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640800648"/>
        <w:docPartObj>
          <w:docPartGallery w:val="Cover Pages"/>
          <w:docPartUnique/>
        </w:docPartObj>
      </w:sdtPr>
      <w:sdtEndPr>
        <w:rPr>
          <w:b/>
          <w:bCs/>
          <w:sz w:val="26"/>
          <w:szCs w:val="24"/>
        </w:rPr>
      </w:sdtEndPr>
      <w:sdtContent>
        <w:p w14:paraId="5F8FE374" w14:textId="77777777" w:rsidR="008C6C16" w:rsidRDefault="008C6C16"/>
        <w:p w14:paraId="2E15C4F7" w14:textId="77777777" w:rsidR="008C6C16" w:rsidRDefault="008C6C16"/>
        <w:p w14:paraId="63256E8A" w14:textId="77777777" w:rsidR="008C6C16" w:rsidRDefault="008C6C16"/>
        <w:tbl>
          <w:tblPr>
            <w:tblW w:w="5000" w:type="pct"/>
            <w:jc w:val="center"/>
            <w:tblLook w:val="04A0" w:firstRow="1" w:lastRow="0" w:firstColumn="1" w:lastColumn="0" w:noHBand="0" w:noVBand="1"/>
          </w:tblPr>
          <w:tblGrid>
            <w:gridCol w:w="9497"/>
          </w:tblGrid>
          <w:tr w:rsidR="008C6C16" w14:paraId="6DF4DED8" w14:textId="77777777" w:rsidTr="00DC4F10">
            <w:trPr>
              <w:trHeight w:val="2880"/>
              <w:jc w:val="center"/>
            </w:trPr>
            <w:tc>
              <w:tcPr>
                <w:tcW w:w="5000" w:type="pct"/>
              </w:tcPr>
              <w:p w14:paraId="2136CDE2" w14:textId="01E15A4B" w:rsidR="001E0527" w:rsidRDefault="008C6C16" w:rsidP="00632BF8">
                <w:pPr>
                  <w:pStyle w:val="Bezodstpw"/>
                  <w:jc w:val="center"/>
                  <w:rPr>
                    <w:b/>
                    <w:caps/>
                    <w:sz w:val="48"/>
                    <w:szCs w:val="48"/>
                  </w:rPr>
                </w:pPr>
                <w:r>
                  <w:rPr>
                    <w:b/>
                    <w:bCs/>
                    <w:sz w:val="26"/>
                    <w:szCs w:val="24"/>
                  </w:rPr>
                  <w:br w:type="page"/>
                </w:r>
              </w:p>
              <w:p w14:paraId="4E85294C" w14:textId="77777777" w:rsidR="001E0527" w:rsidRPr="00F76785" w:rsidRDefault="001E0527" w:rsidP="001E0527">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58E2C69" w14:textId="77777777" w:rsidR="001E0527" w:rsidRDefault="001E0527" w:rsidP="001E0527">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Pr="00F76785">
                  <w:rPr>
                    <w:rFonts w:eastAsia="Calibri"/>
                    <w:b/>
                    <w:color w:val="000000"/>
                    <w:sz w:val="28"/>
                    <w:szCs w:val="28"/>
                    <w:lang w:eastAsia="en-US"/>
                  </w:rPr>
                  <w:t>amówieni</w:t>
                </w:r>
                <w:r>
                  <w:rPr>
                    <w:rFonts w:eastAsia="Calibri"/>
                    <w:b/>
                    <w:color w:val="000000"/>
                    <w:sz w:val="28"/>
                    <w:szCs w:val="28"/>
                    <w:lang w:eastAsia="en-US"/>
                  </w:rPr>
                  <w:t>a</w:t>
                </w:r>
                <w:r w:rsidRPr="00F76785">
                  <w:rPr>
                    <w:rFonts w:eastAsia="Calibri"/>
                    <w:b/>
                    <w:color w:val="000000"/>
                    <w:sz w:val="28"/>
                    <w:szCs w:val="28"/>
                    <w:lang w:eastAsia="en-US"/>
                  </w:rPr>
                  <w:t xml:space="preserve"> </w:t>
                </w:r>
                <w:r>
                  <w:rPr>
                    <w:rFonts w:eastAsia="Calibri"/>
                    <w:b/>
                    <w:color w:val="000000"/>
                    <w:sz w:val="28"/>
                    <w:szCs w:val="28"/>
                    <w:lang w:eastAsia="en-US"/>
                  </w:rPr>
                  <w:t xml:space="preserve">objętego przepisami </w:t>
                </w:r>
              </w:p>
              <w:p w14:paraId="1A4AB640" w14:textId="77777777" w:rsidR="001E0527" w:rsidRPr="00F76785" w:rsidRDefault="001E0527" w:rsidP="001E0527">
                <w:pPr>
                  <w:spacing w:line="360" w:lineRule="auto"/>
                  <w:jc w:val="center"/>
                  <w:rPr>
                    <w:rFonts w:eastAsia="Calibri"/>
                    <w:b/>
                    <w:color w:val="000000"/>
                    <w:sz w:val="28"/>
                    <w:szCs w:val="28"/>
                    <w:lang w:eastAsia="en-US"/>
                  </w:rPr>
                </w:pPr>
                <w:r w:rsidRPr="000941B7">
                  <w:rPr>
                    <w:rFonts w:eastAsia="Calibri"/>
                    <w:b/>
                    <w:i/>
                    <w:iCs/>
                    <w:color w:val="000000"/>
                    <w:sz w:val="28"/>
                    <w:szCs w:val="28"/>
                    <w:lang w:eastAsia="en-US"/>
                  </w:rPr>
                  <w:t>Regulaminu udzielania zamówień w Polskiej Grupie Górniczej S.A</w:t>
                </w:r>
                <w:r>
                  <w:rPr>
                    <w:rFonts w:eastAsia="Calibri"/>
                    <w:b/>
                    <w:color w:val="000000"/>
                    <w:sz w:val="28"/>
                    <w:szCs w:val="28"/>
                    <w:lang w:eastAsia="en-US"/>
                  </w:rPr>
                  <w:t xml:space="preserve">. </w:t>
                </w:r>
              </w:p>
              <w:p w14:paraId="3F3E83A0" w14:textId="77777777" w:rsidR="001E0527" w:rsidRPr="00F76785" w:rsidRDefault="001E0527" w:rsidP="001E0527">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Pr="00F76785">
                  <w:rPr>
                    <w:rFonts w:eastAsia="Calibri"/>
                    <w:b/>
                    <w:color w:val="000000"/>
                    <w:sz w:val="28"/>
                    <w:szCs w:val="28"/>
                    <w:lang w:eastAsia="en-US"/>
                  </w:rPr>
                  <w:t>rzetarg</w:t>
                </w:r>
                <w:r>
                  <w:rPr>
                    <w:rFonts w:eastAsia="Calibri"/>
                    <w:b/>
                    <w:color w:val="000000"/>
                    <w:sz w:val="28"/>
                    <w:szCs w:val="28"/>
                    <w:lang w:eastAsia="en-US"/>
                  </w:rPr>
                  <w:t>u</w:t>
                </w:r>
                <w:r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Pr="00F76785">
                  <w:rPr>
                    <w:rFonts w:eastAsia="Calibri"/>
                    <w:b/>
                    <w:color w:val="000000"/>
                    <w:sz w:val="28"/>
                    <w:szCs w:val="28"/>
                    <w:lang w:eastAsia="en-US"/>
                  </w:rPr>
                  <w:t xml:space="preserve"> </w:t>
                </w:r>
              </w:p>
              <w:p w14:paraId="5C4C6AD0" w14:textId="7A44F49D" w:rsidR="001E0527" w:rsidRPr="00F76785" w:rsidRDefault="001E0527" w:rsidP="001E0527">
                <w:pPr>
                  <w:spacing w:before="120" w:line="312" w:lineRule="auto"/>
                  <w:jc w:val="center"/>
                  <w:rPr>
                    <w:rFonts w:eastAsia="Calibri"/>
                    <w:b/>
                    <w:color w:val="000000"/>
                    <w:sz w:val="28"/>
                    <w:szCs w:val="28"/>
                    <w:lang w:eastAsia="en-US"/>
                  </w:rPr>
                </w:pPr>
                <w:bookmarkStart w:id="0" w:name="_Hlk181618072"/>
                <w:proofErr w:type="spellStart"/>
                <w:r w:rsidRPr="00F76785">
                  <w:rPr>
                    <w:rFonts w:eastAsia="Calibri"/>
                    <w:b/>
                    <w:color w:val="000000"/>
                    <w:sz w:val="28"/>
                    <w:szCs w:val="28"/>
                    <w:lang w:eastAsia="en-US"/>
                  </w:rPr>
                  <w:t>pn</w:t>
                </w:r>
                <w:proofErr w:type="spellEnd"/>
                <w:r w:rsidRPr="00F76785">
                  <w:rPr>
                    <w:rFonts w:eastAsia="Calibri"/>
                    <w:b/>
                    <w:color w:val="000000"/>
                    <w:sz w:val="28"/>
                    <w:szCs w:val="28"/>
                    <w:lang w:eastAsia="en-US"/>
                  </w:rPr>
                  <w:t xml:space="preserve">:  </w:t>
                </w:r>
                <w:bookmarkStart w:id="1" w:name="_Hlk181617054"/>
                <w:r w:rsidR="00632BF8" w:rsidRPr="00632BF8">
                  <w:rPr>
                    <w:rFonts w:eastAsia="Calibri"/>
                    <w:b/>
                    <w:color w:val="000000"/>
                    <w:sz w:val="28"/>
                    <w:szCs w:val="28"/>
                    <w:lang w:eastAsia="en-US"/>
                  </w:rPr>
                  <w:t xml:space="preserve">Świadczenie usług serwisowych oraz przeglądów urządzeń zasilających systemy łączności i bezpieczeństwa dla KWK Ruda z podziałem </w:t>
                </w:r>
                <w:r w:rsidR="00632BF8">
                  <w:rPr>
                    <w:rFonts w:eastAsia="Calibri"/>
                    <w:b/>
                    <w:color w:val="000000"/>
                    <w:sz w:val="28"/>
                    <w:szCs w:val="28"/>
                    <w:lang w:eastAsia="en-US"/>
                  </w:rPr>
                  <w:br/>
                </w:r>
                <w:r w:rsidR="00632BF8" w:rsidRPr="00632BF8">
                  <w:rPr>
                    <w:rFonts w:eastAsia="Calibri"/>
                    <w:b/>
                    <w:color w:val="000000"/>
                    <w:sz w:val="28"/>
                    <w:szCs w:val="28"/>
                    <w:lang w:eastAsia="en-US"/>
                  </w:rPr>
                  <w:t>na dwa zadania</w:t>
                </w:r>
              </w:p>
              <w:bookmarkEnd w:id="1"/>
              <w:p w14:paraId="7AAA97A8" w14:textId="5893D468" w:rsidR="001E0527" w:rsidRDefault="001E0527" w:rsidP="001E0527">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632BF8" w:rsidRPr="00632BF8">
                  <w:rPr>
                    <w:rFonts w:eastAsia="Calibri"/>
                    <w:b/>
                    <w:color w:val="000000"/>
                    <w:sz w:val="28"/>
                    <w:szCs w:val="28"/>
                    <w:lang w:eastAsia="en-US"/>
                  </w:rPr>
                  <w:t>442400597</w:t>
                </w:r>
              </w:p>
              <w:bookmarkEnd w:id="0"/>
              <w:p w14:paraId="7D891006" w14:textId="77777777" w:rsidR="001E0527" w:rsidRPr="00F76785" w:rsidRDefault="001E0527" w:rsidP="001E0527">
                <w:pPr>
                  <w:spacing w:before="120" w:line="312" w:lineRule="auto"/>
                  <w:jc w:val="center"/>
                  <w:rPr>
                    <w:rFonts w:eastAsia="Calibri"/>
                    <w:b/>
                    <w:color w:val="000000"/>
                    <w:sz w:val="28"/>
                    <w:szCs w:val="28"/>
                    <w:lang w:eastAsia="en-US"/>
                  </w:rPr>
                </w:pPr>
              </w:p>
              <w:p w14:paraId="4E996642" w14:textId="7F7AB320" w:rsidR="001E0527" w:rsidRPr="00F22654" w:rsidRDefault="001E0527" w:rsidP="00632BF8">
                <w:pPr>
                  <w:spacing w:before="120" w:line="312" w:lineRule="auto"/>
                  <w:jc w:val="center"/>
                  <w:rPr>
                    <w:rFonts w:ascii="Cambria" w:hAnsi="Cambria"/>
                    <w:caps/>
                  </w:rPr>
                </w:pPr>
              </w:p>
            </w:tc>
          </w:tr>
          <w:tr w:rsidR="008C6C16" w14:paraId="0ADEF8B4" w14:textId="77777777" w:rsidTr="003943F1">
            <w:trPr>
              <w:trHeight w:val="257"/>
              <w:jc w:val="center"/>
            </w:trPr>
            <w:tc>
              <w:tcPr>
                <w:tcW w:w="5000" w:type="pct"/>
                <w:vAlign w:val="center"/>
              </w:tcPr>
              <w:p w14:paraId="619ACE08" w14:textId="77777777" w:rsidR="008C6C16" w:rsidRDefault="008C6C16" w:rsidP="00DC4F10">
                <w:pPr>
                  <w:pStyle w:val="Bezodstpw"/>
                  <w:jc w:val="center"/>
                </w:pPr>
              </w:p>
            </w:tc>
          </w:tr>
          <w:tr w:rsidR="008C6C16" w14:paraId="0A53C9CE" w14:textId="77777777" w:rsidTr="00DC4F10">
            <w:trPr>
              <w:trHeight w:val="360"/>
              <w:jc w:val="center"/>
            </w:trPr>
            <w:tc>
              <w:tcPr>
                <w:tcW w:w="5000" w:type="pct"/>
                <w:vAlign w:val="center"/>
              </w:tcPr>
              <w:p w14:paraId="26F7C52B" w14:textId="77777777" w:rsidR="008C6C16" w:rsidRDefault="008C6C16" w:rsidP="00DC4F10">
                <w:pPr>
                  <w:pStyle w:val="Bezodstpw"/>
                  <w:jc w:val="center"/>
                  <w:rPr>
                    <w:b/>
                    <w:bCs/>
                  </w:rPr>
                </w:pPr>
              </w:p>
            </w:tc>
          </w:tr>
          <w:tr w:rsidR="008C6C16" w14:paraId="62FCC4BF" w14:textId="77777777" w:rsidTr="00DC4F10">
            <w:trPr>
              <w:trHeight w:val="80"/>
              <w:jc w:val="center"/>
            </w:trPr>
            <w:tc>
              <w:tcPr>
                <w:tcW w:w="5000" w:type="pct"/>
                <w:vAlign w:val="center"/>
              </w:tcPr>
              <w:p w14:paraId="4B71ACBE" w14:textId="77777777" w:rsidR="008C6C16" w:rsidRDefault="008C6C16" w:rsidP="00DC4F10">
                <w:pPr>
                  <w:pStyle w:val="Bezodstpw"/>
                  <w:jc w:val="center"/>
                  <w:rPr>
                    <w:b/>
                    <w:bCs/>
                  </w:rPr>
                </w:pPr>
              </w:p>
            </w:tc>
          </w:tr>
        </w:tbl>
        <w:p w14:paraId="65A2A28B" w14:textId="6B3F21ED" w:rsidR="005F18E9" w:rsidRPr="00911CC0" w:rsidRDefault="005F18E9" w:rsidP="0037730F">
          <w:pPr>
            <w:jc w:val="both"/>
            <w:rPr>
              <w:i/>
              <w:iCs/>
              <w:color w:val="0070C0"/>
              <w:sz w:val="26"/>
              <w:szCs w:val="24"/>
            </w:rPr>
          </w:pPr>
        </w:p>
        <w:tbl>
          <w:tblPr>
            <w:tblpPr w:leftFromText="187" w:rightFromText="187" w:vertAnchor="page" w:horzAnchor="margin" w:tblpY="13185"/>
            <w:tblW w:w="4634" w:type="pct"/>
            <w:tblLook w:val="04A0" w:firstRow="1" w:lastRow="0" w:firstColumn="1" w:lastColumn="0" w:noHBand="0" w:noVBand="1"/>
          </w:tblPr>
          <w:tblGrid>
            <w:gridCol w:w="8802"/>
          </w:tblGrid>
          <w:tr w:rsidR="00750A82" w14:paraId="4A99F8CE" w14:textId="77777777" w:rsidTr="00750A82">
            <w:tc>
              <w:tcPr>
                <w:tcW w:w="5000" w:type="pct"/>
                <w:tcMar>
                  <w:top w:w="216" w:type="dxa"/>
                  <w:left w:w="115" w:type="dxa"/>
                  <w:bottom w:w="216" w:type="dxa"/>
                  <w:right w:w="115" w:type="dxa"/>
                </w:tcMar>
              </w:tcPr>
              <w:p w14:paraId="7B8C25FB" w14:textId="7B8E7FCE" w:rsidR="00750A82" w:rsidRDefault="00750A82" w:rsidP="0037730F">
                <w:pPr>
                  <w:pStyle w:val="Bezodstpw"/>
                  <w:jc w:val="both"/>
                  <w:rPr>
                    <w:color w:val="4F81BD" w:themeColor="accent1"/>
                  </w:rPr>
                </w:pPr>
              </w:p>
            </w:tc>
          </w:tr>
        </w:tbl>
        <w:p w14:paraId="2B428950" w14:textId="77777777" w:rsidR="005F18E9" w:rsidRDefault="008C6C16" w:rsidP="0037730F">
          <w:pPr>
            <w:jc w:val="both"/>
            <w:rPr>
              <w:b/>
              <w:bCs/>
              <w:sz w:val="26"/>
              <w:szCs w:val="24"/>
            </w:rPr>
          </w:pPr>
          <w:r>
            <w:rPr>
              <w:b/>
              <w:bCs/>
              <w:sz w:val="26"/>
              <w:szCs w:val="24"/>
            </w:rPr>
            <w:br w:type="page"/>
          </w:r>
        </w:p>
        <w:sdt>
          <w:sdtPr>
            <w:rPr>
              <w:rFonts w:ascii="Times New Roman" w:eastAsia="Times New Roman" w:hAnsi="Times New Roman" w:cs="Times New Roman"/>
              <w:color w:val="auto"/>
              <w:sz w:val="20"/>
              <w:szCs w:val="20"/>
            </w:rPr>
            <w:id w:val="1360166171"/>
            <w:docPartObj>
              <w:docPartGallery w:val="Table of Contents"/>
              <w:docPartUnique/>
            </w:docPartObj>
          </w:sdtPr>
          <w:sdtEndPr>
            <w:rPr>
              <w:b/>
              <w:bCs/>
            </w:rPr>
          </w:sdtEndPr>
          <w:sdtContent>
            <w:p w14:paraId="04C84238" w14:textId="08F83B9E" w:rsidR="001619F6" w:rsidRDefault="001619F6">
              <w:pPr>
                <w:pStyle w:val="Nagwekspisutreci"/>
              </w:pPr>
              <w:r>
                <w:t>Spis treści</w:t>
              </w:r>
            </w:p>
            <w:p w14:paraId="6AE92929" w14:textId="48145C03" w:rsidR="00935F54" w:rsidRDefault="001619F6">
              <w:pPr>
                <w:pStyle w:val="Spistreci2"/>
                <w:rPr>
                  <w:rFonts w:asciiTheme="minorHAnsi" w:eastAsiaTheme="minorEastAsia" w:hAnsiTheme="minorHAnsi" w:cstheme="minorBidi"/>
                  <w:kern w:val="2"/>
                  <w:sz w:val="22"/>
                  <w:szCs w:val="22"/>
                  <w14:ligatures w14:val="standardContextual"/>
                </w:rPr>
              </w:pPr>
              <w:r>
                <w:fldChar w:fldCharType="begin"/>
              </w:r>
              <w:r>
                <w:instrText xml:space="preserve"> TOC \o "1-3" \h \z \u </w:instrText>
              </w:r>
              <w:r>
                <w:fldChar w:fldCharType="separate"/>
              </w:r>
              <w:hyperlink w:anchor="_Toc181703666" w:history="1">
                <w:r w:rsidR="00935F54" w:rsidRPr="008A0641">
                  <w:rPr>
                    <w:rStyle w:val="Hipercze"/>
                    <w:b/>
                    <w:bCs/>
                  </w:rPr>
                  <w:t>I.</w:t>
                </w:r>
                <w:r w:rsidR="00935F54">
                  <w:rPr>
                    <w:rFonts w:asciiTheme="minorHAnsi" w:eastAsiaTheme="minorEastAsia" w:hAnsiTheme="minorHAnsi" w:cstheme="minorBidi"/>
                    <w:kern w:val="2"/>
                    <w:sz w:val="22"/>
                    <w:szCs w:val="22"/>
                    <w14:ligatures w14:val="standardContextual"/>
                  </w:rPr>
                  <w:tab/>
                </w:r>
                <w:r w:rsidR="00935F54" w:rsidRPr="008A0641">
                  <w:rPr>
                    <w:rStyle w:val="Hipercze"/>
                    <w:b/>
                    <w:bCs/>
                  </w:rPr>
                  <w:t>Zamawiający:</w:t>
                </w:r>
                <w:r w:rsidR="00935F54">
                  <w:rPr>
                    <w:webHidden/>
                  </w:rPr>
                  <w:tab/>
                </w:r>
                <w:r w:rsidR="00935F54">
                  <w:rPr>
                    <w:webHidden/>
                  </w:rPr>
                  <w:fldChar w:fldCharType="begin"/>
                </w:r>
                <w:r w:rsidR="00935F54">
                  <w:rPr>
                    <w:webHidden/>
                  </w:rPr>
                  <w:instrText xml:space="preserve"> PAGEREF _Toc181703666 \h </w:instrText>
                </w:r>
                <w:r w:rsidR="00935F54">
                  <w:rPr>
                    <w:webHidden/>
                  </w:rPr>
                </w:r>
                <w:r w:rsidR="00935F54">
                  <w:rPr>
                    <w:webHidden/>
                  </w:rPr>
                  <w:fldChar w:fldCharType="separate"/>
                </w:r>
                <w:r w:rsidR="00CD3171">
                  <w:rPr>
                    <w:webHidden/>
                  </w:rPr>
                  <w:t>2</w:t>
                </w:r>
                <w:r w:rsidR="00935F54">
                  <w:rPr>
                    <w:webHidden/>
                  </w:rPr>
                  <w:fldChar w:fldCharType="end"/>
                </w:r>
              </w:hyperlink>
            </w:p>
            <w:p w14:paraId="0DDD0A66" w14:textId="6D9574B1"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667" w:history="1">
                <w:r w:rsidR="00935F54" w:rsidRPr="008A0641">
                  <w:rPr>
                    <w:rStyle w:val="Hipercze"/>
                    <w:b/>
                    <w:bCs/>
                  </w:rPr>
                  <w:t>II.</w:t>
                </w:r>
                <w:r w:rsidR="00935F54">
                  <w:rPr>
                    <w:rFonts w:asciiTheme="minorHAnsi" w:eastAsiaTheme="minorEastAsia" w:hAnsiTheme="minorHAnsi" w:cstheme="minorBidi"/>
                    <w:kern w:val="2"/>
                    <w:sz w:val="22"/>
                    <w:szCs w:val="22"/>
                    <w14:ligatures w14:val="standardContextual"/>
                  </w:rPr>
                  <w:tab/>
                </w:r>
                <w:r w:rsidR="00935F54" w:rsidRPr="008A0641">
                  <w:rPr>
                    <w:rStyle w:val="Hipercze"/>
                    <w:b/>
                    <w:bCs/>
                  </w:rPr>
                  <w:t>Postępowanie.</w:t>
                </w:r>
                <w:r w:rsidR="00935F54">
                  <w:rPr>
                    <w:webHidden/>
                  </w:rPr>
                  <w:tab/>
                </w:r>
                <w:r w:rsidR="00935F54">
                  <w:rPr>
                    <w:webHidden/>
                  </w:rPr>
                  <w:fldChar w:fldCharType="begin"/>
                </w:r>
                <w:r w:rsidR="00935F54">
                  <w:rPr>
                    <w:webHidden/>
                  </w:rPr>
                  <w:instrText xml:space="preserve"> PAGEREF _Toc181703667 \h </w:instrText>
                </w:r>
                <w:r w:rsidR="00935F54">
                  <w:rPr>
                    <w:webHidden/>
                  </w:rPr>
                </w:r>
                <w:r w:rsidR="00935F54">
                  <w:rPr>
                    <w:webHidden/>
                  </w:rPr>
                  <w:fldChar w:fldCharType="separate"/>
                </w:r>
                <w:r w:rsidR="00CD3171">
                  <w:rPr>
                    <w:webHidden/>
                  </w:rPr>
                  <w:t>2</w:t>
                </w:r>
                <w:r w:rsidR="00935F54">
                  <w:rPr>
                    <w:webHidden/>
                  </w:rPr>
                  <w:fldChar w:fldCharType="end"/>
                </w:r>
              </w:hyperlink>
            </w:p>
            <w:p w14:paraId="73E4B24F" w14:textId="3F28D8FA"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668" w:history="1">
                <w:r w:rsidR="00935F54" w:rsidRPr="008A0641">
                  <w:rPr>
                    <w:rStyle w:val="Hipercze"/>
                    <w:b/>
                    <w:bCs/>
                  </w:rPr>
                  <w:t>III.</w:t>
                </w:r>
                <w:r w:rsidR="00935F54">
                  <w:rPr>
                    <w:rFonts w:asciiTheme="minorHAnsi" w:eastAsiaTheme="minorEastAsia" w:hAnsiTheme="minorHAnsi" w:cstheme="minorBidi"/>
                    <w:kern w:val="2"/>
                    <w:sz w:val="22"/>
                    <w:szCs w:val="22"/>
                    <w14:ligatures w14:val="standardContextual"/>
                  </w:rPr>
                  <w:tab/>
                </w:r>
                <w:r w:rsidR="00935F54" w:rsidRPr="008A0641">
                  <w:rPr>
                    <w:rStyle w:val="Hipercze"/>
                    <w:b/>
                    <w:bCs/>
                  </w:rPr>
                  <w:t>Przedmiot zamówienia. Okres obowiązywania umowy. Termin realizacji.</w:t>
                </w:r>
                <w:r w:rsidR="00935F54">
                  <w:rPr>
                    <w:webHidden/>
                  </w:rPr>
                  <w:tab/>
                </w:r>
                <w:r w:rsidR="00935F54">
                  <w:rPr>
                    <w:webHidden/>
                  </w:rPr>
                  <w:fldChar w:fldCharType="begin"/>
                </w:r>
                <w:r w:rsidR="00935F54">
                  <w:rPr>
                    <w:webHidden/>
                  </w:rPr>
                  <w:instrText xml:space="preserve"> PAGEREF _Toc181703668 \h </w:instrText>
                </w:r>
                <w:r w:rsidR="00935F54">
                  <w:rPr>
                    <w:webHidden/>
                  </w:rPr>
                </w:r>
                <w:r w:rsidR="00935F54">
                  <w:rPr>
                    <w:webHidden/>
                  </w:rPr>
                  <w:fldChar w:fldCharType="separate"/>
                </w:r>
                <w:r w:rsidR="00CD3171">
                  <w:rPr>
                    <w:webHidden/>
                  </w:rPr>
                  <w:t>2</w:t>
                </w:r>
                <w:r w:rsidR="00935F54">
                  <w:rPr>
                    <w:webHidden/>
                  </w:rPr>
                  <w:fldChar w:fldCharType="end"/>
                </w:r>
              </w:hyperlink>
            </w:p>
            <w:p w14:paraId="279976F0" w14:textId="5CD3962D"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669" w:history="1">
                <w:r w:rsidR="00935F54" w:rsidRPr="008A0641">
                  <w:rPr>
                    <w:rStyle w:val="Hipercze"/>
                    <w:b/>
                    <w:bCs/>
                  </w:rPr>
                  <w:t>IV.</w:t>
                </w:r>
                <w:r w:rsidR="00935F54">
                  <w:rPr>
                    <w:rFonts w:asciiTheme="minorHAnsi" w:eastAsiaTheme="minorEastAsia" w:hAnsiTheme="minorHAnsi" w:cstheme="minorBidi"/>
                    <w:kern w:val="2"/>
                    <w:sz w:val="22"/>
                    <w:szCs w:val="22"/>
                    <w14:ligatures w14:val="standardContextual"/>
                  </w:rPr>
                  <w:tab/>
                </w:r>
                <w:r w:rsidR="00935F54" w:rsidRPr="008A0641">
                  <w:rPr>
                    <w:rStyle w:val="Hipercze"/>
                    <w:b/>
                    <w:bCs/>
                  </w:rPr>
                  <w:t>Oferty częściowe, oferty wariantowe.</w:t>
                </w:r>
                <w:r w:rsidR="00935F54">
                  <w:rPr>
                    <w:webHidden/>
                  </w:rPr>
                  <w:tab/>
                </w:r>
                <w:r w:rsidR="00935F54">
                  <w:rPr>
                    <w:webHidden/>
                  </w:rPr>
                  <w:fldChar w:fldCharType="begin"/>
                </w:r>
                <w:r w:rsidR="00935F54">
                  <w:rPr>
                    <w:webHidden/>
                  </w:rPr>
                  <w:instrText xml:space="preserve"> PAGEREF _Toc181703669 \h </w:instrText>
                </w:r>
                <w:r w:rsidR="00935F54">
                  <w:rPr>
                    <w:webHidden/>
                  </w:rPr>
                </w:r>
                <w:r w:rsidR="00935F54">
                  <w:rPr>
                    <w:webHidden/>
                  </w:rPr>
                  <w:fldChar w:fldCharType="separate"/>
                </w:r>
                <w:r w:rsidR="00CD3171">
                  <w:rPr>
                    <w:webHidden/>
                  </w:rPr>
                  <w:t>2</w:t>
                </w:r>
                <w:r w:rsidR="00935F54">
                  <w:rPr>
                    <w:webHidden/>
                  </w:rPr>
                  <w:fldChar w:fldCharType="end"/>
                </w:r>
              </w:hyperlink>
            </w:p>
            <w:p w14:paraId="4574A0F1" w14:textId="5B7BA2CA"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670" w:history="1">
                <w:r w:rsidR="00935F54" w:rsidRPr="008A0641">
                  <w:rPr>
                    <w:rStyle w:val="Hipercze"/>
                    <w:b/>
                    <w:bCs/>
                  </w:rPr>
                  <w:t>V.</w:t>
                </w:r>
                <w:r w:rsidR="00935F54">
                  <w:rPr>
                    <w:rFonts w:asciiTheme="minorHAnsi" w:eastAsiaTheme="minorEastAsia" w:hAnsiTheme="minorHAnsi" w:cstheme="minorBidi"/>
                    <w:kern w:val="2"/>
                    <w:sz w:val="22"/>
                    <w:szCs w:val="22"/>
                    <w14:ligatures w14:val="standardContextual"/>
                  </w:rPr>
                  <w:tab/>
                </w:r>
                <w:r w:rsidR="00935F54" w:rsidRPr="008A0641">
                  <w:rPr>
                    <w:rStyle w:val="Hipercze"/>
                    <w:b/>
                    <w:bCs/>
                  </w:rPr>
                  <w:t>Kwalifikacja podmiotowa Wykonawców.</w:t>
                </w:r>
                <w:r w:rsidR="00935F54">
                  <w:rPr>
                    <w:webHidden/>
                  </w:rPr>
                  <w:tab/>
                </w:r>
                <w:r w:rsidR="00935F54">
                  <w:rPr>
                    <w:webHidden/>
                  </w:rPr>
                  <w:fldChar w:fldCharType="begin"/>
                </w:r>
                <w:r w:rsidR="00935F54">
                  <w:rPr>
                    <w:webHidden/>
                  </w:rPr>
                  <w:instrText xml:space="preserve"> PAGEREF _Toc181703670 \h </w:instrText>
                </w:r>
                <w:r w:rsidR="00935F54">
                  <w:rPr>
                    <w:webHidden/>
                  </w:rPr>
                </w:r>
                <w:r w:rsidR="00935F54">
                  <w:rPr>
                    <w:webHidden/>
                  </w:rPr>
                  <w:fldChar w:fldCharType="separate"/>
                </w:r>
                <w:r w:rsidR="00CD3171">
                  <w:rPr>
                    <w:webHidden/>
                  </w:rPr>
                  <w:t>3</w:t>
                </w:r>
                <w:r w:rsidR="00935F54">
                  <w:rPr>
                    <w:webHidden/>
                  </w:rPr>
                  <w:fldChar w:fldCharType="end"/>
                </w:r>
              </w:hyperlink>
            </w:p>
            <w:p w14:paraId="264F0988" w14:textId="5B3C17E6"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671" w:history="1">
                <w:r w:rsidR="00935F54" w:rsidRPr="008A0641">
                  <w:rPr>
                    <w:rStyle w:val="Hipercze"/>
                    <w:b/>
                    <w:bCs/>
                  </w:rPr>
                  <w:t>VI.</w:t>
                </w:r>
                <w:r w:rsidR="00935F54">
                  <w:rPr>
                    <w:rFonts w:asciiTheme="minorHAnsi" w:eastAsiaTheme="minorEastAsia" w:hAnsiTheme="minorHAnsi" w:cstheme="minorBidi"/>
                    <w:kern w:val="2"/>
                    <w:sz w:val="22"/>
                    <w:szCs w:val="22"/>
                    <w14:ligatures w14:val="standardContextual"/>
                  </w:rPr>
                  <w:tab/>
                </w:r>
                <w:r w:rsidR="00935F54" w:rsidRPr="008A0641">
                  <w:rPr>
                    <w:rStyle w:val="Hipercze"/>
                    <w:b/>
                    <w:bCs/>
                  </w:rPr>
                  <w:t>Wykonawcy występujący wspólnie (konsorcjum).</w:t>
                </w:r>
                <w:r w:rsidR="00935F54">
                  <w:rPr>
                    <w:webHidden/>
                  </w:rPr>
                  <w:tab/>
                </w:r>
                <w:r w:rsidR="00935F54">
                  <w:rPr>
                    <w:webHidden/>
                  </w:rPr>
                  <w:fldChar w:fldCharType="begin"/>
                </w:r>
                <w:r w:rsidR="00935F54">
                  <w:rPr>
                    <w:webHidden/>
                  </w:rPr>
                  <w:instrText xml:space="preserve"> PAGEREF _Toc181703671 \h </w:instrText>
                </w:r>
                <w:r w:rsidR="00935F54">
                  <w:rPr>
                    <w:webHidden/>
                  </w:rPr>
                </w:r>
                <w:r w:rsidR="00935F54">
                  <w:rPr>
                    <w:webHidden/>
                  </w:rPr>
                  <w:fldChar w:fldCharType="separate"/>
                </w:r>
                <w:r w:rsidR="00CD3171">
                  <w:rPr>
                    <w:webHidden/>
                  </w:rPr>
                  <w:t>5</w:t>
                </w:r>
                <w:r w:rsidR="00935F54">
                  <w:rPr>
                    <w:webHidden/>
                  </w:rPr>
                  <w:fldChar w:fldCharType="end"/>
                </w:r>
              </w:hyperlink>
            </w:p>
            <w:p w14:paraId="412D60ED" w14:textId="2E3B59A9"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672" w:history="1">
                <w:r w:rsidR="00935F54" w:rsidRPr="008A0641">
                  <w:rPr>
                    <w:rStyle w:val="Hipercze"/>
                    <w:b/>
                    <w:bCs/>
                  </w:rPr>
                  <w:t>VII.</w:t>
                </w:r>
                <w:r w:rsidR="00935F54">
                  <w:rPr>
                    <w:rFonts w:asciiTheme="minorHAnsi" w:eastAsiaTheme="minorEastAsia" w:hAnsiTheme="minorHAnsi" w:cstheme="minorBidi"/>
                    <w:kern w:val="2"/>
                    <w:sz w:val="22"/>
                    <w:szCs w:val="22"/>
                    <w14:ligatures w14:val="standardContextual"/>
                  </w:rPr>
                  <w:tab/>
                </w:r>
                <w:r w:rsidR="00935F54" w:rsidRPr="008A0641">
                  <w:rPr>
                    <w:rStyle w:val="Hipercze"/>
                    <w:b/>
                    <w:bCs/>
                  </w:rPr>
                  <w:t>Udostępnienie zasobów.</w:t>
                </w:r>
                <w:r w:rsidR="00935F54">
                  <w:rPr>
                    <w:webHidden/>
                  </w:rPr>
                  <w:tab/>
                </w:r>
                <w:r w:rsidR="00935F54">
                  <w:rPr>
                    <w:webHidden/>
                  </w:rPr>
                  <w:fldChar w:fldCharType="begin"/>
                </w:r>
                <w:r w:rsidR="00935F54">
                  <w:rPr>
                    <w:webHidden/>
                  </w:rPr>
                  <w:instrText xml:space="preserve"> PAGEREF _Toc181703672 \h </w:instrText>
                </w:r>
                <w:r w:rsidR="00935F54">
                  <w:rPr>
                    <w:webHidden/>
                  </w:rPr>
                </w:r>
                <w:r w:rsidR="00935F54">
                  <w:rPr>
                    <w:webHidden/>
                  </w:rPr>
                  <w:fldChar w:fldCharType="separate"/>
                </w:r>
                <w:r w:rsidR="00CD3171">
                  <w:rPr>
                    <w:webHidden/>
                  </w:rPr>
                  <w:t>5</w:t>
                </w:r>
                <w:r w:rsidR="00935F54">
                  <w:rPr>
                    <w:webHidden/>
                  </w:rPr>
                  <w:fldChar w:fldCharType="end"/>
                </w:r>
              </w:hyperlink>
            </w:p>
            <w:p w14:paraId="04EC389F" w14:textId="24580758"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673" w:history="1">
                <w:r w:rsidR="00935F54" w:rsidRPr="008A0641">
                  <w:rPr>
                    <w:rStyle w:val="Hipercze"/>
                    <w:b/>
                    <w:bCs/>
                  </w:rPr>
                  <w:t>VIII.</w:t>
                </w:r>
                <w:r w:rsidR="00935F54">
                  <w:rPr>
                    <w:rFonts w:asciiTheme="minorHAnsi" w:eastAsiaTheme="minorEastAsia" w:hAnsiTheme="minorHAnsi" w:cstheme="minorBidi"/>
                    <w:kern w:val="2"/>
                    <w:sz w:val="22"/>
                    <w:szCs w:val="22"/>
                    <w14:ligatures w14:val="standardContextual"/>
                  </w:rPr>
                  <w:tab/>
                </w:r>
                <w:r w:rsidR="00935F54" w:rsidRPr="008A0641">
                  <w:rPr>
                    <w:rStyle w:val="Hipercze"/>
                    <w:b/>
                    <w:bCs/>
                  </w:rPr>
                  <w:t>Podmiotowe środki dowodowe.</w:t>
                </w:r>
                <w:r w:rsidR="00935F54">
                  <w:rPr>
                    <w:webHidden/>
                  </w:rPr>
                  <w:tab/>
                </w:r>
                <w:r w:rsidR="00935F54">
                  <w:rPr>
                    <w:webHidden/>
                  </w:rPr>
                  <w:fldChar w:fldCharType="begin"/>
                </w:r>
                <w:r w:rsidR="00935F54">
                  <w:rPr>
                    <w:webHidden/>
                  </w:rPr>
                  <w:instrText xml:space="preserve"> PAGEREF _Toc181703673 \h </w:instrText>
                </w:r>
                <w:r w:rsidR="00935F54">
                  <w:rPr>
                    <w:webHidden/>
                  </w:rPr>
                </w:r>
                <w:r w:rsidR="00935F54">
                  <w:rPr>
                    <w:webHidden/>
                  </w:rPr>
                  <w:fldChar w:fldCharType="separate"/>
                </w:r>
                <w:r w:rsidR="00CD3171">
                  <w:rPr>
                    <w:webHidden/>
                  </w:rPr>
                  <w:t>6</w:t>
                </w:r>
                <w:r w:rsidR="00935F54">
                  <w:rPr>
                    <w:webHidden/>
                  </w:rPr>
                  <w:fldChar w:fldCharType="end"/>
                </w:r>
              </w:hyperlink>
            </w:p>
            <w:p w14:paraId="7544DB0A" w14:textId="0F1D47F0"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674" w:history="1">
                <w:r w:rsidR="00935F54" w:rsidRPr="008A0641">
                  <w:rPr>
                    <w:rStyle w:val="Hipercze"/>
                    <w:b/>
                    <w:bCs/>
                  </w:rPr>
                  <w:t>IX.</w:t>
                </w:r>
                <w:r w:rsidR="00935F54">
                  <w:rPr>
                    <w:rFonts w:asciiTheme="minorHAnsi" w:eastAsiaTheme="minorEastAsia" w:hAnsiTheme="minorHAnsi" w:cstheme="minorBidi"/>
                    <w:kern w:val="2"/>
                    <w:sz w:val="22"/>
                    <w:szCs w:val="22"/>
                    <w14:ligatures w14:val="standardContextual"/>
                  </w:rPr>
                  <w:tab/>
                </w:r>
                <w:r w:rsidR="00935F54" w:rsidRPr="008A0641">
                  <w:rPr>
                    <w:rStyle w:val="Hipercze"/>
                    <w:b/>
                    <w:bCs/>
                  </w:rPr>
                  <w:t>Przedmiotowe środki dowodowe oraz pozostałe dokumenty i oświadczenia.</w:t>
                </w:r>
                <w:r w:rsidR="00935F54">
                  <w:rPr>
                    <w:webHidden/>
                  </w:rPr>
                  <w:tab/>
                </w:r>
                <w:r w:rsidR="00935F54">
                  <w:rPr>
                    <w:webHidden/>
                  </w:rPr>
                  <w:fldChar w:fldCharType="begin"/>
                </w:r>
                <w:r w:rsidR="00935F54">
                  <w:rPr>
                    <w:webHidden/>
                  </w:rPr>
                  <w:instrText xml:space="preserve"> PAGEREF _Toc181703674 \h </w:instrText>
                </w:r>
                <w:r w:rsidR="00935F54">
                  <w:rPr>
                    <w:webHidden/>
                  </w:rPr>
                </w:r>
                <w:r w:rsidR="00935F54">
                  <w:rPr>
                    <w:webHidden/>
                  </w:rPr>
                  <w:fldChar w:fldCharType="separate"/>
                </w:r>
                <w:r w:rsidR="00CD3171">
                  <w:rPr>
                    <w:webHidden/>
                  </w:rPr>
                  <w:t>8</w:t>
                </w:r>
                <w:r w:rsidR="00935F54">
                  <w:rPr>
                    <w:webHidden/>
                  </w:rPr>
                  <w:fldChar w:fldCharType="end"/>
                </w:r>
              </w:hyperlink>
            </w:p>
            <w:p w14:paraId="6D940012" w14:textId="2889372A"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675" w:history="1">
                <w:r w:rsidR="00935F54" w:rsidRPr="008A0641">
                  <w:rPr>
                    <w:rStyle w:val="Hipercze"/>
                    <w:b/>
                    <w:bCs/>
                  </w:rPr>
                  <w:t>X.</w:t>
                </w:r>
                <w:r w:rsidR="00935F54">
                  <w:rPr>
                    <w:rFonts w:asciiTheme="minorHAnsi" w:eastAsiaTheme="minorEastAsia" w:hAnsiTheme="minorHAnsi" w:cstheme="minorBidi"/>
                    <w:kern w:val="2"/>
                    <w:sz w:val="22"/>
                    <w:szCs w:val="22"/>
                    <w14:ligatures w14:val="standardContextual"/>
                  </w:rPr>
                  <w:tab/>
                </w:r>
                <w:r w:rsidR="00935F54" w:rsidRPr="008A0641">
                  <w:rPr>
                    <w:rStyle w:val="Hipercze"/>
                    <w:b/>
                    <w:bCs/>
                  </w:rPr>
                  <w:t>Podwykonawstwo.</w:t>
                </w:r>
                <w:r w:rsidR="00935F54">
                  <w:rPr>
                    <w:webHidden/>
                  </w:rPr>
                  <w:tab/>
                </w:r>
                <w:r w:rsidR="00935F54">
                  <w:rPr>
                    <w:webHidden/>
                  </w:rPr>
                  <w:fldChar w:fldCharType="begin"/>
                </w:r>
                <w:r w:rsidR="00935F54">
                  <w:rPr>
                    <w:webHidden/>
                  </w:rPr>
                  <w:instrText xml:space="preserve"> PAGEREF _Toc181703675 \h </w:instrText>
                </w:r>
                <w:r w:rsidR="00935F54">
                  <w:rPr>
                    <w:webHidden/>
                  </w:rPr>
                </w:r>
                <w:r w:rsidR="00935F54">
                  <w:rPr>
                    <w:webHidden/>
                  </w:rPr>
                  <w:fldChar w:fldCharType="separate"/>
                </w:r>
                <w:r w:rsidR="00CD3171">
                  <w:rPr>
                    <w:webHidden/>
                  </w:rPr>
                  <w:t>9</w:t>
                </w:r>
                <w:r w:rsidR="00935F54">
                  <w:rPr>
                    <w:webHidden/>
                  </w:rPr>
                  <w:fldChar w:fldCharType="end"/>
                </w:r>
              </w:hyperlink>
            </w:p>
            <w:p w14:paraId="61D3B30A" w14:textId="725036F5"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676" w:history="1">
                <w:r w:rsidR="00935F54" w:rsidRPr="008A0641">
                  <w:rPr>
                    <w:rStyle w:val="Hipercze"/>
                    <w:b/>
                    <w:bCs/>
                  </w:rPr>
                  <w:t>XI.</w:t>
                </w:r>
                <w:r w:rsidR="00935F54">
                  <w:rPr>
                    <w:rFonts w:asciiTheme="minorHAnsi" w:eastAsiaTheme="minorEastAsia" w:hAnsiTheme="minorHAnsi" w:cstheme="minorBidi"/>
                    <w:kern w:val="2"/>
                    <w:sz w:val="22"/>
                    <w:szCs w:val="22"/>
                    <w14:ligatures w14:val="standardContextual"/>
                  </w:rPr>
                  <w:tab/>
                </w:r>
                <w:r w:rsidR="00935F54" w:rsidRPr="008A0641">
                  <w:rPr>
                    <w:rStyle w:val="Hipercze"/>
                    <w:b/>
                    <w:bCs/>
                  </w:rPr>
                  <w:t>Wadium.</w:t>
                </w:r>
                <w:r w:rsidR="00935F54">
                  <w:rPr>
                    <w:webHidden/>
                  </w:rPr>
                  <w:tab/>
                </w:r>
                <w:r w:rsidR="00935F54">
                  <w:rPr>
                    <w:webHidden/>
                  </w:rPr>
                  <w:fldChar w:fldCharType="begin"/>
                </w:r>
                <w:r w:rsidR="00935F54">
                  <w:rPr>
                    <w:webHidden/>
                  </w:rPr>
                  <w:instrText xml:space="preserve"> PAGEREF _Toc181703676 \h </w:instrText>
                </w:r>
                <w:r w:rsidR="00935F54">
                  <w:rPr>
                    <w:webHidden/>
                  </w:rPr>
                </w:r>
                <w:r w:rsidR="00935F54">
                  <w:rPr>
                    <w:webHidden/>
                  </w:rPr>
                  <w:fldChar w:fldCharType="separate"/>
                </w:r>
                <w:r w:rsidR="00CD3171">
                  <w:rPr>
                    <w:webHidden/>
                  </w:rPr>
                  <w:t>9</w:t>
                </w:r>
                <w:r w:rsidR="00935F54">
                  <w:rPr>
                    <w:webHidden/>
                  </w:rPr>
                  <w:fldChar w:fldCharType="end"/>
                </w:r>
              </w:hyperlink>
            </w:p>
            <w:p w14:paraId="11887442" w14:textId="20FB5A6F"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677" w:history="1">
                <w:r w:rsidR="00935F54" w:rsidRPr="008A0641">
                  <w:rPr>
                    <w:rStyle w:val="Hipercze"/>
                    <w:b/>
                    <w:bCs/>
                  </w:rPr>
                  <w:t>XII.</w:t>
                </w:r>
                <w:r w:rsidR="00935F54">
                  <w:rPr>
                    <w:rFonts w:asciiTheme="minorHAnsi" w:eastAsiaTheme="minorEastAsia" w:hAnsiTheme="minorHAnsi" w:cstheme="minorBidi"/>
                    <w:kern w:val="2"/>
                    <w:sz w:val="22"/>
                    <w:szCs w:val="22"/>
                    <w14:ligatures w14:val="standardContextual"/>
                  </w:rPr>
                  <w:tab/>
                </w:r>
                <w:r w:rsidR="00935F54" w:rsidRPr="008A0641">
                  <w:rPr>
                    <w:rStyle w:val="Hipercze"/>
                    <w:b/>
                    <w:bCs/>
                  </w:rPr>
                  <w:t>Opis sposobu przygotowania oferty.</w:t>
                </w:r>
                <w:r w:rsidR="00935F54">
                  <w:rPr>
                    <w:webHidden/>
                  </w:rPr>
                  <w:tab/>
                </w:r>
                <w:r w:rsidR="00935F54">
                  <w:rPr>
                    <w:webHidden/>
                  </w:rPr>
                  <w:fldChar w:fldCharType="begin"/>
                </w:r>
                <w:r w:rsidR="00935F54">
                  <w:rPr>
                    <w:webHidden/>
                  </w:rPr>
                  <w:instrText xml:space="preserve"> PAGEREF _Toc181703677 \h </w:instrText>
                </w:r>
                <w:r w:rsidR="00935F54">
                  <w:rPr>
                    <w:webHidden/>
                  </w:rPr>
                </w:r>
                <w:r w:rsidR="00935F54">
                  <w:rPr>
                    <w:webHidden/>
                  </w:rPr>
                  <w:fldChar w:fldCharType="separate"/>
                </w:r>
                <w:r w:rsidR="00CD3171">
                  <w:rPr>
                    <w:webHidden/>
                  </w:rPr>
                  <w:t>9</w:t>
                </w:r>
                <w:r w:rsidR="00935F54">
                  <w:rPr>
                    <w:webHidden/>
                  </w:rPr>
                  <w:fldChar w:fldCharType="end"/>
                </w:r>
              </w:hyperlink>
            </w:p>
            <w:p w14:paraId="3AE0B17D" w14:textId="6D81E687"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678" w:history="1">
                <w:r w:rsidR="00935F54" w:rsidRPr="008A0641">
                  <w:rPr>
                    <w:rStyle w:val="Hipercze"/>
                    <w:b/>
                    <w:bCs/>
                  </w:rPr>
                  <w:t>XIII.</w:t>
                </w:r>
                <w:r w:rsidR="00935F54">
                  <w:rPr>
                    <w:rFonts w:asciiTheme="minorHAnsi" w:eastAsiaTheme="minorEastAsia" w:hAnsiTheme="minorHAnsi" w:cstheme="minorBidi"/>
                    <w:kern w:val="2"/>
                    <w:sz w:val="22"/>
                    <w:szCs w:val="22"/>
                    <w14:ligatures w14:val="standardContextual"/>
                  </w:rPr>
                  <w:tab/>
                </w:r>
                <w:r w:rsidR="00935F54" w:rsidRPr="008A0641">
                  <w:rPr>
                    <w:rStyle w:val="Hipercze"/>
                    <w:b/>
                    <w:bCs/>
                  </w:rPr>
                  <w:t>Miejsce, termin składania i otwarcia ofert oraz termin związania ofertą</w:t>
                </w:r>
                <w:r w:rsidR="00935F54">
                  <w:rPr>
                    <w:webHidden/>
                  </w:rPr>
                  <w:tab/>
                </w:r>
                <w:r w:rsidR="00935F54">
                  <w:rPr>
                    <w:webHidden/>
                  </w:rPr>
                  <w:fldChar w:fldCharType="begin"/>
                </w:r>
                <w:r w:rsidR="00935F54">
                  <w:rPr>
                    <w:webHidden/>
                  </w:rPr>
                  <w:instrText xml:space="preserve"> PAGEREF _Toc181703678 \h </w:instrText>
                </w:r>
                <w:r w:rsidR="00935F54">
                  <w:rPr>
                    <w:webHidden/>
                  </w:rPr>
                </w:r>
                <w:r w:rsidR="00935F54">
                  <w:rPr>
                    <w:webHidden/>
                  </w:rPr>
                  <w:fldChar w:fldCharType="separate"/>
                </w:r>
                <w:r w:rsidR="00CD3171">
                  <w:rPr>
                    <w:webHidden/>
                  </w:rPr>
                  <w:t>11</w:t>
                </w:r>
                <w:r w:rsidR="00935F54">
                  <w:rPr>
                    <w:webHidden/>
                  </w:rPr>
                  <w:fldChar w:fldCharType="end"/>
                </w:r>
              </w:hyperlink>
            </w:p>
            <w:p w14:paraId="5905D403" w14:textId="5FD8F1AA"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679" w:history="1">
                <w:r w:rsidR="00935F54" w:rsidRPr="008A0641">
                  <w:rPr>
                    <w:rStyle w:val="Hipercze"/>
                    <w:b/>
                    <w:bCs/>
                  </w:rPr>
                  <w:t>XIV.</w:t>
                </w:r>
                <w:r w:rsidR="00935F54">
                  <w:rPr>
                    <w:rFonts w:asciiTheme="minorHAnsi" w:eastAsiaTheme="minorEastAsia" w:hAnsiTheme="minorHAnsi" w:cstheme="minorBidi"/>
                    <w:kern w:val="2"/>
                    <w:sz w:val="22"/>
                    <w:szCs w:val="22"/>
                    <w14:ligatures w14:val="standardContextual"/>
                  </w:rPr>
                  <w:tab/>
                </w:r>
                <w:r w:rsidR="00935F54" w:rsidRPr="008A0641">
                  <w:rPr>
                    <w:rStyle w:val="Hipercze"/>
                    <w:b/>
                    <w:bCs/>
                  </w:rPr>
                  <w:t>Informacja o środkach komunikacji elektronicznej oraz wymaganiach technicznych i organizacyjnych sporządzania, wysyłania i odbierania korespondencji</w:t>
                </w:r>
                <w:r w:rsidR="00935F54">
                  <w:rPr>
                    <w:webHidden/>
                  </w:rPr>
                  <w:tab/>
                </w:r>
                <w:r w:rsidR="00935F54">
                  <w:rPr>
                    <w:webHidden/>
                  </w:rPr>
                  <w:fldChar w:fldCharType="begin"/>
                </w:r>
                <w:r w:rsidR="00935F54">
                  <w:rPr>
                    <w:webHidden/>
                  </w:rPr>
                  <w:instrText xml:space="preserve"> PAGEREF _Toc181703679 \h </w:instrText>
                </w:r>
                <w:r w:rsidR="00935F54">
                  <w:rPr>
                    <w:webHidden/>
                  </w:rPr>
                </w:r>
                <w:r w:rsidR="00935F54">
                  <w:rPr>
                    <w:webHidden/>
                  </w:rPr>
                  <w:fldChar w:fldCharType="separate"/>
                </w:r>
                <w:r w:rsidR="00CD3171">
                  <w:rPr>
                    <w:webHidden/>
                  </w:rPr>
                  <w:t>12</w:t>
                </w:r>
                <w:r w:rsidR="00935F54">
                  <w:rPr>
                    <w:webHidden/>
                  </w:rPr>
                  <w:fldChar w:fldCharType="end"/>
                </w:r>
              </w:hyperlink>
            </w:p>
            <w:p w14:paraId="4FA35B7E" w14:textId="663915FF"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680" w:history="1">
                <w:r w:rsidR="00935F54" w:rsidRPr="008A0641">
                  <w:rPr>
                    <w:rStyle w:val="Hipercze"/>
                    <w:b/>
                    <w:bCs/>
                  </w:rPr>
                  <w:t>XV.</w:t>
                </w:r>
                <w:r w:rsidR="00935F54">
                  <w:rPr>
                    <w:rFonts w:asciiTheme="minorHAnsi" w:eastAsiaTheme="minorEastAsia" w:hAnsiTheme="minorHAnsi" w:cstheme="minorBidi"/>
                    <w:kern w:val="2"/>
                    <w:sz w:val="22"/>
                    <w:szCs w:val="22"/>
                    <w14:ligatures w14:val="standardContextual"/>
                  </w:rPr>
                  <w:tab/>
                </w:r>
                <w:r w:rsidR="00935F54" w:rsidRPr="008A0641">
                  <w:rPr>
                    <w:rStyle w:val="Hipercze"/>
                    <w:b/>
                    <w:bCs/>
                  </w:rPr>
                  <w:t>Opis sposobu obliczenia ceny</w:t>
                </w:r>
                <w:r w:rsidR="00935F54">
                  <w:rPr>
                    <w:webHidden/>
                  </w:rPr>
                  <w:tab/>
                </w:r>
                <w:r w:rsidR="00935F54">
                  <w:rPr>
                    <w:webHidden/>
                  </w:rPr>
                  <w:fldChar w:fldCharType="begin"/>
                </w:r>
                <w:r w:rsidR="00935F54">
                  <w:rPr>
                    <w:webHidden/>
                  </w:rPr>
                  <w:instrText xml:space="preserve"> PAGEREF _Toc181703680 \h </w:instrText>
                </w:r>
                <w:r w:rsidR="00935F54">
                  <w:rPr>
                    <w:webHidden/>
                  </w:rPr>
                </w:r>
                <w:r w:rsidR="00935F54">
                  <w:rPr>
                    <w:webHidden/>
                  </w:rPr>
                  <w:fldChar w:fldCharType="separate"/>
                </w:r>
                <w:r w:rsidR="00CD3171">
                  <w:rPr>
                    <w:webHidden/>
                  </w:rPr>
                  <w:t>12</w:t>
                </w:r>
                <w:r w:rsidR="00935F54">
                  <w:rPr>
                    <w:webHidden/>
                  </w:rPr>
                  <w:fldChar w:fldCharType="end"/>
                </w:r>
              </w:hyperlink>
            </w:p>
            <w:p w14:paraId="48F9D9E6" w14:textId="27831746"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681" w:history="1">
                <w:r w:rsidR="00935F54" w:rsidRPr="008A0641">
                  <w:rPr>
                    <w:rStyle w:val="Hipercze"/>
                    <w:b/>
                    <w:bCs/>
                  </w:rPr>
                  <w:t>XVI.</w:t>
                </w:r>
                <w:r w:rsidR="00935F54">
                  <w:rPr>
                    <w:rFonts w:asciiTheme="minorHAnsi" w:eastAsiaTheme="minorEastAsia" w:hAnsiTheme="minorHAnsi" w:cstheme="minorBidi"/>
                    <w:kern w:val="2"/>
                    <w:sz w:val="22"/>
                    <w:szCs w:val="22"/>
                    <w14:ligatures w14:val="standardContextual"/>
                  </w:rPr>
                  <w:tab/>
                </w:r>
                <w:r w:rsidR="00935F54" w:rsidRPr="008A0641">
                  <w:rPr>
                    <w:rStyle w:val="Hipercze"/>
                    <w:b/>
                    <w:bCs/>
                  </w:rPr>
                  <w:t>Kryteria oceny ofert</w:t>
                </w:r>
                <w:r w:rsidR="00935F54">
                  <w:rPr>
                    <w:webHidden/>
                  </w:rPr>
                  <w:tab/>
                </w:r>
                <w:r w:rsidR="00935F54">
                  <w:rPr>
                    <w:webHidden/>
                  </w:rPr>
                  <w:fldChar w:fldCharType="begin"/>
                </w:r>
                <w:r w:rsidR="00935F54">
                  <w:rPr>
                    <w:webHidden/>
                  </w:rPr>
                  <w:instrText xml:space="preserve"> PAGEREF _Toc181703681 \h </w:instrText>
                </w:r>
                <w:r w:rsidR="00935F54">
                  <w:rPr>
                    <w:webHidden/>
                  </w:rPr>
                </w:r>
                <w:r w:rsidR="00935F54">
                  <w:rPr>
                    <w:webHidden/>
                  </w:rPr>
                  <w:fldChar w:fldCharType="separate"/>
                </w:r>
                <w:r w:rsidR="00CD3171">
                  <w:rPr>
                    <w:webHidden/>
                  </w:rPr>
                  <w:t>12</w:t>
                </w:r>
                <w:r w:rsidR="00935F54">
                  <w:rPr>
                    <w:webHidden/>
                  </w:rPr>
                  <w:fldChar w:fldCharType="end"/>
                </w:r>
              </w:hyperlink>
            </w:p>
            <w:p w14:paraId="34292053" w14:textId="5CA69DCD"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682" w:history="1">
                <w:r w:rsidR="00935F54" w:rsidRPr="008A0641">
                  <w:rPr>
                    <w:rStyle w:val="Hipercze"/>
                    <w:b/>
                    <w:bCs/>
                  </w:rPr>
                  <w:t>XVII.</w:t>
                </w:r>
                <w:r w:rsidR="00935F54">
                  <w:rPr>
                    <w:rFonts w:asciiTheme="minorHAnsi" w:eastAsiaTheme="minorEastAsia" w:hAnsiTheme="minorHAnsi" w:cstheme="minorBidi"/>
                    <w:kern w:val="2"/>
                    <w:sz w:val="22"/>
                    <w:szCs w:val="22"/>
                    <w14:ligatures w14:val="standardContextual"/>
                  </w:rPr>
                  <w:tab/>
                </w:r>
                <w:r w:rsidR="00935F54" w:rsidRPr="008A0641">
                  <w:rPr>
                    <w:rStyle w:val="Hipercze"/>
                    <w:b/>
                    <w:bCs/>
                  </w:rPr>
                  <w:t>Aukcja elektroniczna</w:t>
                </w:r>
                <w:r w:rsidR="00935F54">
                  <w:rPr>
                    <w:webHidden/>
                  </w:rPr>
                  <w:tab/>
                </w:r>
                <w:r w:rsidR="00935F54">
                  <w:rPr>
                    <w:webHidden/>
                  </w:rPr>
                  <w:fldChar w:fldCharType="begin"/>
                </w:r>
                <w:r w:rsidR="00935F54">
                  <w:rPr>
                    <w:webHidden/>
                  </w:rPr>
                  <w:instrText xml:space="preserve"> PAGEREF _Toc181703682 \h </w:instrText>
                </w:r>
                <w:r w:rsidR="00935F54">
                  <w:rPr>
                    <w:webHidden/>
                  </w:rPr>
                </w:r>
                <w:r w:rsidR="00935F54">
                  <w:rPr>
                    <w:webHidden/>
                  </w:rPr>
                  <w:fldChar w:fldCharType="separate"/>
                </w:r>
                <w:r w:rsidR="00CD3171">
                  <w:rPr>
                    <w:webHidden/>
                  </w:rPr>
                  <w:t>12</w:t>
                </w:r>
                <w:r w:rsidR="00935F54">
                  <w:rPr>
                    <w:webHidden/>
                  </w:rPr>
                  <w:fldChar w:fldCharType="end"/>
                </w:r>
              </w:hyperlink>
            </w:p>
            <w:p w14:paraId="28C9ECD7" w14:textId="59B42B4C"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683" w:history="1">
                <w:r w:rsidR="00935F54" w:rsidRPr="008A0641">
                  <w:rPr>
                    <w:rStyle w:val="Hipercze"/>
                    <w:b/>
                    <w:bCs/>
                  </w:rPr>
                  <w:t>XVIII.</w:t>
                </w:r>
                <w:r w:rsidR="00935F54">
                  <w:rPr>
                    <w:rFonts w:asciiTheme="minorHAnsi" w:eastAsiaTheme="minorEastAsia" w:hAnsiTheme="minorHAnsi" w:cstheme="minorBidi"/>
                    <w:kern w:val="2"/>
                    <w:sz w:val="22"/>
                    <w:szCs w:val="22"/>
                    <w14:ligatures w14:val="standardContextual"/>
                  </w:rPr>
                  <w:tab/>
                </w:r>
                <w:r w:rsidR="00935F54" w:rsidRPr="008A0641">
                  <w:rPr>
                    <w:rStyle w:val="Hipercze"/>
                    <w:b/>
                    <w:bCs/>
                  </w:rPr>
                  <w:t>Kolejność podejmowania czynności przez Zamawiającego</w:t>
                </w:r>
                <w:r w:rsidR="00935F54">
                  <w:rPr>
                    <w:webHidden/>
                  </w:rPr>
                  <w:tab/>
                </w:r>
                <w:r w:rsidR="00935F54">
                  <w:rPr>
                    <w:webHidden/>
                  </w:rPr>
                  <w:fldChar w:fldCharType="begin"/>
                </w:r>
                <w:r w:rsidR="00935F54">
                  <w:rPr>
                    <w:webHidden/>
                  </w:rPr>
                  <w:instrText xml:space="preserve"> PAGEREF _Toc181703683 \h </w:instrText>
                </w:r>
                <w:r w:rsidR="00935F54">
                  <w:rPr>
                    <w:webHidden/>
                  </w:rPr>
                </w:r>
                <w:r w:rsidR="00935F54">
                  <w:rPr>
                    <w:webHidden/>
                  </w:rPr>
                  <w:fldChar w:fldCharType="separate"/>
                </w:r>
                <w:r w:rsidR="00CD3171">
                  <w:rPr>
                    <w:webHidden/>
                  </w:rPr>
                  <w:t>15</w:t>
                </w:r>
                <w:r w:rsidR="00935F54">
                  <w:rPr>
                    <w:webHidden/>
                  </w:rPr>
                  <w:fldChar w:fldCharType="end"/>
                </w:r>
              </w:hyperlink>
            </w:p>
            <w:p w14:paraId="658FC207" w14:textId="13B8F33F"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684" w:history="1">
                <w:r w:rsidR="00935F54" w:rsidRPr="008A0641">
                  <w:rPr>
                    <w:rStyle w:val="Hipercze"/>
                    <w:b/>
                    <w:bCs/>
                  </w:rPr>
                  <w:t>XIX.</w:t>
                </w:r>
                <w:r w:rsidR="00935F54">
                  <w:rPr>
                    <w:rFonts w:asciiTheme="minorHAnsi" w:eastAsiaTheme="minorEastAsia" w:hAnsiTheme="minorHAnsi" w:cstheme="minorBidi"/>
                    <w:kern w:val="2"/>
                    <w:sz w:val="22"/>
                    <w:szCs w:val="22"/>
                    <w14:ligatures w14:val="standardContextual"/>
                  </w:rPr>
                  <w:tab/>
                </w:r>
                <w:r w:rsidR="00935F54" w:rsidRPr="008A0641">
                  <w:rPr>
                    <w:rStyle w:val="Hipercze"/>
                    <w:b/>
                    <w:bCs/>
                  </w:rPr>
                  <w:t>Zabezpieczenie należytego wykonywania umowy</w:t>
                </w:r>
                <w:r w:rsidR="00935F54">
                  <w:rPr>
                    <w:webHidden/>
                  </w:rPr>
                  <w:tab/>
                </w:r>
                <w:r w:rsidR="00935F54">
                  <w:rPr>
                    <w:webHidden/>
                  </w:rPr>
                  <w:fldChar w:fldCharType="begin"/>
                </w:r>
                <w:r w:rsidR="00935F54">
                  <w:rPr>
                    <w:webHidden/>
                  </w:rPr>
                  <w:instrText xml:space="preserve"> PAGEREF _Toc181703684 \h </w:instrText>
                </w:r>
                <w:r w:rsidR="00935F54">
                  <w:rPr>
                    <w:webHidden/>
                  </w:rPr>
                </w:r>
                <w:r w:rsidR="00935F54">
                  <w:rPr>
                    <w:webHidden/>
                  </w:rPr>
                  <w:fldChar w:fldCharType="separate"/>
                </w:r>
                <w:r w:rsidR="00CD3171">
                  <w:rPr>
                    <w:webHidden/>
                  </w:rPr>
                  <w:t>15</w:t>
                </w:r>
                <w:r w:rsidR="00935F54">
                  <w:rPr>
                    <w:webHidden/>
                  </w:rPr>
                  <w:fldChar w:fldCharType="end"/>
                </w:r>
              </w:hyperlink>
            </w:p>
            <w:p w14:paraId="57138326" w14:textId="0F2A2B53"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685" w:history="1">
                <w:r w:rsidR="00935F54" w:rsidRPr="008A0641">
                  <w:rPr>
                    <w:rStyle w:val="Hipercze"/>
                    <w:b/>
                    <w:bCs/>
                  </w:rPr>
                  <w:t>XX.</w:t>
                </w:r>
                <w:r w:rsidR="00935F54">
                  <w:rPr>
                    <w:rFonts w:asciiTheme="minorHAnsi" w:eastAsiaTheme="minorEastAsia" w:hAnsiTheme="minorHAnsi" w:cstheme="minorBidi"/>
                    <w:kern w:val="2"/>
                    <w:sz w:val="22"/>
                    <w:szCs w:val="22"/>
                    <w14:ligatures w14:val="standardContextual"/>
                  </w:rPr>
                  <w:tab/>
                </w:r>
                <w:r w:rsidR="00935F54" w:rsidRPr="008A0641">
                  <w:rPr>
                    <w:rStyle w:val="Hipercze"/>
                    <w:b/>
                    <w:bCs/>
                  </w:rPr>
                  <w:t>Istotne postanowienia umowy</w:t>
                </w:r>
                <w:r w:rsidR="00935F54">
                  <w:rPr>
                    <w:webHidden/>
                  </w:rPr>
                  <w:tab/>
                </w:r>
                <w:r w:rsidR="00935F54">
                  <w:rPr>
                    <w:webHidden/>
                  </w:rPr>
                  <w:fldChar w:fldCharType="begin"/>
                </w:r>
                <w:r w:rsidR="00935F54">
                  <w:rPr>
                    <w:webHidden/>
                  </w:rPr>
                  <w:instrText xml:space="preserve"> PAGEREF _Toc181703685 \h </w:instrText>
                </w:r>
                <w:r w:rsidR="00935F54">
                  <w:rPr>
                    <w:webHidden/>
                  </w:rPr>
                </w:r>
                <w:r w:rsidR="00935F54">
                  <w:rPr>
                    <w:webHidden/>
                  </w:rPr>
                  <w:fldChar w:fldCharType="separate"/>
                </w:r>
                <w:r w:rsidR="00CD3171">
                  <w:rPr>
                    <w:webHidden/>
                  </w:rPr>
                  <w:t>15</w:t>
                </w:r>
                <w:r w:rsidR="00935F54">
                  <w:rPr>
                    <w:webHidden/>
                  </w:rPr>
                  <w:fldChar w:fldCharType="end"/>
                </w:r>
              </w:hyperlink>
            </w:p>
            <w:p w14:paraId="229B2545" w14:textId="4D64AB62"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686" w:history="1">
                <w:r w:rsidR="00935F54" w:rsidRPr="008A0641">
                  <w:rPr>
                    <w:rStyle w:val="Hipercze"/>
                    <w:b/>
                    <w:bCs/>
                  </w:rPr>
                  <w:t>XXI.</w:t>
                </w:r>
                <w:r w:rsidR="00935F54">
                  <w:rPr>
                    <w:rFonts w:asciiTheme="minorHAnsi" w:eastAsiaTheme="minorEastAsia" w:hAnsiTheme="minorHAnsi" w:cstheme="minorBidi"/>
                    <w:kern w:val="2"/>
                    <w:sz w:val="22"/>
                    <w:szCs w:val="22"/>
                    <w14:ligatures w14:val="standardContextual"/>
                  </w:rPr>
                  <w:tab/>
                </w:r>
                <w:r w:rsidR="00935F54" w:rsidRPr="008A0641">
                  <w:rPr>
                    <w:rStyle w:val="Hipercze"/>
                    <w:b/>
                    <w:bCs/>
                  </w:rPr>
                  <w:t>Formalności, jakich należy dopełnić przed zawarciem umowy</w:t>
                </w:r>
                <w:r w:rsidR="00935F54">
                  <w:rPr>
                    <w:webHidden/>
                  </w:rPr>
                  <w:tab/>
                </w:r>
                <w:r w:rsidR="00935F54">
                  <w:rPr>
                    <w:webHidden/>
                  </w:rPr>
                  <w:fldChar w:fldCharType="begin"/>
                </w:r>
                <w:r w:rsidR="00935F54">
                  <w:rPr>
                    <w:webHidden/>
                  </w:rPr>
                  <w:instrText xml:space="preserve"> PAGEREF _Toc181703686 \h </w:instrText>
                </w:r>
                <w:r w:rsidR="00935F54">
                  <w:rPr>
                    <w:webHidden/>
                  </w:rPr>
                </w:r>
                <w:r w:rsidR="00935F54">
                  <w:rPr>
                    <w:webHidden/>
                  </w:rPr>
                  <w:fldChar w:fldCharType="separate"/>
                </w:r>
                <w:r w:rsidR="00CD3171">
                  <w:rPr>
                    <w:webHidden/>
                  </w:rPr>
                  <w:t>15</w:t>
                </w:r>
                <w:r w:rsidR="00935F54">
                  <w:rPr>
                    <w:webHidden/>
                  </w:rPr>
                  <w:fldChar w:fldCharType="end"/>
                </w:r>
              </w:hyperlink>
            </w:p>
            <w:p w14:paraId="34F18116" w14:textId="37B7B1F6"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687" w:history="1">
                <w:r w:rsidR="00935F54" w:rsidRPr="008A0641">
                  <w:rPr>
                    <w:rStyle w:val="Hipercze"/>
                    <w:b/>
                    <w:bCs/>
                  </w:rPr>
                  <w:t>XXII.</w:t>
                </w:r>
                <w:r w:rsidR="00935F54">
                  <w:rPr>
                    <w:rFonts w:asciiTheme="minorHAnsi" w:eastAsiaTheme="minorEastAsia" w:hAnsiTheme="minorHAnsi" w:cstheme="minorBidi"/>
                    <w:kern w:val="2"/>
                    <w:sz w:val="22"/>
                    <w:szCs w:val="22"/>
                    <w14:ligatures w14:val="standardContextual"/>
                  </w:rPr>
                  <w:tab/>
                </w:r>
                <w:r w:rsidR="00935F54" w:rsidRPr="008A0641">
                  <w:rPr>
                    <w:rStyle w:val="Hipercze"/>
                    <w:b/>
                    <w:bCs/>
                  </w:rPr>
                  <w:t>Pouczenie o środkach ochrony prawnej</w:t>
                </w:r>
                <w:r w:rsidR="00935F54">
                  <w:rPr>
                    <w:webHidden/>
                  </w:rPr>
                  <w:tab/>
                </w:r>
                <w:r w:rsidR="00935F54">
                  <w:rPr>
                    <w:webHidden/>
                  </w:rPr>
                  <w:fldChar w:fldCharType="begin"/>
                </w:r>
                <w:r w:rsidR="00935F54">
                  <w:rPr>
                    <w:webHidden/>
                  </w:rPr>
                  <w:instrText xml:space="preserve"> PAGEREF _Toc181703687 \h </w:instrText>
                </w:r>
                <w:r w:rsidR="00935F54">
                  <w:rPr>
                    <w:webHidden/>
                  </w:rPr>
                </w:r>
                <w:r w:rsidR="00935F54">
                  <w:rPr>
                    <w:webHidden/>
                  </w:rPr>
                  <w:fldChar w:fldCharType="separate"/>
                </w:r>
                <w:r w:rsidR="00CD3171">
                  <w:rPr>
                    <w:webHidden/>
                  </w:rPr>
                  <w:t>15</w:t>
                </w:r>
                <w:r w:rsidR="00935F54">
                  <w:rPr>
                    <w:webHidden/>
                  </w:rPr>
                  <w:fldChar w:fldCharType="end"/>
                </w:r>
              </w:hyperlink>
            </w:p>
            <w:p w14:paraId="2FF20B99" w14:textId="49ADF17E"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688" w:history="1">
                <w:r w:rsidR="00935F54" w:rsidRPr="008A0641">
                  <w:rPr>
                    <w:rStyle w:val="Hipercze"/>
                    <w:b/>
                    <w:bCs/>
                  </w:rPr>
                  <w:t>Załącznik nr 2 do SWZ. Formularz Ofertowy</w:t>
                </w:r>
                <w:r w:rsidR="00935F54">
                  <w:rPr>
                    <w:webHidden/>
                  </w:rPr>
                  <w:tab/>
                </w:r>
                <w:r w:rsidR="00935F54">
                  <w:rPr>
                    <w:webHidden/>
                  </w:rPr>
                  <w:fldChar w:fldCharType="begin"/>
                </w:r>
                <w:r w:rsidR="00935F54">
                  <w:rPr>
                    <w:webHidden/>
                  </w:rPr>
                  <w:instrText xml:space="preserve"> PAGEREF _Toc181703688 \h </w:instrText>
                </w:r>
                <w:r w:rsidR="00935F54">
                  <w:rPr>
                    <w:webHidden/>
                  </w:rPr>
                </w:r>
                <w:r w:rsidR="00935F54">
                  <w:rPr>
                    <w:webHidden/>
                  </w:rPr>
                  <w:fldChar w:fldCharType="separate"/>
                </w:r>
                <w:r w:rsidR="00CD3171">
                  <w:rPr>
                    <w:webHidden/>
                  </w:rPr>
                  <w:t>26</w:t>
                </w:r>
                <w:r w:rsidR="00935F54">
                  <w:rPr>
                    <w:webHidden/>
                  </w:rPr>
                  <w:fldChar w:fldCharType="end"/>
                </w:r>
              </w:hyperlink>
            </w:p>
            <w:p w14:paraId="73B3C7EB" w14:textId="41A9E127"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689" w:history="1">
                <w:r w:rsidR="00935F54" w:rsidRPr="008A0641">
                  <w:rPr>
                    <w:rStyle w:val="Hipercze"/>
                    <w:b/>
                    <w:bCs/>
                  </w:rPr>
                  <w:t>Załącznik nr 2a do SWZ. Cennik podlegający ocenie.</w:t>
                </w:r>
                <w:r w:rsidR="00935F54">
                  <w:rPr>
                    <w:webHidden/>
                  </w:rPr>
                  <w:tab/>
                </w:r>
                <w:r w:rsidR="00935F54">
                  <w:rPr>
                    <w:webHidden/>
                  </w:rPr>
                  <w:fldChar w:fldCharType="begin"/>
                </w:r>
                <w:r w:rsidR="00935F54">
                  <w:rPr>
                    <w:webHidden/>
                  </w:rPr>
                  <w:instrText xml:space="preserve"> PAGEREF _Toc181703689 \h </w:instrText>
                </w:r>
                <w:r w:rsidR="00935F54">
                  <w:rPr>
                    <w:webHidden/>
                  </w:rPr>
                </w:r>
                <w:r w:rsidR="00935F54">
                  <w:rPr>
                    <w:webHidden/>
                  </w:rPr>
                  <w:fldChar w:fldCharType="separate"/>
                </w:r>
                <w:r w:rsidR="00CD3171">
                  <w:rPr>
                    <w:webHidden/>
                  </w:rPr>
                  <w:t>27</w:t>
                </w:r>
                <w:r w:rsidR="00935F54">
                  <w:rPr>
                    <w:webHidden/>
                  </w:rPr>
                  <w:fldChar w:fldCharType="end"/>
                </w:r>
              </w:hyperlink>
            </w:p>
            <w:p w14:paraId="53096C52" w14:textId="0E7AC025"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690" w:history="1">
                <w:r w:rsidR="00935F54" w:rsidRPr="008A0641">
                  <w:rPr>
                    <w:rStyle w:val="Hipercze"/>
                    <w:b/>
                    <w:bCs/>
                  </w:rPr>
                  <w:t>Załącznik nr 2b do SWZ</w:t>
                </w:r>
                <w:r w:rsidR="00935F54" w:rsidRPr="008A0641">
                  <w:rPr>
                    <w:rStyle w:val="Hipercze"/>
                    <w:b/>
                  </w:rPr>
                  <w:t>. Cennik nie podlegający ocenie.</w:t>
                </w:r>
                <w:r w:rsidR="00935F54">
                  <w:rPr>
                    <w:webHidden/>
                  </w:rPr>
                  <w:tab/>
                </w:r>
                <w:r w:rsidR="00935F54">
                  <w:rPr>
                    <w:webHidden/>
                  </w:rPr>
                  <w:fldChar w:fldCharType="begin"/>
                </w:r>
                <w:r w:rsidR="00935F54">
                  <w:rPr>
                    <w:webHidden/>
                  </w:rPr>
                  <w:instrText xml:space="preserve"> PAGEREF _Toc181703690 \h </w:instrText>
                </w:r>
                <w:r w:rsidR="00935F54">
                  <w:rPr>
                    <w:webHidden/>
                  </w:rPr>
                </w:r>
                <w:r w:rsidR="00935F54">
                  <w:rPr>
                    <w:webHidden/>
                  </w:rPr>
                  <w:fldChar w:fldCharType="separate"/>
                </w:r>
                <w:r w:rsidR="00CD3171">
                  <w:rPr>
                    <w:webHidden/>
                  </w:rPr>
                  <w:t>28</w:t>
                </w:r>
                <w:r w:rsidR="00935F54">
                  <w:rPr>
                    <w:webHidden/>
                  </w:rPr>
                  <w:fldChar w:fldCharType="end"/>
                </w:r>
              </w:hyperlink>
            </w:p>
            <w:p w14:paraId="2B8D59A3" w14:textId="657E3F86"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691" w:history="1">
                <w:r w:rsidR="00935F54" w:rsidRPr="008A0641">
                  <w:rPr>
                    <w:rStyle w:val="Hipercze"/>
                    <w:b/>
                    <w:bCs/>
                  </w:rPr>
                  <w:t>Załącznik nr 3 do SWZ. Wykaz wykonanych/wykonywanych usług.</w:t>
                </w:r>
                <w:r w:rsidR="00935F54">
                  <w:rPr>
                    <w:webHidden/>
                  </w:rPr>
                  <w:tab/>
                </w:r>
                <w:r w:rsidR="00935F54">
                  <w:rPr>
                    <w:webHidden/>
                  </w:rPr>
                  <w:fldChar w:fldCharType="begin"/>
                </w:r>
                <w:r w:rsidR="00935F54">
                  <w:rPr>
                    <w:webHidden/>
                  </w:rPr>
                  <w:instrText xml:space="preserve"> PAGEREF _Toc181703691 \h </w:instrText>
                </w:r>
                <w:r w:rsidR="00935F54">
                  <w:rPr>
                    <w:webHidden/>
                  </w:rPr>
                </w:r>
                <w:r w:rsidR="00935F54">
                  <w:rPr>
                    <w:webHidden/>
                  </w:rPr>
                  <w:fldChar w:fldCharType="separate"/>
                </w:r>
                <w:r w:rsidR="00CD3171">
                  <w:rPr>
                    <w:webHidden/>
                  </w:rPr>
                  <w:t>31</w:t>
                </w:r>
                <w:r w:rsidR="00935F54">
                  <w:rPr>
                    <w:webHidden/>
                  </w:rPr>
                  <w:fldChar w:fldCharType="end"/>
                </w:r>
              </w:hyperlink>
            </w:p>
            <w:p w14:paraId="68B47F81" w14:textId="3F9D6686"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692" w:history="1">
                <w:r w:rsidR="00935F54" w:rsidRPr="008A0641">
                  <w:rPr>
                    <w:rStyle w:val="Hipercze"/>
                    <w:b/>
                    <w:bCs/>
                  </w:rPr>
                  <w:t>Załącznik nr 5 do SWZ. Oświadczenie wydzierżawiającego.</w:t>
                </w:r>
                <w:r w:rsidR="00935F54">
                  <w:rPr>
                    <w:webHidden/>
                  </w:rPr>
                  <w:tab/>
                </w:r>
                <w:r w:rsidR="00935F54">
                  <w:rPr>
                    <w:webHidden/>
                  </w:rPr>
                  <w:fldChar w:fldCharType="begin"/>
                </w:r>
                <w:r w:rsidR="00935F54">
                  <w:rPr>
                    <w:webHidden/>
                  </w:rPr>
                  <w:instrText xml:space="preserve"> PAGEREF _Toc181703692 \h </w:instrText>
                </w:r>
                <w:r w:rsidR="00935F54">
                  <w:rPr>
                    <w:webHidden/>
                  </w:rPr>
                </w:r>
                <w:r w:rsidR="00935F54">
                  <w:rPr>
                    <w:webHidden/>
                  </w:rPr>
                  <w:fldChar w:fldCharType="separate"/>
                </w:r>
                <w:r w:rsidR="00CD3171">
                  <w:rPr>
                    <w:webHidden/>
                  </w:rPr>
                  <w:t>33</w:t>
                </w:r>
                <w:r w:rsidR="00935F54">
                  <w:rPr>
                    <w:webHidden/>
                  </w:rPr>
                  <w:fldChar w:fldCharType="end"/>
                </w:r>
              </w:hyperlink>
            </w:p>
            <w:p w14:paraId="6F8C6807" w14:textId="181AE557"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693" w:history="1">
                <w:r w:rsidR="00935F54" w:rsidRPr="008A0641">
                  <w:rPr>
                    <w:rStyle w:val="Hipercze"/>
                    <w:b/>
                    <w:bCs/>
                    <w:i/>
                  </w:rPr>
                  <w:t>Nie dotyczy</w:t>
                </w:r>
                <w:r w:rsidR="00935F54">
                  <w:rPr>
                    <w:webHidden/>
                  </w:rPr>
                  <w:tab/>
                </w:r>
                <w:r w:rsidR="00935F54">
                  <w:rPr>
                    <w:webHidden/>
                  </w:rPr>
                  <w:fldChar w:fldCharType="begin"/>
                </w:r>
                <w:r w:rsidR="00935F54">
                  <w:rPr>
                    <w:webHidden/>
                  </w:rPr>
                  <w:instrText xml:space="preserve"> PAGEREF _Toc181703693 \h </w:instrText>
                </w:r>
                <w:r w:rsidR="00935F54">
                  <w:rPr>
                    <w:webHidden/>
                  </w:rPr>
                </w:r>
                <w:r w:rsidR="00935F54">
                  <w:rPr>
                    <w:webHidden/>
                  </w:rPr>
                  <w:fldChar w:fldCharType="separate"/>
                </w:r>
                <w:r w:rsidR="00CD3171">
                  <w:rPr>
                    <w:webHidden/>
                  </w:rPr>
                  <w:t>33</w:t>
                </w:r>
                <w:r w:rsidR="00935F54">
                  <w:rPr>
                    <w:webHidden/>
                  </w:rPr>
                  <w:fldChar w:fldCharType="end"/>
                </w:r>
              </w:hyperlink>
            </w:p>
            <w:p w14:paraId="787FD185" w14:textId="68E5AA74"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694" w:history="1">
                <w:r w:rsidR="00935F54" w:rsidRPr="008A0641">
                  <w:rPr>
                    <w:rStyle w:val="Hipercze"/>
                    <w:b/>
                    <w:bCs/>
                  </w:rPr>
                  <w:t>Załącznik nr 6 do SWZ. Oświadczenie producenta.</w:t>
                </w:r>
                <w:r w:rsidR="00935F54">
                  <w:rPr>
                    <w:webHidden/>
                  </w:rPr>
                  <w:tab/>
                </w:r>
                <w:r w:rsidR="00935F54">
                  <w:rPr>
                    <w:webHidden/>
                  </w:rPr>
                  <w:fldChar w:fldCharType="begin"/>
                </w:r>
                <w:r w:rsidR="00935F54">
                  <w:rPr>
                    <w:webHidden/>
                  </w:rPr>
                  <w:instrText xml:space="preserve"> PAGEREF _Toc181703694 \h </w:instrText>
                </w:r>
                <w:r w:rsidR="00935F54">
                  <w:rPr>
                    <w:webHidden/>
                  </w:rPr>
                </w:r>
                <w:r w:rsidR="00935F54">
                  <w:rPr>
                    <w:webHidden/>
                  </w:rPr>
                  <w:fldChar w:fldCharType="separate"/>
                </w:r>
                <w:r w:rsidR="00CD3171">
                  <w:rPr>
                    <w:webHidden/>
                  </w:rPr>
                  <w:t>34</w:t>
                </w:r>
                <w:r w:rsidR="00935F54">
                  <w:rPr>
                    <w:webHidden/>
                  </w:rPr>
                  <w:fldChar w:fldCharType="end"/>
                </w:r>
              </w:hyperlink>
            </w:p>
            <w:p w14:paraId="5A95DA9E" w14:textId="365C2E79"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695" w:history="1">
                <w:r w:rsidR="00935F54" w:rsidRPr="008A0641">
                  <w:rPr>
                    <w:rStyle w:val="Hipercze"/>
                    <w:b/>
                    <w:bCs/>
                  </w:rPr>
                  <w:t>Załącznik nr 7 do SWZ. Informacja o podwykonawcach.</w:t>
                </w:r>
                <w:r w:rsidR="00935F54">
                  <w:rPr>
                    <w:webHidden/>
                  </w:rPr>
                  <w:tab/>
                </w:r>
                <w:r w:rsidR="00935F54">
                  <w:rPr>
                    <w:webHidden/>
                  </w:rPr>
                  <w:fldChar w:fldCharType="begin"/>
                </w:r>
                <w:r w:rsidR="00935F54">
                  <w:rPr>
                    <w:webHidden/>
                  </w:rPr>
                  <w:instrText xml:space="preserve"> PAGEREF _Toc181703695 \h </w:instrText>
                </w:r>
                <w:r w:rsidR="00935F54">
                  <w:rPr>
                    <w:webHidden/>
                  </w:rPr>
                </w:r>
                <w:r w:rsidR="00935F54">
                  <w:rPr>
                    <w:webHidden/>
                  </w:rPr>
                  <w:fldChar w:fldCharType="separate"/>
                </w:r>
                <w:r w:rsidR="00CD3171">
                  <w:rPr>
                    <w:webHidden/>
                  </w:rPr>
                  <w:t>35</w:t>
                </w:r>
                <w:r w:rsidR="00935F54">
                  <w:rPr>
                    <w:webHidden/>
                  </w:rPr>
                  <w:fldChar w:fldCharType="end"/>
                </w:r>
              </w:hyperlink>
            </w:p>
            <w:p w14:paraId="41F0D09E" w14:textId="1ACB8A64"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696" w:history="1">
                <w:r w:rsidR="00935F54" w:rsidRPr="008A0641">
                  <w:rPr>
                    <w:rStyle w:val="Hipercze"/>
                    <w:b/>
                    <w:bCs/>
                  </w:rPr>
                  <w:t>Załącznik nr 8 do SWZ. Oświadczenie o przynależności do grupy kapitałowej</w:t>
                </w:r>
                <w:r w:rsidR="00935F54">
                  <w:rPr>
                    <w:webHidden/>
                  </w:rPr>
                  <w:tab/>
                </w:r>
                <w:r w:rsidR="00935F54">
                  <w:rPr>
                    <w:webHidden/>
                  </w:rPr>
                  <w:fldChar w:fldCharType="begin"/>
                </w:r>
                <w:r w:rsidR="00935F54">
                  <w:rPr>
                    <w:webHidden/>
                  </w:rPr>
                  <w:instrText xml:space="preserve"> PAGEREF _Toc181703696 \h </w:instrText>
                </w:r>
                <w:r w:rsidR="00935F54">
                  <w:rPr>
                    <w:webHidden/>
                  </w:rPr>
                </w:r>
                <w:r w:rsidR="00935F54">
                  <w:rPr>
                    <w:webHidden/>
                  </w:rPr>
                  <w:fldChar w:fldCharType="separate"/>
                </w:r>
                <w:r w:rsidR="00CD3171">
                  <w:rPr>
                    <w:webHidden/>
                  </w:rPr>
                  <w:t>36</w:t>
                </w:r>
                <w:r w:rsidR="00935F54">
                  <w:rPr>
                    <w:webHidden/>
                  </w:rPr>
                  <w:fldChar w:fldCharType="end"/>
                </w:r>
              </w:hyperlink>
            </w:p>
            <w:p w14:paraId="4E80027B" w14:textId="56610C70"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697" w:history="1">
                <w:r w:rsidR="00935F54" w:rsidRPr="008A0641">
                  <w:rPr>
                    <w:rStyle w:val="Hipercze"/>
                    <w:b/>
                    <w:bCs/>
                  </w:rPr>
                  <w:t>Załącznik nr 9 do SWZ. Oświadczenie o kategorii przedsiębiorstwa</w:t>
                </w:r>
                <w:r w:rsidR="00935F54">
                  <w:rPr>
                    <w:webHidden/>
                  </w:rPr>
                  <w:tab/>
                </w:r>
                <w:r w:rsidR="00935F54">
                  <w:rPr>
                    <w:webHidden/>
                  </w:rPr>
                  <w:fldChar w:fldCharType="begin"/>
                </w:r>
                <w:r w:rsidR="00935F54">
                  <w:rPr>
                    <w:webHidden/>
                  </w:rPr>
                  <w:instrText xml:space="preserve"> PAGEREF _Toc181703697 \h </w:instrText>
                </w:r>
                <w:r w:rsidR="00935F54">
                  <w:rPr>
                    <w:webHidden/>
                  </w:rPr>
                </w:r>
                <w:r w:rsidR="00935F54">
                  <w:rPr>
                    <w:webHidden/>
                  </w:rPr>
                  <w:fldChar w:fldCharType="separate"/>
                </w:r>
                <w:r w:rsidR="00CD3171">
                  <w:rPr>
                    <w:webHidden/>
                  </w:rPr>
                  <w:t>37</w:t>
                </w:r>
                <w:r w:rsidR="00935F54">
                  <w:rPr>
                    <w:webHidden/>
                  </w:rPr>
                  <w:fldChar w:fldCharType="end"/>
                </w:r>
              </w:hyperlink>
            </w:p>
            <w:p w14:paraId="1FEC14A8" w14:textId="45E59F64"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698" w:history="1">
                <w:r w:rsidR="00935F54" w:rsidRPr="008A0641">
                  <w:rPr>
                    <w:rStyle w:val="Hipercze"/>
                    <w:b/>
                    <w:bCs/>
                  </w:rPr>
                  <w:t>Załącznik nr 10 do SWZ. Oświadczenie (...) agresji na Ukrainę</w:t>
                </w:r>
                <w:r w:rsidR="00935F54">
                  <w:rPr>
                    <w:webHidden/>
                  </w:rPr>
                  <w:tab/>
                </w:r>
                <w:r w:rsidR="00935F54">
                  <w:rPr>
                    <w:webHidden/>
                  </w:rPr>
                  <w:fldChar w:fldCharType="begin"/>
                </w:r>
                <w:r w:rsidR="00935F54">
                  <w:rPr>
                    <w:webHidden/>
                  </w:rPr>
                  <w:instrText xml:space="preserve"> PAGEREF _Toc181703698 \h </w:instrText>
                </w:r>
                <w:r w:rsidR="00935F54">
                  <w:rPr>
                    <w:webHidden/>
                  </w:rPr>
                </w:r>
                <w:r w:rsidR="00935F54">
                  <w:rPr>
                    <w:webHidden/>
                  </w:rPr>
                  <w:fldChar w:fldCharType="separate"/>
                </w:r>
                <w:r w:rsidR="00CD3171">
                  <w:rPr>
                    <w:webHidden/>
                  </w:rPr>
                  <w:t>38</w:t>
                </w:r>
                <w:r w:rsidR="00935F54">
                  <w:rPr>
                    <w:webHidden/>
                  </w:rPr>
                  <w:fldChar w:fldCharType="end"/>
                </w:r>
              </w:hyperlink>
            </w:p>
            <w:p w14:paraId="3EE1410E" w14:textId="1BD7F85E"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699" w:history="1">
                <w:r w:rsidR="00935F54" w:rsidRPr="008A0641">
                  <w:rPr>
                    <w:rStyle w:val="Hipercze"/>
                    <w:b/>
                    <w:bCs/>
                  </w:rPr>
                  <w:t>Załącznik nr 11 do SWZ. Zobowiązanie innego podmiotu do udostepnienia zasobów</w:t>
                </w:r>
                <w:r w:rsidR="00935F54">
                  <w:rPr>
                    <w:webHidden/>
                  </w:rPr>
                  <w:tab/>
                </w:r>
                <w:r w:rsidR="00935F54">
                  <w:rPr>
                    <w:webHidden/>
                  </w:rPr>
                  <w:fldChar w:fldCharType="begin"/>
                </w:r>
                <w:r w:rsidR="00935F54">
                  <w:rPr>
                    <w:webHidden/>
                  </w:rPr>
                  <w:instrText xml:space="preserve"> PAGEREF _Toc181703699 \h </w:instrText>
                </w:r>
                <w:r w:rsidR="00935F54">
                  <w:rPr>
                    <w:webHidden/>
                  </w:rPr>
                </w:r>
                <w:r w:rsidR="00935F54">
                  <w:rPr>
                    <w:webHidden/>
                  </w:rPr>
                  <w:fldChar w:fldCharType="separate"/>
                </w:r>
                <w:r w:rsidR="00CD3171">
                  <w:rPr>
                    <w:webHidden/>
                  </w:rPr>
                  <w:t>39</w:t>
                </w:r>
                <w:r w:rsidR="00935F54">
                  <w:rPr>
                    <w:webHidden/>
                  </w:rPr>
                  <w:fldChar w:fldCharType="end"/>
                </w:r>
              </w:hyperlink>
            </w:p>
            <w:p w14:paraId="62898FA0" w14:textId="47FD1F27"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700" w:history="1">
                <w:r w:rsidR="00935F54" w:rsidRPr="008A0641">
                  <w:rPr>
                    <w:rStyle w:val="Hipercze"/>
                    <w:b/>
                    <w:bCs/>
                  </w:rPr>
                  <w:t>Załącznik nr 12 do SWZ. Oświadczenie o powstaniu obowiązku podatkowego</w:t>
                </w:r>
                <w:r w:rsidR="00935F54">
                  <w:rPr>
                    <w:webHidden/>
                  </w:rPr>
                  <w:tab/>
                </w:r>
                <w:r w:rsidR="00935F54">
                  <w:rPr>
                    <w:webHidden/>
                  </w:rPr>
                  <w:fldChar w:fldCharType="begin"/>
                </w:r>
                <w:r w:rsidR="00935F54">
                  <w:rPr>
                    <w:webHidden/>
                  </w:rPr>
                  <w:instrText xml:space="preserve"> PAGEREF _Toc181703700 \h </w:instrText>
                </w:r>
                <w:r w:rsidR="00935F54">
                  <w:rPr>
                    <w:webHidden/>
                  </w:rPr>
                </w:r>
                <w:r w:rsidR="00935F54">
                  <w:rPr>
                    <w:webHidden/>
                  </w:rPr>
                  <w:fldChar w:fldCharType="separate"/>
                </w:r>
                <w:r w:rsidR="00CD3171">
                  <w:rPr>
                    <w:webHidden/>
                  </w:rPr>
                  <w:t>40</w:t>
                </w:r>
                <w:r w:rsidR="00935F54">
                  <w:rPr>
                    <w:webHidden/>
                  </w:rPr>
                  <w:fldChar w:fldCharType="end"/>
                </w:r>
              </w:hyperlink>
            </w:p>
            <w:p w14:paraId="5257C949" w14:textId="402E8504"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701" w:history="1">
                <w:r w:rsidR="00935F54" w:rsidRPr="008A0641">
                  <w:rPr>
                    <w:rStyle w:val="Hipercze"/>
                    <w:b/>
                    <w:bCs/>
                  </w:rPr>
                  <w:t>Załącznik  nr 13 do SWZ. Zobowiązanie do poufności.</w:t>
                </w:r>
                <w:r w:rsidR="00935F54">
                  <w:rPr>
                    <w:webHidden/>
                  </w:rPr>
                  <w:tab/>
                </w:r>
                <w:r w:rsidR="00935F54">
                  <w:rPr>
                    <w:webHidden/>
                  </w:rPr>
                  <w:fldChar w:fldCharType="begin"/>
                </w:r>
                <w:r w:rsidR="00935F54">
                  <w:rPr>
                    <w:webHidden/>
                  </w:rPr>
                  <w:instrText xml:space="preserve"> PAGEREF _Toc181703701 \h </w:instrText>
                </w:r>
                <w:r w:rsidR="00935F54">
                  <w:rPr>
                    <w:webHidden/>
                  </w:rPr>
                </w:r>
                <w:r w:rsidR="00935F54">
                  <w:rPr>
                    <w:webHidden/>
                  </w:rPr>
                  <w:fldChar w:fldCharType="separate"/>
                </w:r>
                <w:r w:rsidR="00CD3171">
                  <w:rPr>
                    <w:webHidden/>
                  </w:rPr>
                  <w:t>41</w:t>
                </w:r>
                <w:r w:rsidR="00935F54">
                  <w:rPr>
                    <w:webHidden/>
                  </w:rPr>
                  <w:fldChar w:fldCharType="end"/>
                </w:r>
              </w:hyperlink>
            </w:p>
            <w:p w14:paraId="0CD1DF66" w14:textId="66317E00" w:rsidR="00935F54" w:rsidRDefault="000E0FCC">
              <w:pPr>
                <w:pStyle w:val="Spistreci2"/>
                <w:rPr>
                  <w:rFonts w:asciiTheme="minorHAnsi" w:eastAsiaTheme="minorEastAsia" w:hAnsiTheme="minorHAnsi" w:cstheme="minorBidi"/>
                  <w:kern w:val="2"/>
                  <w:sz w:val="22"/>
                  <w:szCs w:val="22"/>
                  <w14:ligatures w14:val="standardContextual"/>
                </w:rPr>
              </w:pPr>
              <w:hyperlink w:anchor="_Toc181703702" w:history="1">
                <w:r w:rsidR="00935F54" w:rsidRPr="008A0641">
                  <w:rPr>
                    <w:rStyle w:val="Hipercze"/>
                    <w:b/>
                    <w:bCs/>
                  </w:rPr>
                  <w:t>Załącznik nr 14 do SWZ. Istotne postanowienia umowy - IPU</w:t>
                </w:r>
                <w:r w:rsidR="00935F54">
                  <w:rPr>
                    <w:webHidden/>
                  </w:rPr>
                  <w:tab/>
                </w:r>
                <w:r w:rsidR="00935F54">
                  <w:rPr>
                    <w:webHidden/>
                  </w:rPr>
                  <w:fldChar w:fldCharType="begin"/>
                </w:r>
                <w:r w:rsidR="00935F54">
                  <w:rPr>
                    <w:webHidden/>
                  </w:rPr>
                  <w:instrText xml:space="preserve"> PAGEREF _Toc181703702 \h </w:instrText>
                </w:r>
                <w:r w:rsidR="00935F54">
                  <w:rPr>
                    <w:webHidden/>
                  </w:rPr>
                </w:r>
                <w:r w:rsidR="00935F54">
                  <w:rPr>
                    <w:webHidden/>
                  </w:rPr>
                  <w:fldChar w:fldCharType="separate"/>
                </w:r>
                <w:r w:rsidR="00CD3171">
                  <w:rPr>
                    <w:webHidden/>
                  </w:rPr>
                  <w:t>42</w:t>
                </w:r>
                <w:r w:rsidR="00935F54">
                  <w:rPr>
                    <w:webHidden/>
                  </w:rPr>
                  <w:fldChar w:fldCharType="end"/>
                </w:r>
              </w:hyperlink>
            </w:p>
            <w:p w14:paraId="11A11F9C" w14:textId="4BF9214A" w:rsidR="001619F6" w:rsidRDefault="001619F6">
              <w:r>
                <w:rPr>
                  <w:b/>
                  <w:bCs/>
                </w:rPr>
                <w:fldChar w:fldCharType="end"/>
              </w:r>
            </w:p>
          </w:sdtContent>
        </w:sdt>
        <w:p w14:paraId="329A7B3C" w14:textId="5DCC084C" w:rsidR="008C6C16" w:rsidRDefault="00F53186">
          <w:pPr>
            <w:rPr>
              <w:b/>
              <w:bCs/>
              <w:sz w:val="26"/>
              <w:szCs w:val="24"/>
            </w:rPr>
          </w:pPr>
          <w:r>
            <w:rPr>
              <w:b/>
              <w:bCs/>
              <w:sz w:val="26"/>
              <w:szCs w:val="24"/>
            </w:rPr>
            <w:br w:type="page"/>
          </w:r>
          <w:r w:rsidR="005B3776" w:rsidRPr="005B3776">
            <w:rPr>
              <w:b/>
              <w:noProof/>
              <w:sz w:val="22"/>
              <w:szCs w:val="22"/>
            </w:rPr>
            <mc:AlternateContent>
              <mc:Choice Requires="wps">
                <w:drawing>
                  <wp:anchor distT="0" distB="0" distL="114300" distR="114300" simplePos="0" relativeHeight="251657216" behindDoc="0" locked="0" layoutInCell="0" allowOverlap="1" wp14:anchorId="2EE3CFD3" wp14:editId="625FAFAE">
                    <wp:simplePos x="0" y="0"/>
                    <wp:positionH relativeFrom="column">
                      <wp:posOffset>-97027</wp:posOffset>
                    </wp:positionH>
                    <wp:positionV relativeFrom="paragraph">
                      <wp:posOffset>189021</wp:posOffset>
                    </wp:positionV>
                    <wp:extent cx="2175267" cy="2921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5267" cy="292100"/>
                            </a:xfrm>
                            <a:prstGeom prst="rect">
                              <a:avLst/>
                            </a:prstGeom>
                            <a:noFill/>
                            <a:ln>
                              <a:noFill/>
                            </a:ln>
                          </wps:spPr>
                          <wps:txbx>
                            <w:txbxContent>
                              <w:p w14:paraId="1DEA7C40" w14:textId="3EFF79BE" w:rsidR="00713F40" w:rsidRPr="005B3776" w:rsidRDefault="00713F40">
                                <w:pPr>
                                  <w:rPr>
                                    <w:i/>
                                    <w:strik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E3CFD3" id="_x0000_t202" coordsize="21600,21600" o:spt="202" path="m,l,21600r21600,l21600,xe">
                    <v:stroke joinstyle="miter"/>
                    <v:path gradientshapeok="t" o:connecttype="rect"/>
                  </v:shapetype>
                  <v:shape id="Text Box 2" o:spid="_x0000_s1026" type="#_x0000_t202" style="position:absolute;margin-left:-7.65pt;margin-top:14.9pt;width:171.3pt;height:2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" o:allowincell="f" filled="f" stroked="f">
                    <v:textbox>
                      <w:txbxContent>
                        <w:p w14:paraId="1DEA7C40" w14:textId="3EFF79BE" w:rsidR="00713F40" w:rsidRPr="005B3776" w:rsidRDefault="00713F40">
                          <w:pPr>
                            <w:rPr>
                              <w:i/>
                              <w:strike/>
                            </w:rPr>
                          </w:pPr>
                        </w:p>
                      </w:txbxContent>
                    </v:textbox>
                  </v:shape>
                </w:pict>
              </mc:Fallback>
            </mc:AlternateContent>
          </w:r>
        </w:p>
      </w:sdtContent>
    </w:sdt>
    <w:p w14:paraId="1998E585" w14:textId="1C75344F" w:rsidR="008C4032" w:rsidRPr="00E51966" w:rsidRDefault="00070B0B" w:rsidP="004B5DD5">
      <w:pPr>
        <w:jc w:val="both"/>
        <w:rPr>
          <w:b/>
          <w:color w:val="FF0000"/>
          <w:sz w:val="22"/>
          <w:szCs w:val="22"/>
        </w:rPr>
      </w:pPr>
      <w:r w:rsidRPr="005B3776">
        <w:rPr>
          <w:b/>
          <w:i/>
          <w:sz w:val="22"/>
          <w:szCs w:val="22"/>
        </w:rPr>
        <w:lastRenderedPageBreak/>
        <w:t xml:space="preserve">  </w:t>
      </w:r>
    </w:p>
    <w:p w14:paraId="19A9D771" w14:textId="508E77CD" w:rsidR="008C4032" w:rsidRPr="004130B7" w:rsidRDefault="008C4032" w:rsidP="00A1142D">
      <w:pPr>
        <w:pStyle w:val="Akapitzlist"/>
        <w:keepNext/>
        <w:numPr>
          <w:ilvl w:val="0"/>
          <w:numId w:val="53"/>
        </w:numPr>
        <w:tabs>
          <w:tab w:val="left" w:pos="720"/>
        </w:tabs>
        <w:snapToGrid w:val="0"/>
        <w:outlineLvl w:val="1"/>
        <w:rPr>
          <w:b/>
          <w:bCs/>
          <w:szCs w:val="28"/>
        </w:rPr>
      </w:pPr>
      <w:bookmarkStart w:id="2" w:name="_Toc181703666"/>
      <w:r w:rsidRPr="004130B7">
        <w:rPr>
          <w:b/>
          <w:bCs/>
          <w:szCs w:val="28"/>
        </w:rPr>
        <w:t>Zamawiający</w:t>
      </w:r>
      <w:r w:rsidR="00AD45A6">
        <w:rPr>
          <w:b/>
          <w:bCs/>
          <w:szCs w:val="28"/>
        </w:rPr>
        <w:t>:</w:t>
      </w:r>
      <w:bookmarkEnd w:id="2"/>
    </w:p>
    <w:p w14:paraId="37B95060" w14:textId="77777777" w:rsidR="001E0527" w:rsidRPr="00057162" w:rsidRDefault="001E0527" w:rsidP="001E0527">
      <w:pPr>
        <w:spacing w:before="120" w:line="312" w:lineRule="auto"/>
        <w:jc w:val="both"/>
        <w:rPr>
          <w:b/>
          <w:bCs/>
          <w:sz w:val="24"/>
          <w:szCs w:val="24"/>
        </w:rPr>
      </w:pPr>
      <w:r w:rsidRPr="00057162">
        <w:rPr>
          <w:b/>
          <w:bCs/>
          <w:sz w:val="24"/>
          <w:szCs w:val="24"/>
        </w:rPr>
        <w:t>Polska Grupa Górnicza S.A.</w:t>
      </w:r>
    </w:p>
    <w:p w14:paraId="5B4D4538" w14:textId="77777777" w:rsidR="001E0527" w:rsidRPr="00057162" w:rsidRDefault="001E0527" w:rsidP="005B3776">
      <w:pPr>
        <w:jc w:val="both"/>
        <w:rPr>
          <w:spacing w:val="-4"/>
          <w:sz w:val="24"/>
          <w:szCs w:val="24"/>
        </w:rPr>
      </w:pPr>
      <w:r w:rsidRPr="00057162">
        <w:rPr>
          <w:spacing w:val="-4"/>
          <w:sz w:val="24"/>
          <w:szCs w:val="24"/>
        </w:rPr>
        <w:t xml:space="preserve">KRS 0000709363, NIP: 634-283-47-28, REGON: 360615984, </w:t>
      </w:r>
      <w:r w:rsidRPr="00057162">
        <w:rPr>
          <w:rFonts w:eastAsia="MS Mincho"/>
          <w:sz w:val="24"/>
          <w:szCs w:val="24"/>
        </w:rPr>
        <w:t>nr rejestrowy BDO  000014704</w:t>
      </w:r>
    </w:p>
    <w:p w14:paraId="3E656716" w14:textId="77777777" w:rsidR="001E0527" w:rsidRPr="00057162" w:rsidRDefault="001E0527" w:rsidP="005B3776">
      <w:pPr>
        <w:jc w:val="both"/>
        <w:rPr>
          <w:bCs/>
          <w:sz w:val="24"/>
          <w:szCs w:val="24"/>
        </w:rPr>
      </w:pPr>
      <w:r w:rsidRPr="00057162">
        <w:rPr>
          <w:spacing w:val="-4"/>
          <w:sz w:val="24"/>
          <w:szCs w:val="24"/>
        </w:rPr>
        <w:t xml:space="preserve">Adres: </w:t>
      </w:r>
      <w:r w:rsidRPr="00057162">
        <w:rPr>
          <w:bCs/>
          <w:sz w:val="24"/>
          <w:szCs w:val="24"/>
        </w:rPr>
        <w:t>40 - 039 Katowice, ul. Powstańców 30</w:t>
      </w:r>
    </w:p>
    <w:p w14:paraId="5330867E" w14:textId="14847D0E" w:rsidR="001E0527" w:rsidRPr="00057162" w:rsidRDefault="001E0527" w:rsidP="005B3776">
      <w:pPr>
        <w:rPr>
          <w:rStyle w:val="Hipercze"/>
          <w:bCs/>
          <w:iCs/>
          <w:sz w:val="24"/>
          <w:szCs w:val="24"/>
        </w:rPr>
      </w:pPr>
      <w:r w:rsidRPr="00057162">
        <w:rPr>
          <w:sz w:val="24"/>
          <w:szCs w:val="24"/>
        </w:rPr>
        <w:t>Adres strony internetowej prowadzonego postępowania</w:t>
      </w:r>
      <w:r w:rsidRPr="00057162">
        <w:rPr>
          <w:bCs/>
          <w:sz w:val="24"/>
          <w:szCs w:val="24"/>
        </w:rPr>
        <w:t xml:space="preserve">: </w:t>
      </w:r>
    </w:p>
    <w:bookmarkStart w:id="3" w:name="_Hlk60735726"/>
    <w:p w14:paraId="51BB757E" w14:textId="16C32F16" w:rsidR="005B3776" w:rsidRPr="00A002AB" w:rsidRDefault="005B3776" w:rsidP="005B3776">
      <w:pPr>
        <w:rPr>
          <w:rStyle w:val="Hipercze"/>
          <w:sz w:val="24"/>
          <w:szCs w:val="24"/>
        </w:rPr>
      </w:pPr>
      <w:r>
        <w:rPr>
          <w:sz w:val="24"/>
          <w:szCs w:val="24"/>
        </w:rPr>
        <w:fldChar w:fldCharType="begin"/>
      </w:r>
      <w:r>
        <w:rPr>
          <w:sz w:val="24"/>
          <w:szCs w:val="24"/>
        </w:rPr>
        <w:instrText>HYPERLINK "</w:instrText>
      </w:r>
      <w:r w:rsidRPr="005B3776">
        <w:rPr>
          <w:sz w:val="24"/>
          <w:szCs w:val="24"/>
        </w:rPr>
        <w:instrText>https://www.pgg.pl/strefa-korporacyjna/dostawcy/profil-nabywcy/przetargi</w:instrText>
      </w:r>
      <w:r>
        <w:rPr>
          <w:sz w:val="24"/>
          <w:szCs w:val="24"/>
        </w:rPr>
        <w:instrText>"</w:instrText>
      </w:r>
      <w:r>
        <w:rPr>
          <w:sz w:val="24"/>
          <w:szCs w:val="24"/>
        </w:rPr>
      </w:r>
      <w:r>
        <w:rPr>
          <w:sz w:val="24"/>
          <w:szCs w:val="24"/>
        </w:rPr>
        <w:fldChar w:fldCharType="separate"/>
      </w:r>
      <w:r w:rsidRPr="005B712E">
        <w:rPr>
          <w:rStyle w:val="Hipercze"/>
          <w:sz w:val="24"/>
          <w:szCs w:val="24"/>
        </w:rPr>
        <w:t>https://www.pgg.pl/strefa-korporacyjna/dostawcy/profil-nabywcy/przetargi</w:t>
      </w:r>
      <w:r>
        <w:rPr>
          <w:sz w:val="24"/>
          <w:szCs w:val="24"/>
        </w:rPr>
        <w:fldChar w:fldCharType="end"/>
      </w:r>
      <w:r>
        <w:rPr>
          <w:rStyle w:val="Hipercze"/>
          <w:sz w:val="24"/>
          <w:szCs w:val="24"/>
        </w:rPr>
        <w:t xml:space="preserve"> </w:t>
      </w:r>
    </w:p>
    <w:p w14:paraId="07A45EE7" w14:textId="2CA088F3" w:rsidR="001E0527" w:rsidRDefault="001E0527" w:rsidP="005B3776">
      <w:pPr>
        <w:jc w:val="both"/>
        <w:rPr>
          <w:rStyle w:val="Hipercze"/>
          <w:bCs/>
          <w:iCs/>
          <w:sz w:val="24"/>
          <w:szCs w:val="24"/>
        </w:rPr>
      </w:pPr>
      <w:r w:rsidRPr="009529A2">
        <w:rPr>
          <w:bCs/>
          <w:iCs/>
          <w:sz w:val="24"/>
          <w:szCs w:val="24"/>
        </w:rPr>
        <w:t xml:space="preserve">Adres platformy EFO: </w:t>
      </w:r>
      <w:bookmarkEnd w:id="3"/>
      <w:r w:rsidRPr="009529A2">
        <w:fldChar w:fldCharType="begin"/>
      </w:r>
      <w:r w:rsidRPr="009529A2">
        <w:rPr>
          <w:sz w:val="24"/>
          <w:szCs w:val="24"/>
        </w:rPr>
        <w:instrText xml:space="preserve"> HYPERLINK "https://efo.coig.biz" </w:instrText>
      </w:r>
      <w:r w:rsidRPr="009529A2">
        <w:fldChar w:fldCharType="separate"/>
      </w:r>
      <w:r w:rsidRPr="009529A2">
        <w:rPr>
          <w:rStyle w:val="Hipercze"/>
          <w:bCs/>
          <w:iCs/>
          <w:sz w:val="24"/>
          <w:szCs w:val="24"/>
        </w:rPr>
        <w:t>https://efo.coig.biz</w:t>
      </w:r>
      <w:r w:rsidRPr="009529A2">
        <w:rPr>
          <w:rStyle w:val="Hipercze"/>
          <w:bCs/>
          <w:iCs/>
          <w:sz w:val="24"/>
          <w:szCs w:val="24"/>
        </w:rPr>
        <w:fldChar w:fldCharType="end"/>
      </w:r>
    </w:p>
    <w:p w14:paraId="47D97033" w14:textId="77777777" w:rsidR="001E0527" w:rsidRPr="009529A2" w:rsidRDefault="001E0527" w:rsidP="005B3776">
      <w:pPr>
        <w:jc w:val="both"/>
        <w:rPr>
          <w:bCs/>
          <w:iCs/>
          <w:sz w:val="24"/>
          <w:szCs w:val="24"/>
        </w:rPr>
      </w:pPr>
      <w:r w:rsidRPr="00D50111">
        <w:rPr>
          <w:rStyle w:val="Hipercze"/>
          <w:bCs/>
          <w:iCs/>
          <w:sz w:val="24"/>
          <w:szCs w:val="24"/>
        </w:rPr>
        <w:t>Infolinia: +48 32 716 9999</w:t>
      </w:r>
    </w:p>
    <w:p w14:paraId="7BB23BC6" w14:textId="77777777" w:rsidR="001E0527" w:rsidRPr="00057162" w:rsidRDefault="001E0527" w:rsidP="001E0527">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49680A56" w14:textId="3AA99FF4" w:rsidR="0062302F" w:rsidRPr="0062302F" w:rsidRDefault="0062302F" w:rsidP="0062302F">
      <w:pPr>
        <w:jc w:val="both"/>
        <w:rPr>
          <w:bCs/>
          <w:iCs/>
          <w:sz w:val="24"/>
          <w:szCs w:val="24"/>
        </w:rPr>
      </w:pPr>
      <w:r w:rsidRPr="0062302F">
        <w:rPr>
          <w:bCs/>
          <w:iCs/>
          <w:sz w:val="24"/>
          <w:szCs w:val="24"/>
        </w:rPr>
        <w:t>Oddział  KWK Ruda</w:t>
      </w:r>
    </w:p>
    <w:p w14:paraId="37615604" w14:textId="77777777" w:rsidR="0062302F" w:rsidRPr="0062302F" w:rsidRDefault="0062302F" w:rsidP="0062302F">
      <w:pPr>
        <w:jc w:val="both"/>
        <w:rPr>
          <w:bCs/>
          <w:iCs/>
          <w:sz w:val="24"/>
          <w:szCs w:val="24"/>
        </w:rPr>
      </w:pPr>
      <w:r w:rsidRPr="0062302F">
        <w:rPr>
          <w:bCs/>
          <w:iCs/>
          <w:sz w:val="24"/>
          <w:szCs w:val="24"/>
        </w:rPr>
        <w:t xml:space="preserve">ul. </w:t>
      </w:r>
      <w:proofErr w:type="spellStart"/>
      <w:r w:rsidRPr="0062302F">
        <w:rPr>
          <w:bCs/>
          <w:iCs/>
          <w:sz w:val="24"/>
          <w:szCs w:val="24"/>
        </w:rPr>
        <w:t>Halembska</w:t>
      </w:r>
      <w:proofErr w:type="spellEnd"/>
      <w:r w:rsidRPr="0062302F">
        <w:rPr>
          <w:bCs/>
          <w:iCs/>
          <w:sz w:val="24"/>
          <w:szCs w:val="24"/>
        </w:rPr>
        <w:t xml:space="preserve"> 160</w:t>
      </w:r>
    </w:p>
    <w:p w14:paraId="2C2DA9F3" w14:textId="77777777" w:rsidR="0062302F" w:rsidRPr="0062302F" w:rsidRDefault="0062302F" w:rsidP="0062302F">
      <w:pPr>
        <w:jc w:val="both"/>
        <w:rPr>
          <w:bCs/>
          <w:iCs/>
          <w:sz w:val="24"/>
          <w:szCs w:val="24"/>
        </w:rPr>
      </w:pPr>
      <w:r w:rsidRPr="0062302F">
        <w:rPr>
          <w:bCs/>
          <w:iCs/>
          <w:sz w:val="24"/>
          <w:szCs w:val="24"/>
        </w:rPr>
        <w:t>41-711 Ruda Śląska</w:t>
      </w:r>
    </w:p>
    <w:p w14:paraId="7FAC26AB" w14:textId="6EDDA897" w:rsidR="001E0527" w:rsidRPr="00057162" w:rsidRDefault="001E0527" w:rsidP="001E0527">
      <w:pPr>
        <w:spacing w:before="120"/>
        <w:jc w:val="both"/>
        <w:rPr>
          <w:bCs/>
          <w:iCs/>
          <w:sz w:val="24"/>
          <w:szCs w:val="24"/>
        </w:rPr>
      </w:pPr>
    </w:p>
    <w:p w14:paraId="6996BEC9" w14:textId="77777777" w:rsidR="0062302F" w:rsidRPr="00454F28" w:rsidRDefault="0062302F" w:rsidP="0062302F">
      <w:pPr>
        <w:spacing w:line="252" w:lineRule="auto"/>
        <w:rPr>
          <w:b/>
          <w:bCs/>
          <w:sz w:val="22"/>
          <w:szCs w:val="22"/>
        </w:rPr>
      </w:pPr>
      <w:r w:rsidRPr="00454F28">
        <w:rPr>
          <w:b/>
          <w:bCs/>
          <w:sz w:val="22"/>
          <w:szCs w:val="22"/>
        </w:rPr>
        <w:t xml:space="preserve">UWAGA: </w:t>
      </w:r>
    </w:p>
    <w:p w14:paraId="572224FF" w14:textId="77777777" w:rsidR="0062302F" w:rsidRPr="00454F28" w:rsidRDefault="0062302F" w:rsidP="0062302F">
      <w:pPr>
        <w:spacing w:line="252" w:lineRule="auto"/>
        <w:rPr>
          <w:b/>
          <w:bCs/>
          <w:sz w:val="22"/>
          <w:szCs w:val="22"/>
        </w:rPr>
      </w:pPr>
      <w:r w:rsidRPr="00454F28">
        <w:rPr>
          <w:b/>
          <w:bCs/>
          <w:sz w:val="22"/>
          <w:szCs w:val="22"/>
        </w:rPr>
        <w:t>Kontakt z Zamawiający wyłącznie poprzez EFO.</w:t>
      </w:r>
    </w:p>
    <w:p w14:paraId="53F22DC4" w14:textId="77777777" w:rsidR="0062302F" w:rsidRPr="00454F28" w:rsidRDefault="0062302F" w:rsidP="0062302F">
      <w:pPr>
        <w:jc w:val="both"/>
        <w:rPr>
          <w:bCs/>
          <w:sz w:val="22"/>
          <w:szCs w:val="22"/>
        </w:rPr>
      </w:pPr>
      <w:r w:rsidRPr="00454F28">
        <w:rPr>
          <w:b/>
          <w:sz w:val="22"/>
          <w:szCs w:val="22"/>
        </w:rPr>
        <w:t>Użyte</w:t>
      </w:r>
      <w:r w:rsidRPr="00454F28">
        <w:rPr>
          <w:b/>
          <w:bCs/>
          <w:sz w:val="22"/>
          <w:szCs w:val="22"/>
        </w:rPr>
        <w:t xml:space="preserve"> w treści SWZ pojęcie: "EFO" znaczy E</w:t>
      </w:r>
      <w:r w:rsidRPr="00454F28">
        <w:rPr>
          <w:bCs/>
          <w:sz w:val="22"/>
          <w:szCs w:val="22"/>
        </w:rPr>
        <w:t>lektroniczny</w:t>
      </w:r>
      <w:r w:rsidRPr="00454F28">
        <w:rPr>
          <w:b/>
          <w:bCs/>
          <w:sz w:val="22"/>
          <w:szCs w:val="22"/>
        </w:rPr>
        <w:t xml:space="preserve"> F</w:t>
      </w:r>
      <w:r w:rsidRPr="00454F28">
        <w:rPr>
          <w:bCs/>
          <w:sz w:val="22"/>
          <w:szCs w:val="22"/>
        </w:rPr>
        <w:t>ormularz</w:t>
      </w:r>
      <w:r w:rsidRPr="00454F28">
        <w:rPr>
          <w:b/>
          <w:bCs/>
          <w:sz w:val="22"/>
          <w:szCs w:val="22"/>
        </w:rPr>
        <w:t xml:space="preserve"> O</w:t>
      </w:r>
      <w:r w:rsidRPr="00454F28">
        <w:rPr>
          <w:bCs/>
          <w:sz w:val="22"/>
          <w:szCs w:val="22"/>
        </w:rPr>
        <w:t xml:space="preserve">fertowy składany </w:t>
      </w:r>
      <w:r w:rsidRPr="00454F28">
        <w:rPr>
          <w:bCs/>
          <w:sz w:val="22"/>
          <w:szCs w:val="22"/>
        </w:rPr>
        <w:br/>
        <w:t>na platformie elektronicznej.</w:t>
      </w:r>
    </w:p>
    <w:p w14:paraId="007E4E00" w14:textId="77777777" w:rsidR="004A6CDB" w:rsidRDefault="004A6CDB" w:rsidP="004A6CDB">
      <w:pPr>
        <w:rPr>
          <w:bCs/>
          <w:iCs/>
          <w:sz w:val="24"/>
          <w:szCs w:val="24"/>
        </w:rPr>
      </w:pPr>
    </w:p>
    <w:p w14:paraId="2B9AD5B3" w14:textId="77777777" w:rsidR="0062302F" w:rsidRPr="004B5DD5" w:rsidRDefault="0062302F" w:rsidP="004A6CDB">
      <w:pPr>
        <w:rPr>
          <w:b/>
          <w:bCs/>
          <w:iCs/>
          <w:sz w:val="12"/>
          <w:szCs w:val="12"/>
        </w:rPr>
      </w:pPr>
    </w:p>
    <w:p w14:paraId="2D7A7936" w14:textId="0496C573" w:rsidR="004A6CDB" w:rsidRPr="004130B7" w:rsidRDefault="00AD45A6" w:rsidP="00A1142D">
      <w:pPr>
        <w:pStyle w:val="Akapitzlist"/>
        <w:keepNext/>
        <w:numPr>
          <w:ilvl w:val="0"/>
          <w:numId w:val="53"/>
        </w:numPr>
        <w:tabs>
          <w:tab w:val="left" w:pos="720"/>
        </w:tabs>
        <w:snapToGrid w:val="0"/>
        <w:outlineLvl w:val="1"/>
        <w:rPr>
          <w:b/>
          <w:bCs/>
          <w:szCs w:val="28"/>
        </w:rPr>
      </w:pPr>
      <w:bookmarkStart w:id="4" w:name="_Toc181703667"/>
      <w:bookmarkStart w:id="5" w:name="_Hlk108339176"/>
      <w:r>
        <w:rPr>
          <w:b/>
          <w:bCs/>
          <w:szCs w:val="28"/>
        </w:rPr>
        <w:t>Postępowanie.</w:t>
      </w:r>
      <w:bookmarkEnd w:id="4"/>
    </w:p>
    <w:p w14:paraId="6222B8ED" w14:textId="77777777" w:rsidR="00AD45A6" w:rsidRPr="005B3776" w:rsidRDefault="00AD45A6" w:rsidP="00A1142D">
      <w:pPr>
        <w:numPr>
          <w:ilvl w:val="0"/>
          <w:numId w:val="31"/>
        </w:numPr>
        <w:tabs>
          <w:tab w:val="clear" w:pos="862"/>
        </w:tabs>
        <w:ind w:left="284" w:hanging="284"/>
        <w:jc w:val="both"/>
        <w:rPr>
          <w:sz w:val="22"/>
          <w:szCs w:val="22"/>
        </w:rPr>
      </w:pPr>
      <w:r w:rsidRPr="005B3776">
        <w:rPr>
          <w:sz w:val="22"/>
          <w:szCs w:val="22"/>
        </w:rPr>
        <w:t>Postępowanie o udzielenie zamówienia prowadzone jest w trybie przetargu nieograniczonego na podstawie przepisów Regulaminu udzielania zamówień w Polskiej Grupie Górniczej S.A., zwanym dalej Regulaminem.</w:t>
      </w:r>
    </w:p>
    <w:p w14:paraId="1BEB9CDC" w14:textId="77777777" w:rsidR="00AD45A6" w:rsidRPr="005B3776" w:rsidRDefault="00AD45A6" w:rsidP="00A1142D">
      <w:pPr>
        <w:numPr>
          <w:ilvl w:val="0"/>
          <w:numId w:val="31"/>
        </w:numPr>
        <w:tabs>
          <w:tab w:val="clear" w:pos="862"/>
        </w:tabs>
        <w:ind w:left="284" w:hanging="284"/>
        <w:jc w:val="both"/>
        <w:rPr>
          <w:sz w:val="22"/>
          <w:szCs w:val="22"/>
        </w:rPr>
      </w:pPr>
      <w:r w:rsidRPr="005B3776">
        <w:rPr>
          <w:sz w:val="22"/>
          <w:szCs w:val="22"/>
        </w:rPr>
        <w:t>Postępowanie jest prowadzone w języku polskim.</w:t>
      </w:r>
    </w:p>
    <w:p w14:paraId="6A457824" w14:textId="67918F95" w:rsidR="00AD45A6" w:rsidRPr="005B3776" w:rsidRDefault="00AD45A6" w:rsidP="00A1142D">
      <w:pPr>
        <w:numPr>
          <w:ilvl w:val="0"/>
          <w:numId w:val="31"/>
        </w:numPr>
        <w:tabs>
          <w:tab w:val="clear" w:pos="862"/>
        </w:tabs>
        <w:ind w:left="284" w:hanging="284"/>
        <w:jc w:val="both"/>
        <w:rPr>
          <w:sz w:val="22"/>
          <w:szCs w:val="22"/>
        </w:rPr>
      </w:pPr>
      <w:r w:rsidRPr="005B3776">
        <w:rPr>
          <w:sz w:val="22"/>
          <w:szCs w:val="22"/>
        </w:rPr>
        <w:t xml:space="preserve">Obowiązek informacyjny wynikający z Artykułu 13 i 14 Rozporządzenia Parlamentu Europejskiego </w:t>
      </w:r>
      <w:r w:rsidR="00374C86">
        <w:rPr>
          <w:sz w:val="22"/>
          <w:szCs w:val="22"/>
        </w:rPr>
        <w:br/>
      </w:r>
      <w:r w:rsidRPr="005B3776">
        <w:rPr>
          <w:sz w:val="22"/>
          <w:szCs w:val="22"/>
        </w:rPr>
        <w:t>i Rady z dnia 27 kwietnia 2016 roku w sprawie ochrony osób fizycznych</w:t>
      </w:r>
      <w:r w:rsidR="00D754AE" w:rsidRPr="005B3776">
        <w:rPr>
          <w:sz w:val="22"/>
          <w:szCs w:val="22"/>
        </w:rPr>
        <w:t xml:space="preserve"> </w:t>
      </w:r>
      <w:r w:rsidRPr="005B3776">
        <w:rPr>
          <w:sz w:val="22"/>
          <w:szCs w:val="22"/>
        </w:rPr>
        <w:t>w związku z przetwarzaniem danych osobowych i w sprawie swobodnego przepływu takich danych oraz uchylenia dyrektywy 95/46/WE (ogólne rozporządzenie o ochronie danych osobowych) (Dz. Urz. UE L.2016.119.1 z dnia 4 maja 2016 roku) (dalej jako „RODO”) Zamawiający spełnia na stronie internetowej Polskiej Grupy Górniczej S.A. w zakładce RODO, w załączniku „Kontrahenci/Pracownicy Kontrahentów”.</w:t>
      </w:r>
    </w:p>
    <w:p w14:paraId="67B5D25C" w14:textId="77777777" w:rsidR="00AD45A6" w:rsidRPr="005B3776" w:rsidRDefault="00AD45A6" w:rsidP="00A1142D">
      <w:pPr>
        <w:numPr>
          <w:ilvl w:val="0"/>
          <w:numId w:val="31"/>
        </w:numPr>
        <w:tabs>
          <w:tab w:val="clear" w:pos="862"/>
        </w:tabs>
        <w:ind w:left="284" w:hanging="284"/>
        <w:jc w:val="both"/>
        <w:rPr>
          <w:sz w:val="22"/>
          <w:szCs w:val="22"/>
        </w:rPr>
      </w:pPr>
      <w:r w:rsidRPr="005B3776">
        <w:rPr>
          <w:sz w:val="22"/>
          <w:szCs w:val="22"/>
        </w:rPr>
        <w:t>Dodatkowo Zamawiający informuje, że:</w:t>
      </w:r>
    </w:p>
    <w:p w14:paraId="45540649" w14:textId="23FDDE62" w:rsidR="00AD45A6" w:rsidRPr="005B3776" w:rsidRDefault="00AD45A6" w:rsidP="00A1142D">
      <w:pPr>
        <w:pStyle w:val="Akapitzlist"/>
        <w:numPr>
          <w:ilvl w:val="1"/>
          <w:numId w:val="31"/>
        </w:numPr>
        <w:ind w:left="709" w:hanging="425"/>
        <w:jc w:val="both"/>
        <w:rPr>
          <w:sz w:val="22"/>
          <w:szCs w:val="22"/>
        </w:rPr>
      </w:pPr>
      <w:r w:rsidRPr="005B3776">
        <w:rPr>
          <w:sz w:val="22"/>
          <w:szCs w:val="22"/>
        </w:rPr>
        <w:t xml:space="preserve">skorzystanie przez osobę, której dane osobowe dotyczą, z uprawnienia do sprostowania lub uzupełnienia, o którym mowa w art. 16 RODO, nie może skutkować zmianą wyniku postępowania o udzielenie zamówienia ani zmianą postanowień </w:t>
      </w:r>
      <w:r w:rsidR="006B5606">
        <w:rPr>
          <w:sz w:val="22"/>
          <w:szCs w:val="22"/>
        </w:rPr>
        <w:t>U</w:t>
      </w:r>
      <w:r w:rsidRPr="005B3776">
        <w:rPr>
          <w:sz w:val="22"/>
          <w:szCs w:val="22"/>
        </w:rPr>
        <w:t>mowy w sprawie zamówienia w zakresie niezgodnym z Regulaminem.</w:t>
      </w:r>
    </w:p>
    <w:p w14:paraId="438209D1" w14:textId="3E1CC1FA" w:rsidR="00AD45A6" w:rsidRPr="005B3776" w:rsidRDefault="00AD45A6" w:rsidP="00A1142D">
      <w:pPr>
        <w:pStyle w:val="Akapitzlist"/>
        <w:numPr>
          <w:ilvl w:val="1"/>
          <w:numId w:val="31"/>
        </w:numPr>
        <w:ind w:left="709" w:hanging="425"/>
        <w:jc w:val="both"/>
        <w:rPr>
          <w:sz w:val="22"/>
          <w:szCs w:val="22"/>
        </w:rPr>
      </w:pPr>
      <w:r w:rsidRPr="005B3776">
        <w:rPr>
          <w:sz w:val="22"/>
          <w:szCs w:val="22"/>
        </w:rPr>
        <w:t>w postępowaniu o udzielenie zamówienia zgłoszenie żądania ograniczenia przetwarzania, o którym mowa w art. 18 ust. 1 RODO, nie ogranicza przetwarzania danych osobowych do czasu</w:t>
      </w:r>
      <w:r w:rsidR="005B3776">
        <w:rPr>
          <w:sz w:val="22"/>
          <w:szCs w:val="22"/>
        </w:rPr>
        <w:t xml:space="preserve"> </w:t>
      </w:r>
      <w:r w:rsidRPr="005B3776">
        <w:rPr>
          <w:sz w:val="22"/>
          <w:szCs w:val="22"/>
        </w:rPr>
        <w:t>zakończenia tego postępowania.</w:t>
      </w:r>
    </w:p>
    <w:bookmarkEnd w:id="5"/>
    <w:p w14:paraId="146B44D8" w14:textId="478B325E" w:rsidR="00F83ED7" w:rsidRPr="004B5DD5" w:rsidRDefault="00F83ED7" w:rsidP="00F83ED7">
      <w:pPr>
        <w:jc w:val="both"/>
        <w:rPr>
          <w:sz w:val="12"/>
          <w:szCs w:val="12"/>
        </w:rPr>
      </w:pPr>
    </w:p>
    <w:p w14:paraId="3483EFBC" w14:textId="6566D470" w:rsidR="00F83ED7" w:rsidRDefault="00F83ED7" w:rsidP="00A1142D">
      <w:pPr>
        <w:pStyle w:val="Akapitzlist"/>
        <w:keepNext/>
        <w:numPr>
          <w:ilvl w:val="0"/>
          <w:numId w:val="53"/>
        </w:numPr>
        <w:tabs>
          <w:tab w:val="left" w:pos="720"/>
        </w:tabs>
        <w:snapToGrid w:val="0"/>
        <w:outlineLvl w:val="1"/>
        <w:rPr>
          <w:b/>
          <w:bCs/>
          <w:szCs w:val="28"/>
        </w:rPr>
      </w:pPr>
      <w:bookmarkStart w:id="6" w:name="_Toc181703668"/>
      <w:bookmarkStart w:id="7" w:name="_Hlk108339210"/>
      <w:r>
        <w:rPr>
          <w:b/>
          <w:bCs/>
          <w:szCs w:val="28"/>
        </w:rPr>
        <w:t>Przedmiot zamówienia. Okres obowiązywania umowy. Termin realizacji.</w:t>
      </w:r>
      <w:bookmarkEnd w:id="6"/>
    </w:p>
    <w:p w14:paraId="56988419" w14:textId="77777777" w:rsidR="00786506" w:rsidRPr="00786506" w:rsidRDefault="00786506" w:rsidP="00786506">
      <w:pPr>
        <w:pStyle w:val="Akapitzlist"/>
        <w:keepNext/>
        <w:tabs>
          <w:tab w:val="left" w:pos="720"/>
        </w:tabs>
        <w:snapToGrid w:val="0"/>
        <w:ind w:left="1080"/>
        <w:outlineLvl w:val="1"/>
        <w:rPr>
          <w:b/>
          <w:bCs/>
          <w:sz w:val="10"/>
          <w:szCs w:val="12"/>
        </w:rPr>
      </w:pPr>
    </w:p>
    <w:p w14:paraId="51FF2DB4" w14:textId="1A58E3DC" w:rsidR="00F83ED7" w:rsidRPr="0062302F" w:rsidRDefault="00F83ED7" w:rsidP="00A1142D">
      <w:pPr>
        <w:pStyle w:val="Akapitzlist"/>
        <w:numPr>
          <w:ilvl w:val="0"/>
          <w:numId w:val="54"/>
        </w:numPr>
        <w:ind w:left="357" w:hanging="357"/>
        <w:jc w:val="both"/>
        <w:rPr>
          <w:bCs/>
          <w:sz w:val="22"/>
          <w:szCs w:val="22"/>
        </w:rPr>
      </w:pPr>
      <w:r w:rsidRPr="0062302F">
        <w:rPr>
          <w:sz w:val="22"/>
          <w:szCs w:val="22"/>
        </w:rPr>
        <w:t xml:space="preserve">Przedmiotem zamówienia jest: </w:t>
      </w:r>
      <w:r w:rsidR="0062302F" w:rsidRPr="0062302F">
        <w:rPr>
          <w:b/>
          <w:bCs/>
          <w:i/>
          <w:iCs/>
          <w:sz w:val="22"/>
          <w:szCs w:val="22"/>
        </w:rPr>
        <w:t>Świadczenie usług serwisowych oraz przeglądów urządzeń zasilających systemy łączności i bezpieczeństwa dla KWK Ruda z podziałem na dwa zadania.</w:t>
      </w:r>
    </w:p>
    <w:p w14:paraId="45892244" w14:textId="15B925CA" w:rsidR="00F83ED7" w:rsidRPr="0062302F" w:rsidRDefault="00F83ED7" w:rsidP="00A1142D">
      <w:pPr>
        <w:pStyle w:val="Akapitzlist"/>
        <w:numPr>
          <w:ilvl w:val="0"/>
          <w:numId w:val="54"/>
        </w:numPr>
        <w:ind w:left="357" w:hanging="357"/>
        <w:jc w:val="both"/>
        <w:rPr>
          <w:b/>
          <w:bCs/>
          <w:sz w:val="22"/>
          <w:szCs w:val="22"/>
        </w:rPr>
      </w:pPr>
      <w:r w:rsidRPr="0062302F">
        <w:rPr>
          <w:sz w:val="22"/>
          <w:szCs w:val="22"/>
        </w:rPr>
        <w:t xml:space="preserve">Szczegółowy opis przedmiotu zamówienia </w:t>
      </w:r>
      <w:r w:rsidR="006D3ED5" w:rsidRPr="0062302F">
        <w:rPr>
          <w:sz w:val="22"/>
          <w:szCs w:val="22"/>
        </w:rPr>
        <w:t xml:space="preserve">- </w:t>
      </w:r>
      <w:r w:rsidRPr="0062302F">
        <w:rPr>
          <w:sz w:val="22"/>
          <w:szCs w:val="22"/>
        </w:rPr>
        <w:t xml:space="preserve">SOPZ zawarty jest w </w:t>
      </w:r>
      <w:r w:rsidRPr="0062302F">
        <w:rPr>
          <w:b/>
          <w:bCs/>
          <w:iCs/>
          <w:sz w:val="22"/>
          <w:szCs w:val="22"/>
        </w:rPr>
        <w:t>Załączniku nr 1</w:t>
      </w:r>
      <w:r w:rsidRPr="0062302F">
        <w:rPr>
          <w:b/>
          <w:bCs/>
          <w:sz w:val="22"/>
          <w:szCs w:val="22"/>
        </w:rPr>
        <w:t xml:space="preserve"> do SWZ.</w:t>
      </w:r>
    </w:p>
    <w:p w14:paraId="38F4564E" w14:textId="77674524" w:rsidR="00F83ED7" w:rsidRPr="0062302F" w:rsidRDefault="00F83ED7" w:rsidP="00A1142D">
      <w:pPr>
        <w:pStyle w:val="Akapitzlist"/>
        <w:numPr>
          <w:ilvl w:val="0"/>
          <w:numId w:val="54"/>
        </w:numPr>
        <w:ind w:left="357" w:hanging="357"/>
        <w:jc w:val="both"/>
        <w:rPr>
          <w:bCs/>
          <w:sz w:val="22"/>
          <w:szCs w:val="22"/>
        </w:rPr>
      </w:pPr>
      <w:r w:rsidRPr="0062302F">
        <w:rPr>
          <w:sz w:val="22"/>
          <w:szCs w:val="22"/>
        </w:rPr>
        <w:t xml:space="preserve">Kod CPV: </w:t>
      </w:r>
      <w:r w:rsidR="0062302F" w:rsidRPr="0062302F">
        <w:rPr>
          <w:sz w:val="22"/>
          <w:szCs w:val="22"/>
        </w:rPr>
        <w:t>50332000-1</w:t>
      </w:r>
    </w:p>
    <w:p w14:paraId="109FD2BE" w14:textId="5971CD75" w:rsidR="00F83ED7" w:rsidRPr="008F54C9" w:rsidRDefault="00F83ED7" w:rsidP="00A1142D">
      <w:pPr>
        <w:pStyle w:val="Akapitzlist"/>
        <w:numPr>
          <w:ilvl w:val="0"/>
          <w:numId w:val="54"/>
        </w:numPr>
        <w:ind w:left="357" w:hanging="357"/>
        <w:jc w:val="both"/>
        <w:rPr>
          <w:bCs/>
          <w:sz w:val="22"/>
          <w:szCs w:val="22"/>
        </w:rPr>
      </w:pPr>
      <w:r w:rsidRPr="006E590A">
        <w:rPr>
          <w:bCs/>
          <w:sz w:val="22"/>
          <w:szCs w:val="22"/>
        </w:rPr>
        <w:t xml:space="preserve">Okres obowiązywania </w:t>
      </w:r>
      <w:r w:rsidR="006B5606">
        <w:rPr>
          <w:bCs/>
          <w:sz w:val="22"/>
          <w:szCs w:val="22"/>
        </w:rPr>
        <w:t>U</w:t>
      </w:r>
      <w:r w:rsidRPr="006E590A">
        <w:rPr>
          <w:bCs/>
          <w:sz w:val="22"/>
          <w:szCs w:val="22"/>
        </w:rPr>
        <w:t xml:space="preserve">mowy i termin realizacji został określony w §5 Istotnych postanowień umowy (IPU) </w:t>
      </w:r>
      <w:r w:rsidRPr="008F54C9">
        <w:rPr>
          <w:bCs/>
          <w:sz w:val="22"/>
          <w:szCs w:val="22"/>
        </w:rPr>
        <w:t xml:space="preserve">- </w:t>
      </w:r>
      <w:r w:rsidRPr="00935F54">
        <w:rPr>
          <w:b/>
          <w:sz w:val="22"/>
          <w:szCs w:val="22"/>
        </w:rPr>
        <w:t xml:space="preserve">Załącznik nr </w:t>
      </w:r>
      <w:r w:rsidR="008F54C9" w:rsidRPr="00935F54">
        <w:rPr>
          <w:b/>
          <w:sz w:val="22"/>
          <w:szCs w:val="22"/>
        </w:rPr>
        <w:t>14</w:t>
      </w:r>
      <w:r w:rsidRPr="00935F54">
        <w:rPr>
          <w:b/>
          <w:sz w:val="22"/>
          <w:szCs w:val="22"/>
        </w:rPr>
        <w:t xml:space="preserve"> do SWZ</w:t>
      </w:r>
      <w:r w:rsidRPr="00935F54">
        <w:rPr>
          <w:bCs/>
          <w:sz w:val="22"/>
          <w:szCs w:val="22"/>
        </w:rPr>
        <w:t>.</w:t>
      </w:r>
    </w:p>
    <w:p w14:paraId="7DD4FF0B" w14:textId="7C2036DC" w:rsidR="00786506" w:rsidRPr="00463716" w:rsidRDefault="006E590A" w:rsidP="00A1142D">
      <w:pPr>
        <w:pStyle w:val="Tekstpodstawowy2"/>
        <w:numPr>
          <w:ilvl w:val="0"/>
          <w:numId w:val="54"/>
        </w:numPr>
        <w:spacing w:after="40"/>
        <w:jc w:val="both"/>
      </w:pPr>
      <w:r w:rsidRPr="00463716">
        <w:rPr>
          <w:b w:val="0"/>
          <w:sz w:val="22"/>
          <w:szCs w:val="22"/>
        </w:rPr>
        <w:t xml:space="preserve">Maszyny/urządzenia objęte świadczeniem usług serwisowych są własnością  Polskiej Grupy Górniczej S.A. </w:t>
      </w:r>
      <w:bookmarkEnd w:id="7"/>
    </w:p>
    <w:p w14:paraId="5B8BD6C8" w14:textId="77777777" w:rsidR="00463716" w:rsidRPr="00463716" w:rsidRDefault="00463716" w:rsidP="00463716">
      <w:pPr>
        <w:pStyle w:val="Tekstpodstawowy2"/>
        <w:spacing w:after="40"/>
        <w:jc w:val="both"/>
      </w:pPr>
    </w:p>
    <w:p w14:paraId="383313A0" w14:textId="77777777" w:rsidR="00786506" w:rsidRPr="004B5DD5" w:rsidRDefault="00786506" w:rsidP="00786506">
      <w:pPr>
        <w:pStyle w:val="Tekstpodstawowy2"/>
        <w:spacing w:after="40"/>
        <w:ind w:left="360"/>
        <w:jc w:val="both"/>
        <w:rPr>
          <w:sz w:val="8"/>
          <w:szCs w:val="2"/>
        </w:rPr>
      </w:pPr>
    </w:p>
    <w:p w14:paraId="2AA94DC8" w14:textId="37099604" w:rsidR="00F83ED7" w:rsidRPr="00300898" w:rsidRDefault="003B7FFE" w:rsidP="00A1142D">
      <w:pPr>
        <w:pStyle w:val="Akapitzlist"/>
        <w:keepNext/>
        <w:numPr>
          <w:ilvl w:val="0"/>
          <w:numId w:val="53"/>
        </w:numPr>
        <w:tabs>
          <w:tab w:val="left" w:pos="720"/>
        </w:tabs>
        <w:snapToGrid w:val="0"/>
        <w:outlineLvl w:val="1"/>
        <w:rPr>
          <w:b/>
          <w:bCs/>
          <w:szCs w:val="28"/>
        </w:rPr>
      </w:pPr>
      <w:bookmarkStart w:id="8" w:name="_Toc181703669"/>
      <w:bookmarkStart w:id="9" w:name="_Hlk108339535"/>
      <w:r w:rsidRPr="00300898">
        <w:rPr>
          <w:b/>
          <w:bCs/>
          <w:szCs w:val="28"/>
        </w:rPr>
        <w:t>Oferty częściowe</w:t>
      </w:r>
      <w:r w:rsidR="00A00311" w:rsidRPr="00300898">
        <w:rPr>
          <w:b/>
          <w:bCs/>
          <w:szCs w:val="28"/>
        </w:rPr>
        <w:t>, oferty wariantowe.</w:t>
      </w:r>
      <w:bookmarkEnd w:id="8"/>
    </w:p>
    <w:bookmarkEnd w:id="9"/>
    <w:p w14:paraId="51772066" w14:textId="77777777" w:rsidR="00AD45A6" w:rsidRPr="00911CC0" w:rsidRDefault="00AD45A6" w:rsidP="00F83ED7">
      <w:pPr>
        <w:ind w:left="284"/>
        <w:jc w:val="both"/>
        <w:rPr>
          <w:sz w:val="6"/>
          <w:szCs w:val="6"/>
        </w:rPr>
      </w:pPr>
    </w:p>
    <w:p w14:paraId="0EE5451E" w14:textId="253091E5" w:rsidR="004155E7" w:rsidRPr="00300898" w:rsidRDefault="004155E7" w:rsidP="00A1142D">
      <w:pPr>
        <w:numPr>
          <w:ilvl w:val="0"/>
          <w:numId w:val="55"/>
        </w:numPr>
        <w:tabs>
          <w:tab w:val="clear" w:pos="862"/>
        </w:tabs>
        <w:ind w:left="426" w:hanging="426"/>
        <w:jc w:val="both"/>
        <w:rPr>
          <w:sz w:val="22"/>
          <w:szCs w:val="22"/>
        </w:rPr>
      </w:pPr>
      <w:bookmarkStart w:id="10" w:name="_Hlk159236564"/>
      <w:bookmarkStart w:id="11" w:name="_Hlk108339553"/>
      <w:r w:rsidRPr="00300898">
        <w:rPr>
          <w:bCs/>
          <w:sz w:val="22"/>
          <w:szCs w:val="22"/>
        </w:rPr>
        <w:lastRenderedPageBreak/>
        <w:t xml:space="preserve">Zamawiający dopuszcza możliwość </w:t>
      </w:r>
      <w:r w:rsidRPr="00300898">
        <w:rPr>
          <w:sz w:val="22"/>
          <w:szCs w:val="22"/>
        </w:rPr>
        <w:t xml:space="preserve">składania ofert częściowych na zadania. </w:t>
      </w:r>
      <w:r w:rsidRPr="00300898">
        <w:rPr>
          <w:bCs/>
          <w:sz w:val="22"/>
          <w:szCs w:val="22"/>
        </w:rPr>
        <w:t xml:space="preserve">Składana oferta winna obejmować cały zakres rzeczowy zadania. </w:t>
      </w:r>
      <w:r w:rsidR="006E590A" w:rsidRPr="00300898">
        <w:rPr>
          <w:bCs/>
          <w:sz w:val="22"/>
          <w:szCs w:val="22"/>
        </w:rPr>
        <w:t xml:space="preserve">Zakres i przedmiot poszczególnych części zamówienia, </w:t>
      </w:r>
      <w:r w:rsidR="006E590A" w:rsidRPr="00300898">
        <w:rPr>
          <w:bCs/>
          <w:sz w:val="22"/>
          <w:szCs w:val="22"/>
        </w:rPr>
        <w:br/>
        <w:t>na które można składać ofertę został określony w SOPZ</w:t>
      </w:r>
    </w:p>
    <w:bookmarkEnd w:id="10"/>
    <w:bookmarkEnd w:id="11"/>
    <w:p w14:paraId="6727C94E" w14:textId="3779EB2E" w:rsidR="004A6CDB" w:rsidRDefault="004A6CDB" w:rsidP="004A6CDB">
      <w:pPr>
        <w:spacing w:after="40"/>
        <w:ind w:left="284"/>
        <w:jc w:val="both"/>
        <w:rPr>
          <w:sz w:val="22"/>
          <w:szCs w:val="22"/>
        </w:rPr>
      </w:pPr>
    </w:p>
    <w:p w14:paraId="5B4013BC" w14:textId="20738F87" w:rsidR="006E590A" w:rsidRPr="006E590A" w:rsidRDefault="006E590A" w:rsidP="00A1142D">
      <w:pPr>
        <w:pStyle w:val="Akapitzlist"/>
        <w:keepNext/>
        <w:numPr>
          <w:ilvl w:val="0"/>
          <w:numId w:val="53"/>
        </w:numPr>
        <w:tabs>
          <w:tab w:val="left" w:pos="720"/>
        </w:tabs>
        <w:snapToGrid w:val="0"/>
        <w:outlineLvl w:val="1"/>
        <w:rPr>
          <w:sz w:val="22"/>
          <w:szCs w:val="22"/>
        </w:rPr>
      </w:pPr>
      <w:bookmarkStart w:id="12" w:name="_Toc181703670"/>
      <w:bookmarkStart w:id="13" w:name="_Hlk108339262"/>
      <w:r w:rsidRPr="006E590A">
        <w:rPr>
          <w:b/>
          <w:bCs/>
          <w:szCs w:val="28"/>
        </w:rPr>
        <w:t>Kwalifikacja podmiotowa Wykonawców.</w:t>
      </w:r>
      <w:bookmarkEnd w:id="12"/>
      <w:r w:rsidRPr="006E590A">
        <w:rPr>
          <w:b/>
          <w:bCs/>
          <w:szCs w:val="28"/>
        </w:rPr>
        <w:t xml:space="preserve"> </w:t>
      </w:r>
    </w:p>
    <w:p w14:paraId="0D6C826E" w14:textId="60221FA0" w:rsidR="006E590A" w:rsidRPr="006E590A" w:rsidRDefault="006E590A" w:rsidP="00A1142D">
      <w:pPr>
        <w:numPr>
          <w:ilvl w:val="0"/>
          <w:numId w:val="56"/>
        </w:numPr>
        <w:jc w:val="both"/>
        <w:rPr>
          <w:sz w:val="22"/>
          <w:szCs w:val="22"/>
        </w:rPr>
      </w:pPr>
      <w:r w:rsidRPr="006E590A">
        <w:rPr>
          <w:sz w:val="22"/>
          <w:szCs w:val="22"/>
        </w:rPr>
        <w:t xml:space="preserve">O udzielenie zamówienia mogą ubiegać się Wykonawcy, którzy nie podlegają wykluczeniu </w:t>
      </w:r>
      <w:r w:rsidR="00AA647A" w:rsidRPr="00AA647A">
        <w:rPr>
          <w:sz w:val="22"/>
          <w:szCs w:val="22"/>
        </w:rPr>
        <w:br/>
      </w:r>
      <w:r w:rsidRPr="006E590A">
        <w:rPr>
          <w:sz w:val="22"/>
          <w:szCs w:val="22"/>
        </w:rPr>
        <w:t>z postępowania oraz spełniają warunki udziału w postępowaniu.</w:t>
      </w:r>
    </w:p>
    <w:p w14:paraId="16D47AD3" w14:textId="77777777" w:rsidR="006E590A" w:rsidRPr="006E590A" w:rsidRDefault="006E590A" w:rsidP="00A1142D">
      <w:pPr>
        <w:numPr>
          <w:ilvl w:val="0"/>
          <w:numId w:val="56"/>
        </w:numPr>
        <w:jc w:val="both"/>
        <w:rPr>
          <w:sz w:val="22"/>
          <w:szCs w:val="22"/>
        </w:rPr>
      </w:pPr>
      <w:bookmarkStart w:id="14" w:name="_Hlk91670677"/>
      <w:r w:rsidRPr="006E590A">
        <w:rPr>
          <w:sz w:val="22"/>
          <w:szCs w:val="22"/>
        </w:rPr>
        <w:t>Wykluczeniu z postępowania podlega Wykonawca:</w:t>
      </w:r>
    </w:p>
    <w:bookmarkEnd w:id="14"/>
    <w:p w14:paraId="7078A15A" w14:textId="79081F0B" w:rsidR="006E590A" w:rsidRPr="006E590A" w:rsidRDefault="006E590A" w:rsidP="00A1142D">
      <w:pPr>
        <w:numPr>
          <w:ilvl w:val="1"/>
          <w:numId w:val="56"/>
        </w:numPr>
        <w:ind w:left="709" w:hanging="425"/>
        <w:jc w:val="both"/>
        <w:rPr>
          <w:sz w:val="22"/>
          <w:szCs w:val="22"/>
        </w:rPr>
      </w:pPr>
      <w:r w:rsidRPr="006E590A">
        <w:rPr>
          <w:sz w:val="22"/>
          <w:szCs w:val="22"/>
        </w:rPr>
        <w:t xml:space="preserve">wobec którego zachodzą okoliczności określone w art. 7 ust 1 ustawy z dnia 13 kwietnia 2022 r. </w:t>
      </w:r>
      <w:r w:rsidR="00AA647A">
        <w:rPr>
          <w:sz w:val="22"/>
          <w:szCs w:val="22"/>
        </w:rPr>
        <w:br/>
      </w:r>
      <w:r w:rsidRPr="006E590A">
        <w:rPr>
          <w:sz w:val="22"/>
          <w:szCs w:val="22"/>
        </w:rPr>
        <w:t xml:space="preserve">o szczególnych rozwiązaniach w zakresie przeciwdziałania wspieraniu agresji na Ukrainę oraz służących ochronie bezpieczeństwa narodowego oraz w rozporządzeniu (UE) 2022/576, </w:t>
      </w:r>
      <w:proofErr w:type="spellStart"/>
      <w:r w:rsidRPr="006E590A">
        <w:rPr>
          <w:sz w:val="22"/>
          <w:szCs w:val="22"/>
        </w:rPr>
        <w:t>tj</w:t>
      </w:r>
      <w:proofErr w:type="spellEnd"/>
      <w:r w:rsidRPr="006E590A">
        <w:rPr>
          <w:sz w:val="22"/>
          <w:szCs w:val="22"/>
        </w:rPr>
        <w:t>:</w:t>
      </w:r>
    </w:p>
    <w:p w14:paraId="5ED2FC72" w14:textId="022F0691" w:rsidR="006E590A" w:rsidRPr="006E590A" w:rsidRDefault="006E590A" w:rsidP="00A1142D">
      <w:pPr>
        <w:widowControl w:val="0"/>
        <w:numPr>
          <w:ilvl w:val="7"/>
          <w:numId w:val="30"/>
        </w:numPr>
        <w:adjustRightInd w:val="0"/>
        <w:ind w:left="709" w:hanging="283"/>
        <w:contextualSpacing/>
        <w:jc w:val="both"/>
        <w:textAlignment w:val="baseline"/>
        <w:rPr>
          <w:sz w:val="22"/>
          <w:szCs w:val="22"/>
        </w:rPr>
      </w:pPr>
      <w:r w:rsidRPr="006E590A">
        <w:rPr>
          <w:sz w:val="22"/>
          <w:szCs w:val="22"/>
        </w:rPr>
        <w:t xml:space="preserve">Wykonawcy, którzy są wymienieni w wykazach określonych w rozporządzeniu Rady (WE) </w:t>
      </w:r>
      <w:r w:rsidR="00AA647A">
        <w:rPr>
          <w:sz w:val="22"/>
          <w:szCs w:val="22"/>
        </w:rPr>
        <w:br/>
      </w:r>
      <w:r w:rsidRPr="006E590A">
        <w:rPr>
          <w:sz w:val="22"/>
          <w:szCs w:val="22"/>
        </w:rPr>
        <w:t xml:space="preserve">nr 765/2006 z dnia 18 maja 2006 r. dotyczącym środków ograniczających w związku z sytuacją </w:t>
      </w:r>
      <w:r w:rsidR="008F509A">
        <w:rPr>
          <w:sz w:val="22"/>
          <w:szCs w:val="22"/>
        </w:rPr>
        <w:br/>
      </w:r>
      <w:r w:rsidRPr="006E590A">
        <w:rPr>
          <w:sz w:val="22"/>
          <w:szCs w:val="22"/>
        </w:rPr>
        <w:t>na Białorusi i udziałem Białorusi w agresji Rosji wobec Ukrainy (</w:t>
      </w:r>
      <w:proofErr w:type="spellStart"/>
      <w:r w:rsidRPr="006E590A">
        <w:rPr>
          <w:sz w:val="22"/>
          <w:szCs w:val="22"/>
        </w:rPr>
        <w:t>Dz.Urz</w:t>
      </w:r>
      <w:proofErr w:type="spellEnd"/>
      <w:r w:rsidRPr="006E590A">
        <w:rPr>
          <w:sz w:val="22"/>
          <w:szCs w:val="22"/>
        </w:rPr>
        <w:t xml:space="preserve">. UE L 134 z 20.05.2006, str. 1 z </w:t>
      </w:r>
      <w:proofErr w:type="spellStart"/>
      <w:r w:rsidRPr="006E590A">
        <w:rPr>
          <w:sz w:val="22"/>
          <w:szCs w:val="22"/>
        </w:rPr>
        <w:t>późn</w:t>
      </w:r>
      <w:proofErr w:type="spellEnd"/>
      <w:r w:rsidRPr="006E590A">
        <w:rPr>
          <w:sz w:val="22"/>
          <w:szCs w:val="22"/>
        </w:rPr>
        <w:t xml:space="preserve">. zm.) zwanym dalej ,,rozporządzeniem </w:t>
      </w:r>
      <w:hyperlink r:id="rId11" w:history="1">
        <w:r w:rsidRPr="006E590A">
          <w:rPr>
            <w:color w:val="0000FF"/>
            <w:sz w:val="22"/>
            <w:szCs w:val="22"/>
            <w:u w:val="single"/>
          </w:rPr>
          <w:t>765/2006</w:t>
        </w:r>
      </w:hyperlink>
      <w:r w:rsidRPr="006E590A">
        <w:rPr>
          <w:sz w:val="22"/>
          <w:szCs w:val="22"/>
        </w:rPr>
        <w:t xml:space="preserve">”, lub rozporządzeniu Rady (UE) </w:t>
      </w:r>
      <w:r w:rsidR="008F509A">
        <w:rPr>
          <w:sz w:val="22"/>
          <w:szCs w:val="22"/>
        </w:rPr>
        <w:br/>
      </w:r>
      <w:r w:rsidRPr="006E590A">
        <w:rPr>
          <w:sz w:val="22"/>
          <w:szCs w:val="22"/>
        </w:rPr>
        <w:t>nr 269/2014 z dnia 17 marca 2014 r. w sprawie środków ograniczających w odniesieniu do działań podważających integralność terytorialną, suwerenność i niezależność Ukrainy lub im zagrażających (Dz.</w:t>
      </w:r>
      <w:r w:rsidR="00911CC0">
        <w:rPr>
          <w:sz w:val="22"/>
          <w:szCs w:val="22"/>
        </w:rPr>
        <w:t xml:space="preserve"> </w:t>
      </w:r>
      <w:r w:rsidRPr="006E590A">
        <w:rPr>
          <w:sz w:val="22"/>
          <w:szCs w:val="22"/>
        </w:rPr>
        <w:t xml:space="preserve">Urz. UE L 78 z 17.03.2014, str. 6, z </w:t>
      </w:r>
      <w:proofErr w:type="spellStart"/>
      <w:r w:rsidRPr="006E590A">
        <w:rPr>
          <w:sz w:val="22"/>
          <w:szCs w:val="22"/>
        </w:rPr>
        <w:t>późn</w:t>
      </w:r>
      <w:proofErr w:type="spellEnd"/>
      <w:r w:rsidRPr="006E590A">
        <w:rPr>
          <w:sz w:val="22"/>
          <w:szCs w:val="22"/>
        </w:rPr>
        <w:t xml:space="preserve">. zm.) zwanym dalej ,,rozporządzeniem 269/2014” </w:t>
      </w:r>
      <w:r w:rsidR="008F509A">
        <w:rPr>
          <w:sz w:val="22"/>
          <w:szCs w:val="22"/>
        </w:rPr>
        <w:br/>
      </w:r>
      <w:r w:rsidRPr="006E590A">
        <w:rPr>
          <w:sz w:val="22"/>
          <w:szCs w:val="22"/>
        </w:rPr>
        <w:t>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5F2B79E7" w14:textId="62DCA65A" w:rsidR="006E590A" w:rsidRPr="006E590A" w:rsidRDefault="006E590A" w:rsidP="00A1142D">
      <w:pPr>
        <w:widowControl w:val="0"/>
        <w:numPr>
          <w:ilvl w:val="7"/>
          <w:numId w:val="30"/>
        </w:numPr>
        <w:adjustRightInd w:val="0"/>
        <w:ind w:left="709" w:hanging="283"/>
        <w:contextualSpacing/>
        <w:jc w:val="both"/>
        <w:textAlignment w:val="baseline"/>
        <w:rPr>
          <w:sz w:val="22"/>
          <w:szCs w:val="22"/>
        </w:rPr>
      </w:pPr>
      <w:r w:rsidRPr="006E590A">
        <w:rPr>
          <w:sz w:val="22"/>
          <w:szCs w:val="22"/>
        </w:rPr>
        <w:t xml:space="preserve">Wykonawcy, których beneficjentem rzeczywistym w rozumieniu ustawy z dnia 1 marca 2018 r. </w:t>
      </w:r>
      <w:r w:rsidR="00AA647A">
        <w:rPr>
          <w:sz w:val="22"/>
          <w:szCs w:val="22"/>
        </w:rPr>
        <w:br/>
      </w:r>
      <w:r w:rsidRPr="006E590A">
        <w:rPr>
          <w:sz w:val="22"/>
          <w:szCs w:val="22"/>
        </w:rPr>
        <w:t xml:space="preserve">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w:t>
      </w:r>
      <w:r w:rsidR="008F509A">
        <w:rPr>
          <w:sz w:val="22"/>
          <w:szCs w:val="22"/>
        </w:rPr>
        <w:br/>
      </w:r>
      <w:r w:rsidRPr="006E590A">
        <w:rPr>
          <w:sz w:val="22"/>
          <w:szCs w:val="22"/>
        </w:rPr>
        <w:t>o zastosowaniu środka, o którym mowa w art. 1 pkt 3 w zw. art. 3 ustawy;</w:t>
      </w:r>
    </w:p>
    <w:p w14:paraId="21F0809D" w14:textId="48ED7D3A" w:rsidR="006E590A" w:rsidRPr="006E590A" w:rsidRDefault="006E590A" w:rsidP="00A1142D">
      <w:pPr>
        <w:widowControl w:val="0"/>
        <w:numPr>
          <w:ilvl w:val="7"/>
          <w:numId w:val="30"/>
        </w:numPr>
        <w:adjustRightInd w:val="0"/>
        <w:ind w:left="709" w:hanging="283"/>
        <w:contextualSpacing/>
        <w:jc w:val="both"/>
        <w:textAlignment w:val="baseline"/>
        <w:rPr>
          <w:sz w:val="22"/>
          <w:szCs w:val="22"/>
        </w:rPr>
      </w:pPr>
      <w:r w:rsidRPr="006E590A">
        <w:rPr>
          <w:sz w:val="22"/>
          <w:szCs w:val="22"/>
        </w:rPr>
        <w:t>Wykonawcy, których jednostką dominującą w rozumieniu art. 3 ust. 1 pkt 37 ustawy</w:t>
      </w:r>
      <w:r w:rsidRPr="006E590A">
        <w:rPr>
          <w:sz w:val="22"/>
          <w:szCs w:val="22"/>
        </w:rPr>
        <w:br/>
        <w:t>z dnia 29 września 1994 r. o rachunkowości (Dz</w:t>
      </w:r>
      <w:r w:rsidRPr="000E43CD">
        <w:rPr>
          <w:sz w:val="22"/>
          <w:szCs w:val="22"/>
        </w:rPr>
        <w:t xml:space="preserve">. U. </w:t>
      </w:r>
      <w:r w:rsidR="000E43CD" w:rsidRPr="000E43CD">
        <w:rPr>
          <w:sz w:val="22"/>
          <w:szCs w:val="22"/>
        </w:rPr>
        <w:t xml:space="preserve">z 2023 r. poz. 120, 295 z </w:t>
      </w:r>
      <w:proofErr w:type="spellStart"/>
      <w:r w:rsidR="000E43CD" w:rsidRPr="000E43CD">
        <w:rPr>
          <w:sz w:val="22"/>
          <w:szCs w:val="22"/>
        </w:rPr>
        <w:t>późn</w:t>
      </w:r>
      <w:proofErr w:type="spellEnd"/>
      <w:r w:rsidR="000E43CD" w:rsidRPr="000E43CD">
        <w:rPr>
          <w:sz w:val="22"/>
          <w:szCs w:val="22"/>
        </w:rPr>
        <w:t>. zm</w:t>
      </w:r>
      <w:r w:rsidR="000E43CD" w:rsidRPr="00136CEE">
        <w:rPr>
          <w:sz w:val="22"/>
          <w:szCs w:val="22"/>
        </w:rPr>
        <w:t>.</w:t>
      </w:r>
      <w:r w:rsidRPr="006E590A">
        <w:rPr>
          <w:sz w:val="22"/>
          <w:szCs w:val="22"/>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t>
      </w:r>
      <w:r w:rsidR="001B422D">
        <w:rPr>
          <w:sz w:val="22"/>
          <w:szCs w:val="22"/>
        </w:rPr>
        <w:br/>
      </w:r>
      <w:r w:rsidRPr="006E590A">
        <w:rPr>
          <w:sz w:val="22"/>
          <w:szCs w:val="22"/>
        </w:rPr>
        <w:t>o którym mowa w art. 1 pkt 3 w zw. art. 3 ustawy,</w:t>
      </w:r>
    </w:p>
    <w:p w14:paraId="2282DDE1" w14:textId="77777777" w:rsidR="006E590A" w:rsidRPr="006E590A" w:rsidRDefault="006E590A" w:rsidP="00A1142D">
      <w:pPr>
        <w:widowControl w:val="0"/>
        <w:numPr>
          <w:ilvl w:val="7"/>
          <w:numId w:val="30"/>
        </w:numPr>
        <w:adjustRightInd w:val="0"/>
        <w:ind w:left="709" w:hanging="283"/>
        <w:contextualSpacing/>
        <w:jc w:val="both"/>
        <w:textAlignment w:val="baseline"/>
        <w:rPr>
          <w:sz w:val="22"/>
          <w:szCs w:val="22"/>
        </w:rPr>
      </w:pPr>
      <w:r w:rsidRPr="006E590A">
        <w:rPr>
          <w:sz w:val="22"/>
          <w:szCs w:val="22"/>
        </w:rPr>
        <w:t>Wykonawcy, którzy realizują zamówienie na rzecz lub z udziałem:</w:t>
      </w:r>
    </w:p>
    <w:p w14:paraId="1186C839" w14:textId="77777777" w:rsidR="006E590A" w:rsidRPr="00374C86" w:rsidRDefault="006E590A" w:rsidP="00A1142D">
      <w:pPr>
        <w:widowControl w:val="0"/>
        <w:numPr>
          <w:ilvl w:val="0"/>
          <w:numId w:val="45"/>
        </w:numPr>
        <w:adjustRightInd w:val="0"/>
        <w:ind w:left="993" w:hanging="283"/>
        <w:contextualSpacing/>
        <w:jc w:val="both"/>
        <w:textAlignment w:val="baseline"/>
        <w:rPr>
          <w:sz w:val="22"/>
          <w:szCs w:val="22"/>
        </w:rPr>
      </w:pPr>
      <w:r w:rsidRPr="00374C86">
        <w:rPr>
          <w:sz w:val="22"/>
          <w:szCs w:val="22"/>
        </w:rPr>
        <w:t xml:space="preserve">obywateli rosyjskich lub osób fizycznych lub prawnych, podmiotów lub organów </w:t>
      </w:r>
      <w:r w:rsidRPr="00374C86">
        <w:rPr>
          <w:sz w:val="22"/>
          <w:szCs w:val="22"/>
        </w:rPr>
        <w:br/>
        <w:t>z siedzibą w Rosji;</w:t>
      </w:r>
    </w:p>
    <w:p w14:paraId="7ABBF11E" w14:textId="45E6B47E" w:rsidR="006E590A" w:rsidRPr="00374C86" w:rsidRDefault="006E590A" w:rsidP="00A1142D">
      <w:pPr>
        <w:widowControl w:val="0"/>
        <w:numPr>
          <w:ilvl w:val="0"/>
          <w:numId w:val="45"/>
        </w:numPr>
        <w:adjustRightInd w:val="0"/>
        <w:ind w:left="993" w:hanging="283"/>
        <w:contextualSpacing/>
        <w:jc w:val="both"/>
        <w:textAlignment w:val="baseline"/>
        <w:rPr>
          <w:sz w:val="22"/>
          <w:szCs w:val="22"/>
        </w:rPr>
      </w:pPr>
      <w:r w:rsidRPr="00374C86">
        <w:rPr>
          <w:sz w:val="22"/>
          <w:szCs w:val="22"/>
        </w:rPr>
        <w:t xml:space="preserve">osób prawnych, podmiotów lub organów, do których prawa własności bezpośrednio </w:t>
      </w:r>
      <w:r w:rsidR="008F509A" w:rsidRPr="00374C86">
        <w:rPr>
          <w:sz w:val="22"/>
          <w:szCs w:val="22"/>
        </w:rPr>
        <w:br/>
      </w:r>
      <w:r w:rsidRPr="00374C86">
        <w:rPr>
          <w:sz w:val="22"/>
          <w:szCs w:val="22"/>
        </w:rPr>
        <w:t xml:space="preserve">lub pośrednio w ponad 50 % należą do podmiotu, o którym mowa w </w:t>
      </w:r>
      <w:proofErr w:type="spellStart"/>
      <w:r w:rsidRPr="00374C86">
        <w:rPr>
          <w:sz w:val="22"/>
          <w:szCs w:val="22"/>
        </w:rPr>
        <w:t>tirecie</w:t>
      </w:r>
      <w:proofErr w:type="spellEnd"/>
      <w:r w:rsidRPr="00374C86">
        <w:rPr>
          <w:sz w:val="22"/>
          <w:szCs w:val="22"/>
        </w:rPr>
        <w:t xml:space="preserve"> 1); lub</w:t>
      </w:r>
    </w:p>
    <w:p w14:paraId="171E17DE" w14:textId="3EA731E5" w:rsidR="006E590A" w:rsidRPr="00374C86" w:rsidRDefault="006E590A" w:rsidP="00A1142D">
      <w:pPr>
        <w:widowControl w:val="0"/>
        <w:numPr>
          <w:ilvl w:val="0"/>
          <w:numId w:val="45"/>
        </w:numPr>
        <w:adjustRightInd w:val="0"/>
        <w:ind w:left="993" w:hanging="283"/>
        <w:contextualSpacing/>
        <w:jc w:val="both"/>
        <w:textAlignment w:val="baseline"/>
        <w:rPr>
          <w:sz w:val="22"/>
          <w:szCs w:val="22"/>
        </w:rPr>
      </w:pPr>
      <w:r w:rsidRPr="00374C86">
        <w:rPr>
          <w:sz w:val="22"/>
          <w:szCs w:val="22"/>
        </w:rPr>
        <w:t xml:space="preserve">osób fizycznych lub prawnych, podmiotów lub organów działających w imieniu lub </w:t>
      </w:r>
      <w:r w:rsidR="008F509A" w:rsidRPr="00374C86">
        <w:rPr>
          <w:sz w:val="22"/>
          <w:szCs w:val="22"/>
        </w:rPr>
        <w:br/>
      </w:r>
      <w:r w:rsidRPr="00374C86">
        <w:rPr>
          <w:sz w:val="22"/>
          <w:szCs w:val="22"/>
        </w:rPr>
        <w:t>pod kierunkiem podmiotu, o którym mowa w tir. 1) lub 2),</w:t>
      </w:r>
    </w:p>
    <w:p w14:paraId="78865ECF" w14:textId="77777777" w:rsidR="006E590A" w:rsidRPr="006E590A" w:rsidRDefault="006E590A" w:rsidP="00AA647A">
      <w:pPr>
        <w:widowControl w:val="0"/>
        <w:adjustRightInd w:val="0"/>
        <w:ind w:left="709"/>
        <w:contextualSpacing/>
        <w:jc w:val="both"/>
        <w:textAlignment w:val="baseline"/>
        <w:rPr>
          <w:i/>
          <w:iCs/>
          <w:sz w:val="22"/>
          <w:szCs w:val="22"/>
        </w:rPr>
      </w:pPr>
      <w:r w:rsidRPr="00374C86">
        <w:rPr>
          <w:sz w:val="22"/>
          <w:szCs w:val="22"/>
        </w:rPr>
        <w:t xml:space="preserve">w tym podwykonawców, dostawców lub podmiotów, na których zdolności polega się </w:t>
      </w:r>
      <w:r w:rsidRPr="00374C86">
        <w:rPr>
          <w:sz w:val="22"/>
          <w:szCs w:val="22"/>
        </w:rPr>
        <w:br/>
        <w:t>w rozumieniu dyrektywy w sprawie</w:t>
      </w:r>
      <w:r w:rsidRPr="006E590A">
        <w:rPr>
          <w:i/>
          <w:iCs/>
          <w:sz w:val="22"/>
          <w:szCs w:val="22"/>
        </w:rPr>
        <w:t xml:space="preserve"> zamówień publicznych, w przypadku gdy przypada na nich ponad 10 % wartości zamówienia.</w:t>
      </w:r>
    </w:p>
    <w:p w14:paraId="55F0301F" w14:textId="2F31FC27" w:rsidR="006E590A" w:rsidRPr="006E590A" w:rsidRDefault="006E590A" w:rsidP="00A1142D">
      <w:pPr>
        <w:widowControl w:val="0"/>
        <w:numPr>
          <w:ilvl w:val="7"/>
          <w:numId w:val="30"/>
        </w:numPr>
        <w:adjustRightInd w:val="0"/>
        <w:ind w:left="709" w:hanging="283"/>
        <w:contextualSpacing/>
        <w:jc w:val="both"/>
        <w:textAlignment w:val="baseline"/>
        <w:rPr>
          <w:sz w:val="22"/>
          <w:szCs w:val="22"/>
        </w:rPr>
      </w:pPr>
      <w:r w:rsidRPr="006E590A">
        <w:rPr>
          <w:sz w:val="22"/>
          <w:szCs w:val="22"/>
        </w:rPr>
        <w:t>Wykonawcy wobec których są podejmowane inne prawem przewidziane środki o charakterze sankcyjnym</w:t>
      </w:r>
    </w:p>
    <w:p w14:paraId="7A72F817" w14:textId="2F46F325" w:rsidR="006E590A" w:rsidRPr="006E590A" w:rsidRDefault="006E590A" w:rsidP="00A1142D">
      <w:pPr>
        <w:numPr>
          <w:ilvl w:val="1"/>
          <w:numId w:val="56"/>
        </w:numPr>
        <w:ind w:left="567" w:hanging="283"/>
        <w:jc w:val="both"/>
        <w:rPr>
          <w:sz w:val="22"/>
          <w:szCs w:val="22"/>
        </w:rPr>
      </w:pPr>
      <w:r w:rsidRPr="006E590A">
        <w:rPr>
          <w:sz w:val="22"/>
          <w:szCs w:val="22"/>
        </w:rPr>
        <w:t>w stosunku do którego otwarto likwidację, sąd zarządził likwidację majątku 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p>
    <w:p w14:paraId="27A47A9A" w14:textId="2C318102" w:rsidR="006E590A" w:rsidRPr="006E590A" w:rsidRDefault="006E590A" w:rsidP="00A1142D">
      <w:pPr>
        <w:numPr>
          <w:ilvl w:val="1"/>
          <w:numId w:val="56"/>
        </w:numPr>
        <w:ind w:left="567" w:hanging="283"/>
        <w:jc w:val="both"/>
        <w:rPr>
          <w:sz w:val="22"/>
          <w:szCs w:val="22"/>
        </w:rPr>
      </w:pPr>
      <w:r w:rsidRPr="006E590A">
        <w:rPr>
          <w:sz w:val="22"/>
          <w:szCs w:val="22"/>
        </w:rPr>
        <w:t xml:space="preserve">jeżeli Zamawiający może stwierdzić, na podstawie wiarygodnych przesłanek, że Wykonawca zawarł </w:t>
      </w:r>
      <w:r w:rsidR="008F509A">
        <w:rPr>
          <w:sz w:val="22"/>
          <w:szCs w:val="22"/>
        </w:rPr>
        <w:br/>
      </w:r>
      <w:r w:rsidRPr="006E590A">
        <w:rPr>
          <w:sz w:val="22"/>
          <w:szCs w:val="22"/>
        </w:rPr>
        <w:t xml:space="preserve">z innymi Wykonawcami porozumienie mające na celu zakłócenie konkurencji, w szczególności jeżeli należąc do tej samej grupy kapitałowej w rozumieniu ustawy z dnia 16 lutego 2007 r. </w:t>
      </w:r>
      <w:r w:rsidR="00911CC0">
        <w:rPr>
          <w:sz w:val="22"/>
          <w:szCs w:val="22"/>
        </w:rPr>
        <w:br/>
      </w:r>
      <w:r w:rsidRPr="006E590A">
        <w:rPr>
          <w:sz w:val="22"/>
          <w:szCs w:val="22"/>
        </w:rPr>
        <w:lastRenderedPageBreak/>
        <w:t xml:space="preserve">o ochronie konkurencji i konsumentów, złożyli odrębne oferty lub oferty częściowe, chyba że wykażą, </w:t>
      </w:r>
      <w:r w:rsidR="008F509A">
        <w:rPr>
          <w:sz w:val="22"/>
          <w:szCs w:val="22"/>
        </w:rPr>
        <w:br/>
      </w:r>
      <w:r w:rsidRPr="006E590A">
        <w:rPr>
          <w:sz w:val="22"/>
          <w:szCs w:val="22"/>
        </w:rPr>
        <w:t>że przygotowali te oferty niezależnie od siebie;</w:t>
      </w:r>
    </w:p>
    <w:p w14:paraId="6C001D51" w14:textId="22C52A19" w:rsidR="006E590A" w:rsidRPr="006E590A" w:rsidRDefault="006E590A" w:rsidP="00A1142D">
      <w:pPr>
        <w:numPr>
          <w:ilvl w:val="1"/>
          <w:numId w:val="56"/>
        </w:numPr>
        <w:ind w:left="567" w:hanging="283"/>
        <w:jc w:val="both"/>
        <w:rPr>
          <w:sz w:val="22"/>
          <w:szCs w:val="22"/>
        </w:rPr>
      </w:pPr>
      <w:r w:rsidRPr="006E590A">
        <w:rPr>
          <w:sz w:val="22"/>
          <w:szCs w:val="22"/>
        </w:rPr>
        <w:t xml:space="preserve">wobec którego wydano prawomocny wyrok sądu lub ostateczną decyzję administracyjną o zaleganiu </w:t>
      </w:r>
      <w:r w:rsidR="008F509A">
        <w:rPr>
          <w:sz w:val="22"/>
          <w:szCs w:val="22"/>
        </w:rPr>
        <w:br/>
      </w:r>
      <w:r w:rsidRPr="006E590A">
        <w:rPr>
          <w:sz w:val="22"/>
          <w:szCs w:val="22"/>
        </w:rPr>
        <w:t xml:space="preserve">z uiszczeniem podatków, opłat lub składek na ubezpieczenia społeczne lub zdrowotne, chyba </w:t>
      </w:r>
      <w:r w:rsidR="008F509A">
        <w:rPr>
          <w:sz w:val="22"/>
          <w:szCs w:val="22"/>
        </w:rPr>
        <w:br/>
      </w:r>
      <w:r w:rsidRPr="006E590A">
        <w:rPr>
          <w:sz w:val="22"/>
          <w:szCs w:val="22"/>
        </w:rPr>
        <w:t xml:space="preserve">że Wykonawca odpowiednio przed upływem terminu składania ofert dokonał płatności należnych podatków, opłat lub składek na ubezpieczenia społeczne lub zdrowotne wraz z odsetkami </w:t>
      </w:r>
      <w:r w:rsidR="008F509A">
        <w:rPr>
          <w:sz w:val="22"/>
          <w:szCs w:val="22"/>
        </w:rPr>
        <w:br/>
      </w:r>
      <w:r w:rsidRPr="006E590A">
        <w:rPr>
          <w:sz w:val="22"/>
          <w:szCs w:val="22"/>
        </w:rPr>
        <w:t>lub grzywnami lub zawarł wiążące porozumienie w sprawie spłaty tych należności;</w:t>
      </w:r>
    </w:p>
    <w:p w14:paraId="5B718F2E" w14:textId="4514124E" w:rsidR="006E590A" w:rsidRPr="006E590A" w:rsidRDefault="006E590A" w:rsidP="00A1142D">
      <w:pPr>
        <w:numPr>
          <w:ilvl w:val="1"/>
          <w:numId w:val="56"/>
        </w:numPr>
        <w:ind w:left="567" w:hanging="283"/>
        <w:jc w:val="both"/>
        <w:rPr>
          <w:sz w:val="22"/>
          <w:szCs w:val="22"/>
        </w:rPr>
      </w:pPr>
      <w:r w:rsidRPr="006E590A">
        <w:rPr>
          <w:sz w:val="22"/>
          <w:szCs w:val="22"/>
        </w:rPr>
        <w:t xml:space="preserve">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w:t>
      </w:r>
      <w:r w:rsidR="0096655C">
        <w:rPr>
          <w:sz w:val="22"/>
          <w:szCs w:val="22"/>
        </w:rPr>
        <w:br/>
      </w:r>
      <w:r w:rsidRPr="006E590A">
        <w:rPr>
          <w:sz w:val="22"/>
          <w:szCs w:val="22"/>
        </w:rPr>
        <w:t>z odsetkami lub grzywnami lub zawarł wiążące porozumienie w sprawie spłaty tych należności;</w:t>
      </w:r>
    </w:p>
    <w:p w14:paraId="2E8EC123" w14:textId="2E0F08DD" w:rsidR="006E590A" w:rsidRPr="006E590A" w:rsidRDefault="006E590A" w:rsidP="00A1142D">
      <w:pPr>
        <w:numPr>
          <w:ilvl w:val="1"/>
          <w:numId w:val="56"/>
        </w:numPr>
        <w:ind w:left="567" w:hanging="283"/>
        <w:jc w:val="both"/>
        <w:rPr>
          <w:sz w:val="22"/>
          <w:szCs w:val="22"/>
        </w:rPr>
      </w:pPr>
      <w:r w:rsidRPr="006E590A">
        <w:rPr>
          <w:sz w:val="22"/>
          <w:szCs w:val="22"/>
        </w:rPr>
        <w:t xml:space="preserve">jeżeli doszło do zakłócenia konkurencji wynikającego z wcześniejszego doradztwa lub zaangażowania w inny sposób w przygotowanie postępowania tego Wykonawcy lub podmiotu, który należy </w:t>
      </w:r>
      <w:r w:rsidR="0096655C">
        <w:rPr>
          <w:sz w:val="22"/>
          <w:szCs w:val="22"/>
        </w:rPr>
        <w:br/>
      </w:r>
      <w:r w:rsidRPr="006E590A">
        <w:rPr>
          <w:sz w:val="22"/>
          <w:szCs w:val="22"/>
        </w:rPr>
        <w:t xml:space="preserve">z Wykonawcą do tej samej grupy kapitałowej w rozumieniu ustawy z dnia 16 lutego 2007 r. </w:t>
      </w:r>
      <w:r w:rsidR="008F509A">
        <w:rPr>
          <w:sz w:val="22"/>
          <w:szCs w:val="22"/>
        </w:rPr>
        <w:br/>
      </w:r>
      <w:r w:rsidRPr="006E590A">
        <w:rPr>
          <w:sz w:val="22"/>
          <w:szCs w:val="22"/>
        </w:rPr>
        <w:t xml:space="preserve">o ochronie konkurencji i konsumentów, chyba że spowodowane tym zakłócenie konkurencji może być wyeliminowane w inny sposób niż przez wykluczenie Wykonawcy z udziału w postępowaniu </w:t>
      </w:r>
      <w:r w:rsidR="008F509A">
        <w:rPr>
          <w:sz w:val="22"/>
          <w:szCs w:val="22"/>
        </w:rPr>
        <w:br/>
      </w:r>
      <w:r w:rsidRPr="006E590A">
        <w:rPr>
          <w:sz w:val="22"/>
          <w:szCs w:val="22"/>
        </w:rPr>
        <w:t>o udzielenie zamówienia;</w:t>
      </w:r>
      <w:bookmarkStart w:id="15" w:name="mip51080599"/>
      <w:bookmarkEnd w:id="15"/>
    </w:p>
    <w:p w14:paraId="359424FF" w14:textId="77777777" w:rsidR="006E590A" w:rsidRPr="006E590A" w:rsidRDefault="006E590A" w:rsidP="00A1142D">
      <w:pPr>
        <w:numPr>
          <w:ilvl w:val="1"/>
          <w:numId w:val="56"/>
        </w:numPr>
        <w:ind w:left="567" w:hanging="283"/>
        <w:jc w:val="both"/>
        <w:rPr>
          <w:sz w:val="22"/>
          <w:szCs w:val="22"/>
        </w:rPr>
      </w:pPr>
      <w:r w:rsidRPr="006E590A">
        <w:rPr>
          <w:sz w:val="22"/>
          <w:szCs w:val="22"/>
        </w:rPr>
        <w:t xml:space="preserve">który przedstawił informacje wprowadzające w błąd, co mogło mieć wpływ na decyzje podejmowane przez Zamawiającego w postępowaniu o udzielenie zamówienia;  </w:t>
      </w:r>
    </w:p>
    <w:p w14:paraId="61302C76" w14:textId="77777777" w:rsidR="006F26EF" w:rsidRPr="00374C86" w:rsidRDefault="006F26EF" w:rsidP="00A1142D">
      <w:pPr>
        <w:pStyle w:val="Akapitzlist"/>
        <w:numPr>
          <w:ilvl w:val="1"/>
          <w:numId w:val="56"/>
        </w:numPr>
        <w:ind w:left="567" w:hanging="283"/>
        <w:jc w:val="both"/>
        <w:rPr>
          <w:sz w:val="22"/>
          <w:szCs w:val="22"/>
        </w:rPr>
      </w:pPr>
      <w:r w:rsidRPr="00374C86">
        <w:rPr>
          <w:sz w:val="22"/>
          <w:szCs w:val="22"/>
        </w:rPr>
        <w:t xml:space="preserve">który, </w:t>
      </w:r>
      <w:bookmarkStart w:id="16" w:name="_Hlk147306314"/>
      <w:r w:rsidRPr="00374C86">
        <w:rPr>
          <w:sz w:val="22"/>
          <w:szCs w:val="22"/>
        </w:rPr>
        <w:t>w postępowaniach, w których Zamawiający przewidział zastosowanie aukcji japońskiej, złożył najkorzystniejszą ofertę i:</w:t>
      </w:r>
    </w:p>
    <w:p w14:paraId="1026933F" w14:textId="77777777" w:rsidR="006F26EF" w:rsidRPr="00374C86" w:rsidRDefault="006F26EF" w:rsidP="00A1142D">
      <w:pPr>
        <w:pStyle w:val="Akapitzlist"/>
        <w:numPr>
          <w:ilvl w:val="2"/>
          <w:numId w:val="77"/>
        </w:numPr>
        <w:ind w:left="1134" w:hanging="283"/>
        <w:contextualSpacing/>
        <w:jc w:val="both"/>
        <w:rPr>
          <w:sz w:val="22"/>
          <w:szCs w:val="22"/>
        </w:rPr>
      </w:pPr>
      <w:r w:rsidRPr="00374C86">
        <w:rPr>
          <w:sz w:val="22"/>
          <w:szCs w:val="22"/>
        </w:rPr>
        <w:t>nie zabezpieczył oferty wymaganym wadium i odmówił zawarcia umowy, lub</w:t>
      </w:r>
    </w:p>
    <w:p w14:paraId="32EB8C56" w14:textId="77777777" w:rsidR="006F26EF" w:rsidRPr="00374C86" w:rsidRDefault="006F26EF" w:rsidP="00A1142D">
      <w:pPr>
        <w:pStyle w:val="Akapitzlist"/>
        <w:numPr>
          <w:ilvl w:val="2"/>
          <w:numId w:val="77"/>
        </w:numPr>
        <w:ind w:left="1134" w:hanging="283"/>
        <w:contextualSpacing/>
        <w:jc w:val="both"/>
        <w:rPr>
          <w:sz w:val="22"/>
          <w:szCs w:val="22"/>
        </w:rPr>
      </w:pPr>
      <w:r w:rsidRPr="00374C86">
        <w:rPr>
          <w:sz w:val="22"/>
          <w:szCs w:val="22"/>
        </w:rPr>
        <w:t xml:space="preserve">nie zabezpieczył oferty wymaganym wadium i wycofał ofertę, lub </w:t>
      </w:r>
    </w:p>
    <w:p w14:paraId="11739EC7" w14:textId="3E55409C" w:rsidR="006F26EF" w:rsidRPr="00374C86" w:rsidRDefault="006F26EF" w:rsidP="00A1142D">
      <w:pPr>
        <w:pStyle w:val="Akapitzlist"/>
        <w:numPr>
          <w:ilvl w:val="2"/>
          <w:numId w:val="77"/>
        </w:numPr>
        <w:ind w:left="1134" w:hanging="283"/>
        <w:contextualSpacing/>
        <w:jc w:val="both"/>
        <w:rPr>
          <w:sz w:val="22"/>
          <w:szCs w:val="22"/>
        </w:rPr>
      </w:pPr>
      <w:r w:rsidRPr="00374C86">
        <w:rPr>
          <w:sz w:val="22"/>
          <w:szCs w:val="22"/>
        </w:rPr>
        <w:t xml:space="preserve">nie zabezpieczył oferty wymaganym wadium i nie uzupełnił oświadczeń i dokumentów na wezwanie, o którym mowa w § 39 Regulaminu. </w:t>
      </w:r>
    </w:p>
    <w:p w14:paraId="1B9F0279" w14:textId="77777777" w:rsidR="006F26EF" w:rsidRPr="00374C86" w:rsidRDefault="006F26EF" w:rsidP="00A1142D">
      <w:pPr>
        <w:pStyle w:val="Ustp"/>
        <w:numPr>
          <w:ilvl w:val="1"/>
          <w:numId w:val="56"/>
        </w:numPr>
        <w:spacing w:before="0" w:line="240" w:lineRule="auto"/>
        <w:ind w:left="851" w:hanging="454"/>
        <w:rPr>
          <w:sz w:val="22"/>
          <w:szCs w:val="22"/>
        </w:rPr>
      </w:pPr>
      <w:r w:rsidRPr="00374C86">
        <w:rPr>
          <w:sz w:val="22"/>
          <w:szCs w:val="22"/>
        </w:rPr>
        <w:t>w przypadkach, o których mowa w ust. 2 pkt 8) Wykonawca podlega wykluczeniu na okres 3 miesięcy (licząc od daty rozstrzygnięcia postępowania). Skrócenie tego terminu wymaga zgody Zarządu.</w:t>
      </w:r>
    </w:p>
    <w:bookmarkEnd w:id="16"/>
    <w:p w14:paraId="3E2EAF0E" w14:textId="77777777" w:rsidR="006F26EF" w:rsidRPr="00374C86" w:rsidRDefault="006F26EF" w:rsidP="00A1142D">
      <w:pPr>
        <w:pStyle w:val="Akapitzlist"/>
        <w:numPr>
          <w:ilvl w:val="1"/>
          <w:numId w:val="56"/>
        </w:numPr>
        <w:contextualSpacing/>
        <w:jc w:val="both"/>
        <w:rPr>
          <w:sz w:val="22"/>
          <w:szCs w:val="22"/>
        </w:rPr>
      </w:pPr>
      <w:r w:rsidRPr="00374C86">
        <w:rPr>
          <w:sz w:val="22"/>
          <w:szCs w:val="22"/>
        </w:rPr>
        <w:t>który, w przypadku zamówień, o których mowa w §30 ust. 6 Regulaminu:</w:t>
      </w:r>
    </w:p>
    <w:p w14:paraId="1FFE706C" w14:textId="2C040DB7" w:rsidR="006F26EF" w:rsidRPr="00374C86" w:rsidRDefault="006F26EF" w:rsidP="00A1142D">
      <w:pPr>
        <w:pStyle w:val="Akapitzlist"/>
        <w:numPr>
          <w:ilvl w:val="2"/>
          <w:numId w:val="56"/>
        </w:numPr>
        <w:ind w:left="1135" w:hanging="284"/>
        <w:jc w:val="both"/>
        <w:rPr>
          <w:sz w:val="22"/>
          <w:szCs w:val="22"/>
        </w:rPr>
      </w:pPr>
      <w:r w:rsidRPr="00374C86">
        <w:rPr>
          <w:sz w:val="22"/>
          <w:szCs w:val="22"/>
        </w:rPr>
        <w:t xml:space="preserve">z przyczyn leżących po jego stronie nie wykonał lub nienależycie wykonał umowę zawartą </w:t>
      </w:r>
      <w:r w:rsidR="00374C86">
        <w:rPr>
          <w:sz w:val="22"/>
          <w:szCs w:val="22"/>
        </w:rPr>
        <w:br/>
      </w:r>
      <w:r w:rsidRPr="00374C86">
        <w:rPr>
          <w:sz w:val="22"/>
          <w:szCs w:val="22"/>
        </w:rPr>
        <w:t>z Zamawiającym, co doprowadziło do:</w:t>
      </w:r>
    </w:p>
    <w:p w14:paraId="7F2BABE2" w14:textId="77777777" w:rsidR="006F26EF" w:rsidRPr="00374C86" w:rsidRDefault="006F26EF" w:rsidP="00A1142D">
      <w:pPr>
        <w:pStyle w:val="Akapitzlist"/>
        <w:numPr>
          <w:ilvl w:val="2"/>
          <w:numId w:val="57"/>
        </w:numPr>
        <w:ind w:left="1418" w:hanging="284"/>
        <w:jc w:val="both"/>
        <w:rPr>
          <w:sz w:val="22"/>
          <w:szCs w:val="22"/>
        </w:rPr>
      </w:pPr>
      <w:r w:rsidRPr="00374C86">
        <w:rPr>
          <w:sz w:val="22"/>
          <w:szCs w:val="22"/>
        </w:rPr>
        <w:t>wypowiedzenia lub odstąpienia od umowy, lub</w:t>
      </w:r>
    </w:p>
    <w:p w14:paraId="496DF656" w14:textId="77777777" w:rsidR="006F26EF" w:rsidRPr="00374C86" w:rsidRDefault="006F26EF" w:rsidP="00A1142D">
      <w:pPr>
        <w:pStyle w:val="Akapitzlist"/>
        <w:numPr>
          <w:ilvl w:val="2"/>
          <w:numId w:val="57"/>
        </w:numPr>
        <w:ind w:left="1418" w:hanging="284"/>
        <w:jc w:val="both"/>
        <w:rPr>
          <w:sz w:val="22"/>
          <w:szCs w:val="22"/>
        </w:rPr>
      </w:pPr>
      <w:r w:rsidRPr="00374C86">
        <w:rPr>
          <w:sz w:val="22"/>
          <w:szCs w:val="22"/>
        </w:rPr>
        <w:t>dokonania zakupu zastępczego przez Zamawiającego, lub</w:t>
      </w:r>
    </w:p>
    <w:p w14:paraId="1A901730" w14:textId="77777777" w:rsidR="006F26EF" w:rsidRPr="00374C86" w:rsidRDefault="006F26EF" w:rsidP="00A1142D">
      <w:pPr>
        <w:pStyle w:val="Akapitzlist"/>
        <w:numPr>
          <w:ilvl w:val="2"/>
          <w:numId w:val="57"/>
        </w:numPr>
        <w:ind w:left="1418" w:hanging="284"/>
        <w:jc w:val="both"/>
        <w:rPr>
          <w:sz w:val="22"/>
          <w:szCs w:val="22"/>
        </w:rPr>
      </w:pPr>
      <w:r w:rsidRPr="00374C86">
        <w:rPr>
          <w:sz w:val="22"/>
          <w:szCs w:val="22"/>
        </w:rPr>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24D64D07" w14:textId="77777777" w:rsidR="006F26EF" w:rsidRPr="00374C86" w:rsidRDefault="006F26EF" w:rsidP="00A1142D">
      <w:pPr>
        <w:pStyle w:val="Punkt"/>
        <w:numPr>
          <w:ilvl w:val="2"/>
          <w:numId w:val="56"/>
        </w:numPr>
        <w:spacing w:line="240" w:lineRule="auto"/>
        <w:ind w:left="1134" w:hanging="283"/>
        <w:rPr>
          <w:sz w:val="22"/>
          <w:szCs w:val="22"/>
        </w:rPr>
      </w:pPr>
      <w:r w:rsidRPr="00374C86">
        <w:rPr>
          <w:sz w:val="22"/>
          <w:szCs w:val="22"/>
        </w:rPr>
        <w:t>pomimo wyboru jego oferty jako najkorzystniejszej w postępowaniu o udzielenie zamówienia przeprowadzonym przez Zamawiającego, odmówił podpisania umowy, nie wniósł wymaganego zabezpieczenia należytego wykonania umowy (</w:t>
      </w:r>
      <w:r w:rsidRPr="00374C86">
        <w:rPr>
          <w:i/>
          <w:iCs/>
          <w:sz w:val="22"/>
          <w:szCs w:val="22"/>
        </w:rPr>
        <w:t>jeżeli było wymagane</w:t>
      </w:r>
      <w:r w:rsidRPr="00374C86">
        <w:rPr>
          <w:sz w:val="22"/>
          <w:szCs w:val="22"/>
        </w:rPr>
        <w:t>) lub zawarcie umowy stało się niemożliwe z przyczyn leżących po stronie Wykonawcy;</w:t>
      </w:r>
    </w:p>
    <w:p w14:paraId="4C55CF0C" w14:textId="60E73221" w:rsidR="006F26EF" w:rsidRPr="00374C86" w:rsidRDefault="006F26EF" w:rsidP="00A1142D">
      <w:pPr>
        <w:pStyle w:val="Ustp"/>
        <w:numPr>
          <w:ilvl w:val="1"/>
          <w:numId w:val="56"/>
        </w:numPr>
        <w:spacing w:before="0" w:line="240" w:lineRule="auto"/>
        <w:ind w:left="851" w:hanging="454"/>
        <w:rPr>
          <w:sz w:val="22"/>
          <w:szCs w:val="22"/>
        </w:rPr>
      </w:pPr>
      <w:r w:rsidRPr="00374C86">
        <w:rPr>
          <w:sz w:val="22"/>
          <w:szCs w:val="22"/>
        </w:rPr>
        <w:t xml:space="preserve">w przypadkach, o których mowa w ust. 2 pkt 10) Wykonawca podlega wykluczeniu na okres </w:t>
      </w:r>
      <w:r w:rsidR="00374C86">
        <w:rPr>
          <w:sz w:val="22"/>
          <w:szCs w:val="22"/>
        </w:rPr>
        <w:br/>
      </w:r>
      <w:r w:rsidRPr="00374C86">
        <w:rPr>
          <w:sz w:val="22"/>
          <w:szCs w:val="22"/>
        </w:rPr>
        <w:t xml:space="preserve">3 lat od dnia wystąpienia zdarzenia będącego podstawą wykluczenia. Zamawiający może nie wykluczyć Wykonawcy, jeżeli wykluczenie byłoby w sposób oczywisty nieproporcjonalne, </w:t>
      </w:r>
      <w:r w:rsidR="00935F54">
        <w:rPr>
          <w:sz w:val="22"/>
          <w:szCs w:val="22"/>
        </w:rPr>
        <w:br/>
      </w:r>
      <w:r w:rsidRPr="00374C86">
        <w:rPr>
          <w:sz w:val="22"/>
          <w:szCs w:val="22"/>
        </w:rPr>
        <w:t xml:space="preserve">w szczególności kwota przeznaczona na zakup zastępczy stanowiłaby niewielki udział w wartości poprawnie zrealizowanej umowy. </w:t>
      </w:r>
    </w:p>
    <w:p w14:paraId="6CEDF2CC" w14:textId="77777777" w:rsidR="006E590A" w:rsidRDefault="006E590A" w:rsidP="00D976EF">
      <w:pPr>
        <w:pStyle w:val="Tekstpodstawowy"/>
        <w:spacing w:after="40"/>
        <w:ind w:left="426"/>
        <w:rPr>
          <w:sz w:val="22"/>
          <w:szCs w:val="22"/>
        </w:rPr>
      </w:pPr>
    </w:p>
    <w:p w14:paraId="2E150270" w14:textId="69444F85" w:rsidR="00911CC0" w:rsidRPr="001D04E4" w:rsidRDefault="00AA647A" w:rsidP="00A1142D">
      <w:pPr>
        <w:numPr>
          <w:ilvl w:val="0"/>
          <w:numId w:val="56"/>
        </w:numPr>
        <w:jc w:val="both"/>
        <w:rPr>
          <w:sz w:val="22"/>
          <w:szCs w:val="22"/>
        </w:rPr>
      </w:pPr>
      <w:r w:rsidRPr="00AA647A">
        <w:rPr>
          <w:sz w:val="22"/>
          <w:szCs w:val="22"/>
        </w:rPr>
        <w:t>Zamawiający stosuje warunki udziału w postępowaniu:</w:t>
      </w:r>
      <w:r w:rsidR="00FE5612" w:rsidRPr="001D04E4">
        <w:rPr>
          <w:sz w:val="22"/>
          <w:szCs w:val="22"/>
        </w:rPr>
        <w:tab/>
      </w:r>
    </w:p>
    <w:p w14:paraId="750D20D0" w14:textId="0F1A2162" w:rsidR="00E2546E" w:rsidRPr="001D04E4" w:rsidRDefault="00AA647A" w:rsidP="00890738">
      <w:pPr>
        <w:pStyle w:val="Akapitzlist"/>
        <w:numPr>
          <w:ilvl w:val="1"/>
          <w:numId w:val="3"/>
        </w:numPr>
        <w:tabs>
          <w:tab w:val="num" w:pos="5580"/>
        </w:tabs>
        <w:ind w:left="709" w:hanging="283"/>
        <w:jc w:val="both"/>
        <w:rPr>
          <w:sz w:val="22"/>
          <w:szCs w:val="22"/>
        </w:rPr>
      </w:pPr>
      <w:r w:rsidRPr="00911CC0">
        <w:rPr>
          <w:sz w:val="22"/>
          <w:szCs w:val="22"/>
        </w:rPr>
        <w:t xml:space="preserve">zdolności do występowania w obrocie gospodarczym; Wykonawca powinien być wpisany </w:t>
      </w:r>
      <w:r w:rsidRPr="00911CC0">
        <w:rPr>
          <w:sz w:val="22"/>
          <w:szCs w:val="22"/>
        </w:rPr>
        <w:br/>
        <w:t>do rejestru działalności gospodarczej prowadzonego w kraju, w którym Wykonawca ma siedzibę</w:t>
      </w:r>
      <w:r w:rsidR="00AD1026">
        <w:rPr>
          <w:sz w:val="22"/>
          <w:szCs w:val="22"/>
        </w:rPr>
        <w:t>;</w:t>
      </w:r>
    </w:p>
    <w:p w14:paraId="13B0D369" w14:textId="65DBD5CA" w:rsidR="008C4032" w:rsidRPr="001D26AF" w:rsidRDefault="008F509A">
      <w:pPr>
        <w:pStyle w:val="Akapitzlist"/>
        <w:numPr>
          <w:ilvl w:val="1"/>
          <w:numId w:val="3"/>
        </w:numPr>
        <w:spacing w:after="40"/>
        <w:ind w:left="709"/>
        <w:jc w:val="both"/>
        <w:rPr>
          <w:sz w:val="22"/>
          <w:szCs w:val="22"/>
        </w:rPr>
      </w:pPr>
      <w:bookmarkStart w:id="17" w:name="_Hlk181615027"/>
      <w:r>
        <w:rPr>
          <w:sz w:val="22"/>
          <w:szCs w:val="22"/>
        </w:rPr>
        <w:t>zdolnoś</w:t>
      </w:r>
      <w:r w:rsidR="00911CC0">
        <w:rPr>
          <w:sz w:val="22"/>
          <w:szCs w:val="22"/>
        </w:rPr>
        <w:t>ci</w:t>
      </w:r>
      <w:r>
        <w:rPr>
          <w:sz w:val="22"/>
          <w:szCs w:val="22"/>
        </w:rPr>
        <w:t xml:space="preserve"> techniczn</w:t>
      </w:r>
      <w:r w:rsidR="00911CC0">
        <w:rPr>
          <w:sz w:val="22"/>
          <w:szCs w:val="22"/>
        </w:rPr>
        <w:t>ej</w:t>
      </w:r>
      <w:r>
        <w:rPr>
          <w:sz w:val="22"/>
          <w:szCs w:val="22"/>
        </w:rPr>
        <w:t xml:space="preserve"> lub zawodow</w:t>
      </w:r>
      <w:r w:rsidR="00911CC0">
        <w:rPr>
          <w:sz w:val="22"/>
          <w:szCs w:val="22"/>
        </w:rPr>
        <w:t>ej</w:t>
      </w:r>
      <w:r>
        <w:rPr>
          <w:sz w:val="22"/>
          <w:szCs w:val="22"/>
        </w:rPr>
        <w:t>; Wykonawca wykaże, że</w:t>
      </w:r>
      <w:r w:rsidR="00AD1026">
        <w:rPr>
          <w:sz w:val="22"/>
          <w:szCs w:val="22"/>
        </w:rPr>
        <w:t>:</w:t>
      </w:r>
      <w:r>
        <w:rPr>
          <w:sz w:val="22"/>
          <w:szCs w:val="22"/>
        </w:rPr>
        <w:t xml:space="preserve"> </w:t>
      </w:r>
    </w:p>
    <w:p w14:paraId="6205A847" w14:textId="72532B55" w:rsidR="00911CC0" w:rsidRDefault="00970B2E" w:rsidP="00FE5612">
      <w:pPr>
        <w:spacing w:after="20"/>
        <w:ind w:left="720"/>
        <w:jc w:val="both"/>
        <w:rPr>
          <w:sz w:val="22"/>
          <w:szCs w:val="22"/>
        </w:rPr>
      </w:pPr>
      <w:r w:rsidRPr="001D26AF">
        <w:rPr>
          <w:iCs/>
          <w:sz w:val="22"/>
          <w:szCs w:val="22"/>
        </w:rPr>
        <w:t xml:space="preserve">w okresie ostatnich 3 lat przed upływem terminu składania ofert </w:t>
      </w:r>
      <w:r w:rsidR="008F509A">
        <w:rPr>
          <w:iCs/>
          <w:sz w:val="22"/>
          <w:szCs w:val="22"/>
        </w:rPr>
        <w:t>(</w:t>
      </w:r>
      <w:r w:rsidRPr="001D26AF">
        <w:rPr>
          <w:iCs/>
          <w:sz w:val="22"/>
          <w:szCs w:val="22"/>
        </w:rPr>
        <w:t xml:space="preserve">a jeżeli okres prowadzenia działalności jest krótszy </w:t>
      </w:r>
      <w:r w:rsidR="008F509A">
        <w:rPr>
          <w:iCs/>
          <w:sz w:val="22"/>
          <w:szCs w:val="22"/>
        </w:rPr>
        <w:t>to</w:t>
      </w:r>
      <w:r w:rsidRPr="001D26AF">
        <w:rPr>
          <w:iCs/>
          <w:sz w:val="22"/>
          <w:szCs w:val="22"/>
        </w:rPr>
        <w:t xml:space="preserve"> w</w:t>
      </w:r>
      <w:r w:rsidR="00FA72F4" w:rsidRPr="001D26AF">
        <w:rPr>
          <w:iCs/>
          <w:sz w:val="22"/>
          <w:szCs w:val="22"/>
        </w:rPr>
        <w:t> </w:t>
      </w:r>
      <w:r w:rsidRPr="001D26AF">
        <w:rPr>
          <w:iCs/>
          <w:sz w:val="22"/>
          <w:szCs w:val="22"/>
        </w:rPr>
        <w:t>tym okresie</w:t>
      </w:r>
      <w:r w:rsidR="008F509A">
        <w:rPr>
          <w:iCs/>
          <w:sz w:val="22"/>
          <w:szCs w:val="22"/>
        </w:rPr>
        <w:t>)</w:t>
      </w:r>
      <w:r w:rsidRPr="001D26AF">
        <w:rPr>
          <w:iCs/>
          <w:sz w:val="22"/>
          <w:szCs w:val="22"/>
        </w:rPr>
        <w:t xml:space="preserve">, </w:t>
      </w:r>
      <w:r w:rsidR="00EC4E7C" w:rsidRPr="00EC4E7C">
        <w:rPr>
          <w:iCs/>
          <w:sz w:val="22"/>
          <w:szCs w:val="22"/>
        </w:rPr>
        <w:t>wykonał co najmniej jedną usługę serwisową</w:t>
      </w:r>
      <w:r w:rsidR="00C86F1B" w:rsidRPr="00EF124F">
        <w:rPr>
          <w:sz w:val="22"/>
          <w:szCs w:val="22"/>
        </w:rPr>
        <w:t>, remontow</w:t>
      </w:r>
      <w:r w:rsidR="00EC4E7C">
        <w:rPr>
          <w:sz w:val="22"/>
          <w:szCs w:val="22"/>
        </w:rPr>
        <w:t>ą</w:t>
      </w:r>
      <w:r w:rsidR="00C86F1B" w:rsidRPr="00EF124F">
        <w:rPr>
          <w:sz w:val="22"/>
          <w:szCs w:val="22"/>
        </w:rPr>
        <w:t xml:space="preserve"> </w:t>
      </w:r>
      <w:r w:rsidR="008F509A">
        <w:rPr>
          <w:sz w:val="22"/>
          <w:szCs w:val="22"/>
        </w:rPr>
        <w:br/>
      </w:r>
      <w:r w:rsidR="00C86F1B" w:rsidRPr="00EF124F">
        <w:rPr>
          <w:sz w:val="22"/>
          <w:szCs w:val="22"/>
        </w:rPr>
        <w:t>lub inne polegające na naprawie maszyn/urządzeń przeznacz</w:t>
      </w:r>
      <w:r w:rsidR="00A3580F">
        <w:rPr>
          <w:sz w:val="22"/>
          <w:szCs w:val="22"/>
        </w:rPr>
        <w:t>onych do pracy w liniach i układach technologicznych</w:t>
      </w:r>
      <w:r w:rsidR="00C86F1B" w:rsidRPr="00EF124F">
        <w:rPr>
          <w:sz w:val="22"/>
          <w:szCs w:val="22"/>
        </w:rPr>
        <w:t xml:space="preserve"> o łącznej wartości brutto nie mniejszej niż</w:t>
      </w:r>
      <w:r w:rsidR="00C86F1B" w:rsidRPr="00911CC0">
        <w:rPr>
          <w:sz w:val="22"/>
          <w:szCs w:val="22"/>
        </w:rPr>
        <w:t xml:space="preserve">: </w:t>
      </w:r>
    </w:p>
    <w:p w14:paraId="180C6BC6" w14:textId="14C670D2" w:rsidR="007E2F1C" w:rsidRDefault="007E2F1C" w:rsidP="00A1142D">
      <w:pPr>
        <w:pStyle w:val="Akapitzlist"/>
        <w:numPr>
          <w:ilvl w:val="0"/>
          <w:numId w:val="91"/>
        </w:numPr>
        <w:ind w:left="993" w:hanging="284"/>
        <w:jc w:val="both"/>
        <w:rPr>
          <w:sz w:val="22"/>
          <w:szCs w:val="22"/>
        </w:rPr>
      </w:pPr>
      <w:r>
        <w:rPr>
          <w:sz w:val="22"/>
          <w:szCs w:val="22"/>
        </w:rPr>
        <w:lastRenderedPageBreak/>
        <w:t xml:space="preserve">dla Zadania nr 1 – </w:t>
      </w:r>
      <w:r w:rsidR="00D31B60" w:rsidRPr="00D31B60">
        <w:rPr>
          <w:sz w:val="22"/>
          <w:szCs w:val="22"/>
        </w:rPr>
        <w:t>15</w:t>
      </w:r>
      <w:r w:rsidR="00D31B60">
        <w:rPr>
          <w:sz w:val="22"/>
          <w:szCs w:val="22"/>
        </w:rPr>
        <w:t> </w:t>
      </w:r>
      <w:r w:rsidR="00D31B60" w:rsidRPr="00D31B60">
        <w:rPr>
          <w:sz w:val="22"/>
          <w:szCs w:val="22"/>
        </w:rPr>
        <w:t>000</w:t>
      </w:r>
      <w:r w:rsidR="00D31B60">
        <w:rPr>
          <w:sz w:val="22"/>
          <w:szCs w:val="22"/>
        </w:rPr>
        <w:t xml:space="preserve">,00 </w:t>
      </w:r>
      <w:r>
        <w:rPr>
          <w:sz w:val="22"/>
          <w:szCs w:val="22"/>
        </w:rPr>
        <w:t>PLN,</w:t>
      </w:r>
    </w:p>
    <w:p w14:paraId="2F8F3F3B" w14:textId="60795850" w:rsidR="007E2F1C" w:rsidRDefault="007E2F1C" w:rsidP="00A1142D">
      <w:pPr>
        <w:pStyle w:val="Akapitzlist"/>
        <w:numPr>
          <w:ilvl w:val="0"/>
          <w:numId w:val="91"/>
        </w:numPr>
        <w:ind w:left="993" w:hanging="284"/>
        <w:jc w:val="both"/>
        <w:rPr>
          <w:sz w:val="22"/>
          <w:szCs w:val="22"/>
        </w:rPr>
      </w:pPr>
      <w:r>
        <w:rPr>
          <w:sz w:val="22"/>
          <w:szCs w:val="22"/>
        </w:rPr>
        <w:t xml:space="preserve">dla Zadania nr 2 –   </w:t>
      </w:r>
      <w:r w:rsidR="00D31B60" w:rsidRPr="00D31B60">
        <w:rPr>
          <w:sz w:val="22"/>
          <w:szCs w:val="22"/>
        </w:rPr>
        <w:t>13</w:t>
      </w:r>
      <w:r w:rsidR="00D31B60">
        <w:rPr>
          <w:sz w:val="22"/>
          <w:szCs w:val="22"/>
        </w:rPr>
        <w:t xml:space="preserve"> </w:t>
      </w:r>
      <w:r w:rsidR="00D31B60" w:rsidRPr="00D31B60">
        <w:rPr>
          <w:sz w:val="22"/>
          <w:szCs w:val="22"/>
        </w:rPr>
        <w:t>000</w:t>
      </w:r>
      <w:r>
        <w:rPr>
          <w:sz w:val="22"/>
          <w:szCs w:val="22"/>
        </w:rPr>
        <w:t>,00 PLN,</w:t>
      </w:r>
    </w:p>
    <w:p w14:paraId="4ADA8253" w14:textId="77777777" w:rsidR="001D04E4" w:rsidRDefault="001D04E4" w:rsidP="00C86F1B">
      <w:pPr>
        <w:spacing w:after="20"/>
        <w:ind w:left="709"/>
        <w:jc w:val="both"/>
        <w:rPr>
          <w:i/>
          <w:iCs/>
          <w:color w:val="0070C0"/>
          <w:sz w:val="22"/>
          <w:szCs w:val="22"/>
        </w:rPr>
      </w:pPr>
      <w:bookmarkStart w:id="18" w:name="_Hlk159237271"/>
      <w:bookmarkEnd w:id="17"/>
    </w:p>
    <w:p w14:paraId="1D614E7C" w14:textId="787F688B" w:rsidR="00C86F1B" w:rsidRPr="00071720" w:rsidRDefault="00BC4E99" w:rsidP="00C86F1B">
      <w:pPr>
        <w:spacing w:after="20"/>
        <w:ind w:left="709"/>
        <w:jc w:val="both"/>
        <w:rPr>
          <w:b/>
          <w:bCs/>
          <w:sz w:val="22"/>
          <w:szCs w:val="22"/>
        </w:rPr>
      </w:pPr>
      <w:r w:rsidRPr="00071720">
        <w:rPr>
          <w:b/>
          <w:bCs/>
          <w:sz w:val="22"/>
          <w:szCs w:val="22"/>
        </w:rPr>
        <w:t xml:space="preserve">albo </w:t>
      </w:r>
    </w:p>
    <w:bookmarkEnd w:id="18"/>
    <w:p w14:paraId="390CB501" w14:textId="53F2B23A" w:rsidR="00FE5612" w:rsidRPr="00071720" w:rsidRDefault="00BC4E99" w:rsidP="00C86F1B">
      <w:pPr>
        <w:spacing w:after="20"/>
        <w:ind w:left="709"/>
        <w:jc w:val="both"/>
        <w:rPr>
          <w:sz w:val="22"/>
          <w:szCs w:val="22"/>
        </w:rPr>
      </w:pPr>
      <w:r w:rsidRPr="00071720">
        <w:rPr>
          <w:sz w:val="22"/>
          <w:szCs w:val="22"/>
        </w:rPr>
        <w:t xml:space="preserve">posiada ocenę zdolności zakładu remontowego wydaną przez właściwą jednostkę certyfikującą </w:t>
      </w:r>
      <w:r w:rsidR="00644524" w:rsidRPr="00071720">
        <w:rPr>
          <w:sz w:val="22"/>
          <w:szCs w:val="22"/>
        </w:rPr>
        <w:br/>
      </w:r>
      <w:r w:rsidRPr="00071720">
        <w:rPr>
          <w:sz w:val="22"/>
          <w:szCs w:val="22"/>
        </w:rPr>
        <w:t>w zakresie nie mni</w:t>
      </w:r>
      <w:r w:rsidR="00EF124F" w:rsidRPr="00071720">
        <w:rPr>
          <w:sz w:val="22"/>
          <w:szCs w:val="22"/>
        </w:rPr>
        <w:t>ejszym niż przedmiot zamówienia,</w:t>
      </w:r>
    </w:p>
    <w:p w14:paraId="3788BC8F" w14:textId="77777777" w:rsidR="00B35461" w:rsidRPr="00071720" w:rsidRDefault="00B35461" w:rsidP="00B35461">
      <w:pPr>
        <w:spacing w:after="40"/>
        <w:ind w:left="709"/>
        <w:jc w:val="both"/>
        <w:rPr>
          <w:b/>
          <w:bCs/>
          <w:sz w:val="22"/>
          <w:szCs w:val="22"/>
        </w:rPr>
      </w:pPr>
      <w:r w:rsidRPr="00071720">
        <w:rPr>
          <w:b/>
          <w:bCs/>
          <w:sz w:val="22"/>
          <w:szCs w:val="22"/>
        </w:rPr>
        <w:t>albo</w:t>
      </w:r>
    </w:p>
    <w:p w14:paraId="13B68195" w14:textId="6F560694" w:rsidR="00B35461" w:rsidRPr="00071720" w:rsidRDefault="00982BC1" w:rsidP="00B35461">
      <w:pPr>
        <w:spacing w:after="40"/>
        <w:ind w:left="709"/>
        <w:jc w:val="both"/>
        <w:rPr>
          <w:sz w:val="22"/>
          <w:szCs w:val="22"/>
        </w:rPr>
      </w:pPr>
      <w:r w:rsidRPr="00071720">
        <w:rPr>
          <w:sz w:val="22"/>
          <w:szCs w:val="22"/>
        </w:rPr>
        <w:t>jest</w:t>
      </w:r>
      <w:r w:rsidR="00B35461" w:rsidRPr="00071720">
        <w:rPr>
          <w:sz w:val="22"/>
          <w:szCs w:val="22"/>
        </w:rPr>
        <w:t xml:space="preserve"> producentem maszyn/urządzeń, których przedmiot zamówienia </w:t>
      </w:r>
      <w:r w:rsidR="00305DF4" w:rsidRPr="00071720">
        <w:rPr>
          <w:sz w:val="22"/>
          <w:szCs w:val="22"/>
        </w:rPr>
        <w:t>dotyczy</w:t>
      </w:r>
    </w:p>
    <w:p w14:paraId="5B95FD7B" w14:textId="77777777" w:rsidR="00B35461" w:rsidRPr="00071720" w:rsidRDefault="00B35461" w:rsidP="00B35461">
      <w:pPr>
        <w:spacing w:after="40"/>
        <w:ind w:left="709"/>
        <w:jc w:val="both"/>
        <w:rPr>
          <w:b/>
          <w:bCs/>
          <w:sz w:val="22"/>
          <w:szCs w:val="22"/>
        </w:rPr>
      </w:pPr>
      <w:r w:rsidRPr="00071720">
        <w:rPr>
          <w:b/>
          <w:bCs/>
          <w:sz w:val="22"/>
          <w:szCs w:val="22"/>
        </w:rPr>
        <w:t>albo</w:t>
      </w:r>
    </w:p>
    <w:p w14:paraId="242A350C" w14:textId="072B7C03" w:rsidR="00B35461" w:rsidRDefault="00B35461" w:rsidP="00B35461">
      <w:pPr>
        <w:spacing w:after="40"/>
        <w:ind w:left="709"/>
        <w:jc w:val="both"/>
        <w:rPr>
          <w:sz w:val="22"/>
          <w:szCs w:val="22"/>
        </w:rPr>
      </w:pPr>
      <w:r w:rsidRPr="00071720">
        <w:rPr>
          <w:sz w:val="22"/>
          <w:szCs w:val="22"/>
        </w:rPr>
        <w:t xml:space="preserve">posiada </w:t>
      </w:r>
      <w:r w:rsidRPr="00B35461">
        <w:rPr>
          <w:sz w:val="22"/>
          <w:szCs w:val="22"/>
        </w:rPr>
        <w:t>upoważnienie lub autoryzację wystawioną przez Producenta maszyn/urządzeń, których przedmiot zamówienia dotyczy</w:t>
      </w:r>
    </w:p>
    <w:p w14:paraId="1EC1F98D" w14:textId="77777777" w:rsidR="00D31B60" w:rsidRDefault="00D31B60" w:rsidP="00B35461">
      <w:pPr>
        <w:spacing w:after="40"/>
        <w:ind w:left="709"/>
        <w:jc w:val="both"/>
        <w:rPr>
          <w:sz w:val="22"/>
          <w:szCs w:val="22"/>
        </w:rPr>
      </w:pPr>
    </w:p>
    <w:p w14:paraId="1E671249" w14:textId="77777777" w:rsidR="00D31B60" w:rsidRPr="00D31B60" w:rsidRDefault="00D31B60" w:rsidP="00D31B60">
      <w:pPr>
        <w:ind w:left="709"/>
        <w:jc w:val="both"/>
        <w:rPr>
          <w:rFonts w:eastAsia="Calibri"/>
          <w:sz w:val="22"/>
          <w:szCs w:val="22"/>
        </w:rPr>
      </w:pPr>
      <w:r w:rsidRPr="00D31B60">
        <w:rPr>
          <w:rFonts w:eastAsia="Calibri"/>
          <w:sz w:val="22"/>
          <w:szCs w:val="22"/>
        </w:rPr>
        <w:t>W przypadku gdy Wykonawca składa ofertę na więcej niż jedno zadanie, wówczas powinien wykazać się wartością dla tego zadania objętego ofertą, dla którego wymagana wartość wykazania się zdolnością jest największa, spośród zadań na które składa ofertę.</w:t>
      </w:r>
    </w:p>
    <w:p w14:paraId="733529CC" w14:textId="77777777" w:rsidR="00D31B60" w:rsidRPr="00D31B60" w:rsidRDefault="00D31B60" w:rsidP="00D31B60">
      <w:pPr>
        <w:jc w:val="both"/>
        <w:rPr>
          <w:rFonts w:eastAsia="Calibri"/>
          <w:sz w:val="22"/>
          <w:szCs w:val="22"/>
        </w:rPr>
      </w:pPr>
    </w:p>
    <w:p w14:paraId="5991688D" w14:textId="77777777" w:rsidR="00D31B60" w:rsidRPr="00D31B60" w:rsidRDefault="00D31B60" w:rsidP="00D31B60">
      <w:pPr>
        <w:ind w:left="426" w:firstLine="283"/>
        <w:jc w:val="both"/>
        <w:rPr>
          <w:rFonts w:eastAsia="Calibri"/>
          <w:sz w:val="22"/>
          <w:szCs w:val="22"/>
        </w:rPr>
      </w:pPr>
      <w:r w:rsidRPr="00D31B60">
        <w:rPr>
          <w:rFonts w:eastAsia="Calibri"/>
          <w:sz w:val="22"/>
          <w:szCs w:val="22"/>
        </w:rPr>
        <w:t>Uwaga :</w:t>
      </w:r>
    </w:p>
    <w:p w14:paraId="3A64C35D" w14:textId="77777777" w:rsidR="00D31B60" w:rsidRPr="00D31B60" w:rsidRDefault="00D31B60" w:rsidP="00D31B60">
      <w:pPr>
        <w:ind w:left="709"/>
        <w:jc w:val="both"/>
        <w:rPr>
          <w:rFonts w:eastAsia="Calibri"/>
          <w:sz w:val="22"/>
          <w:szCs w:val="22"/>
        </w:rPr>
      </w:pPr>
      <w:r w:rsidRPr="00D31B60">
        <w:rPr>
          <w:rFonts w:eastAsia="Calibri"/>
          <w:sz w:val="22"/>
          <w:szCs w:val="22"/>
        </w:rPr>
        <w:t>Dotyczy wykonawców, którzy potwierdzają warunek wartością zrealizowanych usług!</w:t>
      </w:r>
    </w:p>
    <w:p w14:paraId="46A78DF8" w14:textId="77777777" w:rsidR="00D31B60" w:rsidRPr="00D31B60" w:rsidRDefault="00D31B60" w:rsidP="00D31B60">
      <w:pPr>
        <w:jc w:val="both"/>
        <w:rPr>
          <w:rFonts w:eastAsia="Calibri"/>
          <w:sz w:val="22"/>
          <w:szCs w:val="22"/>
        </w:rPr>
      </w:pPr>
    </w:p>
    <w:p w14:paraId="24FE2C00" w14:textId="77777777" w:rsidR="00D31B60" w:rsidRPr="00D31B60" w:rsidRDefault="00D31B60" w:rsidP="00D31B60">
      <w:pPr>
        <w:ind w:left="709"/>
        <w:jc w:val="both"/>
        <w:rPr>
          <w:sz w:val="22"/>
          <w:szCs w:val="22"/>
        </w:rPr>
      </w:pPr>
      <w:r w:rsidRPr="00D31B60">
        <w:rPr>
          <w:sz w:val="22"/>
          <w:szCs w:val="22"/>
        </w:rPr>
        <w:t>W przypadku Wykonawcy przedstawiającego wartości wykonanych usług w walutach obcych, Zamawiający dokona przeliczenia wykazanej kwoty według średniego kursu NBP ogłoszonego ostatniego dnia roku, w którym usługi wykonano, a w przypadku usług wykonanych w bieżącym roku według średniego kursu NBP ogłoszonego dnia poprzedzającego dzień w którym została zawarta umowa.</w:t>
      </w:r>
    </w:p>
    <w:p w14:paraId="1E11729F" w14:textId="361759AB" w:rsidR="00D31B60" w:rsidRDefault="00D31B60" w:rsidP="00D31B60">
      <w:pPr>
        <w:ind w:left="709"/>
        <w:jc w:val="both"/>
        <w:rPr>
          <w:sz w:val="22"/>
          <w:szCs w:val="22"/>
        </w:rPr>
      </w:pPr>
      <w:r w:rsidRPr="00D31B60">
        <w:rPr>
          <w:sz w:val="22"/>
          <w:szCs w:val="22"/>
        </w:rPr>
        <w:t xml:space="preserve">W związku z powyższym wartości wykonanych usług określone w walutach obcych należy wyszczególnić oddzielnie dla każdego roku kalendarzowego. </w:t>
      </w:r>
    </w:p>
    <w:p w14:paraId="4C138508" w14:textId="77777777" w:rsidR="002636A9" w:rsidRDefault="002636A9" w:rsidP="002636A9">
      <w:pPr>
        <w:widowControl w:val="0"/>
        <w:tabs>
          <w:tab w:val="left" w:pos="1134"/>
        </w:tabs>
        <w:adjustRightInd w:val="0"/>
        <w:ind w:left="1134"/>
        <w:jc w:val="both"/>
        <w:textAlignment w:val="baseline"/>
        <w:rPr>
          <w:sz w:val="22"/>
        </w:rPr>
      </w:pPr>
    </w:p>
    <w:p w14:paraId="79D06259" w14:textId="1B26F940" w:rsidR="00645B8D" w:rsidRPr="006E590A" w:rsidRDefault="00645B8D" w:rsidP="00A1142D">
      <w:pPr>
        <w:pStyle w:val="Akapitzlist"/>
        <w:keepNext/>
        <w:numPr>
          <w:ilvl w:val="0"/>
          <w:numId w:val="53"/>
        </w:numPr>
        <w:tabs>
          <w:tab w:val="left" w:pos="720"/>
        </w:tabs>
        <w:snapToGrid w:val="0"/>
        <w:outlineLvl w:val="1"/>
        <w:rPr>
          <w:sz w:val="22"/>
          <w:szCs w:val="22"/>
        </w:rPr>
      </w:pPr>
      <w:bookmarkStart w:id="19" w:name="_Toc181703671"/>
      <w:bookmarkStart w:id="20" w:name="_Hlk108339776"/>
      <w:bookmarkEnd w:id="13"/>
      <w:r>
        <w:rPr>
          <w:b/>
          <w:bCs/>
          <w:szCs w:val="28"/>
        </w:rPr>
        <w:t>Wykonawcy występujący wspólnie (konsorcjum)</w:t>
      </w:r>
      <w:r w:rsidRPr="006E590A">
        <w:rPr>
          <w:b/>
          <w:bCs/>
          <w:szCs w:val="28"/>
        </w:rPr>
        <w:t>.</w:t>
      </w:r>
      <w:bookmarkEnd w:id="19"/>
      <w:r w:rsidRPr="006E590A">
        <w:rPr>
          <w:b/>
          <w:bCs/>
          <w:szCs w:val="28"/>
        </w:rPr>
        <w:t xml:space="preserve"> </w:t>
      </w:r>
    </w:p>
    <w:p w14:paraId="3E402658" w14:textId="77777777" w:rsidR="00645B8D" w:rsidRPr="003712F7" w:rsidRDefault="00645B8D" w:rsidP="00A1142D">
      <w:pPr>
        <w:pStyle w:val="Akapitzlist"/>
        <w:numPr>
          <w:ilvl w:val="0"/>
          <w:numId w:val="58"/>
        </w:numPr>
        <w:ind w:left="357" w:hanging="357"/>
        <w:jc w:val="both"/>
        <w:rPr>
          <w:sz w:val="22"/>
          <w:szCs w:val="22"/>
        </w:rPr>
      </w:pPr>
      <w:r w:rsidRPr="003712F7">
        <w:rPr>
          <w:sz w:val="22"/>
          <w:szCs w:val="22"/>
        </w:rPr>
        <w:t>Wykonawcy mogą wspólnie ubiegać się o udzielenie zamówienia.</w:t>
      </w:r>
    </w:p>
    <w:p w14:paraId="3E0BC1EE" w14:textId="2B7C1875" w:rsidR="00645B8D" w:rsidRPr="003712F7" w:rsidRDefault="00645B8D" w:rsidP="00A1142D">
      <w:pPr>
        <w:pStyle w:val="Akapitzlist"/>
        <w:numPr>
          <w:ilvl w:val="0"/>
          <w:numId w:val="58"/>
        </w:numPr>
        <w:ind w:left="357" w:hanging="357"/>
        <w:jc w:val="both"/>
        <w:rPr>
          <w:sz w:val="22"/>
          <w:szCs w:val="22"/>
        </w:rPr>
      </w:pPr>
      <w:r w:rsidRPr="003712F7">
        <w:rPr>
          <w:sz w:val="22"/>
          <w:szCs w:val="22"/>
        </w:rPr>
        <w:t xml:space="preserve">Wykonawcy występujący wspólnie ustanawiają pełnomocnika do reprezentowania ich </w:t>
      </w:r>
      <w:r w:rsidRPr="003712F7">
        <w:rPr>
          <w:sz w:val="22"/>
          <w:szCs w:val="22"/>
        </w:rPr>
        <w:br/>
        <w:t xml:space="preserve">w postępowaniu o udzielenie zamówienia albo reprezentowania ich w postępowaniu i zawarcia </w:t>
      </w:r>
      <w:r w:rsidR="006B5606">
        <w:rPr>
          <w:sz w:val="22"/>
          <w:szCs w:val="22"/>
        </w:rPr>
        <w:t>U</w:t>
      </w:r>
      <w:r w:rsidRPr="003712F7">
        <w:rPr>
          <w:sz w:val="22"/>
          <w:szCs w:val="22"/>
        </w:rPr>
        <w:t>mowy w sprawie zamówienia.</w:t>
      </w:r>
    </w:p>
    <w:p w14:paraId="641B97A2" w14:textId="77777777" w:rsidR="00645B8D" w:rsidRPr="003712F7" w:rsidRDefault="00645B8D" w:rsidP="00A1142D">
      <w:pPr>
        <w:pStyle w:val="Akapitzlist"/>
        <w:numPr>
          <w:ilvl w:val="0"/>
          <w:numId w:val="58"/>
        </w:numPr>
        <w:ind w:left="357" w:hanging="357"/>
        <w:jc w:val="both"/>
        <w:rPr>
          <w:sz w:val="22"/>
          <w:szCs w:val="22"/>
        </w:rPr>
      </w:pPr>
      <w:r w:rsidRPr="003712F7">
        <w:rPr>
          <w:sz w:val="22"/>
          <w:szCs w:val="22"/>
        </w:rPr>
        <w:t>Wszelka korespondencja prowadzona będzie wyłącznie z pełnomocnikiem.</w:t>
      </w:r>
    </w:p>
    <w:p w14:paraId="11950955" w14:textId="3E3582C5" w:rsidR="00645B8D" w:rsidRPr="003712F7" w:rsidRDefault="00645B8D" w:rsidP="00A1142D">
      <w:pPr>
        <w:pStyle w:val="Akapitzlist"/>
        <w:numPr>
          <w:ilvl w:val="0"/>
          <w:numId w:val="58"/>
        </w:numPr>
        <w:ind w:left="357" w:hanging="357"/>
        <w:jc w:val="both"/>
        <w:rPr>
          <w:sz w:val="22"/>
          <w:szCs w:val="22"/>
        </w:rPr>
      </w:pPr>
      <w:r w:rsidRPr="003712F7">
        <w:rPr>
          <w:sz w:val="22"/>
          <w:szCs w:val="22"/>
        </w:rPr>
        <w:t xml:space="preserve">Każdy z Wykonawców występujących </w:t>
      </w:r>
      <w:r w:rsidRPr="0037730F">
        <w:rPr>
          <w:sz w:val="22"/>
          <w:szCs w:val="22"/>
        </w:rPr>
        <w:t>wspólnie (</w:t>
      </w:r>
      <w:r w:rsidR="0061062D" w:rsidRPr="0037730F">
        <w:rPr>
          <w:sz w:val="22"/>
          <w:szCs w:val="22"/>
        </w:rPr>
        <w:t>lider/</w:t>
      </w:r>
      <w:r w:rsidRPr="0037730F">
        <w:rPr>
          <w:sz w:val="22"/>
          <w:szCs w:val="22"/>
        </w:rPr>
        <w:t>członek konsorcjum)</w:t>
      </w:r>
      <w:r w:rsidRPr="003712F7">
        <w:rPr>
          <w:sz w:val="22"/>
          <w:szCs w:val="22"/>
        </w:rPr>
        <w:t xml:space="preserve"> nie może podlegać wykluczeniu z postępowania. Spełnienie warunków udziału w postępowaniu w stosunku do Wykonawców występujących wspólnie będzie oceniane łącznie.</w:t>
      </w:r>
    </w:p>
    <w:p w14:paraId="1D93AF70" w14:textId="714A35ED" w:rsidR="00645B8D" w:rsidRPr="003712F7" w:rsidRDefault="00645B8D" w:rsidP="00A1142D">
      <w:pPr>
        <w:pStyle w:val="Akapitzlist"/>
        <w:numPr>
          <w:ilvl w:val="0"/>
          <w:numId w:val="58"/>
        </w:numPr>
        <w:ind w:left="357" w:hanging="357"/>
        <w:jc w:val="both"/>
        <w:rPr>
          <w:sz w:val="22"/>
          <w:szCs w:val="22"/>
        </w:rPr>
      </w:pPr>
      <w:r w:rsidRPr="003712F7">
        <w:rPr>
          <w:sz w:val="22"/>
          <w:szCs w:val="22"/>
        </w:rPr>
        <w:t>W przypadku wspólnego ubiegania się o zamówienie przez Wykonawców, oświadczenie o niepodleganiu wykluczeniu, spełnieniu warunków udziału w postępowaniu i solidarnej odpowiedzialności za wykonanie przedmiotu zamówienia oraz</w:t>
      </w:r>
      <w:r w:rsidRPr="003712F7">
        <w:rPr>
          <w:color w:val="FF0000"/>
          <w:sz w:val="22"/>
          <w:szCs w:val="22"/>
        </w:rPr>
        <w:t xml:space="preserve"> </w:t>
      </w:r>
      <w:r w:rsidRPr="003712F7">
        <w:rPr>
          <w:sz w:val="22"/>
          <w:szCs w:val="22"/>
        </w:rPr>
        <w:t>podmiotowe środki dowodowe składa każdy z Wykonawców wspólnie ubiegających się o zamówienie. Dokumenty te powinny potwierdzać brak podstaw wykluczenia oraz spełnianie warunków udziału w postępowaniu w zakresie, w którym każdy z Wykonawców wykazuje spełnianie warunków udziału w postępowaniu oraz brak podstaw wykluczenia.</w:t>
      </w:r>
    </w:p>
    <w:p w14:paraId="45BE1FF2" w14:textId="77777777" w:rsidR="00645B8D" w:rsidRPr="003712F7" w:rsidRDefault="00645B8D" w:rsidP="00A1142D">
      <w:pPr>
        <w:pStyle w:val="Akapitzlist"/>
        <w:numPr>
          <w:ilvl w:val="0"/>
          <w:numId w:val="58"/>
        </w:numPr>
        <w:ind w:left="357" w:hanging="357"/>
        <w:jc w:val="both"/>
        <w:rPr>
          <w:sz w:val="22"/>
          <w:szCs w:val="22"/>
        </w:rPr>
      </w:pPr>
      <w:r w:rsidRPr="003712F7">
        <w:rPr>
          <w:sz w:val="22"/>
          <w:szCs w:val="22"/>
        </w:rPr>
        <w:t>W przypadku, gdy najwyżej zostanie oceniona oferta złożona przez Wykonawców występujących wspólnie, każdy z Wykonawców przedstawia podmiotowe środki dowodowe służące potwierdzeniu braku podstaw do wykluczenia. Pozostałe podmiotowe środki dowodowe mogą być złożone wspólnie.</w:t>
      </w:r>
    </w:p>
    <w:p w14:paraId="29DC72F6" w14:textId="2146BA1C" w:rsidR="00645B8D" w:rsidRPr="003712F7" w:rsidRDefault="00645B8D" w:rsidP="00A1142D">
      <w:pPr>
        <w:pStyle w:val="Akapitzlist"/>
        <w:numPr>
          <w:ilvl w:val="0"/>
          <w:numId w:val="58"/>
        </w:numPr>
        <w:ind w:left="357" w:hanging="357"/>
        <w:jc w:val="both"/>
        <w:rPr>
          <w:sz w:val="22"/>
          <w:szCs w:val="22"/>
        </w:rPr>
      </w:pPr>
      <w:r w:rsidRPr="003712F7">
        <w:rPr>
          <w:sz w:val="22"/>
          <w:szCs w:val="22"/>
        </w:rPr>
        <w:t xml:space="preserve">Od Wykonawców wspólnie ubiegających się o niniejsze zamówienie, których oferta zostanie uznana za najkorzystniejszą, Zamawiający może zażądać przed zawarciem </w:t>
      </w:r>
      <w:r w:rsidR="006B5606">
        <w:rPr>
          <w:sz w:val="22"/>
          <w:szCs w:val="22"/>
        </w:rPr>
        <w:t>U</w:t>
      </w:r>
      <w:r w:rsidRPr="003712F7">
        <w:rPr>
          <w:sz w:val="22"/>
          <w:szCs w:val="22"/>
        </w:rPr>
        <w:t>mowy - umowy regulującej współpracę tych Wykonawców.</w:t>
      </w:r>
    </w:p>
    <w:p w14:paraId="09331E5D" w14:textId="77777777" w:rsidR="00645B8D" w:rsidRPr="003712F7" w:rsidRDefault="00645B8D" w:rsidP="00A1142D">
      <w:pPr>
        <w:pStyle w:val="Akapitzlist"/>
        <w:numPr>
          <w:ilvl w:val="0"/>
          <w:numId w:val="58"/>
        </w:numPr>
        <w:ind w:left="357" w:hanging="357"/>
        <w:jc w:val="both"/>
        <w:rPr>
          <w:sz w:val="22"/>
          <w:szCs w:val="22"/>
        </w:rPr>
      </w:pPr>
      <w:r w:rsidRPr="003712F7">
        <w:rPr>
          <w:sz w:val="22"/>
          <w:szCs w:val="22"/>
        </w:rPr>
        <w:t xml:space="preserve">Wykonawcy, którzy złożyli ofertę wspólną odpowiadają solidarnie za realizację zamówienia. </w:t>
      </w:r>
    </w:p>
    <w:p w14:paraId="7A615970" w14:textId="1659AC33" w:rsidR="00D753B8" w:rsidRPr="003712F7" w:rsidRDefault="00D753B8" w:rsidP="00A469E8">
      <w:pPr>
        <w:pStyle w:val="Akapitzlist"/>
        <w:ind w:left="340"/>
        <w:jc w:val="both"/>
        <w:rPr>
          <w:b/>
          <w:sz w:val="22"/>
          <w:szCs w:val="22"/>
        </w:rPr>
      </w:pPr>
    </w:p>
    <w:p w14:paraId="0A10459C" w14:textId="02529F11" w:rsidR="00B13C09" w:rsidRPr="006E590A" w:rsidRDefault="00B13C09" w:rsidP="00A1142D">
      <w:pPr>
        <w:pStyle w:val="Akapitzlist"/>
        <w:keepNext/>
        <w:numPr>
          <w:ilvl w:val="0"/>
          <w:numId w:val="53"/>
        </w:numPr>
        <w:tabs>
          <w:tab w:val="left" w:pos="720"/>
        </w:tabs>
        <w:snapToGrid w:val="0"/>
        <w:outlineLvl w:val="1"/>
        <w:rPr>
          <w:sz w:val="22"/>
          <w:szCs w:val="22"/>
        </w:rPr>
      </w:pPr>
      <w:bookmarkStart w:id="21" w:name="_Toc181703672"/>
      <w:r>
        <w:rPr>
          <w:b/>
          <w:bCs/>
          <w:szCs w:val="28"/>
        </w:rPr>
        <w:t>Udostępnienie zasobów.</w:t>
      </w:r>
      <w:bookmarkEnd w:id="21"/>
    </w:p>
    <w:p w14:paraId="562D0405" w14:textId="4703C3CD" w:rsidR="00B13C09" w:rsidRPr="003712F7" w:rsidRDefault="00B13C09" w:rsidP="00A1142D">
      <w:pPr>
        <w:pStyle w:val="Akapitzlist"/>
        <w:numPr>
          <w:ilvl w:val="0"/>
          <w:numId w:val="59"/>
        </w:numPr>
        <w:jc w:val="both"/>
        <w:rPr>
          <w:sz w:val="22"/>
          <w:szCs w:val="22"/>
        </w:rPr>
      </w:pPr>
      <w:r w:rsidRPr="003712F7">
        <w:rPr>
          <w:sz w:val="22"/>
          <w:szCs w:val="22"/>
        </w:rPr>
        <w:t xml:space="preserve">Wykonawca może w celu potwierdzenia spełniania warunków udziału w postępowaniu, </w:t>
      </w:r>
      <w:r w:rsidRPr="003712F7">
        <w:rPr>
          <w:sz w:val="22"/>
          <w:szCs w:val="22"/>
        </w:rPr>
        <w:br/>
        <w:t xml:space="preserve">w stosownych sytuacjach oraz w odniesieniu do konkretnego zamówienia, lub jego części, polegać na </w:t>
      </w:r>
      <w:r w:rsidRPr="003712F7">
        <w:rPr>
          <w:sz w:val="22"/>
          <w:szCs w:val="22"/>
        </w:rPr>
        <w:lastRenderedPageBreak/>
        <w:t>zdolnościach technicznych lub zawodowych lub sytuacji ekonomicznej lub finansowej podmiotów udostępniających zasoby, niezależnie od charakteru prawnego łączących go z nimi stosunków prawnych.</w:t>
      </w:r>
    </w:p>
    <w:p w14:paraId="1800129A" w14:textId="77777777" w:rsidR="00B13C09" w:rsidRPr="003712F7" w:rsidRDefault="00B13C09" w:rsidP="00A1142D">
      <w:pPr>
        <w:pStyle w:val="Akapitzlist"/>
        <w:numPr>
          <w:ilvl w:val="0"/>
          <w:numId w:val="59"/>
        </w:numPr>
        <w:jc w:val="both"/>
        <w:rPr>
          <w:sz w:val="22"/>
          <w:szCs w:val="22"/>
        </w:rPr>
      </w:pPr>
      <w:r w:rsidRPr="003712F7">
        <w:rPr>
          <w:sz w:val="22"/>
          <w:szCs w:val="22"/>
        </w:rPr>
        <w:t>Wykonawca polegający na udostępnianych zasobach przedstawi zobowiązanie podmiotu udostępniającego zasoby potwierdzające, że stosunek łączący Wykonawcę z podmiotami udostępniającymi zasoby gwarantuje rzeczywisty dostęp do tych zasobów oraz określa:</w:t>
      </w:r>
    </w:p>
    <w:p w14:paraId="55D66F2B" w14:textId="77777777" w:rsidR="00B13C09" w:rsidRPr="003712F7" w:rsidRDefault="00B13C09" w:rsidP="00A1142D">
      <w:pPr>
        <w:pStyle w:val="Akapitzlist"/>
        <w:numPr>
          <w:ilvl w:val="1"/>
          <w:numId w:val="59"/>
        </w:numPr>
        <w:jc w:val="both"/>
        <w:rPr>
          <w:sz w:val="22"/>
          <w:szCs w:val="22"/>
        </w:rPr>
      </w:pPr>
      <w:r w:rsidRPr="003712F7">
        <w:rPr>
          <w:sz w:val="22"/>
          <w:szCs w:val="22"/>
        </w:rPr>
        <w:t>zakres dostępnych Wykonawcy zasobów podmiotu udostępniającego zasoby,</w:t>
      </w:r>
    </w:p>
    <w:p w14:paraId="1E739A91" w14:textId="77777777" w:rsidR="00B13C09" w:rsidRPr="003712F7" w:rsidRDefault="00B13C09" w:rsidP="00A1142D">
      <w:pPr>
        <w:pStyle w:val="Akapitzlist"/>
        <w:numPr>
          <w:ilvl w:val="1"/>
          <w:numId w:val="59"/>
        </w:numPr>
        <w:jc w:val="both"/>
        <w:rPr>
          <w:color w:val="0070C0"/>
          <w:sz w:val="22"/>
          <w:szCs w:val="22"/>
        </w:rPr>
      </w:pPr>
      <w:r w:rsidRPr="003712F7">
        <w:rPr>
          <w:sz w:val="22"/>
          <w:szCs w:val="22"/>
        </w:rPr>
        <w:t xml:space="preserve">sposób i okres udostępnienia Wykonawcy i wykorzystania przez niego zasobów podmiotu udostępniającego te zasoby przy wykonywaniu zamówienia, </w:t>
      </w:r>
    </w:p>
    <w:p w14:paraId="53FD6D43" w14:textId="2CE9DDC6" w:rsidR="00B13C09" w:rsidRPr="003712F7" w:rsidRDefault="00B13C09" w:rsidP="00A1142D">
      <w:pPr>
        <w:pStyle w:val="Akapitzlist"/>
        <w:numPr>
          <w:ilvl w:val="1"/>
          <w:numId w:val="59"/>
        </w:numPr>
        <w:jc w:val="both"/>
        <w:rPr>
          <w:sz w:val="22"/>
          <w:szCs w:val="22"/>
        </w:rPr>
      </w:pPr>
      <w:r w:rsidRPr="003712F7">
        <w:rPr>
          <w:sz w:val="22"/>
          <w:szCs w:val="22"/>
        </w:rPr>
        <w:t xml:space="preserve">czy i w jakim zakresie podmiot udostępniający zasoby zrealizuje usługi, których dotyczą zdolności techniczne i zawodowe. </w:t>
      </w:r>
    </w:p>
    <w:p w14:paraId="3C559335" w14:textId="77777777" w:rsidR="00B13C09" w:rsidRPr="003712F7" w:rsidRDefault="00B13C09" w:rsidP="00A1142D">
      <w:pPr>
        <w:pStyle w:val="Akapitzlist"/>
        <w:numPr>
          <w:ilvl w:val="0"/>
          <w:numId w:val="59"/>
        </w:numPr>
        <w:jc w:val="both"/>
        <w:rPr>
          <w:sz w:val="22"/>
          <w:szCs w:val="22"/>
        </w:rPr>
      </w:pPr>
      <w:r w:rsidRPr="003712F7">
        <w:rPr>
          <w:sz w:val="22"/>
          <w:szCs w:val="22"/>
        </w:rPr>
        <w:t>Zobowiązanie należy złożyć w formie elektronicznej tj. podpisane podpisem elektronicznym kwalifikowanym przez osoby reprezentujące podmiot udostępniający zasoby. Jeżeli zobowiązanie zostało wystawione jako dokument papierowy – Wykonawca składa elektroniczną kopię dokumentu poświadczoną za zgodność z oryginałem. Poświadczenie następuje przez podpisanie podpisem elektronicznym kwalifikowanym.</w:t>
      </w:r>
    </w:p>
    <w:p w14:paraId="39FD395D" w14:textId="77777777" w:rsidR="00B13C09" w:rsidRPr="003712F7" w:rsidRDefault="00B13C09" w:rsidP="00A1142D">
      <w:pPr>
        <w:pStyle w:val="Akapitzlist"/>
        <w:numPr>
          <w:ilvl w:val="0"/>
          <w:numId w:val="59"/>
        </w:numPr>
        <w:jc w:val="both"/>
        <w:rPr>
          <w:sz w:val="22"/>
          <w:szCs w:val="22"/>
        </w:rPr>
      </w:pPr>
      <w:r w:rsidRPr="003712F7">
        <w:rPr>
          <w:sz w:val="22"/>
          <w:szCs w:val="22"/>
        </w:rPr>
        <w:t xml:space="preserve">W przypadku, gdy najwyżej zostanie oceniona oferta złożona przez Wykonawcę polegającego na zasobach podmiotu udostępniającego, Wykonawca obowiązany jest do przedstawienia podmiotowych środków dowodowych służących potwierdzeniu braku podstaw do wykluczenia podmiotu udostępniającego. </w:t>
      </w:r>
    </w:p>
    <w:p w14:paraId="52A1CE0B" w14:textId="77777777" w:rsidR="00A9352B" w:rsidRPr="00A469E8" w:rsidRDefault="00A9352B" w:rsidP="00B13C09">
      <w:pPr>
        <w:pStyle w:val="Akapitzlist"/>
        <w:ind w:left="340"/>
        <w:jc w:val="both"/>
        <w:rPr>
          <w:b/>
          <w:sz w:val="22"/>
          <w:szCs w:val="22"/>
        </w:rPr>
      </w:pPr>
    </w:p>
    <w:p w14:paraId="54F91A5D" w14:textId="7AA3ECCE" w:rsidR="00B13C09" w:rsidRPr="00A9352B" w:rsidRDefault="00B13C09" w:rsidP="00A1142D">
      <w:pPr>
        <w:pStyle w:val="Akapitzlist"/>
        <w:keepNext/>
        <w:numPr>
          <w:ilvl w:val="0"/>
          <w:numId w:val="53"/>
        </w:numPr>
        <w:tabs>
          <w:tab w:val="left" w:pos="720"/>
        </w:tabs>
        <w:snapToGrid w:val="0"/>
        <w:outlineLvl w:val="1"/>
        <w:rPr>
          <w:sz w:val="22"/>
          <w:szCs w:val="22"/>
        </w:rPr>
      </w:pPr>
      <w:bookmarkStart w:id="22" w:name="_Toc181703673"/>
      <w:r>
        <w:rPr>
          <w:b/>
          <w:bCs/>
          <w:szCs w:val="28"/>
        </w:rPr>
        <w:t>Podmiotowe środki dowodowe.</w:t>
      </w:r>
      <w:bookmarkEnd w:id="22"/>
    </w:p>
    <w:p w14:paraId="003AC82B" w14:textId="79AA44DF" w:rsidR="00A9352B" w:rsidRPr="00A9352B" w:rsidRDefault="00A9352B" w:rsidP="00A1142D">
      <w:pPr>
        <w:pStyle w:val="Akapitzlist"/>
        <w:numPr>
          <w:ilvl w:val="0"/>
          <w:numId w:val="60"/>
        </w:numPr>
        <w:ind w:left="284" w:hanging="284"/>
        <w:jc w:val="both"/>
        <w:rPr>
          <w:bCs/>
          <w:iCs/>
          <w:sz w:val="22"/>
          <w:szCs w:val="22"/>
        </w:rPr>
      </w:pPr>
      <w:r w:rsidRPr="00A9352B">
        <w:rPr>
          <w:bCs/>
          <w:iCs/>
          <w:sz w:val="22"/>
          <w:szCs w:val="22"/>
        </w:rPr>
        <w:t>Zamawiający wymaga złożenia oświadczenia o niepodleganiu wykluczeniu i spełnieniu warunków udziału w postępowaniu oraz podmiotowych środków dowodowych wskazanych w ust. 2 poniżej przez:</w:t>
      </w:r>
    </w:p>
    <w:p w14:paraId="6A1DB86A" w14:textId="77777777" w:rsidR="00A9352B" w:rsidRPr="00A9352B" w:rsidRDefault="00A9352B" w:rsidP="00A1142D">
      <w:pPr>
        <w:pStyle w:val="Akapitzlist"/>
        <w:numPr>
          <w:ilvl w:val="1"/>
          <w:numId w:val="60"/>
        </w:numPr>
        <w:ind w:left="709" w:hanging="283"/>
        <w:jc w:val="both"/>
        <w:rPr>
          <w:bCs/>
          <w:iCs/>
          <w:sz w:val="22"/>
          <w:szCs w:val="22"/>
        </w:rPr>
      </w:pPr>
      <w:r w:rsidRPr="00A9352B">
        <w:rPr>
          <w:bCs/>
          <w:iCs/>
          <w:sz w:val="22"/>
          <w:szCs w:val="22"/>
        </w:rPr>
        <w:t xml:space="preserve">Wykonawcę, </w:t>
      </w:r>
    </w:p>
    <w:p w14:paraId="1138AD74" w14:textId="59EA02E5" w:rsidR="00A9352B" w:rsidRPr="00A9352B" w:rsidRDefault="00A9352B" w:rsidP="00A1142D">
      <w:pPr>
        <w:pStyle w:val="Akapitzlist"/>
        <w:numPr>
          <w:ilvl w:val="1"/>
          <w:numId w:val="60"/>
        </w:numPr>
        <w:ind w:left="709" w:hanging="283"/>
        <w:jc w:val="both"/>
        <w:rPr>
          <w:bCs/>
          <w:iCs/>
          <w:sz w:val="22"/>
          <w:szCs w:val="22"/>
        </w:rPr>
      </w:pPr>
      <w:r w:rsidRPr="00A9352B">
        <w:rPr>
          <w:bCs/>
          <w:iCs/>
          <w:sz w:val="22"/>
          <w:szCs w:val="22"/>
        </w:rPr>
        <w:t xml:space="preserve">w przypadku Wykonawców ubiegających się wspólnie o udzielenie zamówienia – przez każdego </w:t>
      </w:r>
      <w:r w:rsidR="001B422D">
        <w:rPr>
          <w:bCs/>
          <w:iCs/>
          <w:sz w:val="22"/>
          <w:szCs w:val="22"/>
        </w:rPr>
        <w:br/>
      </w:r>
      <w:r w:rsidRPr="00A9352B">
        <w:rPr>
          <w:bCs/>
          <w:iCs/>
          <w:sz w:val="22"/>
          <w:szCs w:val="22"/>
        </w:rPr>
        <w:t>z Wykonawców</w:t>
      </w:r>
      <w:r w:rsidR="00AD1026">
        <w:rPr>
          <w:bCs/>
          <w:iCs/>
          <w:sz w:val="22"/>
          <w:szCs w:val="22"/>
        </w:rPr>
        <w:t>,</w:t>
      </w:r>
    </w:p>
    <w:p w14:paraId="4662EF11" w14:textId="77777777" w:rsidR="00A9352B" w:rsidRPr="00A9352B" w:rsidRDefault="00A9352B" w:rsidP="00A1142D">
      <w:pPr>
        <w:pStyle w:val="Akapitzlist"/>
        <w:numPr>
          <w:ilvl w:val="1"/>
          <w:numId w:val="60"/>
        </w:numPr>
        <w:ind w:left="709" w:hanging="283"/>
        <w:jc w:val="both"/>
        <w:rPr>
          <w:bCs/>
          <w:iCs/>
          <w:sz w:val="22"/>
          <w:szCs w:val="22"/>
        </w:rPr>
      </w:pPr>
      <w:r w:rsidRPr="00A9352B">
        <w:rPr>
          <w:bCs/>
          <w:iCs/>
          <w:sz w:val="22"/>
          <w:szCs w:val="22"/>
        </w:rPr>
        <w:t>w przypadku polegania na udostępnionych zasobach – przez podmiot udostępniający zasoby.</w:t>
      </w:r>
    </w:p>
    <w:p w14:paraId="5C7A344B" w14:textId="77777777" w:rsidR="00A9352B" w:rsidRPr="00935F54" w:rsidRDefault="00A9352B" w:rsidP="00A1142D">
      <w:pPr>
        <w:pStyle w:val="Akapitzlist"/>
        <w:numPr>
          <w:ilvl w:val="0"/>
          <w:numId w:val="60"/>
        </w:numPr>
        <w:ind w:left="284" w:hanging="284"/>
        <w:jc w:val="both"/>
        <w:rPr>
          <w:bCs/>
          <w:iCs/>
          <w:sz w:val="22"/>
          <w:szCs w:val="22"/>
        </w:rPr>
      </w:pPr>
      <w:r w:rsidRPr="00935F54">
        <w:rPr>
          <w:bCs/>
          <w:iCs/>
          <w:sz w:val="22"/>
          <w:szCs w:val="22"/>
        </w:rPr>
        <w:t xml:space="preserve">W celu potwierdzenia braku podstaw do wykluczenia Zamawiający wymaga złożenia: </w:t>
      </w:r>
    </w:p>
    <w:p w14:paraId="57350845" w14:textId="1F27EC2D" w:rsidR="00A9352B" w:rsidRPr="00935F54" w:rsidRDefault="00A9352B" w:rsidP="00A1142D">
      <w:pPr>
        <w:pStyle w:val="Akapitzlist"/>
        <w:numPr>
          <w:ilvl w:val="1"/>
          <w:numId w:val="60"/>
        </w:numPr>
        <w:ind w:left="709" w:hanging="283"/>
        <w:jc w:val="both"/>
        <w:rPr>
          <w:bCs/>
          <w:iCs/>
          <w:strike/>
          <w:sz w:val="22"/>
          <w:szCs w:val="22"/>
        </w:rPr>
      </w:pPr>
      <w:r w:rsidRPr="00935F54">
        <w:rPr>
          <w:bCs/>
          <w:iCs/>
          <w:sz w:val="22"/>
          <w:szCs w:val="22"/>
        </w:rPr>
        <w:t xml:space="preserve">oświadczenia o niepodleganiu wykluczeniu i spełnieniu warunków udziału w postępowaniu na druku </w:t>
      </w:r>
      <w:r w:rsidRPr="00935F54">
        <w:rPr>
          <w:b/>
          <w:iCs/>
          <w:sz w:val="22"/>
          <w:szCs w:val="22"/>
        </w:rPr>
        <w:t>Formularza Ofertowego</w:t>
      </w:r>
      <w:r w:rsidRPr="00935F54">
        <w:rPr>
          <w:bCs/>
          <w:iCs/>
          <w:sz w:val="22"/>
          <w:szCs w:val="22"/>
        </w:rPr>
        <w:t xml:space="preserve">. W przypadku Wykonawców wspólnie ubiegających się o zamówienie, oświadczenie składa każdy z Wykonawców, zgodnie ze wzorem stanowiącym </w:t>
      </w:r>
      <w:r w:rsidRPr="00935F54">
        <w:rPr>
          <w:b/>
          <w:iCs/>
          <w:sz w:val="22"/>
          <w:szCs w:val="22"/>
        </w:rPr>
        <w:t xml:space="preserve">Załącznik nr </w:t>
      </w:r>
      <w:r w:rsidR="006D3ED5" w:rsidRPr="00935F54">
        <w:rPr>
          <w:b/>
          <w:iCs/>
          <w:sz w:val="22"/>
          <w:szCs w:val="22"/>
        </w:rPr>
        <w:t>4</w:t>
      </w:r>
      <w:r w:rsidRPr="00935F54">
        <w:rPr>
          <w:b/>
          <w:iCs/>
          <w:sz w:val="22"/>
          <w:szCs w:val="22"/>
        </w:rPr>
        <w:t xml:space="preserve"> do SWZ</w:t>
      </w:r>
      <w:r w:rsidR="008174A1" w:rsidRPr="00935F54">
        <w:rPr>
          <w:b/>
          <w:iCs/>
          <w:sz w:val="22"/>
          <w:szCs w:val="22"/>
        </w:rPr>
        <w:t>;</w:t>
      </w:r>
    </w:p>
    <w:p w14:paraId="288B35E8" w14:textId="5B232075" w:rsidR="00A9352B" w:rsidRPr="00935F54" w:rsidRDefault="00A9352B" w:rsidP="00A1142D">
      <w:pPr>
        <w:pStyle w:val="Akapitzlist"/>
        <w:numPr>
          <w:ilvl w:val="1"/>
          <w:numId w:val="60"/>
        </w:numPr>
        <w:ind w:left="709" w:hanging="283"/>
        <w:jc w:val="both"/>
        <w:rPr>
          <w:b/>
          <w:iCs/>
          <w:sz w:val="22"/>
          <w:szCs w:val="22"/>
        </w:rPr>
      </w:pPr>
      <w:r w:rsidRPr="00935F54">
        <w:rPr>
          <w:bCs/>
          <w:iCs/>
          <w:sz w:val="22"/>
          <w:szCs w:val="22"/>
        </w:rPr>
        <w:t xml:space="preserve">oświadczenia Wykonawcy, w zakresie § 41 ust. 1 pkt 2) Regulaminu, o braku przynależności do tej samej grupy kapitałowej w rozumieniu ustawy z dnia 16 lutego 2007r. o ochronie konkurencji </w:t>
      </w:r>
      <w:r w:rsidRPr="00935F54">
        <w:rPr>
          <w:bCs/>
          <w:iCs/>
          <w:sz w:val="22"/>
          <w:szCs w:val="22"/>
        </w:rPr>
        <w:br/>
        <w:t xml:space="preserve">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6B5606" w:rsidRPr="00935F54">
        <w:rPr>
          <w:bCs/>
          <w:iCs/>
          <w:sz w:val="22"/>
          <w:szCs w:val="22"/>
        </w:rPr>
        <w:t>w</w:t>
      </w:r>
      <w:r w:rsidRPr="00935F54">
        <w:rPr>
          <w:bCs/>
          <w:iCs/>
          <w:sz w:val="22"/>
          <w:szCs w:val="22"/>
        </w:rPr>
        <w:t xml:space="preserve">ykonawcy należącego do tej samej grupy kapitałowej, Wzór oświadczenia stanowi </w:t>
      </w:r>
      <w:r w:rsidRPr="00935F54">
        <w:rPr>
          <w:b/>
          <w:iCs/>
          <w:sz w:val="22"/>
          <w:szCs w:val="22"/>
        </w:rPr>
        <w:t xml:space="preserve">Załącznik nr </w:t>
      </w:r>
      <w:r w:rsidR="006D3ED5" w:rsidRPr="00935F54">
        <w:rPr>
          <w:b/>
          <w:iCs/>
          <w:sz w:val="22"/>
          <w:szCs w:val="22"/>
        </w:rPr>
        <w:t>8</w:t>
      </w:r>
      <w:r w:rsidRPr="00935F54">
        <w:rPr>
          <w:b/>
          <w:iCs/>
          <w:sz w:val="22"/>
          <w:szCs w:val="22"/>
        </w:rPr>
        <w:t xml:space="preserve"> do SWZ</w:t>
      </w:r>
      <w:r w:rsidR="008174A1" w:rsidRPr="00935F54">
        <w:rPr>
          <w:b/>
          <w:iCs/>
          <w:sz w:val="22"/>
          <w:szCs w:val="22"/>
        </w:rPr>
        <w:t>;</w:t>
      </w:r>
    </w:p>
    <w:p w14:paraId="7F9FBBE7" w14:textId="2A051606" w:rsidR="00A9352B" w:rsidRPr="00A9352B" w:rsidRDefault="00A9352B" w:rsidP="00A1142D">
      <w:pPr>
        <w:pStyle w:val="Akapitzlist"/>
        <w:numPr>
          <w:ilvl w:val="1"/>
          <w:numId w:val="60"/>
        </w:numPr>
        <w:ind w:left="709" w:hanging="283"/>
        <w:jc w:val="both"/>
        <w:rPr>
          <w:bCs/>
          <w:iCs/>
          <w:sz w:val="22"/>
          <w:szCs w:val="22"/>
        </w:rPr>
      </w:pPr>
      <w:r w:rsidRPr="00935F54">
        <w:rPr>
          <w:bCs/>
          <w:iCs/>
          <w:sz w:val="22"/>
          <w:szCs w:val="22"/>
        </w:rPr>
        <w:t xml:space="preserve">zaświadczenia właściwego naczelnika urzędu skarbowego potwierdzającego, że Wykonawca </w:t>
      </w:r>
      <w:r w:rsidRPr="00935F54">
        <w:rPr>
          <w:bCs/>
          <w:iCs/>
          <w:sz w:val="22"/>
          <w:szCs w:val="22"/>
        </w:rPr>
        <w:br/>
        <w:t xml:space="preserve">nie zalega z opłacaniem podatków i opłat, w zakresie § 41 ust. 1 pkt 4) Regulaminu, wystawionego </w:t>
      </w:r>
      <w:r w:rsidRPr="00935F54">
        <w:rPr>
          <w:bCs/>
          <w:iCs/>
          <w:sz w:val="22"/>
          <w:szCs w:val="22"/>
        </w:rPr>
        <w:br/>
        <w:t>nie wcześniej niż 3 miesiące przed jego złożeniem. W przypadku</w:t>
      </w:r>
      <w:r w:rsidRPr="00A9352B">
        <w:rPr>
          <w:bCs/>
          <w:iCs/>
          <w:sz w:val="22"/>
          <w:szCs w:val="22"/>
        </w:rPr>
        <w:t xml:space="preserve"> zalegania z opłacaniem podatków </w:t>
      </w:r>
      <w:r>
        <w:rPr>
          <w:bCs/>
          <w:iCs/>
          <w:sz w:val="22"/>
          <w:szCs w:val="22"/>
        </w:rPr>
        <w:br/>
      </w:r>
      <w:r w:rsidRPr="00A9352B">
        <w:rPr>
          <w:bCs/>
          <w:iCs/>
          <w:sz w:val="22"/>
          <w:szCs w:val="22"/>
        </w:rPr>
        <w:t xml:space="preserve">lub opłat -  dokumentów potwierdzających, że odpowiednio przed upływem terminu składania ofert Wykonawca dokonał płatności należnych podatków lub opłat wraz z odsetkami lub grzywnami </w:t>
      </w:r>
      <w:r>
        <w:rPr>
          <w:bCs/>
          <w:iCs/>
          <w:sz w:val="22"/>
          <w:szCs w:val="22"/>
        </w:rPr>
        <w:br/>
      </w:r>
      <w:r w:rsidRPr="00A9352B">
        <w:rPr>
          <w:bCs/>
          <w:iCs/>
          <w:sz w:val="22"/>
          <w:szCs w:val="22"/>
        </w:rPr>
        <w:t>lub  zawarł wiążące porozumienie w sprawie spłat tych należności;</w:t>
      </w:r>
    </w:p>
    <w:p w14:paraId="2DF876B8" w14:textId="017DE975" w:rsidR="00A9352B" w:rsidRPr="00A9352B" w:rsidRDefault="00A9352B" w:rsidP="00A1142D">
      <w:pPr>
        <w:pStyle w:val="Akapitzlist"/>
        <w:numPr>
          <w:ilvl w:val="1"/>
          <w:numId w:val="60"/>
        </w:numPr>
        <w:ind w:left="709" w:hanging="283"/>
        <w:jc w:val="both"/>
        <w:rPr>
          <w:bCs/>
          <w:iCs/>
          <w:sz w:val="22"/>
          <w:szCs w:val="22"/>
        </w:rPr>
      </w:pPr>
      <w:r w:rsidRPr="00A9352B">
        <w:rPr>
          <w:bCs/>
          <w:iCs/>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w:t>
      </w:r>
      <w:r w:rsidR="001B422D">
        <w:rPr>
          <w:bCs/>
          <w:iCs/>
          <w:sz w:val="22"/>
          <w:szCs w:val="22"/>
        </w:rPr>
        <w:br/>
      </w:r>
      <w:r w:rsidRPr="00A9352B">
        <w:rPr>
          <w:bCs/>
          <w:iCs/>
          <w:sz w:val="22"/>
          <w:szCs w:val="22"/>
        </w:rPr>
        <w:t>z opłacaniem składek na ubezpieczenia społeczne i zdrowotne, w zakresie § 41 ust. 1 pkt 4) Regulaminu, wystawionego nie wcześniej niż 3 miesiące przed jego złożeniem. W przypadku zalegania z opłacaniem składek na ubezpieczenia społeczne lub zdrowotne -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r w:rsidR="008174A1">
        <w:rPr>
          <w:bCs/>
          <w:iCs/>
          <w:sz w:val="22"/>
          <w:szCs w:val="22"/>
        </w:rPr>
        <w:t>;</w:t>
      </w:r>
    </w:p>
    <w:p w14:paraId="2FEF369A" w14:textId="1B3DEBC8" w:rsidR="00A9352B" w:rsidRPr="00935F54" w:rsidRDefault="00A9352B" w:rsidP="00A1142D">
      <w:pPr>
        <w:pStyle w:val="Akapitzlist"/>
        <w:numPr>
          <w:ilvl w:val="1"/>
          <w:numId w:val="60"/>
        </w:numPr>
        <w:ind w:left="709" w:hanging="283"/>
        <w:jc w:val="both"/>
        <w:rPr>
          <w:bCs/>
          <w:iCs/>
          <w:strike/>
          <w:sz w:val="22"/>
          <w:szCs w:val="22"/>
        </w:rPr>
      </w:pPr>
      <w:r w:rsidRPr="00A9352B">
        <w:rPr>
          <w:bCs/>
          <w:iCs/>
          <w:sz w:val="22"/>
          <w:szCs w:val="22"/>
        </w:rPr>
        <w:t xml:space="preserve">odpisu lub informacji z Krajowego Rejestru Sądowego lub z Centralnej Ewidencji </w:t>
      </w:r>
      <w:r w:rsidRPr="00A9352B">
        <w:rPr>
          <w:bCs/>
          <w:iCs/>
          <w:sz w:val="22"/>
          <w:szCs w:val="22"/>
        </w:rPr>
        <w:br/>
        <w:t xml:space="preserve">i Informacji o </w:t>
      </w:r>
      <w:r w:rsidRPr="00935F54">
        <w:rPr>
          <w:bCs/>
          <w:iCs/>
          <w:sz w:val="22"/>
          <w:szCs w:val="22"/>
        </w:rPr>
        <w:t xml:space="preserve">Działalności Gospodarczej,  sporządzonych nie wcześniej niż 3 miesiące przed jej </w:t>
      </w:r>
      <w:r w:rsidRPr="00935F54">
        <w:rPr>
          <w:bCs/>
          <w:iCs/>
          <w:sz w:val="22"/>
          <w:szCs w:val="22"/>
        </w:rPr>
        <w:lastRenderedPageBreak/>
        <w:t>złożeniem, jeżeli odrębne przepisy wymagają wpisu do rejestru lub ewidencji; W przypadku gdy odpis jest dostępny bezpłatnie w publicznej bazie danych Zamawiający nie wymaga złożenia odpisu</w:t>
      </w:r>
      <w:r w:rsidR="008174A1" w:rsidRPr="00935F54">
        <w:rPr>
          <w:bCs/>
          <w:iCs/>
          <w:sz w:val="22"/>
          <w:szCs w:val="22"/>
        </w:rPr>
        <w:t>;</w:t>
      </w:r>
    </w:p>
    <w:p w14:paraId="54B38894" w14:textId="603ABDEE" w:rsidR="00A9352B" w:rsidRPr="00935F54" w:rsidRDefault="00A9352B" w:rsidP="00A1142D">
      <w:pPr>
        <w:pStyle w:val="Akapitzlist"/>
        <w:numPr>
          <w:ilvl w:val="1"/>
          <w:numId w:val="60"/>
        </w:numPr>
        <w:ind w:left="709" w:hanging="283"/>
        <w:jc w:val="both"/>
        <w:rPr>
          <w:bCs/>
          <w:iCs/>
          <w:strike/>
          <w:sz w:val="22"/>
          <w:szCs w:val="22"/>
        </w:rPr>
      </w:pPr>
      <w:r w:rsidRPr="00935F54">
        <w:rPr>
          <w:sz w:val="22"/>
          <w:szCs w:val="22"/>
        </w:rPr>
        <w:t xml:space="preserve">oświadczenia w zakresie niepodlegania wykluczeniu z postępowania na podstawie przesłanek wskazanych w </w:t>
      </w:r>
      <w:r w:rsidR="0037730F" w:rsidRPr="00935F54">
        <w:rPr>
          <w:sz w:val="22"/>
          <w:szCs w:val="22"/>
        </w:rPr>
        <w:t>C</w:t>
      </w:r>
      <w:r w:rsidRPr="00935F54">
        <w:rPr>
          <w:sz w:val="22"/>
          <w:szCs w:val="22"/>
        </w:rPr>
        <w:t xml:space="preserve">zęści V, ust. 2 pkt 1 SWZ, zgodnie z </w:t>
      </w:r>
      <w:r w:rsidRPr="00935F54">
        <w:rPr>
          <w:b/>
          <w:bCs/>
          <w:iCs/>
          <w:sz w:val="22"/>
          <w:szCs w:val="22"/>
        </w:rPr>
        <w:t xml:space="preserve">Załącznikiem nr </w:t>
      </w:r>
      <w:r w:rsidR="008F54C9" w:rsidRPr="00935F54">
        <w:rPr>
          <w:b/>
          <w:bCs/>
          <w:iCs/>
          <w:sz w:val="22"/>
          <w:szCs w:val="22"/>
        </w:rPr>
        <w:t>4</w:t>
      </w:r>
      <w:r w:rsidRPr="00935F54">
        <w:rPr>
          <w:b/>
          <w:bCs/>
          <w:iCs/>
          <w:sz w:val="22"/>
          <w:szCs w:val="22"/>
        </w:rPr>
        <w:t xml:space="preserve"> </w:t>
      </w:r>
      <w:r w:rsidRPr="00935F54">
        <w:rPr>
          <w:b/>
          <w:bCs/>
          <w:sz w:val="22"/>
          <w:szCs w:val="22"/>
        </w:rPr>
        <w:t>do SWZ</w:t>
      </w:r>
      <w:r w:rsidRPr="00935F54">
        <w:rPr>
          <w:sz w:val="22"/>
          <w:szCs w:val="22"/>
        </w:rPr>
        <w:t>.</w:t>
      </w:r>
      <w:r w:rsidRPr="00935F54">
        <w:rPr>
          <w:bCs/>
          <w:iCs/>
          <w:sz w:val="22"/>
          <w:szCs w:val="22"/>
        </w:rPr>
        <w:t xml:space="preserve"> </w:t>
      </w:r>
    </w:p>
    <w:p w14:paraId="5FA09217" w14:textId="654F042B" w:rsidR="00A9352B" w:rsidRPr="0037730F" w:rsidRDefault="00A9352B" w:rsidP="00A1142D">
      <w:pPr>
        <w:pStyle w:val="Akapitzlist"/>
        <w:numPr>
          <w:ilvl w:val="0"/>
          <w:numId w:val="60"/>
        </w:numPr>
        <w:ind w:left="284" w:hanging="284"/>
        <w:contextualSpacing/>
        <w:jc w:val="both"/>
        <w:rPr>
          <w:b/>
          <w:iCs/>
          <w:sz w:val="22"/>
          <w:szCs w:val="22"/>
        </w:rPr>
      </w:pPr>
      <w:bookmarkStart w:id="23" w:name="_Hlk102548967"/>
      <w:r w:rsidRPr="00935F54">
        <w:rPr>
          <w:iCs/>
          <w:sz w:val="22"/>
          <w:szCs w:val="22"/>
        </w:rPr>
        <w:t xml:space="preserve">Złożenie oferty jest równoznaczne z potwierdzeniem, że Wykonawca nie podlega wykluczeniu </w:t>
      </w:r>
      <w:r w:rsidR="003712F7" w:rsidRPr="00935F54">
        <w:rPr>
          <w:iCs/>
          <w:sz w:val="22"/>
          <w:szCs w:val="22"/>
        </w:rPr>
        <w:br/>
      </w:r>
      <w:r w:rsidRPr="00935F54">
        <w:rPr>
          <w:iCs/>
          <w:sz w:val="22"/>
          <w:szCs w:val="22"/>
        </w:rPr>
        <w:t xml:space="preserve">z postępowania na podstawie </w:t>
      </w:r>
      <w:r w:rsidRPr="00935F54">
        <w:rPr>
          <w:sz w:val="22"/>
          <w:szCs w:val="22"/>
        </w:rPr>
        <w:t xml:space="preserve">art. 7 ust. 1 ustawy z dnia 13 kwietnia 2022 r. </w:t>
      </w:r>
      <w:bookmarkEnd w:id="23"/>
      <w:r w:rsidRPr="00935F54">
        <w:rPr>
          <w:sz w:val="22"/>
          <w:szCs w:val="22"/>
        </w:rPr>
        <w:t>o szczególnych rozwiązaniach w zakresie przeciwdziałania wspieraniu agresji na Ukrainę oraz służących ochronie bezpieczeństwa</w:t>
      </w:r>
      <w:r w:rsidRPr="00A9352B">
        <w:rPr>
          <w:sz w:val="22"/>
          <w:szCs w:val="22"/>
        </w:rPr>
        <w:t xml:space="preserve"> narodowego oraz rozporządzenia (UE) 2022/576.</w:t>
      </w:r>
    </w:p>
    <w:p w14:paraId="2E1159F1" w14:textId="77777777" w:rsidR="00A9352B" w:rsidRPr="00A9352B" w:rsidRDefault="00A9352B" w:rsidP="00A1142D">
      <w:pPr>
        <w:pStyle w:val="Akapitzlist"/>
        <w:numPr>
          <w:ilvl w:val="0"/>
          <w:numId w:val="60"/>
        </w:numPr>
        <w:ind w:left="284" w:hanging="284"/>
        <w:contextualSpacing/>
        <w:jc w:val="both"/>
        <w:rPr>
          <w:b/>
          <w:iCs/>
          <w:sz w:val="22"/>
          <w:szCs w:val="22"/>
        </w:rPr>
      </w:pPr>
      <w:bookmarkStart w:id="24" w:name="_Hlk102549026"/>
      <w:r w:rsidRPr="00A9352B">
        <w:rPr>
          <w:bCs/>
          <w:iCs/>
          <w:sz w:val="22"/>
          <w:szCs w:val="22"/>
        </w:rPr>
        <w:t xml:space="preserve">Zamawiający zastrzega sobie prawo weryfikacji braku podstaw do wykluczenia w oparciu o </w:t>
      </w:r>
      <w:r w:rsidRPr="00A9352B">
        <w:rPr>
          <w:sz w:val="22"/>
          <w:szCs w:val="22"/>
        </w:rPr>
        <w:t>art. 7 ust. 1 ustawy z dnia 13 kwietnia 2022 r.</w:t>
      </w:r>
      <w:bookmarkEnd w:id="24"/>
      <w:r w:rsidRPr="00A9352B">
        <w:rPr>
          <w:sz w:val="22"/>
          <w:szCs w:val="22"/>
        </w:rPr>
        <w:t xml:space="preserve"> o szczególnych rozwiązaniach w zakresie przeciwdziałania wspieraniu agresji na Ukrainę oraz służących ochronie bezpieczeństwa narodowego oraz rozporządzenie (UE) 2022/576 w dostępnych rejestrach.</w:t>
      </w:r>
    </w:p>
    <w:p w14:paraId="6AB4475E" w14:textId="77777777" w:rsidR="00A9352B" w:rsidRPr="00A9352B" w:rsidRDefault="00A9352B" w:rsidP="00A1142D">
      <w:pPr>
        <w:pStyle w:val="Akapitzlist"/>
        <w:numPr>
          <w:ilvl w:val="0"/>
          <w:numId w:val="60"/>
        </w:numPr>
        <w:ind w:left="284" w:hanging="284"/>
        <w:jc w:val="both"/>
        <w:rPr>
          <w:bCs/>
          <w:iCs/>
          <w:sz w:val="22"/>
          <w:szCs w:val="22"/>
        </w:rPr>
      </w:pPr>
      <w:r w:rsidRPr="00A9352B">
        <w:rPr>
          <w:bCs/>
          <w:iCs/>
          <w:sz w:val="22"/>
          <w:szCs w:val="22"/>
        </w:rPr>
        <w:t>Jeżeli Wykonawca ma siedzibę lub miejsce zamieszkania poza granicami Rzeczypospolitej Polskiej:</w:t>
      </w:r>
    </w:p>
    <w:p w14:paraId="2122D2AB" w14:textId="5671CDF2" w:rsidR="00A9352B" w:rsidRPr="00A9352B" w:rsidRDefault="00A9352B" w:rsidP="00A1142D">
      <w:pPr>
        <w:pStyle w:val="Akapitzlist"/>
        <w:numPr>
          <w:ilvl w:val="1"/>
          <w:numId w:val="60"/>
        </w:numPr>
        <w:ind w:left="709" w:hanging="283"/>
        <w:jc w:val="both"/>
        <w:rPr>
          <w:bCs/>
          <w:iCs/>
          <w:sz w:val="22"/>
          <w:szCs w:val="22"/>
        </w:rPr>
      </w:pPr>
      <w:r w:rsidRPr="00A9352B">
        <w:rPr>
          <w:bCs/>
          <w:iCs/>
          <w:sz w:val="22"/>
          <w:szCs w:val="22"/>
        </w:rPr>
        <w:t xml:space="preserve">zamiast zaświadczenia, o którym mowa w ust. 2 pkt 3), zaświadczenia albo innego dokumentu potwierdzającego, że Wykonawca nie zalega z opłacaniem podatków i opłat lub  składek </w:t>
      </w:r>
      <w:r w:rsidR="003712F7">
        <w:rPr>
          <w:bCs/>
          <w:iCs/>
          <w:sz w:val="22"/>
          <w:szCs w:val="22"/>
        </w:rPr>
        <w:br/>
      </w:r>
      <w:r w:rsidRPr="00A9352B">
        <w:rPr>
          <w:bCs/>
          <w:iCs/>
          <w:sz w:val="22"/>
          <w:szCs w:val="22"/>
        </w:rPr>
        <w:t xml:space="preserve">na ubezpieczenia społeczne lub zdrowotne, o których mowa w ust 2 pkt 4), lub odpisu albo informacji z Krajowego Rejestru Sądowego lub z Centralnej Ewidencji i Informacji o Działalności Gospodarczej, o których mowa w ust. 2 pkt 5) – składa dokument lub dokumenty wystawione </w:t>
      </w:r>
      <w:r w:rsidR="001B422D">
        <w:rPr>
          <w:bCs/>
          <w:iCs/>
          <w:sz w:val="22"/>
          <w:szCs w:val="22"/>
        </w:rPr>
        <w:br/>
      </w:r>
      <w:r w:rsidRPr="00A9352B">
        <w:rPr>
          <w:bCs/>
          <w:iCs/>
          <w:sz w:val="22"/>
          <w:szCs w:val="22"/>
        </w:rPr>
        <w:t>w kraju, w którym Wykonawca ma siedzibę lub miejsce zamieszkania, potwierdzające odpowiednio, że:</w:t>
      </w:r>
    </w:p>
    <w:p w14:paraId="4FF8A4B7" w14:textId="77777777" w:rsidR="00A9352B" w:rsidRPr="00A9352B" w:rsidRDefault="00A9352B" w:rsidP="00A1142D">
      <w:pPr>
        <w:pStyle w:val="Akapitzlist"/>
        <w:numPr>
          <w:ilvl w:val="2"/>
          <w:numId w:val="60"/>
        </w:numPr>
        <w:jc w:val="both"/>
        <w:rPr>
          <w:bCs/>
          <w:iCs/>
          <w:sz w:val="22"/>
          <w:szCs w:val="22"/>
        </w:rPr>
      </w:pPr>
      <w:r w:rsidRPr="00A9352B">
        <w:rPr>
          <w:bCs/>
          <w:iCs/>
          <w:sz w:val="22"/>
          <w:szCs w:val="22"/>
        </w:rPr>
        <w:t>nie naruszył obowiązków dotyczących płatności podatków, opłat, lub składek na ubezpieczenie społeczne lub zdrowotne,</w:t>
      </w:r>
    </w:p>
    <w:p w14:paraId="10D3DBF9" w14:textId="63CE3A95" w:rsidR="00A9352B" w:rsidRPr="00A9352B" w:rsidRDefault="00A9352B" w:rsidP="00A1142D">
      <w:pPr>
        <w:pStyle w:val="Akapitzlist"/>
        <w:numPr>
          <w:ilvl w:val="2"/>
          <w:numId w:val="60"/>
        </w:numPr>
        <w:jc w:val="both"/>
        <w:rPr>
          <w:bCs/>
          <w:iCs/>
          <w:sz w:val="22"/>
          <w:szCs w:val="22"/>
        </w:rPr>
      </w:pPr>
      <w:r w:rsidRPr="00A9352B">
        <w:rPr>
          <w:bCs/>
          <w:iCs/>
          <w:sz w:val="22"/>
          <w:szCs w:val="22"/>
        </w:rPr>
        <w:t xml:space="preserve">nie otwarto jego likwidacji, nie ogłoszono upadłości, jego aktywami nie zarządza likwidator </w:t>
      </w:r>
      <w:r w:rsidR="003712F7">
        <w:rPr>
          <w:bCs/>
          <w:iCs/>
          <w:sz w:val="22"/>
          <w:szCs w:val="22"/>
        </w:rPr>
        <w:br/>
      </w:r>
      <w:r w:rsidRPr="00A9352B">
        <w:rPr>
          <w:bCs/>
          <w:iCs/>
          <w:sz w:val="22"/>
          <w:szCs w:val="22"/>
        </w:rPr>
        <w:t>lub sąd, jego działalność gospodarcza nie jest zawieszona ani nie znajduje się on w innej tego rodzaju sytuacji wynikającej z podobnej procedury przewidzianej w przepisach miejsca wszczęcia tej procedury.</w:t>
      </w:r>
    </w:p>
    <w:p w14:paraId="6331BEF1" w14:textId="77777777" w:rsidR="00A71AD0" w:rsidRDefault="00A9352B" w:rsidP="00A1142D">
      <w:pPr>
        <w:pStyle w:val="Akapitzlist"/>
        <w:numPr>
          <w:ilvl w:val="1"/>
          <w:numId w:val="60"/>
        </w:numPr>
        <w:ind w:left="709" w:hanging="283"/>
        <w:jc w:val="both"/>
        <w:rPr>
          <w:bCs/>
          <w:iCs/>
          <w:sz w:val="22"/>
          <w:szCs w:val="22"/>
        </w:rPr>
      </w:pPr>
      <w:r w:rsidRPr="00A9352B">
        <w:rPr>
          <w:bCs/>
          <w:iCs/>
          <w:sz w:val="22"/>
          <w:szCs w:val="22"/>
        </w:rPr>
        <w:t xml:space="preserve">Dokumenty, o których mowa w pkt 1) powinny być wystawione nie wcześniej niż </w:t>
      </w:r>
      <w:r w:rsidRPr="00A9352B">
        <w:rPr>
          <w:bCs/>
          <w:iCs/>
          <w:sz w:val="22"/>
          <w:szCs w:val="22"/>
        </w:rPr>
        <w:br/>
        <w:t>3 miesiące przed ich złożeniem.</w:t>
      </w:r>
    </w:p>
    <w:p w14:paraId="68E20CBE" w14:textId="66F6AFB4" w:rsidR="00D31B60" w:rsidRPr="00D31B60" w:rsidRDefault="00A71AD0" w:rsidP="00A1142D">
      <w:pPr>
        <w:pStyle w:val="Akapitzlist"/>
        <w:numPr>
          <w:ilvl w:val="1"/>
          <w:numId w:val="60"/>
        </w:numPr>
        <w:ind w:left="709" w:hanging="283"/>
        <w:jc w:val="both"/>
        <w:rPr>
          <w:bCs/>
          <w:iCs/>
          <w:sz w:val="20"/>
          <w:szCs w:val="20"/>
        </w:rPr>
      </w:pPr>
      <w:r w:rsidRPr="00A71AD0">
        <w:rPr>
          <w:bCs/>
          <w:iCs/>
          <w:sz w:val="22"/>
          <w:szCs w:val="22"/>
        </w:rPr>
        <w:t xml:space="preserve">Jeżeli </w:t>
      </w:r>
      <w:bookmarkStart w:id="25" w:name="_Hlk160560366"/>
      <w:r w:rsidRPr="00A71AD0">
        <w:rPr>
          <w:bCs/>
          <w:iCs/>
          <w:sz w:val="22"/>
          <w:szCs w:val="22"/>
        </w:rPr>
        <w:t xml:space="preserve">w kraju, w </w:t>
      </w:r>
      <w:r w:rsidRPr="00071720">
        <w:rPr>
          <w:bCs/>
          <w:iCs/>
          <w:sz w:val="22"/>
          <w:szCs w:val="22"/>
        </w:rPr>
        <w:t xml:space="preserve">którym Wykonawca ma siedzibę lub miejsce zamieszkania lub miejsce zamieszkania ma osoba, której dokument dotyczy, nie wydaje się dokumentów, o których mowa </w:t>
      </w:r>
      <w:r w:rsidR="001B422D">
        <w:rPr>
          <w:bCs/>
          <w:iCs/>
          <w:sz w:val="22"/>
          <w:szCs w:val="22"/>
        </w:rPr>
        <w:br/>
      </w:r>
      <w:r w:rsidRPr="00071720">
        <w:rPr>
          <w:bCs/>
          <w:iCs/>
          <w:sz w:val="22"/>
          <w:szCs w:val="22"/>
        </w:rPr>
        <w:t xml:space="preserve">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071720">
        <w:rPr>
          <w:sz w:val="22"/>
          <w:szCs w:val="22"/>
        </w:rPr>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071720">
        <w:rPr>
          <w:bCs/>
          <w:iCs/>
          <w:sz w:val="22"/>
          <w:szCs w:val="22"/>
        </w:rPr>
        <w:t xml:space="preserve"> Postanowienie pkt 2</w:t>
      </w:r>
      <w:r w:rsidR="00391E01">
        <w:rPr>
          <w:bCs/>
          <w:iCs/>
          <w:sz w:val="22"/>
          <w:szCs w:val="22"/>
        </w:rPr>
        <w:t>)</w:t>
      </w:r>
      <w:r w:rsidRPr="00071720">
        <w:rPr>
          <w:bCs/>
          <w:iCs/>
          <w:sz w:val="22"/>
          <w:szCs w:val="22"/>
        </w:rPr>
        <w:t xml:space="preserve"> stosuje się.</w:t>
      </w:r>
      <w:bookmarkEnd w:id="25"/>
    </w:p>
    <w:p w14:paraId="2FE657BE" w14:textId="7F97AE69" w:rsidR="003712F7" w:rsidRPr="00935F54" w:rsidRDefault="003712F7" w:rsidP="00A1142D">
      <w:pPr>
        <w:pStyle w:val="Akapitzlist"/>
        <w:numPr>
          <w:ilvl w:val="0"/>
          <w:numId w:val="60"/>
        </w:numPr>
        <w:tabs>
          <w:tab w:val="left" w:pos="284"/>
        </w:tabs>
        <w:ind w:left="0"/>
        <w:jc w:val="both"/>
        <w:rPr>
          <w:bCs/>
          <w:iCs/>
          <w:sz w:val="20"/>
          <w:szCs w:val="20"/>
        </w:rPr>
      </w:pPr>
      <w:r w:rsidRPr="00935F54">
        <w:rPr>
          <w:bCs/>
          <w:iCs/>
          <w:sz w:val="22"/>
          <w:szCs w:val="22"/>
        </w:rPr>
        <w:t>W celu potwierdzenia spełnienia warunków udziału w postępowaniu Zamawiający wymaga złożenia:</w:t>
      </w:r>
    </w:p>
    <w:p w14:paraId="345F9392" w14:textId="4879EF19" w:rsidR="004F143D" w:rsidRPr="00935F54" w:rsidRDefault="00CA649F" w:rsidP="00A1142D">
      <w:pPr>
        <w:pStyle w:val="Akapitzlist"/>
        <w:numPr>
          <w:ilvl w:val="1"/>
          <w:numId w:val="60"/>
        </w:numPr>
        <w:spacing w:after="40"/>
        <w:jc w:val="both"/>
        <w:rPr>
          <w:sz w:val="14"/>
          <w:szCs w:val="14"/>
        </w:rPr>
      </w:pPr>
      <w:r w:rsidRPr="00935F54">
        <w:rPr>
          <w:sz w:val="22"/>
          <w:szCs w:val="22"/>
        </w:rPr>
        <w:t>w zakresie</w:t>
      </w:r>
      <w:r w:rsidR="004F143D" w:rsidRPr="00935F54">
        <w:rPr>
          <w:sz w:val="22"/>
          <w:szCs w:val="22"/>
        </w:rPr>
        <w:t xml:space="preserve"> zdolności technicznej lub zawodowej:</w:t>
      </w:r>
    </w:p>
    <w:p w14:paraId="25172F0D" w14:textId="2CD892D3" w:rsidR="00460538" w:rsidRPr="00CA649F" w:rsidRDefault="00460538" w:rsidP="004F143D">
      <w:pPr>
        <w:spacing w:after="40"/>
        <w:ind w:left="709"/>
        <w:jc w:val="both"/>
        <w:rPr>
          <w:b/>
          <w:bCs/>
          <w:sz w:val="22"/>
          <w:szCs w:val="22"/>
        </w:rPr>
      </w:pPr>
      <w:r w:rsidRPr="00935F54">
        <w:rPr>
          <w:sz w:val="22"/>
          <w:szCs w:val="22"/>
        </w:rPr>
        <w:t xml:space="preserve">wykazu usług wykonanych, a w przypadku świadczeń powtarzających się lub ciągłych również wykonywanych, w okresie ostatnich 3 lat, a jeżeli okres prowadzenia działalności jest krótszy – </w:t>
      </w:r>
      <w:r w:rsidR="004F143D" w:rsidRPr="00935F54">
        <w:rPr>
          <w:sz w:val="22"/>
          <w:szCs w:val="22"/>
        </w:rPr>
        <w:br/>
      </w:r>
      <w:r w:rsidRPr="00935F54">
        <w:rPr>
          <w:sz w:val="22"/>
          <w:szCs w:val="22"/>
        </w:rPr>
        <w:t xml:space="preserve">w tym okresie, wraz z podaniem ich wartości, przedmiotu, dat wykonania i podmiotów, na rzecz których usługi zostały wykonane, oraz załączenia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w:t>
      </w:r>
      <w:r w:rsidRPr="00935F54">
        <w:rPr>
          <w:sz w:val="22"/>
          <w:szCs w:val="22"/>
        </w:rPr>
        <w:br/>
        <w:t>o obiektywnym charakterze Wykonawca nie jest w stanie uzyskać tych dokumentów – oświadczenie Wykonawcy</w:t>
      </w:r>
      <w:r w:rsidR="00CA649F" w:rsidRPr="00935F54">
        <w:rPr>
          <w:sz w:val="22"/>
          <w:szCs w:val="22"/>
        </w:rPr>
        <w:t>.</w:t>
      </w:r>
      <w:r w:rsidRPr="00935F54">
        <w:rPr>
          <w:sz w:val="22"/>
          <w:szCs w:val="22"/>
        </w:rPr>
        <w:t xml:space="preserve"> Wzór wykazu stanowi </w:t>
      </w:r>
      <w:r w:rsidRPr="00935F54">
        <w:rPr>
          <w:b/>
          <w:bCs/>
          <w:sz w:val="22"/>
          <w:szCs w:val="22"/>
        </w:rPr>
        <w:t xml:space="preserve">Załącznik nr </w:t>
      </w:r>
      <w:r w:rsidR="00DA7AAC" w:rsidRPr="00935F54">
        <w:rPr>
          <w:b/>
          <w:bCs/>
          <w:sz w:val="22"/>
          <w:szCs w:val="22"/>
        </w:rPr>
        <w:t>3</w:t>
      </w:r>
      <w:r w:rsidRPr="00935F54">
        <w:rPr>
          <w:b/>
          <w:bCs/>
          <w:sz w:val="22"/>
          <w:szCs w:val="22"/>
        </w:rPr>
        <w:t xml:space="preserve"> do SWZ</w:t>
      </w:r>
      <w:r w:rsidR="0086038E" w:rsidRPr="00935F54">
        <w:rPr>
          <w:b/>
          <w:bCs/>
          <w:sz w:val="22"/>
          <w:szCs w:val="22"/>
        </w:rPr>
        <w:t>;</w:t>
      </w:r>
      <w:r w:rsidR="00391E01">
        <w:rPr>
          <w:b/>
          <w:bCs/>
          <w:sz w:val="22"/>
          <w:szCs w:val="22"/>
        </w:rPr>
        <w:t xml:space="preserve"> </w:t>
      </w:r>
    </w:p>
    <w:p w14:paraId="79BB7BD8" w14:textId="77777777" w:rsidR="004F143D" w:rsidRPr="00071720" w:rsidRDefault="004F143D" w:rsidP="004F143D">
      <w:pPr>
        <w:spacing w:after="40"/>
        <w:ind w:left="425" w:firstLine="284"/>
        <w:jc w:val="both"/>
        <w:rPr>
          <w:b/>
          <w:bCs/>
          <w:sz w:val="22"/>
          <w:szCs w:val="22"/>
        </w:rPr>
      </w:pPr>
      <w:r w:rsidRPr="00071720">
        <w:rPr>
          <w:b/>
          <w:bCs/>
          <w:sz w:val="22"/>
          <w:szCs w:val="22"/>
        </w:rPr>
        <w:t>albo</w:t>
      </w:r>
    </w:p>
    <w:p w14:paraId="288AF492" w14:textId="119BFBC4" w:rsidR="004F143D" w:rsidRPr="00071720" w:rsidRDefault="004F143D" w:rsidP="00A1142D">
      <w:pPr>
        <w:pStyle w:val="Akapitzlist"/>
        <w:numPr>
          <w:ilvl w:val="2"/>
          <w:numId w:val="59"/>
        </w:numPr>
        <w:spacing w:after="40"/>
        <w:jc w:val="both"/>
        <w:rPr>
          <w:sz w:val="22"/>
          <w:szCs w:val="22"/>
        </w:rPr>
      </w:pPr>
      <w:r w:rsidRPr="00071720">
        <w:rPr>
          <w:sz w:val="22"/>
          <w:szCs w:val="22"/>
        </w:rPr>
        <w:t>oceny zdolności zakładu remontowego wydan</w:t>
      </w:r>
      <w:r w:rsidR="00CA649F" w:rsidRPr="00071720">
        <w:rPr>
          <w:sz w:val="22"/>
          <w:szCs w:val="22"/>
        </w:rPr>
        <w:t>ej</w:t>
      </w:r>
      <w:r w:rsidRPr="00071720">
        <w:rPr>
          <w:sz w:val="22"/>
          <w:szCs w:val="22"/>
        </w:rPr>
        <w:t xml:space="preserve"> przez właściwą jednostkę certyfikującą </w:t>
      </w:r>
      <w:r w:rsidRPr="00071720">
        <w:rPr>
          <w:sz w:val="22"/>
          <w:szCs w:val="22"/>
        </w:rPr>
        <w:br/>
        <w:t>w zakresie nie mniejszym niż przedmiot zamówienia</w:t>
      </w:r>
      <w:r w:rsidR="0086038E" w:rsidRPr="00071720">
        <w:rPr>
          <w:sz w:val="22"/>
          <w:szCs w:val="22"/>
        </w:rPr>
        <w:t>;</w:t>
      </w:r>
    </w:p>
    <w:p w14:paraId="75D55C7A" w14:textId="77777777" w:rsidR="004F143D" w:rsidRPr="00071720" w:rsidRDefault="004F143D" w:rsidP="004F143D">
      <w:pPr>
        <w:spacing w:after="40"/>
        <w:ind w:left="709"/>
        <w:jc w:val="both"/>
        <w:rPr>
          <w:b/>
          <w:bCs/>
          <w:sz w:val="22"/>
          <w:szCs w:val="22"/>
        </w:rPr>
      </w:pPr>
      <w:r w:rsidRPr="00071720">
        <w:rPr>
          <w:b/>
          <w:bCs/>
          <w:sz w:val="22"/>
          <w:szCs w:val="22"/>
        </w:rPr>
        <w:t>albo</w:t>
      </w:r>
    </w:p>
    <w:p w14:paraId="1549B38D" w14:textId="28163E4F" w:rsidR="004F143D" w:rsidRPr="00935F54" w:rsidRDefault="004F143D" w:rsidP="00A1142D">
      <w:pPr>
        <w:pStyle w:val="Akapitzlist"/>
        <w:numPr>
          <w:ilvl w:val="2"/>
          <w:numId w:val="59"/>
        </w:numPr>
        <w:spacing w:after="40"/>
        <w:jc w:val="both"/>
        <w:rPr>
          <w:sz w:val="22"/>
          <w:szCs w:val="22"/>
        </w:rPr>
      </w:pPr>
      <w:r w:rsidRPr="00071720">
        <w:rPr>
          <w:sz w:val="22"/>
          <w:szCs w:val="22"/>
        </w:rPr>
        <w:lastRenderedPageBreak/>
        <w:t xml:space="preserve">oświadczenia Wykonawcy, że jest </w:t>
      </w:r>
      <w:r w:rsidRPr="00935F54">
        <w:rPr>
          <w:sz w:val="22"/>
          <w:szCs w:val="22"/>
        </w:rPr>
        <w:t>producentem maszyn/urządzeń, których przedmiot zamówienia dotyczy</w:t>
      </w:r>
      <w:r w:rsidR="00CA649F" w:rsidRPr="00935F54">
        <w:rPr>
          <w:sz w:val="22"/>
          <w:szCs w:val="22"/>
        </w:rPr>
        <w:t>,</w:t>
      </w:r>
      <w:r w:rsidRPr="00935F54">
        <w:rPr>
          <w:sz w:val="22"/>
          <w:szCs w:val="22"/>
        </w:rPr>
        <w:t xml:space="preserve"> złożone na druku stanowiącym </w:t>
      </w:r>
      <w:r w:rsidRPr="00935F54">
        <w:rPr>
          <w:b/>
          <w:bCs/>
          <w:sz w:val="22"/>
          <w:szCs w:val="22"/>
        </w:rPr>
        <w:t>Załącznik nr 6 do SWZ</w:t>
      </w:r>
      <w:r w:rsidR="0086038E" w:rsidRPr="00935F54">
        <w:rPr>
          <w:b/>
          <w:bCs/>
          <w:sz w:val="22"/>
          <w:szCs w:val="22"/>
        </w:rPr>
        <w:t>;</w:t>
      </w:r>
    </w:p>
    <w:p w14:paraId="4779EC2F" w14:textId="77777777" w:rsidR="004F143D" w:rsidRPr="00DB4257" w:rsidRDefault="004F143D" w:rsidP="004F143D">
      <w:pPr>
        <w:spacing w:after="40"/>
        <w:ind w:left="709"/>
        <w:jc w:val="both"/>
        <w:rPr>
          <w:b/>
          <w:bCs/>
          <w:color w:val="FF0000"/>
          <w:sz w:val="22"/>
          <w:szCs w:val="22"/>
        </w:rPr>
      </w:pPr>
      <w:r w:rsidRPr="00071720">
        <w:rPr>
          <w:b/>
          <w:bCs/>
          <w:sz w:val="22"/>
          <w:szCs w:val="22"/>
        </w:rPr>
        <w:t>albo</w:t>
      </w:r>
    </w:p>
    <w:p w14:paraId="2B669740" w14:textId="786127B3" w:rsidR="004F143D" w:rsidRPr="001C730E" w:rsidRDefault="004F143D" w:rsidP="00A1142D">
      <w:pPr>
        <w:pStyle w:val="Akapitzlist"/>
        <w:numPr>
          <w:ilvl w:val="2"/>
          <w:numId w:val="59"/>
        </w:numPr>
        <w:spacing w:after="40"/>
        <w:jc w:val="both"/>
        <w:rPr>
          <w:sz w:val="22"/>
          <w:szCs w:val="22"/>
        </w:rPr>
      </w:pPr>
      <w:r w:rsidRPr="001C730E">
        <w:rPr>
          <w:sz w:val="22"/>
          <w:szCs w:val="22"/>
        </w:rPr>
        <w:t>upoważnienia lub autoryzacji wystawionych przez Producenta maszyn/urządzeń, których przedmiot zamówienia dotyczy</w:t>
      </w:r>
      <w:r w:rsidR="0086038E">
        <w:rPr>
          <w:sz w:val="22"/>
          <w:szCs w:val="22"/>
        </w:rPr>
        <w:t>;</w:t>
      </w:r>
    </w:p>
    <w:p w14:paraId="145E42E6" w14:textId="3356CB8B" w:rsidR="004F143D" w:rsidRPr="001C730E" w:rsidRDefault="004F143D" w:rsidP="004F143D">
      <w:pPr>
        <w:spacing w:after="40"/>
        <w:ind w:left="709"/>
        <w:jc w:val="both"/>
        <w:rPr>
          <w:bCs/>
          <w:iCs/>
          <w:color w:val="000000" w:themeColor="text1"/>
          <w:sz w:val="2"/>
          <w:szCs w:val="2"/>
          <w:highlight w:val="yellow"/>
        </w:rPr>
      </w:pPr>
    </w:p>
    <w:p w14:paraId="48F9F584" w14:textId="77777777" w:rsidR="005E25B2" w:rsidRPr="005E25B2" w:rsidRDefault="005E25B2" w:rsidP="00A1142D">
      <w:pPr>
        <w:pStyle w:val="Akapitzlist"/>
        <w:numPr>
          <w:ilvl w:val="0"/>
          <w:numId w:val="60"/>
        </w:numPr>
        <w:ind w:left="737" w:hanging="453"/>
        <w:jc w:val="both"/>
        <w:rPr>
          <w:sz w:val="22"/>
          <w:szCs w:val="22"/>
        </w:rPr>
      </w:pPr>
      <w:r w:rsidRPr="005E25B2">
        <w:rPr>
          <w:bCs/>
          <w:iCs/>
          <w:sz w:val="22"/>
          <w:szCs w:val="22"/>
        </w:rPr>
        <w:t xml:space="preserve">Podmiotowe środki dowodowe powinny być złożone w następujący sposób:  </w:t>
      </w:r>
    </w:p>
    <w:p w14:paraId="384C9F1F" w14:textId="61B0AFD2" w:rsidR="005E25B2" w:rsidRPr="005E25B2" w:rsidRDefault="005E25B2" w:rsidP="00A1142D">
      <w:pPr>
        <w:pStyle w:val="Akapitzlist"/>
        <w:numPr>
          <w:ilvl w:val="1"/>
          <w:numId w:val="60"/>
        </w:numPr>
        <w:ind w:left="851" w:hanging="284"/>
        <w:jc w:val="both"/>
        <w:rPr>
          <w:bCs/>
          <w:iCs/>
          <w:sz w:val="22"/>
          <w:szCs w:val="22"/>
        </w:rPr>
      </w:pPr>
      <w:r w:rsidRPr="005E25B2">
        <w:rPr>
          <w:bCs/>
          <w:iCs/>
          <w:sz w:val="22"/>
          <w:szCs w:val="22"/>
        </w:rPr>
        <w:t xml:space="preserve">Jeżeli dokument został wystawiony przez podmiot upoważniony inny niż Wykonawca </w:t>
      </w:r>
      <w:r w:rsidR="00141985">
        <w:rPr>
          <w:bCs/>
          <w:iCs/>
          <w:sz w:val="22"/>
          <w:szCs w:val="22"/>
        </w:rPr>
        <w:br/>
      </w:r>
      <w:r w:rsidRPr="005E25B2">
        <w:rPr>
          <w:bCs/>
          <w:iCs/>
          <w:sz w:val="22"/>
          <w:szCs w:val="22"/>
        </w:rPr>
        <w:t>(np. właściwy do jego wydania organ administracyjny lub sądowy) jako dokument elektroniczny – Wykonawca przekazuje ten dokument;</w:t>
      </w:r>
    </w:p>
    <w:p w14:paraId="6E813DC1" w14:textId="525602F3" w:rsidR="005E25B2" w:rsidRPr="005E25B2" w:rsidRDefault="005E25B2" w:rsidP="00A1142D">
      <w:pPr>
        <w:pStyle w:val="Akapitzlist"/>
        <w:numPr>
          <w:ilvl w:val="1"/>
          <w:numId w:val="60"/>
        </w:numPr>
        <w:ind w:left="851" w:hanging="284"/>
        <w:jc w:val="both"/>
        <w:rPr>
          <w:bCs/>
          <w:iCs/>
          <w:sz w:val="22"/>
          <w:szCs w:val="22"/>
        </w:rPr>
      </w:pPr>
      <w:r w:rsidRPr="005E25B2">
        <w:rPr>
          <w:bCs/>
          <w:iCs/>
          <w:sz w:val="22"/>
          <w:szCs w:val="22"/>
        </w:rPr>
        <w:t xml:space="preserve">Jeżeli dokument został wystawiony przez podmiot upoważniony inny niż Wykonawca </w:t>
      </w:r>
      <w:r w:rsidRPr="005E25B2">
        <w:rPr>
          <w:bCs/>
          <w:iCs/>
          <w:sz w:val="22"/>
          <w:szCs w:val="22"/>
        </w:rPr>
        <w:br/>
        <w:t xml:space="preserve">(np. właściwy do jego wydania organ administracyjny lub sądowy) jako dokument papierowy  – Wykonawca przekazuje elektroniczną kopię dokumentu poświadczoną za zgodność </w:t>
      </w:r>
      <w:r w:rsidR="00141985">
        <w:rPr>
          <w:bCs/>
          <w:iCs/>
          <w:sz w:val="22"/>
          <w:szCs w:val="22"/>
        </w:rPr>
        <w:br/>
      </w:r>
      <w:r w:rsidRPr="005E25B2">
        <w:rPr>
          <w:bCs/>
          <w:iCs/>
          <w:sz w:val="22"/>
          <w:szCs w:val="22"/>
        </w:rPr>
        <w:t>z oryginałem;</w:t>
      </w:r>
    </w:p>
    <w:p w14:paraId="6F2AF89E" w14:textId="34455F00" w:rsidR="005E25B2" w:rsidRPr="005E25B2" w:rsidRDefault="005E25B2" w:rsidP="00A1142D">
      <w:pPr>
        <w:pStyle w:val="Akapitzlist"/>
        <w:numPr>
          <w:ilvl w:val="1"/>
          <w:numId w:val="60"/>
        </w:numPr>
        <w:ind w:left="851" w:hanging="284"/>
        <w:jc w:val="both"/>
        <w:rPr>
          <w:bCs/>
          <w:iCs/>
          <w:sz w:val="22"/>
          <w:szCs w:val="22"/>
        </w:rPr>
      </w:pPr>
      <w:r w:rsidRPr="005E25B2">
        <w:rPr>
          <w:bCs/>
          <w:iCs/>
          <w:sz w:val="22"/>
          <w:szCs w:val="22"/>
        </w:rPr>
        <w:t xml:space="preserve">Jeżeli dokument został wystawiony przez inny podmiot (np. Wykonawcę, wystawcę referencji) </w:t>
      </w:r>
      <w:r w:rsidR="002C736F">
        <w:rPr>
          <w:bCs/>
          <w:iCs/>
          <w:sz w:val="22"/>
          <w:szCs w:val="22"/>
        </w:rPr>
        <w:br/>
      </w:r>
      <w:r w:rsidRPr="005E25B2">
        <w:rPr>
          <w:bCs/>
          <w:iCs/>
          <w:sz w:val="22"/>
          <w:szCs w:val="22"/>
        </w:rPr>
        <w:t>w formie elektronicznej z podpisem elektronicznym kwalifikowanym – przekazuje się ten dokument;</w:t>
      </w:r>
    </w:p>
    <w:p w14:paraId="5E90A7A1" w14:textId="021C20AB" w:rsidR="005E25B2" w:rsidRPr="005E25B2" w:rsidRDefault="005E25B2" w:rsidP="00A1142D">
      <w:pPr>
        <w:pStyle w:val="Akapitzlist"/>
        <w:numPr>
          <w:ilvl w:val="1"/>
          <w:numId w:val="60"/>
        </w:numPr>
        <w:ind w:left="851" w:hanging="284"/>
        <w:jc w:val="both"/>
        <w:rPr>
          <w:bCs/>
          <w:iCs/>
          <w:sz w:val="22"/>
          <w:szCs w:val="22"/>
        </w:rPr>
      </w:pPr>
      <w:r w:rsidRPr="005E25B2">
        <w:rPr>
          <w:bCs/>
          <w:iCs/>
          <w:sz w:val="22"/>
          <w:szCs w:val="22"/>
        </w:rPr>
        <w:t>Jeżeli dokument został wystawiony przez inny podmiot (np. Wykonawcę, wystawcę referencji)</w:t>
      </w:r>
      <w:r w:rsidRPr="005E25B2">
        <w:rPr>
          <w:sz w:val="22"/>
          <w:szCs w:val="22"/>
        </w:rPr>
        <w:t xml:space="preserve"> </w:t>
      </w:r>
      <w:r w:rsidRPr="005E25B2">
        <w:rPr>
          <w:bCs/>
          <w:iCs/>
          <w:sz w:val="22"/>
          <w:szCs w:val="22"/>
        </w:rPr>
        <w:t>jako dokument  papierowy – Wykonawca przekazuje elektroniczną kopię dokumentu</w:t>
      </w:r>
      <w:r w:rsidR="001C730E">
        <w:rPr>
          <w:bCs/>
          <w:iCs/>
          <w:sz w:val="22"/>
          <w:szCs w:val="22"/>
        </w:rPr>
        <w:t xml:space="preserve"> </w:t>
      </w:r>
      <w:r w:rsidRPr="005E25B2">
        <w:rPr>
          <w:bCs/>
          <w:iCs/>
          <w:sz w:val="22"/>
          <w:szCs w:val="22"/>
        </w:rPr>
        <w:t>poświadczoną za zgodność z oryginałem.</w:t>
      </w:r>
    </w:p>
    <w:p w14:paraId="6E7BAA6B" w14:textId="77777777" w:rsidR="005E25B2" w:rsidRPr="005E25B2" w:rsidRDefault="005E25B2" w:rsidP="00A1142D">
      <w:pPr>
        <w:pStyle w:val="Akapitzlist"/>
        <w:numPr>
          <w:ilvl w:val="0"/>
          <w:numId w:val="60"/>
        </w:numPr>
        <w:ind w:left="737" w:hanging="360"/>
        <w:jc w:val="both"/>
        <w:rPr>
          <w:bCs/>
          <w:iCs/>
          <w:sz w:val="22"/>
          <w:szCs w:val="22"/>
        </w:rPr>
      </w:pPr>
      <w:r w:rsidRPr="005E25B2">
        <w:rPr>
          <w:bCs/>
          <w:iCs/>
          <w:sz w:val="22"/>
          <w:szCs w:val="22"/>
        </w:rPr>
        <w:t xml:space="preserve">Poświadczenie za zgodność z oryginałem następuje przez podpisanie podpisem elektronicznym kwalifikowanym. Poświadczenia dokonuje notariusz lub Wykonawca (członek konsorcjum, podmiot udostępniający zasoby – odpowiednio w zakresie dokumentów, które każdego z nich dotyczą). </w:t>
      </w:r>
    </w:p>
    <w:p w14:paraId="1945D065" w14:textId="77777777" w:rsidR="005E25B2" w:rsidRPr="005E25B2" w:rsidRDefault="005E25B2" w:rsidP="00A1142D">
      <w:pPr>
        <w:pStyle w:val="Akapitzlist"/>
        <w:numPr>
          <w:ilvl w:val="0"/>
          <w:numId w:val="60"/>
        </w:numPr>
        <w:ind w:left="737" w:hanging="360"/>
        <w:jc w:val="both"/>
        <w:rPr>
          <w:bCs/>
          <w:iCs/>
          <w:sz w:val="22"/>
          <w:szCs w:val="22"/>
        </w:rPr>
      </w:pPr>
      <w:r w:rsidRPr="005E25B2">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3EACCD86" w14:textId="77777777" w:rsidR="0083221F" w:rsidRDefault="005E25B2" w:rsidP="00A1142D">
      <w:pPr>
        <w:pStyle w:val="Akapitzlist"/>
        <w:numPr>
          <w:ilvl w:val="0"/>
          <w:numId w:val="60"/>
        </w:numPr>
        <w:ind w:left="737" w:hanging="360"/>
        <w:jc w:val="both"/>
        <w:rPr>
          <w:bCs/>
          <w:iCs/>
          <w:sz w:val="22"/>
          <w:szCs w:val="22"/>
        </w:rPr>
      </w:pPr>
      <w:r w:rsidRPr="005E25B2">
        <w:rPr>
          <w:bCs/>
          <w:iCs/>
          <w:sz w:val="22"/>
          <w:szCs w:val="22"/>
        </w:rPr>
        <w:t xml:space="preserve">Podmiotowe środki dowodowe sporządzone w języku obcym Wykonawca przekazuje </w:t>
      </w:r>
      <w:r w:rsidR="002C736F">
        <w:rPr>
          <w:bCs/>
          <w:iCs/>
          <w:sz w:val="22"/>
          <w:szCs w:val="22"/>
        </w:rPr>
        <w:br/>
      </w:r>
      <w:r w:rsidRPr="005E25B2">
        <w:rPr>
          <w:bCs/>
          <w:iCs/>
          <w:sz w:val="22"/>
          <w:szCs w:val="22"/>
        </w:rPr>
        <w:t xml:space="preserve">wraz z tłumaczeniem na język polski. </w:t>
      </w:r>
    </w:p>
    <w:p w14:paraId="2C4823C6" w14:textId="5F1EE10E" w:rsidR="005E25B2" w:rsidRPr="0083221F" w:rsidRDefault="005E25B2" w:rsidP="00A1142D">
      <w:pPr>
        <w:pStyle w:val="Akapitzlist"/>
        <w:numPr>
          <w:ilvl w:val="0"/>
          <w:numId w:val="60"/>
        </w:numPr>
        <w:ind w:left="737" w:hanging="360"/>
        <w:jc w:val="both"/>
        <w:rPr>
          <w:bCs/>
          <w:iCs/>
          <w:sz w:val="22"/>
          <w:szCs w:val="22"/>
        </w:rPr>
      </w:pPr>
      <w:r w:rsidRPr="0083221F">
        <w:rPr>
          <w:bCs/>
          <w:iCs/>
          <w:sz w:val="22"/>
          <w:szCs w:val="22"/>
        </w:rPr>
        <w:t>Jeżeli w dokumentach podane są wartości w walucie innej niż złoty polski Zamawiający dokona przeliczenia po średnim kursie NBP obowiązującym w dniu publikacji ogłoszenia o zamówieniu.</w:t>
      </w:r>
    </w:p>
    <w:p w14:paraId="6791E96E" w14:textId="77777777" w:rsidR="002C736F" w:rsidRPr="005E25B2" w:rsidRDefault="002C736F" w:rsidP="002C736F">
      <w:pPr>
        <w:pStyle w:val="Akapitzlist"/>
        <w:ind w:left="360"/>
        <w:jc w:val="both"/>
        <w:rPr>
          <w:bCs/>
          <w:iCs/>
          <w:sz w:val="22"/>
          <w:szCs w:val="22"/>
        </w:rPr>
      </w:pPr>
    </w:p>
    <w:p w14:paraId="79ECB46C" w14:textId="15585AA8" w:rsidR="002C736F" w:rsidRPr="00A9352B" w:rsidRDefault="002C736F" w:rsidP="00A1142D">
      <w:pPr>
        <w:pStyle w:val="Akapitzlist"/>
        <w:keepNext/>
        <w:numPr>
          <w:ilvl w:val="0"/>
          <w:numId w:val="53"/>
        </w:numPr>
        <w:tabs>
          <w:tab w:val="left" w:pos="720"/>
        </w:tabs>
        <w:snapToGrid w:val="0"/>
        <w:outlineLvl w:val="1"/>
        <w:rPr>
          <w:sz w:val="22"/>
          <w:szCs w:val="22"/>
        </w:rPr>
      </w:pPr>
      <w:bookmarkStart w:id="26" w:name="_Toc181703674"/>
      <w:bookmarkStart w:id="27" w:name="_Hlk108339839"/>
      <w:bookmarkEnd w:id="20"/>
      <w:r>
        <w:rPr>
          <w:b/>
          <w:bCs/>
          <w:szCs w:val="28"/>
        </w:rPr>
        <w:t>Przedmiotowe środki dowodowe oraz pozostałe dokumenty i oświadczenia.</w:t>
      </w:r>
      <w:bookmarkEnd w:id="26"/>
    </w:p>
    <w:p w14:paraId="1C965D3B" w14:textId="05A890F0" w:rsidR="00071720" w:rsidRPr="00B01657" w:rsidRDefault="002C736F" w:rsidP="00A1142D">
      <w:pPr>
        <w:pStyle w:val="Akapitzlist"/>
        <w:numPr>
          <w:ilvl w:val="0"/>
          <w:numId w:val="61"/>
        </w:numPr>
        <w:ind w:left="357" w:hanging="357"/>
        <w:jc w:val="both"/>
        <w:rPr>
          <w:bCs/>
          <w:sz w:val="22"/>
          <w:szCs w:val="22"/>
        </w:rPr>
      </w:pPr>
      <w:r w:rsidRPr="002C736F">
        <w:rPr>
          <w:bCs/>
          <w:sz w:val="22"/>
          <w:szCs w:val="22"/>
        </w:rPr>
        <w:t xml:space="preserve">W celu potwierdzenia spełnienia wymagań odnoszących się do przedmiotu zamówienia Zamawiający </w:t>
      </w:r>
      <w:r w:rsidRPr="008970C0">
        <w:rPr>
          <w:bCs/>
          <w:sz w:val="22"/>
          <w:szCs w:val="22"/>
          <w:u w:val="single"/>
        </w:rPr>
        <w:t>nie wymaga złożenia przedmiotowych środków dowodowych</w:t>
      </w:r>
      <w:r w:rsidRPr="001C730E">
        <w:rPr>
          <w:bCs/>
          <w:sz w:val="22"/>
          <w:szCs w:val="22"/>
        </w:rPr>
        <w:t xml:space="preserve">. Złożenie oferty w niniejszym postepowaniu jest równoznaczne z </w:t>
      </w:r>
      <w:r>
        <w:rPr>
          <w:bCs/>
          <w:sz w:val="22"/>
          <w:szCs w:val="22"/>
        </w:rPr>
        <w:t xml:space="preserve">oświadczeniem </w:t>
      </w:r>
      <w:r w:rsidR="00323AEB">
        <w:rPr>
          <w:bCs/>
          <w:sz w:val="22"/>
          <w:szCs w:val="22"/>
        </w:rPr>
        <w:t>W</w:t>
      </w:r>
      <w:r>
        <w:rPr>
          <w:bCs/>
          <w:sz w:val="22"/>
          <w:szCs w:val="22"/>
        </w:rPr>
        <w:t>ykonawcy, że jest w stanie zrealizować zamówienie na warunkach określonych w SWZ.</w:t>
      </w:r>
      <w:bookmarkStart w:id="28" w:name="_Hlk159240777"/>
    </w:p>
    <w:bookmarkEnd w:id="28"/>
    <w:p w14:paraId="2D1D3717" w14:textId="121E734C" w:rsidR="002C736F" w:rsidRPr="00935F54" w:rsidRDefault="002C736F" w:rsidP="00A1142D">
      <w:pPr>
        <w:pStyle w:val="Akapitzlist"/>
        <w:numPr>
          <w:ilvl w:val="0"/>
          <w:numId w:val="61"/>
        </w:numPr>
        <w:ind w:left="357" w:hanging="357"/>
        <w:jc w:val="both"/>
        <w:rPr>
          <w:bCs/>
          <w:sz w:val="22"/>
          <w:szCs w:val="22"/>
        </w:rPr>
      </w:pPr>
      <w:r w:rsidRPr="005D5171">
        <w:rPr>
          <w:bCs/>
          <w:sz w:val="22"/>
          <w:szCs w:val="22"/>
        </w:rPr>
        <w:t xml:space="preserve">W celu potwierdzenia </w:t>
      </w:r>
      <w:r w:rsidR="00021FC7">
        <w:rPr>
          <w:bCs/>
          <w:sz w:val="22"/>
          <w:szCs w:val="22"/>
        </w:rPr>
        <w:t xml:space="preserve">wymagań </w:t>
      </w:r>
      <w:r w:rsidR="00021FC7" w:rsidRPr="00935F54">
        <w:rPr>
          <w:bCs/>
          <w:sz w:val="22"/>
          <w:szCs w:val="22"/>
        </w:rPr>
        <w:t>określonych w</w:t>
      </w:r>
      <w:r w:rsidRPr="00935F54">
        <w:rPr>
          <w:bCs/>
          <w:sz w:val="22"/>
          <w:szCs w:val="22"/>
        </w:rPr>
        <w:t xml:space="preserve"> </w:t>
      </w:r>
      <w:r w:rsidR="008421FF" w:rsidRPr="00935F54">
        <w:rPr>
          <w:bCs/>
          <w:sz w:val="22"/>
          <w:szCs w:val="22"/>
        </w:rPr>
        <w:t>SWZ</w:t>
      </w:r>
      <w:r w:rsidRPr="00935F54">
        <w:rPr>
          <w:bCs/>
          <w:sz w:val="22"/>
          <w:szCs w:val="22"/>
        </w:rPr>
        <w:t>, Zamawiający wymaga złożenia:</w:t>
      </w:r>
    </w:p>
    <w:p w14:paraId="54D74A7E" w14:textId="1529B1F7" w:rsidR="002C736F" w:rsidRPr="00935F54" w:rsidRDefault="002C736F" w:rsidP="00A1142D">
      <w:pPr>
        <w:pStyle w:val="Akapitzlist"/>
        <w:numPr>
          <w:ilvl w:val="1"/>
          <w:numId w:val="62"/>
        </w:numPr>
        <w:jc w:val="both"/>
        <w:rPr>
          <w:b/>
          <w:sz w:val="22"/>
          <w:szCs w:val="22"/>
        </w:rPr>
      </w:pPr>
      <w:r w:rsidRPr="00935F54">
        <w:rPr>
          <w:bCs/>
          <w:sz w:val="22"/>
          <w:szCs w:val="22"/>
        </w:rPr>
        <w:t xml:space="preserve">Oświadczenia o kategorii przedsiębiorstwa. </w:t>
      </w:r>
      <w:r w:rsidRPr="00935F54">
        <w:rPr>
          <w:bCs/>
          <w:iCs/>
          <w:sz w:val="22"/>
          <w:szCs w:val="22"/>
        </w:rPr>
        <w:t xml:space="preserve">Wzór oświadczenia stanowi </w:t>
      </w:r>
      <w:r w:rsidRPr="00935F54">
        <w:rPr>
          <w:b/>
          <w:iCs/>
          <w:sz w:val="22"/>
          <w:szCs w:val="22"/>
        </w:rPr>
        <w:t xml:space="preserve">Załącznik nr </w:t>
      </w:r>
      <w:r w:rsidR="008F54C9" w:rsidRPr="00935F54">
        <w:rPr>
          <w:b/>
          <w:iCs/>
          <w:sz w:val="22"/>
          <w:szCs w:val="22"/>
        </w:rPr>
        <w:t>9</w:t>
      </w:r>
      <w:r w:rsidRPr="00935F54">
        <w:rPr>
          <w:b/>
          <w:iCs/>
          <w:sz w:val="22"/>
          <w:szCs w:val="22"/>
        </w:rPr>
        <w:t xml:space="preserve"> do SWZ;</w:t>
      </w:r>
      <w:r w:rsidRPr="00935F54">
        <w:rPr>
          <w:bCs/>
          <w:sz w:val="22"/>
          <w:szCs w:val="22"/>
        </w:rPr>
        <w:t xml:space="preserve"> </w:t>
      </w:r>
    </w:p>
    <w:p w14:paraId="62519525" w14:textId="7A9DDD35" w:rsidR="002C736F" w:rsidRPr="00935F54" w:rsidRDefault="002C736F" w:rsidP="00A1142D">
      <w:pPr>
        <w:pStyle w:val="Akapitzlist"/>
        <w:numPr>
          <w:ilvl w:val="1"/>
          <w:numId w:val="62"/>
        </w:numPr>
        <w:jc w:val="both"/>
        <w:rPr>
          <w:b/>
          <w:sz w:val="22"/>
          <w:szCs w:val="22"/>
        </w:rPr>
      </w:pPr>
      <w:r w:rsidRPr="00935F54">
        <w:rPr>
          <w:bCs/>
          <w:sz w:val="22"/>
          <w:szCs w:val="22"/>
        </w:rPr>
        <w:t xml:space="preserve">Zobowiązania podmiotu udostępniającego zasoby do oddania Wykonawcy do dyspozycji zasobów niezbędnych do realizacji zamówienia, o ile Wykonawca polega na takich zasobach w celu wykazania spełnienia warunków zgodnie z </w:t>
      </w:r>
      <w:r w:rsidRPr="00935F54">
        <w:rPr>
          <w:b/>
          <w:sz w:val="22"/>
          <w:szCs w:val="22"/>
        </w:rPr>
        <w:t xml:space="preserve">Załącznikiem nr </w:t>
      </w:r>
      <w:r w:rsidR="008F54C9" w:rsidRPr="00935F54">
        <w:rPr>
          <w:b/>
          <w:sz w:val="22"/>
          <w:szCs w:val="22"/>
        </w:rPr>
        <w:t>11</w:t>
      </w:r>
      <w:r w:rsidRPr="00935F54">
        <w:rPr>
          <w:b/>
          <w:sz w:val="22"/>
          <w:szCs w:val="22"/>
        </w:rPr>
        <w:t xml:space="preserve"> do SWZ;</w:t>
      </w:r>
    </w:p>
    <w:p w14:paraId="6ED39051" w14:textId="406525CE" w:rsidR="002C736F" w:rsidRPr="00935F54" w:rsidRDefault="002C736F" w:rsidP="00A1142D">
      <w:pPr>
        <w:pStyle w:val="Akapitzlist"/>
        <w:numPr>
          <w:ilvl w:val="1"/>
          <w:numId w:val="62"/>
        </w:numPr>
        <w:jc w:val="both"/>
        <w:rPr>
          <w:bCs/>
          <w:sz w:val="22"/>
          <w:szCs w:val="22"/>
        </w:rPr>
      </w:pPr>
      <w:r w:rsidRPr="00935F54">
        <w:rPr>
          <w:bCs/>
          <w:sz w:val="22"/>
          <w:szCs w:val="22"/>
        </w:rPr>
        <w:t xml:space="preserve">Informacji o częściach zamówienia, które Wykonawca zamierza powierzyć do realizacji podwykonawcom sporządzoną zgodnie z </w:t>
      </w:r>
      <w:r w:rsidRPr="00935F54">
        <w:rPr>
          <w:b/>
          <w:sz w:val="22"/>
          <w:szCs w:val="22"/>
        </w:rPr>
        <w:t xml:space="preserve">Załącznikiem nr </w:t>
      </w:r>
      <w:r w:rsidR="008F54C9" w:rsidRPr="00935F54">
        <w:rPr>
          <w:b/>
          <w:sz w:val="22"/>
          <w:szCs w:val="22"/>
        </w:rPr>
        <w:t>7</w:t>
      </w:r>
      <w:r w:rsidRPr="00935F54">
        <w:rPr>
          <w:b/>
          <w:sz w:val="22"/>
          <w:szCs w:val="22"/>
        </w:rPr>
        <w:t xml:space="preserve"> do SWZ;</w:t>
      </w:r>
    </w:p>
    <w:p w14:paraId="45547880" w14:textId="4B47E3B9" w:rsidR="002C736F" w:rsidRPr="00935F54" w:rsidRDefault="002C736F" w:rsidP="00A1142D">
      <w:pPr>
        <w:pStyle w:val="Akapitzlist"/>
        <w:numPr>
          <w:ilvl w:val="1"/>
          <w:numId w:val="62"/>
        </w:numPr>
        <w:jc w:val="both"/>
        <w:rPr>
          <w:b/>
          <w:sz w:val="22"/>
          <w:szCs w:val="22"/>
        </w:rPr>
      </w:pPr>
      <w:r w:rsidRPr="00935F54">
        <w:rPr>
          <w:bCs/>
          <w:sz w:val="22"/>
          <w:szCs w:val="22"/>
        </w:rPr>
        <w:t xml:space="preserve">Informacji o powstaniu u zamawiającego obowiązku podatkowego zgodnie z ustawą </w:t>
      </w:r>
      <w:r w:rsidRPr="00935F54">
        <w:rPr>
          <w:bCs/>
          <w:sz w:val="22"/>
          <w:szCs w:val="22"/>
        </w:rPr>
        <w:br/>
        <w:t xml:space="preserve">z 11.03.2004r. o podatku od towarów i usług. Wzór informacji stanowi </w:t>
      </w:r>
      <w:r w:rsidRPr="00935F54">
        <w:rPr>
          <w:b/>
          <w:sz w:val="22"/>
          <w:szCs w:val="22"/>
        </w:rPr>
        <w:t xml:space="preserve">Załącznik nr </w:t>
      </w:r>
      <w:r w:rsidR="00E960E6" w:rsidRPr="00935F54">
        <w:rPr>
          <w:b/>
          <w:sz w:val="22"/>
          <w:szCs w:val="22"/>
        </w:rPr>
        <w:t>1</w:t>
      </w:r>
      <w:r w:rsidR="008F54C9" w:rsidRPr="00935F54">
        <w:rPr>
          <w:b/>
          <w:sz w:val="22"/>
          <w:szCs w:val="22"/>
        </w:rPr>
        <w:t>2</w:t>
      </w:r>
      <w:r w:rsidR="00E960E6" w:rsidRPr="00935F54">
        <w:rPr>
          <w:b/>
          <w:sz w:val="22"/>
          <w:szCs w:val="22"/>
        </w:rPr>
        <w:t xml:space="preserve"> </w:t>
      </w:r>
      <w:r w:rsidRPr="00935F54">
        <w:rPr>
          <w:b/>
          <w:sz w:val="22"/>
          <w:szCs w:val="22"/>
        </w:rPr>
        <w:t>do SWZ.</w:t>
      </w:r>
    </w:p>
    <w:p w14:paraId="549F90C1" w14:textId="7C6E60FB" w:rsidR="002C736F" w:rsidRPr="00935F54" w:rsidRDefault="002C736F" w:rsidP="00A1142D">
      <w:pPr>
        <w:pStyle w:val="Akapitzlist"/>
        <w:numPr>
          <w:ilvl w:val="0"/>
          <w:numId w:val="61"/>
        </w:numPr>
        <w:ind w:left="357" w:hanging="357"/>
        <w:jc w:val="both"/>
        <w:rPr>
          <w:bCs/>
          <w:strike/>
          <w:sz w:val="22"/>
          <w:szCs w:val="22"/>
        </w:rPr>
      </w:pPr>
      <w:r w:rsidRPr="00935F54">
        <w:rPr>
          <w:bCs/>
          <w:sz w:val="22"/>
          <w:szCs w:val="22"/>
        </w:rPr>
        <w:t>Zobowiązanie podmiotu udostępniającego lub przedmiotowe środki dowodowe</w:t>
      </w:r>
      <w:r w:rsidRPr="00935F54">
        <w:rPr>
          <w:sz w:val="22"/>
          <w:szCs w:val="22"/>
        </w:rPr>
        <w:t xml:space="preserve"> </w:t>
      </w:r>
      <w:r w:rsidRPr="00935F54">
        <w:rPr>
          <w:bCs/>
          <w:sz w:val="22"/>
          <w:szCs w:val="22"/>
        </w:rPr>
        <w:t xml:space="preserve">powinny być złożone </w:t>
      </w:r>
      <w:r w:rsidR="005D5171" w:rsidRPr="00935F54">
        <w:rPr>
          <w:bCs/>
          <w:sz w:val="22"/>
          <w:szCs w:val="22"/>
        </w:rPr>
        <w:br/>
      </w:r>
      <w:r w:rsidRPr="00935F54">
        <w:rPr>
          <w:bCs/>
          <w:sz w:val="22"/>
          <w:szCs w:val="22"/>
        </w:rPr>
        <w:t xml:space="preserve">w następującej formie: </w:t>
      </w:r>
    </w:p>
    <w:p w14:paraId="0881162E" w14:textId="318B8029" w:rsidR="002C736F" w:rsidRPr="005D5171" w:rsidRDefault="002C736F" w:rsidP="00A1142D">
      <w:pPr>
        <w:pStyle w:val="Akapitzlist"/>
        <w:numPr>
          <w:ilvl w:val="1"/>
          <w:numId w:val="64"/>
        </w:numPr>
        <w:jc w:val="both"/>
        <w:rPr>
          <w:bCs/>
          <w:sz w:val="22"/>
          <w:szCs w:val="22"/>
        </w:rPr>
      </w:pPr>
      <w:r w:rsidRPr="00935F54">
        <w:rPr>
          <w:bCs/>
          <w:sz w:val="22"/>
          <w:szCs w:val="22"/>
        </w:rPr>
        <w:t xml:space="preserve">Jeżeli dokument został wystawiony przez podmiot upoważniony (np. organ administracyjny </w:t>
      </w:r>
      <w:r w:rsidR="005D5171" w:rsidRPr="00935F54">
        <w:rPr>
          <w:bCs/>
          <w:sz w:val="22"/>
          <w:szCs w:val="22"/>
        </w:rPr>
        <w:br/>
      </w:r>
      <w:r w:rsidRPr="00935F54">
        <w:rPr>
          <w:bCs/>
          <w:sz w:val="22"/>
          <w:szCs w:val="22"/>
        </w:rPr>
        <w:t>lub sądowy) jako dokument elektroniczny – Wykonawca przekazuje ten dokument</w:t>
      </w:r>
      <w:r w:rsidRPr="005D5171">
        <w:rPr>
          <w:bCs/>
          <w:sz w:val="22"/>
          <w:szCs w:val="22"/>
        </w:rPr>
        <w:t>,</w:t>
      </w:r>
    </w:p>
    <w:p w14:paraId="5B3CA2EC" w14:textId="4FC06BDA" w:rsidR="002C736F" w:rsidRPr="005D5171" w:rsidRDefault="002C736F" w:rsidP="00A1142D">
      <w:pPr>
        <w:pStyle w:val="Akapitzlist"/>
        <w:numPr>
          <w:ilvl w:val="1"/>
          <w:numId w:val="64"/>
        </w:numPr>
        <w:jc w:val="both"/>
        <w:rPr>
          <w:bCs/>
          <w:sz w:val="22"/>
          <w:szCs w:val="22"/>
        </w:rPr>
      </w:pPr>
      <w:r w:rsidRPr="005D5171">
        <w:rPr>
          <w:bCs/>
          <w:sz w:val="22"/>
          <w:szCs w:val="22"/>
        </w:rPr>
        <w:t xml:space="preserve">Jeżeli dokument został wystawiony przez podmiot upoważniony (np. organ administracyjny </w:t>
      </w:r>
      <w:r w:rsidR="005D5171">
        <w:rPr>
          <w:bCs/>
          <w:sz w:val="22"/>
          <w:szCs w:val="22"/>
        </w:rPr>
        <w:br/>
      </w:r>
      <w:r w:rsidRPr="005D5171">
        <w:rPr>
          <w:bCs/>
          <w:sz w:val="22"/>
          <w:szCs w:val="22"/>
        </w:rPr>
        <w:t>lub sądowy) jako dokument papierowy  – Wykonawca przekazuje elektroniczną kopię dokumentu poświadczoną za zgodność z oryginałem,</w:t>
      </w:r>
    </w:p>
    <w:p w14:paraId="40432B20" w14:textId="77777777" w:rsidR="002C736F" w:rsidRPr="005D5171" w:rsidRDefault="002C736F" w:rsidP="00A1142D">
      <w:pPr>
        <w:pStyle w:val="Akapitzlist"/>
        <w:numPr>
          <w:ilvl w:val="1"/>
          <w:numId w:val="64"/>
        </w:numPr>
        <w:jc w:val="both"/>
        <w:rPr>
          <w:bCs/>
          <w:sz w:val="22"/>
          <w:szCs w:val="22"/>
        </w:rPr>
      </w:pPr>
      <w:r w:rsidRPr="005D5171">
        <w:rPr>
          <w:bCs/>
          <w:sz w:val="22"/>
          <w:szCs w:val="22"/>
        </w:rPr>
        <w:lastRenderedPageBreak/>
        <w:t>Jeżeli dokument został wystawiony przez inny podmiot (np. podmiot udostępniający zasoby, mocodawca) w formie elektronicznej z podpisem elektronicznym kwalifikowanym – przekazuje się ten dokument,</w:t>
      </w:r>
    </w:p>
    <w:p w14:paraId="6BDA39F9" w14:textId="77777777" w:rsidR="002C736F" w:rsidRPr="005D5171" w:rsidRDefault="002C736F" w:rsidP="00A1142D">
      <w:pPr>
        <w:pStyle w:val="Akapitzlist"/>
        <w:numPr>
          <w:ilvl w:val="1"/>
          <w:numId w:val="64"/>
        </w:numPr>
        <w:jc w:val="both"/>
        <w:rPr>
          <w:bCs/>
          <w:sz w:val="22"/>
          <w:szCs w:val="22"/>
        </w:rPr>
      </w:pPr>
      <w:r w:rsidRPr="005D5171">
        <w:rPr>
          <w:bCs/>
          <w:sz w:val="22"/>
          <w:szCs w:val="22"/>
        </w:rPr>
        <w:t>Jeżeli dokument został wystawiony przez inny podmiot (np.</w:t>
      </w:r>
      <w:r w:rsidRPr="005D5171">
        <w:rPr>
          <w:sz w:val="22"/>
          <w:szCs w:val="22"/>
        </w:rPr>
        <w:t xml:space="preserve"> </w:t>
      </w:r>
      <w:r w:rsidRPr="005D5171">
        <w:rPr>
          <w:bCs/>
          <w:sz w:val="22"/>
          <w:szCs w:val="22"/>
        </w:rPr>
        <w:t>podmiot udostępniający zasoby, mocodawca) jako dokument papierowy – Wykonawca przekazuje elektroniczną kopię dokumentu poświadczoną za zgodność z oryginałem.</w:t>
      </w:r>
    </w:p>
    <w:p w14:paraId="2DEEED02" w14:textId="77777777" w:rsidR="002C736F" w:rsidRPr="005D5171" w:rsidRDefault="002C736F" w:rsidP="00A1142D">
      <w:pPr>
        <w:pStyle w:val="Akapitzlist"/>
        <w:numPr>
          <w:ilvl w:val="0"/>
          <w:numId w:val="61"/>
        </w:numPr>
        <w:ind w:left="357" w:hanging="357"/>
        <w:jc w:val="both"/>
        <w:rPr>
          <w:bCs/>
          <w:sz w:val="22"/>
          <w:szCs w:val="22"/>
        </w:rPr>
      </w:pPr>
      <w:r w:rsidRPr="005D5171">
        <w:rPr>
          <w:bCs/>
          <w:sz w:val="22"/>
          <w:szCs w:val="22"/>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w:t>
      </w:r>
    </w:p>
    <w:p w14:paraId="420740C4" w14:textId="77777777" w:rsidR="002C736F" w:rsidRPr="005D5171" w:rsidRDefault="002C736F" w:rsidP="00A1142D">
      <w:pPr>
        <w:pStyle w:val="Akapitzlist"/>
        <w:numPr>
          <w:ilvl w:val="0"/>
          <w:numId w:val="61"/>
        </w:numPr>
        <w:ind w:left="357" w:hanging="357"/>
        <w:jc w:val="both"/>
        <w:rPr>
          <w:bCs/>
          <w:sz w:val="22"/>
          <w:szCs w:val="22"/>
        </w:rPr>
      </w:pPr>
      <w:r w:rsidRPr="005D5171">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bookmarkEnd w:id="27"/>
    <w:p w14:paraId="17960767" w14:textId="77777777" w:rsidR="003712F7" w:rsidRPr="001C730E" w:rsidRDefault="003712F7" w:rsidP="003712F7">
      <w:pPr>
        <w:pStyle w:val="Akapitzlist"/>
        <w:ind w:left="284"/>
        <w:jc w:val="both"/>
        <w:rPr>
          <w:bCs/>
          <w:iCs/>
          <w:sz w:val="18"/>
          <w:szCs w:val="18"/>
        </w:rPr>
      </w:pPr>
    </w:p>
    <w:p w14:paraId="7204ABBC" w14:textId="087FF1F6" w:rsidR="00B13C09" w:rsidRPr="008F54C9" w:rsidRDefault="005D5171" w:rsidP="00A1142D">
      <w:pPr>
        <w:pStyle w:val="Akapitzlist"/>
        <w:keepNext/>
        <w:numPr>
          <w:ilvl w:val="0"/>
          <w:numId w:val="53"/>
        </w:numPr>
        <w:tabs>
          <w:tab w:val="left" w:pos="720"/>
        </w:tabs>
        <w:snapToGrid w:val="0"/>
        <w:ind w:left="1077"/>
        <w:outlineLvl w:val="1"/>
        <w:rPr>
          <w:b/>
          <w:bCs/>
        </w:rPr>
      </w:pPr>
      <w:bookmarkStart w:id="29" w:name="_Toc106095846"/>
      <w:bookmarkStart w:id="30" w:name="_Toc106096390"/>
      <w:bookmarkStart w:id="31" w:name="_Toc107402494"/>
      <w:bookmarkStart w:id="32" w:name="_Toc181703675"/>
      <w:bookmarkStart w:id="33" w:name="_Hlk108339881"/>
      <w:r w:rsidRPr="005D5171">
        <w:rPr>
          <w:b/>
          <w:bCs/>
        </w:rPr>
        <w:t>Podwykonawstwo</w:t>
      </w:r>
      <w:bookmarkEnd w:id="29"/>
      <w:bookmarkEnd w:id="30"/>
      <w:bookmarkEnd w:id="31"/>
      <w:r w:rsidRPr="005D5171">
        <w:rPr>
          <w:b/>
          <w:bCs/>
        </w:rPr>
        <w:t>.</w:t>
      </w:r>
      <w:bookmarkEnd w:id="32"/>
    </w:p>
    <w:p w14:paraId="77ADB82C" w14:textId="08878332" w:rsidR="005D5171" w:rsidRPr="005D5171" w:rsidRDefault="005D5171" w:rsidP="00A1142D">
      <w:pPr>
        <w:pStyle w:val="Akapitzlist"/>
        <w:numPr>
          <w:ilvl w:val="0"/>
          <w:numId w:val="63"/>
        </w:numPr>
        <w:ind w:left="284" w:hanging="284"/>
        <w:jc w:val="both"/>
        <w:rPr>
          <w:bCs/>
          <w:sz w:val="22"/>
          <w:szCs w:val="22"/>
        </w:rPr>
      </w:pPr>
      <w:r w:rsidRPr="005D5171">
        <w:rPr>
          <w:bCs/>
          <w:sz w:val="22"/>
          <w:szCs w:val="22"/>
        </w:rPr>
        <w:t>Zamawiający dopuszcza udział podwykonawców w realizacji zamówienia. Powierzenie realizacji części zamówienia podwykonawcom nie zwalnia Wykonawcy z odpowiedzialności za prawidłową realizację zamówienia.</w:t>
      </w:r>
    </w:p>
    <w:p w14:paraId="5E7F72E2" w14:textId="4AA479F9" w:rsidR="005D5171" w:rsidRPr="00935F54" w:rsidRDefault="005D5171" w:rsidP="00A1142D">
      <w:pPr>
        <w:pStyle w:val="Akapitzlist"/>
        <w:numPr>
          <w:ilvl w:val="0"/>
          <w:numId w:val="63"/>
        </w:numPr>
        <w:ind w:left="284" w:hanging="284"/>
        <w:jc w:val="both"/>
        <w:rPr>
          <w:bCs/>
          <w:sz w:val="22"/>
          <w:szCs w:val="22"/>
        </w:rPr>
      </w:pPr>
      <w:r w:rsidRPr="005D5171">
        <w:rPr>
          <w:bCs/>
          <w:sz w:val="22"/>
          <w:szCs w:val="22"/>
        </w:rPr>
        <w:t xml:space="preserve">Zamawiający żąda </w:t>
      </w:r>
      <w:r w:rsidRPr="00935F54">
        <w:rPr>
          <w:bCs/>
          <w:sz w:val="22"/>
          <w:szCs w:val="22"/>
        </w:rPr>
        <w:t xml:space="preserve">wskazania przez Wykonawcę części zamówienia, których wykonanie zamierza powierzyć ewentualnym podwykonawcom i podania przez Wykonawcę firm podwykonawców, </w:t>
      </w:r>
      <w:r w:rsidRPr="00935F54">
        <w:rPr>
          <w:bCs/>
          <w:sz w:val="22"/>
          <w:szCs w:val="22"/>
        </w:rPr>
        <w:br/>
        <w:t xml:space="preserve">o ile są już znani. Wzór wykazu stanowi </w:t>
      </w:r>
      <w:r w:rsidRPr="00935F54">
        <w:rPr>
          <w:b/>
          <w:sz w:val="22"/>
          <w:szCs w:val="22"/>
        </w:rPr>
        <w:t xml:space="preserve">Załącznik nr </w:t>
      </w:r>
      <w:r w:rsidR="008F54C9" w:rsidRPr="00935F54">
        <w:rPr>
          <w:b/>
          <w:sz w:val="22"/>
          <w:szCs w:val="22"/>
        </w:rPr>
        <w:t>7</w:t>
      </w:r>
      <w:r w:rsidRPr="00935F54">
        <w:rPr>
          <w:b/>
          <w:sz w:val="22"/>
          <w:szCs w:val="22"/>
        </w:rPr>
        <w:t xml:space="preserve"> do SWZ.</w:t>
      </w:r>
    </w:p>
    <w:p w14:paraId="57578CE7" w14:textId="0ECFF781" w:rsidR="00995696" w:rsidRPr="00436F79" w:rsidRDefault="00995696" w:rsidP="001C730E">
      <w:pPr>
        <w:spacing w:after="40"/>
        <w:ind w:left="284"/>
        <w:jc w:val="both"/>
        <w:rPr>
          <w:sz w:val="22"/>
          <w:szCs w:val="22"/>
        </w:rPr>
      </w:pPr>
      <w:r w:rsidRPr="00935F54">
        <w:rPr>
          <w:sz w:val="22"/>
          <w:szCs w:val="22"/>
        </w:rPr>
        <w:t>Przez podwykonawstwo nie należy rozumieć udziału producenta lub upoważnionego przedstawiciela producenta w zakresie doradztwa w trakcie czynności naprawczych, przedstawicieli jednostek uprawnionych (np. rzeczoznawczych, organów nadzoru) dokonujących</w:t>
      </w:r>
      <w:r w:rsidRPr="00436F79">
        <w:rPr>
          <w:sz w:val="22"/>
          <w:szCs w:val="22"/>
        </w:rPr>
        <w:t xml:space="preserve"> nadzór lub realizujących przewidziane umową badania odbiorcze i kontrolne, a także korzystania ze sprzętu oraz dostaw materiałów i części zamiennych do realizacji czynności serwisowych. </w:t>
      </w:r>
    </w:p>
    <w:bookmarkEnd w:id="33"/>
    <w:p w14:paraId="22E23B1C" w14:textId="77777777" w:rsidR="00B13C09" w:rsidRPr="00DB4257" w:rsidRDefault="00B13C09" w:rsidP="005D5171">
      <w:pPr>
        <w:keepNext/>
        <w:tabs>
          <w:tab w:val="left" w:pos="720"/>
        </w:tabs>
        <w:snapToGrid w:val="0"/>
        <w:outlineLvl w:val="1"/>
        <w:rPr>
          <w:b/>
          <w:bCs/>
          <w:sz w:val="8"/>
          <w:szCs w:val="14"/>
        </w:rPr>
      </w:pPr>
    </w:p>
    <w:p w14:paraId="7289E3E5" w14:textId="035E08D5" w:rsidR="008C175E" w:rsidRPr="005D5171" w:rsidRDefault="008C175E" w:rsidP="00A1142D">
      <w:pPr>
        <w:pStyle w:val="Akapitzlist"/>
        <w:keepNext/>
        <w:numPr>
          <w:ilvl w:val="0"/>
          <w:numId w:val="53"/>
        </w:numPr>
        <w:tabs>
          <w:tab w:val="left" w:pos="720"/>
        </w:tabs>
        <w:snapToGrid w:val="0"/>
        <w:outlineLvl w:val="1"/>
        <w:rPr>
          <w:b/>
          <w:bCs/>
        </w:rPr>
      </w:pPr>
      <w:bookmarkStart w:id="34" w:name="_Toc181703676"/>
      <w:bookmarkStart w:id="35" w:name="_Hlk108339895"/>
      <w:r>
        <w:rPr>
          <w:b/>
          <w:bCs/>
        </w:rPr>
        <w:t>Wadium</w:t>
      </w:r>
      <w:r w:rsidRPr="005D5171">
        <w:rPr>
          <w:b/>
          <w:bCs/>
        </w:rPr>
        <w:t>.</w:t>
      </w:r>
      <w:bookmarkEnd w:id="34"/>
    </w:p>
    <w:p w14:paraId="1F07915C" w14:textId="792F2265" w:rsidR="00D87875" w:rsidRPr="003C463B" w:rsidRDefault="00D87875" w:rsidP="00DB4257">
      <w:pPr>
        <w:ind w:firstLine="360"/>
        <w:jc w:val="both"/>
        <w:rPr>
          <w:bCs/>
          <w:sz w:val="22"/>
          <w:szCs w:val="22"/>
        </w:rPr>
      </w:pPr>
      <w:r w:rsidRPr="003C463B">
        <w:rPr>
          <w:bCs/>
          <w:sz w:val="22"/>
          <w:szCs w:val="22"/>
        </w:rPr>
        <w:t xml:space="preserve">Zamawiający </w:t>
      </w:r>
      <w:r w:rsidR="00EB49F7" w:rsidRPr="003C463B">
        <w:rPr>
          <w:bCs/>
          <w:sz w:val="22"/>
          <w:szCs w:val="22"/>
        </w:rPr>
        <w:t>nie wymaga</w:t>
      </w:r>
      <w:r w:rsidRPr="003C463B">
        <w:rPr>
          <w:bCs/>
          <w:sz w:val="22"/>
          <w:szCs w:val="22"/>
        </w:rPr>
        <w:t xml:space="preserve"> wniesienia wadium.</w:t>
      </w:r>
    </w:p>
    <w:bookmarkEnd w:id="35"/>
    <w:p w14:paraId="67DF3BF6" w14:textId="77777777" w:rsidR="008C175E" w:rsidRPr="00D87875" w:rsidRDefault="008C175E" w:rsidP="00D87875">
      <w:pPr>
        <w:keepNext/>
        <w:tabs>
          <w:tab w:val="left" w:pos="720"/>
        </w:tabs>
        <w:snapToGrid w:val="0"/>
        <w:ind w:left="360"/>
        <w:outlineLvl w:val="1"/>
        <w:rPr>
          <w:b/>
          <w:bCs/>
          <w:szCs w:val="28"/>
        </w:rPr>
      </w:pPr>
    </w:p>
    <w:p w14:paraId="3AF71871" w14:textId="0F196482" w:rsidR="00BC6CB8" w:rsidRPr="00F53186" w:rsidRDefault="00BC6CB8" w:rsidP="00A1142D">
      <w:pPr>
        <w:pStyle w:val="Akapitzlist"/>
        <w:keepNext/>
        <w:numPr>
          <w:ilvl w:val="0"/>
          <w:numId w:val="53"/>
        </w:numPr>
        <w:tabs>
          <w:tab w:val="left" w:pos="720"/>
        </w:tabs>
        <w:snapToGrid w:val="0"/>
        <w:outlineLvl w:val="1"/>
        <w:rPr>
          <w:b/>
          <w:bCs/>
          <w:szCs w:val="28"/>
        </w:rPr>
      </w:pPr>
      <w:bookmarkStart w:id="36" w:name="_Toc181703677"/>
      <w:bookmarkStart w:id="37" w:name="_Hlk108339975"/>
      <w:r w:rsidRPr="00F53186">
        <w:rPr>
          <w:b/>
          <w:bCs/>
          <w:szCs w:val="28"/>
        </w:rPr>
        <w:t xml:space="preserve">Opis </w:t>
      </w:r>
      <w:r w:rsidR="00EC42C0" w:rsidRPr="00F53186">
        <w:rPr>
          <w:b/>
          <w:bCs/>
          <w:szCs w:val="28"/>
        </w:rPr>
        <w:t xml:space="preserve">sposobu </w:t>
      </w:r>
      <w:r w:rsidRPr="00F53186">
        <w:rPr>
          <w:b/>
          <w:bCs/>
          <w:szCs w:val="28"/>
        </w:rPr>
        <w:t>przygotowania oferty</w:t>
      </w:r>
      <w:r w:rsidR="00A307F7" w:rsidRPr="00F53186">
        <w:rPr>
          <w:b/>
          <w:bCs/>
          <w:szCs w:val="28"/>
        </w:rPr>
        <w:t>.</w:t>
      </w:r>
      <w:bookmarkEnd w:id="36"/>
    </w:p>
    <w:p w14:paraId="25CCA6C0" w14:textId="5FF093C5" w:rsidR="00D87875" w:rsidRPr="004D0DA1" w:rsidRDefault="00D87875" w:rsidP="00DB4257">
      <w:pPr>
        <w:ind w:left="360"/>
        <w:jc w:val="both"/>
        <w:rPr>
          <w:b/>
          <w:sz w:val="22"/>
          <w:szCs w:val="22"/>
        </w:rPr>
      </w:pPr>
      <w:r w:rsidRPr="004D0DA1">
        <w:rPr>
          <w:b/>
          <w:sz w:val="22"/>
          <w:szCs w:val="22"/>
        </w:rPr>
        <w:t>Wymagania ogólne</w:t>
      </w:r>
      <w:r w:rsidR="004D0DA1">
        <w:rPr>
          <w:b/>
          <w:sz w:val="22"/>
          <w:szCs w:val="22"/>
        </w:rPr>
        <w:t>:</w:t>
      </w:r>
    </w:p>
    <w:p w14:paraId="34716E02" w14:textId="23524277" w:rsidR="001144B8" w:rsidRPr="00D87875" w:rsidRDefault="001144B8" w:rsidP="00A1142D">
      <w:pPr>
        <w:numPr>
          <w:ilvl w:val="0"/>
          <w:numId w:val="32"/>
        </w:numPr>
        <w:tabs>
          <w:tab w:val="clear" w:pos="540"/>
        </w:tabs>
        <w:ind w:left="567" w:hanging="283"/>
        <w:jc w:val="both"/>
        <w:rPr>
          <w:sz w:val="22"/>
          <w:szCs w:val="22"/>
        </w:rPr>
      </w:pPr>
      <w:r w:rsidRPr="00D87875">
        <w:rPr>
          <w:sz w:val="22"/>
          <w:szCs w:val="22"/>
        </w:rPr>
        <w:t>Wykonawca może złożyć tylko jedną ofertę.</w:t>
      </w:r>
    </w:p>
    <w:p w14:paraId="5C517D70" w14:textId="77777777" w:rsidR="00D87875" w:rsidRPr="00D87875" w:rsidRDefault="00D87875" w:rsidP="00A1142D">
      <w:pPr>
        <w:numPr>
          <w:ilvl w:val="0"/>
          <w:numId w:val="32"/>
        </w:numPr>
        <w:tabs>
          <w:tab w:val="clear" w:pos="540"/>
        </w:tabs>
        <w:spacing w:after="40"/>
        <w:ind w:left="568" w:hanging="284"/>
        <w:jc w:val="both"/>
        <w:rPr>
          <w:bCs/>
          <w:sz w:val="22"/>
          <w:szCs w:val="22"/>
        </w:rPr>
      </w:pPr>
      <w:r w:rsidRPr="00D87875">
        <w:rPr>
          <w:bCs/>
          <w:sz w:val="22"/>
          <w:szCs w:val="22"/>
        </w:rPr>
        <w:t xml:space="preserve">Ofertę należy sporządzić w języku polskim. Wymagane zgodnie z SWZ dokumenty </w:t>
      </w:r>
      <w:r w:rsidRPr="00D87875">
        <w:rPr>
          <w:bCs/>
          <w:sz w:val="22"/>
          <w:szCs w:val="22"/>
        </w:rPr>
        <w:br/>
        <w:t xml:space="preserve">oraz oświadczenia sporządzone w języku obcym powinny być złożone wraz z tłumaczeniem na język polski. W razie wątpliwości uznaje się, że wersja polskojęzyczna jest wersją wiążącą. </w:t>
      </w:r>
    </w:p>
    <w:p w14:paraId="3D46102C" w14:textId="77777777" w:rsidR="00D87875" w:rsidRPr="00D87875" w:rsidRDefault="00D87875" w:rsidP="00A1142D">
      <w:pPr>
        <w:numPr>
          <w:ilvl w:val="0"/>
          <w:numId w:val="32"/>
        </w:numPr>
        <w:tabs>
          <w:tab w:val="clear" w:pos="540"/>
        </w:tabs>
        <w:spacing w:after="40"/>
        <w:ind w:left="568" w:hanging="284"/>
        <w:jc w:val="both"/>
        <w:rPr>
          <w:bCs/>
          <w:sz w:val="22"/>
          <w:szCs w:val="22"/>
        </w:rPr>
      </w:pPr>
      <w:r w:rsidRPr="00D87875">
        <w:rPr>
          <w:bCs/>
          <w:sz w:val="22"/>
          <w:szCs w:val="22"/>
        </w:rPr>
        <w:t>Ofertę Wykonawca sporządza pod rygorem nieważności w postaci elektronicznej i opatruje kwalifikowanym podpisem elektronicznym.</w:t>
      </w:r>
    </w:p>
    <w:p w14:paraId="43E743B2" w14:textId="77777777" w:rsidR="00D87875" w:rsidRPr="00D87875" w:rsidRDefault="00D87875" w:rsidP="00A1142D">
      <w:pPr>
        <w:numPr>
          <w:ilvl w:val="0"/>
          <w:numId w:val="32"/>
        </w:numPr>
        <w:tabs>
          <w:tab w:val="clear" w:pos="540"/>
        </w:tabs>
        <w:spacing w:after="40"/>
        <w:ind w:left="567" w:hanging="283"/>
        <w:jc w:val="both"/>
        <w:rPr>
          <w:bCs/>
          <w:sz w:val="22"/>
          <w:szCs w:val="22"/>
        </w:rPr>
      </w:pPr>
      <w:r w:rsidRPr="00D87875">
        <w:rPr>
          <w:bCs/>
          <w:sz w:val="22"/>
          <w:szCs w:val="22"/>
        </w:rPr>
        <w:t xml:space="preserve">Ofertę podpisuje osoba (osoby) uprawniona do reprezentowania Wykonawcy zgodnie z zasadami reprezentacji Wykonawcy lub zgodnie z udzielonym pełnomocnictwem. </w:t>
      </w:r>
    </w:p>
    <w:p w14:paraId="1A1CEA18" w14:textId="767BF300" w:rsidR="00D87875" w:rsidRDefault="00D87875" w:rsidP="00A1142D">
      <w:pPr>
        <w:numPr>
          <w:ilvl w:val="0"/>
          <w:numId w:val="32"/>
        </w:numPr>
        <w:tabs>
          <w:tab w:val="clear" w:pos="540"/>
        </w:tabs>
        <w:ind w:left="567" w:hanging="283"/>
        <w:jc w:val="both"/>
        <w:rPr>
          <w:bCs/>
          <w:sz w:val="22"/>
          <w:szCs w:val="22"/>
        </w:rPr>
      </w:pPr>
      <w:r w:rsidRPr="00D87875">
        <w:rPr>
          <w:bCs/>
          <w:sz w:val="22"/>
          <w:szCs w:val="22"/>
        </w:rPr>
        <w:t>Wykonawca ponosi wszelkie koszty związane z przygotowaniem i złożeniem oferty.</w:t>
      </w:r>
    </w:p>
    <w:p w14:paraId="218C9C7F" w14:textId="77777777" w:rsidR="009F299D" w:rsidRPr="00C22B0D" w:rsidRDefault="009F299D" w:rsidP="009F299D">
      <w:pPr>
        <w:ind w:left="709"/>
        <w:jc w:val="both"/>
        <w:rPr>
          <w:bCs/>
          <w:sz w:val="12"/>
          <w:szCs w:val="12"/>
        </w:rPr>
      </w:pPr>
    </w:p>
    <w:p w14:paraId="077464D2" w14:textId="2B61E581" w:rsidR="00D87875" w:rsidRPr="009F299D" w:rsidRDefault="00D87875" w:rsidP="001D6B33">
      <w:pPr>
        <w:ind w:left="360"/>
        <w:jc w:val="both"/>
        <w:rPr>
          <w:b/>
          <w:sz w:val="22"/>
          <w:szCs w:val="22"/>
        </w:rPr>
      </w:pPr>
      <w:r w:rsidRPr="009F299D">
        <w:rPr>
          <w:b/>
          <w:sz w:val="22"/>
          <w:szCs w:val="22"/>
        </w:rPr>
        <w:t>Zawartość oferty</w:t>
      </w:r>
      <w:r w:rsidR="004D0DA1">
        <w:rPr>
          <w:b/>
          <w:sz w:val="22"/>
          <w:szCs w:val="22"/>
        </w:rPr>
        <w:t>:</w:t>
      </w:r>
    </w:p>
    <w:p w14:paraId="0C263ED0" w14:textId="68D1C527" w:rsidR="00D87875" w:rsidRPr="0097341D" w:rsidRDefault="00D87875" w:rsidP="00A1142D">
      <w:pPr>
        <w:numPr>
          <w:ilvl w:val="0"/>
          <w:numId w:val="32"/>
        </w:numPr>
        <w:tabs>
          <w:tab w:val="clear" w:pos="540"/>
        </w:tabs>
        <w:ind w:left="567" w:hanging="283"/>
        <w:jc w:val="both"/>
        <w:rPr>
          <w:b/>
          <w:sz w:val="22"/>
          <w:szCs w:val="22"/>
        </w:rPr>
      </w:pPr>
      <w:r w:rsidRPr="0097341D">
        <w:rPr>
          <w:b/>
          <w:sz w:val="22"/>
          <w:szCs w:val="22"/>
          <w:u w:val="single"/>
        </w:rPr>
        <w:t>Oferta składa się z</w:t>
      </w:r>
      <w:r w:rsidRPr="0097341D">
        <w:rPr>
          <w:b/>
          <w:sz w:val="22"/>
          <w:szCs w:val="22"/>
        </w:rPr>
        <w:t>:</w:t>
      </w:r>
    </w:p>
    <w:p w14:paraId="31801E35" w14:textId="6119C7E7" w:rsidR="00D87875" w:rsidRDefault="00D87875" w:rsidP="00A1142D">
      <w:pPr>
        <w:pStyle w:val="Akapitzlist"/>
        <w:numPr>
          <w:ilvl w:val="1"/>
          <w:numId w:val="32"/>
        </w:numPr>
        <w:ind w:left="851" w:hanging="284"/>
        <w:jc w:val="both"/>
        <w:rPr>
          <w:bCs/>
          <w:sz w:val="22"/>
          <w:szCs w:val="22"/>
        </w:rPr>
      </w:pPr>
      <w:bookmarkStart w:id="38" w:name="_Hlk159241657"/>
      <w:r w:rsidRPr="0097341D">
        <w:rPr>
          <w:b/>
          <w:sz w:val="22"/>
          <w:szCs w:val="22"/>
        </w:rPr>
        <w:t>Formularza Ofertowego</w:t>
      </w:r>
      <w:r w:rsidRPr="0004163D">
        <w:rPr>
          <w:bCs/>
          <w:sz w:val="22"/>
          <w:szCs w:val="22"/>
        </w:rPr>
        <w:t xml:space="preserve"> </w:t>
      </w:r>
      <w:r w:rsidRPr="00935F54">
        <w:rPr>
          <w:bCs/>
          <w:sz w:val="22"/>
          <w:szCs w:val="22"/>
        </w:rPr>
        <w:t xml:space="preserve">stanowiącego </w:t>
      </w:r>
      <w:r w:rsidRPr="00935F54">
        <w:rPr>
          <w:b/>
          <w:sz w:val="22"/>
          <w:szCs w:val="22"/>
        </w:rPr>
        <w:t>Załącznik nr 2 do SWZ</w:t>
      </w:r>
      <w:r w:rsidRPr="00935F54">
        <w:rPr>
          <w:bCs/>
          <w:sz w:val="22"/>
          <w:szCs w:val="22"/>
        </w:rPr>
        <w:t>. Formularz</w:t>
      </w:r>
      <w:r w:rsidRPr="0004163D">
        <w:rPr>
          <w:bCs/>
          <w:sz w:val="22"/>
          <w:szCs w:val="22"/>
        </w:rPr>
        <w:t xml:space="preserve"> Ofertowy dostępny jest na platformie EFO;</w:t>
      </w:r>
    </w:p>
    <w:p w14:paraId="456E1BD2" w14:textId="203FDC23" w:rsidR="00C10E01" w:rsidRPr="00436F79" w:rsidRDefault="00C10E01" w:rsidP="009F299D">
      <w:pPr>
        <w:ind w:firstLine="709"/>
        <w:jc w:val="both"/>
        <w:rPr>
          <w:b/>
          <w:sz w:val="22"/>
          <w:szCs w:val="22"/>
        </w:rPr>
      </w:pPr>
      <w:r w:rsidRPr="00436F79">
        <w:rPr>
          <w:b/>
          <w:sz w:val="22"/>
          <w:szCs w:val="22"/>
        </w:rPr>
        <w:t xml:space="preserve">UWAGA </w:t>
      </w:r>
      <w:r w:rsidR="009F299D" w:rsidRPr="00436F79">
        <w:rPr>
          <w:b/>
          <w:sz w:val="22"/>
          <w:szCs w:val="22"/>
        </w:rPr>
        <w:t xml:space="preserve"> dla W</w:t>
      </w:r>
      <w:r w:rsidRPr="00436F79">
        <w:rPr>
          <w:b/>
          <w:sz w:val="22"/>
          <w:szCs w:val="22"/>
        </w:rPr>
        <w:t>ykonawcy:</w:t>
      </w:r>
    </w:p>
    <w:p w14:paraId="010A3D0B" w14:textId="051CFAA5" w:rsidR="00C10E01" w:rsidRPr="00436F79" w:rsidRDefault="00C10E01" w:rsidP="009F299D">
      <w:pPr>
        <w:pStyle w:val="Tekstpodstawowy"/>
        <w:ind w:left="720"/>
        <w:rPr>
          <w:b/>
          <w:sz w:val="22"/>
          <w:szCs w:val="22"/>
        </w:rPr>
      </w:pPr>
      <w:r w:rsidRPr="00436F79">
        <w:rPr>
          <w:b/>
          <w:sz w:val="22"/>
          <w:szCs w:val="22"/>
        </w:rPr>
        <w:t xml:space="preserve">Do </w:t>
      </w:r>
      <w:r w:rsidR="009F299D" w:rsidRPr="00436F79">
        <w:rPr>
          <w:b/>
          <w:sz w:val="22"/>
          <w:szCs w:val="22"/>
        </w:rPr>
        <w:t>F</w:t>
      </w:r>
      <w:r w:rsidRPr="00436F79">
        <w:rPr>
          <w:b/>
          <w:sz w:val="22"/>
          <w:szCs w:val="22"/>
        </w:rPr>
        <w:t xml:space="preserve">ormularza </w:t>
      </w:r>
      <w:r w:rsidR="009F299D" w:rsidRPr="00436F79">
        <w:rPr>
          <w:b/>
          <w:sz w:val="22"/>
          <w:szCs w:val="22"/>
        </w:rPr>
        <w:t>O</w:t>
      </w:r>
      <w:r w:rsidRPr="00436F79">
        <w:rPr>
          <w:b/>
          <w:sz w:val="22"/>
          <w:szCs w:val="22"/>
        </w:rPr>
        <w:t xml:space="preserve">fertowego </w:t>
      </w:r>
      <w:r w:rsidR="009F299D" w:rsidRPr="00436F79">
        <w:rPr>
          <w:b/>
          <w:sz w:val="22"/>
          <w:szCs w:val="22"/>
        </w:rPr>
        <w:t>W</w:t>
      </w:r>
      <w:r w:rsidRPr="00436F79">
        <w:rPr>
          <w:b/>
          <w:sz w:val="22"/>
          <w:szCs w:val="22"/>
        </w:rPr>
        <w:t xml:space="preserve">ykonawca nie wprowadza cen. Wypełnia natomiast wszystkie pozycje cennikowe (stawka roboczogodziny serwisowej i cennik istotnych dla </w:t>
      </w:r>
      <w:r w:rsidR="009F299D" w:rsidRPr="00436F79">
        <w:rPr>
          <w:b/>
          <w:sz w:val="22"/>
          <w:szCs w:val="22"/>
        </w:rPr>
        <w:t>Z</w:t>
      </w:r>
      <w:r w:rsidRPr="00436F79">
        <w:rPr>
          <w:b/>
          <w:sz w:val="22"/>
          <w:szCs w:val="22"/>
        </w:rPr>
        <w:t xml:space="preserve">amawiającego części zamiennych) w arkuszu </w:t>
      </w:r>
      <w:proofErr w:type="spellStart"/>
      <w:r w:rsidRPr="00436F79">
        <w:rPr>
          <w:b/>
          <w:sz w:val="22"/>
          <w:szCs w:val="22"/>
        </w:rPr>
        <w:t>excel</w:t>
      </w:r>
      <w:proofErr w:type="spellEnd"/>
      <w:r w:rsidRPr="00436F79">
        <w:rPr>
          <w:b/>
          <w:sz w:val="22"/>
          <w:szCs w:val="22"/>
        </w:rPr>
        <w:t xml:space="preserve"> udostępnionym przez Zamawiającego </w:t>
      </w:r>
      <w:r w:rsidRPr="00436F79">
        <w:rPr>
          <w:b/>
          <w:sz w:val="22"/>
          <w:szCs w:val="22"/>
          <w:u w:val="single"/>
        </w:rPr>
        <w:t>na platformie EFO</w:t>
      </w:r>
      <w:r w:rsidRPr="00436F79">
        <w:rPr>
          <w:b/>
          <w:sz w:val="22"/>
          <w:szCs w:val="22"/>
        </w:rPr>
        <w:t xml:space="preserve">. </w:t>
      </w:r>
    </w:p>
    <w:bookmarkEnd w:id="38"/>
    <w:p w14:paraId="0B708EA7" w14:textId="14E14332" w:rsidR="00C10E01" w:rsidRPr="008F54C9" w:rsidRDefault="00C10E01" w:rsidP="00A1142D">
      <w:pPr>
        <w:numPr>
          <w:ilvl w:val="1"/>
          <w:numId w:val="32"/>
        </w:numPr>
        <w:spacing w:after="40"/>
        <w:ind w:left="851" w:hanging="284"/>
        <w:jc w:val="both"/>
        <w:rPr>
          <w:b/>
          <w:sz w:val="22"/>
          <w:szCs w:val="22"/>
        </w:rPr>
      </w:pPr>
      <w:r w:rsidRPr="008F54C9">
        <w:rPr>
          <w:b/>
          <w:sz w:val="22"/>
          <w:szCs w:val="22"/>
        </w:rPr>
        <w:t xml:space="preserve">wypełnionych </w:t>
      </w:r>
      <w:r w:rsidR="008421FF">
        <w:rPr>
          <w:b/>
          <w:sz w:val="22"/>
          <w:szCs w:val="22"/>
        </w:rPr>
        <w:t>C</w:t>
      </w:r>
      <w:r w:rsidRPr="008F54C9">
        <w:rPr>
          <w:b/>
          <w:sz w:val="22"/>
          <w:szCs w:val="22"/>
        </w:rPr>
        <w:t xml:space="preserve">enników (udostępnionych przez </w:t>
      </w:r>
      <w:r w:rsidR="008F54C9">
        <w:rPr>
          <w:b/>
          <w:sz w:val="22"/>
          <w:szCs w:val="22"/>
        </w:rPr>
        <w:t>Z</w:t>
      </w:r>
      <w:r w:rsidRPr="008F54C9">
        <w:rPr>
          <w:b/>
          <w:sz w:val="22"/>
          <w:szCs w:val="22"/>
        </w:rPr>
        <w:t xml:space="preserve">amawiającego w Profilu nabywcy </w:t>
      </w:r>
      <w:r w:rsidR="00C22B0D" w:rsidRPr="008F54C9">
        <w:rPr>
          <w:b/>
          <w:sz w:val="22"/>
          <w:szCs w:val="22"/>
        </w:rPr>
        <w:br/>
      </w:r>
      <w:r w:rsidRPr="008F54C9">
        <w:rPr>
          <w:b/>
          <w:sz w:val="22"/>
          <w:szCs w:val="22"/>
        </w:rPr>
        <w:t xml:space="preserve">i zapisanych w formacie </w:t>
      </w:r>
      <w:proofErr w:type="spellStart"/>
      <w:r w:rsidRPr="008F54C9">
        <w:rPr>
          <w:b/>
          <w:sz w:val="22"/>
          <w:szCs w:val="22"/>
        </w:rPr>
        <w:t>excel</w:t>
      </w:r>
      <w:proofErr w:type="spellEnd"/>
      <w:r w:rsidRPr="008F54C9">
        <w:rPr>
          <w:b/>
          <w:sz w:val="22"/>
          <w:szCs w:val="22"/>
        </w:rPr>
        <w:t xml:space="preserve">) które należy złożyć jako załączniki do EFO </w:t>
      </w:r>
      <w:r w:rsidRPr="008F54C9">
        <w:rPr>
          <w:b/>
          <w:sz w:val="22"/>
          <w:szCs w:val="22"/>
        </w:rPr>
        <w:br/>
        <w:t>i następnie sygnować poprzez system kwalifikowanym  podpisem elektronicznym</w:t>
      </w:r>
      <w:r w:rsidR="008F54C9">
        <w:rPr>
          <w:b/>
          <w:sz w:val="22"/>
          <w:szCs w:val="22"/>
        </w:rPr>
        <w:t>;</w:t>
      </w:r>
    </w:p>
    <w:p w14:paraId="45C5D9AD" w14:textId="20BF7C30" w:rsidR="0004163D" w:rsidRPr="0004163D" w:rsidRDefault="0097341D" w:rsidP="00A1142D">
      <w:pPr>
        <w:pStyle w:val="Akapitzlist"/>
        <w:numPr>
          <w:ilvl w:val="1"/>
          <w:numId w:val="32"/>
        </w:numPr>
        <w:spacing w:after="40"/>
        <w:ind w:left="851" w:hanging="284"/>
        <w:jc w:val="both"/>
        <w:rPr>
          <w:bCs/>
          <w:sz w:val="22"/>
          <w:szCs w:val="22"/>
        </w:rPr>
      </w:pPr>
      <w:r w:rsidRPr="0097341D">
        <w:rPr>
          <w:b/>
          <w:sz w:val="22"/>
          <w:szCs w:val="22"/>
        </w:rPr>
        <w:t>d</w:t>
      </w:r>
      <w:r w:rsidR="0004163D" w:rsidRPr="0097341D">
        <w:rPr>
          <w:b/>
          <w:sz w:val="22"/>
          <w:szCs w:val="22"/>
        </w:rPr>
        <w:t>okumentu potwierdzającego zasady reprezentacji Wykonawcy</w:t>
      </w:r>
      <w:r w:rsidR="009F299D">
        <w:rPr>
          <w:bCs/>
          <w:sz w:val="22"/>
          <w:szCs w:val="22"/>
        </w:rPr>
        <w:t>;</w:t>
      </w:r>
      <w:r w:rsidR="0004163D" w:rsidRPr="0004163D">
        <w:rPr>
          <w:bCs/>
          <w:sz w:val="22"/>
          <w:szCs w:val="22"/>
        </w:rPr>
        <w:t xml:space="preserve"> Zamawiający nie wymaga złożenia tego dokumentu o ile jest on dostępny w publicznych, otwartych bezpłatnych elektronicznych bazach danych (w przypadku wskazania linku do tych baz przez Wykonawcę </w:t>
      </w:r>
      <w:r w:rsidR="001B422D">
        <w:rPr>
          <w:bCs/>
          <w:sz w:val="22"/>
          <w:szCs w:val="22"/>
        </w:rPr>
        <w:br/>
      </w:r>
      <w:r w:rsidR="0004163D" w:rsidRPr="0004163D">
        <w:rPr>
          <w:bCs/>
          <w:sz w:val="22"/>
          <w:szCs w:val="22"/>
        </w:rPr>
        <w:lastRenderedPageBreak/>
        <w:t>w ofercie). W przypadku wskazania bazy danych, w której dokumenty są dostępne w innym języku niż polski, Zamawiający może po ich pobraniu wezwać Wykonawcę do przedstawienia tłumaczenia dokumentu na język polski;</w:t>
      </w:r>
    </w:p>
    <w:p w14:paraId="047C6026" w14:textId="31C815D8" w:rsidR="0004163D" w:rsidRPr="0004163D" w:rsidRDefault="0004163D" w:rsidP="00A1142D">
      <w:pPr>
        <w:pStyle w:val="Akapitzlist"/>
        <w:numPr>
          <w:ilvl w:val="1"/>
          <w:numId w:val="32"/>
        </w:numPr>
        <w:spacing w:after="40"/>
        <w:ind w:left="851" w:hanging="284"/>
        <w:jc w:val="both"/>
        <w:rPr>
          <w:bCs/>
          <w:sz w:val="22"/>
          <w:szCs w:val="22"/>
        </w:rPr>
      </w:pPr>
      <w:r w:rsidRPr="0097341D">
        <w:rPr>
          <w:b/>
          <w:sz w:val="22"/>
          <w:szCs w:val="22"/>
        </w:rPr>
        <w:t>Pełnomocnictwa wskazującego pełnomocnika</w:t>
      </w:r>
      <w:r w:rsidRPr="0004163D">
        <w:rPr>
          <w:bCs/>
          <w:sz w:val="22"/>
          <w:szCs w:val="22"/>
        </w:rPr>
        <w:t xml:space="preserve"> Wykonawców występujących wspólnie </w:t>
      </w:r>
      <w:r w:rsidR="009F299D">
        <w:rPr>
          <w:bCs/>
          <w:sz w:val="22"/>
          <w:szCs w:val="22"/>
        </w:rPr>
        <w:br/>
      </w:r>
      <w:r w:rsidRPr="0004163D">
        <w:rPr>
          <w:bCs/>
          <w:sz w:val="22"/>
          <w:szCs w:val="22"/>
        </w:rPr>
        <w:t>(w wypadku złożenia oferty przez konsorcjum);</w:t>
      </w:r>
    </w:p>
    <w:p w14:paraId="328132ED" w14:textId="77777777" w:rsidR="0004163D" w:rsidRPr="0004163D" w:rsidRDefault="0004163D" w:rsidP="00A1142D">
      <w:pPr>
        <w:pStyle w:val="Akapitzlist"/>
        <w:numPr>
          <w:ilvl w:val="1"/>
          <w:numId w:val="32"/>
        </w:numPr>
        <w:spacing w:after="40"/>
        <w:ind w:left="851" w:hanging="284"/>
        <w:jc w:val="both"/>
        <w:rPr>
          <w:bCs/>
          <w:sz w:val="22"/>
          <w:szCs w:val="22"/>
        </w:rPr>
      </w:pPr>
      <w:r w:rsidRPr="0097341D">
        <w:rPr>
          <w:b/>
          <w:sz w:val="22"/>
          <w:szCs w:val="22"/>
        </w:rPr>
        <w:t>Pełnomocnictwa do podpisania oferty</w:t>
      </w:r>
      <w:r w:rsidRPr="0004163D">
        <w:rPr>
          <w:bCs/>
          <w:sz w:val="22"/>
          <w:szCs w:val="22"/>
        </w:rPr>
        <w:t xml:space="preserve"> (w przypadku posługiwania się pełnomocnikiem).</w:t>
      </w:r>
    </w:p>
    <w:p w14:paraId="2CC0B3CB" w14:textId="77777777" w:rsidR="0004163D" w:rsidRPr="0004163D" w:rsidRDefault="0004163D" w:rsidP="00A1142D">
      <w:pPr>
        <w:numPr>
          <w:ilvl w:val="0"/>
          <w:numId w:val="32"/>
        </w:numPr>
        <w:tabs>
          <w:tab w:val="clear" w:pos="540"/>
        </w:tabs>
        <w:spacing w:after="40"/>
        <w:ind w:left="567" w:hanging="283"/>
        <w:jc w:val="both"/>
        <w:rPr>
          <w:bCs/>
          <w:strike/>
          <w:sz w:val="22"/>
          <w:szCs w:val="22"/>
        </w:rPr>
      </w:pPr>
      <w:r w:rsidRPr="0004163D">
        <w:rPr>
          <w:bCs/>
          <w:sz w:val="22"/>
          <w:szCs w:val="22"/>
        </w:rPr>
        <w:t xml:space="preserve">Pełnomocnictwa powinny być złożone w następującej formie: </w:t>
      </w:r>
    </w:p>
    <w:p w14:paraId="77BE483C" w14:textId="77777777" w:rsidR="0004163D" w:rsidRPr="0004163D" w:rsidRDefault="0004163D" w:rsidP="00A1142D">
      <w:pPr>
        <w:pStyle w:val="Akapitzlist"/>
        <w:numPr>
          <w:ilvl w:val="1"/>
          <w:numId w:val="32"/>
        </w:numPr>
        <w:spacing w:after="40"/>
        <w:ind w:left="851" w:hanging="284"/>
        <w:jc w:val="both"/>
        <w:rPr>
          <w:bCs/>
          <w:sz w:val="22"/>
          <w:szCs w:val="22"/>
        </w:rPr>
      </w:pPr>
      <w:r w:rsidRPr="0004163D">
        <w:rPr>
          <w:bCs/>
          <w:sz w:val="22"/>
          <w:szCs w:val="22"/>
        </w:rPr>
        <w:t>Jeżeli dokument został wystawiony przez inny podmiot (np. mocodawca) w formie elektronicznej z podpisem elektronicznym kwalifikowanym – przekazuje się ten dokument;</w:t>
      </w:r>
    </w:p>
    <w:p w14:paraId="59E62FAA" w14:textId="6D0BF136" w:rsidR="0004163D" w:rsidRPr="0004163D" w:rsidRDefault="0004163D" w:rsidP="00A1142D">
      <w:pPr>
        <w:pStyle w:val="Akapitzlist"/>
        <w:numPr>
          <w:ilvl w:val="1"/>
          <w:numId w:val="32"/>
        </w:numPr>
        <w:spacing w:after="40"/>
        <w:ind w:left="851" w:hanging="284"/>
        <w:jc w:val="both"/>
        <w:rPr>
          <w:bCs/>
          <w:sz w:val="22"/>
          <w:szCs w:val="22"/>
        </w:rPr>
      </w:pPr>
      <w:r w:rsidRPr="0004163D">
        <w:rPr>
          <w:bCs/>
          <w:sz w:val="22"/>
          <w:szCs w:val="22"/>
        </w:rPr>
        <w:t>Jeżeli dokument został wystawiony przez inny podmiot (np.</w:t>
      </w:r>
      <w:r w:rsidRPr="0004163D">
        <w:rPr>
          <w:sz w:val="22"/>
          <w:szCs w:val="22"/>
        </w:rPr>
        <w:t xml:space="preserve"> </w:t>
      </w:r>
      <w:r w:rsidRPr="0004163D">
        <w:rPr>
          <w:bCs/>
          <w:sz w:val="22"/>
          <w:szCs w:val="22"/>
        </w:rPr>
        <w:t xml:space="preserve">mocodawca) jako dokument papierowy – Wykonawca przekazuje elektroniczną kopię dokumentu poświadczoną za zgodność </w:t>
      </w:r>
      <w:r w:rsidR="001B422D">
        <w:rPr>
          <w:bCs/>
          <w:sz w:val="22"/>
          <w:szCs w:val="22"/>
        </w:rPr>
        <w:br/>
      </w:r>
      <w:r w:rsidRPr="0004163D">
        <w:rPr>
          <w:bCs/>
          <w:sz w:val="22"/>
          <w:szCs w:val="22"/>
        </w:rPr>
        <w:t>z oryginałem;</w:t>
      </w:r>
    </w:p>
    <w:p w14:paraId="6EBF6EFC" w14:textId="77777777" w:rsidR="0004163D" w:rsidRPr="0004163D" w:rsidRDefault="0004163D" w:rsidP="00C22B0D">
      <w:pPr>
        <w:pStyle w:val="Akapitzlist"/>
        <w:spacing w:after="40"/>
        <w:jc w:val="both"/>
        <w:rPr>
          <w:bCs/>
          <w:sz w:val="22"/>
          <w:szCs w:val="22"/>
        </w:rPr>
      </w:pPr>
      <w:r w:rsidRPr="0004163D">
        <w:rPr>
          <w:bCs/>
          <w:sz w:val="22"/>
          <w:szCs w:val="22"/>
        </w:rPr>
        <w:t>Poświadczenie za zgodność z oryginałem następuje przez podpisanie podpisem elektronicznym kwalifikowanym. Poświadczenia dokonuje notariusz lub mocodawca.</w:t>
      </w:r>
    </w:p>
    <w:p w14:paraId="4111BEC5" w14:textId="77777777" w:rsidR="0004163D" w:rsidRDefault="0004163D" w:rsidP="00A1142D">
      <w:pPr>
        <w:numPr>
          <w:ilvl w:val="0"/>
          <w:numId w:val="32"/>
        </w:numPr>
        <w:tabs>
          <w:tab w:val="clear" w:pos="540"/>
        </w:tabs>
        <w:spacing w:after="40"/>
        <w:ind w:left="567" w:hanging="283"/>
        <w:jc w:val="both"/>
        <w:rPr>
          <w:bCs/>
          <w:sz w:val="22"/>
          <w:szCs w:val="22"/>
        </w:rPr>
      </w:pPr>
      <w:r w:rsidRPr="00C10E01">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5A7D0614" w14:textId="77777777" w:rsidR="00C22B0D" w:rsidRPr="00C22B0D" w:rsidRDefault="00C22B0D" w:rsidP="00C22B0D">
      <w:pPr>
        <w:spacing w:after="40"/>
        <w:ind w:left="567"/>
        <w:jc w:val="both"/>
        <w:rPr>
          <w:bCs/>
          <w:sz w:val="6"/>
          <w:szCs w:val="6"/>
        </w:rPr>
      </w:pPr>
    </w:p>
    <w:p w14:paraId="489F5B34" w14:textId="6104B544" w:rsidR="00C10E01" w:rsidRPr="009F299D" w:rsidRDefault="00C10E01" w:rsidP="001D6B33">
      <w:pPr>
        <w:ind w:left="360"/>
        <w:jc w:val="both"/>
        <w:rPr>
          <w:b/>
          <w:sz w:val="22"/>
          <w:szCs w:val="22"/>
        </w:rPr>
      </w:pPr>
      <w:r w:rsidRPr="009F299D">
        <w:rPr>
          <w:b/>
          <w:sz w:val="22"/>
          <w:szCs w:val="22"/>
        </w:rPr>
        <w:t>Sposób złożenia oferty</w:t>
      </w:r>
      <w:r w:rsidR="004D0DA1">
        <w:rPr>
          <w:b/>
          <w:sz w:val="22"/>
          <w:szCs w:val="22"/>
        </w:rPr>
        <w:t>:</w:t>
      </w:r>
    </w:p>
    <w:p w14:paraId="49414F05" w14:textId="14F8CFBE" w:rsidR="00D17128" w:rsidRPr="00D17128" w:rsidRDefault="00D17128" w:rsidP="00A1142D">
      <w:pPr>
        <w:pStyle w:val="Akapitzlist"/>
        <w:numPr>
          <w:ilvl w:val="0"/>
          <w:numId w:val="32"/>
        </w:numPr>
        <w:tabs>
          <w:tab w:val="clear" w:pos="540"/>
        </w:tabs>
        <w:ind w:left="709" w:hanging="425"/>
        <w:jc w:val="both"/>
        <w:rPr>
          <w:bCs/>
          <w:sz w:val="22"/>
          <w:szCs w:val="22"/>
        </w:rPr>
      </w:pPr>
      <w:bookmarkStart w:id="39" w:name="_Hlk106954879"/>
      <w:r w:rsidRPr="00D17128">
        <w:rPr>
          <w:bCs/>
          <w:sz w:val="22"/>
          <w:szCs w:val="22"/>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w:t>
      </w:r>
    </w:p>
    <w:p w14:paraId="69814409" w14:textId="37596429" w:rsidR="00D17128" w:rsidRPr="00D17128" w:rsidRDefault="00D17128" w:rsidP="00A1142D">
      <w:pPr>
        <w:pStyle w:val="Akapitzlist"/>
        <w:numPr>
          <w:ilvl w:val="0"/>
          <w:numId w:val="32"/>
        </w:numPr>
        <w:tabs>
          <w:tab w:val="clear" w:pos="540"/>
        </w:tabs>
        <w:ind w:left="709" w:hanging="425"/>
        <w:jc w:val="both"/>
        <w:rPr>
          <w:bCs/>
          <w:sz w:val="22"/>
          <w:szCs w:val="22"/>
        </w:rPr>
      </w:pPr>
      <w:r w:rsidRPr="00D17128">
        <w:rPr>
          <w:bCs/>
          <w:sz w:val="22"/>
          <w:szCs w:val="22"/>
        </w:rPr>
        <w:t xml:space="preserve">Formularz Ofertowy w wersji elektronicznej dostępny jest po kliknięciu na link zamieszczony </w:t>
      </w:r>
      <w:r>
        <w:rPr>
          <w:bCs/>
          <w:sz w:val="22"/>
          <w:szCs w:val="22"/>
        </w:rPr>
        <w:br/>
      </w:r>
      <w:r w:rsidRPr="00D17128">
        <w:rPr>
          <w:bCs/>
          <w:sz w:val="22"/>
          <w:szCs w:val="22"/>
        </w:rPr>
        <w:t xml:space="preserve">na stronie internetowej w Profilu Nabywcy. Wymagania techniczne: komputer klasy PC z jednym </w:t>
      </w:r>
      <w:r>
        <w:rPr>
          <w:bCs/>
          <w:sz w:val="22"/>
          <w:szCs w:val="22"/>
        </w:rPr>
        <w:br/>
      </w:r>
      <w:r w:rsidRPr="00D17128">
        <w:rPr>
          <w:bCs/>
          <w:sz w:val="22"/>
          <w:szCs w:val="22"/>
        </w:rPr>
        <w:t xml:space="preserve">z następujących systemów operacyjnych: Windows 7, Windows 8, Windows 10 (bez wsparcia </w:t>
      </w:r>
      <w:r>
        <w:rPr>
          <w:bCs/>
          <w:sz w:val="22"/>
          <w:szCs w:val="22"/>
        </w:rPr>
        <w:br/>
      </w:r>
      <w:r w:rsidRPr="00D17128">
        <w:rPr>
          <w:bCs/>
          <w:sz w:val="22"/>
          <w:szCs w:val="22"/>
        </w:rPr>
        <w:t xml:space="preserve">dla Windows XP, Vista), przeglądarka internetowa z włączoną obsługą </w:t>
      </w:r>
      <w:proofErr w:type="spellStart"/>
      <w:r w:rsidRPr="00D17128">
        <w:rPr>
          <w:bCs/>
          <w:sz w:val="22"/>
          <w:szCs w:val="22"/>
        </w:rPr>
        <w:t>javascript</w:t>
      </w:r>
      <w:proofErr w:type="spellEnd"/>
      <w:r w:rsidRPr="00D17128">
        <w:rPr>
          <w:bCs/>
          <w:sz w:val="22"/>
          <w:szCs w:val="22"/>
        </w:rPr>
        <w:t xml:space="preserve">: Internet Explorer wersja 10 lub 11, Mozilla </w:t>
      </w:r>
      <w:proofErr w:type="spellStart"/>
      <w:r w:rsidRPr="00D17128">
        <w:rPr>
          <w:bCs/>
          <w:sz w:val="22"/>
          <w:szCs w:val="22"/>
        </w:rPr>
        <w:t>Firefox</w:t>
      </w:r>
      <w:proofErr w:type="spellEnd"/>
      <w:r w:rsidRPr="00D17128">
        <w:rPr>
          <w:bCs/>
          <w:sz w:val="22"/>
          <w:szCs w:val="22"/>
        </w:rPr>
        <w:t xml:space="preserve"> od wersji 50 (bez wsparcia dla wersji beta), zainstalowane darmowe oprogramowanie JAVA (JRE) – zgodnie z zaleceniami ze strony dostawcy Java, minimalna rozdzielczość ekranu wymagana do poprawnego wyświetlania 1366x768.</w:t>
      </w:r>
    </w:p>
    <w:p w14:paraId="374095F1" w14:textId="77777777" w:rsidR="00DB4257" w:rsidRDefault="00D17128" w:rsidP="00A1142D">
      <w:pPr>
        <w:pStyle w:val="Akapitzlist"/>
        <w:numPr>
          <w:ilvl w:val="0"/>
          <w:numId w:val="32"/>
        </w:numPr>
        <w:tabs>
          <w:tab w:val="clear" w:pos="540"/>
        </w:tabs>
        <w:ind w:left="709" w:hanging="425"/>
        <w:jc w:val="both"/>
        <w:rPr>
          <w:bCs/>
          <w:sz w:val="22"/>
          <w:szCs w:val="22"/>
        </w:rPr>
      </w:pPr>
      <w:r w:rsidRPr="00D17128">
        <w:rPr>
          <w:bCs/>
          <w:sz w:val="22"/>
          <w:szCs w:val="22"/>
        </w:rPr>
        <w:t xml:space="preserve">W przypadku dokonania przez Zamawiającego zmian w strukturze Formularza Ofertowego przed terminem składania ofert, jeśli Wykonawca złożył już elektroniczną ofertę otrzyma powiadomienie </w:t>
      </w:r>
      <w:r>
        <w:rPr>
          <w:bCs/>
          <w:sz w:val="22"/>
          <w:szCs w:val="22"/>
        </w:rPr>
        <w:br/>
      </w:r>
      <w:r w:rsidRPr="00D17128">
        <w:rPr>
          <w:bCs/>
          <w:sz w:val="22"/>
          <w:szCs w:val="22"/>
        </w:rPr>
        <w:t xml:space="preserve">o konieczności zweryfikowania złożonej oferty </w:t>
      </w:r>
      <w:bookmarkStart w:id="40" w:name="_Hlk106866889"/>
      <w:r w:rsidRPr="00D17128">
        <w:rPr>
          <w:bCs/>
          <w:sz w:val="22"/>
          <w:szCs w:val="22"/>
        </w:rPr>
        <w:t>w kontekście jej kompletności i zgodności</w:t>
      </w:r>
      <w:bookmarkEnd w:id="40"/>
      <w:r w:rsidRPr="00D17128">
        <w:rPr>
          <w:bCs/>
          <w:sz w:val="22"/>
          <w:szCs w:val="22"/>
        </w:rPr>
        <w:t xml:space="preserve">. </w:t>
      </w:r>
      <w:r>
        <w:rPr>
          <w:bCs/>
          <w:sz w:val="22"/>
          <w:szCs w:val="22"/>
        </w:rPr>
        <w:br/>
      </w:r>
      <w:r w:rsidRPr="00D17128">
        <w:rPr>
          <w:bCs/>
          <w:sz w:val="22"/>
          <w:szCs w:val="22"/>
        </w:rPr>
        <w:t xml:space="preserve">Na platformie EFO oferta Wykonawcy zostanie oznaczona statusem: „nieaktualna” (złożona </w:t>
      </w:r>
      <w:r>
        <w:rPr>
          <w:bCs/>
          <w:sz w:val="22"/>
          <w:szCs w:val="22"/>
        </w:rPr>
        <w:br/>
      </w:r>
      <w:r w:rsidRPr="00D17128">
        <w:rPr>
          <w:bCs/>
          <w:sz w:val="22"/>
          <w:szCs w:val="22"/>
        </w:rPr>
        <w:t xml:space="preserve">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w:t>
      </w:r>
      <w:r>
        <w:rPr>
          <w:bCs/>
          <w:sz w:val="22"/>
          <w:szCs w:val="22"/>
        </w:rPr>
        <w:br/>
      </w:r>
      <w:r w:rsidRPr="00D17128">
        <w:rPr>
          <w:bCs/>
          <w:sz w:val="22"/>
          <w:szCs w:val="22"/>
        </w:rPr>
        <w:t xml:space="preserve">że faktycznie zmiany wprowadzone w formularzu nie mają wpływu na złożoną ofertę. </w:t>
      </w:r>
    </w:p>
    <w:p w14:paraId="1F1C0994" w14:textId="761016BD" w:rsidR="00D17128" w:rsidRPr="00436F79" w:rsidRDefault="00D17128" w:rsidP="00DB4257">
      <w:pPr>
        <w:pStyle w:val="Akapitzlist"/>
        <w:ind w:left="709"/>
        <w:jc w:val="both"/>
        <w:rPr>
          <w:bCs/>
          <w:sz w:val="22"/>
          <w:szCs w:val="22"/>
        </w:rPr>
      </w:pPr>
      <w:r w:rsidRPr="00436F79">
        <w:rPr>
          <w:bCs/>
          <w:i/>
          <w:iCs/>
          <w:sz w:val="22"/>
          <w:szCs w:val="22"/>
        </w:rPr>
        <w:t xml:space="preserve">Zaleca się, aby każdorazowo w przypadku zmian struktury </w:t>
      </w:r>
      <w:r w:rsidR="00DB4257" w:rsidRPr="00436F79">
        <w:rPr>
          <w:bCs/>
          <w:i/>
          <w:iCs/>
          <w:sz w:val="22"/>
          <w:szCs w:val="22"/>
        </w:rPr>
        <w:t>F</w:t>
      </w:r>
      <w:r w:rsidRPr="00436F79">
        <w:rPr>
          <w:bCs/>
          <w:i/>
          <w:iCs/>
          <w:sz w:val="22"/>
          <w:szCs w:val="22"/>
        </w:rPr>
        <w:t xml:space="preserve">ormularza elektronicznego Wykonawca zweryfikował złożoną wcześniej ofertę i skopiował ją do nowej wersji </w:t>
      </w:r>
      <w:r w:rsidR="00DB4257" w:rsidRPr="00436F79">
        <w:rPr>
          <w:bCs/>
          <w:i/>
          <w:iCs/>
          <w:sz w:val="22"/>
          <w:szCs w:val="22"/>
        </w:rPr>
        <w:t>F</w:t>
      </w:r>
      <w:r w:rsidRPr="00436F79">
        <w:rPr>
          <w:bCs/>
          <w:i/>
          <w:iCs/>
          <w:sz w:val="22"/>
          <w:szCs w:val="22"/>
        </w:rPr>
        <w:t>ormularza w celu zachowania spójności i zgodności wysłanej oferty z treścią specyfikacji.</w:t>
      </w:r>
    </w:p>
    <w:p w14:paraId="11A8335B" w14:textId="746A88F0" w:rsidR="00D17128" w:rsidRPr="00D17128" w:rsidRDefault="00D17128" w:rsidP="00A1142D">
      <w:pPr>
        <w:pStyle w:val="Akapitzlist"/>
        <w:numPr>
          <w:ilvl w:val="0"/>
          <w:numId w:val="32"/>
        </w:numPr>
        <w:tabs>
          <w:tab w:val="clear" w:pos="540"/>
        </w:tabs>
        <w:ind w:left="709" w:hanging="425"/>
        <w:jc w:val="both"/>
        <w:rPr>
          <w:bCs/>
          <w:sz w:val="22"/>
          <w:szCs w:val="22"/>
        </w:rPr>
      </w:pPr>
      <w:r w:rsidRPr="00D17128">
        <w:rPr>
          <w:bCs/>
          <w:sz w:val="22"/>
          <w:szCs w:val="22"/>
        </w:rPr>
        <w:t xml:space="preserve">Oferta jest składana poprzez wypełnienie Elektronicznego Formularza Ofertowego i opatrzenie go kwalifikowanym ważnym podpisem elektronicznym. Wykonawca może dołączyć do Oferty plik </w:t>
      </w:r>
      <w:r>
        <w:rPr>
          <w:bCs/>
          <w:sz w:val="22"/>
          <w:szCs w:val="22"/>
        </w:rPr>
        <w:br/>
      </w:r>
      <w:r w:rsidRPr="00D17128">
        <w:rPr>
          <w:bCs/>
          <w:sz w:val="22"/>
          <w:szCs w:val="22"/>
        </w:rPr>
        <w:t>lub pliki – każdy opatrzony ważnym kwalifikowanym e-podpisem – zgodnie z wymaganiami zawartymi w SWZ.</w:t>
      </w:r>
    </w:p>
    <w:p w14:paraId="7CC6F38F" w14:textId="77777777" w:rsidR="00D17128" w:rsidRPr="00D17128" w:rsidRDefault="00D17128" w:rsidP="00A1142D">
      <w:pPr>
        <w:pStyle w:val="Akapitzlist"/>
        <w:numPr>
          <w:ilvl w:val="0"/>
          <w:numId w:val="32"/>
        </w:numPr>
        <w:tabs>
          <w:tab w:val="clear" w:pos="540"/>
        </w:tabs>
        <w:ind w:left="709" w:hanging="425"/>
        <w:jc w:val="both"/>
        <w:rPr>
          <w:bCs/>
          <w:sz w:val="22"/>
          <w:szCs w:val="22"/>
        </w:rPr>
      </w:pPr>
      <w:r w:rsidRPr="00D17128">
        <w:rPr>
          <w:bCs/>
          <w:sz w:val="22"/>
          <w:szCs w:val="22"/>
        </w:rPr>
        <w:t>Ofertę należy złożyć przy użyciu narzędzi dostępnych na Platformie EFO.</w:t>
      </w:r>
    </w:p>
    <w:p w14:paraId="777ABC6B" w14:textId="77777777" w:rsidR="00D17128" w:rsidRPr="00C879A9" w:rsidRDefault="00D17128" w:rsidP="00A1142D">
      <w:pPr>
        <w:pStyle w:val="Akapitzlist"/>
        <w:numPr>
          <w:ilvl w:val="0"/>
          <w:numId w:val="32"/>
        </w:numPr>
        <w:tabs>
          <w:tab w:val="clear" w:pos="540"/>
        </w:tabs>
        <w:ind w:left="709" w:hanging="425"/>
        <w:jc w:val="both"/>
        <w:rPr>
          <w:bCs/>
          <w:sz w:val="22"/>
          <w:szCs w:val="22"/>
        </w:rPr>
      </w:pPr>
      <w:r w:rsidRPr="00D17128">
        <w:rPr>
          <w:bCs/>
          <w:sz w:val="22"/>
          <w:szCs w:val="22"/>
        </w:rPr>
        <w:t xml:space="preserve">Zmiana lub wycofanie oferty jest możliwa przed terminem składania ofert, przy czym zmiana oferty może być dokonana </w:t>
      </w:r>
      <w:r w:rsidRPr="00C879A9">
        <w:rPr>
          <w:bCs/>
          <w:sz w:val="22"/>
          <w:szCs w:val="22"/>
        </w:rPr>
        <w:t>jedynie jako wycofanie poprzedniej oferty i złożenie nowej (zmienionej).</w:t>
      </w:r>
      <w:bookmarkEnd w:id="39"/>
    </w:p>
    <w:bookmarkEnd w:id="37"/>
    <w:p w14:paraId="3663A27F" w14:textId="41BBA04D" w:rsidR="00AE45B0" w:rsidRPr="00C879A9" w:rsidRDefault="002B5F54" w:rsidP="00A1142D">
      <w:pPr>
        <w:pStyle w:val="Akapitzlist"/>
        <w:numPr>
          <w:ilvl w:val="0"/>
          <w:numId w:val="32"/>
        </w:numPr>
        <w:tabs>
          <w:tab w:val="clear" w:pos="540"/>
        </w:tabs>
        <w:ind w:left="709" w:hanging="425"/>
        <w:jc w:val="both"/>
        <w:rPr>
          <w:sz w:val="22"/>
          <w:szCs w:val="22"/>
        </w:rPr>
      </w:pPr>
      <w:r w:rsidRPr="00C879A9">
        <w:rPr>
          <w:sz w:val="22"/>
          <w:szCs w:val="22"/>
        </w:rPr>
        <w:t>C</w:t>
      </w:r>
      <w:r w:rsidR="00F75F50" w:rsidRPr="00C879A9">
        <w:rPr>
          <w:sz w:val="22"/>
          <w:szCs w:val="22"/>
        </w:rPr>
        <w:t xml:space="preserve">enniki stanowią </w:t>
      </w:r>
      <w:r w:rsidR="00C879A9" w:rsidRPr="00C879A9">
        <w:rPr>
          <w:b/>
          <w:sz w:val="22"/>
          <w:szCs w:val="22"/>
        </w:rPr>
        <w:t>Z</w:t>
      </w:r>
      <w:r w:rsidR="00725465" w:rsidRPr="00C879A9">
        <w:rPr>
          <w:b/>
          <w:sz w:val="22"/>
          <w:szCs w:val="22"/>
        </w:rPr>
        <w:t>ałączniki nr 2a, 2b</w:t>
      </w:r>
      <w:r w:rsidR="002F3DC3" w:rsidRPr="00C879A9">
        <w:rPr>
          <w:b/>
          <w:sz w:val="22"/>
          <w:szCs w:val="22"/>
        </w:rPr>
        <w:t xml:space="preserve"> </w:t>
      </w:r>
      <w:r w:rsidR="00725465" w:rsidRPr="00C879A9">
        <w:rPr>
          <w:b/>
          <w:sz w:val="22"/>
          <w:szCs w:val="22"/>
        </w:rPr>
        <w:t>i 2c</w:t>
      </w:r>
      <w:r w:rsidR="00F75F50" w:rsidRPr="00C879A9">
        <w:rPr>
          <w:b/>
          <w:sz w:val="22"/>
          <w:szCs w:val="22"/>
        </w:rPr>
        <w:t xml:space="preserve"> do </w:t>
      </w:r>
      <w:r w:rsidR="00B60CDC" w:rsidRPr="00C879A9">
        <w:rPr>
          <w:b/>
          <w:sz w:val="22"/>
          <w:szCs w:val="22"/>
        </w:rPr>
        <w:t>SWZ</w:t>
      </w:r>
      <w:r w:rsidR="00725465" w:rsidRPr="00C879A9">
        <w:rPr>
          <w:sz w:val="22"/>
          <w:szCs w:val="22"/>
        </w:rPr>
        <w:t>.</w:t>
      </w:r>
      <w:r w:rsidR="00BC6CB8" w:rsidRPr="00C879A9">
        <w:rPr>
          <w:sz w:val="22"/>
          <w:szCs w:val="22"/>
        </w:rPr>
        <w:t xml:space="preserve"> </w:t>
      </w:r>
      <w:r w:rsidR="00725465" w:rsidRPr="00C879A9">
        <w:rPr>
          <w:sz w:val="22"/>
          <w:szCs w:val="22"/>
        </w:rPr>
        <w:t xml:space="preserve">Wykonawca </w:t>
      </w:r>
      <w:r w:rsidR="00AA6758" w:rsidRPr="00C879A9">
        <w:rPr>
          <w:sz w:val="22"/>
          <w:szCs w:val="22"/>
        </w:rPr>
        <w:t xml:space="preserve">w </w:t>
      </w:r>
      <w:r w:rsidR="00C879A9" w:rsidRPr="00C879A9">
        <w:rPr>
          <w:b/>
          <w:sz w:val="22"/>
          <w:szCs w:val="22"/>
        </w:rPr>
        <w:t>Z</w:t>
      </w:r>
      <w:r w:rsidR="00AA6758" w:rsidRPr="00C879A9">
        <w:rPr>
          <w:b/>
          <w:sz w:val="22"/>
          <w:szCs w:val="22"/>
        </w:rPr>
        <w:t>ałączniku nr 2b</w:t>
      </w:r>
      <w:r w:rsidR="000054A1" w:rsidRPr="00C879A9">
        <w:rPr>
          <w:b/>
          <w:sz w:val="22"/>
          <w:szCs w:val="22"/>
        </w:rPr>
        <w:t xml:space="preserve"> do</w:t>
      </w:r>
      <w:r w:rsidR="00AA6758" w:rsidRPr="00C879A9">
        <w:rPr>
          <w:b/>
          <w:sz w:val="22"/>
          <w:szCs w:val="22"/>
        </w:rPr>
        <w:t xml:space="preserve"> </w:t>
      </w:r>
      <w:r w:rsidR="00B60CDC" w:rsidRPr="00C879A9">
        <w:rPr>
          <w:b/>
          <w:sz w:val="22"/>
          <w:szCs w:val="22"/>
        </w:rPr>
        <w:t>SWZ</w:t>
      </w:r>
      <w:r w:rsidR="00AA6758" w:rsidRPr="00C879A9">
        <w:rPr>
          <w:sz w:val="22"/>
          <w:szCs w:val="22"/>
        </w:rPr>
        <w:t xml:space="preserve"> może </w:t>
      </w:r>
      <w:r w:rsidR="008C689F" w:rsidRPr="00C879A9">
        <w:rPr>
          <w:sz w:val="22"/>
          <w:szCs w:val="22"/>
        </w:rPr>
        <w:t xml:space="preserve">dopisać </w:t>
      </w:r>
      <w:r w:rsidR="00B009CC" w:rsidRPr="00C879A9">
        <w:rPr>
          <w:sz w:val="22"/>
          <w:szCs w:val="22"/>
        </w:rPr>
        <w:t>dodatkow</w:t>
      </w:r>
      <w:r w:rsidR="008C689F" w:rsidRPr="00C879A9">
        <w:rPr>
          <w:sz w:val="22"/>
          <w:szCs w:val="22"/>
        </w:rPr>
        <w:t>e pozycje</w:t>
      </w:r>
      <w:r w:rsidR="00B009CC" w:rsidRPr="00C879A9">
        <w:rPr>
          <w:sz w:val="22"/>
          <w:szCs w:val="22"/>
        </w:rPr>
        <w:t xml:space="preserve"> </w:t>
      </w:r>
      <w:r w:rsidR="004874FA" w:rsidRPr="00C879A9">
        <w:rPr>
          <w:sz w:val="22"/>
          <w:szCs w:val="22"/>
        </w:rPr>
        <w:t>cennik</w:t>
      </w:r>
      <w:r w:rsidR="00725465" w:rsidRPr="00C879A9">
        <w:rPr>
          <w:sz w:val="22"/>
          <w:szCs w:val="22"/>
        </w:rPr>
        <w:t>owe</w:t>
      </w:r>
      <w:r w:rsidR="004874FA" w:rsidRPr="00C879A9">
        <w:rPr>
          <w:sz w:val="22"/>
          <w:szCs w:val="22"/>
        </w:rPr>
        <w:t xml:space="preserve"> części zamiennych</w:t>
      </w:r>
      <w:r w:rsidR="00B009CC" w:rsidRPr="00C879A9">
        <w:rPr>
          <w:sz w:val="22"/>
          <w:szCs w:val="22"/>
        </w:rPr>
        <w:t xml:space="preserve"> nowych lub </w:t>
      </w:r>
      <w:r w:rsidR="004874FA" w:rsidRPr="00C879A9">
        <w:rPr>
          <w:sz w:val="22"/>
          <w:szCs w:val="22"/>
        </w:rPr>
        <w:t xml:space="preserve">poremontowych zgodnie z podanym wzorem. </w:t>
      </w:r>
    </w:p>
    <w:p w14:paraId="275DC5DE" w14:textId="58A1A8D1" w:rsidR="00AE45B0" w:rsidRPr="005B1E37" w:rsidRDefault="00F556BB" w:rsidP="00A1142D">
      <w:pPr>
        <w:pStyle w:val="Akapitzlist"/>
        <w:numPr>
          <w:ilvl w:val="0"/>
          <w:numId w:val="32"/>
        </w:numPr>
        <w:tabs>
          <w:tab w:val="clear" w:pos="540"/>
        </w:tabs>
        <w:ind w:left="709" w:hanging="425"/>
        <w:jc w:val="both"/>
        <w:rPr>
          <w:sz w:val="22"/>
          <w:szCs w:val="22"/>
        </w:rPr>
      </w:pPr>
      <w:bookmarkStart w:id="41" w:name="_Hlk86746809"/>
      <w:r>
        <w:rPr>
          <w:b/>
          <w:bCs/>
          <w:sz w:val="22"/>
          <w:szCs w:val="22"/>
        </w:rPr>
        <w:lastRenderedPageBreak/>
        <w:t>Biorąc pod uwagę, że oferta jest składana w formie elektronicznej wymaga się zachowania</w:t>
      </w:r>
      <w:r w:rsidR="00AE45B0" w:rsidRPr="005B1E37">
        <w:rPr>
          <w:b/>
          <w:bCs/>
          <w:sz w:val="22"/>
          <w:szCs w:val="22"/>
        </w:rPr>
        <w:t xml:space="preserve"> forma</w:t>
      </w:r>
      <w:r>
        <w:rPr>
          <w:b/>
          <w:bCs/>
          <w:sz w:val="22"/>
          <w:szCs w:val="22"/>
        </w:rPr>
        <w:t>tu</w:t>
      </w:r>
      <w:r w:rsidR="00AE45B0" w:rsidRPr="005B1E37">
        <w:rPr>
          <w:b/>
          <w:bCs/>
          <w:sz w:val="22"/>
          <w:szCs w:val="22"/>
        </w:rPr>
        <w:t xml:space="preserve"> </w:t>
      </w:r>
      <w:r>
        <w:rPr>
          <w:b/>
          <w:bCs/>
          <w:sz w:val="22"/>
          <w:szCs w:val="22"/>
        </w:rPr>
        <w:t xml:space="preserve">udostępnionego przez </w:t>
      </w:r>
      <w:r w:rsidR="005E178E">
        <w:rPr>
          <w:b/>
          <w:bCs/>
          <w:sz w:val="22"/>
          <w:szCs w:val="22"/>
        </w:rPr>
        <w:t>Z</w:t>
      </w:r>
      <w:r>
        <w:rPr>
          <w:b/>
          <w:bCs/>
          <w:sz w:val="22"/>
          <w:szCs w:val="22"/>
        </w:rPr>
        <w:t xml:space="preserve">amawiającego np. </w:t>
      </w:r>
      <w:r w:rsidR="00AE45B0" w:rsidRPr="005B1E37">
        <w:rPr>
          <w:rStyle w:val="Uwydatnienie"/>
          <w:b/>
          <w:bCs/>
          <w:sz w:val="22"/>
          <w:szCs w:val="22"/>
        </w:rPr>
        <w:t xml:space="preserve">.xls </w:t>
      </w:r>
      <w:r w:rsidR="00AE45B0" w:rsidRPr="005B1E37">
        <w:rPr>
          <w:b/>
          <w:bCs/>
          <w:sz w:val="22"/>
          <w:szCs w:val="22"/>
        </w:rPr>
        <w:t>Microsoft Excel</w:t>
      </w:r>
      <w:r>
        <w:rPr>
          <w:b/>
          <w:bCs/>
          <w:sz w:val="22"/>
          <w:szCs w:val="22"/>
        </w:rPr>
        <w:t>, wymaga się również czcionek podstawowych</w:t>
      </w:r>
      <w:r w:rsidR="00AE45B0" w:rsidRPr="005B1E37">
        <w:rPr>
          <w:b/>
          <w:bCs/>
          <w:sz w:val="22"/>
          <w:szCs w:val="22"/>
        </w:rPr>
        <w:t xml:space="preserve"> </w:t>
      </w:r>
      <w:r>
        <w:rPr>
          <w:b/>
          <w:bCs/>
          <w:sz w:val="22"/>
          <w:szCs w:val="22"/>
        </w:rPr>
        <w:t xml:space="preserve">np. </w:t>
      </w:r>
      <w:r w:rsidR="00AE45B0" w:rsidRPr="005B1E37">
        <w:rPr>
          <w:rStyle w:val="Uwydatnienie"/>
          <w:b/>
          <w:bCs/>
          <w:sz w:val="22"/>
          <w:szCs w:val="22"/>
        </w:rPr>
        <w:t>czcionka Times New Roman 12</w:t>
      </w:r>
      <w:r w:rsidR="00AE45B0">
        <w:rPr>
          <w:b/>
          <w:bCs/>
          <w:sz w:val="22"/>
          <w:szCs w:val="22"/>
        </w:rPr>
        <w:t xml:space="preserve"> celem </w:t>
      </w:r>
      <w:r>
        <w:rPr>
          <w:b/>
          <w:bCs/>
          <w:sz w:val="22"/>
          <w:szCs w:val="22"/>
        </w:rPr>
        <w:t>umożl</w:t>
      </w:r>
      <w:r w:rsidR="00536928">
        <w:rPr>
          <w:b/>
          <w:bCs/>
          <w:sz w:val="22"/>
          <w:szCs w:val="22"/>
        </w:rPr>
        <w:t>i</w:t>
      </w:r>
      <w:r>
        <w:rPr>
          <w:b/>
          <w:bCs/>
          <w:sz w:val="22"/>
          <w:szCs w:val="22"/>
        </w:rPr>
        <w:t xml:space="preserve">wienia </w:t>
      </w:r>
      <w:r w:rsidR="00C879A9">
        <w:rPr>
          <w:b/>
          <w:bCs/>
          <w:sz w:val="22"/>
          <w:szCs w:val="22"/>
        </w:rPr>
        <w:t>Z</w:t>
      </w:r>
      <w:r>
        <w:rPr>
          <w:b/>
          <w:bCs/>
          <w:sz w:val="22"/>
          <w:szCs w:val="22"/>
        </w:rPr>
        <w:t>amawiającemu dalszej obróbki przez system</w:t>
      </w:r>
      <w:r w:rsidR="00AE45B0">
        <w:rPr>
          <w:b/>
          <w:bCs/>
          <w:sz w:val="22"/>
          <w:szCs w:val="22"/>
        </w:rPr>
        <w:t>.</w:t>
      </w:r>
    </w:p>
    <w:p w14:paraId="537CA66C" w14:textId="77777777" w:rsidR="007B7C6D" w:rsidRPr="00D17128" w:rsidRDefault="007B7C6D" w:rsidP="00A1142D">
      <w:pPr>
        <w:pStyle w:val="Akapitzlist"/>
        <w:numPr>
          <w:ilvl w:val="0"/>
          <w:numId w:val="32"/>
        </w:numPr>
        <w:tabs>
          <w:tab w:val="clear" w:pos="540"/>
        </w:tabs>
        <w:ind w:left="709" w:hanging="425"/>
        <w:jc w:val="both"/>
        <w:rPr>
          <w:sz w:val="22"/>
          <w:szCs w:val="22"/>
        </w:rPr>
      </w:pPr>
      <w:bookmarkStart w:id="42" w:name="_Hlk159244049"/>
      <w:bookmarkEnd w:id="41"/>
      <w:r w:rsidRPr="00D17128">
        <w:rPr>
          <w:sz w:val="22"/>
          <w:szCs w:val="22"/>
        </w:rPr>
        <w:t>Cennik powinien zawierać kolumny w następującej kolejności:</w:t>
      </w:r>
    </w:p>
    <w:bookmarkEnd w:id="42"/>
    <w:p w14:paraId="1CB6E2DE" w14:textId="1574F9DB" w:rsidR="005007D7" w:rsidRPr="00D17128" w:rsidRDefault="005007D7" w:rsidP="00A1142D">
      <w:pPr>
        <w:numPr>
          <w:ilvl w:val="1"/>
          <w:numId w:val="32"/>
        </w:numPr>
        <w:ind w:left="851" w:hanging="284"/>
        <w:jc w:val="both"/>
        <w:rPr>
          <w:sz w:val="22"/>
          <w:szCs w:val="22"/>
        </w:rPr>
      </w:pPr>
      <w:r w:rsidRPr="00D17128">
        <w:rPr>
          <w:sz w:val="22"/>
          <w:szCs w:val="22"/>
        </w:rPr>
        <w:t>Lp. ( podać liczbę bez kropki)</w:t>
      </w:r>
      <w:r w:rsidR="00FC172A">
        <w:rPr>
          <w:sz w:val="22"/>
          <w:szCs w:val="22"/>
        </w:rPr>
        <w:t>;</w:t>
      </w:r>
    </w:p>
    <w:p w14:paraId="2F2A1C3E" w14:textId="386F3807" w:rsidR="005007D7" w:rsidRPr="0054752D" w:rsidRDefault="005007D7" w:rsidP="00A1142D">
      <w:pPr>
        <w:numPr>
          <w:ilvl w:val="1"/>
          <w:numId w:val="32"/>
        </w:numPr>
        <w:ind w:left="851" w:hanging="284"/>
        <w:jc w:val="both"/>
        <w:rPr>
          <w:sz w:val="22"/>
          <w:szCs w:val="22"/>
        </w:rPr>
      </w:pPr>
      <w:r w:rsidRPr="00D17128">
        <w:rPr>
          <w:sz w:val="22"/>
          <w:szCs w:val="22"/>
        </w:rPr>
        <w:t xml:space="preserve">Oznaczenie I </w:t>
      </w:r>
      <w:proofErr w:type="spellStart"/>
      <w:r w:rsidRPr="00D17128">
        <w:rPr>
          <w:sz w:val="22"/>
          <w:szCs w:val="22"/>
        </w:rPr>
        <w:t>i</w:t>
      </w:r>
      <w:proofErr w:type="spellEnd"/>
      <w:r w:rsidRPr="00D17128">
        <w:rPr>
          <w:sz w:val="22"/>
          <w:szCs w:val="22"/>
        </w:rPr>
        <w:t xml:space="preserve"> II wg producenta maszyny (wpisać kod, numer rys., nazwę wg dokumentacji</w:t>
      </w:r>
      <w:r w:rsidRPr="0054752D">
        <w:rPr>
          <w:sz w:val="22"/>
          <w:szCs w:val="22"/>
        </w:rPr>
        <w:t xml:space="preserve"> maszyny)</w:t>
      </w:r>
      <w:r w:rsidR="00FC172A">
        <w:rPr>
          <w:sz w:val="22"/>
          <w:szCs w:val="22"/>
        </w:rPr>
        <w:t>;</w:t>
      </w:r>
    </w:p>
    <w:p w14:paraId="7D8A35D6" w14:textId="326D0D7B" w:rsidR="005007D7" w:rsidRPr="0054752D" w:rsidRDefault="005007D7" w:rsidP="00A1142D">
      <w:pPr>
        <w:numPr>
          <w:ilvl w:val="1"/>
          <w:numId w:val="32"/>
        </w:numPr>
        <w:ind w:left="851" w:hanging="284"/>
        <w:jc w:val="both"/>
        <w:rPr>
          <w:sz w:val="22"/>
          <w:szCs w:val="22"/>
        </w:rPr>
      </w:pPr>
      <w:r w:rsidRPr="0054752D">
        <w:rPr>
          <w:sz w:val="22"/>
          <w:szCs w:val="22"/>
        </w:rPr>
        <w:t>Producent części zamiennej (wpisać wytwórcę części zamiennej lub podmiot wprowadzający na rynek europejski)</w:t>
      </w:r>
      <w:r w:rsidR="00FC172A">
        <w:rPr>
          <w:sz w:val="22"/>
          <w:szCs w:val="22"/>
        </w:rPr>
        <w:t>;</w:t>
      </w:r>
    </w:p>
    <w:p w14:paraId="3A403F3D" w14:textId="683AF9C7" w:rsidR="005007D7" w:rsidRDefault="005007D7" w:rsidP="00A1142D">
      <w:pPr>
        <w:numPr>
          <w:ilvl w:val="1"/>
          <w:numId w:val="32"/>
        </w:numPr>
        <w:ind w:left="851" w:hanging="284"/>
        <w:jc w:val="both"/>
        <w:rPr>
          <w:sz w:val="22"/>
          <w:szCs w:val="22"/>
        </w:rPr>
      </w:pPr>
      <w:r w:rsidRPr="0054752D">
        <w:rPr>
          <w:sz w:val="22"/>
          <w:szCs w:val="22"/>
        </w:rPr>
        <w:t>Nr rysunku</w:t>
      </w:r>
      <w:r>
        <w:rPr>
          <w:sz w:val="22"/>
          <w:szCs w:val="22"/>
        </w:rPr>
        <w:t>/oznaczenie/nazwa</w:t>
      </w:r>
      <w:r w:rsidRPr="0054752D">
        <w:rPr>
          <w:sz w:val="22"/>
          <w:szCs w:val="22"/>
        </w:rPr>
        <w:t xml:space="preserve"> wg producenta części zamiennej</w:t>
      </w:r>
      <w:r w:rsidR="00FC172A">
        <w:rPr>
          <w:sz w:val="22"/>
          <w:szCs w:val="22"/>
        </w:rPr>
        <w:t>;</w:t>
      </w:r>
    </w:p>
    <w:p w14:paraId="3537F8F4" w14:textId="398D48FF" w:rsidR="00B07420" w:rsidRPr="0054752D" w:rsidRDefault="00B07420" w:rsidP="00A1142D">
      <w:pPr>
        <w:numPr>
          <w:ilvl w:val="1"/>
          <w:numId w:val="32"/>
        </w:numPr>
        <w:ind w:left="851" w:hanging="284"/>
        <w:jc w:val="both"/>
        <w:rPr>
          <w:sz w:val="22"/>
          <w:szCs w:val="22"/>
        </w:rPr>
      </w:pPr>
      <w:r>
        <w:rPr>
          <w:sz w:val="22"/>
          <w:szCs w:val="22"/>
        </w:rPr>
        <w:t>Ilość</w:t>
      </w:r>
      <w:r w:rsidR="00FC172A">
        <w:rPr>
          <w:sz w:val="22"/>
          <w:szCs w:val="22"/>
        </w:rPr>
        <w:t>;</w:t>
      </w:r>
    </w:p>
    <w:p w14:paraId="4DC6E199" w14:textId="43CBB867" w:rsidR="005007D7" w:rsidRDefault="005007D7" w:rsidP="00A1142D">
      <w:pPr>
        <w:numPr>
          <w:ilvl w:val="1"/>
          <w:numId w:val="32"/>
        </w:numPr>
        <w:ind w:left="851" w:hanging="284"/>
        <w:jc w:val="both"/>
        <w:rPr>
          <w:sz w:val="22"/>
          <w:szCs w:val="22"/>
        </w:rPr>
      </w:pPr>
      <w:r w:rsidRPr="0054752D">
        <w:rPr>
          <w:sz w:val="22"/>
          <w:szCs w:val="22"/>
        </w:rPr>
        <w:t xml:space="preserve">Cena [zł] netto (podana w formacie liczbowym np. 10538,58 (bez spacji z przecinkiem, </w:t>
      </w:r>
      <w:r w:rsidRPr="0054752D">
        <w:rPr>
          <w:sz w:val="22"/>
          <w:szCs w:val="22"/>
        </w:rPr>
        <w:br/>
        <w:t>z dokładnością do dwóch miejsc po przecinku)</w:t>
      </w:r>
      <w:r w:rsidR="00FC172A">
        <w:rPr>
          <w:sz w:val="22"/>
          <w:szCs w:val="22"/>
        </w:rPr>
        <w:t>;</w:t>
      </w:r>
    </w:p>
    <w:p w14:paraId="3A233CB7" w14:textId="680D9CFE" w:rsidR="003D11A1" w:rsidRPr="00DB4257" w:rsidRDefault="00B07420" w:rsidP="00A1142D">
      <w:pPr>
        <w:numPr>
          <w:ilvl w:val="1"/>
          <w:numId w:val="32"/>
        </w:numPr>
        <w:ind w:left="851" w:hanging="284"/>
        <w:jc w:val="both"/>
        <w:rPr>
          <w:sz w:val="22"/>
          <w:szCs w:val="22"/>
        </w:rPr>
      </w:pPr>
      <w:r>
        <w:rPr>
          <w:sz w:val="22"/>
          <w:szCs w:val="22"/>
        </w:rPr>
        <w:t>Wartość [zł] netto.</w:t>
      </w:r>
    </w:p>
    <w:p w14:paraId="483A2239" w14:textId="77777777" w:rsidR="005007D7" w:rsidRPr="00FC172A" w:rsidRDefault="005007D7" w:rsidP="005007D7">
      <w:pPr>
        <w:spacing w:after="40"/>
        <w:ind w:left="142" w:hanging="284"/>
        <w:rPr>
          <w:b/>
          <w:bCs/>
          <w:sz w:val="22"/>
          <w:szCs w:val="22"/>
        </w:rPr>
      </w:pPr>
      <w:r w:rsidRPr="00FC172A">
        <w:rPr>
          <w:b/>
          <w:bCs/>
          <w:sz w:val="22"/>
          <w:szCs w:val="22"/>
        </w:rPr>
        <w:t>Uwaga: Nie należy scalać poszczególnych komórek.</w:t>
      </w:r>
    </w:p>
    <w:p w14:paraId="793FBAA6" w14:textId="77777777" w:rsidR="005007D7" w:rsidRPr="0054752D" w:rsidRDefault="005007D7" w:rsidP="005007D7">
      <w:pPr>
        <w:ind w:left="142" w:hanging="284"/>
        <w:rPr>
          <w:sz w:val="22"/>
          <w:szCs w:val="22"/>
        </w:rPr>
      </w:pPr>
      <w:r w:rsidRPr="0054752D">
        <w:rPr>
          <w:sz w:val="22"/>
          <w:szCs w:val="22"/>
        </w:rPr>
        <w:t>wzór:</w:t>
      </w:r>
    </w:p>
    <w:tbl>
      <w:tblPr>
        <w:tblW w:w="1080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6"/>
        <w:gridCol w:w="1647"/>
        <w:gridCol w:w="1614"/>
        <w:gridCol w:w="1540"/>
        <w:gridCol w:w="1701"/>
        <w:gridCol w:w="1305"/>
        <w:gridCol w:w="1275"/>
        <w:gridCol w:w="1134"/>
      </w:tblGrid>
      <w:tr w:rsidR="00DB4257" w:rsidRPr="006C05FC" w14:paraId="6B937D91" w14:textId="77777777" w:rsidTr="00DB4257">
        <w:tc>
          <w:tcPr>
            <w:tcW w:w="586" w:type="dxa"/>
            <w:vAlign w:val="center"/>
          </w:tcPr>
          <w:p w14:paraId="1CE85942" w14:textId="77777777" w:rsidR="00DB4257" w:rsidRPr="0054752D" w:rsidRDefault="00DB4257" w:rsidP="00B07420">
            <w:pPr>
              <w:ind w:left="142" w:hanging="284"/>
              <w:jc w:val="center"/>
            </w:pPr>
            <w:r w:rsidRPr="0054752D">
              <w:t>Lp.</w:t>
            </w:r>
          </w:p>
        </w:tc>
        <w:tc>
          <w:tcPr>
            <w:tcW w:w="1647" w:type="dxa"/>
            <w:vAlign w:val="center"/>
          </w:tcPr>
          <w:p w14:paraId="18B502A2" w14:textId="77777777" w:rsidR="00DB4257" w:rsidRDefault="00DB4257" w:rsidP="00054A85">
            <w:pPr>
              <w:ind w:left="-123" w:right="-146"/>
              <w:jc w:val="center"/>
            </w:pPr>
            <w:r w:rsidRPr="0054752D">
              <w:t>Oznaczenie</w:t>
            </w:r>
            <w:r>
              <w:t xml:space="preserve"> I</w:t>
            </w:r>
          </w:p>
          <w:p w14:paraId="7332C987" w14:textId="77777777" w:rsidR="00DB4257" w:rsidRPr="0054752D" w:rsidRDefault="00DB4257" w:rsidP="00054A85">
            <w:pPr>
              <w:ind w:left="-123" w:right="-146"/>
              <w:jc w:val="center"/>
            </w:pPr>
            <w:r>
              <w:t xml:space="preserve">(kod, numer, nazwa) </w:t>
            </w:r>
            <w:r w:rsidRPr="0054752D">
              <w:t>wg producenta maszyny</w:t>
            </w:r>
          </w:p>
          <w:p w14:paraId="7E6A4796" w14:textId="77777777" w:rsidR="00DB4257" w:rsidRPr="0054752D" w:rsidRDefault="00DB4257" w:rsidP="00054A85">
            <w:pPr>
              <w:ind w:left="-123" w:right="-146"/>
              <w:jc w:val="center"/>
            </w:pPr>
            <w:r w:rsidRPr="0054752D">
              <w:t>(wpisuje Zamawiający)</w:t>
            </w:r>
          </w:p>
        </w:tc>
        <w:tc>
          <w:tcPr>
            <w:tcW w:w="1614" w:type="dxa"/>
            <w:vAlign w:val="center"/>
          </w:tcPr>
          <w:p w14:paraId="4E4935F6" w14:textId="77777777" w:rsidR="00DB4257" w:rsidRPr="0054752D" w:rsidRDefault="00DB4257" w:rsidP="00054A85">
            <w:pPr>
              <w:ind w:left="-74" w:right="-89"/>
              <w:jc w:val="center"/>
            </w:pPr>
            <w:r w:rsidRPr="0054752D">
              <w:t>Oznaczenie</w:t>
            </w:r>
            <w:r>
              <w:t xml:space="preserve"> II</w:t>
            </w:r>
            <w:r w:rsidRPr="0054752D">
              <w:t xml:space="preserve"> </w:t>
            </w:r>
            <w:r>
              <w:t xml:space="preserve">(kod, numer, nazwa) </w:t>
            </w:r>
            <w:r w:rsidRPr="0054752D">
              <w:t>wg producenta maszyny</w:t>
            </w:r>
          </w:p>
          <w:p w14:paraId="69A7EA91" w14:textId="77777777" w:rsidR="00DB4257" w:rsidRPr="0054752D" w:rsidRDefault="00DB4257" w:rsidP="00054A85">
            <w:pPr>
              <w:ind w:left="-74" w:right="-89"/>
              <w:jc w:val="center"/>
            </w:pPr>
            <w:r w:rsidRPr="0054752D">
              <w:t>(wpisuje Zamawiający)</w:t>
            </w:r>
          </w:p>
        </w:tc>
        <w:tc>
          <w:tcPr>
            <w:tcW w:w="1540" w:type="dxa"/>
            <w:vAlign w:val="center"/>
          </w:tcPr>
          <w:p w14:paraId="69DEB276" w14:textId="77777777" w:rsidR="00DB4257" w:rsidRPr="0054752D" w:rsidRDefault="00DB4257" w:rsidP="00054A85">
            <w:pPr>
              <w:ind w:left="-122" w:right="-111" w:hanging="20"/>
              <w:jc w:val="center"/>
            </w:pPr>
            <w:r w:rsidRPr="0054752D">
              <w:t>Producent części zamiennej</w:t>
            </w:r>
          </w:p>
          <w:p w14:paraId="1F714764" w14:textId="77777777" w:rsidR="00DB4257" w:rsidRPr="0054752D" w:rsidRDefault="00DB4257" w:rsidP="00054A85">
            <w:pPr>
              <w:ind w:left="-122" w:right="-111" w:hanging="20"/>
              <w:jc w:val="center"/>
            </w:pPr>
          </w:p>
          <w:p w14:paraId="57CC77BB" w14:textId="77777777" w:rsidR="00DB4257" w:rsidRPr="0054752D" w:rsidRDefault="00DB4257" w:rsidP="00054A85">
            <w:pPr>
              <w:ind w:left="-122" w:right="-111" w:hanging="20"/>
              <w:jc w:val="center"/>
            </w:pPr>
            <w:r w:rsidRPr="0054752D">
              <w:t>(wpisuje wykonawca)</w:t>
            </w:r>
          </w:p>
        </w:tc>
        <w:tc>
          <w:tcPr>
            <w:tcW w:w="1701" w:type="dxa"/>
            <w:vAlign w:val="center"/>
          </w:tcPr>
          <w:p w14:paraId="5A1A27CF" w14:textId="77777777" w:rsidR="00DB4257" w:rsidRPr="0054752D" w:rsidRDefault="00DB4257" w:rsidP="00054A85">
            <w:pPr>
              <w:ind w:left="-109" w:right="-106" w:hanging="33"/>
              <w:jc w:val="center"/>
            </w:pPr>
            <w:r w:rsidRPr="0054752D">
              <w:t>Nr rysunku</w:t>
            </w:r>
            <w:r>
              <w:t>/oznaczenie/nazwa</w:t>
            </w:r>
            <w:r w:rsidRPr="0054752D">
              <w:t xml:space="preserve"> wg producenta części zamiennej</w:t>
            </w:r>
          </w:p>
          <w:p w14:paraId="3876191A" w14:textId="77777777" w:rsidR="00DB4257" w:rsidRPr="0054752D" w:rsidRDefault="00DB4257" w:rsidP="00054A85">
            <w:pPr>
              <w:ind w:left="-109" w:right="-106" w:hanging="33"/>
              <w:jc w:val="center"/>
            </w:pPr>
            <w:r w:rsidRPr="0054752D">
              <w:t>(wpisuje wykonawca)</w:t>
            </w:r>
          </w:p>
        </w:tc>
        <w:tc>
          <w:tcPr>
            <w:tcW w:w="1305" w:type="dxa"/>
            <w:vAlign w:val="center"/>
          </w:tcPr>
          <w:p w14:paraId="55C0E58A" w14:textId="48C82A38" w:rsidR="00DB4257" w:rsidRPr="0054752D" w:rsidRDefault="00DB4257" w:rsidP="00054A85">
            <w:pPr>
              <w:ind w:left="-105" w:right="-111"/>
              <w:jc w:val="center"/>
            </w:pPr>
            <w:r>
              <w:t>Ilość</w:t>
            </w:r>
          </w:p>
          <w:p w14:paraId="6432B779" w14:textId="77777777" w:rsidR="00DB4257" w:rsidRPr="0054752D" w:rsidRDefault="00DB4257" w:rsidP="00054A85">
            <w:pPr>
              <w:ind w:left="-105" w:right="-111"/>
              <w:jc w:val="center"/>
            </w:pPr>
          </w:p>
          <w:p w14:paraId="72638C0A" w14:textId="281CFC57" w:rsidR="00DB4257" w:rsidRPr="0054752D" w:rsidRDefault="00DB4257" w:rsidP="00054A85">
            <w:pPr>
              <w:ind w:left="-105" w:right="-111"/>
              <w:jc w:val="center"/>
            </w:pPr>
            <w:r w:rsidRPr="0054752D">
              <w:t xml:space="preserve">(wpisuje </w:t>
            </w:r>
            <w:r>
              <w:t>zamawiający</w:t>
            </w:r>
            <w:r w:rsidRPr="0054752D">
              <w:t>)</w:t>
            </w:r>
          </w:p>
        </w:tc>
        <w:tc>
          <w:tcPr>
            <w:tcW w:w="1275" w:type="dxa"/>
            <w:vAlign w:val="center"/>
          </w:tcPr>
          <w:p w14:paraId="569B8D2F" w14:textId="5B69515F" w:rsidR="00DB4257" w:rsidRPr="0054752D" w:rsidRDefault="00DB4257" w:rsidP="001D6B33">
            <w:pPr>
              <w:ind w:left="-109" w:right="-106"/>
              <w:jc w:val="center"/>
            </w:pPr>
            <w:r w:rsidRPr="0054752D">
              <w:t>Cena</w:t>
            </w:r>
            <w:r w:rsidRPr="0054752D">
              <w:br/>
              <w:t>[zł] netto</w:t>
            </w:r>
          </w:p>
          <w:p w14:paraId="288424BC" w14:textId="77777777" w:rsidR="00DB4257" w:rsidRPr="0054752D" w:rsidRDefault="00DB4257" w:rsidP="001D6B33">
            <w:pPr>
              <w:ind w:left="-109" w:right="-106" w:hanging="284"/>
              <w:jc w:val="center"/>
            </w:pPr>
          </w:p>
          <w:p w14:paraId="2347347C" w14:textId="7081FFE9" w:rsidR="00DB4257" w:rsidRPr="0054752D" w:rsidRDefault="00DB4257" w:rsidP="001D6B33">
            <w:pPr>
              <w:ind w:left="-109" w:right="-106" w:hanging="284"/>
              <w:jc w:val="center"/>
            </w:pPr>
            <w:r w:rsidRPr="0054752D">
              <w:t>(wpisuje wykonawca)</w:t>
            </w:r>
          </w:p>
        </w:tc>
        <w:tc>
          <w:tcPr>
            <w:tcW w:w="1134" w:type="dxa"/>
            <w:vAlign w:val="center"/>
          </w:tcPr>
          <w:p w14:paraId="25ADB950" w14:textId="61B9F981" w:rsidR="00DB4257" w:rsidRPr="0054752D" w:rsidRDefault="00DB4257" w:rsidP="001D6B33">
            <w:pPr>
              <w:ind w:left="-105" w:right="-108"/>
              <w:jc w:val="center"/>
            </w:pPr>
            <w:r>
              <w:t>Wartość</w:t>
            </w:r>
            <w:r w:rsidRPr="0054752D">
              <w:br/>
              <w:t>[zł] netto</w:t>
            </w:r>
          </w:p>
          <w:p w14:paraId="14AAF4C0" w14:textId="77777777" w:rsidR="00DB4257" w:rsidRPr="0054752D" w:rsidRDefault="00DB4257" w:rsidP="001D6B33">
            <w:pPr>
              <w:ind w:left="-105" w:right="-108"/>
              <w:jc w:val="center"/>
            </w:pPr>
          </w:p>
          <w:p w14:paraId="7D7C368C" w14:textId="77777777" w:rsidR="00DB4257" w:rsidRPr="0054752D" w:rsidRDefault="00DB4257" w:rsidP="001D6B33">
            <w:pPr>
              <w:ind w:left="-105" w:right="-108"/>
              <w:jc w:val="center"/>
            </w:pPr>
            <w:r w:rsidRPr="0054752D">
              <w:t>(wpisuje wykonawca)</w:t>
            </w:r>
          </w:p>
        </w:tc>
      </w:tr>
      <w:tr w:rsidR="00DB4257" w:rsidRPr="006C05FC" w14:paraId="76B01735" w14:textId="77777777" w:rsidTr="00DB4257">
        <w:tc>
          <w:tcPr>
            <w:tcW w:w="586" w:type="dxa"/>
          </w:tcPr>
          <w:p w14:paraId="144502C3" w14:textId="77777777" w:rsidR="00DB4257" w:rsidRPr="006C05FC" w:rsidRDefault="00DB4257" w:rsidP="00B07420">
            <w:pPr>
              <w:ind w:left="142" w:hanging="284"/>
              <w:jc w:val="center"/>
            </w:pPr>
            <w:r w:rsidRPr="006C05FC">
              <w:t>1</w:t>
            </w:r>
          </w:p>
        </w:tc>
        <w:tc>
          <w:tcPr>
            <w:tcW w:w="1647" w:type="dxa"/>
          </w:tcPr>
          <w:p w14:paraId="3687B9A6" w14:textId="77777777" w:rsidR="00DB4257" w:rsidRPr="006C05FC" w:rsidRDefault="00DB4257" w:rsidP="00B07420">
            <w:pPr>
              <w:ind w:left="142" w:hanging="284"/>
              <w:jc w:val="center"/>
            </w:pPr>
          </w:p>
        </w:tc>
        <w:tc>
          <w:tcPr>
            <w:tcW w:w="1614" w:type="dxa"/>
          </w:tcPr>
          <w:p w14:paraId="0FE9E1BC" w14:textId="77777777" w:rsidR="00DB4257" w:rsidRPr="006C05FC" w:rsidRDefault="00DB4257" w:rsidP="00B07420">
            <w:pPr>
              <w:ind w:left="142" w:hanging="284"/>
              <w:jc w:val="center"/>
            </w:pPr>
            <w:r w:rsidRPr="006C05FC">
              <w:t>Czujnik r-789</w:t>
            </w:r>
          </w:p>
        </w:tc>
        <w:tc>
          <w:tcPr>
            <w:tcW w:w="1540" w:type="dxa"/>
          </w:tcPr>
          <w:p w14:paraId="1A85A744" w14:textId="77777777" w:rsidR="00DB4257" w:rsidRPr="006C05FC" w:rsidRDefault="00DB4257" w:rsidP="00B07420">
            <w:pPr>
              <w:ind w:left="142" w:hanging="284"/>
              <w:jc w:val="center"/>
            </w:pPr>
          </w:p>
        </w:tc>
        <w:tc>
          <w:tcPr>
            <w:tcW w:w="1701" w:type="dxa"/>
          </w:tcPr>
          <w:p w14:paraId="146E9780" w14:textId="77777777" w:rsidR="00DB4257" w:rsidRPr="006C05FC" w:rsidRDefault="00DB4257" w:rsidP="00B07420">
            <w:pPr>
              <w:ind w:left="142" w:hanging="284"/>
              <w:jc w:val="center"/>
            </w:pPr>
          </w:p>
        </w:tc>
        <w:tc>
          <w:tcPr>
            <w:tcW w:w="1305" w:type="dxa"/>
          </w:tcPr>
          <w:p w14:paraId="57FE1C01" w14:textId="165606B8" w:rsidR="00DB4257" w:rsidRPr="006C05FC" w:rsidRDefault="00DB4257" w:rsidP="00B07420">
            <w:pPr>
              <w:ind w:left="142" w:hanging="284"/>
              <w:jc w:val="right"/>
            </w:pPr>
          </w:p>
        </w:tc>
        <w:tc>
          <w:tcPr>
            <w:tcW w:w="1275" w:type="dxa"/>
          </w:tcPr>
          <w:p w14:paraId="2EA4525F" w14:textId="7000565D" w:rsidR="00DB4257" w:rsidRPr="006C05FC" w:rsidRDefault="00DB4257" w:rsidP="00B07420">
            <w:pPr>
              <w:ind w:left="142" w:hanging="284"/>
              <w:jc w:val="right"/>
            </w:pPr>
            <w:r w:rsidRPr="006C05FC">
              <w:t>12,50</w:t>
            </w:r>
          </w:p>
        </w:tc>
        <w:tc>
          <w:tcPr>
            <w:tcW w:w="1134" w:type="dxa"/>
          </w:tcPr>
          <w:p w14:paraId="71B6BB06" w14:textId="294B940A" w:rsidR="00DB4257" w:rsidRPr="006C05FC" w:rsidRDefault="00DB4257" w:rsidP="00B07420">
            <w:pPr>
              <w:ind w:left="142" w:hanging="284"/>
              <w:jc w:val="right"/>
            </w:pPr>
          </w:p>
        </w:tc>
      </w:tr>
      <w:tr w:rsidR="00DB4257" w:rsidRPr="006C05FC" w14:paraId="3BF238E9" w14:textId="77777777" w:rsidTr="00DB4257">
        <w:tc>
          <w:tcPr>
            <w:tcW w:w="586" w:type="dxa"/>
          </w:tcPr>
          <w:p w14:paraId="5C774D34" w14:textId="77777777" w:rsidR="00DB4257" w:rsidRPr="006C05FC" w:rsidRDefault="00DB4257" w:rsidP="00B07420">
            <w:pPr>
              <w:ind w:left="142" w:hanging="284"/>
              <w:jc w:val="center"/>
            </w:pPr>
            <w:r w:rsidRPr="006C05FC">
              <w:t>2</w:t>
            </w:r>
          </w:p>
        </w:tc>
        <w:tc>
          <w:tcPr>
            <w:tcW w:w="1647" w:type="dxa"/>
          </w:tcPr>
          <w:p w14:paraId="67D9B4F5" w14:textId="77777777" w:rsidR="00DB4257" w:rsidRPr="006C05FC" w:rsidRDefault="00DB4257" w:rsidP="00B07420">
            <w:pPr>
              <w:ind w:left="142" w:hanging="284"/>
              <w:jc w:val="center"/>
            </w:pPr>
            <w:r w:rsidRPr="006C05FC">
              <w:t>4567890</w:t>
            </w:r>
          </w:p>
        </w:tc>
        <w:tc>
          <w:tcPr>
            <w:tcW w:w="1614" w:type="dxa"/>
          </w:tcPr>
          <w:p w14:paraId="25FFF884" w14:textId="77777777" w:rsidR="00DB4257" w:rsidRPr="006C05FC" w:rsidRDefault="00DB4257" w:rsidP="00B07420">
            <w:pPr>
              <w:ind w:left="142" w:hanging="284"/>
              <w:jc w:val="center"/>
            </w:pPr>
            <w:r w:rsidRPr="006C05FC">
              <w:t>Regulator</w:t>
            </w:r>
          </w:p>
        </w:tc>
        <w:tc>
          <w:tcPr>
            <w:tcW w:w="1540" w:type="dxa"/>
          </w:tcPr>
          <w:p w14:paraId="67EDADCD" w14:textId="77777777" w:rsidR="00DB4257" w:rsidRPr="006C05FC" w:rsidRDefault="00DB4257" w:rsidP="00B07420">
            <w:pPr>
              <w:ind w:left="142" w:hanging="284"/>
              <w:jc w:val="center"/>
            </w:pPr>
          </w:p>
        </w:tc>
        <w:tc>
          <w:tcPr>
            <w:tcW w:w="1701" w:type="dxa"/>
          </w:tcPr>
          <w:p w14:paraId="2431871D" w14:textId="77777777" w:rsidR="00DB4257" w:rsidRPr="006C05FC" w:rsidRDefault="00DB4257" w:rsidP="00B07420">
            <w:pPr>
              <w:ind w:left="142" w:hanging="284"/>
              <w:jc w:val="center"/>
            </w:pPr>
          </w:p>
        </w:tc>
        <w:tc>
          <w:tcPr>
            <w:tcW w:w="1305" w:type="dxa"/>
          </w:tcPr>
          <w:p w14:paraId="731D0BA1" w14:textId="7D4C7AAF" w:rsidR="00DB4257" w:rsidRPr="006C05FC" w:rsidRDefault="00DB4257" w:rsidP="00B07420">
            <w:pPr>
              <w:ind w:left="142" w:hanging="284"/>
              <w:jc w:val="right"/>
            </w:pPr>
          </w:p>
        </w:tc>
        <w:tc>
          <w:tcPr>
            <w:tcW w:w="1275" w:type="dxa"/>
          </w:tcPr>
          <w:p w14:paraId="178CE551" w14:textId="4A8533B2" w:rsidR="00DB4257" w:rsidRPr="006C05FC" w:rsidRDefault="00DB4257" w:rsidP="00B07420">
            <w:pPr>
              <w:ind w:left="142" w:hanging="284"/>
              <w:jc w:val="right"/>
            </w:pPr>
            <w:r w:rsidRPr="006C05FC">
              <w:t>16987,68</w:t>
            </w:r>
          </w:p>
        </w:tc>
        <w:tc>
          <w:tcPr>
            <w:tcW w:w="1134" w:type="dxa"/>
          </w:tcPr>
          <w:p w14:paraId="1B191DC2" w14:textId="537B1262" w:rsidR="00DB4257" w:rsidRPr="006C05FC" w:rsidRDefault="00DB4257" w:rsidP="00B07420">
            <w:pPr>
              <w:ind w:left="142" w:hanging="284"/>
              <w:jc w:val="right"/>
            </w:pPr>
          </w:p>
        </w:tc>
      </w:tr>
      <w:tr w:rsidR="00DB4257" w:rsidRPr="006C05FC" w14:paraId="01A64383" w14:textId="77777777" w:rsidTr="00DB4257">
        <w:tc>
          <w:tcPr>
            <w:tcW w:w="586" w:type="dxa"/>
          </w:tcPr>
          <w:p w14:paraId="567E045B" w14:textId="77777777" w:rsidR="00DB4257" w:rsidRPr="006C05FC" w:rsidRDefault="00DB4257" w:rsidP="00B07420">
            <w:pPr>
              <w:ind w:left="142" w:hanging="284"/>
              <w:jc w:val="center"/>
            </w:pPr>
            <w:r w:rsidRPr="006C05FC">
              <w:t>3</w:t>
            </w:r>
          </w:p>
        </w:tc>
        <w:tc>
          <w:tcPr>
            <w:tcW w:w="1647" w:type="dxa"/>
          </w:tcPr>
          <w:p w14:paraId="3B79FC5D" w14:textId="77777777" w:rsidR="00DB4257" w:rsidRPr="006C05FC" w:rsidRDefault="00DB4257" w:rsidP="00B07420">
            <w:pPr>
              <w:ind w:left="142" w:hanging="284"/>
              <w:jc w:val="center"/>
            </w:pPr>
            <w:r w:rsidRPr="006C05FC">
              <w:t>Rys 34579</w:t>
            </w:r>
          </w:p>
        </w:tc>
        <w:tc>
          <w:tcPr>
            <w:tcW w:w="1614" w:type="dxa"/>
          </w:tcPr>
          <w:p w14:paraId="51D34570" w14:textId="77777777" w:rsidR="00DB4257" w:rsidRPr="006C05FC" w:rsidRDefault="00DB4257" w:rsidP="00B07420">
            <w:pPr>
              <w:ind w:left="142" w:hanging="284"/>
              <w:jc w:val="center"/>
            </w:pPr>
            <w:r w:rsidRPr="006C05FC">
              <w:t>Nakrętka</w:t>
            </w:r>
          </w:p>
        </w:tc>
        <w:tc>
          <w:tcPr>
            <w:tcW w:w="1540" w:type="dxa"/>
          </w:tcPr>
          <w:p w14:paraId="311BC8BC" w14:textId="77777777" w:rsidR="00DB4257" w:rsidRPr="006C05FC" w:rsidRDefault="00DB4257" w:rsidP="00B07420">
            <w:pPr>
              <w:ind w:left="142" w:hanging="284"/>
              <w:jc w:val="center"/>
            </w:pPr>
          </w:p>
        </w:tc>
        <w:tc>
          <w:tcPr>
            <w:tcW w:w="1701" w:type="dxa"/>
          </w:tcPr>
          <w:p w14:paraId="11F08F1E" w14:textId="77777777" w:rsidR="00DB4257" w:rsidRPr="006C05FC" w:rsidRDefault="00DB4257" w:rsidP="00B07420">
            <w:pPr>
              <w:ind w:left="142" w:hanging="284"/>
              <w:jc w:val="center"/>
            </w:pPr>
          </w:p>
        </w:tc>
        <w:tc>
          <w:tcPr>
            <w:tcW w:w="1305" w:type="dxa"/>
          </w:tcPr>
          <w:p w14:paraId="7DFB0CF7" w14:textId="7A0B9477" w:rsidR="00DB4257" w:rsidRPr="006C05FC" w:rsidRDefault="00DB4257" w:rsidP="00B07420">
            <w:pPr>
              <w:ind w:left="142" w:hanging="284"/>
              <w:jc w:val="right"/>
            </w:pPr>
          </w:p>
        </w:tc>
        <w:tc>
          <w:tcPr>
            <w:tcW w:w="1275" w:type="dxa"/>
          </w:tcPr>
          <w:p w14:paraId="035BDB8E" w14:textId="3C5402C5" w:rsidR="00DB4257" w:rsidRPr="006C05FC" w:rsidRDefault="00DB4257" w:rsidP="00B07420">
            <w:pPr>
              <w:ind w:left="142" w:hanging="284"/>
              <w:jc w:val="right"/>
            </w:pPr>
            <w:r w:rsidRPr="006C05FC">
              <w:t>1,50</w:t>
            </w:r>
          </w:p>
        </w:tc>
        <w:tc>
          <w:tcPr>
            <w:tcW w:w="1134" w:type="dxa"/>
          </w:tcPr>
          <w:p w14:paraId="54AF3BED" w14:textId="337D0FC5" w:rsidR="00DB4257" w:rsidRPr="006C05FC" w:rsidRDefault="00DB4257" w:rsidP="00B07420">
            <w:pPr>
              <w:ind w:left="142" w:hanging="284"/>
              <w:jc w:val="right"/>
            </w:pPr>
          </w:p>
        </w:tc>
      </w:tr>
      <w:tr w:rsidR="00DB4257" w:rsidRPr="006C05FC" w14:paraId="35CA108C" w14:textId="77777777" w:rsidTr="00DB4257">
        <w:tc>
          <w:tcPr>
            <w:tcW w:w="586" w:type="dxa"/>
          </w:tcPr>
          <w:p w14:paraId="6278AC24" w14:textId="77777777" w:rsidR="00DB4257" w:rsidRPr="006C05FC" w:rsidRDefault="00DB4257" w:rsidP="00B07420">
            <w:pPr>
              <w:ind w:left="142" w:hanging="284"/>
              <w:jc w:val="center"/>
            </w:pPr>
          </w:p>
        </w:tc>
        <w:tc>
          <w:tcPr>
            <w:tcW w:w="1647" w:type="dxa"/>
          </w:tcPr>
          <w:p w14:paraId="4A70B9B8" w14:textId="77777777" w:rsidR="00DB4257" w:rsidRPr="006C05FC" w:rsidRDefault="00DB4257" w:rsidP="00B07420">
            <w:pPr>
              <w:ind w:left="142" w:hanging="284"/>
              <w:jc w:val="center"/>
            </w:pPr>
          </w:p>
        </w:tc>
        <w:tc>
          <w:tcPr>
            <w:tcW w:w="1614" w:type="dxa"/>
          </w:tcPr>
          <w:p w14:paraId="6191A893" w14:textId="77777777" w:rsidR="00DB4257" w:rsidRPr="006C05FC" w:rsidRDefault="00DB4257" w:rsidP="00B07420">
            <w:pPr>
              <w:ind w:left="142" w:hanging="284"/>
              <w:jc w:val="center"/>
            </w:pPr>
          </w:p>
        </w:tc>
        <w:tc>
          <w:tcPr>
            <w:tcW w:w="1540" w:type="dxa"/>
          </w:tcPr>
          <w:p w14:paraId="2BFCFC5A" w14:textId="77777777" w:rsidR="00DB4257" w:rsidRPr="006C05FC" w:rsidRDefault="00DB4257" w:rsidP="00B07420">
            <w:pPr>
              <w:ind w:left="142" w:hanging="284"/>
              <w:jc w:val="center"/>
            </w:pPr>
          </w:p>
        </w:tc>
        <w:tc>
          <w:tcPr>
            <w:tcW w:w="1701" w:type="dxa"/>
          </w:tcPr>
          <w:p w14:paraId="2369C038" w14:textId="77777777" w:rsidR="00DB4257" w:rsidRPr="006C05FC" w:rsidRDefault="00DB4257" w:rsidP="00B07420">
            <w:pPr>
              <w:ind w:left="142" w:hanging="284"/>
              <w:jc w:val="center"/>
            </w:pPr>
          </w:p>
        </w:tc>
        <w:tc>
          <w:tcPr>
            <w:tcW w:w="1305" w:type="dxa"/>
          </w:tcPr>
          <w:p w14:paraId="1CAC9DAF" w14:textId="77777777" w:rsidR="00DB4257" w:rsidRPr="006C05FC" w:rsidRDefault="00DB4257" w:rsidP="00B07420">
            <w:pPr>
              <w:ind w:left="142" w:hanging="284"/>
              <w:jc w:val="right"/>
            </w:pPr>
          </w:p>
        </w:tc>
        <w:tc>
          <w:tcPr>
            <w:tcW w:w="1275" w:type="dxa"/>
          </w:tcPr>
          <w:p w14:paraId="5BA80BC6" w14:textId="232D51EC" w:rsidR="00DB4257" w:rsidRPr="006C05FC" w:rsidRDefault="00DB4257" w:rsidP="00B07420">
            <w:pPr>
              <w:ind w:left="142" w:hanging="284"/>
              <w:jc w:val="right"/>
            </w:pPr>
          </w:p>
        </w:tc>
        <w:tc>
          <w:tcPr>
            <w:tcW w:w="1134" w:type="dxa"/>
          </w:tcPr>
          <w:p w14:paraId="2AFFEEAD" w14:textId="76029200" w:rsidR="00DB4257" w:rsidRPr="006C05FC" w:rsidRDefault="00DB4257" w:rsidP="00B07420">
            <w:pPr>
              <w:ind w:left="142" w:hanging="284"/>
              <w:jc w:val="right"/>
            </w:pPr>
          </w:p>
        </w:tc>
      </w:tr>
      <w:tr w:rsidR="00DB4257" w:rsidRPr="006C05FC" w14:paraId="7BFA461E" w14:textId="58D89BD8" w:rsidTr="00DB4257">
        <w:trPr>
          <w:trHeight w:val="273"/>
        </w:trPr>
        <w:tc>
          <w:tcPr>
            <w:tcW w:w="7088" w:type="dxa"/>
            <w:gridSpan w:val="5"/>
          </w:tcPr>
          <w:p w14:paraId="23E996C4" w14:textId="77777777" w:rsidR="00DB4257" w:rsidRPr="006C05FC" w:rsidRDefault="00DB4257" w:rsidP="00B07420">
            <w:pPr>
              <w:ind w:left="142" w:hanging="284"/>
              <w:jc w:val="center"/>
            </w:pPr>
            <w:r>
              <w:t>Razem :</w:t>
            </w:r>
          </w:p>
        </w:tc>
        <w:tc>
          <w:tcPr>
            <w:tcW w:w="1305" w:type="dxa"/>
          </w:tcPr>
          <w:p w14:paraId="534990C1" w14:textId="77777777" w:rsidR="00DB4257" w:rsidRDefault="00DB4257" w:rsidP="00B07420">
            <w:pPr>
              <w:ind w:left="142" w:hanging="284"/>
              <w:jc w:val="right"/>
            </w:pPr>
          </w:p>
          <w:p w14:paraId="484314C1" w14:textId="77777777" w:rsidR="00DB4257" w:rsidRPr="006C05FC" w:rsidRDefault="00DB4257" w:rsidP="00B07420">
            <w:pPr>
              <w:ind w:left="142" w:hanging="284"/>
              <w:jc w:val="right"/>
            </w:pPr>
          </w:p>
        </w:tc>
        <w:tc>
          <w:tcPr>
            <w:tcW w:w="1275" w:type="dxa"/>
          </w:tcPr>
          <w:p w14:paraId="08DFA369" w14:textId="77777777" w:rsidR="00DB4257" w:rsidRDefault="00DB4257" w:rsidP="00B07420">
            <w:pPr>
              <w:ind w:left="142" w:hanging="284"/>
              <w:jc w:val="right"/>
            </w:pPr>
          </w:p>
        </w:tc>
        <w:tc>
          <w:tcPr>
            <w:tcW w:w="1134" w:type="dxa"/>
          </w:tcPr>
          <w:p w14:paraId="068CA2E1" w14:textId="77777777" w:rsidR="00DB4257" w:rsidRDefault="00DB4257" w:rsidP="00B07420">
            <w:pPr>
              <w:ind w:left="142" w:hanging="284"/>
              <w:jc w:val="right"/>
            </w:pPr>
          </w:p>
        </w:tc>
      </w:tr>
    </w:tbl>
    <w:p w14:paraId="6DB9B406" w14:textId="77777777" w:rsidR="00E247EB" w:rsidRDefault="00E247EB" w:rsidP="00436F79">
      <w:pPr>
        <w:spacing w:before="120" w:line="312" w:lineRule="auto"/>
        <w:jc w:val="both"/>
        <w:rPr>
          <w:b/>
          <w:sz w:val="22"/>
          <w:szCs w:val="22"/>
        </w:rPr>
      </w:pPr>
      <w:bookmarkStart w:id="43" w:name="_Hlk108340448"/>
    </w:p>
    <w:p w14:paraId="0F73AA19" w14:textId="5117616B" w:rsidR="00B552C7" w:rsidRPr="003D11A1" w:rsidRDefault="00B552C7" w:rsidP="00B552C7">
      <w:pPr>
        <w:spacing w:before="120" w:line="312" w:lineRule="auto"/>
        <w:ind w:left="360"/>
        <w:jc w:val="both"/>
        <w:rPr>
          <w:b/>
          <w:sz w:val="22"/>
          <w:szCs w:val="22"/>
        </w:rPr>
      </w:pPr>
      <w:r w:rsidRPr="003D11A1">
        <w:rPr>
          <w:b/>
          <w:sz w:val="22"/>
          <w:szCs w:val="22"/>
        </w:rPr>
        <w:t>Tajemnica przedsiębiorstwa</w:t>
      </w:r>
      <w:r w:rsidR="005E178E">
        <w:rPr>
          <w:b/>
          <w:sz w:val="22"/>
          <w:szCs w:val="22"/>
        </w:rPr>
        <w:t>:</w:t>
      </w:r>
    </w:p>
    <w:p w14:paraId="2AF7E914" w14:textId="26CCA518" w:rsidR="00B552C7" w:rsidRPr="00B552C7" w:rsidRDefault="00B552C7" w:rsidP="00A1142D">
      <w:pPr>
        <w:pStyle w:val="Akapitzlist"/>
        <w:numPr>
          <w:ilvl w:val="0"/>
          <w:numId w:val="32"/>
        </w:numPr>
        <w:tabs>
          <w:tab w:val="clear" w:pos="540"/>
        </w:tabs>
        <w:ind w:left="709" w:hanging="425"/>
        <w:jc w:val="both"/>
        <w:rPr>
          <w:bCs/>
          <w:sz w:val="22"/>
          <w:szCs w:val="22"/>
        </w:rPr>
      </w:pPr>
      <w:r w:rsidRPr="00B552C7">
        <w:rPr>
          <w:bCs/>
          <w:sz w:val="22"/>
          <w:szCs w:val="22"/>
        </w:rPr>
        <w:t xml:space="preserve">Jeżeli Wykonawca przekazuje informacje będące tajemnicą przedsiębiorstwa w rozumieniu ustawy </w:t>
      </w:r>
      <w:r>
        <w:rPr>
          <w:bCs/>
          <w:sz w:val="22"/>
          <w:szCs w:val="22"/>
        </w:rPr>
        <w:br/>
      </w:r>
      <w:r w:rsidRPr="00B552C7">
        <w:rPr>
          <w:bCs/>
          <w:sz w:val="22"/>
          <w:szCs w:val="22"/>
        </w:rPr>
        <w:t xml:space="preserve">z dnia 16.04.1993r. o zwalczaniu nieuczciwej konkurencji,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w:t>
      </w:r>
      <w:r>
        <w:rPr>
          <w:bCs/>
          <w:sz w:val="22"/>
          <w:szCs w:val="22"/>
        </w:rPr>
        <w:br/>
      </w:r>
      <w:r w:rsidRPr="00B552C7">
        <w:rPr>
          <w:bCs/>
          <w:sz w:val="22"/>
          <w:szCs w:val="22"/>
        </w:rPr>
        <w:t>Brak oznaczenia jest traktowany jako przekazanie dokumentów podlegających ujawnieniu.</w:t>
      </w:r>
    </w:p>
    <w:p w14:paraId="03B56E26" w14:textId="2C2B5222" w:rsidR="00B552C7" w:rsidRDefault="00B552C7" w:rsidP="00A1142D">
      <w:pPr>
        <w:pStyle w:val="Akapitzlist"/>
        <w:numPr>
          <w:ilvl w:val="0"/>
          <w:numId w:val="32"/>
        </w:numPr>
        <w:tabs>
          <w:tab w:val="clear" w:pos="540"/>
        </w:tabs>
        <w:ind w:left="709" w:hanging="425"/>
        <w:jc w:val="both"/>
        <w:rPr>
          <w:bCs/>
          <w:sz w:val="22"/>
          <w:szCs w:val="22"/>
        </w:rPr>
      </w:pPr>
      <w:r w:rsidRPr="00B552C7">
        <w:rPr>
          <w:bCs/>
          <w:sz w:val="22"/>
          <w:szCs w:val="22"/>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bookmarkEnd w:id="43"/>
    <w:p w14:paraId="14FAA9D6" w14:textId="77777777" w:rsidR="00B552C7" w:rsidRPr="00B552C7" w:rsidRDefault="00B552C7" w:rsidP="00B552C7">
      <w:pPr>
        <w:pStyle w:val="Akapitzlist"/>
        <w:ind w:left="538"/>
        <w:jc w:val="both"/>
        <w:rPr>
          <w:bCs/>
          <w:sz w:val="22"/>
          <w:szCs w:val="22"/>
        </w:rPr>
      </w:pPr>
    </w:p>
    <w:p w14:paraId="06EB291E" w14:textId="0CA4DFD3" w:rsidR="00B552C7" w:rsidRPr="00F53186" w:rsidRDefault="00B552C7" w:rsidP="00A1142D">
      <w:pPr>
        <w:pStyle w:val="Akapitzlist"/>
        <w:keepNext/>
        <w:numPr>
          <w:ilvl w:val="0"/>
          <w:numId w:val="53"/>
        </w:numPr>
        <w:tabs>
          <w:tab w:val="left" w:pos="720"/>
        </w:tabs>
        <w:snapToGrid w:val="0"/>
        <w:outlineLvl w:val="1"/>
        <w:rPr>
          <w:b/>
          <w:bCs/>
          <w:szCs w:val="28"/>
        </w:rPr>
      </w:pPr>
      <w:bookmarkStart w:id="44" w:name="_Toc181703678"/>
      <w:bookmarkStart w:id="45" w:name="_Hlk108340472"/>
      <w:r>
        <w:rPr>
          <w:b/>
          <w:bCs/>
          <w:szCs w:val="28"/>
        </w:rPr>
        <w:t>Miejsce, termin składania i otwarcia ofert oraz termin związania ofertą</w:t>
      </w:r>
      <w:bookmarkEnd w:id="44"/>
    </w:p>
    <w:p w14:paraId="610F6A8C" w14:textId="41DD6B9A" w:rsidR="00157513" w:rsidRDefault="00B552C7" w:rsidP="00A1142D">
      <w:pPr>
        <w:pStyle w:val="Akapitzlist"/>
        <w:numPr>
          <w:ilvl w:val="0"/>
          <w:numId w:val="65"/>
        </w:numPr>
        <w:ind w:left="426" w:hanging="284"/>
        <w:jc w:val="both"/>
        <w:rPr>
          <w:bCs/>
          <w:sz w:val="22"/>
          <w:szCs w:val="22"/>
        </w:rPr>
      </w:pPr>
      <w:r w:rsidRPr="00B552C7">
        <w:rPr>
          <w:bCs/>
          <w:sz w:val="22"/>
          <w:szCs w:val="22"/>
        </w:rPr>
        <w:t>Otwarcie ofert nie jest jawne</w:t>
      </w:r>
      <w:r w:rsidR="003D11A1">
        <w:rPr>
          <w:bCs/>
          <w:sz w:val="22"/>
          <w:szCs w:val="22"/>
        </w:rPr>
        <w:t>.</w:t>
      </w:r>
      <w:r w:rsidRPr="00B552C7">
        <w:rPr>
          <w:bCs/>
          <w:sz w:val="22"/>
          <w:szCs w:val="22"/>
        </w:rPr>
        <w:t xml:space="preserve"> </w:t>
      </w:r>
    </w:p>
    <w:p w14:paraId="7D4EDA3E" w14:textId="755E3A8C" w:rsidR="00B552C7" w:rsidRPr="00B552C7" w:rsidRDefault="00157513" w:rsidP="00A1142D">
      <w:pPr>
        <w:pStyle w:val="Akapitzlist"/>
        <w:numPr>
          <w:ilvl w:val="0"/>
          <w:numId w:val="65"/>
        </w:numPr>
        <w:ind w:left="426" w:hanging="284"/>
        <w:jc w:val="both"/>
        <w:rPr>
          <w:bCs/>
          <w:sz w:val="22"/>
          <w:szCs w:val="22"/>
        </w:rPr>
      </w:pPr>
      <w:r>
        <w:rPr>
          <w:bCs/>
          <w:sz w:val="22"/>
          <w:szCs w:val="22"/>
        </w:rPr>
        <w:t xml:space="preserve">Składanie i otwarcie ofert </w:t>
      </w:r>
      <w:r w:rsidR="00B552C7" w:rsidRPr="00B552C7">
        <w:rPr>
          <w:bCs/>
          <w:sz w:val="22"/>
          <w:szCs w:val="22"/>
        </w:rPr>
        <w:t>nast</w:t>
      </w:r>
      <w:r>
        <w:rPr>
          <w:bCs/>
          <w:sz w:val="22"/>
          <w:szCs w:val="22"/>
        </w:rPr>
        <w:t>ę</w:t>
      </w:r>
      <w:r w:rsidR="00B552C7" w:rsidRPr="00B552C7">
        <w:rPr>
          <w:bCs/>
          <w:sz w:val="22"/>
          <w:szCs w:val="22"/>
        </w:rPr>
        <w:t>p</w:t>
      </w:r>
      <w:r>
        <w:rPr>
          <w:bCs/>
          <w:sz w:val="22"/>
          <w:szCs w:val="22"/>
        </w:rPr>
        <w:t>uje</w:t>
      </w:r>
      <w:r w:rsidR="00B552C7" w:rsidRPr="00B552C7">
        <w:rPr>
          <w:bCs/>
          <w:sz w:val="22"/>
          <w:szCs w:val="22"/>
        </w:rPr>
        <w:t xml:space="preserve"> w </w:t>
      </w:r>
      <w:r>
        <w:rPr>
          <w:bCs/>
          <w:sz w:val="22"/>
          <w:szCs w:val="22"/>
        </w:rPr>
        <w:t>terminach wskazanych w EFO</w:t>
      </w:r>
      <w:r w:rsidR="003D11A1">
        <w:rPr>
          <w:bCs/>
          <w:sz w:val="22"/>
          <w:szCs w:val="22"/>
        </w:rPr>
        <w:t>.</w:t>
      </w:r>
    </w:p>
    <w:p w14:paraId="55178A70" w14:textId="77777777" w:rsidR="00B552C7" w:rsidRPr="00B552C7" w:rsidRDefault="00B552C7" w:rsidP="00A1142D">
      <w:pPr>
        <w:pStyle w:val="Akapitzlist"/>
        <w:numPr>
          <w:ilvl w:val="0"/>
          <w:numId w:val="65"/>
        </w:numPr>
        <w:ind w:left="426" w:hanging="284"/>
        <w:jc w:val="both"/>
        <w:rPr>
          <w:bCs/>
          <w:sz w:val="22"/>
          <w:szCs w:val="22"/>
        </w:rPr>
      </w:pPr>
      <w:r w:rsidRPr="00B552C7">
        <w:rPr>
          <w:bCs/>
          <w:sz w:val="22"/>
          <w:szCs w:val="22"/>
        </w:rPr>
        <w:t>Do składania i otwarcia ofert używany jest portal EFO.</w:t>
      </w:r>
    </w:p>
    <w:p w14:paraId="0326C5BB" w14:textId="77777777" w:rsidR="00B552C7" w:rsidRPr="00B552C7" w:rsidRDefault="00B552C7" w:rsidP="00A1142D">
      <w:pPr>
        <w:pStyle w:val="Akapitzlist"/>
        <w:numPr>
          <w:ilvl w:val="0"/>
          <w:numId w:val="65"/>
        </w:numPr>
        <w:ind w:left="426" w:hanging="284"/>
        <w:jc w:val="both"/>
        <w:rPr>
          <w:sz w:val="22"/>
          <w:szCs w:val="22"/>
        </w:rPr>
      </w:pPr>
      <w:bookmarkStart w:id="46" w:name="_Hlk66272020"/>
      <w:r w:rsidRPr="00B552C7">
        <w:rPr>
          <w:sz w:val="22"/>
          <w:szCs w:val="22"/>
        </w:rPr>
        <w:t>Aukcja elektroniczna rozpocznie się w terminie wyznaczonym w zaproszeniu do aukcji, które użytkownik otrzyma niezwłocznie po upływie terminu otwarcia ofert.</w:t>
      </w:r>
    </w:p>
    <w:p w14:paraId="017C3EA6" w14:textId="77777777" w:rsidR="00B552C7" w:rsidRPr="00B552C7" w:rsidRDefault="00B552C7" w:rsidP="00A1142D">
      <w:pPr>
        <w:pStyle w:val="Ustp"/>
        <w:numPr>
          <w:ilvl w:val="0"/>
          <w:numId w:val="65"/>
        </w:numPr>
        <w:spacing w:before="0" w:line="240" w:lineRule="auto"/>
        <w:ind w:left="426" w:hanging="284"/>
        <w:rPr>
          <w:strike/>
          <w:sz w:val="22"/>
          <w:szCs w:val="22"/>
        </w:rPr>
      </w:pPr>
      <w:r w:rsidRPr="00B552C7">
        <w:rPr>
          <w:sz w:val="22"/>
          <w:szCs w:val="22"/>
        </w:rPr>
        <w:t>Informacja o złożonych ofertach zostanie opublikowana w Profilu Nabywcy niezwłocznie po przeprowadzeniu aukcji japońskiej i zawierać będzie następujące informacje: nazwy (firmy), adresy Wykonawców, informacje dotyczące ceny i informację o akceptacji przez Wykonawców wszystkich warunków określonych w SWZ a także nazwę Wykonawcy, który w wyniku aukcji złożył najkorzystniejszą ofertę.</w:t>
      </w:r>
    </w:p>
    <w:p w14:paraId="2B064F1F" w14:textId="77777777" w:rsidR="00157513" w:rsidRDefault="00B552C7" w:rsidP="00A1142D">
      <w:pPr>
        <w:pStyle w:val="Akapitzlist"/>
        <w:numPr>
          <w:ilvl w:val="0"/>
          <w:numId w:val="65"/>
        </w:numPr>
        <w:ind w:left="426" w:hanging="284"/>
        <w:jc w:val="both"/>
        <w:rPr>
          <w:bCs/>
          <w:sz w:val="22"/>
          <w:szCs w:val="22"/>
        </w:rPr>
      </w:pPr>
      <w:r w:rsidRPr="00B552C7">
        <w:rPr>
          <w:bCs/>
          <w:sz w:val="22"/>
          <w:szCs w:val="22"/>
        </w:rPr>
        <w:lastRenderedPageBreak/>
        <w:t>Wykonawca pozostaje związany złożoną ofertą</w:t>
      </w:r>
      <w:r w:rsidR="00157513">
        <w:rPr>
          <w:bCs/>
          <w:sz w:val="22"/>
          <w:szCs w:val="22"/>
        </w:rPr>
        <w:t xml:space="preserve"> przez okres </w:t>
      </w:r>
      <w:r w:rsidR="00157513" w:rsidRPr="0097341D">
        <w:rPr>
          <w:b/>
          <w:sz w:val="22"/>
          <w:szCs w:val="22"/>
        </w:rPr>
        <w:t>90 dni</w:t>
      </w:r>
      <w:r w:rsidR="00157513">
        <w:rPr>
          <w:bCs/>
          <w:sz w:val="22"/>
          <w:szCs w:val="22"/>
        </w:rPr>
        <w:t xml:space="preserve"> począwszy od </w:t>
      </w:r>
      <w:r w:rsidRPr="00B552C7">
        <w:rPr>
          <w:bCs/>
          <w:sz w:val="22"/>
          <w:szCs w:val="22"/>
        </w:rPr>
        <w:t>dni</w:t>
      </w:r>
      <w:r w:rsidR="00157513">
        <w:rPr>
          <w:bCs/>
          <w:sz w:val="22"/>
          <w:szCs w:val="22"/>
        </w:rPr>
        <w:t>a</w:t>
      </w:r>
      <w:r w:rsidRPr="00B552C7">
        <w:rPr>
          <w:bCs/>
          <w:sz w:val="22"/>
          <w:szCs w:val="22"/>
        </w:rPr>
        <w:t xml:space="preserve"> w którym upływa termin składania ofert.  </w:t>
      </w:r>
    </w:p>
    <w:bookmarkEnd w:id="46"/>
    <w:p w14:paraId="52BFA148" w14:textId="6BE6673D" w:rsidR="00B552C7" w:rsidRDefault="00B552C7" w:rsidP="00B552C7">
      <w:pPr>
        <w:pStyle w:val="Tekstpodstawowy"/>
        <w:ind w:left="709"/>
        <w:rPr>
          <w:sz w:val="22"/>
          <w:szCs w:val="22"/>
        </w:rPr>
      </w:pPr>
    </w:p>
    <w:p w14:paraId="63E611C2" w14:textId="0BCD4981" w:rsidR="00157513" w:rsidRPr="00F53186" w:rsidRDefault="00157513" w:rsidP="00A1142D">
      <w:pPr>
        <w:pStyle w:val="Akapitzlist"/>
        <w:keepNext/>
        <w:numPr>
          <w:ilvl w:val="0"/>
          <w:numId w:val="53"/>
        </w:numPr>
        <w:snapToGrid w:val="0"/>
        <w:ind w:left="993" w:hanging="633"/>
        <w:jc w:val="both"/>
        <w:outlineLvl w:val="1"/>
        <w:rPr>
          <w:b/>
          <w:bCs/>
          <w:szCs w:val="28"/>
        </w:rPr>
      </w:pPr>
      <w:bookmarkStart w:id="47" w:name="_Toc181703679"/>
      <w:r>
        <w:rPr>
          <w:b/>
          <w:bCs/>
          <w:szCs w:val="28"/>
        </w:rPr>
        <w:t>Informacja o środkach komunikacji elektronicznej oraz wymaganiach technicznych i organizacyjnych</w:t>
      </w:r>
      <w:r w:rsidR="000B67F0">
        <w:rPr>
          <w:b/>
          <w:bCs/>
          <w:szCs w:val="28"/>
        </w:rPr>
        <w:t xml:space="preserve"> sporządzania, wysyłania i odbierania korespondencji</w:t>
      </w:r>
      <w:bookmarkEnd w:id="47"/>
    </w:p>
    <w:p w14:paraId="1067AA14" w14:textId="77777777" w:rsidR="000B67F0" w:rsidRPr="009342C7" w:rsidRDefault="000B67F0" w:rsidP="00A1142D">
      <w:pPr>
        <w:pStyle w:val="Akapitzlist"/>
        <w:numPr>
          <w:ilvl w:val="0"/>
          <w:numId w:val="66"/>
        </w:numPr>
        <w:ind w:left="426" w:hanging="284"/>
        <w:jc w:val="both"/>
        <w:rPr>
          <w:bCs/>
          <w:sz w:val="22"/>
          <w:szCs w:val="22"/>
        </w:rPr>
      </w:pPr>
      <w:r w:rsidRPr="00286367">
        <w:rPr>
          <w:bCs/>
          <w:sz w:val="22"/>
          <w:szCs w:val="22"/>
          <w:u w:val="single"/>
        </w:rPr>
        <w:t>Komunikacja Zamawiającego z Wykonawcami odbywa się za pomocą środków komunikacji elektronicznej</w:t>
      </w:r>
      <w:r w:rsidRPr="009342C7">
        <w:rPr>
          <w:bCs/>
          <w:sz w:val="22"/>
          <w:szCs w:val="22"/>
        </w:rPr>
        <w:t>.</w:t>
      </w:r>
    </w:p>
    <w:p w14:paraId="73F46E72" w14:textId="77777777" w:rsidR="000B67F0" w:rsidRPr="00C35FAC" w:rsidRDefault="000B67F0" w:rsidP="00A1142D">
      <w:pPr>
        <w:pStyle w:val="Akapitzlist"/>
        <w:numPr>
          <w:ilvl w:val="0"/>
          <w:numId w:val="66"/>
        </w:numPr>
        <w:ind w:left="426" w:hanging="284"/>
        <w:jc w:val="both"/>
        <w:rPr>
          <w:b/>
          <w:sz w:val="22"/>
          <w:szCs w:val="22"/>
        </w:rPr>
      </w:pPr>
      <w:r w:rsidRPr="00C35FAC">
        <w:rPr>
          <w:b/>
          <w:sz w:val="22"/>
          <w:szCs w:val="22"/>
        </w:rPr>
        <w:t xml:space="preserve">Wykonawca przekazuje korespondencję przy użyciu Platformy EFO. </w:t>
      </w:r>
    </w:p>
    <w:p w14:paraId="033DF990" w14:textId="77777777" w:rsidR="000B67F0" w:rsidRPr="009342C7" w:rsidRDefault="000B67F0" w:rsidP="00A1142D">
      <w:pPr>
        <w:pStyle w:val="Akapitzlist"/>
        <w:numPr>
          <w:ilvl w:val="0"/>
          <w:numId w:val="66"/>
        </w:numPr>
        <w:ind w:left="426" w:hanging="284"/>
        <w:jc w:val="both"/>
        <w:rPr>
          <w:bCs/>
          <w:sz w:val="22"/>
          <w:szCs w:val="22"/>
        </w:rPr>
      </w:pPr>
      <w:r w:rsidRPr="009342C7">
        <w:rPr>
          <w:bCs/>
          <w:sz w:val="22"/>
          <w:szCs w:val="22"/>
        </w:rPr>
        <w:t>Zamawiający przekazuje korespondencję przy użyciu Platformy EFO lub przez zamieszczanie informacji w Profilu nabywcy.</w:t>
      </w:r>
    </w:p>
    <w:p w14:paraId="7B9BBD62" w14:textId="75B211E1" w:rsidR="000B67F0" w:rsidRPr="009342C7" w:rsidRDefault="000B67F0" w:rsidP="00A1142D">
      <w:pPr>
        <w:pStyle w:val="Akapitzlist"/>
        <w:numPr>
          <w:ilvl w:val="0"/>
          <w:numId w:val="66"/>
        </w:numPr>
        <w:ind w:left="426" w:hanging="284"/>
        <w:jc w:val="both"/>
        <w:rPr>
          <w:bCs/>
          <w:sz w:val="22"/>
          <w:szCs w:val="22"/>
        </w:rPr>
      </w:pPr>
      <w:r w:rsidRPr="009342C7">
        <w:rPr>
          <w:bCs/>
          <w:sz w:val="22"/>
          <w:szCs w:val="22"/>
        </w:rPr>
        <w:t xml:space="preserve">Wymagania techniczne oraz organizacyjne dotyczące korzystania z Platformy EFO są zamieszczone </w:t>
      </w:r>
      <w:r w:rsidR="009342C7">
        <w:rPr>
          <w:bCs/>
          <w:sz w:val="22"/>
          <w:szCs w:val="22"/>
        </w:rPr>
        <w:br/>
      </w:r>
      <w:r w:rsidRPr="009342C7">
        <w:rPr>
          <w:bCs/>
          <w:sz w:val="22"/>
          <w:szCs w:val="22"/>
        </w:rPr>
        <w:t xml:space="preserve">w Regulaminie korzystania z Platformy pod adresem efo.coig.biz oraz w zakładce </w:t>
      </w:r>
      <w:r w:rsidRPr="009342C7">
        <w:rPr>
          <w:bCs/>
          <w:i/>
          <w:iCs/>
          <w:sz w:val="22"/>
          <w:szCs w:val="22"/>
        </w:rPr>
        <w:t>Pomoc.</w:t>
      </w:r>
    </w:p>
    <w:p w14:paraId="20BD6206" w14:textId="77777777" w:rsidR="000B67F0" w:rsidRPr="009342C7" w:rsidRDefault="000B67F0" w:rsidP="00A1142D">
      <w:pPr>
        <w:pStyle w:val="Akapitzlist"/>
        <w:numPr>
          <w:ilvl w:val="0"/>
          <w:numId w:val="66"/>
        </w:numPr>
        <w:ind w:left="426" w:hanging="284"/>
        <w:jc w:val="both"/>
        <w:rPr>
          <w:bCs/>
          <w:sz w:val="22"/>
          <w:szCs w:val="22"/>
        </w:rPr>
      </w:pPr>
      <w:r w:rsidRPr="009342C7">
        <w:rPr>
          <w:bCs/>
          <w:sz w:val="22"/>
          <w:szCs w:val="22"/>
        </w:rPr>
        <w:t>Wykonawcy, którzy dysponują podpisem elektronicznym wystawionym przez zagraniczny podmiot certyfikujący, zobowiązani są dołączyć do oferty wzór takiego podpisu. Zamawiający przekaże wzór ww. podpisu do administratora systemu.</w:t>
      </w:r>
    </w:p>
    <w:p w14:paraId="79F81321" w14:textId="77777777" w:rsidR="009158C2" w:rsidRPr="00057162" w:rsidRDefault="009158C2" w:rsidP="009158C2">
      <w:pPr>
        <w:pStyle w:val="Akapitzlist"/>
        <w:ind w:left="357"/>
        <w:jc w:val="both"/>
        <w:rPr>
          <w:bCs/>
        </w:rPr>
      </w:pPr>
    </w:p>
    <w:p w14:paraId="01137E6F" w14:textId="7D6EC951" w:rsidR="00157513" w:rsidRPr="00FC172A" w:rsidRDefault="009158C2" w:rsidP="00A1142D">
      <w:pPr>
        <w:pStyle w:val="Akapitzlist"/>
        <w:keepNext/>
        <w:numPr>
          <w:ilvl w:val="0"/>
          <w:numId w:val="53"/>
        </w:numPr>
        <w:tabs>
          <w:tab w:val="left" w:pos="720"/>
        </w:tabs>
        <w:snapToGrid w:val="0"/>
        <w:jc w:val="both"/>
        <w:outlineLvl w:val="1"/>
        <w:rPr>
          <w:sz w:val="22"/>
          <w:szCs w:val="22"/>
        </w:rPr>
      </w:pPr>
      <w:bookmarkStart w:id="48" w:name="_Toc181703680"/>
      <w:r w:rsidRPr="00FC172A">
        <w:rPr>
          <w:b/>
          <w:bCs/>
          <w:szCs w:val="28"/>
        </w:rPr>
        <w:t>Opis sposobu obliczenia ceny</w:t>
      </w:r>
      <w:bookmarkEnd w:id="48"/>
    </w:p>
    <w:p w14:paraId="5AE769D3" w14:textId="77777777" w:rsidR="009158C2" w:rsidRPr="00FC172A" w:rsidRDefault="009158C2" w:rsidP="00A1142D">
      <w:pPr>
        <w:pStyle w:val="Akapitzlist"/>
        <w:numPr>
          <w:ilvl w:val="0"/>
          <w:numId w:val="67"/>
        </w:numPr>
        <w:ind w:left="426" w:hanging="284"/>
        <w:jc w:val="both"/>
        <w:rPr>
          <w:bCs/>
          <w:sz w:val="22"/>
          <w:szCs w:val="22"/>
        </w:rPr>
      </w:pPr>
      <w:r w:rsidRPr="00FC172A">
        <w:rPr>
          <w:bCs/>
          <w:sz w:val="22"/>
          <w:szCs w:val="22"/>
        </w:rPr>
        <w:t xml:space="preserve">Wykonawca podaje cenę oferty zgodnie z wymaganiami wynikającymi z Formularza Ofertowego. </w:t>
      </w:r>
    </w:p>
    <w:p w14:paraId="7AD3A8CD" w14:textId="77777777" w:rsidR="009158C2" w:rsidRPr="00FC172A" w:rsidRDefault="009158C2" w:rsidP="00A1142D">
      <w:pPr>
        <w:pStyle w:val="Akapitzlist"/>
        <w:numPr>
          <w:ilvl w:val="0"/>
          <w:numId w:val="67"/>
        </w:numPr>
        <w:ind w:left="426" w:hanging="284"/>
        <w:jc w:val="both"/>
        <w:rPr>
          <w:bCs/>
          <w:sz w:val="22"/>
          <w:szCs w:val="22"/>
        </w:rPr>
      </w:pPr>
      <w:r w:rsidRPr="00FC172A">
        <w:rPr>
          <w:bCs/>
          <w:sz w:val="22"/>
          <w:szCs w:val="22"/>
        </w:rPr>
        <w:t xml:space="preserve">Ceną zamówienia będzie łączna wartość netto zamówienia podana w tabeli Formularza Ofertowego. </w:t>
      </w:r>
    </w:p>
    <w:p w14:paraId="24FFC8EB" w14:textId="77777777" w:rsidR="009158C2" w:rsidRPr="00FC172A" w:rsidRDefault="009158C2" w:rsidP="00A1142D">
      <w:pPr>
        <w:pStyle w:val="Akapitzlist"/>
        <w:numPr>
          <w:ilvl w:val="0"/>
          <w:numId w:val="67"/>
        </w:numPr>
        <w:ind w:left="426" w:hanging="284"/>
        <w:jc w:val="both"/>
        <w:rPr>
          <w:bCs/>
          <w:sz w:val="22"/>
          <w:szCs w:val="22"/>
        </w:rPr>
      </w:pPr>
      <w:r w:rsidRPr="00FC172A">
        <w:rPr>
          <w:bCs/>
          <w:sz w:val="22"/>
          <w:szCs w:val="22"/>
        </w:rPr>
        <w:t>Ceny należy podać w złotych polskich z dokładnością co do grosza.</w:t>
      </w:r>
    </w:p>
    <w:p w14:paraId="03CBB05F" w14:textId="77777777" w:rsidR="009158C2" w:rsidRPr="00FC172A" w:rsidRDefault="009158C2" w:rsidP="00A1142D">
      <w:pPr>
        <w:pStyle w:val="Akapitzlist"/>
        <w:numPr>
          <w:ilvl w:val="0"/>
          <w:numId w:val="67"/>
        </w:numPr>
        <w:ind w:left="426" w:hanging="284"/>
        <w:jc w:val="both"/>
        <w:rPr>
          <w:bCs/>
          <w:sz w:val="22"/>
          <w:szCs w:val="22"/>
        </w:rPr>
      </w:pPr>
      <w:r w:rsidRPr="00FC172A">
        <w:rPr>
          <w:bCs/>
          <w:sz w:val="22"/>
          <w:szCs w:val="22"/>
        </w:rPr>
        <w:t xml:space="preserve">Cena obejmuje wszelkie należności Wykonawcy za wykonanie całości przedmiotu zamówienia. </w:t>
      </w:r>
    </w:p>
    <w:p w14:paraId="3839ED8D" w14:textId="77777777" w:rsidR="009158C2" w:rsidRPr="00FC172A" w:rsidRDefault="009158C2" w:rsidP="00A1142D">
      <w:pPr>
        <w:pStyle w:val="Akapitzlist"/>
        <w:numPr>
          <w:ilvl w:val="0"/>
          <w:numId w:val="67"/>
        </w:numPr>
        <w:ind w:left="426" w:hanging="284"/>
        <w:jc w:val="both"/>
        <w:rPr>
          <w:bCs/>
          <w:sz w:val="22"/>
          <w:szCs w:val="22"/>
        </w:rPr>
      </w:pPr>
      <w:r w:rsidRPr="00FC172A">
        <w:rPr>
          <w:bCs/>
          <w:sz w:val="22"/>
          <w:szCs w:val="22"/>
        </w:rPr>
        <w:t>Jeżeli wybór składanej oferty prowadzić będzie do powstania u Zamawiającego obowiązku podatkowego zgodnie z ustawą z 11.03.2004r. o podatku od towarów i usług Wykonawca obowiązany jest podać w ofercie:</w:t>
      </w:r>
    </w:p>
    <w:p w14:paraId="215B072D" w14:textId="20915910" w:rsidR="009158C2" w:rsidRPr="00FC172A" w:rsidRDefault="009158C2" w:rsidP="00A1142D">
      <w:pPr>
        <w:pStyle w:val="Akapitzlist"/>
        <w:numPr>
          <w:ilvl w:val="1"/>
          <w:numId w:val="67"/>
        </w:numPr>
        <w:ind w:left="709" w:hanging="283"/>
        <w:jc w:val="both"/>
        <w:rPr>
          <w:bCs/>
          <w:sz w:val="22"/>
          <w:szCs w:val="22"/>
        </w:rPr>
      </w:pPr>
      <w:r w:rsidRPr="00FC172A">
        <w:rPr>
          <w:bCs/>
          <w:sz w:val="22"/>
          <w:szCs w:val="22"/>
        </w:rPr>
        <w:t xml:space="preserve">Informację, że wybór tej oferty prowadził będzie do powstania obowiązku podatkowego </w:t>
      </w:r>
      <w:r w:rsidRPr="00FC172A">
        <w:rPr>
          <w:bCs/>
          <w:sz w:val="22"/>
          <w:szCs w:val="22"/>
        </w:rPr>
        <w:br/>
        <w:t>u Zamawiającego,</w:t>
      </w:r>
    </w:p>
    <w:p w14:paraId="3C2F11BB" w14:textId="03128AB1" w:rsidR="009158C2" w:rsidRPr="00FC172A" w:rsidRDefault="009158C2" w:rsidP="00A1142D">
      <w:pPr>
        <w:pStyle w:val="Akapitzlist"/>
        <w:numPr>
          <w:ilvl w:val="1"/>
          <w:numId w:val="67"/>
        </w:numPr>
        <w:ind w:left="709" w:hanging="283"/>
        <w:jc w:val="both"/>
        <w:rPr>
          <w:bCs/>
          <w:sz w:val="22"/>
          <w:szCs w:val="22"/>
        </w:rPr>
      </w:pPr>
      <w:r w:rsidRPr="00FC172A">
        <w:rPr>
          <w:bCs/>
          <w:sz w:val="22"/>
          <w:szCs w:val="22"/>
        </w:rPr>
        <w:t xml:space="preserve">Wskazanie nazwy (rodzaju) towaru lub usługi, których dostawa lub świadczenie będą prowadziły </w:t>
      </w:r>
      <w:r w:rsidRPr="00FC172A">
        <w:rPr>
          <w:bCs/>
          <w:sz w:val="22"/>
          <w:szCs w:val="22"/>
        </w:rPr>
        <w:br/>
        <w:t>do powstania obowiązku podatkowego,</w:t>
      </w:r>
    </w:p>
    <w:p w14:paraId="74C7F83D" w14:textId="795F4D89" w:rsidR="009158C2" w:rsidRPr="00FC172A" w:rsidRDefault="009158C2" w:rsidP="00A1142D">
      <w:pPr>
        <w:pStyle w:val="Akapitzlist"/>
        <w:numPr>
          <w:ilvl w:val="1"/>
          <w:numId w:val="67"/>
        </w:numPr>
        <w:ind w:left="709" w:hanging="283"/>
        <w:jc w:val="both"/>
        <w:rPr>
          <w:bCs/>
          <w:sz w:val="22"/>
          <w:szCs w:val="22"/>
        </w:rPr>
      </w:pPr>
      <w:r w:rsidRPr="00FC172A">
        <w:rPr>
          <w:bCs/>
          <w:sz w:val="22"/>
          <w:szCs w:val="22"/>
        </w:rPr>
        <w:t xml:space="preserve">Wskazanie wartości towaru lub usługi objętego obowiązkiem podatkowym zamawiającego, </w:t>
      </w:r>
      <w:r w:rsidRPr="00FC172A">
        <w:rPr>
          <w:bCs/>
          <w:sz w:val="22"/>
          <w:szCs w:val="22"/>
        </w:rPr>
        <w:br/>
        <w:t>bez kwoty podatku,</w:t>
      </w:r>
    </w:p>
    <w:p w14:paraId="368B3D0A" w14:textId="77777777" w:rsidR="009158C2" w:rsidRPr="00935F54" w:rsidRDefault="009158C2" w:rsidP="00A1142D">
      <w:pPr>
        <w:pStyle w:val="Akapitzlist"/>
        <w:numPr>
          <w:ilvl w:val="1"/>
          <w:numId w:val="67"/>
        </w:numPr>
        <w:ind w:left="709" w:hanging="283"/>
        <w:jc w:val="both"/>
        <w:rPr>
          <w:bCs/>
          <w:sz w:val="22"/>
          <w:szCs w:val="22"/>
        </w:rPr>
      </w:pPr>
      <w:r w:rsidRPr="00935F54">
        <w:rPr>
          <w:bCs/>
          <w:sz w:val="22"/>
          <w:szCs w:val="22"/>
        </w:rPr>
        <w:t>Wskazanie stawki podatku od towarów i usług, która zgodnie z wiedzą Wykonawcy będzie miała zastosowanie.</w:t>
      </w:r>
    </w:p>
    <w:p w14:paraId="16B16C4C" w14:textId="6AE923B7" w:rsidR="009158C2" w:rsidRPr="009158C2" w:rsidRDefault="009158C2" w:rsidP="003D11A1">
      <w:pPr>
        <w:ind w:firstLine="284"/>
        <w:jc w:val="both"/>
        <w:rPr>
          <w:bCs/>
          <w:sz w:val="22"/>
          <w:szCs w:val="22"/>
        </w:rPr>
      </w:pPr>
      <w:r w:rsidRPr="00935F54">
        <w:rPr>
          <w:bCs/>
          <w:sz w:val="22"/>
          <w:szCs w:val="22"/>
        </w:rPr>
        <w:t xml:space="preserve">Wzór informacji stanowi </w:t>
      </w:r>
      <w:r w:rsidRPr="00935F54">
        <w:rPr>
          <w:b/>
          <w:sz w:val="22"/>
          <w:szCs w:val="22"/>
        </w:rPr>
        <w:t xml:space="preserve">Załącznik nr </w:t>
      </w:r>
      <w:r w:rsidR="00E960E6" w:rsidRPr="00935F54">
        <w:rPr>
          <w:b/>
          <w:sz w:val="22"/>
          <w:szCs w:val="22"/>
        </w:rPr>
        <w:t>1</w:t>
      </w:r>
      <w:r w:rsidR="00E247EB" w:rsidRPr="00935F54">
        <w:rPr>
          <w:b/>
          <w:sz w:val="22"/>
          <w:szCs w:val="22"/>
        </w:rPr>
        <w:t>2</w:t>
      </w:r>
      <w:r w:rsidRPr="00935F54">
        <w:rPr>
          <w:b/>
          <w:sz w:val="22"/>
          <w:szCs w:val="22"/>
        </w:rPr>
        <w:t xml:space="preserve"> do SWZ.</w:t>
      </w:r>
    </w:p>
    <w:bookmarkEnd w:id="45"/>
    <w:p w14:paraId="29D90022" w14:textId="77777777" w:rsidR="009158C2" w:rsidRPr="009158C2" w:rsidRDefault="009158C2" w:rsidP="009158C2">
      <w:pPr>
        <w:pStyle w:val="Akapitzlist"/>
        <w:ind w:left="360"/>
        <w:jc w:val="both"/>
        <w:rPr>
          <w:bCs/>
          <w:sz w:val="22"/>
          <w:szCs w:val="22"/>
        </w:rPr>
      </w:pPr>
    </w:p>
    <w:p w14:paraId="0375F957" w14:textId="1E2E331F" w:rsidR="009158C2" w:rsidRPr="00EB49F7" w:rsidRDefault="009158C2" w:rsidP="00A1142D">
      <w:pPr>
        <w:pStyle w:val="Akapitzlist"/>
        <w:keepNext/>
        <w:numPr>
          <w:ilvl w:val="0"/>
          <w:numId w:val="53"/>
        </w:numPr>
        <w:snapToGrid w:val="0"/>
        <w:ind w:left="993" w:hanging="567"/>
        <w:jc w:val="both"/>
        <w:outlineLvl w:val="1"/>
        <w:rPr>
          <w:sz w:val="22"/>
          <w:szCs w:val="22"/>
        </w:rPr>
      </w:pPr>
      <w:bookmarkStart w:id="49" w:name="_Toc181703681"/>
      <w:bookmarkStart w:id="50" w:name="_Hlk108340819"/>
      <w:r>
        <w:rPr>
          <w:b/>
          <w:bCs/>
          <w:szCs w:val="28"/>
        </w:rPr>
        <w:t>Kryteria oceny ofert</w:t>
      </w:r>
      <w:bookmarkEnd w:id="49"/>
    </w:p>
    <w:bookmarkEnd w:id="50"/>
    <w:p w14:paraId="0CE58A94" w14:textId="24F8FF55" w:rsidR="009158C2" w:rsidRPr="00784E3A" w:rsidRDefault="009158C2" w:rsidP="00FC172A">
      <w:pPr>
        <w:pStyle w:val="bullet"/>
        <w:numPr>
          <w:ilvl w:val="0"/>
          <w:numId w:val="2"/>
        </w:numPr>
        <w:tabs>
          <w:tab w:val="clear" w:pos="-794"/>
        </w:tabs>
        <w:spacing w:before="0" w:after="40"/>
        <w:ind w:left="425" w:hanging="425"/>
        <w:jc w:val="both"/>
        <w:rPr>
          <w:sz w:val="22"/>
          <w:szCs w:val="22"/>
        </w:rPr>
      </w:pPr>
      <w:r w:rsidRPr="00784E3A">
        <w:rPr>
          <w:sz w:val="22"/>
          <w:szCs w:val="22"/>
        </w:rPr>
        <w:t xml:space="preserve">Kryterium oceny ofert będzie: wartość oceniana liczona jako bilans oferowanych cen jednostkowych </w:t>
      </w:r>
      <w:r w:rsidR="00784E3A" w:rsidRPr="00784E3A">
        <w:rPr>
          <w:sz w:val="22"/>
          <w:szCs w:val="22"/>
        </w:rPr>
        <w:br/>
      </w:r>
      <w:r w:rsidRPr="00784E3A">
        <w:rPr>
          <w:sz w:val="22"/>
          <w:szCs w:val="22"/>
        </w:rPr>
        <w:t xml:space="preserve">tj. stawki roboczogodziny serwisowej i istotnych dla Zamawiającego części zamiennych </w:t>
      </w:r>
      <w:r w:rsidR="00EB49F7" w:rsidRPr="00784E3A">
        <w:rPr>
          <w:sz w:val="22"/>
          <w:szCs w:val="22"/>
        </w:rPr>
        <w:br/>
      </w:r>
      <w:r w:rsidRPr="00784E3A">
        <w:rPr>
          <w:sz w:val="22"/>
          <w:szCs w:val="22"/>
        </w:rPr>
        <w:t>w ujęciu ilościowym.</w:t>
      </w:r>
    </w:p>
    <w:p w14:paraId="5D02167F" w14:textId="0921E400" w:rsidR="009158C2" w:rsidRPr="00784E3A" w:rsidRDefault="00784E3A" w:rsidP="00FC172A">
      <w:pPr>
        <w:pStyle w:val="bullet"/>
        <w:numPr>
          <w:ilvl w:val="0"/>
          <w:numId w:val="2"/>
        </w:numPr>
        <w:tabs>
          <w:tab w:val="clear" w:pos="-794"/>
        </w:tabs>
        <w:spacing w:before="0" w:after="40"/>
        <w:ind w:left="425" w:hanging="425"/>
        <w:jc w:val="both"/>
        <w:rPr>
          <w:sz w:val="22"/>
          <w:szCs w:val="22"/>
        </w:rPr>
      </w:pPr>
      <w:r w:rsidRPr="00784E3A">
        <w:rPr>
          <w:sz w:val="22"/>
          <w:szCs w:val="22"/>
        </w:rPr>
        <w:t>W</w:t>
      </w:r>
      <w:r w:rsidR="009158C2" w:rsidRPr="00784E3A">
        <w:rPr>
          <w:sz w:val="22"/>
          <w:szCs w:val="22"/>
        </w:rPr>
        <w:t xml:space="preserve">artość </w:t>
      </w:r>
      <w:r w:rsidR="009158C2" w:rsidRPr="00784E3A">
        <w:rPr>
          <w:sz w:val="22"/>
          <w:szCs w:val="22"/>
          <w:u w:val="single"/>
        </w:rPr>
        <w:t xml:space="preserve">oceniana </w:t>
      </w:r>
      <w:r w:rsidR="009158C2" w:rsidRPr="00784E3A">
        <w:rPr>
          <w:sz w:val="22"/>
          <w:szCs w:val="22"/>
        </w:rPr>
        <w:t xml:space="preserve">będzie obliczona w następujący sposób: </w:t>
      </w:r>
    </w:p>
    <w:p w14:paraId="3425F1F6" w14:textId="5F215AC2" w:rsidR="009158C2" w:rsidRPr="00784E3A" w:rsidRDefault="009158C2" w:rsidP="009158C2">
      <w:pPr>
        <w:pStyle w:val="Tekstpodstawowywcity2"/>
        <w:spacing w:before="120" w:line="360" w:lineRule="auto"/>
        <w:ind w:left="426" w:hanging="426"/>
        <w:rPr>
          <w:rFonts w:ascii="Times New Roman" w:hAnsi="Times New Roman"/>
          <w:b w:val="0"/>
          <w:i w:val="0"/>
          <w:sz w:val="22"/>
          <w:szCs w:val="22"/>
          <w:u w:val="none"/>
          <w:vertAlign w:val="subscript"/>
        </w:rPr>
      </w:pPr>
      <w:proofErr w:type="spellStart"/>
      <w:r w:rsidRPr="00784E3A">
        <w:rPr>
          <w:rFonts w:ascii="Times New Roman" w:hAnsi="Times New Roman"/>
          <w:b w:val="0"/>
          <w:i w:val="0"/>
          <w:sz w:val="22"/>
          <w:szCs w:val="22"/>
          <w:u w:val="none"/>
        </w:rPr>
        <w:t>Wz</w:t>
      </w:r>
      <w:proofErr w:type="spellEnd"/>
      <w:r w:rsidRPr="00784E3A">
        <w:rPr>
          <w:rFonts w:ascii="Times New Roman" w:hAnsi="Times New Roman"/>
          <w:b w:val="0"/>
          <w:i w:val="0"/>
          <w:sz w:val="22"/>
          <w:szCs w:val="22"/>
          <w:u w:val="none"/>
        </w:rPr>
        <w:t xml:space="preserve"> = W</w:t>
      </w:r>
      <w:r w:rsidRPr="00784E3A">
        <w:rPr>
          <w:rFonts w:ascii="Times New Roman" w:hAnsi="Times New Roman"/>
          <w:b w:val="0"/>
          <w:i w:val="0"/>
          <w:sz w:val="22"/>
          <w:szCs w:val="22"/>
          <w:u w:val="none"/>
          <w:vertAlign w:val="subscript"/>
        </w:rPr>
        <w:t>R</w:t>
      </w:r>
      <w:r w:rsidR="00E5336E" w:rsidRPr="00784E3A">
        <w:rPr>
          <w:rFonts w:ascii="Times New Roman" w:hAnsi="Times New Roman"/>
          <w:b w:val="0"/>
          <w:i w:val="0"/>
          <w:sz w:val="22"/>
          <w:szCs w:val="22"/>
          <w:u w:val="none"/>
        </w:rPr>
        <w:t xml:space="preserve">+ </w:t>
      </w:r>
      <w:r w:rsidR="00E5336E" w:rsidRPr="00E5336E">
        <w:rPr>
          <w:rFonts w:ascii="Times New Roman" w:hAnsi="Times New Roman"/>
          <w:b w:val="0"/>
          <w:i w:val="0"/>
          <w:sz w:val="22"/>
          <w:szCs w:val="22"/>
          <w:u w:val="none"/>
        </w:rPr>
        <w:t>W</w:t>
      </w:r>
      <w:r w:rsidR="00E5336E" w:rsidRPr="00E5336E">
        <w:rPr>
          <w:rFonts w:ascii="Times New Roman" w:hAnsi="Times New Roman"/>
          <w:b w:val="0"/>
          <w:i w:val="0"/>
          <w:sz w:val="22"/>
          <w:szCs w:val="22"/>
          <w:u w:val="none"/>
          <w:vertAlign w:val="subscript"/>
        </w:rPr>
        <w:t>P</w:t>
      </w:r>
      <w:r w:rsidRPr="00784E3A">
        <w:rPr>
          <w:rFonts w:ascii="Times New Roman" w:hAnsi="Times New Roman"/>
          <w:b w:val="0"/>
          <w:i w:val="0"/>
          <w:sz w:val="22"/>
          <w:szCs w:val="22"/>
          <w:u w:val="none"/>
        </w:rPr>
        <w:t xml:space="preserve"> + W</w:t>
      </w:r>
      <w:r w:rsidRPr="00784E3A">
        <w:rPr>
          <w:rFonts w:ascii="Times New Roman" w:hAnsi="Times New Roman"/>
          <w:b w:val="0"/>
          <w:i w:val="0"/>
          <w:sz w:val="22"/>
          <w:szCs w:val="22"/>
          <w:u w:val="none"/>
          <w:vertAlign w:val="subscript"/>
        </w:rPr>
        <w:t xml:space="preserve">CZ  </w:t>
      </w:r>
    </w:p>
    <w:p w14:paraId="2EC02C75" w14:textId="77777777" w:rsidR="009158C2" w:rsidRPr="00784E3A" w:rsidRDefault="009158C2" w:rsidP="009158C2">
      <w:pPr>
        <w:pStyle w:val="bullet"/>
        <w:spacing w:before="0" w:after="0"/>
        <w:ind w:left="426" w:hanging="426"/>
        <w:jc w:val="both"/>
        <w:rPr>
          <w:sz w:val="22"/>
          <w:szCs w:val="22"/>
        </w:rPr>
      </w:pPr>
      <w:r w:rsidRPr="00784E3A">
        <w:rPr>
          <w:sz w:val="22"/>
          <w:szCs w:val="22"/>
        </w:rPr>
        <w:t>gdzie:</w:t>
      </w:r>
    </w:p>
    <w:p w14:paraId="1D763FED" w14:textId="77777777" w:rsidR="009158C2" w:rsidRDefault="009158C2" w:rsidP="009158C2">
      <w:pPr>
        <w:pStyle w:val="bullet"/>
        <w:spacing w:before="0" w:after="0"/>
        <w:ind w:left="426" w:hanging="426"/>
        <w:jc w:val="both"/>
        <w:rPr>
          <w:b/>
          <w:bCs/>
          <w:sz w:val="22"/>
          <w:szCs w:val="22"/>
        </w:rPr>
      </w:pPr>
      <w:proofErr w:type="spellStart"/>
      <w:r w:rsidRPr="00784E3A">
        <w:rPr>
          <w:b/>
          <w:bCs/>
          <w:sz w:val="22"/>
          <w:szCs w:val="22"/>
        </w:rPr>
        <w:t>W</w:t>
      </w:r>
      <w:r w:rsidRPr="00784E3A">
        <w:rPr>
          <w:b/>
          <w:bCs/>
          <w:szCs w:val="24"/>
          <w:vertAlign w:val="subscript"/>
        </w:rPr>
        <w:t>z</w:t>
      </w:r>
      <w:proofErr w:type="spellEnd"/>
      <w:r w:rsidRPr="00784E3A">
        <w:rPr>
          <w:b/>
          <w:bCs/>
          <w:sz w:val="22"/>
          <w:szCs w:val="22"/>
        </w:rPr>
        <w:t xml:space="preserve"> – wartość oceniana – pozycje wyszczególnione w załączniku nr 2a,</w:t>
      </w:r>
    </w:p>
    <w:p w14:paraId="1C926AEF" w14:textId="5193E21D" w:rsidR="00E5336E" w:rsidRPr="00784E3A" w:rsidRDefault="00E5336E" w:rsidP="00E5336E">
      <w:pPr>
        <w:pStyle w:val="bullet"/>
        <w:spacing w:before="0" w:after="0"/>
        <w:ind w:left="426" w:hanging="426"/>
        <w:jc w:val="both"/>
        <w:rPr>
          <w:b/>
          <w:bCs/>
          <w:sz w:val="22"/>
          <w:szCs w:val="22"/>
        </w:rPr>
      </w:pPr>
      <w:r w:rsidRPr="00E5336E">
        <w:rPr>
          <w:b/>
          <w:bCs/>
          <w:sz w:val="22"/>
          <w:szCs w:val="22"/>
        </w:rPr>
        <w:t>W</w:t>
      </w:r>
      <w:r w:rsidRPr="00E5336E">
        <w:rPr>
          <w:b/>
          <w:bCs/>
          <w:sz w:val="22"/>
          <w:szCs w:val="22"/>
          <w:vertAlign w:val="subscript"/>
        </w:rPr>
        <w:t>P</w:t>
      </w:r>
      <w:r w:rsidRPr="00E5336E">
        <w:rPr>
          <w:b/>
          <w:bCs/>
          <w:sz w:val="22"/>
          <w:szCs w:val="22"/>
        </w:rPr>
        <w:t xml:space="preserve"> – </w:t>
      </w:r>
      <w:r w:rsidRPr="00E5336E">
        <w:rPr>
          <w:b/>
          <w:sz w:val="22"/>
          <w:szCs w:val="22"/>
        </w:rPr>
        <w:t>wartość sumaryczna stawek przeglądów okresowych w ujęciu ilościowym</w:t>
      </w:r>
    </w:p>
    <w:p w14:paraId="5C7F1C25" w14:textId="77777777" w:rsidR="009158C2" w:rsidRPr="00784E3A" w:rsidRDefault="009158C2" w:rsidP="009158C2">
      <w:pPr>
        <w:pStyle w:val="bullet"/>
        <w:spacing w:before="0" w:after="0"/>
        <w:ind w:left="426" w:hanging="426"/>
        <w:jc w:val="both"/>
        <w:rPr>
          <w:b/>
          <w:sz w:val="22"/>
          <w:szCs w:val="22"/>
        </w:rPr>
      </w:pPr>
      <w:r w:rsidRPr="00784E3A">
        <w:rPr>
          <w:b/>
          <w:sz w:val="22"/>
          <w:szCs w:val="22"/>
        </w:rPr>
        <w:t>W</w:t>
      </w:r>
      <w:r w:rsidRPr="00784E3A">
        <w:rPr>
          <w:b/>
          <w:sz w:val="22"/>
          <w:szCs w:val="22"/>
          <w:vertAlign w:val="subscript"/>
        </w:rPr>
        <w:t xml:space="preserve">R </w:t>
      </w:r>
      <w:r w:rsidRPr="00784E3A">
        <w:rPr>
          <w:b/>
          <w:sz w:val="22"/>
          <w:szCs w:val="22"/>
        </w:rPr>
        <w:t>– wartość stawki roboczogodziny serwisowej przemnożonej przez ilość,</w:t>
      </w:r>
    </w:p>
    <w:p w14:paraId="1367A85D" w14:textId="77777777" w:rsidR="009158C2" w:rsidRPr="00784E3A" w:rsidRDefault="009158C2" w:rsidP="009158C2">
      <w:pPr>
        <w:pStyle w:val="bullet"/>
        <w:spacing w:before="0" w:after="0"/>
        <w:ind w:left="426" w:hanging="426"/>
        <w:rPr>
          <w:b/>
          <w:sz w:val="22"/>
          <w:szCs w:val="22"/>
        </w:rPr>
      </w:pPr>
      <w:r w:rsidRPr="00784E3A">
        <w:rPr>
          <w:b/>
          <w:sz w:val="22"/>
          <w:szCs w:val="22"/>
        </w:rPr>
        <w:t>W</w:t>
      </w:r>
      <w:r w:rsidRPr="00784E3A">
        <w:rPr>
          <w:b/>
          <w:sz w:val="22"/>
          <w:szCs w:val="22"/>
          <w:vertAlign w:val="subscript"/>
        </w:rPr>
        <w:t>CZ</w:t>
      </w:r>
      <w:r w:rsidRPr="00784E3A">
        <w:rPr>
          <w:b/>
          <w:sz w:val="22"/>
          <w:szCs w:val="22"/>
        </w:rPr>
        <w:t xml:space="preserve"> – wartość sumaryczna istotnych dla Zamawiającego części zamiennych w ujęciu ilościowym,</w:t>
      </w:r>
    </w:p>
    <w:p w14:paraId="0AB2A100" w14:textId="77777777" w:rsidR="009158C2" w:rsidRPr="00FC172A" w:rsidRDefault="009158C2" w:rsidP="009158C2">
      <w:pPr>
        <w:pStyle w:val="bullet"/>
        <w:spacing w:before="0" w:after="0"/>
        <w:ind w:left="360"/>
        <w:jc w:val="center"/>
        <w:rPr>
          <w:sz w:val="14"/>
          <w:szCs w:val="14"/>
        </w:rPr>
      </w:pPr>
    </w:p>
    <w:p w14:paraId="4D8B51C2" w14:textId="7434786A" w:rsidR="009158C2" w:rsidRPr="00784E3A" w:rsidRDefault="009158C2" w:rsidP="009158C2">
      <w:pPr>
        <w:pStyle w:val="bullet"/>
        <w:spacing w:before="0" w:after="0"/>
        <w:jc w:val="both"/>
        <w:rPr>
          <w:sz w:val="22"/>
          <w:szCs w:val="22"/>
        </w:rPr>
      </w:pPr>
      <w:r w:rsidRPr="00784E3A">
        <w:rPr>
          <w:sz w:val="22"/>
          <w:szCs w:val="22"/>
        </w:rPr>
        <w:t xml:space="preserve">Ofertą najkorzystniejszą zostanie uznana oferta z najniższą wartością ocenianą </w:t>
      </w:r>
      <w:proofErr w:type="spellStart"/>
      <w:r w:rsidRPr="00784E3A">
        <w:rPr>
          <w:sz w:val="22"/>
          <w:szCs w:val="22"/>
        </w:rPr>
        <w:t>W</w:t>
      </w:r>
      <w:r w:rsidRPr="00784E3A">
        <w:rPr>
          <w:sz w:val="22"/>
          <w:szCs w:val="22"/>
          <w:vertAlign w:val="subscript"/>
        </w:rPr>
        <w:t>z</w:t>
      </w:r>
      <w:proofErr w:type="spellEnd"/>
      <w:r w:rsidRPr="00784E3A">
        <w:rPr>
          <w:sz w:val="22"/>
          <w:szCs w:val="22"/>
        </w:rPr>
        <w:t xml:space="preserve"> .</w:t>
      </w:r>
    </w:p>
    <w:p w14:paraId="39E95C03" w14:textId="77777777" w:rsidR="00860826" w:rsidRDefault="00860826" w:rsidP="009158C2">
      <w:pPr>
        <w:pStyle w:val="bullet"/>
        <w:spacing w:before="0" w:after="0"/>
        <w:jc w:val="both"/>
        <w:rPr>
          <w:sz w:val="20"/>
          <w:highlight w:val="yellow"/>
        </w:rPr>
      </w:pPr>
    </w:p>
    <w:p w14:paraId="0EB0943F" w14:textId="6D6BE821" w:rsidR="009158C2" w:rsidRPr="009158C2" w:rsidRDefault="009158C2" w:rsidP="00A1142D">
      <w:pPr>
        <w:pStyle w:val="Akapitzlist"/>
        <w:keepNext/>
        <w:numPr>
          <w:ilvl w:val="0"/>
          <w:numId w:val="53"/>
        </w:numPr>
        <w:tabs>
          <w:tab w:val="left" w:pos="720"/>
        </w:tabs>
        <w:snapToGrid w:val="0"/>
        <w:jc w:val="both"/>
        <w:outlineLvl w:val="1"/>
        <w:rPr>
          <w:sz w:val="22"/>
          <w:szCs w:val="22"/>
        </w:rPr>
      </w:pPr>
      <w:bookmarkStart w:id="51" w:name="_Toc181703682"/>
      <w:bookmarkStart w:id="52" w:name="_Hlk108341162"/>
      <w:r>
        <w:rPr>
          <w:b/>
          <w:bCs/>
          <w:szCs w:val="28"/>
        </w:rPr>
        <w:t>Aukcja elektroniczna</w:t>
      </w:r>
      <w:bookmarkEnd w:id="51"/>
    </w:p>
    <w:p w14:paraId="7445D622" w14:textId="77777777" w:rsidR="002F385D" w:rsidRPr="00FC172A" w:rsidRDefault="002F385D" w:rsidP="00A1142D">
      <w:pPr>
        <w:numPr>
          <w:ilvl w:val="1"/>
          <w:numId w:val="68"/>
        </w:numPr>
        <w:tabs>
          <w:tab w:val="clear" w:pos="502"/>
        </w:tabs>
        <w:spacing w:after="40"/>
        <w:ind w:left="284" w:hanging="284"/>
        <w:jc w:val="both"/>
        <w:rPr>
          <w:bCs/>
          <w:sz w:val="22"/>
          <w:szCs w:val="22"/>
        </w:rPr>
      </w:pPr>
      <w:bookmarkStart w:id="53" w:name="_Hlk68869954"/>
      <w:bookmarkStart w:id="54" w:name="_Hlk108341249"/>
      <w:bookmarkEnd w:id="52"/>
      <w:r w:rsidRPr="00FC172A">
        <w:rPr>
          <w:bCs/>
          <w:sz w:val="22"/>
          <w:szCs w:val="22"/>
        </w:rPr>
        <w:t xml:space="preserve">Zamawiający zamierza dokonać wyboru najkorzystniejszej oferty z zastosowaniem aukcji elektronicznej. </w:t>
      </w:r>
    </w:p>
    <w:p w14:paraId="3634D475" w14:textId="77777777" w:rsidR="002F385D" w:rsidRPr="00FC172A" w:rsidRDefault="002F385D" w:rsidP="00A1142D">
      <w:pPr>
        <w:numPr>
          <w:ilvl w:val="1"/>
          <w:numId w:val="68"/>
        </w:numPr>
        <w:tabs>
          <w:tab w:val="clear" w:pos="502"/>
        </w:tabs>
        <w:spacing w:after="40"/>
        <w:ind w:left="284" w:hanging="284"/>
        <w:jc w:val="both"/>
        <w:rPr>
          <w:bCs/>
          <w:sz w:val="22"/>
          <w:szCs w:val="22"/>
        </w:rPr>
      </w:pPr>
      <w:r w:rsidRPr="00FC172A">
        <w:rPr>
          <w:bCs/>
          <w:sz w:val="22"/>
          <w:szCs w:val="22"/>
        </w:rPr>
        <w:t>Zamawiający przeprowadzi aukcję elektroniczną w formie aukcji japońskiej / angielskiej, która może odbyć się nawet przy uczestnictwie jednego Wykonawcy.</w:t>
      </w:r>
    </w:p>
    <w:p w14:paraId="23C75AF5" w14:textId="77777777" w:rsidR="002F385D" w:rsidRPr="00FC172A" w:rsidRDefault="002F385D" w:rsidP="00A1142D">
      <w:pPr>
        <w:numPr>
          <w:ilvl w:val="1"/>
          <w:numId w:val="68"/>
        </w:numPr>
        <w:tabs>
          <w:tab w:val="clear" w:pos="502"/>
        </w:tabs>
        <w:spacing w:after="40"/>
        <w:ind w:left="284" w:hanging="284"/>
        <w:jc w:val="both"/>
        <w:rPr>
          <w:bCs/>
          <w:sz w:val="22"/>
          <w:szCs w:val="22"/>
        </w:rPr>
      </w:pPr>
      <w:r w:rsidRPr="00FC172A">
        <w:rPr>
          <w:bCs/>
          <w:sz w:val="22"/>
          <w:szCs w:val="22"/>
        </w:rPr>
        <w:t>Zamawiający, w toku aukcji elektronicznej, stosować będzie kryterium zgodnie z zapisami SWZ.</w:t>
      </w:r>
    </w:p>
    <w:p w14:paraId="31F9234D" w14:textId="77777777" w:rsidR="002F385D" w:rsidRPr="00FC172A" w:rsidRDefault="002F385D" w:rsidP="00A1142D">
      <w:pPr>
        <w:numPr>
          <w:ilvl w:val="1"/>
          <w:numId w:val="68"/>
        </w:numPr>
        <w:tabs>
          <w:tab w:val="clear" w:pos="502"/>
        </w:tabs>
        <w:spacing w:after="40"/>
        <w:ind w:left="284" w:hanging="284"/>
        <w:jc w:val="both"/>
        <w:rPr>
          <w:bCs/>
          <w:sz w:val="22"/>
          <w:szCs w:val="22"/>
        </w:rPr>
      </w:pPr>
      <w:r w:rsidRPr="00FC172A">
        <w:rPr>
          <w:bCs/>
          <w:sz w:val="22"/>
          <w:szCs w:val="22"/>
        </w:rPr>
        <w:lastRenderedPageBreak/>
        <w:t>Adres</w:t>
      </w:r>
      <w:r w:rsidRPr="00FC172A">
        <w:rPr>
          <w:sz w:val="22"/>
          <w:szCs w:val="22"/>
        </w:rPr>
        <w:t xml:space="preserve"> strony internetowej,  na której będzie prowadzona aukcja elektroniczna </w:t>
      </w:r>
      <w:r w:rsidRPr="00FC172A">
        <w:rPr>
          <w:bCs/>
          <w:sz w:val="22"/>
          <w:szCs w:val="22"/>
        </w:rPr>
        <w:t xml:space="preserve">będzie podany </w:t>
      </w:r>
      <w:r w:rsidRPr="00FC172A">
        <w:rPr>
          <w:bCs/>
          <w:sz w:val="22"/>
          <w:szCs w:val="22"/>
        </w:rPr>
        <w:br/>
        <w:t>w zaproszeniu do aukcji.</w:t>
      </w:r>
    </w:p>
    <w:p w14:paraId="3DCC0096" w14:textId="77777777" w:rsidR="002F385D" w:rsidRPr="00FC172A" w:rsidRDefault="002F385D" w:rsidP="00A1142D">
      <w:pPr>
        <w:numPr>
          <w:ilvl w:val="1"/>
          <w:numId w:val="68"/>
        </w:numPr>
        <w:tabs>
          <w:tab w:val="clear" w:pos="502"/>
        </w:tabs>
        <w:spacing w:after="40"/>
        <w:ind w:left="284" w:hanging="284"/>
        <w:jc w:val="both"/>
        <w:rPr>
          <w:sz w:val="22"/>
          <w:szCs w:val="22"/>
        </w:rPr>
      </w:pPr>
      <w:r w:rsidRPr="00FC172A">
        <w:rPr>
          <w:sz w:val="22"/>
          <w:szCs w:val="22"/>
        </w:rPr>
        <w:t>Powiadomienia o rozpoczęciu aukcji otrzymują:</w:t>
      </w:r>
    </w:p>
    <w:p w14:paraId="563F5C7F" w14:textId="2C5CCFE3" w:rsidR="002F385D" w:rsidRPr="00FC172A" w:rsidRDefault="002F385D" w:rsidP="00A1142D">
      <w:pPr>
        <w:pStyle w:val="Akapitzlist"/>
        <w:numPr>
          <w:ilvl w:val="6"/>
          <w:numId w:val="68"/>
        </w:numPr>
        <w:spacing w:after="40"/>
        <w:ind w:left="567" w:hanging="283"/>
        <w:contextualSpacing/>
        <w:jc w:val="both"/>
        <w:rPr>
          <w:sz w:val="22"/>
          <w:szCs w:val="22"/>
        </w:rPr>
      </w:pPr>
      <w:r w:rsidRPr="00FC172A">
        <w:rPr>
          <w:sz w:val="22"/>
          <w:szCs w:val="22"/>
        </w:rPr>
        <w:t>w przypadku aukcji angielskiej tylko osoby wpisane w Formularzu Ofertowym w polu „Osoby prowadzące postępowanie” jaki i „Osoby upoważnione do składania ofert w aukcji”;</w:t>
      </w:r>
    </w:p>
    <w:p w14:paraId="57CC6474" w14:textId="7F9FF607" w:rsidR="002F385D" w:rsidRPr="00FC172A" w:rsidRDefault="002F385D" w:rsidP="00A1142D">
      <w:pPr>
        <w:pStyle w:val="Akapitzlist"/>
        <w:numPr>
          <w:ilvl w:val="6"/>
          <w:numId w:val="68"/>
        </w:numPr>
        <w:spacing w:after="40"/>
        <w:ind w:left="567" w:hanging="283"/>
        <w:contextualSpacing/>
        <w:jc w:val="both"/>
        <w:rPr>
          <w:sz w:val="22"/>
          <w:szCs w:val="22"/>
        </w:rPr>
      </w:pPr>
      <w:r w:rsidRPr="00FC172A">
        <w:rPr>
          <w:sz w:val="22"/>
          <w:szCs w:val="22"/>
        </w:rPr>
        <w:t xml:space="preserve">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w:t>
      </w:r>
      <w:r w:rsidR="00FC172A">
        <w:rPr>
          <w:sz w:val="22"/>
          <w:szCs w:val="22"/>
        </w:rPr>
        <w:br/>
      </w:r>
      <w:r w:rsidRPr="00FC172A">
        <w:rPr>
          <w:sz w:val="22"/>
          <w:szCs w:val="22"/>
        </w:rPr>
        <w:t>o tymczasowym loginem.</w:t>
      </w:r>
    </w:p>
    <w:p w14:paraId="57369AB1" w14:textId="77777777" w:rsidR="002F385D" w:rsidRPr="00FC172A" w:rsidRDefault="002F385D" w:rsidP="00A1142D">
      <w:pPr>
        <w:numPr>
          <w:ilvl w:val="1"/>
          <w:numId w:val="68"/>
        </w:numPr>
        <w:tabs>
          <w:tab w:val="clear" w:pos="502"/>
        </w:tabs>
        <w:spacing w:after="40"/>
        <w:ind w:left="426" w:hanging="426"/>
        <w:jc w:val="both"/>
        <w:rPr>
          <w:sz w:val="22"/>
          <w:szCs w:val="22"/>
        </w:rPr>
      </w:pPr>
      <w:r w:rsidRPr="00FC172A">
        <w:rPr>
          <w:sz w:val="22"/>
          <w:szCs w:val="22"/>
        </w:rPr>
        <w:t>Nie ma konieczności indywidualnego zakładania konta użytkownika w systemie aukcyjnym przed rozpoczęciem aukcji:</w:t>
      </w:r>
    </w:p>
    <w:p w14:paraId="64D96F5C" w14:textId="77777777" w:rsidR="002F385D" w:rsidRPr="00FC172A" w:rsidRDefault="002F385D" w:rsidP="00A1142D">
      <w:pPr>
        <w:pStyle w:val="Akapitzlist"/>
        <w:numPr>
          <w:ilvl w:val="6"/>
          <w:numId w:val="68"/>
        </w:numPr>
        <w:spacing w:after="40"/>
        <w:ind w:left="567" w:hanging="283"/>
        <w:contextualSpacing/>
        <w:jc w:val="both"/>
        <w:rPr>
          <w:sz w:val="22"/>
          <w:szCs w:val="22"/>
        </w:rPr>
      </w:pPr>
      <w:r w:rsidRPr="00FC172A">
        <w:rPr>
          <w:sz w:val="22"/>
          <w:szCs w:val="22"/>
        </w:rPr>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FC172A">
        <w:rPr>
          <w:sz w:val="22"/>
          <w:szCs w:val="22"/>
        </w:rPr>
        <w:noBreakHyphen/>
        <w:t>mail, to konto uczestnika zostanie utworzone tylko jedno i odpowiednio zostanie tylko raz wysłane jedno powiadomienie o utworzeniu konta użytkownika Portalu LAIN3;</w:t>
      </w:r>
    </w:p>
    <w:p w14:paraId="04920E51" w14:textId="36AE5E15" w:rsidR="002F385D" w:rsidRPr="00FC172A" w:rsidRDefault="002F385D" w:rsidP="00A1142D">
      <w:pPr>
        <w:pStyle w:val="Akapitzlist"/>
        <w:numPr>
          <w:ilvl w:val="6"/>
          <w:numId w:val="68"/>
        </w:numPr>
        <w:spacing w:after="40"/>
        <w:ind w:left="567" w:hanging="283"/>
        <w:contextualSpacing/>
        <w:jc w:val="both"/>
        <w:rPr>
          <w:sz w:val="22"/>
          <w:szCs w:val="22"/>
        </w:rPr>
      </w:pPr>
      <w:r w:rsidRPr="00FC172A">
        <w:rPr>
          <w:sz w:val="22"/>
          <w:szCs w:val="22"/>
        </w:rPr>
        <w:t xml:space="preserve">w przypadku aukcji japońskiej tworzone jest "tymczasowe" konto dedykowane dla aukcji </w:t>
      </w:r>
      <w:r w:rsidR="00FC172A">
        <w:rPr>
          <w:sz w:val="22"/>
          <w:szCs w:val="22"/>
        </w:rPr>
        <w:br/>
      </w:r>
      <w:r w:rsidRPr="00FC172A">
        <w:rPr>
          <w:sz w:val="22"/>
          <w:szCs w:val="22"/>
        </w:rPr>
        <w:t>z konkretnego postępowania. Konto jest wysyłane jest tylko do osób ujętych na liście „Osoby upoważnione do składania ofert w aukcji”.</w:t>
      </w:r>
    </w:p>
    <w:p w14:paraId="723BF07F" w14:textId="77777777" w:rsidR="002F385D" w:rsidRPr="00FC172A" w:rsidRDefault="002F385D" w:rsidP="00A1142D">
      <w:pPr>
        <w:pStyle w:val="Akapitzlist"/>
        <w:numPr>
          <w:ilvl w:val="1"/>
          <w:numId w:val="68"/>
        </w:numPr>
        <w:spacing w:after="40"/>
        <w:contextualSpacing/>
        <w:jc w:val="both"/>
        <w:rPr>
          <w:sz w:val="22"/>
          <w:szCs w:val="22"/>
        </w:rPr>
      </w:pPr>
      <w:r w:rsidRPr="00FC172A">
        <w:rPr>
          <w:sz w:val="22"/>
          <w:szCs w:val="22"/>
        </w:rPr>
        <w:t>Szczegółowe informacje zawarte są w zaproszeniu do aukcji.</w:t>
      </w:r>
    </w:p>
    <w:p w14:paraId="00862563" w14:textId="77777777" w:rsidR="002F385D" w:rsidRPr="00FC172A" w:rsidRDefault="002F385D" w:rsidP="00A1142D">
      <w:pPr>
        <w:pStyle w:val="Akapitzlist"/>
        <w:numPr>
          <w:ilvl w:val="1"/>
          <w:numId w:val="68"/>
        </w:numPr>
        <w:spacing w:after="40"/>
        <w:contextualSpacing/>
        <w:jc w:val="both"/>
        <w:rPr>
          <w:sz w:val="22"/>
          <w:szCs w:val="22"/>
        </w:rPr>
      </w:pPr>
      <w:r w:rsidRPr="00FC172A">
        <w:rPr>
          <w:sz w:val="22"/>
          <w:szCs w:val="22"/>
        </w:rPr>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3554F426" w14:textId="77777777" w:rsidR="002F385D" w:rsidRPr="00FC172A" w:rsidRDefault="002F385D" w:rsidP="00A1142D">
      <w:pPr>
        <w:pStyle w:val="Akapitzlist"/>
        <w:numPr>
          <w:ilvl w:val="1"/>
          <w:numId w:val="68"/>
        </w:numPr>
        <w:contextualSpacing/>
        <w:jc w:val="both"/>
        <w:rPr>
          <w:sz w:val="22"/>
          <w:szCs w:val="22"/>
        </w:rPr>
      </w:pPr>
      <w:r w:rsidRPr="00FC172A">
        <w:rPr>
          <w:sz w:val="22"/>
          <w:szCs w:val="22"/>
        </w:rPr>
        <w:t xml:space="preserve">Wykonawca zobowiązany jest zalogować się w systemie: Aukcje elektroniczne </w:t>
      </w:r>
      <w:r w:rsidRPr="00FC172A">
        <w:rPr>
          <w:sz w:val="22"/>
          <w:szCs w:val="22"/>
        </w:rPr>
        <w:br/>
        <w:t>w momencie otrzymania zaproszenia drogą mailową. Zaproszenie zawiera wytyczne pomagające przejść przez proces aktywacji automatycznie założonego konta użytkownika.</w:t>
      </w:r>
    </w:p>
    <w:p w14:paraId="17271D97" w14:textId="594D0198" w:rsidR="002F385D" w:rsidRPr="00FC172A" w:rsidRDefault="002F385D" w:rsidP="00A1142D">
      <w:pPr>
        <w:numPr>
          <w:ilvl w:val="1"/>
          <w:numId w:val="68"/>
        </w:numPr>
        <w:jc w:val="both"/>
        <w:rPr>
          <w:sz w:val="22"/>
          <w:szCs w:val="22"/>
        </w:rPr>
      </w:pPr>
      <w:r w:rsidRPr="00FC172A">
        <w:rPr>
          <w:sz w:val="22"/>
          <w:szCs w:val="22"/>
        </w:rPr>
        <w:t xml:space="preserve">Zwracamy uwagę aby Wykonawca miał dostęp do skrzynki mailowej wskazanej w Formularzu Ofertowym, szczególnie w wyznaczonym dniu do przeprowadzenia aukcji. </w:t>
      </w:r>
    </w:p>
    <w:p w14:paraId="52A6E948" w14:textId="77777777" w:rsidR="002F385D" w:rsidRPr="00FC172A" w:rsidRDefault="002F385D" w:rsidP="00A1142D">
      <w:pPr>
        <w:numPr>
          <w:ilvl w:val="1"/>
          <w:numId w:val="68"/>
        </w:numPr>
        <w:jc w:val="both"/>
        <w:rPr>
          <w:sz w:val="22"/>
          <w:szCs w:val="22"/>
        </w:rPr>
      </w:pPr>
      <w:r w:rsidRPr="00FC172A">
        <w:rPr>
          <w:sz w:val="22"/>
          <w:szCs w:val="22"/>
        </w:rPr>
        <w:t>Wymagania sprzętowe:</w:t>
      </w:r>
    </w:p>
    <w:p w14:paraId="685052EC" w14:textId="77777777" w:rsidR="002F385D" w:rsidRPr="00FC172A" w:rsidRDefault="002F385D" w:rsidP="00E247EB">
      <w:pPr>
        <w:pStyle w:val="Akapitzlist"/>
        <w:autoSpaceDE w:val="0"/>
        <w:autoSpaceDN w:val="0"/>
        <w:adjustRightInd w:val="0"/>
        <w:ind w:left="851" w:hanging="284"/>
        <w:jc w:val="both"/>
        <w:rPr>
          <w:sz w:val="22"/>
          <w:szCs w:val="22"/>
        </w:rPr>
      </w:pPr>
      <w:r w:rsidRPr="00FC172A">
        <w:rPr>
          <w:sz w:val="22"/>
          <w:szCs w:val="22"/>
        </w:rPr>
        <w:t xml:space="preserve">a) korzystanie z szerokopasmowego łącza internetowego, </w:t>
      </w:r>
    </w:p>
    <w:p w14:paraId="6C8A0F22" w14:textId="77777777" w:rsidR="002F385D" w:rsidRPr="00FC172A" w:rsidRDefault="002F385D" w:rsidP="00E247EB">
      <w:pPr>
        <w:pStyle w:val="Akapitzlist"/>
        <w:autoSpaceDE w:val="0"/>
        <w:autoSpaceDN w:val="0"/>
        <w:adjustRightInd w:val="0"/>
        <w:ind w:left="851" w:hanging="284"/>
        <w:jc w:val="both"/>
        <w:rPr>
          <w:sz w:val="22"/>
          <w:szCs w:val="22"/>
        </w:rPr>
      </w:pPr>
      <w:r w:rsidRPr="00FC172A">
        <w:rPr>
          <w:sz w:val="22"/>
          <w:szCs w:val="22"/>
        </w:rPr>
        <w:t xml:space="preserve">b) korzystanie ze stabilnych wersji (bez wsparcia dla wersji beta) przeglądarki Internet Explorer (wersja 10 lub 11), alternatywnie Microsoft Edge lub Mozilla </w:t>
      </w:r>
      <w:proofErr w:type="spellStart"/>
      <w:r w:rsidRPr="00FC172A">
        <w:rPr>
          <w:sz w:val="22"/>
          <w:szCs w:val="22"/>
        </w:rPr>
        <w:t>Firefox</w:t>
      </w:r>
      <w:proofErr w:type="spellEnd"/>
      <w:r w:rsidRPr="00FC172A">
        <w:rPr>
          <w:sz w:val="22"/>
          <w:szCs w:val="22"/>
        </w:rPr>
        <w:t xml:space="preserve"> od wersji 50, </w:t>
      </w:r>
    </w:p>
    <w:p w14:paraId="07737EAC" w14:textId="77777777" w:rsidR="002F385D" w:rsidRPr="00FC172A" w:rsidRDefault="002F385D" w:rsidP="00E247EB">
      <w:pPr>
        <w:pStyle w:val="Akapitzlist"/>
        <w:autoSpaceDE w:val="0"/>
        <w:autoSpaceDN w:val="0"/>
        <w:adjustRightInd w:val="0"/>
        <w:ind w:left="851" w:hanging="284"/>
        <w:jc w:val="both"/>
        <w:rPr>
          <w:sz w:val="22"/>
          <w:szCs w:val="22"/>
        </w:rPr>
      </w:pPr>
      <w:r w:rsidRPr="00FC172A">
        <w:rPr>
          <w:sz w:val="22"/>
          <w:szCs w:val="22"/>
        </w:rPr>
        <w:t xml:space="preserve">c) korzystanie z komputera klasy PC z jednym z następujących systemów operacyjnych: Windows 7, Windows 8, Windows 10 (bez wsparcia dla Windows XP, Windows Vista), </w:t>
      </w:r>
    </w:p>
    <w:p w14:paraId="74CF2E93" w14:textId="77777777" w:rsidR="002F385D" w:rsidRPr="00FC172A" w:rsidRDefault="002F385D" w:rsidP="00E247EB">
      <w:pPr>
        <w:pStyle w:val="Akapitzlist"/>
        <w:autoSpaceDE w:val="0"/>
        <w:autoSpaceDN w:val="0"/>
        <w:adjustRightInd w:val="0"/>
        <w:ind w:left="851" w:hanging="284"/>
        <w:jc w:val="both"/>
        <w:rPr>
          <w:sz w:val="22"/>
          <w:szCs w:val="22"/>
        </w:rPr>
      </w:pPr>
      <w:r w:rsidRPr="00FC172A">
        <w:rPr>
          <w:sz w:val="22"/>
          <w:szCs w:val="22"/>
        </w:rPr>
        <w:t xml:space="preserve">d) włączenie obsługi JavaScript w wykorzystywanej przeglądarce internetowej, </w:t>
      </w:r>
    </w:p>
    <w:p w14:paraId="4B3AB00B" w14:textId="77777777" w:rsidR="002F385D" w:rsidRPr="00FC172A" w:rsidRDefault="002F385D" w:rsidP="00E247EB">
      <w:pPr>
        <w:pStyle w:val="Akapitzlist"/>
        <w:autoSpaceDE w:val="0"/>
        <w:autoSpaceDN w:val="0"/>
        <w:adjustRightInd w:val="0"/>
        <w:ind w:left="851" w:hanging="284"/>
        <w:jc w:val="both"/>
        <w:rPr>
          <w:sz w:val="22"/>
          <w:szCs w:val="22"/>
        </w:rPr>
      </w:pPr>
      <w:r w:rsidRPr="00FC172A">
        <w:rPr>
          <w:sz w:val="22"/>
          <w:szCs w:val="22"/>
        </w:rPr>
        <w:t>e) minimalna rozdzielczość ekranu do poprawnego działania platformy: 1366x768.</w:t>
      </w:r>
    </w:p>
    <w:p w14:paraId="25806C8A" w14:textId="77777777" w:rsidR="002F385D" w:rsidRPr="00FC172A" w:rsidRDefault="002F385D" w:rsidP="00A1142D">
      <w:pPr>
        <w:numPr>
          <w:ilvl w:val="1"/>
          <w:numId w:val="68"/>
        </w:numPr>
        <w:jc w:val="both"/>
        <w:rPr>
          <w:sz w:val="22"/>
          <w:szCs w:val="22"/>
        </w:rPr>
      </w:pPr>
      <w:r w:rsidRPr="00FC172A">
        <w:rPr>
          <w:bCs/>
          <w:sz w:val="22"/>
          <w:szCs w:val="22"/>
        </w:rPr>
        <w:t xml:space="preserve">Składanie ofert w aukcji japońskiej będzie polegać na zaakceptowaniu  przez platformę wartości. Wartość obniżana będzie kolejno w ustalonych odstępach czasu wskazanego przez Zamawiającego. </w:t>
      </w:r>
      <w:r w:rsidRPr="00FC172A">
        <w:rPr>
          <w:bCs/>
          <w:strike/>
          <w:sz w:val="22"/>
          <w:szCs w:val="22"/>
        </w:rPr>
        <w:t xml:space="preserve"> </w:t>
      </w:r>
    </w:p>
    <w:p w14:paraId="4AD0BC1B" w14:textId="77777777" w:rsidR="002F385D" w:rsidRPr="00FC172A" w:rsidRDefault="002F385D" w:rsidP="00A1142D">
      <w:pPr>
        <w:pStyle w:val="Akapitzlist"/>
        <w:numPr>
          <w:ilvl w:val="1"/>
          <w:numId w:val="68"/>
        </w:numPr>
        <w:ind w:left="499" w:hanging="357"/>
        <w:contextualSpacing/>
        <w:jc w:val="both"/>
        <w:rPr>
          <w:bCs/>
          <w:sz w:val="22"/>
          <w:szCs w:val="22"/>
        </w:rPr>
      </w:pPr>
      <w:r w:rsidRPr="00FC172A">
        <w:rPr>
          <w:bCs/>
          <w:sz w:val="22"/>
          <w:szCs w:val="22"/>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44CD26B5" w14:textId="5E1D84AB" w:rsidR="002F385D" w:rsidRPr="00FC172A" w:rsidRDefault="002F385D" w:rsidP="00A1142D">
      <w:pPr>
        <w:pStyle w:val="Akapitzlist"/>
        <w:numPr>
          <w:ilvl w:val="1"/>
          <w:numId w:val="68"/>
        </w:numPr>
        <w:contextualSpacing/>
        <w:jc w:val="both"/>
        <w:rPr>
          <w:bCs/>
          <w:sz w:val="22"/>
          <w:szCs w:val="22"/>
        </w:rPr>
      </w:pPr>
      <w:r w:rsidRPr="00FC172A">
        <w:rPr>
          <w:bCs/>
          <w:sz w:val="22"/>
          <w:szCs w:val="22"/>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t>
      </w:r>
      <w:r w:rsidR="00E247EB">
        <w:rPr>
          <w:bCs/>
          <w:sz w:val="22"/>
          <w:szCs w:val="22"/>
        </w:rPr>
        <w:br/>
      </w:r>
      <w:r w:rsidRPr="00FC172A">
        <w:rPr>
          <w:bCs/>
          <w:sz w:val="22"/>
          <w:szCs w:val="22"/>
        </w:rPr>
        <w:t xml:space="preserve">w ostatnim kroku aukcji japońskiej. </w:t>
      </w:r>
    </w:p>
    <w:p w14:paraId="0D52D1DD" w14:textId="77777777" w:rsidR="002F385D" w:rsidRPr="00FC172A" w:rsidRDefault="002F385D" w:rsidP="00A1142D">
      <w:pPr>
        <w:pStyle w:val="Akapitzlist"/>
        <w:numPr>
          <w:ilvl w:val="1"/>
          <w:numId w:val="68"/>
        </w:numPr>
        <w:spacing w:after="40"/>
        <w:contextualSpacing/>
        <w:jc w:val="both"/>
        <w:rPr>
          <w:bCs/>
          <w:sz w:val="22"/>
          <w:szCs w:val="22"/>
        </w:rPr>
      </w:pPr>
      <w:r w:rsidRPr="00FC172A">
        <w:rPr>
          <w:bCs/>
          <w:sz w:val="22"/>
          <w:szCs w:val="22"/>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3D49B22C" w14:textId="77777777" w:rsidR="002F385D" w:rsidRPr="00FC172A" w:rsidRDefault="002F385D" w:rsidP="00A1142D">
      <w:pPr>
        <w:pStyle w:val="Akapitzlist"/>
        <w:numPr>
          <w:ilvl w:val="1"/>
          <w:numId w:val="68"/>
        </w:numPr>
        <w:spacing w:after="40"/>
        <w:contextualSpacing/>
        <w:jc w:val="both"/>
        <w:rPr>
          <w:bCs/>
          <w:sz w:val="22"/>
          <w:szCs w:val="22"/>
        </w:rPr>
      </w:pPr>
      <w:r w:rsidRPr="00FC172A">
        <w:rPr>
          <w:sz w:val="22"/>
          <w:szCs w:val="22"/>
        </w:rPr>
        <w:lastRenderedPageBreak/>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4F45263D" w14:textId="77777777" w:rsidR="002F385D" w:rsidRPr="00FC172A" w:rsidRDefault="002F385D" w:rsidP="00A1142D">
      <w:pPr>
        <w:pStyle w:val="Akapitzlist"/>
        <w:numPr>
          <w:ilvl w:val="1"/>
          <w:numId w:val="68"/>
        </w:numPr>
        <w:spacing w:after="40"/>
        <w:contextualSpacing/>
        <w:jc w:val="both"/>
        <w:rPr>
          <w:bCs/>
          <w:sz w:val="22"/>
          <w:szCs w:val="22"/>
        </w:rPr>
      </w:pPr>
      <w:r w:rsidRPr="00FC172A">
        <w:rPr>
          <w:bCs/>
          <w:sz w:val="22"/>
          <w:szCs w:val="22"/>
        </w:rPr>
        <w:t>Dogrywka zostaje zakończona, gdy żaden z Wykonawców nie złoży kolejnego postąpienia. Wygrywa ten Wykonawca, który złoży najkorzystniejszą ofertę.</w:t>
      </w:r>
    </w:p>
    <w:p w14:paraId="2AD8CD59" w14:textId="77777777" w:rsidR="002F385D" w:rsidRPr="00FC172A" w:rsidRDefault="002F385D" w:rsidP="00A1142D">
      <w:pPr>
        <w:pStyle w:val="Akapitzlist"/>
        <w:numPr>
          <w:ilvl w:val="1"/>
          <w:numId w:val="68"/>
        </w:numPr>
        <w:spacing w:after="40"/>
        <w:contextualSpacing/>
        <w:jc w:val="both"/>
        <w:rPr>
          <w:bCs/>
          <w:sz w:val="22"/>
          <w:szCs w:val="22"/>
        </w:rPr>
      </w:pPr>
      <w:r w:rsidRPr="00FC172A">
        <w:rPr>
          <w:bCs/>
          <w:sz w:val="22"/>
          <w:szCs w:val="22"/>
        </w:rPr>
        <w:t xml:space="preserve">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5A4AAB58" w14:textId="77777777" w:rsidR="002F385D" w:rsidRPr="00FC172A" w:rsidRDefault="002F385D" w:rsidP="00A1142D">
      <w:pPr>
        <w:pStyle w:val="Akapitzlist"/>
        <w:numPr>
          <w:ilvl w:val="1"/>
          <w:numId w:val="68"/>
        </w:numPr>
        <w:spacing w:after="40"/>
        <w:contextualSpacing/>
        <w:jc w:val="both"/>
        <w:rPr>
          <w:bCs/>
          <w:sz w:val="22"/>
          <w:szCs w:val="22"/>
        </w:rPr>
      </w:pPr>
      <w:r w:rsidRPr="00FC172A">
        <w:rPr>
          <w:bCs/>
          <w:sz w:val="22"/>
          <w:szCs w:val="22"/>
        </w:rPr>
        <w:t>W przypadku dalszego nierozstrzygnięcia postępowania (tj. równego czasu złożenia postąpień – godzina, minuta, sekunda) o wyborze najkorzystniejszej oferty decydują pozostałe sposoby uzyskania ostatecznej ceny, takie jak negocjacje.</w:t>
      </w:r>
    </w:p>
    <w:p w14:paraId="7D9C2AE7" w14:textId="77777777" w:rsidR="002F385D" w:rsidRPr="00FC172A" w:rsidRDefault="002F385D" w:rsidP="00A1142D">
      <w:pPr>
        <w:pStyle w:val="Akapitzlist"/>
        <w:numPr>
          <w:ilvl w:val="1"/>
          <w:numId w:val="68"/>
        </w:numPr>
        <w:spacing w:after="40"/>
        <w:contextualSpacing/>
        <w:jc w:val="both"/>
        <w:rPr>
          <w:bCs/>
          <w:sz w:val="22"/>
          <w:szCs w:val="22"/>
        </w:rPr>
      </w:pPr>
      <w:r w:rsidRPr="00FC172A">
        <w:rPr>
          <w:bCs/>
          <w:sz w:val="22"/>
          <w:szCs w:val="22"/>
        </w:rPr>
        <w:t>Zamawiający zastrzega sobie prawo do powtórzenia aukcji, zgodnie z zapisami § 37 ust. 7 Regulaminu. O terminie rozpoczęcia nowej aukcji Zamawiający powiadomi w sposób określony w SWZ.</w:t>
      </w:r>
    </w:p>
    <w:p w14:paraId="6B26DB3F" w14:textId="2D777FDF" w:rsidR="002F385D" w:rsidRPr="00FC172A" w:rsidRDefault="002F385D" w:rsidP="00A1142D">
      <w:pPr>
        <w:pStyle w:val="Akapitzlist"/>
        <w:numPr>
          <w:ilvl w:val="1"/>
          <w:numId w:val="68"/>
        </w:numPr>
        <w:spacing w:after="40"/>
        <w:contextualSpacing/>
        <w:jc w:val="both"/>
        <w:rPr>
          <w:bCs/>
          <w:sz w:val="22"/>
          <w:szCs w:val="22"/>
        </w:rPr>
      </w:pPr>
      <w:r w:rsidRPr="00FC172A">
        <w:rPr>
          <w:sz w:val="22"/>
          <w:szCs w:val="22"/>
        </w:rPr>
        <w:t xml:space="preserve">Informacja o zastosowaniu aukcji japońskiej albo aukcji angielskiej zostanie umieszczona </w:t>
      </w:r>
      <w:r w:rsidR="00E247EB">
        <w:rPr>
          <w:sz w:val="22"/>
          <w:szCs w:val="22"/>
        </w:rPr>
        <w:br/>
      </w:r>
      <w:r w:rsidRPr="00FC172A">
        <w:rPr>
          <w:sz w:val="22"/>
          <w:szCs w:val="22"/>
        </w:rPr>
        <w:t xml:space="preserve">w zaproszeniu do aukcji. </w:t>
      </w:r>
    </w:p>
    <w:p w14:paraId="4CB5FF7D" w14:textId="77777777" w:rsidR="002F385D" w:rsidRPr="00FC172A" w:rsidRDefault="002F385D" w:rsidP="00A1142D">
      <w:pPr>
        <w:pStyle w:val="Akapitzlist"/>
        <w:numPr>
          <w:ilvl w:val="1"/>
          <w:numId w:val="68"/>
        </w:numPr>
        <w:spacing w:after="40"/>
        <w:contextualSpacing/>
        <w:jc w:val="both"/>
        <w:rPr>
          <w:bCs/>
          <w:sz w:val="22"/>
          <w:szCs w:val="22"/>
        </w:rPr>
      </w:pPr>
      <w:r w:rsidRPr="00FC172A">
        <w:rPr>
          <w:sz w:val="22"/>
          <w:szCs w:val="22"/>
        </w:rPr>
        <w:t>W sprawach dotyczących przebiegu aukcji a w szczególności obsługi funkcjonalnej portalu należy kontaktować się  zgodnie z informacjami podanymi na stronie internetowej na której przeprowadzana jest aukcja.</w:t>
      </w:r>
    </w:p>
    <w:p w14:paraId="2D607E2D" w14:textId="77777777" w:rsidR="002F385D" w:rsidRPr="0077316C" w:rsidRDefault="002F385D" w:rsidP="002F385D">
      <w:pPr>
        <w:pStyle w:val="Akapitzlist"/>
        <w:ind w:left="502"/>
        <w:contextualSpacing/>
        <w:jc w:val="both"/>
        <w:rPr>
          <w:bCs/>
          <w:sz w:val="18"/>
          <w:szCs w:val="18"/>
          <w:highlight w:val="magenta"/>
        </w:rPr>
      </w:pPr>
    </w:p>
    <w:p w14:paraId="7F369791" w14:textId="1BFC5EFD" w:rsidR="00677E0C" w:rsidRPr="006A7D4F" w:rsidRDefault="00784E3A" w:rsidP="00A1142D">
      <w:pPr>
        <w:pStyle w:val="Akapitzlist"/>
        <w:numPr>
          <w:ilvl w:val="1"/>
          <w:numId w:val="68"/>
        </w:numPr>
        <w:ind w:left="284" w:hanging="284"/>
        <w:contextualSpacing/>
        <w:jc w:val="both"/>
        <w:rPr>
          <w:b/>
        </w:rPr>
      </w:pPr>
      <w:r>
        <w:rPr>
          <w:b/>
        </w:rPr>
        <w:t xml:space="preserve"> </w:t>
      </w:r>
      <w:r w:rsidR="00677E0C" w:rsidRPr="00E44133">
        <w:rPr>
          <w:b/>
        </w:rPr>
        <w:t>Sposób wyliczenia cen jednostkowych</w:t>
      </w:r>
      <w:r w:rsidR="00677E0C" w:rsidRPr="006A7D4F">
        <w:rPr>
          <w:b/>
        </w:rPr>
        <w:t xml:space="preserve"> i wartości zamówienia</w:t>
      </w:r>
      <w:r w:rsidR="00EB49F7">
        <w:rPr>
          <w:b/>
        </w:rPr>
        <w:t>.</w:t>
      </w:r>
    </w:p>
    <w:bookmarkEnd w:id="53"/>
    <w:p w14:paraId="56E1B89A" w14:textId="77777777" w:rsidR="001D72FF" w:rsidRPr="00912313" w:rsidRDefault="001D72FF" w:rsidP="001D72FF">
      <w:pPr>
        <w:pStyle w:val="bullet"/>
        <w:spacing w:before="0" w:after="0"/>
        <w:jc w:val="both"/>
        <w:rPr>
          <w:sz w:val="22"/>
        </w:rPr>
      </w:pPr>
      <w:r w:rsidRPr="003A5C29">
        <w:rPr>
          <w:sz w:val="22"/>
        </w:rPr>
        <w:t xml:space="preserve">W </w:t>
      </w:r>
      <w:r w:rsidRPr="00912313">
        <w:rPr>
          <w:sz w:val="22"/>
        </w:rPr>
        <w:t>przypadku gdy wybór najkorzystniejszej oferty zostanie dokonany w wyniku przeprowadzenia aukcji elektronicznej, po zakończeniu aukcji, Zamawiający dokona wyliczenia cen jednostkowych netto przyjętych do rozliczania umowy oraz wartości zamówienia w następujący sposób:</w:t>
      </w:r>
    </w:p>
    <w:p w14:paraId="2FA4F5AE" w14:textId="77777777" w:rsidR="00784E3A" w:rsidRDefault="001D72FF" w:rsidP="00A1142D">
      <w:pPr>
        <w:numPr>
          <w:ilvl w:val="3"/>
          <w:numId w:val="33"/>
        </w:numPr>
        <w:ind w:left="567" w:hanging="283"/>
        <w:jc w:val="both"/>
        <w:rPr>
          <w:sz w:val="22"/>
        </w:rPr>
      </w:pPr>
      <w:r w:rsidRPr="00912313">
        <w:rPr>
          <w:sz w:val="22"/>
        </w:rPr>
        <w:t xml:space="preserve">w pierwszej kolejności wyliczony zostanie procentowy wskaźnik upustu cenowego od </w:t>
      </w:r>
      <w:r w:rsidRPr="001D72FF">
        <w:rPr>
          <w:b/>
          <w:bCs/>
          <w:sz w:val="22"/>
          <w:u w:val="single"/>
        </w:rPr>
        <w:t>wartości ocenianej</w:t>
      </w:r>
      <w:r>
        <w:rPr>
          <w:sz w:val="22"/>
        </w:rPr>
        <w:t xml:space="preserve"> zawartej </w:t>
      </w:r>
      <w:r w:rsidRPr="00912313">
        <w:rPr>
          <w:sz w:val="22"/>
        </w:rPr>
        <w:t>oferty pierwotnej</w:t>
      </w:r>
      <w:r>
        <w:rPr>
          <w:sz w:val="22"/>
        </w:rPr>
        <w:t xml:space="preserve"> (złożonej w odpowiedzi na ogłoszenie)</w:t>
      </w:r>
      <w:r w:rsidRPr="00912313">
        <w:rPr>
          <w:sz w:val="22"/>
        </w:rPr>
        <w:t xml:space="preserve">, uzyskany </w:t>
      </w:r>
      <w:r w:rsidR="009342C7">
        <w:rPr>
          <w:sz w:val="22"/>
        </w:rPr>
        <w:br/>
      </w:r>
      <w:r w:rsidRPr="00912313">
        <w:rPr>
          <w:sz w:val="22"/>
        </w:rPr>
        <w:t xml:space="preserve">w wyniku aukcji, który zostanie zaokrąglony do </w:t>
      </w:r>
      <w:r>
        <w:rPr>
          <w:sz w:val="22"/>
        </w:rPr>
        <w:t>dwóch</w:t>
      </w:r>
      <w:r w:rsidRPr="00912313">
        <w:rPr>
          <w:sz w:val="22"/>
        </w:rPr>
        <w:t xml:space="preserve"> miejsc po przecinku</w:t>
      </w:r>
      <w:r>
        <w:rPr>
          <w:sz w:val="22"/>
        </w:rPr>
        <w:t xml:space="preserve"> wg matematycznych zasad zaokrąglania</w:t>
      </w:r>
      <w:r w:rsidRPr="00912313">
        <w:rPr>
          <w:sz w:val="22"/>
        </w:rPr>
        <w:t xml:space="preserve">. </w:t>
      </w:r>
    </w:p>
    <w:p w14:paraId="2C73DA04" w14:textId="5CF7F5FE" w:rsidR="001D72FF" w:rsidRPr="00912313" w:rsidRDefault="001D72FF" w:rsidP="00784E3A">
      <w:pPr>
        <w:ind w:left="567"/>
        <w:jc w:val="both"/>
        <w:rPr>
          <w:sz w:val="22"/>
        </w:rPr>
      </w:pPr>
      <w:r w:rsidRPr="00912313">
        <w:rPr>
          <w:sz w:val="22"/>
        </w:rPr>
        <w:t>Obliczenia zostaną wykonane wg wzoru:</w:t>
      </w:r>
    </w:p>
    <w:p w14:paraId="737F9EC5" w14:textId="77777777" w:rsidR="001D72FF" w:rsidRPr="00912313" w:rsidRDefault="001D72FF" w:rsidP="001D72FF">
      <w:pPr>
        <w:pStyle w:val="bullet"/>
        <w:spacing w:before="0" w:after="0"/>
        <w:ind w:left="2829"/>
        <w:rPr>
          <w:b/>
          <w:sz w:val="22"/>
          <w:vertAlign w:val="subscript"/>
        </w:rPr>
      </w:pPr>
      <w:r w:rsidRPr="00912313">
        <w:rPr>
          <w:b/>
          <w:sz w:val="22"/>
        </w:rPr>
        <w:t xml:space="preserve">W </w:t>
      </w:r>
      <w:r w:rsidRPr="00912313">
        <w:rPr>
          <w:b/>
          <w:sz w:val="22"/>
          <w:vertAlign w:val="subscript"/>
        </w:rPr>
        <w:t>oferty</w:t>
      </w:r>
      <w:r w:rsidRPr="00912313">
        <w:rPr>
          <w:b/>
          <w:sz w:val="22"/>
        </w:rPr>
        <w:t xml:space="preserve"> – W </w:t>
      </w:r>
      <w:r w:rsidRPr="00912313">
        <w:rPr>
          <w:b/>
          <w:sz w:val="22"/>
          <w:vertAlign w:val="subscript"/>
        </w:rPr>
        <w:t>aukcji</w:t>
      </w:r>
    </w:p>
    <w:p w14:paraId="01FAEB2C" w14:textId="77777777" w:rsidR="001D72FF" w:rsidRPr="00912313" w:rsidRDefault="001D72FF" w:rsidP="001D72FF">
      <w:pPr>
        <w:pStyle w:val="bullet"/>
        <w:spacing w:before="0" w:after="0"/>
        <w:ind w:left="2830" w:hanging="851"/>
        <w:rPr>
          <w:b/>
          <w:sz w:val="22"/>
        </w:rPr>
      </w:pPr>
      <w:r w:rsidRPr="00912313">
        <w:rPr>
          <w:b/>
          <w:sz w:val="20"/>
          <w:szCs w:val="22"/>
        </w:rPr>
        <w:t>U = --------------</w:t>
      </w:r>
      <w:r>
        <w:rPr>
          <w:b/>
          <w:sz w:val="20"/>
          <w:szCs w:val="22"/>
        </w:rPr>
        <w:t>------------------------ x 100 (%)</w:t>
      </w:r>
    </w:p>
    <w:p w14:paraId="121CB75A" w14:textId="77777777" w:rsidR="001D72FF" w:rsidRPr="00912313" w:rsidRDefault="001D72FF" w:rsidP="001D72FF">
      <w:pPr>
        <w:ind w:left="3053" w:firstLine="492"/>
        <w:rPr>
          <w:b/>
          <w:sz w:val="18"/>
          <w:vertAlign w:val="subscript"/>
        </w:rPr>
      </w:pPr>
      <w:r w:rsidRPr="00912313">
        <w:rPr>
          <w:b/>
          <w:sz w:val="18"/>
        </w:rPr>
        <w:t xml:space="preserve">W </w:t>
      </w:r>
      <w:r w:rsidRPr="00912313">
        <w:rPr>
          <w:b/>
          <w:sz w:val="18"/>
          <w:vertAlign w:val="subscript"/>
        </w:rPr>
        <w:t>oferty</w:t>
      </w:r>
    </w:p>
    <w:p w14:paraId="72B2AC4B" w14:textId="77777777" w:rsidR="001D72FF" w:rsidRPr="00912313" w:rsidRDefault="001D72FF" w:rsidP="001D72FF">
      <w:pPr>
        <w:ind w:left="3053" w:firstLine="492"/>
        <w:rPr>
          <w:b/>
          <w:sz w:val="18"/>
          <w:vertAlign w:val="subscript"/>
        </w:rPr>
      </w:pPr>
    </w:p>
    <w:p w14:paraId="3850E23A" w14:textId="77777777" w:rsidR="00784E3A" w:rsidRDefault="001D72FF" w:rsidP="00A1142D">
      <w:pPr>
        <w:numPr>
          <w:ilvl w:val="3"/>
          <w:numId w:val="33"/>
        </w:numPr>
        <w:ind w:left="567" w:hanging="283"/>
        <w:jc w:val="both"/>
        <w:rPr>
          <w:sz w:val="22"/>
        </w:rPr>
      </w:pPr>
      <w:r w:rsidRPr="00912313">
        <w:rPr>
          <w:sz w:val="22"/>
        </w:rPr>
        <w:t xml:space="preserve">Następnie wyliczone zostaną indywidualnie poszczególne ceny jednostkowe netto poprzez obniżenie cen jednostkowych z oferty pierwotnej o wartość upustu wyliczoną przy zastosowaniu wartości wskaźnika upustu (U), przy czym ceny te zostaną zaokrąglone </w:t>
      </w:r>
      <w:r>
        <w:rPr>
          <w:sz w:val="22"/>
        </w:rPr>
        <w:t>wg matematycznych zasad zaokrąglania</w:t>
      </w:r>
      <w:r w:rsidRPr="00912313">
        <w:rPr>
          <w:sz w:val="22"/>
        </w:rPr>
        <w:t xml:space="preserve"> do dwóch miejsc po przecinku. </w:t>
      </w:r>
    </w:p>
    <w:p w14:paraId="4B88BDB8" w14:textId="6671D6F8" w:rsidR="001D72FF" w:rsidRPr="00912313" w:rsidRDefault="001D72FF" w:rsidP="00784E3A">
      <w:pPr>
        <w:ind w:left="567"/>
        <w:jc w:val="both"/>
        <w:rPr>
          <w:sz w:val="22"/>
        </w:rPr>
      </w:pPr>
      <w:r w:rsidRPr="00912313">
        <w:rPr>
          <w:sz w:val="22"/>
        </w:rPr>
        <w:t>Obliczenia zostaną wykonane wg wzoru:</w:t>
      </w:r>
    </w:p>
    <w:p w14:paraId="57E31B14" w14:textId="77777777" w:rsidR="001D72FF" w:rsidRPr="00912313" w:rsidRDefault="001D72FF" w:rsidP="001D72FF">
      <w:pPr>
        <w:jc w:val="both"/>
        <w:rPr>
          <w:sz w:val="8"/>
          <w:szCs w:val="10"/>
        </w:rPr>
      </w:pPr>
    </w:p>
    <w:p w14:paraId="3E92A2EF" w14:textId="77777777" w:rsidR="001D72FF" w:rsidRPr="00912313" w:rsidRDefault="001D72FF" w:rsidP="001D72FF">
      <w:pPr>
        <w:ind w:left="1080"/>
        <w:jc w:val="center"/>
        <w:rPr>
          <w:b/>
          <w:sz w:val="18"/>
        </w:rPr>
      </w:pPr>
      <w:r w:rsidRPr="00912313">
        <w:rPr>
          <w:b/>
          <w:sz w:val="18"/>
        </w:rPr>
        <w:t xml:space="preserve">C </w:t>
      </w:r>
      <w:r w:rsidRPr="00912313">
        <w:rPr>
          <w:b/>
          <w:sz w:val="18"/>
          <w:vertAlign w:val="subscript"/>
        </w:rPr>
        <w:t>aukcji</w:t>
      </w:r>
      <w:r w:rsidRPr="00912313">
        <w:rPr>
          <w:b/>
          <w:sz w:val="18"/>
        </w:rPr>
        <w:t xml:space="preserve"> = C </w:t>
      </w:r>
      <w:r w:rsidRPr="00912313">
        <w:rPr>
          <w:b/>
          <w:sz w:val="18"/>
          <w:vertAlign w:val="subscript"/>
        </w:rPr>
        <w:t>oferty</w:t>
      </w:r>
      <w:r w:rsidRPr="00912313">
        <w:rPr>
          <w:b/>
          <w:sz w:val="18"/>
        </w:rPr>
        <w:t xml:space="preserve"> – (C </w:t>
      </w:r>
      <w:r w:rsidRPr="00912313">
        <w:rPr>
          <w:b/>
          <w:sz w:val="18"/>
          <w:vertAlign w:val="subscript"/>
        </w:rPr>
        <w:t>oferty</w:t>
      </w:r>
      <w:r w:rsidRPr="00912313">
        <w:rPr>
          <w:b/>
          <w:sz w:val="18"/>
        </w:rPr>
        <w:t xml:space="preserve"> x U)</w:t>
      </w:r>
    </w:p>
    <w:p w14:paraId="1A818E68" w14:textId="77777777" w:rsidR="001D72FF" w:rsidRPr="00912313" w:rsidRDefault="001D72FF" w:rsidP="001D72FF">
      <w:pPr>
        <w:ind w:left="1080"/>
        <w:jc w:val="both"/>
        <w:rPr>
          <w:sz w:val="22"/>
          <w:szCs w:val="24"/>
        </w:rPr>
      </w:pPr>
      <w:r w:rsidRPr="00912313">
        <w:rPr>
          <w:sz w:val="22"/>
          <w:szCs w:val="24"/>
        </w:rPr>
        <w:t>gdzie:</w:t>
      </w:r>
    </w:p>
    <w:p w14:paraId="7740EE9D" w14:textId="77777777" w:rsidR="001D72FF" w:rsidRPr="00912313" w:rsidRDefault="001D72FF" w:rsidP="001D72FF">
      <w:pPr>
        <w:tabs>
          <w:tab w:val="left" w:pos="1800"/>
        </w:tabs>
        <w:ind w:left="1800" w:hanging="720"/>
        <w:jc w:val="both"/>
        <w:rPr>
          <w:sz w:val="22"/>
          <w:szCs w:val="24"/>
        </w:rPr>
      </w:pPr>
      <w:r w:rsidRPr="00912313">
        <w:rPr>
          <w:sz w:val="22"/>
          <w:szCs w:val="24"/>
        </w:rPr>
        <w:t xml:space="preserve">U – wartość wskaźnika upustu cenowego od wartości oferty </w:t>
      </w:r>
      <w:r w:rsidRPr="00912313">
        <w:rPr>
          <w:sz w:val="22"/>
        </w:rPr>
        <w:t>pierwotnej</w:t>
      </w:r>
      <w:r w:rsidRPr="00912313">
        <w:rPr>
          <w:sz w:val="22"/>
          <w:szCs w:val="24"/>
        </w:rPr>
        <w:t xml:space="preserve"> uzyskanego w wyniku akcji elektronicznej</w:t>
      </w:r>
    </w:p>
    <w:p w14:paraId="110EFE24" w14:textId="77777777" w:rsidR="001D72FF" w:rsidRPr="00912313" w:rsidRDefault="001D72FF" w:rsidP="001D72FF">
      <w:pPr>
        <w:tabs>
          <w:tab w:val="left" w:pos="1800"/>
        </w:tabs>
        <w:ind w:left="1080"/>
        <w:jc w:val="both"/>
        <w:rPr>
          <w:sz w:val="22"/>
          <w:szCs w:val="24"/>
        </w:rPr>
      </w:pPr>
      <w:r w:rsidRPr="00912313">
        <w:rPr>
          <w:sz w:val="22"/>
          <w:szCs w:val="24"/>
        </w:rPr>
        <w:t xml:space="preserve">W </w:t>
      </w:r>
      <w:r w:rsidRPr="00912313">
        <w:rPr>
          <w:sz w:val="22"/>
          <w:szCs w:val="24"/>
          <w:vertAlign w:val="subscript"/>
        </w:rPr>
        <w:t>oferty</w:t>
      </w:r>
      <w:r w:rsidRPr="00912313">
        <w:rPr>
          <w:sz w:val="22"/>
          <w:szCs w:val="24"/>
        </w:rPr>
        <w:tab/>
        <w:t xml:space="preserve">– wartość oferty </w:t>
      </w:r>
      <w:r w:rsidRPr="00912313">
        <w:rPr>
          <w:sz w:val="22"/>
        </w:rPr>
        <w:t>pierwotnej</w:t>
      </w:r>
    </w:p>
    <w:p w14:paraId="07385D5C" w14:textId="77777777" w:rsidR="001D72FF" w:rsidRPr="00912313" w:rsidRDefault="001D72FF" w:rsidP="001D72FF">
      <w:pPr>
        <w:tabs>
          <w:tab w:val="left" w:pos="1800"/>
        </w:tabs>
        <w:ind w:left="1080"/>
        <w:jc w:val="both"/>
        <w:rPr>
          <w:sz w:val="22"/>
          <w:szCs w:val="24"/>
        </w:rPr>
      </w:pPr>
      <w:r w:rsidRPr="00912313">
        <w:rPr>
          <w:sz w:val="22"/>
          <w:szCs w:val="24"/>
        </w:rPr>
        <w:t xml:space="preserve">W </w:t>
      </w:r>
      <w:r w:rsidRPr="00912313">
        <w:rPr>
          <w:sz w:val="22"/>
          <w:szCs w:val="24"/>
          <w:vertAlign w:val="subscript"/>
        </w:rPr>
        <w:t>aukcji</w:t>
      </w:r>
      <w:r w:rsidRPr="00912313">
        <w:rPr>
          <w:sz w:val="22"/>
          <w:szCs w:val="24"/>
        </w:rPr>
        <w:tab/>
        <w:t>– wartość oferty uzyskanej w toku aukcji elektronicznej</w:t>
      </w:r>
    </w:p>
    <w:p w14:paraId="18624154" w14:textId="77777777" w:rsidR="001D72FF" w:rsidRPr="00912313" w:rsidRDefault="001D72FF" w:rsidP="001D72FF">
      <w:pPr>
        <w:tabs>
          <w:tab w:val="left" w:pos="1800"/>
        </w:tabs>
        <w:ind w:left="1080"/>
        <w:jc w:val="both"/>
        <w:rPr>
          <w:sz w:val="22"/>
          <w:szCs w:val="24"/>
        </w:rPr>
      </w:pPr>
      <w:r w:rsidRPr="00912313">
        <w:rPr>
          <w:sz w:val="22"/>
          <w:szCs w:val="24"/>
        </w:rPr>
        <w:t xml:space="preserve">C </w:t>
      </w:r>
      <w:r w:rsidRPr="00912313">
        <w:rPr>
          <w:sz w:val="22"/>
          <w:szCs w:val="24"/>
          <w:vertAlign w:val="subscript"/>
        </w:rPr>
        <w:t>aukcji</w:t>
      </w:r>
      <w:r w:rsidRPr="00912313">
        <w:rPr>
          <w:sz w:val="22"/>
          <w:szCs w:val="24"/>
        </w:rPr>
        <w:tab/>
        <w:t>– cena jednostkowa netto przyjęta do umowy</w:t>
      </w:r>
    </w:p>
    <w:p w14:paraId="0C71021E" w14:textId="091DC4C8" w:rsidR="001D72FF" w:rsidRDefault="001D72FF" w:rsidP="001D72FF">
      <w:pPr>
        <w:tabs>
          <w:tab w:val="left" w:pos="1800"/>
        </w:tabs>
        <w:ind w:left="1080"/>
        <w:jc w:val="both"/>
        <w:rPr>
          <w:sz w:val="22"/>
        </w:rPr>
      </w:pPr>
      <w:r w:rsidRPr="00912313">
        <w:rPr>
          <w:sz w:val="22"/>
          <w:szCs w:val="24"/>
        </w:rPr>
        <w:t xml:space="preserve">C </w:t>
      </w:r>
      <w:r w:rsidRPr="00912313">
        <w:rPr>
          <w:sz w:val="22"/>
          <w:szCs w:val="24"/>
          <w:vertAlign w:val="subscript"/>
        </w:rPr>
        <w:t>oferty</w:t>
      </w:r>
      <w:r w:rsidRPr="00912313">
        <w:rPr>
          <w:sz w:val="22"/>
          <w:szCs w:val="24"/>
        </w:rPr>
        <w:tab/>
        <w:t xml:space="preserve">– cena jednostkowa netto oferty </w:t>
      </w:r>
      <w:r w:rsidRPr="00912313">
        <w:rPr>
          <w:sz w:val="22"/>
        </w:rPr>
        <w:t>pierwotnej</w:t>
      </w:r>
    </w:p>
    <w:p w14:paraId="5612EC6B" w14:textId="77777777" w:rsidR="006B54BD" w:rsidRPr="0077316C" w:rsidRDefault="006B54BD" w:rsidP="001D72FF">
      <w:pPr>
        <w:tabs>
          <w:tab w:val="left" w:pos="1800"/>
        </w:tabs>
        <w:ind w:left="1080"/>
        <w:jc w:val="both"/>
        <w:rPr>
          <w:sz w:val="8"/>
          <w:szCs w:val="10"/>
        </w:rPr>
      </w:pPr>
    </w:p>
    <w:p w14:paraId="666B0121" w14:textId="77777777" w:rsidR="001D72FF" w:rsidRPr="00912313" w:rsidRDefault="001D72FF" w:rsidP="001D72FF">
      <w:pPr>
        <w:tabs>
          <w:tab w:val="left" w:pos="1800"/>
        </w:tabs>
        <w:jc w:val="both"/>
        <w:rPr>
          <w:sz w:val="8"/>
          <w:szCs w:val="10"/>
        </w:rPr>
      </w:pPr>
    </w:p>
    <w:p w14:paraId="775814AA" w14:textId="478BE5B4" w:rsidR="006B54BD" w:rsidRPr="00784E3A" w:rsidRDefault="006B54BD" w:rsidP="00A1142D">
      <w:pPr>
        <w:numPr>
          <w:ilvl w:val="3"/>
          <w:numId w:val="33"/>
        </w:numPr>
        <w:ind w:left="567" w:hanging="283"/>
        <w:jc w:val="both"/>
        <w:rPr>
          <w:sz w:val="22"/>
          <w:szCs w:val="22"/>
        </w:rPr>
      </w:pPr>
      <w:r>
        <w:rPr>
          <w:sz w:val="22"/>
          <w:szCs w:val="22"/>
        </w:rPr>
        <w:t xml:space="preserve">Upust uzyskany w toku aukcji elektronicznej dla istotnej części zamówienia określonej </w:t>
      </w:r>
      <w:r w:rsidR="009342C7">
        <w:rPr>
          <w:sz w:val="22"/>
          <w:szCs w:val="22"/>
        </w:rPr>
        <w:br/>
      </w:r>
      <w:r w:rsidRPr="00784E3A">
        <w:rPr>
          <w:b/>
          <w:bCs/>
          <w:sz w:val="22"/>
          <w:szCs w:val="22"/>
        </w:rPr>
        <w:t xml:space="preserve">w </w:t>
      </w:r>
      <w:r w:rsidR="00784E3A" w:rsidRPr="00784E3A">
        <w:rPr>
          <w:b/>
          <w:bCs/>
          <w:sz w:val="22"/>
          <w:szCs w:val="22"/>
        </w:rPr>
        <w:t>Z</w:t>
      </w:r>
      <w:r w:rsidRPr="00784E3A">
        <w:rPr>
          <w:b/>
          <w:bCs/>
          <w:sz w:val="22"/>
          <w:szCs w:val="22"/>
        </w:rPr>
        <w:t>ałączniku nr 2a</w:t>
      </w:r>
      <w:r>
        <w:rPr>
          <w:sz w:val="22"/>
          <w:szCs w:val="22"/>
        </w:rPr>
        <w:t xml:space="preserve"> zostanie przeliczony dla wszystkich pozycji cennikowych wprowadzonych do </w:t>
      </w:r>
      <w:r w:rsidR="00784E3A" w:rsidRPr="00784E3A">
        <w:rPr>
          <w:b/>
          <w:bCs/>
          <w:sz w:val="22"/>
          <w:szCs w:val="22"/>
        </w:rPr>
        <w:t>Z</w:t>
      </w:r>
      <w:r w:rsidRPr="00784E3A">
        <w:rPr>
          <w:b/>
          <w:bCs/>
          <w:sz w:val="22"/>
          <w:szCs w:val="22"/>
        </w:rPr>
        <w:t>ałącznika nr 2a i 2b</w:t>
      </w:r>
      <w:r w:rsidRPr="00784E3A">
        <w:rPr>
          <w:sz w:val="22"/>
          <w:szCs w:val="22"/>
        </w:rPr>
        <w:t>.</w:t>
      </w:r>
    </w:p>
    <w:p w14:paraId="32172CBA" w14:textId="69951FDD" w:rsidR="001D72FF" w:rsidRPr="00784E3A" w:rsidRDefault="001D72FF" w:rsidP="00A1142D">
      <w:pPr>
        <w:numPr>
          <w:ilvl w:val="3"/>
          <w:numId w:val="33"/>
        </w:numPr>
        <w:ind w:left="567" w:hanging="283"/>
        <w:jc w:val="both"/>
        <w:rPr>
          <w:sz w:val="22"/>
          <w:szCs w:val="22"/>
        </w:rPr>
      </w:pPr>
      <w:r w:rsidRPr="00912313">
        <w:rPr>
          <w:sz w:val="22"/>
          <w:szCs w:val="24"/>
        </w:rPr>
        <w:t>Wartoś</w:t>
      </w:r>
      <w:r>
        <w:rPr>
          <w:sz w:val="22"/>
          <w:szCs w:val="24"/>
        </w:rPr>
        <w:t>cią</w:t>
      </w:r>
      <w:r w:rsidRPr="00912313">
        <w:rPr>
          <w:sz w:val="22"/>
          <w:szCs w:val="24"/>
        </w:rPr>
        <w:t xml:space="preserve"> </w:t>
      </w:r>
      <w:r w:rsidR="00784E3A">
        <w:rPr>
          <w:sz w:val="22"/>
          <w:szCs w:val="24"/>
        </w:rPr>
        <w:t>U</w:t>
      </w:r>
      <w:r w:rsidRPr="00912313">
        <w:rPr>
          <w:sz w:val="22"/>
          <w:szCs w:val="24"/>
        </w:rPr>
        <w:t xml:space="preserve">mowy netto </w:t>
      </w:r>
      <w:r>
        <w:rPr>
          <w:sz w:val="22"/>
          <w:szCs w:val="24"/>
        </w:rPr>
        <w:t xml:space="preserve">będzie kwota jaką </w:t>
      </w:r>
      <w:r w:rsidR="00784E3A">
        <w:rPr>
          <w:sz w:val="22"/>
          <w:szCs w:val="24"/>
        </w:rPr>
        <w:t>Z</w:t>
      </w:r>
      <w:r>
        <w:rPr>
          <w:sz w:val="22"/>
          <w:szCs w:val="24"/>
        </w:rPr>
        <w:t xml:space="preserve">amawiający zamierza przeznaczyć na realizację zamówienia w okresie obowiązywania </w:t>
      </w:r>
      <w:r w:rsidR="00DB4257">
        <w:rPr>
          <w:sz w:val="22"/>
          <w:szCs w:val="24"/>
        </w:rPr>
        <w:t>U</w:t>
      </w:r>
      <w:r>
        <w:rPr>
          <w:sz w:val="22"/>
          <w:szCs w:val="24"/>
        </w:rPr>
        <w:t>mowy</w:t>
      </w:r>
      <w:r w:rsidRPr="00912313">
        <w:rPr>
          <w:sz w:val="22"/>
          <w:szCs w:val="24"/>
        </w:rPr>
        <w:t>.</w:t>
      </w:r>
    </w:p>
    <w:p w14:paraId="1557005D" w14:textId="77777777" w:rsidR="00784E3A" w:rsidRPr="0077316C" w:rsidRDefault="00784E3A" w:rsidP="00784E3A">
      <w:pPr>
        <w:ind w:left="567"/>
        <w:jc w:val="both"/>
        <w:rPr>
          <w:sz w:val="16"/>
          <w:szCs w:val="16"/>
        </w:rPr>
      </w:pPr>
    </w:p>
    <w:p w14:paraId="73833EC0" w14:textId="756B726B" w:rsidR="009342C7" w:rsidRPr="009158C2" w:rsidRDefault="009342C7" w:rsidP="00A1142D">
      <w:pPr>
        <w:pStyle w:val="Akapitzlist"/>
        <w:keepNext/>
        <w:numPr>
          <w:ilvl w:val="0"/>
          <w:numId w:val="53"/>
        </w:numPr>
        <w:tabs>
          <w:tab w:val="left" w:pos="720"/>
        </w:tabs>
        <w:snapToGrid w:val="0"/>
        <w:jc w:val="both"/>
        <w:outlineLvl w:val="1"/>
        <w:rPr>
          <w:sz w:val="22"/>
          <w:szCs w:val="22"/>
        </w:rPr>
      </w:pPr>
      <w:bookmarkStart w:id="55" w:name="_Toc181703683"/>
      <w:bookmarkStart w:id="56" w:name="_Hlk108341338"/>
      <w:bookmarkEnd w:id="54"/>
      <w:r>
        <w:rPr>
          <w:b/>
          <w:bCs/>
          <w:szCs w:val="28"/>
        </w:rPr>
        <w:lastRenderedPageBreak/>
        <w:t>Kolejność podejmowania czynności przez Zamawiającego</w:t>
      </w:r>
      <w:bookmarkEnd w:id="55"/>
    </w:p>
    <w:p w14:paraId="1C94949E" w14:textId="64153738" w:rsidR="009342C7" w:rsidRPr="00021FC7" w:rsidRDefault="009342C7" w:rsidP="00A1142D">
      <w:pPr>
        <w:pStyle w:val="Akapitzlist"/>
        <w:numPr>
          <w:ilvl w:val="0"/>
          <w:numId w:val="69"/>
        </w:numPr>
        <w:ind w:left="426" w:hanging="284"/>
        <w:jc w:val="both"/>
        <w:rPr>
          <w:bCs/>
          <w:strike/>
          <w:color w:val="000000" w:themeColor="text1"/>
          <w:sz w:val="22"/>
          <w:szCs w:val="22"/>
        </w:rPr>
      </w:pPr>
      <w:r w:rsidRPr="009342C7">
        <w:rPr>
          <w:bCs/>
          <w:sz w:val="22"/>
          <w:szCs w:val="22"/>
        </w:rPr>
        <w:t xml:space="preserve">Po </w:t>
      </w:r>
      <w:r w:rsidRPr="00021FC7">
        <w:rPr>
          <w:bCs/>
          <w:sz w:val="22"/>
          <w:szCs w:val="22"/>
        </w:rPr>
        <w:t xml:space="preserve">złożeniu ofert i przeprowadzeniu aukcji elektronicznej </w:t>
      </w:r>
      <w:r w:rsidRPr="00021FC7">
        <w:rPr>
          <w:bCs/>
          <w:color w:val="000000" w:themeColor="text1"/>
          <w:sz w:val="22"/>
          <w:szCs w:val="22"/>
        </w:rPr>
        <w:t xml:space="preserve">Zamawiający dokona badania i oceny ofert, </w:t>
      </w:r>
      <w:r w:rsidRPr="00021FC7">
        <w:rPr>
          <w:bCs/>
          <w:color w:val="000000" w:themeColor="text1"/>
          <w:sz w:val="22"/>
          <w:szCs w:val="22"/>
        </w:rPr>
        <w:br/>
        <w:t xml:space="preserve">w tym poprawy omyłek zgodnie z </w:t>
      </w:r>
      <w:r w:rsidRPr="00021FC7">
        <w:rPr>
          <w:bCs/>
          <w:iCs/>
          <w:color w:val="000000" w:themeColor="text1"/>
          <w:sz w:val="22"/>
          <w:szCs w:val="22"/>
        </w:rPr>
        <w:t>§ 39 ust. 9 Regulaminu.</w:t>
      </w:r>
    </w:p>
    <w:p w14:paraId="0B162853" w14:textId="20F5548F" w:rsidR="009342C7" w:rsidRPr="00021FC7" w:rsidRDefault="009342C7" w:rsidP="00A1142D">
      <w:pPr>
        <w:pStyle w:val="Ustp"/>
        <w:numPr>
          <w:ilvl w:val="0"/>
          <w:numId w:val="69"/>
        </w:numPr>
        <w:spacing w:before="0" w:line="240" w:lineRule="auto"/>
        <w:ind w:left="426" w:hanging="284"/>
        <w:rPr>
          <w:color w:val="000000" w:themeColor="text1"/>
          <w:sz w:val="22"/>
          <w:szCs w:val="22"/>
        </w:rPr>
      </w:pPr>
      <w:r w:rsidRPr="00021FC7">
        <w:rPr>
          <w:bCs/>
          <w:color w:val="000000" w:themeColor="text1"/>
          <w:sz w:val="22"/>
          <w:szCs w:val="22"/>
        </w:rPr>
        <w:t xml:space="preserve">Zamawiający zgodnie z </w:t>
      </w:r>
      <w:r w:rsidRPr="00021FC7">
        <w:rPr>
          <w:color w:val="000000" w:themeColor="text1"/>
          <w:sz w:val="22"/>
          <w:szCs w:val="22"/>
        </w:rPr>
        <w:t xml:space="preserve"> </w:t>
      </w:r>
      <w:r w:rsidRPr="00021FC7">
        <w:rPr>
          <w:bCs/>
          <w:iCs/>
          <w:color w:val="000000" w:themeColor="text1"/>
          <w:sz w:val="22"/>
          <w:szCs w:val="22"/>
        </w:rPr>
        <w:t xml:space="preserve">§ 39 ust. 1 Regulaminu, </w:t>
      </w:r>
      <w:r w:rsidRPr="00F324BF">
        <w:rPr>
          <w:bCs/>
          <w:color w:val="000000" w:themeColor="text1"/>
          <w:sz w:val="22"/>
          <w:szCs w:val="22"/>
          <w:u w:val="single"/>
        </w:rPr>
        <w:t xml:space="preserve">wezwie Wykonawcę, który złożył najkorzystniejszą ofertę </w:t>
      </w:r>
      <w:r w:rsidRPr="00021FC7">
        <w:rPr>
          <w:bCs/>
          <w:color w:val="000000" w:themeColor="text1"/>
          <w:sz w:val="22"/>
          <w:szCs w:val="22"/>
        </w:rPr>
        <w:t xml:space="preserve">do przedstawienia podmiotowych i przedmiotowych środków dowodowych oraz wymaganych oświadczeń i dokumentów, o których mowa </w:t>
      </w:r>
      <w:r w:rsidRPr="00AC6B00">
        <w:rPr>
          <w:bCs/>
          <w:color w:val="000000" w:themeColor="text1"/>
          <w:sz w:val="22"/>
          <w:szCs w:val="22"/>
        </w:rPr>
        <w:t>w części IX SWZ,</w:t>
      </w:r>
      <w:r w:rsidRPr="00021FC7">
        <w:rPr>
          <w:bCs/>
          <w:color w:val="000000" w:themeColor="text1"/>
          <w:sz w:val="22"/>
          <w:szCs w:val="22"/>
        </w:rPr>
        <w:t xml:space="preserve"> </w:t>
      </w:r>
      <w:r w:rsidRPr="00021FC7">
        <w:rPr>
          <w:color w:val="000000" w:themeColor="text1"/>
          <w:sz w:val="22"/>
          <w:szCs w:val="22"/>
        </w:rPr>
        <w:t>chyba, że pomimo ich złożenia konieczne byłoby unieważnienie postępowania lub odrzucenie oferty.</w:t>
      </w:r>
    </w:p>
    <w:p w14:paraId="04DD3857" w14:textId="77777777" w:rsidR="00784E3A" w:rsidRPr="0077316C" w:rsidRDefault="00784E3A" w:rsidP="00784E3A">
      <w:pPr>
        <w:pStyle w:val="Ustp"/>
        <w:spacing w:before="0" w:line="240" w:lineRule="auto"/>
        <w:ind w:left="426"/>
        <w:rPr>
          <w:color w:val="000000" w:themeColor="text1"/>
          <w:sz w:val="16"/>
          <w:szCs w:val="16"/>
        </w:rPr>
      </w:pPr>
    </w:p>
    <w:p w14:paraId="491BBFB9" w14:textId="3611758C" w:rsidR="00EB49F7" w:rsidRPr="009158C2" w:rsidRDefault="00EB49F7" w:rsidP="00A1142D">
      <w:pPr>
        <w:pStyle w:val="Akapitzlist"/>
        <w:keepNext/>
        <w:numPr>
          <w:ilvl w:val="0"/>
          <w:numId w:val="53"/>
        </w:numPr>
        <w:tabs>
          <w:tab w:val="left" w:pos="720"/>
        </w:tabs>
        <w:snapToGrid w:val="0"/>
        <w:jc w:val="both"/>
        <w:outlineLvl w:val="1"/>
        <w:rPr>
          <w:sz w:val="22"/>
          <w:szCs w:val="22"/>
        </w:rPr>
      </w:pPr>
      <w:bookmarkStart w:id="57" w:name="_Toc181703684"/>
      <w:r>
        <w:rPr>
          <w:b/>
          <w:bCs/>
          <w:szCs w:val="28"/>
        </w:rPr>
        <w:t>Zabezpieczenie należytego wykonywania umowy</w:t>
      </w:r>
      <w:bookmarkEnd w:id="57"/>
    </w:p>
    <w:p w14:paraId="6A5C859F" w14:textId="70CFC3E6" w:rsidR="00EB49F7" w:rsidRDefault="00EB49F7" w:rsidP="00784E3A">
      <w:pPr>
        <w:pStyle w:val="Akapitzlist"/>
        <w:ind w:left="360"/>
        <w:jc w:val="both"/>
        <w:rPr>
          <w:bCs/>
          <w:sz w:val="22"/>
          <w:szCs w:val="22"/>
        </w:rPr>
      </w:pPr>
      <w:r>
        <w:rPr>
          <w:bCs/>
          <w:sz w:val="22"/>
          <w:szCs w:val="22"/>
        </w:rPr>
        <w:t>Zamawiający nie wymaga wniesienia zabezpieczenia należytego wykonania umowy</w:t>
      </w:r>
      <w:r w:rsidR="00784E3A">
        <w:rPr>
          <w:bCs/>
          <w:sz w:val="22"/>
          <w:szCs w:val="22"/>
        </w:rPr>
        <w:t>.</w:t>
      </w:r>
    </w:p>
    <w:p w14:paraId="770CFE1E" w14:textId="77777777" w:rsidR="00784E3A" w:rsidRPr="0077316C" w:rsidRDefault="00784E3A" w:rsidP="00784E3A">
      <w:pPr>
        <w:pStyle w:val="Akapitzlist"/>
        <w:ind w:left="360"/>
        <w:jc w:val="both"/>
        <w:rPr>
          <w:bCs/>
          <w:strike/>
          <w:color w:val="000000" w:themeColor="text1"/>
          <w:sz w:val="14"/>
          <w:szCs w:val="14"/>
        </w:rPr>
      </w:pPr>
    </w:p>
    <w:p w14:paraId="6E30D5BC" w14:textId="252A2624" w:rsidR="00EB49F7" w:rsidRPr="00935F54" w:rsidRDefault="00EB49F7" w:rsidP="00A1142D">
      <w:pPr>
        <w:pStyle w:val="Akapitzlist"/>
        <w:keepNext/>
        <w:numPr>
          <w:ilvl w:val="0"/>
          <w:numId w:val="53"/>
        </w:numPr>
        <w:tabs>
          <w:tab w:val="left" w:pos="720"/>
        </w:tabs>
        <w:snapToGrid w:val="0"/>
        <w:jc w:val="both"/>
        <w:outlineLvl w:val="1"/>
        <w:rPr>
          <w:b/>
          <w:bCs/>
          <w:color w:val="FF0000"/>
        </w:rPr>
      </w:pPr>
      <w:bookmarkStart w:id="58" w:name="_Toc106095856"/>
      <w:bookmarkStart w:id="59" w:name="_Toc106096400"/>
      <w:bookmarkStart w:id="60" w:name="_Toc107402504"/>
      <w:bookmarkStart w:id="61" w:name="_Toc181703685"/>
      <w:r w:rsidRPr="00935F54">
        <w:rPr>
          <w:b/>
          <w:bCs/>
        </w:rPr>
        <w:t>Istotne postanowienia umowy</w:t>
      </w:r>
      <w:bookmarkEnd w:id="58"/>
      <w:bookmarkEnd w:id="59"/>
      <w:bookmarkEnd w:id="60"/>
      <w:bookmarkEnd w:id="61"/>
    </w:p>
    <w:p w14:paraId="2C25A606" w14:textId="75BEB8D0" w:rsidR="00431179" w:rsidRPr="00935F54" w:rsidRDefault="00431179" w:rsidP="00A1142D">
      <w:pPr>
        <w:pStyle w:val="Akapitzlist"/>
        <w:numPr>
          <w:ilvl w:val="0"/>
          <w:numId w:val="70"/>
        </w:numPr>
        <w:ind w:left="426" w:hanging="284"/>
        <w:jc w:val="both"/>
        <w:rPr>
          <w:sz w:val="22"/>
          <w:szCs w:val="22"/>
        </w:rPr>
      </w:pPr>
      <w:r w:rsidRPr="00935F54">
        <w:rPr>
          <w:b/>
          <w:bCs/>
          <w:sz w:val="22"/>
          <w:szCs w:val="22"/>
        </w:rPr>
        <w:t xml:space="preserve">Załącznik nr </w:t>
      </w:r>
      <w:r w:rsidR="00E247EB" w:rsidRPr="00935F54">
        <w:rPr>
          <w:b/>
          <w:bCs/>
          <w:sz w:val="22"/>
          <w:szCs w:val="22"/>
        </w:rPr>
        <w:t>14</w:t>
      </w:r>
      <w:r w:rsidRPr="00935F54">
        <w:rPr>
          <w:b/>
          <w:bCs/>
          <w:sz w:val="22"/>
          <w:szCs w:val="22"/>
        </w:rPr>
        <w:t xml:space="preserve"> do SWZ</w:t>
      </w:r>
      <w:r w:rsidRPr="00935F54">
        <w:rPr>
          <w:sz w:val="22"/>
          <w:szCs w:val="22"/>
        </w:rPr>
        <w:t xml:space="preserve"> zawiera projektowane postanowienia, które zostaną wprowadzone do </w:t>
      </w:r>
      <w:r w:rsidR="00AC6B00" w:rsidRPr="00935F54">
        <w:rPr>
          <w:sz w:val="22"/>
          <w:szCs w:val="22"/>
        </w:rPr>
        <w:t>U</w:t>
      </w:r>
      <w:r w:rsidRPr="00935F54">
        <w:rPr>
          <w:sz w:val="22"/>
          <w:szCs w:val="22"/>
        </w:rPr>
        <w:t>mowy w sprawie udzielenia zamówienia.</w:t>
      </w:r>
    </w:p>
    <w:p w14:paraId="3B5EEC14" w14:textId="32193368" w:rsidR="00431179" w:rsidRDefault="00431179" w:rsidP="00A1142D">
      <w:pPr>
        <w:pStyle w:val="Akapitzlist"/>
        <w:numPr>
          <w:ilvl w:val="0"/>
          <w:numId w:val="70"/>
        </w:numPr>
        <w:ind w:left="426" w:hanging="284"/>
        <w:jc w:val="both"/>
        <w:rPr>
          <w:sz w:val="22"/>
          <w:szCs w:val="22"/>
        </w:rPr>
      </w:pPr>
      <w:bookmarkStart w:id="62" w:name="_Hlk106044996"/>
      <w:r w:rsidRPr="00935F54">
        <w:rPr>
          <w:sz w:val="22"/>
          <w:szCs w:val="22"/>
        </w:rPr>
        <w:t>Postanowienia, które wprowadzone</w:t>
      </w:r>
      <w:r w:rsidRPr="00431179">
        <w:rPr>
          <w:sz w:val="22"/>
          <w:szCs w:val="22"/>
        </w:rPr>
        <w:t xml:space="preserve"> zostaną do</w:t>
      </w:r>
      <w:r w:rsidR="00DB4257">
        <w:rPr>
          <w:sz w:val="22"/>
          <w:szCs w:val="22"/>
        </w:rPr>
        <w:t xml:space="preserve"> </w:t>
      </w:r>
      <w:r w:rsidR="00AC6B00">
        <w:rPr>
          <w:sz w:val="22"/>
          <w:szCs w:val="22"/>
        </w:rPr>
        <w:t>U</w:t>
      </w:r>
      <w:r w:rsidRPr="00431179">
        <w:rPr>
          <w:sz w:val="22"/>
          <w:szCs w:val="22"/>
        </w:rPr>
        <w:t xml:space="preserve">mowy, zawierają informacje w sprawie ochrony osób fizycznych w związku z przetwarzaniem danych osobowych i w sprawie swobodnego przepływu takich danych zgodnie z Rozporządzeniem Parlamentu Europejskiego i Rady z dnia 27 kwietnia 2016 r. </w:t>
      </w:r>
      <w:r>
        <w:rPr>
          <w:sz w:val="22"/>
          <w:szCs w:val="22"/>
        </w:rPr>
        <w:br/>
      </w:r>
      <w:r w:rsidRPr="00431179">
        <w:rPr>
          <w:sz w:val="22"/>
          <w:szCs w:val="22"/>
        </w:rPr>
        <w:t>w sprawie ochrony osób fizycznych</w:t>
      </w:r>
      <w:r>
        <w:rPr>
          <w:sz w:val="22"/>
          <w:szCs w:val="22"/>
        </w:rPr>
        <w:t xml:space="preserve"> </w:t>
      </w:r>
      <w:r w:rsidRPr="00431179">
        <w:rPr>
          <w:sz w:val="22"/>
          <w:szCs w:val="22"/>
        </w:rPr>
        <w:t xml:space="preserve">w związku z przetwarzaniem danych osobowych i w sprawie swobodnego przepływu takich danych oraz uchylenia dyrektywy 95/46/WE (ogólne rozporządzenie </w:t>
      </w:r>
      <w:r>
        <w:rPr>
          <w:sz w:val="22"/>
          <w:szCs w:val="22"/>
        </w:rPr>
        <w:br/>
      </w:r>
      <w:r w:rsidRPr="00431179">
        <w:rPr>
          <w:sz w:val="22"/>
          <w:szCs w:val="22"/>
        </w:rPr>
        <w:t>o ochronie danych osobowych) (Dz. Urz. UE L.2016.119.1 z dnia 4 maja 2016 roku).</w:t>
      </w:r>
    </w:p>
    <w:p w14:paraId="0D70467C" w14:textId="77777777" w:rsidR="00784E3A" w:rsidRPr="0077316C" w:rsidRDefault="00784E3A" w:rsidP="00784E3A">
      <w:pPr>
        <w:pStyle w:val="Akapitzlist"/>
        <w:ind w:left="426"/>
        <w:jc w:val="both"/>
        <w:rPr>
          <w:sz w:val="14"/>
          <w:szCs w:val="14"/>
        </w:rPr>
      </w:pPr>
    </w:p>
    <w:p w14:paraId="187927BA" w14:textId="41826091" w:rsidR="00431179" w:rsidRPr="00EB49F7" w:rsidRDefault="00431179" w:rsidP="00A1142D">
      <w:pPr>
        <w:pStyle w:val="Akapitzlist"/>
        <w:keepNext/>
        <w:numPr>
          <w:ilvl w:val="0"/>
          <w:numId w:val="53"/>
        </w:numPr>
        <w:tabs>
          <w:tab w:val="left" w:pos="720"/>
        </w:tabs>
        <w:snapToGrid w:val="0"/>
        <w:jc w:val="both"/>
        <w:outlineLvl w:val="1"/>
        <w:rPr>
          <w:b/>
          <w:bCs/>
          <w:color w:val="FF0000"/>
        </w:rPr>
      </w:pPr>
      <w:bookmarkStart w:id="63" w:name="_Toc181703686"/>
      <w:r>
        <w:rPr>
          <w:b/>
          <w:bCs/>
        </w:rPr>
        <w:t>Formalności, jakich należy dopełnić przed zawarciem umowy</w:t>
      </w:r>
      <w:bookmarkEnd w:id="63"/>
    </w:p>
    <w:p w14:paraId="66E8F483" w14:textId="292FD4B3" w:rsidR="00431179" w:rsidRDefault="00431179" w:rsidP="00784E3A">
      <w:pPr>
        <w:pStyle w:val="Akapitzlist"/>
        <w:ind w:left="360"/>
        <w:jc w:val="both"/>
        <w:rPr>
          <w:sz w:val="22"/>
          <w:szCs w:val="22"/>
        </w:rPr>
      </w:pPr>
      <w:r w:rsidRPr="00431179">
        <w:rPr>
          <w:sz w:val="22"/>
          <w:szCs w:val="22"/>
        </w:rPr>
        <w:t xml:space="preserve">Zamawiający nie wymaga szczególnych formalności przed zawarciem </w:t>
      </w:r>
      <w:r w:rsidR="00784E3A">
        <w:rPr>
          <w:sz w:val="22"/>
          <w:szCs w:val="22"/>
        </w:rPr>
        <w:t>U</w:t>
      </w:r>
      <w:r w:rsidRPr="00431179">
        <w:rPr>
          <w:sz w:val="22"/>
          <w:szCs w:val="22"/>
        </w:rPr>
        <w:t>mowy.</w:t>
      </w:r>
    </w:p>
    <w:p w14:paraId="08F7FDA1" w14:textId="77777777" w:rsidR="00784E3A" w:rsidRPr="00DB4257" w:rsidRDefault="00784E3A" w:rsidP="00784E3A">
      <w:pPr>
        <w:pStyle w:val="Akapitzlist"/>
        <w:ind w:left="360"/>
        <w:jc w:val="both"/>
        <w:rPr>
          <w:sz w:val="16"/>
          <w:szCs w:val="16"/>
        </w:rPr>
      </w:pPr>
    </w:p>
    <w:p w14:paraId="56953B9B" w14:textId="734E94FD" w:rsidR="00431179" w:rsidRPr="00431179" w:rsidRDefault="00431179" w:rsidP="00A1142D">
      <w:pPr>
        <w:pStyle w:val="Akapitzlist"/>
        <w:keepNext/>
        <w:numPr>
          <w:ilvl w:val="0"/>
          <w:numId w:val="53"/>
        </w:numPr>
        <w:tabs>
          <w:tab w:val="left" w:pos="720"/>
        </w:tabs>
        <w:snapToGrid w:val="0"/>
        <w:jc w:val="both"/>
        <w:outlineLvl w:val="1"/>
        <w:rPr>
          <w:b/>
          <w:bCs/>
        </w:rPr>
      </w:pPr>
      <w:bookmarkStart w:id="64" w:name="_Toc106095858"/>
      <w:bookmarkStart w:id="65" w:name="_Toc106096402"/>
      <w:bookmarkStart w:id="66" w:name="_Toc107402506"/>
      <w:bookmarkStart w:id="67" w:name="_Toc181703687"/>
      <w:bookmarkEnd w:id="62"/>
      <w:r w:rsidRPr="00431179">
        <w:rPr>
          <w:b/>
          <w:bCs/>
        </w:rPr>
        <w:t>Pouczenie o środkach ochrony prawnej</w:t>
      </w:r>
      <w:bookmarkEnd w:id="64"/>
      <w:bookmarkEnd w:id="65"/>
      <w:bookmarkEnd w:id="66"/>
      <w:bookmarkEnd w:id="67"/>
    </w:p>
    <w:p w14:paraId="361C7A75" w14:textId="016DC7BC" w:rsidR="00431179" w:rsidRPr="00F841C8" w:rsidRDefault="00431179" w:rsidP="00784E3A">
      <w:pPr>
        <w:pStyle w:val="Akapitzlist"/>
        <w:ind w:left="360"/>
        <w:jc w:val="both"/>
        <w:rPr>
          <w:sz w:val="22"/>
          <w:szCs w:val="22"/>
        </w:rPr>
      </w:pPr>
      <w:r w:rsidRPr="00F841C8">
        <w:rPr>
          <w:sz w:val="22"/>
          <w:szCs w:val="22"/>
        </w:rPr>
        <w:t xml:space="preserve">W toku postępowania o udzielenie zamówienia Wykonawcom </w:t>
      </w:r>
      <w:r w:rsidR="00E5336E">
        <w:rPr>
          <w:sz w:val="22"/>
          <w:szCs w:val="22"/>
        </w:rPr>
        <w:t xml:space="preserve">nie </w:t>
      </w:r>
      <w:r w:rsidRPr="00F841C8">
        <w:rPr>
          <w:sz w:val="22"/>
          <w:szCs w:val="22"/>
        </w:rPr>
        <w:t>przysługują środki ochrony prawnej zgodnie z §47 Regulaminu.</w:t>
      </w:r>
    </w:p>
    <w:bookmarkEnd w:id="56"/>
    <w:p w14:paraId="2E3B699F" w14:textId="77777777" w:rsidR="0003040E" w:rsidRDefault="0003040E" w:rsidP="00D976EF">
      <w:pPr>
        <w:spacing w:after="120"/>
        <w:rPr>
          <w:b/>
          <w:sz w:val="22"/>
          <w:szCs w:val="22"/>
          <w:u w:val="single"/>
        </w:rPr>
      </w:pPr>
    </w:p>
    <w:p w14:paraId="2B6266A7" w14:textId="2DDBEB3A" w:rsidR="00784E3A" w:rsidRDefault="00784E3A" w:rsidP="00B41BF7">
      <w:pPr>
        <w:keepNext/>
        <w:tabs>
          <w:tab w:val="left" w:pos="720"/>
        </w:tabs>
        <w:snapToGrid w:val="0"/>
        <w:jc w:val="right"/>
        <w:outlineLvl w:val="1"/>
        <w:rPr>
          <w:b/>
          <w:sz w:val="22"/>
          <w:szCs w:val="22"/>
        </w:rPr>
      </w:pPr>
    </w:p>
    <w:p w14:paraId="736D85FE" w14:textId="77777777" w:rsidR="001A6920" w:rsidRDefault="001A6920" w:rsidP="00B41BF7">
      <w:pPr>
        <w:keepNext/>
        <w:tabs>
          <w:tab w:val="left" w:pos="720"/>
        </w:tabs>
        <w:snapToGrid w:val="0"/>
        <w:jc w:val="right"/>
        <w:outlineLvl w:val="1"/>
        <w:rPr>
          <w:b/>
          <w:sz w:val="22"/>
          <w:szCs w:val="22"/>
        </w:rPr>
      </w:pPr>
    </w:p>
    <w:p w14:paraId="44ED3D17" w14:textId="77777777" w:rsidR="001A6920" w:rsidRDefault="001A6920" w:rsidP="00B41BF7">
      <w:pPr>
        <w:keepNext/>
        <w:tabs>
          <w:tab w:val="left" w:pos="720"/>
        </w:tabs>
        <w:snapToGrid w:val="0"/>
        <w:jc w:val="right"/>
        <w:outlineLvl w:val="1"/>
        <w:rPr>
          <w:b/>
          <w:sz w:val="22"/>
          <w:szCs w:val="22"/>
        </w:rPr>
      </w:pPr>
    </w:p>
    <w:p w14:paraId="2128C143" w14:textId="77777777" w:rsidR="001A6920" w:rsidRDefault="001A6920" w:rsidP="00B41BF7">
      <w:pPr>
        <w:keepNext/>
        <w:tabs>
          <w:tab w:val="left" w:pos="720"/>
        </w:tabs>
        <w:snapToGrid w:val="0"/>
        <w:jc w:val="right"/>
        <w:outlineLvl w:val="1"/>
        <w:rPr>
          <w:b/>
          <w:sz w:val="22"/>
          <w:szCs w:val="22"/>
        </w:rPr>
      </w:pPr>
    </w:p>
    <w:p w14:paraId="7499CBD3" w14:textId="77777777" w:rsidR="001A6920" w:rsidRDefault="001A6920" w:rsidP="00B41BF7">
      <w:pPr>
        <w:keepNext/>
        <w:tabs>
          <w:tab w:val="left" w:pos="720"/>
        </w:tabs>
        <w:snapToGrid w:val="0"/>
        <w:jc w:val="right"/>
        <w:outlineLvl w:val="1"/>
        <w:rPr>
          <w:b/>
          <w:sz w:val="22"/>
          <w:szCs w:val="22"/>
        </w:rPr>
      </w:pPr>
    </w:p>
    <w:p w14:paraId="2262FB2E" w14:textId="77777777" w:rsidR="001A6920" w:rsidRDefault="001A6920" w:rsidP="00B41BF7">
      <w:pPr>
        <w:keepNext/>
        <w:tabs>
          <w:tab w:val="left" w:pos="720"/>
        </w:tabs>
        <w:snapToGrid w:val="0"/>
        <w:jc w:val="right"/>
        <w:outlineLvl w:val="1"/>
        <w:rPr>
          <w:b/>
          <w:sz w:val="22"/>
          <w:szCs w:val="22"/>
        </w:rPr>
      </w:pPr>
    </w:p>
    <w:p w14:paraId="31AE6F46" w14:textId="77777777" w:rsidR="001A6920" w:rsidRDefault="001A6920" w:rsidP="00B41BF7">
      <w:pPr>
        <w:keepNext/>
        <w:tabs>
          <w:tab w:val="left" w:pos="720"/>
        </w:tabs>
        <w:snapToGrid w:val="0"/>
        <w:jc w:val="right"/>
        <w:outlineLvl w:val="1"/>
        <w:rPr>
          <w:b/>
          <w:sz w:val="22"/>
          <w:szCs w:val="22"/>
        </w:rPr>
      </w:pPr>
    </w:p>
    <w:p w14:paraId="0421CDB7" w14:textId="77777777" w:rsidR="001A6920" w:rsidRDefault="001A6920" w:rsidP="00B41BF7">
      <w:pPr>
        <w:keepNext/>
        <w:tabs>
          <w:tab w:val="left" w:pos="720"/>
        </w:tabs>
        <w:snapToGrid w:val="0"/>
        <w:jc w:val="right"/>
        <w:outlineLvl w:val="1"/>
        <w:rPr>
          <w:b/>
          <w:sz w:val="22"/>
          <w:szCs w:val="22"/>
        </w:rPr>
      </w:pPr>
    </w:p>
    <w:p w14:paraId="15E54249" w14:textId="77777777" w:rsidR="001A6920" w:rsidRDefault="001A6920" w:rsidP="00B41BF7">
      <w:pPr>
        <w:keepNext/>
        <w:tabs>
          <w:tab w:val="left" w:pos="720"/>
        </w:tabs>
        <w:snapToGrid w:val="0"/>
        <w:jc w:val="right"/>
        <w:outlineLvl w:val="1"/>
        <w:rPr>
          <w:b/>
          <w:sz w:val="22"/>
          <w:szCs w:val="22"/>
        </w:rPr>
      </w:pPr>
    </w:p>
    <w:p w14:paraId="29FD4009" w14:textId="77777777" w:rsidR="001A6920" w:rsidRDefault="001A6920" w:rsidP="00B41BF7">
      <w:pPr>
        <w:keepNext/>
        <w:tabs>
          <w:tab w:val="left" w:pos="720"/>
        </w:tabs>
        <w:snapToGrid w:val="0"/>
        <w:jc w:val="right"/>
        <w:outlineLvl w:val="1"/>
        <w:rPr>
          <w:b/>
          <w:sz w:val="22"/>
          <w:szCs w:val="22"/>
        </w:rPr>
      </w:pPr>
    </w:p>
    <w:p w14:paraId="3B3BE6D6" w14:textId="77777777" w:rsidR="001A6920" w:rsidRDefault="001A6920" w:rsidP="00B41BF7">
      <w:pPr>
        <w:keepNext/>
        <w:tabs>
          <w:tab w:val="left" w:pos="720"/>
        </w:tabs>
        <w:snapToGrid w:val="0"/>
        <w:jc w:val="right"/>
        <w:outlineLvl w:val="1"/>
        <w:rPr>
          <w:b/>
          <w:sz w:val="22"/>
          <w:szCs w:val="22"/>
        </w:rPr>
      </w:pPr>
    </w:p>
    <w:p w14:paraId="7837F14D" w14:textId="77777777" w:rsidR="001A6920" w:rsidRDefault="001A6920" w:rsidP="00B41BF7">
      <w:pPr>
        <w:keepNext/>
        <w:tabs>
          <w:tab w:val="left" w:pos="720"/>
        </w:tabs>
        <w:snapToGrid w:val="0"/>
        <w:jc w:val="right"/>
        <w:outlineLvl w:val="1"/>
        <w:rPr>
          <w:b/>
          <w:sz w:val="22"/>
          <w:szCs w:val="22"/>
        </w:rPr>
      </w:pPr>
    </w:p>
    <w:p w14:paraId="157B804F" w14:textId="77777777" w:rsidR="001A6920" w:rsidRDefault="001A6920" w:rsidP="00B41BF7">
      <w:pPr>
        <w:keepNext/>
        <w:tabs>
          <w:tab w:val="left" w:pos="720"/>
        </w:tabs>
        <w:snapToGrid w:val="0"/>
        <w:jc w:val="right"/>
        <w:outlineLvl w:val="1"/>
        <w:rPr>
          <w:b/>
          <w:sz w:val="22"/>
          <w:szCs w:val="22"/>
        </w:rPr>
      </w:pPr>
    </w:p>
    <w:p w14:paraId="21B7E01E" w14:textId="77777777" w:rsidR="001A6920" w:rsidRDefault="001A6920" w:rsidP="00B41BF7">
      <w:pPr>
        <w:keepNext/>
        <w:tabs>
          <w:tab w:val="left" w:pos="720"/>
        </w:tabs>
        <w:snapToGrid w:val="0"/>
        <w:jc w:val="right"/>
        <w:outlineLvl w:val="1"/>
        <w:rPr>
          <w:b/>
          <w:sz w:val="22"/>
          <w:szCs w:val="22"/>
        </w:rPr>
      </w:pPr>
    </w:p>
    <w:p w14:paraId="5B877060" w14:textId="77777777" w:rsidR="001A6920" w:rsidRDefault="001A6920" w:rsidP="00B41BF7">
      <w:pPr>
        <w:keepNext/>
        <w:tabs>
          <w:tab w:val="left" w:pos="720"/>
        </w:tabs>
        <w:snapToGrid w:val="0"/>
        <w:jc w:val="right"/>
        <w:outlineLvl w:val="1"/>
        <w:rPr>
          <w:b/>
          <w:sz w:val="22"/>
          <w:szCs w:val="22"/>
        </w:rPr>
      </w:pPr>
    </w:p>
    <w:p w14:paraId="6DA7EFDC" w14:textId="77777777" w:rsidR="001A6920" w:rsidRDefault="001A6920" w:rsidP="00B41BF7">
      <w:pPr>
        <w:keepNext/>
        <w:tabs>
          <w:tab w:val="left" w:pos="720"/>
        </w:tabs>
        <w:snapToGrid w:val="0"/>
        <w:jc w:val="right"/>
        <w:outlineLvl w:val="1"/>
        <w:rPr>
          <w:b/>
          <w:sz w:val="22"/>
          <w:szCs w:val="22"/>
        </w:rPr>
      </w:pPr>
    </w:p>
    <w:p w14:paraId="3219256D" w14:textId="77777777" w:rsidR="001A6920" w:rsidRDefault="001A6920" w:rsidP="00B41BF7">
      <w:pPr>
        <w:keepNext/>
        <w:tabs>
          <w:tab w:val="left" w:pos="720"/>
        </w:tabs>
        <w:snapToGrid w:val="0"/>
        <w:jc w:val="right"/>
        <w:outlineLvl w:val="1"/>
        <w:rPr>
          <w:b/>
          <w:sz w:val="22"/>
          <w:szCs w:val="22"/>
        </w:rPr>
      </w:pPr>
    </w:p>
    <w:p w14:paraId="48F7AEEC" w14:textId="77777777" w:rsidR="001A6920" w:rsidRDefault="001A6920" w:rsidP="00B41BF7">
      <w:pPr>
        <w:keepNext/>
        <w:tabs>
          <w:tab w:val="left" w:pos="720"/>
        </w:tabs>
        <w:snapToGrid w:val="0"/>
        <w:jc w:val="right"/>
        <w:outlineLvl w:val="1"/>
        <w:rPr>
          <w:b/>
          <w:sz w:val="22"/>
          <w:szCs w:val="22"/>
        </w:rPr>
      </w:pPr>
    </w:p>
    <w:p w14:paraId="1C230D8D" w14:textId="77777777" w:rsidR="001A6920" w:rsidRDefault="001A6920" w:rsidP="00B41BF7">
      <w:pPr>
        <w:keepNext/>
        <w:tabs>
          <w:tab w:val="left" w:pos="720"/>
        </w:tabs>
        <w:snapToGrid w:val="0"/>
        <w:jc w:val="right"/>
        <w:outlineLvl w:val="1"/>
        <w:rPr>
          <w:b/>
          <w:sz w:val="22"/>
          <w:szCs w:val="22"/>
        </w:rPr>
      </w:pPr>
    </w:p>
    <w:p w14:paraId="28582E92" w14:textId="77777777" w:rsidR="001A6920" w:rsidRDefault="001A6920" w:rsidP="00B41BF7">
      <w:pPr>
        <w:keepNext/>
        <w:tabs>
          <w:tab w:val="left" w:pos="720"/>
        </w:tabs>
        <w:snapToGrid w:val="0"/>
        <w:jc w:val="right"/>
        <w:outlineLvl w:val="1"/>
        <w:rPr>
          <w:b/>
          <w:sz w:val="22"/>
          <w:szCs w:val="22"/>
        </w:rPr>
      </w:pPr>
    </w:p>
    <w:p w14:paraId="2BF7F999" w14:textId="77777777" w:rsidR="00E5336E" w:rsidRDefault="00E5336E" w:rsidP="00B41BF7">
      <w:pPr>
        <w:keepNext/>
        <w:tabs>
          <w:tab w:val="left" w:pos="720"/>
        </w:tabs>
        <w:snapToGrid w:val="0"/>
        <w:jc w:val="right"/>
        <w:outlineLvl w:val="1"/>
        <w:rPr>
          <w:b/>
          <w:sz w:val="22"/>
          <w:szCs w:val="22"/>
        </w:rPr>
      </w:pPr>
    </w:p>
    <w:p w14:paraId="34447FD2" w14:textId="77777777" w:rsidR="001A6920" w:rsidRDefault="001A6920" w:rsidP="00B41BF7">
      <w:pPr>
        <w:keepNext/>
        <w:tabs>
          <w:tab w:val="left" w:pos="720"/>
        </w:tabs>
        <w:snapToGrid w:val="0"/>
        <w:jc w:val="right"/>
        <w:outlineLvl w:val="1"/>
        <w:rPr>
          <w:b/>
          <w:sz w:val="22"/>
          <w:szCs w:val="22"/>
        </w:rPr>
      </w:pPr>
    </w:p>
    <w:p w14:paraId="6A442BC5" w14:textId="77777777" w:rsidR="001A6920" w:rsidRDefault="001A6920" w:rsidP="00B41BF7">
      <w:pPr>
        <w:keepNext/>
        <w:tabs>
          <w:tab w:val="left" w:pos="720"/>
        </w:tabs>
        <w:snapToGrid w:val="0"/>
        <w:jc w:val="right"/>
        <w:outlineLvl w:val="1"/>
        <w:rPr>
          <w:b/>
          <w:sz w:val="22"/>
          <w:szCs w:val="22"/>
        </w:rPr>
      </w:pPr>
    </w:p>
    <w:p w14:paraId="150C9A69" w14:textId="6AC2DD51" w:rsidR="001A6920" w:rsidRDefault="001A6920" w:rsidP="00642B52">
      <w:pPr>
        <w:keepNext/>
        <w:tabs>
          <w:tab w:val="left" w:pos="720"/>
        </w:tabs>
        <w:snapToGrid w:val="0"/>
        <w:outlineLvl w:val="1"/>
        <w:rPr>
          <w:b/>
          <w:sz w:val="22"/>
          <w:szCs w:val="22"/>
        </w:rPr>
      </w:pPr>
    </w:p>
    <w:p w14:paraId="4DBEE09A" w14:textId="77777777" w:rsidR="00642B52" w:rsidRDefault="00642B52" w:rsidP="00642B52">
      <w:pPr>
        <w:keepNext/>
        <w:tabs>
          <w:tab w:val="left" w:pos="720"/>
        </w:tabs>
        <w:snapToGrid w:val="0"/>
        <w:outlineLvl w:val="1"/>
        <w:rPr>
          <w:b/>
          <w:sz w:val="22"/>
          <w:szCs w:val="22"/>
        </w:rPr>
      </w:pPr>
    </w:p>
    <w:p w14:paraId="643C1753" w14:textId="77777777" w:rsidR="00642B52" w:rsidRDefault="00642B52" w:rsidP="00642B52">
      <w:pPr>
        <w:keepNext/>
        <w:tabs>
          <w:tab w:val="left" w:pos="720"/>
        </w:tabs>
        <w:snapToGrid w:val="0"/>
        <w:outlineLvl w:val="1"/>
        <w:rPr>
          <w:b/>
          <w:sz w:val="22"/>
          <w:szCs w:val="22"/>
        </w:rPr>
      </w:pPr>
    </w:p>
    <w:p w14:paraId="719A4551" w14:textId="77777777" w:rsidR="00642B52" w:rsidRDefault="00642B52" w:rsidP="00642B52">
      <w:pPr>
        <w:keepNext/>
        <w:tabs>
          <w:tab w:val="left" w:pos="720"/>
        </w:tabs>
        <w:snapToGrid w:val="0"/>
        <w:outlineLvl w:val="1"/>
        <w:rPr>
          <w:b/>
          <w:sz w:val="22"/>
          <w:szCs w:val="22"/>
        </w:rPr>
      </w:pPr>
    </w:p>
    <w:p w14:paraId="3CCA45E6" w14:textId="77777777" w:rsidR="001A6920" w:rsidRDefault="001A6920" w:rsidP="00DB4257">
      <w:pPr>
        <w:jc w:val="right"/>
        <w:rPr>
          <w:b/>
          <w:bCs/>
          <w:sz w:val="24"/>
          <w:szCs w:val="28"/>
        </w:rPr>
      </w:pPr>
    </w:p>
    <w:p w14:paraId="5F95965E" w14:textId="50B14C55" w:rsidR="008C4032" w:rsidRPr="00472A8E" w:rsidRDefault="008C4032" w:rsidP="00DB4257">
      <w:pPr>
        <w:jc w:val="right"/>
        <w:rPr>
          <w:b/>
          <w:sz w:val="22"/>
          <w:szCs w:val="22"/>
        </w:rPr>
      </w:pPr>
      <w:r w:rsidRPr="00B41BF7">
        <w:rPr>
          <w:b/>
          <w:bCs/>
          <w:sz w:val="24"/>
          <w:szCs w:val="28"/>
        </w:rPr>
        <w:lastRenderedPageBreak/>
        <w:t>Załącznik nr 1</w:t>
      </w:r>
      <w:r w:rsidR="003C50D0" w:rsidRPr="00B41BF7">
        <w:rPr>
          <w:b/>
          <w:bCs/>
          <w:sz w:val="24"/>
          <w:szCs w:val="28"/>
        </w:rPr>
        <w:t xml:space="preserve"> do </w:t>
      </w:r>
      <w:r w:rsidR="00B60CDC" w:rsidRPr="00B41BF7">
        <w:rPr>
          <w:b/>
          <w:bCs/>
          <w:sz w:val="24"/>
          <w:szCs w:val="28"/>
        </w:rPr>
        <w:t>SWZ</w:t>
      </w:r>
      <w:r w:rsidR="00334125" w:rsidRPr="00334125">
        <w:rPr>
          <w:b/>
          <w:bCs/>
          <w:sz w:val="24"/>
          <w:szCs w:val="28"/>
        </w:rPr>
        <w:t>. Szczegółowy opis przedmiotu zamówienia - SOPZ</w:t>
      </w:r>
    </w:p>
    <w:p w14:paraId="24FDBA20" w14:textId="77777777" w:rsidR="00B41BF7" w:rsidRDefault="00B41BF7" w:rsidP="00D976EF">
      <w:pPr>
        <w:jc w:val="center"/>
        <w:rPr>
          <w:b/>
          <w:sz w:val="22"/>
          <w:szCs w:val="22"/>
        </w:rPr>
      </w:pPr>
    </w:p>
    <w:p w14:paraId="08B66A9F" w14:textId="08B05DAC" w:rsidR="00A00F3F" w:rsidRPr="0061396C" w:rsidRDefault="00A00F3F" w:rsidP="00D976EF">
      <w:pPr>
        <w:jc w:val="center"/>
        <w:rPr>
          <w:b/>
          <w:sz w:val="24"/>
          <w:szCs w:val="24"/>
        </w:rPr>
      </w:pPr>
      <w:r w:rsidRPr="0061396C">
        <w:rPr>
          <w:b/>
          <w:sz w:val="24"/>
          <w:szCs w:val="24"/>
        </w:rPr>
        <w:t xml:space="preserve">SZCZEGÓŁOWY </w:t>
      </w:r>
      <w:r w:rsidR="00B41BF7" w:rsidRPr="0061396C">
        <w:rPr>
          <w:b/>
          <w:sz w:val="24"/>
          <w:szCs w:val="24"/>
        </w:rPr>
        <w:t>OPIS PRZEMIOTU ZAMÓWIENIA</w:t>
      </w:r>
      <w:r w:rsidR="00784E3A" w:rsidRPr="0061396C">
        <w:rPr>
          <w:b/>
          <w:sz w:val="24"/>
          <w:szCs w:val="24"/>
        </w:rPr>
        <w:t xml:space="preserve"> (SOPZ)</w:t>
      </w:r>
    </w:p>
    <w:p w14:paraId="7AA7146F" w14:textId="604B89C7" w:rsidR="00A00F3F" w:rsidRPr="00784E3A" w:rsidRDefault="002F385D">
      <w:pPr>
        <w:numPr>
          <w:ilvl w:val="0"/>
          <w:numId w:val="8"/>
        </w:numPr>
        <w:tabs>
          <w:tab w:val="clear" w:pos="720"/>
        </w:tabs>
        <w:spacing w:before="120" w:after="120"/>
        <w:ind w:left="426" w:hanging="426"/>
        <w:rPr>
          <w:b/>
          <w:sz w:val="22"/>
          <w:szCs w:val="22"/>
        </w:rPr>
      </w:pPr>
      <w:r w:rsidRPr="00784E3A">
        <w:rPr>
          <w:b/>
          <w:bCs/>
          <w:sz w:val="22"/>
          <w:szCs w:val="22"/>
        </w:rPr>
        <w:t>Przedmiot zamówienia</w:t>
      </w:r>
      <w:r w:rsidR="00A00F3F" w:rsidRPr="00784E3A">
        <w:rPr>
          <w:b/>
          <w:sz w:val="22"/>
          <w:szCs w:val="22"/>
        </w:rPr>
        <w:t>:</w:t>
      </w:r>
    </w:p>
    <w:p w14:paraId="2C04B162" w14:textId="14D715D2" w:rsidR="00472A8E" w:rsidRDefault="001A6920" w:rsidP="001A6920">
      <w:pPr>
        <w:pStyle w:val="Tekstpodstawowywcity"/>
        <w:ind w:left="426" w:right="423"/>
        <w:rPr>
          <w:rFonts w:ascii="Times New Roman" w:hAnsi="Times New Roman"/>
          <w:b/>
          <w:sz w:val="22"/>
          <w:szCs w:val="22"/>
        </w:rPr>
      </w:pPr>
      <w:r w:rsidRPr="001A6920">
        <w:rPr>
          <w:rFonts w:ascii="Times New Roman" w:hAnsi="Times New Roman"/>
          <w:b/>
          <w:sz w:val="22"/>
          <w:szCs w:val="22"/>
        </w:rPr>
        <w:t xml:space="preserve">Świadczenie usług serwisowych oraz przeglądów urządzeń zasilających systemy łączności </w:t>
      </w:r>
      <w:r>
        <w:rPr>
          <w:rFonts w:ascii="Times New Roman" w:hAnsi="Times New Roman"/>
          <w:b/>
          <w:sz w:val="22"/>
          <w:szCs w:val="22"/>
        </w:rPr>
        <w:br/>
      </w:r>
      <w:r w:rsidRPr="001A6920">
        <w:rPr>
          <w:rFonts w:ascii="Times New Roman" w:hAnsi="Times New Roman"/>
          <w:b/>
          <w:sz w:val="22"/>
          <w:szCs w:val="22"/>
        </w:rPr>
        <w:t>i bezpieczeństwa dla KWK Ruda z podziałem na dwa zadania</w:t>
      </w:r>
      <w:r>
        <w:rPr>
          <w:rFonts w:ascii="Times New Roman" w:hAnsi="Times New Roman"/>
          <w:b/>
          <w:sz w:val="22"/>
          <w:szCs w:val="22"/>
        </w:rPr>
        <w:t>:</w:t>
      </w:r>
    </w:p>
    <w:p w14:paraId="11A227A1" w14:textId="620C34D5" w:rsidR="001A6920" w:rsidRDefault="001A6920" w:rsidP="00A1142D">
      <w:pPr>
        <w:pStyle w:val="Tekstpodstawowywcity"/>
        <w:numPr>
          <w:ilvl w:val="0"/>
          <w:numId w:val="93"/>
        </w:numPr>
        <w:ind w:right="423"/>
        <w:rPr>
          <w:rFonts w:ascii="Times New Roman" w:hAnsi="Times New Roman"/>
          <w:b/>
          <w:sz w:val="22"/>
          <w:szCs w:val="22"/>
        </w:rPr>
      </w:pPr>
      <w:bookmarkStart w:id="68" w:name="_Hlk181618186"/>
      <w:r w:rsidRPr="001A6920">
        <w:rPr>
          <w:rFonts w:ascii="Times New Roman" w:hAnsi="Times New Roman"/>
          <w:b/>
          <w:sz w:val="22"/>
          <w:szCs w:val="22"/>
        </w:rPr>
        <w:t>Zadanie nr 1: ciągły całodobowy serwis oraz przegląd roczny  urządzeń  zasilających systemy łączności i bezpieczeństwa dla Ruchu Halemba</w:t>
      </w:r>
      <w:r w:rsidR="00642B52" w:rsidRPr="00642B52">
        <w:rPr>
          <w:rFonts w:ascii="Times New Roman" w:hAnsi="Times New Roman"/>
          <w:sz w:val="22"/>
          <w:szCs w:val="22"/>
        </w:rPr>
        <w:t xml:space="preserve"> </w:t>
      </w:r>
      <w:bookmarkEnd w:id="68"/>
      <w:r w:rsidR="00642B52" w:rsidRPr="00642B52">
        <w:rPr>
          <w:rFonts w:ascii="Times New Roman" w:hAnsi="Times New Roman"/>
          <w:b/>
          <w:bCs/>
          <w:sz w:val="22"/>
          <w:szCs w:val="22"/>
        </w:rPr>
        <w:t>w zakresie następujących urządzeń:</w:t>
      </w:r>
    </w:p>
    <w:p w14:paraId="7920C9F9" w14:textId="77777777" w:rsidR="00784E3A" w:rsidRPr="00784E3A" w:rsidRDefault="00784E3A" w:rsidP="00784E3A">
      <w:pPr>
        <w:pStyle w:val="Akapitzlist"/>
        <w:rPr>
          <w:b/>
          <w:sz w:val="2"/>
          <w:szCs w:val="2"/>
        </w:rPr>
      </w:pPr>
    </w:p>
    <w:p w14:paraId="06D3A6BF" w14:textId="77777777" w:rsidR="00642B52" w:rsidRPr="00642B52" w:rsidRDefault="00642B52" w:rsidP="00A1142D">
      <w:pPr>
        <w:pStyle w:val="Tekstpodstawowywcity"/>
        <w:numPr>
          <w:ilvl w:val="0"/>
          <w:numId w:val="92"/>
        </w:numPr>
        <w:rPr>
          <w:rFonts w:ascii="Times New Roman" w:eastAsia="Calibri" w:hAnsi="Times New Roman"/>
          <w:sz w:val="22"/>
          <w:szCs w:val="22"/>
          <w:lang w:eastAsia="en-US"/>
        </w:rPr>
      </w:pPr>
      <w:r w:rsidRPr="00642B52">
        <w:rPr>
          <w:rFonts w:ascii="Times New Roman" w:eastAsia="Calibri" w:hAnsi="Times New Roman"/>
          <w:sz w:val="22"/>
          <w:szCs w:val="22"/>
          <w:lang w:eastAsia="en-US"/>
        </w:rPr>
        <w:t xml:space="preserve">siłownia telekomunikacyjna prądu stałego G-SBE,  </w:t>
      </w:r>
    </w:p>
    <w:p w14:paraId="00B096FA" w14:textId="77777777" w:rsidR="00642B52" w:rsidRPr="00642B52" w:rsidRDefault="00642B52" w:rsidP="00A1142D">
      <w:pPr>
        <w:pStyle w:val="Tekstpodstawowywcity"/>
        <w:numPr>
          <w:ilvl w:val="0"/>
          <w:numId w:val="92"/>
        </w:numPr>
        <w:rPr>
          <w:rFonts w:ascii="Times New Roman" w:eastAsia="Calibri" w:hAnsi="Times New Roman"/>
          <w:sz w:val="22"/>
          <w:szCs w:val="22"/>
          <w:lang w:eastAsia="en-US"/>
        </w:rPr>
      </w:pPr>
      <w:r w:rsidRPr="00642B52">
        <w:rPr>
          <w:rFonts w:ascii="Times New Roman" w:eastAsia="Calibri" w:hAnsi="Times New Roman"/>
          <w:sz w:val="22"/>
          <w:szCs w:val="22"/>
          <w:lang w:eastAsia="en-US"/>
        </w:rPr>
        <w:t>siłownia telekomunikacyjna prądu stałego SI48-48 3U,</w:t>
      </w:r>
    </w:p>
    <w:p w14:paraId="119CA108" w14:textId="77777777" w:rsidR="00642B52" w:rsidRPr="00642B52" w:rsidRDefault="00642B52" w:rsidP="00A1142D">
      <w:pPr>
        <w:pStyle w:val="Tekstpodstawowywcity"/>
        <w:numPr>
          <w:ilvl w:val="0"/>
          <w:numId w:val="92"/>
        </w:numPr>
        <w:rPr>
          <w:rFonts w:ascii="Times New Roman" w:eastAsia="Calibri" w:hAnsi="Times New Roman"/>
          <w:sz w:val="22"/>
          <w:szCs w:val="22"/>
          <w:lang w:eastAsia="en-US"/>
        </w:rPr>
      </w:pPr>
      <w:r w:rsidRPr="00642B52">
        <w:rPr>
          <w:rFonts w:ascii="Times New Roman" w:eastAsia="Calibri" w:hAnsi="Times New Roman"/>
          <w:sz w:val="22"/>
          <w:szCs w:val="22"/>
          <w:lang w:eastAsia="en-US"/>
        </w:rPr>
        <w:t>siłownia prądu przemiennego G-FBE,</w:t>
      </w:r>
    </w:p>
    <w:p w14:paraId="40DA69D4" w14:textId="77777777" w:rsidR="00642B52" w:rsidRPr="00642B52" w:rsidRDefault="00642B52" w:rsidP="00A1142D">
      <w:pPr>
        <w:pStyle w:val="Tekstpodstawowywcity"/>
        <w:numPr>
          <w:ilvl w:val="0"/>
          <w:numId w:val="92"/>
        </w:numPr>
        <w:rPr>
          <w:rFonts w:ascii="Times New Roman" w:eastAsia="Calibri" w:hAnsi="Times New Roman"/>
          <w:sz w:val="22"/>
          <w:szCs w:val="22"/>
          <w:lang w:eastAsia="en-US"/>
        </w:rPr>
      </w:pPr>
      <w:r w:rsidRPr="00642B52">
        <w:rPr>
          <w:rFonts w:ascii="Times New Roman" w:eastAsia="Calibri" w:hAnsi="Times New Roman"/>
          <w:sz w:val="22"/>
          <w:szCs w:val="22"/>
          <w:lang w:eastAsia="en-US"/>
        </w:rPr>
        <w:t xml:space="preserve">baterie akumulatorowe 12OPzS 1600, </w:t>
      </w:r>
    </w:p>
    <w:p w14:paraId="161AB8A8" w14:textId="77777777" w:rsidR="00642B52" w:rsidRPr="00642B52" w:rsidRDefault="00642B52" w:rsidP="00A1142D">
      <w:pPr>
        <w:pStyle w:val="Tekstpodstawowywcity"/>
        <w:numPr>
          <w:ilvl w:val="0"/>
          <w:numId w:val="92"/>
        </w:numPr>
        <w:rPr>
          <w:rFonts w:ascii="Times New Roman" w:eastAsia="Calibri" w:hAnsi="Times New Roman"/>
          <w:sz w:val="22"/>
          <w:szCs w:val="22"/>
          <w:lang w:eastAsia="en-US"/>
        </w:rPr>
      </w:pPr>
      <w:r w:rsidRPr="00642B52">
        <w:rPr>
          <w:rFonts w:ascii="Times New Roman" w:eastAsia="Calibri" w:hAnsi="Times New Roman"/>
          <w:sz w:val="22"/>
          <w:szCs w:val="22"/>
          <w:lang w:eastAsia="en-US"/>
        </w:rPr>
        <w:t>baterie akumulatorowe MWL 150-12,</w:t>
      </w:r>
    </w:p>
    <w:p w14:paraId="1A2ABD88" w14:textId="77777777" w:rsidR="00642B52" w:rsidRPr="00642B52" w:rsidRDefault="00642B52" w:rsidP="00A1142D">
      <w:pPr>
        <w:pStyle w:val="Tekstpodstawowywcity"/>
        <w:numPr>
          <w:ilvl w:val="0"/>
          <w:numId w:val="92"/>
        </w:numPr>
        <w:rPr>
          <w:rFonts w:ascii="Times New Roman" w:eastAsia="Calibri" w:hAnsi="Times New Roman"/>
          <w:sz w:val="22"/>
          <w:szCs w:val="22"/>
          <w:lang w:eastAsia="en-US"/>
        </w:rPr>
      </w:pPr>
      <w:r w:rsidRPr="00642B52">
        <w:rPr>
          <w:rFonts w:ascii="Times New Roman" w:eastAsia="Calibri" w:hAnsi="Times New Roman"/>
          <w:sz w:val="22"/>
          <w:szCs w:val="22"/>
          <w:lang w:eastAsia="en-US"/>
        </w:rPr>
        <w:t xml:space="preserve">agregat prądotwórczy typu ZE6CT 107/13/5 firmy </w:t>
      </w:r>
      <w:proofErr w:type="spellStart"/>
      <w:r w:rsidRPr="00642B52">
        <w:rPr>
          <w:rFonts w:ascii="Times New Roman" w:eastAsia="Calibri" w:hAnsi="Times New Roman"/>
          <w:sz w:val="22"/>
          <w:szCs w:val="22"/>
          <w:lang w:eastAsia="en-US"/>
        </w:rPr>
        <w:t>Andoria</w:t>
      </w:r>
      <w:proofErr w:type="spellEnd"/>
      <w:r w:rsidRPr="00642B52">
        <w:rPr>
          <w:rFonts w:ascii="Times New Roman" w:eastAsia="Calibri" w:hAnsi="Times New Roman"/>
          <w:sz w:val="22"/>
          <w:szCs w:val="22"/>
          <w:lang w:eastAsia="en-US"/>
        </w:rPr>
        <w:t>,</w:t>
      </w:r>
    </w:p>
    <w:p w14:paraId="74B5BC3B" w14:textId="77777777" w:rsidR="00642B52" w:rsidRPr="00642B52" w:rsidRDefault="00642B52" w:rsidP="00A1142D">
      <w:pPr>
        <w:pStyle w:val="Tekstpodstawowywcity"/>
        <w:numPr>
          <w:ilvl w:val="0"/>
          <w:numId w:val="92"/>
        </w:numPr>
        <w:rPr>
          <w:rFonts w:ascii="Times New Roman" w:eastAsia="Calibri" w:hAnsi="Times New Roman"/>
          <w:sz w:val="22"/>
          <w:szCs w:val="22"/>
          <w:lang w:eastAsia="en-US"/>
        </w:rPr>
      </w:pPr>
      <w:r w:rsidRPr="00642B52">
        <w:rPr>
          <w:rFonts w:ascii="Times New Roman" w:eastAsia="Calibri" w:hAnsi="Times New Roman"/>
          <w:sz w:val="22"/>
          <w:szCs w:val="22"/>
          <w:lang w:eastAsia="en-US"/>
        </w:rPr>
        <w:t>siłownia prądu stałego SI48-ZME-3000(60A),</w:t>
      </w:r>
    </w:p>
    <w:p w14:paraId="7B031B9E" w14:textId="77777777" w:rsidR="00642B52" w:rsidRPr="00642B52" w:rsidRDefault="00642B52" w:rsidP="00A1142D">
      <w:pPr>
        <w:pStyle w:val="Tekstpodstawowywcity"/>
        <w:numPr>
          <w:ilvl w:val="0"/>
          <w:numId w:val="92"/>
        </w:numPr>
        <w:rPr>
          <w:rFonts w:ascii="Times New Roman" w:eastAsia="Calibri" w:hAnsi="Times New Roman"/>
          <w:sz w:val="22"/>
          <w:szCs w:val="22"/>
          <w:lang w:val="en-US" w:eastAsia="en-US"/>
        </w:rPr>
      </w:pPr>
      <w:proofErr w:type="spellStart"/>
      <w:r w:rsidRPr="00642B52">
        <w:rPr>
          <w:rFonts w:ascii="Times New Roman" w:eastAsia="Calibri" w:hAnsi="Times New Roman"/>
          <w:sz w:val="22"/>
          <w:szCs w:val="22"/>
          <w:lang w:val="en-US" w:eastAsia="en-US"/>
        </w:rPr>
        <w:t>inwerter</w:t>
      </w:r>
      <w:proofErr w:type="spellEnd"/>
      <w:r w:rsidRPr="00642B52">
        <w:rPr>
          <w:rFonts w:ascii="Times New Roman" w:eastAsia="Calibri" w:hAnsi="Times New Roman"/>
          <w:sz w:val="22"/>
          <w:szCs w:val="22"/>
          <w:lang w:val="en-US" w:eastAsia="en-US"/>
        </w:rPr>
        <w:t xml:space="preserve"> DC/AC IS3000-K, </w:t>
      </w:r>
    </w:p>
    <w:p w14:paraId="414763BA" w14:textId="77777777" w:rsidR="00642B52" w:rsidRPr="00642B52" w:rsidRDefault="00642B52" w:rsidP="00A1142D">
      <w:pPr>
        <w:pStyle w:val="Tekstpodstawowywcity"/>
        <w:numPr>
          <w:ilvl w:val="0"/>
          <w:numId w:val="92"/>
        </w:numPr>
        <w:rPr>
          <w:rFonts w:ascii="Times New Roman" w:eastAsia="Calibri" w:hAnsi="Times New Roman"/>
          <w:sz w:val="22"/>
          <w:szCs w:val="22"/>
          <w:lang w:eastAsia="en-US"/>
        </w:rPr>
      </w:pPr>
      <w:r w:rsidRPr="00642B52">
        <w:rPr>
          <w:rFonts w:ascii="Times New Roman" w:eastAsia="Calibri" w:hAnsi="Times New Roman"/>
          <w:sz w:val="22"/>
          <w:szCs w:val="22"/>
          <w:lang w:eastAsia="en-US"/>
        </w:rPr>
        <w:t>inwerter  IS1000-K.</w:t>
      </w:r>
    </w:p>
    <w:p w14:paraId="538A9FF5" w14:textId="77777777" w:rsidR="00642B52" w:rsidRPr="00642B52" w:rsidRDefault="00642B52" w:rsidP="00642B52">
      <w:pPr>
        <w:rPr>
          <w:bCs/>
          <w:iCs/>
          <w:sz w:val="22"/>
          <w:szCs w:val="22"/>
        </w:rPr>
      </w:pPr>
    </w:p>
    <w:p w14:paraId="08276155" w14:textId="40AFEC27" w:rsidR="00642B52" w:rsidRPr="00642B52" w:rsidRDefault="00642B52" w:rsidP="00A1142D">
      <w:pPr>
        <w:pStyle w:val="Akapitzlist"/>
        <w:numPr>
          <w:ilvl w:val="0"/>
          <w:numId w:val="93"/>
        </w:numPr>
        <w:jc w:val="both"/>
        <w:rPr>
          <w:b/>
          <w:sz w:val="22"/>
          <w:szCs w:val="22"/>
        </w:rPr>
      </w:pPr>
      <w:bookmarkStart w:id="69" w:name="_Hlk181618204"/>
      <w:r w:rsidRPr="00642B52">
        <w:rPr>
          <w:b/>
          <w:iCs/>
          <w:sz w:val="22"/>
          <w:szCs w:val="22"/>
        </w:rPr>
        <w:t xml:space="preserve">Zadanie nr 2: </w:t>
      </w:r>
      <w:r w:rsidRPr="00642B52">
        <w:rPr>
          <w:b/>
          <w:sz w:val="22"/>
          <w:szCs w:val="22"/>
        </w:rPr>
        <w:t>ciągły całodobowy serwis oraz przegląd roczny  urządzeń  zasilających systemy łączności i bezpieczeństwa dla Ruchu Bielszowice</w:t>
      </w:r>
      <w:bookmarkEnd w:id="69"/>
      <w:r w:rsidRPr="00642B52">
        <w:rPr>
          <w:b/>
          <w:sz w:val="22"/>
          <w:szCs w:val="22"/>
        </w:rPr>
        <w:t xml:space="preserve"> w zakresie następujących urządzeń :</w:t>
      </w:r>
    </w:p>
    <w:p w14:paraId="69CDBFDC" w14:textId="77777777" w:rsidR="00642B52" w:rsidRPr="00642B52" w:rsidRDefault="00642B52" w:rsidP="00A1142D">
      <w:pPr>
        <w:pStyle w:val="Tekstpodstawowywcity"/>
        <w:numPr>
          <w:ilvl w:val="0"/>
          <w:numId w:val="94"/>
        </w:numPr>
        <w:rPr>
          <w:rFonts w:ascii="Times New Roman" w:eastAsia="Calibri" w:hAnsi="Times New Roman"/>
          <w:sz w:val="22"/>
          <w:szCs w:val="22"/>
          <w:lang w:eastAsia="en-US"/>
        </w:rPr>
      </w:pPr>
      <w:r w:rsidRPr="00642B52">
        <w:rPr>
          <w:rFonts w:ascii="Times New Roman" w:eastAsia="Calibri" w:hAnsi="Times New Roman"/>
          <w:sz w:val="22"/>
          <w:szCs w:val="22"/>
          <w:lang w:eastAsia="en-US"/>
        </w:rPr>
        <w:t>siłownia telekomunikacyjna prądu stałego typu  SBE 900HP BENNING,</w:t>
      </w:r>
    </w:p>
    <w:p w14:paraId="15464DCA" w14:textId="77777777" w:rsidR="00642B52" w:rsidRPr="00642B52" w:rsidRDefault="00642B52" w:rsidP="00A1142D">
      <w:pPr>
        <w:pStyle w:val="Tekstpodstawowywcity"/>
        <w:numPr>
          <w:ilvl w:val="0"/>
          <w:numId w:val="94"/>
        </w:numPr>
        <w:rPr>
          <w:rFonts w:ascii="Times New Roman" w:eastAsia="Calibri" w:hAnsi="Times New Roman"/>
          <w:sz w:val="22"/>
          <w:szCs w:val="22"/>
          <w:lang w:eastAsia="en-US"/>
        </w:rPr>
      </w:pPr>
      <w:r w:rsidRPr="00642B52">
        <w:rPr>
          <w:rFonts w:ascii="Times New Roman" w:eastAsia="Calibri" w:hAnsi="Times New Roman"/>
          <w:sz w:val="22"/>
          <w:szCs w:val="22"/>
          <w:lang w:eastAsia="en-US"/>
        </w:rPr>
        <w:t>siłownia prądu przemiennego typu FBE48/230/2.5-27,5EUE,</w:t>
      </w:r>
    </w:p>
    <w:p w14:paraId="45230351" w14:textId="77777777" w:rsidR="00642B52" w:rsidRPr="00642B52" w:rsidRDefault="00642B52" w:rsidP="00A1142D">
      <w:pPr>
        <w:pStyle w:val="Tekstpodstawowywcity"/>
        <w:numPr>
          <w:ilvl w:val="0"/>
          <w:numId w:val="94"/>
        </w:numPr>
        <w:rPr>
          <w:rFonts w:ascii="Times New Roman" w:eastAsia="Calibri" w:hAnsi="Times New Roman"/>
          <w:sz w:val="22"/>
          <w:szCs w:val="22"/>
          <w:lang w:eastAsia="en-US"/>
        </w:rPr>
      </w:pPr>
      <w:r w:rsidRPr="00642B52">
        <w:rPr>
          <w:rFonts w:ascii="Times New Roman" w:eastAsia="Calibri" w:hAnsi="Times New Roman"/>
          <w:sz w:val="22"/>
          <w:szCs w:val="22"/>
          <w:lang w:eastAsia="en-US"/>
        </w:rPr>
        <w:t xml:space="preserve">baterie akumulatorowe typu </w:t>
      </w:r>
      <w:proofErr w:type="spellStart"/>
      <w:r w:rsidRPr="00642B52">
        <w:rPr>
          <w:rFonts w:ascii="Times New Roman" w:eastAsia="Calibri" w:hAnsi="Times New Roman"/>
          <w:sz w:val="22"/>
          <w:szCs w:val="22"/>
          <w:lang w:eastAsia="en-US"/>
        </w:rPr>
        <w:t>OPzV</w:t>
      </w:r>
      <w:proofErr w:type="spellEnd"/>
      <w:r w:rsidRPr="00642B52">
        <w:rPr>
          <w:rFonts w:ascii="Times New Roman" w:eastAsia="Calibri" w:hAnsi="Times New Roman"/>
          <w:sz w:val="22"/>
          <w:szCs w:val="22"/>
          <w:lang w:eastAsia="en-US"/>
        </w:rPr>
        <w:t xml:space="preserve"> 800,</w:t>
      </w:r>
    </w:p>
    <w:p w14:paraId="6B431875" w14:textId="77777777" w:rsidR="00642B52" w:rsidRPr="00642B52" w:rsidRDefault="00642B52" w:rsidP="00A1142D">
      <w:pPr>
        <w:pStyle w:val="Tekstpodstawowywcity"/>
        <w:numPr>
          <w:ilvl w:val="0"/>
          <w:numId w:val="94"/>
        </w:numPr>
        <w:rPr>
          <w:rFonts w:ascii="Times New Roman" w:eastAsia="Calibri" w:hAnsi="Times New Roman"/>
          <w:sz w:val="22"/>
          <w:szCs w:val="22"/>
          <w:lang w:eastAsia="en-US"/>
        </w:rPr>
      </w:pPr>
      <w:r w:rsidRPr="00642B52">
        <w:rPr>
          <w:rFonts w:ascii="Times New Roman" w:eastAsia="Calibri" w:hAnsi="Times New Roman"/>
          <w:sz w:val="22"/>
          <w:szCs w:val="22"/>
          <w:lang w:eastAsia="en-US"/>
        </w:rPr>
        <w:t>zespół prądotwórczy GI 110 A60+SZR,</w:t>
      </w:r>
    </w:p>
    <w:p w14:paraId="080E3F23" w14:textId="77777777" w:rsidR="00642B52" w:rsidRPr="00642B52" w:rsidRDefault="00642B52" w:rsidP="00A1142D">
      <w:pPr>
        <w:pStyle w:val="Tekstpodstawowywcity"/>
        <w:numPr>
          <w:ilvl w:val="0"/>
          <w:numId w:val="94"/>
        </w:numPr>
        <w:rPr>
          <w:rFonts w:ascii="Times New Roman" w:eastAsia="Calibri" w:hAnsi="Times New Roman"/>
          <w:sz w:val="22"/>
          <w:szCs w:val="22"/>
          <w:lang w:eastAsia="en-US"/>
        </w:rPr>
      </w:pPr>
      <w:r w:rsidRPr="00642B52">
        <w:rPr>
          <w:rFonts w:ascii="Times New Roman" w:eastAsia="Calibri" w:hAnsi="Times New Roman"/>
          <w:sz w:val="22"/>
          <w:szCs w:val="22"/>
          <w:lang w:eastAsia="en-US"/>
        </w:rPr>
        <w:t>tablica zasilania napięciem zmiennym 3x400/230V - TZ-101.</w:t>
      </w:r>
    </w:p>
    <w:p w14:paraId="2598D44B" w14:textId="77777777" w:rsidR="00642B52" w:rsidRDefault="00642B52" w:rsidP="00642B52">
      <w:pPr>
        <w:pStyle w:val="Akapitzlist"/>
      </w:pPr>
    </w:p>
    <w:p w14:paraId="51CFBA4C" w14:textId="77777777" w:rsidR="00EB49B5" w:rsidRPr="00784E3A" w:rsidRDefault="00EB49B5" w:rsidP="00A139C0">
      <w:pPr>
        <w:jc w:val="both"/>
        <w:rPr>
          <w:b/>
          <w:sz w:val="22"/>
          <w:szCs w:val="22"/>
        </w:rPr>
      </w:pPr>
      <w:r w:rsidRPr="00784E3A">
        <w:rPr>
          <w:b/>
          <w:sz w:val="22"/>
          <w:szCs w:val="22"/>
        </w:rPr>
        <w:t xml:space="preserve">Strony dopuszczają w ramach umowy </w:t>
      </w:r>
      <w:r w:rsidRPr="005D54CC">
        <w:rPr>
          <w:b/>
          <w:sz w:val="22"/>
          <w:szCs w:val="22"/>
        </w:rPr>
        <w:t>serwisowanie innych typów urządzeń</w:t>
      </w:r>
      <w:r w:rsidRPr="00784E3A">
        <w:rPr>
          <w:b/>
          <w:sz w:val="22"/>
          <w:szCs w:val="22"/>
        </w:rPr>
        <w:t xml:space="preserve"> odpowiadających przedmiotowi zamówienia.</w:t>
      </w:r>
    </w:p>
    <w:p w14:paraId="68A4D49F" w14:textId="5381AC41" w:rsidR="006151C6" w:rsidRPr="00784E3A" w:rsidRDefault="002F385D">
      <w:pPr>
        <w:numPr>
          <w:ilvl w:val="0"/>
          <w:numId w:val="8"/>
        </w:numPr>
        <w:tabs>
          <w:tab w:val="clear" w:pos="720"/>
        </w:tabs>
        <w:spacing w:before="120" w:after="120"/>
        <w:ind w:left="425" w:hanging="425"/>
        <w:rPr>
          <w:b/>
          <w:sz w:val="22"/>
          <w:szCs w:val="22"/>
        </w:rPr>
      </w:pPr>
      <w:r w:rsidRPr="00784E3A">
        <w:rPr>
          <w:b/>
          <w:bCs/>
          <w:sz w:val="22"/>
          <w:szCs w:val="22"/>
        </w:rPr>
        <w:t>Lokalizacja</w:t>
      </w:r>
      <w:r w:rsidR="006151C6" w:rsidRPr="00784E3A">
        <w:rPr>
          <w:b/>
          <w:sz w:val="22"/>
          <w:szCs w:val="22"/>
        </w:rPr>
        <w:t>:</w:t>
      </w:r>
    </w:p>
    <w:tbl>
      <w:tblPr>
        <w:tblW w:w="8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8"/>
        <w:gridCol w:w="2404"/>
        <w:gridCol w:w="2465"/>
      </w:tblGrid>
      <w:tr w:rsidR="00434F8D" w:rsidRPr="00C24898" w14:paraId="7F2FB123" w14:textId="77777777" w:rsidTr="0061396C">
        <w:trPr>
          <w:cantSplit/>
          <w:trHeight w:val="340"/>
          <w:jc w:val="center"/>
        </w:trPr>
        <w:tc>
          <w:tcPr>
            <w:tcW w:w="3438" w:type="dxa"/>
            <w:shd w:val="clear" w:color="auto" w:fill="D9D9D9"/>
            <w:vAlign w:val="center"/>
          </w:tcPr>
          <w:p w14:paraId="167DCE3A" w14:textId="77777777" w:rsidR="00434F8D" w:rsidRPr="005F2E12" w:rsidRDefault="00434F8D" w:rsidP="0045590B">
            <w:pPr>
              <w:widowControl w:val="0"/>
              <w:spacing w:before="120" w:after="120" w:line="276" w:lineRule="auto"/>
              <w:jc w:val="center"/>
              <w:rPr>
                <w:b/>
                <w:bCs/>
                <w:sz w:val="22"/>
                <w:szCs w:val="22"/>
              </w:rPr>
            </w:pPr>
            <w:bookmarkStart w:id="70" w:name="_Hlk108341543"/>
            <w:r w:rsidRPr="005F2E12">
              <w:rPr>
                <w:b/>
                <w:bCs/>
                <w:sz w:val="22"/>
                <w:szCs w:val="22"/>
              </w:rPr>
              <w:t>Nazwa Oddziału</w:t>
            </w:r>
          </w:p>
        </w:tc>
        <w:tc>
          <w:tcPr>
            <w:tcW w:w="2404" w:type="dxa"/>
            <w:shd w:val="clear" w:color="auto" w:fill="D9D9D9"/>
            <w:vAlign w:val="center"/>
          </w:tcPr>
          <w:p w14:paraId="735D4136" w14:textId="77777777" w:rsidR="00434F8D" w:rsidRPr="005F2E12" w:rsidRDefault="00434F8D" w:rsidP="0045590B">
            <w:pPr>
              <w:widowControl w:val="0"/>
              <w:spacing w:before="120" w:after="120" w:line="276" w:lineRule="auto"/>
              <w:jc w:val="center"/>
              <w:rPr>
                <w:b/>
                <w:bCs/>
                <w:sz w:val="22"/>
                <w:szCs w:val="22"/>
              </w:rPr>
            </w:pPr>
            <w:r w:rsidRPr="005F2E12">
              <w:rPr>
                <w:b/>
                <w:bCs/>
                <w:sz w:val="22"/>
                <w:szCs w:val="22"/>
              </w:rPr>
              <w:t>Ulica</w:t>
            </w:r>
          </w:p>
        </w:tc>
        <w:tc>
          <w:tcPr>
            <w:tcW w:w="2465" w:type="dxa"/>
            <w:shd w:val="clear" w:color="auto" w:fill="D9D9D9"/>
            <w:vAlign w:val="center"/>
          </w:tcPr>
          <w:p w14:paraId="5B9BB305" w14:textId="77777777" w:rsidR="00434F8D" w:rsidRPr="005F2E12" w:rsidRDefault="00434F8D" w:rsidP="0045590B">
            <w:pPr>
              <w:widowControl w:val="0"/>
              <w:spacing w:before="120" w:after="120" w:line="276" w:lineRule="auto"/>
              <w:jc w:val="center"/>
              <w:rPr>
                <w:b/>
                <w:bCs/>
                <w:sz w:val="22"/>
                <w:szCs w:val="22"/>
              </w:rPr>
            </w:pPr>
            <w:r w:rsidRPr="005F2E12">
              <w:rPr>
                <w:b/>
                <w:bCs/>
                <w:sz w:val="22"/>
                <w:szCs w:val="22"/>
              </w:rPr>
              <w:t>Miasto</w:t>
            </w:r>
          </w:p>
        </w:tc>
      </w:tr>
      <w:tr w:rsidR="00434F8D" w:rsidRPr="00C24898" w14:paraId="68DE5C35" w14:textId="77777777" w:rsidTr="0061396C">
        <w:trPr>
          <w:cantSplit/>
          <w:trHeight w:val="340"/>
          <w:jc w:val="center"/>
        </w:trPr>
        <w:tc>
          <w:tcPr>
            <w:tcW w:w="3438" w:type="dxa"/>
            <w:shd w:val="clear" w:color="auto" w:fill="D9D9D9"/>
            <w:vAlign w:val="center"/>
          </w:tcPr>
          <w:p w14:paraId="22E34844" w14:textId="77777777" w:rsidR="00434F8D" w:rsidRPr="005F2E12" w:rsidRDefault="00434F8D" w:rsidP="0045590B">
            <w:pPr>
              <w:widowControl w:val="0"/>
              <w:spacing w:line="276" w:lineRule="auto"/>
              <w:ind w:left="284"/>
              <w:jc w:val="both"/>
              <w:rPr>
                <w:sz w:val="22"/>
                <w:szCs w:val="22"/>
              </w:rPr>
            </w:pPr>
            <w:r w:rsidRPr="005F2E12">
              <w:rPr>
                <w:sz w:val="22"/>
                <w:szCs w:val="22"/>
              </w:rPr>
              <w:t>KWK Ruda</w:t>
            </w:r>
          </w:p>
        </w:tc>
        <w:tc>
          <w:tcPr>
            <w:tcW w:w="2404" w:type="dxa"/>
            <w:shd w:val="clear" w:color="auto" w:fill="D9D9D9"/>
            <w:vAlign w:val="center"/>
          </w:tcPr>
          <w:p w14:paraId="04582822" w14:textId="77777777" w:rsidR="00434F8D" w:rsidRPr="005F2E12" w:rsidRDefault="00434F8D" w:rsidP="0045590B">
            <w:pPr>
              <w:widowControl w:val="0"/>
              <w:spacing w:line="276" w:lineRule="auto"/>
              <w:jc w:val="center"/>
              <w:rPr>
                <w:sz w:val="22"/>
                <w:szCs w:val="22"/>
              </w:rPr>
            </w:pPr>
            <w:proofErr w:type="spellStart"/>
            <w:r w:rsidRPr="005F2E12">
              <w:rPr>
                <w:sz w:val="22"/>
                <w:szCs w:val="22"/>
              </w:rPr>
              <w:t>Halembska</w:t>
            </w:r>
            <w:proofErr w:type="spellEnd"/>
            <w:r w:rsidRPr="005F2E12">
              <w:rPr>
                <w:sz w:val="22"/>
                <w:szCs w:val="22"/>
              </w:rPr>
              <w:t xml:space="preserve"> 160</w:t>
            </w:r>
          </w:p>
        </w:tc>
        <w:tc>
          <w:tcPr>
            <w:tcW w:w="2465" w:type="dxa"/>
            <w:shd w:val="clear" w:color="auto" w:fill="D9D9D9"/>
            <w:vAlign w:val="center"/>
          </w:tcPr>
          <w:p w14:paraId="45084225" w14:textId="77777777" w:rsidR="00434F8D" w:rsidRPr="005F2E12" w:rsidRDefault="00434F8D" w:rsidP="0045590B">
            <w:pPr>
              <w:widowControl w:val="0"/>
              <w:spacing w:line="276" w:lineRule="auto"/>
              <w:jc w:val="center"/>
              <w:rPr>
                <w:sz w:val="22"/>
                <w:szCs w:val="22"/>
              </w:rPr>
            </w:pPr>
            <w:r w:rsidRPr="005F2E12">
              <w:rPr>
                <w:sz w:val="22"/>
                <w:szCs w:val="22"/>
              </w:rPr>
              <w:t>41-711 Ruda Śląska</w:t>
            </w:r>
          </w:p>
        </w:tc>
      </w:tr>
      <w:tr w:rsidR="00434F8D" w:rsidRPr="00C24898" w14:paraId="73739259" w14:textId="77777777" w:rsidTr="0061396C">
        <w:trPr>
          <w:cantSplit/>
          <w:trHeight w:val="340"/>
          <w:jc w:val="center"/>
        </w:trPr>
        <w:tc>
          <w:tcPr>
            <w:tcW w:w="3438" w:type="dxa"/>
            <w:shd w:val="clear" w:color="auto" w:fill="FFFFFF"/>
            <w:vAlign w:val="center"/>
          </w:tcPr>
          <w:p w14:paraId="35844422" w14:textId="342D76D1" w:rsidR="00434F8D" w:rsidRPr="005F2E12" w:rsidRDefault="00434F8D" w:rsidP="0045590B">
            <w:pPr>
              <w:widowControl w:val="0"/>
              <w:spacing w:line="276" w:lineRule="auto"/>
              <w:ind w:left="284"/>
              <w:jc w:val="both"/>
              <w:rPr>
                <w:sz w:val="22"/>
                <w:szCs w:val="22"/>
              </w:rPr>
            </w:pPr>
            <w:r w:rsidRPr="005F2E12">
              <w:rPr>
                <w:sz w:val="22"/>
                <w:szCs w:val="22"/>
              </w:rPr>
              <w:t>Ruch Bielszowice</w:t>
            </w:r>
          </w:p>
        </w:tc>
        <w:tc>
          <w:tcPr>
            <w:tcW w:w="2404" w:type="dxa"/>
            <w:shd w:val="clear" w:color="auto" w:fill="FFFFFF"/>
            <w:vAlign w:val="center"/>
          </w:tcPr>
          <w:p w14:paraId="2E368EE4" w14:textId="77777777" w:rsidR="00434F8D" w:rsidRPr="005F2E12" w:rsidRDefault="00434F8D" w:rsidP="0045590B">
            <w:pPr>
              <w:widowControl w:val="0"/>
              <w:spacing w:line="276" w:lineRule="auto"/>
              <w:jc w:val="center"/>
              <w:rPr>
                <w:sz w:val="22"/>
                <w:szCs w:val="22"/>
              </w:rPr>
            </w:pPr>
            <w:proofErr w:type="spellStart"/>
            <w:r w:rsidRPr="005F2E12">
              <w:rPr>
                <w:sz w:val="22"/>
                <w:szCs w:val="22"/>
              </w:rPr>
              <w:t>Halembska</w:t>
            </w:r>
            <w:proofErr w:type="spellEnd"/>
            <w:r w:rsidRPr="005F2E12">
              <w:rPr>
                <w:sz w:val="22"/>
                <w:szCs w:val="22"/>
              </w:rPr>
              <w:t xml:space="preserve"> 160</w:t>
            </w:r>
          </w:p>
        </w:tc>
        <w:tc>
          <w:tcPr>
            <w:tcW w:w="2465" w:type="dxa"/>
            <w:shd w:val="clear" w:color="auto" w:fill="FFFFFF"/>
            <w:vAlign w:val="center"/>
          </w:tcPr>
          <w:p w14:paraId="7E147FB1" w14:textId="77777777" w:rsidR="00434F8D" w:rsidRPr="005F2E12" w:rsidRDefault="00434F8D" w:rsidP="0045590B">
            <w:pPr>
              <w:widowControl w:val="0"/>
              <w:spacing w:line="276" w:lineRule="auto"/>
              <w:jc w:val="center"/>
              <w:rPr>
                <w:sz w:val="22"/>
                <w:szCs w:val="22"/>
              </w:rPr>
            </w:pPr>
            <w:r w:rsidRPr="005F2E12">
              <w:rPr>
                <w:sz w:val="22"/>
                <w:szCs w:val="22"/>
              </w:rPr>
              <w:t>41-711 Ruda Śląska</w:t>
            </w:r>
          </w:p>
        </w:tc>
      </w:tr>
      <w:tr w:rsidR="00434F8D" w:rsidRPr="00C24898" w14:paraId="684FAD4A" w14:textId="77777777" w:rsidTr="0061396C">
        <w:trPr>
          <w:cantSplit/>
          <w:trHeight w:val="340"/>
          <w:jc w:val="center"/>
        </w:trPr>
        <w:tc>
          <w:tcPr>
            <w:tcW w:w="3438" w:type="dxa"/>
            <w:shd w:val="clear" w:color="auto" w:fill="FFFFFF"/>
            <w:vAlign w:val="center"/>
          </w:tcPr>
          <w:p w14:paraId="33C253A6" w14:textId="33F0B3C6" w:rsidR="00434F8D" w:rsidRPr="005F2E12" w:rsidRDefault="00434F8D" w:rsidP="0045590B">
            <w:pPr>
              <w:widowControl w:val="0"/>
              <w:spacing w:line="276" w:lineRule="auto"/>
              <w:ind w:left="284"/>
              <w:jc w:val="both"/>
              <w:rPr>
                <w:sz w:val="22"/>
                <w:szCs w:val="22"/>
              </w:rPr>
            </w:pPr>
            <w:r w:rsidRPr="005F2E12">
              <w:rPr>
                <w:sz w:val="22"/>
                <w:szCs w:val="22"/>
              </w:rPr>
              <w:t>Ruch Halemba</w:t>
            </w:r>
          </w:p>
        </w:tc>
        <w:tc>
          <w:tcPr>
            <w:tcW w:w="2404" w:type="dxa"/>
            <w:shd w:val="clear" w:color="auto" w:fill="FFFFFF"/>
            <w:vAlign w:val="center"/>
          </w:tcPr>
          <w:p w14:paraId="410FCFC3" w14:textId="77777777" w:rsidR="00434F8D" w:rsidRPr="005F2E12" w:rsidRDefault="00434F8D" w:rsidP="0045590B">
            <w:pPr>
              <w:widowControl w:val="0"/>
              <w:spacing w:line="276" w:lineRule="auto"/>
              <w:jc w:val="center"/>
              <w:rPr>
                <w:sz w:val="22"/>
                <w:szCs w:val="22"/>
              </w:rPr>
            </w:pPr>
            <w:r w:rsidRPr="005F2E12">
              <w:rPr>
                <w:sz w:val="22"/>
                <w:szCs w:val="22"/>
              </w:rPr>
              <w:t>Kłodnicka 54</w:t>
            </w:r>
          </w:p>
        </w:tc>
        <w:tc>
          <w:tcPr>
            <w:tcW w:w="2465" w:type="dxa"/>
            <w:shd w:val="clear" w:color="auto" w:fill="FFFFFF"/>
            <w:vAlign w:val="center"/>
          </w:tcPr>
          <w:p w14:paraId="16A2381F" w14:textId="77777777" w:rsidR="00434F8D" w:rsidRPr="005F2E12" w:rsidRDefault="00434F8D" w:rsidP="0045590B">
            <w:pPr>
              <w:widowControl w:val="0"/>
              <w:spacing w:line="276" w:lineRule="auto"/>
              <w:jc w:val="center"/>
              <w:rPr>
                <w:sz w:val="22"/>
                <w:szCs w:val="22"/>
              </w:rPr>
            </w:pPr>
            <w:r w:rsidRPr="005F2E12">
              <w:rPr>
                <w:sz w:val="22"/>
                <w:szCs w:val="22"/>
              </w:rPr>
              <w:t>41-706 Ruda Śląska</w:t>
            </w:r>
          </w:p>
        </w:tc>
      </w:tr>
      <w:bookmarkEnd w:id="70"/>
    </w:tbl>
    <w:p w14:paraId="347173A6" w14:textId="77777777" w:rsidR="0061396C" w:rsidRPr="0061396C" w:rsidRDefault="0061396C" w:rsidP="0061396C">
      <w:pPr>
        <w:ind w:left="425"/>
        <w:rPr>
          <w:rFonts w:eastAsiaTheme="minorHAnsi"/>
          <w:b/>
          <w:bCs/>
          <w:sz w:val="24"/>
          <w:szCs w:val="24"/>
        </w:rPr>
      </w:pPr>
    </w:p>
    <w:p w14:paraId="3DF9E52B" w14:textId="0E753317" w:rsidR="002F385D" w:rsidRPr="00935F54" w:rsidRDefault="002F385D" w:rsidP="00A139C0">
      <w:pPr>
        <w:numPr>
          <w:ilvl w:val="0"/>
          <w:numId w:val="8"/>
        </w:numPr>
        <w:tabs>
          <w:tab w:val="clear" w:pos="720"/>
        </w:tabs>
        <w:ind w:left="425" w:hanging="425"/>
        <w:jc w:val="both"/>
        <w:rPr>
          <w:rFonts w:eastAsiaTheme="minorHAnsi"/>
          <w:b/>
          <w:bCs/>
          <w:sz w:val="24"/>
          <w:szCs w:val="24"/>
        </w:rPr>
      </w:pPr>
      <w:bookmarkStart w:id="71" w:name="_Hlk159316675"/>
      <w:r w:rsidRPr="00784E3A">
        <w:rPr>
          <w:rFonts w:eastAsiaTheme="minorHAnsi"/>
          <w:b/>
          <w:bCs/>
          <w:sz w:val="22"/>
          <w:szCs w:val="22"/>
        </w:rPr>
        <w:t>Termin realizacji zamówienia:</w:t>
      </w:r>
      <w:r w:rsidR="00784E3A">
        <w:rPr>
          <w:rFonts w:eastAsiaTheme="minorHAnsi"/>
          <w:b/>
          <w:bCs/>
          <w:sz w:val="22"/>
          <w:szCs w:val="22"/>
        </w:rPr>
        <w:t xml:space="preserve"> </w:t>
      </w:r>
      <w:r w:rsidRPr="00935F54">
        <w:rPr>
          <w:rFonts w:eastAsiaTheme="minorHAnsi"/>
          <w:sz w:val="22"/>
          <w:szCs w:val="22"/>
        </w:rPr>
        <w:t xml:space="preserve">określony w </w:t>
      </w:r>
      <w:r w:rsidRPr="00935F54">
        <w:rPr>
          <w:rFonts w:eastAsiaTheme="minorHAnsi"/>
          <w:b/>
          <w:bCs/>
          <w:sz w:val="22"/>
          <w:szCs w:val="22"/>
        </w:rPr>
        <w:t xml:space="preserve">Załączniku nr </w:t>
      </w:r>
      <w:r w:rsidR="00DB4257" w:rsidRPr="00935F54">
        <w:rPr>
          <w:rFonts w:eastAsiaTheme="minorHAnsi"/>
          <w:b/>
          <w:bCs/>
          <w:sz w:val="22"/>
          <w:szCs w:val="22"/>
        </w:rPr>
        <w:t xml:space="preserve">14 </w:t>
      </w:r>
      <w:r w:rsidRPr="00935F54">
        <w:rPr>
          <w:rFonts w:eastAsiaTheme="minorHAnsi"/>
          <w:b/>
          <w:bCs/>
          <w:sz w:val="22"/>
          <w:szCs w:val="22"/>
        </w:rPr>
        <w:t>do SWZ</w:t>
      </w:r>
      <w:r w:rsidRPr="00935F54">
        <w:rPr>
          <w:rFonts w:eastAsiaTheme="minorHAnsi"/>
          <w:sz w:val="22"/>
          <w:szCs w:val="22"/>
        </w:rPr>
        <w:t xml:space="preserve"> – Istotne postanowienia </w:t>
      </w:r>
      <w:r w:rsidR="00CE4F22" w:rsidRPr="00935F54">
        <w:rPr>
          <w:rFonts w:eastAsiaTheme="minorHAnsi"/>
          <w:sz w:val="22"/>
          <w:szCs w:val="22"/>
        </w:rPr>
        <w:t>U</w:t>
      </w:r>
      <w:r w:rsidRPr="00935F54">
        <w:rPr>
          <w:rFonts w:eastAsiaTheme="minorHAnsi"/>
          <w:sz w:val="22"/>
          <w:szCs w:val="22"/>
        </w:rPr>
        <w:t>mowy.</w:t>
      </w:r>
    </w:p>
    <w:bookmarkEnd w:id="71"/>
    <w:p w14:paraId="5069096E" w14:textId="77777777" w:rsidR="0061396C" w:rsidRPr="0061396C" w:rsidRDefault="0061396C" w:rsidP="0061396C">
      <w:pPr>
        <w:rPr>
          <w:rFonts w:eastAsiaTheme="minorHAnsi"/>
          <w:b/>
          <w:bCs/>
          <w:sz w:val="12"/>
          <w:szCs w:val="12"/>
        </w:rPr>
      </w:pPr>
    </w:p>
    <w:p w14:paraId="6CFAD472" w14:textId="77777777" w:rsidR="00A00F3F" w:rsidRPr="00472A8E" w:rsidRDefault="00A00F3F">
      <w:pPr>
        <w:numPr>
          <w:ilvl w:val="0"/>
          <w:numId w:val="8"/>
        </w:numPr>
        <w:tabs>
          <w:tab w:val="clear" w:pos="720"/>
        </w:tabs>
        <w:ind w:left="425" w:hanging="425"/>
        <w:rPr>
          <w:b/>
          <w:sz w:val="22"/>
          <w:szCs w:val="22"/>
        </w:rPr>
      </w:pPr>
      <w:r w:rsidRPr="00472A8E">
        <w:rPr>
          <w:b/>
          <w:sz w:val="22"/>
          <w:szCs w:val="22"/>
        </w:rPr>
        <w:t xml:space="preserve">Wymagania prawne i wymagane parametry </w:t>
      </w:r>
      <w:proofErr w:type="spellStart"/>
      <w:r w:rsidRPr="00472A8E">
        <w:rPr>
          <w:b/>
          <w:sz w:val="22"/>
          <w:szCs w:val="22"/>
        </w:rPr>
        <w:t>techniczno</w:t>
      </w:r>
      <w:proofErr w:type="spellEnd"/>
      <w:r w:rsidRPr="00472A8E">
        <w:rPr>
          <w:b/>
          <w:sz w:val="22"/>
          <w:szCs w:val="22"/>
        </w:rPr>
        <w:t xml:space="preserve"> – użytkowe przedmiotu zamówienia.</w:t>
      </w:r>
    </w:p>
    <w:p w14:paraId="6DB5120C" w14:textId="15A61345" w:rsidR="00A00F3F" w:rsidRPr="00472A8E" w:rsidRDefault="00A00F3F">
      <w:pPr>
        <w:numPr>
          <w:ilvl w:val="1"/>
          <w:numId w:val="8"/>
        </w:numPr>
        <w:spacing w:after="120"/>
        <w:ind w:left="426" w:hanging="284"/>
        <w:jc w:val="both"/>
        <w:rPr>
          <w:b/>
          <w:sz w:val="22"/>
          <w:szCs w:val="22"/>
        </w:rPr>
      </w:pPr>
      <w:bookmarkStart w:id="72" w:name="_Hlk159325760"/>
      <w:r w:rsidRPr="00472A8E">
        <w:rPr>
          <w:b/>
          <w:sz w:val="22"/>
          <w:szCs w:val="22"/>
        </w:rPr>
        <w:t>Przedmiot zamówienia (sposób wykonania usług) musi spełniać wymagania wynikające z aktualnie obowiązujących przepisów prawa tj.</w:t>
      </w:r>
      <w:r w:rsidR="00334125" w:rsidRPr="00334125">
        <w:rPr>
          <w:b/>
          <w:bCs/>
          <w:i/>
          <w:color w:val="0070C0"/>
          <w:sz w:val="22"/>
          <w:szCs w:val="22"/>
        </w:rPr>
        <w:t xml:space="preserve"> </w:t>
      </w:r>
    </w:p>
    <w:p w14:paraId="1C051223" w14:textId="77777777" w:rsidR="00334125" w:rsidRPr="00EF62BD" w:rsidRDefault="00334125" w:rsidP="00A1142D">
      <w:pPr>
        <w:pStyle w:val="Akapitzlist"/>
        <w:numPr>
          <w:ilvl w:val="0"/>
          <w:numId w:val="89"/>
        </w:numPr>
        <w:contextualSpacing/>
        <w:jc w:val="both"/>
        <w:rPr>
          <w:bCs/>
          <w:kern w:val="1"/>
          <w:sz w:val="22"/>
          <w:szCs w:val="22"/>
        </w:rPr>
      </w:pPr>
      <w:bookmarkStart w:id="73" w:name="_Hlk159327810"/>
      <w:bookmarkEnd w:id="72"/>
      <w:r w:rsidRPr="00EF62BD">
        <w:rPr>
          <w:bCs/>
          <w:kern w:val="1"/>
          <w:sz w:val="22"/>
          <w:szCs w:val="22"/>
        </w:rPr>
        <w:t>Ustawa Prawo geologiczne i górnicze wraz z aktami wykonawczymi obowiązującymi w dniu świadczenia usługi w tym m. in.:</w:t>
      </w:r>
    </w:p>
    <w:p w14:paraId="09957AD9" w14:textId="1E6A6AD3" w:rsidR="00334125" w:rsidRPr="00EF62BD" w:rsidRDefault="00334125" w:rsidP="00A1142D">
      <w:pPr>
        <w:pStyle w:val="Akapitzlist"/>
        <w:numPr>
          <w:ilvl w:val="2"/>
          <w:numId w:val="88"/>
        </w:numPr>
        <w:ind w:left="851" w:hanging="284"/>
        <w:contextualSpacing/>
        <w:jc w:val="both"/>
        <w:rPr>
          <w:bCs/>
          <w:kern w:val="1"/>
          <w:sz w:val="22"/>
          <w:szCs w:val="22"/>
        </w:rPr>
      </w:pPr>
      <w:r w:rsidRPr="00EF62BD">
        <w:rPr>
          <w:sz w:val="22"/>
          <w:szCs w:val="22"/>
        </w:rPr>
        <w:t>Rozporządzenie Rady Ministrów z dnia 30 kwietnia 2004</w:t>
      </w:r>
      <w:r w:rsidR="006D7592">
        <w:rPr>
          <w:sz w:val="22"/>
          <w:szCs w:val="22"/>
        </w:rPr>
        <w:t xml:space="preserve"> </w:t>
      </w:r>
      <w:r w:rsidRPr="00EF62BD">
        <w:rPr>
          <w:sz w:val="22"/>
          <w:szCs w:val="22"/>
        </w:rPr>
        <w:t>r. w sprawie dopuszczenia wyrobów do stosowania w zakładach górniczych;</w:t>
      </w:r>
    </w:p>
    <w:p w14:paraId="4696834D" w14:textId="77777777" w:rsidR="00334125" w:rsidRPr="00EF62BD" w:rsidRDefault="00334125" w:rsidP="00A1142D">
      <w:pPr>
        <w:pStyle w:val="Akapitzlist"/>
        <w:numPr>
          <w:ilvl w:val="2"/>
          <w:numId w:val="88"/>
        </w:numPr>
        <w:ind w:left="851" w:hanging="284"/>
        <w:contextualSpacing/>
        <w:jc w:val="both"/>
        <w:rPr>
          <w:bCs/>
          <w:kern w:val="1"/>
          <w:sz w:val="22"/>
          <w:szCs w:val="22"/>
        </w:rPr>
      </w:pPr>
      <w:r w:rsidRPr="00EF62BD">
        <w:rPr>
          <w:sz w:val="22"/>
          <w:szCs w:val="22"/>
        </w:rPr>
        <w:t xml:space="preserve">Rozporządzenie Ministra Energii z dnia 23 listopada 2016 r. w sprawie szczegółowych wymagań dotyczących prowadzenia ruchu podziemnych zakładów górniczych </w:t>
      </w:r>
    </w:p>
    <w:p w14:paraId="254ABC7E" w14:textId="77777777" w:rsidR="00334125" w:rsidRPr="00EF62BD" w:rsidRDefault="00334125" w:rsidP="00A1142D">
      <w:pPr>
        <w:pStyle w:val="Akapitzlist"/>
        <w:numPr>
          <w:ilvl w:val="0"/>
          <w:numId w:val="89"/>
        </w:numPr>
        <w:contextualSpacing/>
        <w:jc w:val="both"/>
        <w:rPr>
          <w:bCs/>
          <w:kern w:val="1"/>
          <w:sz w:val="22"/>
          <w:szCs w:val="22"/>
        </w:rPr>
      </w:pPr>
      <w:r w:rsidRPr="00EF62BD">
        <w:rPr>
          <w:bCs/>
          <w:kern w:val="1"/>
          <w:sz w:val="22"/>
          <w:szCs w:val="22"/>
        </w:rPr>
        <w:t>Ustawa z dnia 30 sierpnia 2002 roku o systemie oceny zgodności.</w:t>
      </w:r>
    </w:p>
    <w:p w14:paraId="3F2DF747" w14:textId="313020E3" w:rsidR="00334125" w:rsidRPr="00EF62BD" w:rsidRDefault="00334125" w:rsidP="00A1142D">
      <w:pPr>
        <w:pStyle w:val="Akapitzlist"/>
        <w:numPr>
          <w:ilvl w:val="0"/>
          <w:numId w:val="89"/>
        </w:numPr>
        <w:contextualSpacing/>
        <w:jc w:val="both"/>
        <w:rPr>
          <w:bCs/>
          <w:kern w:val="1"/>
          <w:sz w:val="22"/>
          <w:szCs w:val="22"/>
        </w:rPr>
      </w:pPr>
      <w:r w:rsidRPr="00EF62BD">
        <w:rPr>
          <w:bCs/>
          <w:kern w:val="1"/>
          <w:sz w:val="22"/>
          <w:szCs w:val="22"/>
        </w:rPr>
        <w:t>Ustawa z dnia 13 kwietnia 2016</w:t>
      </w:r>
      <w:r w:rsidR="006D7592">
        <w:rPr>
          <w:bCs/>
          <w:kern w:val="1"/>
          <w:sz w:val="22"/>
          <w:szCs w:val="22"/>
        </w:rPr>
        <w:t xml:space="preserve"> </w:t>
      </w:r>
      <w:r w:rsidRPr="00EF62BD">
        <w:rPr>
          <w:bCs/>
          <w:kern w:val="1"/>
          <w:sz w:val="22"/>
          <w:szCs w:val="22"/>
        </w:rPr>
        <w:t>r. o systemach oceny zgodności i nadzoru rynku.</w:t>
      </w:r>
    </w:p>
    <w:p w14:paraId="61743FE6" w14:textId="77777777" w:rsidR="00334125" w:rsidRPr="00EF62BD" w:rsidRDefault="00334125" w:rsidP="00A1142D">
      <w:pPr>
        <w:pStyle w:val="Akapitzlist"/>
        <w:numPr>
          <w:ilvl w:val="0"/>
          <w:numId w:val="89"/>
        </w:numPr>
        <w:contextualSpacing/>
        <w:jc w:val="both"/>
        <w:rPr>
          <w:bCs/>
          <w:kern w:val="1"/>
          <w:sz w:val="22"/>
          <w:szCs w:val="22"/>
        </w:rPr>
      </w:pPr>
      <w:r w:rsidRPr="00EF62BD">
        <w:rPr>
          <w:bCs/>
          <w:kern w:val="1"/>
          <w:sz w:val="22"/>
          <w:szCs w:val="22"/>
        </w:rPr>
        <w:t>Ustawa z dnia 12 grudnia 2003 r. o ogólnym bezpieczeństwie produktów.</w:t>
      </w:r>
    </w:p>
    <w:p w14:paraId="43C443FB" w14:textId="77777777" w:rsidR="00334125" w:rsidRPr="00EF62BD" w:rsidRDefault="00334125" w:rsidP="00A1142D">
      <w:pPr>
        <w:pStyle w:val="Akapitzlist"/>
        <w:numPr>
          <w:ilvl w:val="0"/>
          <w:numId w:val="89"/>
        </w:numPr>
        <w:contextualSpacing/>
        <w:jc w:val="both"/>
        <w:rPr>
          <w:bCs/>
          <w:kern w:val="1"/>
          <w:sz w:val="22"/>
          <w:szCs w:val="22"/>
        </w:rPr>
      </w:pPr>
      <w:r w:rsidRPr="00EF62BD">
        <w:rPr>
          <w:bCs/>
          <w:kern w:val="1"/>
          <w:sz w:val="22"/>
          <w:szCs w:val="22"/>
        </w:rPr>
        <w:lastRenderedPageBreak/>
        <w:t>Rozporządzenie Ministra Gospodarki z dnia 30 października 2002 w sprawie minimalnych wymagań dotyczących bezpieczeństwa i higieny pracy w zakresie użytkowania maszyn przez pracowników podczas pracy.</w:t>
      </w:r>
    </w:p>
    <w:p w14:paraId="5B70BD76" w14:textId="7390E9A1" w:rsidR="00334125" w:rsidRPr="00EF62BD" w:rsidRDefault="00334125" w:rsidP="00A1142D">
      <w:pPr>
        <w:pStyle w:val="Akapitzlist"/>
        <w:numPr>
          <w:ilvl w:val="0"/>
          <w:numId w:val="89"/>
        </w:numPr>
        <w:contextualSpacing/>
        <w:jc w:val="both"/>
        <w:rPr>
          <w:bCs/>
          <w:kern w:val="1"/>
          <w:sz w:val="22"/>
          <w:szCs w:val="22"/>
        </w:rPr>
      </w:pPr>
      <w:r w:rsidRPr="00EF62BD">
        <w:rPr>
          <w:bCs/>
          <w:kern w:val="1"/>
          <w:sz w:val="22"/>
          <w:szCs w:val="22"/>
        </w:rPr>
        <w:t>Rozporządzenie Ministra Rozwoju z dnia 6 czerwca 2016</w:t>
      </w:r>
      <w:r w:rsidR="006D7592">
        <w:rPr>
          <w:bCs/>
          <w:kern w:val="1"/>
          <w:sz w:val="22"/>
          <w:szCs w:val="22"/>
        </w:rPr>
        <w:t xml:space="preserve"> </w:t>
      </w:r>
      <w:r w:rsidRPr="00EF62BD">
        <w:rPr>
          <w:bCs/>
          <w:kern w:val="1"/>
          <w:sz w:val="22"/>
          <w:szCs w:val="22"/>
        </w:rPr>
        <w:t xml:space="preserve">r. w sprawie wymagań dla urządzeń </w:t>
      </w:r>
      <w:r w:rsidRPr="00EF62BD">
        <w:rPr>
          <w:bCs/>
          <w:kern w:val="1"/>
          <w:sz w:val="22"/>
          <w:szCs w:val="22"/>
        </w:rPr>
        <w:br/>
        <w:t>i systemów ochronnych przeznaczonych do użytku w atmosferze potencjalnie wybuchowej.</w:t>
      </w:r>
    </w:p>
    <w:p w14:paraId="0F214A70" w14:textId="77777777" w:rsidR="00334125" w:rsidRPr="00EF62BD" w:rsidRDefault="00334125" w:rsidP="00A1142D">
      <w:pPr>
        <w:pStyle w:val="Akapitzlist"/>
        <w:numPr>
          <w:ilvl w:val="0"/>
          <w:numId w:val="89"/>
        </w:numPr>
        <w:contextualSpacing/>
        <w:jc w:val="both"/>
        <w:rPr>
          <w:bCs/>
          <w:kern w:val="1"/>
          <w:sz w:val="22"/>
          <w:szCs w:val="22"/>
        </w:rPr>
      </w:pPr>
      <w:r w:rsidRPr="00EF62BD">
        <w:rPr>
          <w:bCs/>
          <w:kern w:val="1"/>
          <w:sz w:val="22"/>
          <w:szCs w:val="22"/>
        </w:rPr>
        <w:t>Rozporządzenie Ministra Gospodarki z dnia 21 października 2008 r. w sprawie zasadniczych wymagań dla maszyn.</w:t>
      </w:r>
    </w:p>
    <w:p w14:paraId="0B3153C0" w14:textId="195FC28C" w:rsidR="00334125" w:rsidRPr="00EF62BD" w:rsidRDefault="00334125" w:rsidP="00A1142D">
      <w:pPr>
        <w:pStyle w:val="Akapitzlist"/>
        <w:numPr>
          <w:ilvl w:val="0"/>
          <w:numId w:val="89"/>
        </w:numPr>
        <w:contextualSpacing/>
        <w:jc w:val="both"/>
        <w:rPr>
          <w:bCs/>
          <w:kern w:val="1"/>
          <w:sz w:val="22"/>
          <w:szCs w:val="22"/>
        </w:rPr>
      </w:pPr>
      <w:r w:rsidRPr="00EF62BD">
        <w:rPr>
          <w:bCs/>
          <w:kern w:val="1"/>
          <w:sz w:val="22"/>
          <w:szCs w:val="22"/>
        </w:rPr>
        <w:t>Ustawa z dnia 23 kwietnia 1964</w:t>
      </w:r>
      <w:r w:rsidR="006D7592">
        <w:rPr>
          <w:bCs/>
          <w:kern w:val="1"/>
          <w:sz w:val="22"/>
          <w:szCs w:val="22"/>
        </w:rPr>
        <w:t xml:space="preserve"> </w:t>
      </w:r>
      <w:r w:rsidRPr="00EF62BD">
        <w:rPr>
          <w:bCs/>
          <w:kern w:val="1"/>
          <w:sz w:val="22"/>
          <w:szCs w:val="22"/>
        </w:rPr>
        <w:t>r. – Kodeks Cywilny a w szczególności Dział II Użytkowanie.</w:t>
      </w:r>
    </w:p>
    <w:p w14:paraId="7E66B4E7" w14:textId="77777777" w:rsidR="00334125" w:rsidRDefault="00334125" w:rsidP="00A1142D">
      <w:pPr>
        <w:pStyle w:val="Akapitzlist"/>
        <w:numPr>
          <w:ilvl w:val="0"/>
          <w:numId w:val="89"/>
        </w:numPr>
        <w:contextualSpacing/>
        <w:jc w:val="both"/>
        <w:rPr>
          <w:bCs/>
          <w:kern w:val="1"/>
          <w:sz w:val="22"/>
          <w:szCs w:val="22"/>
        </w:rPr>
      </w:pPr>
      <w:r w:rsidRPr="00EF62BD">
        <w:rPr>
          <w:bCs/>
          <w:kern w:val="1"/>
          <w:sz w:val="22"/>
          <w:szCs w:val="22"/>
        </w:rPr>
        <w:t>Ustawa z dnia 30 czerwca 2000 roku Prawo własności przemysłowej</w:t>
      </w:r>
    </w:p>
    <w:p w14:paraId="69F07177" w14:textId="77777777" w:rsidR="0064573C" w:rsidRPr="005F2E12" w:rsidRDefault="0064573C" w:rsidP="00853611">
      <w:pPr>
        <w:spacing w:line="276" w:lineRule="auto"/>
        <w:ind w:left="633"/>
        <w:jc w:val="both"/>
        <w:rPr>
          <w:bCs/>
          <w:kern w:val="1"/>
          <w:sz w:val="10"/>
          <w:szCs w:val="10"/>
          <w:highlight w:val="yellow"/>
        </w:rPr>
      </w:pPr>
    </w:p>
    <w:bookmarkEnd w:id="73"/>
    <w:p w14:paraId="01E9BADD" w14:textId="56E079CB" w:rsidR="0098626D" w:rsidRPr="00F83FFB" w:rsidRDefault="0098626D" w:rsidP="005D54CC">
      <w:pPr>
        <w:spacing w:line="276" w:lineRule="auto"/>
        <w:ind w:left="709"/>
        <w:jc w:val="both"/>
        <w:rPr>
          <w:bCs/>
          <w:color w:val="FF0000"/>
          <w:kern w:val="1"/>
          <w:sz w:val="8"/>
          <w:szCs w:val="8"/>
        </w:rPr>
      </w:pPr>
    </w:p>
    <w:p w14:paraId="2B20150C" w14:textId="1F4EF5C7" w:rsidR="006D7592" w:rsidRPr="00AC4AA0" w:rsidRDefault="006D7592" w:rsidP="006D7592">
      <w:pPr>
        <w:autoSpaceDE w:val="0"/>
        <w:autoSpaceDN w:val="0"/>
        <w:adjustRightInd w:val="0"/>
        <w:spacing w:line="276" w:lineRule="auto"/>
        <w:jc w:val="both"/>
        <w:rPr>
          <w:bCs/>
          <w:i/>
          <w:sz w:val="22"/>
          <w:szCs w:val="22"/>
        </w:rPr>
      </w:pPr>
      <w:r w:rsidRPr="006D7592">
        <w:rPr>
          <w:bCs/>
          <w:i/>
          <w:sz w:val="22"/>
          <w:szCs w:val="22"/>
          <w:u w:val="single"/>
        </w:rPr>
        <w:t>Uwaga:</w:t>
      </w:r>
      <w:r w:rsidRPr="006D7592">
        <w:rPr>
          <w:bCs/>
          <w:i/>
          <w:sz w:val="22"/>
          <w:szCs w:val="22"/>
        </w:rPr>
        <w:t xml:space="preserve"> W przypadku zmian </w:t>
      </w:r>
      <w:r w:rsidR="00E5336E">
        <w:rPr>
          <w:bCs/>
          <w:i/>
          <w:sz w:val="22"/>
          <w:szCs w:val="22"/>
        </w:rPr>
        <w:t xml:space="preserve">lub </w:t>
      </w:r>
      <w:r w:rsidR="00E5336E" w:rsidRPr="00E5336E">
        <w:rPr>
          <w:bCs/>
          <w:i/>
          <w:sz w:val="22"/>
          <w:szCs w:val="22"/>
        </w:rPr>
        <w:t>wejścia w życie nowych aktów</w:t>
      </w:r>
      <w:r w:rsidR="00E5336E">
        <w:rPr>
          <w:bCs/>
          <w:i/>
          <w:sz w:val="22"/>
          <w:szCs w:val="22"/>
        </w:rPr>
        <w:t xml:space="preserve"> prawnych</w:t>
      </w:r>
      <w:r w:rsidRPr="006D7592">
        <w:rPr>
          <w:bCs/>
          <w:i/>
          <w:sz w:val="22"/>
          <w:szCs w:val="22"/>
        </w:rPr>
        <w:t>, związanych z realizacją niniejszego zamówienia, przedmiot zamówienia musi spełniać uwarunkowania prawne, obowiązujące w okresie jego realizacji.</w:t>
      </w:r>
    </w:p>
    <w:p w14:paraId="23C6E376" w14:textId="7A6F6696" w:rsidR="00A00F3F" w:rsidRPr="00AC4AA0" w:rsidRDefault="00F83FFB" w:rsidP="00AC4AA0">
      <w:pPr>
        <w:pStyle w:val="Akapitzlist"/>
        <w:numPr>
          <w:ilvl w:val="1"/>
          <w:numId w:val="8"/>
        </w:numPr>
        <w:autoSpaceDE w:val="0"/>
        <w:autoSpaceDN w:val="0"/>
        <w:adjustRightInd w:val="0"/>
        <w:spacing w:line="276" w:lineRule="auto"/>
        <w:jc w:val="both"/>
        <w:rPr>
          <w:b/>
          <w:sz w:val="22"/>
          <w:szCs w:val="22"/>
        </w:rPr>
      </w:pPr>
      <w:r w:rsidRPr="00AC4AA0">
        <w:rPr>
          <w:b/>
          <w:sz w:val="22"/>
          <w:szCs w:val="22"/>
        </w:rPr>
        <w:t xml:space="preserve"> </w:t>
      </w:r>
      <w:r w:rsidR="00A00F3F" w:rsidRPr="00AC4AA0">
        <w:rPr>
          <w:b/>
          <w:sz w:val="22"/>
          <w:szCs w:val="22"/>
        </w:rPr>
        <w:t xml:space="preserve">Wymagane parametry </w:t>
      </w:r>
      <w:proofErr w:type="spellStart"/>
      <w:r w:rsidR="00A00F3F" w:rsidRPr="00AC4AA0">
        <w:rPr>
          <w:b/>
          <w:sz w:val="22"/>
          <w:szCs w:val="22"/>
        </w:rPr>
        <w:t>techniczno</w:t>
      </w:r>
      <w:proofErr w:type="spellEnd"/>
      <w:r w:rsidR="00A00F3F" w:rsidRPr="00AC4AA0">
        <w:rPr>
          <w:b/>
          <w:sz w:val="22"/>
          <w:szCs w:val="22"/>
        </w:rPr>
        <w:t xml:space="preserve"> – użytkowe zamówienia.</w:t>
      </w:r>
    </w:p>
    <w:p w14:paraId="0B8BBA7E" w14:textId="77777777" w:rsidR="005F2E12" w:rsidRPr="005F2E12" w:rsidRDefault="00A875BF" w:rsidP="00A1142D">
      <w:pPr>
        <w:numPr>
          <w:ilvl w:val="0"/>
          <w:numId w:val="90"/>
        </w:numPr>
        <w:ind w:left="567" w:hanging="283"/>
        <w:jc w:val="both"/>
        <w:rPr>
          <w:sz w:val="22"/>
          <w:szCs w:val="22"/>
        </w:rPr>
      </w:pPr>
      <w:bookmarkStart w:id="74" w:name="_Hlk86990482"/>
      <w:r w:rsidRPr="005F2E12">
        <w:rPr>
          <w:sz w:val="22"/>
          <w:szCs w:val="22"/>
        </w:rPr>
        <w:t>Naprawy (usługi serwisowe) wykonywane będą w istotnej części na terenie zakładu górniczego/</w:t>
      </w:r>
      <w:r w:rsidR="005F2E12" w:rsidRPr="005F2E12">
        <w:rPr>
          <w:sz w:val="22"/>
          <w:szCs w:val="22"/>
        </w:rPr>
        <w:t>O</w:t>
      </w:r>
      <w:r w:rsidRPr="005F2E12">
        <w:rPr>
          <w:sz w:val="22"/>
          <w:szCs w:val="22"/>
        </w:rPr>
        <w:t>ddziału spółki.</w:t>
      </w:r>
      <w:bookmarkStart w:id="75" w:name="_Hlk86926926"/>
      <w:bookmarkEnd w:id="74"/>
    </w:p>
    <w:p w14:paraId="0734CF06" w14:textId="2ED70FF3" w:rsidR="00A875BF" w:rsidRPr="005F2E12" w:rsidRDefault="00A875BF" w:rsidP="00A1142D">
      <w:pPr>
        <w:numPr>
          <w:ilvl w:val="0"/>
          <w:numId w:val="90"/>
        </w:numPr>
        <w:ind w:left="567" w:hanging="283"/>
        <w:jc w:val="both"/>
        <w:rPr>
          <w:sz w:val="22"/>
          <w:szCs w:val="22"/>
        </w:rPr>
      </w:pPr>
      <w:r w:rsidRPr="005F2E12">
        <w:rPr>
          <w:b/>
          <w:bCs/>
          <w:iCs/>
          <w:sz w:val="22"/>
          <w:szCs w:val="22"/>
        </w:rPr>
        <w:t>Dopuszczalnym jest wywóz poza teren kopalni i wwóz podzespołów maszyn i urządzeń, które takiej naprawy wymagają w ramach świadczonych usług serwisowych dla incydentalnych przypadków jak:</w:t>
      </w:r>
    </w:p>
    <w:p w14:paraId="0FF6BCC6" w14:textId="4AB8284E" w:rsidR="00A875BF" w:rsidRPr="005F2E12" w:rsidRDefault="00A875BF" w:rsidP="00A1142D">
      <w:pPr>
        <w:pStyle w:val="Tekstpodstawowy"/>
        <w:numPr>
          <w:ilvl w:val="0"/>
          <w:numId w:val="80"/>
        </w:numPr>
        <w:rPr>
          <w:iCs/>
          <w:sz w:val="22"/>
          <w:szCs w:val="22"/>
        </w:rPr>
      </w:pPr>
      <w:r w:rsidRPr="005F2E12">
        <w:rPr>
          <w:iCs/>
          <w:sz w:val="22"/>
          <w:szCs w:val="22"/>
        </w:rPr>
        <w:t>Wykonawca montuje czasowo zamiennie swój podzespół/część natomiast będący własnością kopalni wywozi do warsztatu Wykonawcy a następnie wymienia go ponownie.</w:t>
      </w:r>
    </w:p>
    <w:p w14:paraId="07B4B620" w14:textId="40D8D48F" w:rsidR="00A875BF" w:rsidRPr="005F2E12" w:rsidRDefault="00A875BF" w:rsidP="00A1142D">
      <w:pPr>
        <w:pStyle w:val="Tekstpodstawowy"/>
        <w:numPr>
          <w:ilvl w:val="0"/>
          <w:numId w:val="80"/>
        </w:numPr>
        <w:rPr>
          <w:iCs/>
          <w:sz w:val="22"/>
          <w:szCs w:val="22"/>
          <w:u w:val="single"/>
        </w:rPr>
      </w:pPr>
      <w:r w:rsidRPr="005F2E12">
        <w:rPr>
          <w:iCs/>
          <w:sz w:val="22"/>
          <w:szCs w:val="22"/>
        </w:rPr>
        <w:t>Wykonanie naprawy, legalizacji, prób stanowiskowych, wymaga specjalistycznego stanowiska, którego nie jest w stanie zapewnić Zamawiający.</w:t>
      </w:r>
    </w:p>
    <w:bookmarkEnd w:id="75"/>
    <w:p w14:paraId="20F6A1A1" w14:textId="77777777" w:rsidR="00A00F3F" w:rsidRPr="00472A8E" w:rsidRDefault="00A00F3F" w:rsidP="00A1142D">
      <w:pPr>
        <w:numPr>
          <w:ilvl w:val="0"/>
          <w:numId w:val="90"/>
        </w:numPr>
        <w:ind w:left="567" w:hanging="283"/>
        <w:jc w:val="both"/>
        <w:rPr>
          <w:sz w:val="22"/>
          <w:szCs w:val="22"/>
        </w:rPr>
      </w:pPr>
      <w:r w:rsidRPr="005F2E12">
        <w:rPr>
          <w:sz w:val="22"/>
          <w:szCs w:val="22"/>
        </w:rPr>
        <w:t>Dostawa części do Zamawiającego będzie się odbywać wraz z usługą serwisową lub w formie zabezpieczenia jednostkowych</w:t>
      </w:r>
      <w:r w:rsidRPr="00472A8E">
        <w:rPr>
          <w:sz w:val="22"/>
          <w:szCs w:val="22"/>
        </w:rPr>
        <w:t xml:space="preserve"> ilości części zamiennych i podzespołów do napraw możliwych</w:t>
      </w:r>
      <w:r w:rsidR="008D39CC" w:rsidRPr="00472A8E">
        <w:rPr>
          <w:sz w:val="22"/>
          <w:szCs w:val="22"/>
        </w:rPr>
        <w:br/>
      </w:r>
      <w:r w:rsidRPr="00472A8E">
        <w:rPr>
          <w:sz w:val="22"/>
          <w:szCs w:val="22"/>
        </w:rPr>
        <w:t xml:space="preserve">i dozwolonych do przeprowadzenia przez użytkownika </w:t>
      </w:r>
      <w:r w:rsidR="00AA7D7A" w:rsidRPr="00472A8E">
        <w:rPr>
          <w:sz w:val="22"/>
          <w:szCs w:val="22"/>
        </w:rPr>
        <w:t>maszyny/urządzenia</w:t>
      </w:r>
      <w:r w:rsidRPr="00472A8E">
        <w:rPr>
          <w:sz w:val="22"/>
          <w:szCs w:val="22"/>
        </w:rPr>
        <w:t xml:space="preserve">, na podstawie </w:t>
      </w:r>
      <w:r w:rsidR="00244EC5" w:rsidRPr="00472A8E">
        <w:rPr>
          <w:sz w:val="22"/>
          <w:szCs w:val="22"/>
        </w:rPr>
        <w:t xml:space="preserve">Wezwania Serwisowego </w:t>
      </w:r>
      <w:r w:rsidRPr="00472A8E">
        <w:rPr>
          <w:sz w:val="22"/>
          <w:szCs w:val="22"/>
        </w:rPr>
        <w:t xml:space="preserve">telefonicznego potwierdzonego </w:t>
      </w:r>
      <w:r w:rsidR="00244EC5" w:rsidRPr="00472A8E">
        <w:rPr>
          <w:sz w:val="22"/>
          <w:szCs w:val="22"/>
        </w:rPr>
        <w:t>faksem lub drogą elektroniczną (pocztą e-mail)</w:t>
      </w:r>
      <w:r w:rsidR="000D5AD0" w:rsidRPr="00472A8E">
        <w:rPr>
          <w:sz w:val="22"/>
          <w:szCs w:val="22"/>
        </w:rPr>
        <w:t xml:space="preserve">. Wezwanie Serwisowe zostanie przesłane do Wykonawcy </w:t>
      </w:r>
      <w:r w:rsidRPr="00472A8E">
        <w:rPr>
          <w:sz w:val="22"/>
          <w:szCs w:val="22"/>
        </w:rPr>
        <w:t>w czasie do 24 godzin od czasu zgłoszenia telefonicznego</w:t>
      </w:r>
      <w:r w:rsidR="00244EC5" w:rsidRPr="00472A8E">
        <w:rPr>
          <w:sz w:val="22"/>
          <w:szCs w:val="22"/>
        </w:rPr>
        <w:t xml:space="preserve"> lub w pierwszym dniu roboczym po zgłoszeniu telefonicznym</w:t>
      </w:r>
      <w:r w:rsidRPr="00472A8E">
        <w:rPr>
          <w:sz w:val="22"/>
          <w:szCs w:val="22"/>
        </w:rPr>
        <w:t>.</w:t>
      </w:r>
    </w:p>
    <w:p w14:paraId="30A3645F" w14:textId="4B7B830A" w:rsidR="00A00F3F" w:rsidRPr="00472A8E" w:rsidRDefault="00A00F3F" w:rsidP="00A1142D">
      <w:pPr>
        <w:numPr>
          <w:ilvl w:val="0"/>
          <w:numId w:val="90"/>
        </w:numPr>
        <w:ind w:left="567" w:hanging="283"/>
        <w:jc w:val="both"/>
        <w:rPr>
          <w:sz w:val="22"/>
          <w:szCs w:val="22"/>
        </w:rPr>
      </w:pPr>
      <w:r w:rsidRPr="00472A8E">
        <w:rPr>
          <w:sz w:val="22"/>
          <w:szCs w:val="22"/>
        </w:rPr>
        <w:t xml:space="preserve">Naprawa serwisowa maszyny (urządzenia) będzie wykonana w sposób gwarantujący bezpieczną eksploatację wyrobu, nie spowoduje wytworzenia nowej maszyny (urządzenia), a maszyna (urządzenie) </w:t>
      </w:r>
      <w:r w:rsidR="00AB6DC5" w:rsidRPr="00472A8E">
        <w:rPr>
          <w:sz w:val="22"/>
          <w:szCs w:val="22"/>
        </w:rPr>
        <w:t xml:space="preserve">po naprawie serwisowej </w:t>
      </w:r>
      <w:r w:rsidRPr="00472A8E">
        <w:rPr>
          <w:sz w:val="22"/>
          <w:szCs w:val="22"/>
        </w:rPr>
        <w:t>będzie odpowiadać dokumentacji techniczno-ruchowej (instrukcji użytkowania), na podstawie, której była eksploatowana przed naprawą serwisową</w:t>
      </w:r>
      <w:r w:rsidR="006D426F">
        <w:rPr>
          <w:sz w:val="22"/>
          <w:szCs w:val="22"/>
        </w:rPr>
        <w:t xml:space="preserve"> </w:t>
      </w:r>
      <w:r w:rsidR="001B422D">
        <w:rPr>
          <w:sz w:val="22"/>
          <w:szCs w:val="22"/>
        </w:rPr>
        <w:br/>
      </w:r>
      <w:r w:rsidR="006D426F">
        <w:rPr>
          <w:sz w:val="22"/>
          <w:szCs w:val="22"/>
        </w:rPr>
        <w:t>w zakresie wykonanej usługi</w:t>
      </w:r>
      <w:r w:rsidRPr="00472A8E">
        <w:rPr>
          <w:sz w:val="22"/>
          <w:szCs w:val="22"/>
        </w:rPr>
        <w:t>.</w:t>
      </w:r>
    </w:p>
    <w:p w14:paraId="074E63E9" w14:textId="77777777" w:rsidR="00A00F3F" w:rsidRPr="00472A8E" w:rsidRDefault="00A00F3F" w:rsidP="00A1142D">
      <w:pPr>
        <w:numPr>
          <w:ilvl w:val="0"/>
          <w:numId w:val="90"/>
        </w:numPr>
        <w:ind w:left="567" w:hanging="283"/>
        <w:jc w:val="both"/>
        <w:rPr>
          <w:sz w:val="22"/>
          <w:szCs w:val="22"/>
        </w:rPr>
      </w:pPr>
      <w:r w:rsidRPr="00472A8E">
        <w:rPr>
          <w:sz w:val="22"/>
          <w:szCs w:val="22"/>
        </w:rPr>
        <w:t>Części zamienne będące przedmiotem zamówienia muszą być zgodne z dokumentacją techniczno-ruchową/inst</w:t>
      </w:r>
      <w:r w:rsidR="008D39CC" w:rsidRPr="00472A8E">
        <w:rPr>
          <w:sz w:val="22"/>
          <w:szCs w:val="22"/>
        </w:rPr>
        <w:t xml:space="preserve">rukcją użytkowania </w:t>
      </w:r>
      <w:r w:rsidR="000A7B5A" w:rsidRPr="00472A8E">
        <w:rPr>
          <w:sz w:val="22"/>
          <w:szCs w:val="22"/>
        </w:rPr>
        <w:t>maszyny/urządzenia</w:t>
      </w:r>
      <w:r w:rsidR="000D5AD0" w:rsidRPr="00472A8E">
        <w:rPr>
          <w:sz w:val="22"/>
          <w:szCs w:val="22"/>
        </w:rPr>
        <w:t xml:space="preserve">, a ich </w:t>
      </w:r>
      <w:r w:rsidR="00B141F9" w:rsidRPr="00472A8E">
        <w:rPr>
          <w:sz w:val="22"/>
          <w:szCs w:val="22"/>
        </w:rPr>
        <w:t>z</w:t>
      </w:r>
      <w:r w:rsidR="003C50D0" w:rsidRPr="00472A8E">
        <w:rPr>
          <w:sz w:val="22"/>
          <w:szCs w:val="22"/>
        </w:rPr>
        <w:t>astosowanie (zabudowa)</w:t>
      </w:r>
      <w:r w:rsidR="005436F7" w:rsidRPr="00472A8E">
        <w:rPr>
          <w:sz w:val="22"/>
          <w:szCs w:val="22"/>
        </w:rPr>
        <w:t xml:space="preserve"> </w:t>
      </w:r>
      <w:r w:rsidR="000D5AD0" w:rsidRPr="00472A8E">
        <w:rPr>
          <w:sz w:val="22"/>
          <w:szCs w:val="22"/>
        </w:rPr>
        <w:t xml:space="preserve">w </w:t>
      </w:r>
      <w:r w:rsidR="00F0249A" w:rsidRPr="00472A8E">
        <w:rPr>
          <w:sz w:val="22"/>
          <w:szCs w:val="22"/>
        </w:rPr>
        <w:t>maszynie/</w:t>
      </w:r>
      <w:r w:rsidR="005436F7" w:rsidRPr="00472A8E">
        <w:rPr>
          <w:sz w:val="22"/>
          <w:szCs w:val="22"/>
        </w:rPr>
        <w:t xml:space="preserve"> </w:t>
      </w:r>
      <w:r w:rsidR="00F0249A" w:rsidRPr="00472A8E">
        <w:rPr>
          <w:sz w:val="22"/>
          <w:szCs w:val="22"/>
        </w:rPr>
        <w:t xml:space="preserve">urządzeniu </w:t>
      </w:r>
      <w:r w:rsidR="000D5AD0" w:rsidRPr="00472A8E">
        <w:rPr>
          <w:sz w:val="22"/>
          <w:szCs w:val="22"/>
        </w:rPr>
        <w:t>zapewni bezpieczną eksploatację wyrobu i nie spowoduje wytworzenia nowej maszyny</w:t>
      </w:r>
      <w:r w:rsidRPr="00472A8E">
        <w:rPr>
          <w:sz w:val="22"/>
          <w:szCs w:val="22"/>
        </w:rPr>
        <w:t>.</w:t>
      </w:r>
    </w:p>
    <w:p w14:paraId="655B9B7D" w14:textId="77777777" w:rsidR="00A00F3F" w:rsidRPr="00472A8E" w:rsidRDefault="00A00F3F" w:rsidP="00A1142D">
      <w:pPr>
        <w:numPr>
          <w:ilvl w:val="0"/>
          <w:numId w:val="90"/>
        </w:numPr>
        <w:ind w:left="567" w:hanging="283"/>
        <w:jc w:val="both"/>
        <w:rPr>
          <w:sz w:val="22"/>
          <w:szCs w:val="22"/>
        </w:rPr>
      </w:pPr>
      <w:r w:rsidRPr="00472A8E">
        <w:rPr>
          <w:sz w:val="22"/>
          <w:szCs w:val="22"/>
        </w:rPr>
        <w:t xml:space="preserve">Wykonywanie płatnych napraw serwisowych lub zastosowanie części zamiennych i podzespołów </w:t>
      </w:r>
      <w:r w:rsidR="00AB6DC5" w:rsidRPr="00472A8E">
        <w:rPr>
          <w:sz w:val="22"/>
          <w:szCs w:val="22"/>
        </w:rPr>
        <w:t>dostarczanych w ramach usług serwisowych</w:t>
      </w:r>
      <w:r w:rsidRPr="00472A8E">
        <w:rPr>
          <w:sz w:val="22"/>
          <w:szCs w:val="22"/>
        </w:rPr>
        <w:t xml:space="preserve"> w okresie gwarancyjnym </w:t>
      </w:r>
      <w:r w:rsidR="00F0249A" w:rsidRPr="00472A8E">
        <w:rPr>
          <w:sz w:val="22"/>
          <w:szCs w:val="22"/>
        </w:rPr>
        <w:t xml:space="preserve">dla </w:t>
      </w:r>
      <w:r w:rsidRPr="00472A8E">
        <w:rPr>
          <w:sz w:val="22"/>
          <w:szCs w:val="22"/>
        </w:rPr>
        <w:t>maszyny/urządzenia</w:t>
      </w:r>
      <w:r w:rsidR="00AB6DC5" w:rsidRPr="00472A8E">
        <w:rPr>
          <w:sz w:val="22"/>
          <w:szCs w:val="22"/>
        </w:rPr>
        <w:br/>
      </w:r>
      <w:r w:rsidRPr="00472A8E">
        <w:rPr>
          <w:sz w:val="22"/>
          <w:szCs w:val="22"/>
        </w:rPr>
        <w:t xml:space="preserve">nie może powodować utraty gwarancji udzielonej przez producenta lub </w:t>
      </w:r>
      <w:r w:rsidR="00AB6DC5" w:rsidRPr="00472A8E">
        <w:rPr>
          <w:sz w:val="22"/>
          <w:szCs w:val="22"/>
        </w:rPr>
        <w:t>wydzierżawiającego</w:t>
      </w:r>
      <w:r w:rsidRPr="00472A8E">
        <w:rPr>
          <w:sz w:val="22"/>
          <w:szCs w:val="22"/>
        </w:rPr>
        <w:t>.</w:t>
      </w:r>
    </w:p>
    <w:p w14:paraId="0668ECF2" w14:textId="77777777" w:rsidR="00B141F9" w:rsidRPr="00472A8E" w:rsidRDefault="00B141F9" w:rsidP="00A1142D">
      <w:pPr>
        <w:numPr>
          <w:ilvl w:val="0"/>
          <w:numId w:val="90"/>
        </w:numPr>
        <w:ind w:left="567" w:hanging="283"/>
        <w:jc w:val="both"/>
        <w:rPr>
          <w:sz w:val="22"/>
          <w:szCs w:val="22"/>
        </w:rPr>
      </w:pPr>
      <w:r w:rsidRPr="00472A8E">
        <w:rPr>
          <w:sz w:val="22"/>
          <w:szCs w:val="22"/>
        </w:rPr>
        <w:t>Zastosowanie części i podzespołów będących przedmiotem postępowania nie może naruszać deklaracji zgodności WE/dopuszczenia Prezesa WUG wystawionych dla maszyn/urządzeń,</w:t>
      </w:r>
      <w:r w:rsidR="005436F7" w:rsidRPr="00472A8E">
        <w:rPr>
          <w:sz w:val="22"/>
          <w:szCs w:val="22"/>
        </w:rPr>
        <w:t xml:space="preserve"> </w:t>
      </w:r>
      <w:r w:rsidRPr="00472A8E">
        <w:rPr>
          <w:sz w:val="22"/>
          <w:szCs w:val="22"/>
        </w:rPr>
        <w:t>któryc</w:t>
      </w:r>
      <w:r w:rsidR="003C50D0" w:rsidRPr="00472A8E">
        <w:rPr>
          <w:sz w:val="22"/>
          <w:szCs w:val="22"/>
        </w:rPr>
        <w:t>h przedmiot zamówienia dotyczy.</w:t>
      </w:r>
    </w:p>
    <w:p w14:paraId="0256ADED" w14:textId="77777777" w:rsidR="00A00F3F" w:rsidRPr="00472A8E" w:rsidRDefault="00A00F3F" w:rsidP="00A1142D">
      <w:pPr>
        <w:numPr>
          <w:ilvl w:val="0"/>
          <w:numId w:val="90"/>
        </w:numPr>
        <w:ind w:left="567" w:hanging="283"/>
        <w:jc w:val="both"/>
        <w:rPr>
          <w:sz w:val="22"/>
          <w:szCs w:val="22"/>
        </w:rPr>
      </w:pPr>
      <w:r w:rsidRPr="00472A8E">
        <w:rPr>
          <w:sz w:val="22"/>
          <w:szCs w:val="22"/>
        </w:rPr>
        <w:t>Wykona</w:t>
      </w:r>
      <w:r w:rsidR="00302AEF" w:rsidRPr="00472A8E">
        <w:rPr>
          <w:sz w:val="22"/>
          <w:szCs w:val="22"/>
        </w:rPr>
        <w:t>wca zobowiązany jest do zwrotu Z</w:t>
      </w:r>
      <w:r w:rsidRPr="00472A8E">
        <w:rPr>
          <w:sz w:val="22"/>
          <w:szCs w:val="22"/>
        </w:rPr>
        <w:t>amawiającemu części, podzespołów po wymianie</w:t>
      </w:r>
      <w:r w:rsidR="008D39CC" w:rsidRPr="00472A8E">
        <w:rPr>
          <w:sz w:val="22"/>
          <w:szCs w:val="22"/>
        </w:rPr>
        <w:br/>
      </w:r>
      <w:r w:rsidRPr="00472A8E">
        <w:rPr>
          <w:sz w:val="22"/>
          <w:szCs w:val="22"/>
        </w:rPr>
        <w:t>z wyjątkiem uszczelnień oraz zużytych olejów i smarów</w:t>
      </w:r>
      <w:r w:rsidR="00703BC3" w:rsidRPr="00472A8E">
        <w:rPr>
          <w:sz w:val="22"/>
          <w:szCs w:val="22"/>
        </w:rPr>
        <w:t xml:space="preserve"> –</w:t>
      </w:r>
      <w:r w:rsidR="00AB6DC5" w:rsidRPr="00472A8E">
        <w:rPr>
          <w:sz w:val="22"/>
          <w:szCs w:val="22"/>
        </w:rPr>
        <w:t xml:space="preserve"> nie dotyczy usług gwarancyjnych.</w:t>
      </w:r>
    </w:p>
    <w:p w14:paraId="525AFE71" w14:textId="7CE9519D" w:rsidR="00AC61B6" w:rsidRPr="00472A8E" w:rsidRDefault="000A7B5A" w:rsidP="00A1142D">
      <w:pPr>
        <w:numPr>
          <w:ilvl w:val="0"/>
          <w:numId w:val="90"/>
        </w:numPr>
        <w:ind w:left="567" w:hanging="283"/>
        <w:jc w:val="both"/>
        <w:rPr>
          <w:sz w:val="22"/>
          <w:szCs w:val="22"/>
        </w:rPr>
      </w:pPr>
      <w:r w:rsidRPr="00472A8E">
        <w:rPr>
          <w:sz w:val="22"/>
          <w:szCs w:val="22"/>
        </w:rPr>
        <w:t xml:space="preserve">Jeżeli </w:t>
      </w:r>
      <w:r w:rsidR="00CE4F22">
        <w:rPr>
          <w:sz w:val="22"/>
          <w:szCs w:val="22"/>
        </w:rPr>
        <w:t>U</w:t>
      </w:r>
      <w:r w:rsidRPr="00472A8E">
        <w:rPr>
          <w:sz w:val="22"/>
          <w:szCs w:val="22"/>
        </w:rPr>
        <w:t xml:space="preserve">mowa nie stanowi inaczej, w </w:t>
      </w:r>
      <w:r w:rsidR="00AC61B6" w:rsidRPr="00472A8E">
        <w:rPr>
          <w:sz w:val="22"/>
          <w:szCs w:val="22"/>
        </w:rPr>
        <w:t>przypadku braku ograniczeń formalno-prawnych</w:t>
      </w:r>
      <w:r w:rsidR="00EA0F91" w:rsidRPr="00472A8E">
        <w:rPr>
          <w:sz w:val="22"/>
          <w:szCs w:val="22"/>
        </w:rPr>
        <w:t xml:space="preserve"> wynikających np.</w:t>
      </w:r>
      <w:r w:rsidR="00567D43">
        <w:rPr>
          <w:sz w:val="22"/>
          <w:szCs w:val="22"/>
        </w:rPr>
        <w:t xml:space="preserve"> ustawa</w:t>
      </w:r>
      <w:r w:rsidR="00EA0F91" w:rsidRPr="00472A8E">
        <w:rPr>
          <w:sz w:val="22"/>
          <w:szCs w:val="22"/>
        </w:rPr>
        <w:t xml:space="preserve"> </w:t>
      </w:r>
      <w:proofErr w:type="spellStart"/>
      <w:r w:rsidR="00EA0F91" w:rsidRPr="00472A8E">
        <w:rPr>
          <w:sz w:val="22"/>
          <w:szCs w:val="22"/>
        </w:rPr>
        <w:t>PGiG</w:t>
      </w:r>
      <w:proofErr w:type="spellEnd"/>
      <w:r w:rsidR="00AC61B6" w:rsidRPr="00472A8E">
        <w:rPr>
          <w:sz w:val="22"/>
          <w:szCs w:val="22"/>
        </w:rPr>
        <w:t xml:space="preserve"> dopuszcza się stosowanie części zamiennych i podzespołów poremontowych (regenerowanych). Zasadność i zakres ich stosowania winny być każdorazowo przedmiotem indywidualnej analizy</w:t>
      </w:r>
      <w:r w:rsidR="00EA0F91" w:rsidRPr="00472A8E">
        <w:rPr>
          <w:sz w:val="22"/>
          <w:szCs w:val="22"/>
        </w:rPr>
        <w:t xml:space="preserve"> przez osoby odpowiedzialne za realizację usług ze strony </w:t>
      </w:r>
      <w:r w:rsidR="00E563BD" w:rsidRPr="00472A8E">
        <w:rPr>
          <w:sz w:val="22"/>
          <w:szCs w:val="22"/>
        </w:rPr>
        <w:t>Z</w:t>
      </w:r>
      <w:r w:rsidR="00EA0F91" w:rsidRPr="00472A8E">
        <w:rPr>
          <w:sz w:val="22"/>
          <w:szCs w:val="22"/>
        </w:rPr>
        <w:t>amawiającego</w:t>
      </w:r>
      <w:r w:rsidR="00EA0F91" w:rsidRPr="00472A8E">
        <w:rPr>
          <w:sz w:val="22"/>
          <w:szCs w:val="22"/>
        </w:rPr>
        <w:br/>
        <w:t xml:space="preserve">i </w:t>
      </w:r>
      <w:r w:rsidR="00CE4F22">
        <w:rPr>
          <w:sz w:val="22"/>
          <w:szCs w:val="22"/>
        </w:rPr>
        <w:t>W</w:t>
      </w:r>
      <w:r w:rsidR="00EA0F91" w:rsidRPr="00472A8E">
        <w:rPr>
          <w:sz w:val="22"/>
          <w:szCs w:val="22"/>
        </w:rPr>
        <w:t>ykonawcy. C</w:t>
      </w:r>
      <w:r w:rsidR="00AC61B6" w:rsidRPr="00472A8E">
        <w:rPr>
          <w:sz w:val="22"/>
          <w:szCs w:val="22"/>
        </w:rPr>
        <w:t xml:space="preserve">eny jednostkowe </w:t>
      </w:r>
      <w:r w:rsidR="00EA0F91" w:rsidRPr="00472A8E">
        <w:rPr>
          <w:sz w:val="22"/>
          <w:szCs w:val="22"/>
        </w:rPr>
        <w:t xml:space="preserve">części nieujętych w cenniku części poremontowych </w:t>
      </w:r>
      <w:r w:rsidR="00AC61B6" w:rsidRPr="00472A8E">
        <w:rPr>
          <w:sz w:val="22"/>
          <w:szCs w:val="22"/>
        </w:rPr>
        <w:t>nie powinny przekraczać 60 % cen nowych części / podzespołów</w:t>
      </w:r>
      <w:r w:rsidR="00EA0F91" w:rsidRPr="00472A8E">
        <w:rPr>
          <w:sz w:val="22"/>
          <w:szCs w:val="22"/>
        </w:rPr>
        <w:t xml:space="preserve"> objętych umową</w:t>
      </w:r>
      <w:r w:rsidRPr="00472A8E">
        <w:rPr>
          <w:sz w:val="22"/>
          <w:szCs w:val="22"/>
        </w:rPr>
        <w:t>,</w:t>
      </w:r>
      <w:r w:rsidR="00AC61B6" w:rsidRPr="00472A8E">
        <w:rPr>
          <w:sz w:val="22"/>
          <w:szCs w:val="22"/>
        </w:rPr>
        <w:t xml:space="preserve"> a okres udzielonej gwarancji </w:t>
      </w:r>
      <w:r w:rsidR="003B550F" w:rsidRPr="00472A8E">
        <w:rPr>
          <w:sz w:val="22"/>
          <w:szCs w:val="22"/>
        </w:rPr>
        <w:t>powinien być</w:t>
      </w:r>
      <w:r w:rsidR="00AC61B6" w:rsidRPr="00472A8E">
        <w:rPr>
          <w:sz w:val="22"/>
          <w:szCs w:val="22"/>
        </w:rPr>
        <w:t xml:space="preserve"> nie krótszy niż połowa okresu gwarancj</w:t>
      </w:r>
      <w:r w:rsidRPr="00472A8E">
        <w:rPr>
          <w:sz w:val="22"/>
          <w:szCs w:val="22"/>
        </w:rPr>
        <w:t>i dla</w:t>
      </w:r>
      <w:r w:rsidR="00100BA6" w:rsidRPr="00472A8E">
        <w:rPr>
          <w:sz w:val="22"/>
          <w:szCs w:val="22"/>
        </w:rPr>
        <w:t xml:space="preserve"> części/podzespołów nowych</w:t>
      </w:r>
      <w:r w:rsidR="003C50D0" w:rsidRPr="00472A8E">
        <w:rPr>
          <w:sz w:val="22"/>
          <w:szCs w:val="22"/>
        </w:rPr>
        <w:t>.</w:t>
      </w:r>
    </w:p>
    <w:p w14:paraId="07E00861" w14:textId="31969A35" w:rsidR="00AC61B6" w:rsidRDefault="00340D59" w:rsidP="00A1142D">
      <w:pPr>
        <w:numPr>
          <w:ilvl w:val="0"/>
          <w:numId w:val="90"/>
        </w:numPr>
        <w:ind w:left="567" w:hanging="283"/>
        <w:jc w:val="both"/>
        <w:rPr>
          <w:sz w:val="22"/>
          <w:szCs w:val="22"/>
        </w:rPr>
      </w:pPr>
      <w:r w:rsidRPr="00472A8E">
        <w:rPr>
          <w:sz w:val="22"/>
          <w:szCs w:val="22"/>
        </w:rPr>
        <w:t xml:space="preserve">W przypadku nie załączenia do oferty i następnie do umowy </w:t>
      </w:r>
      <w:r w:rsidRPr="00472A8E">
        <w:rPr>
          <w:i/>
          <w:sz w:val="22"/>
          <w:szCs w:val="22"/>
        </w:rPr>
        <w:t xml:space="preserve">Cennika usług transportowych </w:t>
      </w:r>
      <w:r w:rsidR="009931CE">
        <w:rPr>
          <w:sz w:val="22"/>
          <w:szCs w:val="22"/>
        </w:rPr>
        <w:t>S</w:t>
      </w:r>
      <w:r w:rsidRPr="00472A8E">
        <w:rPr>
          <w:sz w:val="22"/>
          <w:szCs w:val="22"/>
        </w:rPr>
        <w:t>trony uznają, że ceny te został</w:t>
      </w:r>
      <w:r w:rsidR="00B00E8E">
        <w:rPr>
          <w:sz w:val="22"/>
          <w:szCs w:val="22"/>
        </w:rPr>
        <w:t>y</w:t>
      </w:r>
      <w:r w:rsidRPr="00472A8E">
        <w:rPr>
          <w:sz w:val="22"/>
          <w:szCs w:val="22"/>
        </w:rPr>
        <w:t xml:space="preserve"> </w:t>
      </w:r>
      <w:r w:rsidR="00B00E8E">
        <w:rPr>
          <w:sz w:val="22"/>
          <w:szCs w:val="22"/>
        </w:rPr>
        <w:t>w</w:t>
      </w:r>
      <w:r w:rsidRPr="00472A8E">
        <w:rPr>
          <w:sz w:val="22"/>
          <w:szCs w:val="22"/>
        </w:rPr>
        <w:t>kalkulowan</w:t>
      </w:r>
      <w:r w:rsidR="00B00E8E">
        <w:rPr>
          <w:sz w:val="22"/>
          <w:szCs w:val="22"/>
        </w:rPr>
        <w:t>e</w:t>
      </w:r>
      <w:r w:rsidRPr="00472A8E">
        <w:rPr>
          <w:sz w:val="22"/>
          <w:szCs w:val="22"/>
        </w:rPr>
        <w:t xml:space="preserve"> w cenę części zamiennych i podzespołów.</w:t>
      </w:r>
    </w:p>
    <w:p w14:paraId="77D5080B" w14:textId="4BF6C80D" w:rsidR="00EF7441" w:rsidRPr="00737EC0" w:rsidRDefault="00A11C84" w:rsidP="00A1142D">
      <w:pPr>
        <w:numPr>
          <w:ilvl w:val="0"/>
          <w:numId w:val="90"/>
        </w:numPr>
        <w:ind w:left="567" w:hanging="283"/>
        <w:jc w:val="both"/>
        <w:rPr>
          <w:sz w:val="22"/>
          <w:szCs w:val="22"/>
        </w:rPr>
      </w:pPr>
      <w:r w:rsidRPr="00BA50EF">
        <w:rPr>
          <w:sz w:val="22"/>
          <w:szCs w:val="22"/>
        </w:rPr>
        <w:lastRenderedPageBreak/>
        <w:t xml:space="preserve">W przypadku, gdy </w:t>
      </w:r>
      <w:r w:rsidR="009931CE">
        <w:rPr>
          <w:sz w:val="22"/>
          <w:szCs w:val="22"/>
        </w:rPr>
        <w:t>W</w:t>
      </w:r>
      <w:r w:rsidRPr="00BA50EF">
        <w:rPr>
          <w:sz w:val="22"/>
          <w:szCs w:val="22"/>
        </w:rPr>
        <w:t>ykonawca nie jest producentem części zamiennej (części handlowe), cena takiej części powinna odpowiadać jej cenie rynkowej. Jeżeli na etapie realizacji umowy Zamawiający ustali, że cena części handlowej przekracza jej cenę rynkową to wykonawca zobowiązany będzie uzasadnić różnicę w cenie i przystąpić do negocjacji. Tak wynegocjowana cena stanowić będzie podstawę do zmiany umowy.</w:t>
      </w:r>
    </w:p>
    <w:p w14:paraId="472EC8EB" w14:textId="77777777" w:rsidR="00A00F3F" w:rsidRDefault="00A00F3F">
      <w:pPr>
        <w:numPr>
          <w:ilvl w:val="0"/>
          <w:numId w:val="8"/>
        </w:numPr>
        <w:tabs>
          <w:tab w:val="clear" w:pos="720"/>
        </w:tabs>
        <w:ind w:left="426" w:hanging="426"/>
        <w:rPr>
          <w:b/>
          <w:sz w:val="22"/>
          <w:szCs w:val="22"/>
        </w:rPr>
      </w:pPr>
      <w:r w:rsidRPr="00682FE3">
        <w:rPr>
          <w:b/>
          <w:sz w:val="22"/>
          <w:szCs w:val="22"/>
        </w:rPr>
        <w:t>Wymagane dokumenty</w:t>
      </w:r>
      <w:r w:rsidR="00F22D40" w:rsidRPr="00682FE3">
        <w:rPr>
          <w:b/>
          <w:sz w:val="22"/>
          <w:szCs w:val="22"/>
        </w:rPr>
        <w:t xml:space="preserve"> na etapie realizacji usługi serwisowej</w:t>
      </w:r>
      <w:r w:rsidRPr="00682FE3">
        <w:rPr>
          <w:b/>
          <w:sz w:val="22"/>
          <w:szCs w:val="22"/>
        </w:rPr>
        <w:t>:</w:t>
      </w:r>
    </w:p>
    <w:p w14:paraId="11C34468" w14:textId="77777777" w:rsidR="0061396C" w:rsidRPr="002032E0" w:rsidRDefault="0061396C" w:rsidP="0061396C">
      <w:pPr>
        <w:ind w:left="426"/>
        <w:rPr>
          <w:b/>
          <w:sz w:val="6"/>
          <w:szCs w:val="6"/>
        </w:rPr>
      </w:pPr>
    </w:p>
    <w:p w14:paraId="2226CA56" w14:textId="77777777" w:rsidR="00683DBB" w:rsidRDefault="00C57945" w:rsidP="002032E0">
      <w:pPr>
        <w:numPr>
          <w:ilvl w:val="3"/>
          <w:numId w:val="8"/>
        </w:numPr>
        <w:tabs>
          <w:tab w:val="clear" w:pos="2880"/>
        </w:tabs>
        <w:ind w:left="567" w:hanging="283"/>
        <w:jc w:val="both"/>
        <w:rPr>
          <w:b/>
          <w:sz w:val="22"/>
          <w:szCs w:val="22"/>
        </w:rPr>
      </w:pPr>
      <w:r>
        <w:rPr>
          <w:b/>
          <w:sz w:val="22"/>
          <w:szCs w:val="22"/>
        </w:rPr>
        <w:t>Dokumenty dotyczące realizacji zamówienia objętego zamówieniem:</w:t>
      </w:r>
    </w:p>
    <w:p w14:paraId="68DEC053" w14:textId="25E98530" w:rsidR="00A00F3F" w:rsidRPr="00683DBB" w:rsidRDefault="00A00F3F">
      <w:pPr>
        <w:pStyle w:val="Akapitzlist"/>
        <w:numPr>
          <w:ilvl w:val="6"/>
          <w:numId w:val="8"/>
        </w:numPr>
        <w:tabs>
          <w:tab w:val="clear" w:pos="5040"/>
        </w:tabs>
        <w:ind w:left="993" w:hanging="284"/>
        <w:jc w:val="both"/>
        <w:rPr>
          <w:b/>
          <w:sz w:val="22"/>
          <w:szCs w:val="22"/>
        </w:rPr>
      </w:pPr>
      <w:r w:rsidRPr="00683DBB">
        <w:rPr>
          <w:b/>
          <w:sz w:val="22"/>
          <w:szCs w:val="22"/>
        </w:rPr>
        <w:t>Protokół wykonania usługi serwisowej.</w:t>
      </w:r>
    </w:p>
    <w:p w14:paraId="44853201" w14:textId="36428E7A" w:rsidR="00DE2CDB" w:rsidRPr="00C57945" w:rsidRDefault="00C57945" w:rsidP="00683DBB">
      <w:pPr>
        <w:ind w:left="993"/>
        <w:jc w:val="both"/>
        <w:rPr>
          <w:bCs/>
          <w:sz w:val="22"/>
          <w:szCs w:val="22"/>
        </w:rPr>
      </w:pPr>
      <w:bookmarkStart w:id="76" w:name="_Hlk86988604"/>
      <w:r>
        <w:rPr>
          <w:bCs/>
          <w:sz w:val="22"/>
          <w:szCs w:val="22"/>
        </w:rPr>
        <w:t xml:space="preserve">Pod pojęciem </w:t>
      </w:r>
      <w:r w:rsidR="0061396C" w:rsidRPr="00021FC7">
        <w:rPr>
          <w:bCs/>
          <w:sz w:val="22"/>
          <w:szCs w:val="22"/>
        </w:rPr>
        <w:t>P</w:t>
      </w:r>
      <w:r w:rsidR="00DE2CDB" w:rsidRPr="00021FC7">
        <w:rPr>
          <w:bCs/>
          <w:sz w:val="22"/>
          <w:szCs w:val="22"/>
        </w:rPr>
        <w:t xml:space="preserve">rotokołu </w:t>
      </w:r>
      <w:r w:rsidR="0061396C" w:rsidRPr="00021FC7">
        <w:rPr>
          <w:bCs/>
          <w:sz w:val="22"/>
          <w:szCs w:val="22"/>
        </w:rPr>
        <w:t xml:space="preserve"> wykonania usługi serwisowej </w:t>
      </w:r>
      <w:r>
        <w:rPr>
          <w:bCs/>
          <w:sz w:val="22"/>
          <w:szCs w:val="22"/>
        </w:rPr>
        <w:t xml:space="preserve">należy rozumieć </w:t>
      </w:r>
      <w:r w:rsidR="00683DBB">
        <w:rPr>
          <w:bCs/>
          <w:sz w:val="22"/>
          <w:szCs w:val="22"/>
        </w:rPr>
        <w:t xml:space="preserve">zamiennie </w:t>
      </w:r>
      <w:r>
        <w:rPr>
          <w:bCs/>
          <w:sz w:val="22"/>
          <w:szCs w:val="22"/>
        </w:rPr>
        <w:t xml:space="preserve">każdy </w:t>
      </w:r>
      <w:r w:rsidR="00391E5B">
        <w:rPr>
          <w:bCs/>
          <w:sz w:val="22"/>
          <w:szCs w:val="22"/>
        </w:rPr>
        <w:br/>
      </w:r>
      <w:r>
        <w:rPr>
          <w:bCs/>
          <w:sz w:val="22"/>
          <w:szCs w:val="22"/>
        </w:rPr>
        <w:t xml:space="preserve">z następujących </w:t>
      </w:r>
      <w:r w:rsidRPr="00C57945">
        <w:rPr>
          <w:bCs/>
          <w:sz w:val="22"/>
          <w:szCs w:val="22"/>
        </w:rPr>
        <w:t>dokumentów:</w:t>
      </w:r>
    </w:p>
    <w:p w14:paraId="76F1FB8C" w14:textId="1B530150" w:rsidR="00C57945" w:rsidRPr="00C57945" w:rsidRDefault="00C57945" w:rsidP="00A1142D">
      <w:pPr>
        <w:pStyle w:val="Akapitzlist"/>
        <w:numPr>
          <w:ilvl w:val="1"/>
          <w:numId w:val="43"/>
        </w:numPr>
        <w:suppressAutoHyphens/>
        <w:autoSpaceDN w:val="0"/>
        <w:spacing w:after="40"/>
        <w:ind w:left="1276" w:hanging="283"/>
        <w:contextualSpacing/>
        <w:jc w:val="both"/>
        <w:textAlignment w:val="baseline"/>
        <w:rPr>
          <w:sz w:val="22"/>
          <w:szCs w:val="22"/>
        </w:rPr>
      </w:pPr>
      <w:r w:rsidRPr="00C57945">
        <w:rPr>
          <w:sz w:val="22"/>
          <w:szCs w:val="22"/>
        </w:rPr>
        <w:t>Protokół wykonania usługi serwisowej</w:t>
      </w:r>
      <w:r>
        <w:rPr>
          <w:sz w:val="22"/>
          <w:szCs w:val="22"/>
        </w:rPr>
        <w:t xml:space="preserve"> </w:t>
      </w:r>
    </w:p>
    <w:p w14:paraId="3C4C1EAC" w14:textId="27D3012F" w:rsidR="00C57945" w:rsidRPr="00C57945" w:rsidRDefault="00C57945" w:rsidP="00A1142D">
      <w:pPr>
        <w:pStyle w:val="Akapitzlist"/>
        <w:numPr>
          <w:ilvl w:val="1"/>
          <w:numId w:val="43"/>
        </w:numPr>
        <w:suppressAutoHyphens/>
        <w:autoSpaceDN w:val="0"/>
        <w:spacing w:after="40"/>
        <w:ind w:left="1276" w:hanging="283"/>
        <w:contextualSpacing/>
        <w:jc w:val="both"/>
        <w:textAlignment w:val="baseline"/>
        <w:rPr>
          <w:sz w:val="22"/>
          <w:szCs w:val="22"/>
        </w:rPr>
      </w:pPr>
      <w:r w:rsidRPr="00C57945">
        <w:rPr>
          <w:sz w:val="22"/>
          <w:szCs w:val="22"/>
        </w:rPr>
        <w:t xml:space="preserve">Protokół Serwisowy </w:t>
      </w:r>
    </w:p>
    <w:p w14:paraId="129F5CD4" w14:textId="17EAD221" w:rsidR="00683DBB" w:rsidRPr="00683DBB" w:rsidRDefault="00C57945" w:rsidP="00A1142D">
      <w:pPr>
        <w:pStyle w:val="Akapitzlist"/>
        <w:numPr>
          <w:ilvl w:val="1"/>
          <w:numId w:val="43"/>
        </w:numPr>
        <w:suppressAutoHyphens/>
        <w:autoSpaceDN w:val="0"/>
        <w:spacing w:after="40"/>
        <w:ind w:left="1276" w:hanging="283"/>
        <w:contextualSpacing/>
        <w:jc w:val="both"/>
        <w:textAlignment w:val="baseline"/>
        <w:rPr>
          <w:sz w:val="22"/>
          <w:szCs w:val="22"/>
        </w:rPr>
      </w:pPr>
      <w:r w:rsidRPr="00C57945">
        <w:rPr>
          <w:sz w:val="22"/>
          <w:szCs w:val="22"/>
        </w:rPr>
        <w:t>Notatka serwisow</w:t>
      </w:r>
      <w:r w:rsidR="00683DBB">
        <w:rPr>
          <w:sz w:val="22"/>
          <w:szCs w:val="22"/>
        </w:rPr>
        <w:t>a</w:t>
      </w:r>
    </w:p>
    <w:p w14:paraId="023CDDC5" w14:textId="3FB91DF7" w:rsidR="00C57945" w:rsidRDefault="00C57945">
      <w:pPr>
        <w:pStyle w:val="Akapitzlist"/>
        <w:numPr>
          <w:ilvl w:val="6"/>
          <w:numId w:val="8"/>
        </w:numPr>
        <w:tabs>
          <w:tab w:val="clear" w:pos="5040"/>
        </w:tabs>
        <w:suppressAutoHyphens/>
        <w:autoSpaceDN w:val="0"/>
        <w:spacing w:after="40"/>
        <w:ind w:left="993" w:hanging="284"/>
        <w:contextualSpacing/>
        <w:jc w:val="both"/>
        <w:textAlignment w:val="baseline"/>
        <w:rPr>
          <w:sz w:val="22"/>
          <w:szCs w:val="22"/>
        </w:rPr>
      </w:pPr>
      <w:r w:rsidRPr="00683DBB">
        <w:rPr>
          <w:sz w:val="22"/>
          <w:szCs w:val="22"/>
        </w:rPr>
        <w:t>Dowód dostawy (WZ/WZS)</w:t>
      </w:r>
      <w:r w:rsidR="00683DBB">
        <w:rPr>
          <w:sz w:val="22"/>
          <w:szCs w:val="22"/>
        </w:rPr>
        <w:t xml:space="preserve"> – w przypadku dostawy części zamiennych</w:t>
      </w:r>
    </w:p>
    <w:p w14:paraId="35B56468" w14:textId="16EE6578" w:rsidR="00AC148C" w:rsidRPr="00AC148C" w:rsidRDefault="00AC148C" w:rsidP="002032E0">
      <w:pPr>
        <w:suppressAutoHyphens/>
        <w:autoSpaceDN w:val="0"/>
        <w:spacing w:after="40"/>
        <w:ind w:left="709"/>
        <w:jc w:val="both"/>
        <w:textAlignment w:val="baseline"/>
        <w:rPr>
          <w:bCs/>
          <w:sz w:val="22"/>
          <w:szCs w:val="22"/>
        </w:rPr>
      </w:pPr>
      <w:r w:rsidRPr="00AC148C">
        <w:rPr>
          <w:bCs/>
          <w:sz w:val="22"/>
          <w:szCs w:val="22"/>
        </w:rPr>
        <w:t>sporządz</w:t>
      </w:r>
      <w:r>
        <w:rPr>
          <w:bCs/>
          <w:sz w:val="22"/>
          <w:szCs w:val="22"/>
        </w:rPr>
        <w:t>one</w:t>
      </w:r>
      <w:r w:rsidRPr="00AC148C">
        <w:rPr>
          <w:bCs/>
          <w:sz w:val="22"/>
          <w:szCs w:val="22"/>
        </w:rPr>
        <w:t xml:space="preserve"> w 2 egzemplarzach (po jednym dla każdej ze Stron)</w:t>
      </w:r>
      <w:r>
        <w:rPr>
          <w:bCs/>
          <w:sz w:val="22"/>
          <w:szCs w:val="22"/>
        </w:rPr>
        <w:t xml:space="preserve"> i</w:t>
      </w:r>
      <w:r w:rsidRPr="00AC148C">
        <w:rPr>
          <w:bCs/>
          <w:sz w:val="22"/>
          <w:szCs w:val="22"/>
        </w:rPr>
        <w:t xml:space="preserve"> potwierdzon</w:t>
      </w:r>
      <w:r>
        <w:rPr>
          <w:bCs/>
          <w:sz w:val="22"/>
          <w:szCs w:val="22"/>
        </w:rPr>
        <w:t>e</w:t>
      </w:r>
      <w:r w:rsidRPr="00AC148C">
        <w:rPr>
          <w:bCs/>
          <w:sz w:val="22"/>
          <w:szCs w:val="22"/>
        </w:rPr>
        <w:t xml:space="preserve"> przez przedstawicieli Wykonawcy (Serwisu) i Zamawiającego (Kopalni).</w:t>
      </w:r>
    </w:p>
    <w:bookmarkEnd w:id="76"/>
    <w:p w14:paraId="322782D4" w14:textId="260C9C2B" w:rsidR="00683DBB" w:rsidRPr="00102470" w:rsidRDefault="00683DBB" w:rsidP="00A1142D">
      <w:pPr>
        <w:pStyle w:val="Akapitzlist"/>
        <w:numPr>
          <w:ilvl w:val="0"/>
          <w:numId w:val="43"/>
        </w:numPr>
        <w:autoSpaceDE w:val="0"/>
        <w:autoSpaceDN w:val="0"/>
        <w:adjustRightInd w:val="0"/>
        <w:ind w:left="709" w:hanging="425"/>
        <w:contextualSpacing/>
        <w:rPr>
          <w:iCs/>
          <w:sz w:val="22"/>
          <w:szCs w:val="22"/>
        </w:rPr>
      </w:pPr>
      <w:r w:rsidRPr="00391E5B">
        <w:rPr>
          <w:b/>
          <w:bCs/>
          <w:i/>
          <w:sz w:val="22"/>
          <w:szCs w:val="22"/>
        </w:rPr>
        <w:t xml:space="preserve">Protokół wykonania usługi serwisowej </w:t>
      </w:r>
      <w:r w:rsidR="00391E5B" w:rsidRPr="00391E5B">
        <w:rPr>
          <w:b/>
          <w:bCs/>
          <w:i/>
          <w:sz w:val="22"/>
          <w:szCs w:val="22"/>
        </w:rPr>
        <w:t>/ Protokół Serwisowy /Notatka serwisowa</w:t>
      </w:r>
      <w:r w:rsidR="00391E5B" w:rsidRPr="002F2C6F">
        <w:rPr>
          <w:i/>
          <w:iCs/>
          <w:sz w:val="22"/>
          <w:szCs w:val="22"/>
        </w:rPr>
        <w:t xml:space="preserve"> </w:t>
      </w:r>
      <w:r w:rsidRPr="00102470">
        <w:rPr>
          <w:iCs/>
          <w:sz w:val="22"/>
          <w:szCs w:val="22"/>
        </w:rPr>
        <w:t xml:space="preserve">powinien m.in. zawierać: </w:t>
      </w:r>
    </w:p>
    <w:p w14:paraId="30D2C7C6" w14:textId="77777777" w:rsidR="00683DBB" w:rsidRPr="00EB1C3B" w:rsidRDefault="00683DBB" w:rsidP="00A1142D">
      <w:pPr>
        <w:numPr>
          <w:ilvl w:val="0"/>
          <w:numId w:val="76"/>
        </w:numPr>
        <w:ind w:left="1134"/>
        <w:jc w:val="both"/>
        <w:rPr>
          <w:sz w:val="22"/>
          <w:szCs w:val="22"/>
        </w:rPr>
      </w:pPr>
      <w:r w:rsidRPr="00EB1C3B">
        <w:rPr>
          <w:sz w:val="22"/>
          <w:szCs w:val="22"/>
        </w:rPr>
        <w:t>numer kolejny,</w:t>
      </w:r>
    </w:p>
    <w:p w14:paraId="2146B8B8" w14:textId="77777777" w:rsidR="00683DBB" w:rsidRPr="00EB1C3B" w:rsidRDefault="00683DBB" w:rsidP="00A1142D">
      <w:pPr>
        <w:numPr>
          <w:ilvl w:val="0"/>
          <w:numId w:val="76"/>
        </w:numPr>
        <w:ind w:left="1134"/>
        <w:jc w:val="both"/>
        <w:rPr>
          <w:sz w:val="22"/>
          <w:szCs w:val="22"/>
        </w:rPr>
      </w:pPr>
      <w:r w:rsidRPr="00EB1C3B">
        <w:rPr>
          <w:sz w:val="22"/>
          <w:szCs w:val="22"/>
        </w:rPr>
        <w:t>datę i godzinę zgłoszenia usługi serwisowej (Wezwania Serwisowego),</w:t>
      </w:r>
    </w:p>
    <w:p w14:paraId="312930C1" w14:textId="77777777" w:rsidR="00683DBB" w:rsidRPr="00EB1C3B" w:rsidRDefault="00683DBB" w:rsidP="00A1142D">
      <w:pPr>
        <w:numPr>
          <w:ilvl w:val="0"/>
          <w:numId w:val="76"/>
        </w:numPr>
        <w:ind w:left="1134"/>
        <w:jc w:val="both"/>
        <w:rPr>
          <w:sz w:val="22"/>
          <w:szCs w:val="22"/>
        </w:rPr>
      </w:pPr>
      <w:r w:rsidRPr="00EB1C3B">
        <w:rPr>
          <w:sz w:val="22"/>
          <w:szCs w:val="22"/>
        </w:rPr>
        <w:t>uzgodniony pomiędzy przedstawicielami stron termin wykonania usługi,</w:t>
      </w:r>
    </w:p>
    <w:p w14:paraId="144021A6" w14:textId="77777777" w:rsidR="00683DBB" w:rsidRPr="00EB1C3B" w:rsidRDefault="00683DBB" w:rsidP="00A1142D">
      <w:pPr>
        <w:numPr>
          <w:ilvl w:val="0"/>
          <w:numId w:val="76"/>
        </w:numPr>
        <w:ind w:left="1134"/>
        <w:jc w:val="both"/>
        <w:rPr>
          <w:sz w:val="22"/>
          <w:szCs w:val="22"/>
        </w:rPr>
      </w:pPr>
      <w:r w:rsidRPr="00EB1C3B">
        <w:rPr>
          <w:sz w:val="22"/>
          <w:szCs w:val="22"/>
        </w:rPr>
        <w:t>rodzaj uszkodzenia,</w:t>
      </w:r>
    </w:p>
    <w:p w14:paraId="7B57A65B" w14:textId="26D65732" w:rsidR="00683DBB" w:rsidRPr="00EB1C3B" w:rsidRDefault="00683DBB" w:rsidP="00A1142D">
      <w:pPr>
        <w:numPr>
          <w:ilvl w:val="0"/>
          <w:numId w:val="76"/>
        </w:numPr>
        <w:ind w:left="1134"/>
        <w:jc w:val="both"/>
        <w:rPr>
          <w:sz w:val="22"/>
          <w:szCs w:val="22"/>
        </w:rPr>
      </w:pPr>
      <w:r w:rsidRPr="00EB1C3B">
        <w:rPr>
          <w:sz w:val="22"/>
          <w:szCs w:val="22"/>
        </w:rPr>
        <w:t>datę i godzinę przystąpienia do pracy serwisu (godzina zgłoszenia się serwisu</w:t>
      </w:r>
      <w:r w:rsidR="002032E0">
        <w:rPr>
          <w:sz w:val="22"/>
          <w:szCs w:val="22"/>
        </w:rPr>
        <w:t xml:space="preserve"> </w:t>
      </w:r>
      <w:r w:rsidRPr="00EB1C3B">
        <w:rPr>
          <w:sz w:val="22"/>
          <w:szCs w:val="22"/>
        </w:rPr>
        <w:t>u dyspozytora kopalni – wejście na teren Oddziału),</w:t>
      </w:r>
    </w:p>
    <w:p w14:paraId="6C95F514" w14:textId="77777777" w:rsidR="00683DBB" w:rsidRPr="00EB1C3B" w:rsidRDefault="00683DBB" w:rsidP="00A1142D">
      <w:pPr>
        <w:numPr>
          <w:ilvl w:val="0"/>
          <w:numId w:val="76"/>
        </w:numPr>
        <w:ind w:left="1134"/>
        <w:jc w:val="both"/>
        <w:rPr>
          <w:sz w:val="22"/>
          <w:szCs w:val="22"/>
        </w:rPr>
      </w:pPr>
      <w:r w:rsidRPr="00EB1C3B">
        <w:rPr>
          <w:sz w:val="22"/>
          <w:szCs w:val="22"/>
        </w:rPr>
        <w:t>datę i godzinę sporządzenia oraz podpisania protokołu serwisowego (data i godzina zakończenia pracy serwisu),</w:t>
      </w:r>
    </w:p>
    <w:p w14:paraId="4FE80291" w14:textId="5C5EECB9" w:rsidR="00683DBB" w:rsidRPr="00EB1C3B" w:rsidRDefault="00683DBB" w:rsidP="00A1142D">
      <w:pPr>
        <w:numPr>
          <w:ilvl w:val="0"/>
          <w:numId w:val="76"/>
        </w:numPr>
        <w:ind w:left="1134"/>
        <w:jc w:val="both"/>
        <w:rPr>
          <w:sz w:val="22"/>
          <w:szCs w:val="22"/>
        </w:rPr>
      </w:pPr>
      <w:r w:rsidRPr="00EB1C3B">
        <w:rPr>
          <w:sz w:val="22"/>
          <w:szCs w:val="22"/>
        </w:rPr>
        <w:t xml:space="preserve">liczby roboczogodzin serwisowych związanych z realizacją zlecenia – wyliczona w oparciu </w:t>
      </w:r>
      <w:r w:rsidR="001B422D">
        <w:rPr>
          <w:sz w:val="22"/>
          <w:szCs w:val="22"/>
        </w:rPr>
        <w:br/>
      </w:r>
      <w:r w:rsidRPr="00EB1C3B">
        <w:rPr>
          <w:sz w:val="22"/>
          <w:szCs w:val="22"/>
        </w:rPr>
        <w:t>o pkt e) oraz f),</w:t>
      </w:r>
    </w:p>
    <w:p w14:paraId="12B749B9" w14:textId="77777777" w:rsidR="00683DBB" w:rsidRPr="00EB1C3B" w:rsidRDefault="00683DBB" w:rsidP="00A1142D">
      <w:pPr>
        <w:numPr>
          <w:ilvl w:val="0"/>
          <w:numId w:val="76"/>
        </w:numPr>
        <w:ind w:left="1134"/>
        <w:jc w:val="both"/>
        <w:rPr>
          <w:sz w:val="22"/>
          <w:szCs w:val="22"/>
        </w:rPr>
      </w:pPr>
      <w:r w:rsidRPr="00EB1C3B">
        <w:rPr>
          <w:sz w:val="22"/>
          <w:szCs w:val="22"/>
        </w:rPr>
        <w:t>wyszczególnienie przeprowadzonych prac/czynności,</w:t>
      </w:r>
    </w:p>
    <w:p w14:paraId="1C93F7E8" w14:textId="77777777" w:rsidR="00683DBB" w:rsidRPr="00EB1C3B" w:rsidRDefault="00683DBB" w:rsidP="00A1142D">
      <w:pPr>
        <w:numPr>
          <w:ilvl w:val="0"/>
          <w:numId w:val="76"/>
        </w:numPr>
        <w:ind w:left="1134"/>
        <w:jc w:val="both"/>
        <w:rPr>
          <w:sz w:val="22"/>
          <w:szCs w:val="22"/>
        </w:rPr>
      </w:pPr>
      <w:r w:rsidRPr="00EB1C3B">
        <w:rPr>
          <w:sz w:val="22"/>
          <w:szCs w:val="22"/>
        </w:rPr>
        <w:t>datę i godzinę zakończenia prac związanych z realizacją zlecenia (godzina przekazania użytkownikowi sprawnej maszyny/urządzenia),</w:t>
      </w:r>
    </w:p>
    <w:p w14:paraId="739A2D82" w14:textId="77777777" w:rsidR="00683DBB" w:rsidRPr="00EB1C3B" w:rsidRDefault="00683DBB" w:rsidP="00A1142D">
      <w:pPr>
        <w:numPr>
          <w:ilvl w:val="0"/>
          <w:numId w:val="76"/>
        </w:numPr>
        <w:ind w:left="1134"/>
        <w:jc w:val="both"/>
        <w:rPr>
          <w:color w:val="000000"/>
          <w:sz w:val="22"/>
          <w:szCs w:val="22"/>
        </w:rPr>
      </w:pPr>
      <w:r w:rsidRPr="00EB1C3B">
        <w:rPr>
          <w:color w:val="000000"/>
          <w:sz w:val="22"/>
          <w:szCs w:val="22"/>
        </w:rPr>
        <w:t>Wstępną opinię serwisu o przyczynach zaistnienia awarii, tj. czy awaria nastąpiła z przyczyn niezależnych od użytkownika, czy z braku odpowiedniej obsługi</w:t>
      </w:r>
    </w:p>
    <w:p w14:paraId="7CD0D733" w14:textId="2DBEACB2" w:rsidR="00683DBB" w:rsidRPr="00EB1C3B" w:rsidRDefault="00391E5B" w:rsidP="00A1142D">
      <w:pPr>
        <w:numPr>
          <w:ilvl w:val="0"/>
          <w:numId w:val="76"/>
        </w:numPr>
        <w:ind w:left="1134"/>
        <w:jc w:val="both"/>
        <w:rPr>
          <w:b/>
          <w:bCs/>
          <w:color w:val="000000"/>
          <w:sz w:val="22"/>
          <w:szCs w:val="22"/>
        </w:rPr>
      </w:pPr>
      <w:r>
        <w:rPr>
          <w:bCs/>
          <w:color w:val="000000"/>
          <w:sz w:val="22"/>
          <w:szCs w:val="22"/>
        </w:rPr>
        <w:t xml:space="preserve">na ww. dokumencie </w:t>
      </w:r>
      <w:r w:rsidR="00683DBB" w:rsidRPr="00EB1C3B">
        <w:rPr>
          <w:bCs/>
          <w:color w:val="000000"/>
          <w:sz w:val="22"/>
          <w:szCs w:val="22"/>
        </w:rPr>
        <w:t>Wykonawca określi wstępnie czy wykonana usługa jest gwarancyjna lub pozagwarancyjna,</w:t>
      </w:r>
    </w:p>
    <w:p w14:paraId="72DCACD8" w14:textId="77777777" w:rsidR="00683DBB" w:rsidRPr="00EB1C3B" w:rsidRDefault="00683DBB" w:rsidP="00A1142D">
      <w:pPr>
        <w:numPr>
          <w:ilvl w:val="0"/>
          <w:numId w:val="76"/>
        </w:numPr>
        <w:ind w:left="1134"/>
        <w:jc w:val="both"/>
        <w:rPr>
          <w:b/>
          <w:bCs/>
          <w:color w:val="000000"/>
          <w:sz w:val="22"/>
          <w:szCs w:val="22"/>
        </w:rPr>
      </w:pPr>
      <w:r w:rsidRPr="00EB1C3B">
        <w:rPr>
          <w:sz w:val="22"/>
          <w:szCs w:val="22"/>
        </w:rPr>
        <w:t>specyfikację wymienionych elementów i podzespołów (z podaniem pozycji cennika/katalogu) oraz ilość przepracowanych godzin.</w:t>
      </w:r>
    </w:p>
    <w:p w14:paraId="16DFDB46" w14:textId="77777777" w:rsidR="00683DBB" w:rsidRPr="00EB1C3B" w:rsidRDefault="00683DBB" w:rsidP="00683DBB">
      <w:pPr>
        <w:ind w:left="1560" w:right="34" w:hanging="851"/>
        <w:jc w:val="both"/>
        <w:rPr>
          <w:iCs/>
          <w:sz w:val="22"/>
          <w:szCs w:val="22"/>
        </w:rPr>
      </w:pPr>
      <w:r w:rsidRPr="00EB1C3B">
        <w:rPr>
          <w:b/>
          <w:bCs/>
          <w:iCs/>
          <w:sz w:val="22"/>
          <w:szCs w:val="22"/>
        </w:rPr>
        <w:t>Uwaga:</w:t>
      </w:r>
      <w:r w:rsidRPr="00EB1C3B">
        <w:rPr>
          <w:iCs/>
          <w:sz w:val="22"/>
          <w:szCs w:val="22"/>
        </w:rPr>
        <w:t xml:space="preserve"> Dopuszcza się możliwość uzupełnienia numeru katalogowego/pozycji cennika z </w:t>
      </w:r>
      <w:r>
        <w:rPr>
          <w:iCs/>
          <w:sz w:val="22"/>
          <w:szCs w:val="22"/>
        </w:rPr>
        <w:t>U</w:t>
      </w:r>
      <w:r w:rsidRPr="00EB1C3B">
        <w:rPr>
          <w:iCs/>
          <w:sz w:val="22"/>
          <w:szCs w:val="22"/>
        </w:rPr>
        <w:t xml:space="preserve">mowy  </w:t>
      </w:r>
      <w:r w:rsidRPr="00EB1C3B">
        <w:rPr>
          <w:iCs/>
          <w:sz w:val="22"/>
          <w:szCs w:val="22"/>
        </w:rPr>
        <w:br/>
        <w:t>niezwłocznie,  nie później jednak niż do 3 dni roboczych po wykonaniu usługi serwisowej.</w:t>
      </w:r>
    </w:p>
    <w:p w14:paraId="64039C28" w14:textId="575FA459" w:rsidR="00683DBB" w:rsidRPr="002032E0" w:rsidRDefault="00683DBB" w:rsidP="002032E0">
      <w:pPr>
        <w:autoSpaceDE w:val="0"/>
        <w:autoSpaceDN w:val="0"/>
        <w:adjustRightInd w:val="0"/>
        <w:ind w:left="1560" w:hanging="709"/>
        <w:jc w:val="both"/>
        <w:rPr>
          <w:iCs/>
          <w:sz w:val="22"/>
          <w:szCs w:val="22"/>
        </w:rPr>
      </w:pPr>
      <w:r>
        <w:rPr>
          <w:sz w:val="22"/>
          <w:szCs w:val="22"/>
        </w:rPr>
        <w:tab/>
      </w:r>
      <w:r w:rsidRPr="00EB1C3B">
        <w:rPr>
          <w:sz w:val="22"/>
          <w:szCs w:val="22"/>
        </w:rPr>
        <w:t xml:space="preserve">Możliwość uzupełnienia numeru katalogowego/pozycji cennika z </w:t>
      </w:r>
      <w:r>
        <w:rPr>
          <w:sz w:val="22"/>
          <w:szCs w:val="22"/>
        </w:rPr>
        <w:t>U</w:t>
      </w:r>
      <w:r w:rsidRPr="00EB1C3B">
        <w:rPr>
          <w:sz w:val="22"/>
          <w:szCs w:val="22"/>
        </w:rPr>
        <w:t>mowy niezwłocznie,  nie później jednak niż do 3 dni roboczych po wykonaniu usługi serwisowej, stosowanie protokołu usługi serwisowej w wersji elektronicznej, potwierdzonego przez przedstawicieli Wykonawcy i przesyłanego na ustalony w tym celu adres mailowy.</w:t>
      </w:r>
    </w:p>
    <w:p w14:paraId="0DF772B6" w14:textId="292F4C77" w:rsidR="00A00F3F" w:rsidRPr="00683DBB" w:rsidRDefault="00A00F3F" w:rsidP="00A1142D">
      <w:pPr>
        <w:pStyle w:val="Akapitzlist"/>
        <w:numPr>
          <w:ilvl w:val="0"/>
          <w:numId w:val="43"/>
        </w:numPr>
        <w:jc w:val="both"/>
        <w:rPr>
          <w:sz w:val="22"/>
          <w:szCs w:val="22"/>
        </w:rPr>
      </w:pPr>
      <w:r w:rsidRPr="00683DBB">
        <w:rPr>
          <w:b/>
          <w:sz w:val="22"/>
          <w:szCs w:val="22"/>
        </w:rPr>
        <w:t xml:space="preserve">Wraz z każdą usługą serwisową związaną z dostawą części zamiennych Wykonawca </w:t>
      </w:r>
      <w:r w:rsidR="00683DBB" w:rsidRPr="00683DBB">
        <w:rPr>
          <w:b/>
          <w:sz w:val="22"/>
          <w:szCs w:val="22"/>
        </w:rPr>
        <w:t xml:space="preserve">zobowiązany jest </w:t>
      </w:r>
      <w:r w:rsidRPr="00683DBB">
        <w:rPr>
          <w:b/>
          <w:sz w:val="22"/>
          <w:szCs w:val="22"/>
        </w:rPr>
        <w:t>dostarczy</w:t>
      </w:r>
      <w:r w:rsidR="00683DBB" w:rsidRPr="00683DBB">
        <w:rPr>
          <w:b/>
          <w:sz w:val="22"/>
          <w:szCs w:val="22"/>
        </w:rPr>
        <w:t>ć</w:t>
      </w:r>
      <w:r w:rsidRPr="00683DBB">
        <w:rPr>
          <w:b/>
          <w:sz w:val="22"/>
          <w:szCs w:val="22"/>
        </w:rPr>
        <w:t xml:space="preserve"> n/w dokumenty</w:t>
      </w:r>
      <w:r w:rsidRPr="00683DBB">
        <w:rPr>
          <w:sz w:val="22"/>
          <w:szCs w:val="22"/>
        </w:rPr>
        <w:t>:</w:t>
      </w:r>
    </w:p>
    <w:p w14:paraId="68F872E0" w14:textId="084FCC46" w:rsidR="00436442" w:rsidRPr="00683DBB" w:rsidRDefault="00436442" w:rsidP="00A1142D">
      <w:pPr>
        <w:numPr>
          <w:ilvl w:val="0"/>
          <w:numId w:val="23"/>
        </w:numPr>
        <w:jc w:val="both"/>
        <w:rPr>
          <w:sz w:val="22"/>
          <w:szCs w:val="22"/>
        </w:rPr>
      </w:pPr>
      <w:r w:rsidRPr="00683DBB">
        <w:rPr>
          <w:sz w:val="22"/>
          <w:szCs w:val="22"/>
        </w:rPr>
        <w:t>Protokół wykonania usługi serwisowej</w:t>
      </w:r>
    </w:p>
    <w:p w14:paraId="1E5BF583" w14:textId="48D06CA6" w:rsidR="00F0249A" w:rsidRPr="00683DBB" w:rsidRDefault="00F0249A" w:rsidP="00A1142D">
      <w:pPr>
        <w:numPr>
          <w:ilvl w:val="0"/>
          <w:numId w:val="23"/>
        </w:numPr>
        <w:spacing w:after="40"/>
        <w:jc w:val="both"/>
        <w:rPr>
          <w:sz w:val="22"/>
          <w:szCs w:val="22"/>
        </w:rPr>
      </w:pPr>
      <w:r w:rsidRPr="00683DBB">
        <w:rPr>
          <w:sz w:val="22"/>
          <w:szCs w:val="22"/>
        </w:rPr>
        <w:t>Dowód dostawy WZ – potwierdzony na bramie wja</w:t>
      </w:r>
      <w:r w:rsidR="005436F7" w:rsidRPr="00683DBB">
        <w:rPr>
          <w:sz w:val="22"/>
          <w:szCs w:val="22"/>
        </w:rPr>
        <w:t>zdowej Zamawiającego</w:t>
      </w:r>
      <w:r w:rsidR="0061396C" w:rsidRPr="00683DBB">
        <w:rPr>
          <w:sz w:val="22"/>
          <w:szCs w:val="22"/>
        </w:rPr>
        <w:t xml:space="preserve"> </w:t>
      </w:r>
    </w:p>
    <w:p w14:paraId="48E658EA" w14:textId="785C4542" w:rsidR="00A00F3F" w:rsidRPr="00683DBB" w:rsidRDefault="00A00F3F" w:rsidP="00A1142D">
      <w:pPr>
        <w:numPr>
          <w:ilvl w:val="0"/>
          <w:numId w:val="23"/>
        </w:numPr>
        <w:spacing w:after="40"/>
        <w:jc w:val="both"/>
        <w:rPr>
          <w:sz w:val="22"/>
          <w:szCs w:val="22"/>
        </w:rPr>
      </w:pPr>
      <w:r w:rsidRPr="00683DBB">
        <w:rPr>
          <w:sz w:val="22"/>
          <w:szCs w:val="22"/>
        </w:rPr>
        <w:t>Zaświadczenie fabryczne</w:t>
      </w:r>
      <w:r w:rsidR="00F0249A" w:rsidRPr="00683DBB">
        <w:rPr>
          <w:sz w:val="22"/>
          <w:szCs w:val="22"/>
        </w:rPr>
        <w:t xml:space="preserve"> lub deklarację zgodności WE lub świadectwo zgodności</w:t>
      </w:r>
      <w:r w:rsidRPr="00683DBB">
        <w:rPr>
          <w:sz w:val="22"/>
          <w:szCs w:val="22"/>
        </w:rPr>
        <w:t xml:space="preserve"> dla urządzeń elektrycznych i urządzeń budowy przeciwwybuchowej</w:t>
      </w:r>
    </w:p>
    <w:p w14:paraId="7E45A59F" w14:textId="29A18FA7" w:rsidR="0061396C" w:rsidRPr="002032E0" w:rsidRDefault="00CA2305" w:rsidP="00A1142D">
      <w:pPr>
        <w:numPr>
          <w:ilvl w:val="0"/>
          <w:numId w:val="23"/>
        </w:numPr>
        <w:spacing w:after="40"/>
        <w:jc w:val="both"/>
        <w:rPr>
          <w:sz w:val="22"/>
          <w:szCs w:val="22"/>
        </w:rPr>
      </w:pPr>
      <w:r w:rsidRPr="00683DBB">
        <w:rPr>
          <w:sz w:val="22"/>
          <w:szCs w:val="22"/>
        </w:rPr>
        <w:t>W przypadku dostawy części zamiennych do napraw wykonywanych samodzielnie przez użytkownika, gdy przedmiotem wykonania usługi są certyfikowane zamienniki części zamiennych oryginalnych lub katalogowych - Certyfikat(y) zgodności właściwości oferowanych części zamiennych z wymaganiami stosownych norm i</w:t>
      </w:r>
      <w:r w:rsidR="00EE1BD7" w:rsidRPr="00683DBB">
        <w:rPr>
          <w:sz w:val="22"/>
          <w:szCs w:val="22"/>
        </w:rPr>
        <w:t xml:space="preserve"> </w:t>
      </w:r>
      <w:r w:rsidRPr="00683DBB">
        <w:rPr>
          <w:sz w:val="22"/>
          <w:szCs w:val="22"/>
        </w:rPr>
        <w:t>prze</w:t>
      </w:r>
      <w:r w:rsidR="00EE1BD7" w:rsidRPr="00683DBB">
        <w:rPr>
          <w:sz w:val="22"/>
          <w:szCs w:val="22"/>
        </w:rPr>
        <w:t>pisów, wydanych (odpowiednio</w:t>
      </w:r>
      <w:r w:rsidR="00EE1BD7" w:rsidRPr="00683DBB">
        <w:rPr>
          <w:sz w:val="22"/>
          <w:szCs w:val="22"/>
        </w:rPr>
        <w:br/>
        <w:t xml:space="preserve">do </w:t>
      </w:r>
      <w:r w:rsidRPr="00683DBB">
        <w:rPr>
          <w:sz w:val="22"/>
          <w:szCs w:val="22"/>
        </w:rPr>
        <w:t xml:space="preserve">przedmiotu certyfikacji) przez akredytowane jednostki certyfikujące/jednostki notyfikowane, </w:t>
      </w:r>
      <w:r w:rsidRPr="00683DBB">
        <w:rPr>
          <w:sz w:val="22"/>
          <w:szCs w:val="22"/>
        </w:rPr>
        <w:lastRenderedPageBreak/>
        <w:t>wskazujących co najmniej zakres ich zastosowania w maszynach/urządzeniach, których przedmiot zamówienia dotyczy</w:t>
      </w:r>
      <w:r w:rsidR="0061396C" w:rsidRPr="00683DBB">
        <w:rPr>
          <w:sz w:val="22"/>
          <w:szCs w:val="22"/>
        </w:rPr>
        <w:t>.</w:t>
      </w:r>
    </w:p>
    <w:p w14:paraId="0A5B6512" w14:textId="0F6F7C5C" w:rsidR="00A00F3F" w:rsidRPr="00BC0B7F" w:rsidRDefault="00A00F3F" w:rsidP="00BC0B7F">
      <w:pPr>
        <w:pStyle w:val="Akapitzlist"/>
        <w:numPr>
          <w:ilvl w:val="0"/>
          <w:numId w:val="8"/>
        </w:numPr>
        <w:jc w:val="both"/>
        <w:rPr>
          <w:b/>
          <w:sz w:val="22"/>
          <w:szCs w:val="22"/>
        </w:rPr>
      </w:pPr>
      <w:r w:rsidRPr="00BC0B7F">
        <w:rPr>
          <w:b/>
          <w:sz w:val="22"/>
          <w:szCs w:val="22"/>
        </w:rPr>
        <w:t>Wymagania organizacyjne.</w:t>
      </w:r>
    </w:p>
    <w:p w14:paraId="6F4119A2" w14:textId="24608311" w:rsidR="000632D1" w:rsidRPr="00682FE3" w:rsidRDefault="00A00F3F">
      <w:pPr>
        <w:numPr>
          <w:ilvl w:val="6"/>
          <w:numId w:val="9"/>
        </w:numPr>
        <w:ind w:hanging="294"/>
        <w:jc w:val="both"/>
        <w:rPr>
          <w:sz w:val="22"/>
          <w:szCs w:val="22"/>
        </w:rPr>
      </w:pPr>
      <w:r w:rsidRPr="00682FE3">
        <w:rPr>
          <w:sz w:val="22"/>
          <w:szCs w:val="22"/>
        </w:rPr>
        <w:t xml:space="preserve">Transport do i od </w:t>
      </w:r>
      <w:r w:rsidR="00165CA6" w:rsidRPr="00682FE3">
        <w:rPr>
          <w:sz w:val="22"/>
          <w:szCs w:val="22"/>
        </w:rPr>
        <w:t>Z</w:t>
      </w:r>
      <w:r w:rsidRPr="00682FE3">
        <w:rPr>
          <w:sz w:val="22"/>
          <w:szCs w:val="22"/>
        </w:rPr>
        <w:t>amawiającego na koszt Wykonawcy</w:t>
      </w:r>
      <w:r w:rsidR="00BB0A70">
        <w:rPr>
          <w:sz w:val="22"/>
          <w:szCs w:val="22"/>
        </w:rPr>
        <w:t xml:space="preserve"> (dotyczy dostaw części zamiennych </w:t>
      </w:r>
      <w:r w:rsidR="00F841C8">
        <w:rPr>
          <w:sz w:val="22"/>
          <w:szCs w:val="22"/>
        </w:rPr>
        <w:br/>
      </w:r>
      <w:r w:rsidR="00BB0A70">
        <w:rPr>
          <w:sz w:val="22"/>
          <w:szCs w:val="22"/>
        </w:rPr>
        <w:t xml:space="preserve">do usługi z udziałem </w:t>
      </w:r>
      <w:r w:rsidR="000324F9">
        <w:rPr>
          <w:sz w:val="22"/>
          <w:szCs w:val="22"/>
        </w:rPr>
        <w:t>serwisu</w:t>
      </w:r>
      <w:r w:rsidR="00BB0A70">
        <w:rPr>
          <w:sz w:val="22"/>
          <w:szCs w:val="22"/>
        </w:rPr>
        <w:t>)</w:t>
      </w:r>
      <w:r w:rsidR="002A0F16" w:rsidRPr="00682FE3">
        <w:rPr>
          <w:sz w:val="22"/>
          <w:szCs w:val="22"/>
        </w:rPr>
        <w:t>.</w:t>
      </w:r>
    </w:p>
    <w:p w14:paraId="2F81619A" w14:textId="40AC6A18" w:rsidR="00114489" w:rsidRDefault="002A0F16">
      <w:pPr>
        <w:numPr>
          <w:ilvl w:val="6"/>
          <w:numId w:val="9"/>
        </w:numPr>
        <w:spacing w:after="40"/>
        <w:ind w:hanging="294"/>
        <w:jc w:val="both"/>
        <w:rPr>
          <w:sz w:val="22"/>
          <w:szCs w:val="22"/>
        </w:rPr>
      </w:pPr>
      <w:r w:rsidRPr="00682FE3">
        <w:rPr>
          <w:sz w:val="22"/>
          <w:szCs w:val="22"/>
        </w:rPr>
        <w:t xml:space="preserve">Zamawiający odbierze części lub podzespoły własnymi środkami na swój koszt w sytuacji gdy </w:t>
      </w:r>
      <w:r w:rsidR="000632D1" w:rsidRPr="00682FE3">
        <w:rPr>
          <w:sz w:val="22"/>
          <w:szCs w:val="22"/>
        </w:rPr>
        <w:t xml:space="preserve">usługi serwisowe świadczone są </w:t>
      </w:r>
      <w:r w:rsidRPr="00682FE3">
        <w:rPr>
          <w:sz w:val="22"/>
          <w:szCs w:val="22"/>
        </w:rPr>
        <w:t xml:space="preserve">w formie zabezpieczenia dla służb Zamawiającego jednostkowych części </w:t>
      </w:r>
      <w:r w:rsidR="001B422D">
        <w:rPr>
          <w:sz w:val="22"/>
          <w:szCs w:val="22"/>
        </w:rPr>
        <w:br/>
      </w:r>
      <w:r w:rsidRPr="00682FE3">
        <w:rPr>
          <w:sz w:val="22"/>
          <w:szCs w:val="22"/>
        </w:rPr>
        <w:t>i podzespołów</w:t>
      </w:r>
      <w:r w:rsidR="00027F01" w:rsidRPr="00FD4F0E">
        <w:rPr>
          <w:sz w:val="22"/>
          <w:szCs w:val="22"/>
        </w:rPr>
        <w:t>.</w:t>
      </w:r>
      <w:r w:rsidRPr="00FD4F0E">
        <w:rPr>
          <w:sz w:val="22"/>
          <w:szCs w:val="22"/>
        </w:rPr>
        <w:t xml:space="preserve"> Dopuszcza się możliwość dostarczania części i podzespołów do Zamawiającego środkami Wykonawcy, przy czym koszt usług transportowych w takich przypadkach zostanie rozliczony zgodnie </w:t>
      </w:r>
      <w:r w:rsidR="00580FFE" w:rsidRPr="00FD4F0E">
        <w:rPr>
          <w:sz w:val="22"/>
          <w:szCs w:val="22"/>
        </w:rPr>
        <w:t xml:space="preserve">z </w:t>
      </w:r>
      <w:r w:rsidRPr="00FD4F0E">
        <w:rPr>
          <w:i/>
          <w:sz w:val="22"/>
          <w:szCs w:val="22"/>
        </w:rPr>
        <w:t>Tablicą stawek za transport podzespołów</w:t>
      </w:r>
      <w:r w:rsidR="0061396C" w:rsidRPr="00FD4F0E">
        <w:rPr>
          <w:i/>
          <w:sz w:val="22"/>
          <w:szCs w:val="22"/>
        </w:rPr>
        <w:t xml:space="preserve"> </w:t>
      </w:r>
      <w:r w:rsidRPr="00FD4F0E">
        <w:rPr>
          <w:i/>
          <w:sz w:val="22"/>
          <w:szCs w:val="22"/>
        </w:rPr>
        <w:t xml:space="preserve">i części zamiennych </w:t>
      </w:r>
      <w:r w:rsidR="000632D1" w:rsidRPr="00FD4F0E">
        <w:rPr>
          <w:i/>
          <w:sz w:val="22"/>
          <w:szCs w:val="22"/>
        </w:rPr>
        <w:t>w ramach usług serwisowych</w:t>
      </w:r>
      <w:r w:rsidRPr="00FD4F0E">
        <w:rPr>
          <w:i/>
          <w:sz w:val="22"/>
          <w:szCs w:val="22"/>
        </w:rPr>
        <w:t xml:space="preserve"> bez udziału </w:t>
      </w:r>
      <w:r w:rsidR="00391E5B" w:rsidRPr="00391E5B">
        <w:rPr>
          <w:i/>
          <w:iCs/>
          <w:sz w:val="22"/>
          <w:szCs w:val="22"/>
        </w:rPr>
        <w:t>S</w:t>
      </w:r>
      <w:r w:rsidR="000324F9" w:rsidRPr="00391E5B">
        <w:rPr>
          <w:i/>
          <w:iCs/>
          <w:sz w:val="22"/>
          <w:szCs w:val="22"/>
        </w:rPr>
        <w:t>erwisu</w:t>
      </w:r>
      <w:r w:rsidR="000324F9" w:rsidRPr="00FD4F0E">
        <w:rPr>
          <w:sz w:val="22"/>
          <w:szCs w:val="22"/>
        </w:rPr>
        <w:t xml:space="preserve"> </w:t>
      </w:r>
      <w:r w:rsidRPr="00FD4F0E">
        <w:rPr>
          <w:sz w:val="22"/>
          <w:szCs w:val="22"/>
        </w:rPr>
        <w:t xml:space="preserve">stanowiącą </w:t>
      </w:r>
      <w:r w:rsidR="0061396C" w:rsidRPr="00FD4F0E">
        <w:rPr>
          <w:sz w:val="22"/>
          <w:szCs w:val="22"/>
        </w:rPr>
        <w:t>Z</w:t>
      </w:r>
      <w:r w:rsidRPr="00FD4F0E">
        <w:rPr>
          <w:sz w:val="22"/>
          <w:szCs w:val="22"/>
        </w:rPr>
        <w:t xml:space="preserve">ałącznik do </w:t>
      </w:r>
      <w:r w:rsidR="00683DBB">
        <w:rPr>
          <w:sz w:val="22"/>
          <w:szCs w:val="22"/>
        </w:rPr>
        <w:t>U</w:t>
      </w:r>
      <w:r w:rsidRPr="00FD4F0E">
        <w:rPr>
          <w:sz w:val="22"/>
          <w:szCs w:val="22"/>
        </w:rPr>
        <w:t>mowy</w:t>
      </w:r>
      <w:r w:rsidR="000A7B5A" w:rsidRPr="00FD4F0E">
        <w:rPr>
          <w:sz w:val="22"/>
          <w:szCs w:val="22"/>
        </w:rPr>
        <w:t>.</w:t>
      </w:r>
    </w:p>
    <w:p w14:paraId="3DA69B95" w14:textId="77777777" w:rsidR="00BC0B7F" w:rsidRPr="00FD4F0E" w:rsidRDefault="00BC0B7F" w:rsidP="00BC0B7F">
      <w:pPr>
        <w:spacing w:after="40"/>
        <w:ind w:left="720"/>
        <w:jc w:val="both"/>
        <w:rPr>
          <w:sz w:val="22"/>
          <w:szCs w:val="22"/>
        </w:rPr>
      </w:pPr>
    </w:p>
    <w:p w14:paraId="118A0D44" w14:textId="6D2868A7" w:rsidR="00F22D40" w:rsidRPr="00FA630F" w:rsidRDefault="00AC148C" w:rsidP="00BC0B7F">
      <w:pPr>
        <w:numPr>
          <w:ilvl w:val="0"/>
          <w:numId w:val="8"/>
        </w:numPr>
        <w:ind w:left="851" w:hanging="993"/>
        <w:jc w:val="both"/>
        <w:rPr>
          <w:b/>
          <w:sz w:val="22"/>
          <w:szCs w:val="22"/>
        </w:rPr>
      </w:pPr>
      <w:r>
        <w:rPr>
          <w:b/>
          <w:sz w:val="22"/>
          <w:szCs w:val="22"/>
        </w:rPr>
        <w:t>Obowiązki Wykonawcy</w:t>
      </w:r>
      <w:r w:rsidR="00884FEB" w:rsidRPr="00FA630F">
        <w:rPr>
          <w:b/>
          <w:sz w:val="22"/>
          <w:szCs w:val="22"/>
        </w:rPr>
        <w:t>:</w:t>
      </w:r>
    </w:p>
    <w:p w14:paraId="782BA5A5" w14:textId="671D9DD9" w:rsidR="00736B28" w:rsidRDefault="00736B28" w:rsidP="00A1142D">
      <w:pPr>
        <w:numPr>
          <w:ilvl w:val="0"/>
          <w:numId w:val="24"/>
        </w:numPr>
        <w:ind w:left="709"/>
        <w:jc w:val="both"/>
        <w:rPr>
          <w:sz w:val="22"/>
          <w:szCs w:val="22"/>
        </w:rPr>
      </w:pPr>
      <w:r w:rsidRPr="00FA630F">
        <w:rPr>
          <w:sz w:val="22"/>
          <w:szCs w:val="22"/>
        </w:rPr>
        <w:t>wszystkie usługi serwisowe (naprawy) wykonane będą w sposób określony w DTR/ instrukcji użytkowania, a naprawiona maszyna/ urządzenie będzie odpowia</w:t>
      </w:r>
      <w:r w:rsidR="00EE1BD7" w:rsidRPr="00FA630F">
        <w:rPr>
          <w:sz w:val="22"/>
          <w:szCs w:val="22"/>
        </w:rPr>
        <w:t>dać DTR/ instrukcji użytkowania</w:t>
      </w:r>
      <w:r w:rsidR="00F841C8">
        <w:rPr>
          <w:sz w:val="22"/>
          <w:szCs w:val="22"/>
        </w:rPr>
        <w:t xml:space="preserve"> </w:t>
      </w:r>
      <w:r w:rsidR="00F841C8">
        <w:rPr>
          <w:sz w:val="22"/>
          <w:szCs w:val="22"/>
        </w:rPr>
        <w:br/>
        <w:t>w zakresie zrealizowanej usługi</w:t>
      </w:r>
      <w:r w:rsidR="00EE1BD7" w:rsidRPr="00FA630F">
        <w:rPr>
          <w:sz w:val="22"/>
          <w:szCs w:val="22"/>
        </w:rPr>
        <w:t>,</w:t>
      </w:r>
    </w:p>
    <w:p w14:paraId="4D17EFDF" w14:textId="316F0259" w:rsidR="00BC0B7F" w:rsidRPr="00BC0B7F" w:rsidRDefault="00BC0B7F" w:rsidP="00BC0B7F">
      <w:pPr>
        <w:widowControl w:val="0"/>
        <w:numPr>
          <w:ilvl w:val="0"/>
          <w:numId w:val="24"/>
        </w:numPr>
        <w:adjustRightInd w:val="0"/>
        <w:ind w:left="709"/>
        <w:jc w:val="both"/>
        <w:textAlignment w:val="baseline"/>
        <w:rPr>
          <w:rFonts w:eastAsia="Calibri"/>
          <w:sz w:val="22"/>
          <w:szCs w:val="22"/>
          <w:lang w:eastAsia="en-US"/>
        </w:rPr>
      </w:pPr>
      <w:r w:rsidRPr="00BC0B7F">
        <w:rPr>
          <w:rFonts w:eastAsia="Calibri"/>
          <w:sz w:val="22"/>
          <w:szCs w:val="22"/>
          <w:lang w:eastAsia="en-US"/>
        </w:rPr>
        <w:t xml:space="preserve">wszystkie usługi serwisowe (naprawy) urządzeń budowy przeciwwybuchowej wykonane będą zgodnie z wymogami określonymi Rozporządzeniu Ministra Energii z dnia 23 listopada 2016 r. </w:t>
      </w:r>
      <w:r w:rsidR="001B422D">
        <w:rPr>
          <w:rFonts w:eastAsia="Calibri"/>
          <w:sz w:val="22"/>
          <w:szCs w:val="22"/>
          <w:lang w:eastAsia="en-US"/>
        </w:rPr>
        <w:br/>
      </w:r>
      <w:r w:rsidRPr="00BC0B7F">
        <w:rPr>
          <w:rFonts w:eastAsia="Calibri"/>
          <w:sz w:val="22"/>
          <w:szCs w:val="22"/>
          <w:lang w:eastAsia="en-US"/>
        </w:rPr>
        <w:t>w sprawie szczegółowych wymagań dotyczących prowadzenia ruchu podziemnych zakładów górniczych (…) – jeśli dotyczy,</w:t>
      </w:r>
    </w:p>
    <w:p w14:paraId="3B84A9B6" w14:textId="516447E0" w:rsidR="00736B28" w:rsidRPr="00FA630F" w:rsidRDefault="002C5356" w:rsidP="00A1142D">
      <w:pPr>
        <w:numPr>
          <w:ilvl w:val="0"/>
          <w:numId w:val="24"/>
        </w:numPr>
        <w:ind w:left="709"/>
        <w:jc w:val="both"/>
        <w:rPr>
          <w:sz w:val="22"/>
          <w:szCs w:val="22"/>
        </w:rPr>
      </w:pPr>
      <w:r>
        <w:rPr>
          <w:sz w:val="22"/>
          <w:szCs w:val="22"/>
        </w:rPr>
        <w:t xml:space="preserve">Wykonawca </w:t>
      </w:r>
      <w:r w:rsidR="00736B28" w:rsidRPr="00FA630F">
        <w:rPr>
          <w:sz w:val="22"/>
          <w:szCs w:val="22"/>
        </w:rPr>
        <w:t xml:space="preserve">dysponować będzie w okresie realizacji zamówienia wszystkimi częściami </w:t>
      </w:r>
      <w:r>
        <w:rPr>
          <w:sz w:val="22"/>
          <w:szCs w:val="22"/>
        </w:rPr>
        <w:br/>
      </w:r>
      <w:r w:rsidR="00736B28" w:rsidRPr="00FA630F">
        <w:rPr>
          <w:sz w:val="22"/>
          <w:szCs w:val="22"/>
        </w:rPr>
        <w:t>i podzespołami niezbędnymi do świadczenia usług serwisowych,</w:t>
      </w:r>
    </w:p>
    <w:p w14:paraId="6B6F8448" w14:textId="77777777" w:rsidR="00736B28" w:rsidRPr="00FA630F" w:rsidRDefault="00736B28" w:rsidP="00A1142D">
      <w:pPr>
        <w:numPr>
          <w:ilvl w:val="0"/>
          <w:numId w:val="24"/>
        </w:numPr>
        <w:ind w:left="709"/>
        <w:jc w:val="both"/>
        <w:rPr>
          <w:sz w:val="22"/>
          <w:szCs w:val="22"/>
        </w:rPr>
      </w:pPr>
      <w:r w:rsidRPr="00FA630F">
        <w:rPr>
          <w:sz w:val="22"/>
          <w:szCs w:val="22"/>
        </w:rPr>
        <w:t>oferowane do świadczenia usług serwisowych części zamienne będą częściami zamiennymi maszyny / urządzenia, którego przedmiot zamówienia dotyczy a ich stosowanie nie pogorszy poziomu bezpieczeństwa maszyny / urządzenia wymaganego przez pierwotne regulacje będące podstawą wprowadzenia maszyny/urządzenia do</w:t>
      </w:r>
      <w:r w:rsidR="005436F7" w:rsidRPr="00FA630F">
        <w:rPr>
          <w:sz w:val="22"/>
          <w:szCs w:val="22"/>
        </w:rPr>
        <w:t xml:space="preserve"> </w:t>
      </w:r>
      <w:r w:rsidR="00EE1BD7" w:rsidRPr="00FA630F">
        <w:rPr>
          <w:sz w:val="22"/>
          <w:szCs w:val="22"/>
        </w:rPr>
        <w:t>obrotu,</w:t>
      </w:r>
    </w:p>
    <w:p w14:paraId="30329DD7" w14:textId="77777777" w:rsidR="00736B28" w:rsidRPr="00FA630F" w:rsidRDefault="00736B28" w:rsidP="00A1142D">
      <w:pPr>
        <w:numPr>
          <w:ilvl w:val="0"/>
          <w:numId w:val="24"/>
        </w:numPr>
        <w:ind w:left="709"/>
        <w:jc w:val="both"/>
        <w:rPr>
          <w:sz w:val="22"/>
          <w:szCs w:val="22"/>
        </w:rPr>
      </w:pPr>
      <w:r w:rsidRPr="00FA630F">
        <w:rPr>
          <w:sz w:val="22"/>
          <w:szCs w:val="22"/>
        </w:rPr>
        <w:t>stosowanie oferowanych do świadczenia usług serwisowych części zamiennych nie spowoduje wytworzenia nowej maszyny/urządzenia, w związku z tym nie będzie wymagane ponowne wprowadzenie wyrobu do obrotu, zgodnie z aktualnie obowiązującym stanem prawnym,</w:t>
      </w:r>
    </w:p>
    <w:p w14:paraId="20DE194C" w14:textId="77777777" w:rsidR="00736B28" w:rsidRPr="00FA630F" w:rsidRDefault="00736B28" w:rsidP="00A1142D">
      <w:pPr>
        <w:numPr>
          <w:ilvl w:val="0"/>
          <w:numId w:val="24"/>
        </w:numPr>
        <w:ind w:left="709"/>
        <w:jc w:val="both"/>
        <w:rPr>
          <w:sz w:val="22"/>
          <w:szCs w:val="22"/>
        </w:rPr>
      </w:pPr>
      <w:r w:rsidRPr="00FA630F">
        <w:rPr>
          <w:sz w:val="22"/>
          <w:szCs w:val="22"/>
        </w:rPr>
        <w:t>zrealizowane w ramach umowy usługi serwisowe zostaną w zgodzie z dobra praktyką inżynierską, w</w:t>
      </w:r>
      <w:r w:rsidR="005C5F70" w:rsidRPr="00FA630F">
        <w:rPr>
          <w:sz w:val="22"/>
          <w:szCs w:val="22"/>
        </w:rPr>
        <w:t> </w:t>
      </w:r>
      <w:r w:rsidRPr="00FA630F">
        <w:rPr>
          <w:sz w:val="22"/>
          <w:szCs w:val="22"/>
        </w:rPr>
        <w:t>sposób gwarantujący bezpieczną e</w:t>
      </w:r>
      <w:r w:rsidR="005436F7" w:rsidRPr="00FA630F">
        <w:rPr>
          <w:sz w:val="22"/>
          <w:szCs w:val="22"/>
        </w:rPr>
        <w:t>ksploatację maszyny/ urządzenia,</w:t>
      </w:r>
    </w:p>
    <w:p w14:paraId="037D4A6F" w14:textId="0EF13501" w:rsidR="00080321" w:rsidRDefault="002C5356" w:rsidP="00A1142D">
      <w:pPr>
        <w:numPr>
          <w:ilvl w:val="0"/>
          <w:numId w:val="24"/>
        </w:numPr>
        <w:ind w:left="709"/>
        <w:jc w:val="both"/>
        <w:rPr>
          <w:sz w:val="22"/>
          <w:szCs w:val="22"/>
        </w:rPr>
      </w:pPr>
      <w:r>
        <w:rPr>
          <w:sz w:val="22"/>
          <w:szCs w:val="22"/>
        </w:rPr>
        <w:t xml:space="preserve">Wykonawca </w:t>
      </w:r>
      <w:r w:rsidR="00736B28" w:rsidRPr="00FA630F">
        <w:rPr>
          <w:sz w:val="22"/>
          <w:szCs w:val="22"/>
        </w:rPr>
        <w:t xml:space="preserve">będzie dysponować w okresie realizacji zamówienia niezbędną ilością osób posiadających uprawnienia do wykonywania w podziemnych wyrobiskach zakładów górniczych usług serwisowych maszyn/urządzeń będących przedmiotem zamówienia, zgodnie </w:t>
      </w:r>
      <w:r w:rsidR="00517C78">
        <w:rPr>
          <w:sz w:val="22"/>
          <w:szCs w:val="22"/>
        </w:rPr>
        <w:br/>
      </w:r>
      <w:r w:rsidR="00736B28" w:rsidRPr="00FA630F">
        <w:rPr>
          <w:sz w:val="22"/>
          <w:szCs w:val="22"/>
        </w:rPr>
        <w:t>z obowiązującymi przepisami prawa w</w:t>
      </w:r>
      <w:r w:rsidR="00EE1BD7" w:rsidRPr="00FA630F">
        <w:rPr>
          <w:sz w:val="22"/>
          <w:szCs w:val="22"/>
        </w:rPr>
        <w:t xml:space="preserve"> </w:t>
      </w:r>
      <w:r w:rsidR="00736B28" w:rsidRPr="00FA630F">
        <w:rPr>
          <w:sz w:val="22"/>
          <w:szCs w:val="22"/>
        </w:rPr>
        <w:t xml:space="preserve">tym zakresie </w:t>
      </w:r>
      <w:r w:rsidR="00736B28" w:rsidRPr="004338DF">
        <w:rPr>
          <w:sz w:val="22"/>
          <w:szCs w:val="22"/>
        </w:rPr>
        <w:t>– jeśli dotyczy.</w:t>
      </w:r>
    </w:p>
    <w:p w14:paraId="15B762C7" w14:textId="77777777" w:rsidR="00BC0B7F" w:rsidRDefault="00BC0B7F" w:rsidP="00BC0B7F">
      <w:pPr>
        <w:widowControl w:val="0"/>
        <w:numPr>
          <w:ilvl w:val="0"/>
          <w:numId w:val="24"/>
        </w:numPr>
        <w:adjustRightInd w:val="0"/>
        <w:jc w:val="both"/>
        <w:textAlignment w:val="baseline"/>
        <w:rPr>
          <w:rFonts w:eastAsia="Calibri"/>
          <w:sz w:val="22"/>
          <w:szCs w:val="22"/>
          <w:lang w:eastAsia="en-US"/>
        </w:rPr>
      </w:pPr>
      <w:r w:rsidRPr="00CA7EE3">
        <w:rPr>
          <w:rFonts w:eastAsia="Calibri"/>
          <w:sz w:val="22"/>
          <w:szCs w:val="22"/>
          <w:lang w:eastAsia="en-US"/>
        </w:rPr>
        <w:t>Wykonawca zapewnia sprzęt, materiały, urządzenia, maszyny, narzędzia, oprogramowanie, kadrę nadzorczą i pracowników do wykonania zadania</w:t>
      </w:r>
      <w:r>
        <w:rPr>
          <w:rFonts w:eastAsia="Calibri"/>
          <w:sz w:val="22"/>
          <w:szCs w:val="22"/>
          <w:lang w:eastAsia="en-US"/>
        </w:rPr>
        <w:t>.</w:t>
      </w:r>
    </w:p>
    <w:p w14:paraId="37551E92" w14:textId="77777777" w:rsidR="00BC0B7F" w:rsidRDefault="00BC0B7F" w:rsidP="00BC0B7F">
      <w:pPr>
        <w:widowControl w:val="0"/>
        <w:numPr>
          <w:ilvl w:val="0"/>
          <w:numId w:val="24"/>
        </w:numPr>
        <w:adjustRightInd w:val="0"/>
        <w:jc w:val="both"/>
        <w:textAlignment w:val="baseline"/>
        <w:rPr>
          <w:rStyle w:val="markedcontent"/>
          <w:rFonts w:eastAsia="Calibri"/>
          <w:sz w:val="22"/>
          <w:szCs w:val="22"/>
          <w:lang w:eastAsia="en-US"/>
        </w:rPr>
      </w:pPr>
      <w:r w:rsidRPr="00CA7EE3">
        <w:rPr>
          <w:rStyle w:val="markedcontent"/>
          <w:sz w:val="22"/>
          <w:szCs w:val="22"/>
        </w:rPr>
        <w:t>Wykonawca przedmiotowego zadania powinien posiadać odpowiednie doświadczenie (potwierdzone wykazem zrealizowanych usług i rekomendacji) oraz niezbędne zaplecze techniczne.</w:t>
      </w:r>
    </w:p>
    <w:p w14:paraId="57829C4E" w14:textId="77777777" w:rsidR="00BC0B7F" w:rsidRPr="00CA7EE3" w:rsidRDefault="00BC0B7F" w:rsidP="00BC0B7F">
      <w:pPr>
        <w:widowControl w:val="0"/>
        <w:numPr>
          <w:ilvl w:val="0"/>
          <w:numId w:val="24"/>
        </w:numPr>
        <w:adjustRightInd w:val="0"/>
        <w:jc w:val="both"/>
        <w:textAlignment w:val="baseline"/>
        <w:rPr>
          <w:rStyle w:val="markedcontent"/>
          <w:rFonts w:eastAsia="Calibri"/>
          <w:sz w:val="22"/>
          <w:szCs w:val="22"/>
          <w:lang w:eastAsia="en-US"/>
        </w:rPr>
      </w:pPr>
      <w:r w:rsidRPr="00CA7EE3">
        <w:rPr>
          <w:rStyle w:val="markedcontent"/>
          <w:sz w:val="22"/>
          <w:szCs w:val="22"/>
        </w:rPr>
        <w:t>Wykonawca będzie dysponował sprzętem w stanie technicznym pozwalającym na bezpieczne prowadzenie przedmiotowych prac.</w:t>
      </w:r>
    </w:p>
    <w:p w14:paraId="48B3514C" w14:textId="77777777" w:rsidR="00BC0B7F" w:rsidRDefault="00BC0B7F" w:rsidP="00BC0B7F">
      <w:pPr>
        <w:widowControl w:val="0"/>
        <w:numPr>
          <w:ilvl w:val="0"/>
          <w:numId w:val="24"/>
        </w:numPr>
        <w:adjustRightInd w:val="0"/>
        <w:jc w:val="both"/>
        <w:textAlignment w:val="baseline"/>
        <w:rPr>
          <w:rFonts w:eastAsia="Calibri"/>
          <w:sz w:val="22"/>
          <w:szCs w:val="22"/>
          <w:lang w:eastAsia="en-US"/>
        </w:rPr>
      </w:pPr>
      <w:r w:rsidRPr="00CA7EE3">
        <w:rPr>
          <w:rFonts w:eastAsia="Calibri"/>
          <w:sz w:val="22"/>
          <w:szCs w:val="22"/>
          <w:lang w:eastAsia="en-US"/>
        </w:rPr>
        <w:t>Wykonawca zobowiązany jest do zwrotu Zamawiającemu czę</w:t>
      </w:r>
      <w:r>
        <w:rPr>
          <w:rFonts w:eastAsia="Calibri"/>
          <w:sz w:val="22"/>
          <w:szCs w:val="22"/>
          <w:lang w:eastAsia="en-US"/>
        </w:rPr>
        <w:t>ści i podzespołów wymienionych.</w:t>
      </w:r>
    </w:p>
    <w:p w14:paraId="2242BF35" w14:textId="77777777" w:rsidR="00BC0B7F" w:rsidRDefault="00BC0B7F" w:rsidP="00BC0B7F">
      <w:pPr>
        <w:widowControl w:val="0"/>
        <w:numPr>
          <w:ilvl w:val="0"/>
          <w:numId w:val="24"/>
        </w:numPr>
        <w:adjustRightInd w:val="0"/>
        <w:jc w:val="both"/>
        <w:textAlignment w:val="baseline"/>
        <w:rPr>
          <w:rFonts w:eastAsia="Calibri"/>
          <w:sz w:val="22"/>
          <w:szCs w:val="22"/>
          <w:lang w:eastAsia="en-US"/>
        </w:rPr>
      </w:pPr>
      <w:r w:rsidRPr="00CA7EE3">
        <w:rPr>
          <w:sz w:val="22"/>
          <w:szCs w:val="22"/>
        </w:rPr>
        <w:t>Wykonawca jest zobowiązany do usunięcia we własnym zakresie odpadów powstałych w trakcie wykonywanych usług z uwzględnieniem zasad ochrony środowiska (za wyjątkiem elementów stalowych, które zagospodarowuje Zamawiający).</w:t>
      </w:r>
    </w:p>
    <w:p w14:paraId="75AE0B9F" w14:textId="77777777" w:rsidR="00BC0B7F" w:rsidRPr="00CA7EE3" w:rsidRDefault="00BC0B7F" w:rsidP="00BC0B7F">
      <w:pPr>
        <w:widowControl w:val="0"/>
        <w:numPr>
          <w:ilvl w:val="0"/>
          <w:numId w:val="24"/>
        </w:numPr>
        <w:adjustRightInd w:val="0"/>
        <w:jc w:val="both"/>
        <w:textAlignment w:val="baseline"/>
        <w:rPr>
          <w:rFonts w:eastAsia="Calibri"/>
          <w:sz w:val="22"/>
          <w:szCs w:val="22"/>
          <w:lang w:eastAsia="en-US"/>
        </w:rPr>
      </w:pPr>
      <w:r w:rsidRPr="00CA7EE3">
        <w:rPr>
          <w:sz w:val="22"/>
          <w:szCs w:val="22"/>
        </w:rPr>
        <w:t>Wykonawca powinien prowadzić stała współpracę, wynikająca z realizowanych prac z odpowiednimi przedstawicielami Zamawiającego</w:t>
      </w:r>
    </w:p>
    <w:p w14:paraId="3100DBE2" w14:textId="77777777" w:rsidR="00BC0B7F" w:rsidRDefault="00BC0B7F" w:rsidP="00BC0B7F">
      <w:pPr>
        <w:widowControl w:val="0"/>
        <w:numPr>
          <w:ilvl w:val="0"/>
          <w:numId w:val="24"/>
        </w:numPr>
        <w:adjustRightInd w:val="0"/>
        <w:jc w:val="both"/>
        <w:textAlignment w:val="baseline"/>
        <w:rPr>
          <w:rFonts w:eastAsia="Calibri"/>
          <w:sz w:val="22"/>
          <w:szCs w:val="22"/>
          <w:lang w:eastAsia="en-US"/>
        </w:rPr>
      </w:pPr>
      <w:r w:rsidRPr="00CA7EE3">
        <w:rPr>
          <w:rFonts w:eastAsia="Calibri"/>
          <w:sz w:val="22"/>
          <w:szCs w:val="22"/>
          <w:lang w:eastAsia="en-US"/>
        </w:rPr>
        <w:t>Wykonawca zabezpieczy rejon prowadzenia robót zgodnie z obowiązującymi przepisami</w:t>
      </w:r>
      <w:r>
        <w:rPr>
          <w:rFonts w:eastAsia="Calibri"/>
          <w:sz w:val="22"/>
          <w:szCs w:val="22"/>
          <w:lang w:eastAsia="en-US"/>
        </w:rPr>
        <w:t>.</w:t>
      </w:r>
    </w:p>
    <w:p w14:paraId="0900302B" w14:textId="77777777" w:rsidR="00BC0B7F" w:rsidRDefault="00BC0B7F" w:rsidP="00BC0B7F">
      <w:pPr>
        <w:widowControl w:val="0"/>
        <w:numPr>
          <w:ilvl w:val="0"/>
          <w:numId w:val="24"/>
        </w:numPr>
        <w:adjustRightInd w:val="0"/>
        <w:jc w:val="both"/>
        <w:textAlignment w:val="baseline"/>
        <w:rPr>
          <w:rFonts w:eastAsia="Calibri"/>
          <w:sz w:val="22"/>
          <w:szCs w:val="22"/>
          <w:lang w:eastAsia="en-US"/>
        </w:rPr>
      </w:pPr>
      <w:r w:rsidRPr="00CA7EE3">
        <w:rPr>
          <w:bCs/>
          <w:sz w:val="22"/>
          <w:szCs w:val="22"/>
        </w:rPr>
        <w:t>Wykonawca ponosi wszelkie koszty i opłaty związane z wykonaniem robót będących przedmiotem zamówienia.</w:t>
      </w:r>
    </w:p>
    <w:p w14:paraId="67448489" w14:textId="77777777" w:rsidR="00BC0B7F" w:rsidRPr="00CA7EE3" w:rsidRDefault="00BC0B7F" w:rsidP="00BC0B7F">
      <w:pPr>
        <w:widowControl w:val="0"/>
        <w:numPr>
          <w:ilvl w:val="0"/>
          <w:numId w:val="24"/>
        </w:numPr>
        <w:adjustRightInd w:val="0"/>
        <w:jc w:val="both"/>
        <w:textAlignment w:val="baseline"/>
        <w:rPr>
          <w:rFonts w:eastAsia="Calibri"/>
          <w:sz w:val="22"/>
          <w:szCs w:val="22"/>
          <w:lang w:eastAsia="en-US"/>
        </w:rPr>
      </w:pPr>
      <w:r w:rsidRPr="00CA7EE3">
        <w:rPr>
          <w:bCs/>
          <w:sz w:val="22"/>
          <w:szCs w:val="22"/>
        </w:rPr>
        <w:t xml:space="preserve">Wykonawca po zakończeniu </w:t>
      </w:r>
      <w:r>
        <w:rPr>
          <w:bCs/>
          <w:sz w:val="22"/>
          <w:szCs w:val="22"/>
        </w:rPr>
        <w:t>prac</w:t>
      </w:r>
      <w:r w:rsidRPr="00CA7EE3">
        <w:rPr>
          <w:bCs/>
          <w:sz w:val="22"/>
          <w:szCs w:val="22"/>
        </w:rPr>
        <w:t xml:space="preserve"> pozostawia miejsce pracy uporządkowane, nie zagrażające bezpieczeństwu osób i mienia Zamawiającego.</w:t>
      </w:r>
    </w:p>
    <w:p w14:paraId="4A9D6E56" w14:textId="77777777" w:rsidR="00BC0B7F" w:rsidRPr="00CA7EE3" w:rsidRDefault="00BC0B7F" w:rsidP="00BC0B7F">
      <w:pPr>
        <w:widowControl w:val="0"/>
        <w:numPr>
          <w:ilvl w:val="0"/>
          <w:numId w:val="24"/>
        </w:numPr>
        <w:adjustRightInd w:val="0"/>
        <w:jc w:val="both"/>
        <w:textAlignment w:val="baseline"/>
        <w:rPr>
          <w:rFonts w:eastAsia="Calibri"/>
          <w:sz w:val="22"/>
          <w:szCs w:val="22"/>
          <w:lang w:eastAsia="en-US"/>
        </w:rPr>
      </w:pPr>
      <w:r w:rsidRPr="00CA7EE3">
        <w:rPr>
          <w:rFonts w:eastAsia="Calibri"/>
          <w:sz w:val="22"/>
          <w:szCs w:val="22"/>
          <w:lang w:eastAsia="en-US"/>
        </w:rPr>
        <w:t>Zakończenie i pozytywny odbiór robót (potwierdzony protokołem) przez Zamawiającego będzie podstawą do wystawienia faktur.</w:t>
      </w:r>
    </w:p>
    <w:p w14:paraId="149EA8AB" w14:textId="77777777" w:rsidR="00BC0B7F" w:rsidRPr="00CA7EE3" w:rsidRDefault="00BC0B7F" w:rsidP="00BC0B7F">
      <w:pPr>
        <w:widowControl w:val="0"/>
        <w:numPr>
          <w:ilvl w:val="0"/>
          <w:numId w:val="24"/>
        </w:numPr>
        <w:adjustRightInd w:val="0"/>
        <w:jc w:val="both"/>
        <w:textAlignment w:val="baseline"/>
        <w:rPr>
          <w:rFonts w:eastAsia="Calibri"/>
          <w:sz w:val="22"/>
          <w:szCs w:val="22"/>
          <w:lang w:eastAsia="en-US"/>
        </w:rPr>
      </w:pPr>
      <w:r w:rsidRPr="00CA7EE3">
        <w:rPr>
          <w:rFonts w:eastAsia="Calibri"/>
          <w:sz w:val="22"/>
          <w:szCs w:val="22"/>
          <w:lang w:eastAsia="en-US"/>
        </w:rPr>
        <w:t xml:space="preserve">Wykonawca będzie przestrzegał i stosował Regulaminy wewnętrzne, zarządzenia, decyzje, instrukcje </w:t>
      </w:r>
      <w:r w:rsidRPr="00CA7EE3">
        <w:rPr>
          <w:rFonts w:eastAsia="Calibri"/>
          <w:sz w:val="22"/>
          <w:szCs w:val="22"/>
          <w:lang w:eastAsia="en-US"/>
        </w:rPr>
        <w:lastRenderedPageBreak/>
        <w:t>obowiązujące w Polskiej Grupie Górniczej S.A. Oddział KWK Ruda Ruch Bielszowice dotyczące realizacji zamówienia.</w:t>
      </w:r>
    </w:p>
    <w:p w14:paraId="25B97047" w14:textId="77777777" w:rsidR="00BC0B7F" w:rsidRDefault="00BC0B7F" w:rsidP="00BC0B7F">
      <w:pPr>
        <w:widowControl w:val="0"/>
        <w:numPr>
          <w:ilvl w:val="0"/>
          <w:numId w:val="24"/>
        </w:numPr>
        <w:adjustRightInd w:val="0"/>
        <w:jc w:val="both"/>
        <w:textAlignment w:val="baseline"/>
        <w:rPr>
          <w:rFonts w:eastAsia="Calibri"/>
          <w:sz w:val="22"/>
          <w:szCs w:val="22"/>
          <w:lang w:eastAsia="en-US"/>
        </w:rPr>
      </w:pPr>
      <w:r w:rsidRPr="00CA7EE3">
        <w:rPr>
          <w:rFonts w:eastAsia="Calibri"/>
          <w:sz w:val="22"/>
          <w:szCs w:val="22"/>
          <w:lang w:eastAsia="en-US"/>
        </w:rPr>
        <w:t>Wykonawca ponosi pełną odpowiedzialność odszkodowawczą wobec Zamawiającego i osób trzecich za szkody powstałe z jego winy.</w:t>
      </w:r>
    </w:p>
    <w:p w14:paraId="56152A8F" w14:textId="77777777" w:rsidR="00BC0B7F" w:rsidRDefault="00BC0B7F" w:rsidP="00BC0B7F">
      <w:pPr>
        <w:widowControl w:val="0"/>
        <w:numPr>
          <w:ilvl w:val="0"/>
          <w:numId w:val="24"/>
        </w:numPr>
        <w:adjustRightInd w:val="0"/>
        <w:jc w:val="both"/>
        <w:textAlignment w:val="baseline"/>
        <w:rPr>
          <w:rFonts w:eastAsia="Calibri"/>
          <w:sz w:val="22"/>
          <w:szCs w:val="22"/>
          <w:lang w:eastAsia="en-US"/>
        </w:rPr>
      </w:pPr>
      <w:r w:rsidRPr="00CA7EE3">
        <w:rPr>
          <w:rFonts w:eastAsia="Calibri"/>
          <w:sz w:val="22"/>
          <w:szCs w:val="22"/>
          <w:lang w:eastAsia="en-US"/>
        </w:rPr>
        <w:t>Ustalenie okoliczności przyczyn wypadku oraz sporządzenie wymaganej przepisami dokumentacji wypadkowej wykona służba BHP Wykonawcy z udziałem przedstawiciela BHP Zamawiającego – stosownie do Rozporządzenia Rady Ministrów z 01.07.2009r. (Dz. U. nr 105, poz. 870</w:t>
      </w:r>
      <w:r>
        <w:rPr>
          <w:rFonts w:eastAsia="Calibri"/>
          <w:sz w:val="22"/>
          <w:szCs w:val="22"/>
          <w:lang w:eastAsia="en-US"/>
        </w:rPr>
        <w:t>).</w:t>
      </w:r>
    </w:p>
    <w:p w14:paraId="050E96D4" w14:textId="77777777" w:rsidR="00BC0B7F" w:rsidRPr="00CA7EE3" w:rsidRDefault="00BC0B7F" w:rsidP="00BC0B7F">
      <w:pPr>
        <w:widowControl w:val="0"/>
        <w:numPr>
          <w:ilvl w:val="0"/>
          <w:numId w:val="24"/>
        </w:numPr>
        <w:adjustRightInd w:val="0"/>
        <w:jc w:val="both"/>
        <w:textAlignment w:val="baseline"/>
        <w:rPr>
          <w:rFonts w:eastAsia="Calibri"/>
          <w:sz w:val="22"/>
          <w:szCs w:val="22"/>
          <w:lang w:eastAsia="en-US"/>
        </w:rPr>
      </w:pPr>
      <w:r w:rsidRPr="00CA7EE3">
        <w:rPr>
          <w:rFonts w:eastAsia="Calibri"/>
          <w:sz w:val="22"/>
          <w:szCs w:val="22"/>
          <w:lang w:eastAsia="en-US"/>
        </w:rPr>
        <w:t>Wykonawca zobowiązany jest ubezpieczyć swoich pracowników od następstw</w:t>
      </w:r>
    </w:p>
    <w:p w14:paraId="1BBD058E" w14:textId="77777777" w:rsidR="00BC0B7F" w:rsidRPr="00CA7EE3" w:rsidRDefault="00BC0B7F" w:rsidP="00BC0B7F">
      <w:pPr>
        <w:widowControl w:val="0"/>
        <w:numPr>
          <w:ilvl w:val="0"/>
          <w:numId w:val="24"/>
        </w:numPr>
        <w:adjustRightInd w:val="0"/>
        <w:jc w:val="both"/>
        <w:textAlignment w:val="baseline"/>
        <w:rPr>
          <w:rFonts w:eastAsia="Calibri"/>
          <w:sz w:val="22"/>
          <w:szCs w:val="22"/>
          <w:lang w:eastAsia="en-US"/>
        </w:rPr>
      </w:pPr>
      <w:r w:rsidRPr="00CA7EE3">
        <w:rPr>
          <w:rFonts w:eastAsia="Calibri"/>
          <w:sz w:val="22"/>
          <w:szCs w:val="22"/>
          <w:lang w:eastAsia="en-US"/>
        </w:rPr>
        <w:t>nieszczęśliwych wypadków (śmierć, trwały uszczerbek na zdrowiu) oraz ponosi pełną.</w:t>
      </w:r>
    </w:p>
    <w:p w14:paraId="3D8AD774" w14:textId="77777777" w:rsidR="00BC0B7F" w:rsidRPr="00CA7EE3" w:rsidRDefault="00BC0B7F" w:rsidP="00BC0B7F">
      <w:pPr>
        <w:widowControl w:val="0"/>
        <w:numPr>
          <w:ilvl w:val="0"/>
          <w:numId w:val="24"/>
        </w:numPr>
        <w:adjustRightInd w:val="0"/>
        <w:jc w:val="both"/>
        <w:textAlignment w:val="baseline"/>
        <w:rPr>
          <w:rFonts w:eastAsia="Calibri"/>
          <w:sz w:val="22"/>
          <w:szCs w:val="22"/>
          <w:lang w:eastAsia="en-US"/>
        </w:rPr>
      </w:pPr>
      <w:r w:rsidRPr="00CA7EE3">
        <w:rPr>
          <w:rFonts w:eastAsia="Calibri"/>
          <w:sz w:val="22"/>
          <w:szCs w:val="22"/>
          <w:lang w:eastAsia="en-US"/>
        </w:rPr>
        <w:t>odpowiedzialność za następstwa wypadków własnych pracowników powstałych przy.</w:t>
      </w:r>
    </w:p>
    <w:p w14:paraId="12783FD4" w14:textId="77777777" w:rsidR="00BC0B7F" w:rsidRPr="00CA7EE3" w:rsidRDefault="00BC0B7F" w:rsidP="00BC0B7F">
      <w:pPr>
        <w:widowControl w:val="0"/>
        <w:numPr>
          <w:ilvl w:val="0"/>
          <w:numId w:val="24"/>
        </w:numPr>
        <w:adjustRightInd w:val="0"/>
        <w:jc w:val="both"/>
        <w:textAlignment w:val="baseline"/>
        <w:rPr>
          <w:rFonts w:eastAsia="Calibri"/>
          <w:sz w:val="22"/>
          <w:szCs w:val="22"/>
          <w:lang w:eastAsia="en-US"/>
        </w:rPr>
      </w:pPr>
      <w:r w:rsidRPr="00CA7EE3">
        <w:rPr>
          <w:rFonts w:eastAsia="Calibri"/>
          <w:sz w:val="22"/>
          <w:szCs w:val="22"/>
          <w:lang w:eastAsia="en-US"/>
        </w:rPr>
        <w:t>wykonywaniu przedmiotu zamówienia oraz w drodze do i z pracy, a nadto za szkody.</w:t>
      </w:r>
    </w:p>
    <w:p w14:paraId="2A3574D2" w14:textId="77777777" w:rsidR="00BC0B7F" w:rsidRPr="00CA7EE3" w:rsidRDefault="00BC0B7F" w:rsidP="00BC0B7F">
      <w:pPr>
        <w:widowControl w:val="0"/>
        <w:numPr>
          <w:ilvl w:val="0"/>
          <w:numId w:val="24"/>
        </w:numPr>
        <w:adjustRightInd w:val="0"/>
        <w:jc w:val="both"/>
        <w:textAlignment w:val="baseline"/>
        <w:rPr>
          <w:rFonts w:eastAsia="Calibri"/>
          <w:sz w:val="22"/>
          <w:szCs w:val="22"/>
          <w:lang w:eastAsia="en-US"/>
        </w:rPr>
      </w:pPr>
      <w:r w:rsidRPr="00CA7EE3">
        <w:rPr>
          <w:rFonts w:eastAsia="Calibri"/>
          <w:sz w:val="22"/>
          <w:szCs w:val="22"/>
          <w:lang w:eastAsia="en-US"/>
        </w:rPr>
        <w:t>wyrządzone osobom trzecim przez własnych pracowników.</w:t>
      </w:r>
    </w:p>
    <w:p w14:paraId="5FCF56BB" w14:textId="77777777" w:rsidR="00BC0B7F" w:rsidRPr="00CA7EE3" w:rsidRDefault="00BC0B7F" w:rsidP="00BC0B7F">
      <w:pPr>
        <w:widowControl w:val="0"/>
        <w:numPr>
          <w:ilvl w:val="0"/>
          <w:numId w:val="24"/>
        </w:numPr>
        <w:adjustRightInd w:val="0"/>
        <w:jc w:val="both"/>
        <w:textAlignment w:val="baseline"/>
        <w:rPr>
          <w:rFonts w:eastAsia="Calibri"/>
          <w:sz w:val="22"/>
          <w:szCs w:val="22"/>
          <w:lang w:eastAsia="en-US"/>
        </w:rPr>
      </w:pPr>
      <w:r w:rsidRPr="00CA7EE3">
        <w:rPr>
          <w:rFonts w:eastAsia="Calibri"/>
          <w:sz w:val="22"/>
          <w:szCs w:val="22"/>
          <w:lang w:eastAsia="en-US"/>
        </w:rPr>
        <w:t>W razie zaistnienia wypadku przy pracy, któremu uległ pracownik Wykonawcy,</w:t>
      </w:r>
    </w:p>
    <w:p w14:paraId="303F37D9" w14:textId="77777777" w:rsidR="00BC0B7F" w:rsidRPr="00CA7EE3" w:rsidRDefault="00BC0B7F" w:rsidP="00BC0B7F">
      <w:pPr>
        <w:widowControl w:val="0"/>
        <w:numPr>
          <w:ilvl w:val="0"/>
          <w:numId w:val="24"/>
        </w:numPr>
        <w:adjustRightInd w:val="0"/>
        <w:jc w:val="both"/>
        <w:textAlignment w:val="baseline"/>
        <w:rPr>
          <w:rFonts w:eastAsia="Calibri"/>
          <w:sz w:val="22"/>
          <w:szCs w:val="22"/>
          <w:lang w:eastAsia="en-US"/>
        </w:rPr>
      </w:pPr>
      <w:r w:rsidRPr="00CA7EE3">
        <w:rPr>
          <w:rFonts w:eastAsia="Calibri"/>
          <w:sz w:val="22"/>
          <w:szCs w:val="22"/>
          <w:lang w:eastAsia="en-US"/>
        </w:rPr>
        <w:t>Wykonawca zobowiązany jest o tym fakcie powiadomić Zamawiającego (służbę BHP i dyspozytora).</w:t>
      </w:r>
    </w:p>
    <w:p w14:paraId="044E599A" w14:textId="0AB9CBD4" w:rsidR="00BC0B7F" w:rsidRPr="00CA7EE3" w:rsidRDefault="00BC0B7F" w:rsidP="00BC0B7F">
      <w:pPr>
        <w:widowControl w:val="0"/>
        <w:numPr>
          <w:ilvl w:val="0"/>
          <w:numId w:val="24"/>
        </w:numPr>
        <w:adjustRightInd w:val="0"/>
        <w:jc w:val="both"/>
        <w:textAlignment w:val="baseline"/>
        <w:rPr>
          <w:rFonts w:eastAsia="Calibri"/>
          <w:sz w:val="22"/>
          <w:szCs w:val="22"/>
          <w:lang w:eastAsia="en-US"/>
        </w:rPr>
      </w:pPr>
      <w:r w:rsidRPr="00CA7EE3">
        <w:rPr>
          <w:rFonts w:eastAsia="Calibri"/>
          <w:sz w:val="22"/>
          <w:szCs w:val="22"/>
          <w:lang w:eastAsia="en-US"/>
        </w:rPr>
        <w:t xml:space="preserve">W przypadku powstania przy usługach prowadzonych przez Wykonawcę stanu zagrożenia dla życia lub zdrowia pracowników, nadzwyczajnego zagrożenia środowiska lub bezpieczeństwa ruchu Zakładu Górniczego - Wykonawca zobowiązany jest natychmiast wstrzymać prowadzenie usług </w:t>
      </w:r>
      <w:r w:rsidR="001B422D">
        <w:rPr>
          <w:rFonts w:eastAsia="Calibri"/>
          <w:sz w:val="22"/>
          <w:szCs w:val="22"/>
          <w:lang w:eastAsia="en-US"/>
        </w:rPr>
        <w:br/>
      </w:r>
      <w:r w:rsidRPr="00CA7EE3">
        <w:rPr>
          <w:rFonts w:eastAsia="Calibri"/>
          <w:sz w:val="22"/>
          <w:szCs w:val="22"/>
          <w:lang w:eastAsia="en-US"/>
        </w:rPr>
        <w:t>w strefie zagrożenia, wycofać pracowników w bezpieczne miejsce oraz powiadomić o tym fakcie Zamawiającego (dyspozytora, służbę BHP i osobę odpowiedzialną za zmianę).</w:t>
      </w:r>
    </w:p>
    <w:p w14:paraId="4CD00D49" w14:textId="14CD4009" w:rsidR="00BC0B7F" w:rsidRPr="00CA7EE3" w:rsidRDefault="00BC0B7F" w:rsidP="00BC0B7F">
      <w:pPr>
        <w:widowControl w:val="0"/>
        <w:numPr>
          <w:ilvl w:val="0"/>
          <w:numId w:val="24"/>
        </w:numPr>
        <w:adjustRightInd w:val="0"/>
        <w:jc w:val="both"/>
        <w:textAlignment w:val="baseline"/>
        <w:rPr>
          <w:rFonts w:eastAsia="Calibri"/>
          <w:sz w:val="22"/>
          <w:szCs w:val="22"/>
          <w:lang w:eastAsia="en-US"/>
        </w:rPr>
      </w:pPr>
      <w:r w:rsidRPr="00CA7EE3">
        <w:rPr>
          <w:rFonts w:eastAsia="Calibri"/>
          <w:sz w:val="22"/>
          <w:szCs w:val="22"/>
          <w:lang w:eastAsia="en-US"/>
        </w:rPr>
        <w:t xml:space="preserve">Wykonawca przeszkoli swoich pracowników (szkolenie wstępne) w zakresie obowiązującego </w:t>
      </w:r>
      <w:r w:rsidR="001B422D">
        <w:rPr>
          <w:rFonts w:eastAsia="Calibri"/>
          <w:sz w:val="22"/>
          <w:szCs w:val="22"/>
          <w:lang w:eastAsia="en-US"/>
        </w:rPr>
        <w:br/>
      </w:r>
      <w:r w:rsidRPr="00CA7EE3">
        <w:rPr>
          <w:rFonts w:eastAsia="Calibri"/>
          <w:sz w:val="22"/>
          <w:szCs w:val="22"/>
          <w:lang w:eastAsia="en-US"/>
        </w:rPr>
        <w:t>w Zakładzie Górniczym porządku i dyscypliny pracy, przepisów bezpiecznego prowadzenia ruchu, występujących zagrożeń, zasad łączności i alarmowania oraz zgłaszania wypadków i zdarzeń.</w:t>
      </w:r>
    </w:p>
    <w:p w14:paraId="649A8707" w14:textId="211E5FB4" w:rsidR="00BC0B7F" w:rsidRDefault="00BC0B7F" w:rsidP="00BC0B7F">
      <w:pPr>
        <w:widowControl w:val="0"/>
        <w:numPr>
          <w:ilvl w:val="0"/>
          <w:numId w:val="24"/>
        </w:numPr>
        <w:adjustRightInd w:val="0"/>
        <w:jc w:val="both"/>
        <w:textAlignment w:val="baseline"/>
        <w:rPr>
          <w:rFonts w:eastAsia="Calibri"/>
          <w:sz w:val="22"/>
          <w:szCs w:val="22"/>
          <w:lang w:eastAsia="en-US"/>
        </w:rPr>
      </w:pPr>
      <w:r w:rsidRPr="00CA7EE3">
        <w:rPr>
          <w:rFonts w:eastAsia="Calibri"/>
          <w:sz w:val="22"/>
          <w:szCs w:val="22"/>
          <w:lang w:eastAsia="en-US"/>
        </w:rPr>
        <w:t xml:space="preserve">Wykonawca zatrudni do realizacji przedmiotu zamówienia odpowiednią wymaganą liczbę pracowników i kadrę nadzorczą posiadającą odpowiednie kwalifikacje oraz doświadczenie </w:t>
      </w:r>
      <w:r w:rsidR="001B422D">
        <w:rPr>
          <w:rFonts w:eastAsia="Calibri"/>
          <w:sz w:val="22"/>
          <w:szCs w:val="22"/>
          <w:lang w:eastAsia="en-US"/>
        </w:rPr>
        <w:br/>
      </w:r>
      <w:r w:rsidRPr="00CA7EE3">
        <w:rPr>
          <w:rFonts w:eastAsia="Calibri"/>
          <w:sz w:val="22"/>
          <w:szCs w:val="22"/>
          <w:lang w:eastAsia="en-US"/>
        </w:rPr>
        <w:t xml:space="preserve">w realizacji robót </w:t>
      </w:r>
      <w:r>
        <w:rPr>
          <w:rFonts w:eastAsia="Calibri"/>
          <w:sz w:val="22"/>
          <w:szCs w:val="22"/>
          <w:lang w:eastAsia="en-US"/>
        </w:rPr>
        <w:t>objętych zakresem rzeczowym</w:t>
      </w:r>
      <w:r w:rsidRPr="00CA7EE3">
        <w:rPr>
          <w:rFonts w:eastAsia="Calibri"/>
          <w:sz w:val="22"/>
          <w:szCs w:val="22"/>
          <w:lang w:eastAsia="en-US"/>
        </w:rPr>
        <w:t>.</w:t>
      </w:r>
    </w:p>
    <w:p w14:paraId="173B0BC2" w14:textId="77777777" w:rsidR="00BC0B7F" w:rsidRPr="00CA7EE3" w:rsidRDefault="00BC0B7F" w:rsidP="00BC0B7F">
      <w:pPr>
        <w:widowControl w:val="0"/>
        <w:numPr>
          <w:ilvl w:val="0"/>
          <w:numId w:val="24"/>
        </w:numPr>
        <w:adjustRightInd w:val="0"/>
        <w:jc w:val="both"/>
        <w:textAlignment w:val="baseline"/>
        <w:rPr>
          <w:rFonts w:eastAsia="Calibri"/>
          <w:sz w:val="22"/>
          <w:szCs w:val="22"/>
          <w:lang w:eastAsia="en-US"/>
        </w:rPr>
      </w:pPr>
      <w:r w:rsidRPr="00CA7EE3">
        <w:rPr>
          <w:rFonts w:eastAsia="Calibri"/>
          <w:sz w:val="22"/>
          <w:szCs w:val="22"/>
          <w:lang w:eastAsia="en-US"/>
        </w:rPr>
        <w:t>Wykonawca zapewnia pełne wyposażenie brygad szybowych w podstawowy i specjalistyczny sprzęt niezbędny do realizacji przedmiotu umowy.</w:t>
      </w:r>
    </w:p>
    <w:p w14:paraId="4F3EE0C0" w14:textId="254A4C57" w:rsidR="00BC0B7F" w:rsidRPr="00CA7EE3" w:rsidRDefault="00BC0B7F" w:rsidP="00BC0B7F">
      <w:pPr>
        <w:widowControl w:val="0"/>
        <w:numPr>
          <w:ilvl w:val="0"/>
          <w:numId w:val="24"/>
        </w:numPr>
        <w:adjustRightInd w:val="0"/>
        <w:jc w:val="both"/>
        <w:textAlignment w:val="baseline"/>
        <w:rPr>
          <w:rFonts w:eastAsia="Calibri"/>
          <w:sz w:val="22"/>
          <w:szCs w:val="22"/>
          <w:lang w:eastAsia="en-US"/>
        </w:rPr>
      </w:pPr>
      <w:r w:rsidRPr="00CA7EE3">
        <w:rPr>
          <w:rFonts w:eastAsia="Calibri"/>
          <w:sz w:val="22"/>
          <w:szCs w:val="22"/>
          <w:lang w:eastAsia="en-US"/>
        </w:rPr>
        <w:t xml:space="preserve">Niewykonanie lub niewłaściwe wykonanie przedmiotu zamówienia wynikające z przyczyn wymienionych powyżej obciąża Wykonawcę i może stanowić przyczynę odstąpienia od umowy </w:t>
      </w:r>
      <w:r w:rsidR="001B422D">
        <w:rPr>
          <w:rFonts w:eastAsia="Calibri"/>
          <w:sz w:val="22"/>
          <w:szCs w:val="22"/>
          <w:lang w:eastAsia="en-US"/>
        </w:rPr>
        <w:br/>
      </w:r>
      <w:r w:rsidRPr="00CA7EE3">
        <w:rPr>
          <w:rFonts w:eastAsia="Calibri"/>
          <w:sz w:val="22"/>
          <w:szCs w:val="22"/>
          <w:lang w:eastAsia="en-US"/>
        </w:rPr>
        <w:t>z przyczyn leżących po stronie Wykonawcy.</w:t>
      </w:r>
    </w:p>
    <w:p w14:paraId="3A410655" w14:textId="77777777" w:rsidR="00BC0B7F" w:rsidRDefault="00BC0B7F" w:rsidP="00BC0B7F">
      <w:pPr>
        <w:widowControl w:val="0"/>
        <w:numPr>
          <w:ilvl w:val="0"/>
          <w:numId w:val="24"/>
        </w:numPr>
        <w:adjustRightInd w:val="0"/>
        <w:jc w:val="both"/>
        <w:textAlignment w:val="baseline"/>
        <w:rPr>
          <w:rFonts w:eastAsia="Calibri"/>
          <w:sz w:val="22"/>
          <w:szCs w:val="22"/>
          <w:lang w:eastAsia="en-US"/>
        </w:rPr>
      </w:pPr>
      <w:r w:rsidRPr="00CA7EE3">
        <w:rPr>
          <w:rFonts w:eastAsia="Calibri"/>
          <w:sz w:val="22"/>
          <w:szCs w:val="22"/>
          <w:lang w:eastAsia="en-US"/>
        </w:rPr>
        <w:t>Wykonawca powinien dysponować potencjałem technicznym niezbędnym do wykonania prac oraz kadrą posiadającą odpowiednie kwalifikacje/uprawnienia.</w:t>
      </w:r>
    </w:p>
    <w:p w14:paraId="6B9CC9E3" w14:textId="77777777" w:rsidR="00BC0B7F" w:rsidRPr="00CA7EE3" w:rsidRDefault="00BC0B7F" w:rsidP="00BC0B7F">
      <w:pPr>
        <w:widowControl w:val="0"/>
        <w:numPr>
          <w:ilvl w:val="0"/>
          <w:numId w:val="24"/>
        </w:numPr>
        <w:adjustRightInd w:val="0"/>
        <w:jc w:val="both"/>
        <w:textAlignment w:val="baseline"/>
        <w:rPr>
          <w:rFonts w:eastAsia="Calibri"/>
          <w:sz w:val="22"/>
          <w:szCs w:val="22"/>
          <w:lang w:eastAsia="en-US"/>
        </w:rPr>
      </w:pPr>
      <w:r w:rsidRPr="00CA7EE3">
        <w:rPr>
          <w:rFonts w:eastAsia="Calibri"/>
          <w:sz w:val="22"/>
          <w:szCs w:val="22"/>
          <w:lang w:eastAsia="en-US"/>
        </w:rPr>
        <w:t>Protokolarne odbiory z udziałem przedstawiciela Zamawiającego nastąpią po wykonaniu usług, dostarczeniu dokumentacji i stwierdzeniu braku uwag</w:t>
      </w:r>
      <w:r>
        <w:rPr>
          <w:rFonts w:eastAsia="Calibri"/>
          <w:sz w:val="22"/>
          <w:szCs w:val="22"/>
          <w:lang w:eastAsia="en-US"/>
        </w:rPr>
        <w:t>.</w:t>
      </w:r>
    </w:p>
    <w:p w14:paraId="78F9EF97" w14:textId="77777777" w:rsidR="00BC0B7F" w:rsidRDefault="00BC0B7F" w:rsidP="00BC0B7F">
      <w:pPr>
        <w:widowControl w:val="0"/>
        <w:numPr>
          <w:ilvl w:val="0"/>
          <w:numId w:val="24"/>
        </w:numPr>
        <w:adjustRightInd w:val="0"/>
        <w:jc w:val="both"/>
        <w:textAlignment w:val="baseline"/>
        <w:rPr>
          <w:rFonts w:eastAsia="Calibri"/>
          <w:sz w:val="22"/>
          <w:szCs w:val="22"/>
          <w:lang w:eastAsia="en-US"/>
        </w:rPr>
      </w:pPr>
      <w:r w:rsidRPr="00CA7EE3">
        <w:rPr>
          <w:rFonts w:eastAsia="Calibri"/>
          <w:sz w:val="22"/>
          <w:szCs w:val="22"/>
          <w:lang w:eastAsia="en-US"/>
        </w:rPr>
        <w:t>Prace na terenie zakładu górniczego powinny być wykonywane przez pracowników.</w:t>
      </w:r>
    </w:p>
    <w:p w14:paraId="55FC44BF" w14:textId="1C9A3BEF" w:rsidR="00BC0B7F" w:rsidRDefault="00BC0B7F" w:rsidP="00BC0B7F">
      <w:pPr>
        <w:widowControl w:val="0"/>
        <w:numPr>
          <w:ilvl w:val="0"/>
          <w:numId w:val="24"/>
        </w:numPr>
        <w:adjustRightInd w:val="0"/>
        <w:jc w:val="both"/>
        <w:textAlignment w:val="baseline"/>
        <w:rPr>
          <w:rFonts w:eastAsia="Calibri"/>
          <w:sz w:val="22"/>
          <w:szCs w:val="22"/>
          <w:lang w:eastAsia="en-US"/>
        </w:rPr>
      </w:pPr>
      <w:r w:rsidRPr="00CA7EE3">
        <w:rPr>
          <w:rFonts w:eastAsia="Calibri"/>
          <w:sz w:val="22"/>
          <w:szCs w:val="22"/>
          <w:lang w:eastAsia="en-US"/>
        </w:rPr>
        <w:t>Wykonawcy posługujących się językiem polskim w mowie i piśmie w stopniu warunkującym porozumiewanie się z pracownikami Zamawiającego.</w:t>
      </w:r>
    </w:p>
    <w:p w14:paraId="693F50E7" w14:textId="77777777" w:rsidR="00BC0B7F" w:rsidRPr="00BC0B7F" w:rsidRDefault="00BC0B7F" w:rsidP="00BC0B7F">
      <w:pPr>
        <w:widowControl w:val="0"/>
        <w:adjustRightInd w:val="0"/>
        <w:ind w:left="644"/>
        <w:jc w:val="both"/>
        <w:textAlignment w:val="baseline"/>
        <w:rPr>
          <w:rFonts w:eastAsia="Calibri"/>
          <w:sz w:val="22"/>
          <w:szCs w:val="22"/>
          <w:lang w:eastAsia="en-US"/>
        </w:rPr>
      </w:pPr>
    </w:p>
    <w:p w14:paraId="4E3884B0" w14:textId="4DC12076" w:rsidR="00CE2C49" w:rsidRPr="00CE2C49" w:rsidRDefault="00CE2C49" w:rsidP="00BC0B7F">
      <w:pPr>
        <w:numPr>
          <w:ilvl w:val="0"/>
          <w:numId w:val="8"/>
        </w:numPr>
        <w:ind w:left="709" w:hanging="425"/>
        <w:rPr>
          <w:b/>
          <w:bCs/>
          <w:sz w:val="22"/>
          <w:szCs w:val="22"/>
        </w:rPr>
      </w:pPr>
      <w:r w:rsidRPr="00CE2C49">
        <w:rPr>
          <w:b/>
          <w:sz w:val="22"/>
          <w:szCs w:val="22"/>
        </w:rPr>
        <w:t>Warunki realizacji serwisu</w:t>
      </w:r>
      <w:bookmarkStart w:id="77" w:name="_Hlk86990568"/>
      <w:r w:rsidR="00A1094D">
        <w:rPr>
          <w:b/>
          <w:sz w:val="22"/>
          <w:szCs w:val="22"/>
        </w:rPr>
        <w:t>.</w:t>
      </w:r>
    </w:p>
    <w:p w14:paraId="0E886914" w14:textId="77777777" w:rsidR="00AC148C" w:rsidRDefault="00CE2C49" w:rsidP="00A1142D">
      <w:pPr>
        <w:pStyle w:val="Akapitzlist"/>
        <w:numPr>
          <w:ilvl w:val="1"/>
          <w:numId w:val="69"/>
        </w:numPr>
        <w:suppressAutoHyphens/>
        <w:autoSpaceDN w:val="0"/>
        <w:jc w:val="both"/>
        <w:textAlignment w:val="baseline"/>
        <w:rPr>
          <w:sz w:val="22"/>
          <w:szCs w:val="22"/>
        </w:rPr>
      </w:pPr>
      <w:r w:rsidRPr="00AC148C">
        <w:rPr>
          <w:sz w:val="22"/>
          <w:szCs w:val="22"/>
        </w:rPr>
        <w:t>Wykonawca zobowiązuje się do całodobowego świadczenia usług serwisowych w okresie obowiązywania umowy, we wszystkie dni tygodnia (również wolne od pracy i świąteczne) podejmując działania od</w:t>
      </w:r>
      <w:r w:rsidR="002C5356" w:rsidRPr="00AC148C">
        <w:rPr>
          <w:sz w:val="22"/>
          <w:szCs w:val="22"/>
        </w:rPr>
        <w:t xml:space="preserve"> </w:t>
      </w:r>
      <w:r w:rsidRPr="00AC148C">
        <w:rPr>
          <w:sz w:val="22"/>
          <w:szCs w:val="22"/>
        </w:rPr>
        <w:t xml:space="preserve">momentu otrzymania zgłoszenia, zgodnie z obowiązującymi </w:t>
      </w:r>
      <w:r w:rsidRPr="00AC148C">
        <w:rPr>
          <w:sz w:val="22"/>
          <w:szCs w:val="22"/>
        </w:rPr>
        <w:br/>
        <w:t xml:space="preserve">u Zamawiającego przepisami, przez pracowników o odpowiednich do zakresu prac doświadczeniu </w:t>
      </w:r>
      <w:r w:rsidR="002C5356" w:rsidRPr="00AC148C">
        <w:rPr>
          <w:sz w:val="22"/>
          <w:szCs w:val="22"/>
        </w:rPr>
        <w:br/>
      </w:r>
      <w:r w:rsidRPr="00AC148C">
        <w:rPr>
          <w:sz w:val="22"/>
          <w:szCs w:val="22"/>
        </w:rPr>
        <w:t xml:space="preserve">i kwalifikacjach, zapoznanych z dokumentacją techniczną prowadzenia napraw maszyny </w:t>
      </w:r>
      <w:r w:rsidR="002C5356" w:rsidRPr="00AC148C">
        <w:rPr>
          <w:sz w:val="22"/>
          <w:szCs w:val="22"/>
        </w:rPr>
        <w:br/>
      </w:r>
      <w:r w:rsidRPr="00AC148C">
        <w:rPr>
          <w:sz w:val="22"/>
          <w:szCs w:val="22"/>
        </w:rPr>
        <w:t>w warunkach dołowych oraz zapoznanych z obowiązującymi przepisami</w:t>
      </w:r>
      <w:r w:rsidR="00E247EB" w:rsidRPr="00AC148C">
        <w:rPr>
          <w:sz w:val="22"/>
          <w:szCs w:val="22"/>
        </w:rPr>
        <w:t>.</w:t>
      </w:r>
    </w:p>
    <w:p w14:paraId="6C2C8C05" w14:textId="6E5358F4" w:rsidR="00CE2C49" w:rsidRPr="00AC148C" w:rsidRDefault="00CE2C49" w:rsidP="00A1142D">
      <w:pPr>
        <w:pStyle w:val="Akapitzlist"/>
        <w:numPr>
          <w:ilvl w:val="1"/>
          <w:numId w:val="69"/>
        </w:numPr>
        <w:suppressAutoHyphens/>
        <w:autoSpaceDN w:val="0"/>
        <w:jc w:val="both"/>
        <w:textAlignment w:val="baseline"/>
        <w:rPr>
          <w:sz w:val="22"/>
          <w:szCs w:val="22"/>
        </w:rPr>
      </w:pPr>
      <w:r w:rsidRPr="00AC148C">
        <w:rPr>
          <w:bCs/>
          <w:sz w:val="22"/>
          <w:szCs w:val="22"/>
        </w:rPr>
        <w:t xml:space="preserve">Realizacja serwisu w zakresie uznanych roszczeń gwarancyjnych będzie bezpłatna, </w:t>
      </w:r>
      <w:r w:rsidRPr="00AC148C">
        <w:rPr>
          <w:bCs/>
          <w:sz w:val="22"/>
          <w:szCs w:val="22"/>
        </w:rPr>
        <w:br/>
        <w:t>a w pozostałych przypadkach odpłatna.</w:t>
      </w:r>
    </w:p>
    <w:p w14:paraId="040498CD" w14:textId="77777777" w:rsidR="00CE2C49" w:rsidRPr="00102470" w:rsidRDefault="00CE2C49" w:rsidP="00A1142D">
      <w:pPr>
        <w:pStyle w:val="Akapitzlist"/>
        <w:numPr>
          <w:ilvl w:val="1"/>
          <w:numId w:val="69"/>
        </w:numPr>
        <w:suppressAutoHyphens/>
        <w:autoSpaceDN w:val="0"/>
        <w:jc w:val="both"/>
        <w:textAlignment w:val="baseline"/>
        <w:rPr>
          <w:i/>
          <w:iCs/>
          <w:sz w:val="22"/>
          <w:szCs w:val="22"/>
        </w:rPr>
      </w:pPr>
      <w:r w:rsidRPr="00102470">
        <w:rPr>
          <w:sz w:val="22"/>
          <w:szCs w:val="22"/>
        </w:rPr>
        <w:t>Przez naprawę rozumie się usunięcie wady powodującej nieprawidłową pracę przywracającą maszynę/urządzenie do jego poprzedniej sprawności.</w:t>
      </w:r>
    </w:p>
    <w:p w14:paraId="3F66A30D" w14:textId="77777777" w:rsidR="00CE2C49" w:rsidRPr="00EB1C3B" w:rsidRDefault="00CE2C49" w:rsidP="00A1142D">
      <w:pPr>
        <w:pStyle w:val="Akapitzlist"/>
        <w:numPr>
          <w:ilvl w:val="1"/>
          <w:numId w:val="69"/>
        </w:numPr>
        <w:suppressAutoHyphens/>
        <w:autoSpaceDN w:val="0"/>
        <w:jc w:val="both"/>
        <w:textAlignment w:val="baseline"/>
        <w:rPr>
          <w:sz w:val="22"/>
          <w:szCs w:val="22"/>
        </w:rPr>
      </w:pPr>
      <w:r w:rsidRPr="00EB1C3B">
        <w:rPr>
          <w:sz w:val="22"/>
          <w:szCs w:val="22"/>
        </w:rPr>
        <w:t>Realizacja usług serwisowych odbywać się będzie na poniższych zasadach:</w:t>
      </w:r>
    </w:p>
    <w:p w14:paraId="5F89F480" w14:textId="77777777" w:rsidR="00CE2C49" w:rsidRPr="00EB1C3B" w:rsidRDefault="00CE2C49" w:rsidP="00A1142D">
      <w:pPr>
        <w:pStyle w:val="Akapitzlist"/>
        <w:numPr>
          <w:ilvl w:val="7"/>
          <w:numId w:val="69"/>
        </w:numPr>
        <w:ind w:left="993" w:hanging="284"/>
        <w:contextualSpacing/>
        <w:jc w:val="both"/>
        <w:rPr>
          <w:spacing w:val="-4"/>
          <w:sz w:val="22"/>
          <w:szCs w:val="22"/>
        </w:rPr>
      </w:pPr>
      <w:r w:rsidRPr="00EB1C3B">
        <w:rPr>
          <w:spacing w:val="-4"/>
          <w:sz w:val="22"/>
          <w:szCs w:val="22"/>
        </w:rPr>
        <w:t xml:space="preserve">przyjazd serwisu do naprawy w razie postoju (lub awaryjnej pracy) maszyny/urządzenia w ciągu </w:t>
      </w:r>
      <w:r w:rsidRPr="00EB1C3B">
        <w:rPr>
          <w:b/>
          <w:spacing w:val="-4"/>
          <w:sz w:val="22"/>
          <w:szCs w:val="22"/>
        </w:rPr>
        <w:t>4 godzin</w:t>
      </w:r>
      <w:r w:rsidRPr="00EB1C3B">
        <w:rPr>
          <w:spacing w:val="-4"/>
          <w:sz w:val="22"/>
          <w:szCs w:val="22"/>
        </w:rPr>
        <w:t xml:space="preserve"> licząc od momentu telefonicznego zgłoszenia awarii do serwisu Wykonawcy lub w przypadku działań prewencyjnych w innym wzajemnie uzgodnionym terminie,</w:t>
      </w:r>
    </w:p>
    <w:p w14:paraId="4A75B6FB" w14:textId="77777777" w:rsidR="00CE2C49" w:rsidRPr="00EB1C3B" w:rsidRDefault="00CE2C49" w:rsidP="00A1142D">
      <w:pPr>
        <w:pStyle w:val="Akapitzlist"/>
        <w:numPr>
          <w:ilvl w:val="7"/>
          <w:numId w:val="69"/>
        </w:numPr>
        <w:ind w:left="993" w:hanging="284"/>
        <w:contextualSpacing/>
        <w:jc w:val="both"/>
        <w:rPr>
          <w:spacing w:val="-4"/>
          <w:sz w:val="22"/>
          <w:szCs w:val="22"/>
        </w:rPr>
      </w:pPr>
      <w:r w:rsidRPr="00EB1C3B">
        <w:rPr>
          <w:spacing w:val="-4"/>
          <w:sz w:val="22"/>
          <w:szCs w:val="22"/>
        </w:rPr>
        <w:t xml:space="preserve">w przypadku braku wzajemnie uzgodnionego terminu (przy działaniach prewencyjnych) przyjazd serwisu powinien nastąpić do </w:t>
      </w:r>
      <w:r w:rsidRPr="00EB1C3B">
        <w:rPr>
          <w:b/>
          <w:bCs/>
          <w:spacing w:val="-4"/>
          <w:sz w:val="22"/>
          <w:szCs w:val="22"/>
        </w:rPr>
        <w:t>8 g</w:t>
      </w:r>
      <w:r w:rsidRPr="00EB1C3B">
        <w:rPr>
          <w:b/>
          <w:spacing w:val="-4"/>
          <w:sz w:val="22"/>
          <w:szCs w:val="22"/>
        </w:rPr>
        <w:t>odzin</w:t>
      </w:r>
      <w:r w:rsidRPr="00EB1C3B">
        <w:rPr>
          <w:spacing w:val="-4"/>
          <w:sz w:val="22"/>
          <w:szCs w:val="22"/>
        </w:rPr>
        <w:t xml:space="preserve"> od telefonicznego zgłoszenia,</w:t>
      </w:r>
    </w:p>
    <w:p w14:paraId="20F984EA" w14:textId="77777777" w:rsidR="00CE2C49" w:rsidRPr="00EB1C3B" w:rsidRDefault="00CE2C49" w:rsidP="00A1142D">
      <w:pPr>
        <w:pStyle w:val="Akapitzlist"/>
        <w:numPr>
          <w:ilvl w:val="7"/>
          <w:numId w:val="69"/>
        </w:numPr>
        <w:ind w:left="993" w:hanging="284"/>
        <w:contextualSpacing/>
        <w:jc w:val="both"/>
        <w:rPr>
          <w:spacing w:val="-4"/>
          <w:sz w:val="22"/>
          <w:szCs w:val="22"/>
        </w:rPr>
      </w:pPr>
      <w:r w:rsidRPr="00EB1C3B">
        <w:rPr>
          <w:spacing w:val="-4"/>
          <w:sz w:val="22"/>
          <w:szCs w:val="22"/>
        </w:rPr>
        <w:lastRenderedPageBreak/>
        <w:t xml:space="preserve">usunięcie zgłoszonej awarii (niesprawności) nastąpi w terminie możliwie najkrótszym od momentu przyjazdu serwisu na kopalnię, jednak nie dłużej niż </w:t>
      </w:r>
      <w:r w:rsidRPr="00EB1C3B">
        <w:rPr>
          <w:b/>
          <w:bCs/>
          <w:spacing w:val="-4"/>
          <w:sz w:val="22"/>
          <w:szCs w:val="22"/>
        </w:rPr>
        <w:t>8 godziny</w:t>
      </w:r>
      <w:r w:rsidRPr="00EB1C3B">
        <w:rPr>
          <w:spacing w:val="-4"/>
          <w:sz w:val="22"/>
          <w:szCs w:val="22"/>
        </w:rPr>
        <w:t xml:space="preserve"> licząc od momentu telefonicznego zgłoszenia do serwisu Wykonawcy (okres ten wydłuża się o czas transportu części na terenie kopalni przez Zamawiającego oraz o czas transportu części niezbędnych do usunięcia postoju (lub awaryjnej pracy) od Wykonawcy do Zamawiającego jeżeli stwierdzony zakres usługi okazał się inny niż określony w telefonicznym zgłoszeniu),</w:t>
      </w:r>
    </w:p>
    <w:p w14:paraId="1F6CD4A9" w14:textId="77777777" w:rsidR="00CE2C49" w:rsidRPr="00EB1C3B" w:rsidRDefault="00CE2C49" w:rsidP="00A1142D">
      <w:pPr>
        <w:pStyle w:val="Akapitzlist"/>
        <w:numPr>
          <w:ilvl w:val="7"/>
          <w:numId w:val="69"/>
        </w:numPr>
        <w:ind w:left="993" w:hanging="284"/>
        <w:contextualSpacing/>
        <w:jc w:val="both"/>
        <w:rPr>
          <w:spacing w:val="-4"/>
          <w:sz w:val="22"/>
          <w:szCs w:val="22"/>
        </w:rPr>
      </w:pPr>
      <w:r w:rsidRPr="00EB1C3B">
        <w:rPr>
          <w:spacing w:val="-4"/>
          <w:sz w:val="22"/>
          <w:szCs w:val="22"/>
        </w:rPr>
        <w:t xml:space="preserve">udostępnienie części, niezbędnych służbom technicznym Zamawiającego dla utrzymania ruchu maszyny/urządzenia, następuje w terminie do </w:t>
      </w:r>
      <w:r w:rsidRPr="00EB1C3B">
        <w:rPr>
          <w:b/>
          <w:spacing w:val="-4"/>
          <w:sz w:val="22"/>
          <w:szCs w:val="22"/>
        </w:rPr>
        <w:t>4 godzin</w:t>
      </w:r>
      <w:r w:rsidRPr="00EB1C3B">
        <w:rPr>
          <w:spacing w:val="-4"/>
          <w:sz w:val="22"/>
          <w:szCs w:val="22"/>
        </w:rPr>
        <w:t xml:space="preserve"> od momentu telefonicznego zgłoszenia takiej potrzeby do Wykonawcy w przypadku postoju ( lub awaryjnej pracy) maszyny/urządzenia lub w przypadku działań prewencyjnych w innym wzajemnie uzgodnionym terminie,</w:t>
      </w:r>
    </w:p>
    <w:p w14:paraId="2D270E18" w14:textId="77777777" w:rsidR="00CE2C49" w:rsidRPr="00EB1C3B" w:rsidRDefault="00CE2C49" w:rsidP="00A1142D">
      <w:pPr>
        <w:pStyle w:val="Akapitzlist"/>
        <w:numPr>
          <w:ilvl w:val="7"/>
          <w:numId w:val="69"/>
        </w:numPr>
        <w:ind w:left="993" w:hanging="284"/>
        <w:contextualSpacing/>
        <w:jc w:val="both"/>
        <w:rPr>
          <w:spacing w:val="-4"/>
          <w:sz w:val="22"/>
          <w:szCs w:val="22"/>
        </w:rPr>
      </w:pPr>
      <w:r w:rsidRPr="00EB1C3B">
        <w:rPr>
          <w:spacing w:val="-4"/>
          <w:sz w:val="22"/>
          <w:szCs w:val="22"/>
        </w:rPr>
        <w:t xml:space="preserve">w przypadku braku wzajemnie uzgodnionego terminu (przy działaniu prewencyjnym) udostępnienie części niezbędnych służbom Zamawiającego dla utrzymania ruchu maszyny/urządzenia, następuje do </w:t>
      </w:r>
      <w:r w:rsidRPr="00EB1C3B">
        <w:rPr>
          <w:b/>
          <w:spacing w:val="-4"/>
          <w:sz w:val="22"/>
          <w:szCs w:val="22"/>
        </w:rPr>
        <w:t>8 godzin</w:t>
      </w:r>
      <w:r w:rsidRPr="00EB1C3B">
        <w:rPr>
          <w:spacing w:val="-4"/>
          <w:sz w:val="22"/>
          <w:szCs w:val="22"/>
        </w:rPr>
        <w:t xml:space="preserve"> od telefonicznego zgłoszenia, </w:t>
      </w:r>
    </w:p>
    <w:p w14:paraId="4E54791F" w14:textId="2CD12029" w:rsidR="00CE2C49" w:rsidRPr="00EB1C3B" w:rsidRDefault="00CE2C49" w:rsidP="00A1142D">
      <w:pPr>
        <w:pStyle w:val="Akapitzlist"/>
        <w:numPr>
          <w:ilvl w:val="7"/>
          <w:numId w:val="69"/>
        </w:numPr>
        <w:ind w:left="993" w:hanging="284"/>
        <w:contextualSpacing/>
        <w:jc w:val="both"/>
        <w:rPr>
          <w:spacing w:val="-4"/>
          <w:sz w:val="22"/>
          <w:szCs w:val="22"/>
        </w:rPr>
      </w:pPr>
      <w:r w:rsidRPr="00EB1C3B">
        <w:rPr>
          <w:spacing w:val="-4"/>
          <w:sz w:val="22"/>
          <w:szCs w:val="22"/>
        </w:rPr>
        <w:t xml:space="preserve">w ramach świadczonych usług serwisowych </w:t>
      </w:r>
      <w:r w:rsidRPr="00EB1C3B">
        <w:rPr>
          <w:sz w:val="22"/>
          <w:szCs w:val="22"/>
        </w:rPr>
        <w:t xml:space="preserve">dla przedmiotu zamówienia w okresie obowiązywania </w:t>
      </w:r>
      <w:r w:rsidR="00EB1C3B">
        <w:rPr>
          <w:sz w:val="22"/>
          <w:szCs w:val="22"/>
        </w:rPr>
        <w:t>U</w:t>
      </w:r>
      <w:r w:rsidRPr="00EB1C3B">
        <w:rPr>
          <w:sz w:val="22"/>
          <w:szCs w:val="22"/>
        </w:rPr>
        <w:t>mowy</w:t>
      </w:r>
      <w:r w:rsidRPr="00EB1C3B">
        <w:rPr>
          <w:spacing w:val="-4"/>
          <w:sz w:val="22"/>
          <w:szCs w:val="22"/>
        </w:rPr>
        <w:t xml:space="preserve"> Wykonawca zapewni dostawę sprawnych podzespołów i części zamiennych.”</w:t>
      </w:r>
    </w:p>
    <w:p w14:paraId="19B78244" w14:textId="77777777" w:rsidR="00CE2C49" w:rsidRPr="00EB1C3B" w:rsidRDefault="00CE2C49" w:rsidP="00A1142D">
      <w:pPr>
        <w:pStyle w:val="Akapitzlist"/>
        <w:numPr>
          <w:ilvl w:val="1"/>
          <w:numId w:val="69"/>
        </w:numPr>
        <w:suppressAutoHyphens/>
        <w:autoSpaceDN w:val="0"/>
        <w:jc w:val="both"/>
        <w:textAlignment w:val="baseline"/>
        <w:rPr>
          <w:sz w:val="22"/>
          <w:szCs w:val="22"/>
        </w:rPr>
      </w:pPr>
      <w:r w:rsidRPr="00EB1C3B">
        <w:rPr>
          <w:sz w:val="22"/>
          <w:szCs w:val="22"/>
        </w:rPr>
        <w:t xml:space="preserve">Podstawą rozpoczęcia realizacji usług serwisowych będzie </w:t>
      </w:r>
      <w:r w:rsidRPr="00E247EB">
        <w:rPr>
          <w:b/>
          <w:bCs/>
          <w:sz w:val="22"/>
          <w:szCs w:val="22"/>
        </w:rPr>
        <w:t>Wezwanie Serwisowe</w:t>
      </w:r>
      <w:r w:rsidRPr="00EB1C3B">
        <w:rPr>
          <w:sz w:val="22"/>
          <w:szCs w:val="22"/>
        </w:rPr>
        <w:t xml:space="preserve"> przekazane przez Zamawiającego telefonicznie. Telefoniczne zgłoszenie potrzeby wykonania usługi serwisowej Zamawiający potwierdzi pisemnym dokumentem (w formie </w:t>
      </w:r>
      <w:r w:rsidRPr="00AC148C">
        <w:rPr>
          <w:sz w:val="22"/>
          <w:szCs w:val="22"/>
        </w:rPr>
        <w:t>druku „Wezwanie serwisowe”) przesłanym Wykonawcy faksem lub drogą elektroniczną, nie później niż w ciągu</w:t>
      </w:r>
      <w:r w:rsidRPr="00EB1C3B">
        <w:rPr>
          <w:sz w:val="22"/>
          <w:szCs w:val="22"/>
        </w:rPr>
        <w:t xml:space="preserve"> 24 godzin od chwili zgłoszenia. W przypadku zbieżności tego terminu z dniami ustawowo wolnymi od pracy, dokument ten przesłany winien być do końca pierwszej zmiany następującego dnia roboczego.</w:t>
      </w:r>
    </w:p>
    <w:p w14:paraId="53560A02" w14:textId="5917CA03" w:rsidR="00AC148C" w:rsidRDefault="00CE2C49" w:rsidP="00A1142D">
      <w:pPr>
        <w:pStyle w:val="Akapitzlist"/>
        <w:numPr>
          <w:ilvl w:val="1"/>
          <w:numId w:val="69"/>
        </w:numPr>
        <w:suppressAutoHyphens/>
        <w:autoSpaceDN w:val="0"/>
        <w:jc w:val="both"/>
        <w:textAlignment w:val="baseline"/>
        <w:rPr>
          <w:sz w:val="22"/>
          <w:szCs w:val="22"/>
        </w:rPr>
      </w:pPr>
      <w:r w:rsidRPr="00EB1C3B">
        <w:rPr>
          <w:sz w:val="22"/>
          <w:szCs w:val="22"/>
        </w:rPr>
        <w:t xml:space="preserve">Usługi serwisowe realizowane mogą być również w formie zabezpieczenia dla służb technicznych Zamawiającego </w:t>
      </w:r>
      <w:r w:rsidRPr="00EB1C3B">
        <w:rPr>
          <w:sz w:val="22"/>
          <w:szCs w:val="22"/>
          <w:u w:val="single"/>
        </w:rPr>
        <w:t>jednostkowych ilości części i podzespołów</w:t>
      </w:r>
      <w:r w:rsidRPr="00EB1C3B">
        <w:rPr>
          <w:sz w:val="22"/>
          <w:szCs w:val="22"/>
        </w:rPr>
        <w:t xml:space="preserve">. Dostawa części do Zamawiającego będzie się odbywać wraz z usługą serwisową lub w formie zabezpieczenia jednostkowych ilości części zamiennych i podzespołów do napraw możliwych i dozwolonych do przeprowadzenia przez użytkownika maszyny/urządzenia, na podstawie Wezwania Serwisowego przekazanego przez Zamawiającego telefonicznie. W takiej sytuacji Zamawiający odbierze części lub podzespoły własnymi środkami na swój koszt. Dopuszcza się możliwość dostarczenia części i podzespołów do Zamawiającego środkami Wykonawcy, przy czym koszt usług transportowych w takich przypadkach zostanie rozliczony zgodnie z Tablicą stawek ryczałtowych za transport podzespołów i części zamiennych do usuwania awarii bez udziału serwisu stanowiącą załącznik do niniejszej </w:t>
      </w:r>
      <w:r w:rsidR="002032E0">
        <w:rPr>
          <w:sz w:val="22"/>
          <w:szCs w:val="22"/>
        </w:rPr>
        <w:t>U</w:t>
      </w:r>
      <w:r w:rsidRPr="00EB1C3B">
        <w:rPr>
          <w:sz w:val="22"/>
          <w:szCs w:val="22"/>
        </w:rPr>
        <w:t>mowy.</w:t>
      </w:r>
    </w:p>
    <w:p w14:paraId="02F814A1" w14:textId="25F21681" w:rsidR="00CE2C49" w:rsidRPr="00AC148C" w:rsidRDefault="00CE2C49" w:rsidP="00A1142D">
      <w:pPr>
        <w:pStyle w:val="Akapitzlist"/>
        <w:numPr>
          <w:ilvl w:val="1"/>
          <w:numId w:val="69"/>
        </w:numPr>
        <w:suppressAutoHyphens/>
        <w:autoSpaceDN w:val="0"/>
        <w:jc w:val="both"/>
        <w:textAlignment w:val="baseline"/>
        <w:rPr>
          <w:sz w:val="22"/>
          <w:szCs w:val="22"/>
        </w:rPr>
      </w:pPr>
      <w:r w:rsidRPr="00AC148C">
        <w:rPr>
          <w:sz w:val="22"/>
          <w:szCs w:val="22"/>
        </w:rPr>
        <w:t>Serwis może być wezwany do realizacji usługi serwisowej przez osobę upoważnioną przez Zamawiającego (Kopalni</w:t>
      </w:r>
      <w:r w:rsidRPr="00AC148C">
        <w:rPr>
          <w:strike/>
          <w:sz w:val="22"/>
          <w:szCs w:val="22"/>
        </w:rPr>
        <w:t>ę</w:t>
      </w:r>
      <w:r w:rsidRPr="00AC148C">
        <w:rPr>
          <w:sz w:val="22"/>
          <w:szCs w:val="22"/>
        </w:rPr>
        <w:t>), po wcześniejszej akceptacji Kierownika Działu Energomechanicznego (a w razie jego nieobecności jego zastępcy).</w:t>
      </w:r>
    </w:p>
    <w:p w14:paraId="023C066F" w14:textId="77777777" w:rsidR="00CE2C49" w:rsidRPr="00EB1C3B" w:rsidRDefault="00CE2C49" w:rsidP="00FD3999">
      <w:pPr>
        <w:pStyle w:val="Tekstpodstawowy2"/>
        <w:ind w:left="709"/>
        <w:jc w:val="both"/>
        <w:rPr>
          <w:sz w:val="22"/>
          <w:szCs w:val="22"/>
        </w:rPr>
      </w:pPr>
      <w:r w:rsidRPr="00EB1C3B">
        <w:rPr>
          <w:sz w:val="22"/>
          <w:szCs w:val="22"/>
        </w:rPr>
        <w:t>Uwaga:</w:t>
      </w:r>
    </w:p>
    <w:p w14:paraId="1B1FAD3D" w14:textId="77777777" w:rsidR="00AC148C" w:rsidRDefault="00CE2C49" w:rsidP="00AC148C">
      <w:pPr>
        <w:suppressAutoHyphens/>
        <w:autoSpaceDN w:val="0"/>
        <w:spacing w:after="40"/>
        <w:ind w:left="709"/>
        <w:jc w:val="both"/>
        <w:textAlignment w:val="baseline"/>
        <w:rPr>
          <w:b/>
          <w:sz w:val="22"/>
          <w:szCs w:val="22"/>
        </w:rPr>
      </w:pPr>
      <w:r w:rsidRPr="00EB1C3B">
        <w:rPr>
          <w:b/>
          <w:sz w:val="22"/>
          <w:szCs w:val="22"/>
        </w:rPr>
        <w:t>W trakcie zgłoszenia do Wykonawcy, zgłaszający poinformuje Wykonawcę, że dokonuje wezwania za zgodą KDEM.</w:t>
      </w:r>
    </w:p>
    <w:p w14:paraId="5CA10564" w14:textId="3473A4ED" w:rsidR="00CE2C49" w:rsidRPr="00AC148C" w:rsidRDefault="00CE2C49" w:rsidP="00A1142D">
      <w:pPr>
        <w:pStyle w:val="Akapitzlist"/>
        <w:numPr>
          <w:ilvl w:val="1"/>
          <w:numId w:val="69"/>
        </w:numPr>
        <w:suppressAutoHyphens/>
        <w:autoSpaceDN w:val="0"/>
        <w:spacing w:after="40"/>
        <w:jc w:val="both"/>
        <w:textAlignment w:val="baseline"/>
        <w:rPr>
          <w:b/>
          <w:sz w:val="22"/>
          <w:szCs w:val="22"/>
        </w:rPr>
      </w:pPr>
      <w:r w:rsidRPr="00AC148C">
        <w:rPr>
          <w:sz w:val="22"/>
          <w:szCs w:val="22"/>
        </w:rPr>
        <w:t xml:space="preserve">W Wezwaniu </w:t>
      </w:r>
      <w:r w:rsidR="00E247EB" w:rsidRPr="00AC148C">
        <w:rPr>
          <w:sz w:val="22"/>
          <w:szCs w:val="22"/>
        </w:rPr>
        <w:t>s</w:t>
      </w:r>
      <w:r w:rsidRPr="00AC148C">
        <w:rPr>
          <w:sz w:val="22"/>
          <w:szCs w:val="22"/>
        </w:rPr>
        <w:t xml:space="preserve">erwisowym Zamawiający, powołując się na numer niniejszej </w:t>
      </w:r>
      <w:r w:rsidR="00EB1C3B" w:rsidRPr="00AC148C">
        <w:rPr>
          <w:sz w:val="22"/>
          <w:szCs w:val="22"/>
        </w:rPr>
        <w:t>U</w:t>
      </w:r>
      <w:r w:rsidRPr="00AC148C">
        <w:rPr>
          <w:sz w:val="22"/>
          <w:szCs w:val="22"/>
        </w:rPr>
        <w:t xml:space="preserve">mowy, określi obiekt usługi, przyczynę wezwania, z ewentualnym określeniem objawów awarii lub uszkodzenia oraz spodziewanego zakresu rzeczowego / usługowego serwisu. Wezwania </w:t>
      </w:r>
      <w:r w:rsidR="00E247EB" w:rsidRPr="00AC148C">
        <w:rPr>
          <w:sz w:val="22"/>
          <w:szCs w:val="22"/>
        </w:rPr>
        <w:t>s</w:t>
      </w:r>
      <w:r w:rsidRPr="00AC148C">
        <w:rPr>
          <w:sz w:val="22"/>
          <w:szCs w:val="22"/>
        </w:rPr>
        <w:t>erwisowe należy zgłaszać do Wykonawcy, na niżej podany adres:</w:t>
      </w:r>
    </w:p>
    <w:p w14:paraId="2858A645" w14:textId="77777777" w:rsidR="00CE2C49" w:rsidRPr="00102470" w:rsidRDefault="00CE2C49" w:rsidP="00A1094D">
      <w:pPr>
        <w:suppressAutoHyphens/>
        <w:autoSpaceDN w:val="0"/>
        <w:ind w:left="709" w:hanging="425"/>
        <w:jc w:val="both"/>
        <w:textAlignment w:val="baseline"/>
        <w:rPr>
          <w:sz w:val="22"/>
          <w:szCs w:val="22"/>
        </w:rPr>
      </w:pPr>
    </w:p>
    <w:p w14:paraId="6BEF6FD8" w14:textId="77777777" w:rsidR="00CE2C49" w:rsidRPr="00102470" w:rsidRDefault="00CE2C49" w:rsidP="00A1094D">
      <w:pPr>
        <w:spacing w:after="40"/>
        <w:ind w:left="709" w:hanging="425"/>
        <w:jc w:val="center"/>
        <w:rPr>
          <w:b/>
          <w:sz w:val="22"/>
          <w:szCs w:val="22"/>
          <w:lang w:val="en-US"/>
        </w:rPr>
      </w:pPr>
      <w:r w:rsidRPr="00102470">
        <w:rPr>
          <w:b/>
          <w:sz w:val="22"/>
          <w:szCs w:val="22"/>
          <w:lang w:val="en-US"/>
        </w:rPr>
        <w:t>…………………………………………………………….</w:t>
      </w:r>
    </w:p>
    <w:p w14:paraId="5BA295F2" w14:textId="77777777" w:rsidR="00CE2C49" w:rsidRPr="00102470" w:rsidRDefault="00CE2C49" w:rsidP="00A1094D">
      <w:pPr>
        <w:spacing w:after="40"/>
        <w:ind w:left="709" w:hanging="425"/>
        <w:jc w:val="center"/>
        <w:rPr>
          <w:b/>
          <w:sz w:val="22"/>
          <w:szCs w:val="22"/>
          <w:lang w:val="en-US"/>
        </w:rPr>
      </w:pPr>
      <w:proofErr w:type="spellStart"/>
      <w:r w:rsidRPr="00102470">
        <w:rPr>
          <w:b/>
          <w:sz w:val="22"/>
          <w:szCs w:val="22"/>
          <w:lang w:val="en-US"/>
        </w:rPr>
        <w:t>ul</w:t>
      </w:r>
      <w:proofErr w:type="spellEnd"/>
      <w:r w:rsidRPr="00102470">
        <w:rPr>
          <w:b/>
          <w:sz w:val="22"/>
          <w:szCs w:val="22"/>
          <w:lang w:val="en-US"/>
        </w:rPr>
        <w:t>. …………………………………, ……………………</w:t>
      </w:r>
    </w:p>
    <w:p w14:paraId="075F5516" w14:textId="57CAFFC2" w:rsidR="00CE2C49" w:rsidRPr="00102470" w:rsidRDefault="00FD3999" w:rsidP="00A1094D">
      <w:pPr>
        <w:spacing w:after="120"/>
        <w:ind w:left="709" w:hanging="425"/>
        <w:jc w:val="center"/>
        <w:rPr>
          <w:b/>
          <w:sz w:val="22"/>
          <w:szCs w:val="22"/>
          <w:lang w:val="en-US"/>
        </w:rPr>
      </w:pPr>
      <w:r>
        <w:rPr>
          <w:b/>
          <w:sz w:val="22"/>
          <w:szCs w:val="22"/>
          <w:lang w:val="en-US"/>
        </w:rPr>
        <w:t xml:space="preserve">      </w:t>
      </w:r>
      <w:r w:rsidR="00CE2C49" w:rsidRPr="00102470">
        <w:rPr>
          <w:b/>
          <w:sz w:val="22"/>
          <w:szCs w:val="22"/>
          <w:lang w:val="en-US"/>
        </w:rPr>
        <w:t>tel. …………………………, fax ………………………………. e-mail ……………………………..</w:t>
      </w:r>
    </w:p>
    <w:p w14:paraId="3204F41F" w14:textId="00ADC603" w:rsidR="00AC148C" w:rsidRPr="00AC148C" w:rsidRDefault="00CE2C49" w:rsidP="00A1142D">
      <w:pPr>
        <w:pStyle w:val="Akapitzlist"/>
        <w:numPr>
          <w:ilvl w:val="1"/>
          <w:numId w:val="87"/>
        </w:numPr>
        <w:suppressAutoHyphens/>
        <w:autoSpaceDN w:val="0"/>
        <w:ind w:left="567" w:hanging="283"/>
        <w:jc w:val="both"/>
        <w:textAlignment w:val="baseline"/>
        <w:rPr>
          <w:b/>
          <w:bCs/>
          <w:sz w:val="22"/>
          <w:szCs w:val="22"/>
        </w:rPr>
      </w:pPr>
      <w:r w:rsidRPr="00AC148C">
        <w:rPr>
          <w:bCs/>
          <w:sz w:val="22"/>
          <w:szCs w:val="22"/>
        </w:rPr>
        <w:t xml:space="preserve">Serwis może być wezwany do realizacji usługi serwisowej przez osobę upoważnioną przez Zamawiającego (Kopalni). Wezwanie </w:t>
      </w:r>
      <w:r w:rsidR="00E247EB" w:rsidRPr="00AC148C">
        <w:rPr>
          <w:bCs/>
          <w:sz w:val="22"/>
          <w:szCs w:val="22"/>
        </w:rPr>
        <w:t>s</w:t>
      </w:r>
      <w:r w:rsidRPr="00AC148C">
        <w:rPr>
          <w:bCs/>
          <w:sz w:val="22"/>
          <w:szCs w:val="22"/>
        </w:rPr>
        <w:t xml:space="preserve">erwisowe powinno być złożone telefonicznie, a następnie potwierdzone faksem lub drogą elektroniczną do 24 godzin. W przypadku zbieżności tego </w:t>
      </w:r>
      <w:proofErr w:type="spellStart"/>
      <w:r w:rsidRPr="00AC148C">
        <w:rPr>
          <w:bCs/>
          <w:sz w:val="22"/>
          <w:szCs w:val="22"/>
        </w:rPr>
        <w:t>terminuz</w:t>
      </w:r>
      <w:proofErr w:type="spellEnd"/>
      <w:r w:rsidRPr="00AC148C">
        <w:rPr>
          <w:bCs/>
          <w:sz w:val="22"/>
          <w:szCs w:val="22"/>
        </w:rPr>
        <w:t xml:space="preserve"> dniami ustawowo wolnymi od pracy, dokument ten przesłany winien być do końca pierwszej zmiany następującego dnia roboczego.</w:t>
      </w:r>
    </w:p>
    <w:p w14:paraId="65E792D3" w14:textId="186D3E8A" w:rsidR="00CE2C49" w:rsidRPr="00AC148C" w:rsidRDefault="00CE2C49" w:rsidP="00A1142D">
      <w:pPr>
        <w:pStyle w:val="Akapitzlist"/>
        <w:numPr>
          <w:ilvl w:val="1"/>
          <w:numId w:val="87"/>
        </w:numPr>
        <w:suppressAutoHyphens/>
        <w:autoSpaceDN w:val="0"/>
        <w:ind w:left="567" w:hanging="283"/>
        <w:jc w:val="both"/>
        <w:textAlignment w:val="baseline"/>
        <w:rPr>
          <w:b/>
          <w:bCs/>
          <w:sz w:val="22"/>
          <w:szCs w:val="22"/>
        </w:rPr>
      </w:pPr>
      <w:r w:rsidRPr="00AC148C">
        <w:rPr>
          <w:bCs/>
          <w:sz w:val="22"/>
          <w:szCs w:val="22"/>
        </w:rPr>
        <w:t xml:space="preserve">Przyjazd </w:t>
      </w:r>
      <w:r w:rsidRPr="00AC148C">
        <w:rPr>
          <w:b/>
          <w:sz w:val="22"/>
          <w:szCs w:val="22"/>
        </w:rPr>
        <w:t>Serwisu</w:t>
      </w:r>
      <w:r w:rsidRPr="00AC148C">
        <w:rPr>
          <w:bCs/>
          <w:sz w:val="22"/>
          <w:szCs w:val="22"/>
        </w:rPr>
        <w:t xml:space="preserve"> Wykonawcy następuje w terminie zgodnym z umową.</w:t>
      </w:r>
    </w:p>
    <w:p w14:paraId="7FF899DE" w14:textId="77777777" w:rsidR="00CE2C49" w:rsidRPr="00102470" w:rsidRDefault="00CE2C49" w:rsidP="00A1142D">
      <w:pPr>
        <w:pStyle w:val="Akapitzlist"/>
        <w:numPr>
          <w:ilvl w:val="1"/>
          <w:numId w:val="87"/>
        </w:numPr>
        <w:suppressAutoHyphens/>
        <w:autoSpaceDN w:val="0"/>
        <w:ind w:left="567" w:hanging="283"/>
        <w:jc w:val="both"/>
        <w:textAlignment w:val="baseline"/>
        <w:rPr>
          <w:sz w:val="22"/>
          <w:szCs w:val="22"/>
        </w:rPr>
      </w:pPr>
      <w:r w:rsidRPr="00102470">
        <w:rPr>
          <w:sz w:val="22"/>
          <w:szCs w:val="22"/>
        </w:rPr>
        <w:lastRenderedPageBreak/>
        <w:t>Za zgodne z obowiązującymi przepisami i technologią wykonania usługi serwisowej na terenie Zamawiającego odpowiada kierownik lub przodowy brygady serwisu, wyznaczany przez osobę uprawnioną ze strony Wykonawcy.</w:t>
      </w:r>
    </w:p>
    <w:p w14:paraId="7F33C518" w14:textId="77777777" w:rsidR="00CE2C49" w:rsidRPr="00102470" w:rsidRDefault="00CE2C49" w:rsidP="00A1142D">
      <w:pPr>
        <w:pStyle w:val="Akapitzlist"/>
        <w:numPr>
          <w:ilvl w:val="1"/>
          <w:numId w:val="87"/>
        </w:numPr>
        <w:suppressAutoHyphens/>
        <w:autoSpaceDN w:val="0"/>
        <w:ind w:left="720"/>
        <w:jc w:val="both"/>
        <w:textAlignment w:val="baseline"/>
        <w:rPr>
          <w:sz w:val="22"/>
          <w:szCs w:val="22"/>
        </w:rPr>
      </w:pPr>
      <w:r w:rsidRPr="00AC148C">
        <w:rPr>
          <w:b/>
          <w:sz w:val="22"/>
          <w:szCs w:val="22"/>
        </w:rPr>
        <w:t>Serwis</w:t>
      </w:r>
      <w:r w:rsidRPr="00102470">
        <w:rPr>
          <w:sz w:val="22"/>
          <w:szCs w:val="22"/>
        </w:rPr>
        <w:t xml:space="preserve"> Wykonawcy zgłasza swój przyjazd u osoby określonej w zgłoszeniu i wspólnie z nią u dyspozytora Zamawiającego. Zgłoszenie przyjazdu </w:t>
      </w:r>
      <w:r w:rsidRPr="00102470">
        <w:rPr>
          <w:i/>
          <w:iCs/>
          <w:spacing w:val="-4"/>
          <w:sz w:val="22"/>
          <w:szCs w:val="22"/>
        </w:rPr>
        <w:t>Serwisu</w:t>
      </w:r>
      <w:r w:rsidRPr="00102470">
        <w:rPr>
          <w:sz w:val="22"/>
          <w:szCs w:val="22"/>
        </w:rPr>
        <w:t xml:space="preserve"> oznacza rozpoczęcie czasu świadczenia usługi </w:t>
      </w:r>
      <w:r w:rsidRPr="00AC148C">
        <w:rPr>
          <w:b/>
          <w:sz w:val="22"/>
          <w:szCs w:val="22"/>
        </w:rPr>
        <w:t>serwisowej</w:t>
      </w:r>
      <w:r w:rsidRPr="00102470">
        <w:rPr>
          <w:sz w:val="22"/>
          <w:szCs w:val="22"/>
        </w:rPr>
        <w:t>.</w:t>
      </w:r>
    </w:p>
    <w:p w14:paraId="430564BC" w14:textId="42A442E5" w:rsidR="00FD3999" w:rsidRPr="00EB1C3B" w:rsidRDefault="00FD3999" w:rsidP="00A1142D">
      <w:pPr>
        <w:pStyle w:val="Akapitzlist"/>
        <w:numPr>
          <w:ilvl w:val="1"/>
          <w:numId w:val="87"/>
        </w:numPr>
        <w:suppressAutoHyphens/>
        <w:autoSpaceDN w:val="0"/>
        <w:ind w:left="567" w:hanging="283"/>
        <w:jc w:val="both"/>
        <w:textAlignment w:val="baseline"/>
        <w:rPr>
          <w:b/>
          <w:bCs/>
          <w:sz w:val="22"/>
          <w:szCs w:val="22"/>
        </w:rPr>
      </w:pPr>
      <w:r w:rsidRPr="00EB1C3B">
        <w:rPr>
          <w:iCs/>
          <w:sz w:val="22"/>
          <w:szCs w:val="22"/>
        </w:rPr>
        <w:t>Za</w:t>
      </w:r>
      <w:r w:rsidRPr="00EB1C3B">
        <w:rPr>
          <w:bCs/>
          <w:sz w:val="22"/>
          <w:szCs w:val="22"/>
        </w:rPr>
        <w:t xml:space="preserve"> transport podzespołów i części zamiennych do Zamawiającego dostarczanych</w:t>
      </w:r>
      <w:r w:rsidR="00EB1C3B">
        <w:rPr>
          <w:bCs/>
          <w:sz w:val="22"/>
          <w:szCs w:val="22"/>
        </w:rPr>
        <w:t>:</w:t>
      </w:r>
    </w:p>
    <w:p w14:paraId="40F65052" w14:textId="50268463" w:rsidR="00FD3999" w:rsidRPr="00EB1C3B" w:rsidRDefault="00FD3999" w:rsidP="00A1142D">
      <w:pPr>
        <w:pStyle w:val="Tekstpodstawowy"/>
        <w:numPr>
          <w:ilvl w:val="0"/>
          <w:numId w:val="81"/>
        </w:numPr>
        <w:ind w:left="993" w:hanging="284"/>
        <w:rPr>
          <w:bCs/>
          <w:iCs/>
          <w:sz w:val="22"/>
          <w:szCs w:val="22"/>
        </w:rPr>
      </w:pPr>
      <w:bookmarkStart w:id="78" w:name="_Hlk96083301"/>
      <w:r w:rsidRPr="00EB1C3B">
        <w:rPr>
          <w:bCs/>
          <w:iCs/>
          <w:sz w:val="22"/>
          <w:szCs w:val="22"/>
        </w:rPr>
        <w:t xml:space="preserve">w ramach usług serwisowych realizowanych </w:t>
      </w:r>
      <w:r w:rsidRPr="00EB1C3B">
        <w:rPr>
          <w:iCs/>
          <w:sz w:val="22"/>
          <w:szCs w:val="22"/>
        </w:rPr>
        <w:t>z udziałem ekipy serwisowej</w:t>
      </w:r>
      <w:r w:rsidRPr="00EB1C3B">
        <w:rPr>
          <w:bCs/>
          <w:iCs/>
          <w:sz w:val="22"/>
          <w:szCs w:val="22"/>
        </w:rPr>
        <w:t xml:space="preserve"> (serwisanta/serwisantów Wykonawcy),</w:t>
      </w:r>
    </w:p>
    <w:p w14:paraId="44743354" w14:textId="775B72FC" w:rsidR="00FD3999" w:rsidRPr="002032E0" w:rsidRDefault="00FD3999" w:rsidP="00A1142D">
      <w:pPr>
        <w:pStyle w:val="Tekstpodstawowy"/>
        <w:numPr>
          <w:ilvl w:val="0"/>
          <w:numId w:val="81"/>
        </w:numPr>
        <w:ind w:left="993" w:hanging="284"/>
        <w:rPr>
          <w:bCs/>
          <w:iCs/>
          <w:sz w:val="22"/>
          <w:szCs w:val="22"/>
        </w:rPr>
      </w:pPr>
      <w:r w:rsidRPr="00EB1C3B">
        <w:rPr>
          <w:bCs/>
          <w:iCs/>
          <w:sz w:val="22"/>
          <w:szCs w:val="22"/>
        </w:rPr>
        <w:t xml:space="preserve">w ramach usług serwisowych poprzez dostawę podzespołów i części zamiennych transportem Wykonawcy </w:t>
      </w:r>
      <w:bookmarkEnd w:id="78"/>
      <w:r w:rsidRPr="002032E0">
        <w:rPr>
          <w:bCs/>
          <w:iCs/>
          <w:sz w:val="22"/>
          <w:szCs w:val="22"/>
        </w:rPr>
        <w:t>odpowiada Wykonawca.</w:t>
      </w:r>
    </w:p>
    <w:p w14:paraId="046C0B15" w14:textId="2FB3CD3C" w:rsidR="00CE2C49" w:rsidRPr="00EB1C3B" w:rsidRDefault="00CE2C49" w:rsidP="00A1142D">
      <w:pPr>
        <w:pStyle w:val="Akapitzlist"/>
        <w:numPr>
          <w:ilvl w:val="1"/>
          <w:numId w:val="87"/>
        </w:numPr>
        <w:suppressAutoHyphens/>
        <w:autoSpaceDN w:val="0"/>
        <w:spacing w:after="40"/>
        <w:ind w:left="709" w:hanging="425"/>
        <w:jc w:val="both"/>
        <w:textAlignment w:val="baseline"/>
        <w:rPr>
          <w:bCs/>
          <w:sz w:val="22"/>
          <w:szCs w:val="22"/>
        </w:rPr>
      </w:pPr>
      <w:r w:rsidRPr="00EB1C3B">
        <w:rPr>
          <w:bCs/>
          <w:sz w:val="22"/>
          <w:szCs w:val="22"/>
        </w:rPr>
        <w:t>Wszystkie części i podzespoły budowane w maszynie lub dostarczane Zamawiającemu w ramach świadczonych usług serwisowych powinny być identyfikowalne.</w:t>
      </w:r>
      <w:r w:rsidR="00FD3999" w:rsidRPr="00EB1C3B">
        <w:rPr>
          <w:bCs/>
          <w:sz w:val="22"/>
          <w:szCs w:val="22"/>
        </w:rPr>
        <w:t xml:space="preserve"> Wymóg ten nie dotyczy: śrub, nakrętek, przewodów hydraulicznych i elektrycznych.</w:t>
      </w:r>
    </w:p>
    <w:p w14:paraId="1451B209" w14:textId="7AFD189F" w:rsidR="00FD3999" w:rsidRPr="00EB1C3B" w:rsidRDefault="00FD3999" w:rsidP="00A1142D">
      <w:pPr>
        <w:pStyle w:val="Akapitzlist"/>
        <w:numPr>
          <w:ilvl w:val="1"/>
          <w:numId w:val="87"/>
        </w:numPr>
        <w:suppressAutoHyphens/>
        <w:autoSpaceDN w:val="0"/>
        <w:spacing w:after="40"/>
        <w:ind w:left="709" w:hanging="425"/>
        <w:jc w:val="both"/>
        <w:textAlignment w:val="baseline"/>
        <w:rPr>
          <w:bCs/>
          <w:sz w:val="22"/>
          <w:szCs w:val="22"/>
        </w:rPr>
      </w:pPr>
      <w:r w:rsidRPr="00EB1C3B">
        <w:rPr>
          <w:bCs/>
          <w:sz w:val="22"/>
          <w:szCs w:val="22"/>
        </w:rPr>
        <w:t xml:space="preserve">Dla części i podzespołów budowanych w maszynie lub dostarczanych Zamawiającemu w ramach świadczonych usług serwisowych Wykonawca przekaże niezbędne wymagane dla zgodnego </w:t>
      </w:r>
      <w:r w:rsidR="008421FF">
        <w:rPr>
          <w:bCs/>
          <w:sz w:val="22"/>
          <w:szCs w:val="22"/>
        </w:rPr>
        <w:br/>
      </w:r>
      <w:r w:rsidRPr="00EB1C3B">
        <w:rPr>
          <w:bCs/>
          <w:sz w:val="22"/>
          <w:szCs w:val="22"/>
        </w:rPr>
        <w:t>z przepisami ich użytkowania dokumenty (deklaracje zgodności, protokoły badań, protokoły nastaw, itp.).</w:t>
      </w:r>
    </w:p>
    <w:p w14:paraId="29668632" w14:textId="77777777" w:rsidR="00CE2C49" w:rsidRPr="00102470" w:rsidRDefault="00CE2C49" w:rsidP="00A1142D">
      <w:pPr>
        <w:pStyle w:val="Akapitzlist"/>
        <w:numPr>
          <w:ilvl w:val="1"/>
          <w:numId w:val="87"/>
        </w:numPr>
        <w:suppressAutoHyphens/>
        <w:autoSpaceDN w:val="0"/>
        <w:spacing w:after="40"/>
        <w:ind w:left="709" w:hanging="425"/>
        <w:jc w:val="both"/>
        <w:textAlignment w:val="baseline"/>
        <w:rPr>
          <w:b/>
          <w:bCs/>
          <w:sz w:val="22"/>
          <w:szCs w:val="22"/>
        </w:rPr>
      </w:pPr>
      <w:r w:rsidRPr="00102470">
        <w:rPr>
          <w:sz w:val="22"/>
          <w:szCs w:val="22"/>
        </w:rPr>
        <w:t xml:space="preserve">Każdej ze Stron przysługuje prawo do wniesienia zastrzeżeń do treści </w:t>
      </w:r>
      <w:r w:rsidRPr="00102470">
        <w:rPr>
          <w:i/>
          <w:iCs/>
          <w:sz w:val="22"/>
          <w:szCs w:val="22"/>
        </w:rPr>
        <w:t>Protokołu wykonania usługi serwisowej / Protokołu Serwisowego</w:t>
      </w:r>
      <w:r w:rsidRPr="00102470">
        <w:rPr>
          <w:sz w:val="22"/>
          <w:szCs w:val="22"/>
        </w:rPr>
        <w:t xml:space="preserve"> / </w:t>
      </w:r>
      <w:r w:rsidRPr="00102470">
        <w:rPr>
          <w:i/>
          <w:iCs/>
          <w:sz w:val="22"/>
          <w:szCs w:val="22"/>
        </w:rPr>
        <w:t>Notatki serwisowej / Dowodem dostawy (WZ/WZS)</w:t>
      </w:r>
      <w:r w:rsidRPr="00102470">
        <w:rPr>
          <w:sz w:val="22"/>
          <w:szCs w:val="22"/>
        </w:rPr>
        <w:t>.</w:t>
      </w:r>
    </w:p>
    <w:p w14:paraId="5D36F3CB" w14:textId="62B8ADA7" w:rsidR="00CE2C49" w:rsidRPr="002F2C6F" w:rsidRDefault="00CE2C49" w:rsidP="00A1142D">
      <w:pPr>
        <w:pStyle w:val="Akapitzlist"/>
        <w:numPr>
          <w:ilvl w:val="1"/>
          <w:numId w:val="87"/>
        </w:numPr>
        <w:suppressAutoHyphens/>
        <w:autoSpaceDN w:val="0"/>
        <w:spacing w:after="40"/>
        <w:ind w:left="709" w:hanging="425"/>
        <w:jc w:val="both"/>
        <w:textAlignment w:val="baseline"/>
        <w:rPr>
          <w:b/>
          <w:bCs/>
          <w:sz w:val="22"/>
          <w:szCs w:val="22"/>
        </w:rPr>
      </w:pPr>
      <w:r w:rsidRPr="00AC148C">
        <w:rPr>
          <w:b/>
          <w:sz w:val="22"/>
          <w:szCs w:val="22"/>
        </w:rPr>
        <w:t>Przedstawiciele Wykonawcy</w:t>
      </w:r>
      <w:r w:rsidR="002F2C6F">
        <w:rPr>
          <w:b/>
          <w:sz w:val="22"/>
          <w:szCs w:val="22"/>
        </w:rPr>
        <w:t xml:space="preserve"> (Serwis)</w:t>
      </w:r>
      <w:r w:rsidRPr="00AC148C">
        <w:rPr>
          <w:b/>
          <w:sz w:val="22"/>
          <w:szCs w:val="22"/>
        </w:rPr>
        <w:t xml:space="preserve"> określą na miejscu, w trakcie naprawy jeżeli to możliwe</w:t>
      </w:r>
      <w:r w:rsidR="00517C78" w:rsidRPr="00AC148C">
        <w:rPr>
          <w:b/>
          <w:sz w:val="22"/>
          <w:szCs w:val="22"/>
        </w:rPr>
        <w:t>,</w:t>
      </w:r>
      <w:r w:rsidRPr="00AC148C">
        <w:rPr>
          <w:b/>
          <w:sz w:val="22"/>
          <w:szCs w:val="22"/>
        </w:rPr>
        <w:t xml:space="preserve"> kwalifikację</w:t>
      </w:r>
      <w:r w:rsidRPr="00102470">
        <w:rPr>
          <w:sz w:val="22"/>
          <w:szCs w:val="22"/>
        </w:rPr>
        <w:t xml:space="preserve"> </w:t>
      </w:r>
      <w:r w:rsidRPr="002F2C6F">
        <w:rPr>
          <w:b/>
          <w:bCs/>
          <w:sz w:val="22"/>
          <w:szCs w:val="22"/>
        </w:rPr>
        <w:t>danej usługi (odpłatna / nieodpłatna, gwarancyjna / pozagwarancyjna).</w:t>
      </w:r>
    </w:p>
    <w:p w14:paraId="2033A577" w14:textId="06796F48" w:rsidR="00CE2C49" w:rsidRPr="00102470" w:rsidRDefault="00FD3999" w:rsidP="00EB1C3B">
      <w:pPr>
        <w:ind w:left="709" w:hanging="425"/>
        <w:jc w:val="both"/>
        <w:rPr>
          <w:sz w:val="22"/>
          <w:szCs w:val="22"/>
        </w:rPr>
      </w:pPr>
      <w:r>
        <w:rPr>
          <w:sz w:val="22"/>
          <w:szCs w:val="22"/>
        </w:rPr>
        <w:t xml:space="preserve">        </w:t>
      </w:r>
      <w:r w:rsidR="00CE2C49" w:rsidRPr="00102470">
        <w:rPr>
          <w:sz w:val="22"/>
          <w:szCs w:val="22"/>
        </w:rPr>
        <w:t xml:space="preserve">Fakt ten zostanie potwierdzony w </w:t>
      </w:r>
      <w:r w:rsidR="00CE2C49" w:rsidRPr="00102470">
        <w:rPr>
          <w:i/>
          <w:iCs/>
          <w:sz w:val="22"/>
          <w:szCs w:val="22"/>
        </w:rPr>
        <w:t>Protokole wykonania usługi serwisowej</w:t>
      </w:r>
      <w:r w:rsidR="00CE2C49" w:rsidRPr="00102470">
        <w:rPr>
          <w:b/>
          <w:bCs/>
          <w:i/>
          <w:iCs/>
          <w:sz w:val="22"/>
          <w:szCs w:val="22"/>
        </w:rPr>
        <w:t xml:space="preserve"> / </w:t>
      </w:r>
      <w:r w:rsidR="00CE2C49" w:rsidRPr="00102470">
        <w:rPr>
          <w:i/>
          <w:iCs/>
          <w:sz w:val="22"/>
          <w:szCs w:val="22"/>
        </w:rPr>
        <w:t>Protokole Serwisowym</w:t>
      </w:r>
      <w:r w:rsidR="00CE2C49" w:rsidRPr="00102470">
        <w:rPr>
          <w:sz w:val="22"/>
          <w:szCs w:val="22"/>
        </w:rPr>
        <w:t xml:space="preserve"> / </w:t>
      </w:r>
      <w:r w:rsidR="00CE2C49" w:rsidRPr="00102470">
        <w:rPr>
          <w:i/>
          <w:iCs/>
          <w:sz w:val="22"/>
          <w:szCs w:val="22"/>
        </w:rPr>
        <w:t>Notatce serwisowej</w:t>
      </w:r>
      <w:r w:rsidR="002F2C6F">
        <w:rPr>
          <w:i/>
          <w:iCs/>
          <w:sz w:val="22"/>
          <w:szCs w:val="22"/>
        </w:rPr>
        <w:t>.</w:t>
      </w:r>
      <w:r w:rsidR="00CE2C49" w:rsidRPr="00102470">
        <w:rPr>
          <w:sz w:val="22"/>
          <w:szCs w:val="22"/>
        </w:rPr>
        <w:t xml:space="preserve"> </w:t>
      </w:r>
    </w:p>
    <w:p w14:paraId="785F7D3A" w14:textId="79C38856" w:rsidR="00CE2C49" w:rsidRPr="00102470" w:rsidRDefault="00CE2C49" w:rsidP="00A1142D">
      <w:pPr>
        <w:pStyle w:val="Akapitzlist"/>
        <w:numPr>
          <w:ilvl w:val="1"/>
          <w:numId w:val="87"/>
        </w:numPr>
        <w:suppressAutoHyphens/>
        <w:autoSpaceDN w:val="0"/>
        <w:spacing w:after="40"/>
        <w:ind w:left="709" w:hanging="425"/>
        <w:jc w:val="both"/>
        <w:textAlignment w:val="baseline"/>
        <w:rPr>
          <w:sz w:val="22"/>
          <w:szCs w:val="22"/>
        </w:rPr>
      </w:pPr>
      <w:r w:rsidRPr="00102470">
        <w:rPr>
          <w:sz w:val="22"/>
          <w:szCs w:val="22"/>
        </w:rPr>
        <w:t xml:space="preserve">Upoważnionym w imieniu </w:t>
      </w:r>
      <w:r w:rsidRPr="002F2C6F">
        <w:rPr>
          <w:sz w:val="22"/>
          <w:szCs w:val="22"/>
        </w:rPr>
        <w:t>Zmawiającego (Kopalni</w:t>
      </w:r>
      <w:r w:rsidRPr="00102470">
        <w:rPr>
          <w:sz w:val="22"/>
          <w:szCs w:val="22"/>
        </w:rPr>
        <w:t xml:space="preserve">) do potwierdzenia ilości roboczogodzin przepracowanych przy usługach serwisowych na terenie zakładu Zamawiającego oraz ewentualnie zużytych materiałów związanych z wykonaniem usług objętych niniejszą umową jest osoba towarzysząca </w:t>
      </w:r>
      <w:r w:rsidR="002F2C6F">
        <w:rPr>
          <w:sz w:val="22"/>
          <w:szCs w:val="22"/>
        </w:rPr>
        <w:t>S</w:t>
      </w:r>
      <w:r w:rsidRPr="00102470">
        <w:rPr>
          <w:sz w:val="22"/>
          <w:szCs w:val="22"/>
        </w:rPr>
        <w:t>erwisowi.</w:t>
      </w:r>
    </w:p>
    <w:p w14:paraId="5AB20DCA" w14:textId="77777777" w:rsidR="002F2C6F" w:rsidRDefault="00CE2C49" w:rsidP="00A1142D">
      <w:pPr>
        <w:pStyle w:val="Akapitzlist"/>
        <w:numPr>
          <w:ilvl w:val="1"/>
          <w:numId w:val="87"/>
        </w:numPr>
        <w:suppressAutoHyphens/>
        <w:autoSpaceDN w:val="0"/>
        <w:spacing w:after="40"/>
        <w:ind w:left="709" w:hanging="425"/>
        <w:jc w:val="both"/>
        <w:textAlignment w:val="baseline"/>
        <w:rPr>
          <w:sz w:val="22"/>
          <w:szCs w:val="22"/>
        </w:rPr>
      </w:pPr>
      <w:r w:rsidRPr="00102470">
        <w:rPr>
          <w:sz w:val="22"/>
          <w:szCs w:val="22"/>
        </w:rPr>
        <w:t xml:space="preserve">1 </w:t>
      </w:r>
      <w:r w:rsidRPr="002F2C6F">
        <w:rPr>
          <w:sz w:val="22"/>
          <w:szCs w:val="22"/>
        </w:rPr>
        <w:t>egz</w:t>
      </w:r>
      <w:r w:rsidR="002F2C6F" w:rsidRPr="002F2C6F">
        <w:rPr>
          <w:sz w:val="22"/>
          <w:szCs w:val="22"/>
        </w:rPr>
        <w:t>emplarz</w:t>
      </w:r>
      <w:r w:rsidRPr="002F2C6F">
        <w:rPr>
          <w:sz w:val="22"/>
          <w:szCs w:val="22"/>
        </w:rPr>
        <w:t xml:space="preserve"> </w:t>
      </w:r>
      <w:r w:rsidRPr="002F2C6F">
        <w:rPr>
          <w:i/>
          <w:iCs/>
          <w:sz w:val="22"/>
          <w:szCs w:val="22"/>
        </w:rPr>
        <w:t>Protokołu wykonania usługi serwisowej</w:t>
      </w:r>
      <w:r w:rsidRPr="002F2C6F">
        <w:rPr>
          <w:b/>
          <w:bCs/>
          <w:i/>
          <w:iCs/>
          <w:sz w:val="22"/>
          <w:szCs w:val="22"/>
        </w:rPr>
        <w:t xml:space="preserve"> / </w:t>
      </w:r>
      <w:r w:rsidRPr="002F2C6F">
        <w:rPr>
          <w:i/>
          <w:iCs/>
          <w:sz w:val="22"/>
          <w:szCs w:val="22"/>
        </w:rPr>
        <w:t>Protokołu Serwisowego</w:t>
      </w:r>
      <w:r w:rsidRPr="002F2C6F">
        <w:rPr>
          <w:sz w:val="22"/>
          <w:szCs w:val="22"/>
        </w:rPr>
        <w:t xml:space="preserve"> /</w:t>
      </w:r>
      <w:r w:rsidRPr="002F2C6F">
        <w:rPr>
          <w:i/>
          <w:iCs/>
          <w:sz w:val="22"/>
          <w:szCs w:val="22"/>
        </w:rPr>
        <w:t xml:space="preserve">Notatki serwisowej / Dowodu dostawy (WZ / WZS) </w:t>
      </w:r>
      <w:r w:rsidRPr="002F2C6F">
        <w:rPr>
          <w:sz w:val="22"/>
          <w:szCs w:val="22"/>
        </w:rPr>
        <w:t>przekazany Kopalni,</w:t>
      </w:r>
      <w:r w:rsidRPr="002F2C6F">
        <w:rPr>
          <w:i/>
          <w:iCs/>
          <w:sz w:val="22"/>
          <w:szCs w:val="22"/>
        </w:rPr>
        <w:t xml:space="preserve"> </w:t>
      </w:r>
      <w:r w:rsidRPr="002F2C6F">
        <w:rPr>
          <w:sz w:val="22"/>
          <w:szCs w:val="22"/>
        </w:rPr>
        <w:t xml:space="preserve">wymaga weryfikacji przez KDEM-a (a w razie nieobecności jego zastępcy) nie później niż w terminie do 2 dni roboczych od daty jego sporządzenia, co KDEM potwierdza na </w:t>
      </w:r>
      <w:r w:rsidRPr="002F2C6F">
        <w:rPr>
          <w:i/>
          <w:iCs/>
          <w:sz w:val="22"/>
          <w:szCs w:val="22"/>
        </w:rPr>
        <w:t>Protokole wykonania usługi serwisowej /</w:t>
      </w:r>
      <w:r w:rsidRPr="002F2C6F">
        <w:rPr>
          <w:b/>
          <w:bCs/>
          <w:i/>
          <w:iCs/>
          <w:sz w:val="22"/>
          <w:szCs w:val="22"/>
        </w:rPr>
        <w:t xml:space="preserve"> </w:t>
      </w:r>
      <w:r w:rsidRPr="002F2C6F">
        <w:rPr>
          <w:i/>
          <w:iCs/>
          <w:sz w:val="22"/>
          <w:szCs w:val="22"/>
        </w:rPr>
        <w:t>Protokole Serwisowym</w:t>
      </w:r>
      <w:r w:rsidRPr="002F2C6F">
        <w:rPr>
          <w:sz w:val="22"/>
          <w:szCs w:val="22"/>
        </w:rPr>
        <w:t xml:space="preserve"> / </w:t>
      </w:r>
      <w:r w:rsidRPr="002F2C6F">
        <w:rPr>
          <w:i/>
          <w:iCs/>
          <w:sz w:val="22"/>
          <w:szCs w:val="22"/>
        </w:rPr>
        <w:t xml:space="preserve">Notatce serwisowej / Dowodzie dostawy (WZ/WZS) </w:t>
      </w:r>
      <w:r w:rsidRPr="002F2C6F">
        <w:rPr>
          <w:sz w:val="22"/>
          <w:szCs w:val="22"/>
        </w:rPr>
        <w:t xml:space="preserve">(podpis i pieczątka (czytelna)  oraz data). </w:t>
      </w:r>
    </w:p>
    <w:p w14:paraId="6B9E2DEC" w14:textId="6BB004B9" w:rsidR="00CE2C49" w:rsidRPr="002F2C6F" w:rsidRDefault="00CE2C49" w:rsidP="00A1142D">
      <w:pPr>
        <w:pStyle w:val="Akapitzlist"/>
        <w:numPr>
          <w:ilvl w:val="1"/>
          <w:numId w:val="87"/>
        </w:numPr>
        <w:suppressAutoHyphens/>
        <w:autoSpaceDN w:val="0"/>
        <w:spacing w:after="40"/>
        <w:ind w:left="709" w:hanging="425"/>
        <w:jc w:val="both"/>
        <w:textAlignment w:val="baseline"/>
        <w:rPr>
          <w:sz w:val="22"/>
          <w:szCs w:val="22"/>
        </w:rPr>
      </w:pPr>
      <w:r w:rsidRPr="002F2C6F">
        <w:rPr>
          <w:iCs/>
          <w:sz w:val="22"/>
          <w:szCs w:val="22"/>
        </w:rPr>
        <w:t xml:space="preserve">Dopuszcza się stosowanie </w:t>
      </w:r>
      <w:r w:rsidR="008D3998" w:rsidRPr="002F2C6F">
        <w:rPr>
          <w:iCs/>
          <w:sz w:val="22"/>
          <w:szCs w:val="22"/>
        </w:rPr>
        <w:t>P</w:t>
      </w:r>
      <w:r w:rsidRPr="002F2C6F">
        <w:rPr>
          <w:iCs/>
          <w:sz w:val="22"/>
          <w:szCs w:val="22"/>
        </w:rPr>
        <w:t>rotokołu usługi serwisowej w wersji elektronicznej, potwierdzonym przez przedstawicieli Wykonawcy i  przesyłanej na ustalony adres mailowy.</w:t>
      </w:r>
    </w:p>
    <w:p w14:paraId="2E549D8A" w14:textId="3D880B54" w:rsidR="00CE2C49" w:rsidRPr="00102470" w:rsidRDefault="00CE2C49" w:rsidP="00A1142D">
      <w:pPr>
        <w:pStyle w:val="Akapitzlist"/>
        <w:numPr>
          <w:ilvl w:val="1"/>
          <w:numId w:val="87"/>
        </w:numPr>
        <w:suppressAutoHyphens/>
        <w:autoSpaceDN w:val="0"/>
        <w:spacing w:after="40"/>
        <w:ind w:left="709" w:hanging="425"/>
        <w:jc w:val="both"/>
        <w:textAlignment w:val="baseline"/>
        <w:rPr>
          <w:sz w:val="22"/>
          <w:szCs w:val="22"/>
        </w:rPr>
      </w:pPr>
      <w:r w:rsidRPr="00102470">
        <w:rPr>
          <w:sz w:val="22"/>
          <w:szCs w:val="22"/>
        </w:rPr>
        <w:t>Przedstawiciele</w:t>
      </w:r>
      <w:r w:rsidRPr="002F2C6F">
        <w:rPr>
          <w:sz w:val="22"/>
          <w:szCs w:val="22"/>
        </w:rPr>
        <w:t xml:space="preserve"> </w:t>
      </w:r>
      <w:r w:rsidRPr="008D3998">
        <w:rPr>
          <w:sz w:val="22"/>
          <w:szCs w:val="22"/>
        </w:rPr>
        <w:t>Zamawiającego sp</w:t>
      </w:r>
      <w:r w:rsidRPr="00102470">
        <w:rPr>
          <w:sz w:val="22"/>
          <w:szCs w:val="22"/>
        </w:rPr>
        <w:t xml:space="preserve">orządzają </w:t>
      </w:r>
      <w:r w:rsidR="002F2C6F" w:rsidRPr="002F2C6F">
        <w:rPr>
          <w:sz w:val="22"/>
          <w:szCs w:val="22"/>
        </w:rPr>
        <w:t>i</w:t>
      </w:r>
      <w:r w:rsidRPr="002F2C6F">
        <w:rPr>
          <w:sz w:val="22"/>
          <w:szCs w:val="22"/>
        </w:rPr>
        <w:t>nformację</w:t>
      </w:r>
      <w:r w:rsidRPr="00102470">
        <w:rPr>
          <w:sz w:val="22"/>
          <w:szCs w:val="22"/>
        </w:rPr>
        <w:t xml:space="preserve"> z zastrzeżeniami Kopalni (</w:t>
      </w:r>
      <w:r w:rsidRPr="002F2C6F">
        <w:rPr>
          <w:sz w:val="22"/>
          <w:szCs w:val="22"/>
        </w:rPr>
        <w:t>Zastrzeżenie</w:t>
      </w:r>
      <w:r w:rsidRPr="00102470">
        <w:rPr>
          <w:sz w:val="22"/>
          <w:szCs w:val="22"/>
        </w:rPr>
        <w:t xml:space="preserve">) </w:t>
      </w:r>
      <w:r w:rsidR="00FD3999">
        <w:rPr>
          <w:sz w:val="22"/>
          <w:szCs w:val="22"/>
        </w:rPr>
        <w:br/>
      </w:r>
      <w:r w:rsidRPr="00102470">
        <w:rPr>
          <w:sz w:val="22"/>
          <w:szCs w:val="22"/>
        </w:rPr>
        <w:t>w przypadku uwag (zastrzeżeń) co do:</w:t>
      </w:r>
    </w:p>
    <w:p w14:paraId="7F2C89C6" w14:textId="77777777" w:rsidR="00CE2C49" w:rsidRPr="00102470" w:rsidRDefault="00CE2C49" w:rsidP="00A1142D">
      <w:pPr>
        <w:pStyle w:val="Akapitzlist"/>
        <w:numPr>
          <w:ilvl w:val="0"/>
          <w:numId w:val="42"/>
        </w:numPr>
        <w:ind w:left="993" w:hanging="284"/>
        <w:contextualSpacing/>
        <w:jc w:val="both"/>
        <w:rPr>
          <w:sz w:val="22"/>
          <w:szCs w:val="22"/>
        </w:rPr>
      </w:pPr>
      <w:r w:rsidRPr="00102470">
        <w:rPr>
          <w:sz w:val="22"/>
          <w:szCs w:val="22"/>
        </w:rPr>
        <w:t>ilości roboczogodzin,</w:t>
      </w:r>
    </w:p>
    <w:p w14:paraId="6AAE7E8B" w14:textId="77777777" w:rsidR="00CE2C49" w:rsidRPr="00102470" w:rsidRDefault="00CE2C49" w:rsidP="00A1142D">
      <w:pPr>
        <w:pStyle w:val="Akapitzlist"/>
        <w:numPr>
          <w:ilvl w:val="0"/>
          <w:numId w:val="42"/>
        </w:numPr>
        <w:ind w:left="993" w:hanging="284"/>
        <w:contextualSpacing/>
        <w:jc w:val="both"/>
        <w:rPr>
          <w:sz w:val="22"/>
          <w:szCs w:val="22"/>
        </w:rPr>
      </w:pPr>
      <w:r w:rsidRPr="00102470">
        <w:rPr>
          <w:sz w:val="22"/>
          <w:szCs w:val="22"/>
        </w:rPr>
        <w:t>zużytych materiałów - dotyczy to również usługi serwisowej w ramach których dostarczane był tylko podzespoły</w:t>
      </w:r>
    </w:p>
    <w:p w14:paraId="43398006" w14:textId="0B601841" w:rsidR="00CE2C49" w:rsidRPr="00102470" w:rsidRDefault="00CE2C49" w:rsidP="00A1142D">
      <w:pPr>
        <w:pStyle w:val="Akapitzlist"/>
        <w:numPr>
          <w:ilvl w:val="0"/>
          <w:numId w:val="42"/>
        </w:numPr>
        <w:ind w:left="993" w:hanging="284"/>
        <w:contextualSpacing/>
        <w:jc w:val="both"/>
        <w:rPr>
          <w:sz w:val="22"/>
          <w:szCs w:val="22"/>
        </w:rPr>
      </w:pPr>
      <w:r w:rsidRPr="00102470">
        <w:rPr>
          <w:sz w:val="22"/>
          <w:szCs w:val="22"/>
        </w:rPr>
        <w:t xml:space="preserve">kwalifikacji danej usługi (odpłatna / nieodpłatna, gwarancyjna , pozagwarancyjna)  - dotyczy </w:t>
      </w:r>
      <w:r w:rsidR="00FD3999">
        <w:rPr>
          <w:sz w:val="22"/>
          <w:szCs w:val="22"/>
        </w:rPr>
        <w:br/>
      </w:r>
      <w:r w:rsidRPr="00102470">
        <w:rPr>
          <w:sz w:val="22"/>
          <w:szCs w:val="22"/>
        </w:rPr>
        <w:t>to również usługi serwisowej w ramach których dostarczane był tylko podzespoły</w:t>
      </w:r>
    </w:p>
    <w:p w14:paraId="0FF144BE" w14:textId="2BD9EAE9" w:rsidR="00CE2C49" w:rsidRPr="002F2C6F" w:rsidRDefault="00CE2C49" w:rsidP="00A1142D">
      <w:pPr>
        <w:pStyle w:val="Akapitzlist"/>
        <w:numPr>
          <w:ilvl w:val="1"/>
          <w:numId w:val="87"/>
        </w:numPr>
        <w:suppressAutoHyphens/>
        <w:autoSpaceDN w:val="0"/>
        <w:spacing w:after="40"/>
        <w:ind w:left="709" w:hanging="425"/>
        <w:jc w:val="both"/>
        <w:textAlignment w:val="baseline"/>
        <w:rPr>
          <w:sz w:val="22"/>
          <w:szCs w:val="22"/>
        </w:rPr>
      </w:pPr>
      <w:r w:rsidRPr="002F2C6F">
        <w:rPr>
          <w:sz w:val="22"/>
          <w:szCs w:val="22"/>
        </w:rPr>
        <w:t xml:space="preserve">Przedmiotową </w:t>
      </w:r>
      <w:r w:rsidR="002F2C6F" w:rsidRPr="002F2C6F">
        <w:rPr>
          <w:sz w:val="22"/>
          <w:szCs w:val="22"/>
        </w:rPr>
        <w:t>i</w:t>
      </w:r>
      <w:r w:rsidRPr="002F2C6F">
        <w:rPr>
          <w:sz w:val="22"/>
          <w:szCs w:val="22"/>
        </w:rPr>
        <w:t>nformację z zastrzeżeniami:</w:t>
      </w:r>
    </w:p>
    <w:p w14:paraId="35E6E957" w14:textId="77777777" w:rsidR="00CE2C49" w:rsidRPr="00102470" w:rsidRDefault="00CE2C49" w:rsidP="00A1142D">
      <w:pPr>
        <w:numPr>
          <w:ilvl w:val="1"/>
          <w:numId w:val="41"/>
        </w:numPr>
        <w:tabs>
          <w:tab w:val="clear" w:pos="786"/>
        </w:tabs>
        <w:ind w:left="993" w:hanging="284"/>
        <w:jc w:val="both"/>
        <w:rPr>
          <w:sz w:val="22"/>
          <w:szCs w:val="22"/>
        </w:rPr>
      </w:pPr>
      <w:r w:rsidRPr="002F2C6F">
        <w:rPr>
          <w:sz w:val="22"/>
          <w:szCs w:val="22"/>
        </w:rPr>
        <w:t>podpisują Naczelny Inżynier</w:t>
      </w:r>
      <w:r w:rsidRPr="00102470">
        <w:rPr>
          <w:sz w:val="22"/>
          <w:szCs w:val="22"/>
        </w:rPr>
        <w:t xml:space="preserve"> oraz Kierownik Działu Energomechanicznego, a w przypadku ich nieobecności osoby pełniące zastępstwo,</w:t>
      </w:r>
    </w:p>
    <w:p w14:paraId="769290E9" w14:textId="77777777" w:rsidR="00CE2C49" w:rsidRPr="00102470" w:rsidRDefault="00CE2C49" w:rsidP="00A1142D">
      <w:pPr>
        <w:numPr>
          <w:ilvl w:val="1"/>
          <w:numId w:val="41"/>
        </w:numPr>
        <w:tabs>
          <w:tab w:val="clear" w:pos="786"/>
        </w:tabs>
        <w:ind w:left="993" w:hanging="284"/>
        <w:jc w:val="both"/>
        <w:rPr>
          <w:sz w:val="22"/>
          <w:szCs w:val="22"/>
        </w:rPr>
      </w:pPr>
      <w:r w:rsidRPr="00102470">
        <w:rPr>
          <w:sz w:val="22"/>
          <w:szCs w:val="22"/>
        </w:rPr>
        <w:t xml:space="preserve">w terminie do 4 dni roboczych od daty sporządzenia </w:t>
      </w:r>
      <w:r w:rsidRPr="00102470">
        <w:rPr>
          <w:i/>
          <w:iCs/>
          <w:sz w:val="22"/>
          <w:szCs w:val="22"/>
        </w:rPr>
        <w:t>Protokołu wykonania usługi serwisowej / Protokołu serwisowego / Notatki serwisowej / Dowodu dostawy</w:t>
      </w:r>
      <w:r w:rsidRPr="00102470">
        <w:rPr>
          <w:sz w:val="22"/>
          <w:szCs w:val="22"/>
        </w:rPr>
        <w:t xml:space="preserve"> przesyła do Wykonawcy, który zrealizował </w:t>
      </w:r>
      <w:r w:rsidRPr="00102470">
        <w:rPr>
          <w:i/>
          <w:iCs/>
          <w:sz w:val="22"/>
          <w:szCs w:val="22"/>
        </w:rPr>
        <w:t>Wezwanie Serwisowe</w:t>
      </w:r>
      <w:r w:rsidRPr="00102470">
        <w:rPr>
          <w:sz w:val="22"/>
          <w:szCs w:val="22"/>
        </w:rPr>
        <w:t>.</w:t>
      </w:r>
    </w:p>
    <w:p w14:paraId="556A4110" w14:textId="77777777" w:rsidR="00CE2C49" w:rsidRPr="00102470" w:rsidRDefault="00CE2C49" w:rsidP="00A1142D">
      <w:pPr>
        <w:pStyle w:val="Akapitzlist"/>
        <w:numPr>
          <w:ilvl w:val="1"/>
          <w:numId w:val="87"/>
        </w:numPr>
        <w:suppressAutoHyphens/>
        <w:autoSpaceDN w:val="0"/>
        <w:spacing w:after="40"/>
        <w:ind w:left="709" w:hanging="425"/>
        <w:jc w:val="both"/>
        <w:textAlignment w:val="baseline"/>
        <w:rPr>
          <w:b/>
          <w:bCs/>
          <w:sz w:val="22"/>
          <w:szCs w:val="22"/>
        </w:rPr>
      </w:pPr>
      <w:r w:rsidRPr="00102470">
        <w:rPr>
          <w:bCs/>
          <w:sz w:val="22"/>
          <w:szCs w:val="22"/>
        </w:rPr>
        <w:t>Do obowiązków Wykonawcy w zakresie świadczenia usług serwisu należy:</w:t>
      </w:r>
    </w:p>
    <w:p w14:paraId="684EF467" w14:textId="77777777" w:rsidR="00CE2C49" w:rsidRPr="00102470" w:rsidRDefault="00CE2C49" w:rsidP="00A1142D">
      <w:pPr>
        <w:numPr>
          <w:ilvl w:val="1"/>
          <w:numId w:val="21"/>
        </w:numPr>
        <w:spacing w:after="40"/>
        <w:ind w:left="993" w:hanging="284"/>
        <w:jc w:val="both"/>
        <w:rPr>
          <w:bCs/>
          <w:sz w:val="22"/>
          <w:szCs w:val="22"/>
        </w:rPr>
      </w:pPr>
      <w:r w:rsidRPr="00102470">
        <w:rPr>
          <w:bCs/>
          <w:sz w:val="22"/>
          <w:szCs w:val="22"/>
        </w:rPr>
        <w:t>na wezwanie Zamawiającego naprawa awaryjna, diagnostyka i kontrola maszyn/urządzeń i ich podzespołów w miejscu ich pracy,</w:t>
      </w:r>
    </w:p>
    <w:p w14:paraId="3802FB58" w14:textId="77777777" w:rsidR="00CE2C49" w:rsidRPr="00102470" w:rsidRDefault="00CE2C49" w:rsidP="00A1142D">
      <w:pPr>
        <w:numPr>
          <w:ilvl w:val="1"/>
          <w:numId w:val="21"/>
        </w:numPr>
        <w:spacing w:after="40"/>
        <w:ind w:left="993" w:hanging="284"/>
        <w:jc w:val="both"/>
        <w:rPr>
          <w:bCs/>
          <w:sz w:val="22"/>
          <w:szCs w:val="22"/>
        </w:rPr>
      </w:pPr>
      <w:r w:rsidRPr="00102470">
        <w:rPr>
          <w:bCs/>
          <w:sz w:val="22"/>
          <w:szCs w:val="22"/>
        </w:rPr>
        <w:t>kontrola maszyn/urządzeń i ich podzespołów w miejscu ich pracy na podstawie zapisów umów bądź dokumentacji,</w:t>
      </w:r>
    </w:p>
    <w:p w14:paraId="65713655" w14:textId="50B3B7F7" w:rsidR="00CE2C49" w:rsidRPr="00102470" w:rsidRDefault="00CE2C49" w:rsidP="00A1142D">
      <w:pPr>
        <w:numPr>
          <w:ilvl w:val="1"/>
          <w:numId w:val="21"/>
        </w:numPr>
        <w:spacing w:after="40"/>
        <w:ind w:left="993" w:hanging="284"/>
        <w:jc w:val="both"/>
        <w:rPr>
          <w:bCs/>
          <w:sz w:val="22"/>
          <w:szCs w:val="22"/>
        </w:rPr>
      </w:pPr>
      <w:r w:rsidRPr="00102470">
        <w:rPr>
          <w:bCs/>
          <w:sz w:val="22"/>
          <w:szCs w:val="22"/>
        </w:rPr>
        <w:lastRenderedPageBreak/>
        <w:t xml:space="preserve">zabezpieczenie dla służb technicznych Zamawiającego  jednostkowych ilości części </w:t>
      </w:r>
      <w:r w:rsidR="00567D43">
        <w:rPr>
          <w:bCs/>
          <w:sz w:val="22"/>
          <w:szCs w:val="22"/>
        </w:rPr>
        <w:br/>
      </w:r>
      <w:r w:rsidRPr="00102470">
        <w:rPr>
          <w:bCs/>
          <w:sz w:val="22"/>
          <w:szCs w:val="22"/>
        </w:rPr>
        <w:t>i podzespołów.</w:t>
      </w:r>
    </w:p>
    <w:p w14:paraId="433E5324" w14:textId="77777777" w:rsidR="00CE2C49" w:rsidRPr="00102470" w:rsidRDefault="00CE2C49" w:rsidP="00A1142D">
      <w:pPr>
        <w:pStyle w:val="Akapitzlist"/>
        <w:numPr>
          <w:ilvl w:val="1"/>
          <w:numId w:val="87"/>
        </w:numPr>
        <w:suppressAutoHyphens/>
        <w:autoSpaceDN w:val="0"/>
        <w:spacing w:after="40"/>
        <w:ind w:left="709" w:hanging="425"/>
        <w:jc w:val="both"/>
        <w:textAlignment w:val="baseline"/>
        <w:rPr>
          <w:b/>
          <w:bCs/>
          <w:sz w:val="22"/>
          <w:szCs w:val="22"/>
        </w:rPr>
      </w:pPr>
      <w:r w:rsidRPr="00102470">
        <w:rPr>
          <w:bCs/>
          <w:sz w:val="22"/>
          <w:szCs w:val="22"/>
        </w:rPr>
        <w:t>Zgodnie z postanowieniem ustawy „Prawo geologiczne i górnicze” Wykonawca zobowiązany jest:</w:t>
      </w:r>
    </w:p>
    <w:p w14:paraId="49085402" w14:textId="77777777" w:rsidR="00CE2C49" w:rsidRPr="002F2C6F" w:rsidRDefault="00CE2C49" w:rsidP="00A1142D">
      <w:pPr>
        <w:pStyle w:val="Tekstpodstawowywcity"/>
        <w:numPr>
          <w:ilvl w:val="0"/>
          <w:numId w:val="22"/>
        </w:numPr>
        <w:spacing w:after="40"/>
        <w:ind w:left="993" w:hanging="284"/>
        <w:rPr>
          <w:rFonts w:ascii="Times New Roman" w:hAnsi="Times New Roman"/>
          <w:sz w:val="22"/>
          <w:szCs w:val="22"/>
        </w:rPr>
      </w:pPr>
      <w:r w:rsidRPr="002F2C6F">
        <w:rPr>
          <w:rFonts w:ascii="Times New Roman" w:hAnsi="Times New Roman"/>
          <w:sz w:val="22"/>
          <w:szCs w:val="22"/>
        </w:rPr>
        <w:t>świadczyć usługi na terenie Zamawiającego przez pracowników z odpowiednim do zakresu prac doświadczeniem i odpowiednich kwalifikacjach, zapoznanych z dokumentacją techniczną i technologiczną prowadzenia napraw maszyn w warunkach dołowych,</w:t>
      </w:r>
    </w:p>
    <w:p w14:paraId="5F8BB8F3" w14:textId="02CC022C" w:rsidR="00CE2C49" w:rsidRPr="002F2C6F" w:rsidRDefault="00CE2C49" w:rsidP="00A1142D">
      <w:pPr>
        <w:pStyle w:val="Tekstpodstawowywcity"/>
        <w:numPr>
          <w:ilvl w:val="0"/>
          <w:numId w:val="22"/>
        </w:numPr>
        <w:spacing w:after="40"/>
        <w:ind w:left="993" w:hanging="284"/>
        <w:rPr>
          <w:rFonts w:ascii="Times New Roman" w:hAnsi="Times New Roman"/>
          <w:sz w:val="22"/>
          <w:szCs w:val="22"/>
        </w:rPr>
      </w:pPr>
      <w:r w:rsidRPr="002F2C6F">
        <w:rPr>
          <w:rFonts w:ascii="Times New Roman" w:hAnsi="Times New Roman"/>
          <w:sz w:val="22"/>
          <w:szCs w:val="22"/>
        </w:rPr>
        <w:t xml:space="preserve">prowadzić szkolenia okresowe, badania lekarskie pracowników serwisu zgodnie </w:t>
      </w:r>
      <w:r w:rsidR="00FD3999" w:rsidRPr="002F2C6F">
        <w:rPr>
          <w:rFonts w:ascii="Times New Roman" w:hAnsi="Times New Roman"/>
          <w:sz w:val="22"/>
          <w:szCs w:val="22"/>
        </w:rPr>
        <w:br/>
      </w:r>
      <w:r w:rsidRPr="002F2C6F">
        <w:rPr>
          <w:rFonts w:ascii="Times New Roman" w:hAnsi="Times New Roman"/>
          <w:sz w:val="22"/>
          <w:szCs w:val="22"/>
        </w:rPr>
        <w:t>z obowiązującymi w tym zakresie przepisami oraz przestrzegać terminów ich przeprowadzania</w:t>
      </w:r>
    </w:p>
    <w:p w14:paraId="0E433585" w14:textId="77777777" w:rsidR="00CE2C49" w:rsidRPr="002F2C6F" w:rsidRDefault="00CE2C49" w:rsidP="00A1142D">
      <w:pPr>
        <w:pStyle w:val="Tekstpodstawowywcity"/>
        <w:numPr>
          <w:ilvl w:val="0"/>
          <w:numId w:val="22"/>
        </w:numPr>
        <w:spacing w:after="40"/>
        <w:ind w:left="993" w:hanging="284"/>
        <w:rPr>
          <w:rFonts w:ascii="Times New Roman" w:hAnsi="Times New Roman"/>
          <w:sz w:val="22"/>
          <w:szCs w:val="22"/>
        </w:rPr>
      </w:pPr>
      <w:r w:rsidRPr="002F2C6F">
        <w:rPr>
          <w:rFonts w:ascii="Times New Roman" w:hAnsi="Times New Roman"/>
          <w:sz w:val="22"/>
          <w:szCs w:val="22"/>
        </w:rPr>
        <w:t xml:space="preserve">stosować bezpieczne i zgodne z obowiązującymi przepisami technologie napraw  wykonywanych przez pracowników serwisu, za co odpowiada kierownik </w:t>
      </w:r>
      <w:r w:rsidRPr="002F2C6F">
        <w:rPr>
          <w:rFonts w:ascii="Times New Roman" w:hAnsi="Times New Roman"/>
          <w:i/>
          <w:iCs/>
          <w:spacing w:val="-4"/>
          <w:sz w:val="22"/>
          <w:szCs w:val="22"/>
        </w:rPr>
        <w:t>Serwisu</w:t>
      </w:r>
      <w:r w:rsidRPr="002F2C6F">
        <w:rPr>
          <w:rFonts w:ascii="Times New Roman" w:hAnsi="Times New Roman"/>
          <w:sz w:val="22"/>
          <w:szCs w:val="22"/>
        </w:rPr>
        <w:t xml:space="preserve"> wyznaczany przez Wykonawcę.</w:t>
      </w:r>
    </w:p>
    <w:p w14:paraId="4368F0BB" w14:textId="53E9FFBD" w:rsidR="00CE2C49" w:rsidRPr="00102470" w:rsidRDefault="00CE2C49" w:rsidP="00A1142D">
      <w:pPr>
        <w:pStyle w:val="Akapitzlist"/>
        <w:numPr>
          <w:ilvl w:val="1"/>
          <w:numId w:val="87"/>
        </w:numPr>
        <w:suppressAutoHyphens/>
        <w:autoSpaceDN w:val="0"/>
        <w:spacing w:after="40"/>
        <w:ind w:left="709" w:hanging="425"/>
        <w:jc w:val="both"/>
        <w:textAlignment w:val="baseline"/>
        <w:rPr>
          <w:b/>
          <w:bCs/>
          <w:sz w:val="22"/>
          <w:szCs w:val="22"/>
        </w:rPr>
      </w:pPr>
      <w:r w:rsidRPr="00102470">
        <w:rPr>
          <w:sz w:val="22"/>
          <w:szCs w:val="22"/>
        </w:rPr>
        <w:t>Osoba</w:t>
      </w:r>
      <w:r w:rsidRPr="00102470">
        <w:rPr>
          <w:bCs/>
          <w:sz w:val="22"/>
          <w:szCs w:val="22"/>
        </w:rPr>
        <w:t xml:space="preserve"> dozoru wyższego Działu Energomechanicznego ustala warunki pracy </w:t>
      </w:r>
      <w:r w:rsidRPr="00BC3423">
        <w:rPr>
          <w:b/>
          <w:bCs/>
          <w:spacing w:val="-4"/>
          <w:sz w:val="22"/>
          <w:szCs w:val="22"/>
        </w:rPr>
        <w:t>Serwisu</w:t>
      </w:r>
      <w:r w:rsidRPr="00102470">
        <w:rPr>
          <w:bCs/>
          <w:sz w:val="22"/>
          <w:szCs w:val="22"/>
        </w:rPr>
        <w:t>, przydziela osobę towarzyszącą oraz zapewnia fachową współpracę ze służbami kopalni. Świadczenie usług serwisowych kończy się zawsze sporządzeniem Protokołu serwisowego podpisanego przez obydwie strony. W protokole winna być określona godzina przekazania użytkownikowi sprawnej maszyny/urządzenia. Upoważnionym w imieniu Kopalni do potwierdzenia ilości roboczogodzin przepracowanych przy usługach serwisowych na terenie zakładu Zamawiającego oraz ewentualnie zużytych materiałów związanych z wykonaniem usług objętych niniejszą umową jest osoba towarzysząca serwisowi.</w:t>
      </w:r>
    </w:p>
    <w:p w14:paraId="2BE7FF5D" w14:textId="77777777" w:rsidR="00CE2C49" w:rsidRPr="00102470" w:rsidRDefault="00CE2C49" w:rsidP="00A1142D">
      <w:pPr>
        <w:pStyle w:val="Akapitzlist"/>
        <w:numPr>
          <w:ilvl w:val="1"/>
          <w:numId w:val="87"/>
        </w:numPr>
        <w:suppressAutoHyphens/>
        <w:autoSpaceDN w:val="0"/>
        <w:ind w:left="709" w:hanging="425"/>
        <w:jc w:val="both"/>
        <w:textAlignment w:val="baseline"/>
        <w:rPr>
          <w:b/>
          <w:bCs/>
          <w:sz w:val="22"/>
          <w:szCs w:val="22"/>
        </w:rPr>
      </w:pPr>
      <w:r w:rsidRPr="00102470">
        <w:rPr>
          <w:bCs/>
          <w:sz w:val="22"/>
          <w:szCs w:val="22"/>
        </w:rPr>
        <w:t>Zamawiający w związku ze świadczonymi przez służby serwisowe Wykonawcy usługami zobowiązany jest:</w:t>
      </w:r>
    </w:p>
    <w:p w14:paraId="7E3C6CEC" w14:textId="677C14AB" w:rsidR="00CE2C49" w:rsidRPr="00102470" w:rsidRDefault="00CE2C49" w:rsidP="002032E0">
      <w:pPr>
        <w:pStyle w:val="Akapitzlist"/>
        <w:numPr>
          <w:ilvl w:val="0"/>
          <w:numId w:val="16"/>
        </w:numPr>
        <w:ind w:left="993" w:hanging="284"/>
        <w:jc w:val="both"/>
        <w:rPr>
          <w:bCs/>
          <w:sz w:val="22"/>
          <w:szCs w:val="22"/>
        </w:rPr>
      </w:pPr>
      <w:r w:rsidRPr="00102470">
        <w:rPr>
          <w:bCs/>
          <w:sz w:val="22"/>
          <w:szCs w:val="22"/>
        </w:rPr>
        <w:t xml:space="preserve">zapewnić warunki bezpieczeństwa pracy przedstawiciela/li serwisu Wykonawcy na dole Kopalni </w:t>
      </w:r>
      <w:r w:rsidR="00FD3999">
        <w:rPr>
          <w:bCs/>
          <w:sz w:val="22"/>
          <w:szCs w:val="22"/>
        </w:rPr>
        <w:br/>
      </w:r>
      <w:r w:rsidRPr="00102470">
        <w:rPr>
          <w:bCs/>
          <w:sz w:val="22"/>
          <w:szCs w:val="22"/>
        </w:rPr>
        <w:t>w oparciu o postanowienia niniejszej umowy oraz ustawy „</w:t>
      </w:r>
      <w:r w:rsidRPr="00102470">
        <w:rPr>
          <w:bCs/>
          <w:i/>
          <w:sz w:val="22"/>
          <w:szCs w:val="22"/>
        </w:rPr>
        <w:t>Prawo geologiczne i górnicze</w:t>
      </w:r>
      <w:r w:rsidRPr="00102470">
        <w:rPr>
          <w:bCs/>
          <w:sz w:val="22"/>
          <w:szCs w:val="22"/>
        </w:rPr>
        <w:t xml:space="preserve">”, za co odpowiedzialny jest Kierownik Ruchu Zakładu Górniczego, na terenie której usługa jest świadczona. W przypadku stwierdzenia przez </w:t>
      </w:r>
      <w:r w:rsidRPr="00102470">
        <w:rPr>
          <w:i/>
          <w:iCs/>
          <w:spacing w:val="-4"/>
          <w:sz w:val="22"/>
          <w:szCs w:val="22"/>
        </w:rPr>
        <w:t>Serwisu</w:t>
      </w:r>
      <w:r w:rsidRPr="00102470">
        <w:rPr>
          <w:bCs/>
          <w:sz w:val="22"/>
          <w:szCs w:val="22"/>
        </w:rPr>
        <w:t xml:space="preserve">, że warunki uniemożliwiają pracę, </w:t>
      </w:r>
      <w:r w:rsidRPr="00102470">
        <w:rPr>
          <w:i/>
          <w:iCs/>
          <w:spacing w:val="-4"/>
          <w:sz w:val="22"/>
          <w:szCs w:val="22"/>
        </w:rPr>
        <w:t>Serwisu</w:t>
      </w:r>
      <w:r w:rsidRPr="00102470">
        <w:rPr>
          <w:bCs/>
          <w:sz w:val="22"/>
          <w:szCs w:val="22"/>
        </w:rPr>
        <w:t xml:space="preserve"> może jej nie podjąć, o czym powiadamia niezwłocznie Dyspozytora Kopalni;</w:t>
      </w:r>
    </w:p>
    <w:p w14:paraId="6F2B8747" w14:textId="3DD9168C" w:rsidR="00CE2C49" w:rsidRPr="00102470" w:rsidRDefault="00CE2C49" w:rsidP="002032E0">
      <w:pPr>
        <w:pStyle w:val="Akapitzlist"/>
        <w:numPr>
          <w:ilvl w:val="0"/>
          <w:numId w:val="16"/>
        </w:numPr>
        <w:ind w:left="993" w:hanging="284"/>
        <w:jc w:val="both"/>
        <w:rPr>
          <w:bCs/>
          <w:sz w:val="22"/>
          <w:szCs w:val="22"/>
        </w:rPr>
      </w:pPr>
      <w:r w:rsidRPr="00102470">
        <w:rPr>
          <w:bCs/>
          <w:sz w:val="22"/>
          <w:szCs w:val="22"/>
        </w:rPr>
        <w:t xml:space="preserve">w razie zaistnienia wypadku przy pracy, któremu uległ pracownik Wykonawcy, Kierownik Ruchu Zakładu Górniczego na terenie kopalni, w której zdarzył się wypadek podejmuje działania zgodnie z przepisami ustawy </w:t>
      </w:r>
      <w:r w:rsidRPr="00102470">
        <w:rPr>
          <w:bCs/>
          <w:i/>
          <w:sz w:val="22"/>
          <w:szCs w:val="22"/>
        </w:rPr>
        <w:t>Prawo Geologicznego i Górnicze</w:t>
      </w:r>
      <w:r w:rsidRPr="00102470">
        <w:rPr>
          <w:bCs/>
          <w:sz w:val="22"/>
          <w:szCs w:val="22"/>
        </w:rPr>
        <w:t>;</w:t>
      </w:r>
    </w:p>
    <w:p w14:paraId="73F19E35" w14:textId="77777777" w:rsidR="00CE2C49" w:rsidRPr="00102470" w:rsidRDefault="00CE2C49" w:rsidP="002032E0">
      <w:pPr>
        <w:pStyle w:val="Akapitzlist"/>
        <w:numPr>
          <w:ilvl w:val="0"/>
          <w:numId w:val="16"/>
        </w:numPr>
        <w:ind w:left="993" w:hanging="284"/>
        <w:jc w:val="both"/>
        <w:rPr>
          <w:bCs/>
          <w:sz w:val="22"/>
          <w:szCs w:val="22"/>
        </w:rPr>
      </w:pPr>
      <w:r w:rsidRPr="00102470">
        <w:rPr>
          <w:bCs/>
          <w:sz w:val="22"/>
          <w:szCs w:val="22"/>
        </w:rPr>
        <w:t>umożliwić pracownikom Wykonawcy dokonywania doraźnych kontroli, stanu technicznego maszyn/urządzeń lub ich podzespołów oraz kontroli przestrzegania przez Zamawiającego zasad prawidłowej eksploatacji. Przeprowadzenie doraźnych kontroli wymaga powiadomienia Zamawiającego (Kopalnię) nie później niż 8 godz. przed rozpoczęciem zmiany, na której Wykonawca planuje przeprowadzić kontrolę. Dla tego typu kontroli zastosowanie mają wszystkie zapisy przywołane w umowie oraz powyżej, dotyczące realizacji usług serwisowych;</w:t>
      </w:r>
    </w:p>
    <w:p w14:paraId="174F5B5B" w14:textId="77777777" w:rsidR="00CE2C49" w:rsidRPr="00102470" w:rsidRDefault="00CE2C49" w:rsidP="002032E0">
      <w:pPr>
        <w:pStyle w:val="Akapitzlist"/>
        <w:numPr>
          <w:ilvl w:val="0"/>
          <w:numId w:val="16"/>
        </w:numPr>
        <w:ind w:left="993" w:hanging="284"/>
        <w:jc w:val="both"/>
        <w:rPr>
          <w:bCs/>
          <w:sz w:val="22"/>
          <w:szCs w:val="22"/>
        </w:rPr>
      </w:pPr>
      <w:r w:rsidRPr="00102470">
        <w:rPr>
          <w:sz w:val="22"/>
          <w:szCs w:val="22"/>
        </w:rPr>
        <w:t>odmowa lub uniemożliwienie dokonania kontroli przez pracowników serwisu Wykonawcy, z wyłączeniem przypadku "siły wyższej", może być podstawą do cofnięcia gwarancji;</w:t>
      </w:r>
    </w:p>
    <w:p w14:paraId="5A706E86" w14:textId="77777777" w:rsidR="00CE2C49" w:rsidRPr="00102470" w:rsidRDefault="00CE2C49" w:rsidP="002032E0">
      <w:pPr>
        <w:pStyle w:val="Akapitzlist"/>
        <w:numPr>
          <w:ilvl w:val="0"/>
          <w:numId w:val="16"/>
        </w:numPr>
        <w:ind w:left="993" w:hanging="284"/>
        <w:jc w:val="both"/>
        <w:rPr>
          <w:bCs/>
          <w:sz w:val="22"/>
          <w:szCs w:val="22"/>
        </w:rPr>
      </w:pPr>
      <w:r w:rsidRPr="00102470">
        <w:rPr>
          <w:bCs/>
          <w:sz w:val="22"/>
          <w:szCs w:val="22"/>
        </w:rPr>
        <w:t>zwrócić w terminie do 7 dni pobrane i nie wymienione oraz wymienione w ramach usług serwisowych gwarancyjnych podzespoły i części zamienne.</w:t>
      </w:r>
      <w:r w:rsidRPr="00102470">
        <w:rPr>
          <w:sz w:val="22"/>
          <w:szCs w:val="22"/>
        </w:rPr>
        <w:t xml:space="preserve"> Dotyczy to również podzespołów</w:t>
      </w:r>
      <w:r w:rsidRPr="00102470">
        <w:rPr>
          <w:sz w:val="22"/>
          <w:szCs w:val="22"/>
        </w:rPr>
        <w:br/>
        <w:t>i części w odniesieniu do których Zamawiający zamierza wnosić roszczenia gwarancyjne. Warunek ten jest konieczny do uznania roszczeń gwarancyjnych.</w:t>
      </w:r>
    </w:p>
    <w:p w14:paraId="264CFAED" w14:textId="791D0354" w:rsidR="00CE2C49" w:rsidRPr="00102470" w:rsidRDefault="00CE2C49" w:rsidP="00A1142D">
      <w:pPr>
        <w:pStyle w:val="Akapitzlist"/>
        <w:numPr>
          <w:ilvl w:val="1"/>
          <w:numId w:val="87"/>
        </w:numPr>
        <w:suppressAutoHyphens/>
        <w:autoSpaceDN w:val="0"/>
        <w:spacing w:after="40"/>
        <w:ind w:left="709" w:hanging="425"/>
        <w:jc w:val="both"/>
        <w:textAlignment w:val="baseline"/>
        <w:rPr>
          <w:sz w:val="22"/>
          <w:szCs w:val="22"/>
        </w:rPr>
      </w:pPr>
      <w:r w:rsidRPr="00102470">
        <w:rPr>
          <w:sz w:val="22"/>
          <w:szCs w:val="22"/>
        </w:rPr>
        <w:t xml:space="preserve">O sposobie naprawy decyduje Wykonawca z tym, że zobowiązuje się wykonać usługi serwisowe na terenie Zamawiającego w czasie możliwie najkrótszym, gwarantując odpowiednią jakość wykonanych prac i części. W przypadku, gdy przystąpienie </w:t>
      </w:r>
      <w:r w:rsidRPr="00102470">
        <w:rPr>
          <w:i/>
          <w:iCs/>
          <w:spacing w:val="-4"/>
          <w:sz w:val="22"/>
          <w:szCs w:val="22"/>
        </w:rPr>
        <w:t>Serwisu</w:t>
      </w:r>
      <w:r w:rsidRPr="00102470">
        <w:rPr>
          <w:sz w:val="22"/>
          <w:szCs w:val="22"/>
        </w:rPr>
        <w:t xml:space="preserve"> do pracy będzie niemożliwe </w:t>
      </w:r>
      <w:r w:rsidR="00FD3999">
        <w:rPr>
          <w:sz w:val="22"/>
          <w:szCs w:val="22"/>
        </w:rPr>
        <w:br/>
      </w:r>
      <w:r w:rsidRPr="00102470">
        <w:rPr>
          <w:sz w:val="22"/>
          <w:szCs w:val="22"/>
        </w:rPr>
        <w:t>ze względu na nieodpowiednie przygotowanie i zabezpieczenie stanowiska pracy przez Zamawiającego, czas przeznaczony na usunięcie awarii (niesprawności) zostanie wydłużony o czas przygotowania i zabezpieczenia przez Zamawiającego stanowiska pracy.</w:t>
      </w:r>
    </w:p>
    <w:p w14:paraId="72430D51" w14:textId="77777777" w:rsidR="00CE2C49" w:rsidRPr="00102470" w:rsidRDefault="00CE2C49" w:rsidP="00A1142D">
      <w:pPr>
        <w:pStyle w:val="Akapitzlist"/>
        <w:numPr>
          <w:ilvl w:val="1"/>
          <w:numId w:val="87"/>
        </w:numPr>
        <w:suppressAutoHyphens/>
        <w:autoSpaceDN w:val="0"/>
        <w:spacing w:after="40"/>
        <w:ind w:left="709" w:hanging="425"/>
        <w:jc w:val="both"/>
        <w:textAlignment w:val="baseline"/>
        <w:rPr>
          <w:sz w:val="22"/>
          <w:szCs w:val="22"/>
        </w:rPr>
      </w:pPr>
      <w:r w:rsidRPr="00102470">
        <w:rPr>
          <w:sz w:val="22"/>
          <w:szCs w:val="22"/>
        </w:rPr>
        <w:t xml:space="preserve">Pracownicy </w:t>
      </w:r>
      <w:r w:rsidRPr="00BC3423">
        <w:rPr>
          <w:sz w:val="22"/>
          <w:szCs w:val="22"/>
        </w:rPr>
        <w:t>Serwisu</w:t>
      </w:r>
      <w:r w:rsidRPr="00102470">
        <w:rPr>
          <w:sz w:val="22"/>
          <w:szCs w:val="22"/>
        </w:rPr>
        <w:t xml:space="preserve"> wykonujący usługę zobowiązani są do stosowania bezpiecznych metod pracy, przestrzegania przepisów BHP oraz instrukcji i zarządzeń obowiązujących w Kopalni, na terenie której usługa jest wykonywana.</w:t>
      </w:r>
    </w:p>
    <w:p w14:paraId="1162D79C" w14:textId="437CBCF0" w:rsidR="00CE2C49" w:rsidRPr="00102470" w:rsidRDefault="00CE2C49" w:rsidP="00A1142D">
      <w:pPr>
        <w:pStyle w:val="Akapitzlist"/>
        <w:numPr>
          <w:ilvl w:val="1"/>
          <w:numId w:val="87"/>
        </w:numPr>
        <w:suppressAutoHyphens/>
        <w:autoSpaceDN w:val="0"/>
        <w:spacing w:after="40"/>
        <w:ind w:left="709" w:hanging="425"/>
        <w:jc w:val="both"/>
        <w:textAlignment w:val="baseline"/>
        <w:rPr>
          <w:b/>
          <w:bCs/>
          <w:sz w:val="22"/>
          <w:szCs w:val="22"/>
        </w:rPr>
      </w:pPr>
      <w:r w:rsidRPr="00102470">
        <w:rPr>
          <w:bCs/>
          <w:sz w:val="22"/>
          <w:szCs w:val="22"/>
        </w:rPr>
        <w:t xml:space="preserve">Wykonawca oświadcza, że posiada wymagane prawem uprawnienia do realizacji usług objętych niniejszą </w:t>
      </w:r>
      <w:r w:rsidR="00391E5B">
        <w:rPr>
          <w:bCs/>
          <w:sz w:val="22"/>
          <w:szCs w:val="22"/>
        </w:rPr>
        <w:t>U</w:t>
      </w:r>
      <w:r w:rsidRPr="00102470">
        <w:rPr>
          <w:bCs/>
          <w:sz w:val="22"/>
          <w:szCs w:val="22"/>
        </w:rPr>
        <w:t>mową. W przypadku utraty ważności takich uprawnień ma obowiązek pisemnego poinformowania o tym Zamawiającego.</w:t>
      </w:r>
    </w:p>
    <w:p w14:paraId="17F646D4" w14:textId="77777777" w:rsidR="00CE2C49" w:rsidRPr="00102470" w:rsidRDefault="00CE2C49" w:rsidP="00A1142D">
      <w:pPr>
        <w:pStyle w:val="Akapitzlist"/>
        <w:numPr>
          <w:ilvl w:val="1"/>
          <w:numId w:val="87"/>
        </w:numPr>
        <w:suppressAutoHyphens/>
        <w:autoSpaceDN w:val="0"/>
        <w:spacing w:after="40"/>
        <w:ind w:left="709" w:hanging="425"/>
        <w:jc w:val="both"/>
        <w:textAlignment w:val="baseline"/>
        <w:rPr>
          <w:sz w:val="22"/>
          <w:szCs w:val="22"/>
        </w:rPr>
      </w:pPr>
      <w:r w:rsidRPr="00102470">
        <w:rPr>
          <w:sz w:val="22"/>
          <w:szCs w:val="22"/>
        </w:rPr>
        <w:t xml:space="preserve">Wykonawca nie będzie zatrudniał pracowników Polskiej Grupy Górniczej przy realizacji zamówienia pod rygorem odstąpienia od umowy bez prawa do odszkodowania. Zakaz nie dotyczy </w:t>
      </w:r>
      <w:r w:rsidRPr="00102470">
        <w:rPr>
          <w:sz w:val="22"/>
          <w:szCs w:val="22"/>
        </w:rPr>
        <w:lastRenderedPageBreak/>
        <w:t>pracowników Zamawiającego wykonujących na rzecz firm obcych czynności, które na podstawie przepisów Prawa Pracy uzasadniają udzielnie pracownikowi przez pracodawcę  zwolnienia od pracy.</w:t>
      </w:r>
    </w:p>
    <w:p w14:paraId="5E07ED9C" w14:textId="4904A73F" w:rsidR="00CE2C49" w:rsidRPr="00102470" w:rsidRDefault="00CE2C49" w:rsidP="00A1142D">
      <w:pPr>
        <w:pStyle w:val="Akapitzlist"/>
        <w:numPr>
          <w:ilvl w:val="1"/>
          <w:numId w:val="87"/>
        </w:numPr>
        <w:suppressAutoHyphens/>
        <w:autoSpaceDN w:val="0"/>
        <w:spacing w:after="40"/>
        <w:ind w:left="709" w:hanging="425"/>
        <w:jc w:val="both"/>
        <w:textAlignment w:val="baseline"/>
        <w:rPr>
          <w:sz w:val="22"/>
          <w:szCs w:val="22"/>
        </w:rPr>
      </w:pPr>
      <w:r w:rsidRPr="00102470">
        <w:rPr>
          <w:sz w:val="22"/>
          <w:szCs w:val="22"/>
        </w:rPr>
        <w:t>Wykonawca przed rozpoczęciem realizacji zamówienia, przekaże Zamawiającemu wykaz pracowników, którzy będą realizowali zamówienie na terenie zakładu górniczego.</w:t>
      </w:r>
      <w:r w:rsidRPr="00102470">
        <w:rPr>
          <w:b/>
          <w:i/>
          <w:sz w:val="22"/>
          <w:szCs w:val="22"/>
        </w:rPr>
        <w:t xml:space="preserve"> </w:t>
      </w:r>
      <w:r w:rsidRPr="00102470">
        <w:rPr>
          <w:sz w:val="22"/>
          <w:szCs w:val="22"/>
        </w:rPr>
        <w:t xml:space="preserve">Zamawiający </w:t>
      </w:r>
      <w:r w:rsidR="00FD3999">
        <w:rPr>
          <w:sz w:val="22"/>
          <w:szCs w:val="22"/>
        </w:rPr>
        <w:br/>
      </w:r>
      <w:r w:rsidRPr="00102470">
        <w:rPr>
          <w:sz w:val="22"/>
          <w:szCs w:val="22"/>
        </w:rPr>
        <w:t xml:space="preserve">w terminie do 3 dni od otrzymania wymienionego wyżej wykazu może odmówić dopuszczenia </w:t>
      </w:r>
      <w:r w:rsidR="00FD3999">
        <w:rPr>
          <w:sz w:val="22"/>
          <w:szCs w:val="22"/>
        </w:rPr>
        <w:br/>
      </w:r>
      <w:r w:rsidRPr="00102470">
        <w:rPr>
          <w:sz w:val="22"/>
          <w:szCs w:val="22"/>
        </w:rPr>
        <w:t xml:space="preserve">do realizacji zamówienia na terenie zakładu górniczego pracowników Wykonawcy, którzy byli </w:t>
      </w:r>
      <w:r w:rsidR="00FD3999">
        <w:rPr>
          <w:sz w:val="22"/>
          <w:szCs w:val="22"/>
        </w:rPr>
        <w:br/>
      </w:r>
      <w:r w:rsidRPr="00102470">
        <w:rPr>
          <w:sz w:val="22"/>
          <w:szCs w:val="22"/>
        </w:rPr>
        <w:t>w przeszłości zatrudnieni jako pracownicy zamawiającego stosunek pracy został z nimi rozwiązany na podstawie artykułu 52 §1 pkt 1 i 3 Kodeksu Pracy;</w:t>
      </w:r>
    </w:p>
    <w:p w14:paraId="71335528" w14:textId="2E5F782E" w:rsidR="00CE2C49" w:rsidRPr="00102470" w:rsidRDefault="00CE2C49" w:rsidP="00A1142D">
      <w:pPr>
        <w:pStyle w:val="Akapitzlist"/>
        <w:numPr>
          <w:ilvl w:val="1"/>
          <w:numId w:val="87"/>
        </w:numPr>
        <w:suppressAutoHyphens/>
        <w:autoSpaceDN w:val="0"/>
        <w:spacing w:after="40"/>
        <w:ind w:left="709" w:hanging="425"/>
        <w:jc w:val="both"/>
        <w:textAlignment w:val="baseline"/>
        <w:rPr>
          <w:sz w:val="22"/>
          <w:szCs w:val="22"/>
        </w:rPr>
      </w:pPr>
      <w:r w:rsidRPr="00102470">
        <w:rPr>
          <w:sz w:val="22"/>
          <w:szCs w:val="22"/>
        </w:rPr>
        <w:t xml:space="preserve">Wykonawca w przypadku odmowy dopuszczenia do realizacji zamówienia pracowników, którzy byli w przeszłości zatrudnieni jako pracownicy Polskiej Grupy Górniczej, a stosunek pracy został </w:t>
      </w:r>
      <w:r w:rsidR="00FD3999">
        <w:rPr>
          <w:sz w:val="22"/>
          <w:szCs w:val="22"/>
        </w:rPr>
        <w:br/>
      </w:r>
      <w:r w:rsidRPr="00102470">
        <w:rPr>
          <w:sz w:val="22"/>
          <w:szCs w:val="22"/>
        </w:rPr>
        <w:t xml:space="preserve">z nimi rozwiązany na podstawie artykułu 52 § 1 pkt. 1 i 3 Kodeksu Pracy jest zobowiązany zabezpieczyć prawidłową i terminową realizację zamówienia poprzez zatrudnienie odpowiedniej liczby pracowników, do zatrudnienia których Zamawiający nie będzie miał zastrzeżeń </w:t>
      </w:r>
      <w:r w:rsidR="001B422D">
        <w:rPr>
          <w:sz w:val="22"/>
          <w:szCs w:val="22"/>
        </w:rPr>
        <w:br/>
      </w:r>
      <w:r w:rsidRPr="00102470">
        <w:rPr>
          <w:sz w:val="22"/>
          <w:szCs w:val="22"/>
        </w:rPr>
        <w:t>w przedmiotowym zakresie.</w:t>
      </w:r>
    </w:p>
    <w:p w14:paraId="5956D76A" w14:textId="77777777" w:rsidR="00CE2C49" w:rsidRPr="00102470" w:rsidRDefault="00CE2C49" w:rsidP="00A1142D">
      <w:pPr>
        <w:pStyle w:val="Akapitzlist"/>
        <w:numPr>
          <w:ilvl w:val="1"/>
          <w:numId w:val="87"/>
        </w:numPr>
        <w:suppressAutoHyphens/>
        <w:autoSpaceDN w:val="0"/>
        <w:spacing w:after="40"/>
        <w:ind w:left="709" w:hanging="425"/>
        <w:jc w:val="both"/>
        <w:textAlignment w:val="baseline"/>
        <w:rPr>
          <w:sz w:val="22"/>
          <w:szCs w:val="22"/>
        </w:rPr>
      </w:pPr>
      <w:r w:rsidRPr="00102470">
        <w:rPr>
          <w:sz w:val="22"/>
          <w:szCs w:val="22"/>
        </w:rPr>
        <w:t>Powyższe obowiązuje także w przypadku dołączenia przez Wykonawcę pracowników w trakcie realizacji zmówienia.</w:t>
      </w:r>
    </w:p>
    <w:p w14:paraId="0692D6C1" w14:textId="00F9B29D" w:rsidR="00BC0B7F" w:rsidRPr="00BC0B7F" w:rsidRDefault="00CE2C49" w:rsidP="00BC0B7F">
      <w:pPr>
        <w:pStyle w:val="Akapitzlist"/>
        <w:numPr>
          <w:ilvl w:val="1"/>
          <w:numId w:val="87"/>
        </w:numPr>
        <w:suppressAutoHyphens/>
        <w:autoSpaceDN w:val="0"/>
        <w:spacing w:after="40"/>
        <w:ind w:left="709" w:hanging="425"/>
        <w:jc w:val="both"/>
        <w:textAlignment w:val="baseline"/>
        <w:rPr>
          <w:b/>
          <w:sz w:val="22"/>
          <w:szCs w:val="22"/>
        </w:rPr>
      </w:pPr>
      <w:r w:rsidRPr="00102470">
        <w:rPr>
          <w:bCs/>
          <w:sz w:val="22"/>
          <w:szCs w:val="22"/>
        </w:rPr>
        <w:t xml:space="preserve">W przypadku, gdy niniejsza </w:t>
      </w:r>
      <w:r w:rsidR="00517C78">
        <w:rPr>
          <w:bCs/>
          <w:sz w:val="22"/>
          <w:szCs w:val="22"/>
        </w:rPr>
        <w:t>U</w:t>
      </w:r>
      <w:r w:rsidRPr="00102470">
        <w:rPr>
          <w:bCs/>
          <w:sz w:val="22"/>
          <w:szCs w:val="22"/>
        </w:rPr>
        <w:t xml:space="preserve">mowa zawarta została na podstawie oferty wspólnej strony ustalają, że czynności naprawcze, dla których wymagane jest </w:t>
      </w:r>
      <w:r w:rsidRPr="00567D43">
        <w:rPr>
          <w:bCs/>
          <w:sz w:val="22"/>
          <w:szCs w:val="22"/>
        </w:rPr>
        <w:t xml:space="preserve">uprawnienie, o którym mowa w </w:t>
      </w:r>
      <w:r w:rsidR="00567D43" w:rsidRPr="00567D43">
        <w:rPr>
          <w:bCs/>
          <w:sz w:val="22"/>
          <w:szCs w:val="22"/>
        </w:rPr>
        <w:t xml:space="preserve">ustawie </w:t>
      </w:r>
      <w:proofErr w:type="spellStart"/>
      <w:r w:rsidRPr="00567D43">
        <w:rPr>
          <w:bCs/>
          <w:sz w:val="22"/>
          <w:szCs w:val="22"/>
        </w:rPr>
        <w:t>PGiG</w:t>
      </w:r>
      <w:proofErr w:type="spellEnd"/>
      <w:r w:rsidRPr="00102470">
        <w:rPr>
          <w:bCs/>
          <w:sz w:val="22"/>
          <w:szCs w:val="22"/>
        </w:rPr>
        <w:t xml:space="preserve"> będą wykonywane tylko przez podmiot posiadający takie uprawnienie.</w:t>
      </w:r>
      <w:bookmarkEnd w:id="77"/>
    </w:p>
    <w:p w14:paraId="4A455C51" w14:textId="77777777" w:rsidR="00BC0B7F" w:rsidRPr="0086479C" w:rsidRDefault="00BC0B7F" w:rsidP="00BC0B7F">
      <w:pPr>
        <w:rPr>
          <w:sz w:val="22"/>
          <w:szCs w:val="22"/>
        </w:rPr>
      </w:pPr>
    </w:p>
    <w:p w14:paraId="505F7B4A" w14:textId="275AA67C" w:rsidR="00BC0B7F" w:rsidRPr="00BC0B7F" w:rsidRDefault="00BC0B7F" w:rsidP="00BC0B7F">
      <w:pPr>
        <w:pStyle w:val="Akapitzlist"/>
        <w:numPr>
          <w:ilvl w:val="0"/>
          <w:numId w:val="8"/>
        </w:numPr>
        <w:contextualSpacing/>
        <w:jc w:val="both"/>
        <w:rPr>
          <w:b/>
        </w:rPr>
      </w:pPr>
      <w:r w:rsidRPr="00BC0B7F">
        <w:rPr>
          <w:b/>
        </w:rPr>
        <w:t xml:space="preserve">Obowiązki Zamawiającego: </w:t>
      </w:r>
    </w:p>
    <w:p w14:paraId="7A09B419" w14:textId="77777777" w:rsidR="00BC0B7F" w:rsidRPr="00D84514" w:rsidRDefault="00BC0B7F" w:rsidP="00BC0B7F">
      <w:pPr>
        <w:pStyle w:val="Akapitzlist"/>
        <w:numPr>
          <w:ilvl w:val="0"/>
          <w:numId w:val="97"/>
        </w:numPr>
        <w:contextualSpacing/>
        <w:jc w:val="both"/>
        <w:rPr>
          <w:szCs w:val="22"/>
        </w:rPr>
      </w:pPr>
      <w:r w:rsidRPr="00D84514">
        <w:rPr>
          <w:szCs w:val="22"/>
        </w:rPr>
        <w:t>Zamawiający zapewnia obłożenie stałych stanowisk pracy: maszynista wyciągowy, sygnalista szybowy nadszybia oraz sygnalista szybowy podszybia.</w:t>
      </w:r>
    </w:p>
    <w:p w14:paraId="614F2AB3" w14:textId="77777777" w:rsidR="00BC0B7F" w:rsidRPr="00D84514" w:rsidRDefault="00BC0B7F" w:rsidP="00BC0B7F">
      <w:pPr>
        <w:pStyle w:val="Akapitzlist"/>
        <w:numPr>
          <w:ilvl w:val="0"/>
          <w:numId w:val="97"/>
        </w:numPr>
        <w:contextualSpacing/>
        <w:jc w:val="both"/>
        <w:rPr>
          <w:szCs w:val="22"/>
        </w:rPr>
      </w:pPr>
      <w:r w:rsidRPr="00D84514">
        <w:rPr>
          <w:szCs w:val="22"/>
        </w:rPr>
        <w:t>Zamawiający udostępni wgląd do dokumentacji technicznej danego obiektu.</w:t>
      </w:r>
    </w:p>
    <w:p w14:paraId="35260C8A" w14:textId="1F9236A2" w:rsidR="00BC0B7F" w:rsidRPr="00D84514" w:rsidRDefault="00BC0B7F" w:rsidP="00BC0B7F">
      <w:pPr>
        <w:pStyle w:val="Akapitzlist"/>
        <w:numPr>
          <w:ilvl w:val="0"/>
          <w:numId w:val="97"/>
        </w:numPr>
        <w:contextualSpacing/>
        <w:jc w:val="both"/>
        <w:rPr>
          <w:szCs w:val="22"/>
        </w:rPr>
      </w:pPr>
      <w:r w:rsidRPr="00D84514">
        <w:rPr>
          <w:szCs w:val="22"/>
        </w:rPr>
        <w:t xml:space="preserve">Udzielenie Wykonawcy niezbędnej pełnej informacji o istniejącym ryzyku zawodowym </w:t>
      </w:r>
      <w:r w:rsidR="001B422D">
        <w:rPr>
          <w:szCs w:val="22"/>
        </w:rPr>
        <w:br/>
      </w:r>
      <w:r w:rsidRPr="00D84514">
        <w:rPr>
          <w:szCs w:val="22"/>
        </w:rPr>
        <w:t>w zakładzie Zamawiającego.</w:t>
      </w:r>
    </w:p>
    <w:p w14:paraId="0FBBD91C" w14:textId="77777777" w:rsidR="00BC0B7F" w:rsidRPr="00D84514" w:rsidRDefault="00BC0B7F" w:rsidP="00BC0B7F">
      <w:pPr>
        <w:pStyle w:val="Akapitzlist"/>
        <w:numPr>
          <w:ilvl w:val="0"/>
          <w:numId w:val="97"/>
        </w:numPr>
        <w:contextualSpacing/>
        <w:jc w:val="both"/>
        <w:rPr>
          <w:szCs w:val="22"/>
        </w:rPr>
      </w:pPr>
      <w:r w:rsidRPr="00D84514">
        <w:rPr>
          <w:szCs w:val="22"/>
        </w:rPr>
        <w:t>Przekazanie niezbędnych do wykonania zadania informacji i szczegółów technicznych.</w:t>
      </w:r>
    </w:p>
    <w:p w14:paraId="3484CBE2" w14:textId="77777777" w:rsidR="00BC0B7F" w:rsidRPr="00D84514" w:rsidRDefault="00BC0B7F" w:rsidP="00BC0B7F">
      <w:pPr>
        <w:pStyle w:val="Akapitzlist"/>
        <w:numPr>
          <w:ilvl w:val="0"/>
          <w:numId w:val="97"/>
        </w:numPr>
        <w:contextualSpacing/>
        <w:jc w:val="both"/>
        <w:rPr>
          <w:szCs w:val="22"/>
        </w:rPr>
      </w:pPr>
      <w:r w:rsidRPr="00D84514">
        <w:rPr>
          <w:szCs w:val="22"/>
        </w:rPr>
        <w:t>Organizacja i zapewnienie bezpieczeństwa przeciwpożarowego oraz ochrona mienia Wykonawcy na powierzchni kopalni (nie dotyczy to pomieszczeń przekazanych Wykonawcy w użytkowanie).</w:t>
      </w:r>
    </w:p>
    <w:p w14:paraId="658E663B" w14:textId="77777777" w:rsidR="00BC0B7F" w:rsidRPr="00D84514" w:rsidRDefault="00BC0B7F" w:rsidP="00BC0B7F">
      <w:pPr>
        <w:pStyle w:val="Akapitzlist"/>
        <w:numPr>
          <w:ilvl w:val="0"/>
          <w:numId w:val="97"/>
        </w:numPr>
        <w:contextualSpacing/>
        <w:jc w:val="both"/>
        <w:rPr>
          <w:szCs w:val="22"/>
        </w:rPr>
      </w:pPr>
      <w:r w:rsidRPr="00D84514">
        <w:rPr>
          <w:szCs w:val="22"/>
        </w:rPr>
        <w:t>W przypadku zaistnienia wypadku przez pracownika Wykonawcy, Zamawiający do czasu przejęcia dochodzenia wypadku przez służby BHP Wykonawcy zobowiązany jest zapewnić:</w:t>
      </w:r>
    </w:p>
    <w:p w14:paraId="22F4CA10" w14:textId="77777777" w:rsidR="00BC0B7F" w:rsidRPr="00D84514" w:rsidRDefault="00BC0B7F" w:rsidP="00BC0B7F">
      <w:pPr>
        <w:pStyle w:val="Akapitzlist"/>
        <w:keepNext/>
        <w:numPr>
          <w:ilvl w:val="0"/>
          <w:numId w:val="98"/>
        </w:numPr>
        <w:ind w:left="1134"/>
        <w:contextualSpacing/>
        <w:jc w:val="both"/>
        <w:rPr>
          <w:bCs/>
          <w:iCs/>
          <w:szCs w:val="22"/>
        </w:rPr>
      </w:pPr>
      <w:r w:rsidRPr="00D84514">
        <w:rPr>
          <w:bCs/>
          <w:iCs/>
          <w:szCs w:val="22"/>
        </w:rPr>
        <w:t xml:space="preserve">niezwłoczne zorganizowanie pierwszej pomocy dla poszkodowanego wraz </w:t>
      </w:r>
      <w:r w:rsidRPr="00D84514">
        <w:rPr>
          <w:bCs/>
          <w:iCs/>
          <w:szCs w:val="22"/>
        </w:rPr>
        <w:br/>
        <w:t>z wydaniem wstępnej opinii lekarskiej i koniecznym transportem sanitarnym,</w:t>
      </w:r>
    </w:p>
    <w:p w14:paraId="23F89F7B" w14:textId="77777777" w:rsidR="00BC0B7F" w:rsidRPr="00D84514" w:rsidRDefault="00BC0B7F" w:rsidP="00BC0B7F">
      <w:pPr>
        <w:pStyle w:val="Akapitzlist"/>
        <w:keepNext/>
        <w:numPr>
          <w:ilvl w:val="0"/>
          <w:numId w:val="98"/>
        </w:numPr>
        <w:ind w:left="1134"/>
        <w:contextualSpacing/>
        <w:jc w:val="both"/>
        <w:rPr>
          <w:bCs/>
          <w:iCs/>
          <w:szCs w:val="22"/>
        </w:rPr>
      </w:pPr>
      <w:r w:rsidRPr="00D84514">
        <w:rPr>
          <w:bCs/>
          <w:iCs/>
          <w:szCs w:val="22"/>
        </w:rPr>
        <w:t>zabezpieczenie miejsca, gdy wypadek miał miejsce poza rejonem pracy Wykonawcy,</w:t>
      </w:r>
    </w:p>
    <w:p w14:paraId="140AF918" w14:textId="77777777" w:rsidR="00BC0B7F" w:rsidRPr="00D84514" w:rsidRDefault="00BC0B7F" w:rsidP="00BC0B7F">
      <w:pPr>
        <w:pStyle w:val="Akapitzlist"/>
        <w:keepNext/>
        <w:numPr>
          <w:ilvl w:val="0"/>
          <w:numId w:val="98"/>
        </w:numPr>
        <w:ind w:left="1134"/>
        <w:contextualSpacing/>
        <w:jc w:val="both"/>
        <w:rPr>
          <w:bCs/>
          <w:iCs/>
          <w:szCs w:val="22"/>
        </w:rPr>
      </w:pPr>
      <w:r w:rsidRPr="00D84514">
        <w:rPr>
          <w:bCs/>
          <w:iCs/>
          <w:szCs w:val="22"/>
        </w:rPr>
        <w:t>udostępnienie niezbędnych informacji i materiałów służbie BHP Wykonawcy.</w:t>
      </w:r>
    </w:p>
    <w:p w14:paraId="0402C52B" w14:textId="77777777" w:rsidR="00BC0B7F" w:rsidRPr="00D84514" w:rsidRDefault="00BC0B7F" w:rsidP="00BC0B7F">
      <w:pPr>
        <w:pStyle w:val="Akapitzlist"/>
        <w:numPr>
          <w:ilvl w:val="0"/>
          <w:numId w:val="97"/>
        </w:numPr>
        <w:contextualSpacing/>
        <w:jc w:val="both"/>
        <w:rPr>
          <w:szCs w:val="22"/>
        </w:rPr>
      </w:pPr>
      <w:r w:rsidRPr="00D84514">
        <w:rPr>
          <w:szCs w:val="22"/>
        </w:rPr>
        <w:t>W przypadku stwierdzenia u pracownika Wykonawcy braku kwalifikacji lub naruszenia postanowień „Prawa Geologicznego i Górniczego”, Prawa Pracy, Regulaminu Pracy obowiązującego u Zamawiającego, Zamawiający odda go do dyspozycji Wykonawcy.</w:t>
      </w:r>
    </w:p>
    <w:p w14:paraId="7952C5FA" w14:textId="77777777" w:rsidR="00BC0B7F" w:rsidRPr="00D84514" w:rsidRDefault="00BC0B7F" w:rsidP="00BC0B7F">
      <w:pPr>
        <w:pStyle w:val="Akapitzlist"/>
        <w:numPr>
          <w:ilvl w:val="0"/>
          <w:numId w:val="97"/>
        </w:numPr>
        <w:contextualSpacing/>
        <w:jc w:val="both"/>
        <w:rPr>
          <w:szCs w:val="22"/>
        </w:rPr>
      </w:pPr>
      <w:r w:rsidRPr="00D84514">
        <w:rPr>
          <w:szCs w:val="22"/>
        </w:rPr>
        <w:t>Decyzje w sprawach jw. nie podlegają odwołaniu oraz nie zezwalają Wykonawcy na zmianę zakresu  i terminu wykonania przedmiotu umowy.</w:t>
      </w:r>
    </w:p>
    <w:p w14:paraId="77821355" w14:textId="77777777" w:rsidR="00BC0B7F" w:rsidRPr="00D84514" w:rsidRDefault="00BC0B7F" w:rsidP="00BC0B7F">
      <w:pPr>
        <w:pStyle w:val="Akapitzlist"/>
        <w:numPr>
          <w:ilvl w:val="0"/>
          <w:numId w:val="97"/>
        </w:numPr>
        <w:contextualSpacing/>
        <w:jc w:val="both"/>
        <w:rPr>
          <w:szCs w:val="22"/>
        </w:rPr>
      </w:pPr>
      <w:r w:rsidRPr="00D84514">
        <w:rPr>
          <w:szCs w:val="22"/>
        </w:rPr>
        <w:t>Zamawiający zobowiązany jest do udostępnienia Wykonawcy posiadanej dokumentacji do wglądu – na pisemną prośbę Wykonawcy.</w:t>
      </w:r>
    </w:p>
    <w:p w14:paraId="542CAC79" w14:textId="77777777" w:rsidR="00BC0B7F" w:rsidRPr="00E44251" w:rsidRDefault="00BC0B7F" w:rsidP="00BC0B7F">
      <w:pPr>
        <w:pStyle w:val="Akapitzlist"/>
        <w:numPr>
          <w:ilvl w:val="0"/>
          <w:numId w:val="97"/>
        </w:numPr>
        <w:suppressAutoHyphens/>
        <w:autoSpaceDN w:val="0"/>
        <w:contextualSpacing/>
        <w:rPr>
          <w:szCs w:val="22"/>
        </w:rPr>
      </w:pPr>
      <w:r w:rsidRPr="00E44251">
        <w:rPr>
          <w:szCs w:val="22"/>
        </w:rPr>
        <w:t>Zamawiający w związku ze świadczonymi przez służby serwisowe Wykonawcy usługami zobowiązany jest:</w:t>
      </w:r>
    </w:p>
    <w:p w14:paraId="50E17CE4" w14:textId="77777777" w:rsidR="00BC0B7F" w:rsidRPr="00F24E8C" w:rsidRDefault="00BC0B7F" w:rsidP="00BC0B7F">
      <w:pPr>
        <w:pStyle w:val="Akapitzlist"/>
        <w:numPr>
          <w:ilvl w:val="0"/>
          <w:numId w:val="99"/>
        </w:numPr>
        <w:ind w:left="1134" w:hanging="425"/>
        <w:jc w:val="both"/>
        <w:rPr>
          <w:bCs/>
          <w:szCs w:val="22"/>
        </w:rPr>
      </w:pPr>
      <w:r w:rsidRPr="00F24E8C">
        <w:rPr>
          <w:bCs/>
          <w:szCs w:val="22"/>
        </w:rPr>
        <w:t>zapewnić warunki bezpieczeństwa pracy przedstawiciela/li serwisu Wykonawcy na Kopalni  w oparciu o postanowienia niniejszej umowy oraz ustawy „Prawo geologiczne i górnicze”, za co odpowiedzialny jest Kierownik Ruchu Zakładu Górniczego, na terenie której usługa jest świadczona. W przypadku stwierdzenia przez Serwis, że warunki uniemożliwiają pracę, Serwis może jej nie podjąć, o czym powiadamia niezwłocznie Dyspozytora Kopalni;</w:t>
      </w:r>
    </w:p>
    <w:p w14:paraId="758115FC" w14:textId="77777777" w:rsidR="00BC0B7F" w:rsidRPr="00F24E8C" w:rsidRDefault="00BC0B7F" w:rsidP="00BC0B7F">
      <w:pPr>
        <w:pStyle w:val="Akapitzlist"/>
        <w:numPr>
          <w:ilvl w:val="0"/>
          <w:numId w:val="99"/>
        </w:numPr>
        <w:ind w:left="1134" w:hanging="425"/>
        <w:jc w:val="both"/>
        <w:rPr>
          <w:bCs/>
          <w:szCs w:val="22"/>
        </w:rPr>
      </w:pPr>
      <w:r w:rsidRPr="00F24E8C">
        <w:rPr>
          <w:bCs/>
          <w:szCs w:val="22"/>
        </w:rPr>
        <w:lastRenderedPageBreak/>
        <w:t xml:space="preserve">w razie zaistnienia wypadku przy pracy, któremu uległ pracownik Wykonawcy, Kierownik Ruchu Zakładu Górniczego na terenie kopalni, w której zdarzył się wypadek podejmuje działania zgodnie z przepisami ustawy </w:t>
      </w:r>
      <w:r w:rsidRPr="00F24E8C">
        <w:rPr>
          <w:bCs/>
          <w:i/>
          <w:szCs w:val="22"/>
        </w:rPr>
        <w:t>Prawo Geologicznego i Górnicze</w:t>
      </w:r>
      <w:r w:rsidRPr="00F24E8C">
        <w:rPr>
          <w:bCs/>
          <w:szCs w:val="22"/>
        </w:rPr>
        <w:t>;</w:t>
      </w:r>
    </w:p>
    <w:p w14:paraId="7435589C" w14:textId="77777777" w:rsidR="00BC0B7F" w:rsidRPr="00F24E8C" w:rsidRDefault="00BC0B7F" w:rsidP="00BC0B7F">
      <w:pPr>
        <w:pStyle w:val="Akapitzlist"/>
        <w:numPr>
          <w:ilvl w:val="0"/>
          <w:numId w:val="99"/>
        </w:numPr>
        <w:ind w:left="1134" w:hanging="425"/>
        <w:jc w:val="both"/>
        <w:rPr>
          <w:bCs/>
          <w:szCs w:val="22"/>
        </w:rPr>
      </w:pPr>
      <w:r w:rsidRPr="00F24E8C">
        <w:rPr>
          <w:bCs/>
          <w:szCs w:val="22"/>
        </w:rPr>
        <w:t>umożliwić pracownikom Wykonawcy dokonywania doraźnych kontroli, stanu technicznego maszyn/urządzeń lub ich podzespołów oraz kontroli przestrzegania przez Zamawiającego zasad prawidłowej eksploatacji. Przeprowadzenie doraźnych kontroli wymaga powiadomienia Zamawiającego (Kopalnię) nie później niż 8 godz. przed rozpoczęciem zmiany, na której Wykonawca planuje przeprowadzić kontrolę. Dla tego typu kontroli zastosowanie mają wszystkie zapisy przywołane w umowie oraz powyżej, dotyczące realizacji usług serwisowych;</w:t>
      </w:r>
    </w:p>
    <w:p w14:paraId="3D954073" w14:textId="77777777" w:rsidR="00BC0B7F" w:rsidRPr="00F24E8C" w:rsidRDefault="00BC0B7F" w:rsidP="00BC0B7F">
      <w:pPr>
        <w:pStyle w:val="Akapitzlist"/>
        <w:numPr>
          <w:ilvl w:val="0"/>
          <w:numId w:val="99"/>
        </w:numPr>
        <w:ind w:left="1134" w:hanging="425"/>
        <w:jc w:val="both"/>
        <w:rPr>
          <w:bCs/>
          <w:szCs w:val="22"/>
        </w:rPr>
      </w:pPr>
      <w:r w:rsidRPr="00F24E8C">
        <w:rPr>
          <w:szCs w:val="22"/>
        </w:rPr>
        <w:t>odmowa lub uniemożliwienie dokonania kontroli przez pracowników serwisu Wykonawcy, z wyłączeniem przypadku "siły wyższej", może być podstawą do cofnięcia gwarancji;</w:t>
      </w:r>
    </w:p>
    <w:p w14:paraId="21D64549" w14:textId="77777777" w:rsidR="00BC0B7F" w:rsidRPr="00935F54" w:rsidRDefault="00BC0B7F" w:rsidP="00935F54">
      <w:pPr>
        <w:pStyle w:val="Akapitzlist"/>
        <w:numPr>
          <w:ilvl w:val="0"/>
          <w:numId w:val="99"/>
        </w:numPr>
        <w:ind w:left="1134" w:hanging="425"/>
        <w:jc w:val="both"/>
        <w:rPr>
          <w:bCs/>
          <w:szCs w:val="22"/>
        </w:rPr>
      </w:pPr>
      <w:r w:rsidRPr="00F24E8C">
        <w:rPr>
          <w:bCs/>
          <w:szCs w:val="22"/>
        </w:rPr>
        <w:t>zwrócić w terminie do 7 dni pobrane i nie wymienione oraz wymienione w ramach usług serwisowych gwarancyjnych podzespoły i części zamienne.</w:t>
      </w:r>
      <w:r w:rsidRPr="00F24E8C">
        <w:rPr>
          <w:szCs w:val="22"/>
        </w:rPr>
        <w:t xml:space="preserve"> Dotyczy to również podzespołów</w:t>
      </w:r>
      <w:r w:rsidRPr="00F24E8C">
        <w:rPr>
          <w:szCs w:val="22"/>
        </w:rPr>
        <w:br/>
        <w:t xml:space="preserve">i części w odniesieniu do których Zamawiający zamierza wnosić roszczenia </w:t>
      </w:r>
      <w:r w:rsidRPr="00935F54">
        <w:rPr>
          <w:szCs w:val="22"/>
        </w:rPr>
        <w:t>gwarancyjne. Warunek ten jest konieczny do uznania roszczeń gwarancyjnych.</w:t>
      </w:r>
    </w:p>
    <w:p w14:paraId="053EEE4C" w14:textId="77777777" w:rsidR="00935F54" w:rsidRPr="00935F54" w:rsidRDefault="00935F54" w:rsidP="00935F54">
      <w:pPr>
        <w:pStyle w:val="Akapitzlist"/>
        <w:ind w:left="1134"/>
        <w:jc w:val="both"/>
        <w:rPr>
          <w:bCs/>
          <w:szCs w:val="22"/>
        </w:rPr>
      </w:pPr>
    </w:p>
    <w:p w14:paraId="342CBC44" w14:textId="06BBD830" w:rsidR="00BC0B7F" w:rsidRPr="00935F54" w:rsidRDefault="00BC0B7F" w:rsidP="00935F54">
      <w:pPr>
        <w:pStyle w:val="Akapitzlist"/>
        <w:numPr>
          <w:ilvl w:val="0"/>
          <w:numId w:val="8"/>
        </w:numPr>
        <w:jc w:val="both"/>
        <w:rPr>
          <w:b/>
        </w:rPr>
      </w:pPr>
      <w:r w:rsidRPr="00935F54">
        <w:rPr>
          <w:b/>
        </w:rPr>
        <w:t xml:space="preserve">Gwarancja i postępowanie reklamacyjne: </w:t>
      </w:r>
      <w:r w:rsidR="00935F54" w:rsidRPr="00935F54">
        <w:rPr>
          <w:bCs/>
        </w:rPr>
        <w:t xml:space="preserve">określona w Załączniku nr 14 do SWZ </w:t>
      </w:r>
      <w:r w:rsidR="00935F54" w:rsidRPr="00935F54">
        <w:rPr>
          <w:bCs/>
        </w:rPr>
        <w:br/>
        <w:t>§6 Gwarancja i postępowanie reklamacyjne.</w:t>
      </w:r>
    </w:p>
    <w:p w14:paraId="333F3FC4" w14:textId="77777777" w:rsidR="00BC0B7F" w:rsidRPr="000310BE" w:rsidRDefault="00BC0B7F" w:rsidP="00BC0B7F">
      <w:pPr>
        <w:ind w:left="709" w:hanging="425"/>
        <w:rPr>
          <w:sz w:val="22"/>
          <w:szCs w:val="22"/>
        </w:rPr>
      </w:pPr>
    </w:p>
    <w:p w14:paraId="1D68A655" w14:textId="77777777" w:rsidR="00BC0B7F" w:rsidRPr="00BC0B7F" w:rsidRDefault="00BC0B7F" w:rsidP="00BC0B7F">
      <w:pPr>
        <w:widowControl w:val="0"/>
        <w:numPr>
          <w:ilvl w:val="0"/>
          <w:numId w:val="8"/>
        </w:numPr>
        <w:adjustRightInd w:val="0"/>
        <w:spacing w:line="360" w:lineRule="atLeast"/>
        <w:contextualSpacing/>
        <w:jc w:val="both"/>
        <w:textAlignment w:val="baseline"/>
        <w:rPr>
          <w:rFonts w:eastAsia="Calibri"/>
          <w:b/>
          <w:sz w:val="24"/>
          <w:szCs w:val="24"/>
          <w:lang w:eastAsia="en-US"/>
        </w:rPr>
      </w:pPr>
      <w:r w:rsidRPr="00BC0B7F">
        <w:rPr>
          <w:rFonts w:eastAsia="Calibri"/>
          <w:b/>
          <w:sz w:val="24"/>
          <w:szCs w:val="24"/>
          <w:lang w:eastAsia="en-US"/>
        </w:rPr>
        <w:t xml:space="preserve">Forma zatrudnienia osób realizujących zamówienie: </w:t>
      </w:r>
    </w:p>
    <w:p w14:paraId="52DA5D6F" w14:textId="77777777" w:rsidR="00BC0B7F" w:rsidRPr="00BC0B7F" w:rsidRDefault="00BC0B7F" w:rsidP="00BC0B7F">
      <w:pPr>
        <w:ind w:left="720"/>
        <w:contextualSpacing/>
        <w:rPr>
          <w:rFonts w:eastAsia="Calibri"/>
          <w:sz w:val="22"/>
          <w:szCs w:val="22"/>
          <w:lang w:eastAsia="en-US"/>
        </w:rPr>
      </w:pPr>
      <w:r w:rsidRPr="00BC0B7F">
        <w:rPr>
          <w:rFonts w:eastAsia="Calibri"/>
          <w:sz w:val="22"/>
          <w:szCs w:val="22"/>
          <w:lang w:eastAsia="en-US"/>
        </w:rPr>
        <w:t>Zgodnie z obowiązującymi przepisami prawa.</w:t>
      </w:r>
    </w:p>
    <w:p w14:paraId="1E3F4444" w14:textId="77777777" w:rsidR="00BC0B7F" w:rsidRPr="00BC0B7F" w:rsidRDefault="00BC0B7F" w:rsidP="00BC0B7F">
      <w:pPr>
        <w:widowControl w:val="0"/>
        <w:adjustRightInd w:val="0"/>
        <w:jc w:val="both"/>
        <w:textAlignment w:val="baseline"/>
        <w:rPr>
          <w:sz w:val="22"/>
          <w:szCs w:val="22"/>
        </w:rPr>
      </w:pPr>
    </w:p>
    <w:p w14:paraId="7C2AAF7A" w14:textId="77777777" w:rsidR="00BC0B7F" w:rsidRPr="00BC0B7F" w:rsidRDefault="00BC0B7F" w:rsidP="00BC0B7F">
      <w:pPr>
        <w:widowControl w:val="0"/>
        <w:numPr>
          <w:ilvl w:val="0"/>
          <w:numId w:val="8"/>
        </w:numPr>
        <w:adjustRightInd w:val="0"/>
        <w:spacing w:line="360" w:lineRule="atLeast"/>
        <w:contextualSpacing/>
        <w:jc w:val="both"/>
        <w:textAlignment w:val="baseline"/>
        <w:rPr>
          <w:rFonts w:eastAsia="Calibri"/>
          <w:b/>
          <w:sz w:val="24"/>
          <w:szCs w:val="24"/>
          <w:lang w:eastAsia="en-US"/>
        </w:rPr>
      </w:pPr>
      <w:r w:rsidRPr="00BC0B7F">
        <w:rPr>
          <w:rFonts w:eastAsia="Calibri"/>
          <w:b/>
          <w:sz w:val="24"/>
          <w:szCs w:val="24"/>
          <w:lang w:eastAsia="en-US"/>
        </w:rPr>
        <w:t xml:space="preserve">Świadczenia Zamawiającego na rzecz Wykonawcy w związku z realizacją zamówienia </w:t>
      </w:r>
    </w:p>
    <w:p w14:paraId="0C9AE62A" w14:textId="77777777" w:rsidR="00BC0B7F" w:rsidRPr="00BC0B7F" w:rsidRDefault="00BC0B7F" w:rsidP="00BC0B7F">
      <w:pPr>
        <w:ind w:left="720"/>
        <w:contextualSpacing/>
        <w:jc w:val="both"/>
        <w:rPr>
          <w:rFonts w:eastAsia="Calibri"/>
          <w:bCs/>
          <w:i/>
          <w:iCs/>
          <w:sz w:val="24"/>
          <w:szCs w:val="24"/>
          <w:lang w:eastAsia="en-US"/>
        </w:rPr>
      </w:pPr>
      <w:r w:rsidRPr="00BC0B7F">
        <w:rPr>
          <w:rFonts w:eastAsia="Calibri"/>
          <w:bCs/>
          <w:i/>
          <w:iCs/>
          <w:strike/>
          <w:sz w:val="24"/>
          <w:szCs w:val="24"/>
          <w:lang w:eastAsia="en-US"/>
        </w:rPr>
        <w:t>wymagane</w:t>
      </w:r>
      <w:r w:rsidRPr="00BC0B7F">
        <w:rPr>
          <w:rFonts w:eastAsia="Calibri"/>
          <w:bCs/>
          <w:i/>
          <w:iCs/>
          <w:sz w:val="24"/>
          <w:szCs w:val="24"/>
          <w:lang w:eastAsia="en-US"/>
        </w:rPr>
        <w:t xml:space="preserve"> / niewymagane</w:t>
      </w:r>
    </w:p>
    <w:p w14:paraId="1762141A" w14:textId="77777777" w:rsidR="0062199A" w:rsidRPr="009D3387" w:rsidRDefault="0062199A" w:rsidP="0062199A">
      <w:pPr>
        <w:jc w:val="both"/>
        <w:rPr>
          <w:rFonts w:ascii="Tahoma" w:hAnsi="Tahoma" w:cs="Tahoma"/>
          <w:color w:val="000000"/>
          <w:sz w:val="24"/>
          <w:szCs w:val="24"/>
        </w:rPr>
      </w:pPr>
    </w:p>
    <w:p w14:paraId="28A9F01B" w14:textId="77777777" w:rsidR="009D3387" w:rsidRPr="00FA630F" w:rsidRDefault="009D3387" w:rsidP="009D3387">
      <w:pPr>
        <w:jc w:val="both"/>
        <w:rPr>
          <w:sz w:val="22"/>
          <w:szCs w:val="22"/>
        </w:rPr>
      </w:pPr>
    </w:p>
    <w:p w14:paraId="1DEC71AC" w14:textId="77777777" w:rsidR="005D2D07" w:rsidRDefault="007015BE" w:rsidP="00B41BF7">
      <w:pPr>
        <w:keepNext/>
        <w:tabs>
          <w:tab w:val="left" w:pos="720"/>
        </w:tabs>
        <w:snapToGrid w:val="0"/>
        <w:jc w:val="right"/>
        <w:outlineLvl w:val="1"/>
        <w:rPr>
          <w:b/>
          <w:bCs/>
          <w:color w:val="FF0000"/>
          <w:sz w:val="24"/>
          <w:szCs w:val="24"/>
        </w:rPr>
      </w:pPr>
      <w:r w:rsidRPr="00E51966">
        <w:rPr>
          <w:b/>
          <w:bCs/>
          <w:color w:val="FF0000"/>
          <w:sz w:val="24"/>
          <w:szCs w:val="24"/>
        </w:rPr>
        <w:br w:type="page"/>
      </w:r>
    </w:p>
    <w:p w14:paraId="1A6CFA4D" w14:textId="40ABE7E7" w:rsidR="00183B07" w:rsidRPr="00183B07" w:rsidRDefault="00183B07" w:rsidP="00B41BF7">
      <w:pPr>
        <w:keepNext/>
        <w:tabs>
          <w:tab w:val="left" w:pos="720"/>
        </w:tabs>
        <w:snapToGrid w:val="0"/>
        <w:jc w:val="right"/>
        <w:outlineLvl w:val="1"/>
        <w:rPr>
          <w:b/>
          <w:bCs/>
          <w:sz w:val="24"/>
          <w:szCs w:val="24"/>
        </w:rPr>
      </w:pPr>
      <w:bookmarkStart w:id="79" w:name="_Toc181703688"/>
      <w:r w:rsidRPr="00B41BF7">
        <w:rPr>
          <w:b/>
          <w:bCs/>
          <w:sz w:val="24"/>
          <w:szCs w:val="28"/>
        </w:rPr>
        <w:lastRenderedPageBreak/>
        <w:t xml:space="preserve">Załącznik nr 2 do </w:t>
      </w:r>
      <w:r w:rsidR="00B60CDC" w:rsidRPr="00B41BF7">
        <w:rPr>
          <w:b/>
          <w:bCs/>
          <w:sz w:val="24"/>
          <w:szCs w:val="28"/>
        </w:rPr>
        <w:t>SWZ</w:t>
      </w:r>
      <w:r w:rsidR="004130B7">
        <w:rPr>
          <w:b/>
          <w:bCs/>
          <w:sz w:val="24"/>
          <w:szCs w:val="28"/>
        </w:rPr>
        <w:t xml:space="preserve">. Formularz </w:t>
      </w:r>
      <w:r w:rsidR="006251E1">
        <w:rPr>
          <w:b/>
          <w:bCs/>
          <w:sz w:val="24"/>
          <w:szCs w:val="28"/>
        </w:rPr>
        <w:t>O</w:t>
      </w:r>
      <w:r w:rsidR="004130B7">
        <w:rPr>
          <w:b/>
          <w:bCs/>
          <w:sz w:val="24"/>
          <w:szCs w:val="28"/>
        </w:rPr>
        <w:t>fertowy</w:t>
      </w:r>
      <w:bookmarkEnd w:id="79"/>
    </w:p>
    <w:p w14:paraId="61CB222E" w14:textId="77777777" w:rsidR="00183B07" w:rsidRPr="00183B07" w:rsidRDefault="00183B07" w:rsidP="00183B07">
      <w:pPr>
        <w:ind w:left="426"/>
        <w:jc w:val="right"/>
        <w:rPr>
          <w:b/>
          <w:bCs/>
          <w:sz w:val="24"/>
          <w:szCs w:val="24"/>
        </w:rPr>
      </w:pPr>
    </w:p>
    <w:p w14:paraId="2862110A" w14:textId="77777777" w:rsidR="00517C78" w:rsidRDefault="00517C78" w:rsidP="00FD2AF1">
      <w:pPr>
        <w:jc w:val="center"/>
        <w:rPr>
          <w:b/>
          <w:bCs/>
          <w:spacing w:val="20"/>
          <w:sz w:val="28"/>
          <w:szCs w:val="28"/>
        </w:rPr>
      </w:pPr>
    </w:p>
    <w:p w14:paraId="48EB201E" w14:textId="0E95EAEC" w:rsidR="00183B07" w:rsidRPr="00517C78" w:rsidRDefault="00183B07" w:rsidP="00FD2AF1">
      <w:pPr>
        <w:jc w:val="center"/>
        <w:rPr>
          <w:b/>
          <w:bCs/>
          <w:spacing w:val="20"/>
          <w:sz w:val="28"/>
          <w:szCs w:val="28"/>
        </w:rPr>
      </w:pPr>
      <w:r w:rsidRPr="00517C78">
        <w:rPr>
          <w:b/>
          <w:bCs/>
          <w:spacing w:val="20"/>
          <w:sz w:val="28"/>
          <w:szCs w:val="28"/>
        </w:rPr>
        <w:t>FORMULARZ OFERTOWY</w:t>
      </w:r>
    </w:p>
    <w:p w14:paraId="7F3BFDD4" w14:textId="77777777" w:rsidR="00183B07" w:rsidRPr="00517C78" w:rsidRDefault="00183B07" w:rsidP="00183B07">
      <w:pPr>
        <w:ind w:left="426"/>
        <w:jc w:val="center"/>
        <w:rPr>
          <w:b/>
          <w:bCs/>
          <w:spacing w:val="20"/>
          <w:sz w:val="28"/>
          <w:szCs w:val="28"/>
        </w:rPr>
      </w:pPr>
    </w:p>
    <w:p w14:paraId="3B85B38A" w14:textId="77777777" w:rsidR="00183B07" w:rsidRPr="00517C78" w:rsidRDefault="00183B07" w:rsidP="00183B07">
      <w:pPr>
        <w:ind w:left="426"/>
        <w:jc w:val="center"/>
        <w:rPr>
          <w:b/>
          <w:bCs/>
          <w:spacing w:val="20"/>
          <w:sz w:val="28"/>
          <w:szCs w:val="28"/>
        </w:rPr>
      </w:pPr>
      <w:r w:rsidRPr="00517C78">
        <w:rPr>
          <w:b/>
          <w:bCs/>
          <w:spacing w:val="20"/>
          <w:sz w:val="28"/>
          <w:szCs w:val="28"/>
        </w:rPr>
        <w:t xml:space="preserve">Elektroniczny Formularz Ofertowy jest dostępny na platformie Elektronicznego Formularza Ofertowego. </w:t>
      </w:r>
    </w:p>
    <w:p w14:paraId="038C1FCC" w14:textId="77777777" w:rsidR="00517C78" w:rsidRDefault="00517C78" w:rsidP="00183B07">
      <w:pPr>
        <w:ind w:left="426"/>
        <w:jc w:val="center"/>
        <w:rPr>
          <w:b/>
          <w:bCs/>
          <w:spacing w:val="20"/>
          <w:sz w:val="28"/>
          <w:szCs w:val="28"/>
        </w:rPr>
      </w:pPr>
    </w:p>
    <w:p w14:paraId="154FC319" w14:textId="77777777" w:rsidR="006251E1" w:rsidRDefault="006251E1" w:rsidP="00183B07">
      <w:pPr>
        <w:ind w:left="426"/>
        <w:jc w:val="center"/>
        <w:rPr>
          <w:b/>
          <w:bCs/>
          <w:spacing w:val="20"/>
          <w:sz w:val="28"/>
          <w:szCs w:val="28"/>
        </w:rPr>
      </w:pPr>
    </w:p>
    <w:p w14:paraId="134582FD" w14:textId="44680400" w:rsidR="00183B07" w:rsidRPr="006251E1" w:rsidRDefault="00183B07" w:rsidP="00183B07">
      <w:pPr>
        <w:ind w:left="426"/>
        <w:jc w:val="center"/>
        <w:rPr>
          <w:b/>
          <w:bCs/>
          <w:sz w:val="22"/>
          <w:szCs w:val="22"/>
        </w:rPr>
      </w:pPr>
      <w:r w:rsidRPr="006251E1">
        <w:rPr>
          <w:b/>
          <w:bCs/>
          <w:spacing w:val="20"/>
          <w:sz w:val="24"/>
          <w:szCs w:val="24"/>
        </w:rPr>
        <w:t xml:space="preserve">Link do Elektronicznego Formularza Ofertowego znajduje się </w:t>
      </w:r>
      <w:r w:rsidR="00FD2AF1" w:rsidRPr="006251E1">
        <w:rPr>
          <w:b/>
          <w:bCs/>
          <w:spacing w:val="20"/>
          <w:sz w:val="24"/>
          <w:szCs w:val="24"/>
        </w:rPr>
        <w:br/>
      </w:r>
      <w:r w:rsidRPr="006251E1">
        <w:rPr>
          <w:b/>
          <w:bCs/>
          <w:spacing w:val="20"/>
          <w:sz w:val="24"/>
          <w:szCs w:val="24"/>
        </w:rPr>
        <w:t xml:space="preserve">w </w:t>
      </w:r>
      <w:r w:rsidR="00517C78" w:rsidRPr="006251E1">
        <w:rPr>
          <w:b/>
          <w:bCs/>
          <w:spacing w:val="20"/>
          <w:sz w:val="24"/>
          <w:szCs w:val="24"/>
        </w:rPr>
        <w:t>P</w:t>
      </w:r>
      <w:r w:rsidRPr="006251E1">
        <w:rPr>
          <w:b/>
          <w:bCs/>
          <w:spacing w:val="20"/>
          <w:sz w:val="24"/>
          <w:szCs w:val="24"/>
        </w:rPr>
        <w:t xml:space="preserve">rofilu </w:t>
      </w:r>
      <w:r w:rsidR="00517C78" w:rsidRPr="006251E1">
        <w:rPr>
          <w:b/>
          <w:bCs/>
          <w:spacing w:val="20"/>
          <w:sz w:val="24"/>
          <w:szCs w:val="24"/>
        </w:rPr>
        <w:t>N</w:t>
      </w:r>
      <w:r w:rsidRPr="006251E1">
        <w:rPr>
          <w:b/>
          <w:bCs/>
          <w:spacing w:val="20"/>
          <w:sz w:val="24"/>
          <w:szCs w:val="24"/>
        </w:rPr>
        <w:t xml:space="preserve">abywcy </w:t>
      </w:r>
    </w:p>
    <w:p w14:paraId="6CBECCD2" w14:textId="77777777" w:rsidR="00C04CB0" w:rsidRPr="00A64F9D" w:rsidRDefault="00183B07" w:rsidP="00C04CB0">
      <w:pPr>
        <w:spacing w:before="40" w:after="40" w:line="24" w:lineRule="atLeast"/>
        <w:ind w:left="5040"/>
        <w:jc w:val="center"/>
        <w:rPr>
          <w:sz w:val="22"/>
          <w:szCs w:val="22"/>
        </w:rPr>
      </w:pPr>
      <w:r>
        <w:rPr>
          <w:sz w:val="22"/>
          <w:szCs w:val="22"/>
        </w:rPr>
        <w:t xml:space="preserve"> </w:t>
      </w:r>
    </w:p>
    <w:p w14:paraId="039A850D" w14:textId="77777777" w:rsidR="002E379E" w:rsidRPr="008C7E9D" w:rsidRDefault="002E379E" w:rsidP="00517C78">
      <w:pPr>
        <w:jc w:val="both"/>
        <w:rPr>
          <w:sz w:val="24"/>
          <w:szCs w:val="24"/>
          <w:u w:val="single"/>
        </w:rPr>
      </w:pPr>
    </w:p>
    <w:p w14:paraId="59EF05CF" w14:textId="77777777" w:rsidR="002E379E" w:rsidRDefault="002E379E">
      <w:pPr>
        <w:rPr>
          <w:b/>
          <w:sz w:val="22"/>
          <w:szCs w:val="22"/>
        </w:rPr>
      </w:pPr>
      <w:r>
        <w:rPr>
          <w:b/>
          <w:sz w:val="22"/>
          <w:szCs w:val="22"/>
        </w:rPr>
        <w:br w:type="page"/>
      </w:r>
    </w:p>
    <w:p w14:paraId="41BEB7FB" w14:textId="64E5D2CA" w:rsidR="009F230D" w:rsidRPr="00B41BF7" w:rsidRDefault="009F230D" w:rsidP="00B41BF7">
      <w:pPr>
        <w:keepNext/>
        <w:tabs>
          <w:tab w:val="left" w:pos="720"/>
        </w:tabs>
        <w:snapToGrid w:val="0"/>
        <w:jc w:val="right"/>
        <w:outlineLvl w:val="1"/>
        <w:rPr>
          <w:b/>
          <w:bCs/>
          <w:sz w:val="24"/>
          <w:szCs w:val="28"/>
        </w:rPr>
      </w:pPr>
      <w:bookmarkStart w:id="80" w:name="_Toc181703689"/>
      <w:r w:rsidRPr="00B41BF7">
        <w:rPr>
          <w:b/>
          <w:bCs/>
          <w:sz w:val="24"/>
          <w:szCs w:val="28"/>
        </w:rPr>
        <w:lastRenderedPageBreak/>
        <w:t>Załącznik nr 2a</w:t>
      </w:r>
      <w:r w:rsidR="005B4150" w:rsidRPr="00B41BF7">
        <w:rPr>
          <w:b/>
          <w:bCs/>
          <w:sz w:val="24"/>
          <w:szCs w:val="28"/>
        </w:rPr>
        <w:t xml:space="preserve"> do </w:t>
      </w:r>
      <w:r w:rsidR="00B60CDC" w:rsidRPr="00B41BF7">
        <w:rPr>
          <w:b/>
          <w:bCs/>
          <w:sz w:val="24"/>
          <w:szCs w:val="28"/>
        </w:rPr>
        <w:t>SWZ</w:t>
      </w:r>
      <w:r w:rsidR="004130B7">
        <w:rPr>
          <w:b/>
          <w:bCs/>
          <w:sz w:val="24"/>
          <w:szCs w:val="28"/>
        </w:rPr>
        <w:t>. Cennik podlegający ocenie.</w:t>
      </w:r>
      <w:bookmarkEnd w:id="80"/>
    </w:p>
    <w:p w14:paraId="4CA4F398" w14:textId="77777777" w:rsidR="00C37777" w:rsidRDefault="00C37777" w:rsidP="002F5934">
      <w:pPr>
        <w:jc w:val="right"/>
        <w:rPr>
          <w:b/>
          <w:sz w:val="22"/>
          <w:szCs w:val="22"/>
        </w:rPr>
      </w:pPr>
    </w:p>
    <w:p w14:paraId="6F21FF22" w14:textId="77777777" w:rsidR="00C37777" w:rsidRDefault="00C37777" w:rsidP="00C37777">
      <w:pPr>
        <w:jc w:val="center"/>
        <w:rPr>
          <w:b/>
          <w:sz w:val="22"/>
          <w:szCs w:val="22"/>
        </w:rPr>
      </w:pPr>
    </w:p>
    <w:p w14:paraId="0645B14B" w14:textId="77777777" w:rsidR="00C37777" w:rsidRDefault="00C37777" w:rsidP="00C37777">
      <w:pPr>
        <w:jc w:val="center"/>
        <w:rPr>
          <w:b/>
          <w:sz w:val="22"/>
          <w:szCs w:val="22"/>
        </w:rPr>
      </w:pPr>
    </w:p>
    <w:p w14:paraId="3AAF3A20" w14:textId="77777777" w:rsidR="00C37777" w:rsidRDefault="00C37777" w:rsidP="00C37777">
      <w:pPr>
        <w:jc w:val="center"/>
        <w:rPr>
          <w:b/>
          <w:sz w:val="22"/>
          <w:szCs w:val="22"/>
        </w:rPr>
      </w:pPr>
    </w:p>
    <w:p w14:paraId="07375237" w14:textId="77777777" w:rsidR="008421FF" w:rsidRPr="00C37777" w:rsidRDefault="008421FF" w:rsidP="00C37777">
      <w:pPr>
        <w:jc w:val="center"/>
        <w:rPr>
          <w:b/>
          <w:sz w:val="28"/>
          <w:szCs w:val="28"/>
        </w:rPr>
      </w:pPr>
    </w:p>
    <w:p w14:paraId="4E116A09" w14:textId="0D1DC3F3" w:rsidR="008421FF" w:rsidRPr="008421FF" w:rsidRDefault="008421FF" w:rsidP="008421FF">
      <w:pPr>
        <w:pStyle w:val="TekstpodstawowyTekstpodstawowyZnak"/>
        <w:jc w:val="center"/>
        <w:rPr>
          <w:color w:val="FF0000"/>
          <w:sz w:val="28"/>
          <w:szCs w:val="28"/>
        </w:rPr>
      </w:pPr>
      <w:bookmarkStart w:id="81" w:name="_Hlk159331347"/>
      <w:r w:rsidRPr="008421FF">
        <w:rPr>
          <w:b/>
          <w:sz w:val="28"/>
          <w:szCs w:val="28"/>
        </w:rPr>
        <w:t>CENNIK CZĘŚCI ZAMIENNYCH PODLEGAJĄCYCH OCENIE</w:t>
      </w:r>
    </w:p>
    <w:bookmarkEnd w:id="81"/>
    <w:p w14:paraId="303D4855" w14:textId="77777777" w:rsidR="00F27C03" w:rsidRPr="005D2D07" w:rsidRDefault="00F27C03" w:rsidP="00F27C03">
      <w:pPr>
        <w:spacing w:line="276" w:lineRule="auto"/>
        <w:jc w:val="center"/>
        <w:rPr>
          <w:b/>
          <w:sz w:val="24"/>
          <w:szCs w:val="24"/>
        </w:rPr>
      </w:pPr>
    </w:p>
    <w:p w14:paraId="14A4D966" w14:textId="52F4ED6B" w:rsidR="00F27C03" w:rsidRPr="005D2D07" w:rsidRDefault="00F27C03" w:rsidP="008C2B67">
      <w:pPr>
        <w:widowControl w:val="0"/>
        <w:spacing w:line="288" w:lineRule="auto"/>
        <w:jc w:val="center"/>
        <w:rPr>
          <w:b/>
          <w:color w:val="000000" w:themeColor="text1"/>
          <w:sz w:val="24"/>
          <w:szCs w:val="24"/>
          <w:u w:val="single"/>
        </w:rPr>
      </w:pPr>
      <w:r w:rsidRPr="005D2D07">
        <w:rPr>
          <w:b/>
          <w:color w:val="000000" w:themeColor="text1"/>
          <w:sz w:val="24"/>
          <w:szCs w:val="24"/>
          <w:u w:val="single"/>
        </w:rPr>
        <w:t>Wz</w:t>
      </w:r>
      <w:r w:rsidR="008C2B67" w:rsidRPr="005D2D07">
        <w:rPr>
          <w:b/>
          <w:color w:val="000000" w:themeColor="text1"/>
          <w:sz w:val="24"/>
          <w:szCs w:val="24"/>
          <w:u w:val="single"/>
        </w:rPr>
        <w:t>ór Z</w:t>
      </w:r>
      <w:r w:rsidRPr="005D2D07">
        <w:rPr>
          <w:b/>
          <w:color w:val="000000" w:themeColor="text1"/>
          <w:sz w:val="24"/>
          <w:szCs w:val="24"/>
          <w:u w:val="single"/>
        </w:rPr>
        <w:t>ałącznik</w:t>
      </w:r>
      <w:r w:rsidR="008C2B67" w:rsidRPr="005D2D07">
        <w:rPr>
          <w:b/>
          <w:color w:val="000000" w:themeColor="text1"/>
          <w:sz w:val="24"/>
          <w:szCs w:val="24"/>
          <w:u w:val="single"/>
        </w:rPr>
        <w:t>a</w:t>
      </w:r>
      <w:r w:rsidRPr="005D2D07">
        <w:rPr>
          <w:b/>
          <w:color w:val="000000" w:themeColor="text1"/>
          <w:sz w:val="24"/>
          <w:szCs w:val="24"/>
          <w:u w:val="single"/>
        </w:rPr>
        <w:t xml:space="preserve"> 2a załączono w odrębnym pliku (w formacie *.xls)</w:t>
      </w:r>
    </w:p>
    <w:p w14:paraId="1334DA27" w14:textId="4746A7FD" w:rsidR="00F27C03" w:rsidRPr="005D2D07" w:rsidRDefault="00F27C03" w:rsidP="008C2B67">
      <w:pPr>
        <w:widowControl w:val="0"/>
        <w:spacing w:line="288" w:lineRule="auto"/>
        <w:jc w:val="center"/>
        <w:rPr>
          <w:sz w:val="24"/>
          <w:szCs w:val="24"/>
        </w:rPr>
      </w:pPr>
      <w:r w:rsidRPr="005D2D07">
        <w:rPr>
          <w:sz w:val="24"/>
          <w:szCs w:val="24"/>
        </w:rPr>
        <w:t xml:space="preserve">W/w dokument jest udostępniony w Profilu Nabywcy Zamawiającego pod adresem </w:t>
      </w:r>
      <w:hyperlink r:id="rId12" w:history="1">
        <w:r w:rsidRPr="005D2D07">
          <w:rPr>
            <w:rStyle w:val="Hipercze"/>
            <w:sz w:val="24"/>
            <w:szCs w:val="24"/>
          </w:rPr>
          <w:t>https://www.pgg.pl/strefa-korporacyjna/dostawcy/profil-nabywcy/przetargi</w:t>
        </w:r>
      </w:hyperlink>
      <w:r w:rsidRPr="005D2D07">
        <w:rPr>
          <w:sz w:val="24"/>
          <w:szCs w:val="24"/>
        </w:rPr>
        <w:t xml:space="preserve">  wraz z ogłoszeniem </w:t>
      </w:r>
      <w:r w:rsidR="001B422D">
        <w:rPr>
          <w:sz w:val="24"/>
          <w:szCs w:val="24"/>
        </w:rPr>
        <w:br/>
      </w:r>
      <w:r w:rsidRPr="005D2D07">
        <w:rPr>
          <w:sz w:val="24"/>
          <w:szCs w:val="24"/>
        </w:rPr>
        <w:t>o przedmiotowym przetargu oraz  na platformie Elektronicznego Formularza Ofertowego (EFO), jako osobny plik do pobrania  (w formie pliku *.xls).</w:t>
      </w:r>
    </w:p>
    <w:p w14:paraId="4E755BD2" w14:textId="77777777" w:rsidR="00102470" w:rsidRDefault="00102470" w:rsidP="002F5934">
      <w:pPr>
        <w:pStyle w:val="TekstpodstawowyTekstpodstawowyZnak"/>
        <w:jc w:val="center"/>
        <w:rPr>
          <w:b/>
          <w:szCs w:val="24"/>
        </w:rPr>
      </w:pPr>
    </w:p>
    <w:p w14:paraId="4C74448C" w14:textId="77777777" w:rsidR="006A714A" w:rsidRDefault="006A714A" w:rsidP="002F5934">
      <w:pPr>
        <w:pStyle w:val="TekstpodstawowyTekstpodstawowyZnak"/>
        <w:jc w:val="center"/>
        <w:rPr>
          <w:b/>
          <w:szCs w:val="24"/>
        </w:rPr>
      </w:pPr>
    </w:p>
    <w:p w14:paraId="4490CCC3" w14:textId="77777777" w:rsidR="006A714A" w:rsidRDefault="006A714A" w:rsidP="002F5934">
      <w:pPr>
        <w:pStyle w:val="TekstpodstawowyTekstpodstawowyZnak"/>
        <w:jc w:val="center"/>
        <w:rPr>
          <w:b/>
          <w:szCs w:val="24"/>
        </w:rPr>
      </w:pPr>
    </w:p>
    <w:p w14:paraId="17FFE5CB" w14:textId="77777777" w:rsidR="006A714A" w:rsidRDefault="006A714A" w:rsidP="002F5934">
      <w:pPr>
        <w:pStyle w:val="TekstpodstawowyTekstpodstawowyZnak"/>
        <w:jc w:val="center"/>
        <w:rPr>
          <w:b/>
          <w:szCs w:val="24"/>
        </w:rPr>
      </w:pPr>
    </w:p>
    <w:p w14:paraId="458BBAAA" w14:textId="77777777" w:rsidR="006A714A" w:rsidRDefault="006A714A" w:rsidP="002F5934">
      <w:pPr>
        <w:pStyle w:val="TekstpodstawowyTekstpodstawowyZnak"/>
        <w:jc w:val="center"/>
        <w:rPr>
          <w:b/>
          <w:szCs w:val="24"/>
        </w:rPr>
      </w:pPr>
    </w:p>
    <w:p w14:paraId="28303AAE" w14:textId="77777777" w:rsidR="006A714A" w:rsidRDefault="006A714A" w:rsidP="002F5934">
      <w:pPr>
        <w:pStyle w:val="TekstpodstawowyTekstpodstawowyZnak"/>
        <w:jc w:val="center"/>
        <w:rPr>
          <w:b/>
          <w:szCs w:val="24"/>
        </w:rPr>
      </w:pPr>
    </w:p>
    <w:p w14:paraId="6929CFF0" w14:textId="77777777" w:rsidR="006A714A" w:rsidRDefault="006A714A" w:rsidP="002F5934">
      <w:pPr>
        <w:pStyle w:val="TekstpodstawowyTekstpodstawowyZnak"/>
        <w:jc w:val="center"/>
        <w:rPr>
          <w:b/>
          <w:szCs w:val="24"/>
        </w:rPr>
      </w:pPr>
    </w:p>
    <w:p w14:paraId="3BBA8692" w14:textId="77777777" w:rsidR="006A714A" w:rsidRDefault="006A714A" w:rsidP="002F5934">
      <w:pPr>
        <w:pStyle w:val="TekstpodstawowyTekstpodstawowyZnak"/>
        <w:jc w:val="center"/>
        <w:rPr>
          <w:b/>
          <w:szCs w:val="24"/>
        </w:rPr>
      </w:pPr>
    </w:p>
    <w:p w14:paraId="66CA3C82" w14:textId="77777777" w:rsidR="006A714A" w:rsidRDefault="006A714A" w:rsidP="002F5934">
      <w:pPr>
        <w:pStyle w:val="TekstpodstawowyTekstpodstawowyZnak"/>
        <w:jc w:val="center"/>
        <w:rPr>
          <w:b/>
          <w:szCs w:val="24"/>
        </w:rPr>
      </w:pPr>
    </w:p>
    <w:p w14:paraId="68D5194D" w14:textId="77777777" w:rsidR="006A714A" w:rsidRDefault="006A714A" w:rsidP="002F5934">
      <w:pPr>
        <w:pStyle w:val="TekstpodstawowyTekstpodstawowyZnak"/>
        <w:jc w:val="center"/>
        <w:rPr>
          <w:b/>
          <w:szCs w:val="24"/>
        </w:rPr>
      </w:pPr>
    </w:p>
    <w:p w14:paraId="23646D39" w14:textId="77777777" w:rsidR="006A714A" w:rsidRDefault="006A714A" w:rsidP="002F5934">
      <w:pPr>
        <w:pStyle w:val="TekstpodstawowyTekstpodstawowyZnak"/>
        <w:jc w:val="center"/>
        <w:rPr>
          <w:b/>
          <w:szCs w:val="24"/>
        </w:rPr>
      </w:pPr>
    </w:p>
    <w:p w14:paraId="0004027A" w14:textId="77777777" w:rsidR="006A714A" w:rsidRDefault="006A714A" w:rsidP="002F5934">
      <w:pPr>
        <w:pStyle w:val="TekstpodstawowyTekstpodstawowyZnak"/>
        <w:jc w:val="center"/>
        <w:rPr>
          <w:b/>
          <w:szCs w:val="24"/>
        </w:rPr>
      </w:pPr>
    </w:p>
    <w:p w14:paraId="2570500B" w14:textId="77777777" w:rsidR="006A714A" w:rsidRDefault="006A714A" w:rsidP="002F5934">
      <w:pPr>
        <w:pStyle w:val="TekstpodstawowyTekstpodstawowyZnak"/>
        <w:jc w:val="center"/>
        <w:rPr>
          <w:b/>
          <w:szCs w:val="24"/>
        </w:rPr>
      </w:pPr>
    </w:p>
    <w:p w14:paraId="0A0FE95F" w14:textId="77777777" w:rsidR="006A714A" w:rsidRDefault="006A714A" w:rsidP="002F5934">
      <w:pPr>
        <w:pStyle w:val="TekstpodstawowyTekstpodstawowyZnak"/>
        <w:jc w:val="center"/>
        <w:rPr>
          <w:b/>
          <w:szCs w:val="24"/>
        </w:rPr>
      </w:pPr>
    </w:p>
    <w:p w14:paraId="60E15712" w14:textId="77777777" w:rsidR="006A714A" w:rsidRDefault="006A714A" w:rsidP="002F5934">
      <w:pPr>
        <w:pStyle w:val="TekstpodstawowyTekstpodstawowyZnak"/>
        <w:jc w:val="center"/>
        <w:rPr>
          <w:b/>
          <w:szCs w:val="24"/>
        </w:rPr>
      </w:pPr>
    </w:p>
    <w:p w14:paraId="3807702B" w14:textId="77777777" w:rsidR="006A714A" w:rsidRDefault="006A714A" w:rsidP="002F5934">
      <w:pPr>
        <w:pStyle w:val="TekstpodstawowyTekstpodstawowyZnak"/>
        <w:jc w:val="center"/>
        <w:rPr>
          <w:b/>
          <w:szCs w:val="24"/>
        </w:rPr>
      </w:pPr>
    </w:p>
    <w:p w14:paraId="29A4D776" w14:textId="77777777" w:rsidR="006A714A" w:rsidRDefault="006A714A" w:rsidP="002F5934">
      <w:pPr>
        <w:pStyle w:val="TekstpodstawowyTekstpodstawowyZnak"/>
        <w:jc w:val="center"/>
        <w:rPr>
          <w:b/>
          <w:szCs w:val="24"/>
        </w:rPr>
      </w:pPr>
    </w:p>
    <w:p w14:paraId="74B3DAEE" w14:textId="77777777" w:rsidR="006A714A" w:rsidRDefault="006A714A" w:rsidP="002F5934">
      <w:pPr>
        <w:pStyle w:val="TekstpodstawowyTekstpodstawowyZnak"/>
        <w:jc w:val="center"/>
        <w:rPr>
          <w:b/>
          <w:szCs w:val="24"/>
        </w:rPr>
      </w:pPr>
    </w:p>
    <w:p w14:paraId="45DBEE20" w14:textId="77777777" w:rsidR="006A714A" w:rsidRDefault="006A714A" w:rsidP="002F5934">
      <w:pPr>
        <w:pStyle w:val="TekstpodstawowyTekstpodstawowyZnak"/>
        <w:jc w:val="center"/>
        <w:rPr>
          <w:b/>
          <w:szCs w:val="24"/>
        </w:rPr>
      </w:pPr>
    </w:p>
    <w:p w14:paraId="4D234F51" w14:textId="77777777" w:rsidR="006A714A" w:rsidRDefault="006A714A" w:rsidP="002F5934">
      <w:pPr>
        <w:pStyle w:val="TekstpodstawowyTekstpodstawowyZnak"/>
        <w:jc w:val="center"/>
        <w:rPr>
          <w:b/>
          <w:szCs w:val="24"/>
        </w:rPr>
      </w:pPr>
    </w:p>
    <w:p w14:paraId="6623C7A0" w14:textId="77777777" w:rsidR="006A714A" w:rsidRDefault="006A714A" w:rsidP="002F5934">
      <w:pPr>
        <w:pStyle w:val="TekstpodstawowyTekstpodstawowyZnak"/>
        <w:jc w:val="center"/>
        <w:rPr>
          <w:b/>
          <w:szCs w:val="24"/>
        </w:rPr>
      </w:pPr>
    </w:p>
    <w:p w14:paraId="69F6AB10" w14:textId="77777777" w:rsidR="006A714A" w:rsidRDefault="006A714A" w:rsidP="002F5934">
      <w:pPr>
        <w:pStyle w:val="TekstpodstawowyTekstpodstawowyZnak"/>
        <w:jc w:val="center"/>
        <w:rPr>
          <w:b/>
          <w:szCs w:val="24"/>
        </w:rPr>
      </w:pPr>
    </w:p>
    <w:p w14:paraId="46C955DA" w14:textId="77777777" w:rsidR="006A714A" w:rsidRDefault="006A714A" w:rsidP="002F5934">
      <w:pPr>
        <w:pStyle w:val="TekstpodstawowyTekstpodstawowyZnak"/>
        <w:jc w:val="center"/>
        <w:rPr>
          <w:b/>
          <w:szCs w:val="24"/>
        </w:rPr>
      </w:pPr>
    </w:p>
    <w:p w14:paraId="227CD49B" w14:textId="77777777" w:rsidR="006A714A" w:rsidRDefault="006A714A" w:rsidP="002F5934">
      <w:pPr>
        <w:pStyle w:val="TekstpodstawowyTekstpodstawowyZnak"/>
        <w:jc w:val="center"/>
        <w:rPr>
          <w:b/>
          <w:szCs w:val="24"/>
        </w:rPr>
      </w:pPr>
    </w:p>
    <w:p w14:paraId="0C8F5F6F" w14:textId="77777777" w:rsidR="006A714A" w:rsidRDefault="006A714A" w:rsidP="002F5934">
      <w:pPr>
        <w:pStyle w:val="TekstpodstawowyTekstpodstawowyZnak"/>
        <w:jc w:val="center"/>
        <w:rPr>
          <w:b/>
          <w:szCs w:val="24"/>
        </w:rPr>
      </w:pPr>
    </w:p>
    <w:p w14:paraId="31787CEE" w14:textId="77777777" w:rsidR="006A714A" w:rsidRDefault="006A714A" w:rsidP="002F5934">
      <w:pPr>
        <w:pStyle w:val="TekstpodstawowyTekstpodstawowyZnak"/>
        <w:jc w:val="center"/>
        <w:rPr>
          <w:b/>
          <w:szCs w:val="24"/>
        </w:rPr>
      </w:pPr>
    </w:p>
    <w:p w14:paraId="79D6F4A4" w14:textId="77777777" w:rsidR="006A714A" w:rsidRDefault="006A714A" w:rsidP="002F5934">
      <w:pPr>
        <w:pStyle w:val="TekstpodstawowyTekstpodstawowyZnak"/>
        <w:jc w:val="center"/>
        <w:rPr>
          <w:b/>
          <w:szCs w:val="24"/>
        </w:rPr>
      </w:pPr>
    </w:p>
    <w:p w14:paraId="25B56FD6" w14:textId="77777777" w:rsidR="006A714A" w:rsidRDefault="006A714A" w:rsidP="002F5934">
      <w:pPr>
        <w:pStyle w:val="TekstpodstawowyTekstpodstawowyZnak"/>
        <w:jc w:val="center"/>
        <w:rPr>
          <w:b/>
          <w:szCs w:val="24"/>
        </w:rPr>
      </w:pPr>
    </w:p>
    <w:p w14:paraId="6F2A47B0" w14:textId="77777777" w:rsidR="006A714A" w:rsidRDefault="006A714A" w:rsidP="002F5934">
      <w:pPr>
        <w:pStyle w:val="TekstpodstawowyTekstpodstawowyZnak"/>
        <w:jc w:val="center"/>
        <w:rPr>
          <w:b/>
          <w:szCs w:val="24"/>
        </w:rPr>
      </w:pPr>
    </w:p>
    <w:p w14:paraId="26B27AB1" w14:textId="77777777" w:rsidR="006A714A" w:rsidRDefault="006A714A" w:rsidP="002F5934">
      <w:pPr>
        <w:pStyle w:val="TekstpodstawowyTekstpodstawowyZnak"/>
        <w:jc w:val="center"/>
        <w:rPr>
          <w:b/>
          <w:szCs w:val="24"/>
        </w:rPr>
      </w:pPr>
    </w:p>
    <w:p w14:paraId="48C524B1" w14:textId="77777777" w:rsidR="006A714A" w:rsidRDefault="006A714A" w:rsidP="002F5934">
      <w:pPr>
        <w:pStyle w:val="TekstpodstawowyTekstpodstawowyZnak"/>
        <w:jc w:val="center"/>
        <w:rPr>
          <w:b/>
          <w:szCs w:val="24"/>
        </w:rPr>
      </w:pPr>
    </w:p>
    <w:p w14:paraId="2AAB4F8F" w14:textId="77777777" w:rsidR="006A714A" w:rsidRDefault="006A714A" w:rsidP="002F5934">
      <w:pPr>
        <w:pStyle w:val="TekstpodstawowyTekstpodstawowyZnak"/>
        <w:jc w:val="center"/>
        <w:rPr>
          <w:b/>
          <w:szCs w:val="24"/>
        </w:rPr>
      </w:pPr>
    </w:p>
    <w:p w14:paraId="3DF25316" w14:textId="77777777" w:rsidR="006A714A" w:rsidRDefault="006A714A" w:rsidP="002F5934">
      <w:pPr>
        <w:pStyle w:val="TekstpodstawowyTekstpodstawowyZnak"/>
        <w:jc w:val="center"/>
        <w:rPr>
          <w:b/>
          <w:szCs w:val="24"/>
        </w:rPr>
      </w:pPr>
    </w:p>
    <w:p w14:paraId="2F089239" w14:textId="77777777" w:rsidR="006A714A" w:rsidRDefault="006A714A" w:rsidP="002F5934">
      <w:pPr>
        <w:pStyle w:val="TekstpodstawowyTekstpodstawowyZnak"/>
        <w:jc w:val="center"/>
        <w:rPr>
          <w:b/>
          <w:szCs w:val="24"/>
        </w:rPr>
      </w:pPr>
    </w:p>
    <w:p w14:paraId="36679132" w14:textId="77777777" w:rsidR="006A714A" w:rsidRDefault="006A714A" w:rsidP="002F5934">
      <w:pPr>
        <w:pStyle w:val="TekstpodstawowyTekstpodstawowyZnak"/>
        <w:jc w:val="center"/>
        <w:rPr>
          <w:b/>
          <w:szCs w:val="24"/>
        </w:rPr>
      </w:pPr>
    </w:p>
    <w:p w14:paraId="524CC260" w14:textId="77777777" w:rsidR="006A714A" w:rsidRPr="00183B07" w:rsidRDefault="006A714A" w:rsidP="002F5934">
      <w:pPr>
        <w:pStyle w:val="TekstpodstawowyTekstpodstawowyZnak"/>
        <w:jc w:val="center"/>
        <w:rPr>
          <w:b/>
          <w:szCs w:val="24"/>
        </w:rPr>
      </w:pPr>
    </w:p>
    <w:p w14:paraId="748F0B51" w14:textId="58E4853A" w:rsidR="00B131AF" w:rsidRPr="004130B7" w:rsidRDefault="00B131AF" w:rsidP="00B41BF7">
      <w:pPr>
        <w:keepNext/>
        <w:tabs>
          <w:tab w:val="left" w:pos="720"/>
        </w:tabs>
        <w:snapToGrid w:val="0"/>
        <w:jc w:val="right"/>
        <w:outlineLvl w:val="1"/>
        <w:rPr>
          <w:b/>
          <w:sz w:val="22"/>
          <w:szCs w:val="22"/>
        </w:rPr>
      </w:pPr>
      <w:bookmarkStart w:id="82" w:name="_Toc181703690"/>
      <w:r w:rsidRPr="00B41BF7">
        <w:rPr>
          <w:b/>
          <w:bCs/>
          <w:sz w:val="24"/>
          <w:szCs w:val="28"/>
        </w:rPr>
        <w:lastRenderedPageBreak/>
        <w:t xml:space="preserve">Załącznik nr </w:t>
      </w:r>
      <w:r w:rsidRPr="004130B7">
        <w:rPr>
          <w:b/>
          <w:bCs/>
          <w:sz w:val="24"/>
          <w:szCs w:val="28"/>
        </w:rPr>
        <w:t xml:space="preserve">2b do </w:t>
      </w:r>
      <w:r w:rsidR="00B60CDC" w:rsidRPr="004130B7">
        <w:rPr>
          <w:b/>
          <w:bCs/>
          <w:sz w:val="24"/>
          <w:szCs w:val="28"/>
        </w:rPr>
        <w:t>SWZ</w:t>
      </w:r>
      <w:r w:rsidR="004130B7" w:rsidRPr="004130B7">
        <w:rPr>
          <w:b/>
          <w:sz w:val="22"/>
          <w:szCs w:val="22"/>
        </w:rPr>
        <w:t>. Cennik nie podlegający ocenie</w:t>
      </w:r>
      <w:r w:rsidR="004130B7">
        <w:rPr>
          <w:b/>
          <w:sz w:val="22"/>
          <w:szCs w:val="22"/>
        </w:rPr>
        <w:t>.</w:t>
      </w:r>
      <w:bookmarkEnd w:id="82"/>
    </w:p>
    <w:p w14:paraId="2EB22A46" w14:textId="77777777" w:rsidR="00B131AF" w:rsidRDefault="00B131AF" w:rsidP="00D976EF">
      <w:pPr>
        <w:ind w:left="4248"/>
        <w:jc w:val="right"/>
        <w:rPr>
          <w:b/>
          <w:color w:val="FF0000"/>
          <w:sz w:val="22"/>
          <w:szCs w:val="22"/>
        </w:rPr>
      </w:pPr>
    </w:p>
    <w:p w14:paraId="040C7F0C" w14:textId="77777777" w:rsidR="00C37777" w:rsidRPr="005D2D07" w:rsidRDefault="00C37777" w:rsidP="00C04CB0">
      <w:pPr>
        <w:pStyle w:val="TekstpodstawowyTekstpodstawowyZnak"/>
        <w:jc w:val="center"/>
        <w:rPr>
          <w:b/>
          <w:sz w:val="16"/>
          <w:szCs w:val="16"/>
        </w:rPr>
      </w:pPr>
    </w:p>
    <w:p w14:paraId="40170F51" w14:textId="77777777" w:rsidR="00C37777" w:rsidRDefault="00C37777" w:rsidP="00C37777">
      <w:pPr>
        <w:jc w:val="center"/>
        <w:rPr>
          <w:b/>
          <w:sz w:val="22"/>
          <w:szCs w:val="22"/>
        </w:rPr>
      </w:pPr>
    </w:p>
    <w:p w14:paraId="19CC4D38" w14:textId="77777777" w:rsidR="002D3989" w:rsidRDefault="002D3989" w:rsidP="002D3989">
      <w:pPr>
        <w:pStyle w:val="TekstpodstawowyTekstpodstawowyZnak"/>
        <w:jc w:val="center"/>
        <w:rPr>
          <w:b/>
          <w:sz w:val="28"/>
          <w:szCs w:val="28"/>
        </w:rPr>
      </w:pPr>
    </w:p>
    <w:p w14:paraId="02296E2A" w14:textId="77777777" w:rsidR="002D3989" w:rsidRDefault="002D3989" w:rsidP="002D3989">
      <w:pPr>
        <w:pStyle w:val="TekstpodstawowyTekstpodstawowyZnak"/>
        <w:jc w:val="center"/>
        <w:rPr>
          <w:b/>
          <w:sz w:val="28"/>
          <w:szCs w:val="28"/>
        </w:rPr>
      </w:pPr>
    </w:p>
    <w:p w14:paraId="5813DA23" w14:textId="65AEE8E4" w:rsidR="002D3989" w:rsidRPr="008421FF" w:rsidRDefault="002D3989" w:rsidP="002D3989">
      <w:pPr>
        <w:pStyle w:val="TekstpodstawowyTekstpodstawowyZnak"/>
        <w:jc w:val="center"/>
        <w:rPr>
          <w:color w:val="FF0000"/>
          <w:sz w:val="28"/>
          <w:szCs w:val="28"/>
        </w:rPr>
      </w:pPr>
      <w:r w:rsidRPr="008421FF">
        <w:rPr>
          <w:b/>
          <w:sz w:val="28"/>
          <w:szCs w:val="28"/>
        </w:rPr>
        <w:t>CENNIK CZĘŚCI ZAMIENNYCH NIE PODLEGAJĄCYCH OCENIE</w:t>
      </w:r>
    </w:p>
    <w:p w14:paraId="07AAA7AF" w14:textId="77777777" w:rsidR="002D3989" w:rsidRDefault="002D3989" w:rsidP="008C2B67">
      <w:pPr>
        <w:widowControl w:val="0"/>
        <w:spacing w:line="288" w:lineRule="auto"/>
        <w:jc w:val="center"/>
        <w:rPr>
          <w:b/>
          <w:color w:val="000000" w:themeColor="text1"/>
          <w:sz w:val="24"/>
          <w:szCs w:val="24"/>
          <w:u w:val="single"/>
        </w:rPr>
      </w:pPr>
    </w:p>
    <w:p w14:paraId="48D08169" w14:textId="2DDCB8CF" w:rsidR="008C2B67" w:rsidRPr="005D2D07" w:rsidRDefault="008C2B67" w:rsidP="008C2B67">
      <w:pPr>
        <w:widowControl w:val="0"/>
        <w:spacing w:line="288" w:lineRule="auto"/>
        <w:jc w:val="center"/>
        <w:rPr>
          <w:b/>
          <w:color w:val="000000" w:themeColor="text1"/>
          <w:sz w:val="24"/>
          <w:szCs w:val="24"/>
          <w:u w:val="single"/>
        </w:rPr>
      </w:pPr>
      <w:r w:rsidRPr="005D2D07">
        <w:rPr>
          <w:b/>
          <w:color w:val="000000" w:themeColor="text1"/>
          <w:sz w:val="24"/>
          <w:szCs w:val="24"/>
          <w:u w:val="single"/>
        </w:rPr>
        <w:t>Wzór Załącznika 2b załączono w odrębnym pliku (w formacie *.xls)</w:t>
      </w:r>
    </w:p>
    <w:p w14:paraId="02017EAD" w14:textId="08B50198" w:rsidR="008C2B67" w:rsidRPr="005D2D07" w:rsidRDefault="008C2B67" w:rsidP="008C2B67">
      <w:pPr>
        <w:widowControl w:val="0"/>
        <w:spacing w:line="288" w:lineRule="auto"/>
        <w:jc w:val="center"/>
        <w:rPr>
          <w:sz w:val="24"/>
          <w:szCs w:val="24"/>
        </w:rPr>
      </w:pPr>
      <w:r w:rsidRPr="005D2D07">
        <w:rPr>
          <w:sz w:val="24"/>
          <w:szCs w:val="24"/>
        </w:rPr>
        <w:t xml:space="preserve">W/w dokument jest udostępniony w Profilu Nabywcy Zamawiającego pod adresem </w:t>
      </w:r>
      <w:hyperlink r:id="rId13" w:history="1">
        <w:r w:rsidRPr="005D2D07">
          <w:rPr>
            <w:rStyle w:val="Hipercze"/>
            <w:sz w:val="24"/>
            <w:szCs w:val="24"/>
          </w:rPr>
          <w:t>https://www.pgg.pl/strefa-korporacyjna/dostawcy/profil-nabywcy/przetargi</w:t>
        </w:r>
      </w:hyperlink>
      <w:r w:rsidRPr="005D2D07">
        <w:rPr>
          <w:sz w:val="24"/>
          <w:szCs w:val="24"/>
        </w:rPr>
        <w:t xml:space="preserve">  wraz z ogłoszeniem </w:t>
      </w:r>
      <w:r w:rsidR="005D2D07">
        <w:rPr>
          <w:sz w:val="24"/>
          <w:szCs w:val="24"/>
        </w:rPr>
        <w:br/>
      </w:r>
      <w:r w:rsidRPr="005D2D07">
        <w:rPr>
          <w:sz w:val="24"/>
          <w:szCs w:val="24"/>
        </w:rPr>
        <w:t>o przedmiotowym przetargu oraz  na platformie Elektronicznego Formularza Ofertowego (EFO), jako osobny plik do pobrania (w formie pliku *.xls).</w:t>
      </w:r>
    </w:p>
    <w:p w14:paraId="5A50B873" w14:textId="77777777" w:rsidR="008421FF" w:rsidRPr="005D2D07" w:rsidRDefault="008421FF" w:rsidP="008421FF">
      <w:pPr>
        <w:rPr>
          <w:bCs/>
          <w:color w:val="0070C0"/>
          <w:sz w:val="18"/>
          <w:szCs w:val="18"/>
        </w:rPr>
      </w:pPr>
    </w:p>
    <w:p w14:paraId="01F17686" w14:textId="77777777" w:rsidR="00C37777" w:rsidRDefault="00C37777" w:rsidP="00C04CB0">
      <w:pPr>
        <w:pStyle w:val="TekstpodstawowyTekstpodstawowyZnak"/>
        <w:jc w:val="center"/>
        <w:rPr>
          <w:b/>
          <w:sz w:val="22"/>
          <w:szCs w:val="22"/>
        </w:rPr>
      </w:pPr>
    </w:p>
    <w:p w14:paraId="28F7775A" w14:textId="77777777" w:rsidR="00C04CB0" w:rsidRPr="00A64F9D" w:rsidRDefault="00C04CB0" w:rsidP="00C04CB0">
      <w:pPr>
        <w:pStyle w:val="TekstpodstawowyTekstpodstawowyZnak"/>
        <w:jc w:val="right"/>
        <w:rPr>
          <w:color w:val="FF0000"/>
          <w:sz w:val="22"/>
          <w:szCs w:val="22"/>
        </w:rPr>
      </w:pPr>
    </w:p>
    <w:p w14:paraId="7BB84C88" w14:textId="77777777" w:rsidR="002D3989" w:rsidRDefault="002D3989" w:rsidP="00C04CB0">
      <w:pPr>
        <w:rPr>
          <w:sz w:val="22"/>
          <w:szCs w:val="22"/>
        </w:rPr>
      </w:pPr>
    </w:p>
    <w:p w14:paraId="3F6FCF35" w14:textId="77777777" w:rsidR="002D3989" w:rsidRDefault="002D3989" w:rsidP="00C04CB0">
      <w:pPr>
        <w:rPr>
          <w:sz w:val="22"/>
          <w:szCs w:val="22"/>
        </w:rPr>
      </w:pPr>
    </w:p>
    <w:p w14:paraId="5484CE88" w14:textId="77777777" w:rsidR="002D3989" w:rsidRDefault="002D3989" w:rsidP="00C04CB0">
      <w:pPr>
        <w:rPr>
          <w:sz w:val="22"/>
          <w:szCs w:val="22"/>
        </w:rPr>
      </w:pPr>
    </w:p>
    <w:p w14:paraId="0362803B" w14:textId="77777777" w:rsidR="002D3989" w:rsidRDefault="002D3989" w:rsidP="00C04CB0">
      <w:pPr>
        <w:rPr>
          <w:sz w:val="22"/>
          <w:szCs w:val="22"/>
        </w:rPr>
      </w:pPr>
    </w:p>
    <w:p w14:paraId="0372740C" w14:textId="77777777" w:rsidR="002D3989" w:rsidRDefault="002D3989" w:rsidP="00C04CB0">
      <w:pPr>
        <w:rPr>
          <w:sz w:val="22"/>
          <w:szCs w:val="22"/>
        </w:rPr>
      </w:pPr>
    </w:p>
    <w:p w14:paraId="570597D4" w14:textId="77777777" w:rsidR="002D3989" w:rsidRDefault="002D3989" w:rsidP="00C04CB0">
      <w:pPr>
        <w:rPr>
          <w:sz w:val="22"/>
          <w:szCs w:val="22"/>
        </w:rPr>
      </w:pPr>
    </w:p>
    <w:p w14:paraId="35C9E2D6" w14:textId="77777777" w:rsidR="002D3989" w:rsidRDefault="002D3989" w:rsidP="00C04CB0">
      <w:pPr>
        <w:rPr>
          <w:sz w:val="22"/>
          <w:szCs w:val="22"/>
        </w:rPr>
      </w:pPr>
    </w:p>
    <w:p w14:paraId="09880441" w14:textId="77777777" w:rsidR="002D3989" w:rsidRDefault="002D3989" w:rsidP="00C04CB0">
      <w:pPr>
        <w:rPr>
          <w:sz w:val="22"/>
          <w:szCs w:val="22"/>
        </w:rPr>
      </w:pPr>
    </w:p>
    <w:p w14:paraId="2AA82A6D" w14:textId="77777777" w:rsidR="002D3989" w:rsidRDefault="002D3989" w:rsidP="00C04CB0">
      <w:pPr>
        <w:rPr>
          <w:sz w:val="22"/>
          <w:szCs w:val="22"/>
        </w:rPr>
      </w:pPr>
    </w:p>
    <w:p w14:paraId="40055DAD" w14:textId="77777777" w:rsidR="002D3989" w:rsidRDefault="002D3989" w:rsidP="00C04CB0">
      <w:pPr>
        <w:rPr>
          <w:sz w:val="22"/>
          <w:szCs w:val="22"/>
        </w:rPr>
      </w:pPr>
    </w:p>
    <w:p w14:paraId="571B5DA0" w14:textId="77777777" w:rsidR="002D3989" w:rsidRDefault="002D3989" w:rsidP="00C04CB0">
      <w:pPr>
        <w:rPr>
          <w:sz w:val="22"/>
          <w:szCs w:val="22"/>
        </w:rPr>
      </w:pPr>
    </w:p>
    <w:p w14:paraId="6B1D74FC" w14:textId="77777777" w:rsidR="002D3989" w:rsidRDefault="002D3989" w:rsidP="00C04CB0">
      <w:pPr>
        <w:rPr>
          <w:sz w:val="22"/>
          <w:szCs w:val="22"/>
        </w:rPr>
      </w:pPr>
    </w:p>
    <w:p w14:paraId="687357F6" w14:textId="77777777" w:rsidR="002D3989" w:rsidRDefault="002D3989" w:rsidP="00C04CB0">
      <w:pPr>
        <w:rPr>
          <w:sz w:val="22"/>
          <w:szCs w:val="22"/>
        </w:rPr>
      </w:pPr>
    </w:p>
    <w:p w14:paraId="75DB2A94" w14:textId="77777777" w:rsidR="002D3989" w:rsidRDefault="002D3989" w:rsidP="00C04CB0">
      <w:pPr>
        <w:rPr>
          <w:sz w:val="22"/>
          <w:szCs w:val="22"/>
        </w:rPr>
      </w:pPr>
    </w:p>
    <w:p w14:paraId="5C0DF6CE" w14:textId="77777777" w:rsidR="002D3989" w:rsidRDefault="002D3989" w:rsidP="00C04CB0">
      <w:pPr>
        <w:rPr>
          <w:sz w:val="22"/>
          <w:szCs w:val="22"/>
        </w:rPr>
      </w:pPr>
    </w:p>
    <w:p w14:paraId="1662C2BB" w14:textId="77777777" w:rsidR="002D3989" w:rsidRDefault="002D3989" w:rsidP="00C04CB0">
      <w:pPr>
        <w:rPr>
          <w:sz w:val="22"/>
          <w:szCs w:val="22"/>
        </w:rPr>
      </w:pPr>
    </w:p>
    <w:p w14:paraId="4F764E2E" w14:textId="77777777" w:rsidR="002D3989" w:rsidRDefault="002D3989" w:rsidP="00C04CB0">
      <w:pPr>
        <w:rPr>
          <w:sz w:val="22"/>
          <w:szCs w:val="22"/>
        </w:rPr>
      </w:pPr>
    </w:p>
    <w:p w14:paraId="4D93900A" w14:textId="77777777" w:rsidR="002D3989" w:rsidRDefault="002D3989" w:rsidP="00C04CB0">
      <w:pPr>
        <w:rPr>
          <w:sz w:val="22"/>
          <w:szCs w:val="22"/>
        </w:rPr>
      </w:pPr>
    </w:p>
    <w:p w14:paraId="5C696519" w14:textId="77777777" w:rsidR="002D3989" w:rsidRDefault="002D3989" w:rsidP="00C04CB0">
      <w:pPr>
        <w:rPr>
          <w:sz w:val="22"/>
          <w:szCs w:val="22"/>
        </w:rPr>
      </w:pPr>
    </w:p>
    <w:p w14:paraId="24826195" w14:textId="77777777" w:rsidR="002D3989" w:rsidRDefault="002D3989" w:rsidP="00C04CB0">
      <w:pPr>
        <w:rPr>
          <w:sz w:val="22"/>
          <w:szCs w:val="22"/>
        </w:rPr>
      </w:pPr>
    </w:p>
    <w:p w14:paraId="79522CE5" w14:textId="77777777" w:rsidR="002D3989" w:rsidRDefault="002D3989" w:rsidP="00C04CB0">
      <w:pPr>
        <w:rPr>
          <w:sz w:val="22"/>
          <w:szCs w:val="22"/>
        </w:rPr>
      </w:pPr>
    </w:p>
    <w:p w14:paraId="3EC66AB8" w14:textId="77777777" w:rsidR="002D3989" w:rsidRDefault="002D3989" w:rsidP="00C04CB0">
      <w:pPr>
        <w:rPr>
          <w:sz w:val="22"/>
          <w:szCs w:val="22"/>
        </w:rPr>
      </w:pPr>
    </w:p>
    <w:p w14:paraId="570E888B" w14:textId="77777777" w:rsidR="002D3989" w:rsidRDefault="002D3989" w:rsidP="00C04CB0">
      <w:pPr>
        <w:rPr>
          <w:sz w:val="22"/>
          <w:szCs w:val="22"/>
        </w:rPr>
      </w:pPr>
    </w:p>
    <w:p w14:paraId="05AF73C0" w14:textId="77777777" w:rsidR="002D3989" w:rsidRDefault="002D3989" w:rsidP="00C04CB0">
      <w:pPr>
        <w:rPr>
          <w:sz w:val="22"/>
          <w:szCs w:val="22"/>
        </w:rPr>
      </w:pPr>
    </w:p>
    <w:p w14:paraId="6D575C25" w14:textId="77777777" w:rsidR="002D3989" w:rsidRDefault="002D3989" w:rsidP="00C04CB0">
      <w:pPr>
        <w:rPr>
          <w:sz w:val="22"/>
          <w:szCs w:val="22"/>
        </w:rPr>
      </w:pPr>
    </w:p>
    <w:p w14:paraId="2B35C713" w14:textId="77777777" w:rsidR="002D3989" w:rsidRDefault="002D3989" w:rsidP="00C04CB0">
      <w:pPr>
        <w:rPr>
          <w:sz w:val="22"/>
          <w:szCs w:val="22"/>
        </w:rPr>
      </w:pPr>
    </w:p>
    <w:p w14:paraId="5E2556ED" w14:textId="77777777" w:rsidR="002D3989" w:rsidRDefault="002D3989" w:rsidP="00C04CB0">
      <w:pPr>
        <w:rPr>
          <w:sz w:val="22"/>
          <w:szCs w:val="22"/>
        </w:rPr>
      </w:pPr>
    </w:p>
    <w:p w14:paraId="533ECB3E" w14:textId="77777777" w:rsidR="002D3989" w:rsidRDefault="002D3989" w:rsidP="00C04CB0">
      <w:pPr>
        <w:rPr>
          <w:sz w:val="22"/>
          <w:szCs w:val="22"/>
        </w:rPr>
      </w:pPr>
    </w:p>
    <w:p w14:paraId="683FDD3D" w14:textId="77777777" w:rsidR="002D3989" w:rsidRDefault="002D3989" w:rsidP="00C04CB0">
      <w:pPr>
        <w:rPr>
          <w:sz w:val="22"/>
          <w:szCs w:val="22"/>
        </w:rPr>
      </w:pPr>
    </w:p>
    <w:p w14:paraId="1E94BCEB" w14:textId="77777777" w:rsidR="002D3989" w:rsidRDefault="002D3989" w:rsidP="00C04CB0">
      <w:pPr>
        <w:rPr>
          <w:sz w:val="22"/>
          <w:szCs w:val="22"/>
        </w:rPr>
      </w:pPr>
    </w:p>
    <w:p w14:paraId="2E12F270" w14:textId="77777777" w:rsidR="002D3989" w:rsidRDefault="002D3989" w:rsidP="00C04CB0">
      <w:pPr>
        <w:rPr>
          <w:sz w:val="22"/>
          <w:szCs w:val="22"/>
        </w:rPr>
      </w:pPr>
    </w:p>
    <w:p w14:paraId="0E47D916" w14:textId="77777777" w:rsidR="002D3989" w:rsidRDefault="002D3989" w:rsidP="00C04CB0">
      <w:pPr>
        <w:rPr>
          <w:sz w:val="22"/>
          <w:szCs w:val="22"/>
        </w:rPr>
      </w:pPr>
    </w:p>
    <w:p w14:paraId="79584666" w14:textId="77777777" w:rsidR="002D3989" w:rsidRDefault="002D3989" w:rsidP="00C04CB0">
      <w:pPr>
        <w:rPr>
          <w:sz w:val="22"/>
          <w:szCs w:val="22"/>
        </w:rPr>
      </w:pPr>
    </w:p>
    <w:p w14:paraId="50358F60" w14:textId="77777777" w:rsidR="00757540" w:rsidRDefault="00757540" w:rsidP="00C04CB0">
      <w:pPr>
        <w:rPr>
          <w:sz w:val="22"/>
          <w:szCs w:val="22"/>
        </w:rPr>
      </w:pPr>
    </w:p>
    <w:p w14:paraId="56F1D8A0" w14:textId="77777777" w:rsidR="00757540" w:rsidRDefault="00757540" w:rsidP="00C04CB0">
      <w:pPr>
        <w:rPr>
          <w:sz w:val="22"/>
          <w:szCs w:val="22"/>
        </w:rPr>
      </w:pPr>
    </w:p>
    <w:p w14:paraId="530232CB" w14:textId="77777777" w:rsidR="002D3989" w:rsidRDefault="002D3989" w:rsidP="00C04CB0">
      <w:pPr>
        <w:rPr>
          <w:sz w:val="22"/>
          <w:szCs w:val="22"/>
        </w:rPr>
      </w:pPr>
    </w:p>
    <w:p w14:paraId="7F18C688" w14:textId="77777777" w:rsidR="002D3989" w:rsidRDefault="002D3989" w:rsidP="00C04CB0">
      <w:pPr>
        <w:rPr>
          <w:sz w:val="22"/>
          <w:szCs w:val="22"/>
        </w:rPr>
      </w:pPr>
    </w:p>
    <w:p w14:paraId="39EFBDF9" w14:textId="77777777" w:rsidR="002D3989" w:rsidRPr="00A64F9D" w:rsidRDefault="002D3989" w:rsidP="00C04CB0">
      <w:pPr>
        <w:rPr>
          <w:sz w:val="22"/>
          <w:szCs w:val="22"/>
        </w:rPr>
      </w:pPr>
    </w:p>
    <w:p w14:paraId="62BBFD30" w14:textId="651F56FC" w:rsidR="00DE117A" w:rsidRPr="00B41BF7" w:rsidRDefault="00DE117A" w:rsidP="008C7E9D">
      <w:pPr>
        <w:jc w:val="right"/>
        <w:rPr>
          <w:b/>
          <w:bCs/>
          <w:sz w:val="24"/>
          <w:szCs w:val="28"/>
        </w:rPr>
      </w:pPr>
      <w:r w:rsidRPr="00B41BF7">
        <w:rPr>
          <w:b/>
          <w:bCs/>
          <w:sz w:val="24"/>
          <w:szCs w:val="28"/>
        </w:rPr>
        <w:lastRenderedPageBreak/>
        <w:t>Załącznik nr 2c</w:t>
      </w:r>
      <w:r w:rsidR="005B4150" w:rsidRPr="00B41BF7">
        <w:rPr>
          <w:b/>
          <w:bCs/>
          <w:sz w:val="24"/>
          <w:szCs w:val="28"/>
        </w:rPr>
        <w:t xml:space="preserve"> do </w:t>
      </w:r>
      <w:r w:rsidR="00B60CDC" w:rsidRPr="00B41BF7">
        <w:rPr>
          <w:b/>
          <w:bCs/>
          <w:sz w:val="24"/>
          <w:szCs w:val="28"/>
        </w:rPr>
        <w:t>SWZ</w:t>
      </w:r>
      <w:r w:rsidR="004130B7">
        <w:rPr>
          <w:b/>
          <w:bCs/>
          <w:sz w:val="24"/>
          <w:szCs w:val="28"/>
        </w:rPr>
        <w:t>. Cennik usług transportowych.</w:t>
      </w:r>
    </w:p>
    <w:p w14:paraId="60ED09DB" w14:textId="77777777" w:rsidR="00DE117A" w:rsidRDefault="00DE117A" w:rsidP="00D976EF">
      <w:pPr>
        <w:jc w:val="center"/>
        <w:rPr>
          <w:sz w:val="22"/>
          <w:szCs w:val="22"/>
        </w:rPr>
      </w:pPr>
    </w:p>
    <w:p w14:paraId="58503CD0" w14:textId="77777777" w:rsidR="00757540" w:rsidRDefault="00757540" w:rsidP="00D976EF">
      <w:pPr>
        <w:jc w:val="center"/>
        <w:rPr>
          <w:sz w:val="22"/>
          <w:szCs w:val="22"/>
        </w:rPr>
      </w:pPr>
    </w:p>
    <w:p w14:paraId="693EBD61" w14:textId="77777777" w:rsidR="00757540" w:rsidRDefault="00757540" w:rsidP="00D976EF">
      <w:pPr>
        <w:jc w:val="center"/>
        <w:rPr>
          <w:sz w:val="22"/>
          <w:szCs w:val="22"/>
        </w:rPr>
      </w:pPr>
    </w:p>
    <w:p w14:paraId="007C7385" w14:textId="77777777" w:rsidR="00757540" w:rsidRDefault="00757540" w:rsidP="00D976EF">
      <w:pPr>
        <w:jc w:val="center"/>
        <w:rPr>
          <w:sz w:val="22"/>
          <w:szCs w:val="22"/>
        </w:rPr>
      </w:pPr>
    </w:p>
    <w:p w14:paraId="744512BD" w14:textId="77777777" w:rsidR="00757540" w:rsidRPr="008421FF" w:rsidRDefault="00757540" w:rsidP="00757540">
      <w:pPr>
        <w:jc w:val="center"/>
        <w:rPr>
          <w:b/>
          <w:sz w:val="28"/>
          <w:szCs w:val="28"/>
        </w:rPr>
      </w:pPr>
      <w:r w:rsidRPr="008421FF">
        <w:rPr>
          <w:b/>
          <w:sz w:val="28"/>
          <w:szCs w:val="28"/>
        </w:rPr>
        <w:t>CENNIK USŁUG TRANSPORTWYCH</w:t>
      </w:r>
    </w:p>
    <w:p w14:paraId="5B793EB3" w14:textId="77777777" w:rsidR="00757540" w:rsidRPr="00A170A0" w:rsidRDefault="00757540" w:rsidP="00D976EF">
      <w:pPr>
        <w:jc w:val="center"/>
        <w:rPr>
          <w:sz w:val="22"/>
          <w:szCs w:val="22"/>
        </w:rPr>
      </w:pPr>
    </w:p>
    <w:p w14:paraId="009FF439" w14:textId="77777777" w:rsidR="00C37777" w:rsidRDefault="00C37777" w:rsidP="00C37777">
      <w:pPr>
        <w:jc w:val="center"/>
        <w:rPr>
          <w:b/>
          <w:sz w:val="24"/>
          <w:szCs w:val="24"/>
        </w:rPr>
      </w:pPr>
    </w:p>
    <w:p w14:paraId="5F383205" w14:textId="77777777" w:rsidR="00757540" w:rsidRDefault="00757540" w:rsidP="00C37777">
      <w:pPr>
        <w:jc w:val="center"/>
        <w:rPr>
          <w:b/>
          <w:sz w:val="24"/>
          <w:szCs w:val="24"/>
        </w:rPr>
      </w:pPr>
    </w:p>
    <w:p w14:paraId="02D5AA32" w14:textId="77777777" w:rsidR="00757540" w:rsidRPr="005D2D07" w:rsidRDefault="00757540" w:rsidP="00C37777">
      <w:pPr>
        <w:jc w:val="center"/>
        <w:rPr>
          <w:b/>
          <w:sz w:val="24"/>
          <w:szCs w:val="24"/>
        </w:rPr>
      </w:pPr>
    </w:p>
    <w:p w14:paraId="1A3E5129" w14:textId="0D794934" w:rsidR="008C2B67" w:rsidRPr="005D2D07" w:rsidRDefault="008C2B67" w:rsidP="008C2B67">
      <w:pPr>
        <w:widowControl w:val="0"/>
        <w:spacing w:line="288" w:lineRule="auto"/>
        <w:jc w:val="center"/>
        <w:rPr>
          <w:b/>
          <w:color w:val="000000" w:themeColor="text1"/>
          <w:sz w:val="24"/>
          <w:szCs w:val="24"/>
          <w:u w:val="single"/>
        </w:rPr>
      </w:pPr>
      <w:r w:rsidRPr="005D2D07">
        <w:rPr>
          <w:b/>
          <w:color w:val="000000" w:themeColor="text1"/>
          <w:sz w:val="24"/>
          <w:szCs w:val="24"/>
          <w:u w:val="single"/>
        </w:rPr>
        <w:t>Wzór Załącznika 2c załączono w odrębnym pliku (w formacie *.xls)</w:t>
      </w:r>
    </w:p>
    <w:p w14:paraId="63BC484A" w14:textId="0758C9A7" w:rsidR="008C2B67" w:rsidRPr="005D2D07" w:rsidRDefault="008C2B67" w:rsidP="008C2B67">
      <w:pPr>
        <w:widowControl w:val="0"/>
        <w:spacing w:line="288" w:lineRule="auto"/>
        <w:jc w:val="center"/>
        <w:rPr>
          <w:sz w:val="24"/>
          <w:szCs w:val="24"/>
        </w:rPr>
      </w:pPr>
      <w:r w:rsidRPr="005D2D07">
        <w:rPr>
          <w:sz w:val="24"/>
          <w:szCs w:val="24"/>
        </w:rPr>
        <w:t xml:space="preserve">W/w dokument jest udostępniony w Profilu Nabywcy Zamawiającego pod adresem </w:t>
      </w:r>
      <w:hyperlink r:id="rId14" w:history="1">
        <w:r w:rsidRPr="005D2D07">
          <w:rPr>
            <w:rStyle w:val="Hipercze"/>
            <w:sz w:val="24"/>
            <w:szCs w:val="24"/>
          </w:rPr>
          <w:t>https://www.pgg.pl/strefa-korporacyjna/dostawcy/profil-nabywcy/przetargi</w:t>
        </w:r>
      </w:hyperlink>
      <w:r w:rsidRPr="005D2D07">
        <w:rPr>
          <w:sz w:val="24"/>
          <w:szCs w:val="24"/>
        </w:rPr>
        <w:t xml:space="preserve">  wraz z ogłoszeniem </w:t>
      </w:r>
      <w:r w:rsidR="005D2D07">
        <w:rPr>
          <w:sz w:val="24"/>
          <w:szCs w:val="24"/>
        </w:rPr>
        <w:br/>
      </w:r>
      <w:r w:rsidRPr="005D2D07">
        <w:rPr>
          <w:sz w:val="24"/>
          <w:szCs w:val="24"/>
        </w:rPr>
        <w:t>o przedmiotowym przetargu oraz  na platformie Elektronicznego Formularza Ofertowego (EFO), jako osobny plik do pobrania  (w formie pliku *.xls).</w:t>
      </w:r>
    </w:p>
    <w:p w14:paraId="6162A36F" w14:textId="77777777" w:rsidR="00C37777" w:rsidRDefault="00C37777" w:rsidP="00C37777">
      <w:pPr>
        <w:jc w:val="center"/>
        <w:rPr>
          <w:b/>
          <w:sz w:val="22"/>
          <w:szCs w:val="22"/>
        </w:rPr>
      </w:pPr>
    </w:p>
    <w:p w14:paraId="0E7DC41B" w14:textId="77777777" w:rsidR="00A53570" w:rsidRDefault="00A53570" w:rsidP="00D976EF">
      <w:pPr>
        <w:spacing w:after="40"/>
        <w:ind w:left="5040"/>
        <w:jc w:val="center"/>
        <w:rPr>
          <w:i/>
          <w:color w:val="FF0000"/>
          <w:sz w:val="22"/>
          <w:szCs w:val="22"/>
        </w:rPr>
      </w:pPr>
    </w:p>
    <w:p w14:paraId="67BABBA2" w14:textId="77777777" w:rsidR="00757540" w:rsidRDefault="00757540" w:rsidP="00D976EF">
      <w:pPr>
        <w:spacing w:after="40"/>
        <w:ind w:left="5040"/>
        <w:jc w:val="center"/>
        <w:rPr>
          <w:i/>
          <w:color w:val="FF0000"/>
          <w:sz w:val="22"/>
          <w:szCs w:val="22"/>
        </w:rPr>
      </w:pPr>
    </w:p>
    <w:p w14:paraId="4FFB2959" w14:textId="77777777" w:rsidR="00757540" w:rsidRDefault="00757540" w:rsidP="00D976EF">
      <w:pPr>
        <w:spacing w:after="40"/>
        <w:ind w:left="5040"/>
        <w:jc w:val="center"/>
        <w:rPr>
          <w:i/>
          <w:color w:val="FF0000"/>
          <w:sz w:val="22"/>
          <w:szCs w:val="22"/>
        </w:rPr>
      </w:pPr>
    </w:p>
    <w:p w14:paraId="27855DC8" w14:textId="77777777" w:rsidR="00757540" w:rsidRDefault="00757540" w:rsidP="00D976EF">
      <w:pPr>
        <w:spacing w:after="40"/>
        <w:ind w:left="5040"/>
        <w:jc w:val="center"/>
        <w:rPr>
          <w:i/>
          <w:color w:val="FF0000"/>
          <w:sz w:val="22"/>
          <w:szCs w:val="22"/>
        </w:rPr>
      </w:pPr>
    </w:p>
    <w:p w14:paraId="328747D9" w14:textId="77777777" w:rsidR="00757540" w:rsidRDefault="00757540" w:rsidP="00D976EF">
      <w:pPr>
        <w:spacing w:after="40"/>
        <w:ind w:left="5040"/>
        <w:jc w:val="center"/>
        <w:rPr>
          <w:i/>
          <w:color w:val="FF0000"/>
          <w:sz w:val="22"/>
          <w:szCs w:val="22"/>
        </w:rPr>
      </w:pPr>
    </w:p>
    <w:p w14:paraId="39E44C6B" w14:textId="77777777" w:rsidR="00757540" w:rsidRDefault="00757540" w:rsidP="00D976EF">
      <w:pPr>
        <w:spacing w:after="40"/>
        <w:ind w:left="5040"/>
        <w:jc w:val="center"/>
        <w:rPr>
          <w:i/>
          <w:color w:val="FF0000"/>
          <w:sz w:val="22"/>
          <w:szCs w:val="22"/>
        </w:rPr>
      </w:pPr>
    </w:p>
    <w:p w14:paraId="709F7408" w14:textId="77777777" w:rsidR="00757540" w:rsidRDefault="00757540" w:rsidP="00D976EF">
      <w:pPr>
        <w:spacing w:after="40"/>
        <w:ind w:left="5040"/>
        <w:jc w:val="center"/>
        <w:rPr>
          <w:i/>
          <w:color w:val="FF0000"/>
          <w:sz w:val="22"/>
          <w:szCs w:val="22"/>
        </w:rPr>
      </w:pPr>
    </w:p>
    <w:p w14:paraId="398E025B" w14:textId="77777777" w:rsidR="00757540" w:rsidRDefault="00757540" w:rsidP="00D976EF">
      <w:pPr>
        <w:spacing w:after="40"/>
        <w:ind w:left="5040"/>
        <w:jc w:val="center"/>
        <w:rPr>
          <w:i/>
          <w:color w:val="FF0000"/>
          <w:sz w:val="22"/>
          <w:szCs w:val="22"/>
        </w:rPr>
      </w:pPr>
    </w:p>
    <w:p w14:paraId="65E8617A" w14:textId="77777777" w:rsidR="00757540" w:rsidRDefault="00757540" w:rsidP="00D976EF">
      <w:pPr>
        <w:spacing w:after="40"/>
        <w:ind w:left="5040"/>
        <w:jc w:val="center"/>
        <w:rPr>
          <w:i/>
          <w:color w:val="FF0000"/>
          <w:sz w:val="22"/>
          <w:szCs w:val="22"/>
        </w:rPr>
      </w:pPr>
    </w:p>
    <w:p w14:paraId="0B1164EF" w14:textId="77777777" w:rsidR="00757540" w:rsidRDefault="00757540" w:rsidP="00D976EF">
      <w:pPr>
        <w:spacing w:after="40"/>
        <w:ind w:left="5040"/>
        <w:jc w:val="center"/>
        <w:rPr>
          <w:i/>
          <w:color w:val="FF0000"/>
          <w:sz w:val="22"/>
          <w:szCs w:val="22"/>
        </w:rPr>
      </w:pPr>
    </w:p>
    <w:p w14:paraId="5455A1ED" w14:textId="77777777" w:rsidR="00757540" w:rsidRDefault="00757540" w:rsidP="00D976EF">
      <w:pPr>
        <w:spacing w:after="40"/>
        <w:ind w:left="5040"/>
        <w:jc w:val="center"/>
        <w:rPr>
          <w:i/>
          <w:color w:val="FF0000"/>
          <w:sz w:val="22"/>
          <w:szCs w:val="22"/>
        </w:rPr>
      </w:pPr>
    </w:p>
    <w:p w14:paraId="393888E2" w14:textId="77777777" w:rsidR="00757540" w:rsidRDefault="00757540" w:rsidP="00D976EF">
      <w:pPr>
        <w:spacing w:after="40"/>
        <w:ind w:left="5040"/>
        <w:jc w:val="center"/>
        <w:rPr>
          <w:i/>
          <w:color w:val="FF0000"/>
          <w:sz w:val="22"/>
          <w:szCs w:val="22"/>
        </w:rPr>
      </w:pPr>
    </w:p>
    <w:p w14:paraId="0C746E59" w14:textId="77777777" w:rsidR="00757540" w:rsidRDefault="00757540" w:rsidP="00D976EF">
      <w:pPr>
        <w:spacing w:after="40"/>
        <w:ind w:left="5040"/>
        <w:jc w:val="center"/>
        <w:rPr>
          <w:i/>
          <w:color w:val="FF0000"/>
          <w:sz w:val="22"/>
          <w:szCs w:val="22"/>
        </w:rPr>
      </w:pPr>
    </w:p>
    <w:p w14:paraId="1E3E8964" w14:textId="77777777" w:rsidR="00757540" w:rsidRDefault="00757540" w:rsidP="00D976EF">
      <w:pPr>
        <w:spacing w:after="40"/>
        <w:ind w:left="5040"/>
        <w:jc w:val="center"/>
        <w:rPr>
          <w:i/>
          <w:color w:val="FF0000"/>
          <w:sz w:val="22"/>
          <w:szCs w:val="22"/>
        </w:rPr>
      </w:pPr>
    </w:p>
    <w:p w14:paraId="36805A50" w14:textId="77777777" w:rsidR="00757540" w:rsidRDefault="00757540" w:rsidP="00D976EF">
      <w:pPr>
        <w:spacing w:after="40"/>
        <w:ind w:left="5040"/>
        <w:jc w:val="center"/>
        <w:rPr>
          <w:i/>
          <w:color w:val="FF0000"/>
          <w:sz w:val="22"/>
          <w:szCs w:val="22"/>
        </w:rPr>
      </w:pPr>
    </w:p>
    <w:p w14:paraId="542C6EDE" w14:textId="77777777" w:rsidR="00757540" w:rsidRDefault="00757540" w:rsidP="00D976EF">
      <w:pPr>
        <w:spacing w:after="40"/>
        <w:ind w:left="5040"/>
        <w:jc w:val="center"/>
        <w:rPr>
          <w:i/>
          <w:color w:val="FF0000"/>
          <w:sz w:val="22"/>
          <w:szCs w:val="22"/>
        </w:rPr>
      </w:pPr>
    </w:p>
    <w:p w14:paraId="4B4FBB5B" w14:textId="77777777" w:rsidR="00757540" w:rsidRDefault="00757540" w:rsidP="00D976EF">
      <w:pPr>
        <w:spacing w:after="40"/>
        <w:ind w:left="5040"/>
        <w:jc w:val="center"/>
        <w:rPr>
          <w:i/>
          <w:color w:val="FF0000"/>
          <w:sz w:val="22"/>
          <w:szCs w:val="22"/>
        </w:rPr>
      </w:pPr>
    </w:p>
    <w:p w14:paraId="6588EC1B" w14:textId="77777777" w:rsidR="00757540" w:rsidRDefault="00757540" w:rsidP="00D976EF">
      <w:pPr>
        <w:spacing w:after="40"/>
        <w:ind w:left="5040"/>
        <w:jc w:val="center"/>
        <w:rPr>
          <w:i/>
          <w:color w:val="FF0000"/>
          <w:sz w:val="22"/>
          <w:szCs w:val="22"/>
        </w:rPr>
      </w:pPr>
    </w:p>
    <w:p w14:paraId="563AA102" w14:textId="77777777" w:rsidR="00757540" w:rsidRDefault="00757540" w:rsidP="00D976EF">
      <w:pPr>
        <w:spacing w:after="40"/>
        <w:ind w:left="5040"/>
        <w:jc w:val="center"/>
        <w:rPr>
          <w:i/>
          <w:color w:val="FF0000"/>
          <w:sz w:val="22"/>
          <w:szCs w:val="22"/>
        </w:rPr>
      </w:pPr>
    </w:p>
    <w:p w14:paraId="00ABE9BF" w14:textId="77777777" w:rsidR="00757540" w:rsidRDefault="00757540" w:rsidP="00D976EF">
      <w:pPr>
        <w:spacing w:after="40"/>
        <w:ind w:left="5040"/>
        <w:jc w:val="center"/>
        <w:rPr>
          <w:i/>
          <w:color w:val="FF0000"/>
          <w:sz w:val="22"/>
          <w:szCs w:val="22"/>
        </w:rPr>
      </w:pPr>
    </w:p>
    <w:p w14:paraId="62BDBD94" w14:textId="77777777" w:rsidR="00757540" w:rsidRDefault="00757540" w:rsidP="00D976EF">
      <w:pPr>
        <w:spacing w:after="40"/>
        <w:ind w:left="5040"/>
        <w:jc w:val="center"/>
        <w:rPr>
          <w:i/>
          <w:color w:val="FF0000"/>
          <w:sz w:val="22"/>
          <w:szCs w:val="22"/>
        </w:rPr>
      </w:pPr>
    </w:p>
    <w:p w14:paraId="4CC269EE" w14:textId="77777777" w:rsidR="00757540" w:rsidRPr="00E51966" w:rsidRDefault="00757540" w:rsidP="00D976EF">
      <w:pPr>
        <w:spacing w:after="40"/>
        <w:ind w:left="5040"/>
        <w:jc w:val="center"/>
        <w:rPr>
          <w:i/>
          <w:color w:val="FF0000"/>
          <w:sz w:val="22"/>
          <w:szCs w:val="22"/>
        </w:rPr>
      </w:pPr>
    </w:p>
    <w:p w14:paraId="36B12CA6" w14:textId="00FA065E" w:rsidR="004236FF" w:rsidRDefault="004236FF" w:rsidP="00B41BF7">
      <w:pPr>
        <w:keepNext/>
        <w:tabs>
          <w:tab w:val="left" w:pos="720"/>
        </w:tabs>
        <w:snapToGrid w:val="0"/>
        <w:jc w:val="right"/>
        <w:outlineLvl w:val="1"/>
        <w:rPr>
          <w:color w:val="FF0000"/>
          <w:sz w:val="22"/>
          <w:szCs w:val="22"/>
        </w:rPr>
      </w:pPr>
    </w:p>
    <w:p w14:paraId="10A11889" w14:textId="77777777" w:rsidR="004C054A" w:rsidRDefault="004C054A" w:rsidP="00B41BF7">
      <w:pPr>
        <w:keepNext/>
        <w:tabs>
          <w:tab w:val="left" w:pos="720"/>
        </w:tabs>
        <w:snapToGrid w:val="0"/>
        <w:jc w:val="right"/>
        <w:outlineLvl w:val="1"/>
        <w:rPr>
          <w:color w:val="FF0000"/>
          <w:sz w:val="22"/>
          <w:szCs w:val="22"/>
        </w:rPr>
      </w:pPr>
    </w:p>
    <w:p w14:paraId="49248BD0" w14:textId="77777777" w:rsidR="004C054A" w:rsidRDefault="004C054A" w:rsidP="00B41BF7">
      <w:pPr>
        <w:keepNext/>
        <w:tabs>
          <w:tab w:val="left" w:pos="720"/>
        </w:tabs>
        <w:snapToGrid w:val="0"/>
        <w:jc w:val="right"/>
        <w:outlineLvl w:val="1"/>
        <w:rPr>
          <w:color w:val="FF0000"/>
          <w:sz w:val="22"/>
          <w:szCs w:val="22"/>
        </w:rPr>
      </w:pPr>
    </w:p>
    <w:p w14:paraId="20B7EEA0" w14:textId="77777777" w:rsidR="004C054A" w:rsidRDefault="004C054A" w:rsidP="00B41BF7">
      <w:pPr>
        <w:keepNext/>
        <w:tabs>
          <w:tab w:val="left" w:pos="720"/>
        </w:tabs>
        <w:snapToGrid w:val="0"/>
        <w:jc w:val="right"/>
        <w:outlineLvl w:val="1"/>
        <w:rPr>
          <w:color w:val="FF0000"/>
          <w:sz w:val="22"/>
          <w:szCs w:val="22"/>
        </w:rPr>
      </w:pPr>
    </w:p>
    <w:p w14:paraId="79D0F3BF" w14:textId="77777777" w:rsidR="004C054A" w:rsidRDefault="004C054A" w:rsidP="00B41BF7">
      <w:pPr>
        <w:keepNext/>
        <w:tabs>
          <w:tab w:val="left" w:pos="720"/>
        </w:tabs>
        <w:snapToGrid w:val="0"/>
        <w:jc w:val="right"/>
        <w:outlineLvl w:val="1"/>
        <w:rPr>
          <w:color w:val="FF0000"/>
          <w:sz w:val="22"/>
          <w:szCs w:val="22"/>
        </w:rPr>
      </w:pPr>
    </w:p>
    <w:p w14:paraId="5C913DC1" w14:textId="77777777" w:rsidR="004C054A" w:rsidRDefault="004C054A" w:rsidP="00B41BF7">
      <w:pPr>
        <w:keepNext/>
        <w:tabs>
          <w:tab w:val="left" w:pos="720"/>
        </w:tabs>
        <w:snapToGrid w:val="0"/>
        <w:jc w:val="right"/>
        <w:outlineLvl w:val="1"/>
        <w:rPr>
          <w:color w:val="FF0000"/>
          <w:sz w:val="22"/>
          <w:szCs w:val="22"/>
        </w:rPr>
      </w:pPr>
    </w:p>
    <w:p w14:paraId="1C5102E7" w14:textId="77777777" w:rsidR="004C054A" w:rsidRDefault="004C054A" w:rsidP="00B41BF7">
      <w:pPr>
        <w:keepNext/>
        <w:tabs>
          <w:tab w:val="left" w:pos="720"/>
        </w:tabs>
        <w:snapToGrid w:val="0"/>
        <w:jc w:val="right"/>
        <w:outlineLvl w:val="1"/>
        <w:rPr>
          <w:color w:val="FF0000"/>
          <w:sz w:val="22"/>
          <w:szCs w:val="22"/>
        </w:rPr>
      </w:pPr>
    </w:p>
    <w:p w14:paraId="0CFBEA1D" w14:textId="77777777" w:rsidR="004C054A" w:rsidRDefault="004C054A" w:rsidP="00B41BF7">
      <w:pPr>
        <w:keepNext/>
        <w:tabs>
          <w:tab w:val="left" w:pos="720"/>
        </w:tabs>
        <w:snapToGrid w:val="0"/>
        <w:jc w:val="right"/>
        <w:outlineLvl w:val="1"/>
        <w:rPr>
          <w:color w:val="FF0000"/>
          <w:sz w:val="22"/>
          <w:szCs w:val="22"/>
        </w:rPr>
      </w:pPr>
    </w:p>
    <w:p w14:paraId="39FB2D20" w14:textId="77777777" w:rsidR="004C054A" w:rsidRDefault="004C054A" w:rsidP="00B41BF7">
      <w:pPr>
        <w:keepNext/>
        <w:tabs>
          <w:tab w:val="left" w:pos="720"/>
        </w:tabs>
        <w:snapToGrid w:val="0"/>
        <w:jc w:val="right"/>
        <w:outlineLvl w:val="1"/>
        <w:rPr>
          <w:color w:val="FF0000"/>
          <w:sz w:val="22"/>
          <w:szCs w:val="22"/>
        </w:rPr>
      </w:pPr>
    </w:p>
    <w:p w14:paraId="0DE3A3EB" w14:textId="77777777" w:rsidR="005D2D07" w:rsidRDefault="005D2D07" w:rsidP="00B41BF7">
      <w:pPr>
        <w:keepNext/>
        <w:tabs>
          <w:tab w:val="left" w:pos="720"/>
        </w:tabs>
        <w:snapToGrid w:val="0"/>
        <w:jc w:val="right"/>
        <w:outlineLvl w:val="1"/>
        <w:rPr>
          <w:color w:val="FF0000"/>
          <w:sz w:val="22"/>
          <w:szCs w:val="22"/>
        </w:rPr>
      </w:pPr>
    </w:p>
    <w:p w14:paraId="2AE224D6" w14:textId="77777777" w:rsidR="005D2D07" w:rsidRDefault="005D2D07" w:rsidP="00B41BF7">
      <w:pPr>
        <w:keepNext/>
        <w:tabs>
          <w:tab w:val="left" w:pos="720"/>
        </w:tabs>
        <w:snapToGrid w:val="0"/>
        <w:jc w:val="right"/>
        <w:outlineLvl w:val="1"/>
        <w:rPr>
          <w:color w:val="FF0000"/>
          <w:sz w:val="22"/>
          <w:szCs w:val="22"/>
        </w:rPr>
      </w:pPr>
    </w:p>
    <w:p w14:paraId="745BAA3F" w14:textId="77777777" w:rsidR="004236FF" w:rsidRDefault="004236FF" w:rsidP="00B41BF7">
      <w:pPr>
        <w:keepNext/>
        <w:tabs>
          <w:tab w:val="left" w:pos="720"/>
        </w:tabs>
        <w:snapToGrid w:val="0"/>
        <w:jc w:val="right"/>
        <w:outlineLvl w:val="1"/>
        <w:rPr>
          <w:color w:val="FF0000"/>
          <w:sz w:val="22"/>
          <w:szCs w:val="22"/>
        </w:rPr>
      </w:pPr>
    </w:p>
    <w:p w14:paraId="4222E3F8" w14:textId="66EED417" w:rsidR="004C054A" w:rsidRPr="005D2D07" w:rsidRDefault="004C054A" w:rsidP="004C054A">
      <w:pPr>
        <w:jc w:val="center"/>
        <w:rPr>
          <w:b/>
          <w:bCs/>
          <w:sz w:val="36"/>
          <w:szCs w:val="36"/>
        </w:rPr>
      </w:pPr>
      <w:r w:rsidRPr="005D2D07">
        <w:rPr>
          <w:b/>
          <w:bCs/>
          <w:sz w:val="36"/>
          <w:szCs w:val="36"/>
        </w:rPr>
        <w:t xml:space="preserve">Załączniki do </w:t>
      </w:r>
      <w:r w:rsidR="005D2D07" w:rsidRPr="005D2D07">
        <w:rPr>
          <w:b/>
          <w:bCs/>
          <w:sz w:val="36"/>
          <w:szCs w:val="36"/>
        </w:rPr>
        <w:t>SWZ</w:t>
      </w:r>
    </w:p>
    <w:p w14:paraId="2F41B0BD" w14:textId="77777777" w:rsidR="005D2D07" w:rsidRPr="005D2D07" w:rsidRDefault="005D2D07" w:rsidP="005D2D07">
      <w:pPr>
        <w:spacing w:after="160" w:line="259" w:lineRule="auto"/>
        <w:jc w:val="center"/>
        <w:rPr>
          <w:rFonts w:eastAsiaTheme="majorEastAsia"/>
          <w:b/>
          <w:bCs/>
          <w:spacing w:val="20"/>
          <w:sz w:val="36"/>
          <w:szCs w:val="36"/>
        </w:rPr>
      </w:pPr>
      <w:r w:rsidRPr="005D2D07">
        <w:rPr>
          <w:rFonts w:eastAsiaTheme="majorEastAsia"/>
          <w:b/>
          <w:bCs/>
          <w:spacing w:val="20"/>
          <w:sz w:val="36"/>
          <w:szCs w:val="36"/>
        </w:rPr>
        <w:t>składane przez Wykonawcę, którego oferta jest najwyżej oceniona, na wezwanie Zamawiającego:</w:t>
      </w:r>
    </w:p>
    <w:p w14:paraId="0A3980CF" w14:textId="77777777" w:rsidR="004236FF" w:rsidRPr="004C054A" w:rsidRDefault="004236FF" w:rsidP="00B41BF7">
      <w:pPr>
        <w:keepNext/>
        <w:tabs>
          <w:tab w:val="left" w:pos="720"/>
        </w:tabs>
        <w:snapToGrid w:val="0"/>
        <w:jc w:val="right"/>
        <w:outlineLvl w:val="1"/>
        <w:rPr>
          <w:b/>
          <w:bCs/>
          <w:sz w:val="32"/>
          <w:szCs w:val="32"/>
        </w:rPr>
      </w:pPr>
    </w:p>
    <w:p w14:paraId="6E098820" w14:textId="45239C88" w:rsidR="004C054A" w:rsidRDefault="004C054A">
      <w:pPr>
        <w:rPr>
          <w:color w:val="FF0000"/>
          <w:sz w:val="22"/>
          <w:szCs w:val="22"/>
        </w:rPr>
      </w:pPr>
      <w:r>
        <w:rPr>
          <w:color w:val="FF0000"/>
          <w:sz w:val="22"/>
          <w:szCs w:val="22"/>
        </w:rPr>
        <w:br w:type="page"/>
      </w:r>
    </w:p>
    <w:p w14:paraId="0238D484" w14:textId="77777777" w:rsidR="004236FF" w:rsidRDefault="004236FF" w:rsidP="00B41BF7">
      <w:pPr>
        <w:keepNext/>
        <w:tabs>
          <w:tab w:val="left" w:pos="720"/>
        </w:tabs>
        <w:snapToGrid w:val="0"/>
        <w:jc w:val="right"/>
        <w:outlineLvl w:val="1"/>
        <w:rPr>
          <w:color w:val="FF0000"/>
          <w:sz w:val="22"/>
          <w:szCs w:val="22"/>
        </w:rPr>
      </w:pPr>
    </w:p>
    <w:p w14:paraId="09D8F7B5" w14:textId="0FA95409" w:rsidR="00C25B4C" w:rsidRPr="009625A9" w:rsidRDefault="00C25B4C" w:rsidP="00B41BF7">
      <w:pPr>
        <w:keepNext/>
        <w:tabs>
          <w:tab w:val="left" w:pos="720"/>
        </w:tabs>
        <w:snapToGrid w:val="0"/>
        <w:jc w:val="right"/>
        <w:outlineLvl w:val="1"/>
        <w:rPr>
          <w:b/>
          <w:sz w:val="22"/>
          <w:szCs w:val="22"/>
        </w:rPr>
      </w:pPr>
      <w:bookmarkStart w:id="83" w:name="_Toc181703691"/>
      <w:r w:rsidRPr="00B41BF7">
        <w:rPr>
          <w:b/>
          <w:bCs/>
          <w:sz w:val="24"/>
          <w:szCs w:val="28"/>
        </w:rPr>
        <w:t xml:space="preserve">Załącznik nr </w:t>
      </w:r>
      <w:r w:rsidR="00E960E6">
        <w:rPr>
          <w:b/>
          <w:bCs/>
          <w:sz w:val="24"/>
          <w:szCs w:val="28"/>
        </w:rPr>
        <w:t>3</w:t>
      </w:r>
      <w:r w:rsidR="00723600" w:rsidRPr="00B41BF7">
        <w:rPr>
          <w:b/>
          <w:bCs/>
          <w:sz w:val="24"/>
          <w:szCs w:val="28"/>
        </w:rPr>
        <w:t xml:space="preserve"> do </w:t>
      </w:r>
      <w:r w:rsidR="00B60CDC" w:rsidRPr="00B41BF7">
        <w:rPr>
          <w:b/>
          <w:bCs/>
          <w:sz w:val="24"/>
          <w:szCs w:val="28"/>
        </w:rPr>
        <w:t>SWZ</w:t>
      </w:r>
      <w:r w:rsidR="004130B7">
        <w:rPr>
          <w:b/>
          <w:bCs/>
          <w:sz w:val="24"/>
          <w:szCs w:val="28"/>
        </w:rPr>
        <w:t>. Wykaz wykonanych/wykonywanych usług.</w:t>
      </w:r>
      <w:bookmarkEnd w:id="83"/>
    </w:p>
    <w:p w14:paraId="63A3A18F" w14:textId="77777777" w:rsidR="00C25B4C" w:rsidRPr="009625A9" w:rsidRDefault="00C25B4C" w:rsidP="00D976EF">
      <w:pPr>
        <w:tabs>
          <w:tab w:val="num" w:pos="720"/>
        </w:tabs>
        <w:rPr>
          <w:b/>
          <w:sz w:val="22"/>
          <w:szCs w:val="22"/>
        </w:rPr>
      </w:pPr>
    </w:p>
    <w:p w14:paraId="1779DDBE" w14:textId="77777777" w:rsidR="001874B1" w:rsidRPr="009625A9" w:rsidRDefault="001874B1" w:rsidP="00D976EF">
      <w:pPr>
        <w:tabs>
          <w:tab w:val="num" w:pos="720"/>
        </w:tabs>
        <w:rPr>
          <w:b/>
          <w:sz w:val="22"/>
          <w:szCs w:val="22"/>
        </w:rPr>
      </w:pPr>
    </w:p>
    <w:p w14:paraId="393C7FFD" w14:textId="77777777" w:rsidR="00462A52" w:rsidRPr="00F726E5" w:rsidRDefault="00462A52" w:rsidP="00D976EF">
      <w:pPr>
        <w:jc w:val="center"/>
        <w:rPr>
          <w:b/>
          <w:sz w:val="24"/>
          <w:szCs w:val="24"/>
        </w:rPr>
      </w:pPr>
      <w:bookmarkStart w:id="84" w:name="_Hlk108342166"/>
      <w:r w:rsidRPr="00F726E5">
        <w:rPr>
          <w:b/>
          <w:sz w:val="24"/>
          <w:szCs w:val="24"/>
        </w:rPr>
        <w:t>WYKAZ WYKONANYCH/WYKONYWANYCH USŁUG</w:t>
      </w:r>
    </w:p>
    <w:bookmarkEnd w:id="84"/>
    <w:p w14:paraId="6106EF11" w14:textId="73FF07C1" w:rsidR="00462A52" w:rsidRPr="004C054A" w:rsidRDefault="00462A52" w:rsidP="00D976EF">
      <w:pPr>
        <w:jc w:val="center"/>
        <w:rPr>
          <w:b/>
          <w:strike/>
          <w:sz w:val="24"/>
          <w:szCs w:val="24"/>
        </w:rPr>
      </w:pPr>
      <w:r w:rsidRPr="00F726E5">
        <w:rPr>
          <w:b/>
          <w:sz w:val="24"/>
          <w:szCs w:val="24"/>
        </w:rPr>
        <w:t>w </w:t>
      </w:r>
      <w:r w:rsidRPr="004C054A">
        <w:rPr>
          <w:b/>
          <w:sz w:val="24"/>
          <w:szCs w:val="24"/>
        </w:rPr>
        <w:t>okresie ostatnich trzech lat</w:t>
      </w:r>
      <w:r w:rsidRPr="004C054A">
        <w:rPr>
          <w:sz w:val="24"/>
          <w:szCs w:val="24"/>
        </w:rPr>
        <w:t xml:space="preserve"> </w:t>
      </w:r>
    </w:p>
    <w:p w14:paraId="620E3711" w14:textId="19D95CDE" w:rsidR="00462A52" w:rsidRPr="004C054A" w:rsidRDefault="00462A52" w:rsidP="00D976EF">
      <w:pPr>
        <w:jc w:val="center"/>
        <w:rPr>
          <w:b/>
          <w:sz w:val="24"/>
          <w:szCs w:val="24"/>
        </w:rPr>
      </w:pPr>
      <w:r w:rsidRPr="004C054A">
        <w:rPr>
          <w:b/>
          <w:sz w:val="24"/>
          <w:szCs w:val="24"/>
        </w:rPr>
        <w:t xml:space="preserve">w zakresie niezbędnym do wykazania spełnienia warunku </w:t>
      </w:r>
      <w:r w:rsidR="003126CA" w:rsidRPr="004C054A">
        <w:rPr>
          <w:b/>
          <w:sz w:val="24"/>
          <w:szCs w:val="24"/>
        </w:rPr>
        <w:t>udziału w postępowaniu</w:t>
      </w:r>
    </w:p>
    <w:p w14:paraId="5663637D" w14:textId="77777777" w:rsidR="00F50F67" w:rsidRDefault="00F50F67" w:rsidP="00D976EF">
      <w:pPr>
        <w:pStyle w:val="Tekstpodstawowywcity"/>
        <w:tabs>
          <w:tab w:val="left" w:pos="851"/>
        </w:tabs>
        <w:spacing w:line="360" w:lineRule="auto"/>
        <w:ind w:left="0"/>
        <w:rPr>
          <w:rFonts w:ascii="Times New Roman" w:hAnsi="Times New Roman"/>
        </w:rPr>
      </w:pPr>
    </w:p>
    <w:p w14:paraId="11F19B04" w14:textId="356D5073" w:rsidR="00FB5497" w:rsidRDefault="00FB5497" w:rsidP="00FB5497">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4372CBCD" w14:textId="77777777" w:rsidR="00FB5497" w:rsidRPr="00FB5497" w:rsidRDefault="00FB5497" w:rsidP="00FB5497">
      <w:pPr>
        <w:tabs>
          <w:tab w:val="left" w:pos="0"/>
        </w:tabs>
        <w:rPr>
          <w:sz w:val="22"/>
          <w:szCs w:val="22"/>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3F5E13" w14:paraId="15E0A6D4" w14:textId="77777777" w:rsidTr="00713F40">
        <w:tc>
          <w:tcPr>
            <w:tcW w:w="426" w:type="dxa"/>
            <w:vAlign w:val="center"/>
          </w:tcPr>
          <w:p w14:paraId="3DEC83DC" w14:textId="77777777" w:rsidR="003F5E13" w:rsidRPr="00FB5497" w:rsidRDefault="003F5E13" w:rsidP="00713F40">
            <w:pPr>
              <w:pStyle w:val="Tekstpodstawowywcity1"/>
              <w:tabs>
                <w:tab w:val="left" w:pos="851"/>
              </w:tabs>
              <w:ind w:left="-70"/>
              <w:rPr>
                <w:rFonts w:ascii="Times New Roman" w:hAnsi="Times New Roman"/>
                <w:b/>
                <w:sz w:val="18"/>
                <w:szCs w:val="18"/>
              </w:rPr>
            </w:pPr>
            <w:bookmarkStart w:id="85" w:name="_Hlk108342191"/>
            <w:r w:rsidRPr="00FB5497">
              <w:rPr>
                <w:rFonts w:ascii="Times New Roman" w:hAnsi="Times New Roman"/>
                <w:b/>
                <w:sz w:val="18"/>
                <w:szCs w:val="18"/>
              </w:rPr>
              <w:t>Lp.</w:t>
            </w:r>
          </w:p>
        </w:tc>
        <w:tc>
          <w:tcPr>
            <w:tcW w:w="2410" w:type="dxa"/>
            <w:vAlign w:val="center"/>
          </w:tcPr>
          <w:p w14:paraId="358B5368" w14:textId="77777777" w:rsidR="003F5E13" w:rsidRPr="00FB5497" w:rsidRDefault="003F5E13" w:rsidP="00713F40">
            <w:pPr>
              <w:pStyle w:val="Tekstpodstawowywcity1"/>
              <w:tabs>
                <w:tab w:val="left" w:pos="851"/>
              </w:tabs>
              <w:ind w:left="0"/>
              <w:jc w:val="center"/>
              <w:rPr>
                <w:rFonts w:ascii="Times New Roman" w:hAnsi="Times New Roman"/>
                <w:b/>
                <w:sz w:val="18"/>
                <w:szCs w:val="18"/>
              </w:rPr>
            </w:pPr>
            <w:r w:rsidRPr="00FB5497">
              <w:rPr>
                <w:rFonts w:ascii="Times New Roman" w:hAnsi="Times New Roman"/>
                <w:b/>
                <w:sz w:val="18"/>
                <w:szCs w:val="18"/>
              </w:rPr>
              <w:t>Przedmiot zamówienia</w:t>
            </w:r>
          </w:p>
        </w:tc>
        <w:tc>
          <w:tcPr>
            <w:tcW w:w="1559" w:type="dxa"/>
            <w:vAlign w:val="center"/>
          </w:tcPr>
          <w:p w14:paraId="3D0B975F" w14:textId="77777777" w:rsidR="003F5E13" w:rsidRPr="00FB5497" w:rsidRDefault="003F5E13" w:rsidP="00713F40">
            <w:pPr>
              <w:pStyle w:val="Tekstpodstawowywcity1"/>
              <w:tabs>
                <w:tab w:val="left" w:pos="851"/>
              </w:tabs>
              <w:ind w:left="0"/>
              <w:jc w:val="center"/>
              <w:rPr>
                <w:rFonts w:ascii="Times New Roman" w:hAnsi="Times New Roman"/>
                <w:b/>
                <w:sz w:val="18"/>
                <w:szCs w:val="18"/>
              </w:rPr>
            </w:pPr>
            <w:r w:rsidRPr="00FB5497">
              <w:rPr>
                <w:rFonts w:ascii="Times New Roman" w:hAnsi="Times New Roman"/>
                <w:b/>
                <w:sz w:val="18"/>
                <w:szCs w:val="18"/>
              </w:rPr>
              <w:t>Wartość zamówienia brutto zł</w:t>
            </w:r>
          </w:p>
          <w:p w14:paraId="00BAE225" w14:textId="77777777" w:rsidR="003F5E13" w:rsidRPr="00FB5497" w:rsidRDefault="003F5E13" w:rsidP="00713F40">
            <w:pPr>
              <w:pStyle w:val="Tekstpodstawowywcity1"/>
              <w:tabs>
                <w:tab w:val="left" w:pos="851"/>
              </w:tabs>
              <w:ind w:left="0"/>
              <w:jc w:val="center"/>
              <w:rPr>
                <w:rFonts w:ascii="Times New Roman" w:hAnsi="Times New Roman"/>
                <w:sz w:val="18"/>
                <w:szCs w:val="18"/>
              </w:rPr>
            </w:pPr>
            <w:r w:rsidRPr="00FB5497">
              <w:rPr>
                <w:rFonts w:ascii="Times New Roman" w:hAnsi="Times New Roman"/>
                <w:sz w:val="18"/>
                <w:szCs w:val="18"/>
              </w:rPr>
              <w:t>(w okresie ostatnich trzech lat przed upływem terminu składania ofert)</w:t>
            </w:r>
          </w:p>
        </w:tc>
        <w:tc>
          <w:tcPr>
            <w:tcW w:w="1417" w:type="dxa"/>
            <w:vAlign w:val="center"/>
          </w:tcPr>
          <w:p w14:paraId="1C82559F" w14:textId="77777777" w:rsidR="003F5E13" w:rsidRPr="00FB5497" w:rsidRDefault="003F5E13" w:rsidP="004F6159">
            <w:pPr>
              <w:pStyle w:val="Tekstpodstawowywcity"/>
              <w:tabs>
                <w:tab w:val="left" w:pos="851"/>
              </w:tabs>
              <w:ind w:left="75"/>
              <w:jc w:val="center"/>
              <w:rPr>
                <w:rFonts w:ascii="Times New Roman" w:hAnsi="Times New Roman"/>
                <w:b/>
                <w:bCs/>
                <w:sz w:val="18"/>
                <w:szCs w:val="18"/>
              </w:rPr>
            </w:pPr>
            <w:r w:rsidRPr="00FB5497">
              <w:rPr>
                <w:rFonts w:ascii="Times New Roman" w:hAnsi="Times New Roman"/>
                <w:b/>
                <w:bCs/>
                <w:sz w:val="18"/>
                <w:szCs w:val="18"/>
              </w:rPr>
              <w:t>Data wykonania</w:t>
            </w:r>
          </w:p>
          <w:p w14:paraId="4F1B86BC" w14:textId="77777777" w:rsidR="003F5E13" w:rsidRPr="00FB5497" w:rsidRDefault="003F5E13" w:rsidP="00713F40">
            <w:pPr>
              <w:pStyle w:val="Tekstpodstawowywcity1"/>
              <w:tabs>
                <w:tab w:val="left" w:pos="851"/>
              </w:tabs>
              <w:ind w:left="0"/>
              <w:jc w:val="center"/>
              <w:rPr>
                <w:rFonts w:ascii="Times New Roman" w:hAnsi="Times New Roman"/>
                <w:sz w:val="18"/>
                <w:szCs w:val="18"/>
              </w:rPr>
            </w:pPr>
            <w:r w:rsidRPr="00FB5497">
              <w:rPr>
                <w:rFonts w:ascii="Times New Roman" w:hAnsi="Times New Roman"/>
                <w:sz w:val="18"/>
                <w:szCs w:val="18"/>
              </w:rPr>
              <w:t xml:space="preserve">(należy podać: </w:t>
            </w:r>
            <w:proofErr w:type="spellStart"/>
            <w:r w:rsidRPr="00FB5497">
              <w:rPr>
                <w:rFonts w:ascii="Times New Roman" w:hAnsi="Times New Roman"/>
                <w:sz w:val="18"/>
                <w:szCs w:val="18"/>
              </w:rPr>
              <w:t>dd</w:t>
            </w:r>
            <w:proofErr w:type="spellEnd"/>
            <w:r w:rsidRPr="00FB5497">
              <w:rPr>
                <w:rFonts w:ascii="Times New Roman" w:hAnsi="Times New Roman"/>
                <w:sz w:val="18"/>
                <w:szCs w:val="18"/>
              </w:rPr>
              <w:t>/mm/</w:t>
            </w:r>
            <w:proofErr w:type="spellStart"/>
            <w:r w:rsidRPr="00FB5497">
              <w:rPr>
                <w:rFonts w:ascii="Times New Roman" w:hAnsi="Times New Roman"/>
                <w:sz w:val="18"/>
                <w:szCs w:val="18"/>
              </w:rPr>
              <w:t>rrrr</w:t>
            </w:r>
            <w:proofErr w:type="spellEnd"/>
            <w:r w:rsidRPr="00FB5497">
              <w:rPr>
                <w:rFonts w:ascii="Times New Roman" w:hAnsi="Times New Roman"/>
                <w:sz w:val="18"/>
                <w:szCs w:val="18"/>
              </w:rPr>
              <w:t xml:space="preserve"> lub okres od </w:t>
            </w:r>
            <w:proofErr w:type="spellStart"/>
            <w:r w:rsidRPr="00FB5497">
              <w:rPr>
                <w:rFonts w:ascii="Times New Roman" w:hAnsi="Times New Roman"/>
                <w:sz w:val="18"/>
                <w:szCs w:val="18"/>
              </w:rPr>
              <w:t>dd</w:t>
            </w:r>
            <w:proofErr w:type="spellEnd"/>
            <w:r w:rsidRPr="00FB5497">
              <w:rPr>
                <w:rFonts w:ascii="Times New Roman" w:hAnsi="Times New Roman"/>
                <w:sz w:val="18"/>
                <w:szCs w:val="18"/>
              </w:rPr>
              <w:t>/mm/</w:t>
            </w:r>
            <w:proofErr w:type="spellStart"/>
            <w:r w:rsidRPr="00FB5497">
              <w:rPr>
                <w:rFonts w:ascii="Times New Roman" w:hAnsi="Times New Roman"/>
                <w:sz w:val="18"/>
                <w:szCs w:val="18"/>
              </w:rPr>
              <w:t>rrrr</w:t>
            </w:r>
            <w:proofErr w:type="spellEnd"/>
            <w:r w:rsidRPr="00FB5497">
              <w:rPr>
                <w:rFonts w:ascii="Times New Roman" w:hAnsi="Times New Roman"/>
                <w:sz w:val="18"/>
                <w:szCs w:val="18"/>
              </w:rPr>
              <w:t xml:space="preserve"> do </w:t>
            </w:r>
            <w:proofErr w:type="spellStart"/>
            <w:r w:rsidRPr="00FB5497">
              <w:rPr>
                <w:rFonts w:ascii="Times New Roman" w:hAnsi="Times New Roman"/>
                <w:sz w:val="18"/>
                <w:szCs w:val="18"/>
              </w:rPr>
              <w:t>dd</w:t>
            </w:r>
            <w:proofErr w:type="spellEnd"/>
            <w:r w:rsidRPr="00FB5497">
              <w:rPr>
                <w:rFonts w:ascii="Times New Roman" w:hAnsi="Times New Roman"/>
                <w:sz w:val="18"/>
                <w:szCs w:val="18"/>
              </w:rPr>
              <w:t>/mm/</w:t>
            </w:r>
            <w:proofErr w:type="spellStart"/>
            <w:r w:rsidRPr="00FB5497">
              <w:rPr>
                <w:rFonts w:ascii="Times New Roman" w:hAnsi="Times New Roman"/>
                <w:sz w:val="18"/>
                <w:szCs w:val="18"/>
              </w:rPr>
              <w:t>rrrr</w:t>
            </w:r>
            <w:proofErr w:type="spellEnd"/>
            <w:r w:rsidRPr="00FB5497">
              <w:rPr>
                <w:rFonts w:ascii="Times New Roman" w:hAnsi="Times New Roman"/>
                <w:sz w:val="18"/>
                <w:szCs w:val="18"/>
              </w:rPr>
              <w:t>)</w:t>
            </w:r>
          </w:p>
        </w:tc>
        <w:tc>
          <w:tcPr>
            <w:tcW w:w="1560" w:type="dxa"/>
            <w:vAlign w:val="center"/>
          </w:tcPr>
          <w:p w14:paraId="6E0CB4B2" w14:textId="77777777" w:rsidR="003F5E13" w:rsidRPr="00FB5497" w:rsidRDefault="003F5E13" w:rsidP="00713F40">
            <w:pPr>
              <w:pStyle w:val="Tekstpodstawowywcity1"/>
              <w:tabs>
                <w:tab w:val="left" w:pos="851"/>
              </w:tabs>
              <w:ind w:left="0"/>
              <w:jc w:val="center"/>
              <w:rPr>
                <w:rFonts w:ascii="Times New Roman" w:hAnsi="Times New Roman"/>
                <w:b/>
                <w:sz w:val="18"/>
                <w:szCs w:val="18"/>
              </w:rPr>
            </w:pPr>
            <w:r w:rsidRPr="00FB5497">
              <w:rPr>
                <w:rFonts w:ascii="Times New Roman" w:hAnsi="Times New Roman"/>
                <w:b/>
                <w:sz w:val="18"/>
                <w:szCs w:val="18"/>
              </w:rPr>
              <w:t>Pełna nazwa Odbiorcy usług</w:t>
            </w:r>
          </w:p>
        </w:tc>
        <w:tc>
          <w:tcPr>
            <w:tcW w:w="1842" w:type="dxa"/>
            <w:vAlign w:val="center"/>
          </w:tcPr>
          <w:p w14:paraId="787D0373" w14:textId="77777777" w:rsidR="003F5E13" w:rsidRPr="00FB5497" w:rsidRDefault="003F5E13" w:rsidP="00713F40">
            <w:pPr>
              <w:pStyle w:val="Tekstpodstawowywcity1"/>
              <w:tabs>
                <w:tab w:val="left" w:pos="851"/>
              </w:tabs>
              <w:ind w:left="0"/>
              <w:jc w:val="center"/>
              <w:rPr>
                <w:rFonts w:ascii="Times New Roman" w:hAnsi="Times New Roman"/>
                <w:b/>
                <w:sz w:val="18"/>
                <w:szCs w:val="18"/>
              </w:rPr>
            </w:pPr>
            <w:r w:rsidRPr="00FB5497">
              <w:rPr>
                <w:rFonts w:ascii="Times New Roman" w:hAnsi="Times New Roman"/>
                <w:b/>
                <w:sz w:val="18"/>
                <w:szCs w:val="18"/>
              </w:rPr>
              <w:t xml:space="preserve">Podmiot wykonujący zamówienie* </w:t>
            </w:r>
          </w:p>
          <w:p w14:paraId="6EFA5D78" w14:textId="77777777" w:rsidR="003F5E13" w:rsidRPr="00FB5497" w:rsidRDefault="003F5E13" w:rsidP="00713F40">
            <w:pPr>
              <w:pStyle w:val="Tekstpodstawowywcity1"/>
              <w:tabs>
                <w:tab w:val="left" w:pos="851"/>
              </w:tabs>
              <w:ind w:left="0"/>
              <w:jc w:val="center"/>
              <w:rPr>
                <w:rFonts w:ascii="Times New Roman" w:hAnsi="Times New Roman"/>
                <w:b/>
                <w:sz w:val="18"/>
                <w:szCs w:val="18"/>
              </w:rPr>
            </w:pPr>
            <w:r w:rsidRPr="00FB5497">
              <w:rPr>
                <w:rFonts w:ascii="Times New Roman" w:hAnsi="Times New Roman"/>
                <w:sz w:val="18"/>
                <w:szCs w:val="18"/>
              </w:rPr>
              <w:t xml:space="preserve">(w przypadku korzystania przez Wykonawcę </w:t>
            </w:r>
            <w:r w:rsidRPr="00FB5497">
              <w:rPr>
                <w:rFonts w:ascii="Times New Roman" w:hAnsi="Times New Roman"/>
                <w:sz w:val="18"/>
                <w:szCs w:val="18"/>
              </w:rPr>
              <w:br/>
              <w:t>z jego potencjału)</w:t>
            </w:r>
          </w:p>
        </w:tc>
      </w:tr>
      <w:tr w:rsidR="003F5E13" w14:paraId="687D8C5E" w14:textId="77777777" w:rsidTr="00713F40">
        <w:trPr>
          <w:cantSplit/>
          <w:trHeight w:val="615"/>
        </w:trPr>
        <w:tc>
          <w:tcPr>
            <w:tcW w:w="9214" w:type="dxa"/>
            <w:gridSpan w:val="6"/>
          </w:tcPr>
          <w:p w14:paraId="2FADA0E8" w14:textId="12A137E4" w:rsidR="00FB5497" w:rsidRPr="00FB5497" w:rsidRDefault="00FB5497" w:rsidP="00FB5497">
            <w:pPr>
              <w:pStyle w:val="Tekstpodstawowywcity1"/>
              <w:tabs>
                <w:tab w:val="left" w:pos="851"/>
              </w:tabs>
              <w:rPr>
                <w:rFonts w:ascii="Times New Roman" w:hAnsi="Times New Roman"/>
                <w:sz w:val="18"/>
                <w:szCs w:val="18"/>
              </w:rPr>
            </w:pPr>
            <w:r w:rsidRPr="00FB5497">
              <w:rPr>
                <w:rFonts w:ascii="Times New Roman" w:hAnsi="Times New Roman"/>
                <w:b/>
                <w:bCs/>
                <w:sz w:val="18"/>
                <w:szCs w:val="18"/>
              </w:rPr>
              <w:t>Warunek:</w:t>
            </w:r>
            <w:r w:rsidRPr="00FB5497">
              <w:rPr>
                <w:rFonts w:ascii="Times New Roman" w:hAnsi="Times New Roman"/>
                <w:sz w:val="18"/>
                <w:szCs w:val="18"/>
              </w:rPr>
              <w:t xml:space="preserve"> Wykonawca wykaże, że w okresie ostatnich 3 lat przed upływem terminu składania ofert (a jeżeli okres prowadzenia działalności jest krótszy to w tym okresie), </w:t>
            </w:r>
            <w:r w:rsidR="00644B5F" w:rsidRPr="00644B5F">
              <w:rPr>
                <w:rFonts w:ascii="Times New Roman" w:hAnsi="Times New Roman"/>
                <w:sz w:val="18"/>
                <w:szCs w:val="18"/>
              </w:rPr>
              <w:t>wykonał co najmniej jedną usługę serwisową</w:t>
            </w:r>
            <w:r w:rsidRPr="00FB5497">
              <w:rPr>
                <w:rFonts w:ascii="Times New Roman" w:hAnsi="Times New Roman"/>
                <w:sz w:val="18"/>
                <w:szCs w:val="18"/>
              </w:rPr>
              <w:t>, remontow</w:t>
            </w:r>
            <w:r w:rsidR="00EC4E7C">
              <w:rPr>
                <w:rFonts w:ascii="Times New Roman" w:hAnsi="Times New Roman"/>
                <w:sz w:val="18"/>
                <w:szCs w:val="18"/>
              </w:rPr>
              <w:t>ą</w:t>
            </w:r>
            <w:r w:rsidRPr="00FB5497">
              <w:rPr>
                <w:rFonts w:ascii="Times New Roman" w:hAnsi="Times New Roman"/>
                <w:sz w:val="18"/>
                <w:szCs w:val="18"/>
              </w:rPr>
              <w:t xml:space="preserve"> lub inne polegające na naprawie maszyn/urządzeń przeznaczonych do pracy w liniach i układach technologicznych o łącznej wartości brutto nie mniejszej niż:</w:t>
            </w:r>
            <w:r>
              <w:rPr>
                <w:rFonts w:ascii="Times New Roman" w:hAnsi="Times New Roman"/>
                <w:sz w:val="18"/>
                <w:szCs w:val="18"/>
              </w:rPr>
              <w:t xml:space="preserve"> </w:t>
            </w:r>
            <w:r w:rsidRPr="00FB5497">
              <w:rPr>
                <w:rFonts w:ascii="Times New Roman" w:hAnsi="Times New Roman"/>
                <w:b/>
                <w:bCs/>
                <w:sz w:val="18"/>
                <w:szCs w:val="18"/>
              </w:rPr>
              <w:t>15 000,00 PLN</w:t>
            </w:r>
          </w:p>
          <w:p w14:paraId="76CB18A6" w14:textId="77777777" w:rsidR="003F5E13" w:rsidRPr="00857E2E" w:rsidRDefault="003F5E13" w:rsidP="00713F40">
            <w:pPr>
              <w:pStyle w:val="Tekstpodstawowywcity1"/>
              <w:tabs>
                <w:tab w:val="left" w:pos="851"/>
              </w:tabs>
              <w:ind w:left="0"/>
              <w:jc w:val="center"/>
              <w:rPr>
                <w:rFonts w:ascii="Times New Roman" w:hAnsi="Times New Roman"/>
                <w:b/>
                <w:color w:val="7030A0"/>
              </w:rPr>
            </w:pPr>
            <w:r w:rsidRPr="00295794">
              <w:rPr>
                <w:rFonts w:ascii="Times New Roman" w:hAnsi="Times New Roman"/>
                <w:b/>
              </w:rPr>
              <w:t>Zadanie nr 1</w:t>
            </w:r>
          </w:p>
        </w:tc>
      </w:tr>
      <w:tr w:rsidR="003F5E13" w14:paraId="412D9FDB" w14:textId="77777777" w:rsidTr="00713F40">
        <w:trPr>
          <w:cantSplit/>
          <w:trHeight w:val="735"/>
        </w:trPr>
        <w:tc>
          <w:tcPr>
            <w:tcW w:w="426" w:type="dxa"/>
          </w:tcPr>
          <w:p w14:paraId="337ED9ED" w14:textId="77777777" w:rsidR="003F5E13" w:rsidRPr="00857E2E" w:rsidRDefault="003F5E13" w:rsidP="00713F40">
            <w:pPr>
              <w:pStyle w:val="Tekstpodstawowywcity1"/>
              <w:tabs>
                <w:tab w:val="left" w:pos="851"/>
              </w:tabs>
              <w:ind w:left="0"/>
              <w:rPr>
                <w:rFonts w:ascii="Times New Roman" w:hAnsi="Times New Roman"/>
                <w:b/>
              </w:rPr>
            </w:pPr>
          </w:p>
        </w:tc>
        <w:tc>
          <w:tcPr>
            <w:tcW w:w="2410" w:type="dxa"/>
          </w:tcPr>
          <w:p w14:paraId="247B2288" w14:textId="77777777" w:rsidR="003F5E13" w:rsidRPr="00857E2E" w:rsidRDefault="003F5E13" w:rsidP="00713F40">
            <w:pPr>
              <w:pStyle w:val="Tekstpodstawowywcity1"/>
              <w:tabs>
                <w:tab w:val="left" w:pos="851"/>
              </w:tabs>
              <w:ind w:left="0"/>
              <w:rPr>
                <w:rFonts w:ascii="Times New Roman" w:hAnsi="Times New Roman"/>
              </w:rPr>
            </w:pPr>
          </w:p>
          <w:p w14:paraId="22E86F2F" w14:textId="77777777" w:rsidR="003F5E13" w:rsidRPr="00857E2E" w:rsidRDefault="003F5E13" w:rsidP="00713F40">
            <w:pPr>
              <w:pStyle w:val="Tekstpodstawowywcity1"/>
              <w:tabs>
                <w:tab w:val="left" w:pos="851"/>
              </w:tabs>
              <w:ind w:left="0"/>
              <w:rPr>
                <w:rFonts w:ascii="Times New Roman" w:hAnsi="Times New Roman"/>
              </w:rPr>
            </w:pPr>
          </w:p>
        </w:tc>
        <w:tc>
          <w:tcPr>
            <w:tcW w:w="1559" w:type="dxa"/>
          </w:tcPr>
          <w:p w14:paraId="49FE2541" w14:textId="77777777" w:rsidR="003F5E13" w:rsidRPr="00857E2E" w:rsidRDefault="003F5E13" w:rsidP="00713F40">
            <w:pPr>
              <w:pStyle w:val="Tekstpodstawowywcity1"/>
              <w:tabs>
                <w:tab w:val="left" w:pos="851"/>
              </w:tabs>
              <w:ind w:left="0"/>
              <w:rPr>
                <w:rFonts w:ascii="Times New Roman" w:hAnsi="Times New Roman"/>
                <w:b/>
              </w:rPr>
            </w:pPr>
          </w:p>
        </w:tc>
        <w:tc>
          <w:tcPr>
            <w:tcW w:w="1417" w:type="dxa"/>
          </w:tcPr>
          <w:p w14:paraId="35E81DE2" w14:textId="77777777" w:rsidR="003F5E13" w:rsidRPr="00857E2E" w:rsidRDefault="003F5E13" w:rsidP="00713F40">
            <w:pPr>
              <w:pStyle w:val="Tekstpodstawowywcity1"/>
              <w:tabs>
                <w:tab w:val="left" w:pos="851"/>
              </w:tabs>
              <w:ind w:left="0"/>
              <w:rPr>
                <w:rFonts w:ascii="Times New Roman" w:hAnsi="Times New Roman"/>
                <w:b/>
              </w:rPr>
            </w:pPr>
          </w:p>
        </w:tc>
        <w:tc>
          <w:tcPr>
            <w:tcW w:w="1560" w:type="dxa"/>
          </w:tcPr>
          <w:p w14:paraId="24CF36D4" w14:textId="77777777" w:rsidR="003F5E13" w:rsidRPr="00857E2E" w:rsidRDefault="003F5E13" w:rsidP="00713F40">
            <w:pPr>
              <w:pStyle w:val="Tekstpodstawowywcity1"/>
              <w:tabs>
                <w:tab w:val="left" w:pos="851"/>
              </w:tabs>
              <w:ind w:left="0"/>
              <w:rPr>
                <w:rFonts w:ascii="Times New Roman" w:hAnsi="Times New Roman"/>
                <w:b/>
              </w:rPr>
            </w:pPr>
          </w:p>
        </w:tc>
        <w:tc>
          <w:tcPr>
            <w:tcW w:w="1842" w:type="dxa"/>
          </w:tcPr>
          <w:p w14:paraId="3C7720AF" w14:textId="77777777" w:rsidR="003F5E13" w:rsidRPr="00857E2E" w:rsidRDefault="003F5E13" w:rsidP="00713F40">
            <w:pPr>
              <w:pStyle w:val="Tekstpodstawowywcity1"/>
              <w:tabs>
                <w:tab w:val="left" w:pos="851"/>
              </w:tabs>
              <w:ind w:left="0"/>
              <w:rPr>
                <w:rFonts w:ascii="Times New Roman" w:hAnsi="Times New Roman"/>
                <w:b/>
                <w:color w:val="7030A0"/>
              </w:rPr>
            </w:pPr>
          </w:p>
        </w:tc>
      </w:tr>
      <w:tr w:rsidR="003F5E13" w14:paraId="73EC6780" w14:textId="77777777" w:rsidTr="00713F40">
        <w:trPr>
          <w:cantSplit/>
          <w:trHeight w:val="690"/>
        </w:trPr>
        <w:tc>
          <w:tcPr>
            <w:tcW w:w="426" w:type="dxa"/>
          </w:tcPr>
          <w:p w14:paraId="0E5A7CF0" w14:textId="77777777" w:rsidR="003F5E13" w:rsidRPr="00857E2E" w:rsidRDefault="003F5E13" w:rsidP="00713F40">
            <w:pPr>
              <w:pStyle w:val="Tekstpodstawowywcity1"/>
              <w:tabs>
                <w:tab w:val="left" w:pos="851"/>
              </w:tabs>
              <w:ind w:left="0"/>
              <w:rPr>
                <w:rFonts w:ascii="Times New Roman" w:hAnsi="Times New Roman"/>
                <w:b/>
              </w:rPr>
            </w:pPr>
          </w:p>
        </w:tc>
        <w:tc>
          <w:tcPr>
            <w:tcW w:w="2410" w:type="dxa"/>
          </w:tcPr>
          <w:p w14:paraId="4077B7A3" w14:textId="77777777" w:rsidR="003F5E13" w:rsidRPr="00857E2E" w:rsidRDefault="003F5E13" w:rsidP="00713F40">
            <w:pPr>
              <w:pStyle w:val="Tekstpodstawowywcity1"/>
              <w:tabs>
                <w:tab w:val="left" w:pos="851"/>
              </w:tabs>
              <w:ind w:left="0"/>
              <w:rPr>
                <w:rFonts w:ascii="Times New Roman" w:hAnsi="Times New Roman"/>
              </w:rPr>
            </w:pPr>
          </w:p>
          <w:p w14:paraId="4BCCC7BF" w14:textId="77777777" w:rsidR="003F5E13" w:rsidRPr="00857E2E" w:rsidRDefault="003F5E13" w:rsidP="00713F40">
            <w:pPr>
              <w:pStyle w:val="Tekstpodstawowywcity1"/>
              <w:tabs>
                <w:tab w:val="left" w:pos="851"/>
              </w:tabs>
              <w:ind w:left="0"/>
              <w:rPr>
                <w:rFonts w:ascii="Times New Roman" w:hAnsi="Times New Roman"/>
              </w:rPr>
            </w:pPr>
          </w:p>
          <w:p w14:paraId="0A17DAEF" w14:textId="77777777" w:rsidR="003F5E13" w:rsidRPr="00857E2E" w:rsidRDefault="003F5E13" w:rsidP="00713F40">
            <w:pPr>
              <w:pStyle w:val="Tekstpodstawowywcity1"/>
              <w:tabs>
                <w:tab w:val="left" w:pos="851"/>
              </w:tabs>
              <w:ind w:left="0"/>
              <w:rPr>
                <w:rFonts w:ascii="Times New Roman" w:hAnsi="Times New Roman"/>
              </w:rPr>
            </w:pPr>
          </w:p>
        </w:tc>
        <w:tc>
          <w:tcPr>
            <w:tcW w:w="1559" w:type="dxa"/>
          </w:tcPr>
          <w:p w14:paraId="5036AF8E" w14:textId="77777777" w:rsidR="003F5E13" w:rsidRPr="00857E2E" w:rsidRDefault="003F5E13" w:rsidP="00713F40">
            <w:pPr>
              <w:pStyle w:val="Tekstpodstawowywcity1"/>
              <w:tabs>
                <w:tab w:val="left" w:pos="851"/>
              </w:tabs>
              <w:ind w:left="0"/>
              <w:rPr>
                <w:rFonts w:ascii="Times New Roman" w:hAnsi="Times New Roman"/>
                <w:b/>
              </w:rPr>
            </w:pPr>
          </w:p>
        </w:tc>
        <w:tc>
          <w:tcPr>
            <w:tcW w:w="1417" w:type="dxa"/>
          </w:tcPr>
          <w:p w14:paraId="5CF9C548" w14:textId="77777777" w:rsidR="003F5E13" w:rsidRPr="00857E2E" w:rsidRDefault="003F5E13" w:rsidP="00713F40">
            <w:pPr>
              <w:pStyle w:val="Tekstpodstawowywcity1"/>
              <w:tabs>
                <w:tab w:val="left" w:pos="851"/>
              </w:tabs>
              <w:ind w:left="0"/>
              <w:rPr>
                <w:rFonts w:ascii="Times New Roman" w:hAnsi="Times New Roman"/>
                <w:b/>
              </w:rPr>
            </w:pPr>
          </w:p>
        </w:tc>
        <w:tc>
          <w:tcPr>
            <w:tcW w:w="1560" w:type="dxa"/>
          </w:tcPr>
          <w:p w14:paraId="75124E2B" w14:textId="77777777" w:rsidR="003F5E13" w:rsidRPr="00857E2E" w:rsidRDefault="003F5E13" w:rsidP="00713F40">
            <w:pPr>
              <w:pStyle w:val="Tekstpodstawowywcity1"/>
              <w:tabs>
                <w:tab w:val="left" w:pos="851"/>
              </w:tabs>
              <w:ind w:left="0"/>
              <w:rPr>
                <w:rFonts w:ascii="Times New Roman" w:hAnsi="Times New Roman"/>
                <w:b/>
              </w:rPr>
            </w:pPr>
          </w:p>
        </w:tc>
        <w:tc>
          <w:tcPr>
            <w:tcW w:w="1842" w:type="dxa"/>
          </w:tcPr>
          <w:p w14:paraId="5A4DC0DB" w14:textId="77777777" w:rsidR="003F5E13" w:rsidRPr="00857E2E" w:rsidRDefault="003F5E13" w:rsidP="00713F40">
            <w:pPr>
              <w:pStyle w:val="Tekstpodstawowywcity1"/>
              <w:tabs>
                <w:tab w:val="left" w:pos="851"/>
              </w:tabs>
              <w:ind w:left="0"/>
              <w:rPr>
                <w:rFonts w:ascii="Times New Roman" w:hAnsi="Times New Roman"/>
                <w:b/>
                <w:color w:val="7030A0"/>
              </w:rPr>
            </w:pPr>
          </w:p>
        </w:tc>
      </w:tr>
      <w:tr w:rsidR="003F5E13" w14:paraId="6F4A79CA" w14:textId="77777777" w:rsidTr="00713F40">
        <w:trPr>
          <w:cantSplit/>
          <w:trHeight w:val="645"/>
        </w:trPr>
        <w:tc>
          <w:tcPr>
            <w:tcW w:w="9214" w:type="dxa"/>
            <w:gridSpan w:val="6"/>
          </w:tcPr>
          <w:p w14:paraId="4F4B8073" w14:textId="02F9952C" w:rsidR="003F5E13" w:rsidRPr="00FB5497" w:rsidRDefault="00FB5497" w:rsidP="00FB5497">
            <w:pPr>
              <w:pStyle w:val="Tekstpodstawowywcity1"/>
              <w:tabs>
                <w:tab w:val="left" w:pos="851"/>
              </w:tabs>
              <w:rPr>
                <w:rFonts w:ascii="Times New Roman" w:hAnsi="Times New Roman"/>
                <w:sz w:val="18"/>
                <w:szCs w:val="18"/>
              </w:rPr>
            </w:pPr>
            <w:r w:rsidRPr="00FB5497">
              <w:rPr>
                <w:rFonts w:ascii="Times New Roman" w:hAnsi="Times New Roman"/>
                <w:b/>
                <w:bCs/>
                <w:sz w:val="18"/>
                <w:szCs w:val="18"/>
              </w:rPr>
              <w:t>Warunek:</w:t>
            </w:r>
            <w:r w:rsidRPr="00FB5497">
              <w:rPr>
                <w:rFonts w:ascii="Times New Roman" w:hAnsi="Times New Roman"/>
                <w:sz w:val="18"/>
                <w:szCs w:val="18"/>
              </w:rPr>
              <w:t xml:space="preserve"> Wykonawca wykaże, że w okresie ostatnich 3 lat przed upływem terminu składania ofert (a jeżeli okres prowadzenia działalności jest krótszy to w tym okresie), </w:t>
            </w:r>
            <w:r w:rsidR="00644B5F" w:rsidRPr="00644B5F">
              <w:rPr>
                <w:rFonts w:ascii="Times New Roman" w:hAnsi="Times New Roman"/>
                <w:sz w:val="18"/>
                <w:szCs w:val="18"/>
              </w:rPr>
              <w:t>wykonał co najmniej jedną usługę serwisową</w:t>
            </w:r>
            <w:r w:rsidRPr="00FB5497">
              <w:rPr>
                <w:rFonts w:ascii="Times New Roman" w:hAnsi="Times New Roman"/>
                <w:sz w:val="18"/>
                <w:szCs w:val="18"/>
              </w:rPr>
              <w:t>, remontow</w:t>
            </w:r>
            <w:r w:rsidR="00EC4E7C">
              <w:rPr>
                <w:rFonts w:ascii="Times New Roman" w:hAnsi="Times New Roman"/>
                <w:sz w:val="18"/>
                <w:szCs w:val="18"/>
              </w:rPr>
              <w:t>ą</w:t>
            </w:r>
            <w:r w:rsidRPr="00FB5497">
              <w:rPr>
                <w:rFonts w:ascii="Times New Roman" w:hAnsi="Times New Roman"/>
                <w:sz w:val="18"/>
                <w:szCs w:val="18"/>
              </w:rPr>
              <w:t xml:space="preserve"> lub inne polegające na naprawie maszyn/urządzeń przeznaczonych do pracy w liniach i układach technologicznych o łącznej wartości brutto nie mniejszej niż:</w:t>
            </w:r>
            <w:r>
              <w:rPr>
                <w:rFonts w:ascii="Times New Roman" w:hAnsi="Times New Roman"/>
                <w:sz w:val="18"/>
                <w:szCs w:val="18"/>
              </w:rPr>
              <w:t xml:space="preserve"> </w:t>
            </w:r>
            <w:r w:rsidRPr="00FB5497">
              <w:rPr>
                <w:rFonts w:ascii="Times New Roman" w:hAnsi="Times New Roman"/>
                <w:b/>
                <w:bCs/>
                <w:sz w:val="18"/>
                <w:szCs w:val="18"/>
              </w:rPr>
              <w:t>13 000,00 PLN</w:t>
            </w:r>
          </w:p>
          <w:p w14:paraId="1E8BABCC" w14:textId="2538F24A" w:rsidR="003F5E13" w:rsidRPr="00857E2E" w:rsidRDefault="003F5E13" w:rsidP="00713F40">
            <w:pPr>
              <w:pStyle w:val="Tekstpodstawowywcity1"/>
              <w:tabs>
                <w:tab w:val="left" w:pos="851"/>
              </w:tabs>
              <w:ind w:left="0"/>
              <w:jc w:val="center"/>
              <w:rPr>
                <w:rFonts w:ascii="Times New Roman" w:hAnsi="Times New Roman"/>
                <w:b/>
                <w:color w:val="7030A0"/>
              </w:rPr>
            </w:pPr>
            <w:r w:rsidRPr="00295794">
              <w:rPr>
                <w:rFonts w:ascii="Times New Roman" w:hAnsi="Times New Roman"/>
                <w:b/>
              </w:rPr>
              <w:t>Zadanie</w:t>
            </w:r>
            <w:r w:rsidR="00644B5F">
              <w:rPr>
                <w:rFonts w:ascii="Times New Roman" w:hAnsi="Times New Roman"/>
                <w:b/>
              </w:rPr>
              <w:t xml:space="preserve"> nr</w:t>
            </w:r>
            <w:r w:rsidRPr="00295794">
              <w:rPr>
                <w:rFonts w:ascii="Times New Roman" w:hAnsi="Times New Roman"/>
                <w:b/>
              </w:rPr>
              <w:t xml:space="preserve"> 2</w:t>
            </w:r>
          </w:p>
        </w:tc>
      </w:tr>
      <w:tr w:rsidR="003F5E13" w14:paraId="3C9F5FB3" w14:textId="77777777" w:rsidTr="00713F40">
        <w:trPr>
          <w:cantSplit/>
          <w:trHeight w:val="765"/>
        </w:trPr>
        <w:tc>
          <w:tcPr>
            <w:tcW w:w="426" w:type="dxa"/>
          </w:tcPr>
          <w:p w14:paraId="172F1B91" w14:textId="77777777" w:rsidR="003F5E13" w:rsidRPr="00857E2E" w:rsidRDefault="003F5E13" w:rsidP="00713F40">
            <w:pPr>
              <w:pStyle w:val="Tekstpodstawowywcity1"/>
              <w:tabs>
                <w:tab w:val="left" w:pos="851"/>
              </w:tabs>
              <w:ind w:left="0"/>
              <w:rPr>
                <w:rFonts w:ascii="Times New Roman" w:hAnsi="Times New Roman"/>
                <w:b/>
              </w:rPr>
            </w:pPr>
          </w:p>
        </w:tc>
        <w:tc>
          <w:tcPr>
            <w:tcW w:w="2410" w:type="dxa"/>
          </w:tcPr>
          <w:p w14:paraId="054153C9" w14:textId="77777777" w:rsidR="003F5E13" w:rsidRPr="00857E2E" w:rsidRDefault="003F5E13" w:rsidP="00713F40">
            <w:pPr>
              <w:pStyle w:val="Tekstpodstawowywcity1"/>
              <w:tabs>
                <w:tab w:val="left" w:pos="851"/>
              </w:tabs>
              <w:ind w:left="0"/>
              <w:rPr>
                <w:rFonts w:ascii="Times New Roman" w:hAnsi="Times New Roman"/>
              </w:rPr>
            </w:pPr>
          </w:p>
          <w:p w14:paraId="3637EBC9" w14:textId="77777777" w:rsidR="003F5E13" w:rsidRPr="00857E2E" w:rsidRDefault="003F5E13" w:rsidP="00713F40">
            <w:pPr>
              <w:pStyle w:val="Tekstpodstawowywcity1"/>
              <w:tabs>
                <w:tab w:val="left" w:pos="851"/>
              </w:tabs>
              <w:ind w:left="0"/>
              <w:rPr>
                <w:rFonts w:ascii="Times New Roman" w:hAnsi="Times New Roman"/>
              </w:rPr>
            </w:pPr>
          </w:p>
        </w:tc>
        <w:tc>
          <w:tcPr>
            <w:tcW w:w="1559" w:type="dxa"/>
          </w:tcPr>
          <w:p w14:paraId="1A5D467A" w14:textId="77777777" w:rsidR="003F5E13" w:rsidRPr="00857E2E" w:rsidRDefault="003F5E13" w:rsidP="00713F40">
            <w:pPr>
              <w:pStyle w:val="Tekstpodstawowywcity1"/>
              <w:tabs>
                <w:tab w:val="left" w:pos="851"/>
              </w:tabs>
              <w:ind w:left="0"/>
              <w:rPr>
                <w:rFonts w:ascii="Times New Roman" w:hAnsi="Times New Roman"/>
                <w:b/>
              </w:rPr>
            </w:pPr>
          </w:p>
        </w:tc>
        <w:tc>
          <w:tcPr>
            <w:tcW w:w="1417" w:type="dxa"/>
          </w:tcPr>
          <w:p w14:paraId="0765829A" w14:textId="77777777" w:rsidR="003F5E13" w:rsidRPr="00857E2E" w:rsidRDefault="003F5E13" w:rsidP="00713F40">
            <w:pPr>
              <w:pStyle w:val="Tekstpodstawowywcity1"/>
              <w:tabs>
                <w:tab w:val="left" w:pos="851"/>
              </w:tabs>
              <w:ind w:left="0"/>
              <w:rPr>
                <w:rFonts w:ascii="Times New Roman" w:hAnsi="Times New Roman"/>
                <w:b/>
              </w:rPr>
            </w:pPr>
          </w:p>
        </w:tc>
        <w:tc>
          <w:tcPr>
            <w:tcW w:w="1560" w:type="dxa"/>
          </w:tcPr>
          <w:p w14:paraId="5C4FFDF9" w14:textId="77777777" w:rsidR="003F5E13" w:rsidRPr="00857E2E" w:rsidRDefault="003F5E13" w:rsidP="00713F40">
            <w:pPr>
              <w:pStyle w:val="Tekstpodstawowywcity1"/>
              <w:tabs>
                <w:tab w:val="left" w:pos="851"/>
              </w:tabs>
              <w:ind w:left="0"/>
              <w:rPr>
                <w:rFonts w:ascii="Times New Roman" w:hAnsi="Times New Roman"/>
                <w:b/>
              </w:rPr>
            </w:pPr>
          </w:p>
        </w:tc>
        <w:tc>
          <w:tcPr>
            <w:tcW w:w="1842" w:type="dxa"/>
          </w:tcPr>
          <w:p w14:paraId="03CF23DC" w14:textId="77777777" w:rsidR="003F5E13" w:rsidRPr="00857E2E" w:rsidRDefault="003F5E13" w:rsidP="00713F40">
            <w:pPr>
              <w:pStyle w:val="Tekstpodstawowywcity1"/>
              <w:tabs>
                <w:tab w:val="left" w:pos="851"/>
              </w:tabs>
              <w:ind w:left="0"/>
              <w:rPr>
                <w:rFonts w:ascii="Times New Roman" w:hAnsi="Times New Roman"/>
                <w:b/>
              </w:rPr>
            </w:pPr>
          </w:p>
        </w:tc>
      </w:tr>
      <w:tr w:rsidR="003F5E13" w14:paraId="41CE8598" w14:textId="77777777" w:rsidTr="00713F40">
        <w:trPr>
          <w:cantSplit/>
          <w:trHeight w:val="765"/>
        </w:trPr>
        <w:tc>
          <w:tcPr>
            <w:tcW w:w="426" w:type="dxa"/>
          </w:tcPr>
          <w:p w14:paraId="49273962" w14:textId="77777777" w:rsidR="003F5E13" w:rsidRPr="00857E2E" w:rsidRDefault="003F5E13" w:rsidP="00713F40">
            <w:pPr>
              <w:pStyle w:val="Tekstpodstawowywcity1"/>
              <w:tabs>
                <w:tab w:val="left" w:pos="851"/>
              </w:tabs>
              <w:ind w:left="0"/>
              <w:rPr>
                <w:rFonts w:ascii="Times New Roman" w:hAnsi="Times New Roman"/>
                <w:b/>
              </w:rPr>
            </w:pPr>
          </w:p>
        </w:tc>
        <w:tc>
          <w:tcPr>
            <w:tcW w:w="2410" w:type="dxa"/>
          </w:tcPr>
          <w:p w14:paraId="00D138E6" w14:textId="77777777" w:rsidR="003F5E13" w:rsidRPr="00857E2E" w:rsidRDefault="003F5E13" w:rsidP="00713F40">
            <w:pPr>
              <w:pStyle w:val="Tekstpodstawowywcity1"/>
              <w:tabs>
                <w:tab w:val="left" w:pos="851"/>
              </w:tabs>
              <w:ind w:left="0"/>
              <w:rPr>
                <w:rFonts w:ascii="Times New Roman" w:hAnsi="Times New Roman"/>
              </w:rPr>
            </w:pPr>
          </w:p>
        </w:tc>
        <w:tc>
          <w:tcPr>
            <w:tcW w:w="1559" w:type="dxa"/>
          </w:tcPr>
          <w:p w14:paraId="7580904A" w14:textId="77777777" w:rsidR="003F5E13" w:rsidRPr="00857E2E" w:rsidRDefault="003F5E13" w:rsidP="00713F40">
            <w:pPr>
              <w:pStyle w:val="Tekstpodstawowywcity1"/>
              <w:tabs>
                <w:tab w:val="left" w:pos="851"/>
              </w:tabs>
              <w:ind w:left="0"/>
              <w:rPr>
                <w:rFonts w:ascii="Times New Roman" w:hAnsi="Times New Roman"/>
                <w:b/>
              </w:rPr>
            </w:pPr>
          </w:p>
        </w:tc>
        <w:tc>
          <w:tcPr>
            <w:tcW w:w="1417" w:type="dxa"/>
          </w:tcPr>
          <w:p w14:paraId="602C64B0" w14:textId="77777777" w:rsidR="003F5E13" w:rsidRPr="00857E2E" w:rsidRDefault="003F5E13" w:rsidP="00713F40">
            <w:pPr>
              <w:pStyle w:val="Tekstpodstawowywcity1"/>
              <w:tabs>
                <w:tab w:val="left" w:pos="851"/>
              </w:tabs>
              <w:ind w:left="0"/>
              <w:rPr>
                <w:rFonts w:ascii="Times New Roman" w:hAnsi="Times New Roman"/>
                <w:b/>
              </w:rPr>
            </w:pPr>
          </w:p>
        </w:tc>
        <w:tc>
          <w:tcPr>
            <w:tcW w:w="1560" w:type="dxa"/>
          </w:tcPr>
          <w:p w14:paraId="221F986B" w14:textId="77777777" w:rsidR="003F5E13" w:rsidRPr="00857E2E" w:rsidRDefault="003F5E13" w:rsidP="00713F40">
            <w:pPr>
              <w:pStyle w:val="Tekstpodstawowywcity1"/>
              <w:tabs>
                <w:tab w:val="left" w:pos="851"/>
              </w:tabs>
              <w:ind w:left="0"/>
              <w:rPr>
                <w:rFonts w:ascii="Times New Roman" w:hAnsi="Times New Roman"/>
                <w:b/>
              </w:rPr>
            </w:pPr>
          </w:p>
        </w:tc>
        <w:tc>
          <w:tcPr>
            <w:tcW w:w="1842" w:type="dxa"/>
          </w:tcPr>
          <w:p w14:paraId="31270A9A" w14:textId="77777777" w:rsidR="003F5E13" w:rsidRPr="00857E2E" w:rsidRDefault="003F5E13" w:rsidP="00713F40">
            <w:pPr>
              <w:pStyle w:val="Tekstpodstawowywcity1"/>
              <w:tabs>
                <w:tab w:val="left" w:pos="851"/>
              </w:tabs>
              <w:ind w:left="0"/>
              <w:rPr>
                <w:rFonts w:ascii="Times New Roman" w:hAnsi="Times New Roman"/>
                <w:b/>
              </w:rPr>
            </w:pPr>
          </w:p>
        </w:tc>
      </w:tr>
      <w:bookmarkEnd w:id="85"/>
    </w:tbl>
    <w:p w14:paraId="2AE7F548" w14:textId="77777777" w:rsidR="003F5E13" w:rsidRDefault="003F5E13" w:rsidP="00D976EF">
      <w:pPr>
        <w:pStyle w:val="Tekstpodstawowywcity"/>
        <w:tabs>
          <w:tab w:val="left" w:pos="851"/>
        </w:tabs>
        <w:spacing w:line="360" w:lineRule="auto"/>
        <w:ind w:left="0"/>
        <w:rPr>
          <w:rFonts w:ascii="Times New Roman" w:hAnsi="Times New Roman"/>
        </w:rPr>
      </w:pPr>
    </w:p>
    <w:p w14:paraId="1FB99590" w14:textId="77777777" w:rsidR="003F5E13" w:rsidRPr="003F5E13" w:rsidRDefault="003F5E13" w:rsidP="003F5E13">
      <w:pPr>
        <w:pStyle w:val="Tekstpodstawowywcity1"/>
        <w:spacing w:before="200"/>
        <w:ind w:left="0"/>
        <w:rPr>
          <w:rFonts w:ascii="Times New Roman" w:hAnsi="Times New Roman"/>
          <w:b/>
          <w:bCs/>
          <w:i/>
          <w:iCs/>
          <w:sz w:val="22"/>
          <w:szCs w:val="22"/>
        </w:rPr>
      </w:pPr>
      <w:bookmarkStart w:id="86" w:name="_Hlk108342207"/>
      <w:r w:rsidRPr="003F5E13">
        <w:rPr>
          <w:rFonts w:ascii="Times New Roman" w:hAnsi="Times New Roman"/>
          <w:b/>
          <w:bCs/>
          <w:i/>
          <w:iCs/>
          <w:sz w:val="22"/>
          <w:szCs w:val="22"/>
        </w:rPr>
        <w:t>Uwaga!</w:t>
      </w:r>
    </w:p>
    <w:p w14:paraId="51B6EA57" w14:textId="77777777" w:rsidR="00163F52" w:rsidRPr="00111016" w:rsidRDefault="00163F52" w:rsidP="00A1142D">
      <w:pPr>
        <w:numPr>
          <w:ilvl w:val="0"/>
          <w:numId w:val="34"/>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7148F1BB" w14:textId="755D3AB6" w:rsidR="00163F52" w:rsidRPr="00111016" w:rsidRDefault="00163F52" w:rsidP="00A1142D">
      <w:pPr>
        <w:numPr>
          <w:ilvl w:val="0"/>
          <w:numId w:val="34"/>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p>
    <w:p w14:paraId="166E82E1" w14:textId="2D573C44" w:rsidR="00163F52" w:rsidRPr="00111016" w:rsidRDefault="00163F52" w:rsidP="00A1142D">
      <w:pPr>
        <w:numPr>
          <w:ilvl w:val="0"/>
          <w:numId w:val="34"/>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163F52">
        <w:rPr>
          <w:i/>
          <w:iCs/>
          <w:sz w:val="22"/>
          <w:szCs w:val="22"/>
          <w:lang w:eastAsia="zh-CN"/>
        </w:rPr>
        <w:t>wykazie zamówienia</w:t>
      </w:r>
      <w:r>
        <w:rPr>
          <w:i/>
          <w:iCs/>
          <w:color w:val="FF0000"/>
          <w:sz w:val="22"/>
          <w:szCs w:val="22"/>
          <w:lang w:eastAsia="zh-CN"/>
        </w:rPr>
        <w:t xml:space="preserve"> </w:t>
      </w:r>
      <w:r w:rsidRPr="00111016">
        <w:rPr>
          <w:bCs/>
          <w:i/>
          <w:iCs/>
          <w:sz w:val="22"/>
          <w:szCs w:val="22"/>
          <w:lang w:eastAsia="zh-CN"/>
        </w:rPr>
        <w:t>zostały wykonane należycie lub są wykonywane należycie.</w:t>
      </w:r>
    </w:p>
    <w:p w14:paraId="289FB39A" w14:textId="77777777" w:rsidR="00163F52" w:rsidRPr="00111016" w:rsidRDefault="00163F52" w:rsidP="00A1142D">
      <w:pPr>
        <w:numPr>
          <w:ilvl w:val="0"/>
          <w:numId w:val="34"/>
        </w:numPr>
        <w:ind w:left="284" w:hanging="284"/>
        <w:jc w:val="both"/>
        <w:rPr>
          <w:bCs/>
          <w:i/>
          <w:iCs/>
          <w:sz w:val="22"/>
          <w:szCs w:val="22"/>
          <w:lang w:eastAsia="zh-CN"/>
        </w:rPr>
      </w:pPr>
      <w:r w:rsidRPr="00111016">
        <w:rPr>
          <w:i/>
          <w:iCs/>
          <w:sz w:val="22"/>
          <w:szCs w:val="22"/>
          <w:lang w:eastAsia="zh-CN"/>
        </w:rPr>
        <w:t>W przypadku, gdy wykazano doświadczenie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11B9E7D3" w14:textId="77777777" w:rsidR="00163F52" w:rsidRPr="00111016" w:rsidRDefault="00163F52" w:rsidP="00A1142D">
      <w:pPr>
        <w:numPr>
          <w:ilvl w:val="0"/>
          <w:numId w:val="34"/>
        </w:numPr>
        <w:ind w:left="284" w:hanging="284"/>
        <w:jc w:val="both"/>
        <w:rPr>
          <w:bCs/>
          <w:i/>
          <w:iCs/>
          <w:sz w:val="22"/>
          <w:szCs w:val="22"/>
          <w:lang w:eastAsia="zh-CN"/>
        </w:rPr>
      </w:pPr>
      <w:r w:rsidRPr="00111016">
        <w:rPr>
          <w:i/>
          <w:iCs/>
          <w:sz w:val="22"/>
          <w:szCs w:val="22"/>
        </w:rPr>
        <w:t xml:space="preserve">Wykaz zobowiązany będzie złożyć Wykonawca, którego oferta zostanie najwyżej oceniona </w:t>
      </w:r>
      <w:r>
        <w:rPr>
          <w:i/>
          <w:iCs/>
          <w:sz w:val="22"/>
          <w:szCs w:val="22"/>
        </w:rPr>
        <w:br/>
      </w:r>
      <w:r w:rsidRPr="00111016">
        <w:rPr>
          <w:i/>
          <w:iCs/>
          <w:sz w:val="22"/>
          <w:szCs w:val="22"/>
        </w:rPr>
        <w:t xml:space="preserve">lub Wykonawcy, których Zamawiający wezwie do złożenia oświadczeń i dokumentów  zgodnie  z § 39 Regulaminu.  </w:t>
      </w:r>
    </w:p>
    <w:bookmarkEnd w:id="86"/>
    <w:p w14:paraId="336D225A" w14:textId="77777777" w:rsidR="003F5E13" w:rsidRPr="003F5E13" w:rsidRDefault="003F5E13" w:rsidP="00D976EF">
      <w:pPr>
        <w:pStyle w:val="Tekstpodstawowywcity"/>
        <w:tabs>
          <w:tab w:val="left" w:pos="851"/>
        </w:tabs>
        <w:spacing w:line="360" w:lineRule="auto"/>
        <w:ind w:left="0"/>
        <w:rPr>
          <w:rFonts w:ascii="Times New Roman" w:hAnsi="Times New Roman"/>
          <w:i/>
          <w:iCs/>
        </w:rPr>
      </w:pPr>
    </w:p>
    <w:p w14:paraId="2DF8412A" w14:textId="1DA74981" w:rsidR="00C25B4C" w:rsidRPr="00D42507" w:rsidRDefault="004C054A" w:rsidP="00EC4E7C">
      <w:pPr>
        <w:tabs>
          <w:tab w:val="left" w:pos="3544"/>
        </w:tabs>
        <w:rPr>
          <w:b/>
          <w:sz w:val="22"/>
          <w:szCs w:val="22"/>
          <w:highlight w:val="yellow"/>
        </w:rPr>
      </w:pPr>
      <w:r>
        <w:rPr>
          <w:b/>
          <w:color w:val="FF0000"/>
          <w:sz w:val="22"/>
          <w:szCs w:val="22"/>
        </w:rPr>
        <w:br w:type="page"/>
      </w:r>
      <w:r w:rsidR="00C25B4C" w:rsidRPr="00B41BF7">
        <w:rPr>
          <w:b/>
          <w:bCs/>
          <w:sz w:val="24"/>
          <w:szCs w:val="28"/>
        </w:rPr>
        <w:lastRenderedPageBreak/>
        <w:t>Załącznik nr 4</w:t>
      </w:r>
      <w:r w:rsidR="005B4150" w:rsidRPr="00B41BF7">
        <w:rPr>
          <w:b/>
          <w:bCs/>
          <w:sz w:val="24"/>
          <w:szCs w:val="28"/>
        </w:rPr>
        <w:t xml:space="preserve"> do </w:t>
      </w:r>
      <w:r w:rsidR="00B60CDC" w:rsidRPr="00B41BF7">
        <w:rPr>
          <w:b/>
          <w:bCs/>
          <w:sz w:val="24"/>
          <w:szCs w:val="28"/>
        </w:rPr>
        <w:t>SWZ</w:t>
      </w:r>
      <w:r w:rsidR="004130B7">
        <w:rPr>
          <w:b/>
          <w:bCs/>
          <w:sz w:val="24"/>
          <w:szCs w:val="28"/>
        </w:rPr>
        <w:t xml:space="preserve">. Oświadczenie </w:t>
      </w:r>
      <w:r w:rsidR="00567D43">
        <w:rPr>
          <w:b/>
          <w:bCs/>
          <w:sz w:val="24"/>
          <w:szCs w:val="28"/>
        </w:rPr>
        <w:t>W</w:t>
      </w:r>
      <w:r w:rsidR="004130B7">
        <w:rPr>
          <w:b/>
          <w:bCs/>
          <w:sz w:val="24"/>
          <w:szCs w:val="28"/>
        </w:rPr>
        <w:t>ykonawcy wspólnie ubiegającego się o zamówienie</w:t>
      </w:r>
    </w:p>
    <w:p w14:paraId="27E8C698" w14:textId="77777777" w:rsidR="00C25B4C" w:rsidRPr="00D42507" w:rsidRDefault="00C25B4C" w:rsidP="00D976EF">
      <w:pPr>
        <w:tabs>
          <w:tab w:val="num" w:pos="720"/>
        </w:tabs>
        <w:ind w:left="360" w:firstLine="180"/>
        <w:jc w:val="center"/>
        <w:rPr>
          <w:b/>
          <w:sz w:val="22"/>
          <w:szCs w:val="22"/>
          <w:highlight w:val="yellow"/>
        </w:rPr>
      </w:pPr>
    </w:p>
    <w:p w14:paraId="281782FF" w14:textId="77777777" w:rsidR="009B3200" w:rsidRDefault="009B3200" w:rsidP="00D976EF">
      <w:pPr>
        <w:jc w:val="center"/>
        <w:rPr>
          <w:b/>
          <w:sz w:val="28"/>
          <w:szCs w:val="28"/>
          <w:highlight w:val="yellow"/>
        </w:rPr>
      </w:pPr>
    </w:p>
    <w:p w14:paraId="1AAE8C7E" w14:textId="77777777" w:rsidR="00F726E5" w:rsidRDefault="00F726E5" w:rsidP="00D976EF">
      <w:pPr>
        <w:jc w:val="center"/>
        <w:rPr>
          <w:b/>
          <w:sz w:val="28"/>
          <w:szCs w:val="28"/>
          <w:highlight w:val="yellow"/>
        </w:rPr>
      </w:pPr>
    </w:p>
    <w:p w14:paraId="6CB617A8" w14:textId="77777777" w:rsidR="00F726E5" w:rsidRDefault="00F726E5" w:rsidP="00D976EF">
      <w:pPr>
        <w:jc w:val="center"/>
        <w:rPr>
          <w:b/>
          <w:sz w:val="28"/>
          <w:szCs w:val="28"/>
          <w:highlight w:val="yellow"/>
        </w:rPr>
      </w:pPr>
    </w:p>
    <w:p w14:paraId="63696974" w14:textId="77777777" w:rsidR="002032E0" w:rsidRDefault="002032E0" w:rsidP="002032E0">
      <w:pPr>
        <w:jc w:val="center"/>
        <w:rPr>
          <w:b/>
          <w:sz w:val="28"/>
          <w:szCs w:val="28"/>
        </w:rPr>
      </w:pPr>
      <w:r w:rsidRPr="00F726E5">
        <w:rPr>
          <w:b/>
          <w:sz w:val="28"/>
          <w:szCs w:val="28"/>
        </w:rPr>
        <w:t>OŚWIADCZENIE</w:t>
      </w:r>
    </w:p>
    <w:p w14:paraId="5DFF6EEA" w14:textId="77777777" w:rsidR="002032E0" w:rsidRPr="00F726E5" w:rsidRDefault="002032E0" w:rsidP="002032E0">
      <w:pPr>
        <w:jc w:val="center"/>
        <w:rPr>
          <w:b/>
          <w:sz w:val="28"/>
          <w:szCs w:val="28"/>
        </w:rPr>
      </w:pPr>
      <w:r>
        <w:rPr>
          <w:b/>
          <w:bCs/>
          <w:sz w:val="24"/>
          <w:szCs w:val="28"/>
        </w:rPr>
        <w:t>WYKONAWCY WSPÓLNIE UBIEGAJĄCEGO SIĘ O ZAMÓWIENIE</w:t>
      </w:r>
    </w:p>
    <w:p w14:paraId="2EF86D8E" w14:textId="77777777" w:rsidR="00F726E5" w:rsidRPr="00D42507" w:rsidRDefault="00F726E5" w:rsidP="00D976EF">
      <w:pPr>
        <w:jc w:val="center"/>
        <w:rPr>
          <w:b/>
          <w:sz w:val="28"/>
          <w:szCs w:val="28"/>
          <w:highlight w:val="yellow"/>
        </w:rPr>
      </w:pPr>
    </w:p>
    <w:p w14:paraId="2457B683" w14:textId="77777777" w:rsidR="001D0537" w:rsidRPr="008057B2" w:rsidRDefault="001D0537" w:rsidP="001D0537">
      <w:pPr>
        <w:tabs>
          <w:tab w:val="left" w:pos="0"/>
        </w:tabs>
        <w:rPr>
          <w:sz w:val="22"/>
          <w:szCs w:val="22"/>
        </w:rPr>
      </w:pPr>
      <w:bookmarkStart w:id="87" w:name="_Hlk108342247"/>
      <w:r w:rsidRPr="008057B2">
        <w:rPr>
          <w:sz w:val="22"/>
          <w:szCs w:val="22"/>
        </w:rPr>
        <w:t xml:space="preserve">Nazwa </w:t>
      </w:r>
      <w:r>
        <w:rPr>
          <w:sz w:val="22"/>
          <w:szCs w:val="22"/>
        </w:rPr>
        <w:t>Wykonawcy</w:t>
      </w:r>
      <w:r w:rsidRPr="008057B2">
        <w:rPr>
          <w:sz w:val="22"/>
          <w:szCs w:val="22"/>
        </w:rPr>
        <w:t>: ...................................................................................................................</w:t>
      </w:r>
    </w:p>
    <w:p w14:paraId="540193CF" w14:textId="77777777" w:rsidR="001D0537" w:rsidRDefault="001D0537" w:rsidP="001D0537">
      <w:pPr>
        <w:jc w:val="both"/>
        <w:rPr>
          <w:sz w:val="22"/>
          <w:szCs w:val="22"/>
        </w:rPr>
      </w:pPr>
    </w:p>
    <w:p w14:paraId="5B904C55" w14:textId="77777777" w:rsidR="001D0537" w:rsidRDefault="001D0537" w:rsidP="001D0537">
      <w:pPr>
        <w:jc w:val="both"/>
        <w:rPr>
          <w:sz w:val="22"/>
          <w:szCs w:val="22"/>
        </w:rPr>
      </w:pPr>
    </w:p>
    <w:p w14:paraId="49CD3471" w14:textId="77777777" w:rsidR="001D0537" w:rsidRPr="00E66F78" w:rsidRDefault="001D0537" w:rsidP="001D0537">
      <w:pPr>
        <w:jc w:val="both"/>
        <w:rPr>
          <w:sz w:val="22"/>
          <w:szCs w:val="22"/>
        </w:rPr>
      </w:pPr>
    </w:p>
    <w:p w14:paraId="6061AB8A" w14:textId="77777777" w:rsidR="001D0537" w:rsidRPr="002A0BD5" w:rsidRDefault="001D0537" w:rsidP="001D0537">
      <w:pPr>
        <w:pStyle w:val="bullet"/>
        <w:widowControl w:val="0"/>
        <w:spacing w:before="0" w:after="0"/>
        <w:rPr>
          <w:bCs/>
          <w:sz w:val="18"/>
          <w:szCs w:val="18"/>
        </w:rPr>
      </w:pPr>
    </w:p>
    <w:p w14:paraId="1DFEBAD5" w14:textId="77777777" w:rsidR="001D0537" w:rsidRPr="00A04EE8" w:rsidRDefault="001D0537" w:rsidP="001D0537">
      <w:pPr>
        <w:widowControl w:val="0"/>
        <w:jc w:val="both"/>
        <w:rPr>
          <w:b/>
          <w:sz w:val="24"/>
          <w:szCs w:val="24"/>
        </w:rPr>
      </w:pPr>
      <w:r w:rsidRPr="00A04EE8">
        <w:rPr>
          <w:b/>
          <w:sz w:val="24"/>
          <w:szCs w:val="24"/>
        </w:rPr>
        <w:t>Oświadczam, że:</w:t>
      </w:r>
    </w:p>
    <w:p w14:paraId="50522DDB" w14:textId="77777777" w:rsidR="001D0537" w:rsidRPr="00A04EE8" w:rsidRDefault="001D0537" w:rsidP="001D0537">
      <w:pPr>
        <w:pStyle w:val="Akapitzlist"/>
        <w:widowControl w:val="0"/>
        <w:ind w:left="360"/>
        <w:jc w:val="both"/>
        <w:rPr>
          <w:b/>
        </w:rPr>
      </w:pPr>
    </w:p>
    <w:p w14:paraId="7BB61866" w14:textId="525742F5" w:rsidR="001D0537" w:rsidRPr="00A04EE8" w:rsidRDefault="001D0537" w:rsidP="00A1142D">
      <w:pPr>
        <w:pStyle w:val="Akapitzlist"/>
        <w:widowControl w:val="0"/>
        <w:numPr>
          <w:ilvl w:val="0"/>
          <w:numId w:val="78"/>
        </w:numPr>
        <w:spacing w:line="312" w:lineRule="auto"/>
        <w:ind w:left="709" w:hanging="425"/>
        <w:contextualSpacing/>
        <w:jc w:val="both"/>
        <w:rPr>
          <w:bCs/>
        </w:rPr>
      </w:pPr>
      <w:r w:rsidRPr="00A04EE8">
        <w:rPr>
          <w:bCs/>
        </w:rPr>
        <w:t xml:space="preserve">nie podlegam wykluczeniu z postępowania o udzielenie zamówienia na podstawie części </w:t>
      </w:r>
      <w:r w:rsidR="002032E0">
        <w:rPr>
          <w:bCs/>
        </w:rPr>
        <w:br/>
      </w:r>
      <w:r w:rsidRPr="00A04EE8">
        <w:rPr>
          <w:bCs/>
        </w:rPr>
        <w:t>V ust. 2 SWZ</w:t>
      </w:r>
      <w:r>
        <w:rPr>
          <w:bCs/>
        </w:rPr>
        <w:t>;</w:t>
      </w:r>
    </w:p>
    <w:p w14:paraId="13D30C33" w14:textId="77777777" w:rsidR="001D0537" w:rsidRPr="00A04EE8" w:rsidRDefault="001D0537" w:rsidP="00A1142D">
      <w:pPr>
        <w:pStyle w:val="Akapitzlist"/>
        <w:widowControl w:val="0"/>
        <w:numPr>
          <w:ilvl w:val="0"/>
          <w:numId w:val="78"/>
        </w:numPr>
        <w:spacing w:line="312" w:lineRule="auto"/>
        <w:ind w:left="709" w:hanging="425"/>
        <w:contextualSpacing/>
        <w:jc w:val="both"/>
        <w:rPr>
          <w:bCs/>
        </w:rPr>
      </w:pPr>
      <w:r w:rsidRPr="00A04EE8">
        <w:rPr>
          <w:bCs/>
        </w:rPr>
        <w:t>spełniam warunki udziału w postępowaniu określone przez Zamawiającego w SWZ</w:t>
      </w:r>
      <w:r>
        <w:rPr>
          <w:bCs/>
        </w:rPr>
        <w:t>;</w:t>
      </w:r>
    </w:p>
    <w:p w14:paraId="2287BFD8" w14:textId="77777777" w:rsidR="001D0537" w:rsidRPr="00A04EE8" w:rsidRDefault="001D0537" w:rsidP="00A1142D">
      <w:pPr>
        <w:pStyle w:val="Akapitzlist"/>
        <w:widowControl w:val="0"/>
        <w:numPr>
          <w:ilvl w:val="0"/>
          <w:numId w:val="78"/>
        </w:numPr>
        <w:spacing w:line="312" w:lineRule="auto"/>
        <w:ind w:left="709" w:hanging="425"/>
        <w:contextualSpacing/>
        <w:jc w:val="both"/>
        <w:rPr>
          <w:bCs/>
        </w:rPr>
      </w:pPr>
      <w:r w:rsidRPr="00A04EE8">
        <w:rPr>
          <w:bCs/>
        </w:rPr>
        <w:t>spełniam wymagania odnoszące się do przedmiotu zamówienia określone przez Zamawiającego w SWZ</w:t>
      </w:r>
      <w:r>
        <w:rPr>
          <w:bCs/>
        </w:rPr>
        <w:t>;</w:t>
      </w:r>
    </w:p>
    <w:p w14:paraId="4CD7879A" w14:textId="77777777" w:rsidR="001D0537" w:rsidRPr="00A04EE8" w:rsidRDefault="001D0537" w:rsidP="00A1142D">
      <w:pPr>
        <w:pStyle w:val="Akapitzlist"/>
        <w:widowControl w:val="0"/>
        <w:numPr>
          <w:ilvl w:val="0"/>
          <w:numId w:val="78"/>
        </w:numPr>
        <w:spacing w:line="312" w:lineRule="auto"/>
        <w:ind w:left="709" w:hanging="425"/>
        <w:contextualSpacing/>
        <w:jc w:val="both"/>
        <w:rPr>
          <w:bCs/>
          <w:color w:val="FF0000"/>
        </w:rPr>
      </w:pPr>
      <w:r w:rsidRPr="00A04EE8">
        <w:rPr>
          <w:bCs/>
        </w:rPr>
        <w:t>odpowiadam solidarnie za wykonanie przedmiotu zamówienia.</w:t>
      </w:r>
    </w:p>
    <w:p w14:paraId="0379F963" w14:textId="77777777" w:rsidR="001D0537" w:rsidRPr="00A04EE8" w:rsidRDefault="001D0537" w:rsidP="001D0537">
      <w:pPr>
        <w:tabs>
          <w:tab w:val="left" w:pos="851"/>
        </w:tabs>
        <w:ind w:left="-142" w:firstLine="142"/>
        <w:rPr>
          <w:b/>
          <w:bCs/>
          <w:strike/>
          <w:color w:val="FF0000"/>
          <w:sz w:val="24"/>
          <w:szCs w:val="24"/>
        </w:rPr>
      </w:pPr>
    </w:p>
    <w:p w14:paraId="796107A7" w14:textId="77777777" w:rsidR="001D0537" w:rsidRDefault="001D0537" w:rsidP="001D0537">
      <w:pPr>
        <w:tabs>
          <w:tab w:val="left" w:pos="851"/>
        </w:tabs>
        <w:ind w:left="-142" w:firstLine="142"/>
        <w:rPr>
          <w:b/>
          <w:bCs/>
          <w:strike/>
          <w:sz w:val="22"/>
          <w:szCs w:val="22"/>
        </w:rPr>
      </w:pPr>
    </w:p>
    <w:p w14:paraId="1A6F96D1" w14:textId="77777777" w:rsidR="001D0537" w:rsidRDefault="001D0537" w:rsidP="001D0537">
      <w:pPr>
        <w:tabs>
          <w:tab w:val="left" w:pos="851"/>
        </w:tabs>
        <w:ind w:left="-142" w:firstLine="142"/>
        <w:rPr>
          <w:b/>
          <w:bCs/>
          <w:strike/>
          <w:sz w:val="22"/>
          <w:szCs w:val="22"/>
        </w:rPr>
      </w:pPr>
    </w:p>
    <w:p w14:paraId="45F9A139" w14:textId="77777777" w:rsidR="001D0537" w:rsidRDefault="001D0537" w:rsidP="001D0537">
      <w:pPr>
        <w:tabs>
          <w:tab w:val="left" w:pos="851"/>
        </w:tabs>
        <w:ind w:left="-142" w:firstLine="142"/>
        <w:rPr>
          <w:b/>
          <w:bCs/>
          <w:strike/>
          <w:sz w:val="22"/>
          <w:szCs w:val="22"/>
        </w:rPr>
      </w:pPr>
    </w:p>
    <w:p w14:paraId="14AAE49F" w14:textId="77777777" w:rsidR="001D0537" w:rsidRDefault="001D0537" w:rsidP="001D0537">
      <w:pPr>
        <w:tabs>
          <w:tab w:val="left" w:pos="851"/>
        </w:tabs>
        <w:ind w:left="-142" w:firstLine="142"/>
        <w:rPr>
          <w:b/>
          <w:bCs/>
          <w:strike/>
          <w:sz w:val="22"/>
          <w:szCs w:val="22"/>
        </w:rPr>
      </w:pPr>
    </w:p>
    <w:p w14:paraId="7B11643A" w14:textId="77777777" w:rsidR="001D0537" w:rsidRDefault="001D0537" w:rsidP="001D0537">
      <w:pPr>
        <w:tabs>
          <w:tab w:val="left" w:pos="851"/>
        </w:tabs>
        <w:ind w:left="-142" w:firstLine="142"/>
        <w:rPr>
          <w:b/>
          <w:bCs/>
          <w:strike/>
          <w:sz w:val="22"/>
          <w:szCs w:val="22"/>
        </w:rPr>
      </w:pPr>
    </w:p>
    <w:p w14:paraId="653EF550" w14:textId="77777777" w:rsidR="001D0537" w:rsidRDefault="001D0537" w:rsidP="001D0537">
      <w:pPr>
        <w:tabs>
          <w:tab w:val="left" w:pos="851"/>
        </w:tabs>
        <w:ind w:left="-142" w:firstLine="142"/>
        <w:rPr>
          <w:b/>
          <w:bCs/>
          <w:strike/>
          <w:sz w:val="22"/>
          <w:szCs w:val="22"/>
        </w:rPr>
      </w:pPr>
    </w:p>
    <w:p w14:paraId="3B55DBCC" w14:textId="77777777" w:rsidR="001D0537" w:rsidRDefault="001D0537" w:rsidP="001D0537">
      <w:pPr>
        <w:tabs>
          <w:tab w:val="left" w:pos="851"/>
        </w:tabs>
        <w:ind w:left="-142" w:firstLine="142"/>
        <w:rPr>
          <w:b/>
          <w:bCs/>
          <w:strike/>
          <w:sz w:val="22"/>
          <w:szCs w:val="22"/>
        </w:rPr>
      </w:pPr>
    </w:p>
    <w:p w14:paraId="67DE03DD" w14:textId="77777777" w:rsidR="001D0537" w:rsidRDefault="001D0537" w:rsidP="001D0537">
      <w:pPr>
        <w:tabs>
          <w:tab w:val="left" w:pos="851"/>
        </w:tabs>
        <w:ind w:left="-142" w:firstLine="142"/>
        <w:rPr>
          <w:b/>
          <w:bCs/>
          <w:strike/>
          <w:sz w:val="22"/>
          <w:szCs w:val="22"/>
        </w:rPr>
      </w:pPr>
    </w:p>
    <w:p w14:paraId="4B471E8F" w14:textId="77777777" w:rsidR="001D0537" w:rsidRDefault="001D0537" w:rsidP="001D0537">
      <w:pPr>
        <w:tabs>
          <w:tab w:val="left" w:pos="851"/>
        </w:tabs>
        <w:ind w:left="-142" w:firstLine="142"/>
        <w:rPr>
          <w:b/>
          <w:bCs/>
          <w:strike/>
          <w:sz w:val="22"/>
          <w:szCs w:val="22"/>
        </w:rPr>
      </w:pPr>
    </w:p>
    <w:p w14:paraId="026C35A9" w14:textId="77777777" w:rsidR="001D0537" w:rsidRPr="00E66F78" w:rsidRDefault="001D0537" w:rsidP="001D0537">
      <w:pPr>
        <w:jc w:val="both"/>
        <w:rPr>
          <w:i/>
          <w:iCs/>
        </w:rPr>
      </w:pPr>
      <w:r w:rsidRPr="0014177E">
        <w:rPr>
          <w:i/>
          <w:iCs/>
          <w:sz w:val="22"/>
          <w:szCs w:val="22"/>
        </w:rPr>
        <w:t xml:space="preserve">W przypadku ofert </w:t>
      </w:r>
      <w:r>
        <w:rPr>
          <w:i/>
          <w:iCs/>
          <w:sz w:val="22"/>
          <w:szCs w:val="22"/>
        </w:rPr>
        <w:t>Wykonawców</w:t>
      </w:r>
      <w:r w:rsidRPr="0014177E">
        <w:rPr>
          <w:i/>
          <w:iCs/>
          <w:sz w:val="22"/>
          <w:szCs w:val="22"/>
        </w:rPr>
        <w:t xml:space="preserve"> wspólnie ubiegających się o udzielenie zamówienia niniejsze oświadczenie składane jest przez każdego z </w:t>
      </w:r>
      <w:r>
        <w:rPr>
          <w:i/>
          <w:iCs/>
          <w:sz w:val="22"/>
          <w:szCs w:val="22"/>
        </w:rPr>
        <w:t>Wykonawców</w:t>
      </w:r>
      <w:r w:rsidRPr="0014177E">
        <w:rPr>
          <w:i/>
          <w:iCs/>
          <w:sz w:val="22"/>
          <w:szCs w:val="22"/>
        </w:rPr>
        <w:t>.</w:t>
      </w:r>
    </w:p>
    <w:p w14:paraId="7A0F70A2" w14:textId="77777777" w:rsidR="00AF07A5" w:rsidRDefault="00AF07A5">
      <w:pPr>
        <w:rPr>
          <w:b/>
          <w:sz w:val="22"/>
          <w:szCs w:val="22"/>
        </w:rPr>
      </w:pPr>
      <w:r>
        <w:rPr>
          <w:b/>
          <w:sz w:val="22"/>
          <w:szCs w:val="22"/>
        </w:rPr>
        <w:br w:type="page"/>
      </w:r>
    </w:p>
    <w:p w14:paraId="3D60F2B5" w14:textId="50DB4A7B" w:rsidR="006A3213" w:rsidRPr="00B41BF7" w:rsidRDefault="006A3213" w:rsidP="00B41BF7">
      <w:pPr>
        <w:keepNext/>
        <w:tabs>
          <w:tab w:val="left" w:pos="720"/>
        </w:tabs>
        <w:snapToGrid w:val="0"/>
        <w:jc w:val="right"/>
        <w:outlineLvl w:val="1"/>
        <w:rPr>
          <w:b/>
          <w:bCs/>
          <w:sz w:val="24"/>
          <w:szCs w:val="28"/>
        </w:rPr>
      </w:pPr>
      <w:bookmarkStart w:id="88" w:name="_Toc181703692"/>
      <w:bookmarkEnd w:id="87"/>
      <w:r w:rsidRPr="00B41BF7">
        <w:rPr>
          <w:b/>
          <w:bCs/>
          <w:sz w:val="24"/>
          <w:szCs w:val="28"/>
        </w:rPr>
        <w:lastRenderedPageBreak/>
        <w:t xml:space="preserve">Załącznik nr </w:t>
      </w:r>
      <w:r w:rsidR="00923F87" w:rsidRPr="00B41BF7">
        <w:rPr>
          <w:b/>
          <w:bCs/>
          <w:sz w:val="24"/>
          <w:szCs w:val="28"/>
        </w:rPr>
        <w:t>5</w:t>
      </w:r>
      <w:r w:rsidR="005B4150" w:rsidRPr="00B41BF7">
        <w:rPr>
          <w:b/>
          <w:bCs/>
          <w:sz w:val="24"/>
          <w:szCs w:val="28"/>
        </w:rPr>
        <w:t xml:space="preserve"> do </w:t>
      </w:r>
      <w:r w:rsidR="00B60CDC" w:rsidRPr="00B41BF7">
        <w:rPr>
          <w:b/>
          <w:bCs/>
          <w:sz w:val="24"/>
          <w:szCs w:val="28"/>
        </w:rPr>
        <w:t>SWZ</w:t>
      </w:r>
      <w:r w:rsidR="004130B7">
        <w:rPr>
          <w:b/>
          <w:bCs/>
          <w:sz w:val="24"/>
          <w:szCs w:val="28"/>
        </w:rPr>
        <w:t>. Oświadczenie wydzierżawiającego.</w:t>
      </w:r>
      <w:bookmarkEnd w:id="88"/>
    </w:p>
    <w:p w14:paraId="4B4BED55" w14:textId="77777777" w:rsidR="006A3213" w:rsidRPr="005C6FF7" w:rsidRDefault="006A3213" w:rsidP="00D976EF">
      <w:pPr>
        <w:pStyle w:val="Tekstpodstawowywcity"/>
        <w:tabs>
          <w:tab w:val="left" w:pos="851"/>
        </w:tabs>
        <w:spacing w:line="360" w:lineRule="auto"/>
        <w:ind w:left="0"/>
        <w:rPr>
          <w:rFonts w:ascii="Times New Roman" w:hAnsi="Times New Roman"/>
          <w:sz w:val="22"/>
          <w:szCs w:val="22"/>
        </w:rPr>
      </w:pPr>
    </w:p>
    <w:p w14:paraId="3ADCBF14" w14:textId="77777777" w:rsidR="006A3213" w:rsidRPr="005C6FF7" w:rsidRDefault="006A3213" w:rsidP="00D976EF">
      <w:pPr>
        <w:ind w:left="4248"/>
        <w:jc w:val="right"/>
        <w:rPr>
          <w:sz w:val="22"/>
          <w:szCs w:val="22"/>
        </w:rPr>
      </w:pPr>
    </w:p>
    <w:p w14:paraId="3ABECF05" w14:textId="77777777" w:rsidR="00B94B92" w:rsidRPr="005C6FF7" w:rsidRDefault="00B94B92" w:rsidP="00D976EF">
      <w:pPr>
        <w:rPr>
          <w:sz w:val="22"/>
          <w:szCs w:val="22"/>
        </w:rPr>
      </w:pPr>
    </w:p>
    <w:p w14:paraId="4518CDB4" w14:textId="77777777" w:rsidR="006A3213" w:rsidRPr="005C6FF7" w:rsidRDefault="006A3213" w:rsidP="00D976EF">
      <w:pPr>
        <w:jc w:val="both"/>
        <w:rPr>
          <w:sz w:val="22"/>
          <w:szCs w:val="22"/>
        </w:rPr>
      </w:pPr>
    </w:p>
    <w:p w14:paraId="639858E4" w14:textId="77777777" w:rsidR="006A3213" w:rsidRPr="00E51966" w:rsidRDefault="006A3213" w:rsidP="00D976EF">
      <w:pPr>
        <w:rPr>
          <w:color w:val="FF0000"/>
          <w:sz w:val="22"/>
          <w:szCs w:val="22"/>
        </w:rPr>
      </w:pPr>
    </w:p>
    <w:p w14:paraId="242A14BF" w14:textId="77777777" w:rsidR="00107B55" w:rsidRPr="00CA001E" w:rsidRDefault="00107B55" w:rsidP="00107B55">
      <w:pPr>
        <w:keepNext/>
        <w:tabs>
          <w:tab w:val="left" w:pos="720"/>
        </w:tabs>
        <w:snapToGrid w:val="0"/>
        <w:jc w:val="center"/>
        <w:outlineLvl w:val="1"/>
        <w:rPr>
          <w:b/>
          <w:bCs/>
          <w:i/>
          <w:sz w:val="30"/>
          <w:szCs w:val="30"/>
        </w:rPr>
      </w:pPr>
      <w:bookmarkStart w:id="89" w:name="_Toc156812508"/>
      <w:bookmarkStart w:id="90" w:name="_Toc181703693"/>
      <w:r w:rsidRPr="00CA001E">
        <w:rPr>
          <w:b/>
          <w:bCs/>
          <w:i/>
          <w:sz w:val="30"/>
          <w:szCs w:val="30"/>
        </w:rPr>
        <w:t>Nie dotyczy</w:t>
      </w:r>
      <w:bookmarkEnd w:id="89"/>
      <w:bookmarkEnd w:id="90"/>
    </w:p>
    <w:p w14:paraId="66970F3F" w14:textId="77777777" w:rsidR="006A3213" w:rsidRPr="00E51966" w:rsidRDefault="006A3213" w:rsidP="00D976EF">
      <w:pPr>
        <w:spacing w:after="120"/>
        <w:jc w:val="both"/>
        <w:rPr>
          <w:b/>
          <w:color w:val="FF0000"/>
          <w:sz w:val="22"/>
          <w:szCs w:val="22"/>
        </w:rPr>
      </w:pPr>
    </w:p>
    <w:p w14:paraId="4C30DDB8" w14:textId="77777777" w:rsidR="006A3213" w:rsidRPr="00E51966" w:rsidRDefault="006A3213" w:rsidP="00D976EF">
      <w:pPr>
        <w:jc w:val="both"/>
        <w:rPr>
          <w:color w:val="FF0000"/>
          <w:sz w:val="22"/>
          <w:szCs w:val="22"/>
        </w:rPr>
      </w:pPr>
    </w:p>
    <w:p w14:paraId="09B6C306" w14:textId="77777777" w:rsidR="006A3213" w:rsidRPr="00E51966" w:rsidRDefault="006A3213" w:rsidP="00D976EF">
      <w:pPr>
        <w:jc w:val="both"/>
        <w:rPr>
          <w:color w:val="FF0000"/>
          <w:sz w:val="22"/>
          <w:szCs w:val="22"/>
        </w:rPr>
      </w:pPr>
    </w:p>
    <w:p w14:paraId="4364753A" w14:textId="77777777" w:rsidR="006A3213" w:rsidRPr="00E51966" w:rsidRDefault="006A3213" w:rsidP="00D976EF">
      <w:pPr>
        <w:jc w:val="both"/>
        <w:rPr>
          <w:color w:val="FF0000"/>
          <w:sz w:val="22"/>
          <w:szCs w:val="22"/>
        </w:rPr>
      </w:pPr>
    </w:p>
    <w:p w14:paraId="7FF206D0" w14:textId="77777777" w:rsidR="006A3213" w:rsidRPr="00E51966" w:rsidRDefault="006A3213" w:rsidP="00D976EF">
      <w:pPr>
        <w:ind w:left="4248"/>
        <w:jc w:val="both"/>
        <w:rPr>
          <w:color w:val="FF0000"/>
          <w:sz w:val="22"/>
          <w:szCs w:val="22"/>
        </w:rPr>
      </w:pPr>
    </w:p>
    <w:p w14:paraId="02FC441D" w14:textId="56D09939" w:rsidR="00C04CB0" w:rsidRPr="005C6FF7" w:rsidRDefault="006A3213" w:rsidP="00B41BF7">
      <w:pPr>
        <w:keepNext/>
        <w:tabs>
          <w:tab w:val="left" w:pos="720"/>
        </w:tabs>
        <w:snapToGrid w:val="0"/>
        <w:jc w:val="right"/>
        <w:outlineLvl w:val="1"/>
        <w:rPr>
          <w:b/>
          <w:sz w:val="22"/>
          <w:szCs w:val="22"/>
        </w:rPr>
      </w:pPr>
      <w:r w:rsidRPr="005C6FF7">
        <w:rPr>
          <w:b/>
          <w:sz w:val="22"/>
          <w:szCs w:val="22"/>
        </w:rPr>
        <w:br w:type="page"/>
      </w:r>
      <w:bookmarkStart w:id="91" w:name="_Toc181703694"/>
      <w:r w:rsidR="00C04CB0" w:rsidRPr="00B41BF7">
        <w:rPr>
          <w:b/>
          <w:bCs/>
          <w:sz w:val="24"/>
          <w:szCs w:val="28"/>
        </w:rPr>
        <w:lastRenderedPageBreak/>
        <w:t xml:space="preserve">Załącznik nr </w:t>
      </w:r>
      <w:r w:rsidR="00024D5F" w:rsidRPr="00B41BF7">
        <w:rPr>
          <w:b/>
          <w:bCs/>
          <w:sz w:val="24"/>
          <w:szCs w:val="28"/>
        </w:rPr>
        <w:t>6</w:t>
      </w:r>
      <w:r w:rsidR="00C04CB0" w:rsidRPr="00B41BF7">
        <w:rPr>
          <w:b/>
          <w:bCs/>
          <w:sz w:val="24"/>
          <w:szCs w:val="28"/>
        </w:rPr>
        <w:t xml:space="preserve"> do </w:t>
      </w:r>
      <w:r w:rsidR="00B60CDC" w:rsidRPr="00B41BF7">
        <w:rPr>
          <w:b/>
          <w:bCs/>
          <w:sz w:val="24"/>
          <w:szCs w:val="28"/>
        </w:rPr>
        <w:t>SWZ</w:t>
      </w:r>
      <w:r w:rsidR="00B41BF7">
        <w:rPr>
          <w:b/>
          <w:bCs/>
          <w:sz w:val="24"/>
          <w:szCs w:val="28"/>
        </w:rPr>
        <w:t>. Oświadczenie producenta</w:t>
      </w:r>
      <w:r w:rsidR="004130B7">
        <w:rPr>
          <w:b/>
          <w:bCs/>
          <w:sz w:val="24"/>
          <w:szCs w:val="28"/>
        </w:rPr>
        <w:t>.</w:t>
      </w:r>
      <w:bookmarkEnd w:id="91"/>
    </w:p>
    <w:p w14:paraId="22CDCB67" w14:textId="77777777" w:rsidR="00C04CB0" w:rsidRPr="005C6FF7" w:rsidRDefault="00C04CB0" w:rsidP="00C04CB0">
      <w:pPr>
        <w:pStyle w:val="Tekstpodstawowywcity"/>
        <w:tabs>
          <w:tab w:val="left" w:pos="851"/>
        </w:tabs>
        <w:spacing w:line="360" w:lineRule="auto"/>
        <w:ind w:left="0"/>
        <w:rPr>
          <w:rFonts w:ascii="Times New Roman" w:hAnsi="Times New Roman"/>
          <w:sz w:val="22"/>
          <w:szCs w:val="22"/>
        </w:rPr>
      </w:pPr>
    </w:p>
    <w:p w14:paraId="4C00F11B" w14:textId="77777777" w:rsidR="00C04CB0" w:rsidRPr="005C6FF7" w:rsidRDefault="00C04CB0" w:rsidP="00C04CB0">
      <w:pPr>
        <w:ind w:left="4248"/>
        <w:jc w:val="right"/>
        <w:rPr>
          <w:sz w:val="22"/>
          <w:szCs w:val="22"/>
        </w:rPr>
      </w:pPr>
    </w:p>
    <w:p w14:paraId="5B2E7C9D" w14:textId="77777777" w:rsidR="00C04CB0" w:rsidRPr="005C6FF7" w:rsidRDefault="00C04CB0" w:rsidP="00C04CB0">
      <w:pPr>
        <w:jc w:val="both"/>
        <w:rPr>
          <w:i/>
          <w:sz w:val="22"/>
          <w:szCs w:val="22"/>
        </w:rPr>
      </w:pPr>
      <w:r w:rsidRPr="005C6FF7">
        <w:rPr>
          <w:i/>
          <w:sz w:val="22"/>
          <w:szCs w:val="22"/>
        </w:rPr>
        <w:t>Miejscowość: ___________________________________, dnia ______________________________</w:t>
      </w:r>
    </w:p>
    <w:p w14:paraId="216F6AC7" w14:textId="77777777" w:rsidR="00C04CB0" w:rsidRPr="005C6FF7" w:rsidRDefault="00C04CB0" w:rsidP="00C04CB0">
      <w:pPr>
        <w:jc w:val="both"/>
        <w:rPr>
          <w:sz w:val="22"/>
          <w:szCs w:val="22"/>
        </w:rPr>
      </w:pPr>
    </w:p>
    <w:p w14:paraId="4A6022AB" w14:textId="77777777" w:rsidR="00C04CB0" w:rsidRPr="005C6FF7" w:rsidRDefault="00C04CB0" w:rsidP="00C04CB0">
      <w:pPr>
        <w:jc w:val="both"/>
        <w:rPr>
          <w:sz w:val="22"/>
          <w:szCs w:val="22"/>
        </w:rPr>
      </w:pPr>
      <w:r w:rsidRPr="005C6FF7">
        <w:rPr>
          <w:i/>
          <w:sz w:val="22"/>
          <w:szCs w:val="22"/>
        </w:rPr>
        <w:t>Nazwa podmiotu składającego oświadczenie:</w:t>
      </w:r>
      <w:r w:rsidRPr="005C6FF7">
        <w:rPr>
          <w:b/>
          <w:sz w:val="22"/>
          <w:szCs w:val="22"/>
        </w:rPr>
        <w:t xml:space="preserve"> </w:t>
      </w:r>
      <w:r w:rsidRPr="005C6FF7">
        <w:rPr>
          <w:sz w:val="22"/>
          <w:szCs w:val="22"/>
        </w:rPr>
        <w:t>_____________________________________________</w:t>
      </w:r>
    </w:p>
    <w:p w14:paraId="651ED3CF" w14:textId="77777777" w:rsidR="00C04CB0" w:rsidRPr="005C6FF7" w:rsidRDefault="00C04CB0" w:rsidP="00C04CB0">
      <w:pPr>
        <w:jc w:val="both"/>
        <w:rPr>
          <w:sz w:val="22"/>
          <w:szCs w:val="22"/>
        </w:rPr>
      </w:pPr>
    </w:p>
    <w:p w14:paraId="6AB0964C" w14:textId="77777777" w:rsidR="00C04CB0" w:rsidRPr="005C6FF7" w:rsidRDefault="00C04CB0" w:rsidP="00C04CB0">
      <w:pPr>
        <w:jc w:val="both"/>
        <w:rPr>
          <w:sz w:val="22"/>
          <w:szCs w:val="22"/>
        </w:rPr>
      </w:pPr>
      <w:r w:rsidRPr="005C6FF7">
        <w:rPr>
          <w:i/>
          <w:sz w:val="22"/>
          <w:szCs w:val="22"/>
        </w:rPr>
        <w:t>Adres siedziby:</w:t>
      </w:r>
      <w:r w:rsidRPr="005C6FF7">
        <w:rPr>
          <w:sz w:val="22"/>
          <w:szCs w:val="22"/>
        </w:rPr>
        <w:t xml:space="preserve"> _____________________________________________________________________</w:t>
      </w:r>
    </w:p>
    <w:p w14:paraId="1382C33E" w14:textId="77777777" w:rsidR="00C04CB0" w:rsidRPr="005C6FF7" w:rsidRDefault="00C04CB0" w:rsidP="00C04CB0">
      <w:pPr>
        <w:jc w:val="both"/>
        <w:rPr>
          <w:sz w:val="22"/>
          <w:szCs w:val="22"/>
        </w:rPr>
      </w:pPr>
    </w:p>
    <w:p w14:paraId="1A88EF00" w14:textId="77777777" w:rsidR="00C04CB0" w:rsidRPr="005C6FF7" w:rsidRDefault="00C04CB0" w:rsidP="00C04CB0">
      <w:pPr>
        <w:ind w:left="1417" w:firstLine="1"/>
        <w:jc w:val="both"/>
        <w:rPr>
          <w:sz w:val="22"/>
          <w:szCs w:val="22"/>
        </w:rPr>
      </w:pPr>
      <w:r w:rsidRPr="005C6FF7">
        <w:rPr>
          <w:sz w:val="22"/>
          <w:szCs w:val="22"/>
        </w:rPr>
        <w:t>_____________________________________________________________________</w:t>
      </w:r>
    </w:p>
    <w:p w14:paraId="1245A5CD" w14:textId="77777777" w:rsidR="00C04CB0" w:rsidRPr="005C6FF7" w:rsidRDefault="00C04CB0" w:rsidP="00C04CB0">
      <w:pPr>
        <w:jc w:val="both"/>
        <w:rPr>
          <w:sz w:val="22"/>
          <w:szCs w:val="22"/>
        </w:rPr>
      </w:pPr>
    </w:p>
    <w:p w14:paraId="14F651F0" w14:textId="77777777" w:rsidR="00C04CB0" w:rsidRPr="005C6FF7" w:rsidRDefault="00C04CB0" w:rsidP="00C04CB0">
      <w:pPr>
        <w:jc w:val="both"/>
        <w:rPr>
          <w:sz w:val="22"/>
          <w:szCs w:val="22"/>
        </w:rPr>
      </w:pPr>
    </w:p>
    <w:p w14:paraId="48B21AF6" w14:textId="77410571" w:rsidR="00C04CB0" w:rsidRPr="00F726E5" w:rsidRDefault="00C04CB0" w:rsidP="00C04CB0">
      <w:pPr>
        <w:jc w:val="center"/>
        <w:rPr>
          <w:b/>
          <w:sz w:val="24"/>
          <w:szCs w:val="24"/>
        </w:rPr>
      </w:pPr>
      <w:r w:rsidRPr="00F726E5">
        <w:rPr>
          <w:b/>
          <w:sz w:val="24"/>
          <w:szCs w:val="24"/>
        </w:rPr>
        <w:t>OŚWIADCZENIE PRODUCENTA</w:t>
      </w:r>
      <w:r w:rsidR="00744332" w:rsidRPr="00F726E5">
        <w:rPr>
          <w:b/>
          <w:sz w:val="24"/>
          <w:szCs w:val="24"/>
        </w:rPr>
        <w:t xml:space="preserve"> </w:t>
      </w:r>
      <w:r w:rsidRPr="00F726E5">
        <w:rPr>
          <w:b/>
          <w:sz w:val="24"/>
          <w:szCs w:val="24"/>
        </w:rPr>
        <w:t>MASZYNY/URZĄDZENIA</w:t>
      </w:r>
      <w:r w:rsidR="00F726E5">
        <w:rPr>
          <w:b/>
          <w:sz w:val="24"/>
          <w:szCs w:val="24"/>
        </w:rPr>
        <w:t xml:space="preserve"> </w:t>
      </w:r>
      <w:r w:rsidR="00F726E5" w:rsidRPr="00F726E5">
        <w:rPr>
          <w:i/>
          <w:color w:val="FF0000"/>
          <w:sz w:val="24"/>
          <w:szCs w:val="24"/>
        </w:rPr>
        <w:t>(jeżeli dotyczy)</w:t>
      </w:r>
    </w:p>
    <w:p w14:paraId="73C120BD" w14:textId="77777777" w:rsidR="00C04CB0" w:rsidRPr="005C6FF7" w:rsidRDefault="00C04CB0" w:rsidP="00C04CB0">
      <w:pPr>
        <w:jc w:val="both"/>
        <w:rPr>
          <w:sz w:val="22"/>
          <w:szCs w:val="22"/>
        </w:rPr>
      </w:pPr>
    </w:p>
    <w:p w14:paraId="5311D68A" w14:textId="77777777" w:rsidR="00C04CB0" w:rsidRPr="005C6FF7" w:rsidRDefault="00C04CB0" w:rsidP="00C04CB0">
      <w:pPr>
        <w:jc w:val="both"/>
        <w:rPr>
          <w:i/>
          <w:iCs/>
          <w:sz w:val="22"/>
          <w:szCs w:val="22"/>
        </w:rPr>
      </w:pPr>
    </w:p>
    <w:p w14:paraId="6E604AEA" w14:textId="77777777" w:rsidR="00C04CB0" w:rsidRPr="005C6FF7" w:rsidRDefault="00C04CB0" w:rsidP="00C04CB0">
      <w:pPr>
        <w:jc w:val="both"/>
        <w:rPr>
          <w:i/>
          <w:iCs/>
          <w:sz w:val="22"/>
          <w:szCs w:val="22"/>
        </w:rPr>
      </w:pPr>
    </w:p>
    <w:p w14:paraId="7F26EA97" w14:textId="77777777" w:rsidR="00C04CB0" w:rsidRPr="005C6FF7" w:rsidRDefault="00C04CB0" w:rsidP="00C04CB0">
      <w:pPr>
        <w:jc w:val="both"/>
        <w:rPr>
          <w:sz w:val="22"/>
          <w:szCs w:val="22"/>
        </w:rPr>
      </w:pPr>
      <w:r w:rsidRPr="005C6FF7">
        <w:rPr>
          <w:i/>
          <w:iCs/>
          <w:sz w:val="22"/>
          <w:szCs w:val="22"/>
        </w:rPr>
        <w:t>Dotyczy:</w:t>
      </w:r>
      <w:r w:rsidRPr="005C6FF7">
        <w:rPr>
          <w:sz w:val="22"/>
          <w:szCs w:val="22"/>
        </w:rPr>
        <w:t xml:space="preserve"> __________________________________________________________________________</w:t>
      </w:r>
    </w:p>
    <w:p w14:paraId="13029F2A" w14:textId="77777777" w:rsidR="00C04CB0" w:rsidRPr="00C85ECF" w:rsidRDefault="00C04CB0" w:rsidP="00C04CB0">
      <w:pPr>
        <w:rPr>
          <w:i/>
          <w:iCs/>
          <w:color w:val="FF0000"/>
          <w:sz w:val="18"/>
          <w:szCs w:val="18"/>
        </w:rPr>
      </w:pPr>
      <w:r w:rsidRPr="00C85ECF">
        <w:rPr>
          <w:i/>
          <w:iCs/>
          <w:color w:val="FF0000"/>
          <w:sz w:val="18"/>
          <w:szCs w:val="18"/>
        </w:rPr>
        <w:t xml:space="preserve">                                                                                                     (podać nazwę postępowania i nr zadania.)</w:t>
      </w:r>
    </w:p>
    <w:p w14:paraId="66A0CEEB" w14:textId="77777777" w:rsidR="00C04CB0" w:rsidRPr="005C6FF7" w:rsidRDefault="00C04CB0" w:rsidP="00C04CB0">
      <w:pPr>
        <w:jc w:val="both"/>
        <w:rPr>
          <w:sz w:val="22"/>
          <w:szCs w:val="22"/>
        </w:rPr>
      </w:pPr>
    </w:p>
    <w:p w14:paraId="422F0435" w14:textId="77777777" w:rsidR="00C04CB0" w:rsidRPr="005C6FF7" w:rsidRDefault="00C04CB0" w:rsidP="00C04CB0">
      <w:pPr>
        <w:jc w:val="both"/>
        <w:rPr>
          <w:sz w:val="22"/>
          <w:szCs w:val="22"/>
        </w:rPr>
      </w:pPr>
      <w:r w:rsidRPr="005C6FF7">
        <w:rPr>
          <w:sz w:val="22"/>
          <w:szCs w:val="22"/>
        </w:rPr>
        <w:t>______________________________________________ nr sprawy: __________________________</w:t>
      </w:r>
    </w:p>
    <w:p w14:paraId="20C1423E" w14:textId="77777777" w:rsidR="00C04CB0" w:rsidRPr="005C6FF7" w:rsidRDefault="00C04CB0" w:rsidP="00C04CB0">
      <w:pPr>
        <w:jc w:val="both"/>
        <w:rPr>
          <w:sz w:val="22"/>
          <w:szCs w:val="22"/>
        </w:rPr>
      </w:pPr>
    </w:p>
    <w:p w14:paraId="311707F6" w14:textId="77777777" w:rsidR="00C04CB0" w:rsidRPr="005C6FF7" w:rsidRDefault="00C04CB0" w:rsidP="00C04CB0">
      <w:pPr>
        <w:jc w:val="both"/>
        <w:rPr>
          <w:sz w:val="22"/>
          <w:szCs w:val="22"/>
        </w:rPr>
      </w:pPr>
    </w:p>
    <w:p w14:paraId="5B992E20" w14:textId="77777777" w:rsidR="00C04CB0" w:rsidRPr="005C6FF7" w:rsidRDefault="00C04CB0" w:rsidP="00C04CB0">
      <w:pPr>
        <w:jc w:val="both"/>
        <w:rPr>
          <w:sz w:val="22"/>
          <w:szCs w:val="22"/>
        </w:rPr>
      </w:pPr>
    </w:p>
    <w:p w14:paraId="1E8B5F96" w14:textId="77777777" w:rsidR="00C04CB0" w:rsidRPr="005C6FF7" w:rsidRDefault="00C04CB0" w:rsidP="00C04CB0">
      <w:pPr>
        <w:jc w:val="both"/>
        <w:rPr>
          <w:sz w:val="22"/>
          <w:szCs w:val="22"/>
        </w:rPr>
      </w:pPr>
    </w:p>
    <w:p w14:paraId="63DECECA" w14:textId="2D6076C0" w:rsidR="00C04CB0" w:rsidRPr="00C85ECF" w:rsidRDefault="00C04CB0" w:rsidP="00C04CB0">
      <w:pPr>
        <w:suppressAutoHyphens/>
        <w:jc w:val="both"/>
        <w:rPr>
          <w:sz w:val="24"/>
          <w:szCs w:val="24"/>
        </w:rPr>
      </w:pPr>
      <w:r w:rsidRPr="00C85ECF">
        <w:rPr>
          <w:sz w:val="24"/>
          <w:szCs w:val="24"/>
        </w:rPr>
        <w:t>Oświadczamy, że jesteśmy producentem tj. podmiotem uprawnionym w rozumieniu ustawy</w:t>
      </w:r>
      <w:r w:rsidRPr="00C85ECF">
        <w:rPr>
          <w:i/>
          <w:sz w:val="24"/>
          <w:szCs w:val="24"/>
        </w:rPr>
        <w:t xml:space="preserve"> Prawo Geologiczne i Górnicze </w:t>
      </w:r>
      <w:r w:rsidRPr="003D2D4C">
        <w:rPr>
          <w:iCs/>
          <w:sz w:val="24"/>
          <w:szCs w:val="24"/>
        </w:rPr>
        <w:t>wraz z rozporządzeniami z niej wynikającymi</w:t>
      </w:r>
      <w:r w:rsidRPr="00C85ECF">
        <w:rPr>
          <w:sz w:val="24"/>
          <w:szCs w:val="24"/>
        </w:rPr>
        <w:t xml:space="preserve"> do wykonywania remontów maszyn/ urządzeń/ podzespołów, których przedmiot zamówienia dotyczy</w:t>
      </w:r>
      <w:bookmarkStart w:id="92" w:name="_Hlk156547757"/>
      <w:r w:rsidRPr="00C85ECF">
        <w:rPr>
          <w:sz w:val="24"/>
          <w:szCs w:val="24"/>
        </w:rPr>
        <w:t>, w tym w szczególności do dokonywania oceny zgodności z dokumentacją techniczną dla typu urządzenia objętego postępowaniem</w:t>
      </w:r>
      <w:r w:rsidR="00C85ECF" w:rsidRPr="00C85ECF">
        <w:rPr>
          <w:sz w:val="24"/>
          <w:szCs w:val="24"/>
        </w:rPr>
        <w:t>.</w:t>
      </w:r>
    </w:p>
    <w:bookmarkEnd w:id="92"/>
    <w:p w14:paraId="75AFF84A" w14:textId="77777777" w:rsidR="00C04CB0" w:rsidRPr="00C85ECF" w:rsidRDefault="00C04CB0" w:rsidP="00C04CB0">
      <w:pPr>
        <w:jc w:val="both"/>
        <w:rPr>
          <w:sz w:val="24"/>
          <w:szCs w:val="24"/>
        </w:rPr>
      </w:pPr>
    </w:p>
    <w:p w14:paraId="7AD53813" w14:textId="77777777" w:rsidR="00C04CB0" w:rsidRPr="00C85ECF" w:rsidRDefault="00C04CB0" w:rsidP="00C04CB0">
      <w:pPr>
        <w:rPr>
          <w:sz w:val="24"/>
          <w:szCs w:val="24"/>
        </w:rPr>
      </w:pPr>
    </w:p>
    <w:p w14:paraId="60D52138" w14:textId="77777777" w:rsidR="00C04CB0" w:rsidRPr="005C6FF7" w:rsidRDefault="00C04CB0" w:rsidP="00C04CB0">
      <w:pPr>
        <w:jc w:val="both"/>
        <w:rPr>
          <w:sz w:val="22"/>
          <w:szCs w:val="22"/>
        </w:rPr>
      </w:pPr>
    </w:p>
    <w:p w14:paraId="6B6845F8" w14:textId="77777777" w:rsidR="00C04CB0" w:rsidRPr="00E51966" w:rsidRDefault="00C04CB0" w:rsidP="00C04CB0">
      <w:pPr>
        <w:rPr>
          <w:color w:val="FF0000"/>
          <w:sz w:val="22"/>
          <w:szCs w:val="22"/>
        </w:rPr>
      </w:pPr>
    </w:p>
    <w:p w14:paraId="1A513920" w14:textId="77777777" w:rsidR="00C04CB0" w:rsidRPr="00E51966" w:rsidRDefault="00C04CB0" w:rsidP="00C04CB0">
      <w:pPr>
        <w:spacing w:after="120"/>
        <w:jc w:val="both"/>
        <w:rPr>
          <w:b/>
          <w:color w:val="FF0000"/>
          <w:sz w:val="22"/>
          <w:szCs w:val="22"/>
        </w:rPr>
      </w:pPr>
    </w:p>
    <w:p w14:paraId="3909482F" w14:textId="77777777" w:rsidR="00C04CB0" w:rsidRPr="00E51966" w:rsidRDefault="00C04CB0" w:rsidP="00C04CB0">
      <w:pPr>
        <w:jc w:val="both"/>
        <w:rPr>
          <w:color w:val="FF0000"/>
          <w:sz w:val="22"/>
          <w:szCs w:val="22"/>
        </w:rPr>
      </w:pPr>
    </w:p>
    <w:p w14:paraId="3422F875" w14:textId="77777777" w:rsidR="00C04CB0" w:rsidRPr="00E51966" w:rsidRDefault="00C04CB0" w:rsidP="00C04CB0">
      <w:pPr>
        <w:jc w:val="both"/>
        <w:rPr>
          <w:color w:val="FF0000"/>
          <w:sz w:val="22"/>
          <w:szCs w:val="22"/>
        </w:rPr>
      </w:pPr>
    </w:p>
    <w:p w14:paraId="3CA281FC" w14:textId="77777777" w:rsidR="00C04CB0" w:rsidRPr="00E51966" w:rsidRDefault="00C04CB0" w:rsidP="00C04CB0">
      <w:pPr>
        <w:jc w:val="both"/>
        <w:rPr>
          <w:color w:val="FF0000"/>
          <w:sz w:val="22"/>
          <w:szCs w:val="22"/>
        </w:rPr>
      </w:pPr>
    </w:p>
    <w:p w14:paraId="41618673" w14:textId="77777777" w:rsidR="00C04CB0" w:rsidRPr="00E51966" w:rsidRDefault="00C04CB0" w:rsidP="00C04CB0">
      <w:pPr>
        <w:ind w:left="4248"/>
        <w:jc w:val="both"/>
        <w:rPr>
          <w:color w:val="FF0000"/>
          <w:sz w:val="22"/>
          <w:szCs w:val="22"/>
        </w:rPr>
      </w:pPr>
    </w:p>
    <w:p w14:paraId="556FC4D0" w14:textId="77777777" w:rsidR="00C04CB0" w:rsidRDefault="00C04CB0">
      <w:pPr>
        <w:rPr>
          <w:b/>
          <w:sz w:val="22"/>
          <w:szCs w:val="22"/>
        </w:rPr>
      </w:pPr>
      <w:r>
        <w:rPr>
          <w:b/>
          <w:sz w:val="22"/>
          <w:szCs w:val="22"/>
        </w:rPr>
        <w:br w:type="page"/>
      </w:r>
    </w:p>
    <w:p w14:paraId="13F679EE" w14:textId="1FBF3E95" w:rsidR="00A11114" w:rsidRPr="001619F6" w:rsidRDefault="00A11114" w:rsidP="00A11114">
      <w:pPr>
        <w:keepNext/>
        <w:tabs>
          <w:tab w:val="left" w:pos="720"/>
        </w:tabs>
        <w:snapToGrid w:val="0"/>
        <w:jc w:val="right"/>
        <w:outlineLvl w:val="1"/>
        <w:rPr>
          <w:b/>
          <w:bCs/>
          <w:sz w:val="24"/>
          <w:szCs w:val="28"/>
        </w:rPr>
      </w:pPr>
      <w:bookmarkStart w:id="93" w:name="_Toc181703695"/>
      <w:bookmarkStart w:id="94" w:name="_Hlk159238830"/>
      <w:r w:rsidRPr="001619F6">
        <w:rPr>
          <w:b/>
          <w:bCs/>
          <w:sz w:val="24"/>
          <w:szCs w:val="28"/>
        </w:rPr>
        <w:lastRenderedPageBreak/>
        <w:t xml:space="preserve">Załącznik nr </w:t>
      </w:r>
      <w:r>
        <w:rPr>
          <w:b/>
          <w:bCs/>
          <w:sz w:val="24"/>
          <w:szCs w:val="28"/>
        </w:rPr>
        <w:t>7</w:t>
      </w:r>
      <w:r w:rsidRPr="001619F6">
        <w:rPr>
          <w:b/>
          <w:bCs/>
          <w:sz w:val="24"/>
          <w:szCs w:val="28"/>
        </w:rPr>
        <w:t xml:space="preserve"> do SWZ</w:t>
      </w:r>
      <w:r>
        <w:rPr>
          <w:b/>
          <w:bCs/>
          <w:sz w:val="24"/>
          <w:szCs w:val="28"/>
        </w:rPr>
        <w:t>. Informacja o podwykonawcach.</w:t>
      </w:r>
      <w:bookmarkEnd w:id="93"/>
    </w:p>
    <w:p w14:paraId="71B0528F" w14:textId="77777777" w:rsidR="00A11114" w:rsidRPr="00042D76" w:rsidRDefault="00A11114" w:rsidP="00A11114">
      <w:pPr>
        <w:tabs>
          <w:tab w:val="left" w:pos="851"/>
        </w:tabs>
        <w:rPr>
          <w:b/>
          <w:bCs/>
          <w:i/>
          <w:strike/>
          <w:sz w:val="22"/>
          <w:szCs w:val="28"/>
        </w:rPr>
      </w:pPr>
    </w:p>
    <w:p w14:paraId="145C3382" w14:textId="77777777" w:rsidR="00A11114" w:rsidRDefault="00A11114" w:rsidP="00A11114">
      <w:pPr>
        <w:spacing w:after="40"/>
        <w:ind w:left="1440"/>
        <w:jc w:val="both"/>
        <w:rPr>
          <w:sz w:val="22"/>
          <w:szCs w:val="22"/>
          <w:highlight w:val="darkGray"/>
        </w:rPr>
      </w:pPr>
    </w:p>
    <w:p w14:paraId="29838B9E" w14:textId="77777777" w:rsidR="00E220E1" w:rsidRDefault="00E220E1" w:rsidP="00A11114">
      <w:pPr>
        <w:spacing w:after="40"/>
        <w:ind w:left="1440"/>
        <w:jc w:val="both"/>
        <w:rPr>
          <w:sz w:val="22"/>
          <w:szCs w:val="22"/>
          <w:highlight w:val="darkGray"/>
        </w:rPr>
      </w:pPr>
    </w:p>
    <w:p w14:paraId="4C1B9D0D" w14:textId="77777777" w:rsidR="00E220E1" w:rsidRPr="00042D76" w:rsidRDefault="00E220E1" w:rsidP="00A11114">
      <w:pPr>
        <w:spacing w:after="40"/>
        <w:ind w:left="1440"/>
        <w:jc w:val="both"/>
        <w:rPr>
          <w:sz w:val="22"/>
          <w:szCs w:val="22"/>
          <w:highlight w:val="darkGray"/>
        </w:rPr>
      </w:pPr>
    </w:p>
    <w:p w14:paraId="3030C9EF" w14:textId="224B7555" w:rsidR="00A11114" w:rsidRPr="00F91122" w:rsidRDefault="00A11114" w:rsidP="00A11114">
      <w:pPr>
        <w:tabs>
          <w:tab w:val="left" w:pos="720"/>
        </w:tabs>
        <w:ind w:left="360" w:firstLine="180"/>
        <w:jc w:val="center"/>
        <w:rPr>
          <w:b/>
        </w:rPr>
      </w:pPr>
      <w:r w:rsidRPr="00F91122">
        <w:rPr>
          <w:b/>
          <w:sz w:val="24"/>
        </w:rPr>
        <w:t>INFORMACJA O PODWYKONAWCACH</w:t>
      </w:r>
      <w:r>
        <w:rPr>
          <w:b/>
          <w:sz w:val="24"/>
        </w:rPr>
        <w:t xml:space="preserve"> </w:t>
      </w:r>
    </w:p>
    <w:p w14:paraId="5ABFA925" w14:textId="77777777" w:rsidR="00A11114" w:rsidRPr="00F91122" w:rsidRDefault="00A11114" w:rsidP="00A11114">
      <w:pPr>
        <w:tabs>
          <w:tab w:val="left" w:pos="720"/>
        </w:tabs>
        <w:rPr>
          <w:b/>
          <w:sz w:val="22"/>
        </w:rPr>
      </w:pPr>
    </w:p>
    <w:p w14:paraId="05C8C9AF" w14:textId="77777777" w:rsidR="00A11114" w:rsidRPr="00F91122" w:rsidRDefault="00A11114" w:rsidP="00A11114">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48"/>
        <w:gridCol w:w="6639"/>
      </w:tblGrid>
      <w:tr w:rsidR="00A11114" w:rsidRPr="006E0006" w14:paraId="5016ED63" w14:textId="77777777" w:rsidTr="003B7304">
        <w:trPr>
          <w:trHeight w:val="806"/>
        </w:trPr>
        <w:tc>
          <w:tcPr>
            <w:tcW w:w="1501" w:type="pct"/>
            <w:shd w:val="clear" w:color="auto" w:fill="auto"/>
            <w:vAlign w:val="center"/>
          </w:tcPr>
          <w:p w14:paraId="02EDFEDE" w14:textId="77777777" w:rsidR="00A11114" w:rsidRPr="00053FF8" w:rsidRDefault="00A11114" w:rsidP="003B7304">
            <w:pPr>
              <w:snapToGrid w:val="0"/>
              <w:jc w:val="center"/>
              <w:rPr>
                <w:b/>
                <w:sz w:val="24"/>
              </w:rPr>
            </w:pPr>
            <w:r w:rsidRPr="00053FF8">
              <w:rPr>
                <w:b/>
                <w:sz w:val="24"/>
              </w:rPr>
              <w:t>Nazwa i adres Podwykonawcy</w:t>
            </w:r>
          </w:p>
        </w:tc>
        <w:tc>
          <w:tcPr>
            <w:tcW w:w="3499" w:type="pct"/>
            <w:shd w:val="clear" w:color="auto" w:fill="auto"/>
            <w:vAlign w:val="center"/>
          </w:tcPr>
          <w:p w14:paraId="7F573847" w14:textId="77777777" w:rsidR="00A11114" w:rsidRPr="00053FF8" w:rsidRDefault="00A11114" w:rsidP="003B7304">
            <w:pPr>
              <w:snapToGrid w:val="0"/>
              <w:jc w:val="center"/>
              <w:rPr>
                <w:b/>
                <w:sz w:val="24"/>
              </w:rPr>
            </w:pPr>
            <w:r w:rsidRPr="00053FF8">
              <w:rPr>
                <w:b/>
                <w:sz w:val="24"/>
              </w:rPr>
              <w:t>Część zamówienia, którą Wykonawca zamierza powierzyć Podwykonawcy</w:t>
            </w:r>
          </w:p>
        </w:tc>
      </w:tr>
      <w:tr w:rsidR="00A11114" w14:paraId="2C42AE5E" w14:textId="77777777" w:rsidTr="003B7304">
        <w:trPr>
          <w:trHeight w:val="335"/>
        </w:trPr>
        <w:tc>
          <w:tcPr>
            <w:tcW w:w="1501" w:type="pct"/>
            <w:shd w:val="clear" w:color="auto" w:fill="auto"/>
          </w:tcPr>
          <w:p w14:paraId="1A9DC79C" w14:textId="77777777" w:rsidR="00A11114" w:rsidRPr="00053FF8" w:rsidRDefault="00A11114" w:rsidP="003B7304">
            <w:pPr>
              <w:tabs>
                <w:tab w:val="left" w:pos="720"/>
              </w:tabs>
              <w:snapToGrid w:val="0"/>
              <w:jc w:val="center"/>
              <w:rPr>
                <w:b/>
                <w:i/>
                <w:sz w:val="22"/>
              </w:rPr>
            </w:pPr>
            <w:r w:rsidRPr="00053FF8">
              <w:rPr>
                <w:b/>
                <w:i/>
                <w:sz w:val="22"/>
              </w:rPr>
              <w:t>1</w:t>
            </w:r>
          </w:p>
        </w:tc>
        <w:tc>
          <w:tcPr>
            <w:tcW w:w="3499" w:type="pct"/>
            <w:shd w:val="clear" w:color="auto" w:fill="auto"/>
          </w:tcPr>
          <w:p w14:paraId="31FF5A94" w14:textId="77777777" w:rsidR="00A11114" w:rsidRPr="00053FF8" w:rsidRDefault="00A11114" w:rsidP="003B7304">
            <w:pPr>
              <w:tabs>
                <w:tab w:val="left" w:pos="720"/>
              </w:tabs>
              <w:snapToGrid w:val="0"/>
              <w:jc w:val="center"/>
              <w:rPr>
                <w:b/>
                <w:i/>
                <w:sz w:val="22"/>
              </w:rPr>
            </w:pPr>
            <w:r w:rsidRPr="00053FF8">
              <w:rPr>
                <w:b/>
                <w:i/>
                <w:sz w:val="22"/>
              </w:rPr>
              <w:t>2</w:t>
            </w:r>
          </w:p>
        </w:tc>
      </w:tr>
      <w:tr w:rsidR="00A11114" w14:paraId="2485F537" w14:textId="77777777" w:rsidTr="003B7304">
        <w:trPr>
          <w:trHeight w:val="824"/>
        </w:trPr>
        <w:tc>
          <w:tcPr>
            <w:tcW w:w="1501" w:type="pct"/>
            <w:shd w:val="clear" w:color="auto" w:fill="auto"/>
          </w:tcPr>
          <w:p w14:paraId="15281462" w14:textId="77777777" w:rsidR="00A11114" w:rsidRPr="00E612AC" w:rsidRDefault="00A11114" w:rsidP="003B7304">
            <w:pPr>
              <w:tabs>
                <w:tab w:val="left" w:pos="720"/>
              </w:tabs>
              <w:snapToGrid w:val="0"/>
              <w:rPr>
                <w:b/>
                <w:sz w:val="22"/>
              </w:rPr>
            </w:pPr>
          </w:p>
        </w:tc>
        <w:tc>
          <w:tcPr>
            <w:tcW w:w="3499" w:type="pct"/>
            <w:shd w:val="clear" w:color="auto" w:fill="auto"/>
          </w:tcPr>
          <w:p w14:paraId="3DA2AAF9" w14:textId="77777777" w:rsidR="00A11114" w:rsidRPr="00E612AC" w:rsidRDefault="00A11114" w:rsidP="003B7304">
            <w:pPr>
              <w:tabs>
                <w:tab w:val="left" w:pos="720"/>
              </w:tabs>
              <w:snapToGrid w:val="0"/>
              <w:rPr>
                <w:b/>
                <w:sz w:val="22"/>
              </w:rPr>
            </w:pPr>
          </w:p>
        </w:tc>
      </w:tr>
      <w:tr w:rsidR="00A11114" w14:paraId="08838138" w14:textId="77777777" w:rsidTr="003B7304">
        <w:trPr>
          <w:trHeight w:val="824"/>
        </w:trPr>
        <w:tc>
          <w:tcPr>
            <w:tcW w:w="1501" w:type="pct"/>
            <w:shd w:val="clear" w:color="auto" w:fill="auto"/>
          </w:tcPr>
          <w:p w14:paraId="421D01E4" w14:textId="77777777" w:rsidR="00A11114" w:rsidRPr="00E612AC" w:rsidRDefault="00A11114" w:rsidP="003B7304">
            <w:pPr>
              <w:tabs>
                <w:tab w:val="left" w:pos="720"/>
              </w:tabs>
              <w:snapToGrid w:val="0"/>
              <w:rPr>
                <w:b/>
                <w:sz w:val="22"/>
              </w:rPr>
            </w:pPr>
          </w:p>
        </w:tc>
        <w:tc>
          <w:tcPr>
            <w:tcW w:w="3499" w:type="pct"/>
            <w:shd w:val="clear" w:color="auto" w:fill="auto"/>
          </w:tcPr>
          <w:p w14:paraId="6DDE6988" w14:textId="77777777" w:rsidR="00A11114" w:rsidRPr="00E612AC" w:rsidRDefault="00A11114" w:rsidP="003B7304">
            <w:pPr>
              <w:tabs>
                <w:tab w:val="left" w:pos="720"/>
              </w:tabs>
              <w:snapToGrid w:val="0"/>
              <w:rPr>
                <w:b/>
                <w:sz w:val="22"/>
              </w:rPr>
            </w:pPr>
          </w:p>
        </w:tc>
      </w:tr>
      <w:tr w:rsidR="00A11114" w14:paraId="054C97F1" w14:textId="77777777" w:rsidTr="003B7304">
        <w:trPr>
          <w:trHeight w:val="824"/>
        </w:trPr>
        <w:tc>
          <w:tcPr>
            <w:tcW w:w="1501" w:type="pct"/>
            <w:shd w:val="clear" w:color="auto" w:fill="auto"/>
          </w:tcPr>
          <w:p w14:paraId="3800E9BB" w14:textId="77777777" w:rsidR="00A11114" w:rsidRPr="00E612AC" w:rsidRDefault="00A11114" w:rsidP="003B7304">
            <w:pPr>
              <w:tabs>
                <w:tab w:val="left" w:pos="720"/>
              </w:tabs>
              <w:snapToGrid w:val="0"/>
              <w:rPr>
                <w:b/>
                <w:sz w:val="22"/>
              </w:rPr>
            </w:pPr>
          </w:p>
        </w:tc>
        <w:tc>
          <w:tcPr>
            <w:tcW w:w="3499" w:type="pct"/>
            <w:shd w:val="clear" w:color="auto" w:fill="auto"/>
          </w:tcPr>
          <w:p w14:paraId="1613811B" w14:textId="77777777" w:rsidR="00A11114" w:rsidRPr="00E612AC" w:rsidRDefault="00A11114" w:rsidP="003B7304">
            <w:pPr>
              <w:tabs>
                <w:tab w:val="left" w:pos="720"/>
              </w:tabs>
              <w:snapToGrid w:val="0"/>
              <w:rPr>
                <w:b/>
                <w:sz w:val="22"/>
              </w:rPr>
            </w:pPr>
          </w:p>
        </w:tc>
      </w:tr>
    </w:tbl>
    <w:p w14:paraId="666DB5B1" w14:textId="77777777" w:rsidR="00A11114" w:rsidRDefault="00A11114" w:rsidP="00A11114">
      <w:pPr>
        <w:tabs>
          <w:tab w:val="left" w:pos="720"/>
        </w:tabs>
        <w:ind w:left="360" w:firstLine="180"/>
        <w:rPr>
          <w:b/>
          <w:sz w:val="22"/>
        </w:rPr>
      </w:pPr>
    </w:p>
    <w:p w14:paraId="19E02989" w14:textId="77777777" w:rsidR="00A11114" w:rsidRDefault="00A11114" w:rsidP="00A11114">
      <w:pPr>
        <w:tabs>
          <w:tab w:val="left" w:pos="720"/>
        </w:tabs>
        <w:jc w:val="both"/>
        <w:rPr>
          <w:sz w:val="22"/>
        </w:rPr>
      </w:pPr>
    </w:p>
    <w:p w14:paraId="47A62544" w14:textId="77777777" w:rsidR="00A11114" w:rsidRDefault="00A11114" w:rsidP="00A11114">
      <w:pPr>
        <w:tabs>
          <w:tab w:val="left" w:pos="720"/>
        </w:tabs>
        <w:ind w:left="360" w:firstLine="180"/>
        <w:jc w:val="both"/>
        <w:rPr>
          <w:sz w:val="22"/>
        </w:rPr>
      </w:pPr>
    </w:p>
    <w:p w14:paraId="4BF079E5" w14:textId="77777777" w:rsidR="00A11114" w:rsidRDefault="00A11114" w:rsidP="00A11114">
      <w:pPr>
        <w:tabs>
          <w:tab w:val="left" w:pos="720"/>
        </w:tabs>
        <w:ind w:left="360" w:firstLine="180"/>
        <w:jc w:val="both"/>
        <w:rPr>
          <w:sz w:val="22"/>
        </w:rPr>
      </w:pPr>
    </w:p>
    <w:p w14:paraId="63811803" w14:textId="77777777" w:rsidR="00A11114" w:rsidRPr="000D5233" w:rsidRDefault="00A11114" w:rsidP="00A11114">
      <w:pPr>
        <w:rPr>
          <w:i/>
          <w:sz w:val="18"/>
        </w:rPr>
      </w:pPr>
    </w:p>
    <w:p w14:paraId="6A83126A" w14:textId="77777777" w:rsidR="00A11114" w:rsidRDefault="00A11114" w:rsidP="00A11114">
      <w:pPr>
        <w:tabs>
          <w:tab w:val="left" w:pos="851"/>
        </w:tabs>
        <w:rPr>
          <w:b/>
          <w:bCs/>
          <w:i/>
          <w:sz w:val="22"/>
          <w:szCs w:val="28"/>
        </w:rPr>
      </w:pPr>
    </w:p>
    <w:p w14:paraId="416658DB" w14:textId="77777777" w:rsidR="00A11114" w:rsidRDefault="00A11114" w:rsidP="00A11114">
      <w:pPr>
        <w:tabs>
          <w:tab w:val="left" w:pos="851"/>
        </w:tabs>
        <w:rPr>
          <w:b/>
          <w:bCs/>
          <w:i/>
          <w:sz w:val="22"/>
          <w:szCs w:val="28"/>
        </w:rPr>
      </w:pPr>
    </w:p>
    <w:p w14:paraId="0E6B9610" w14:textId="77777777" w:rsidR="00A11114" w:rsidRDefault="00A11114" w:rsidP="00A11114">
      <w:pPr>
        <w:tabs>
          <w:tab w:val="left" w:pos="851"/>
        </w:tabs>
        <w:rPr>
          <w:b/>
          <w:bCs/>
          <w:i/>
          <w:sz w:val="22"/>
          <w:szCs w:val="28"/>
        </w:rPr>
      </w:pPr>
    </w:p>
    <w:p w14:paraId="5068A8BF" w14:textId="77777777" w:rsidR="00A11114" w:rsidRDefault="00A11114" w:rsidP="00A11114">
      <w:pPr>
        <w:tabs>
          <w:tab w:val="left" w:pos="851"/>
        </w:tabs>
        <w:rPr>
          <w:b/>
          <w:bCs/>
          <w:i/>
          <w:sz w:val="22"/>
          <w:szCs w:val="28"/>
        </w:rPr>
      </w:pPr>
    </w:p>
    <w:p w14:paraId="5A1E856C" w14:textId="77777777" w:rsidR="00A11114" w:rsidRPr="003C6CD0" w:rsidRDefault="00A11114" w:rsidP="00A11114">
      <w:pPr>
        <w:tabs>
          <w:tab w:val="left" w:pos="851"/>
        </w:tabs>
        <w:jc w:val="both"/>
        <w:rPr>
          <w:i/>
          <w:sz w:val="22"/>
          <w:szCs w:val="28"/>
        </w:rPr>
      </w:pPr>
      <w:r w:rsidRPr="003C6CD0">
        <w:rPr>
          <w:i/>
          <w:sz w:val="22"/>
          <w:szCs w:val="28"/>
        </w:rPr>
        <w:t>Uwaga:</w:t>
      </w:r>
    </w:p>
    <w:p w14:paraId="5FF15880" w14:textId="77777777" w:rsidR="00A11114" w:rsidRPr="003C6CD0" w:rsidRDefault="00A11114" w:rsidP="00A11114">
      <w:pPr>
        <w:tabs>
          <w:tab w:val="left" w:pos="851"/>
        </w:tabs>
        <w:jc w:val="both"/>
        <w:rPr>
          <w:i/>
          <w:sz w:val="22"/>
          <w:szCs w:val="28"/>
        </w:rPr>
      </w:pPr>
      <w:r w:rsidRPr="003C6CD0">
        <w:rPr>
          <w:i/>
          <w:sz w:val="22"/>
          <w:szCs w:val="28"/>
        </w:rPr>
        <w:t>Wypełnia Wykonawca, który zamierza powierzyć część lub części zamówienia Podwykonawcom.</w:t>
      </w:r>
    </w:p>
    <w:p w14:paraId="48DCFF4A" w14:textId="77777777" w:rsidR="00A11114" w:rsidRPr="003C6CD0" w:rsidRDefault="00A11114" w:rsidP="00A11114">
      <w:pPr>
        <w:tabs>
          <w:tab w:val="left" w:pos="851"/>
        </w:tabs>
        <w:jc w:val="both"/>
        <w:rPr>
          <w:i/>
          <w:sz w:val="22"/>
          <w:szCs w:val="28"/>
        </w:rPr>
      </w:pPr>
      <w:r w:rsidRPr="003C6CD0">
        <w:rPr>
          <w:i/>
          <w:sz w:val="22"/>
          <w:szCs w:val="28"/>
        </w:rPr>
        <w:t>Należy złożyć wraz z ofertą.</w:t>
      </w:r>
    </w:p>
    <w:p w14:paraId="613A9D16" w14:textId="77777777" w:rsidR="00A11114" w:rsidRPr="003C6CD0" w:rsidRDefault="00A11114" w:rsidP="00A11114">
      <w:pPr>
        <w:tabs>
          <w:tab w:val="left" w:pos="851"/>
        </w:tabs>
        <w:jc w:val="both"/>
        <w:rPr>
          <w:i/>
          <w:sz w:val="22"/>
          <w:szCs w:val="28"/>
        </w:rPr>
      </w:pPr>
      <w:r w:rsidRPr="003C6CD0">
        <w:rPr>
          <w:i/>
          <w:sz w:val="22"/>
          <w:szCs w:val="28"/>
        </w:rPr>
        <w:t>Jeżeli Podwykonawca w dniu składania oferty nie jest znany, wówczas Wykonawca wypełnia tylko kolumnę nr 2.</w:t>
      </w:r>
    </w:p>
    <w:p w14:paraId="20A941B7" w14:textId="77777777" w:rsidR="00A11114" w:rsidRPr="00042D76" w:rsidRDefault="00A11114" w:rsidP="00A11114"/>
    <w:p w14:paraId="184AD277" w14:textId="77777777" w:rsidR="00A11114" w:rsidRDefault="00A11114" w:rsidP="00A11114">
      <w:r>
        <w:br w:type="page"/>
      </w:r>
    </w:p>
    <w:p w14:paraId="73DA1356" w14:textId="77777777" w:rsidR="00A11114" w:rsidRPr="001619F6" w:rsidRDefault="00A11114" w:rsidP="00A11114">
      <w:pPr>
        <w:keepNext/>
        <w:tabs>
          <w:tab w:val="left" w:pos="720"/>
        </w:tabs>
        <w:snapToGrid w:val="0"/>
        <w:jc w:val="right"/>
        <w:outlineLvl w:val="1"/>
        <w:rPr>
          <w:b/>
          <w:bCs/>
          <w:sz w:val="24"/>
          <w:szCs w:val="28"/>
        </w:rPr>
      </w:pPr>
      <w:bookmarkStart w:id="95" w:name="_Toc181703696"/>
      <w:r w:rsidRPr="001619F6">
        <w:rPr>
          <w:b/>
          <w:bCs/>
          <w:sz w:val="24"/>
          <w:szCs w:val="28"/>
        </w:rPr>
        <w:lastRenderedPageBreak/>
        <w:t>Załącznik nr 8 do SWZ</w:t>
      </w:r>
      <w:r>
        <w:rPr>
          <w:b/>
          <w:bCs/>
          <w:sz w:val="24"/>
          <w:szCs w:val="28"/>
        </w:rPr>
        <w:t>. Oświadczenie o przynależności do grupy kapitałowej</w:t>
      </w:r>
      <w:bookmarkEnd w:id="95"/>
    </w:p>
    <w:p w14:paraId="1024AF06" w14:textId="77777777" w:rsidR="00A11114" w:rsidRPr="00BE377A" w:rsidRDefault="00A11114" w:rsidP="00A11114">
      <w:pPr>
        <w:spacing w:line="20" w:lineRule="atLeast"/>
        <w:jc w:val="right"/>
        <w:rPr>
          <w:sz w:val="24"/>
          <w:szCs w:val="24"/>
        </w:rPr>
      </w:pPr>
    </w:p>
    <w:p w14:paraId="6A5B387E" w14:textId="77777777" w:rsidR="00A11114" w:rsidRDefault="00A11114" w:rsidP="00A11114">
      <w:pPr>
        <w:jc w:val="center"/>
        <w:rPr>
          <w:b/>
          <w:sz w:val="24"/>
          <w:szCs w:val="24"/>
        </w:rPr>
      </w:pPr>
    </w:p>
    <w:p w14:paraId="261BB314" w14:textId="77777777" w:rsidR="002032E0" w:rsidRDefault="002032E0" w:rsidP="002032E0">
      <w:pPr>
        <w:jc w:val="center"/>
        <w:rPr>
          <w:b/>
          <w:sz w:val="24"/>
          <w:szCs w:val="24"/>
        </w:rPr>
      </w:pPr>
      <w:r>
        <w:rPr>
          <w:b/>
          <w:sz w:val="24"/>
          <w:szCs w:val="24"/>
        </w:rPr>
        <w:t>OŚWIADCZENIE</w:t>
      </w:r>
    </w:p>
    <w:p w14:paraId="0FB1C403" w14:textId="77777777" w:rsidR="002032E0" w:rsidRDefault="002032E0" w:rsidP="002032E0">
      <w:pPr>
        <w:jc w:val="center"/>
        <w:rPr>
          <w:b/>
          <w:sz w:val="24"/>
          <w:szCs w:val="24"/>
        </w:rPr>
      </w:pPr>
      <w:r>
        <w:rPr>
          <w:b/>
          <w:sz w:val="24"/>
          <w:szCs w:val="24"/>
        </w:rPr>
        <w:t>O BRAKU LUB PRZYNALEŻNOŚCI DO GRUPY KAPITAŁOWEJ</w:t>
      </w:r>
    </w:p>
    <w:p w14:paraId="48932645" w14:textId="77777777" w:rsidR="00A11114" w:rsidRDefault="00A11114" w:rsidP="00A11114">
      <w:pPr>
        <w:jc w:val="center"/>
        <w:rPr>
          <w:b/>
          <w:sz w:val="24"/>
          <w:szCs w:val="24"/>
        </w:rPr>
      </w:pPr>
    </w:p>
    <w:p w14:paraId="01F8D68D" w14:textId="77777777" w:rsidR="009B63DA" w:rsidRPr="00E66F78" w:rsidRDefault="009B63DA" w:rsidP="009B63DA">
      <w:pPr>
        <w:jc w:val="center"/>
        <w:rPr>
          <w:b/>
          <w:sz w:val="22"/>
          <w:szCs w:val="24"/>
        </w:rPr>
      </w:pPr>
      <w:bookmarkStart w:id="96" w:name="_Hlk108344133"/>
    </w:p>
    <w:p w14:paraId="424B8EA7" w14:textId="77777777" w:rsidR="009B63DA" w:rsidRPr="00111016" w:rsidRDefault="009B63DA" w:rsidP="009B63DA">
      <w:pPr>
        <w:tabs>
          <w:tab w:val="left" w:pos="0"/>
        </w:tabs>
        <w:rPr>
          <w:sz w:val="22"/>
          <w:szCs w:val="22"/>
        </w:rPr>
      </w:pPr>
      <w:r w:rsidRPr="00111016">
        <w:rPr>
          <w:sz w:val="22"/>
          <w:szCs w:val="22"/>
        </w:rPr>
        <w:t>Nazwa Wykonawcy: ...................................................................................................................</w:t>
      </w:r>
    </w:p>
    <w:p w14:paraId="67AC75AF" w14:textId="77777777" w:rsidR="009B63DA" w:rsidRPr="00111016" w:rsidRDefault="009B63DA" w:rsidP="009B63DA">
      <w:pPr>
        <w:tabs>
          <w:tab w:val="left" w:pos="0"/>
        </w:tabs>
        <w:rPr>
          <w:color w:val="FF0000"/>
        </w:rPr>
      </w:pPr>
    </w:p>
    <w:p w14:paraId="5E2BA353" w14:textId="77777777" w:rsidR="009B63DA" w:rsidRPr="00111016" w:rsidRDefault="009B63DA" w:rsidP="009B63DA">
      <w:pPr>
        <w:jc w:val="both"/>
      </w:pPr>
    </w:p>
    <w:p w14:paraId="4B257E72" w14:textId="77777777" w:rsidR="009B63DA" w:rsidRPr="002B3992" w:rsidRDefault="009B63DA" w:rsidP="009B63DA">
      <w:pPr>
        <w:jc w:val="both"/>
        <w:rPr>
          <w:sz w:val="22"/>
          <w:szCs w:val="22"/>
        </w:rPr>
      </w:pPr>
      <w:r w:rsidRPr="00111016">
        <w:rPr>
          <w:sz w:val="22"/>
          <w:szCs w:val="22"/>
        </w:rPr>
        <w:t xml:space="preserve">Składając ofertę w </w:t>
      </w:r>
      <w:r w:rsidRPr="002B3992">
        <w:rPr>
          <w:sz w:val="22"/>
          <w:szCs w:val="22"/>
        </w:rPr>
        <w:t>postępowaniu o udzielenie zamówienia nr ………..…, którego przedmiotem jest …………………………………..………. oświadczamy, że:</w:t>
      </w:r>
    </w:p>
    <w:p w14:paraId="7870A657" w14:textId="77777777" w:rsidR="009B63DA" w:rsidRPr="002B3992" w:rsidRDefault="009B63DA" w:rsidP="009B63DA">
      <w:pPr>
        <w:jc w:val="both"/>
        <w:rPr>
          <w:sz w:val="22"/>
          <w:szCs w:val="22"/>
        </w:rPr>
      </w:pPr>
    </w:p>
    <w:p w14:paraId="14AA4A06" w14:textId="77777777" w:rsidR="009B63DA" w:rsidRPr="002B3992" w:rsidRDefault="009B63DA" w:rsidP="009B63DA">
      <w:pPr>
        <w:ind w:left="284" w:hanging="284"/>
        <w:jc w:val="both"/>
        <w:rPr>
          <w:sz w:val="22"/>
          <w:szCs w:val="22"/>
        </w:rPr>
      </w:pPr>
      <w:r w:rsidRPr="002B3992">
        <w:rPr>
          <w:sz w:val="22"/>
          <w:szCs w:val="22"/>
        </w:rPr>
        <w:sym w:font="Wingdings" w:char="F06F"/>
      </w:r>
      <w:r w:rsidRPr="002B3992">
        <w:rPr>
          <w:sz w:val="22"/>
          <w:szCs w:val="22"/>
        </w:rPr>
        <w:t xml:space="preserve"> Nie należymy do grupy kapitałowej w rozumieniu ustawy z dnia 16.02.2007r. o ochronie konkurencji i konsumentów (Dz.U. 2007 nr 50 poz. 331 z </w:t>
      </w:r>
      <w:proofErr w:type="spellStart"/>
      <w:r w:rsidRPr="002B3992">
        <w:rPr>
          <w:sz w:val="22"/>
          <w:szCs w:val="22"/>
        </w:rPr>
        <w:t>późn</w:t>
      </w:r>
      <w:proofErr w:type="spellEnd"/>
      <w:r w:rsidRPr="002B3992">
        <w:rPr>
          <w:sz w:val="22"/>
          <w:szCs w:val="22"/>
        </w:rPr>
        <w:t>. zm.) z żadnym z Wykonawców, którzy złożyli ofertę w postępowaniu</w:t>
      </w:r>
    </w:p>
    <w:p w14:paraId="63E689BD" w14:textId="77777777" w:rsidR="009B63DA" w:rsidRPr="002B3992" w:rsidRDefault="009B63DA" w:rsidP="009B63DA">
      <w:pPr>
        <w:ind w:left="284" w:hanging="284"/>
        <w:jc w:val="both"/>
        <w:rPr>
          <w:sz w:val="22"/>
          <w:szCs w:val="22"/>
        </w:rPr>
      </w:pPr>
    </w:p>
    <w:p w14:paraId="1E3F1564" w14:textId="77777777" w:rsidR="009B63DA" w:rsidRPr="002B3992" w:rsidRDefault="009B63DA" w:rsidP="009B63DA">
      <w:pPr>
        <w:jc w:val="both"/>
        <w:rPr>
          <w:b/>
          <w:sz w:val="22"/>
          <w:szCs w:val="22"/>
        </w:rPr>
      </w:pPr>
      <w:r w:rsidRPr="002B3992">
        <w:rPr>
          <w:b/>
          <w:sz w:val="22"/>
          <w:szCs w:val="22"/>
        </w:rPr>
        <w:t>lub</w:t>
      </w:r>
    </w:p>
    <w:p w14:paraId="75246F39" w14:textId="77777777" w:rsidR="009B63DA" w:rsidRPr="002B3992" w:rsidRDefault="009B63DA" w:rsidP="009B63DA">
      <w:pPr>
        <w:jc w:val="both"/>
        <w:rPr>
          <w:b/>
          <w:sz w:val="22"/>
          <w:szCs w:val="22"/>
        </w:rPr>
      </w:pPr>
    </w:p>
    <w:p w14:paraId="11CBCC01" w14:textId="7CA76528" w:rsidR="009B63DA" w:rsidRPr="00111016" w:rsidRDefault="009B63DA" w:rsidP="009B63DA">
      <w:pPr>
        <w:ind w:left="284" w:hanging="284"/>
        <w:jc w:val="both"/>
        <w:rPr>
          <w:sz w:val="22"/>
          <w:szCs w:val="22"/>
        </w:rPr>
      </w:pPr>
      <w:r w:rsidRPr="002B3992">
        <w:rPr>
          <w:sz w:val="22"/>
          <w:szCs w:val="22"/>
        </w:rPr>
        <w:sym w:font="Wingdings" w:char="F06F"/>
      </w:r>
      <w:r w:rsidRPr="002B3992">
        <w:rPr>
          <w:sz w:val="22"/>
          <w:szCs w:val="22"/>
        </w:rPr>
        <w:t xml:space="preserve"> Należymy do grupy kapitałowej, w rozumieniu ustawy z dnia 16.02.2007r. o ochronie konkurencji </w:t>
      </w:r>
      <w:r w:rsidR="001B422D">
        <w:rPr>
          <w:sz w:val="22"/>
          <w:szCs w:val="22"/>
        </w:rPr>
        <w:br/>
      </w:r>
      <w:r w:rsidRPr="002B3992">
        <w:rPr>
          <w:sz w:val="22"/>
          <w:szCs w:val="22"/>
        </w:rPr>
        <w:t xml:space="preserve">i konsumentów (Dz.U. 2007 nr 50 poz. 331 z </w:t>
      </w:r>
      <w:proofErr w:type="spellStart"/>
      <w:r w:rsidRPr="002B3992">
        <w:rPr>
          <w:sz w:val="22"/>
          <w:szCs w:val="22"/>
        </w:rPr>
        <w:t>późn</w:t>
      </w:r>
      <w:proofErr w:type="spellEnd"/>
      <w:r w:rsidRPr="002B3992">
        <w:rPr>
          <w:sz w:val="22"/>
          <w:szCs w:val="22"/>
        </w:rPr>
        <w:t xml:space="preserve">. zm.) z Wykonawcą/ Wykonawcami wskazanymi w poniższej tabeli. W załączeniu przedstawiamy </w:t>
      </w:r>
      <w:r w:rsidRPr="00111016">
        <w:rPr>
          <w:sz w:val="22"/>
          <w:szCs w:val="22"/>
        </w:rPr>
        <w:t>dokumenty lub/i informacje potwierdzające przygotowanie oferty, oferty częściowej niezależnie od innego Wykonawcy należącego do tej samej grupy kapitałowej*)</w:t>
      </w:r>
    </w:p>
    <w:p w14:paraId="525E0439" w14:textId="77777777" w:rsidR="009B63DA" w:rsidRPr="00E66F78" w:rsidRDefault="009B63DA" w:rsidP="009B63DA">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9B63DA" w:rsidRPr="00E66F78" w14:paraId="73F7EAF1" w14:textId="77777777" w:rsidTr="003B7304">
        <w:tc>
          <w:tcPr>
            <w:tcW w:w="959" w:type="dxa"/>
          </w:tcPr>
          <w:p w14:paraId="7BD4F1F2" w14:textId="77777777" w:rsidR="009B63DA" w:rsidRPr="00E66F78" w:rsidRDefault="009B63DA" w:rsidP="003B7304">
            <w:pPr>
              <w:jc w:val="both"/>
              <w:rPr>
                <w:sz w:val="24"/>
                <w:szCs w:val="24"/>
              </w:rPr>
            </w:pPr>
            <w:r w:rsidRPr="00E66F78">
              <w:rPr>
                <w:sz w:val="24"/>
                <w:szCs w:val="24"/>
              </w:rPr>
              <w:t>Lp.</w:t>
            </w:r>
          </w:p>
        </w:tc>
        <w:tc>
          <w:tcPr>
            <w:tcW w:w="8251" w:type="dxa"/>
          </w:tcPr>
          <w:p w14:paraId="3352B8B1" w14:textId="77777777" w:rsidR="009B63DA" w:rsidRPr="00E66F78" w:rsidRDefault="009B63DA" w:rsidP="003B7304">
            <w:pPr>
              <w:jc w:val="both"/>
              <w:rPr>
                <w:sz w:val="24"/>
                <w:szCs w:val="24"/>
              </w:rPr>
            </w:pPr>
            <w:r w:rsidRPr="00E66F78">
              <w:rPr>
                <w:sz w:val="24"/>
                <w:szCs w:val="24"/>
              </w:rPr>
              <w:t>Nazwa podmiotu, adres</w:t>
            </w:r>
          </w:p>
          <w:p w14:paraId="078427CF" w14:textId="77777777" w:rsidR="009B63DA" w:rsidRPr="00E66F78" w:rsidRDefault="009B63DA" w:rsidP="003B7304">
            <w:pPr>
              <w:jc w:val="both"/>
              <w:rPr>
                <w:sz w:val="24"/>
                <w:szCs w:val="24"/>
              </w:rPr>
            </w:pPr>
          </w:p>
        </w:tc>
      </w:tr>
      <w:tr w:rsidR="009B63DA" w:rsidRPr="00E66F78" w14:paraId="7FA7CEC4" w14:textId="77777777" w:rsidTr="003B7304">
        <w:tc>
          <w:tcPr>
            <w:tcW w:w="959" w:type="dxa"/>
          </w:tcPr>
          <w:p w14:paraId="08FD08FB" w14:textId="77777777" w:rsidR="009B63DA" w:rsidRPr="00E66F78" w:rsidRDefault="009B63DA" w:rsidP="003B7304">
            <w:pPr>
              <w:jc w:val="both"/>
              <w:rPr>
                <w:sz w:val="24"/>
                <w:szCs w:val="24"/>
              </w:rPr>
            </w:pPr>
          </w:p>
        </w:tc>
        <w:tc>
          <w:tcPr>
            <w:tcW w:w="8251" w:type="dxa"/>
          </w:tcPr>
          <w:p w14:paraId="6E4E282C" w14:textId="77777777" w:rsidR="009B63DA" w:rsidRPr="00E66F78" w:rsidRDefault="009B63DA" w:rsidP="003B7304">
            <w:pPr>
              <w:jc w:val="both"/>
              <w:rPr>
                <w:sz w:val="24"/>
                <w:szCs w:val="24"/>
              </w:rPr>
            </w:pPr>
          </w:p>
          <w:p w14:paraId="47681985" w14:textId="77777777" w:rsidR="009B63DA" w:rsidRPr="00E66F78" w:rsidRDefault="009B63DA" w:rsidP="003B7304">
            <w:pPr>
              <w:jc w:val="both"/>
              <w:rPr>
                <w:sz w:val="24"/>
                <w:szCs w:val="24"/>
              </w:rPr>
            </w:pPr>
          </w:p>
        </w:tc>
      </w:tr>
      <w:tr w:rsidR="009B63DA" w:rsidRPr="00E66F78" w14:paraId="3F46414A" w14:textId="77777777" w:rsidTr="003B7304">
        <w:tc>
          <w:tcPr>
            <w:tcW w:w="959" w:type="dxa"/>
          </w:tcPr>
          <w:p w14:paraId="63B43208" w14:textId="77777777" w:rsidR="009B63DA" w:rsidRPr="00E66F78" w:rsidRDefault="009B63DA" w:rsidP="003B7304">
            <w:pPr>
              <w:jc w:val="both"/>
              <w:rPr>
                <w:sz w:val="24"/>
                <w:szCs w:val="24"/>
              </w:rPr>
            </w:pPr>
          </w:p>
          <w:p w14:paraId="12F04E6D" w14:textId="77777777" w:rsidR="009B63DA" w:rsidRPr="00E66F78" w:rsidRDefault="009B63DA" w:rsidP="003B7304">
            <w:pPr>
              <w:jc w:val="both"/>
              <w:rPr>
                <w:sz w:val="24"/>
                <w:szCs w:val="24"/>
              </w:rPr>
            </w:pPr>
          </w:p>
        </w:tc>
        <w:tc>
          <w:tcPr>
            <w:tcW w:w="8251" w:type="dxa"/>
          </w:tcPr>
          <w:p w14:paraId="27FD6632" w14:textId="77777777" w:rsidR="009B63DA" w:rsidRPr="00E66F78" w:rsidRDefault="009B63DA" w:rsidP="003B7304">
            <w:pPr>
              <w:jc w:val="both"/>
              <w:rPr>
                <w:sz w:val="24"/>
                <w:szCs w:val="24"/>
              </w:rPr>
            </w:pPr>
          </w:p>
        </w:tc>
      </w:tr>
      <w:tr w:rsidR="009B63DA" w:rsidRPr="00E66F78" w14:paraId="449BC1B5" w14:textId="77777777" w:rsidTr="003B7304">
        <w:tc>
          <w:tcPr>
            <w:tcW w:w="959" w:type="dxa"/>
          </w:tcPr>
          <w:p w14:paraId="05438569" w14:textId="77777777" w:rsidR="009B63DA" w:rsidRPr="00E66F78" w:rsidRDefault="009B63DA" w:rsidP="003B7304">
            <w:pPr>
              <w:jc w:val="both"/>
              <w:rPr>
                <w:sz w:val="24"/>
                <w:szCs w:val="24"/>
              </w:rPr>
            </w:pPr>
          </w:p>
          <w:p w14:paraId="0A61B23D" w14:textId="77777777" w:rsidR="009B63DA" w:rsidRPr="00E66F78" w:rsidRDefault="009B63DA" w:rsidP="003B7304">
            <w:pPr>
              <w:jc w:val="both"/>
              <w:rPr>
                <w:sz w:val="24"/>
                <w:szCs w:val="24"/>
              </w:rPr>
            </w:pPr>
          </w:p>
        </w:tc>
        <w:tc>
          <w:tcPr>
            <w:tcW w:w="8251" w:type="dxa"/>
          </w:tcPr>
          <w:p w14:paraId="60FF7E43" w14:textId="77777777" w:rsidR="009B63DA" w:rsidRPr="00E66F78" w:rsidRDefault="009B63DA" w:rsidP="003B7304">
            <w:pPr>
              <w:jc w:val="both"/>
              <w:rPr>
                <w:sz w:val="24"/>
                <w:szCs w:val="24"/>
              </w:rPr>
            </w:pPr>
          </w:p>
        </w:tc>
      </w:tr>
      <w:tr w:rsidR="009B63DA" w:rsidRPr="00E66F78" w14:paraId="12EAEA1F" w14:textId="77777777" w:rsidTr="003B7304">
        <w:tc>
          <w:tcPr>
            <w:tcW w:w="959" w:type="dxa"/>
          </w:tcPr>
          <w:p w14:paraId="26630FC7" w14:textId="77777777" w:rsidR="009B63DA" w:rsidRPr="00E66F78" w:rsidRDefault="009B63DA" w:rsidP="003B7304">
            <w:pPr>
              <w:jc w:val="both"/>
              <w:rPr>
                <w:sz w:val="24"/>
                <w:szCs w:val="24"/>
              </w:rPr>
            </w:pPr>
          </w:p>
          <w:p w14:paraId="416102A9" w14:textId="77777777" w:rsidR="009B63DA" w:rsidRPr="00E66F78" w:rsidRDefault="009B63DA" w:rsidP="003B7304">
            <w:pPr>
              <w:jc w:val="both"/>
              <w:rPr>
                <w:sz w:val="24"/>
                <w:szCs w:val="24"/>
              </w:rPr>
            </w:pPr>
          </w:p>
        </w:tc>
        <w:tc>
          <w:tcPr>
            <w:tcW w:w="8251" w:type="dxa"/>
          </w:tcPr>
          <w:p w14:paraId="41AFDE2B" w14:textId="77777777" w:rsidR="009B63DA" w:rsidRPr="00E66F78" w:rsidRDefault="009B63DA" w:rsidP="003B7304">
            <w:pPr>
              <w:jc w:val="both"/>
              <w:rPr>
                <w:sz w:val="24"/>
                <w:szCs w:val="24"/>
              </w:rPr>
            </w:pPr>
          </w:p>
        </w:tc>
      </w:tr>
    </w:tbl>
    <w:p w14:paraId="59245A36" w14:textId="77777777" w:rsidR="009B63DA" w:rsidRPr="00E66F78" w:rsidRDefault="009B63DA" w:rsidP="009B63DA">
      <w:pPr>
        <w:jc w:val="both"/>
        <w:rPr>
          <w:sz w:val="24"/>
          <w:szCs w:val="24"/>
        </w:rPr>
      </w:pPr>
    </w:p>
    <w:p w14:paraId="62A5B73C" w14:textId="77777777" w:rsidR="009B63DA" w:rsidRPr="00E66F78" w:rsidRDefault="009B63DA" w:rsidP="009B63DA">
      <w:pPr>
        <w:jc w:val="both"/>
        <w:rPr>
          <w:sz w:val="24"/>
          <w:szCs w:val="24"/>
        </w:rPr>
      </w:pPr>
    </w:p>
    <w:p w14:paraId="0A736F0A" w14:textId="77777777" w:rsidR="009B63DA" w:rsidRPr="00E66F78" w:rsidRDefault="009B63DA" w:rsidP="009B63DA">
      <w:pPr>
        <w:rPr>
          <w:sz w:val="22"/>
          <w:szCs w:val="22"/>
        </w:rPr>
      </w:pPr>
      <w:r w:rsidRPr="00E66F78">
        <w:rPr>
          <w:sz w:val="22"/>
          <w:szCs w:val="22"/>
        </w:rPr>
        <w:t>*) –zaznaczyć odpowiednio</w:t>
      </w:r>
    </w:p>
    <w:p w14:paraId="097777E0" w14:textId="77777777" w:rsidR="009B63DA" w:rsidRPr="00E66F78" w:rsidRDefault="009B63DA" w:rsidP="009B63DA">
      <w:pPr>
        <w:rPr>
          <w:sz w:val="22"/>
          <w:szCs w:val="22"/>
        </w:rPr>
      </w:pPr>
    </w:p>
    <w:p w14:paraId="473E8A6A" w14:textId="77777777" w:rsidR="009B63DA" w:rsidRDefault="009B63DA" w:rsidP="009B63DA">
      <w:pPr>
        <w:rPr>
          <w:i/>
          <w:iCs/>
        </w:rPr>
      </w:pPr>
    </w:p>
    <w:p w14:paraId="4550EDA2" w14:textId="77777777" w:rsidR="009B63DA" w:rsidRDefault="009B63DA" w:rsidP="009B63DA">
      <w:pPr>
        <w:rPr>
          <w:i/>
          <w:iCs/>
        </w:rPr>
      </w:pPr>
    </w:p>
    <w:p w14:paraId="4CB9339F" w14:textId="77777777" w:rsidR="009B63DA" w:rsidRDefault="009B63DA" w:rsidP="009B63DA">
      <w:pPr>
        <w:rPr>
          <w:i/>
          <w:iCs/>
        </w:rPr>
      </w:pPr>
    </w:p>
    <w:p w14:paraId="77FE3772" w14:textId="77777777" w:rsidR="009B63DA" w:rsidRDefault="009B63DA" w:rsidP="009B63DA">
      <w:pPr>
        <w:rPr>
          <w:i/>
          <w:iCs/>
        </w:rPr>
      </w:pPr>
    </w:p>
    <w:p w14:paraId="6EA204B3" w14:textId="77777777" w:rsidR="009B63DA" w:rsidRDefault="009B63DA" w:rsidP="009B63DA">
      <w:pPr>
        <w:rPr>
          <w:i/>
          <w:iCs/>
        </w:rPr>
      </w:pPr>
    </w:p>
    <w:p w14:paraId="589B43A2" w14:textId="77777777" w:rsidR="009B63DA" w:rsidRDefault="009B63DA" w:rsidP="009B63DA">
      <w:pPr>
        <w:jc w:val="both"/>
        <w:rPr>
          <w:i/>
          <w:iCs/>
          <w:sz w:val="22"/>
          <w:szCs w:val="22"/>
        </w:rPr>
      </w:pPr>
      <w:r w:rsidRPr="00E75E6A">
        <w:rPr>
          <w:i/>
          <w:iCs/>
          <w:sz w:val="22"/>
          <w:szCs w:val="22"/>
        </w:rPr>
        <w:t>W przypadku ofert Wykonawców wspólnie ubiegających się o udzielenie zamówienia niniejsze oświadczenie składane jest przez każdego z Wykonawców.</w:t>
      </w:r>
    </w:p>
    <w:p w14:paraId="583CC070" w14:textId="2DAF73C3" w:rsidR="009B63DA" w:rsidRDefault="009B63DA">
      <w:pPr>
        <w:rPr>
          <w:i/>
          <w:iCs/>
          <w:sz w:val="22"/>
          <w:szCs w:val="22"/>
        </w:rPr>
      </w:pPr>
      <w:r>
        <w:rPr>
          <w:i/>
          <w:iCs/>
          <w:sz w:val="22"/>
          <w:szCs w:val="22"/>
        </w:rPr>
        <w:br w:type="page"/>
      </w:r>
    </w:p>
    <w:p w14:paraId="3EF8C8F8" w14:textId="77777777" w:rsidR="009B63DA" w:rsidRPr="00E75E6A" w:rsidRDefault="009B63DA" w:rsidP="009B63DA">
      <w:pPr>
        <w:jc w:val="both"/>
        <w:rPr>
          <w:i/>
          <w:iCs/>
          <w:sz w:val="22"/>
          <w:szCs w:val="22"/>
        </w:rPr>
      </w:pPr>
    </w:p>
    <w:p w14:paraId="47587D75" w14:textId="1799BD5A" w:rsidR="00A11114" w:rsidRPr="001619F6" w:rsidRDefault="00A11114" w:rsidP="00A11114">
      <w:pPr>
        <w:keepNext/>
        <w:tabs>
          <w:tab w:val="left" w:pos="720"/>
        </w:tabs>
        <w:snapToGrid w:val="0"/>
        <w:jc w:val="right"/>
        <w:outlineLvl w:val="1"/>
        <w:rPr>
          <w:b/>
          <w:bCs/>
          <w:sz w:val="24"/>
          <w:szCs w:val="28"/>
        </w:rPr>
      </w:pPr>
      <w:bookmarkStart w:id="97" w:name="_Toc181703697"/>
      <w:r w:rsidRPr="001619F6">
        <w:rPr>
          <w:b/>
          <w:bCs/>
          <w:sz w:val="24"/>
          <w:szCs w:val="28"/>
        </w:rPr>
        <w:t xml:space="preserve">Załącznik nr </w:t>
      </w:r>
      <w:r>
        <w:rPr>
          <w:b/>
          <w:bCs/>
          <w:sz w:val="24"/>
          <w:szCs w:val="28"/>
        </w:rPr>
        <w:t>9</w:t>
      </w:r>
      <w:r w:rsidRPr="001619F6">
        <w:rPr>
          <w:b/>
          <w:bCs/>
          <w:sz w:val="24"/>
          <w:szCs w:val="28"/>
        </w:rPr>
        <w:t xml:space="preserve"> do SWZ</w:t>
      </w:r>
      <w:r>
        <w:rPr>
          <w:b/>
          <w:bCs/>
          <w:sz w:val="24"/>
          <w:szCs w:val="28"/>
        </w:rPr>
        <w:t>. Oświadczenie o kategorii przedsiębiorstwa</w:t>
      </w:r>
      <w:bookmarkEnd w:id="97"/>
      <w:r>
        <w:rPr>
          <w:b/>
          <w:bCs/>
          <w:sz w:val="24"/>
          <w:szCs w:val="28"/>
        </w:rPr>
        <w:t xml:space="preserve"> </w:t>
      </w:r>
    </w:p>
    <w:p w14:paraId="28D1CDBE" w14:textId="77777777" w:rsidR="00A11114" w:rsidRPr="00604A96" w:rsidRDefault="00A11114" w:rsidP="00A11114">
      <w:pPr>
        <w:rPr>
          <w:rFonts w:ascii="Arial" w:hAnsi="Arial"/>
          <w:sz w:val="16"/>
        </w:rPr>
      </w:pPr>
    </w:p>
    <w:p w14:paraId="30BE122D" w14:textId="77777777" w:rsidR="00CA14EE" w:rsidRDefault="00CA14EE" w:rsidP="00A11114">
      <w:pPr>
        <w:tabs>
          <w:tab w:val="left" w:pos="0"/>
        </w:tabs>
        <w:rPr>
          <w:sz w:val="22"/>
          <w:szCs w:val="22"/>
        </w:rPr>
      </w:pPr>
      <w:bookmarkStart w:id="98" w:name="_Hlk106046060"/>
    </w:p>
    <w:p w14:paraId="60D256E6" w14:textId="77777777" w:rsidR="00CA14EE" w:rsidRDefault="00CA14EE" w:rsidP="00A11114">
      <w:pPr>
        <w:tabs>
          <w:tab w:val="left" w:pos="0"/>
        </w:tabs>
        <w:rPr>
          <w:sz w:val="22"/>
          <w:szCs w:val="22"/>
        </w:rPr>
      </w:pPr>
    </w:p>
    <w:p w14:paraId="6CF6E462" w14:textId="77777777" w:rsidR="002032E0" w:rsidRPr="00333B5D" w:rsidRDefault="002032E0" w:rsidP="002032E0">
      <w:pPr>
        <w:tabs>
          <w:tab w:val="left" w:pos="0"/>
        </w:tabs>
        <w:jc w:val="center"/>
        <w:rPr>
          <w:b/>
          <w:bCs/>
          <w:sz w:val="24"/>
          <w:szCs w:val="24"/>
        </w:rPr>
      </w:pPr>
      <w:r w:rsidRPr="00333B5D">
        <w:rPr>
          <w:b/>
          <w:bCs/>
          <w:sz w:val="24"/>
          <w:szCs w:val="24"/>
        </w:rPr>
        <w:t>OŚWIADCZENIE O KATEGORII PRZEDSIĘBIORSTWA</w:t>
      </w:r>
    </w:p>
    <w:p w14:paraId="2C0DA125" w14:textId="77777777" w:rsidR="002032E0" w:rsidRDefault="002032E0" w:rsidP="00A11114">
      <w:pPr>
        <w:tabs>
          <w:tab w:val="left" w:pos="0"/>
        </w:tabs>
        <w:rPr>
          <w:sz w:val="22"/>
          <w:szCs w:val="22"/>
        </w:rPr>
      </w:pPr>
    </w:p>
    <w:p w14:paraId="7988E71E" w14:textId="77777777" w:rsidR="002032E0" w:rsidRDefault="002032E0" w:rsidP="00A11114">
      <w:pPr>
        <w:tabs>
          <w:tab w:val="left" w:pos="0"/>
        </w:tabs>
        <w:rPr>
          <w:sz w:val="22"/>
          <w:szCs w:val="22"/>
        </w:rPr>
      </w:pPr>
    </w:p>
    <w:p w14:paraId="005CAF51" w14:textId="77777777" w:rsidR="00CA14EE" w:rsidRPr="008057B2" w:rsidRDefault="00CA14EE" w:rsidP="00CA14EE">
      <w:pPr>
        <w:tabs>
          <w:tab w:val="left" w:pos="0"/>
        </w:tabs>
        <w:rPr>
          <w:sz w:val="22"/>
          <w:szCs w:val="22"/>
        </w:rPr>
      </w:pPr>
      <w:bookmarkStart w:id="99" w:name="_Hlk108344148"/>
      <w:bookmarkEnd w:id="96"/>
      <w:bookmarkEnd w:id="98"/>
      <w:r w:rsidRPr="008057B2">
        <w:rPr>
          <w:sz w:val="22"/>
          <w:szCs w:val="22"/>
        </w:rPr>
        <w:t xml:space="preserve">Nazwa </w:t>
      </w:r>
      <w:r>
        <w:rPr>
          <w:sz w:val="22"/>
          <w:szCs w:val="22"/>
        </w:rPr>
        <w:t>Wykonawcy</w:t>
      </w:r>
      <w:r w:rsidRPr="008057B2">
        <w:rPr>
          <w:sz w:val="22"/>
          <w:szCs w:val="22"/>
        </w:rPr>
        <w:t>: ...................................................................................................................</w:t>
      </w:r>
    </w:p>
    <w:p w14:paraId="7EBE7044" w14:textId="77777777" w:rsidR="00CA14EE" w:rsidRPr="00CC1C75" w:rsidRDefault="00CA14EE" w:rsidP="00CA14EE">
      <w:pPr>
        <w:tabs>
          <w:tab w:val="left" w:pos="0"/>
        </w:tabs>
        <w:rPr>
          <w:color w:val="FF0000"/>
          <w:sz w:val="22"/>
          <w:szCs w:val="22"/>
        </w:rPr>
      </w:pPr>
    </w:p>
    <w:p w14:paraId="6AE5E999" w14:textId="77777777" w:rsidR="00CA14EE" w:rsidRDefault="00CA14EE" w:rsidP="00CA14EE">
      <w:pPr>
        <w:jc w:val="both"/>
        <w:rPr>
          <w:sz w:val="24"/>
          <w:szCs w:val="24"/>
        </w:rPr>
      </w:pPr>
    </w:p>
    <w:p w14:paraId="113F756A" w14:textId="77777777" w:rsidR="00CA14EE" w:rsidRPr="00CC6100" w:rsidRDefault="00CA14EE" w:rsidP="00CA14EE">
      <w:pPr>
        <w:rPr>
          <w:rFonts w:eastAsia="Calibri"/>
          <w:b/>
          <w:bCs/>
          <w:sz w:val="24"/>
          <w:szCs w:val="24"/>
        </w:rPr>
      </w:pPr>
    </w:p>
    <w:p w14:paraId="4A882D76" w14:textId="77777777" w:rsidR="00CA14EE" w:rsidRPr="00CC6100" w:rsidRDefault="00CA14EE" w:rsidP="00CA14EE">
      <w:pPr>
        <w:jc w:val="center"/>
        <w:rPr>
          <w:rFonts w:eastAsia="Calibri"/>
          <w:b/>
          <w:bCs/>
          <w:sz w:val="24"/>
          <w:szCs w:val="24"/>
        </w:rPr>
      </w:pPr>
    </w:p>
    <w:p w14:paraId="6544EC6B" w14:textId="3007E48C" w:rsidR="00CA14EE" w:rsidRPr="009B3722" w:rsidRDefault="00CA14EE" w:rsidP="00CA14EE">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kwalifikujemy się do kategorii</w:t>
      </w:r>
      <w:r w:rsidR="00E220E1">
        <w:rPr>
          <w:rFonts w:eastAsia="Calibri"/>
          <w:sz w:val="24"/>
          <w:szCs w:val="24"/>
          <w:lang w:eastAsia="en-US"/>
        </w:rPr>
        <w:t>:</w:t>
      </w:r>
      <w:r w:rsidRPr="009B3722">
        <w:rPr>
          <w:rFonts w:eastAsia="Calibri"/>
          <w:sz w:val="24"/>
          <w:szCs w:val="24"/>
          <w:lang w:eastAsia="en-US"/>
        </w:rPr>
        <w:t xml:space="preserve">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p>
    <w:p w14:paraId="202EBBEF" w14:textId="77777777" w:rsidR="00CA14EE" w:rsidRPr="009B3722" w:rsidRDefault="00CA14EE" w:rsidP="00CA14EE">
      <w:pPr>
        <w:spacing w:before="480"/>
        <w:ind w:left="567"/>
        <w:contextualSpacing/>
        <w:jc w:val="both"/>
        <w:rPr>
          <w:rFonts w:eastAsia="Calibri"/>
          <w:b/>
          <w:bCs/>
          <w:sz w:val="24"/>
          <w:szCs w:val="24"/>
          <w:lang w:eastAsia="en-US"/>
        </w:rPr>
      </w:pPr>
    </w:p>
    <w:p w14:paraId="3BEC8B5A" w14:textId="77777777" w:rsidR="00CA14EE" w:rsidRPr="009B3722" w:rsidRDefault="00CA14EE" w:rsidP="00CA14EE">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7CAAD921" w14:textId="77777777" w:rsidR="00CA14EE" w:rsidRPr="009B3722" w:rsidRDefault="00CA14EE" w:rsidP="00CA14EE">
      <w:pPr>
        <w:spacing w:before="240"/>
        <w:ind w:left="709"/>
        <w:rPr>
          <w:rFonts w:eastAsia="Calibri"/>
          <w:sz w:val="24"/>
          <w:szCs w:val="24"/>
        </w:rPr>
      </w:pPr>
      <w:r w:rsidRPr="009B3722">
        <w:rPr>
          <w:rFonts w:eastAsia="Calibri"/>
          <w:sz w:val="24"/>
          <w:szCs w:val="24"/>
        </w:rPr>
        <w:t> - małe przedsiębiorstwo</w:t>
      </w:r>
    </w:p>
    <w:p w14:paraId="4158B43C" w14:textId="77777777" w:rsidR="00CA14EE" w:rsidRPr="009B3722" w:rsidRDefault="00CA14EE" w:rsidP="00CA14EE">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03073559" w14:textId="77777777" w:rsidR="00CA14EE" w:rsidRPr="009B3722" w:rsidRDefault="00CA14EE" w:rsidP="00CA14EE">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69638C0" w14:textId="77777777" w:rsidR="00CA14EE" w:rsidRPr="009B3722" w:rsidRDefault="00CA14EE" w:rsidP="00CA14EE">
      <w:pPr>
        <w:spacing w:before="240"/>
        <w:ind w:left="709"/>
        <w:rPr>
          <w:rFonts w:eastAsia="Calibri"/>
          <w:sz w:val="24"/>
          <w:szCs w:val="24"/>
        </w:rPr>
      </w:pPr>
      <w:r w:rsidRPr="009B3722">
        <w:rPr>
          <w:rFonts w:eastAsia="Calibri"/>
          <w:sz w:val="24"/>
          <w:szCs w:val="24"/>
        </w:rPr>
        <w:t> - inny rodzaj</w:t>
      </w:r>
    </w:p>
    <w:p w14:paraId="0C0BF80B" w14:textId="77777777" w:rsidR="00CA14EE" w:rsidRPr="009B3722" w:rsidRDefault="00CA14EE" w:rsidP="00CA14EE">
      <w:pPr>
        <w:spacing w:before="240"/>
        <w:rPr>
          <w:rFonts w:eastAsia="Calibri"/>
          <w:color w:val="1F497D"/>
          <w:sz w:val="24"/>
          <w:szCs w:val="24"/>
        </w:rPr>
      </w:pPr>
    </w:p>
    <w:p w14:paraId="423783C1" w14:textId="77777777" w:rsidR="00CA14EE" w:rsidRPr="009B3722" w:rsidRDefault="00CA14EE" w:rsidP="00CA14EE">
      <w:pPr>
        <w:ind w:left="4395"/>
        <w:jc w:val="center"/>
        <w:rPr>
          <w:rFonts w:eastAsia="Calibri"/>
          <w:sz w:val="24"/>
          <w:szCs w:val="24"/>
        </w:rPr>
      </w:pPr>
    </w:p>
    <w:p w14:paraId="66C66112" w14:textId="77777777" w:rsidR="00CA14EE" w:rsidRPr="00D87590" w:rsidRDefault="00CA14EE" w:rsidP="00CA14EE">
      <w:pPr>
        <w:jc w:val="both"/>
        <w:rPr>
          <w:i/>
          <w:iCs/>
          <w:sz w:val="22"/>
          <w:szCs w:val="22"/>
        </w:rPr>
      </w:pPr>
      <w:bookmarkStart w:id="100" w:name="_Hlk156547219"/>
      <w:r w:rsidRPr="00D87590">
        <w:rPr>
          <w:i/>
          <w:iCs/>
          <w:sz w:val="22"/>
          <w:szCs w:val="22"/>
        </w:rPr>
        <w:t>W przypadku ofert Wykonawców wspólnie ubiegających się o udzielenie zamówienia niniejsze oświadczenie składane jest przez każdego z Wykonawców.</w:t>
      </w:r>
    </w:p>
    <w:bookmarkEnd w:id="100"/>
    <w:p w14:paraId="6386E733" w14:textId="77777777" w:rsidR="00CA14EE" w:rsidRPr="00CC6100" w:rsidRDefault="00CA14EE" w:rsidP="00CA14EE">
      <w:pPr>
        <w:ind w:left="4395"/>
        <w:jc w:val="center"/>
        <w:rPr>
          <w:rFonts w:eastAsia="Calibri"/>
          <w:sz w:val="22"/>
          <w:szCs w:val="22"/>
        </w:rPr>
      </w:pPr>
    </w:p>
    <w:p w14:paraId="49606C70" w14:textId="77777777" w:rsidR="00CA14EE" w:rsidRPr="00CC6100" w:rsidRDefault="00CA14EE" w:rsidP="00CA14EE">
      <w:pPr>
        <w:ind w:left="4395"/>
        <w:jc w:val="center"/>
        <w:rPr>
          <w:rFonts w:eastAsia="Calibri"/>
          <w:i/>
          <w:iCs/>
        </w:rPr>
      </w:pPr>
    </w:p>
    <w:p w14:paraId="132CE785" w14:textId="77777777" w:rsidR="00CA14EE" w:rsidRPr="00CC6100" w:rsidRDefault="00CA14EE" w:rsidP="00CA14EE">
      <w:pPr>
        <w:ind w:left="4395"/>
        <w:jc w:val="center"/>
        <w:rPr>
          <w:rFonts w:eastAsia="Calibri"/>
          <w:i/>
          <w:iCs/>
        </w:rPr>
      </w:pPr>
    </w:p>
    <w:p w14:paraId="3CBAA332" w14:textId="77777777" w:rsidR="00CA14EE" w:rsidRPr="00CC6100" w:rsidRDefault="00CA14EE" w:rsidP="00CA14EE">
      <w:pPr>
        <w:jc w:val="center"/>
        <w:rPr>
          <w:rFonts w:eastAsia="Calibri"/>
          <w:b/>
          <w:bCs/>
          <w:sz w:val="24"/>
          <w:szCs w:val="24"/>
        </w:rPr>
      </w:pPr>
    </w:p>
    <w:p w14:paraId="5F1392BF" w14:textId="77777777" w:rsidR="00CA14EE" w:rsidRDefault="00CA14EE" w:rsidP="00CA14EE">
      <w:pPr>
        <w:spacing w:before="480"/>
        <w:ind w:left="426" w:hanging="426"/>
        <w:jc w:val="both"/>
        <w:rPr>
          <w:b/>
          <w:bCs/>
          <w:sz w:val="24"/>
          <w:szCs w:val="24"/>
        </w:rPr>
      </w:pPr>
    </w:p>
    <w:p w14:paraId="0CF1A493" w14:textId="36DC84A7" w:rsidR="00CA14EE" w:rsidRDefault="00CA14EE">
      <w:pPr>
        <w:rPr>
          <w:b/>
          <w:bCs/>
          <w:sz w:val="24"/>
          <w:szCs w:val="24"/>
        </w:rPr>
      </w:pPr>
      <w:r>
        <w:rPr>
          <w:b/>
          <w:bCs/>
          <w:sz w:val="24"/>
          <w:szCs w:val="24"/>
        </w:rPr>
        <w:br w:type="page"/>
      </w:r>
    </w:p>
    <w:p w14:paraId="44D9D675" w14:textId="77777777" w:rsidR="00CA14EE" w:rsidRDefault="00CA14EE" w:rsidP="00CA14EE">
      <w:pPr>
        <w:spacing w:before="480"/>
        <w:ind w:left="426" w:hanging="426"/>
        <w:jc w:val="both"/>
        <w:rPr>
          <w:b/>
          <w:bCs/>
          <w:sz w:val="24"/>
          <w:szCs w:val="24"/>
        </w:rPr>
      </w:pPr>
    </w:p>
    <w:p w14:paraId="58D40CF0" w14:textId="7D9BE9C5" w:rsidR="00A11114" w:rsidRPr="009C6458" w:rsidRDefault="00A11114" w:rsidP="00A11114">
      <w:pPr>
        <w:keepNext/>
        <w:tabs>
          <w:tab w:val="left" w:pos="720"/>
        </w:tabs>
        <w:snapToGrid w:val="0"/>
        <w:jc w:val="right"/>
        <w:outlineLvl w:val="1"/>
        <w:rPr>
          <w:b/>
          <w:bCs/>
          <w:sz w:val="24"/>
          <w:szCs w:val="28"/>
        </w:rPr>
      </w:pPr>
      <w:bookmarkStart w:id="101" w:name="_Toc181703698"/>
      <w:r w:rsidRPr="009C6458">
        <w:rPr>
          <w:b/>
          <w:bCs/>
          <w:sz w:val="24"/>
          <w:szCs w:val="28"/>
        </w:rPr>
        <w:t>Załącznik nr 1</w:t>
      </w:r>
      <w:r>
        <w:rPr>
          <w:b/>
          <w:bCs/>
          <w:sz w:val="24"/>
          <w:szCs w:val="28"/>
        </w:rPr>
        <w:t>0</w:t>
      </w:r>
      <w:r w:rsidRPr="009C6458">
        <w:rPr>
          <w:b/>
          <w:bCs/>
          <w:sz w:val="24"/>
          <w:szCs w:val="28"/>
        </w:rPr>
        <w:t xml:space="preserve"> </w:t>
      </w:r>
      <w:bookmarkStart w:id="102" w:name="_Hlk159239104"/>
      <w:r w:rsidRPr="009C6458">
        <w:rPr>
          <w:b/>
          <w:bCs/>
          <w:sz w:val="24"/>
          <w:szCs w:val="28"/>
        </w:rPr>
        <w:t xml:space="preserve">do </w:t>
      </w:r>
      <w:r>
        <w:rPr>
          <w:b/>
          <w:bCs/>
          <w:sz w:val="24"/>
          <w:szCs w:val="28"/>
        </w:rPr>
        <w:t>SWZ. Oświadczenie (...) agresji na Ukrainę</w:t>
      </w:r>
      <w:bookmarkEnd w:id="101"/>
    </w:p>
    <w:p w14:paraId="5A013FD5" w14:textId="77777777" w:rsidR="00A11114" w:rsidRDefault="00A11114" w:rsidP="00A11114">
      <w:pPr>
        <w:keepNext/>
        <w:tabs>
          <w:tab w:val="left" w:pos="720"/>
        </w:tabs>
        <w:snapToGrid w:val="0"/>
        <w:jc w:val="right"/>
        <w:outlineLvl w:val="1"/>
        <w:rPr>
          <w:b/>
          <w:bCs/>
          <w:i/>
          <w:sz w:val="22"/>
          <w:szCs w:val="22"/>
        </w:rPr>
      </w:pPr>
    </w:p>
    <w:p w14:paraId="6B896200" w14:textId="77777777" w:rsidR="00A11114" w:rsidRDefault="00A11114" w:rsidP="00A11114">
      <w:pPr>
        <w:rPr>
          <w:rFonts w:ascii="Arial" w:hAnsi="Arial"/>
          <w:sz w:val="16"/>
        </w:rPr>
      </w:pPr>
    </w:p>
    <w:p w14:paraId="108184B3" w14:textId="77777777" w:rsidR="00A11114" w:rsidRPr="00FF54B4" w:rsidRDefault="00A11114" w:rsidP="00A11114">
      <w:pPr>
        <w:jc w:val="center"/>
        <w:rPr>
          <w:b/>
          <w:bCs/>
          <w:sz w:val="24"/>
          <w:szCs w:val="24"/>
        </w:rPr>
      </w:pPr>
      <w:r w:rsidRPr="00FF54B4">
        <w:rPr>
          <w:b/>
          <w:bCs/>
          <w:sz w:val="24"/>
          <w:szCs w:val="24"/>
        </w:rPr>
        <w:t>Oświadczenie</w:t>
      </w:r>
    </w:p>
    <w:p w14:paraId="53CC93AE" w14:textId="77777777" w:rsidR="00A11114" w:rsidRPr="00FF54B4" w:rsidRDefault="00A11114" w:rsidP="00A11114">
      <w:pPr>
        <w:jc w:val="center"/>
        <w:rPr>
          <w:b/>
          <w:bCs/>
          <w:sz w:val="22"/>
          <w:szCs w:val="22"/>
        </w:rPr>
      </w:pPr>
      <w:r w:rsidRPr="00FF54B4">
        <w:rPr>
          <w:b/>
          <w:bCs/>
          <w:sz w:val="22"/>
          <w:szCs w:val="22"/>
        </w:rPr>
        <w:t>o braku podstaw wykluczenia w związku z rozwiązaniami w zakresie przeciwdziałania wspieraniu agresji na Ukrainę.</w:t>
      </w:r>
    </w:p>
    <w:p w14:paraId="6A4A4D14" w14:textId="77777777" w:rsidR="00A11114" w:rsidRDefault="00A11114" w:rsidP="00A11114">
      <w:pPr>
        <w:tabs>
          <w:tab w:val="left" w:pos="0"/>
        </w:tabs>
        <w:rPr>
          <w:sz w:val="22"/>
          <w:szCs w:val="22"/>
        </w:rPr>
      </w:pPr>
    </w:p>
    <w:bookmarkEnd w:id="99"/>
    <w:p w14:paraId="71515A7B" w14:textId="77777777" w:rsidR="00825B3A" w:rsidRPr="008057B2" w:rsidRDefault="00825B3A" w:rsidP="00825B3A">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590910B3" w14:textId="77777777" w:rsidR="00825B3A" w:rsidRDefault="00825B3A" w:rsidP="00825B3A">
      <w:pPr>
        <w:keepNext/>
        <w:tabs>
          <w:tab w:val="left" w:pos="720"/>
        </w:tabs>
        <w:snapToGrid w:val="0"/>
        <w:jc w:val="right"/>
        <w:outlineLvl w:val="1"/>
        <w:rPr>
          <w:b/>
          <w:bCs/>
          <w:i/>
          <w:sz w:val="22"/>
          <w:szCs w:val="22"/>
        </w:rPr>
      </w:pPr>
    </w:p>
    <w:p w14:paraId="4BD29225" w14:textId="77777777" w:rsidR="00825B3A" w:rsidRDefault="00825B3A" w:rsidP="00825B3A">
      <w:pPr>
        <w:rPr>
          <w:rFonts w:ascii="Arial" w:hAnsi="Arial"/>
          <w:sz w:val="16"/>
        </w:rPr>
      </w:pPr>
    </w:p>
    <w:p w14:paraId="683D7D97" w14:textId="77777777" w:rsidR="00825B3A" w:rsidRPr="00786E1D" w:rsidRDefault="00825B3A" w:rsidP="00825B3A">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1A07F621" w14:textId="4DB9643A" w:rsidR="00825B3A" w:rsidRPr="0080151F" w:rsidRDefault="00825B3A" w:rsidP="00A1142D">
      <w:pPr>
        <w:widowControl w:val="0"/>
        <w:numPr>
          <w:ilvl w:val="7"/>
          <w:numId w:val="72"/>
        </w:numPr>
        <w:adjustRightInd w:val="0"/>
        <w:ind w:left="284" w:hanging="284"/>
        <w:contextualSpacing/>
        <w:jc w:val="both"/>
        <w:textAlignment w:val="baseline"/>
        <w:rPr>
          <w:sz w:val="22"/>
          <w:szCs w:val="22"/>
          <w:lang w:eastAsia="zh-CN"/>
        </w:rPr>
      </w:pPr>
      <w:bookmarkStart w:id="103" w:name="_Hlk101529135"/>
      <w:r w:rsidRPr="0080151F">
        <w:rPr>
          <w:sz w:val="22"/>
          <w:szCs w:val="22"/>
          <w:lang w:eastAsia="zh-CN"/>
        </w:rPr>
        <w:t>który jest wymieniony w wykazach określonych w rozporządzeniu Rady (WE) nr 765/2006 z dnia 18 maja 2006 r. dotycząc</w:t>
      </w:r>
      <w:r>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Pr>
          <w:sz w:val="22"/>
          <w:szCs w:val="22"/>
        </w:rPr>
        <w:t>ym</w:t>
      </w:r>
      <w:r w:rsidRPr="0080151F">
        <w:rPr>
          <w:sz w:val="22"/>
          <w:szCs w:val="22"/>
        </w:rPr>
        <w:t xml:space="preserve"> dalej ,,rozporządzeniem </w:t>
      </w:r>
      <w:hyperlink r:id="rId15"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Pr>
          <w:sz w:val="22"/>
          <w:szCs w:val="22"/>
          <w:lang w:eastAsia="zh-CN"/>
        </w:rPr>
        <w:t xml:space="preserve"> </w:t>
      </w:r>
      <w:r w:rsidRPr="0080151F">
        <w:rPr>
          <w:sz w:val="22"/>
          <w:szCs w:val="22"/>
          <w:lang w:eastAsia="zh-CN"/>
        </w:rPr>
        <w:t xml:space="preserve">Urz. 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Pr>
          <w:sz w:val="22"/>
          <w:szCs w:val="22"/>
        </w:rPr>
        <w:t>ym</w:t>
      </w:r>
      <w:r w:rsidRPr="0080151F">
        <w:rPr>
          <w:sz w:val="22"/>
          <w:szCs w:val="22"/>
        </w:rPr>
        <w:t xml:space="preserve"> dalej ,,rozporządzeniem </w:t>
      </w:r>
      <w:r w:rsidRPr="0080151F">
        <w:rPr>
          <w:sz w:val="22"/>
          <w:szCs w:val="22"/>
          <w:lang w:eastAsia="zh-CN"/>
        </w:rPr>
        <w:t>269/2014” albo wpisany</w:t>
      </w:r>
      <w:r>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E7A1586" w14:textId="5C46E9FF" w:rsidR="00825B3A" w:rsidRPr="0080151F" w:rsidRDefault="00825B3A" w:rsidP="00A1142D">
      <w:pPr>
        <w:widowControl w:val="0"/>
        <w:numPr>
          <w:ilvl w:val="7"/>
          <w:numId w:val="72"/>
        </w:numPr>
        <w:adjustRightInd w:val="0"/>
        <w:ind w:left="284" w:hanging="284"/>
        <w:contextualSpacing/>
        <w:jc w:val="both"/>
        <w:textAlignment w:val="baseline"/>
        <w:rPr>
          <w:sz w:val="22"/>
          <w:szCs w:val="22"/>
          <w:lang w:eastAsia="zh-CN"/>
        </w:rPr>
      </w:pPr>
      <w:r w:rsidRPr="0080151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6C987EBB" w14:textId="63FA3173" w:rsidR="00825B3A" w:rsidRPr="0080151F" w:rsidRDefault="00825B3A" w:rsidP="00A1142D">
      <w:pPr>
        <w:widowControl w:val="0"/>
        <w:numPr>
          <w:ilvl w:val="7"/>
          <w:numId w:val="72"/>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rozumieniu art. 3 ust. 1 pkt 37 ustawy z dnia 29 września 1994 r. </w:t>
      </w:r>
      <w:r>
        <w:rPr>
          <w:sz w:val="22"/>
          <w:szCs w:val="22"/>
          <w:lang w:eastAsia="zh-CN"/>
        </w:rPr>
        <w:br/>
      </w:r>
      <w:r w:rsidRPr="0080151F">
        <w:rPr>
          <w:sz w:val="22"/>
          <w:szCs w:val="22"/>
          <w:lang w:eastAsia="zh-CN"/>
        </w:rPr>
        <w:t>o rachunkowości (Dz. U. z 202</w:t>
      </w:r>
      <w:r w:rsidR="00B65952">
        <w:rPr>
          <w:sz w:val="22"/>
          <w:szCs w:val="22"/>
          <w:lang w:eastAsia="zh-CN"/>
        </w:rPr>
        <w:t>3</w:t>
      </w:r>
      <w:r w:rsidRPr="0080151F">
        <w:rPr>
          <w:sz w:val="22"/>
          <w:szCs w:val="22"/>
          <w:lang w:eastAsia="zh-CN"/>
        </w:rPr>
        <w:t xml:space="preserve"> r. poz. </w:t>
      </w:r>
      <w:r w:rsidR="00B65952">
        <w:rPr>
          <w:sz w:val="22"/>
          <w:szCs w:val="22"/>
          <w:lang w:eastAsia="zh-CN"/>
        </w:rPr>
        <w:t xml:space="preserve">120, 295 z </w:t>
      </w:r>
      <w:proofErr w:type="spellStart"/>
      <w:r w:rsidR="00B65952">
        <w:rPr>
          <w:sz w:val="22"/>
          <w:szCs w:val="22"/>
          <w:lang w:eastAsia="zh-CN"/>
        </w:rPr>
        <w:t>późn</w:t>
      </w:r>
      <w:proofErr w:type="spellEnd"/>
      <w:r w:rsidR="00B65952">
        <w:rPr>
          <w:sz w:val="22"/>
          <w:szCs w:val="22"/>
          <w:lang w:eastAsia="zh-CN"/>
        </w:rPr>
        <w:t>. zm.</w:t>
      </w:r>
      <w:r w:rsidRPr="0080151F">
        <w:rPr>
          <w:sz w:val="22"/>
          <w:szCs w:val="22"/>
          <w:lang w:eastAsia="zh-CN"/>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03"/>
    <w:p w14:paraId="3142CFF5" w14:textId="77777777" w:rsidR="00825B3A" w:rsidRPr="0080151F" w:rsidRDefault="00825B3A" w:rsidP="00A1142D">
      <w:pPr>
        <w:pStyle w:val="Akapitzlist"/>
        <w:widowControl w:val="0"/>
        <w:numPr>
          <w:ilvl w:val="7"/>
          <w:numId w:val="72"/>
        </w:numPr>
        <w:adjustRightInd w:val="0"/>
        <w:ind w:left="284" w:hanging="283"/>
        <w:contextualSpacing/>
        <w:jc w:val="both"/>
        <w:textAlignment w:val="baseline"/>
        <w:rPr>
          <w:sz w:val="22"/>
          <w:szCs w:val="22"/>
        </w:rPr>
      </w:pPr>
      <w:r w:rsidRPr="0080151F">
        <w:rPr>
          <w:sz w:val="22"/>
          <w:szCs w:val="22"/>
        </w:rPr>
        <w:t>który realizować będzie zamówienie na rzecz lub z udziałem:</w:t>
      </w:r>
    </w:p>
    <w:p w14:paraId="6B30C5F0" w14:textId="77777777" w:rsidR="00825B3A" w:rsidRPr="0080151F" w:rsidRDefault="00825B3A" w:rsidP="00A1142D">
      <w:pPr>
        <w:pStyle w:val="Akapitzlist"/>
        <w:widowControl w:val="0"/>
        <w:numPr>
          <w:ilvl w:val="0"/>
          <w:numId w:val="73"/>
        </w:numPr>
        <w:adjustRightInd w:val="0"/>
        <w:ind w:left="567" w:hanging="283"/>
        <w:contextualSpacing/>
        <w:jc w:val="both"/>
        <w:textAlignment w:val="baseline"/>
        <w:rPr>
          <w:rStyle w:val="Uwydatnienie"/>
          <w:rFonts w:eastAsiaTheme="minorHAnsi"/>
          <w:i w:val="0"/>
          <w:iCs w:val="0"/>
          <w:sz w:val="22"/>
          <w:szCs w:val="22"/>
        </w:rPr>
      </w:pPr>
      <w:r w:rsidRPr="0080151F">
        <w:rPr>
          <w:rStyle w:val="Uwydatnienie"/>
          <w:rFonts w:eastAsiaTheme="minorHAnsi"/>
          <w:sz w:val="22"/>
          <w:szCs w:val="22"/>
        </w:rPr>
        <w:t xml:space="preserve">obywateli rosyjskich lub osób fizycznych lub prawnych, podmiotów lub organów z siedzibą </w:t>
      </w:r>
      <w:r>
        <w:rPr>
          <w:rStyle w:val="Uwydatnienie"/>
          <w:rFonts w:eastAsiaTheme="minorHAnsi"/>
          <w:sz w:val="22"/>
          <w:szCs w:val="22"/>
        </w:rPr>
        <w:br/>
      </w:r>
      <w:r w:rsidRPr="0080151F">
        <w:rPr>
          <w:rStyle w:val="Uwydatnienie"/>
          <w:rFonts w:eastAsiaTheme="minorHAnsi"/>
          <w:sz w:val="22"/>
          <w:szCs w:val="22"/>
        </w:rPr>
        <w:t>w Rosji;</w:t>
      </w:r>
    </w:p>
    <w:p w14:paraId="49268385" w14:textId="3CE09DFA" w:rsidR="00825B3A" w:rsidRPr="0080151F" w:rsidRDefault="00825B3A" w:rsidP="00A1142D">
      <w:pPr>
        <w:pStyle w:val="Akapitzlist"/>
        <w:widowControl w:val="0"/>
        <w:numPr>
          <w:ilvl w:val="0"/>
          <w:numId w:val="73"/>
        </w:numPr>
        <w:adjustRightInd w:val="0"/>
        <w:ind w:left="567" w:hanging="283"/>
        <w:contextualSpacing/>
        <w:jc w:val="both"/>
        <w:textAlignment w:val="baseline"/>
        <w:rPr>
          <w:rStyle w:val="Uwydatnienie"/>
          <w:rFonts w:eastAsiaTheme="minorHAnsi"/>
          <w:i w:val="0"/>
          <w:iCs w:val="0"/>
          <w:sz w:val="22"/>
          <w:szCs w:val="22"/>
        </w:rPr>
      </w:pPr>
      <w:r w:rsidRPr="0080151F">
        <w:rPr>
          <w:rStyle w:val="Uwydatnienie"/>
          <w:rFonts w:eastAsiaTheme="minorHAnsi"/>
          <w:sz w:val="22"/>
          <w:szCs w:val="22"/>
        </w:rPr>
        <w:t xml:space="preserve">osób prawnych, podmiotów lub organów, do których prawa własności bezpośrednio lub pośrednio </w:t>
      </w:r>
      <w:r w:rsidR="001B422D">
        <w:rPr>
          <w:rStyle w:val="Uwydatnienie"/>
          <w:rFonts w:eastAsiaTheme="minorHAnsi"/>
          <w:sz w:val="22"/>
          <w:szCs w:val="22"/>
        </w:rPr>
        <w:br/>
      </w:r>
      <w:r w:rsidRPr="0080151F">
        <w:rPr>
          <w:rStyle w:val="Uwydatnienie"/>
          <w:rFonts w:eastAsiaTheme="minorHAnsi"/>
          <w:sz w:val="22"/>
          <w:szCs w:val="22"/>
        </w:rPr>
        <w:t xml:space="preserve">w ponad 50 % należą do podmiotu, o którym mowa w </w:t>
      </w:r>
      <w:proofErr w:type="spellStart"/>
      <w:r w:rsidRPr="0080151F">
        <w:rPr>
          <w:rStyle w:val="Uwydatnienie"/>
          <w:rFonts w:eastAsiaTheme="minorHAnsi"/>
          <w:sz w:val="22"/>
          <w:szCs w:val="22"/>
        </w:rPr>
        <w:t>tirecie</w:t>
      </w:r>
      <w:proofErr w:type="spellEnd"/>
      <w:r w:rsidRPr="0080151F">
        <w:rPr>
          <w:rStyle w:val="Uwydatnienie"/>
          <w:rFonts w:eastAsiaTheme="minorHAnsi"/>
          <w:sz w:val="22"/>
          <w:szCs w:val="22"/>
        </w:rPr>
        <w:t xml:space="preserve"> 1); lub</w:t>
      </w:r>
    </w:p>
    <w:p w14:paraId="65905E8E" w14:textId="77777777" w:rsidR="00825B3A" w:rsidRPr="0080151F" w:rsidRDefault="00825B3A" w:rsidP="00A1142D">
      <w:pPr>
        <w:pStyle w:val="Akapitzlist"/>
        <w:widowControl w:val="0"/>
        <w:numPr>
          <w:ilvl w:val="0"/>
          <w:numId w:val="73"/>
        </w:numPr>
        <w:adjustRightInd w:val="0"/>
        <w:ind w:left="567" w:hanging="283"/>
        <w:contextualSpacing/>
        <w:jc w:val="both"/>
        <w:textAlignment w:val="baseline"/>
        <w:rPr>
          <w:rStyle w:val="Uwydatnienie"/>
          <w:rFonts w:eastAsiaTheme="minorHAnsi"/>
          <w:i w:val="0"/>
          <w:iCs w:val="0"/>
          <w:sz w:val="22"/>
          <w:szCs w:val="22"/>
        </w:rPr>
      </w:pPr>
      <w:r w:rsidRPr="0080151F">
        <w:rPr>
          <w:rStyle w:val="Uwydatnienie"/>
          <w:rFonts w:eastAsiaTheme="minorHAnsi"/>
          <w:sz w:val="22"/>
          <w:szCs w:val="22"/>
        </w:rPr>
        <w:t>osób fizycznych lub prawnych, podmiotów lub organów działających w imieniu lub pod kierunkiem podmiotu, o którym mowa w tir. 1) lub 2),</w:t>
      </w:r>
    </w:p>
    <w:p w14:paraId="6E88543C" w14:textId="77777777" w:rsidR="00825B3A" w:rsidRPr="0080151F" w:rsidRDefault="00825B3A" w:rsidP="00A1142D">
      <w:pPr>
        <w:pStyle w:val="Akapitzlist"/>
        <w:widowControl w:val="0"/>
        <w:numPr>
          <w:ilvl w:val="0"/>
          <w:numId w:val="73"/>
        </w:numPr>
        <w:adjustRightInd w:val="0"/>
        <w:ind w:left="567" w:hanging="283"/>
        <w:contextualSpacing/>
        <w:jc w:val="both"/>
        <w:textAlignment w:val="baseline"/>
        <w:rPr>
          <w:i/>
          <w:iCs/>
          <w:sz w:val="22"/>
          <w:szCs w:val="22"/>
        </w:rPr>
      </w:pPr>
      <w:r w:rsidRPr="0080151F">
        <w:rPr>
          <w:rStyle w:val="Uwydatnienie"/>
          <w:rFonts w:eastAsiaTheme="minorHAnsi"/>
          <w:sz w:val="22"/>
          <w:szCs w:val="22"/>
        </w:rPr>
        <w:t>w tym pod</w:t>
      </w:r>
      <w:r>
        <w:rPr>
          <w:rStyle w:val="Uwydatnienie"/>
          <w:rFonts w:eastAsiaTheme="minorHAnsi"/>
          <w:sz w:val="22"/>
          <w:szCs w:val="22"/>
        </w:rPr>
        <w:t>wykonawców</w:t>
      </w:r>
      <w:r w:rsidRPr="0080151F">
        <w:rPr>
          <w:rStyle w:val="Uwydatnienie"/>
          <w:rFonts w:eastAsiaTheme="minorHAnsi"/>
          <w:sz w:val="22"/>
          <w:szCs w:val="22"/>
        </w:rPr>
        <w:t xml:space="preserve">, dostawców lub podmiotów, na których zdolności polega się </w:t>
      </w:r>
      <w:r>
        <w:rPr>
          <w:rStyle w:val="Uwydatnienie"/>
          <w:rFonts w:eastAsiaTheme="minorHAnsi"/>
          <w:sz w:val="22"/>
          <w:szCs w:val="22"/>
        </w:rPr>
        <w:br/>
      </w:r>
      <w:r w:rsidRPr="0080151F">
        <w:rPr>
          <w:rStyle w:val="Uwydatnienie"/>
          <w:rFonts w:eastAsiaTheme="minorHAnsi"/>
          <w:sz w:val="22"/>
          <w:szCs w:val="22"/>
        </w:rPr>
        <w:t>w rozumieniu dyrektywy w sprawie zamówień publicznych, w przypadku gdy przypada na nich ponad 10 % wartości zamówienia.</w:t>
      </w:r>
    </w:p>
    <w:p w14:paraId="7F147C27" w14:textId="77777777" w:rsidR="00825B3A" w:rsidRPr="0080151F" w:rsidRDefault="00825B3A" w:rsidP="00A1142D">
      <w:pPr>
        <w:pStyle w:val="Akapitzlist"/>
        <w:widowControl w:val="0"/>
        <w:numPr>
          <w:ilvl w:val="7"/>
          <w:numId w:val="72"/>
        </w:numPr>
        <w:adjustRightInd w:val="0"/>
        <w:ind w:left="284" w:hanging="283"/>
        <w:contextualSpacing/>
        <w:jc w:val="both"/>
        <w:textAlignment w:val="baseline"/>
        <w:rPr>
          <w:sz w:val="22"/>
          <w:szCs w:val="22"/>
        </w:rPr>
      </w:pPr>
      <w:r w:rsidRPr="0080151F">
        <w:rPr>
          <w:sz w:val="22"/>
          <w:szCs w:val="22"/>
        </w:rPr>
        <w:t>wobec którego są podejmowane inne prawem przewidziane środki</w:t>
      </w:r>
      <w:r>
        <w:rPr>
          <w:sz w:val="22"/>
          <w:szCs w:val="22"/>
        </w:rPr>
        <w:t xml:space="preserve"> o</w:t>
      </w:r>
      <w:r w:rsidRPr="0080151F">
        <w:rPr>
          <w:sz w:val="22"/>
          <w:szCs w:val="22"/>
        </w:rPr>
        <w:t xml:space="preserve"> charakterze sankcyjnym.</w:t>
      </w:r>
    </w:p>
    <w:p w14:paraId="4FEBD5D5" w14:textId="77777777" w:rsidR="00825B3A" w:rsidRDefault="00825B3A" w:rsidP="00825B3A">
      <w:pPr>
        <w:rPr>
          <w:rFonts w:ascii="Arial" w:hAnsi="Arial"/>
          <w:sz w:val="16"/>
        </w:rPr>
      </w:pPr>
    </w:p>
    <w:p w14:paraId="25773B5A" w14:textId="77777777" w:rsidR="00825B3A" w:rsidRDefault="00825B3A" w:rsidP="00825B3A">
      <w:pPr>
        <w:jc w:val="both"/>
        <w:rPr>
          <w:i/>
          <w:iCs/>
          <w:sz w:val="22"/>
          <w:szCs w:val="22"/>
        </w:rPr>
      </w:pPr>
    </w:p>
    <w:p w14:paraId="6A2C9F8B" w14:textId="77777777" w:rsidR="00825B3A" w:rsidRPr="007F0707" w:rsidRDefault="00825B3A" w:rsidP="00825B3A">
      <w:pPr>
        <w:jc w:val="both"/>
        <w:rPr>
          <w:i/>
          <w:iCs/>
          <w:sz w:val="22"/>
          <w:szCs w:val="22"/>
        </w:rPr>
      </w:pPr>
      <w:r w:rsidRPr="007F0707">
        <w:rPr>
          <w:i/>
          <w:iCs/>
          <w:sz w:val="22"/>
          <w:szCs w:val="22"/>
        </w:rPr>
        <w:t>W przypadku ofert Wykonawców wspólnie ubiegających się o udzielenie zamówienia niniejsze oświadczenie składane jest przez każdego z Wykonawców.</w:t>
      </w:r>
    </w:p>
    <w:p w14:paraId="78F1E5C7" w14:textId="54A9307B" w:rsidR="00A11114" w:rsidRPr="00825B3A" w:rsidRDefault="00A11114" w:rsidP="00825B3A">
      <w:pPr>
        <w:spacing w:after="160" w:line="259" w:lineRule="auto"/>
        <w:rPr>
          <w:i/>
          <w:iCs/>
        </w:rPr>
      </w:pPr>
      <w:r>
        <w:br w:type="page"/>
      </w:r>
    </w:p>
    <w:p w14:paraId="7308EC7D" w14:textId="416E293C" w:rsidR="00A11114" w:rsidRPr="009C6458" w:rsidRDefault="00A11114" w:rsidP="00A11114">
      <w:pPr>
        <w:keepNext/>
        <w:tabs>
          <w:tab w:val="left" w:pos="720"/>
        </w:tabs>
        <w:snapToGrid w:val="0"/>
        <w:jc w:val="right"/>
        <w:outlineLvl w:val="1"/>
        <w:rPr>
          <w:b/>
          <w:bCs/>
          <w:sz w:val="24"/>
          <w:szCs w:val="28"/>
        </w:rPr>
      </w:pPr>
      <w:bookmarkStart w:id="104" w:name="_Toc181703699"/>
      <w:bookmarkStart w:id="105" w:name="_Hlk108344647"/>
      <w:bookmarkEnd w:id="102"/>
      <w:r w:rsidRPr="009C6458">
        <w:rPr>
          <w:b/>
          <w:bCs/>
          <w:sz w:val="24"/>
          <w:szCs w:val="28"/>
        </w:rPr>
        <w:lastRenderedPageBreak/>
        <w:t>Załącznik nr 1</w:t>
      </w:r>
      <w:r>
        <w:rPr>
          <w:b/>
          <w:bCs/>
          <w:sz w:val="24"/>
          <w:szCs w:val="28"/>
        </w:rPr>
        <w:t>1</w:t>
      </w:r>
      <w:r w:rsidRPr="009C6458">
        <w:rPr>
          <w:b/>
          <w:bCs/>
          <w:sz w:val="24"/>
          <w:szCs w:val="28"/>
        </w:rPr>
        <w:t xml:space="preserve"> do </w:t>
      </w:r>
      <w:r>
        <w:rPr>
          <w:b/>
          <w:bCs/>
          <w:sz w:val="24"/>
          <w:szCs w:val="28"/>
        </w:rPr>
        <w:t>SWZ. Zobowiązanie innego podmiotu do udostepnienia zasobów</w:t>
      </w:r>
      <w:bookmarkEnd w:id="104"/>
    </w:p>
    <w:p w14:paraId="3D8E9A1D" w14:textId="77777777" w:rsidR="00825B3A" w:rsidRDefault="00825B3A" w:rsidP="00825B3A">
      <w:pPr>
        <w:tabs>
          <w:tab w:val="left" w:pos="0"/>
        </w:tabs>
        <w:rPr>
          <w:sz w:val="22"/>
          <w:szCs w:val="22"/>
        </w:rPr>
      </w:pPr>
    </w:p>
    <w:p w14:paraId="71DEF7B9" w14:textId="43F5E077" w:rsidR="009C28FF" w:rsidRDefault="009C28FF" w:rsidP="009C28FF">
      <w:pPr>
        <w:spacing w:after="160" w:line="259" w:lineRule="auto"/>
        <w:jc w:val="center"/>
        <w:rPr>
          <w:sz w:val="22"/>
          <w:szCs w:val="22"/>
        </w:rPr>
      </w:pPr>
      <w:r w:rsidRPr="00871E2F">
        <w:rPr>
          <w:rFonts w:eastAsiaTheme="majorEastAsia"/>
          <w:b/>
          <w:bCs/>
          <w:spacing w:val="20"/>
          <w:sz w:val="24"/>
          <w:szCs w:val="24"/>
        </w:rPr>
        <w:t>ZOBOWIĄZANIE INNEGO PODMIOTU DO ODDANIA DO DYSPOZYCJI WYKONAWCY ZASOBÓW NIEZBĘDNYCH DO WYKONANIA ZAMÓWIENIA</w:t>
      </w:r>
    </w:p>
    <w:p w14:paraId="02972FB8" w14:textId="77777777" w:rsidR="00825B3A" w:rsidRDefault="00825B3A" w:rsidP="00825B3A">
      <w:pPr>
        <w:tabs>
          <w:tab w:val="left" w:pos="0"/>
        </w:tabs>
        <w:rPr>
          <w:sz w:val="22"/>
          <w:szCs w:val="22"/>
        </w:rPr>
      </w:pPr>
    </w:p>
    <w:p w14:paraId="76D86D90" w14:textId="22BB32C3" w:rsidR="00825B3A" w:rsidRPr="008057B2" w:rsidRDefault="00825B3A" w:rsidP="00825B3A">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67F01DED" w14:textId="77777777" w:rsidR="00825B3A" w:rsidRPr="00CC1C75" w:rsidRDefault="00825B3A" w:rsidP="00825B3A">
      <w:pPr>
        <w:tabs>
          <w:tab w:val="left" w:pos="0"/>
        </w:tabs>
        <w:rPr>
          <w:color w:val="FF0000"/>
          <w:sz w:val="22"/>
          <w:szCs w:val="22"/>
        </w:rPr>
      </w:pPr>
    </w:p>
    <w:p w14:paraId="01B90D9B" w14:textId="77777777" w:rsidR="00825B3A" w:rsidRPr="00E66F78" w:rsidRDefault="00825B3A" w:rsidP="00825B3A">
      <w:pPr>
        <w:rPr>
          <w:b/>
          <w:sz w:val="22"/>
          <w:szCs w:val="22"/>
        </w:rPr>
      </w:pPr>
    </w:p>
    <w:p w14:paraId="334B9421" w14:textId="0F85AFD8" w:rsidR="00825B3A" w:rsidRPr="00E66F78" w:rsidRDefault="00825B3A" w:rsidP="00107B55">
      <w:pPr>
        <w:spacing w:line="312" w:lineRule="auto"/>
        <w:jc w:val="both"/>
        <w:rPr>
          <w:sz w:val="22"/>
          <w:szCs w:val="22"/>
        </w:rPr>
      </w:pPr>
      <w:r w:rsidRPr="00E66F78">
        <w:rPr>
          <w:sz w:val="22"/>
          <w:szCs w:val="22"/>
        </w:rPr>
        <w:t xml:space="preserve">Po zapoznaniu się z treścią ogłoszenia o zamówieniu oraz </w:t>
      </w:r>
      <w:r>
        <w:rPr>
          <w:sz w:val="22"/>
          <w:szCs w:val="22"/>
        </w:rPr>
        <w:t>S</w:t>
      </w:r>
      <w:r w:rsidRPr="00E66F78">
        <w:rPr>
          <w:sz w:val="22"/>
          <w:szCs w:val="22"/>
        </w:rPr>
        <w:t xml:space="preserve">pecyfikacją </w:t>
      </w:r>
      <w:r>
        <w:rPr>
          <w:sz w:val="22"/>
          <w:szCs w:val="22"/>
        </w:rPr>
        <w:t>W</w:t>
      </w:r>
      <w:r w:rsidRPr="00E66F78">
        <w:rPr>
          <w:sz w:val="22"/>
          <w:szCs w:val="22"/>
        </w:rPr>
        <w:t xml:space="preserve">arunków </w:t>
      </w:r>
      <w:r>
        <w:rPr>
          <w:sz w:val="22"/>
          <w:szCs w:val="22"/>
        </w:rPr>
        <w:t>Z</w:t>
      </w:r>
      <w:r w:rsidRPr="00E66F78">
        <w:rPr>
          <w:sz w:val="22"/>
          <w:szCs w:val="22"/>
        </w:rPr>
        <w:t>amówienia obowiązującą w postępowaniu o udzielenie zamówienia prowadzon</w:t>
      </w:r>
      <w:r>
        <w:rPr>
          <w:sz w:val="22"/>
          <w:szCs w:val="22"/>
        </w:rPr>
        <w:t>ym</w:t>
      </w:r>
      <w:r w:rsidRPr="00E66F78">
        <w:rPr>
          <w:sz w:val="22"/>
          <w:szCs w:val="22"/>
        </w:rPr>
        <w:t xml:space="preserve"> w trybie przetargu nieograniczonego </w:t>
      </w:r>
      <w:r>
        <w:rPr>
          <w:sz w:val="22"/>
          <w:szCs w:val="22"/>
        </w:rPr>
        <w:t>pn. „</w:t>
      </w:r>
      <w:r w:rsidR="00107B55" w:rsidRPr="00107B55">
        <w:rPr>
          <w:sz w:val="22"/>
          <w:szCs w:val="22"/>
        </w:rPr>
        <w:t xml:space="preserve">Świadczenie usług serwisowych oraz przeglądów urządzeń zasilających systemy łączności </w:t>
      </w:r>
      <w:r w:rsidR="00107B55">
        <w:rPr>
          <w:sz w:val="22"/>
          <w:szCs w:val="22"/>
        </w:rPr>
        <w:br/>
      </w:r>
      <w:r w:rsidR="00107B55" w:rsidRPr="00107B55">
        <w:rPr>
          <w:sz w:val="22"/>
          <w:szCs w:val="22"/>
        </w:rPr>
        <w:t>i bezpieczeństwa dla KWK Ruda z podziałem na dwa zadania</w:t>
      </w:r>
      <w:r>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757E7EE5" w14:textId="77777777" w:rsidR="00825B3A" w:rsidRPr="00E66F78" w:rsidRDefault="00825B3A" w:rsidP="00825B3A">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10D6FDEC" w14:textId="77777777" w:rsidR="00825B3A" w:rsidRPr="00E66F78" w:rsidRDefault="00825B3A" w:rsidP="00825B3A">
      <w:pPr>
        <w:spacing w:line="312" w:lineRule="auto"/>
        <w:jc w:val="both"/>
        <w:rPr>
          <w:i/>
          <w:sz w:val="22"/>
          <w:szCs w:val="22"/>
        </w:rPr>
      </w:pPr>
      <w:r w:rsidRPr="00E66F78">
        <w:rPr>
          <w:sz w:val="22"/>
          <w:szCs w:val="22"/>
        </w:rPr>
        <w:t>………………….. (</w:t>
      </w:r>
      <w:r w:rsidRPr="00E66F78">
        <w:rPr>
          <w:i/>
          <w:sz w:val="22"/>
          <w:szCs w:val="22"/>
        </w:rPr>
        <w:t>imię i nazwisko osoby podpisującej)</w:t>
      </w:r>
    </w:p>
    <w:p w14:paraId="22D7FB69" w14:textId="77777777" w:rsidR="00825B3A" w:rsidRPr="00E66F78" w:rsidRDefault="00825B3A" w:rsidP="00825B3A">
      <w:pPr>
        <w:spacing w:line="312" w:lineRule="auto"/>
        <w:jc w:val="both"/>
        <w:rPr>
          <w:sz w:val="22"/>
          <w:szCs w:val="22"/>
        </w:rPr>
      </w:pPr>
      <w:r>
        <w:rPr>
          <w:sz w:val="22"/>
          <w:szCs w:val="22"/>
        </w:rPr>
        <w:t>o</w:t>
      </w:r>
      <w:r w:rsidRPr="00E66F78">
        <w:rPr>
          <w:sz w:val="22"/>
          <w:szCs w:val="22"/>
        </w:rPr>
        <w:t xml:space="preserve">świadczając, iż jesteśmy osobami odpowiednio umocowanymi do niniejszej czynności działając </w:t>
      </w:r>
      <w:r>
        <w:rPr>
          <w:sz w:val="22"/>
          <w:szCs w:val="22"/>
        </w:rPr>
        <w:br/>
      </w:r>
      <w:r w:rsidRPr="00E66F78">
        <w:rPr>
          <w:sz w:val="22"/>
          <w:szCs w:val="22"/>
        </w:rPr>
        <w:t>w imieniu …………………………………………………………………… (</w:t>
      </w:r>
      <w:r w:rsidRPr="00E66F78">
        <w:rPr>
          <w:i/>
          <w:sz w:val="22"/>
          <w:szCs w:val="22"/>
        </w:rPr>
        <w:t>wpisać nazwę podmiotu udostępniającego</w:t>
      </w:r>
      <w:r w:rsidRPr="00E66F78">
        <w:rPr>
          <w:sz w:val="22"/>
          <w:szCs w:val="22"/>
        </w:rPr>
        <w:t>) z siedzibą w ………………………. (</w:t>
      </w:r>
      <w:r w:rsidRPr="00E66F78">
        <w:rPr>
          <w:i/>
          <w:sz w:val="22"/>
          <w:szCs w:val="22"/>
        </w:rPr>
        <w:t>wpisać adres podmiotu udostępniającego</w:t>
      </w:r>
      <w:r w:rsidRPr="00E66F78">
        <w:rPr>
          <w:sz w:val="22"/>
          <w:szCs w:val="22"/>
        </w:rPr>
        <w:t>) zobowiązujemy się do:</w:t>
      </w:r>
    </w:p>
    <w:p w14:paraId="52D4B938" w14:textId="77777777" w:rsidR="00825B3A" w:rsidRPr="00E66F78" w:rsidRDefault="00825B3A" w:rsidP="00825B3A">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45D27D86" w14:textId="77777777" w:rsidR="00825B3A" w:rsidRPr="00E66F78" w:rsidRDefault="00825B3A" w:rsidP="00A1142D">
      <w:pPr>
        <w:numPr>
          <w:ilvl w:val="0"/>
          <w:numId w:val="71"/>
        </w:numPr>
        <w:spacing w:line="312" w:lineRule="auto"/>
        <w:jc w:val="both"/>
        <w:rPr>
          <w:sz w:val="22"/>
          <w:szCs w:val="22"/>
        </w:rPr>
      </w:pPr>
      <w:r w:rsidRPr="00E66F78">
        <w:rPr>
          <w:sz w:val="22"/>
          <w:szCs w:val="22"/>
        </w:rPr>
        <w:t xml:space="preserve">Zakres zasobów, jakie udostępniamy </w:t>
      </w:r>
      <w:r>
        <w:rPr>
          <w:sz w:val="22"/>
          <w:szCs w:val="22"/>
        </w:rPr>
        <w:t>Wykonawcy</w:t>
      </w:r>
      <w:r w:rsidRPr="00E66F78">
        <w:rPr>
          <w:sz w:val="22"/>
          <w:szCs w:val="22"/>
        </w:rPr>
        <w:t xml:space="preserve">:, </w:t>
      </w:r>
    </w:p>
    <w:p w14:paraId="372651E6" w14:textId="77777777" w:rsidR="00825B3A" w:rsidRPr="00E66F78" w:rsidRDefault="00825B3A" w:rsidP="00A1142D">
      <w:pPr>
        <w:numPr>
          <w:ilvl w:val="1"/>
          <w:numId w:val="71"/>
        </w:numPr>
        <w:spacing w:line="312" w:lineRule="auto"/>
        <w:jc w:val="both"/>
        <w:rPr>
          <w:sz w:val="22"/>
          <w:szCs w:val="22"/>
        </w:rPr>
      </w:pPr>
      <w:r w:rsidRPr="00E66F78">
        <w:rPr>
          <w:sz w:val="22"/>
          <w:szCs w:val="22"/>
        </w:rPr>
        <w:t>…………………………………………………………………………………………………</w:t>
      </w:r>
    </w:p>
    <w:p w14:paraId="5420C4B0" w14:textId="77777777" w:rsidR="00825B3A" w:rsidRPr="00E66F78" w:rsidRDefault="00825B3A" w:rsidP="00825B3A">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08266F81" w14:textId="77777777" w:rsidR="00825B3A" w:rsidRPr="00E66F78" w:rsidRDefault="00825B3A" w:rsidP="00A1142D">
      <w:pPr>
        <w:numPr>
          <w:ilvl w:val="1"/>
          <w:numId w:val="71"/>
        </w:numPr>
        <w:spacing w:line="312" w:lineRule="auto"/>
        <w:jc w:val="both"/>
        <w:rPr>
          <w:sz w:val="22"/>
          <w:szCs w:val="22"/>
        </w:rPr>
      </w:pPr>
      <w:r w:rsidRPr="00E66F78">
        <w:rPr>
          <w:sz w:val="22"/>
          <w:szCs w:val="22"/>
        </w:rPr>
        <w:t>…………………………………………………………………………………………………</w:t>
      </w:r>
    </w:p>
    <w:p w14:paraId="459059FE" w14:textId="77777777" w:rsidR="00825B3A" w:rsidRPr="00ED3FC9" w:rsidRDefault="00825B3A" w:rsidP="00825B3A">
      <w:pPr>
        <w:spacing w:line="312" w:lineRule="auto"/>
        <w:ind w:left="1080"/>
        <w:jc w:val="both"/>
        <w:rPr>
          <w:i/>
          <w:iCs/>
          <w:sz w:val="22"/>
          <w:szCs w:val="22"/>
        </w:rPr>
      </w:pPr>
      <w:r w:rsidRPr="00ED3FC9">
        <w:rPr>
          <w:i/>
          <w:iCs/>
          <w:sz w:val="22"/>
          <w:szCs w:val="22"/>
        </w:rPr>
        <w:t>(należy wyspecyfikować udostępniane zasoby)</w:t>
      </w:r>
    </w:p>
    <w:p w14:paraId="4DD92C9B" w14:textId="77777777" w:rsidR="00825B3A" w:rsidRPr="00E66F78" w:rsidRDefault="00825B3A" w:rsidP="00A1142D">
      <w:pPr>
        <w:numPr>
          <w:ilvl w:val="1"/>
          <w:numId w:val="71"/>
        </w:numPr>
        <w:spacing w:line="312" w:lineRule="auto"/>
        <w:jc w:val="both"/>
        <w:rPr>
          <w:sz w:val="22"/>
          <w:szCs w:val="22"/>
        </w:rPr>
      </w:pPr>
      <w:r w:rsidRPr="00E66F78">
        <w:rPr>
          <w:sz w:val="22"/>
          <w:szCs w:val="22"/>
        </w:rPr>
        <w:t>…………………………………………………………………………………………………</w:t>
      </w:r>
    </w:p>
    <w:p w14:paraId="1F910D27" w14:textId="77777777" w:rsidR="00825B3A" w:rsidRPr="00E66F78" w:rsidRDefault="00825B3A" w:rsidP="00825B3A">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1AB258A7" w14:textId="77777777" w:rsidR="00825B3A" w:rsidRPr="00E66F78" w:rsidRDefault="00825B3A" w:rsidP="00A1142D">
      <w:pPr>
        <w:numPr>
          <w:ilvl w:val="0"/>
          <w:numId w:val="71"/>
        </w:numPr>
        <w:spacing w:line="312" w:lineRule="auto"/>
        <w:jc w:val="both"/>
        <w:rPr>
          <w:sz w:val="22"/>
          <w:szCs w:val="22"/>
        </w:rPr>
      </w:pPr>
      <w:r w:rsidRPr="00E66F78">
        <w:rPr>
          <w:sz w:val="22"/>
          <w:szCs w:val="22"/>
        </w:rPr>
        <w:t>Sposób wykorzystania zasobów przy wykonywaniu zamówienia:</w:t>
      </w:r>
    </w:p>
    <w:p w14:paraId="46FFBD15" w14:textId="77777777" w:rsidR="00825B3A" w:rsidRPr="00E66F78" w:rsidRDefault="00825B3A" w:rsidP="00825B3A">
      <w:pPr>
        <w:spacing w:line="312" w:lineRule="auto"/>
        <w:ind w:left="360"/>
        <w:jc w:val="both"/>
        <w:rPr>
          <w:sz w:val="22"/>
          <w:szCs w:val="22"/>
        </w:rPr>
      </w:pPr>
      <w:r w:rsidRPr="00E66F78">
        <w:rPr>
          <w:sz w:val="22"/>
          <w:szCs w:val="22"/>
        </w:rPr>
        <w:t>………………………………………………………………………………………………………………………………………………………………………………………………………………</w:t>
      </w:r>
    </w:p>
    <w:p w14:paraId="5C05B43B" w14:textId="77777777" w:rsidR="00825B3A" w:rsidRPr="00E66F78" w:rsidRDefault="00825B3A" w:rsidP="00A1142D">
      <w:pPr>
        <w:numPr>
          <w:ilvl w:val="0"/>
          <w:numId w:val="71"/>
        </w:numPr>
        <w:spacing w:line="312" w:lineRule="auto"/>
        <w:jc w:val="both"/>
        <w:rPr>
          <w:sz w:val="22"/>
          <w:szCs w:val="22"/>
        </w:rPr>
      </w:pPr>
      <w:r w:rsidRPr="00E66F78">
        <w:rPr>
          <w:sz w:val="22"/>
          <w:szCs w:val="22"/>
        </w:rPr>
        <w:t>Zakres i okres naszego udziału przy wykonywaniu zamówienia:</w:t>
      </w:r>
    </w:p>
    <w:p w14:paraId="61E020F6" w14:textId="77777777" w:rsidR="00825B3A" w:rsidRPr="00555424" w:rsidRDefault="00825B3A" w:rsidP="00825B3A">
      <w:pPr>
        <w:pStyle w:val="Akapitzlist"/>
        <w:spacing w:line="312" w:lineRule="auto"/>
        <w:ind w:left="360"/>
        <w:jc w:val="both"/>
        <w:rPr>
          <w:sz w:val="22"/>
          <w:szCs w:val="22"/>
        </w:rPr>
      </w:pPr>
      <w:r w:rsidRPr="00555424">
        <w:rPr>
          <w:sz w:val="22"/>
          <w:szCs w:val="22"/>
        </w:rPr>
        <w:t>………………………………………………………………………………………………………………………………………………………………………………………………………………</w:t>
      </w:r>
    </w:p>
    <w:p w14:paraId="6E5D5BED" w14:textId="77777777" w:rsidR="00825B3A" w:rsidRPr="00E66F78" w:rsidRDefault="00825B3A" w:rsidP="00825B3A">
      <w:pPr>
        <w:spacing w:line="312" w:lineRule="auto"/>
        <w:jc w:val="both"/>
        <w:rPr>
          <w:sz w:val="22"/>
          <w:szCs w:val="22"/>
        </w:rPr>
      </w:pPr>
      <w:r w:rsidRPr="00E66F78">
        <w:rPr>
          <w:sz w:val="22"/>
          <w:szCs w:val="22"/>
        </w:rPr>
        <w:t>4) Zrealizujemy następujące usługi wchodzące z zakres przedmiotu zamówienia:</w:t>
      </w:r>
    </w:p>
    <w:p w14:paraId="0E9C75C8" w14:textId="77777777" w:rsidR="00825B3A" w:rsidRPr="002B3992" w:rsidRDefault="00825B3A" w:rsidP="00825B3A">
      <w:pPr>
        <w:spacing w:line="312" w:lineRule="auto"/>
        <w:ind w:left="360"/>
        <w:jc w:val="both"/>
        <w:rPr>
          <w:sz w:val="22"/>
          <w:szCs w:val="22"/>
        </w:rPr>
      </w:pPr>
      <w:r w:rsidRPr="002B3992">
        <w:rPr>
          <w:sz w:val="22"/>
          <w:szCs w:val="22"/>
        </w:rPr>
        <w:t>………………………………………………………………………………………………………………………………………………………………………………………………………………</w:t>
      </w:r>
    </w:p>
    <w:p w14:paraId="235F35AD" w14:textId="77777777" w:rsidR="00825B3A" w:rsidRPr="002B3992" w:rsidRDefault="00825B3A" w:rsidP="00825B3A">
      <w:pPr>
        <w:spacing w:line="312" w:lineRule="auto"/>
        <w:jc w:val="both"/>
      </w:pPr>
    </w:p>
    <w:p w14:paraId="38657883" w14:textId="169AF448" w:rsidR="00825B3A" w:rsidRDefault="00825B3A" w:rsidP="00825B3A">
      <w:pPr>
        <w:rPr>
          <w:b/>
          <w:bCs/>
          <w:i/>
          <w:sz w:val="22"/>
          <w:szCs w:val="22"/>
        </w:rPr>
      </w:pPr>
      <w:r w:rsidRPr="002B3992">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b/>
          <w:bCs/>
          <w:i/>
          <w:sz w:val="22"/>
          <w:szCs w:val="22"/>
        </w:rPr>
        <w:br w:type="page"/>
      </w:r>
    </w:p>
    <w:p w14:paraId="581C8058" w14:textId="77777777" w:rsidR="00A11114" w:rsidRDefault="00A11114" w:rsidP="00A11114">
      <w:pPr>
        <w:keepNext/>
        <w:tabs>
          <w:tab w:val="left" w:pos="720"/>
        </w:tabs>
        <w:snapToGrid w:val="0"/>
        <w:jc w:val="right"/>
        <w:outlineLvl w:val="1"/>
        <w:rPr>
          <w:b/>
          <w:bCs/>
          <w:i/>
          <w:sz w:val="22"/>
          <w:szCs w:val="22"/>
        </w:rPr>
      </w:pPr>
    </w:p>
    <w:p w14:paraId="3AB51657" w14:textId="594B279D" w:rsidR="00A11114" w:rsidRPr="009C6458" w:rsidRDefault="00A11114" w:rsidP="00A11114">
      <w:pPr>
        <w:keepNext/>
        <w:tabs>
          <w:tab w:val="left" w:pos="720"/>
        </w:tabs>
        <w:snapToGrid w:val="0"/>
        <w:jc w:val="right"/>
        <w:outlineLvl w:val="1"/>
        <w:rPr>
          <w:b/>
          <w:bCs/>
          <w:sz w:val="24"/>
          <w:szCs w:val="28"/>
        </w:rPr>
      </w:pPr>
      <w:bookmarkStart w:id="106" w:name="_Toc181703700"/>
      <w:r w:rsidRPr="009C6458">
        <w:rPr>
          <w:b/>
          <w:bCs/>
          <w:sz w:val="24"/>
          <w:szCs w:val="28"/>
        </w:rPr>
        <w:t>Załącznik nr 1</w:t>
      </w:r>
      <w:r>
        <w:rPr>
          <w:b/>
          <w:bCs/>
          <w:sz w:val="24"/>
          <w:szCs w:val="28"/>
        </w:rPr>
        <w:t>2</w:t>
      </w:r>
      <w:r w:rsidRPr="009C6458">
        <w:rPr>
          <w:b/>
          <w:bCs/>
          <w:sz w:val="24"/>
          <w:szCs w:val="28"/>
        </w:rPr>
        <w:t xml:space="preserve"> do </w:t>
      </w:r>
      <w:r>
        <w:rPr>
          <w:b/>
          <w:bCs/>
          <w:sz w:val="24"/>
          <w:szCs w:val="28"/>
        </w:rPr>
        <w:t xml:space="preserve">SWZ. </w:t>
      </w:r>
      <w:bookmarkStart w:id="107" w:name="_Hlk156546976"/>
      <w:r>
        <w:rPr>
          <w:b/>
          <w:bCs/>
          <w:sz w:val="24"/>
          <w:szCs w:val="28"/>
        </w:rPr>
        <w:t>Oświadczenie o powstaniu obowiązku podatkowego</w:t>
      </w:r>
      <w:bookmarkEnd w:id="106"/>
    </w:p>
    <w:p w14:paraId="5026E916" w14:textId="77777777" w:rsidR="00A11114" w:rsidRDefault="00A11114" w:rsidP="00A11114">
      <w:pPr>
        <w:keepNext/>
        <w:tabs>
          <w:tab w:val="left" w:pos="720"/>
        </w:tabs>
        <w:snapToGrid w:val="0"/>
        <w:jc w:val="right"/>
        <w:outlineLvl w:val="1"/>
        <w:rPr>
          <w:b/>
          <w:bCs/>
          <w:i/>
          <w:sz w:val="22"/>
          <w:szCs w:val="22"/>
        </w:rPr>
      </w:pPr>
    </w:p>
    <w:p w14:paraId="7E04A2AD" w14:textId="77777777" w:rsidR="009C28FF" w:rsidRDefault="009C28FF" w:rsidP="00A11114">
      <w:pPr>
        <w:keepNext/>
        <w:tabs>
          <w:tab w:val="left" w:pos="720"/>
        </w:tabs>
        <w:snapToGrid w:val="0"/>
        <w:jc w:val="right"/>
        <w:outlineLvl w:val="1"/>
        <w:rPr>
          <w:b/>
          <w:bCs/>
          <w:i/>
          <w:sz w:val="22"/>
          <w:szCs w:val="22"/>
        </w:rPr>
      </w:pPr>
    </w:p>
    <w:p w14:paraId="0DD3C92A" w14:textId="77777777" w:rsidR="00A11114" w:rsidRDefault="00A11114" w:rsidP="00A11114">
      <w:pPr>
        <w:rPr>
          <w:sz w:val="22"/>
          <w:szCs w:val="22"/>
        </w:rPr>
      </w:pPr>
    </w:p>
    <w:p w14:paraId="07A9FF8C" w14:textId="77777777" w:rsidR="009C28FF" w:rsidRPr="00871E2F" w:rsidRDefault="009C28FF" w:rsidP="009C28FF">
      <w:pPr>
        <w:jc w:val="center"/>
        <w:rPr>
          <w:b/>
          <w:bCs/>
          <w:sz w:val="24"/>
          <w:szCs w:val="24"/>
        </w:rPr>
      </w:pPr>
      <w:r w:rsidRPr="00871E2F">
        <w:rPr>
          <w:b/>
          <w:bCs/>
          <w:sz w:val="24"/>
          <w:szCs w:val="24"/>
        </w:rPr>
        <w:t>OŚWIADCZENIE O POWSTANIU OBOWIĄZKU PODATKOWEGO</w:t>
      </w:r>
    </w:p>
    <w:p w14:paraId="6FD8BBD2" w14:textId="77777777" w:rsidR="00A11114" w:rsidRDefault="00A11114" w:rsidP="00A11114">
      <w:pPr>
        <w:rPr>
          <w:sz w:val="22"/>
          <w:szCs w:val="22"/>
        </w:rPr>
      </w:pPr>
    </w:p>
    <w:bookmarkEnd w:id="105"/>
    <w:p w14:paraId="3120D868" w14:textId="77777777" w:rsidR="00825B3A" w:rsidRPr="0013238E" w:rsidRDefault="00825B3A" w:rsidP="00825B3A">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(DOTYCZY  WYKONAWCÓW MAJACYCH SIEDZIBĘ POZA GRANICAMI POLSKI)</w:t>
      </w:r>
    </w:p>
    <w:p w14:paraId="18C91AD7" w14:textId="77777777" w:rsidR="00825B3A" w:rsidRPr="000F6329" w:rsidRDefault="00825B3A" w:rsidP="00825B3A">
      <w:pPr>
        <w:jc w:val="both"/>
        <w:rPr>
          <w:rFonts w:eastAsiaTheme="majorEastAsia"/>
          <w:b/>
          <w:bCs/>
          <w:color w:val="365F91" w:themeColor="accent1" w:themeShade="BF"/>
          <w:spacing w:val="20"/>
          <w:sz w:val="28"/>
          <w:szCs w:val="28"/>
        </w:rPr>
      </w:pPr>
    </w:p>
    <w:p w14:paraId="76177B53" w14:textId="77777777" w:rsidR="00825B3A" w:rsidRPr="00C1155B" w:rsidRDefault="00825B3A" w:rsidP="00825B3A">
      <w:pPr>
        <w:tabs>
          <w:tab w:val="left" w:pos="0"/>
        </w:tabs>
        <w:rPr>
          <w:sz w:val="22"/>
          <w:szCs w:val="22"/>
        </w:rPr>
      </w:pPr>
    </w:p>
    <w:p w14:paraId="7DE31B74" w14:textId="77777777" w:rsidR="00825B3A" w:rsidRPr="00C1155B" w:rsidRDefault="00825B3A" w:rsidP="00825B3A">
      <w:pPr>
        <w:tabs>
          <w:tab w:val="left" w:pos="0"/>
        </w:tabs>
        <w:rPr>
          <w:sz w:val="22"/>
          <w:szCs w:val="22"/>
        </w:rPr>
      </w:pPr>
      <w:r w:rsidRPr="00C1155B">
        <w:rPr>
          <w:sz w:val="22"/>
          <w:szCs w:val="22"/>
        </w:rPr>
        <w:t>Nazwa Wykonawcy: ...................................................................................................................</w:t>
      </w:r>
    </w:p>
    <w:p w14:paraId="0CA13E89" w14:textId="77777777" w:rsidR="00825B3A" w:rsidRPr="00C1155B" w:rsidRDefault="00825B3A" w:rsidP="00825B3A">
      <w:pPr>
        <w:tabs>
          <w:tab w:val="left" w:pos="0"/>
        </w:tabs>
        <w:rPr>
          <w:sz w:val="22"/>
          <w:szCs w:val="22"/>
        </w:rPr>
      </w:pPr>
    </w:p>
    <w:p w14:paraId="20E8B7F5" w14:textId="77777777" w:rsidR="00825B3A" w:rsidRPr="00C1155B" w:rsidRDefault="00825B3A" w:rsidP="00825B3A">
      <w:pPr>
        <w:jc w:val="both"/>
        <w:rPr>
          <w:sz w:val="24"/>
          <w:szCs w:val="24"/>
        </w:rPr>
      </w:pPr>
    </w:p>
    <w:p w14:paraId="1AE5EF99" w14:textId="77777777" w:rsidR="00825B3A" w:rsidRPr="00C1155B" w:rsidRDefault="00825B3A" w:rsidP="00825B3A">
      <w:pPr>
        <w:tabs>
          <w:tab w:val="left" w:pos="851"/>
        </w:tabs>
        <w:ind w:left="-142" w:firstLine="142"/>
      </w:pPr>
    </w:p>
    <w:p w14:paraId="02257FE7" w14:textId="77777777" w:rsidR="00825B3A" w:rsidRPr="00C1155B" w:rsidRDefault="00825B3A" w:rsidP="00825B3A">
      <w:pPr>
        <w:tabs>
          <w:tab w:val="left" w:pos="851"/>
        </w:tabs>
        <w:ind w:left="-142" w:firstLine="142"/>
        <w:rPr>
          <w:sz w:val="22"/>
          <w:szCs w:val="22"/>
        </w:rPr>
      </w:pPr>
    </w:p>
    <w:p w14:paraId="73A860AF" w14:textId="77777777" w:rsidR="00825B3A" w:rsidRPr="00C1155B" w:rsidRDefault="00825B3A" w:rsidP="00825B3A">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1D921A61" w14:textId="77777777" w:rsidR="00825B3A" w:rsidRPr="00C1155B" w:rsidRDefault="00825B3A" w:rsidP="00825B3A">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825B3A" w:rsidRPr="00C1155B" w14:paraId="7AE55470" w14:textId="77777777" w:rsidTr="003B7304">
        <w:tc>
          <w:tcPr>
            <w:tcW w:w="3594" w:type="dxa"/>
            <w:vAlign w:val="center"/>
          </w:tcPr>
          <w:p w14:paraId="090ACEF0" w14:textId="77777777" w:rsidR="00825B3A" w:rsidRPr="00C1155B" w:rsidRDefault="00825B3A" w:rsidP="003B7304">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7EB17C8A" w14:textId="77777777" w:rsidR="00825B3A" w:rsidRPr="00C1155B" w:rsidRDefault="00825B3A" w:rsidP="003B7304">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7A03B28A" w14:textId="77777777" w:rsidR="00825B3A" w:rsidRPr="00C1155B" w:rsidRDefault="00825B3A" w:rsidP="003B7304">
            <w:pPr>
              <w:tabs>
                <w:tab w:val="left" w:pos="1523"/>
              </w:tabs>
              <w:jc w:val="center"/>
            </w:pPr>
            <w:r w:rsidRPr="00C1155B">
              <w:rPr>
                <w:sz w:val="22"/>
                <w:szCs w:val="22"/>
              </w:rPr>
              <w:t>Stawka podatku od towarów i usług, która zgodnie z wiedzą wykonawcy, będzie miała zastosowanie [%]</w:t>
            </w:r>
          </w:p>
        </w:tc>
      </w:tr>
      <w:tr w:rsidR="00825B3A" w:rsidRPr="00C1155B" w14:paraId="4629750F" w14:textId="77777777" w:rsidTr="003B7304">
        <w:tc>
          <w:tcPr>
            <w:tcW w:w="3594" w:type="dxa"/>
          </w:tcPr>
          <w:p w14:paraId="4AE533B7" w14:textId="77777777" w:rsidR="00825B3A" w:rsidRPr="00C1155B" w:rsidRDefault="00825B3A" w:rsidP="003B7304">
            <w:pPr>
              <w:tabs>
                <w:tab w:val="left" w:pos="851"/>
              </w:tabs>
              <w:rPr>
                <w:sz w:val="22"/>
                <w:szCs w:val="22"/>
              </w:rPr>
            </w:pPr>
          </w:p>
          <w:p w14:paraId="55FDC407" w14:textId="77777777" w:rsidR="00825B3A" w:rsidRPr="00C1155B" w:rsidRDefault="00825B3A" w:rsidP="003B7304">
            <w:pPr>
              <w:tabs>
                <w:tab w:val="left" w:pos="851"/>
              </w:tabs>
              <w:rPr>
                <w:sz w:val="22"/>
                <w:szCs w:val="22"/>
              </w:rPr>
            </w:pPr>
          </w:p>
        </w:tc>
        <w:tc>
          <w:tcPr>
            <w:tcW w:w="2255" w:type="dxa"/>
          </w:tcPr>
          <w:p w14:paraId="03562480" w14:textId="77777777" w:rsidR="00825B3A" w:rsidRPr="00C1155B" w:rsidRDefault="00825B3A" w:rsidP="003B7304">
            <w:pPr>
              <w:tabs>
                <w:tab w:val="left" w:pos="851"/>
              </w:tabs>
              <w:rPr>
                <w:sz w:val="22"/>
                <w:szCs w:val="22"/>
              </w:rPr>
            </w:pPr>
          </w:p>
        </w:tc>
        <w:tc>
          <w:tcPr>
            <w:tcW w:w="2792" w:type="dxa"/>
          </w:tcPr>
          <w:p w14:paraId="1AC301D1" w14:textId="77777777" w:rsidR="00825B3A" w:rsidRPr="00C1155B" w:rsidRDefault="00825B3A" w:rsidP="003B7304">
            <w:pPr>
              <w:tabs>
                <w:tab w:val="left" w:pos="851"/>
              </w:tabs>
              <w:rPr>
                <w:sz w:val="22"/>
                <w:szCs w:val="22"/>
              </w:rPr>
            </w:pPr>
          </w:p>
        </w:tc>
      </w:tr>
      <w:tr w:rsidR="00825B3A" w:rsidRPr="00C1155B" w14:paraId="2A68C611" w14:textId="77777777" w:rsidTr="003B7304">
        <w:tc>
          <w:tcPr>
            <w:tcW w:w="3594" w:type="dxa"/>
          </w:tcPr>
          <w:p w14:paraId="3F7C9AE3" w14:textId="77777777" w:rsidR="00825B3A" w:rsidRPr="00C1155B" w:rsidRDefault="00825B3A" w:rsidP="003B7304">
            <w:pPr>
              <w:tabs>
                <w:tab w:val="left" w:pos="851"/>
              </w:tabs>
              <w:rPr>
                <w:sz w:val="22"/>
                <w:szCs w:val="22"/>
              </w:rPr>
            </w:pPr>
          </w:p>
          <w:p w14:paraId="2A4ED986" w14:textId="77777777" w:rsidR="00825B3A" w:rsidRPr="00C1155B" w:rsidRDefault="00825B3A" w:rsidP="003B7304">
            <w:pPr>
              <w:tabs>
                <w:tab w:val="left" w:pos="851"/>
              </w:tabs>
              <w:rPr>
                <w:sz w:val="22"/>
                <w:szCs w:val="22"/>
              </w:rPr>
            </w:pPr>
          </w:p>
        </w:tc>
        <w:tc>
          <w:tcPr>
            <w:tcW w:w="2255" w:type="dxa"/>
          </w:tcPr>
          <w:p w14:paraId="2DFBA21A" w14:textId="77777777" w:rsidR="00825B3A" w:rsidRPr="00C1155B" w:rsidRDefault="00825B3A" w:rsidP="003B7304">
            <w:pPr>
              <w:tabs>
                <w:tab w:val="left" w:pos="851"/>
              </w:tabs>
              <w:rPr>
                <w:sz w:val="22"/>
                <w:szCs w:val="22"/>
              </w:rPr>
            </w:pPr>
          </w:p>
        </w:tc>
        <w:tc>
          <w:tcPr>
            <w:tcW w:w="2792" w:type="dxa"/>
          </w:tcPr>
          <w:p w14:paraId="298690AB" w14:textId="77777777" w:rsidR="00825B3A" w:rsidRPr="00C1155B" w:rsidRDefault="00825B3A" w:rsidP="003B7304">
            <w:pPr>
              <w:tabs>
                <w:tab w:val="left" w:pos="851"/>
              </w:tabs>
              <w:rPr>
                <w:sz w:val="22"/>
                <w:szCs w:val="22"/>
              </w:rPr>
            </w:pPr>
          </w:p>
        </w:tc>
      </w:tr>
      <w:tr w:rsidR="00825B3A" w:rsidRPr="00C1155B" w14:paraId="1B1DFE9D" w14:textId="77777777" w:rsidTr="003B7304">
        <w:tc>
          <w:tcPr>
            <w:tcW w:w="3594" w:type="dxa"/>
          </w:tcPr>
          <w:p w14:paraId="10833AC4" w14:textId="77777777" w:rsidR="00825B3A" w:rsidRPr="00C1155B" w:rsidRDefault="00825B3A" w:rsidP="003B7304">
            <w:pPr>
              <w:tabs>
                <w:tab w:val="left" w:pos="851"/>
              </w:tabs>
              <w:rPr>
                <w:sz w:val="22"/>
                <w:szCs w:val="22"/>
              </w:rPr>
            </w:pPr>
          </w:p>
          <w:p w14:paraId="15723AB6" w14:textId="77777777" w:rsidR="00825B3A" w:rsidRPr="00C1155B" w:rsidRDefault="00825B3A" w:rsidP="003B7304">
            <w:pPr>
              <w:tabs>
                <w:tab w:val="left" w:pos="851"/>
              </w:tabs>
              <w:rPr>
                <w:sz w:val="22"/>
                <w:szCs w:val="22"/>
              </w:rPr>
            </w:pPr>
          </w:p>
        </w:tc>
        <w:tc>
          <w:tcPr>
            <w:tcW w:w="2255" w:type="dxa"/>
          </w:tcPr>
          <w:p w14:paraId="5A4312DC" w14:textId="77777777" w:rsidR="00825B3A" w:rsidRPr="00C1155B" w:rsidRDefault="00825B3A" w:rsidP="003B7304">
            <w:pPr>
              <w:tabs>
                <w:tab w:val="left" w:pos="851"/>
              </w:tabs>
              <w:rPr>
                <w:sz w:val="22"/>
                <w:szCs w:val="22"/>
              </w:rPr>
            </w:pPr>
          </w:p>
        </w:tc>
        <w:tc>
          <w:tcPr>
            <w:tcW w:w="2792" w:type="dxa"/>
          </w:tcPr>
          <w:p w14:paraId="5A376B58" w14:textId="77777777" w:rsidR="00825B3A" w:rsidRPr="00C1155B" w:rsidRDefault="00825B3A" w:rsidP="003B7304">
            <w:pPr>
              <w:tabs>
                <w:tab w:val="left" w:pos="851"/>
              </w:tabs>
              <w:rPr>
                <w:sz w:val="22"/>
                <w:szCs w:val="22"/>
              </w:rPr>
            </w:pPr>
          </w:p>
        </w:tc>
      </w:tr>
      <w:tr w:rsidR="00825B3A" w:rsidRPr="00C1155B" w14:paraId="06F48E6B" w14:textId="77777777" w:rsidTr="003B7304">
        <w:tc>
          <w:tcPr>
            <w:tcW w:w="3594" w:type="dxa"/>
          </w:tcPr>
          <w:p w14:paraId="68BD993C" w14:textId="77777777" w:rsidR="00825B3A" w:rsidRPr="00C1155B" w:rsidRDefault="00825B3A" w:rsidP="003B7304">
            <w:pPr>
              <w:tabs>
                <w:tab w:val="left" w:pos="851"/>
              </w:tabs>
              <w:rPr>
                <w:sz w:val="22"/>
                <w:szCs w:val="22"/>
              </w:rPr>
            </w:pPr>
          </w:p>
          <w:p w14:paraId="4CAC8895" w14:textId="77777777" w:rsidR="00825B3A" w:rsidRPr="00C1155B" w:rsidRDefault="00825B3A" w:rsidP="003B7304">
            <w:pPr>
              <w:tabs>
                <w:tab w:val="left" w:pos="851"/>
              </w:tabs>
              <w:rPr>
                <w:sz w:val="22"/>
                <w:szCs w:val="22"/>
              </w:rPr>
            </w:pPr>
          </w:p>
        </w:tc>
        <w:tc>
          <w:tcPr>
            <w:tcW w:w="2255" w:type="dxa"/>
          </w:tcPr>
          <w:p w14:paraId="1200AAA7" w14:textId="77777777" w:rsidR="00825B3A" w:rsidRPr="00C1155B" w:rsidRDefault="00825B3A" w:rsidP="003B7304">
            <w:pPr>
              <w:tabs>
                <w:tab w:val="left" w:pos="851"/>
              </w:tabs>
              <w:rPr>
                <w:sz w:val="22"/>
                <w:szCs w:val="22"/>
              </w:rPr>
            </w:pPr>
          </w:p>
        </w:tc>
        <w:tc>
          <w:tcPr>
            <w:tcW w:w="2792" w:type="dxa"/>
          </w:tcPr>
          <w:p w14:paraId="3E9F7912" w14:textId="77777777" w:rsidR="00825B3A" w:rsidRPr="00C1155B" w:rsidRDefault="00825B3A" w:rsidP="003B7304">
            <w:pPr>
              <w:tabs>
                <w:tab w:val="left" w:pos="851"/>
              </w:tabs>
              <w:rPr>
                <w:sz w:val="22"/>
                <w:szCs w:val="22"/>
              </w:rPr>
            </w:pPr>
          </w:p>
        </w:tc>
      </w:tr>
    </w:tbl>
    <w:p w14:paraId="6F086168" w14:textId="77777777" w:rsidR="00825B3A" w:rsidRPr="00C1155B" w:rsidRDefault="00825B3A" w:rsidP="00825B3A">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2F8DB803" w14:textId="77777777" w:rsidR="00825B3A" w:rsidRPr="00C1155B" w:rsidRDefault="00825B3A" w:rsidP="00825B3A">
      <w:pPr>
        <w:tabs>
          <w:tab w:val="left" w:pos="851"/>
        </w:tabs>
        <w:ind w:left="-142" w:firstLine="142"/>
        <w:rPr>
          <w:sz w:val="22"/>
          <w:szCs w:val="22"/>
        </w:rPr>
      </w:pPr>
    </w:p>
    <w:p w14:paraId="6AD90DD9" w14:textId="77777777" w:rsidR="00825B3A" w:rsidRPr="00C1155B" w:rsidRDefault="00825B3A" w:rsidP="00825B3A">
      <w:pPr>
        <w:tabs>
          <w:tab w:val="left" w:pos="851"/>
        </w:tabs>
        <w:ind w:left="-142" w:firstLine="142"/>
        <w:rPr>
          <w:sz w:val="22"/>
          <w:szCs w:val="22"/>
        </w:rPr>
      </w:pPr>
    </w:p>
    <w:p w14:paraId="23F537F8" w14:textId="77777777" w:rsidR="00825B3A" w:rsidRPr="00C1155B" w:rsidRDefault="00825B3A" w:rsidP="00825B3A">
      <w:pPr>
        <w:tabs>
          <w:tab w:val="left" w:pos="851"/>
        </w:tabs>
        <w:ind w:left="-142" w:firstLine="142"/>
        <w:rPr>
          <w:szCs w:val="18"/>
        </w:rPr>
      </w:pPr>
    </w:p>
    <w:p w14:paraId="1170DB92" w14:textId="77777777" w:rsidR="00825B3A" w:rsidRPr="00E66F78" w:rsidRDefault="00825B3A" w:rsidP="00825B3A">
      <w:pPr>
        <w:tabs>
          <w:tab w:val="left" w:pos="851"/>
        </w:tabs>
        <w:jc w:val="both"/>
        <w:rPr>
          <w:sz w:val="22"/>
        </w:rPr>
      </w:pPr>
      <w:bookmarkStart w:id="108" w:name="_Hlk148702593"/>
      <w:r>
        <w:rPr>
          <w:sz w:val="22"/>
        </w:rPr>
        <w:t xml:space="preserve">Stawka podatku od towarów i usług obowiązująca u Zamawiającego zgodnie z ustawą z 11.03.2004 r. </w:t>
      </w:r>
      <w:r>
        <w:rPr>
          <w:sz w:val="22"/>
        </w:rPr>
        <w:br/>
        <w:t>o podatku od towarów i usług wynosi … %.</w:t>
      </w:r>
    </w:p>
    <w:p w14:paraId="31A4258A" w14:textId="77777777" w:rsidR="00825B3A" w:rsidRPr="00E66F78" w:rsidRDefault="00825B3A" w:rsidP="00825B3A">
      <w:pPr>
        <w:tabs>
          <w:tab w:val="left" w:pos="851"/>
        </w:tabs>
        <w:ind w:left="-142" w:firstLine="142"/>
        <w:jc w:val="both"/>
        <w:rPr>
          <w:sz w:val="22"/>
        </w:rPr>
      </w:pPr>
    </w:p>
    <w:bookmarkEnd w:id="108"/>
    <w:p w14:paraId="0140ED23" w14:textId="77777777" w:rsidR="00825B3A" w:rsidRPr="00E66F78" w:rsidRDefault="00825B3A" w:rsidP="00825B3A">
      <w:pPr>
        <w:tabs>
          <w:tab w:val="left" w:pos="851"/>
        </w:tabs>
        <w:ind w:left="-142" w:firstLine="142"/>
        <w:rPr>
          <w:sz w:val="22"/>
        </w:rPr>
      </w:pPr>
    </w:p>
    <w:p w14:paraId="32D60E90" w14:textId="77777777" w:rsidR="00825B3A" w:rsidRDefault="00825B3A" w:rsidP="00825B3A"/>
    <w:p w14:paraId="58F982A7" w14:textId="77777777" w:rsidR="00825B3A" w:rsidRPr="00E66F78" w:rsidRDefault="00825B3A" w:rsidP="00825B3A">
      <w:pPr>
        <w:tabs>
          <w:tab w:val="left" w:pos="851"/>
        </w:tabs>
        <w:ind w:left="-142" w:firstLine="142"/>
        <w:rPr>
          <w:sz w:val="22"/>
        </w:rPr>
      </w:pPr>
    </w:p>
    <w:p w14:paraId="77162BED" w14:textId="77777777" w:rsidR="00825B3A" w:rsidRPr="00E66F78" w:rsidRDefault="00825B3A" w:rsidP="00825B3A">
      <w:pPr>
        <w:tabs>
          <w:tab w:val="left" w:pos="851"/>
        </w:tabs>
        <w:ind w:left="-142" w:firstLine="142"/>
        <w:rPr>
          <w:sz w:val="22"/>
        </w:rPr>
      </w:pPr>
    </w:p>
    <w:p w14:paraId="28A010CB" w14:textId="77777777" w:rsidR="00825B3A" w:rsidRPr="00E66F78" w:rsidRDefault="00825B3A" w:rsidP="00825B3A">
      <w:pPr>
        <w:tabs>
          <w:tab w:val="left" w:pos="851"/>
        </w:tabs>
        <w:ind w:left="-142" w:firstLine="142"/>
        <w:rPr>
          <w:sz w:val="22"/>
        </w:rPr>
      </w:pPr>
    </w:p>
    <w:p w14:paraId="09CDA24D" w14:textId="406F5956" w:rsidR="00825B3A" w:rsidRDefault="00825B3A">
      <w:pPr>
        <w:rPr>
          <w:b/>
          <w:bCs/>
          <w:sz w:val="24"/>
          <w:szCs w:val="28"/>
        </w:rPr>
      </w:pPr>
      <w:r>
        <w:rPr>
          <w:b/>
          <w:bCs/>
          <w:sz w:val="24"/>
          <w:szCs w:val="28"/>
        </w:rPr>
        <w:br w:type="page"/>
      </w:r>
    </w:p>
    <w:bookmarkEnd w:id="107"/>
    <w:p w14:paraId="0AC3002D" w14:textId="77777777" w:rsidR="00A11114" w:rsidRDefault="00A11114" w:rsidP="00B41BF7">
      <w:pPr>
        <w:keepNext/>
        <w:tabs>
          <w:tab w:val="left" w:pos="720"/>
        </w:tabs>
        <w:snapToGrid w:val="0"/>
        <w:jc w:val="right"/>
        <w:outlineLvl w:val="1"/>
        <w:rPr>
          <w:b/>
          <w:bCs/>
          <w:sz w:val="24"/>
          <w:szCs w:val="28"/>
        </w:rPr>
      </w:pPr>
    </w:p>
    <w:p w14:paraId="31B8375B" w14:textId="77777777" w:rsidR="00A11114" w:rsidRDefault="00A11114" w:rsidP="00A11114">
      <w:pPr>
        <w:rPr>
          <w:b/>
          <w:sz w:val="22"/>
          <w:szCs w:val="22"/>
        </w:rPr>
      </w:pPr>
    </w:p>
    <w:p w14:paraId="03306DF0" w14:textId="1E36CE35" w:rsidR="00A11114" w:rsidRPr="001619F6" w:rsidRDefault="00A11114" w:rsidP="00A11114">
      <w:pPr>
        <w:keepNext/>
        <w:tabs>
          <w:tab w:val="left" w:pos="720"/>
        </w:tabs>
        <w:snapToGrid w:val="0"/>
        <w:jc w:val="right"/>
        <w:outlineLvl w:val="1"/>
        <w:rPr>
          <w:b/>
          <w:bCs/>
          <w:sz w:val="24"/>
          <w:szCs w:val="28"/>
        </w:rPr>
      </w:pPr>
      <w:bookmarkStart w:id="109" w:name="_Toc181703701"/>
      <w:r w:rsidRPr="001619F6">
        <w:rPr>
          <w:b/>
          <w:bCs/>
          <w:sz w:val="24"/>
          <w:szCs w:val="28"/>
        </w:rPr>
        <w:t xml:space="preserve">Załącznik  nr </w:t>
      </w:r>
      <w:r>
        <w:rPr>
          <w:b/>
          <w:bCs/>
          <w:sz w:val="24"/>
          <w:szCs w:val="28"/>
        </w:rPr>
        <w:t>13</w:t>
      </w:r>
      <w:r w:rsidRPr="001619F6">
        <w:rPr>
          <w:b/>
          <w:bCs/>
          <w:sz w:val="24"/>
          <w:szCs w:val="28"/>
        </w:rPr>
        <w:t xml:space="preserve"> do SWZ</w:t>
      </w:r>
      <w:r>
        <w:rPr>
          <w:b/>
          <w:bCs/>
          <w:sz w:val="24"/>
          <w:szCs w:val="28"/>
        </w:rPr>
        <w:t>. Zobowiązanie do poufności.</w:t>
      </w:r>
      <w:bookmarkEnd w:id="109"/>
    </w:p>
    <w:p w14:paraId="73F6356D" w14:textId="77777777" w:rsidR="00A11114" w:rsidRPr="00FB5CFB" w:rsidRDefault="00A11114" w:rsidP="00A11114">
      <w:pPr>
        <w:tabs>
          <w:tab w:val="left" w:pos="426"/>
        </w:tabs>
        <w:spacing w:before="120"/>
        <w:jc w:val="both"/>
        <w:rPr>
          <w:b/>
          <w:sz w:val="22"/>
          <w:szCs w:val="22"/>
        </w:rPr>
      </w:pPr>
    </w:p>
    <w:p w14:paraId="476C7B01" w14:textId="77777777" w:rsidR="00A11114" w:rsidRPr="00FB5CFB" w:rsidRDefault="00A11114" w:rsidP="00A11114">
      <w:pPr>
        <w:tabs>
          <w:tab w:val="left" w:pos="426"/>
        </w:tabs>
        <w:spacing w:before="120"/>
        <w:jc w:val="both"/>
        <w:rPr>
          <w:b/>
          <w:sz w:val="22"/>
          <w:szCs w:val="22"/>
        </w:rPr>
      </w:pPr>
    </w:p>
    <w:p w14:paraId="79E337F3" w14:textId="77777777" w:rsidR="009C28FF" w:rsidRPr="00871E2F" w:rsidRDefault="009C28FF" w:rsidP="009C28FF">
      <w:pPr>
        <w:tabs>
          <w:tab w:val="left" w:pos="426"/>
        </w:tabs>
        <w:spacing w:before="120"/>
        <w:jc w:val="center"/>
        <w:rPr>
          <w:b/>
          <w:sz w:val="22"/>
          <w:szCs w:val="22"/>
        </w:rPr>
      </w:pPr>
      <w:r w:rsidRPr="00871E2F">
        <w:rPr>
          <w:b/>
          <w:sz w:val="24"/>
          <w:szCs w:val="24"/>
        </w:rPr>
        <w:t>ZOBOWIĄZANIE WYKONAWCY DO ZACHOWANIA POUFNOŚCI</w:t>
      </w:r>
      <w:r w:rsidRPr="00871E2F">
        <w:rPr>
          <w:b/>
          <w:sz w:val="32"/>
          <w:szCs w:val="28"/>
        </w:rPr>
        <w:t xml:space="preserve"> </w:t>
      </w:r>
      <w:r w:rsidRPr="00FB5CFB">
        <w:rPr>
          <w:i/>
          <w:color w:val="FF0000"/>
          <w:sz w:val="22"/>
          <w:szCs w:val="16"/>
        </w:rPr>
        <w:t>(jeżeli dotyczy)</w:t>
      </w:r>
    </w:p>
    <w:p w14:paraId="4CC92F90" w14:textId="77777777" w:rsidR="00A11114" w:rsidRPr="00FB5CFB" w:rsidRDefault="00A11114" w:rsidP="00A11114">
      <w:pPr>
        <w:tabs>
          <w:tab w:val="left" w:pos="426"/>
        </w:tabs>
        <w:spacing w:before="120"/>
        <w:jc w:val="both"/>
        <w:rPr>
          <w:sz w:val="24"/>
          <w:szCs w:val="22"/>
        </w:rPr>
      </w:pPr>
    </w:p>
    <w:p w14:paraId="7580479D" w14:textId="73001FF1" w:rsidR="00A11114" w:rsidRDefault="00A11114" w:rsidP="00A11114">
      <w:pPr>
        <w:jc w:val="both"/>
        <w:rPr>
          <w:sz w:val="24"/>
        </w:rPr>
      </w:pPr>
      <w:bookmarkStart w:id="110" w:name="_Hlk108344109"/>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w:t>
      </w:r>
      <w:r w:rsidR="00107B55" w:rsidRPr="00107B55">
        <w:rPr>
          <w:sz w:val="24"/>
        </w:rPr>
        <w:t>Świadczenie usług serwisowych oraz przeglądów urządzeń zasilających systemy łączności i bezpieczeństwa dla KWK Ruda z podziałem na dwa zadania</w:t>
      </w:r>
      <w:r w:rsidR="00107B55">
        <w:rPr>
          <w:sz w:val="24"/>
        </w:rPr>
        <w:t xml:space="preserve"> </w:t>
      </w:r>
      <w:r w:rsidRPr="00180AF0">
        <w:rPr>
          <w:sz w:val="24"/>
        </w:rPr>
        <w:t>działając jako uprawniony do reprezentacji  …………………………………</w:t>
      </w:r>
      <w:r>
        <w:rPr>
          <w:sz w:val="24"/>
        </w:rPr>
        <w:t>……..</w:t>
      </w:r>
      <w:r w:rsidRPr="00180AF0">
        <w:rPr>
          <w:sz w:val="24"/>
        </w:rPr>
        <w:t xml:space="preserve"> </w:t>
      </w:r>
      <w:r>
        <w:rPr>
          <w:sz w:val="24"/>
        </w:rPr>
        <w:t>o</w:t>
      </w:r>
      <w:r w:rsidRPr="00180AF0">
        <w:rPr>
          <w:sz w:val="24"/>
        </w:rPr>
        <w:t>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i podmiotom trzecim.</w:t>
      </w:r>
    </w:p>
    <w:p w14:paraId="55484426" w14:textId="77777777" w:rsidR="00A11114" w:rsidRPr="00180AF0" w:rsidRDefault="00A11114" w:rsidP="00A11114">
      <w:pPr>
        <w:jc w:val="both"/>
        <w:rPr>
          <w:sz w:val="24"/>
        </w:rPr>
      </w:pPr>
    </w:p>
    <w:p w14:paraId="506B5838" w14:textId="77777777" w:rsidR="00A11114" w:rsidRDefault="00A11114" w:rsidP="00A11114">
      <w:pPr>
        <w:jc w:val="both"/>
        <w:rPr>
          <w:sz w:val="24"/>
        </w:rPr>
      </w:pPr>
      <w:r w:rsidRPr="00180AF0">
        <w:rPr>
          <w:sz w:val="24"/>
        </w:rPr>
        <w:t>Jakiekolwiek przekazywanie, ujawnienie, wykorzystywanie tajemnicy przedsiębiorstwa, jest dopuszczalne tylko za uprzednim, pisemnym zezwoleniem Zleceniodawcy.</w:t>
      </w:r>
    </w:p>
    <w:p w14:paraId="41244432" w14:textId="77777777" w:rsidR="00A11114" w:rsidRPr="00180AF0" w:rsidRDefault="00A11114" w:rsidP="00A11114">
      <w:pPr>
        <w:jc w:val="both"/>
        <w:rPr>
          <w:sz w:val="24"/>
        </w:rPr>
      </w:pPr>
    </w:p>
    <w:p w14:paraId="27590290" w14:textId="77777777" w:rsidR="00A11114" w:rsidRPr="00180AF0" w:rsidRDefault="00A11114" w:rsidP="00A11114">
      <w:pPr>
        <w:jc w:val="both"/>
        <w:rPr>
          <w:sz w:val="24"/>
        </w:rPr>
      </w:pPr>
      <w:r w:rsidRPr="00180AF0">
        <w:rPr>
          <w:sz w:val="24"/>
        </w:rPr>
        <w:t>Zobowiązuję się, że pracowni</w:t>
      </w:r>
      <w:r>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CC42455" w14:textId="77777777" w:rsidR="00A11114" w:rsidRPr="00180AF0" w:rsidRDefault="00A11114" w:rsidP="00A11114">
      <w:pPr>
        <w:ind w:firstLine="360"/>
        <w:jc w:val="both"/>
        <w:rPr>
          <w:sz w:val="24"/>
        </w:rPr>
      </w:pPr>
    </w:p>
    <w:p w14:paraId="2BB29870" w14:textId="77777777" w:rsidR="00A11114" w:rsidRDefault="00A11114" w:rsidP="00A11114">
      <w:pPr>
        <w:jc w:val="both"/>
        <w:rPr>
          <w:sz w:val="24"/>
        </w:rPr>
      </w:pPr>
      <w:r w:rsidRPr="00180AF0">
        <w:rPr>
          <w:sz w:val="24"/>
        </w:rPr>
        <w:t>Jestem świadomy odpowiedzialności z tytułu naruszenia powyższego zobowiązania</w:t>
      </w:r>
      <w:r>
        <w:rPr>
          <w:sz w:val="24"/>
        </w:rPr>
        <w:t>.</w:t>
      </w:r>
    </w:p>
    <w:p w14:paraId="7D8EC611" w14:textId="77777777" w:rsidR="00A11114" w:rsidRDefault="00A11114" w:rsidP="00A11114">
      <w:pPr>
        <w:ind w:firstLine="360"/>
        <w:jc w:val="both"/>
        <w:rPr>
          <w:sz w:val="24"/>
        </w:rPr>
      </w:pPr>
    </w:p>
    <w:p w14:paraId="69518205" w14:textId="10194FC6" w:rsidR="00A11114" w:rsidRPr="00756788" w:rsidRDefault="00A11114" w:rsidP="00A11114">
      <w:pPr>
        <w:jc w:val="both"/>
        <w:rPr>
          <w:sz w:val="24"/>
        </w:rPr>
      </w:pPr>
      <w:r w:rsidRPr="00180AF0">
        <w:rPr>
          <w:sz w:val="24"/>
        </w:rPr>
        <w:t xml:space="preserve">Niniejsze zobowiązanie do zachowania poufności obowiązuje przez czas trwania postępowania </w:t>
      </w:r>
      <w:r w:rsidR="001B422D">
        <w:rPr>
          <w:sz w:val="24"/>
        </w:rPr>
        <w:br/>
      </w:r>
      <w:r w:rsidRPr="00180AF0">
        <w:rPr>
          <w:sz w:val="24"/>
        </w:rPr>
        <w:t xml:space="preserve">o udzielenie zamówienia w trybie przetargu nieograniczonego, a po jego zakończeniu przez okres zachowania przez informacje stanowiące tajemnice przedsiębiorstwa wartości gospodarczej, nie krócej niż 3 lata. Po upływie oznaczonych terminów </w:t>
      </w:r>
      <w:r>
        <w:rPr>
          <w:sz w:val="24"/>
        </w:rPr>
        <w:t>Zamawiający</w:t>
      </w:r>
      <w:r w:rsidRPr="00180AF0">
        <w:rPr>
          <w:sz w:val="24"/>
        </w:rPr>
        <w:t xml:space="preserve"> może przedłużyć termin obowiązywania zobowiązania do zachowania poufności o kolejne 3 lata.   </w:t>
      </w:r>
    </w:p>
    <w:p w14:paraId="76F5DFCA" w14:textId="77777777" w:rsidR="00A11114" w:rsidRPr="00FB5CFB" w:rsidRDefault="00A11114" w:rsidP="00A11114">
      <w:pPr>
        <w:rPr>
          <w:sz w:val="22"/>
        </w:rPr>
      </w:pPr>
    </w:p>
    <w:bookmarkEnd w:id="110"/>
    <w:p w14:paraId="519750C0" w14:textId="77777777" w:rsidR="00A11114" w:rsidRPr="00FB5CFB" w:rsidRDefault="00A11114" w:rsidP="00A11114">
      <w:pPr>
        <w:tabs>
          <w:tab w:val="left" w:pos="426"/>
        </w:tabs>
        <w:jc w:val="both"/>
        <w:rPr>
          <w:sz w:val="22"/>
        </w:rPr>
      </w:pPr>
    </w:p>
    <w:p w14:paraId="3501C612" w14:textId="77777777" w:rsidR="00A11114" w:rsidRPr="00FB5CFB" w:rsidRDefault="00A11114" w:rsidP="00A11114">
      <w:pPr>
        <w:tabs>
          <w:tab w:val="left" w:pos="426"/>
        </w:tabs>
        <w:jc w:val="both"/>
        <w:rPr>
          <w:sz w:val="22"/>
        </w:rPr>
      </w:pPr>
    </w:p>
    <w:p w14:paraId="20185EBB" w14:textId="77777777" w:rsidR="00A11114" w:rsidRPr="00FB5CFB" w:rsidRDefault="00A11114" w:rsidP="00A11114">
      <w:pPr>
        <w:tabs>
          <w:tab w:val="left" w:pos="426"/>
        </w:tabs>
        <w:jc w:val="both"/>
        <w:rPr>
          <w:sz w:val="22"/>
        </w:rPr>
      </w:pPr>
    </w:p>
    <w:p w14:paraId="61F6FCA1" w14:textId="77777777" w:rsidR="00A11114" w:rsidRPr="00FB5CFB" w:rsidRDefault="00A11114" w:rsidP="00A11114">
      <w:pPr>
        <w:rPr>
          <w:sz w:val="22"/>
        </w:rPr>
      </w:pPr>
    </w:p>
    <w:p w14:paraId="5B469E61" w14:textId="77777777" w:rsidR="00A11114" w:rsidRPr="00FB5CFB" w:rsidRDefault="00A11114" w:rsidP="00A11114">
      <w:pPr>
        <w:jc w:val="center"/>
        <w:rPr>
          <w:sz w:val="22"/>
        </w:rPr>
      </w:pPr>
      <w:r w:rsidRPr="00FB5CFB">
        <w:rPr>
          <w:sz w:val="22"/>
        </w:rPr>
        <w:t>......................................................................................................</w:t>
      </w:r>
    </w:p>
    <w:p w14:paraId="3F36CCAD" w14:textId="77777777" w:rsidR="00A11114" w:rsidRPr="00FB5CFB" w:rsidRDefault="00A11114" w:rsidP="00A11114">
      <w:pPr>
        <w:jc w:val="center"/>
        <w:rPr>
          <w:sz w:val="22"/>
        </w:rPr>
      </w:pPr>
      <w:r w:rsidRPr="00FB5CFB">
        <w:rPr>
          <w:sz w:val="22"/>
        </w:rPr>
        <w:t xml:space="preserve">(pieczęć i podpis/y osoby/osób upoważnionych </w:t>
      </w:r>
      <w:r w:rsidRPr="00FB5CFB">
        <w:rPr>
          <w:sz w:val="22"/>
        </w:rPr>
        <w:br/>
        <w:t>do reprezentowania Wykonawcy)</w:t>
      </w:r>
    </w:p>
    <w:p w14:paraId="3456CFBB" w14:textId="77777777" w:rsidR="00A11114" w:rsidRPr="002F0173" w:rsidRDefault="00A11114" w:rsidP="00A11114">
      <w:pPr>
        <w:widowControl w:val="0"/>
        <w:spacing w:line="276" w:lineRule="auto"/>
        <w:jc w:val="both"/>
        <w:rPr>
          <w:b/>
          <w:i/>
          <w:color w:val="000000"/>
        </w:rPr>
      </w:pPr>
    </w:p>
    <w:p w14:paraId="016C0C55" w14:textId="77777777" w:rsidR="00A11114" w:rsidRDefault="00A11114" w:rsidP="00A11114">
      <w:pPr>
        <w:rPr>
          <w:b/>
          <w:color w:val="000000"/>
        </w:rPr>
      </w:pPr>
      <w:r>
        <w:rPr>
          <w:b/>
          <w:color w:val="000000"/>
        </w:rPr>
        <w:br w:type="page"/>
      </w:r>
    </w:p>
    <w:bookmarkEnd w:id="94"/>
    <w:p w14:paraId="05291425" w14:textId="77777777" w:rsidR="00A11114" w:rsidRDefault="00A11114" w:rsidP="00567D43">
      <w:pPr>
        <w:keepNext/>
        <w:tabs>
          <w:tab w:val="left" w:pos="720"/>
        </w:tabs>
        <w:snapToGrid w:val="0"/>
        <w:outlineLvl w:val="1"/>
        <w:rPr>
          <w:b/>
          <w:bCs/>
          <w:sz w:val="24"/>
          <w:szCs w:val="28"/>
        </w:rPr>
      </w:pPr>
    </w:p>
    <w:p w14:paraId="3BDE5400" w14:textId="51B30FE5" w:rsidR="006A3213" w:rsidRPr="00B41BF7" w:rsidRDefault="006A3213" w:rsidP="00B41BF7">
      <w:pPr>
        <w:keepNext/>
        <w:tabs>
          <w:tab w:val="left" w:pos="720"/>
        </w:tabs>
        <w:snapToGrid w:val="0"/>
        <w:jc w:val="right"/>
        <w:outlineLvl w:val="1"/>
        <w:rPr>
          <w:b/>
          <w:bCs/>
          <w:sz w:val="24"/>
          <w:szCs w:val="28"/>
        </w:rPr>
      </w:pPr>
      <w:bookmarkStart w:id="111" w:name="_Toc181703702"/>
      <w:r w:rsidRPr="00B41BF7">
        <w:rPr>
          <w:b/>
          <w:bCs/>
          <w:sz w:val="24"/>
          <w:szCs w:val="28"/>
        </w:rPr>
        <w:t xml:space="preserve">Załącznik nr </w:t>
      </w:r>
      <w:r w:rsidR="00A11114">
        <w:rPr>
          <w:b/>
          <w:bCs/>
          <w:sz w:val="24"/>
          <w:szCs w:val="28"/>
        </w:rPr>
        <w:t>14</w:t>
      </w:r>
      <w:r w:rsidR="005B4150" w:rsidRPr="00B41BF7">
        <w:rPr>
          <w:b/>
          <w:bCs/>
          <w:sz w:val="24"/>
          <w:szCs w:val="28"/>
        </w:rPr>
        <w:t xml:space="preserve"> do </w:t>
      </w:r>
      <w:r w:rsidR="00B60CDC" w:rsidRPr="00B41BF7">
        <w:rPr>
          <w:b/>
          <w:bCs/>
          <w:sz w:val="24"/>
          <w:szCs w:val="28"/>
        </w:rPr>
        <w:t>SWZ</w:t>
      </w:r>
      <w:r w:rsidR="004130B7">
        <w:rPr>
          <w:b/>
          <w:bCs/>
          <w:sz w:val="24"/>
          <w:szCs w:val="28"/>
        </w:rPr>
        <w:t>.</w:t>
      </w:r>
      <w:r w:rsidR="00700467" w:rsidRPr="00B41BF7">
        <w:rPr>
          <w:b/>
          <w:bCs/>
          <w:sz w:val="24"/>
          <w:szCs w:val="28"/>
        </w:rPr>
        <w:t xml:space="preserve"> Istotne postanowienia umow</w:t>
      </w:r>
      <w:r w:rsidR="00B41BF7" w:rsidRPr="00B41BF7">
        <w:rPr>
          <w:b/>
          <w:bCs/>
          <w:sz w:val="24"/>
          <w:szCs w:val="28"/>
        </w:rPr>
        <w:t>y - IPU</w:t>
      </w:r>
      <w:bookmarkEnd w:id="111"/>
    </w:p>
    <w:p w14:paraId="5B49682E" w14:textId="77777777" w:rsidR="006A3213" w:rsidRPr="00F76729" w:rsidRDefault="006A3213" w:rsidP="00D976EF">
      <w:pPr>
        <w:jc w:val="both"/>
        <w:rPr>
          <w:b/>
          <w:sz w:val="22"/>
          <w:szCs w:val="22"/>
        </w:rPr>
      </w:pPr>
    </w:p>
    <w:p w14:paraId="2A2E80EF" w14:textId="77777777" w:rsidR="00AF07A5" w:rsidRPr="00F746F7" w:rsidRDefault="00AF07A5" w:rsidP="00AF07A5">
      <w:pPr>
        <w:tabs>
          <w:tab w:val="left" w:pos="426"/>
        </w:tabs>
        <w:spacing w:before="120"/>
        <w:rPr>
          <w:b/>
          <w:sz w:val="24"/>
          <w:szCs w:val="22"/>
        </w:rPr>
      </w:pPr>
      <w:bookmarkStart w:id="112" w:name="_Hlk108342294"/>
      <w:r w:rsidRPr="00F746F7">
        <w:rPr>
          <w:b/>
          <w:sz w:val="24"/>
          <w:szCs w:val="22"/>
        </w:rPr>
        <w:t>Nr LRU:</w:t>
      </w:r>
      <w:r w:rsidRPr="00162D1C">
        <w:rPr>
          <w:b/>
          <w:sz w:val="24"/>
          <w:szCs w:val="22"/>
        </w:rPr>
        <w:t xml:space="preserve"> …………………….. </w:t>
      </w:r>
    </w:p>
    <w:p w14:paraId="55150A98" w14:textId="77777777" w:rsidR="001F0989" w:rsidRPr="00F76729" w:rsidRDefault="001F0989" w:rsidP="00D976EF">
      <w:pPr>
        <w:pStyle w:val="Tekstprzypisudolnego"/>
        <w:jc w:val="both"/>
        <w:rPr>
          <w:b/>
          <w:sz w:val="22"/>
          <w:szCs w:val="22"/>
        </w:rPr>
      </w:pPr>
    </w:p>
    <w:p w14:paraId="3DC17386" w14:textId="77777777" w:rsidR="00F71079" w:rsidRPr="00D55290" w:rsidRDefault="00F71079" w:rsidP="00F71079">
      <w:pPr>
        <w:tabs>
          <w:tab w:val="left" w:pos="180"/>
          <w:tab w:val="left" w:pos="851"/>
        </w:tabs>
        <w:spacing w:before="20" w:after="20" w:line="22" w:lineRule="atLeast"/>
        <w:ind w:left="3960" w:hanging="3960"/>
        <w:jc w:val="center"/>
        <w:rPr>
          <w:b/>
          <w:iCs/>
          <w:sz w:val="28"/>
          <w:szCs w:val="28"/>
        </w:rPr>
      </w:pPr>
      <w:r w:rsidRPr="00D55290">
        <w:rPr>
          <w:b/>
          <w:iCs/>
          <w:sz w:val="28"/>
          <w:szCs w:val="28"/>
        </w:rPr>
        <w:t>ISTOTNE POSTANOWIENIA UMOWY</w:t>
      </w:r>
      <w:r>
        <w:rPr>
          <w:b/>
          <w:iCs/>
          <w:sz w:val="28"/>
          <w:szCs w:val="28"/>
        </w:rPr>
        <w:t xml:space="preserve"> (IPU)</w:t>
      </w:r>
    </w:p>
    <w:p w14:paraId="0D0F8526" w14:textId="77777777" w:rsidR="00E66FA0" w:rsidRPr="00F71079" w:rsidRDefault="00E66FA0" w:rsidP="00D976EF">
      <w:pPr>
        <w:spacing w:before="20" w:after="20" w:line="22" w:lineRule="atLeast"/>
        <w:jc w:val="center"/>
        <w:rPr>
          <w:sz w:val="14"/>
          <w:szCs w:val="14"/>
          <w:u w:val="single"/>
        </w:rPr>
      </w:pPr>
    </w:p>
    <w:p w14:paraId="201E778F" w14:textId="69094C3D" w:rsidR="00AF07A5" w:rsidRPr="00F746F7" w:rsidRDefault="00AF07A5" w:rsidP="00A1142D">
      <w:pPr>
        <w:pStyle w:val="Zwykytekst"/>
        <w:numPr>
          <w:ilvl w:val="0"/>
          <w:numId w:val="35"/>
        </w:numPr>
        <w:ind w:left="426" w:hanging="426"/>
        <w:jc w:val="both"/>
        <w:rPr>
          <w:rFonts w:ascii="Times New Roman" w:hAnsi="Times New Roman" w:cs="Times New Roman"/>
          <w:sz w:val="22"/>
          <w:szCs w:val="22"/>
        </w:rPr>
      </w:pPr>
      <w:r w:rsidRPr="00F746F7">
        <w:rPr>
          <w:rFonts w:ascii="Times New Roman" w:hAnsi="Times New Roman" w:cs="Times New Roman"/>
          <w:sz w:val="22"/>
          <w:szCs w:val="22"/>
        </w:rPr>
        <w:t xml:space="preserve">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w:t>
      </w:r>
      <w:r w:rsidR="00567D43">
        <w:rPr>
          <w:rFonts w:ascii="Times New Roman" w:hAnsi="Times New Roman" w:cs="Times New Roman"/>
          <w:sz w:val="22"/>
          <w:szCs w:val="22"/>
        </w:rPr>
        <w:br/>
      </w:r>
      <w:r w:rsidRPr="00F746F7">
        <w:rPr>
          <w:rFonts w:ascii="Times New Roman" w:hAnsi="Times New Roman" w:cs="Times New Roman"/>
          <w:sz w:val="22"/>
          <w:szCs w:val="22"/>
        </w:rPr>
        <w:t>i w formie za pośrednictwem poczty elektronicznej.</w:t>
      </w:r>
    </w:p>
    <w:p w14:paraId="092F10BE" w14:textId="11726720" w:rsidR="00AF07A5" w:rsidRDefault="00AF07A5" w:rsidP="00A1142D">
      <w:pPr>
        <w:pStyle w:val="Zwykytekst"/>
        <w:numPr>
          <w:ilvl w:val="0"/>
          <w:numId w:val="35"/>
        </w:numPr>
        <w:ind w:left="426" w:hanging="426"/>
        <w:rPr>
          <w:rFonts w:ascii="Times New Roman" w:hAnsi="Times New Roman" w:cs="Times New Roman"/>
          <w:sz w:val="22"/>
          <w:szCs w:val="22"/>
        </w:rPr>
      </w:pPr>
      <w:r w:rsidRPr="00F746F7">
        <w:rPr>
          <w:rFonts w:ascii="Times New Roman" w:hAnsi="Times New Roman" w:cs="Times New Roman"/>
          <w:sz w:val="22"/>
          <w:szCs w:val="22"/>
        </w:rPr>
        <w:t>Strony przyjmują jako datę jej zawarcia - datę złożenia ostatniego podpisu.</w:t>
      </w:r>
    </w:p>
    <w:p w14:paraId="626DD6E7" w14:textId="77777777" w:rsidR="00F71079" w:rsidRPr="00F71079" w:rsidRDefault="00F71079" w:rsidP="00F71079">
      <w:pPr>
        <w:pStyle w:val="Zwykytekst"/>
        <w:ind w:left="426"/>
        <w:rPr>
          <w:rFonts w:ascii="Times New Roman" w:hAnsi="Times New Roman" w:cs="Times New Roman"/>
          <w:sz w:val="14"/>
          <w:szCs w:val="14"/>
        </w:rPr>
      </w:pPr>
    </w:p>
    <w:p w14:paraId="26E38852" w14:textId="77777777" w:rsidR="007B4F5E" w:rsidRPr="00F746F7" w:rsidRDefault="007B4F5E" w:rsidP="007B4F5E">
      <w:pPr>
        <w:jc w:val="both"/>
        <w:rPr>
          <w:b/>
          <w:bCs/>
          <w:sz w:val="22"/>
          <w:szCs w:val="22"/>
        </w:rPr>
      </w:pPr>
      <w:r w:rsidRPr="00F746F7">
        <w:rPr>
          <w:b/>
          <w:bCs/>
          <w:sz w:val="22"/>
          <w:szCs w:val="22"/>
        </w:rPr>
        <w:t>Strony umowy:</w:t>
      </w:r>
    </w:p>
    <w:p w14:paraId="01F1881C" w14:textId="7EB1905F" w:rsidR="007B4F5E" w:rsidRDefault="007B4F5E" w:rsidP="007B4F5E">
      <w:pPr>
        <w:spacing w:before="120"/>
        <w:jc w:val="both"/>
        <w:rPr>
          <w:sz w:val="22"/>
          <w:szCs w:val="22"/>
        </w:rPr>
      </w:pPr>
      <w:r w:rsidRPr="00986454">
        <w:rPr>
          <w:b/>
          <w:bCs/>
          <w:sz w:val="22"/>
          <w:szCs w:val="22"/>
        </w:rPr>
        <w:t>POLSKA GRUPA GÓRNICZA S.A.</w:t>
      </w:r>
      <w:r w:rsidRPr="00F746F7">
        <w:rPr>
          <w:sz w:val="22"/>
          <w:szCs w:val="22"/>
        </w:rPr>
        <w:t xml:space="preserve"> z siedzibą w Katowicach przy ul. Powstańców 30, kod pocztowy </w:t>
      </w:r>
      <w:r w:rsidR="00C85ECF">
        <w:rPr>
          <w:sz w:val="22"/>
          <w:szCs w:val="22"/>
        </w:rPr>
        <w:br/>
      </w:r>
      <w:r w:rsidRPr="00F746F7">
        <w:rPr>
          <w:sz w:val="22"/>
          <w:szCs w:val="22"/>
        </w:rPr>
        <w:t xml:space="preserve">40-039, </w:t>
      </w:r>
      <w:r w:rsidR="00162D1C" w:rsidRPr="00162D1C">
        <w:rPr>
          <w:sz w:val="22"/>
          <w:szCs w:val="22"/>
        </w:rPr>
        <w:t xml:space="preserve">Oddział KWK Ruda, adres: 41-711 Ruda Śląska, ul. </w:t>
      </w:r>
      <w:proofErr w:type="spellStart"/>
      <w:r w:rsidR="00162D1C" w:rsidRPr="00162D1C">
        <w:rPr>
          <w:sz w:val="22"/>
          <w:szCs w:val="22"/>
        </w:rPr>
        <w:t>Halembska</w:t>
      </w:r>
      <w:proofErr w:type="spellEnd"/>
      <w:r w:rsidR="00162D1C" w:rsidRPr="00162D1C">
        <w:rPr>
          <w:sz w:val="22"/>
          <w:szCs w:val="22"/>
        </w:rPr>
        <w:t xml:space="preserve"> 160, </w:t>
      </w:r>
      <w:r w:rsidRPr="00F746F7">
        <w:rPr>
          <w:sz w:val="22"/>
          <w:szCs w:val="22"/>
        </w:rPr>
        <w:t xml:space="preserve">zarejestrowaną przez Sąd Rejonowy Katowice-Wschód w Katowicach Wydział </w:t>
      </w:r>
      <w:r w:rsidR="001A6CB8">
        <w:rPr>
          <w:sz w:val="22"/>
          <w:szCs w:val="22"/>
        </w:rPr>
        <w:t xml:space="preserve">VIII </w:t>
      </w:r>
      <w:r w:rsidRPr="00F746F7">
        <w:rPr>
          <w:sz w:val="22"/>
          <w:szCs w:val="22"/>
        </w:rPr>
        <w:t xml:space="preserve">Gospodarczy pod numerem KRS 0000709363, wysokość kapitału zakładowego całkowicie wpłaconego: 3 916 718 </w:t>
      </w:r>
      <w:r w:rsidR="00162D1C">
        <w:rPr>
          <w:sz w:val="22"/>
          <w:szCs w:val="22"/>
        </w:rPr>
        <w:t>7</w:t>
      </w:r>
      <w:r w:rsidRPr="00F746F7">
        <w:rPr>
          <w:sz w:val="22"/>
          <w:szCs w:val="22"/>
        </w:rPr>
        <w:t xml:space="preserve">00,00 zł, NIP 634-283-47-28, REGON: 360615984, </w:t>
      </w:r>
      <w:r w:rsidRPr="00F746F7">
        <w:rPr>
          <w:rFonts w:eastAsia="MS Mincho"/>
          <w:sz w:val="22"/>
          <w:szCs w:val="22"/>
        </w:rPr>
        <w:t xml:space="preserve">nr rejestrowy BDO  000014704, </w:t>
      </w:r>
      <w:r w:rsidRPr="00F746F7">
        <w:rPr>
          <w:sz w:val="22"/>
          <w:szCs w:val="22"/>
        </w:rPr>
        <w:t>zwaną w treści Umowy Zamawiającym, reprezentowana przez osoby umocowane</w:t>
      </w:r>
      <w:r w:rsidR="003C06DC">
        <w:rPr>
          <w:sz w:val="22"/>
          <w:szCs w:val="22"/>
        </w:rPr>
        <w:t>:</w:t>
      </w:r>
    </w:p>
    <w:tbl>
      <w:tblPr>
        <w:tblpPr w:leftFromText="141" w:rightFromText="141" w:bottomFromText="200"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80"/>
        <w:gridCol w:w="1580"/>
        <w:gridCol w:w="1584"/>
        <w:gridCol w:w="1581"/>
        <w:gridCol w:w="1581"/>
        <w:gridCol w:w="1581"/>
      </w:tblGrid>
      <w:tr w:rsidR="00C81454" w:rsidRPr="00D102C5" w14:paraId="3C98BB1F" w14:textId="77777777" w:rsidTr="00C81454">
        <w:trPr>
          <w:trHeight w:val="276"/>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E2385A" w14:textId="77777777" w:rsidR="00C81454" w:rsidRPr="00D102C5" w:rsidRDefault="00C81454" w:rsidP="00747A6E">
            <w:pPr>
              <w:jc w:val="center"/>
              <w:rPr>
                <w:b/>
                <w:bCs/>
              </w:rPr>
            </w:pPr>
            <w:r w:rsidRPr="00D102C5">
              <w:rPr>
                <w:b/>
                <w:bCs/>
              </w:rPr>
              <w:t>ZAMAWIAJĄCY</w:t>
            </w:r>
          </w:p>
        </w:tc>
      </w:tr>
      <w:tr w:rsidR="00C81454" w:rsidRPr="00D102C5" w14:paraId="15745E9D" w14:textId="77777777" w:rsidTr="00747A6E">
        <w:trPr>
          <w:trHeight w:val="1287"/>
        </w:trPr>
        <w:tc>
          <w:tcPr>
            <w:tcW w:w="2501" w:type="pct"/>
            <w:gridSpan w:val="3"/>
            <w:tcBorders>
              <w:top w:val="single" w:sz="4" w:space="0" w:color="auto"/>
              <w:left w:val="single" w:sz="4" w:space="0" w:color="auto"/>
              <w:bottom w:val="single" w:sz="4" w:space="0" w:color="auto"/>
              <w:right w:val="single" w:sz="4" w:space="0" w:color="auto"/>
            </w:tcBorders>
            <w:vAlign w:val="center"/>
          </w:tcPr>
          <w:p w14:paraId="4A4F79CA" w14:textId="77777777" w:rsidR="00C81454" w:rsidRPr="00D102C5" w:rsidRDefault="00C81454" w:rsidP="00747A6E"/>
          <w:p w14:paraId="660018F1" w14:textId="77777777" w:rsidR="00C81454" w:rsidRPr="00D102C5" w:rsidRDefault="00C81454" w:rsidP="00747A6E"/>
          <w:p w14:paraId="2CC9B83C" w14:textId="77777777" w:rsidR="00C81454" w:rsidRPr="00D102C5" w:rsidRDefault="00C81454" w:rsidP="00747A6E"/>
          <w:p w14:paraId="51AD91BD" w14:textId="77777777" w:rsidR="00C81454" w:rsidRPr="00D102C5" w:rsidRDefault="00C81454" w:rsidP="00747A6E"/>
          <w:p w14:paraId="0ABCE57E" w14:textId="77777777" w:rsidR="00C81454" w:rsidRPr="00D102C5" w:rsidRDefault="00C81454" w:rsidP="00747A6E"/>
        </w:tc>
        <w:tc>
          <w:tcPr>
            <w:tcW w:w="2499" w:type="pct"/>
            <w:gridSpan w:val="3"/>
            <w:tcBorders>
              <w:top w:val="single" w:sz="4" w:space="0" w:color="auto"/>
              <w:left w:val="single" w:sz="4" w:space="0" w:color="auto"/>
              <w:bottom w:val="single" w:sz="4" w:space="0" w:color="auto"/>
              <w:right w:val="single" w:sz="4" w:space="0" w:color="auto"/>
            </w:tcBorders>
            <w:vAlign w:val="center"/>
          </w:tcPr>
          <w:p w14:paraId="0BBCC07C" w14:textId="77777777" w:rsidR="00C81454" w:rsidRPr="00D102C5" w:rsidRDefault="00C81454" w:rsidP="00747A6E"/>
          <w:p w14:paraId="633100E1" w14:textId="77777777" w:rsidR="00C81454" w:rsidRPr="00D102C5" w:rsidRDefault="00C81454" w:rsidP="00747A6E"/>
          <w:p w14:paraId="69FB9B8A" w14:textId="77777777" w:rsidR="00C81454" w:rsidRPr="00D102C5" w:rsidRDefault="00C81454" w:rsidP="00747A6E"/>
          <w:p w14:paraId="748AFB3C" w14:textId="77777777" w:rsidR="00C81454" w:rsidRPr="00D102C5" w:rsidRDefault="00C81454" w:rsidP="00747A6E"/>
          <w:p w14:paraId="12D5218A" w14:textId="77777777" w:rsidR="00C81454" w:rsidRPr="00D102C5" w:rsidRDefault="00C81454" w:rsidP="00747A6E"/>
        </w:tc>
      </w:tr>
      <w:tr w:rsidR="00C81454" w:rsidRPr="00D102C5" w14:paraId="3DF47E18" w14:textId="77777777" w:rsidTr="00C81454">
        <w:trPr>
          <w:trHeight w:val="564"/>
        </w:trPr>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5E5858" w14:textId="77777777" w:rsidR="00C81454" w:rsidRPr="00C81454" w:rsidRDefault="00C81454" w:rsidP="00747A6E">
            <w:pPr>
              <w:jc w:val="center"/>
              <w:rPr>
                <w:b/>
                <w:bCs/>
                <w:highlight w:val="lightGray"/>
              </w:rPr>
            </w:pPr>
            <w:r w:rsidRPr="00C81454">
              <w:rPr>
                <w:highlight w:val="lightGray"/>
              </w:rPr>
              <w:t>Sekretarz Komisji Przetargowej</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A70015C" w14:textId="77777777" w:rsidR="00C81454" w:rsidRPr="00C81454" w:rsidRDefault="00C81454" w:rsidP="00747A6E">
            <w:pPr>
              <w:jc w:val="center"/>
              <w:rPr>
                <w:highlight w:val="lightGray"/>
              </w:rPr>
            </w:pPr>
            <w:r w:rsidRPr="00C81454">
              <w:rPr>
                <w:highlight w:val="lightGray"/>
              </w:rPr>
              <w:t>Kierownik Działu Zamówień                 i Przetargów</w:t>
            </w:r>
          </w:p>
        </w:tc>
        <w:tc>
          <w:tcPr>
            <w:tcW w:w="8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5F0F4A5" w14:textId="77777777" w:rsidR="00C81454" w:rsidRPr="00C81454" w:rsidRDefault="00C81454" w:rsidP="00747A6E">
            <w:pPr>
              <w:jc w:val="center"/>
              <w:rPr>
                <w:b/>
                <w:bCs/>
                <w:highlight w:val="lightGray"/>
              </w:rPr>
            </w:pPr>
            <w:r w:rsidRPr="00C81454">
              <w:rPr>
                <w:highlight w:val="lightGray"/>
              </w:rPr>
              <w:t>Dział Prawny</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E6500F" w14:textId="77777777" w:rsidR="00C81454" w:rsidRPr="00C81454" w:rsidRDefault="00C81454" w:rsidP="00747A6E">
            <w:pPr>
              <w:jc w:val="center"/>
              <w:rPr>
                <w:b/>
                <w:bCs/>
                <w:highlight w:val="lightGray"/>
              </w:rPr>
            </w:pPr>
            <w:r w:rsidRPr="00C81454">
              <w:rPr>
                <w:highlight w:val="lightGray"/>
              </w:rPr>
              <w:t>Pracownik odpowiedzialny za realizację Umowy</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9A1B81" w14:textId="77777777" w:rsidR="00C81454" w:rsidRPr="00C81454" w:rsidRDefault="00C81454" w:rsidP="00747A6E">
            <w:pPr>
              <w:jc w:val="center"/>
              <w:rPr>
                <w:b/>
                <w:bCs/>
                <w:highlight w:val="lightGray"/>
              </w:rPr>
            </w:pPr>
            <w:r w:rsidRPr="00C81454">
              <w:rPr>
                <w:highlight w:val="lightGray"/>
              </w:rPr>
              <w:t>Kierownik Działu Branżowego</w:t>
            </w:r>
          </w:p>
        </w:tc>
        <w:tc>
          <w:tcPr>
            <w:tcW w:w="8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81DE55A" w14:textId="77777777" w:rsidR="00C81454" w:rsidRPr="00C81454" w:rsidRDefault="00C81454" w:rsidP="00747A6E">
            <w:pPr>
              <w:jc w:val="center"/>
              <w:rPr>
                <w:highlight w:val="lightGray"/>
              </w:rPr>
            </w:pPr>
            <w:r w:rsidRPr="00C81454">
              <w:rPr>
                <w:highlight w:val="lightGray"/>
              </w:rPr>
              <w:t>Pracownik odpowiedzialny za realizację Umowy w zakresie RODO</w:t>
            </w:r>
          </w:p>
        </w:tc>
      </w:tr>
      <w:tr w:rsidR="00C81454" w:rsidRPr="00D102C5" w14:paraId="131EF5E0" w14:textId="77777777" w:rsidTr="00747A6E">
        <w:trPr>
          <w:trHeight w:val="1133"/>
        </w:trPr>
        <w:tc>
          <w:tcPr>
            <w:tcW w:w="833" w:type="pct"/>
            <w:tcBorders>
              <w:top w:val="single" w:sz="4" w:space="0" w:color="auto"/>
              <w:left w:val="single" w:sz="4" w:space="0" w:color="auto"/>
              <w:bottom w:val="single" w:sz="4" w:space="0" w:color="auto"/>
              <w:right w:val="single" w:sz="4" w:space="0" w:color="auto"/>
            </w:tcBorders>
            <w:vAlign w:val="center"/>
          </w:tcPr>
          <w:p w14:paraId="679634BC" w14:textId="77777777" w:rsidR="00C81454" w:rsidRPr="00D102C5" w:rsidRDefault="00C81454" w:rsidP="00747A6E"/>
          <w:p w14:paraId="0871FE38" w14:textId="77777777" w:rsidR="00C81454" w:rsidRPr="00D102C5" w:rsidRDefault="00C81454" w:rsidP="00747A6E"/>
          <w:p w14:paraId="18326FBB" w14:textId="77777777" w:rsidR="00C81454" w:rsidRPr="00D102C5" w:rsidRDefault="00C81454" w:rsidP="00747A6E"/>
          <w:p w14:paraId="61F5140D" w14:textId="77777777" w:rsidR="00C81454" w:rsidRPr="00D102C5" w:rsidRDefault="00C81454" w:rsidP="00747A6E"/>
        </w:tc>
        <w:tc>
          <w:tcPr>
            <w:tcW w:w="833" w:type="pct"/>
            <w:tcBorders>
              <w:top w:val="single" w:sz="4" w:space="0" w:color="auto"/>
              <w:left w:val="single" w:sz="4" w:space="0" w:color="auto"/>
              <w:bottom w:val="single" w:sz="4" w:space="0" w:color="auto"/>
              <w:right w:val="single" w:sz="4" w:space="0" w:color="auto"/>
            </w:tcBorders>
            <w:vAlign w:val="center"/>
          </w:tcPr>
          <w:p w14:paraId="120F1CA1" w14:textId="77777777" w:rsidR="00C81454" w:rsidRPr="00D102C5" w:rsidRDefault="00C81454" w:rsidP="00747A6E"/>
          <w:p w14:paraId="68CA0129" w14:textId="77777777" w:rsidR="00C81454" w:rsidRPr="00D102C5" w:rsidRDefault="00C81454" w:rsidP="00747A6E"/>
          <w:p w14:paraId="289B7656" w14:textId="77777777" w:rsidR="00C81454" w:rsidRPr="00D102C5" w:rsidRDefault="00C81454" w:rsidP="00747A6E"/>
          <w:p w14:paraId="6F177F0E" w14:textId="77777777" w:rsidR="00C81454" w:rsidRPr="00D102C5" w:rsidRDefault="00C81454" w:rsidP="00747A6E"/>
        </w:tc>
        <w:tc>
          <w:tcPr>
            <w:tcW w:w="833" w:type="pct"/>
            <w:tcBorders>
              <w:top w:val="single" w:sz="4" w:space="0" w:color="auto"/>
              <w:left w:val="single" w:sz="4" w:space="0" w:color="auto"/>
              <w:bottom w:val="single" w:sz="4" w:space="0" w:color="auto"/>
              <w:right w:val="single" w:sz="4" w:space="0" w:color="auto"/>
            </w:tcBorders>
            <w:vAlign w:val="center"/>
          </w:tcPr>
          <w:p w14:paraId="737236AA" w14:textId="77777777" w:rsidR="00C81454" w:rsidRPr="00D102C5" w:rsidRDefault="00C81454" w:rsidP="00747A6E"/>
          <w:p w14:paraId="7FA81E40" w14:textId="77777777" w:rsidR="00C81454" w:rsidRPr="00D102C5" w:rsidRDefault="00C81454" w:rsidP="00747A6E"/>
          <w:p w14:paraId="6F9D7F3F" w14:textId="77777777" w:rsidR="00C81454" w:rsidRPr="00D102C5" w:rsidRDefault="00C81454" w:rsidP="00747A6E"/>
          <w:p w14:paraId="082799CA" w14:textId="77777777" w:rsidR="00C81454" w:rsidRPr="00D102C5" w:rsidRDefault="00C81454" w:rsidP="00747A6E"/>
        </w:tc>
        <w:tc>
          <w:tcPr>
            <w:tcW w:w="833" w:type="pct"/>
            <w:tcBorders>
              <w:top w:val="single" w:sz="4" w:space="0" w:color="auto"/>
              <w:left w:val="single" w:sz="4" w:space="0" w:color="auto"/>
              <w:bottom w:val="single" w:sz="4" w:space="0" w:color="auto"/>
              <w:right w:val="single" w:sz="4" w:space="0" w:color="auto"/>
            </w:tcBorders>
            <w:vAlign w:val="center"/>
          </w:tcPr>
          <w:p w14:paraId="72437E45" w14:textId="77777777" w:rsidR="00C81454" w:rsidRPr="00D102C5" w:rsidRDefault="00C81454" w:rsidP="00747A6E"/>
          <w:p w14:paraId="22501D7F" w14:textId="77777777" w:rsidR="00C81454" w:rsidRPr="00D102C5" w:rsidRDefault="00C81454" w:rsidP="00747A6E"/>
          <w:p w14:paraId="7688517F" w14:textId="77777777" w:rsidR="00C81454" w:rsidRPr="00D102C5" w:rsidRDefault="00C81454" w:rsidP="00747A6E"/>
        </w:tc>
        <w:tc>
          <w:tcPr>
            <w:tcW w:w="833" w:type="pct"/>
            <w:tcBorders>
              <w:top w:val="single" w:sz="4" w:space="0" w:color="auto"/>
              <w:left w:val="single" w:sz="4" w:space="0" w:color="auto"/>
              <w:bottom w:val="single" w:sz="4" w:space="0" w:color="auto"/>
              <w:right w:val="single" w:sz="4" w:space="0" w:color="auto"/>
            </w:tcBorders>
            <w:vAlign w:val="center"/>
          </w:tcPr>
          <w:p w14:paraId="66AB7676" w14:textId="77777777" w:rsidR="00C81454" w:rsidRPr="00D102C5" w:rsidRDefault="00C81454" w:rsidP="00747A6E"/>
          <w:p w14:paraId="5AEC7A7C" w14:textId="77777777" w:rsidR="00C81454" w:rsidRPr="00D102C5" w:rsidRDefault="00C81454" w:rsidP="00747A6E"/>
          <w:p w14:paraId="3D23DD49" w14:textId="77777777" w:rsidR="00C81454" w:rsidRPr="00D102C5" w:rsidRDefault="00C81454" w:rsidP="00747A6E"/>
        </w:tc>
        <w:tc>
          <w:tcPr>
            <w:tcW w:w="833" w:type="pct"/>
            <w:tcBorders>
              <w:top w:val="single" w:sz="4" w:space="0" w:color="auto"/>
              <w:left w:val="single" w:sz="4" w:space="0" w:color="auto"/>
              <w:bottom w:val="single" w:sz="4" w:space="0" w:color="auto"/>
              <w:right w:val="single" w:sz="4" w:space="0" w:color="auto"/>
            </w:tcBorders>
            <w:vAlign w:val="center"/>
          </w:tcPr>
          <w:p w14:paraId="23ED0520" w14:textId="77777777" w:rsidR="00C81454" w:rsidRPr="00D102C5" w:rsidRDefault="00C81454" w:rsidP="00747A6E"/>
          <w:p w14:paraId="56EA5AAA" w14:textId="77777777" w:rsidR="00C81454" w:rsidRPr="00D102C5" w:rsidRDefault="00C81454" w:rsidP="00747A6E"/>
          <w:p w14:paraId="77A514E1" w14:textId="77777777" w:rsidR="00C81454" w:rsidRPr="00D102C5" w:rsidRDefault="00C81454" w:rsidP="00747A6E"/>
        </w:tc>
      </w:tr>
    </w:tbl>
    <w:p w14:paraId="29FF573D" w14:textId="77777777" w:rsidR="007B4F5E" w:rsidRPr="00F71079" w:rsidRDefault="007B4F5E" w:rsidP="007B4F5E">
      <w:pPr>
        <w:jc w:val="both"/>
        <w:rPr>
          <w:sz w:val="12"/>
          <w:szCs w:val="12"/>
        </w:rPr>
      </w:pPr>
    </w:p>
    <w:p w14:paraId="43C29A6D" w14:textId="77777777" w:rsidR="007B4F5E" w:rsidRPr="00C85ECF" w:rsidRDefault="007B4F5E" w:rsidP="007B4F5E">
      <w:pPr>
        <w:jc w:val="both"/>
        <w:rPr>
          <w:b/>
          <w:bCs/>
          <w:sz w:val="22"/>
          <w:szCs w:val="22"/>
        </w:rPr>
      </w:pPr>
      <w:r w:rsidRPr="00C85ECF">
        <w:rPr>
          <w:b/>
          <w:bCs/>
          <w:sz w:val="22"/>
          <w:szCs w:val="22"/>
        </w:rPr>
        <w:t>i</w:t>
      </w:r>
    </w:p>
    <w:p w14:paraId="1BAB1B38" w14:textId="77777777" w:rsidR="007B4F5E" w:rsidRPr="005E6357" w:rsidRDefault="007B4F5E" w:rsidP="007B4F5E">
      <w:pPr>
        <w:jc w:val="both"/>
        <w:rPr>
          <w:sz w:val="8"/>
          <w:szCs w:val="8"/>
        </w:rPr>
      </w:pPr>
    </w:p>
    <w:p w14:paraId="0E400219" w14:textId="77777777" w:rsidR="007B4F5E" w:rsidRPr="001A6CB8" w:rsidRDefault="007B4F5E" w:rsidP="007B4F5E">
      <w:pPr>
        <w:rPr>
          <w:i/>
          <w:color w:val="FF0000"/>
          <w:sz w:val="22"/>
          <w:szCs w:val="22"/>
        </w:rPr>
      </w:pPr>
      <w:r w:rsidRPr="001A6CB8">
        <w:rPr>
          <w:i/>
          <w:color w:val="FF0000"/>
          <w:sz w:val="22"/>
          <w:szCs w:val="22"/>
        </w:rPr>
        <w:t>(w przypadku działalności gospodarczej prowadzonej osobiście)</w:t>
      </w:r>
    </w:p>
    <w:p w14:paraId="489D28E3" w14:textId="77777777" w:rsidR="007B4F5E" w:rsidRPr="00F746F7" w:rsidRDefault="007B4F5E" w:rsidP="007B4F5E">
      <w:pPr>
        <w:jc w:val="both"/>
        <w:rPr>
          <w:sz w:val="22"/>
          <w:szCs w:val="22"/>
        </w:rPr>
      </w:pPr>
      <w:r w:rsidRPr="00986454">
        <w:rPr>
          <w:b/>
          <w:bCs/>
          <w:sz w:val="22"/>
          <w:szCs w:val="22"/>
        </w:rPr>
        <w:t>Pan/Pani</w:t>
      </w:r>
      <w:r w:rsidRPr="00E66F78">
        <w:rPr>
          <w:sz w:val="22"/>
          <w:szCs w:val="22"/>
        </w:rPr>
        <w:t xml:space="preserve">  ……………………………………… prowadzącym działalność pod nazwą …………………………. z siedzibą w ……………………. ul. …………………….. , zarejestrowaną w Centralnej Ewidencji i Informacji o Działalności Gospodarczej, NIP: …….. REGON: </w:t>
      </w:r>
      <w:r w:rsidRPr="00F746F7">
        <w:rPr>
          <w:sz w:val="22"/>
          <w:szCs w:val="22"/>
        </w:rPr>
        <w:t xml:space="preserve">………….…………….,  zwanym/ą  w treści Umowy </w:t>
      </w:r>
      <w:r w:rsidRPr="00F746F7">
        <w:rPr>
          <w:b/>
          <w:sz w:val="22"/>
          <w:szCs w:val="22"/>
        </w:rPr>
        <w:t>Wykonawcą</w:t>
      </w:r>
      <w:r w:rsidRPr="00F746F7">
        <w:rPr>
          <w:sz w:val="22"/>
          <w:szCs w:val="22"/>
        </w:rPr>
        <w:t>, reprezentowany/a przez osobę/y umocowane</w:t>
      </w:r>
    </w:p>
    <w:p w14:paraId="503661F5" w14:textId="77777777" w:rsidR="007B4F5E" w:rsidRPr="00F746F7" w:rsidRDefault="007B4F5E" w:rsidP="007B4F5E">
      <w:pPr>
        <w:ind w:left="720"/>
        <w:jc w:val="both"/>
        <w:rPr>
          <w:sz w:val="22"/>
          <w:szCs w:val="22"/>
        </w:rPr>
      </w:pPr>
    </w:p>
    <w:p w14:paraId="5158D782" w14:textId="77777777" w:rsidR="007B4F5E" w:rsidRPr="001A6CB8" w:rsidRDefault="007B4F5E" w:rsidP="007B4F5E">
      <w:pPr>
        <w:jc w:val="both"/>
        <w:rPr>
          <w:color w:val="FF0000"/>
          <w:sz w:val="22"/>
          <w:szCs w:val="22"/>
        </w:rPr>
      </w:pPr>
      <w:r w:rsidRPr="001A6CB8">
        <w:rPr>
          <w:i/>
          <w:color w:val="FF0000"/>
          <w:sz w:val="22"/>
          <w:szCs w:val="22"/>
        </w:rPr>
        <w:t>(w przypadku spółki kapitałowej)</w:t>
      </w:r>
      <w:r w:rsidRPr="001A6CB8">
        <w:rPr>
          <w:color w:val="FF0000"/>
          <w:sz w:val="22"/>
          <w:szCs w:val="22"/>
        </w:rPr>
        <w:t xml:space="preserve">  </w:t>
      </w:r>
    </w:p>
    <w:p w14:paraId="58507875" w14:textId="77777777" w:rsidR="007B4F5E" w:rsidRPr="00E66F78" w:rsidRDefault="007B4F5E" w:rsidP="007B4F5E">
      <w:pPr>
        <w:jc w:val="both"/>
        <w:rPr>
          <w:sz w:val="22"/>
          <w:szCs w:val="22"/>
        </w:rPr>
      </w:pPr>
      <w:r w:rsidRPr="00E66F78">
        <w:rPr>
          <w:sz w:val="22"/>
          <w:szCs w:val="22"/>
        </w:rPr>
        <w:t xml:space="preserve">……………………… z siedzibą ……………. przy ul. ………………, kod pocztowy ……………., zarejestrowaną przez Sąd Rejonowy …………… w …………. pod numerem KRS ………………, wysokość kapitału zakładowego: …………… zł, REGON: …………., NIP ……………, </w:t>
      </w:r>
    </w:p>
    <w:p w14:paraId="2229FF5E" w14:textId="77777777" w:rsidR="007B4F5E" w:rsidRPr="00F746F7" w:rsidRDefault="007B4F5E" w:rsidP="007B4F5E">
      <w:pPr>
        <w:jc w:val="both"/>
        <w:rPr>
          <w:sz w:val="22"/>
          <w:szCs w:val="22"/>
        </w:rPr>
      </w:pPr>
      <w:r w:rsidRPr="00F746F7">
        <w:rPr>
          <w:sz w:val="22"/>
          <w:szCs w:val="22"/>
        </w:rPr>
        <w:t xml:space="preserve">zwaną w treści Umowy </w:t>
      </w:r>
      <w:r w:rsidRPr="00F746F7">
        <w:rPr>
          <w:b/>
          <w:sz w:val="22"/>
          <w:szCs w:val="22"/>
        </w:rPr>
        <w:t>Wykonawcą</w:t>
      </w:r>
      <w:r w:rsidRPr="00F746F7">
        <w:rPr>
          <w:sz w:val="22"/>
          <w:szCs w:val="22"/>
        </w:rPr>
        <w:t>, reprezentowana przez osoby umocowane.</w:t>
      </w:r>
    </w:p>
    <w:p w14:paraId="40366AFA" w14:textId="77777777" w:rsidR="007B4F5E" w:rsidRPr="00B27632" w:rsidRDefault="007B4F5E" w:rsidP="007B4F5E">
      <w:pPr>
        <w:ind w:left="720"/>
        <w:rPr>
          <w:sz w:val="10"/>
          <w:szCs w:val="10"/>
        </w:rPr>
      </w:pPr>
    </w:p>
    <w:p w14:paraId="02B2CAA5" w14:textId="77777777" w:rsidR="007B4F5E" w:rsidRPr="00E66F78" w:rsidRDefault="007B4F5E" w:rsidP="007B4F5E">
      <w:pPr>
        <w:rPr>
          <w:sz w:val="22"/>
          <w:szCs w:val="22"/>
        </w:rPr>
      </w:pPr>
      <w:r w:rsidRPr="001A6CB8">
        <w:rPr>
          <w:i/>
          <w:color w:val="FF0000"/>
          <w:sz w:val="22"/>
          <w:szCs w:val="22"/>
        </w:rPr>
        <w:t>(w przypadku spółki cywilnej)</w:t>
      </w:r>
    </w:p>
    <w:p w14:paraId="2014DCE8" w14:textId="77777777" w:rsidR="007B4F5E" w:rsidRPr="00E66F78" w:rsidRDefault="007B4F5E" w:rsidP="007B4F5E">
      <w:pPr>
        <w:jc w:val="both"/>
        <w:rPr>
          <w:sz w:val="22"/>
          <w:szCs w:val="22"/>
        </w:rPr>
      </w:pPr>
      <w:r w:rsidRPr="00E66F78">
        <w:rPr>
          <w:b/>
          <w:sz w:val="22"/>
          <w:szCs w:val="22"/>
        </w:rPr>
        <w:t>Pan</w:t>
      </w:r>
      <w:r>
        <w:rPr>
          <w:b/>
          <w:sz w:val="22"/>
          <w:szCs w:val="22"/>
        </w:rPr>
        <w:t>/</w:t>
      </w:r>
      <w:r w:rsidRPr="00E66F78">
        <w:rPr>
          <w:b/>
          <w:sz w:val="22"/>
          <w:szCs w:val="22"/>
        </w:rPr>
        <w:t>Pani</w:t>
      </w:r>
      <w:r w:rsidRPr="00E66F78">
        <w:rPr>
          <w:sz w:val="22"/>
          <w:szCs w:val="22"/>
        </w:rPr>
        <w:t xml:space="preserve"> ………………………………… zarejestrowanym/ą w Centralnej Ewidencji i Informacji o</w:t>
      </w:r>
      <w:r>
        <w:rPr>
          <w:sz w:val="22"/>
          <w:szCs w:val="22"/>
        </w:rPr>
        <w:t> </w:t>
      </w:r>
      <w:r w:rsidRPr="00E66F78">
        <w:rPr>
          <w:sz w:val="22"/>
          <w:szCs w:val="22"/>
        </w:rPr>
        <w:t>Działalności Gospodarczej, NIP: ………………..</w:t>
      </w:r>
    </w:p>
    <w:p w14:paraId="5B6B7644" w14:textId="77777777" w:rsidR="007B4F5E" w:rsidRPr="00E66F78" w:rsidRDefault="007B4F5E" w:rsidP="007B4F5E">
      <w:pPr>
        <w:jc w:val="both"/>
        <w:rPr>
          <w:sz w:val="22"/>
          <w:szCs w:val="22"/>
        </w:rPr>
      </w:pPr>
      <w:r w:rsidRPr="00E66F78">
        <w:rPr>
          <w:b/>
          <w:sz w:val="22"/>
          <w:szCs w:val="22"/>
        </w:rPr>
        <w:lastRenderedPageBreak/>
        <w:t>Pan</w:t>
      </w:r>
      <w:r>
        <w:rPr>
          <w:b/>
          <w:sz w:val="22"/>
          <w:szCs w:val="22"/>
        </w:rPr>
        <w:t>/</w:t>
      </w:r>
      <w:r w:rsidRPr="00E66F78">
        <w:rPr>
          <w:b/>
          <w:sz w:val="22"/>
          <w:szCs w:val="22"/>
        </w:rPr>
        <w:t>Pani</w:t>
      </w:r>
      <w:r w:rsidRPr="00E66F78">
        <w:rPr>
          <w:sz w:val="22"/>
          <w:szCs w:val="22"/>
        </w:rPr>
        <w:t xml:space="preserve"> ………………………………… zarejestrowanym/ą w Centralnej Ewidencji i Informacji o</w:t>
      </w:r>
      <w:r>
        <w:rPr>
          <w:sz w:val="22"/>
          <w:szCs w:val="22"/>
        </w:rPr>
        <w:t> </w:t>
      </w:r>
      <w:r w:rsidRPr="00E66F78">
        <w:rPr>
          <w:sz w:val="22"/>
          <w:szCs w:val="22"/>
        </w:rPr>
        <w:t>Działalności Gospodarczej, NIP: ………………..</w:t>
      </w:r>
    </w:p>
    <w:p w14:paraId="44A4F235" w14:textId="36160B23" w:rsidR="007B4F5E" w:rsidRPr="00F746F7" w:rsidRDefault="007B4F5E" w:rsidP="007B4F5E">
      <w:pPr>
        <w:jc w:val="both"/>
        <w:rPr>
          <w:sz w:val="22"/>
          <w:szCs w:val="22"/>
        </w:rPr>
      </w:pPr>
      <w:r w:rsidRPr="00E66F78">
        <w:rPr>
          <w:b/>
          <w:sz w:val="22"/>
          <w:szCs w:val="22"/>
        </w:rPr>
        <w:t>wspólnie prowadzącymi działalność gospodarczą w formie spółki cywilnej</w:t>
      </w:r>
      <w:r w:rsidRPr="00E66F78">
        <w:rPr>
          <w:sz w:val="22"/>
          <w:szCs w:val="22"/>
        </w:rPr>
        <w:t xml:space="preserve"> pod nazwą ……….….  </w:t>
      </w:r>
      <w:r w:rsidR="001B422D">
        <w:rPr>
          <w:sz w:val="22"/>
          <w:szCs w:val="22"/>
        </w:rPr>
        <w:br/>
      </w:r>
      <w:r w:rsidRPr="00E66F78">
        <w:rPr>
          <w:sz w:val="22"/>
          <w:szCs w:val="22"/>
        </w:rPr>
        <w:t xml:space="preserve">z siedzibą w ……………………………  ul………………………, NIP: ……………….. zwanymi </w:t>
      </w:r>
      <w:r w:rsidRPr="00F746F7">
        <w:rPr>
          <w:sz w:val="22"/>
          <w:szCs w:val="22"/>
        </w:rPr>
        <w:t xml:space="preserve">w treści Umowy </w:t>
      </w:r>
      <w:r w:rsidRPr="00F746F7">
        <w:rPr>
          <w:b/>
          <w:sz w:val="22"/>
          <w:szCs w:val="22"/>
        </w:rPr>
        <w:t>Wykonawcą</w:t>
      </w:r>
      <w:r w:rsidRPr="00F746F7">
        <w:rPr>
          <w:sz w:val="22"/>
          <w:szCs w:val="22"/>
        </w:rPr>
        <w:t>, reprezentowana przez osoby umocowane.</w:t>
      </w:r>
    </w:p>
    <w:p w14:paraId="06ECBD7D" w14:textId="77777777" w:rsidR="007B4F5E" w:rsidRPr="00B27632" w:rsidRDefault="007B4F5E" w:rsidP="007B4F5E">
      <w:pPr>
        <w:ind w:left="720"/>
        <w:jc w:val="both"/>
        <w:rPr>
          <w:sz w:val="10"/>
          <w:szCs w:val="10"/>
        </w:rPr>
      </w:pPr>
    </w:p>
    <w:p w14:paraId="7AD12438" w14:textId="77777777" w:rsidR="00F71079" w:rsidRDefault="00F71079" w:rsidP="007B4F5E">
      <w:pPr>
        <w:rPr>
          <w:i/>
          <w:color w:val="FF0000"/>
          <w:sz w:val="22"/>
          <w:szCs w:val="22"/>
        </w:rPr>
      </w:pPr>
    </w:p>
    <w:p w14:paraId="432E1CE8" w14:textId="307B073B" w:rsidR="007B4F5E" w:rsidRPr="001A6CB8" w:rsidRDefault="007B4F5E" w:rsidP="007B4F5E">
      <w:pPr>
        <w:rPr>
          <w:color w:val="FF0000"/>
          <w:sz w:val="22"/>
          <w:szCs w:val="22"/>
        </w:rPr>
      </w:pPr>
      <w:r w:rsidRPr="001A6CB8">
        <w:rPr>
          <w:i/>
          <w:color w:val="FF0000"/>
          <w:sz w:val="22"/>
          <w:szCs w:val="22"/>
        </w:rPr>
        <w:t>(w przypadku Konsorcjum)</w:t>
      </w:r>
    </w:p>
    <w:p w14:paraId="5B17C878" w14:textId="77777777" w:rsidR="007B4F5E" w:rsidRPr="00E66F78" w:rsidRDefault="007B4F5E" w:rsidP="007B4F5E">
      <w:pPr>
        <w:rPr>
          <w:sz w:val="22"/>
          <w:szCs w:val="22"/>
        </w:rPr>
      </w:pPr>
      <w:r w:rsidRPr="00986454">
        <w:rPr>
          <w:b/>
          <w:bCs/>
          <w:sz w:val="22"/>
          <w:szCs w:val="22"/>
        </w:rPr>
        <w:t>Konsorcjum firm</w:t>
      </w:r>
      <w:r w:rsidRPr="00E66F78">
        <w:rPr>
          <w:sz w:val="22"/>
          <w:szCs w:val="22"/>
        </w:rPr>
        <w:t>:</w:t>
      </w:r>
    </w:p>
    <w:p w14:paraId="3A729BC8" w14:textId="3C2B192C" w:rsidR="007B4F5E" w:rsidRPr="001A6CB8" w:rsidRDefault="007B4F5E" w:rsidP="00C81454">
      <w:pPr>
        <w:numPr>
          <w:ilvl w:val="1"/>
          <w:numId w:val="46"/>
        </w:numPr>
        <w:tabs>
          <w:tab w:val="clear" w:pos="785"/>
        </w:tabs>
        <w:ind w:left="284" w:hanging="426"/>
        <w:jc w:val="both"/>
        <w:rPr>
          <w:color w:val="FF0000"/>
          <w:sz w:val="22"/>
          <w:szCs w:val="22"/>
        </w:rPr>
      </w:pPr>
      <w:r w:rsidRPr="00E66F78">
        <w:rPr>
          <w:b/>
          <w:sz w:val="22"/>
          <w:szCs w:val="22"/>
        </w:rPr>
        <w:t>Lider</w:t>
      </w:r>
      <w:r w:rsidRPr="00E66F78">
        <w:rPr>
          <w:sz w:val="22"/>
          <w:szCs w:val="22"/>
        </w:rPr>
        <w:t xml:space="preserve"> -  ……………….... z siedzibą ………………. przy ul. …………, kod pocztowy ………., zarejestrowaną przez Sąd Rejonowy …………………….… w ……………………. pod numerem KRS …………………, wysokość kapitału zakładowego: ……………. zł, REGON: ……….……., </w:t>
      </w:r>
      <w:r w:rsidR="00DB7892">
        <w:rPr>
          <w:sz w:val="22"/>
          <w:szCs w:val="22"/>
        </w:rPr>
        <w:br/>
      </w:r>
      <w:r w:rsidRPr="00E66F78">
        <w:rPr>
          <w:sz w:val="22"/>
          <w:szCs w:val="22"/>
        </w:rPr>
        <w:t>NIP …………………</w:t>
      </w:r>
      <w:r w:rsidRPr="001A6CB8">
        <w:rPr>
          <w:color w:val="FF0000"/>
          <w:sz w:val="22"/>
          <w:szCs w:val="22"/>
        </w:rPr>
        <w:t xml:space="preserve"> (</w:t>
      </w:r>
      <w:r w:rsidRPr="001A6CB8">
        <w:rPr>
          <w:i/>
          <w:color w:val="FF0000"/>
          <w:sz w:val="22"/>
          <w:szCs w:val="22"/>
        </w:rPr>
        <w:t>sprawdzić, czy pełnomocnik jest liderem konsorcjum)</w:t>
      </w:r>
    </w:p>
    <w:p w14:paraId="59CF089E" w14:textId="5C71877F" w:rsidR="007B4F5E" w:rsidRPr="00E66F78" w:rsidRDefault="007B4F5E" w:rsidP="00A1142D">
      <w:pPr>
        <w:numPr>
          <w:ilvl w:val="1"/>
          <w:numId w:val="46"/>
        </w:numPr>
        <w:tabs>
          <w:tab w:val="clear" w:pos="785"/>
          <w:tab w:val="num" w:pos="567"/>
        </w:tabs>
        <w:ind w:left="284" w:hanging="284"/>
        <w:jc w:val="both"/>
        <w:rPr>
          <w:sz w:val="22"/>
          <w:szCs w:val="22"/>
        </w:rPr>
      </w:pPr>
      <w:r w:rsidRPr="00E66F78">
        <w:rPr>
          <w:b/>
          <w:sz w:val="22"/>
          <w:szCs w:val="22"/>
        </w:rPr>
        <w:t>Uczestnik</w:t>
      </w:r>
      <w:r w:rsidRPr="00E66F78">
        <w:rPr>
          <w:sz w:val="22"/>
          <w:szCs w:val="22"/>
        </w:rPr>
        <w:t xml:space="preserve">  -  …………….... z siedzibą ………………. przy ul. …………, kod pocztowy ………., zarejestrowaną przez Sąd Rejonowy ………………… w …………………. pod numerem </w:t>
      </w:r>
      <w:r w:rsidR="00DB7892">
        <w:rPr>
          <w:sz w:val="22"/>
          <w:szCs w:val="22"/>
        </w:rPr>
        <w:br/>
      </w:r>
      <w:r w:rsidRPr="00E66F78">
        <w:rPr>
          <w:sz w:val="22"/>
          <w:szCs w:val="22"/>
        </w:rPr>
        <w:t>KRS …………, wysokość kapitału zakładowego: …………. zł, REGON: ……….., NIP …………</w:t>
      </w:r>
    </w:p>
    <w:p w14:paraId="7751878B" w14:textId="0DC9D849" w:rsidR="00DB7892" w:rsidRDefault="00DB7892" w:rsidP="00DB7892">
      <w:pPr>
        <w:ind w:left="284"/>
        <w:rPr>
          <w:sz w:val="22"/>
          <w:szCs w:val="22"/>
        </w:rPr>
      </w:pPr>
    </w:p>
    <w:p w14:paraId="768A81BE" w14:textId="5267E88F" w:rsidR="007B4F5E" w:rsidRDefault="007B4F5E" w:rsidP="007B4F5E">
      <w:pPr>
        <w:rPr>
          <w:sz w:val="22"/>
          <w:szCs w:val="22"/>
        </w:rPr>
      </w:pPr>
      <w:r w:rsidRPr="00F746F7">
        <w:rPr>
          <w:sz w:val="22"/>
          <w:szCs w:val="22"/>
        </w:rPr>
        <w:t xml:space="preserve">zwanymi w treści Umowy </w:t>
      </w:r>
      <w:r w:rsidRPr="00F746F7">
        <w:rPr>
          <w:b/>
          <w:sz w:val="22"/>
          <w:szCs w:val="22"/>
        </w:rPr>
        <w:t>Wykonawcą</w:t>
      </w:r>
      <w:r w:rsidRPr="00F746F7">
        <w:rPr>
          <w:sz w:val="22"/>
          <w:szCs w:val="22"/>
        </w:rPr>
        <w:t xml:space="preserve">, w imieniu którego  działa Pełnomocnik reprezentowana przez osoby umocowane.  </w:t>
      </w:r>
    </w:p>
    <w:p w14:paraId="37B28E38" w14:textId="77777777" w:rsidR="003C06DC" w:rsidRDefault="003C06DC" w:rsidP="007B4F5E">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87"/>
      </w:tblGrid>
      <w:tr w:rsidR="000E43CD" w:rsidRPr="00B65952" w14:paraId="5BA26DAE" w14:textId="77777777" w:rsidTr="00091332">
        <w:trPr>
          <w:trHeight w:val="20"/>
          <w:tblHeader/>
        </w:trPr>
        <w:tc>
          <w:tcPr>
            <w:tcW w:w="5000" w:type="pct"/>
            <w:shd w:val="clear" w:color="auto" w:fill="auto"/>
            <w:vAlign w:val="center"/>
          </w:tcPr>
          <w:p w14:paraId="24A3A6B2" w14:textId="77777777" w:rsidR="000E43CD" w:rsidRPr="00B65952" w:rsidRDefault="000E43CD" w:rsidP="00091332">
            <w:pPr>
              <w:widowControl w:val="0"/>
              <w:tabs>
                <w:tab w:val="left" w:pos="284"/>
                <w:tab w:val="left" w:pos="851"/>
              </w:tabs>
              <w:ind w:left="284" w:hanging="284"/>
              <w:jc w:val="center"/>
            </w:pPr>
          </w:p>
          <w:p w14:paraId="353EC512" w14:textId="77777777" w:rsidR="000E43CD" w:rsidRPr="00B65952" w:rsidRDefault="000E43CD" w:rsidP="00091332">
            <w:pPr>
              <w:widowControl w:val="0"/>
              <w:tabs>
                <w:tab w:val="left" w:pos="284"/>
                <w:tab w:val="left" w:pos="851"/>
              </w:tabs>
              <w:ind w:left="284" w:hanging="284"/>
              <w:jc w:val="center"/>
            </w:pPr>
            <w:r w:rsidRPr="00B65952">
              <w:t>Oświadczam, że niniejsza Umowa jest dla mnie zrozumiała, jednoznaczna oraz żadne z postanowień nie budzi moich wątpliwości. W związku z powyższym oświadczam, że rozumiem i w pełni akceptuję jej treść.</w:t>
            </w:r>
          </w:p>
          <w:p w14:paraId="441B052D" w14:textId="77777777" w:rsidR="000E43CD" w:rsidRPr="00B65952" w:rsidRDefault="000E43CD" w:rsidP="00091332">
            <w:pPr>
              <w:widowControl w:val="0"/>
              <w:tabs>
                <w:tab w:val="left" w:pos="284"/>
                <w:tab w:val="left" w:pos="851"/>
              </w:tabs>
              <w:ind w:left="284" w:hanging="284"/>
              <w:jc w:val="center"/>
              <w:rPr>
                <w:b/>
                <w:bCs/>
                <w:sz w:val="22"/>
                <w:szCs w:val="22"/>
                <w:shd w:val="clear" w:color="auto" w:fill="F2F2F2" w:themeFill="background1" w:themeFillShade="F2"/>
              </w:rPr>
            </w:pPr>
          </w:p>
        </w:tc>
      </w:tr>
      <w:tr w:rsidR="000E43CD" w:rsidRPr="00F9365E" w14:paraId="73526500" w14:textId="77777777" w:rsidTr="00C81454">
        <w:trPr>
          <w:trHeight w:val="20"/>
          <w:tblHeader/>
        </w:trPr>
        <w:tc>
          <w:tcPr>
            <w:tcW w:w="5000" w:type="pct"/>
            <w:shd w:val="clear" w:color="auto" w:fill="D9D9D9" w:themeFill="background1" w:themeFillShade="D9"/>
            <w:vAlign w:val="center"/>
          </w:tcPr>
          <w:p w14:paraId="0156A05B" w14:textId="77777777" w:rsidR="000E43CD" w:rsidRPr="00F9365E" w:rsidRDefault="000E43CD" w:rsidP="00091332">
            <w:pPr>
              <w:widowControl w:val="0"/>
              <w:tabs>
                <w:tab w:val="left" w:pos="284"/>
                <w:tab w:val="left" w:pos="851"/>
              </w:tabs>
              <w:ind w:left="284" w:hanging="284"/>
              <w:jc w:val="center"/>
              <w:rPr>
                <w:b/>
                <w:bCs/>
                <w:color w:val="00B050"/>
              </w:rPr>
            </w:pPr>
            <w:r w:rsidRPr="00C81454">
              <w:rPr>
                <w:b/>
                <w:bCs/>
                <w:sz w:val="22"/>
                <w:szCs w:val="22"/>
                <w:highlight w:val="lightGray"/>
                <w:shd w:val="clear" w:color="auto" w:fill="F2F2F2" w:themeFill="background1" w:themeFillShade="F2"/>
              </w:rPr>
              <w:t>WYKONAWC</w:t>
            </w:r>
            <w:r w:rsidRPr="00C81454">
              <w:rPr>
                <w:b/>
                <w:bCs/>
                <w:sz w:val="22"/>
                <w:szCs w:val="22"/>
                <w:highlight w:val="lightGray"/>
              </w:rPr>
              <w:t>A</w:t>
            </w:r>
          </w:p>
        </w:tc>
      </w:tr>
      <w:tr w:rsidR="000E43CD" w:rsidRPr="00F9365E" w14:paraId="68F85D3A" w14:textId="77777777" w:rsidTr="00091332">
        <w:trPr>
          <w:trHeight w:val="1020"/>
        </w:trPr>
        <w:tc>
          <w:tcPr>
            <w:tcW w:w="5000" w:type="pct"/>
            <w:vAlign w:val="center"/>
          </w:tcPr>
          <w:p w14:paraId="3AF995B5" w14:textId="77777777" w:rsidR="000E43CD" w:rsidRPr="00F9365E" w:rsidRDefault="000E43CD" w:rsidP="00091332">
            <w:pPr>
              <w:widowControl w:val="0"/>
              <w:jc w:val="center"/>
              <w:rPr>
                <w:color w:val="00B050"/>
                <w:sz w:val="18"/>
                <w:szCs w:val="18"/>
              </w:rPr>
            </w:pPr>
          </w:p>
          <w:p w14:paraId="13F10491" w14:textId="77777777" w:rsidR="000E43CD" w:rsidRPr="00F9365E" w:rsidRDefault="000E43CD" w:rsidP="00091332">
            <w:pPr>
              <w:widowControl w:val="0"/>
              <w:jc w:val="center"/>
              <w:rPr>
                <w:color w:val="00B050"/>
                <w:sz w:val="18"/>
                <w:szCs w:val="18"/>
              </w:rPr>
            </w:pPr>
          </w:p>
          <w:p w14:paraId="2048F0EA" w14:textId="77777777" w:rsidR="000E43CD" w:rsidRPr="00F9365E" w:rsidRDefault="000E43CD" w:rsidP="00091332">
            <w:pPr>
              <w:widowControl w:val="0"/>
              <w:jc w:val="center"/>
              <w:rPr>
                <w:color w:val="00B050"/>
                <w:sz w:val="18"/>
                <w:szCs w:val="18"/>
              </w:rPr>
            </w:pPr>
          </w:p>
          <w:p w14:paraId="294F0A5D" w14:textId="77777777" w:rsidR="000E43CD" w:rsidRPr="00F9365E" w:rsidRDefault="000E43CD" w:rsidP="00091332">
            <w:pPr>
              <w:widowControl w:val="0"/>
              <w:jc w:val="center"/>
              <w:rPr>
                <w:color w:val="00B050"/>
                <w:sz w:val="18"/>
                <w:szCs w:val="18"/>
              </w:rPr>
            </w:pPr>
          </w:p>
          <w:p w14:paraId="584D64F4" w14:textId="77777777" w:rsidR="000E43CD" w:rsidRPr="00F9365E" w:rsidRDefault="000E43CD" w:rsidP="00091332">
            <w:pPr>
              <w:widowControl w:val="0"/>
              <w:jc w:val="center"/>
              <w:rPr>
                <w:color w:val="00B050"/>
                <w:sz w:val="18"/>
                <w:szCs w:val="18"/>
              </w:rPr>
            </w:pPr>
          </w:p>
          <w:p w14:paraId="2C26D64F" w14:textId="77777777" w:rsidR="000E43CD" w:rsidRPr="00F9365E" w:rsidRDefault="000E43CD" w:rsidP="00091332">
            <w:pPr>
              <w:widowControl w:val="0"/>
              <w:tabs>
                <w:tab w:val="left" w:pos="284"/>
                <w:tab w:val="left" w:pos="851"/>
              </w:tabs>
              <w:ind w:left="284" w:hanging="284"/>
              <w:jc w:val="center"/>
              <w:rPr>
                <w:b/>
                <w:bCs/>
                <w:color w:val="00B050"/>
                <w:lang w:val="en-US"/>
              </w:rPr>
            </w:pPr>
          </w:p>
        </w:tc>
      </w:tr>
    </w:tbl>
    <w:p w14:paraId="5D78D749" w14:textId="77777777" w:rsidR="000E43CD" w:rsidRDefault="000E43CD" w:rsidP="007B4F5E">
      <w:pPr>
        <w:rPr>
          <w:sz w:val="22"/>
          <w:szCs w:val="22"/>
        </w:rPr>
      </w:pPr>
    </w:p>
    <w:p w14:paraId="003116C2" w14:textId="77777777" w:rsidR="000E43CD" w:rsidRDefault="000E43CD" w:rsidP="007B4F5E">
      <w:pPr>
        <w:rPr>
          <w:sz w:val="22"/>
          <w:szCs w:val="22"/>
        </w:rPr>
      </w:pPr>
    </w:p>
    <w:p w14:paraId="33D91533" w14:textId="065E67C1" w:rsidR="00F71079" w:rsidRDefault="00F71079" w:rsidP="007B4F5E">
      <w:pPr>
        <w:rPr>
          <w:sz w:val="22"/>
          <w:szCs w:val="22"/>
        </w:rPr>
      </w:pPr>
    </w:p>
    <w:p w14:paraId="6EBF0A49" w14:textId="77777777" w:rsidR="00F71079" w:rsidRDefault="00F71079">
      <w:pPr>
        <w:rPr>
          <w:sz w:val="22"/>
          <w:szCs w:val="22"/>
        </w:rPr>
      </w:pPr>
      <w:r>
        <w:rPr>
          <w:sz w:val="22"/>
          <w:szCs w:val="22"/>
        </w:rPr>
        <w:br w:type="page"/>
      </w:r>
    </w:p>
    <w:p w14:paraId="4D8BC702" w14:textId="77777777" w:rsidR="003C06DC" w:rsidRPr="00F746F7" w:rsidRDefault="003C06DC" w:rsidP="007B4F5E">
      <w:pPr>
        <w:rPr>
          <w:sz w:val="22"/>
          <w:szCs w:val="22"/>
        </w:rPr>
      </w:pPr>
    </w:p>
    <w:p w14:paraId="10B43375" w14:textId="5818803E" w:rsidR="0098450E" w:rsidRPr="00700467" w:rsidRDefault="00E66FA0" w:rsidP="00700467">
      <w:pPr>
        <w:keepNext/>
        <w:tabs>
          <w:tab w:val="left" w:pos="720"/>
        </w:tabs>
        <w:snapToGrid w:val="0"/>
        <w:jc w:val="center"/>
        <w:outlineLvl w:val="1"/>
        <w:rPr>
          <w:b/>
          <w:bCs/>
          <w:sz w:val="24"/>
          <w:szCs w:val="28"/>
        </w:rPr>
      </w:pPr>
      <w:bookmarkStart w:id="113" w:name="_Toc181703703"/>
      <w:bookmarkEnd w:id="112"/>
      <w:r w:rsidRPr="00700467">
        <w:rPr>
          <w:b/>
          <w:bCs/>
          <w:sz w:val="24"/>
          <w:szCs w:val="28"/>
        </w:rPr>
        <w:t>§1</w:t>
      </w:r>
      <w:r w:rsidR="00DB7892">
        <w:rPr>
          <w:b/>
          <w:bCs/>
          <w:sz w:val="24"/>
          <w:szCs w:val="28"/>
        </w:rPr>
        <w:t xml:space="preserve"> </w:t>
      </w:r>
      <w:r w:rsidR="0098450E" w:rsidRPr="0029315D">
        <w:rPr>
          <w:b/>
          <w:sz w:val="22"/>
          <w:u w:val="single"/>
        </w:rPr>
        <w:t xml:space="preserve">Podstawa zawarcia </w:t>
      </w:r>
      <w:r w:rsidR="0098450E">
        <w:rPr>
          <w:b/>
          <w:sz w:val="22"/>
          <w:u w:val="single"/>
        </w:rPr>
        <w:t>Umowy</w:t>
      </w:r>
      <w:bookmarkEnd w:id="113"/>
    </w:p>
    <w:p w14:paraId="3C8BE0D6" w14:textId="5090AA05" w:rsidR="0077206F" w:rsidRPr="00C81454" w:rsidRDefault="0077206F" w:rsidP="00C81454">
      <w:pPr>
        <w:numPr>
          <w:ilvl w:val="0"/>
          <w:numId w:val="74"/>
        </w:numPr>
        <w:spacing w:line="259" w:lineRule="auto"/>
        <w:jc w:val="both"/>
        <w:rPr>
          <w:sz w:val="22"/>
          <w:szCs w:val="22"/>
        </w:rPr>
      </w:pPr>
      <w:bookmarkStart w:id="114" w:name="_Hlk108342314"/>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bookmarkStart w:id="115" w:name="_Hlk181618349"/>
      <w:r w:rsidR="00C81454" w:rsidRPr="00C81454">
        <w:rPr>
          <w:b/>
          <w:bCs/>
          <w:i/>
          <w:iCs/>
          <w:sz w:val="22"/>
          <w:szCs w:val="22"/>
        </w:rPr>
        <w:t>Świadczenie usług serwisowych oraz przeglądów urządzeń zasilających systemy łączności i bezpieczeństwa dla KWK Ruda z podziałem na dwa zadania</w:t>
      </w:r>
      <w:r w:rsidR="00F71079" w:rsidRPr="00C81454">
        <w:rPr>
          <w:sz w:val="22"/>
          <w:szCs w:val="22"/>
        </w:rPr>
        <w:t xml:space="preserve"> </w:t>
      </w:r>
      <w:bookmarkEnd w:id="115"/>
      <w:r w:rsidR="00C81454">
        <w:rPr>
          <w:sz w:val="22"/>
          <w:szCs w:val="22"/>
        </w:rPr>
        <w:br/>
      </w:r>
      <w:r w:rsidRPr="00C81454">
        <w:rPr>
          <w:sz w:val="22"/>
          <w:szCs w:val="22"/>
        </w:rPr>
        <w:t xml:space="preserve">(nr sprawy </w:t>
      </w:r>
      <w:r w:rsidR="00C81454" w:rsidRPr="00C81454">
        <w:rPr>
          <w:sz w:val="22"/>
          <w:szCs w:val="22"/>
        </w:rPr>
        <w:t>442400597</w:t>
      </w:r>
      <w:r w:rsidRPr="00C81454">
        <w:rPr>
          <w:sz w:val="22"/>
          <w:szCs w:val="22"/>
        </w:rPr>
        <w:t>)</w:t>
      </w:r>
    </w:p>
    <w:p w14:paraId="6D468872" w14:textId="0AB5CC9C" w:rsidR="0077206F" w:rsidRPr="00C85ECF" w:rsidRDefault="0077206F" w:rsidP="00A1142D">
      <w:pPr>
        <w:numPr>
          <w:ilvl w:val="0"/>
          <w:numId w:val="74"/>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p>
    <w:p w14:paraId="20D3E4A0" w14:textId="77777777" w:rsidR="00C85ECF" w:rsidRPr="005E2B76" w:rsidRDefault="00C85ECF" w:rsidP="00C85ECF">
      <w:pPr>
        <w:spacing w:line="259" w:lineRule="auto"/>
        <w:ind w:left="360"/>
        <w:jc w:val="both"/>
        <w:rPr>
          <w:sz w:val="22"/>
          <w:szCs w:val="22"/>
        </w:rPr>
      </w:pPr>
    </w:p>
    <w:p w14:paraId="033323A9" w14:textId="3EFCA8B5" w:rsidR="0098450E" w:rsidRPr="00700467" w:rsidRDefault="00E66FA0" w:rsidP="00700467">
      <w:pPr>
        <w:keepNext/>
        <w:tabs>
          <w:tab w:val="left" w:pos="720"/>
        </w:tabs>
        <w:snapToGrid w:val="0"/>
        <w:jc w:val="center"/>
        <w:outlineLvl w:val="1"/>
        <w:rPr>
          <w:b/>
          <w:bCs/>
          <w:sz w:val="24"/>
          <w:szCs w:val="28"/>
        </w:rPr>
      </w:pPr>
      <w:bookmarkStart w:id="116" w:name="_Toc181703704"/>
      <w:bookmarkEnd w:id="114"/>
      <w:r w:rsidRPr="00700467">
        <w:rPr>
          <w:b/>
          <w:bCs/>
          <w:sz w:val="24"/>
          <w:szCs w:val="28"/>
        </w:rPr>
        <w:t>§2</w:t>
      </w:r>
      <w:r w:rsidR="00DB7892">
        <w:rPr>
          <w:b/>
          <w:bCs/>
          <w:sz w:val="24"/>
          <w:szCs w:val="28"/>
        </w:rPr>
        <w:t xml:space="preserve"> </w:t>
      </w:r>
      <w:r w:rsidR="0098450E" w:rsidRPr="00700467">
        <w:rPr>
          <w:b/>
          <w:sz w:val="22"/>
          <w:u w:val="single"/>
        </w:rPr>
        <w:t>Przedmiot Umowy</w:t>
      </w:r>
      <w:bookmarkEnd w:id="116"/>
    </w:p>
    <w:p w14:paraId="5BEBBFF8" w14:textId="3CA856E7" w:rsidR="00E66FA0" w:rsidRPr="00C85ECF" w:rsidRDefault="00E66FA0" w:rsidP="00F71079">
      <w:pPr>
        <w:pStyle w:val="Tekstpodstawowy2"/>
        <w:numPr>
          <w:ilvl w:val="0"/>
          <w:numId w:val="14"/>
        </w:numPr>
        <w:tabs>
          <w:tab w:val="clear" w:pos="720"/>
        </w:tabs>
        <w:ind w:left="425" w:hanging="425"/>
        <w:jc w:val="both"/>
        <w:rPr>
          <w:b w:val="0"/>
          <w:sz w:val="22"/>
          <w:szCs w:val="22"/>
        </w:rPr>
      </w:pPr>
      <w:r w:rsidRPr="00632B85">
        <w:rPr>
          <w:b w:val="0"/>
          <w:sz w:val="22"/>
          <w:szCs w:val="22"/>
        </w:rPr>
        <w:t xml:space="preserve">Przedmiotem </w:t>
      </w:r>
      <w:r w:rsidR="00C85ECF">
        <w:rPr>
          <w:b w:val="0"/>
          <w:sz w:val="22"/>
          <w:szCs w:val="22"/>
        </w:rPr>
        <w:t>U</w:t>
      </w:r>
      <w:r w:rsidRPr="00632B85">
        <w:rPr>
          <w:b w:val="0"/>
          <w:sz w:val="22"/>
          <w:szCs w:val="22"/>
        </w:rPr>
        <w:t xml:space="preserve">mowy jest: </w:t>
      </w:r>
      <w:r w:rsidRPr="00C85ECF">
        <w:rPr>
          <w:sz w:val="22"/>
          <w:szCs w:val="22"/>
        </w:rPr>
        <w:t>„</w:t>
      </w:r>
      <w:r w:rsidR="00C81454" w:rsidRPr="00C81454">
        <w:rPr>
          <w:sz w:val="22"/>
          <w:szCs w:val="22"/>
        </w:rPr>
        <w:t xml:space="preserve">Świadczenie usług serwisowych oraz przeglądów urządzeń zasilających systemy łączności i bezpieczeństwa dla KWK Ruda </w:t>
      </w:r>
      <w:r w:rsidR="00C81454">
        <w:rPr>
          <w:sz w:val="22"/>
          <w:szCs w:val="22"/>
        </w:rPr>
        <w:t>w zakresie zadania nr…</w:t>
      </w:r>
      <w:r w:rsidR="00934747" w:rsidRPr="00C85ECF">
        <w:rPr>
          <w:sz w:val="22"/>
          <w:szCs w:val="22"/>
        </w:rPr>
        <w:t>"</w:t>
      </w:r>
      <w:r w:rsidR="00C85ECF">
        <w:rPr>
          <w:sz w:val="22"/>
          <w:szCs w:val="22"/>
        </w:rPr>
        <w:t xml:space="preserve"> (</w:t>
      </w:r>
      <w:r w:rsidR="00C85ECF" w:rsidRPr="00C85ECF">
        <w:rPr>
          <w:b w:val="0"/>
          <w:bCs/>
          <w:sz w:val="22"/>
          <w:szCs w:val="22"/>
        </w:rPr>
        <w:t>przedmiot Umowy w dalszej części Umowy nazywany jest także</w:t>
      </w:r>
      <w:r w:rsidR="00C85ECF">
        <w:rPr>
          <w:sz w:val="22"/>
          <w:szCs w:val="22"/>
        </w:rPr>
        <w:t xml:space="preserve"> </w:t>
      </w:r>
      <w:r w:rsidR="00DB7892">
        <w:rPr>
          <w:sz w:val="22"/>
          <w:szCs w:val="22"/>
        </w:rPr>
        <w:t>P</w:t>
      </w:r>
      <w:r w:rsidR="00C85ECF">
        <w:rPr>
          <w:sz w:val="22"/>
          <w:szCs w:val="22"/>
        </w:rPr>
        <w:t>rzedmiotem zamówienia lub zamówieniem).</w:t>
      </w:r>
    </w:p>
    <w:p w14:paraId="0885721F" w14:textId="77777777" w:rsidR="005E2B76" w:rsidRDefault="005E2B76" w:rsidP="00F71079">
      <w:pPr>
        <w:pStyle w:val="Tekstpodstawowy2"/>
        <w:numPr>
          <w:ilvl w:val="0"/>
          <w:numId w:val="14"/>
        </w:numPr>
        <w:tabs>
          <w:tab w:val="clear" w:pos="720"/>
        </w:tabs>
        <w:ind w:left="425" w:hanging="425"/>
        <w:jc w:val="both"/>
        <w:rPr>
          <w:sz w:val="22"/>
          <w:szCs w:val="22"/>
        </w:rPr>
      </w:pPr>
      <w:bookmarkStart w:id="117" w:name="_Hlk108342335"/>
      <w:r w:rsidRPr="00C85ECF">
        <w:rPr>
          <w:b w:val="0"/>
          <w:sz w:val="22"/>
          <w:szCs w:val="22"/>
        </w:rPr>
        <w:t>Szczegółowy</w:t>
      </w:r>
      <w:r w:rsidRPr="00C85ECF">
        <w:rPr>
          <w:sz w:val="22"/>
          <w:szCs w:val="22"/>
        </w:rPr>
        <w:t xml:space="preserve"> </w:t>
      </w:r>
      <w:r w:rsidRPr="00C85ECF">
        <w:rPr>
          <w:b w:val="0"/>
          <w:bCs/>
          <w:sz w:val="22"/>
          <w:szCs w:val="22"/>
        </w:rPr>
        <w:t>Opis Przedmiotu Zamówienia</w:t>
      </w:r>
      <w:r w:rsidRPr="00E66F78">
        <w:rPr>
          <w:sz w:val="22"/>
          <w:szCs w:val="22"/>
        </w:rPr>
        <w:t xml:space="preserve"> (</w:t>
      </w:r>
      <w:r w:rsidRPr="00500E2A">
        <w:rPr>
          <w:sz w:val="22"/>
          <w:szCs w:val="22"/>
        </w:rPr>
        <w:t xml:space="preserve">SOPZ) stanowi </w:t>
      </w:r>
      <w:r w:rsidRPr="00500E2A">
        <w:rPr>
          <w:bCs/>
          <w:sz w:val="22"/>
          <w:szCs w:val="22"/>
        </w:rPr>
        <w:t>Załącznik nr 1 do Umowy</w:t>
      </w:r>
      <w:r w:rsidRPr="00500E2A">
        <w:rPr>
          <w:sz w:val="22"/>
          <w:szCs w:val="22"/>
        </w:rPr>
        <w:t>.</w:t>
      </w:r>
    </w:p>
    <w:p w14:paraId="375B1684" w14:textId="77777777" w:rsidR="005E2B76" w:rsidRPr="005E2B76" w:rsidRDefault="005E2B76" w:rsidP="00F71079">
      <w:pPr>
        <w:pStyle w:val="Tekstpodstawowy2"/>
        <w:numPr>
          <w:ilvl w:val="0"/>
          <w:numId w:val="14"/>
        </w:numPr>
        <w:tabs>
          <w:tab w:val="clear" w:pos="720"/>
        </w:tabs>
        <w:ind w:left="425" w:hanging="425"/>
        <w:jc w:val="both"/>
        <w:rPr>
          <w:b w:val="0"/>
          <w:bCs/>
          <w:sz w:val="22"/>
          <w:szCs w:val="22"/>
        </w:rPr>
      </w:pPr>
      <w:r w:rsidRPr="005E2B76">
        <w:rPr>
          <w:b w:val="0"/>
          <w:bCs/>
          <w:sz w:val="22"/>
          <w:szCs w:val="22"/>
        </w:rPr>
        <w:t xml:space="preserve">Wykonawca zobowiązuje się do wykonania przedmiotu Umowy zgodnie z wymaganiami określonymi w SOPZ, niniejszej Umowie, wymaganiami prawa powszechnie obowiązującego oraz regulacjami wewnętrznymi Zamawiającego wskazanymi w Umowie lub SOPZ. </w:t>
      </w:r>
    </w:p>
    <w:bookmarkEnd w:id="117"/>
    <w:p w14:paraId="7E306210" w14:textId="796F4407" w:rsidR="00E66FA0" w:rsidRPr="00632B85" w:rsidRDefault="00E66FA0" w:rsidP="00F71079">
      <w:pPr>
        <w:numPr>
          <w:ilvl w:val="0"/>
          <w:numId w:val="14"/>
        </w:numPr>
        <w:tabs>
          <w:tab w:val="clear" w:pos="720"/>
        </w:tabs>
        <w:ind w:left="425" w:hanging="425"/>
        <w:jc w:val="both"/>
        <w:rPr>
          <w:sz w:val="22"/>
          <w:szCs w:val="22"/>
        </w:rPr>
      </w:pPr>
      <w:r w:rsidRPr="00632B85">
        <w:rPr>
          <w:sz w:val="22"/>
          <w:szCs w:val="22"/>
        </w:rPr>
        <w:t>Zamawiający zleca, a Wykonawc</w:t>
      </w:r>
      <w:r w:rsidR="00C85ECF">
        <w:rPr>
          <w:sz w:val="22"/>
          <w:szCs w:val="22"/>
        </w:rPr>
        <w:t>a</w:t>
      </w:r>
      <w:r w:rsidRPr="00632B85">
        <w:rPr>
          <w:sz w:val="22"/>
          <w:szCs w:val="22"/>
        </w:rPr>
        <w:t xml:space="preserve"> zobowiązuj</w:t>
      </w:r>
      <w:r w:rsidR="00C85ECF">
        <w:rPr>
          <w:sz w:val="22"/>
          <w:szCs w:val="22"/>
        </w:rPr>
        <w:t>e</w:t>
      </w:r>
      <w:r w:rsidRPr="00632B85">
        <w:rPr>
          <w:sz w:val="22"/>
          <w:szCs w:val="22"/>
        </w:rPr>
        <w:t xml:space="preserve"> się do świadczenia usług serwisowych dla</w:t>
      </w:r>
      <w:r w:rsidR="00942FC9" w:rsidRPr="00632B85">
        <w:rPr>
          <w:sz w:val="22"/>
          <w:szCs w:val="22"/>
        </w:rPr>
        <w:t> </w:t>
      </w:r>
      <w:r w:rsidRPr="00632B85">
        <w:rPr>
          <w:sz w:val="22"/>
          <w:szCs w:val="22"/>
        </w:rPr>
        <w:t>Zamawiającego, na warunkach określonych w</w:t>
      </w:r>
      <w:r w:rsidR="00347E5B" w:rsidRPr="00632B85">
        <w:rPr>
          <w:sz w:val="22"/>
          <w:szCs w:val="22"/>
        </w:rPr>
        <w:t xml:space="preserve"> </w:t>
      </w:r>
      <w:r w:rsidRPr="00632B85">
        <w:rPr>
          <w:sz w:val="22"/>
          <w:szCs w:val="22"/>
        </w:rPr>
        <w:t xml:space="preserve">niniejszej </w:t>
      </w:r>
      <w:r w:rsidR="00C85ECF">
        <w:rPr>
          <w:sz w:val="22"/>
          <w:szCs w:val="22"/>
        </w:rPr>
        <w:t>U</w:t>
      </w:r>
      <w:r w:rsidRPr="00632B85">
        <w:rPr>
          <w:sz w:val="22"/>
          <w:szCs w:val="22"/>
        </w:rPr>
        <w:t>mowie.</w:t>
      </w:r>
    </w:p>
    <w:p w14:paraId="212EEFE8" w14:textId="3D462073" w:rsidR="00E66FA0" w:rsidRPr="00632B85" w:rsidRDefault="00E66FA0" w:rsidP="00F71079">
      <w:pPr>
        <w:numPr>
          <w:ilvl w:val="0"/>
          <w:numId w:val="14"/>
        </w:numPr>
        <w:tabs>
          <w:tab w:val="clear" w:pos="720"/>
        </w:tabs>
        <w:ind w:left="425" w:hanging="425"/>
        <w:jc w:val="both"/>
        <w:rPr>
          <w:sz w:val="22"/>
          <w:szCs w:val="22"/>
        </w:rPr>
      </w:pPr>
      <w:r w:rsidRPr="00632B85">
        <w:rPr>
          <w:sz w:val="22"/>
          <w:szCs w:val="22"/>
        </w:rPr>
        <w:t>Szczegółowe zasady realizacji usług serwisowych oraz ceny jednostkowe części mogących być</w:t>
      </w:r>
      <w:r w:rsidR="00942FC9" w:rsidRPr="00632B85">
        <w:rPr>
          <w:sz w:val="22"/>
          <w:szCs w:val="22"/>
        </w:rPr>
        <w:t> </w:t>
      </w:r>
      <w:r w:rsidRPr="00632B85">
        <w:rPr>
          <w:sz w:val="22"/>
          <w:szCs w:val="22"/>
        </w:rPr>
        <w:t xml:space="preserve">wykorzystanych do ich realizacji zostały określone w </w:t>
      </w:r>
      <w:r w:rsidR="0046397E" w:rsidRPr="00632B85">
        <w:rPr>
          <w:sz w:val="22"/>
          <w:szCs w:val="22"/>
        </w:rPr>
        <w:t xml:space="preserve">załącznikach do niniejszej </w:t>
      </w:r>
      <w:r w:rsidR="00C85ECF">
        <w:rPr>
          <w:sz w:val="22"/>
          <w:szCs w:val="22"/>
        </w:rPr>
        <w:t>U</w:t>
      </w:r>
      <w:r w:rsidR="0046397E" w:rsidRPr="00632B85">
        <w:rPr>
          <w:sz w:val="22"/>
          <w:szCs w:val="22"/>
        </w:rPr>
        <w:t>mowy.</w:t>
      </w:r>
    </w:p>
    <w:p w14:paraId="22500016" w14:textId="77777777" w:rsidR="0098450E" w:rsidRPr="00E612AC" w:rsidRDefault="0098450E" w:rsidP="00F71079">
      <w:pPr>
        <w:numPr>
          <w:ilvl w:val="0"/>
          <w:numId w:val="14"/>
        </w:numPr>
        <w:tabs>
          <w:tab w:val="clear" w:pos="720"/>
        </w:tabs>
        <w:ind w:left="425" w:hanging="425"/>
        <w:jc w:val="both"/>
        <w:rPr>
          <w:sz w:val="22"/>
          <w:szCs w:val="22"/>
        </w:rPr>
      </w:pPr>
      <w:r w:rsidRPr="00CA5DF7">
        <w:rPr>
          <w:sz w:val="22"/>
          <w:szCs w:val="22"/>
        </w:rPr>
        <w:t xml:space="preserve">Wykonawca oświadcza, że </w:t>
      </w:r>
      <w:r w:rsidRPr="00E612AC">
        <w:rPr>
          <w:sz w:val="22"/>
          <w:szCs w:val="22"/>
        </w:rPr>
        <w:t xml:space="preserve">przedmiot </w:t>
      </w:r>
      <w:r>
        <w:rPr>
          <w:sz w:val="22"/>
          <w:szCs w:val="22"/>
        </w:rPr>
        <w:t>Umowy</w:t>
      </w:r>
      <w:r w:rsidRPr="00E612AC">
        <w:rPr>
          <w:sz w:val="22"/>
          <w:szCs w:val="22"/>
        </w:rPr>
        <w:t xml:space="preserve"> jest wolny od wad prawnych i fizycznych i nie narusza praw majątkowych i niemajątkowych, znaków handlowych, patentów, praw autorskich osób trzecich oraz jest zgodny ze złożoną ofertą. </w:t>
      </w:r>
    </w:p>
    <w:p w14:paraId="2651DCF2" w14:textId="77777777" w:rsidR="00F71079" w:rsidRDefault="0098450E" w:rsidP="00F71079">
      <w:pPr>
        <w:numPr>
          <w:ilvl w:val="0"/>
          <w:numId w:val="14"/>
        </w:numPr>
        <w:tabs>
          <w:tab w:val="clear" w:pos="720"/>
        </w:tabs>
        <w:ind w:left="425" w:hanging="425"/>
        <w:jc w:val="both"/>
        <w:rPr>
          <w:sz w:val="22"/>
          <w:szCs w:val="22"/>
        </w:rPr>
      </w:pPr>
      <w:r w:rsidRPr="00E612AC">
        <w:rPr>
          <w:sz w:val="22"/>
          <w:szCs w:val="22"/>
        </w:rPr>
        <w:t xml:space="preserve">W przypadku wystąpienia przez osobę trzecią z jakimkolwiek roszczeniem przeciwko Zamawiającemu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Zamawiającemu) wszystkie koszty i wydatki z tym </w:t>
      </w:r>
      <w:r w:rsidRPr="00F71079">
        <w:rPr>
          <w:sz w:val="22"/>
          <w:szCs w:val="22"/>
        </w:rPr>
        <w:t>związane, wliczając w to koszty zapłacone przez Zamawiającego na rzecz osób trzecich, których prawa zostały naruszone.</w:t>
      </w:r>
    </w:p>
    <w:p w14:paraId="020F5896" w14:textId="77777777" w:rsidR="00F71079" w:rsidRDefault="00181812" w:rsidP="00F71079">
      <w:pPr>
        <w:numPr>
          <w:ilvl w:val="0"/>
          <w:numId w:val="14"/>
        </w:numPr>
        <w:tabs>
          <w:tab w:val="clear" w:pos="720"/>
        </w:tabs>
        <w:ind w:left="425" w:hanging="425"/>
        <w:jc w:val="both"/>
        <w:rPr>
          <w:sz w:val="22"/>
          <w:szCs w:val="22"/>
        </w:rPr>
      </w:pPr>
      <w:r w:rsidRPr="00F71079">
        <w:rPr>
          <w:sz w:val="22"/>
          <w:szCs w:val="22"/>
        </w:rPr>
        <w:t xml:space="preserve">Liczbę i intensywność zlecanych usług będą warunkować bieżące potrzeby Zamawiającego. </w:t>
      </w:r>
    </w:p>
    <w:p w14:paraId="382482A1" w14:textId="471815F6" w:rsidR="00181812" w:rsidRPr="00F71079" w:rsidRDefault="00181812" w:rsidP="00F71079">
      <w:pPr>
        <w:numPr>
          <w:ilvl w:val="0"/>
          <w:numId w:val="14"/>
        </w:numPr>
        <w:tabs>
          <w:tab w:val="clear" w:pos="720"/>
        </w:tabs>
        <w:ind w:left="425" w:hanging="425"/>
        <w:jc w:val="both"/>
        <w:rPr>
          <w:sz w:val="22"/>
          <w:szCs w:val="22"/>
        </w:rPr>
      </w:pPr>
      <w:r w:rsidRPr="00F71079">
        <w:rPr>
          <w:sz w:val="22"/>
          <w:szCs w:val="22"/>
        </w:rPr>
        <w:t>Łączna wartość zleceń nie może przekroczyć wartości niniejszej Umowy.</w:t>
      </w:r>
    </w:p>
    <w:p w14:paraId="52B7B7D2" w14:textId="2C8EEF34" w:rsidR="0079105D" w:rsidRDefault="0079105D" w:rsidP="00F71079">
      <w:pPr>
        <w:numPr>
          <w:ilvl w:val="0"/>
          <w:numId w:val="14"/>
        </w:numPr>
        <w:tabs>
          <w:tab w:val="clear" w:pos="720"/>
        </w:tabs>
        <w:ind w:left="425" w:hanging="425"/>
        <w:jc w:val="both"/>
        <w:rPr>
          <w:color w:val="000000"/>
          <w:sz w:val="22"/>
          <w:szCs w:val="22"/>
        </w:rPr>
      </w:pPr>
      <w:bookmarkStart w:id="118" w:name="_Hlk108342360"/>
      <w:r w:rsidRPr="00F71079">
        <w:rPr>
          <w:color w:val="000000"/>
          <w:sz w:val="22"/>
          <w:szCs w:val="22"/>
        </w:rPr>
        <w:t xml:space="preserve">Realizacja </w:t>
      </w:r>
      <w:r w:rsidR="00C85ECF" w:rsidRPr="00F71079">
        <w:rPr>
          <w:color w:val="000000"/>
          <w:sz w:val="22"/>
          <w:szCs w:val="22"/>
        </w:rPr>
        <w:t>U</w:t>
      </w:r>
      <w:r w:rsidRPr="00F71079">
        <w:rPr>
          <w:color w:val="000000"/>
          <w:sz w:val="22"/>
          <w:szCs w:val="22"/>
        </w:rPr>
        <w:t xml:space="preserve">mowy </w:t>
      </w:r>
      <w:r w:rsidRPr="00582C31">
        <w:rPr>
          <w:b/>
          <w:bCs/>
          <w:color w:val="000000"/>
          <w:sz w:val="22"/>
          <w:szCs w:val="22"/>
        </w:rPr>
        <w:t>nie wymaga</w:t>
      </w:r>
      <w:r w:rsidRPr="00F71079">
        <w:rPr>
          <w:color w:val="000000"/>
          <w:sz w:val="22"/>
          <w:szCs w:val="22"/>
        </w:rPr>
        <w:t xml:space="preserve"> świadczenia usług przez Zamawiającego na rzecz Wykonawcy </w:t>
      </w:r>
      <w:r w:rsidRPr="00F71079">
        <w:rPr>
          <w:color w:val="000000"/>
          <w:sz w:val="22"/>
          <w:szCs w:val="22"/>
        </w:rPr>
        <w:br/>
        <w:t xml:space="preserve">na podstawie odrębnej umowy (tzw. przychodowej). W przypadku konieczności korzystania z usług łaźni, lampowni, markowni, </w:t>
      </w:r>
      <w:proofErr w:type="spellStart"/>
      <w:r w:rsidRPr="00F71079">
        <w:rPr>
          <w:color w:val="000000"/>
          <w:sz w:val="22"/>
          <w:szCs w:val="22"/>
        </w:rPr>
        <w:t>maskowni</w:t>
      </w:r>
      <w:proofErr w:type="spellEnd"/>
      <w:r w:rsidRPr="00F71079">
        <w:rPr>
          <w:color w:val="000000"/>
          <w:sz w:val="22"/>
          <w:szCs w:val="22"/>
        </w:rPr>
        <w:t xml:space="preserve">, ewidencji markowni, wody, Zamawiający gwarantuje dostęp </w:t>
      </w:r>
      <w:r w:rsidR="0098450E" w:rsidRPr="00F71079">
        <w:rPr>
          <w:color w:val="000000"/>
          <w:sz w:val="22"/>
          <w:szCs w:val="22"/>
        </w:rPr>
        <w:br/>
      </w:r>
      <w:r w:rsidRPr="00F71079">
        <w:rPr>
          <w:color w:val="000000"/>
          <w:sz w:val="22"/>
          <w:szCs w:val="22"/>
        </w:rPr>
        <w:t>do ww. świadczeń.</w:t>
      </w:r>
      <w:r w:rsidRPr="0079105D">
        <w:rPr>
          <w:color w:val="000000"/>
          <w:sz w:val="22"/>
          <w:szCs w:val="22"/>
        </w:rPr>
        <w:t xml:space="preserve"> Ze względu na jednostkowy charakter świadczeń Wykonawca nie będzie </w:t>
      </w:r>
      <w:r w:rsidR="005E2B76">
        <w:rPr>
          <w:color w:val="000000"/>
          <w:sz w:val="22"/>
          <w:szCs w:val="22"/>
        </w:rPr>
        <w:br/>
      </w:r>
      <w:r w:rsidRPr="0079105D">
        <w:rPr>
          <w:color w:val="000000"/>
          <w:sz w:val="22"/>
          <w:szCs w:val="22"/>
        </w:rPr>
        <w:t>za nie dodatkowo obciążany.</w:t>
      </w:r>
    </w:p>
    <w:p w14:paraId="53208FF6" w14:textId="77777777" w:rsidR="00C85ECF" w:rsidRPr="0079105D" w:rsidRDefault="00C85ECF" w:rsidP="00C85ECF">
      <w:pPr>
        <w:spacing w:after="40"/>
        <w:ind w:left="426"/>
        <w:jc w:val="both"/>
        <w:rPr>
          <w:color w:val="000000"/>
          <w:sz w:val="22"/>
          <w:szCs w:val="22"/>
        </w:rPr>
      </w:pPr>
    </w:p>
    <w:p w14:paraId="2FA50F24" w14:textId="59BD31AC" w:rsidR="0098450E" w:rsidRPr="00700467" w:rsidRDefault="0098450E" w:rsidP="00700467">
      <w:pPr>
        <w:keepNext/>
        <w:tabs>
          <w:tab w:val="left" w:pos="720"/>
        </w:tabs>
        <w:snapToGrid w:val="0"/>
        <w:jc w:val="center"/>
        <w:outlineLvl w:val="1"/>
        <w:rPr>
          <w:b/>
          <w:bCs/>
          <w:sz w:val="24"/>
          <w:szCs w:val="28"/>
        </w:rPr>
      </w:pPr>
      <w:bookmarkStart w:id="119" w:name="_Toc181703705"/>
      <w:bookmarkEnd w:id="118"/>
      <w:r w:rsidRPr="00700467">
        <w:rPr>
          <w:b/>
          <w:bCs/>
          <w:sz w:val="24"/>
          <w:szCs w:val="28"/>
        </w:rPr>
        <w:t>§3</w:t>
      </w:r>
      <w:r w:rsidRPr="00955E2C">
        <w:rPr>
          <w:b/>
          <w:sz w:val="22"/>
          <w:u w:val="single"/>
        </w:rPr>
        <w:t xml:space="preserve">Cena i </w:t>
      </w:r>
      <w:r w:rsidR="005E2B76">
        <w:rPr>
          <w:b/>
          <w:sz w:val="22"/>
          <w:u w:val="single"/>
        </w:rPr>
        <w:t>sposób rozliczeń</w:t>
      </w:r>
      <w:bookmarkEnd w:id="119"/>
    </w:p>
    <w:p w14:paraId="16F90C5D" w14:textId="587C6E50" w:rsidR="0098450E" w:rsidRPr="00553ADC" w:rsidRDefault="0098450E">
      <w:pPr>
        <w:numPr>
          <w:ilvl w:val="0"/>
          <w:numId w:val="10"/>
        </w:numPr>
        <w:tabs>
          <w:tab w:val="clear" w:pos="1440"/>
        </w:tabs>
        <w:spacing w:after="40"/>
        <w:ind w:left="426" w:hanging="426"/>
        <w:jc w:val="both"/>
        <w:rPr>
          <w:b/>
          <w:bCs/>
          <w:color w:val="FF0000"/>
          <w:sz w:val="22"/>
          <w:szCs w:val="22"/>
        </w:rPr>
      </w:pPr>
      <w:r w:rsidRPr="00C85ECF">
        <w:rPr>
          <w:sz w:val="22"/>
          <w:szCs w:val="22"/>
        </w:rPr>
        <w:t xml:space="preserve">Wartość </w:t>
      </w:r>
      <w:r w:rsidR="00C85ECF">
        <w:rPr>
          <w:sz w:val="22"/>
          <w:szCs w:val="22"/>
        </w:rPr>
        <w:t>U</w:t>
      </w:r>
      <w:r w:rsidRPr="00C85ECF">
        <w:rPr>
          <w:sz w:val="22"/>
          <w:szCs w:val="22"/>
        </w:rPr>
        <w:t>mowy netto wyznaczy suma zleceń wystawionych przez Zamawiającego. Wartość ta nie przekroczy kwoty</w:t>
      </w:r>
      <w:r w:rsidR="00AE1FDC" w:rsidRPr="00C85ECF">
        <w:rPr>
          <w:sz w:val="22"/>
          <w:szCs w:val="22"/>
        </w:rPr>
        <w:t xml:space="preserve">, którą </w:t>
      </w:r>
      <w:r w:rsidR="00553ADC">
        <w:rPr>
          <w:sz w:val="22"/>
          <w:szCs w:val="22"/>
        </w:rPr>
        <w:t>Z</w:t>
      </w:r>
      <w:r w:rsidR="00AE1FDC" w:rsidRPr="00C85ECF">
        <w:rPr>
          <w:sz w:val="22"/>
          <w:szCs w:val="22"/>
        </w:rPr>
        <w:t>amawiający zamierza przeznaczyć na realizację zamówienia</w:t>
      </w:r>
      <w:r w:rsidR="00553ADC">
        <w:rPr>
          <w:sz w:val="22"/>
          <w:szCs w:val="22"/>
        </w:rPr>
        <w:t xml:space="preserve">, tj. </w:t>
      </w:r>
      <w:r w:rsidR="00553ADC" w:rsidRPr="00553ADC">
        <w:rPr>
          <w:b/>
          <w:bCs/>
          <w:color w:val="FF0000"/>
          <w:sz w:val="22"/>
          <w:szCs w:val="22"/>
        </w:rPr>
        <w:t>………… zł netto.</w:t>
      </w:r>
    </w:p>
    <w:p w14:paraId="5B1614E2" w14:textId="1FCBA77A" w:rsidR="00AE1FDC" w:rsidRPr="00A6018E" w:rsidRDefault="00AE1FDC" w:rsidP="0098450E">
      <w:pPr>
        <w:spacing w:after="40"/>
        <w:ind w:left="360"/>
        <w:jc w:val="both"/>
        <w:rPr>
          <w:b/>
          <w:bCs/>
          <w:i/>
          <w:iCs/>
          <w:sz w:val="22"/>
          <w:szCs w:val="22"/>
        </w:rPr>
      </w:pPr>
      <w:bookmarkStart w:id="120" w:name="_Hlk160531023"/>
      <w:r w:rsidRPr="00A6018E">
        <w:rPr>
          <w:b/>
          <w:bCs/>
          <w:i/>
          <w:iCs/>
          <w:sz w:val="22"/>
          <w:szCs w:val="22"/>
        </w:rPr>
        <w:t xml:space="preserve">Przez niezrealizowaną część </w:t>
      </w:r>
      <w:r w:rsidR="00553ADC" w:rsidRPr="00A6018E">
        <w:rPr>
          <w:b/>
          <w:bCs/>
          <w:i/>
          <w:iCs/>
          <w:sz w:val="22"/>
          <w:szCs w:val="22"/>
        </w:rPr>
        <w:t>U</w:t>
      </w:r>
      <w:r w:rsidRPr="00A6018E">
        <w:rPr>
          <w:b/>
          <w:bCs/>
          <w:i/>
          <w:iCs/>
          <w:sz w:val="22"/>
          <w:szCs w:val="22"/>
        </w:rPr>
        <w:t xml:space="preserve">mowy </w:t>
      </w:r>
      <w:r w:rsidR="00553ADC" w:rsidRPr="00A6018E">
        <w:rPr>
          <w:b/>
          <w:bCs/>
          <w:i/>
          <w:iCs/>
          <w:sz w:val="22"/>
          <w:szCs w:val="22"/>
        </w:rPr>
        <w:t>Z</w:t>
      </w:r>
      <w:r w:rsidRPr="00A6018E">
        <w:rPr>
          <w:b/>
          <w:bCs/>
          <w:i/>
          <w:iCs/>
          <w:sz w:val="22"/>
          <w:szCs w:val="22"/>
        </w:rPr>
        <w:t xml:space="preserve">amawiający rozumie różnicę pomiędzy kwotą, którą </w:t>
      </w:r>
      <w:r w:rsidR="00553ADC" w:rsidRPr="00A6018E">
        <w:rPr>
          <w:b/>
          <w:bCs/>
          <w:i/>
          <w:iCs/>
          <w:sz w:val="22"/>
          <w:szCs w:val="22"/>
        </w:rPr>
        <w:t>Z</w:t>
      </w:r>
      <w:r w:rsidRPr="00A6018E">
        <w:rPr>
          <w:b/>
          <w:bCs/>
          <w:i/>
          <w:iCs/>
          <w:sz w:val="22"/>
          <w:szCs w:val="22"/>
        </w:rPr>
        <w:t>amawiający zamierza przeznaczyć na realizację zamówienia, a wartością zrealizowanych zleceń.</w:t>
      </w:r>
    </w:p>
    <w:p w14:paraId="2E954975" w14:textId="5F0C412F" w:rsidR="00B613E4" w:rsidRPr="00553ADC" w:rsidRDefault="00B613E4">
      <w:pPr>
        <w:numPr>
          <w:ilvl w:val="0"/>
          <w:numId w:val="10"/>
        </w:numPr>
        <w:tabs>
          <w:tab w:val="clear" w:pos="1440"/>
        </w:tabs>
        <w:spacing w:after="40"/>
        <w:ind w:left="426" w:hanging="426"/>
        <w:jc w:val="both"/>
        <w:rPr>
          <w:sz w:val="22"/>
          <w:szCs w:val="22"/>
        </w:rPr>
      </w:pPr>
      <w:bookmarkStart w:id="121" w:name="_Hlk160531102"/>
      <w:bookmarkEnd w:id="120"/>
      <w:r w:rsidRPr="00553ADC">
        <w:rPr>
          <w:sz w:val="22"/>
          <w:szCs w:val="22"/>
        </w:rPr>
        <w:t xml:space="preserve">Stawka roboczogodziny pracy serwisanta w dni robocze i świąteczne uwzględniająca koszty dojazdu </w:t>
      </w:r>
      <w:r w:rsidR="004C054A">
        <w:rPr>
          <w:sz w:val="22"/>
          <w:szCs w:val="22"/>
        </w:rPr>
        <w:t>S</w:t>
      </w:r>
      <w:r w:rsidRPr="00553ADC">
        <w:rPr>
          <w:sz w:val="22"/>
          <w:szCs w:val="22"/>
        </w:rPr>
        <w:t>erwi</w:t>
      </w:r>
      <w:r w:rsidR="004C054A">
        <w:rPr>
          <w:sz w:val="22"/>
          <w:szCs w:val="22"/>
        </w:rPr>
        <w:t>su</w:t>
      </w:r>
      <w:r w:rsidRPr="00553ADC">
        <w:rPr>
          <w:sz w:val="22"/>
          <w:szCs w:val="22"/>
        </w:rPr>
        <w:t xml:space="preserve"> do Zamawiającego</w:t>
      </w:r>
      <w:r w:rsidR="00553ADC" w:rsidRPr="00553ADC">
        <w:rPr>
          <w:sz w:val="22"/>
          <w:szCs w:val="22"/>
        </w:rPr>
        <w:t xml:space="preserve"> wynosi</w:t>
      </w:r>
      <w:r w:rsidRPr="00553ADC">
        <w:rPr>
          <w:sz w:val="22"/>
          <w:szCs w:val="22"/>
        </w:rPr>
        <w:t xml:space="preserve">  </w:t>
      </w:r>
      <w:r w:rsidRPr="00553ADC">
        <w:rPr>
          <w:b/>
          <w:bCs/>
          <w:color w:val="FF0000"/>
          <w:sz w:val="22"/>
          <w:szCs w:val="22"/>
        </w:rPr>
        <w:t xml:space="preserve">………………… </w:t>
      </w:r>
      <w:r w:rsidR="00553ADC" w:rsidRPr="00553ADC">
        <w:rPr>
          <w:b/>
          <w:bCs/>
          <w:color w:val="FF0000"/>
          <w:sz w:val="22"/>
          <w:szCs w:val="22"/>
        </w:rPr>
        <w:t xml:space="preserve">zł </w:t>
      </w:r>
      <w:r w:rsidRPr="00553ADC">
        <w:rPr>
          <w:b/>
          <w:bCs/>
          <w:color w:val="FF0000"/>
          <w:sz w:val="22"/>
          <w:szCs w:val="22"/>
        </w:rPr>
        <w:t>netto</w:t>
      </w:r>
      <w:r w:rsidR="00553ADC" w:rsidRPr="00553ADC">
        <w:rPr>
          <w:sz w:val="22"/>
          <w:szCs w:val="22"/>
        </w:rPr>
        <w:t>.</w:t>
      </w:r>
    </w:p>
    <w:p w14:paraId="75F671E9" w14:textId="354968E4" w:rsidR="00022ACA" w:rsidRPr="00F71079" w:rsidRDefault="00022ACA">
      <w:pPr>
        <w:numPr>
          <w:ilvl w:val="0"/>
          <w:numId w:val="10"/>
        </w:numPr>
        <w:tabs>
          <w:tab w:val="clear" w:pos="1440"/>
        </w:tabs>
        <w:spacing w:after="40"/>
        <w:ind w:left="426" w:hanging="426"/>
        <w:jc w:val="both"/>
        <w:rPr>
          <w:b/>
          <w:bCs/>
          <w:sz w:val="22"/>
          <w:szCs w:val="22"/>
        </w:rPr>
      </w:pPr>
      <w:bookmarkStart w:id="122" w:name="_Hlk108342450"/>
      <w:r>
        <w:rPr>
          <w:sz w:val="22"/>
          <w:szCs w:val="22"/>
        </w:rPr>
        <w:t xml:space="preserve">Cennik, w oparciu o który świadczone będą usługi stanowi </w:t>
      </w:r>
      <w:r w:rsidRPr="00F71079">
        <w:rPr>
          <w:b/>
          <w:bCs/>
          <w:sz w:val="22"/>
          <w:szCs w:val="22"/>
        </w:rPr>
        <w:t xml:space="preserve">Załącznik nr </w:t>
      </w:r>
      <w:r w:rsidR="00F71079" w:rsidRPr="00F71079">
        <w:rPr>
          <w:b/>
          <w:bCs/>
          <w:sz w:val="22"/>
          <w:szCs w:val="22"/>
        </w:rPr>
        <w:t>2</w:t>
      </w:r>
      <w:r w:rsidRPr="00F71079">
        <w:rPr>
          <w:b/>
          <w:bCs/>
          <w:sz w:val="22"/>
          <w:szCs w:val="22"/>
        </w:rPr>
        <w:t xml:space="preserve"> do Umowy.</w:t>
      </w:r>
    </w:p>
    <w:p w14:paraId="67C7014C" w14:textId="1D418776" w:rsidR="00B613E4" w:rsidRPr="00553ADC" w:rsidRDefault="00B613E4">
      <w:pPr>
        <w:numPr>
          <w:ilvl w:val="0"/>
          <w:numId w:val="10"/>
        </w:numPr>
        <w:tabs>
          <w:tab w:val="clear" w:pos="1440"/>
        </w:tabs>
        <w:spacing w:after="40"/>
        <w:ind w:left="426" w:hanging="426"/>
        <w:jc w:val="both"/>
        <w:rPr>
          <w:sz w:val="22"/>
          <w:szCs w:val="22"/>
        </w:rPr>
      </w:pPr>
      <w:r w:rsidRPr="00553ADC">
        <w:rPr>
          <w:sz w:val="22"/>
          <w:szCs w:val="22"/>
        </w:rPr>
        <w:t>Do cen netto zostanie doliczony podatek od towarów i usług w wysokości</w:t>
      </w:r>
      <w:r w:rsidR="00AE1FDC" w:rsidRPr="00553ADC">
        <w:rPr>
          <w:sz w:val="22"/>
          <w:szCs w:val="22"/>
        </w:rPr>
        <w:t xml:space="preserve"> obowiązującej w okresie realizacji zamówienia</w:t>
      </w:r>
      <w:r w:rsidRPr="00553ADC">
        <w:rPr>
          <w:sz w:val="22"/>
          <w:szCs w:val="22"/>
        </w:rPr>
        <w:t>.</w:t>
      </w:r>
    </w:p>
    <w:p w14:paraId="3D12A9A0" w14:textId="1B41B61E" w:rsidR="00FB4D53" w:rsidRPr="00553ADC" w:rsidRDefault="005E2B76">
      <w:pPr>
        <w:numPr>
          <w:ilvl w:val="0"/>
          <w:numId w:val="10"/>
        </w:numPr>
        <w:tabs>
          <w:tab w:val="clear" w:pos="1440"/>
        </w:tabs>
        <w:spacing w:after="40"/>
        <w:ind w:left="426" w:hanging="426"/>
        <w:jc w:val="both"/>
        <w:rPr>
          <w:i/>
          <w:sz w:val="22"/>
          <w:szCs w:val="22"/>
        </w:rPr>
      </w:pPr>
      <w:r w:rsidRPr="00553ADC">
        <w:rPr>
          <w:sz w:val="22"/>
          <w:szCs w:val="22"/>
        </w:rPr>
        <w:t xml:space="preserve">Ceny jednostkowe netto są stałe a wartość </w:t>
      </w:r>
      <w:r w:rsidR="00553ADC">
        <w:rPr>
          <w:sz w:val="22"/>
          <w:szCs w:val="22"/>
        </w:rPr>
        <w:t>U</w:t>
      </w:r>
      <w:r w:rsidRPr="00553ADC">
        <w:rPr>
          <w:sz w:val="22"/>
          <w:szCs w:val="22"/>
        </w:rPr>
        <w:t>mowy nie będzie indeksowana</w:t>
      </w:r>
      <w:r w:rsidR="00FB4D53" w:rsidRPr="00553ADC">
        <w:rPr>
          <w:sz w:val="22"/>
          <w:szCs w:val="22"/>
        </w:rPr>
        <w:t xml:space="preserve">, </w:t>
      </w:r>
      <w:r w:rsidR="00FB4D53" w:rsidRPr="00553ADC">
        <w:rPr>
          <w:sz w:val="22"/>
        </w:rPr>
        <w:t>chyba, że postanowienia niniejszej Umowy wprost stanowią inaczej.</w:t>
      </w:r>
    </w:p>
    <w:p w14:paraId="6FA04980" w14:textId="22E10A32" w:rsidR="00B613E4" w:rsidRDefault="00B613E4">
      <w:pPr>
        <w:numPr>
          <w:ilvl w:val="0"/>
          <w:numId w:val="10"/>
        </w:numPr>
        <w:tabs>
          <w:tab w:val="clear" w:pos="1440"/>
        </w:tabs>
        <w:spacing w:after="40"/>
        <w:ind w:left="426" w:hanging="426"/>
        <w:jc w:val="both"/>
        <w:rPr>
          <w:sz w:val="22"/>
          <w:szCs w:val="22"/>
        </w:rPr>
      </w:pPr>
      <w:bookmarkStart w:id="123" w:name="_Hlk108342473"/>
      <w:bookmarkEnd w:id="122"/>
      <w:r w:rsidRPr="00500E2A">
        <w:rPr>
          <w:sz w:val="22"/>
          <w:szCs w:val="22"/>
        </w:rPr>
        <w:t xml:space="preserve">Ceny jednostkowe netto zawierają wszelkie koszty Wykonawcy związane z realizacją Umowy, w tym w szczególności </w:t>
      </w:r>
      <w:r w:rsidRPr="00E66F78">
        <w:rPr>
          <w:sz w:val="22"/>
          <w:szCs w:val="22"/>
        </w:rPr>
        <w:t xml:space="preserve">podatki, opłaty, cło, </w:t>
      </w:r>
      <w:proofErr w:type="spellStart"/>
      <w:r w:rsidRPr="00E66F78">
        <w:rPr>
          <w:sz w:val="22"/>
          <w:szCs w:val="22"/>
        </w:rPr>
        <w:t>itd</w:t>
      </w:r>
      <w:proofErr w:type="spellEnd"/>
      <w:r w:rsidRPr="00E66F78">
        <w:rPr>
          <w:sz w:val="22"/>
          <w:szCs w:val="22"/>
        </w:rPr>
        <w:t xml:space="preserve"> i nie będą podlegały zmianom, chyba że postanowienia Umowy wprost stanowią inaczej. </w:t>
      </w:r>
    </w:p>
    <w:p w14:paraId="70DC2954" w14:textId="77777777" w:rsidR="00B613E4" w:rsidRPr="00674AF9" w:rsidRDefault="00B613E4">
      <w:pPr>
        <w:numPr>
          <w:ilvl w:val="0"/>
          <w:numId w:val="10"/>
        </w:numPr>
        <w:tabs>
          <w:tab w:val="clear" w:pos="1440"/>
        </w:tabs>
        <w:spacing w:after="40"/>
        <w:ind w:left="426" w:hanging="426"/>
        <w:jc w:val="both"/>
        <w:rPr>
          <w:sz w:val="22"/>
          <w:szCs w:val="22"/>
        </w:rPr>
      </w:pPr>
      <w:r w:rsidRPr="00823BD0">
        <w:rPr>
          <w:sz w:val="22"/>
          <w:szCs w:val="22"/>
        </w:rPr>
        <w:lastRenderedPageBreak/>
        <w:t>W przypadku, gdy z realizacją Umowy wiążą się obowiązki celne (w tym związane z formalnościami celnymi i zapłatą cła), obowiązki te spoczywają na Wykonawcy.</w:t>
      </w:r>
    </w:p>
    <w:p w14:paraId="669A5C16" w14:textId="77777777" w:rsidR="00FB4D53" w:rsidRDefault="00EC7434">
      <w:pPr>
        <w:numPr>
          <w:ilvl w:val="0"/>
          <w:numId w:val="10"/>
        </w:numPr>
        <w:tabs>
          <w:tab w:val="clear" w:pos="1440"/>
        </w:tabs>
        <w:spacing w:after="40"/>
        <w:ind w:left="426" w:hanging="426"/>
        <w:jc w:val="both"/>
        <w:rPr>
          <w:sz w:val="22"/>
          <w:szCs w:val="22"/>
        </w:rPr>
      </w:pPr>
      <w:r w:rsidRPr="004A0918">
        <w:rPr>
          <w:sz w:val="22"/>
          <w:szCs w:val="22"/>
        </w:rPr>
        <w:t>Wszelkie rozliczenia będą dokonywane w złotych polskich.</w:t>
      </w:r>
      <w:r w:rsidR="00FB4D53" w:rsidRPr="00FB4D53">
        <w:rPr>
          <w:sz w:val="22"/>
          <w:szCs w:val="22"/>
        </w:rPr>
        <w:t xml:space="preserve"> </w:t>
      </w:r>
    </w:p>
    <w:p w14:paraId="78B62322" w14:textId="27D3E4AC" w:rsidR="00FB4D53" w:rsidRPr="00D15A71" w:rsidRDefault="00FB4D53">
      <w:pPr>
        <w:numPr>
          <w:ilvl w:val="0"/>
          <w:numId w:val="10"/>
        </w:numPr>
        <w:tabs>
          <w:tab w:val="clear" w:pos="1440"/>
        </w:tabs>
        <w:spacing w:after="40"/>
        <w:ind w:left="426" w:hanging="426"/>
        <w:jc w:val="both"/>
        <w:rPr>
          <w:sz w:val="22"/>
          <w:szCs w:val="22"/>
        </w:rPr>
      </w:pPr>
      <w:r w:rsidRPr="00D15A71">
        <w:rPr>
          <w:sz w:val="22"/>
          <w:szCs w:val="22"/>
        </w:rPr>
        <w:t xml:space="preserve">W przypadku, kiedy zrealizowana wartość </w:t>
      </w:r>
      <w:r w:rsidR="00022ACA">
        <w:rPr>
          <w:sz w:val="22"/>
          <w:szCs w:val="22"/>
        </w:rPr>
        <w:t>U</w:t>
      </w:r>
      <w:r w:rsidRPr="00D15A71">
        <w:rPr>
          <w:sz w:val="22"/>
          <w:szCs w:val="22"/>
        </w:rPr>
        <w:t xml:space="preserve">mowy będzie niższa od maksymalnej wartości </w:t>
      </w:r>
      <w:r w:rsidR="00022ACA">
        <w:rPr>
          <w:sz w:val="22"/>
          <w:szCs w:val="22"/>
        </w:rPr>
        <w:t>U</w:t>
      </w:r>
      <w:r w:rsidRPr="00D15A71">
        <w:rPr>
          <w:sz w:val="22"/>
          <w:szCs w:val="22"/>
        </w:rPr>
        <w:t>mowy</w:t>
      </w:r>
      <w:r w:rsidRPr="00D15A71">
        <w:rPr>
          <w:sz w:val="22"/>
          <w:szCs w:val="22"/>
        </w:rPr>
        <w:br/>
        <w:t xml:space="preserve">lub brak będzie wezwań serwisowych, Wykonawcy nie przysługuje jakiekolwiek wynagrodzenie oraz jakiekolwiek roszczenie odszkodowawcze z tytułu niezrealizowanej części </w:t>
      </w:r>
      <w:r w:rsidR="00022ACA">
        <w:rPr>
          <w:sz w:val="22"/>
          <w:szCs w:val="22"/>
        </w:rPr>
        <w:t>U</w:t>
      </w:r>
      <w:r w:rsidRPr="00D15A71">
        <w:rPr>
          <w:sz w:val="22"/>
          <w:szCs w:val="22"/>
        </w:rPr>
        <w:t>mowy.</w:t>
      </w:r>
    </w:p>
    <w:p w14:paraId="2D1F8AFE" w14:textId="7E6ECF2D" w:rsidR="00EC7434" w:rsidRDefault="00EC7434" w:rsidP="00FB4D53">
      <w:pPr>
        <w:spacing w:after="40"/>
        <w:ind w:left="426"/>
        <w:jc w:val="both"/>
        <w:rPr>
          <w:sz w:val="22"/>
          <w:szCs w:val="22"/>
        </w:rPr>
      </w:pPr>
    </w:p>
    <w:p w14:paraId="218BA586" w14:textId="4CAA2FB5" w:rsidR="00EC7434" w:rsidRPr="00700467" w:rsidRDefault="00EC7434" w:rsidP="00700467">
      <w:pPr>
        <w:keepNext/>
        <w:tabs>
          <w:tab w:val="left" w:pos="720"/>
        </w:tabs>
        <w:snapToGrid w:val="0"/>
        <w:jc w:val="center"/>
        <w:outlineLvl w:val="1"/>
        <w:rPr>
          <w:b/>
          <w:bCs/>
          <w:sz w:val="24"/>
          <w:szCs w:val="28"/>
        </w:rPr>
      </w:pPr>
      <w:bookmarkStart w:id="124" w:name="_Toc181703706"/>
      <w:bookmarkEnd w:id="123"/>
      <w:r w:rsidRPr="00700467">
        <w:rPr>
          <w:b/>
          <w:bCs/>
          <w:sz w:val="24"/>
          <w:szCs w:val="28"/>
        </w:rPr>
        <w:t>§4</w:t>
      </w:r>
      <w:r w:rsidR="00DB7892">
        <w:rPr>
          <w:b/>
          <w:bCs/>
          <w:sz w:val="24"/>
          <w:szCs w:val="28"/>
        </w:rPr>
        <w:t xml:space="preserve"> </w:t>
      </w:r>
      <w:r>
        <w:rPr>
          <w:b/>
          <w:sz w:val="22"/>
          <w:u w:val="single"/>
        </w:rPr>
        <w:t>Fakturowanie i płatności</w:t>
      </w:r>
      <w:bookmarkEnd w:id="124"/>
    </w:p>
    <w:p w14:paraId="362CF511" w14:textId="7E269BD4" w:rsidR="00EC7434" w:rsidRPr="00E47820" w:rsidRDefault="00EC7434" w:rsidP="00A1142D">
      <w:pPr>
        <w:numPr>
          <w:ilvl w:val="0"/>
          <w:numId w:val="47"/>
        </w:numPr>
        <w:spacing w:after="40"/>
        <w:ind w:left="426" w:hanging="426"/>
        <w:jc w:val="both"/>
        <w:rPr>
          <w:sz w:val="22"/>
          <w:szCs w:val="22"/>
        </w:rPr>
      </w:pPr>
      <w:bookmarkStart w:id="125" w:name="_Hlk108342538"/>
      <w:bookmarkEnd w:id="121"/>
      <w:r w:rsidRPr="00B07870">
        <w:rPr>
          <w:sz w:val="22"/>
          <w:szCs w:val="22"/>
        </w:rPr>
        <w:t xml:space="preserve">Rozliczenie przedmiotu </w:t>
      </w:r>
      <w:r w:rsidR="001101A9" w:rsidRPr="00B07870">
        <w:rPr>
          <w:sz w:val="22"/>
          <w:szCs w:val="22"/>
        </w:rPr>
        <w:t>U</w:t>
      </w:r>
      <w:r w:rsidRPr="00B07870">
        <w:rPr>
          <w:sz w:val="22"/>
          <w:szCs w:val="22"/>
        </w:rPr>
        <w:t xml:space="preserve">mowy nastąpi na podstawie wystawionej faktury zgodnie </w:t>
      </w:r>
      <w:r w:rsidR="005B6B29" w:rsidRPr="00B07870">
        <w:rPr>
          <w:sz w:val="22"/>
          <w:szCs w:val="22"/>
        </w:rPr>
        <w:br/>
      </w:r>
      <w:r w:rsidRPr="00B07870">
        <w:rPr>
          <w:sz w:val="22"/>
          <w:szCs w:val="22"/>
        </w:rPr>
        <w:t xml:space="preserve">z obowiązującymi przepisami prawa.  Do faktury Wykonawca zobowiązany jest dołączyć dokument potwierdzający prawidłowo wykonaną usługę tj.  </w:t>
      </w:r>
      <w:r w:rsidRPr="00B07870">
        <w:rPr>
          <w:i/>
          <w:iCs/>
          <w:sz w:val="22"/>
          <w:szCs w:val="22"/>
        </w:rPr>
        <w:t>Protokół wykonania usługi serwisowej / Protokół serwisowy / Notatkę serwisową</w:t>
      </w:r>
      <w:r w:rsidR="004C054A" w:rsidRPr="00B07870">
        <w:rPr>
          <w:i/>
          <w:iCs/>
          <w:sz w:val="22"/>
          <w:szCs w:val="22"/>
        </w:rPr>
        <w:t xml:space="preserve">/ </w:t>
      </w:r>
      <w:r w:rsidRPr="00B07870">
        <w:rPr>
          <w:sz w:val="22"/>
          <w:szCs w:val="22"/>
        </w:rPr>
        <w:t>podpisane przez osoby obu Stron</w:t>
      </w:r>
      <w:r w:rsidR="00FB7250" w:rsidRPr="00B07870">
        <w:rPr>
          <w:sz w:val="22"/>
          <w:szCs w:val="22"/>
        </w:rPr>
        <w:t>, z tą uwagą, że w</w:t>
      </w:r>
      <w:r w:rsidR="00FB7250" w:rsidRPr="00B07870">
        <w:rPr>
          <w:rFonts w:eastAsia="MS Mincho"/>
          <w:sz w:val="22"/>
          <w:szCs w:val="22"/>
          <w:lang w:eastAsia="en-US"/>
        </w:rPr>
        <w:t xml:space="preserve"> przypadku otrzymania przez Wykonawcę</w:t>
      </w:r>
      <w:r w:rsidR="004C054A" w:rsidRPr="00B07870">
        <w:rPr>
          <w:rFonts w:eastAsia="MS Mincho"/>
          <w:sz w:val="22"/>
          <w:szCs w:val="22"/>
          <w:lang w:eastAsia="en-US"/>
        </w:rPr>
        <w:t xml:space="preserve"> i</w:t>
      </w:r>
      <w:r w:rsidR="00FB7250" w:rsidRPr="00B07870">
        <w:rPr>
          <w:sz w:val="22"/>
          <w:szCs w:val="22"/>
        </w:rPr>
        <w:t>nformacji z zastrzeżeniami</w:t>
      </w:r>
      <w:r w:rsidR="00FB7250" w:rsidRPr="00B07870">
        <w:rPr>
          <w:rFonts w:eastAsia="MS Mincho"/>
          <w:sz w:val="22"/>
          <w:szCs w:val="22"/>
          <w:lang w:eastAsia="en-US"/>
        </w:rPr>
        <w:t xml:space="preserve"> (</w:t>
      </w:r>
      <w:r w:rsidR="00FB7250" w:rsidRPr="00B07870">
        <w:rPr>
          <w:rFonts w:eastAsia="MS Mincho"/>
          <w:i/>
          <w:iCs/>
          <w:sz w:val="22"/>
          <w:szCs w:val="22"/>
          <w:lang w:eastAsia="en-US"/>
        </w:rPr>
        <w:t>Zastrzeżenia</w:t>
      </w:r>
      <w:r w:rsidR="00FB7250" w:rsidRPr="00B07870">
        <w:rPr>
          <w:rFonts w:eastAsia="MS Mincho"/>
          <w:sz w:val="22"/>
          <w:szCs w:val="22"/>
          <w:lang w:eastAsia="en-US"/>
        </w:rPr>
        <w:t xml:space="preserve">) co do wykonanej usługi serwisowej (w tym dostarczonych części zamiennych) faktury wystawiane będą po zakończeniu procesu reklamacyjnego zgodnie z wynikiem postępowania reklamacyjnego. Wniesienie </w:t>
      </w:r>
      <w:r w:rsidR="00FB7250" w:rsidRPr="00B07870">
        <w:rPr>
          <w:rFonts w:eastAsia="MS Mincho"/>
          <w:i/>
          <w:iCs/>
          <w:sz w:val="22"/>
          <w:szCs w:val="22"/>
          <w:lang w:eastAsia="en-US"/>
        </w:rPr>
        <w:t xml:space="preserve">Informacji </w:t>
      </w:r>
      <w:r w:rsidR="00FB7250" w:rsidRPr="00B07870">
        <w:rPr>
          <w:rFonts w:eastAsia="MS Mincho"/>
          <w:i/>
          <w:iCs/>
          <w:sz w:val="22"/>
          <w:szCs w:val="22"/>
          <w:lang w:eastAsia="en-US"/>
        </w:rPr>
        <w:br/>
        <w:t xml:space="preserve">z zastrzeżeniem </w:t>
      </w:r>
      <w:r w:rsidR="00FB7250" w:rsidRPr="00BB4426">
        <w:rPr>
          <w:rFonts w:eastAsia="MS Mincho"/>
          <w:sz w:val="22"/>
          <w:szCs w:val="22"/>
          <w:lang w:eastAsia="en-US"/>
        </w:rPr>
        <w:t>jest równoznaczne z oceną Zamawiającego, że usługa nie została wykonana prawidłowo.</w:t>
      </w:r>
    </w:p>
    <w:p w14:paraId="29D150E5" w14:textId="69D8F6C4" w:rsidR="00FB7250" w:rsidRPr="00B07870" w:rsidRDefault="00EC7434" w:rsidP="00A1142D">
      <w:pPr>
        <w:numPr>
          <w:ilvl w:val="0"/>
          <w:numId w:val="47"/>
        </w:numPr>
        <w:spacing w:after="40"/>
        <w:ind w:left="426" w:hanging="426"/>
        <w:jc w:val="both"/>
        <w:rPr>
          <w:sz w:val="22"/>
          <w:szCs w:val="22"/>
        </w:rPr>
      </w:pPr>
      <w:r w:rsidRPr="00A27F69">
        <w:rPr>
          <w:sz w:val="22"/>
          <w:szCs w:val="22"/>
        </w:rPr>
        <w:t xml:space="preserve">Gdy Wykonawcą </w:t>
      </w:r>
      <w:r w:rsidR="00E47820">
        <w:rPr>
          <w:sz w:val="22"/>
          <w:szCs w:val="22"/>
        </w:rPr>
        <w:t>U</w:t>
      </w:r>
      <w:r w:rsidRPr="00A27F69">
        <w:rPr>
          <w:sz w:val="22"/>
          <w:szCs w:val="22"/>
        </w:rPr>
        <w:t xml:space="preserve">mowy jest </w:t>
      </w:r>
      <w:r w:rsidR="00E220E1">
        <w:rPr>
          <w:sz w:val="22"/>
          <w:szCs w:val="22"/>
        </w:rPr>
        <w:t>K</w:t>
      </w:r>
      <w:r w:rsidRPr="00A27F69">
        <w:rPr>
          <w:sz w:val="22"/>
          <w:szCs w:val="22"/>
        </w:rPr>
        <w:t xml:space="preserve">onsorcjum, w </w:t>
      </w:r>
      <w:r w:rsidR="00B07870" w:rsidRPr="00B07870">
        <w:rPr>
          <w:i/>
          <w:iCs/>
          <w:sz w:val="22"/>
          <w:szCs w:val="22"/>
        </w:rPr>
        <w:t>Protokół wykonania usługi serwisowej / Protokół serwisowy / Notatkę serwisową/ Dowód dostawy</w:t>
      </w:r>
      <w:r w:rsidR="00B07870" w:rsidRPr="00A27F69">
        <w:rPr>
          <w:sz w:val="22"/>
          <w:szCs w:val="22"/>
        </w:rPr>
        <w:t xml:space="preserve"> </w:t>
      </w:r>
      <w:r w:rsidRPr="00A27F69">
        <w:rPr>
          <w:sz w:val="22"/>
          <w:szCs w:val="22"/>
        </w:rPr>
        <w:t xml:space="preserve">wskazuje się członka </w:t>
      </w:r>
      <w:r w:rsidR="00E220E1">
        <w:rPr>
          <w:sz w:val="22"/>
          <w:szCs w:val="22"/>
        </w:rPr>
        <w:t>K</w:t>
      </w:r>
      <w:r w:rsidRPr="00A27F69">
        <w:rPr>
          <w:sz w:val="22"/>
          <w:szCs w:val="22"/>
        </w:rPr>
        <w:t>onsorcjum</w:t>
      </w:r>
      <w:r w:rsidR="00A6018E">
        <w:rPr>
          <w:sz w:val="22"/>
          <w:szCs w:val="22"/>
        </w:rPr>
        <w:t>,</w:t>
      </w:r>
      <w:r w:rsidRPr="00A27F69">
        <w:rPr>
          <w:sz w:val="22"/>
          <w:szCs w:val="22"/>
        </w:rPr>
        <w:t xml:space="preserve"> który wystawi fakturę za objęty </w:t>
      </w:r>
      <w:r w:rsidR="00B07870">
        <w:rPr>
          <w:sz w:val="22"/>
          <w:szCs w:val="22"/>
        </w:rPr>
        <w:t>ww. dokumentami</w:t>
      </w:r>
      <w:r w:rsidRPr="00A27F69">
        <w:rPr>
          <w:sz w:val="22"/>
          <w:szCs w:val="22"/>
        </w:rPr>
        <w:t xml:space="preserve"> przedmiot </w:t>
      </w:r>
      <w:r w:rsidR="00E47820" w:rsidRPr="00B07870">
        <w:rPr>
          <w:sz w:val="22"/>
          <w:szCs w:val="22"/>
        </w:rPr>
        <w:t>U</w:t>
      </w:r>
      <w:r w:rsidRPr="00B07870">
        <w:rPr>
          <w:sz w:val="22"/>
          <w:szCs w:val="22"/>
        </w:rPr>
        <w:t xml:space="preserve">mowy. W przypadku gdy faktury wystawi dwóch lub więcej członków </w:t>
      </w:r>
      <w:r w:rsidR="00E220E1">
        <w:rPr>
          <w:sz w:val="22"/>
          <w:szCs w:val="22"/>
        </w:rPr>
        <w:t>K</w:t>
      </w:r>
      <w:r w:rsidRPr="00B07870">
        <w:rPr>
          <w:sz w:val="22"/>
          <w:szCs w:val="22"/>
        </w:rPr>
        <w:t xml:space="preserve">onsorcjum w </w:t>
      </w:r>
      <w:r w:rsidR="00B07870" w:rsidRPr="00B07870">
        <w:rPr>
          <w:sz w:val="22"/>
          <w:szCs w:val="22"/>
        </w:rPr>
        <w:t xml:space="preserve">ww. dokumentach </w:t>
      </w:r>
      <w:r w:rsidRPr="00B07870">
        <w:rPr>
          <w:sz w:val="22"/>
          <w:szCs w:val="22"/>
        </w:rPr>
        <w:t xml:space="preserve">wskazuje się wartość netto każdej z faktur. Zapłata faktur zgodnie ze wskazaniem zawartym w </w:t>
      </w:r>
      <w:r w:rsidR="00B07870" w:rsidRPr="00B07870">
        <w:rPr>
          <w:sz w:val="22"/>
          <w:szCs w:val="22"/>
        </w:rPr>
        <w:t>ww. dokumentach</w:t>
      </w:r>
      <w:r w:rsidRPr="00B07870">
        <w:rPr>
          <w:sz w:val="22"/>
          <w:szCs w:val="22"/>
        </w:rPr>
        <w:t xml:space="preserve"> jest równoznaczna ze spełnieniem świadczenia za przedmiot </w:t>
      </w:r>
      <w:r w:rsidR="00E47820" w:rsidRPr="00B07870">
        <w:rPr>
          <w:sz w:val="22"/>
          <w:szCs w:val="22"/>
        </w:rPr>
        <w:t>U</w:t>
      </w:r>
      <w:r w:rsidRPr="00B07870">
        <w:rPr>
          <w:sz w:val="22"/>
          <w:szCs w:val="22"/>
        </w:rPr>
        <w:t xml:space="preserve">mowy </w:t>
      </w:r>
      <w:r w:rsidR="00B07870" w:rsidRPr="00B07870">
        <w:rPr>
          <w:sz w:val="22"/>
          <w:szCs w:val="22"/>
        </w:rPr>
        <w:t xml:space="preserve">objęty ww. dokumentami </w:t>
      </w:r>
      <w:r w:rsidRPr="00B07870">
        <w:rPr>
          <w:sz w:val="22"/>
          <w:szCs w:val="22"/>
        </w:rPr>
        <w:t>wobec wszystkich wykonawców</w:t>
      </w:r>
      <w:r w:rsidR="00E47820" w:rsidRPr="00B07870">
        <w:rPr>
          <w:sz w:val="22"/>
          <w:szCs w:val="22"/>
        </w:rPr>
        <w:t xml:space="preserve"> U</w:t>
      </w:r>
      <w:r w:rsidRPr="00B07870">
        <w:rPr>
          <w:sz w:val="22"/>
          <w:szCs w:val="22"/>
        </w:rPr>
        <w:t xml:space="preserve">mowy. </w:t>
      </w:r>
      <w:r w:rsidR="00FB7250" w:rsidRPr="00B07870">
        <w:rPr>
          <w:sz w:val="22"/>
          <w:szCs w:val="22"/>
        </w:rPr>
        <w:t xml:space="preserve">W przypadku braku takiej informacji zarówno w </w:t>
      </w:r>
      <w:r w:rsidR="00E47820" w:rsidRPr="00B07870">
        <w:rPr>
          <w:sz w:val="22"/>
          <w:szCs w:val="22"/>
        </w:rPr>
        <w:t>U</w:t>
      </w:r>
      <w:r w:rsidR="00FB7250" w:rsidRPr="00B07870">
        <w:rPr>
          <w:sz w:val="22"/>
          <w:szCs w:val="22"/>
        </w:rPr>
        <w:t>mowie, jak i w dokumentach realizacyjnych</w:t>
      </w:r>
      <w:r w:rsidR="00B07870" w:rsidRPr="00B07870">
        <w:rPr>
          <w:sz w:val="22"/>
          <w:szCs w:val="22"/>
        </w:rPr>
        <w:t xml:space="preserve">, </w:t>
      </w:r>
      <w:r w:rsidR="00FB7250" w:rsidRPr="00B07870">
        <w:rPr>
          <w:sz w:val="22"/>
          <w:szCs w:val="22"/>
        </w:rPr>
        <w:t xml:space="preserve">Zamawiający w sytuacji sporu pomiędzy członkami Konsorcjum dokona zapłaty za fakturę temu członkowi </w:t>
      </w:r>
      <w:r w:rsidR="00E220E1">
        <w:rPr>
          <w:sz w:val="22"/>
          <w:szCs w:val="22"/>
        </w:rPr>
        <w:t>K</w:t>
      </w:r>
      <w:r w:rsidR="00FB7250" w:rsidRPr="00B07870">
        <w:rPr>
          <w:sz w:val="22"/>
          <w:szCs w:val="22"/>
        </w:rPr>
        <w:t xml:space="preserve">onsorcjum, który zrealizował usługę serwisową (podpisał </w:t>
      </w:r>
      <w:r w:rsidR="00B07870" w:rsidRPr="00B07870">
        <w:rPr>
          <w:i/>
          <w:iCs/>
          <w:sz w:val="22"/>
          <w:szCs w:val="22"/>
        </w:rPr>
        <w:t>Protokół wykonania usługi serwisowej / Protokół serwisowy / Notatkę serwisową</w:t>
      </w:r>
      <w:r w:rsidR="00FB7250" w:rsidRPr="00B07870">
        <w:rPr>
          <w:sz w:val="22"/>
          <w:szCs w:val="22"/>
        </w:rPr>
        <w:t>).</w:t>
      </w:r>
    </w:p>
    <w:p w14:paraId="35B665E1" w14:textId="437FA26E" w:rsidR="00FB7250" w:rsidRPr="00B07870" w:rsidRDefault="00B07870" w:rsidP="00A1142D">
      <w:pPr>
        <w:numPr>
          <w:ilvl w:val="0"/>
          <w:numId w:val="47"/>
        </w:numPr>
        <w:spacing w:after="40"/>
        <w:ind w:left="426" w:hanging="426"/>
        <w:jc w:val="both"/>
        <w:rPr>
          <w:sz w:val="24"/>
          <w:szCs w:val="24"/>
        </w:rPr>
      </w:pPr>
      <w:r w:rsidRPr="00B07870">
        <w:rPr>
          <w:i/>
          <w:iCs/>
          <w:sz w:val="22"/>
          <w:szCs w:val="22"/>
        </w:rPr>
        <w:t>Protokół wykonania usługi serwisowej / Protokół serwisowy / Notatkę serwisową</w:t>
      </w:r>
      <w:r w:rsidR="00FB7250" w:rsidRPr="00B07870">
        <w:rPr>
          <w:sz w:val="22"/>
          <w:szCs w:val="22"/>
        </w:rPr>
        <w:t xml:space="preserve"> podpisują upoważnieni przedstawiciele </w:t>
      </w:r>
      <w:r w:rsidR="00E47820" w:rsidRPr="00B07870">
        <w:rPr>
          <w:sz w:val="22"/>
          <w:szCs w:val="22"/>
        </w:rPr>
        <w:t>S</w:t>
      </w:r>
      <w:r w:rsidR="00FB7250" w:rsidRPr="00B07870">
        <w:rPr>
          <w:sz w:val="22"/>
          <w:szCs w:val="22"/>
        </w:rPr>
        <w:t xml:space="preserve">tron wskazani w Umowie. </w:t>
      </w:r>
    </w:p>
    <w:p w14:paraId="41FF4136" w14:textId="76840F20" w:rsidR="00474415" w:rsidRPr="00B07870" w:rsidRDefault="00474415" w:rsidP="00A1142D">
      <w:pPr>
        <w:numPr>
          <w:ilvl w:val="0"/>
          <w:numId w:val="47"/>
        </w:numPr>
        <w:spacing w:after="40"/>
        <w:ind w:left="426" w:hanging="426"/>
        <w:jc w:val="both"/>
        <w:rPr>
          <w:sz w:val="22"/>
          <w:szCs w:val="22"/>
        </w:rPr>
      </w:pPr>
      <w:bookmarkStart w:id="126" w:name="_Hlk86989451"/>
      <w:r w:rsidRPr="00B07870">
        <w:rPr>
          <w:sz w:val="22"/>
          <w:szCs w:val="22"/>
        </w:rPr>
        <w:t xml:space="preserve">Fakturowanie roboczogodzin następować będzie na podstawie potwierdzonego przez Zamawiającego </w:t>
      </w:r>
      <w:r w:rsidR="00B07870" w:rsidRPr="00B07870">
        <w:rPr>
          <w:i/>
          <w:iCs/>
          <w:sz w:val="22"/>
          <w:szCs w:val="22"/>
        </w:rPr>
        <w:t>Protokół wykonania usługi serwisowej / Protokół serwisowy / Notatkę serwisową.</w:t>
      </w:r>
    </w:p>
    <w:p w14:paraId="3C85CAAB" w14:textId="12873F03" w:rsidR="001A6D55" w:rsidRPr="00B07870" w:rsidRDefault="001A6D55" w:rsidP="00A1142D">
      <w:pPr>
        <w:numPr>
          <w:ilvl w:val="0"/>
          <w:numId w:val="47"/>
        </w:numPr>
        <w:spacing w:after="40"/>
        <w:ind w:left="426" w:hanging="426"/>
        <w:jc w:val="both"/>
        <w:rPr>
          <w:sz w:val="22"/>
          <w:szCs w:val="22"/>
        </w:rPr>
      </w:pPr>
      <w:r w:rsidRPr="00B07870">
        <w:rPr>
          <w:bCs/>
          <w:sz w:val="22"/>
          <w:szCs w:val="22"/>
        </w:rPr>
        <w:t>Fakturowanie części zamiennych dostarczanych przez Wykonawcę w ramach świadczenia serwisowego (wymienionych w trakcie wykonywania usługi serwisowej lub zabezpieczonych</w:t>
      </w:r>
      <w:r w:rsidR="00E220E1">
        <w:rPr>
          <w:bCs/>
          <w:sz w:val="22"/>
          <w:szCs w:val="22"/>
        </w:rPr>
        <w:t xml:space="preserve"> </w:t>
      </w:r>
      <w:r w:rsidRPr="00B07870">
        <w:rPr>
          <w:bCs/>
          <w:sz w:val="22"/>
          <w:szCs w:val="22"/>
        </w:rPr>
        <w:t xml:space="preserve">dla potrzeb Zamawiającego w ramach serwisu) następować </w:t>
      </w:r>
      <w:r w:rsidRPr="00B07870">
        <w:rPr>
          <w:sz w:val="22"/>
          <w:szCs w:val="22"/>
        </w:rPr>
        <w:t xml:space="preserve">będzie na podstawie </w:t>
      </w:r>
      <w:r w:rsidRPr="00B07870">
        <w:rPr>
          <w:i/>
          <w:iCs/>
          <w:sz w:val="22"/>
          <w:szCs w:val="22"/>
        </w:rPr>
        <w:t>Protokół wykonania usługi serwisowej / Protokół serwisowy / Notatka serwisowa</w:t>
      </w:r>
      <w:r w:rsidR="00FB7250" w:rsidRPr="00B07870">
        <w:rPr>
          <w:i/>
          <w:iCs/>
          <w:sz w:val="22"/>
          <w:szCs w:val="22"/>
        </w:rPr>
        <w:t>.</w:t>
      </w:r>
    </w:p>
    <w:bookmarkEnd w:id="126"/>
    <w:p w14:paraId="6ABD76BF" w14:textId="77777777" w:rsidR="00123270" w:rsidRPr="00FB4D53" w:rsidRDefault="00123270" w:rsidP="00A1142D">
      <w:pPr>
        <w:numPr>
          <w:ilvl w:val="0"/>
          <w:numId w:val="47"/>
        </w:numPr>
        <w:spacing w:after="40"/>
        <w:ind w:left="426" w:hanging="426"/>
        <w:jc w:val="both"/>
        <w:rPr>
          <w:color w:val="FF0000"/>
          <w:sz w:val="22"/>
          <w:szCs w:val="22"/>
        </w:rPr>
      </w:pPr>
      <w:r>
        <w:rPr>
          <w:sz w:val="22"/>
          <w:szCs w:val="22"/>
        </w:rPr>
        <w:t>Faktury należy wystawiać zgodnie z  obowiązującymi przepisami.</w:t>
      </w:r>
    </w:p>
    <w:p w14:paraId="1B573353" w14:textId="698922E4" w:rsidR="00F71079" w:rsidRDefault="00FB4D53" w:rsidP="00A1142D">
      <w:pPr>
        <w:numPr>
          <w:ilvl w:val="0"/>
          <w:numId w:val="47"/>
        </w:numPr>
        <w:spacing w:after="40"/>
        <w:ind w:left="426" w:hanging="426"/>
        <w:jc w:val="both"/>
        <w:rPr>
          <w:sz w:val="22"/>
          <w:szCs w:val="22"/>
        </w:rPr>
      </w:pPr>
      <w:r w:rsidRPr="00E47820">
        <w:rPr>
          <w:sz w:val="22"/>
          <w:szCs w:val="22"/>
        </w:rPr>
        <w:t xml:space="preserve">Wykonawca zobowiązany jest wystawić jedną fakturę obejmującą całe wynagrodzenie Wykonawcy należne w związku z realizacją zakresu przedmiotu umowy objętego danym </w:t>
      </w:r>
      <w:r w:rsidRPr="00E47820">
        <w:rPr>
          <w:i/>
          <w:iCs/>
          <w:sz w:val="22"/>
          <w:szCs w:val="22"/>
        </w:rPr>
        <w:t>Protokołem wykonania usługi serwisowej / Protokołem serwisowym / Notatk</w:t>
      </w:r>
      <w:r w:rsidR="00B378F0" w:rsidRPr="00E47820">
        <w:rPr>
          <w:i/>
          <w:iCs/>
          <w:sz w:val="22"/>
          <w:szCs w:val="22"/>
        </w:rPr>
        <w:t>ą</w:t>
      </w:r>
      <w:r w:rsidRPr="00E47820">
        <w:rPr>
          <w:i/>
          <w:iCs/>
          <w:sz w:val="22"/>
          <w:szCs w:val="22"/>
        </w:rPr>
        <w:t xml:space="preserve"> serwisow</w:t>
      </w:r>
      <w:r w:rsidR="00B378F0" w:rsidRPr="00E47820">
        <w:rPr>
          <w:i/>
          <w:iCs/>
          <w:sz w:val="22"/>
          <w:szCs w:val="22"/>
        </w:rPr>
        <w:t>ą</w:t>
      </w:r>
      <w:r w:rsidRPr="00E47820">
        <w:rPr>
          <w:sz w:val="22"/>
          <w:szCs w:val="22"/>
        </w:rPr>
        <w:t>.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p w14:paraId="4A4895D0" w14:textId="77777777" w:rsidR="00F71079" w:rsidRDefault="00F71079">
      <w:pPr>
        <w:rPr>
          <w:sz w:val="22"/>
          <w:szCs w:val="22"/>
        </w:rPr>
      </w:pPr>
      <w:r>
        <w:rPr>
          <w:sz w:val="22"/>
          <w:szCs w:val="22"/>
        </w:rPr>
        <w:br w:type="page"/>
      </w:r>
    </w:p>
    <w:p w14:paraId="793DA375" w14:textId="77777777" w:rsidR="00FB4D53" w:rsidRPr="00E47820" w:rsidRDefault="00FB4D53" w:rsidP="00F71079">
      <w:pPr>
        <w:spacing w:after="40"/>
        <w:ind w:left="426"/>
        <w:jc w:val="both"/>
        <w:rPr>
          <w:sz w:val="24"/>
          <w:szCs w:val="24"/>
        </w:rPr>
      </w:pPr>
    </w:p>
    <w:p w14:paraId="3DE86433" w14:textId="77777777" w:rsidR="00D423BD" w:rsidRPr="003A3410" w:rsidRDefault="00D423BD" w:rsidP="00A1142D">
      <w:pPr>
        <w:numPr>
          <w:ilvl w:val="0"/>
          <w:numId w:val="47"/>
        </w:numPr>
        <w:spacing w:after="40"/>
        <w:ind w:left="426" w:hanging="426"/>
        <w:jc w:val="both"/>
      </w:pPr>
      <w:r w:rsidRPr="003A3410">
        <w:rPr>
          <w:sz w:val="22"/>
        </w:rPr>
        <w:t>Fakturę należy wystawić na adres:</w:t>
      </w:r>
    </w:p>
    <w:p w14:paraId="1758BB97" w14:textId="77777777" w:rsidR="00D423BD" w:rsidRDefault="00D423BD" w:rsidP="00D423BD">
      <w:pPr>
        <w:jc w:val="center"/>
        <w:rPr>
          <w:b/>
          <w:bCs/>
          <w:sz w:val="22"/>
        </w:rPr>
      </w:pPr>
      <w:r>
        <w:rPr>
          <w:b/>
          <w:bCs/>
          <w:sz w:val="22"/>
        </w:rPr>
        <w:t>Polska Grupa Górnicza S.A.</w:t>
      </w:r>
    </w:p>
    <w:p w14:paraId="42215923" w14:textId="77777777" w:rsidR="00D423BD" w:rsidRDefault="00D423BD" w:rsidP="00D423BD">
      <w:pPr>
        <w:jc w:val="center"/>
        <w:rPr>
          <w:b/>
          <w:bCs/>
          <w:sz w:val="22"/>
        </w:rPr>
      </w:pPr>
      <w:r>
        <w:rPr>
          <w:b/>
          <w:bCs/>
          <w:sz w:val="22"/>
        </w:rPr>
        <w:t>40-039 Katowice, ul. Powstańców 30</w:t>
      </w:r>
    </w:p>
    <w:p w14:paraId="14655FEB" w14:textId="77777777" w:rsidR="00D423BD" w:rsidRDefault="00D423BD" w:rsidP="00D423BD">
      <w:pPr>
        <w:jc w:val="center"/>
        <w:rPr>
          <w:bCs/>
          <w:sz w:val="22"/>
        </w:rPr>
      </w:pPr>
      <w:r>
        <w:rPr>
          <w:b/>
          <w:bCs/>
          <w:sz w:val="22"/>
        </w:rPr>
        <w:t xml:space="preserve">Oddział KWK </w:t>
      </w:r>
      <w:r>
        <w:rPr>
          <w:bCs/>
          <w:sz w:val="22"/>
        </w:rPr>
        <w:t xml:space="preserve">...........................   </w:t>
      </w:r>
      <w:r>
        <w:rPr>
          <w:b/>
          <w:bCs/>
          <w:sz w:val="22"/>
        </w:rPr>
        <w:t>RUCH …………………</w:t>
      </w:r>
    </w:p>
    <w:p w14:paraId="101D89CC" w14:textId="77777777" w:rsidR="00D423BD" w:rsidRPr="00941E7E" w:rsidRDefault="00D423BD" w:rsidP="00D423BD">
      <w:pPr>
        <w:ind w:firstLine="426"/>
        <w:rPr>
          <w:bCs/>
          <w:sz w:val="22"/>
          <w:szCs w:val="24"/>
        </w:rPr>
      </w:pPr>
      <w:r w:rsidRPr="00941E7E">
        <w:rPr>
          <w:bCs/>
          <w:sz w:val="22"/>
          <w:szCs w:val="24"/>
        </w:rPr>
        <w:t>oraz przekazać na adres:</w:t>
      </w:r>
    </w:p>
    <w:p w14:paraId="583C1F44" w14:textId="77777777" w:rsidR="00D423BD" w:rsidRDefault="00D423BD" w:rsidP="00D423BD">
      <w:pPr>
        <w:jc w:val="center"/>
        <w:rPr>
          <w:b/>
          <w:bCs/>
          <w:sz w:val="22"/>
        </w:rPr>
      </w:pPr>
      <w:r>
        <w:rPr>
          <w:b/>
          <w:bCs/>
          <w:sz w:val="22"/>
        </w:rPr>
        <w:t>Polska Grupa Górnicza S.A.</w:t>
      </w:r>
    </w:p>
    <w:p w14:paraId="15884A79" w14:textId="36266CC1" w:rsidR="00D423BD" w:rsidRPr="00E47820" w:rsidRDefault="00B378F0" w:rsidP="00A1142D">
      <w:pPr>
        <w:pStyle w:val="Akapitzlist"/>
        <w:numPr>
          <w:ilvl w:val="1"/>
          <w:numId w:val="37"/>
        </w:numPr>
        <w:contextualSpacing/>
        <w:jc w:val="center"/>
        <w:rPr>
          <w:b/>
          <w:bCs/>
          <w:sz w:val="22"/>
        </w:rPr>
      </w:pPr>
      <w:r w:rsidRPr="00E47820">
        <w:rPr>
          <w:b/>
          <w:bCs/>
          <w:sz w:val="22"/>
        </w:rPr>
        <w:t>Gl</w:t>
      </w:r>
      <w:r w:rsidR="00D423BD" w:rsidRPr="00E47820">
        <w:rPr>
          <w:b/>
          <w:bCs/>
          <w:sz w:val="22"/>
        </w:rPr>
        <w:t xml:space="preserve">iwice, ul. Jasna </w:t>
      </w:r>
      <w:r w:rsidRPr="00E47820">
        <w:rPr>
          <w:b/>
          <w:bCs/>
          <w:sz w:val="22"/>
        </w:rPr>
        <w:t>8</w:t>
      </w:r>
    </w:p>
    <w:p w14:paraId="289DC479" w14:textId="12F48A65" w:rsidR="00D423BD" w:rsidRDefault="00D423BD" w:rsidP="00A1142D">
      <w:pPr>
        <w:numPr>
          <w:ilvl w:val="0"/>
          <w:numId w:val="47"/>
        </w:numPr>
        <w:spacing w:after="40"/>
        <w:ind w:left="426" w:hanging="426"/>
        <w:jc w:val="both"/>
        <w:rPr>
          <w:sz w:val="22"/>
        </w:rPr>
      </w:pPr>
      <w:r>
        <w:rPr>
          <w:sz w:val="22"/>
        </w:rPr>
        <w:t xml:space="preserve">W przypadku gdy zostało podpisane Porozumienie o przesyłaniu faktur drogą elektroniczną, fakturę za realizację przedmiotu zamówienia oraz </w:t>
      </w:r>
      <w:r w:rsidR="00B07870" w:rsidRPr="00B07870">
        <w:rPr>
          <w:i/>
          <w:iCs/>
          <w:sz w:val="22"/>
          <w:szCs w:val="22"/>
        </w:rPr>
        <w:t xml:space="preserve">Protokół wykonania usługi serwisowej / Protokół serwisowy / Notatkę serwisową </w:t>
      </w:r>
      <w:r>
        <w:rPr>
          <w:sz w:val="22"/>
        </w:rPr>
        <w:t>należy wysyłać na adres wskazany w Porozumieniu.</w:t>
      </w:r>
    </w:p>
    <w:p w14:paraId="07F37A5C" w14:textId="77777777" w:rsidR="00F2670B" w:rsidRPr="00F2670B" w:rsidRDefault="00F2670B" w:rsidP="00A1142D">
      <w:pPr>
        <w:numPr>
          <w:ilvl w:val="0"/>
          <w:numId w:val="47"/>
        </w:numPr>
        <w:spacing w:after="40"/>
        <w:ind w:left="426" w:hanging="426"/>
        <w:jc w:val="both"/>
        <w:rPr>
          <w:sz w:val="22"/>
        </w:rPr>
      </w:pPr>
      <w:r w:rsidRPr="00F2670B">
        <w:rPr>
          <w:sz w:val="22"/>
        </w:rPr>
        <w:t>Faktury muszą zostać sporządzone w języku polskim i zawierać numer, pod którym Umowa została wpisana do elektronicznego rejestru umów Zamawiającego.</w:t>
      </w:r>
    </w:p>
    <w:p w14:paraId="22A9C8FB" w14:textId="77777777" w:rsidR="00F2670B" w:rsidRPr="00F2670B" w:rsidRDefault="00F2670B" w:rsidP="00A1142D">
      <w:pPr>
        <w:numPr>
          <w:ilvl w:val="0"/>
          <w:numId w:val="47"/>
        </w:numPr>
        <w:spacing w:after="40"/>
        <w:ind w:left="426" w:hanging="426"/>
        <w:jc w:val="both"/>
        <w:rPr>
          <w:sz w:val="22"/>
        </w:rPr>
      </w:pPr>
      <w:r w:rsidRPr="00F2670B">
        <w:rPr>
          <w:sz w:val="22"/>
        </w:rPr>
        <w:t>Faktury będą wystawiane w walucie polskiej. Wszelkie płatności dokonywane będą w walucie polskiej.</w:t>
      </w:r>
    </w:p>
    <w:p w14:paraId="66900971" w14:textId="7A7AD8DF" w:rsidR="00F2670B" w:rsidRPr="00F2670B" w:rsidRDefault="00F2670B" w:rsidP="00A1142D">
      <w:pPr>
        <w:numPr>
          <w:ilvl w:val="0"/>
          <w:numId w:val="47"/>
        </w:numPr>
        <w:spacing w:after="40"/>
        <w:ind w:left="426" w:hanging="426"/>
        <w:jc w:val="both"/>
        <w:rPr>
          <w:sz w:val="22"/>
        </w:rPr>
      </w:pPr>
      <w:r w:rsidRPr="00F2670B">
        <w:rPr>
          <w:sz w:val="22"/>
        </w:rPr>
        <w:t xml:space="preserve">Przy zapłacie zobowiązania wynikającego z </w:t>
      </w:r>
      <w:r w:rsidR="00E47820">
        <w:rPr>
          <w:sz w:val="22"/>
        </w:rPr>
        <w:t>U</w:t>
      </w:r>
      <w:r w:rsidRPr="00F2670B">
        <w:rPr>
          <w:sz w:val="22"/>
        </w:rPr>
        <w:t>mowy, Zamawiający zastrzega sobie prawo wskazania tytułu płatności (numeru faktury).</w:t>
      </w:r>
    </w:p>
    <w:p w14:paraId="3EC72019" w14:textId="06B61E00" w:rsidR="00F2670B" w:rsidRPr="0086135C" w:rsidRDefault="00F2670B" w:rsidP="00A1142D">
      <w:pPr>
        <w:numPr>
          <w:ilvl w:val="0"/>
          <w:numId w:val="47"/>
        </w:numPr>
        <w:ind w:left="284" w:hanging="284"/>
        <w:jc w:val="both"/>
        <w:rPr>
          <w:sz w:val="22"/>
        </w:rPr>
      </w:pPr>
      <w:r w:rsidRPr="00F2670B">
        <w:rPr>
          <w:sz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w:t>
      </w:r>
      <w:r w:rsidR="001B422D">
        <w:rPr>
          <w:sz w:val="22"/>
        </w:rPr>
        <w:br/>
      </w:r>
      <w:r w:rsidRPr="00F2670B">
        <w:rPr>
          <w:sz w:val="22"/>
        </w:rPr>
        <w:t>z dnia 8 marca 2013 roku o przeciwdziałaniu nadmiernym opóźnieniom w transakcjach handlowych</w:t>
      </w:r>
      <w:r w:rsidR="0086135C">
        <w:rPr>
          <w:sz w:val="22"/>
        </w:rPr>
        <w:br/>
      </w:r>
      <w:r w:rsidR="0086135C" w:rsidRPr="00397781">
        <w:rPr>
          <w:sz w:val="22"/>
        </w:rPr>
        <w:t xml:space="preserve">(Dz.U. z 2023r. poz. 711, poz.852, z </w:t>
      </w:r>
      <w:proofErr w:type="spellStart"/>
      <w:r w:rsidR="0086135C" w:rsidRPr="00397781">
        <w:rPr>
          <w:sz w:val="22"/>
        </w:rPr>
        <w:t>późn</w:t>
      </w:r>
      <w:proofErr w:type="spellEnd"/>
      <w:r w:rsidR="0086135C" w:rsidRPr="00397781">
        <w:rPr>
          <w:sz w:val="22"/>
        </w:rPr>
        <w:t>. zm.).</w:t>
      </w:r>
    </w:p>
    <w:p w14:paraId="5C66A11D" w14:textId="4880F2C1" w:rsidR="00F2670B" w:rsidRPr="00E47820" w:rsidRDefault="00F2670B" w:rsidP="00A1142D">
      <w:pPr>
        <w:numPr>
          <w:ilvl w:val="0"/>
          <w:numId w:val="47"/>
        </w:numPr>
        <w:spacing w:after="40"/>
        <w:ind w:left="426" w:hanging="426"/>
        <w:jc w:val="both"/>
        <w:rPr>
          <w:sz w:val="22"/>
          <w:szCs w:val="22"/>
        </w:rPr>
      </w:pPr>
      <w:r w:rsidRPr="00942413">
        <w:rPr>
          <w:sz w:val="22"/>
          <w:szCs w:val="22"/>
        </w:rPr>
        <w:t xml:space="preserve">Wykonawca </w:t>
      </w:r>
      <w:r w:rsidRPr="00E47820">
        <w:rPr>
          <w:sz w:val="22"/>
          <w:szCs w:val="22"/>
        </w:rPr>
        <w:t xml:space="preserve">składa oświadczenie o posiadaniu statusu </w:t>
      </w:r>
      <w:proofErr w:type="spellStart"/>
      <w:r w:rsidRPr="00E47820">
        <w:rPr>
          <w:sz w:val="22"/>
          <w:szCs w:val="22"/>
        </w:rPr>
        <w:t>mikroprzedsiębiorcy</w:t>
      </w:r>
      <w:proofErr w:type="spellEnd"/>
      <w:r w:rsidRPr="00E47820">
        <w:rPr>
          <w:sz w:val="22"/>
          <w:szCs w:val="22"/>
        </w:rPr>
        <w:t xml:space="preserve">, małego przedsiębiorcy, średniego przedsiębiorcy, dużego przedsiębiorcy, które stanowiło </w:t>
      </w:r>
      <w:r w:rsidRPr="00B07870">
        <w:rPr>
          <w:sz w:val="22"/>
          <w:szCs w:val="22"/>
        </w:rPr>
        <w:t xml:space="preserve">będzie </w:t>
      </w:r>
      <w:r w:rsidRPr="00B07870">
        <w:rPr>
          <w:b/>
          <w:bCs/>
          <w:sz w:val="22"/>
          <w:szCs w:val="22"/>
        </w:rPr>
        <w:t xml:space="preserve">Załącznik </w:t>
      </w:r>
      <w:r w:rsidR="00E47820" w:rsidRPr="00B07870">
        <w:rPr>
          <w:b/>
          <w:bCs/>
          <w:sz w:val="22"/>
          <w:szCs w:val="22"/>
        </w:rPr>
        <w:t xml:space="preserve">nr </w:t>
      </w:r>
      <w:r w:rsidR="00B07870" w:rsidRPr="00B07870">
        <w:rPr>
          <w:b/>
          <w:bCs/>
          <w:sz w:val="22"/>
          <w:szCs w:val="22"/>
        </w:rPr>
        <w:t>3</w:t>
      </w:r>
      <w:r w:rsidR="00E47820" w:rsidRPr="00B07870">
        <w:rPr>
          <w:b/>
          <w:bCs/>
          <w:sz w:val="22"/>
          <w:szCs w:val="22"/>
        </w:rPr>
        <w:t xml:space="preserve"> </w:t>
      </w:r>
      <w:r w:rsidRPr="00B07870">
        <w:rPr>
          <w:b/>
          <w:bCs/>
          <w:sz w:val="22"/>
          <w:szCs w:val="22"/>
        </w:rPr>
        <w:t>do Umowy.</w:t>
      </w:r>
      <w:r w:rsidRPr="00B07870">
        <w:rPr>
          <w:sz w:val="22"/>
          <w:szCs w:val="22"/>
        </w:rPr>
        <w:t xml:space="preserve"> </w:t>
      </w:r>
    </w:p>
    <w:p w14:paraId="683FAC4D" w14:textId="77777777" w:rsidR="00F2670B" w:rsidRDefault="00F2670B" w:rsidP="00A1142D">
      <w:pPr>
        <w:numPr>
          <w:ilvl w:val="0"/>
          <w:numId w:val="47"/>
        </w:numPr>
        <w:spacing w:after="40"/>
        <w:ind w:left="426" w:hanging="426"/>
        <w:jc w:val="both"/>
        <w:rPr>
          <w:sz w:val="22"/>
          <w:szCs w:val="22"/>
        </w:rPr>
      </w:pPr>
      <w:r w:rsidRPr="00F2670B">
        <w:rPr>
          <w:b/>
          <w:bCs/>
          <w:sz w:val="22"/>
          <w:szCs w:val="22"/>
        </w:rPr>
        <w:t>Termin płatności faktur</w:t>
      </w:r>
      <w:r w:rsidRPr="00942413">
        <w:rPr>
          <w:sz w:val="22"/>
          <w:szCs w:val="22"/>
        </w:rPr>
        <w:t xml:space="preserve"> dokumentujących zobowiązania wynikające z Umowy wynosi </w:t>
      </w:r>
      <w:r w:rsidRPr="00F2670B">
        <w:rPr>
          <w:b/>
          <w:bCs/>
          <w:sz w:val="22"/>
          <w:szCs w:val="22"/>
        </w:rPr>
        <w:t>30 dni</w:t>
      </w:r>
      <w:r w:rsidRPr="00942413">
        <w:rPr>
          <w:sz w:val="22"/>
          <w:szCs w:val="22"/>
        </w:rPr>
        <w:t xml:space="preserve"> od daty wpływu faktury </w:t>
      </w:r>
      <w:r>
        <w:rPr>
          <w:sz w:val="22"/>
          <w:szCs w:val="22"/>
        </w:rPr>
        <w:t xml:space="preserve">do </w:t>
      </w:r>
      <w:r w:rsidRPr="00942413">
        <w:rPr>
          <w:sz w:val="22"/>
          <w:szCs w:val="22"/>
        </w:rPr>
        <w:t>Zamawiające</w:t>
      </w:r>
      <w:r>
        <w:rPr>
          <w:sz w:val="22"/>
          <w:szCs w:val="22"/>
        </w:rPr>
        <w:t>go</w:t>
      </w:r>
    </w:p>
    <w:p w14:paraId="0771B6FA" w14:textId="77777777" w:rsidR="00F2670B" w:rsidRPr="00F746F7" w:rsidRDefault="00F2670B" w:rsidP="00A1142D">
      <w:pPr>
        <w:numPr>
          <w:ilvl w:val="0"/>
          <w:numId w:val="47"/>
        </w:numPr>
        <w:spacing w:after="40"/>
        <w:ind w:left="426" w:hanging="426"/>
        <w:jc w:val="both"/>
        <w:rPr>
          <w:sz w:val="22"/>
          <w:szCs w:val="22"/>
        </w:rPr>
      </w:pPr>
      <w:r w:rsidRPr="00F746F7">
        <w:rPr>
          <w:sz w:val="22"/>
          <w:szCs w:val="22"/>
        </w:rPr>
        <w:t>Jako termin zapłaty przyjmuje się datę obciążenia rachunku bankowego Zamawiającego.</w:t>
      </w:r>
    </w:p>
    <w:p w14:paraId="308545F9" w14:textId="0B0B2F2D" w:rsidR="00F2670B" w:rsidRPr="00F71079" w:rsidRDefault="00F2670B" w:rsidP="00A1142D">
      <w:pPr>
        <w:numPr>
          <w:ilvl w:val="0"/>
          <w:numId w:val="47"/>
        </w:numPr>
        <w:spacing w:after="40"/>
        <w:ind w:left="426" w:hanging="426"/>
        <w:jc w:val="both"/>
        <w:rPr>
          <w:sz w:val="22"/>
          <w:szCs w:val="22"/>
        </w:rPr>
      </w:pPr>
      <w:r w:rsidRPr="00823BD0">
        <w:rPr>
          <w:sz w:val="22"/>
          <w:szCs w:val="22"/>
        </w:rPr>
        <w:t xml:space="preserve">Numer rachunku bankowego Wykonawcy będzie wskazywany każdorazowo tylko i wyłącznie </w:t>
      </w:r>
      <w:r w:rsidR="00123270">
        <w:rPr>
          <w:sz w:val="22"/>
          <w:szCs w:val="22"/>
        </w:rPr>
        <w:br/>
      </w:r>
      <w:r w:rsidRPr="00823BD0">
        <w:rPr>
          <w:sz w:val="22"/>
          <w:szCs w:val="22"/>
        </w:rPr>
        <w:t xml:space="preserve">na fakturach. Rachunek bankowy wskazany na fakturach powinien być zgodny z numerem rachunku </w:t>
      </w:r>
      <w:r w:rsidRPr="00F71079">
        <w:rPr>
          <w:sz w:val="22"/>
          <w:szCs w:val="22"/>
        </w:rPr>
        <w:t>bankowego zawartego w wykazie podmiotów prowadzonych przez szefa KAS).</w:t>
      </w:r>
    </w:p>
    <w:p w14:paraId="03DA414B" w14:textId="77777777" w:rsidR="00F2670B" w:rsidRPr="00DE168A" w:rsidRDefault="00F2670B" w:rsidP="00A1142D">
      <w:pPr>
        <w:numPr>
          <w:ilvl w:val="0"/>
          <w:numId w:val="47"/>
        </w:numPr>
        <w:spacing w:after="40"/>
        <w:ind w:left="426" w:hanging="426"/>
        <w:jc w:val="both"/>
        <w:rPr>
          <w:sz w:val="22"/>
          <w:szCs w:val="22"/>
        </w:rPr>
      </w:pPr>
      <w:r w:rsidRPr="00F71079">
        <w:rPr>
          <w:sz w:val="22"/>
          <w:szCs w:val="22"/>
        </w:rPr>
        <w:t>Zapłata faktury korygującej nastąpi w terminie 30 dni od daty jej dostarczenia do Zamawiającego, jednak nie wcześniej niż</w:t>
      </w:r>
      <w:r w:rsidRPr="00F746F7">
        <w:rPr>
          <w:sz w:val="22"/>
          <w:szCs w:val="22"/>
        </w:rPr>
        <w:t xml:space="preserve"> w terminie płatności faktury pierwotnej.</w:t>
      </w:r>
    </w:p>
    <w:p w14:paraId="670799EF" w14:textId="256968A9" w:rsidR="00F2670B" w:rsidRPr="00F746F7" w:rsidRDefault="00F2670B" w:rsidP="00A1142D">
      <w:pPr>
        <w:numPr>
          <w:ilvl w:val="0"/>
          <w:numId w:val="47"/>
        </w:numPr>
        <w:spacing w:after="40"/>
        <w:ind w:left="426" w:hanging="426"/>
        <w:jc w:val="both"/>
        <w:rPr>
          <w:sz w:val="22"/>
          <w:szCs w:val="22"/>
        </w:rPr>
      </w:pPr>
      <w:r w:rsidRPr="00E47820">
        <w:rPr>
          <w:sz w:val="22"/>
          <w:szCs w:val="22"/>
        </w:rPr>
        <w:t xml:space="preserve">Wszelkie, wynikające z </w:t>
      </w:r>
      <w:r w:rsidR="00DB7892">
        <w:rPr>
          <w:sz w:val="22"/>
          <w:szCs w:val="22"/>
        </w:rPr>
        <w:t>U</w:t>
      </w:r>
      <w:r w:rsidRPr="00E47820">
        <w:rPr>
          <w:sz w:val="22"/>
          <w:szCs w:val="22"/>
        </w:rPr>
        <w:t xml:space="preserve">mowy należności (należność główna, należności uboczne, </w:t>
      </w:r>
      <w:r w:rsidR="00123270" w:rsidRPr="00E47820">
        <w:rPr>
          <w:sz w:val="22"/>
          <w:szCs w:val="22"/>
        </w:rPr>
        <w:br/>
      </w:r>
      <w:r w:rsidRPr="00E47820">
        <w:rPr>
          <w:sz w:val="22"/>
          <w:szCs w:val="22"/>
        </w:rPr>
        <w:t xml:space="preserve">w tym odszkodowania, kary umowne i inne) </w:t>
      </w:r>
      <w:r w:rsidR="00B378F0" w:rsidRPr="00E47820">
        <w:rPr>
          <w:sz w:val="22"/>
          <w:szCs w:val="22"/>
        </w:rPr>
        <w:t xml:space="preserve">Wykonawcy </w:t>
      </w:r>
      <w:r w:rsidRPr="00E47820">
        <w:rPr>
          <w:sz w:val="22"/>
          <w:szCs w:val="22"/>
        </w:rPr>
        <w:t>nie mogą być przedmiotem</w:t>
      </w:r>
      <w:r w:rsidRPr="00F746F7">
        <w:rPr>
          <w:sz w:val="22"/>
          <w:szCs w:val="22"/>
        </w:rPr>
        <w:t xml:space="preserve">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w:t>
      </w:r>
      <w:r w:rsidR="00E47820">
        <w:rPr>
          <w:sz w:val="22"/>
          <w:szCs w:val="22"/>
        </w:rPr>
        <w:t>U</w:t>
      </w:r>
      <w:r w:rsidRPr="00F746F7">
        <w:rPr>
          <w:sz w:val="22"/>
          <w:szCs w:val="22"/>
        </w:rPr>
        <w:t>mowy.</w:t>
      </w:r>
    </w:p>
    <w:p w14:paraId="29A94ECD" w14:textId="684D1D16" w:rsidR="00F2670B" w:rsidRPr="00B07870" w:rsidRDefault="00F2670B" w:rsidP="00A1142D">
      <w:pPr>
        <w:numPr>
          <w:ilvl w:val="0"/>
          <w:numId w:val="47"/>
        </w:numPr>
        <w:spacing w:after="40"/>
        <w:ind w:left="426" w:hanging="426"/>
        <w:jc w:val="both"/>
        <w:rPr>
          <w:sz w:val="22"/>
          <w:szCs w:val="22"/>
        </w:rPr>
      </w:pPr>
      <w:r w:rsidRPr="00F746F7">
        <w:rPr>
          <w:sz w:val="22"/>
          <w:szCs w:val="22"/>
        </w:rPr>
        <w:t xml:space="preserve">Jeżeli do </w:t>
      </w:r>
      <w:r w:rsidRPr="00B07870">
        <w:rPr>
          <w:sz w:val="22"/>
          <w:szCs w:val="22"/>
        </w:rPr>
        <w:t>świadczonych usług/dostaw będą miały zastosowanie przepisy o podatku od towarów i usług ustanawiające mechanizm podzielonej płatności</w:t>
      </w:r>
      <w:r w:rsidR="00DB7892" w:rsidRPr="00B07870">
        <w:rPr>
          <w:sz w:val="22"/>
          <w:szCs w:val="22"/>
        </w:rPr>
        <w:t>,</w:t>
      </w:r>
      <w:r w:rsidRPr="00B07870">
        <w:rPr>
          <w:sz w:val="22"/>
          <w:szCs w:val="22"/>
        </w:rPr>
        <w:t xml:space="preserve"> Strony obowiązują się uwzględnić ten mechanizm </w:t>
      </w:r>
      <w:r w:rsidR="00DB7892" w:rsidRPr="00B07870">
        <w:rPr>
          <w:sz w:val="22"/>
          <w:szCs w:val="22"/>
        </w:rPr>
        <w:br/>
      </w:r>
      <w:r w:rsidRPr="00B07870">
        <w:rPr>
          <w:sz w:val="22"/>
          <w:szCs w:val="22"/>
        </w:rPr>
        <w:t>w rozliczaniu Umowy.</w:t>
      </w:r>
    </w:p>
    <w:p w14:paraId="5F40D44E" w14:textId="45B1C2B3" w:rsidR="00F2670B" w:rsidRDefault="00F2670B" w:rsidP="00A1142D">
      <w:pPr>
        <w:numPr>
          <w:ilvl w:val="0"/>
          <w:numId w:val="47"/>
        </w:numPr>
        <w:spacing w:after="40"/>
        <w:ind w:left="426" w:hanging="426"/>
        <w:jc w:val="both"/>
        <w:rPr>
          <w:sz w:val="22"/>
          <w:szCs w:val="22"/>
        </w:rPr>
      </w:pPr>
      <w:r w:rsidRPr="00B07870">
        <w:rPr>
          <w:sz w:val="22"/>
          <w:szCs w:val="22"/>
        </w:rPr>
        <w:t>Zgodnie z przepisami polskiego prawa podatkowego: ustawa z dnia 26 lipca 1991 r. o podatku dochodowym od osób fizycznych (</w:t>
      </w:r>
      <w:proofErr w:type="spellStart"/>
      <w:r w:rsidRPr="00B07870">
        <w:rPr>
          <w:sz w:val="22"/>
          <w:szCs w:val="22"/>
        </w:rPr>
        <w:t>dalej:updof</w:t>
      </w:r>
      <w:proofErr w:type="spellEnd"/>
      <w:r w:rsidRPr="00B07870">
        <w:rPr>
          <w:sz w:val="22"/>
          <w:szCs w:val="22"/>
        </w:rPr>
        <w:t>) oraz ustawa z dnia 15 lutego 1992 r. o podatku dochodowym od osób prawnych (</w:t>
      </w:r>
      <w:proofErr w:type="spellStart"/>
      <w:r w:rsidRPr="00B07870">
        <w:rPr>
          <w:sz w:val="22"/>
          <w:szCs w:val="22"/>
        </w:rPr>
        <w:t>dalej:updop</w:t>
      </w:r>
      <w:proofErr w:type="spellEnd"/>
      <w:r w:rsidRPr="00B07870">
        <w:rPr>
          <w:sz w:val="22"/>
          <w:szCs w:val="22"/>
        </w:rPr>
        <w:t xml:space="preserve">), w stosunku do dochodów uzyskiwanych przez firmę zagraniczną na terytorium </w:t>
      </w:r>
      <w:r w:rsidRPr="00F2670B">
        <w:rPr>
          <w:sz w:val="22"/>
          <w:szCs w:val="22"/>
        </w:rPr>
        <w:t xml:space="preserve">Polski, w momencie wypłaty należności wynikających z </w:t>
      </w:r>
      <w:r w:rsidR="00DB7892">
        <w:rPr>
          <w:sz w:val="22"/>
          <w:szCs w:val="22"/>
        </w:rPr>
        <w:t>U</w:t>
      </w:r>
      <w:r w:rsidRPr="00F2670B">
        <w:rPr>
          <w:sz w:val="22"/>
          <w:szCs w:val="22"/>
        </w:rPr>
        <w:t xml:space="preserve">mowy, na podstawie art. 26 ust. 1 ustawy </w:t>
      </w:r>
      <w:proofErr w:type="spellStart"/>
      <w:r w:rsidRPr="00F2670B">
        <w:rPr>
          <w:sz w:val="22"/>
          <w:szCs w:val="22"/>
        </w:rPr>
        <w:t>pdop</w:t>
      </w:r>
      <w:proofErr w:type="spellEnd"/>
      <w:r w:rsidRPr="00F2670B">
        <w:rPr>
          <w:sz w:val="22"/>
          <w:szCs w:val="22"/>
        </w:rPr>
        <w:t xml:space="preserve"> oraz 41 ust. 4 ustawy </w:t>
      </w:r>
      <w:proofErr w:type="spellStart"/>
      <w:r w:rsidRPr="00F2670B">
        <w:rPr>
          <w:sz w:val="22"/>
          <w:szCs w:val="22"/>
        </w:rPr>
        <w:t>pdof</w:t>
      </w:r>
      <w:proofErr w:type="spellEnd"/>
      <w:r w:rsidRPr="00F2670B">
        <w:rPr>
          <w:sz w:val="22"/>
          <w:szCs w:val="22"/>
        </w:rPr>
        <w:t xml:space="preserve">, na Zamawiającym ciąży obowiązek poboru zryczałtowanego podatku dochodowego od tych wypłat, zwanego podatkiem u źródła. Wypłata należności wynikających z </w:t>
      </w:r>
      <w:r w:rsidR="00DB7892">
        <w:rPr>
          <w:sz w:val="22"/>
          <w:szCs w:val="22"/>
        </w:rPr>
        <w:t>U</w:t>
      </w:r>
      <w:r w:rsidRPr="00F2670B">
        <w:rPr>
          <w:sz w:val="22"/>
          <w:szCs w:val="22"/>
        </w:rPr>
        <w:t>mowy, zostanie każdorazowo pomniejszona o wartość pobranego podatku u źródła.</w:t>
      </w:r>
    </w:p>
    <w:p w14:paraId="2013ADF7" w14:textId="77777777" w:rsidR="00DB7892" w:rsidRPr="006D4A41" w:rsidRDefault="00DB7892" w:rsidP="00DB7892">
      <w:pPr>
        <w:spacing w:after="40"/>
        <w:ind w:left="426"/>
        <w:jc w:val="both"/>
        <w:rPr>
          <w:color w:val="FF0000"/>
          <w:sz w:val="22"/>
          <w:szCs w:val="22"/>
        </w:rPr>
      </w:pPr>
      <w:bookmarkStart w:id="127" w:name="_Hlk160557700"/>
    </w:p>
    <w:p w14:paraId="100E014D" w14:textId="39ED8EF1" w:rsidR="003F655B" w:rsidRPr="00700467" w:rsidRDefault="003F655B" w:rsidP="00700467">
      <w:pPr>
        <w:keepNext/>
        <w:tabs>
          <w:tab w:val="left" w:pos="720"/>
        </w:tabs>
        <w:snapToGrid w:val="0"/>
        <w:jc w:val="center"/>
        <w:outlineLvl w:val="1"/>
        <w:rPr>
          <w:b/>
          <w:bCs/>
          <w:sz w:val="24"/>
          <w:szCs w:val="28"/>
        </w:rPr>
      </w:pPr>
      <w:bookmarkStart w:id="128" w:name="_Toc181703707"/>
      <w:bookmarkEnd w:id="125"/>
      <w:r w:rsidRPr="00700467">
        <w:rPr>
          <w:b/>
          <w:bCs/>
          <w:sz w:val="24"/>
          <w:szCs w:val="28"/>
        </w:rPr>
        <w:lastRenderedPageBreak/>
        <w:t>§</w:t>
      </w:r>
      <w:r w:rsidR="00CA358A" w:rsidRPr="00700467">
        <w:rPr>
          <w:b/>
          <w:bCs/>
          <w:sz w:val="24"/>
          <w:szCs w:val="28"/>
        </w:rPr>
        <w:t>5</w:t>
      </w:r>
      <w:r w:rsidR="00DB7892">
        <w:rPr>
          <w:b/>
          <w:bCs/>
          <w:sz w:val="24"/>
          <w:szCs w:val="28"/>
        </w:rPr>
        <w:t xml:space="preserve"> </w:t>
      </w:r>
      <w:bookmarkStart w:id="129" w:name="_Hlk160696253"/>
      <w:r w:rsidR="00DA2260">
        <w:rPr>
          <w:b/>
          <w:sz w:val="22"/>
          <w:u w:val="single"/>
        </w:rPr>
        <w:t xml:space="preserve">Okres obowiązywania </w:t>
      </w:r>
      <w:r w:rsidR="00DB7892">
        <w:rPr>
          <w:b/>
          <w:sz w:val="22"/>
          <w:u w:val="single"/>
        </w:rPr>
        <w:t>U</w:t>
      </w:r>
      <w:r w:rsidR="00DA2260">
        <w:rPr>
          <w:b/>
          <w:sz w:val="22"/>
          <w:u w:val="single"/>
        </w:rPr>
        <w:t>mowy, terminy i zasady realizacji</w:t>
      </w:r>
      <w:r w:rsidRPr="00CA5DF7">
        <w:rPr>
          <w:b/>
          <w:sz w:val="22"/>
          <w:u w:val="single"/>
        </w:rPr>
        <w:t xml:space="preserve"> </w:t>
      </w:r>
      <w:r>
        <w:rPr>
          <w:b/>
          <w:sz w:val="22"/>
          <w:u w:val="single"/>
        </w:rPr>
        <w:t>Umowy</w:t>
      </w:r>
      <w:bookmarkEnd w:id="128"/>
    </w:p>
    <w:p w14:paraId="398C5EF4" w14:textId="4A6E02E2" w:rsidR="0086135C" w:rsidRPr="00B65952" w:rsidRDefault="0086135C" w:rsidP="0086135C">
      <w:pPr>
        <w:numPr>
          <w:ilvl w:val="0"/>
          <w:numId w:val="15"/>
        </w:numPr>
        <w:jc w:val="both"/>
        <w:rPr>
          <w:bCs/>
          <w:sz w:val="22"/>
          <w:szCs w:val="22"/>
        </w:rPr>
      </w:pPr>
      <w:bookmarkStart w:id="130" w:name="_Hlk161045742"/>
      <w:bookmarkStart w:id="131" w:name="_Hlk86989523"/>
      <w:bookmarkEnd w:id="127"/>
      <w:bookmarkEnd w:id="129"/>
      <w:r w:rsidRPr="00B65952">
        <w:rPr>
          <w:bCs/>
          <w:sz w:val="22"/>
          <w:szCs w:val="22"/>
        </w:rPr>
        <w:t xml:space="preserve">Umowa obowiązuje przez okres </w:t>
      </w:r>
      <w:r w:rsidRPr="008C7DF4">
        <w:rPr>
          <w:bCs/>
          <w:sz w:val="22"/>
          <w:szCs w:val="22"/>
        </w:rPr>
        <w:t xml:space="preserve">24 miesięcy </w:t>
      </w:r>
      <w:r w:rsidRPr="00B65952">
        <w:rPr>
          <w:bCs/>
          <w:sz w:val="22"/>
          <w:szCs w:val="22"/>
        </w:rPr>
        <w:t>od daty zawarcia Umowy.</w:t>
      </w:r>
      <w:r w:rsidRPr="00B65952">
        <w:rPr>
          <w:sz w:val="22"/>
          <w:szCs w:val="22"/>
        </w:rPr>
        <w:t xml:space="preserve"> </w:t>
      </w:r>
    </w:p>
    <w:p w14:paraId="355C7322" w14:textId="77777777" w:rsidR="008C7DF4" w:rsidRPr="005F4436" w:rsidRDefault="008C7DF4" w:rsidP="008C7DF4">
      <w:pPr>
        <w:numPr>
          <w:ilvl w:val="0"/>
          <w:numId w:val="15"/>
        </w:numPr>
        <w:ind w:left="426" w:hanging="426"/>
        <w:jc w:val="both"/>
        <w:rPr>
          <w:sz w:val="22"/>
          <w:szCs w:val="22"/>
        </w:rPr>
      </w:pPr>
      <w:r w:rsidRPr="005F4436">
        <w:rPr>
          <w:b/>
          <w:bCs/>
          <w:sz w:val="22"/>
          <w:szCs w:val="22"/>
        </w:rPr>
        <w:t xml:space="preserve">Dopuszcza się wydłużenie okresu obowiązywania umowy </w:t>
      </w:r>
      <w:r w:rsidRPr="005F4436">
        <w:rPr>
          <w:sz w:val="22"/>
          <w:szCs w:val="22"/>
        </w:rPr>
        <w:t xml:space="preserve">w przypadku, gdy w okresie obowiązywania umowy wartość jej nie zostanie </w:t>
      </w:r>
      <w:proofErr w:type="spellStart"/>
      <w:r w:rsidRPr="005F4436">
        <w:rPr>
          <w:sz w:val="22"/>
          <w:szCs w:val="22"/>
        </w:rPr>
        <w:t>sczerpana</w:t>
      </w:r>
      <w:proofErr w:type="spellEnd"/>
      <w:r w:rsidRPr="005F4436">
        <w:rPr>
          <w:sz w:val="22"/>
          <w:szCs w:val="22"/>
        </w:rPr>
        <w:t xml:space="preserve"> umowa obowiązywać będzie dla zleceń wystawionych przez poszczególne jednostki organizacyjne do dnia </w:t>
      </w:r>
      <w:proofErr w:type="spellStart"/>
      <w:r w:rsidRPr="005F4436">
        <w:rPr>
          <w:sz w:val="22"/>
          <w:szCs w:val="22"/>
        </w:rPr>
        <w:t>sczerpania</w:t>
      </w:r>
      <w:proofErr w:type="spellEnd"/>
      <w:r w:rsidRPr="005F4436">
        <w:rPr>
          <w:sz w:val="22"/>
          <w:szCs w:val="22"/>
        </w:rPr>
        <w:t xml:space="preserve"> jednak nie dłużej </w:t>
      </w:r>
      <w:r w:rsidRPr="005F4436">
        <w:rPr>
          <w:sz w:val="22"/>
          <w:szCs w:val="22"/>
        </w:rPr>
        <w:br/>
        <w:t xml:space="preserve">niż  90 dni od umownej daty zakończenia jej obowiązywania, chyba, że Zamawiający z co najmniej </w:t>
      </w:r>
      <w:r w:rsidRPr="005F4436">
        <w:rPr>
          <w:sz w:val="22"/>
          <w:szCs w:val="22"/>
        </w:rPr>
        <w:br/>
        <w:t>30 dniowym wyprzedzeniem wskaże termin, po którym udzielanie zleceń zostanie wstrzymane.</w:t>
      </w:r>
    </w:p>
    <w:p w14:paraId="36B9BC57" w14:textId="77777777" w:rsidR="008C7DF4" w:rsidRPr="00961A83" w:rsidRDefault="008C7DF4" w:rsidP="008C7DF4">
      <w:pPr>
        <w:numPr>
          <w:ilvl w:val="0"/>
          <w:numId w:val="15"/>
        </w:numPr>
        <w:suppressAutoHyphens/>
        <w:autoSpaceDN w:val="0"/>
        <w:ind w:left="426" w:hanging="426"/>
        <w:jc w:val="both"/>
        <w:textAlignment w:val="baseline"/>
        <w:rPr>
          <w:sz w:val="22"/>
          <w:szCs w:val="22"/>
        </w:rPr>
      </w:pPr>
      <w:r w:rsidRPr="00632B85">
        <w:rPr>
          <w:sz w:val="22"/>
          <w:szCs w:val="22"/>
        </w:rPr>
        <w:t xml:space="preserve">Wykonawca zobowiązuje się do całodobowego świadczenia usług serwisowych w okresie obowiązywania umowy, we wszystkie dni tygodnia (również wolne od pracy) podejmując działania od momentu otrzymania zgłoszenia, zgodnie z obowiązującymi u Zamawiającego przepisami, przez pracowników o odpowiednich do zakresu prac doświadczeniu i kwalifikacjach, </w:t>
      </w:r>
      <w:r w:rsidRPr="00961A83">
        <w:rPr>
          <w:sz w:val="22"/>
          <w:szCs w:val="22"/>
        </w:rPr>
        <w:t>zapoznanych z dokumentacją techniczną prowadzenia napraw maszyny w warunkach dołowych, zapoznanych z obowiązującymi przepisami</w:t>
      </w:r>
    </w:p>
    <w:p w14:paraId="2E574B11" w14:textId="0CD64ABE" w:rsidR="00915AF0" w:rsidRPr="008C7DF4" w:rsidRDefault="008C7DF4" w:rsidP="008C7DF4">
      <w:pPr>
        <w:numPr>
          <w:ilvl w:val="0"/>
          <w:numId w:val="15"/>
        </w:numPr>
        <w:suppressAutoHyphens/>
        <w:autoSpaceDN w:val="0"/>
        <w:ind w:left="426" w:hanging="426"/>
        <w:jc w:val="both"/>
        <w:textAlignment w:val="baseline"/>
        <w:rPr>
          <w:sz w:val="22"/>
          <w:szCs w:val="22"/>
        </w:rPr>
      </w:pPr>
      <w:r w:rsidRPr="00D15A71">
        <w:rPr>
          <w:sz w:val="22"/>
          <w:szCs w:val="22"/>
        </w:rPr>
        <w:t xml:space="preserve">Szczegółowe zasady realizacji usług serwisowych określone zostały w </w:t>
      </w:r>
      <w:r w:rsidRPr="00D15A71">
        <w:rPr>
          <w:i/>
          <w:sz w:val="22"/>
          <w:szCs w:val="22"/>
        </w:rPr>
        <w:t xml:space="preserve">Załączniku nr </w:t>
      </w:r>
      <w:r>
        <w:rPr>
          <w:i/>
          <w:sz w:val="22"/>
          <w:szCs w:val="22"/>
        </w:rPr>
        <w:t>1</w:t>
      </w:r>
      <w:r w:rsidRPr="00D15A71">
        <w:rPr>
          <w:sz w:val="22"/>
          <w:szCs w:val="22"/>
        </w:rPr>
        <w:t xml:space="preserve"> do niniejszej umowy.</w:t>
      </w:r>
      <w:bookmarkEnd w:id="130"/>
    </w:p>
    <w:p w14:paraId="55E49A5F" w14:textId="77777777" w:rsidR="006D4A41" w:rsidRPr="006D4A41" w:rsidRDefault="006D4A41" w:rsidP="006D4A41">
      <w:pPr>
        <w:suppressAutoHyphens/>
        <w:autoSpaceDN w:val="0"/>
        <w:spacing w:after="40"/>
        <w:ind w:left="284"/>
        <w:jc w:val="both"/>
        <w:textAlignment w:val="baseline"/>
        <w:rPr>
          <w:sz w:val="22"/>
          <w:szCs w:val="22"/>
        </w:rPr>
      </w:pPr>
    </w:p>
    <w:p w14:paraId="0E05E0DF" w14:textId="406DCFF8" w:rsidR="003F655B" w:rsidRPr="00700467" w:rsidRDefault="003F655B" w:rsidP="00700467">
      <w:pPr>
        <w:keepNext/>
        <w:tabs>
          <w:tab w:val="left" w:pos="720"/>
        </w:tabs>
        <w:snapToGrid w:val="0"/>
        <w:jc w:val="center"/>
        <w:outlineLvl w:val="1"/>
        <w:rPr>
          <w:b/>
          <w:bCs/>
          <w:sz w:val="24"/>
          <w:szCs w:val="28"/>
        </w:rPr>
      </w:pPr>
      <w:bookmarkStart w:id="132" w:name="_Toc181703708"/>
      <w:bookmarkEnd w:id="131"/>
      <w:r w:rsidRPr="00700467">
        <w:rPr>
          <w:b/>
          <w:bCs/>
          <w:sz w:val="24"/>
          <w:szCs w:val="28"/>
        </w:rPr>
        <w:t>§</w:t>
      </w:r>
      <w:r w:rsidR="00CA358A" w:rsidRPr="00700467">
        <w:rPr>
          <w:b/>
          <w:bCs/>
          <w:sz w:val="24"/>
          <w:szCs w:val="28"/>
        </w:rPr>
        <w:t>6</w:t>
      </w:r>
      <w:r w:rsidR="00DB7892">
        <w:rPr>
          <w:b/>
          <w:bCs/>
          <w:sz w:val="24"/>
          <w:szCs w:val="28"/>
        </w:rPr>
        <w:t xml:space="preserve"> </w:t>
      </w:r>
      <w:r w:rsidRPr="00CA5DF7">
        <w:rPr>
          <w:b/>
          <w:sz w:val="22"/>
          <w:u w:val="single"/>
        </w:rPr>
        <w:t>Gwarancja i postępowanie reklamacyjne</w:t>
      </w:r>
      <w:bookmarkEnd w:id="132"/>
    </w:p>
    <w:p w14:paraId="12907367" w14:textId="33ADA3B2" w:rsidR="003F655B" w:rsidRPr="00D15A71" w:rsidRDefault="003F655B">
      <w:pPr>
        <w:numPr>
          <w:ilvl w:val="0"/>
          <w:numId w:val="12"/>
        </w:numPr>
        <w:tabs>
          <w:tab w:val="clear" w:pos="1440"/>
        </w:tabs>
        <w:ind w:left="284" w:hanging="284"/>
        <w:jc w:val="both"/>
        <w:rPr>
          <w:sz w:val="22"/>
          <w:szCs w:val="22"/>
        </w:rPr>
      </w:pPr>
      <w:bookmarkStart w:id="133" w:name="_Hlk86989658"/>
      <w:r w:rsidRPr="00D15A71">
        <w:rPr>
          <w:sz w:val="22"/>
          <w:szCs w:val="22"/>
        </w:rPr>
        <w:t xml:space="preserve">Wykonawca udziela gwarancji na realizowane na podstawie niniejszej </w:t>
      </w:r>
      <w:r w:rsidR="006D4A41">
        <w:rPr>
          <w:sz w:val="22"/>
          <w:szCs w:val="22"/>
        </w:rPr>
        <w:t>U</w:t>
      </w:r>
      <w:r w:rsidRPr="00D15A71">
        <w:rPr>
          <w:sz w:val="22"/>
          <w:szCs w:val="22"/>
        </w:rPr>
        <w:t>mowy usługi serwisowe:</w:t>
      </w:r>
    </w:p>
    <w:p w14:paraId="4AA7E639" w14:textId="77777777" w:rsidR="003F655B" w:rsidRPr="00D15A71" w:rsidRDefault="003F655B" w:rsidP="00A1142D">
      <w:pPr>
        <w:numPr>
          <w:ilvl w:val="0"/>
          <w:numId w:val="84"/>
        </w:numPr>
        <w:ind w:left="567" w:hanging="283"/>
        <w:jc w:val="both"/>
        <w:rPr>
          <w:sz w:val="22"/>
          <w:szCs w:val="22"/>
        </w:rPr>
      </w:pPr>
      <w:r w:rsidRPr="00D15A71">
        <w:rPr>
          <w:sz w:val="22"/>
          <w:szCs w:val="22"/>
        </w:rPr>
        <w:t>na wykonaną usługę serwisową min. 6 miesięcy od daty wykonania,</w:t>
      </w:r>
    </w:p>
    <w:p w14:paraId="2637EE34" w14:textId="77777777" w:rsidR="003F655B" w:rsidRPr="00D15A71" w:rsidRDefault="003F655B" w:rsidP="00A1142D">
      <w:pPr>
        <w:numPr>
          <w:ilvl w:val="0"/>
          <w:numId w:val="84"/>
        </w:numPr>
        <w:ind w:left="567" w:hanging="283"/>
        <w:jc w:val="both"/>
        <w:rPr>
          <w:sz w:val="22"/>
          <w:szCs w:val="22"/>
        </w:rPr>
      </w:pPr>
      <w:r w:rsidRPr="00D15A71">
        <w:rPr>
          <w:sz w:val="22"/>
          <w:szCs w:val="22"/>
        </w:rPr>
        <w:t>na dostarczone fabrycznie nowe części zamienne min. 12 miesięcy od daty przekazania Zamawiającemu,</w:t>
      </w:r>
    </w:p>
    <w:p w14:paraId="4AB9FE08" w14:textId="77777777" w:rsidR="003F655B" w:rsidRPr="00D15A71" w:rsidRDefault="003F655B" w:rsidP="00A1142D">
      <w:pPr>
        <w:numPr>
          <w:ilvl w:val="0"/>
          <w:numId w:val="84"/>
        </w:numPr>
        <w:ind w:left="567" w:hanging="283"/>
        <w:jc w:val="both"/>
        <w:rPr>
          <w:sz w:val="22"/>
          <w:szCs w:val="22"/>
        </w:rPr>
      </w:pPr>
      <w:r w:rsidRPr="00D15A71">
        <w:rPr>
          <w:sz w:val="22"/>
          <w:szCs w:val="22"/>
        </w:rPr>
        <w:t>na dostarczone regenerowane części zamienne min. 6 miesięcy od daty przekazania Zamawiającemu.</w:t>
      </w:r>
    </w:p>
    <w:p w14:paraId="5C535B23" w14:textId="1A92F36C" w:rsidR="003F655B" w:rsidRPr="006D4A41" w:rsidRDefault="003F655B">
      <w:pPr>
        <w:pStyle w:val="Akapitzlist"/>
        <w:numPr>
          <w:ilvl w:val="0"/>
          <w:numId w:val="12"/>
        </w:numPr>
        <w:tabs>
          <w:tab w:val="clear" w:pos="1440"/>
        </w:tabs>
        <w:ind w:left="284" w:hanging="284"/>
        <w:jc w:val="both"/>
        <w:rPr>
          <w:sz w:val="22"/>
          <w:szCs w:val="22"/>
        </w:rPr>
      </w:pPr>
      <w:r w:rsidRPr="006D4A41">
        <w:rPr>
          <w:sz w:val="22"/>
          <w:szCs w:val="22"/>
        </w:rPr>
        <w:t>Gwarancja na wykazane w dokumentacji technicznej części szybkozużywające się ma zastosowanie tylko w przypadku wad materiałowych i wykonawstwa.</w:t>
      </w:r>
    </w:p>
    <w:p w14:paraId="17BAF878" w14:textId="77777777" w:rsidR="006D4A41" w:rsidRPr="006D4A41" w:rsidRDefault="000324F9">
      <w:pPr>
        <w:numPr>
          <w:ilvl w:val="0"/>
          <w:numId w:val="12"/>
        </w:numPr>
        <w:tabs>
          <w:tab w:val="clear" w:pos="1440"/>
        </w:tabs>
        <w:ind w:left="284" w:hanging="284"/>
        <w:jc w:val="both"/>
        <w:rPr>
          <w:sz w:val="22"/>
          <w:szCs w:val="22"/>
        </w:rPr>
      </w:pPr>
      <w:r w:rsidRPr="000324F9">
        <w:rPr>
          <w:iCs/>
          <w:sz w:val="22"/>
          <w:szCs w:val="22"/>
        </w:rPr>
        <w:t>Z gwarancji wyłączone są</w:t>
      </w:r>
      <w:r w:rsidR="006D4A41">
        <w:rPr>
          <w:iCs/>
          <w:sz w:val="22"/>
          <w:szCs w:val="22"/>
        </w:rPr>
        <w:t>:</w:t>
      </w:r>
    </w:p>
    <w:p w14:paraId="0A26C702" w14:textId="594DCDF8" w:rsidR="006D4A41" w:rsidRPr="006D4A41" w:rsidRDefault="000324F9">
      <w:pPr>
        <w:pStyle w:val="Akapitzlist"/>
        <w:numPr>
          <w:ilvl w:val="1"/>
          <w:numId w:val="12"/>
        </w:numPr>
        <w:tabs>
          <w:tab w:val="clear" w:pos="1440"/>
        </w:tabs>
        <w:ind w:left="567" w:hanging="283"/>
        <w:jc w:val="both"/>
        <w:rPr>
          <w:sz w:val="22"/>
          <w:szCs w:val="22"/>
        </w:rPr>
      </w:pPr>
      <w:r w:rsidRPr="006D4A41">
        <w:rPr>
          <w:iCs/>
          <w:sz w:val="22"/>
          <w:szCs w:val="22"/>
        </w:rPr>
        <w:t xml:space="preserve"> wady powstałe w wyniku stosowania lub użytkowania niezgodnego</w:t>
      </w:r>
      <w:r w:rsidR="006D4A41">
        <w:rPr>
          <w:iCs/>
          <w:sz w:val="22"/>
          <w:szCs w:val="22"/>
        </w:rPr>
        <w:t xml:space="preserve"> </w:t>
      </w:r>
      <w:r w:rsidRPr="006D4A41">
        <w:rPr>
          <w:iCs/>
          <w:sz w:val="22"/>
          <w:szCs w:val="22"/>
        </w:rPr>
        <w:t xml:space="preserve">z warunkami określonymi przez producenta w instrukcji lub dokumentacji techniczno-ruchowej. </w:t>
      </w:r>
    </w:p>
    <w:p w14:paraId="04DC2C94" w14:textId="13A9A924" w:rsidR="003F655B" w:rsidRPr="006D4A41" w:rsidRDefault="000324F9">
      <w:pPr>
        <w:pStyle w:val="Akapitzlist"/>
        <w:numPr>
          <w:ilvl w:val="1"/>
          <w:numId w:val="12"/>
        </w:numPr>
        <w:tabs>
          <w:tab w:val="clear" w:pos="1440"/>
        </w:tabs>
        <w:ind w:left="567" w:hanging="283"/>
        <w:jc w:val="both"/>
        <w:rPr>
          <w:sz w:val="22"/>
          <w:szCs w:val="22"/>
        </w:rPr>
      </w:pPr>
      <w:r w:rsidRPr="006D4A41">
        <w:rPr>
          <w:iCs/>
          <w:sz w:val="22"/>
          <w:szCs w:val="22"/>
        </w:rPr>
        <w:t xml:space="preserve">części ulegające normalnemu zużyciu podczas eksploatacji (z wyłączeniem wad materiałowych </w:t>
      </w:r>
      <w:r w:rsidR="001B422D">
        <w:rPr>
          <w:iCs/>
          <w:sz w:val="22"/>
          <w:szCs w:val="22"/>
        </w:rPr>
        <w:br/>
      </w:r>
      <w:r w:rsidRPr="006D4A41">
        <w:rPr>
          <w:iCs/>
          <w:sz w:val="22"/>
          <w:szCs w:val="22"/>
        </w:rPr>
        <w:t>i wykonawstwa), wyspecyfikowane w umowach dostawy.</w:t>
      </w:r>
    </w:p>
    <w:p w14:paraId="4D47EBFA" w14:textId="18E375F8" w:rsidR="000324F9" w:rsidRPr="000324F9" w:rsidRDefault="000324F9">
      <w:pPr>
        <w:numPr>
          <w:ilvl w:val="0"/>
          <w:numId w:val="12"/>
        </w:numPr>
        <w:tabs>
          <w:tab w:val="clear" w:pos="1440"/>
        </w:tabs>
        <w:ind w:left="284" w:hanging="284"/>
        <w:jc w:val="both"/>
        <w:rPr>
          <w:sz w:val="22"/>
        </w:rPr>
      </w:pPr>
      <w:r w:rsidRPr="000324F9">
        <w:rPr>
          <w:iCs/>
          <w:sz w:val="22"/>
        </w:rPr>
        <w:t>Odpowiedzialność z tytułu gwarancji obejmuje zarówno wady</w:t>
      </w:r>
      <w:r w:rsidR="006D4A41">
        <w:rPr>
          <w:iCs/>
          <w:sz w:val="22"/>
        </w:rPr>
        <w:t>,</w:t>
      </w:r>
      <w:r w:rsidRPr="000324F9">
        <w:rPr>
          <w:iCs/>
          <w:sz w:val="22"/>
        </w:rPr>
        <w:t xml:space="preserve"> które w chwili przyjęcia lub odbioru tkwiły w przedmiocie zamówienia, jak i wszelkie inne wady fizyczne, ujawnione przed upływem terminu obowiązywania gwarancji</w:t>
      </w:r>
    </w:p>
    <w:p w14:paraId="290BF52A" w14:textId="77777777" w:rsidR="006D4A41" w:rsidRDefault="003F655B">
      <w:pPr>
        <w:numPr>
          <w:ilvl w:val="0"/>
          <w:numId w:val="12"/>
        </w:numPr>
        <w:tabs>
          <w:tab w:val="clear" w:pos="1440"/>
        </w:tabs>
        <w:ind w:left="284" w:hanging="284"/>
        <w:jc w:val="both"/>
        <w:rPr>
          <w:sz w:val="22"/>
        </w:rPr>
      </w:pPr>
      <w:r w:rsidRPr="000324F9">
        <w:rPr>
          <w:sz w:val="22"/>
        </w:rPr>
        <w:t>Odbiór przedmiotu zamówienia w żadnym przypadku nie zwalnia Wykonawcy od odpowiedzialności</w:t>
      </w:r>
      <w:r w:rsidRPr="000324F9">
        <w:rPr>
          <w:sz w:val="22"/>
        </w:rPr>
        <w:br/>
        <w:t>za wady lub inne uchybienia w spełnieniu wymagań określonych przez Zamawiającego.</w:t>
      </w:r>
    </w:p>
    <w:p w14:paraId="0C63EEF6" w14:textId="1E82E464" w:rsidR="003F655B" w:rsidRPr="008C7DF4" w:rsidRDefault="003F655B">
      <w:pPr>
        <w:numPr>
          <w:ilvl w:val="0"/>
          <w:numId w:val="12"/>
        </w:numPr>
        <w:tabs>
          <w:tab w:val="clear" w:pos="1440"/>
        </w:tabs>
        <w:ind w:left="284" w:hanging="284"/>
        <w:jc w:val="both"/>
        <w:rPr>
          <w:sz w:val="22"/>
        </w:rPr>
      </w:pPr>
      <w:r w:rsidRPr="008C7DF4">
        <w:rPr>
          <w:bCs/>
          <w:sz w:val="22"/>
          <w:szCs w:val="22"/>
        </w:rPr>
        <w:t>Zgłoszenia awarii przyjmuje</w:t>
      </w:r>
      <w:r w:rsidR="006D4A41" w:rsidRPr="008C7DF4">
        <w:rPr>
          <w:bCs/>
          <w:sz w:val="22"/>
          <w:szCs w:val="22"/>
        </w:rPr>
        <w:t>:</w:t>
      </w:r>
      <w:r w:rsidRPr="008C7DF4">
        <w:rPr>
          <w:bCs/>
          <w:sz w:val="22"/>
          <w:szCs w:val="22"/>
        </w:rPr>
        <w:t xml:space="preserve">  Dział ………………………………..……………………………………, tel. …………….………, fax ……………………………, e-mail ………………………….……………, reklamacje przyjmuje</w:t>
      </w:r>
      <w:r w:rsidR="006D4A41" w:rsidRPr="008C7DF4">
        <w:rPr>
          <w:bCs/>
          <w:sz w:val="22"/>
          <w:szCs w:val="22"/>
        </w:rPr>
        <w:t>:</w:t>
      </w:r>
      <w:r w:rsidRPr="008C7DF4">
        <w:rPr>
          <w:bCs/>
          <w:sz w:val="22"/>
          <w:szCs w:val="22"/>
        </w:rPr>
        <w:t xml:space="preserve"> Dział …………………………………………………….………………………, tel. …………….…….…, fax ……………………..………, e-mail …………………….…………………</w:t>
      </w:r>
    </w:p>
    <w:p w14:paraId="70D31959" w14:textId="77777777" w:rsidR="003F655B" w:rsidRPr="000324F9" w:rsidRDefault="003F655B">
      <w:pPr>
        <w:numPr>
          <w:ilvl w:val="0"/>
          <w:numId w:val="12"/>
        </w:numPr>
        <w:tabs>
          <w:tab w:val="clear" w:pos="1440"/>
        </w:tabs>
        <w:spacing w:after="40"/>
        <w:ind w:left="284" w:hanging="284"/>
        <w:jc w:val="both"/>
        <w:rPr>
          <w:sz w:val="22"/>
          <w:szCs w:val="22"/>
        </w:rPr>
      </w:pPr>
      <w:r w:rsidRPr="00D15A71">
        <w:rPr>
          <w:sz w:val="22"/>
          <w:szCs w:val="22"/>
        </w:rPr>
        <w:t>Przyjęcie lub odbiór przedmiotu zamówienia w żadnym przypadku nie zwalnia Wykonawcy</w:t>
      </w:r>
      <w:r w:rsidRPr="00D15A71">
        <w:rPr>
          <w:sz w:val="22"/>
          <w:szCs w:val="22"/>
        </w:rPr>
        <w:br/>
        <w:t>od odpowiedzialności za wady lub inne uchybienia w spełnieniu wymagań określonych</w:t>
      </w:r>
      <w:r w:rsidRPr="00D15A71">
        <w:rPr>
          <w:sz w:val="22"/>
          <w:szCs w:val="22"/>
        </w:rPr>
        <w:br/>
      </w:r>
      <w:r w:rsidRPr="000324F9">
        <w:rPr>
          <w:sz w:val="22"/>
          <w:szCs w:val="22"/>
        </w:rPr>
        <w:t>przez Zamawiającego.</w:t>
      </w:r>
    </w:p>
    <w:p w14:paraId="41529D6D" w14:textId="6C20A8B2" w:rsidR="000324F9" w:rsidRPr="000324F9" w:rsidRDefault="000324F9">
      <w:pPr>
        <w:numPr>
          <w:ilvl w:val="0"/>
          <w:numId w:val="12"/>
        </w:numPr>
        <w:tabs>
          <w:tab w:val="clear" w:pos="1440"/>
        </w:tabs>
        <w:spacing w:after="40"/>
        <w:ind w:left="284" w:hanging="284"/>
        <w:jc w:val="both"/>
        <w:rPr>
          <w:sz w:val="22"/>
          <w:szCs w:val="22"/>
        </w:rPr>
      </w:pPr>
      <w:r w:rsidRPr="000324F9">
        <w:rPr>
          <w:bCs/>
          <w:iCs/>
          <w:sz w:val="22"/>
          <w:szCs w:val="22"/>
        </w:rPr>
        <w:t xml:space="preserve">Jeżeli </w:t>
      </w:r>
      <w:r w:rsidR="00E220E1">
        <w:rPr>
          <w:bCs/>
          <w:iCs/>
          <w:sz w:val="22"/>
          <w:szCs w:val="22"/>
        </w:rPr>
        <w:t>U</w:t>
      </w:r>
      <w:r w:rsidRPr="000324F9">
        <w:rPr>
          <w:bCs/>
          <w:iCs/>
          <w:sz w:val="22"/>
          <w:szCs w:val="22"/>
        </w:rPr>
        <w:t>mowa nie stanowi inaczej, odpowiedzialność z tytułu gwarancji i jakości obejmuje zarówno wady które w chwili przyjęcia lub odbioru tkwiły w przedmiocie zamówienia, jak i wszelkie inne wady fizyczne, ujawnione przed upływem terminu obowiązywania gwarancji</w:t>
      </w:r>
      <w:r w:rsidRPr="000324F9">
        <w:rPr>
          <w:sz w:val="22"/>
          <w:szCs w:val="22"/>
        </w:rPr>
        <w:t>.</w:t>
      </w:r>
    </w:p>
    <w:p w14:paraId="70AA8F89" w14:textId="68DF72F1" w:rsidR="003F655B" w:rsidRPr="00D15A71" w:rsidRDefault="003F655B">
      <w:pPr>
        <w:numPr>
          <w:ilvl w:val="0"/>
          <w:numId w:val="12"/>
        </w:numPr>
        <w:tabs>
          <w:tab w:val="clear" w:pos="1440"/>
        </w:tabs>
        <w:spacing w:after="40"/>
        <w:ind w:left="284" w:hanging="284"/>
        <w:jc w:val="both"/>
        <w:rPr>
          <w:sz w:val="22"/>
          <w:szCs w:val="22"/>
        </w:rPr>
      </w:pPr>
      <w:r w:rsidRPr="00D15A71">
        <w:rPr>
          <w:sz w:val="22"/>
          <w:szCs w:val="22"/>
        </w:rPr>
        <w:t xml:space="preserve">Jeżeli Wykonawca, po wezwaniu do usunięcia wad z tytułu gwarancji, nie dopełni obowiązków wynikających z gwarancji, Zamawiający uprawniony będzie do usunięcia wad na koszt i ryzyko Wykonawcy, zachowując przy tym inne uprawnienia wynikające zarówno z </w:t>
      </w:r>
      <w:r w:rsidR="00B60CDC">
        <w:rPr>
          <w:sz w:val="22"/>
          <w:szCs w:val="22"/>
        </w:rPr>
        <w:t>SWZ</w:t>
      </w:r>
      <w:r w:rsidRPr="00D15A71">
        <w:rPr>
          <w:sz w:val="22"/>
          <w:szCs w:val="22"/>
        </w:rPr>
        <w:t xml:space="preserve">, </w:t>
      </w:r>
      <w:r w:rsidR="000C31E8">
        <w:rPr>
          <w:sz w:val="22"/>
          <w:szCs w:val="22"/>
        </w:rPr>
        <w:t>U</w:t>
      </w:r>
      <w:r w:rsidRPr="00D15A71">
        <w:rPr>
          <w:sz w:val="22"/>
          <w:szCs w:val="22"/>
        </w:rPr>
        <w:t>mowy jak i rękojmi.</w:t>
      </w:r>
    </w:p>
    <w:p w14:paraId="5A515FD9" w14:textId="77777777" w:rsidR="003F655B" w:rsidRPr="00D15A71" w:rsidRDefault="003F655B">
      <w:pPr>
        <w:numPr>
          <w:ilvl w:val="0"/>
          <w:numId w:val="12"/>
        </w:numPr>
        <w:tabs>
          <w:tab w:val="clear" w:pos="1440"/>
        </w:tabs>
        <w:spacing w:after="40"/>
        <w:ind w:left="284" w:hanging="284"/>
        <w:jc w:val="both"/>
        <w:rPr>
          <w:sz w:val="22"/>
          <w:szCs w:val="22"/>
        </w:rPr>
      </w:pPr>
      <w:r w:rsidRPr="00D15A71">
        <w:rPr>
          <w:sz w:val="22"/>
          <w:szCs w:val="22"/>
        </w:rPr>
        <w:t>W przypadku rozbieżności stanowisk, co do uznania reklamacji Zamawiający może zlecić wykonanie badań niezależnemu ekspertowi wskazanemu przez Zamawiającego.</w:t>
      </w:r>
    </w:p>
    <w:p w14:paraId="7ED6E304" w14:textId="77777777" w:rsidR="003F655B" w:rsidRPr="00D15A71" w:rsidRDefault="003F655B">
      <w:pPr>
        <w:numPr>
          <w:ilvl w:val="0"/>
          <w:numId w:val="12"/>
        </w:numPr>
        <w:tabs>
          <w:tab w:val="clear" w:pos="1440"/>
        </w:tabs>
        <w:spacing w:after="40"/>
        <w:ind w:left="284" w:hanging="284"/>
        <w:jc w:val="both"/>
        <w:rPr>
          <w:sz w:val="22"/>
          <w:szCs w:val="22"/>
        </w:rPr>
      </w:pPr>
      <w:r w:rsidRPr="00D15A71">
        <w:rPr>
          <w:sz w:val="22"/>
          <w:szCs w:val="22"/>
        </w:rPr>
        <w:t>W przypadku uzyskania wyników badań potwierdzających wady przedmiotu zamówienia koszty badań ponosi Wykonawca. Wysokość kosztów badań określi każdorazowo niezależny ekspert.</w:t>
      </w:r>
    </w:p>
    <w:p w14:paraId="14D012D5" w14:textId="77777777" w:rsidR="003F655B" w:rsidRPr="00D15A71" w:rsidRDefault="003F655B">
      <w:pPr>
        <w:numPr>
          <w:ilvl w:val="0"/>
          <w:numId w:val="12"/>
        </w:numPr>
        <w:tabs>
          <w:tab w:val="clear" w:pos="1440"/>
        </w:tabs>
        <w:spacing w:after="40"/>
        <w:ind w:left="284" w:hanging="284"/>
        <w:jc w:val="both"/>
        <w:rPr>
          <w:sz w:val="22"/>
          <w:szCs w:val="22"/>
        </w:rPr>
      </w:pPr>
      <w:r w:rsidRPr="00D15A71">
        <w:rPr>
          <w:sz w:val="22"/>
          <w:szCs w:val="22"/>
        </w:rPr>
        <w:t>Gwarancja nie wyłącza uprawnień Zamawiającego z tytułu rękojmi za wady fizyczne lub prawne przedmiotu zamówienia.</w:t>
      </w:r>
    </w:p>
    <w:p w14:paraId="0D6F2AF5" w14:textId="77777777" w:rsidR="003F655B" w:rsidRDefault="003F655B">
      <w:pPr>
        <w:numPr>
          <w:ilvl w:val="0"/>
          <w:numId w:val="12"/>
        </w:numPr>
        <w:tabs>
          <w:tab w:val="clear" w:pos="1440"/>
        </w:tabs>
        <w:spacing w:after="40"/>
        <w:ind w:left="284" w:hanging="284"/>
        <w:jc w:val="both"/>
        <w:rPr>
          <w:sz w:val="22"/>
          <w:szCs w:val="22"/>
        </w:rPr>
      </w:pPr>
      <w:r w:rsidRPr="00D15A71">
        <w:rPr>
          <w:sz w:val="22"/>
          <w:szCs w:val="22"/>
        </w:rPr>
        <w:t xml:space="preserve">Oświadczenie o udzieleniu gwarancji zawarte powyżej uznaje się za równoznaczne z wydaniem dokumentu gwarancyjnego. Jeżeli Wykonawca dostarczy odrębny dokument gwarancyjny, warunki </w:t>
      </w:r>
      <w:r w:rsidRPr="00D15A71">
        <w:rPr>
          <w:sz w:val="22"/>
          <w:szCs w:val="22"/>
        </w:rPr>
        <w:lastRenderedPageBreak/>
        <w:t>i uprawnienia w nim określone nie mogą być sprzeczne lub mniej korzystne dla Zamawiającego niż warunki i uprawnienia wynikające z postanowień umowy i obowiązujących przepisów prawa polskiego.</w:t>
      </w:r>
    </w:p>
    <w:p w14:paraId="7CCFA79B" w14:textId="77777777" w:rsidR="00317463" w:rsidRPr="008B0F6A" w:rsidRDefault="00317463">
      <w:pPr>
        <w:numPr>
          <w:ilvl w:val="0"/>
          <w:numId w:val="12"/>
        </w:numPr>
        <w:tabs>
          <w:tab w:val="clear" w:pos="1440"/>
        </w:tabs>
        <w:spacing w:after="40"/>
        <w:ind w:left="284" w:hanging="284"/>
        <w:jc w:val="both"/>
        <w:rPr>
          <w:sz w:val="22"/>
          <w:szCs w:val="22"/>
        </w:rPr>
      </w:pPr>
      <w:r w:rsidRPr="006D4A41">
        <w:rPr>
          <w:sz w:val="22"/>
          <w:szCs w:val="22"/>
        </w:rPr>
        <w:t>Wykonawca przeprowadzi bez zbędnej zwłoki procedurę reklamacyjną z udziałem służb technicznych Zamawiającego albo</w:t>
      </w:r>
      <w:r w:rsidRPr="008B0F6A">
        <w:rPr>
          <w:sz w:val="22"/>
          <w:szCs w:val="22"/>
        </w:rPr>
        <w:t xml:space="preserve"> uzna wykonaną usługę jako niepłatną w przypadku:</w:t>
      </w:r>
    </w:p>
    <w:p w14:paraId="455DE4C3" w14:textId="77777777" w:rsidR="00317463" w:rsidRPr="00182988" w:rsidRDefault="00317463" w:rsidP="00A1142D">
      <w:pPr>
        <w:pStyle w:val="Tekstpodstawowy2"/>
        <w:numPr>
          <w:ilvl w:val="0"/>
          <w:numId w:val="44"/>
        </w:numPr>
        <w:ind w:left="709"/>
        <w:jc w:val="both"/>
        <w:rPr>
          <w:b w:val="0"/>
          <w:bCs/>
          <w:sz w:val="22"/>
          <w:szCs w:val="22"/>
        </w:rPr>
      </w:pPr>
      <w:r w:rsidRPr="00182988">
        <w:rPr>
          <w:b w:val="0"/>
          <w:bCs/>
          <w:sz w:val="22"/>
          <w:szCs w:val="22"/>
        </w:rPr>
        <w:t xml:space="preserve">przesłania przez </w:t>
      </w:r>
      <w:r w:rsidRPr="00E220E1">
        <w:rPr>
          <w:b w:val="0"/>
          <w:bCs/>
          <w:sz w:val="22"/>
          <w:szCs w:val="22"/>
        </w:rPr>
        <w:t xml:space="preserve">Zamawiającego </w:t>
      </w:r>
      <w:r w:rsidRPr="00E220E1">
        <w:rPr>
          <w:b w:val="0"/>
          <w:bCs/>
          <w:i/>
          <w:iCs/>
          <w:sz w:val="22"/>
          <w:szCs w:val="22"/>
        </w:rPr>
        <w:t xml:space="preserve">Informacji </w:t>
      </w:r>
      <w:r w:rsidRPr="00E220E1">
        <w:rPr>
          <w:b w:val="0"/>
          <w:bCs/>
          <w:sz w:val="22"/>
          <w:szCs w:val="22"/>
        </w:rPr>
        <w:t>z zastrzeżeniami</w:t>
      </w:r>
      <w:r w:rsidRPr="00182988">
        <w:rPr>
          <w:b w:val="0"/>
          <w:bCs/>
          <w:sz w:val="22"/>
          <w:szCs w:val="22"/>
        </w:rPr>
        <w:t>, co do kwalifikacji wykonanej usługi serwisowej,</w:t>
      </w:r>
    </w:p>
    <w:p w14:paraId="3E1DE5A1" w14:textId="77777777" w:rsidR="00317463" w:rsidRPr="00182988" w:rsidRDefault="00317463" w:rsidP="00A1142D">
      <w:pPr>
        <w:pStyle w:val="Tekstpodstawowy2"/>
        <w:numPr>
          <w:ilvl w:val="0"/>
          <w:numId w:val="44"/>
        </w:numPr>
        <w:ind w:left="709"/>
        <w:jc w:val="both"/>
        <w:rPr>
          <w:b w:val="0"/>
          <w:bCs/>
          <w:sz w:val="22"/>
          <w:szCs w:val="22"/>
        </w:rPr>
      </w:pPr>
      <w:r w:rsidRPr="00182988">
        <w:rPr>
          <w:b w:val="0"/>
          <w:bCs/>
          <w:sz w:val="22"/>
          <w:szCs w:val="22"/>
        </w:rPr>
        <w:t>braku możliwości jednoznacznego określenia przyczyn awarii (niesprawności) i odpowiedzialności za koszt wykonanej usługi serwisowej,</w:t>
      </w:r>
    </w:p>
    <w:p w14:paraId="1BFF34B2" w14:textId="77777777" w:rsidR="00317463" w:rsidRPr="00182988" w:rsidRDefault="00317463" w:rsidP="00A1142D">
      <w:pPr>
        <w:pStyle w:val="Tekstpodstawowy2"/>
        <w:numPr>
          <w:ilvl w:val="0"/>
          <w:numId w:val="44"/>
        </w:numPr>
        <w:ind w:left="709"/>
        <w:jc w:val="both"/>
        <w:rPr>
          <w:b w:val="0"/>
          <w:bCs/>
          <w:sz w:val="22"/>
          <w:szCs w:val="22"/>
        </w:rPr>
      </w:pPr>
      <w:r w:rsidRPr="00182988">
        <w:rPr>
          <w:b w:val="0"/>
          <w:bCs/>
          <w:sz w:val="22"/>
          <w:szCs w:val="22"/>
        </w:rPr>
        <w:t>braku możliwości kwalifikacji danej usługi przez przedstawiciela Wykonawcy na miejscu, w trakcie naprawy.</w:t>
      </w:r>
    </w:p>
    <w:p w14:paraId="28955706" w14:textId="34C0616B" w:rsidR="00317463" w:rsidRPr="008B0F6A" w:rsidRDefault="00317463">
      <w:pPr>
        <w:numPr>
          <w:ilvl w:val="0"/>
          <w:numId w:val="12"/>
        </w:numPr>
        <w:tabs>
          <w:tab w:val="clear" w:pos="1440"/>
        </w:tabs>
        <w:spacing w:after="40"/>
        <w:ind w:left="426" w:hanging="426"/>
        <w:jc w:val="both"/>
        <w:rPr>
          <w:sz w:val="22"/>
          <w:szCs w:val="22"/>
        </w:rPr>
      </w:pPr>
      <w:r w:rsidRPr="00182988">
        <w:rPr>
          <w:bCs/>
          <w:sz w:val="22"/>
          <w:szCs w:val="22"/>
        </w:rPr>
        <w:t>Wykonawca przeprowadzi</w:t>
      </w:r>
      <w:r w:rsidRPr="008B0F6A">
        <w:rPr>
          <w:sz w:val="22"/>
          <w:szCs w:val="22"/>
        </w:rPr>
        <w:t xml:space="preserve"> procedurę reklamacyjną z udziałem służb technicznych Zamawiającego </w:t>
      </w:r>
      <w:r w:rsidR="0085533E">
        <w:rPr>
          <w:sz w:val="22"/>
          <w:szCs w:val="22"/>
        </w:rPr>
        <w:br/>
      </w:r>
      <w:r w:rsidRPr="008B0F6A">
        <w:rPr>
          <w:sz w:val="22"/>
          <w:szCs w:val="22"/>
        </w:rPr>
        <w:t>w terminie do 30 dni od daty dostarczenia podzespołów Wykonawcy.</w:t>
      </w:r>
    </w:p>
    <w:p w14:paraId="04384A2A" w14:textId="77777777" w:rsidR="00317463" w:rsidRPr="008B0F6A" w:rsidRDefault="00317463">
      <w:pPr>
        <w:numPr>
          <w:ilvl w:val="0"/>
          <w:numId w:val="12"/>
        </w:numPr>
        <w:tabs>
          <w:tab w:val="clear" w:pos="1440"/>
        </w:tabs>
        <w:spacing w:after="40"/>
        <w:ind w:left="426" w:hanging="426"/>
        <w:jc w:val="both"/>
        <w:rPr>
          <w:sz w:val="22"/>
          <w:szCs w:val="22"/>
        </w:rPr>
      </w:pPr>
      <w:r w:rsidRPr="008B0F6A">
        <w:rPr>
          <w:sz w:val="22"/>
          <w:szCs w:val="22"/>
        </w:rPr>
        <w:t>Strony zobowiązują się do zakończenia procedury reklamacyjnej w terminie do 60 dni od daty wykonania usługi. Za porozumieniem Stron termin ten można wydłużyć.</w:t>
      </w:r>
    </w:p>
    <w:p w14:paraId="7175E4EA" w14:textId="77777777" w:rsidR="000324F9" w:rsidRPr="000324F9" w:rsidRDefault="000324F9">
      <w:pPr>
        <w:numPr>
          <w:ilvl w:val="0"/>
          <w:numId w:val="12"/>
        </w:numPr>
        <w:tabs>
          <w:tab w:val="clear" w:pos="1440"/>
        </w:tabs>
        <w:spacing w:after="40"/>
        <w:ind w:left="426" w:hanging="426"/>
        <w:jc w:val="both"/>
        <w:rPr>
          <w:sz w:val="22"/>
          <w:szCs w:val="22"/>
        </w:rPr>
      </w:pPr>
      <w:r w:rsidRPr="000324F9">
        <w:rPr>
          <w:iCs/>
          <w:sz w:val="22"/>
          <w:szCs w:val="22"/>
        </w:rPr>
        <w:t xml:space="preserve">W wyniku postępowania reklamacyjnego należy jednoznacznie ustalić Stronę (Strony) zobowiązaną do pokrycia kosztów naprawy, a w przypadku nieuznania praw z tytułu gwarancji Wykonawca winien </w:t>
      </w:r>
      <w:r w:rsidRPr="000324F9">
        <w:rPr>
          <w:bCs/>
          <w:iCs/>
          <w:sz w:val="22"/>
          <w:szCs w:val="22"/>
        </w:rPr>
        <w:t xml:space="preserve">uzasadnić i opisać </w:t>
      </w:r>
      <w:r w:rsidRPr="000324F9">
        <w:rPr>
          <w:iCs/>
          <w:sz w:val="22"/>
          <w:szCs w:val="22"/>
        </w:rPr>
        <w:t>przyczynę powstania awarii skutkującej utratą całkowitych lub częściowych praw z tytułu gwarancji.</w:t>
      </w:r>
    </w:p>
    <w:p w14:paraId="571EA366" w14:textId="59FD8E77" w:rsidR="00317463" w:rsidRPr="008B0F6A" w:rsidRDefault="00317463">
      <w:pPr>
        <w:numPr>
          <w:ilvl w:val="0"/>
          <w:numId w:val="12"/>
        </w:numPr>
        <w:tabs>
          <w:tab w:val="clear" w:pos="1440"/>
        </w:tabs>
        <w:spacing w:after="40"/>
        <w:ind w:left="426" w:hanging="426"/>
        <w:jc w:val="both"/>
        <w:rPr>
          <w:sz w:val="22"/>
          <w:szCs w:val="22"/>
        </w:rPr>
      </w:pPr>
      <w:r w:rsidRPr="008B0F6A">
        <w:rPr>
          <w:sz w:val="22"/>
          <w:szCs w:val="22"/>
        </w:rPr>
        <w:t>Za okres prowadzenia procedury reklamacyjnej nie przysługują odsetki.</w:t>
      </w:r>
    </w:p>
    <w:p w14:paraId="4D6F6D13" w14:textId="77777777" w:rsidR="00317463" w:rsidRPr="000324F9" w:rsidRDefault="00317463">
      <w:pPr>
        <w:numPr>
          <w:ilvl w:val="0"/>
          <w:numId w:val="12"/>
        </w:numPr>
        <w:tabs>
          <w:tab w:val="clear" w:pos="1440"/>
        </w:tabs>
        <w:spacing w:after="40"/>
        <w:ind w:left="426" w:hanging="426"/>
        <w:jc w:val="both"/>
        <w:rPr>
          <w:sz w:val="22"/>
          <w:szCs w:val="22"/>
        </w:rPr>
      </w:pPr>
      <w:r w:rsidRPr="008B0F6A">
        <w:rPr>
          <w:sz w:val="22"/>
          <w:szCs w:val="22"/>
        </w:rPr>
        <w:t>O proponowanym terminie reklamacji Wykonawca powiadomi Zamawiającego pisemnie z </w:t>
      </w:r>
      <w:r w:rsidRPr="000324F9">
        <w:rPr>
          <w:sz w:val="22"/>
          <w:szCs w:val="22"/>
        </w:rPr>
        <w:t>wyprzedzeniem min. 3 dni roboczych.</w:t>
      </w:r>
    </w:p>
    <w:p w14:paraId="46B856C1" w14:textId="61391643" w:rsidR="00317463" w:rsidRPr="006D4A41" w:rsidRDefault="000324F9">
      <w:pPr>
        <w:numPr>
          <w:ilvl w:val="0"/>
          <w:numId w:val="12"/>
        </w:numPr>
        <w:tabs>
          <w:tab w:val="clear" w:pos="1440"/>
        </w:tabs>
        <w:spacing w:after="40"/>
        <w:ind w:left="426" w:hanging="426"/>
        <w:jc w:val="both"/>
        <w:rPr>
          <w:sz w:val="22"/>
          <w:szCs w:val="22"/>
        </w:rPr>
      </w:pPr>
      <w:r w:rsidRPr="000324F9">
        <w:rPr>
          <w:iCs/>
          <w:sz w:val="22"/>
          <w:szCs w:val="22"/>
        </w:rPr>
        <w:t>Brak przeprowadzenia procedury reklamacyjnej w terminie do 30 dni z winy Wykonawcy będzie skutkować uznaniem przez Wykonawcę roszczeń gwarancyjnych Zamawiającego i uznanie wykonanej usługi jako nieodpłatną. Za porozumieniem Stron termin ten można wydłużyć.</w:t>
      </w:r>
    </w:p>
    <w:p w14:paraId="13EAA543" w14:textId="77777777" w:rsidR="006D4A41" w:rsidRPr="000324F9" w:rsidRDefault="006D4A41" w:rsidP="006D4A41">
      <w:pPr>
        <w:spacing w:after="40"/>
        <w:ind w:left="426"/>
        <w:jc w:val="both"/>
        <w:rPr>
          <w:sz w:val="22"/>
          <w:szCs w:val="22"/>
        </w:rPr>
      </w:pPr>
    </w:p>
    <w:p w14:paraId="77A418FA" w14:textId="68E2CC12" w:rsidR="003F655B" w:rsidRPr="00700467" w:rsidRDefault="003F655B" w:rsidP="00700467">
      <w:pPr>
        <w:keepNext/>
        <w:tabs>
          <w:tab w:val="left" w:pos="720"/>
        </w:tabs>
        <w:snapToGrid w:val="0"/>
        <w:jc w:val="center"/>
        <w:outlineLvl w:val="1"/>
        <w:rPr>
          <w:b/>
          <w:bCs/>
          <w:sz w:val="24"/>
          <w:szCs w:val="28"/>
        </w:rPr>
      </w:pPr>
      <w:bookmarkStart w:id="134" w:name="_Toc181703709"/>
      <w:bookmarkEnd w:id="133"/>
      <w:r w:rsidRPr="00700467">
        <w:rPr>
          <w:b/>
          <w:bCs/>
          <w:sz w:val="24"/>
          <w:szCs w:val="28"/>
        </w:rPr>
        <w:t>§</w:t>
      </w:r>
      <w:r w:rsidR="00CA358A" w:rsidRPr="00700467">
        <w:rPr>
          <w:b/>
          <w:bCs/>
          <w:sz w:val="24"/>
          <w:szCs w:val="28"/>
        </w:rPr>
        <w:t>7</w:t>
      </w:r>
      <w:r w:rsidR="002F32F0">
        <w:rPr>
          <w:b/>
          <w:bCs/>
          <w:sz w:val="24"/>
          <w:szCs w:val="28"/>
        </w:rPr>
        <w:t xml:space="preserve"> </w:t>
      </w:r>
      <w:r w:rsidRPr="00AE6442">
        <w:rPr>
          <w:b/>
          <w:sz w:val="22"/>
          <w:u w:val="single"/>
        </w:rPr>
        <w:t xml:space="preserve">Zakres rzeczowy </w:t>
      </w:r>
      <w:r w:rsidR="00A730D6">
        <w:rPr>
          <w:b/>
          <w:sz w:val="22"/>
          <w:u w:val="single"/>
        </w:rPr>
        <w:t>i zasady realizacji</w:t>
      </w:r>
      <w:bookmarkEnd w:id="134"/>
    </w:p>
    <w:p w14:paraId="6D5F341E" w14:textId="0AAD9524" w:rsidR="003F655B" w:rsidRPr="009A0160" w:rsidRDefault="003F655B" w:rsidP="00A1142D">
      <w:pPr>
        <w:pStyle w:val="Tekstpodstawowy"/>
        <w:numPr>
          <w:ilvl w:val="6"/>
          <w:numId w:val="36"/>
        </w:numPr>
        <w:ind w:left="284" w:hanging="284"/>
        <w:rPr>
          <w:i/>
          <w:noProof/>
          <w:sz w:val="22"/>
        </w:rPr>
      </w:pPr>
      <w:r w:rsidRPr="009A0160">
        <w:rPr>
          <w:iCs/>
          <w:sz w:val="22"/>
        </w:rPr>
        <w:t>Zakres rzeczowy</w:t>
      </w:r>
      <w:r w:rsidR="0060052A">
        <w:rPr>
          <w:iCs/>
          <w:sz w:val="22"/>
        </w:rPr>
        <w:t>,</w:t>
      </w:r>
      <w:r w:rsidRPr="009A0160">
        <w:rPr>
          <w:iCs/>
          <w:sz w:val="22"/>
        </w:rPr>
        <w:t xml:space="preserve"> obowiązki </w:t>
      </w:r>
      <w:r w:rsidR="002F32F0">
        <w:rPr>
          <w:iCs/>
          <w:sz w:val="22"/>
        </w:rPr>
        <w:t>S</w:t>
      </w:r>
      <w:r w:rsidRPr="009A0160">
        <w:rPr>
          <w:iCs/>
          <w:sz w:val="22"/>
        </w:rPr>
        <w:t xml:space="preserve">tron </w:t>
      </w:r>
      <w:r w:rsidR="0060052A" w:rsidRPr="00EF362C">
        <w:rPr>
          <w:sz w:val="22"/>
          <w:szCs w:val="22"/>
        </w:rPr>
        <w:t>i szczegółowe zasady realizacji usług serwisowych</w:t>
      </w:r>
      <w:r w:rsidR="0060052A" w:rsidRPr="00EF362C">
        <w:rPr>
          <w:iCs/>
          <w:sz w:val="22"/>
        </w:rPr>
        <w:t xml:space="preserve"> </w:t>
      </w:r>
      <w:r w:rsidRPr="00EF362C">
        <w:rPr>
          <w:iCs/>
          <w:sz w:val="22"/>
        </w:rPr>
        <w:t xml:space="preserve">określono </w:t>
      </w:r>
      <w:r w:rsidR="000242D0">
        <w:rPr>
          <w:iCs/>
          <w:sz w:val="22"/>
        </w:rPr>
        <w:br/>
      </w:r>
      <w:r w:rsidRPr="00EF362C">
        <w:rPr>
          <w:iCs/>
          <w:sz w:val="22"/>
        </w:rPr>
        <w:t>w</w:t>
      </w:r>
      <w:r>
        <w:rPr>
          <w:iCs/>
          <w:sz w:val="22"/>
        </w:rPr>
        <w:t xml:space="preserve"> </w:t>
      </w:r>
      <w:r w:rsidRPr="009A0160">
        <w:rPr>
          <w:iCs/>
          <w:noProof/>
          <w:sz w:val="22"/>
        </w:rPr>
        <w:t xml:space="preserve"> </w:t>
      </w:r>
      <w:r w:rsidRPr="009A0160">
        <w:rPr>
          <w:b/>
          <w:bCs/>
          <w:iCs/>
          <w:noProof/>
          <w:sz w:val="22"/>
        </w:rPr>
        <w:t>Załącznik</w:t>
      </w:r>
      <w:r w:rsidR="0060052A">
        <w:rPr>
          <w:b/>
          <w:bCs/>
          <w:iCs/>
          <w:noProof/>
          <w:sz w:val="22"/>
        </w:rPr>
        <w:t>u</w:t>
      </w:r>
      <w:r w:rsidRPr="009A0160">
        <w:rPr>
          <w:b/>
          <w:bCs/>
          <w:iCs/>
          <w:noProof/>
          <w:sz w:val="22"/>
        </w:rPr>
        <w:t xml:space="preserve"> nr 1 do </w:t>
      </w:r>
      <w:r w:rsidR="0060052A">
        <w:rPr>
          <w:b/>
          <w:bCs/>
          <w:iCs/>
          <w:noProof/>
          <w:sz w:val="22"/>
        </w:rPr>
        <w:t xml:space="preserve">niniejszej </w:t>
      </w:r>
      <w:r w:rsidRPr="009A0160">
        <w:rPr>
          <w:b/>
          <w:bCs/>
          <w:iCs/>
          <w:noProof/>
          <w:sz w:val="22"/>
        </w:rPr>
        <w:t>Umowy</w:t>
      </w:r>
      <w:r>
        <w:rPr>
          <w:iCs/>
          <w:noProof/>
          <w:sz w:val="22"/>
        </w:rPr>
        <w:t xml:space="preserve"> (</w:t>
      </w:r>
      <w:r w:rsidRPr="009A0160">
        <w:rPr>
          <w:i/>
          <w:noProof/>
          <w:sz w:val="22"/>
        </w:rPr>
        <w:t xml:space="preserve">zgodny z Załącznikiem nr 1 do </w:t>
      </w:r>
      <w:r w:rsidR="00B60CDC">
        <w:rPr>
          <w:i/>
          <w:noProof/>
          <w:sz w:val="22"/>
        </w:rPr>
        <w:t>SWZ</w:t>
      </w:r>
      <w:r w:rsidRPr="009A0160">
        <w:rPr>
          <w:i/>
          <w:noProof/>
          <w:sz w:val="22"/>
        </w:rPr>
        <w:t>)</w:t>
      </w:r>
      <w:r w:rsidR="00182988">
        <w:rPr>
          <w:i/>
          <w:noProof/>
          <w:sz w:val="22"/>
        </w:rPr>
        <w:t>.</w:t>
      </w:r>
    </w:p>
    <w:p w14:paraId="785F4221" w14:textId="18F1AE04" w:rsidR="003F655B" w:rsidRPr="000242D0" w:rsidRDefault="003F655B" w:rsidP="00A1142D">
      <w:pPr>
        <w:pStyle w:val="Tekstpodstawowy"/>
        <w:numPr>
          <w:ilvl w:val="6"/>
          <w:numId w:val="36"/>
        </w:numPr>
        <w:ind w:left="284" w:hanging="284"/>
        <w:rPr>
          <w:i/>
          <w:noProof/>
          <w:sz w:val="22"/>
        </w:rPr>
      </w:pPr>
      <w:bookmarkStart w:id="135" w:name="_Hlk160558175"/>
      <w:r w:rsidRPr="000242D0">
        <w:rPr>
          <w:sz w:val="22"/>
        </w:rPr>
        <w:t>Wykonawcy, którzy złożyli ofertę wspólną odpowiadają solidarnie  za wykonanie przedmiotowej Umowy</w:t>
      </w:r>
      <w:r w:rsidR="00EF362C" w:rsidRPr="000242D0">
        <w:rPr>
          <w:sz w:val="22"/>
        </w:rPr>
        <w:t xml:space="preserve"> </w:t>
      </w:r>
      <w:r w:rsidR="000242D0" w:rsidRPr="000242D0">
        <w:rPr>
          <w:sz w:val="22"/>
          <w:szCs w:val="22"/>
        </w:rPr>
        <w:t>–</w:t>
      </w:r>
      <w:r w:rsidR="000242D0">
        <w:rPr>
          <w:sz w:val="22"/>
          <w:szCs w:val="22"/>
        </w:rPr>
        <w:t xml:space="preserve"> </w:t>
      </w:r>
      <w:r w:rsidRPr="000242D0">
        <w:rPr>
          <w:i/>
          <w:sz w:val="22"/>
          <w:szCs w:val="22"/>
        </w:rPr>
        <w:t>jeżeli dotyczy</w:t>
      </w:r>
    </w:p>
    <w:bookmarkEnd w:id="135"/>
    <w:p w14:paraId="64523A4A" w14:textId="31995D1E" w:rsidR="00192950" w:rsidRPr="000242D0" w:rsidRDefault="00192950" w:rsidP="00A1142D">
      <w:pPr>
        <w:pStyle w:val="Tekstpodstawowy"/>
        <w:numPr>
          <w:ilvl w:val="6"/>
          <w:numId w:val="36"/>
        </w:numPr>
        <w:ind w:left="284" w:hanging="284"/>
        <w:rPr>
          <w:sz w:val="22"/>
          <w:szCs w:val="22"/>
        </w:rPr>
      </w:pPr>
      <w:r w:rsidRPr="000242D0">
        <w:rPr>
          <w:sz w:val="22"/>
          <w:szCs w:val="22"/>
        </w:rPr>
        <w:t xml:space="preserve">W razie konieczności skorzystania z dokumentacji stanowiącej tajemnicę przedsiębiorstwa Zamawiającego wykonawca będzie zobowiązany do złożenia oświadczenia zgodnego z treścią </w:t>
      </w:r>
      <w:r w:rsidR="0085533E" w:rsidRPr="000242D0">
        <w:rPr>
          <w:b/>
          <w:bCs/>
          <w:sz w:val="22"/>
          <w:szCs w:val="22"/>
        </w:rPr>
        <w:t>Z</w:t>
      </w:r>
      <w:r w:rsidRPr="000242D0">
        <w:rPr>
          <w:b/>
          <w:bCs/>
          <w:sz w:val="22"/>
          <w:szCs w:val="22"/>
        </w:rPr>
        <w:t xml:space="preserve">ałącznika nr </w:t>
      </w:r>
      <w:r w:rsidR="0060052A" w:rsidRPr="000242D0">
        <w:rPr>
          <w:b/>
          <w:bCs/>
          <w:sz w:val="22"/>
          <w:szCs w:val="22"/>
        </w:rPr>
        <w:t>13</w:t>
      </w:r>
      <w:r w:rsidRPr="000242D0">
        <w:rPr>
          <w:b/>
          <w:bCs/>
          <w:sz w:val="22"/>
          <w:szCs w:val="22"/>
        </w:rPr>
        <w:t xml:space="preserve"> do SWZ</w:t>
      </w:r>
      <w:r w:rsidR="0085533E" w:rsidRPr="000242D0">
        <w:rPr>
          <w:sz w:val="22"/>
          <w:szCs w:val="22"/>
        </w:rPr>
        <w:t xml:space="preserve"> – </w:t>
      </w:r>
      <w:r w:rsidR="0085533E" w:rsidRPr="000242D0">
        <w:rPr>
          <w:i/>
          <w:iCs/>
          <w:sz w:val="22"/>
          <w:szCs w:val="22"/>
        </w:rPr>
        <w:t>jeżeli dotyczy</w:t>
      </w:r>
    </w:p>
    <w:p w14:paraId="6C809428" w14:textId="77777777" w:rsidR="00192950" w:rsidRPr="003870E4" w:rsidRDefault="00192950" w:rsidP="00192950">
      <w:pPr>
        <w:pStyle w:val="Tekstpodstawowy"/>
        <w:ind w:left="284"/>
        <w:rPr>
          <w:i/>
          <w:noProof/>
          <w:sz w:val="22"/>
        </w:rPr>
      </w:pPr>
    </w:p>
    <w:p w14:paraId="4FEDEFAC" w14:textId="12158C8B" w:rsidR="0085533E" w:rsidRPr="00182988" w:rsidRDefault="003870E4" w:rsidP="00700467">
      <w:pPr>
        <w:keepNext/>
        <w:tabs>
          <w:tab w:val="left" w:pos="720"/>
        </w:tabs>
        <w:snapToGrid w:val="0"/>
        <w:jc w:val="center"/>
        <w:outlineLvl w:val="1"/>
        <w:rPr>
          <w:sz w:val="22"/>
          <w:szCs w:val="24"/>
        </w:rPr>
      </w:pPr>
      <w:bookmarkStart w:id="136" w:name="_Toc181703710"/>
      <w:r w:rsidRPr="00182988">
        <w:rPr>
          <w:b/>
          <w:bCs/>
          <w:sz w:val="22"/>
          <w:szCs w:val="24"/>
        </w:rPr>
        <w:t>§</w:t>
      </w:r>
      <w:r w:rsidR="00CA358A" w:rsidRPr="00182988">
        <w:rPr>
          <w:b/>
          <w:bCs/>
          <w:sz w:val="22"/>
          <w:szCs w:val="24"/>
        </w:rPr>
        <w:t>8</w:t>
      </w:r>
      <w:r w:rsidR="0085533E" w:rsidRPr="00182988">
        <w:rPr>
          <w:b/>
          <w:bCs/>
          <w:sz w:val="22"/>
          <w:szCs w:val="24"/>
        </w:rPr>
        <w:t xml:space="preserve"> </w:t>
      </w:r>
      <w:r w:rsidR="0085533E" w:rsidRPr="00182988">
        <w:rPr>
          <w:b/>
          <w:bCs/>
          <w:sz w:val="22"/>
          <w:szCs w:val="24"/>
          <w:u w:val="single"/>
        </w:rPr>
        <w:t>Zabezpieczenie należytego wykonania Umowy</w:t>
      </w:r>
      <w:r w:rsidR="0085533E" w:rsidRPr="00182988">
        <w:rPr>
          <w:b/>
          <w:bCs/>
          <w:sz w:val="22"/>
          <w:szCs w:val="24"/>
        </w:rPr>
        <w:t xml:space="preserve">  - </w:t>
      </w:r>
      <w:r w:rsidR="0085533E" w:rsidRPr="00182988">
        <w:rPr>
          <w:sz w:val="22"/>
          <w:szCs w:val="24"/>
        </w:rPr>
        <w:t>nie dotyczy</w:t>
      </w:r>
      <w:bookmarkEnd w:id="136"/>
    </w:p>
    <w:p w14:paraId="5CEF7F66" w14:textId="77777777" w:rsidR="0085533E" w:rsidRDefault="0085533E" w:rsidP="00700467">
      <w:pPr>
        <w:keepNext/>
        <w:tabs>
          <w:tab w:val="left" w:pos="720"/>
        </w:tabs>
        <w:snapToGrid w:val="0"/>
        <w:jc w:val="center"/>
        <w:outlineLvl w:val="1"/>
        <w:rPr>
          <w:b/>
          <w:bCs/>
          <w:sz w:val="24"/>
          <w:szCs w:val="28"/>
        </w:rPr>
      </w:pPr>
    </w:p>
    <w:p w14:paraId="30FDCBE7" w14:textId="44DCDAEA" w:rsidR="003870E4" w:rsidRPr="0085533E" w:rsidRDefault="0085533E" w:rsidP="00700467">
      <w:pPr>
        <w:keepNext/>
        <w:tabs>
          <w:tab w:val="left" w:pos="720"/>
        </w:tabs>
        <w:snapToGrid w:val="0"/>
        <w:jc w:val="center"/>
        <w:outlineLvl w:val="1"/>
        <w:rPr>
          <w:b/>
          <w:bCs/>
          <w:sz w:val="24"/>
          <w:szCs w:val="28"/>
        </w:rPr>
      </w:pPr>
      <w:bookmarkStart w:id="137" w:name="_Toc181703711"/>
      <w:r w:rsidRPr="0085533E">
        <w:rPr>
          <w:b/>
          <w:bCs/>
          <w:sz w:val="24"/>
          <w:szCs w:val="28"/>
        </w:rPr>
        <w:t>§</w:t>
      </w:r>
      <w:r>
        <w:rPr>
          <w:b/>
          <w:bCs/>
          <w:sz w:val="24"/>
          <w:szCs w:val="28"/>
        </w:rPr>
        <w:t xml:space="preserve">9 </w:t>
      </w:r>
      <w:r w:rsidR="003870E4" w:rsidRPr="0085533E">
        <w:rPr>
          <w:b/>
          <w:sz w:val="22"/>
          <w:u w:val="single"/>
        </w:rPr>
        <w:t>Podwykonawstwo</w:t>
      </w:r>
      <w:bookmarkEnd w:id="137"/>
    </w:p>
    <w:p w14:paraId="127D01B2" w14:textId="77777777" w:rsidR="004448ED" w:rsidRPr="0085533E" w:rsidRDefault="004448ED" w:rsidP="00A1142D">
      <w:pPr>
        <w:numPr>
          <w:ilvl w:val="0"/>
          <w:numId w:val="48"/>
        </w:numPr>
        <w:ind w:left="284" w:hanging="284"/>
        <w:jc w:val="both"/>
        <w:rPr>
          <w:sz w:val="22"/>
          <w:szCs w:val="22"/>
        </w:rPr>
      </w:pPr>
      <w:bookmarkStart w:id="138" w:name="_Hlk68846287"/>
      <w:r w:rsidRPr="0085533E">
        <w:rPr>
          <w:sz w:val="22"/>
          <w:szCs w:val="22"/>
        </w:rPr>
        <w:t>Wykonawca może powierzyć wykonanie części Umowy Podwykonawcy po uzyskaniu uprzedniej pisemnej pod rygorem nieważności zgody Zamawiającego na taką czynność, z zastrzeżeniem ust.6.</w:t>
      </w:r>
    </w:p>
    <w:p w14:paraId="60B6CA40" w14:textId="77777777" w:rsidR="004448ED" w:rsidRPr="0085533E" w:rsidRDefault="004448ED" w:rsidP="00A1142D">
      <w:pPr>
        <w:numPr>
          <w:ilvl w:val="0"/>
          <w:numId w:val="48"/>
        </w:numPr>
        <w:ind w:left="284" w:hanging="284"/>
        <w:jc w:val="both"/>
        <w:rPr>
          <w:sz w:val="22"/>
          <w:szCs w:val="22"/>
        </w:rPr>
      </w:pPr>
      <w:r w:rsidRPr="0085533E">
        <w:rPr>
          <w:sz w:val="22"/>
          <w:szCs w:val="22"/>
        </w:rPr>
        <w:t xml:space="preserve">Podwykonawcą, który udostępnił zasoby na zasadach określonych w SWZ w celu wykazania spełniania warunków udziału w postępowaniu jest </w:t>
      </w:r>
      <w:r w:rsidRPr="000242D0">
        <w:rPr>
          <w:sz w:val="22"/>
          <w:szCs w:val="22"/>
        </w:rPr>
        <w:t>………………….</w:t>
      </w:r>
    </w:p>
    <w:p w14:paraId="5F79E91E" w14:textId="77777777" w:rsidR="004448ED" w:rsidRPr="0085533E" w:rsidRDefault="004448ED" w:rsidP="00A1142D">
      <w:pPr>
        <w:numPr>
          <w:ilvl w:val="0"/>
          <w:numId w:val="48"/>
        </w:numPr>
        <w:ind w:left="284" w:hanging="284"/>
        <w:jc w:val="both"/>
        <w:rPr>
          <w:sz w:val="22"/>
          <w:szCs w:val="22"/>
        </w:rPr>
      </w:pPr>
      <w:r w:rsidRPr="0085533E">
        <w:rPr>
          <w:sz w:val="22"/>
          <w:szCs w:val="22"/>
        </w:rPr>
        <w:t>Zgoda Zamawiającego na powierzenie wykonania części Umowy Podwykonawcy nie rodzi po stronie Zamawiającego solidarnej odpowiedzialności za zapłatę wynagrodzenia należnego Podwykonawcy.</w:t>
      </w:r>
    </w:p>
    <w:p w14:paraId="62F10501" w14:textId="77777777" w:rsidR="004448ED" w:rsidRPr="0085533E" w:rsidRDefault="004448ED" w:rsidP="00A1142D">
      <w:pPr>
        <w:numPr>
          <w:ilvl w:val="0"/>
          <w:numId w:val="48"/>
        </w:numPr>
        <w:ind w:left="284" w:hanging="284"/>
        <w:jc w:val="both"/>
        <w:rPr>
          <w:sz w:val="22"/>
          <w:szCs w:val="22"/>
        </w:rPr>
      </w:pPr>
      <w:r w:rsidRPr="0085533E">
        <w:rPr>
          <w:sz w:val="22"/>
          <w:szCs w:val="22"/>
        </w:rPr>
        <w:t>Wykonawca zobowiązany jest uzyskać pisemną zgodę Zamawiającego na powierzenie realizacji części zamówienia przez Podwykonawcę. W tym celu Wykonawca powinien wystąpić do Zamawiającego ze stosownym wnioskiem.</w:t>
      </w:r>
    </w:p>
    <w:p w14:paraId="5359E0C9" w14:textId="77777777" w:rsidR="004448ED" w:rsidRPr="0085533E" w:rsidRDefault="004448ED" w:rsidP="00A1142D">
      <w:pPr>
        <w:numPr>
          <w:ilvl w:val="0"/>
          <w:numId w:val="48"/>
        </w:numPr>
        <w:ind w:left="284" w:hanging="284"/>
        <w:jc w:val="both"/>
        <w:rPr>
          <w:sz w:val="22"/>
          <w:szCs w:val="22"/>
        </w:rPr>
      </w:pPr>
      <w:r w:rsidRPr="0085533E">
        <w:rPr>
          <w:sz w:val="22"/>
          <w:szCs w:val="22"/>
        </w:rPr>
        <w:t>Wniosek powinien w szczególności zawierać:</w:t>
      </w:r>
    </w:p>
    <w:p w14:paraId="3A116EAA" w14:textId="77777777" w:rsidR="004448ED" w:rsidRPr="0085533E" w:rsidRDefault="004448ED" w:rsidP="00A1142D">
      <w:pPr>
        <w:pStyle w:val="Akapitzlist"/>
        <w:numPr>
          <w:ilvl w:val="1"/>
          <w:numId w:val="48"/>
        </w:numPr>
        <w:ind w:left="851" w:hanging="284"/>
        <w:contextualSpacing/>
        <w:jc w:val="both"/>
        <w:rPr>
          <w:sz w:val="22"/>
          <w:szCs w:val="22"/>
        </w:rPr>
      </w:pPr>
      <w:r w:rsidRPr="0085533E">
        <w:rPr>
          <w:sz w:val="22"/>
          <w:szCs w:val="22"/>
        </w:rPr>
        <w:t>nazwę podwykonawcy,</w:t>
      </w:r>
    </w:p>
    <w:p w14:paraId="49CF3BF6" w14:textId="77777777" w:rsidR="004448ED" w:rsidRPr="0085533E" w:rsidRDefault="004448ED" w:rsidP="00A1142D">
      <w:pPr>
        <w:pStyle w:val="Akapitzlist"/>
        <w:numPr>
          <w:ilvl w:val="1"/>
          <w:numId w:val="48"/>
        </w:numPr>
        <w:ind w:left="851" w:hanging="284"/>
        <w:contextualSpacing/>
        <w:jc w:val="both"/>
        <w:rPr>
          <w:sz w:val="22"/>
          <w:szCs w:val="22"/>
        </w:rPr>
      </w:pPr>
      <w:r w:rsidRPr="0085533E">
        <w:rPr>
          <w:sz w:val="22"/>
          <w:szCs w:val="22"/>
        </w:rPr>
        <w:t>dane kontaktowe podwykonawcy,</w:t>
      </w:r>
    </w:p>
    <w:p w14:paraId="2E3C1BCB" w14:textId="77777777" w:rsidR="004448ED" w:rsidRPr="0085533E" w:rsidRDefault="004448ED" w:rsidP="00A1142D">
      <w:pPr>
        <w:pStyle w:val="Akapitzlist"/>
        <w:numPr>
          <w:ilvl w:val="1"/>
          <w:numId w:val="48"/>
        </w:numPr>
        <w:ind w:left="851" w:hanging="284"/>
        <w:contextualSpacing/>
        <w:jc w:val="both"/>
        <w:rPr>
          <w:sz w:val="22"/>
          <w:szCs w:val="22"/>
        </w:rPr>
      </w:pPr>
      <w:r w:rsidRPr="0085533E">
        <w:rPr>
          <w:sz w:val="22"/>
          <w:szCs w:val="22"/>
        </w:rPr>
        <w:t>przedstawicieli podwykonawcy,</w:t>
      </w:r>
    </w:p>
    <w:p w14:paraId="530302E7" w14:textId="77777777" w:rsidR="004448ED" w:rsidRPr="0085533E" w:rsidRDefault="004448ED" w:rsidP="00A1142D">
      <w:pPr>
        <w:pStyle w:val="Akapitzlist"/>
        <w:numPr>
          <w:ilvl w:val="1"/>
          <w:numId w:val="48"/>
        </w:numPr>
        <w:ind w:left="851" w:hanging="284"/>
        <w:contextualSpacing/>
        <w:jc w:val="both"/>
        <w:rPr>
          <w:sz w:val="22"/>
          <w:szCs w:val="22"/>
        </w:rPr>
      </w:pPr>
      <w:r w:rsidRPr="0085533E">
        <w:rPr>
          <w:sz w:val="22"/>
          <w:szCs w:val="22"/>
        </w:rPr>
        <w:t>zakres części Umowy powierzonej do wykonania przez podwykonawcę,</w:t>
      </w:r>
    </w:p>
    <w:p w14:paraId="35932EB0" w14:textId="77777777" w:rsidR="004448ED" w:rsidRPr="0085533E" w:rsidRDefault="004448ED" w:rsidP="00A1142D">
      <w:pPr>
        <w:pStyle w:val="Akapitzlist"/>
        <w:numPr>
          <w:ilvl w:val="1"/>
          <w:numId w:val="48"/>
        </w:numPr>
        <w:ind w:left="851" w:hanging="284"/>
        <w:contextualSpacing/>
        <w:jc w:val="both"/>
        <w:rPr>
          <w:sz w:val="22"/>
          <w:szCs w:val="22"/>
        </w:rPr>
      </w:pPr>
      <w:r w:rsidRPr="0085533E">
        <w:rPr>
          <w:sz w:val="22"/>
          <w:szCs w:val="22"/>
        </w:rPr>
        <w:t xml:space="preserve">w przypadku zmiany podmiotu, który udostępnił zasoby na zasadach określonych w SWZ w celu wykazania spełniania warunków udziału w postępowaniu, dokumenty potwierdzające, iż proponowany nowy Podwykonawca spełnia lub Wykonawca samodzielnie spełnia te warunki </w:t>
      </w:r>
      <w:r w:rsidRPr="0085533E">
        <w:rPr>
          <w:sz w:val="22"/>
          <w:szCs w:val="22"/>
        </w:rPr>
        <w:lastRenderedPageBreak/>
        <w:t>udziału w postępowaniu o udzielenie niniejszego zamówienia w stopniu nie mniejszym niż wymagany w SWZ.</w:t>
      </w:r>
    </w:p>
    <w:p w14:paraId="6A72D673" w14:textId="77777777" w:rsidR="004448ED" w:rsidRPr="0085533E" w:rsidRDefault="004448ED" w:rsidP="00A1142D">
      <w:pPr>
        <w:numPr>
          <w:ilvl w:val="0"/>
          <w:numId w:val="48"/>
        </w:numPr>
        <w:ind w:left="284" w:hanging="284"/>
        <w:jc w:val="both"/>
        <w:rPr>
          <w:sz w:val="22"/>
          <w:szCs w:val="22"/>
        </w:rPr>
      </w:pPr>
      <w:r w:rsidRPr="0085533E">
        <w:rPr>
          <w:sz w:val="22"/>
          <w:szCs w:val="22"/>
        </w:rPr>
        <w:t>Zamawiający w terminie 14 dni od złożenia kompletnego wniosku przez Wykonawcę wydaje pisemną zgodę na powierzenie realizacji części umowy przez Podwykonawcę z zastrzeżeniem ustępu 9 i 11 niniejszego paragrafu.</w:t>
      </w:r>
    </w:p>
    <w:p w14:paraId="5299E2AD" w14:textId="77777777" w:rsidR="004448ED" w:rsidRPr="0085533E" w:rsidRDefault="004448ED" w:rsidP="00A1142D">
      <w:pPr>
        <w:numPr>
          <w:ilvl w:val="0"/>
          <w:numId w:val="48"/>
        </w:numPr>
        <w:ind w:left="284" w:hanging="284"/>
        <w:jc w:val="both"/>
        <w:rPr>
          <w:sz w:val="22"/>
          <w:szCs w:val="22"/>
        </w:rPr>
      </w:pPr>
      <w:r w:rsidRPr="0085533E">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7499EC13" w14:textId="77777777" w:rsidR="004448ED" w:rsidRPr="0085533E" w:rsidRDefault="004448ED" w:rsidP="00A1142D">
      <w:pPr>
        <w:numPr>
          <w:ilvl w:val="0"/>
          <w:numId w:val="48"/>
        </w:numPr>
        <w:ind w:left="284" w:hanging="284"/>
        <w:jc w:val="both"/>
        <w:rPr>
          <w:sz w:val="22"/>
          <w:szCs w:val="22"/>
        </w:rPr>
      </w:pPr>
      <w:r w:rsidRPr="0085533E">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0027DF3" w14:textId="7D96832C" w:rsidR="004448ED" w:rsidRPr="0085533E" w:rsidRDefault="004448ED" w:rsidP="00A1142D">
      <w:pPr>
        <w:numPr>
          <w:ilvl w:val="0"/>
          <w:numId w:val="48"/>
        </w:numPr>
        <w:ind w:left="284" w:hanging="284"/>
        <w:jc w:val="both"/>
        <w:rPr>
          <w:sz w:val="22"/>
          <w:szCs w:val="22"/>
        </w:rPr>
      </w:pPr>
      <w:r w:rsidRPr="0085533E">
        <w:rPr>
          <w:sz w:val="22"/>
          <w:szCs w:val="22"/>
        </w:rPr>
        <w:t xml:space="preserve">Zamawiający może nie wyrazić zgody na dopuszczenie Podwykonawcy do wykonywania prac objętych Umową, jeżeli Podwykonawca nie gwarantuje należytego wykonania powierzonych mu prac, </w:t>
      </w:r>
      <w:r w:rsidR="00E5336E">
        <w:rPr>
          <w:sz w:val="22"/>
          <w:szCs w:val="22"/>
        </w:rPr>
        <w:br/>
      </w:r>
      <w:r w:rsidRPr="0085533E">
        <w:rPr>
          <w:sz w:val="22"/>
          <w:szCs w:val="22"/>
        </w:rPr>
        <w:t>w szczególności jeżeli Zamawiający poweźmie wiadomość iż:</w:t>
      </w:r>
    </w:p>
    <w:p w14:paraId="0AA6C698" w14:textId="77777777" w:rsidR="004448ED" w:rsidRPr="0085533E" w:rsidRDefault="004448ED" w:rsidP="00A1142D">
      <w:pPr>
        <w:numPr>
          <w:ilvl w:val="1"/>
          <w:numId w:val="48"/>
        </w:numPr>
        <w:ind w:left="993" w:hanging="426"/>
        <w:jc w:val="both"/>
        <w:rPr>
          <w:sz w:val="22"/>
          <w:szCs w:val="22"/>
        </w:rPr>
      </w:pPr>
      <w:r w:rsidRPr="0085533E">
        <w:rPr>
          <w:sz w:val="22"/>
          <w:szCs w:val="22"/>
        </w:rPr>
        <w:t xml:space="preserve">Podwykonawca nie wykonał lub nienależycie wykonał zobowiązania na rzecz Zamawiającego lub innego podmiotu prowadzącego działalność w sektorze górnictwa, </w:t>
      </w:r>
    </w:p>
    <w:p w14:paraId="3B1D7D9A" w14:textId="77777777" w:rsidR="004448ED" w:rsidRPr="0085533E" w:rsidRDefault="004448ED" w:rsidP="00A1142D">
      <w:pPr>
        <w:numPr>
          <w:ilvl w:val="1"/>
          <w:numId w:val="48"/>
        </w:numPr>
        <w:ind w:left="993" w:hanging="426"/>
        <w:jc w:val="both"/>
        <w:rPr>
          <w:sz w:val="22"/>
          <w:szCs w:val="22"/>
        </w:rPr>
      </w:pPr>
      <w:r w:rsidRPr="0085533E">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75684240" w14:textId="77777777" w:rsidR="004448ED" w:rsidRPr="0085533E" w:rsidRDefault="004448ED" w:rsidP="00A1142D">
      <w:pPr>
        <w:numPr>
          <w:ilvl w:val="1"/>
          <w:numId w:val="48"/>
        </w:numPr>
        <w:ind w:left="993" w:hanging="426"/>
        <w:jc w:val="both"/>
        <w:rPr>
          <w:sz w:val="22"/>
          <w:szCs w:val="22"/>
        </w:rPr>
      </w:pPr>
      <w:r w:rsidRPr="0085533E">
        <w:rPr>
          <w:sz w:val="22"/>
          <w:szCs w:val="22"/>
        </w:rPr>
        <w:t>Podwykonawca jest winny spowodowania wypadku na terenie zakładu górniczego lub spowodowania zagrożenia dla ruchu zakładu górniczego,</w:t>
      </w:r>
    </w:p>
    <w:p w14:paraId="3BC29221" w14:textId="77777777" w:rsidR="004448ED" w:rsidRPr="0085533E" w:rsidRDefault="004448ED" w:rsidP="00A1142D">
      <w:pPr>
        <w:numPr>
          <w:ilvl w:val="1"/>
          <w:numId w:val="48"/>
        </w:numPr>
        <w:ind w:left="993" w:hanging="426"/>
        <w:jc w:val="both"/>
        <w:rPr>
          <w:sz w:val="22"/>
          <w:szCs w:val="22"/>
        </w:rPr>
      </w:pPr>
      <w:r w:rsidRPr="0085533E">
        <w:rPr>
          <w:sz w:val="22"/>
          <w:szCs w:val="22"/>
        </w:rPr>
        <w:t>Podwykonawca nie spełnia warunków udziału w postępowaniu określonych w SWZ.</w:t>
      </w:r>
    </w:p>
    <w:p w14:paraId="326CBFA6" w14:textId="77777777" w:rsidR="004448ED" w:rsidRPr="0085533E" w:rsidRDefault="004448ED" w:rsidP="00A1142D">
      <w:pPr>
        <w:numPr>
          <w:ilvl w:val="0"/>
          <w:numId w:val="48"/>
        </w:numPr>
        <w:ind w:left="357" w:hanging="357"/>
        <w:jc w:val="both"/>
        <w:rPr>
          <w:sz w:val="22"/>
          <w:szCs w:val="22"/>
        </w:rPr>
      </w:pPr>
      <w:r w:rsidRPr="0085533E">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1011DF9" w14:textId="77777777" w:rsidR="004448ED" w:rsidRPr="0085533E" w:rsidRDefault="004448ED" w:rsidP="00A1142D">
      <w:pPr>
        <w:numPr>
          <w:ilvl w:val="0"/>
          <w:numId w:val="48"/>
        </w:numPr>
        <w:ind w:left="357" w:hanging="357"/>
        <w:jc w:val="both"/>
        <w:rPr>
          <w:sz w:val="22"/>
          <w:szCs w:val="22"/>
        </w:rPr>
      </w:pPr>
      <w:r w:rsidRPr="0085533E">
        <w:rPr>
          <w:sz w:val="22"/>
          <w:szCs w:val="22"/>
        </w:rPr>
        <w:t xml:space="preserve">Jeżeli Wykonawca zmienia albo rezygnuje z Podwykonawcy, który udostępnił zasoby na zasadach określonych w SWZ w celu wykazania spełniania </w:t>
      </w:r>
      <w:bookmarkStart w:id="139" w:name="_Hlk144463822"/>
      <w:r w:rsidRPr="0085533E">
        <w:rPr>
          <w:sz w:val="22"/>
          <w:szCs w:val="22"/>
        </w:rPr>
        <w:t>warunków udziału w postępowaniu</w:t>
      </w:r>
      <w:bookmarkEnd w:id="139"/>
      <w:r w:rsidRPr="0085533E">
        <w:rPr>
          <w:sz w:val="22"/>
          <w:szCs w:val="22"/>
        </w:rPr>
        <w:t xml:space="preserve">, Wykonawca jest obowiązany </w:t>
      </w:r>
      <w:r w:rsidRPr="0085533E">
        <w:rPr>
          <w:iCs/>
          <w:sz w:val="22"/>
          <w:szCs w:val="22"/>
        </w:rPr>
        <w:t xml:space="preserve">złożyć </w:t>
      </w:r>
      <w:r w:rsidRPr="0085533E">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72E784B0" w14:textId="77777777" w:rsidR="004448ED" w:rsidRPr="0085533E" w:rsidRDefault="004448ED" w:rsidP="00A1142D">
      <w:pPr>
        <w:numPr>
          <w:ilvl w:val="0"/>
          <w:numId w:val="48"/>
        </w:numPr>
        <w:ind w:left="357" w:hanging="357"/>
        <w:jc w:val="both"/>
        <w:rPr>
          <w:iCs/>
          <w:sz w:val="22"/>
          <w:szCs w:val="22"/>
        </w:rPr>
      </w:pPr>
      <w:r w:rsidRPr="0085533E">
        <w:rPr>
          <w:sz w:val="22"/>
          <w:szCs w:val="22"/>
        </w:rPr>
        <w:t xml:space="preserve">Uregulowania niniejszego paragrafu dotyczą także wyrażenia zgody na powierzenie wykonania części Umowy przez Podwykonawcę dalszemu podwykonawcy. </w:t>
      </w:r>
      <w:bookmarkStart w:id="140" w:name="_Hlk146783179"/>
      <w:r w:rsidRPr="0085533E">
        <w:rPr>
          <w:sz w:val="22"/>
          <w:szCs w:val="22"/>
        </w:rPr>
        <w:t>Powierzenie wykonania części Umowy przez Podwykonawcę dalszemu podwykonawcy wymaga dodatkowo uprzedniej pisemnej zgody Wykonawcy na taką czynność.</w:t>
      </w:r>
    </w:p>
    <w:bookmarkEnd w:id="140"/>
    <w:p w14:paraId="36DA4CB9" w14:textId="77777777" w:rsidR="004448ED" w:rsidRPr="0085533E" w:rsidRDefault="004448ED" w:rsidP="00A1142D">
      <w:pPr>
        <w:numPr>
          <w:ilvl w:val="0"/>
          <w:numId w:val="48"/>
        </w:numPr>
        <w:jc w:val="both"/>
        <w:rPr>
          <w:sz w:val="22"/>
          <w:szCs w:val="22"/>
        </w:rPr>
      </w:pPr>
      <w:r w:rsidRPr="0085533E">
        <w:rPr>
          <w:sz w:val="22"/>
          <w:szCs w:val="22"/>
        </w:rPr>
        <w:t xml:space="preserve">Zmiana lub wprowadzenie nowego Podwykonawcy nie wymaga formy aneksu. </w:t>
      </w:r>
    </w:p>
    <w:p w14:paraId="6FBE278D" w14:textId="7CE1C9E9" w:rsidR="004448ED" w:rsidRPr="0085533E" w:rsidRDefault="004448ED" w:rsidP="00A1142D">
      <w:pPr>
        <w:numPr>
          <w:ilvl w:val="0"/>
          <w:numId w:val="48"/>
        </w:numPr>
        <w:jc w:val="both"/>
        <w:rPr>
          <w:sz w:val="22"/>
          <w:szCs w:val="22"/>
        </w:rPr>
      </w:pPr>
      <w:bookmarkStart w:id="141" w:name="_Hlk146783211"/>
      <w:r w:rsidRPr="0085533E">
        <w:rPr>
          <w:sz w:val="22"/>
          <w:szCs w:val="22"/>
        </w:rPr>
        <w:t>W przypadku gdy Umowa nakłada obowiązki na Wykonawcę, to obowiązki te mają odpowiednie zastosowanie względem Podwykonawcy lub dalszego podwykonawcy, a Wykonawca zobowiązuje się zapewnić wykonanie tych obowiązków przez Podwykonawcę lub dalszego podwykonawcę.</w:t>
      </w:r>
      <w:bookmarkEnd w:id="138"/>
      <w:bookmarkEnd w:id="141"/>
    </w:p>
    <w:p w14:paraId="6D003DF6" w14:textId="77777777" w:rsidR="004448ED" w:rsidRDefault="004448ED" w:rsidP="00A1142D">
      <w:pPr>
        <w:numPr>
          <w:ilvl w:val="0"/>
          <w:numId w:val="48"/>
        </w:numPr>
        <w:jc w:val="both"/>
        <w:rPr>
          <w:sz w:val="22"/>
          <w:szCs w:val="22"/>
        </w:rPr>
      </w:pPr>
      <w:r w:rsidRPr="0085533E">
        <w:rPr>
          <w:sz w:val="22"/>
          <w:szCs w:val="22"/>
        </w:rPr>
        <w:t>Zapisy niniejszego paragrafu dotyczące Podwykonawców dotyczą także dalszych podwykonawców.</w:t>
      </w:r>
    </w:p>
    <w:p w14:paraId="227FD13B" w14:textId="77777777" w:rsidR="0085533E" w:rsidRPr="0085533E" w:rsidRDefault="0085533E" w:rsidP="0085533E">
      <w:pPr>
        <w:spacing w:line="259" w:lineRule="auto"/>
        <w:ind w:left="360"/>
        <w:jc w:val="both"/>
        <w:rPr>
          <w:sz w:val="22"/>
          <w:szCs w:val="22"/>
        </w:rPr>
      </w:pPr>
    </w:p>
    <w:p w14:paraId="2E466E58" w14:textId="40BA2224" w:rsidR="003F655B" w:rsidRPr="00700467" w:rsidRDefault="003F655B" w:rsidP="00700467">
      <w:pPr>
        <w:keepNext/>
        <w:tabs>
          <w:tab w:val="left" w:pos="720"/>
        </w:tabs>
        <w:snapToGrid w:val="0"/>
        <w:jc w:val="center"/>
        <w:outlineLvl w:val="1"/>
        <w:rPr>
          <w:b/>
          <w:bCs/>
          <w:sz w:val="24"/>
          <w:szCs w:val="28"/>
        </w:rPr>
      </w:pPr>
      <w:bookmarkStart w:id="142" w:name="_Toc181703712"/>
      <w:r w:rsidRPr="00700467">
        <w:rPr>
          <w:b/>
          <w:bCs/>
          <w:sz w:val="24"/>
          <w:szCs w:val="28"/>
        </w:rPr>
        <w:t>§</w:t>
      </w:r>
      <w:r w:rsidR="0085533E">
        <w:rPr>
          <w:b/>
          <w:bCs/>
          <w:sz w:val="24"/>
          <w:szCs w:val="28"/>
        </w:rPr>
        <w:t xml:space="preserve">10 </w:t>
      </w:r>
      <w:r w:rsidRPr="00692C0E">
        <w:rPr>
          <w:b/>
          <w:sz w:val="22"/>
          <w:u w:val="single"/>
        </w:rPr>
        <w:t>Nadzór i koordynacja</w:t>
      </w:r>
      <w:bookmarkEnd w:id="142"/>
      <w:r w:rsidRPr="00692C0E">
        <w:rPr>
          <w:b/>
          <w:sz w:val="22"/>
          <w:u w:val="single"/>
        </w:rPr>
        <w:t xml:space="preserve"> </w:t>
      </w:r>
    </w:p>
    <w:p w14:paraId="5F03EBBA" w14:textId="42FB0D42" w:rsidR="003F655B" w:rsidRPr="00D15A71" w:rsidRDefault="003F655B" w:rsidP="00A1142D">
      <w:pPr>
        <w:pStyle w:val="Tekstpodstawowy"/>
        <w:numPr>
          <w:ilvl w:val="6"/>
          <w:numId w:val="38"/>
        </w:numPr>
        <w:tabs>
          <w:tab w:val="clear" w:pos="2520"/>
        </w:tabs>
        <w:ind w:left="426" w:hanging="426"/>
        <w:rPr>
          <w:sz w:val="22"/>
          <w:szCs w:val="22"/>
        </w:rPr>
      </w:pPr>
      <w:r w:rsidRPr="00D15A71">
        <w:rPr>
          <w:sz w:val="22"/>
          <w:szCs w:val="22"/>
        </w:rPr>
        <w:t xml:space="preserve">Osoby odpowiedzialne za nadzór nad realizacją </w:t>
      </w:r>
      <w:r w:rsidR="0085533E">
        <w:rPr>
          <w:sz w:val="22"/>
          <w:szCs w:val="22"/>
        </w:rPr>
        <w:t>U</w:t>
      </w:r>
      <w:r w:rsidRPr="00D15A71">
        <w:rPr>
          <w:sz w:val="22"/>
          <w:szCs w:val="22"/>
        </w:rPr>
        <w:t>mowy:</w:t>
      </w:r>
    </w:p>
    <w:p w14:paraId="34771C88" w14:textId="306CDCEB" w:rsidR="003F655B" w:rsidRPr="000242D0" w:rsidRDefault="003F655B" w:rsidP="00A1142D">
      <w:pPr>
        <w:numPr>
          <w:ilvl w:val="0"/>
          <w:numId w:val="85"/>
        </w:numPr>
        <w:tabs>
          <w:tab w:val="clear" w:pos="1440"/>
        </w:tabs>
        <w:spacing w:after="40"/>
        <w:ind w:left="709" w:hanging="283"/>
        <w:jc w:val="both"/>
        <w:rPr>
          <w:sz w:val="22"/>
          <w:szCs w:val="22"/>
        </w:rPr>
      </w:pPr>
      <w:r w:rsidRPr="000242D0">
        <w:rPr>
          <w:sz w:val="22"/>
          <w:szCs w:val="22"/>
        </w:rPr>
        <w:t>Ze strony Wykonawcy osob</w:t>
      </w:r>
      <w:r w:rsidR="00E5336E">
        <w:rPr>
          <w:sz w:val="22"/>
          <w:szCs w:val="22"/>
        </w:rPr>
        <w:t>ą</w:t>
      </w:r>
      <w:r w:rsidRPr="000242D0">
        <w:rPr>
          <w:sz w:val="22"/>
          <w:szCs w:val="22"/>
        </w:rPr>
        <w:t xml:space="preserve"> odpowiedzialn</w:t>
      </w:r>
      <w:r w:rsidR="00E5336E">
        <w:rPr>
          <w:sz w:val="22"/>
          <w:szCs w:val="22"/>
        </w:rPr>
        <w:t>ą</w:t>
      </w:r>
      <w:r w:rsidRPr="000242D0">
        <w:rPr>
          <w:sz w:val="22"/>
          <w:szCs w:val="22"/>
        </w:rPr>
        <w:t xml:space="preserve"> za nadzór nad realizacją </w:t>
      </w:r>
      <w:r w:rsidR="002F32F0" w:rsidRPr="000242D0">
        <w:rPr>
          <w:sz w:val="22"/>
          <w:szCs w:val="22"/>
        </w:rPr>
        <w:t>U</w:t>
      </w:r>
      <w:r w:rsidRPr="000242D0">
        <w:rPr>
          <w:sz w:val="22"/>
          <w:szCs w:val="22"/>
        </w:rPr>
        <w:t>mowy jest:</w:t>
      </w:r>
    </w:p>
    <w:p w14:paraId="2A167FCB" w14:textId="7204C62A" w:rsidR="0085533E" w:rsidRPr="000242D0" w:rsidRDefault="0085533E" w:rsidP="0085533E">
      <w:pPr>
        <w:ind w:firstLine="709"/>
        <w:jc w:val="both"/>
        <w:rPr>
          <w:sz w:val="22"/>
          <w:szCs w:val="22"/>
        </w:rPr>
      </w:pPr>
      <w:r w:rsidRPr="000242D0">
        <w:rPr>
          <w:sz w:val="22"/>
          <w:szCs w:val="22"/>
        </w:rPr>
        <w:t>………………………..………  tel. ………..….   e-mail …………....</w:t>
      </w:r>
    </w:p>
    <w:p w14:paraId="68D3FC4D" w14:textId="7EC59949" w:rsidR="003F655B" w:rsidRPr="0085533E" w:rsidRDefault="003F655B" w:rsidP="00A1142D">
      <w:pPr>
        <w:numPr>
          <w:ilvl w:val="0"/>
          <w:numId w:val="85"/>
        </w:numPr>
        <w:spacing w:after="40"/>
        <w:ind w:left="709" w:hanging="283"/>
        <w:jc w:val="both"/>
        <w:rPr>
          <w:sz w:val="22"/>
          <w:szCs w:val="22"/>
        </w:rPr>
      </w:pPr>
      <w:r w:rsidRPr="0085533E">
        <w:rPr>
          <w:sz w:val="22"/>
          <w:szCs w:val="22"/>
        </w:rPr>
        <w:t xml:space="preserve">Ze strony Zamawiającego odpowiedzialnymi za nadzór nad realizacją </w:t>
      </w:r>
      <w:r w:rsidR="002F32F0">
        <w:rPr>
          <w:sz w:val="22"/>
          <w:szCs w:val="22"/>
        </w:rPr>
        <w:t>U</w:t>
      </w:r>
      <w:r w:rsidRPr="0085533E">
        <w:rPr>
          <w:sz w:val="22"/>
          <w:szCs w:val="22"/>
        </w:rPr>
        <w:t xml:space="preserve">mowy są Kierownicy Działów Energomechanicznych. W zakresie: informacji, organizacji robót, kontroli wykonania usług, podpisywania </w:t>
      </w:r>
      <w:r w:rsidR="00DE404C" w:rsidRPr="00102470">
        <w:rPr>
          <w:i/>
          <w:iCs/>
          <w:sz w:val="22"/>
          <w:szCs w:val="22"/>
        </w:rPr>
        <w:t>Protokołu wykonania usługi serwisowej / Protokołu serwisowego / Notatki serwisowej / Dowodu dostawy</w:t>
      </w:r>
      <w:r w:rsidR="00DE404C" w:rsidRPr="00102470">
        <w:rPr>
          <w:sz w:val="22"/>
          <w:szCs w:val="22"/>
        </w:rPr>
        <w:t xml:space="preserve"> </w:t>
      </w:r>
      <w:r w:rsidRPr="0085533E">
        <w:rPr>
          <w:sz w:val="22"/>
          <w:szCs w:val="22"/>
        </w:rPr>
        <w:t xml:space="preserve">odpowiedzialne są osoby wskazywane każdorazowo imiennie </w:t>
      </w:r>
      <w:r w:rsidR="00E5336E">
        <w:rPr>
          <w:sz w:val="22"/>
          <w:szCs w:val="22"/>
        </w:rPr>
        <w:br/>
      </w:r>
      <w:r w:rsidRPr="0085533E">
        <w:rPr>
          <w:sz w:val="22"/>
          <w:szCs w:val="22"/>
        </w:rPr>
        <w:t>w „Wezwaniach serwisowych”, wystawianych przez poszczególne Oddziały Zamawiającego.</w:t>
      </w:r>
    </w:p>
    <w:p w14:paraId="7B2D45E8" w14:textId="5BC028D0" w:rsidR="0085533E" w:rsidRDefault="0085533E" w:rsidP="00A1142D">
      <w:pPr>
        <w:pStyle w:val="Akapitzlist"/>
        <w:numPr>
          <w:ilvl w:val="6"/>
          <w:numId w:val="38"/>
        </w:numPr>
        <w:spacing w:after="40"/>
        <w:ind w:left="284" w:hanging="284"/>
        <w:jc w:val="both"/>
        <w:rPr>
          <w:sz w:val="22"/>
          <w:szCs w:val="22"/>
        </w:rPr>
      </w:pPr>
      <w:r w:rsidRPr="00182988">
        <w:rPr>
          <w:sz w:val="22"/>
          <w:szCs w:val="22"/>
        </w:rPr>
        <w:t>Zmiana osób odpowiedzialnych za nadzór nie wymaga formy aneksu. O przeprowadzonej zmianie osób odpowiedzialnych za realizację Umowy, wymagane jest pisemne powiadomienie drugiej Strony Umowy.</w:t>
      </w:r>
    </w:p>
    <w:p w14:paraId="609C2B67" w14:textId="3DAEA510" w:rsidR="00182988" w:rsidRPr="00EF362C" w:rsidRDefault="00182988" w:rsidP="00A1142D">
      <w:pPr>
        <w:pStyle w:val="Akapitzlist"/>
        <w:numPr>
          <w:ilvl w:val="6"/>
          <w:numId w:val="38"/>
        </w:numPr>
        <w:ind w:left="284" w:hanging="284"/>
        <w:jc w:val="both"/>
        <w:rPr>
          <w:sz w:val="22"/>
          <w:szCs w:val="22"/>
        </w:rPr>
      </w:pPr>
      <w:r w:rsidRPr="00EF362C">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EF362C">
        <w:rPr>
          <w:sz w:val="22"/>
          <w:szCs w:val="22"/>
        </w:rPr>
        <w:br/>
        <w:t xml:space="preserve">z wykonywaniem praw i obowiązków Zamawiającego wynikających z zawieranej Umowy, kierowane </w:t>
      </w:r>
      <w:r w:rsidRPr="00EF362C">
        <w:rPr>
          <w:sz w:val="22"/>
          <w:szCs w:val="22"/>
        </w:rPr>
        <w:lastRenderedPageBreak/>
        <w:t>były na adres strony realizującej Umowę, z powiadomieniem osoby pełniącej nadzór nad realizacją Umowy ze strony Zamawiającego.</w:t>
      </w:r>
    </w:p>
    <w:p w14:paraId="42830717" w14:textId="77777777" w:rsidR="00182988" w:rsidRPr="00182988" w:rsidRDefault="00182988" w:rsidP="00182988">
      <w:pPr>
        <w:pStyle w:val="Akapitzlist"/>
        <w:spacing w:after="40"/>
        <w:ind w:left="709"/>
        <w:jc w:val="both"/>
        <w:rPr>
          <w:sz w:val="22"/>
          <w:szCs w:val="22"/>
        </w:rPr>
      </w:pPr>
    </w:p>
    <w:p w14:paraId="3C96CDFA" w14:textId="066217F0" w:rsidR="003F655B" w:rsidRPr="00700467" w:rsidRDefault="003F655B" w:rsidP="00700467">
      <w:pPr>
        <w:keepNext/>
        <w:tabs>
          <w:tab w:val="left" w:pos="720"/>
        </w:tabs>
        <w:snapToGrid w:val="0"/>
        <w:jc w:val="center"/>
        <w:outlineLvl w:val="1"/>
        <w:rPr>
          <w:b/>
          <w:bCs/>
          <w:sz w:val="24"/>
          <w:szCs w:val="28"/>
        </w:rPr>
      </w:pPr>
      <w:bookmarkStart w:id="143" w:name="_Toc181703713"/>
      <w:r w:rsidRPr="002F32F0">
        <w:rPr>
          <w:b/>
          <w:bCs/>
          <w:sz w:val="24"/>
          <w:szCs w:val="28"/>
        </w:rPr>
        <w:t>§</w:t>
      </w:r>
      <w:r w:rsidR="00CA358A" w:rsidRPr="002F32F0">
        <w:rPr>
          <w:b/>
          <w:bCs/>
          <w:sz w:val="24"/>
          <w:szCs w:val="28"/>
        </w:rPr>
        <w:t>1</w:t>
      </w:r>
      <w:r w:rsidR="0085533E" w:rsidRPr="002F32F0">
        <w:rPr>
          <w:b/>
          <w:bCs/>
          <w:sz w:val="24"/>
          <w:szCs w:val="28"/>
        </w:rPr>
        <w:t xml:space="preserve">1 </w:t>
      </w:r>
      <w:r w:rsidRPr="002F32F0">
        <w:rPr>
          <w:b/>
          <w:bCs/>
          <w:sz w:val="22"/>
          <w:szCs w:val="22"/>
          <w:u w:val="single"/>
        </w:rPr>
        <w:t>Badania kontrolne (audyt)</w:t>
      </w:r>
      <w:bookmarkEnd w:id="143"/>
      <w:r w:rsidRPr="002F32F0">
        <w:rPr>
          <w:b/>
          <w:bCs/>
          <w:sz w:val="22"/>
          <w:szCs w:val="22"/>
        </w:rPr>
        <w:t> </w:t>
      </w:r>
      <w:r w:rsidRPr="002F32F0">
        <w:rPr>
          <w:b/>
          <w:bCs/>
          <w:color w:val="FF0000"/>
          <w:sz w:val="22"/>
          <w:szCs w:val="22"/>
        </w:rPr>
        <w:t xml:space="preserve">  </w:t>
      </w:r>
    </w:p>
    <w:p w14:paraId="24224906" w14:textId="77777777" w:rsidR="004448ED" w:rsidRPr="0085533E" w:rsidRDefault="004448ED" w:rsidP="00A1142D">
      <w:pPr>
        <w:numPr>
          <w:ilvl w:val="0"/>
          <w:numId w:val="49"/>
        </w:numPr>
        <w:ind w:left="357" w:hanging="357"/>
        <w:jc w:val="both"/>
        <w:rPr>
          <w:sz w:val="22"/>
          <w:szCs w:val="22"/>
        </w:rPr>
      </w:pPr>
      <w:r w:rsidRPr="0085533E">
        <w:rPr>
          <w:sz w:val="22"/>
          <w:szCs w:val="22"/>
        </w:rPr>
        <w:t>W trakcie wykonywania Umowy Zamawiający zastrzega prawo do wykonania Audytu. Wykonawca jest zobowiązany poddać się Audytowi w terminie i zakresie wskazanym przez Zamawiającego. Audyt może dotyczyć w szczególności:</w:t>
      </w:r>
    </w:p>
    <w:p w14:paraId="525823D3" w14:textId="77777777" w:rsidR="004448ED" w:rsidRPr="0085533E" w:rsidRDefault="004448ED" w:rsidP="00A1142D">
      <w:pPr>
        <w:numPr>
          <w:ilvl w:val="1"/>
          <w:numId w:val="49"/>
        </w:numPr>
        <w:jc w:val="both"/>
        <w:rPr>
          <w:sz w:val="22"/>
          <w:szCs w:val="22"/>
        </w:rPr>
      </w:pPr>
      <w:r w:rsidRPr="0085533E">
        <w:rPr>
          <w:sz w:val="22"/>
          <w:szCs w:val="22"/>
        </w:rPr>
        <w:t>warunków techniczno-organizacyjnych oraz zgodności sposobu realizacji usług z postanowieniami Umowy,</w:t>
      </w:r>
    </w:p>
    <w:p w14:paraId="1A633BC8" w14:textId="77777777" w:rsidR="004448ED" w:rsidRPr="0085533E" w:rsidRDefault="004448ED" w:rsidP="00A1142D">
      <w:pPr>
        <w:numPr>
          <w:ilvl w:val="1"/>
          <w:numId w:val="49"/>
        </w:numPr>
        <w:jc w:val="both"/>
        <w:rPr>
          <w:sz w:val="22"/>
          <w:szCs w:val="22"/>
        </w:rPr>
      </w:pPr>
      <w:r w:rsidRPr="0085533E">
        <w:rPr>
          <w:sz w:val="22"/>
          <w:szCs w:val="22"/>
        </w:rPr>
        <w:t>kwalifikacji i uprawnień pracowników w zakresie zgodności z wymaganiami Zamawiającego,</w:t>
      </w:r>
    </w:p>
    <w:p w14:paraId="6BF9313C" w14:textId="77777777" w:rsidR="004448ED" w:rsidRPr="0085533E" w:rsidRDefault="004448ED" w:rsidP="00A1142D">
      <w:pPr>
        <w:numPr>
          <w:ilvl w:val="1"/>
          <w:numId w:val="49"/>
        </w:numPr>
        <w:jc w:val="both"/>
        <w:rPr>
          <w:sz w:val="22"/>
          <w:szCs w:val="22"/>
        </w:rPr>
      </w:pPr>
      <w:r w:rsidRPr="0085533E">
        <w:rPr>
          <w:sz w:val="22"/>
          <w:szCs w:val="22"/>
        </w:rPr>
        <w:t>przestrzegania przepisów powszechnie obowiązujących oraz wewnętrznych uregulowań Zamawiającego w zakresie ochrony środowiska i BHP,</w:t>
      </w:r>
    </w:p>
    <w:p w14:paraId="51E2B2DF" w14:textId="77777777" w:rsidR="004448ED" w:rsidRPr="0085533E" w:rsidRDefault="004448ED" w:rsidP="00A1142D">
      <w:pPr>
        <w:numPr>
          <w:ilvl w:val="1"/>
          <w:numId w:val="49"/>
        </w:numPr>
        <w:jc w:val="both"/>
        <w:rPr>
          <w:sz w:val="22"/>
          <w:szCs w:val="22"/>
        </w:rPr>
      </w:pPr>
      <w:r w:rsidRPr="0085533E">
        <w:rPr>
          <w:sz w:val="22"/>
          <w:szCs w:val="22"/>
        </w:rPr>
        <w:t>przestrzegania przepisów powszechnie obowiązujących oraz wewnętrznych uregulowań Zamawiającego w zakresie dyscypliny i czasu pracy,</w:t>
      </w:r>
    </w:p>
    <w:p w14:paraId="00F4FA65" w14:textId="77777777" w:rsidR="004448ED" w:rsidRPr="0085533E" w:rsidRDefault="004448ED" w:rsidP="00A1142D">
      <w:pPr>
        <w:numPr>
          <w:ilvl w:val="1"/>
          <w:numId w:val="49"/>
        </w:numPr>
        <w:jc w:val="both"/>
        <w:rPr>
          <w:sz w:val="22"/>
          <w:szCs w:val="22"/>
        </w:rPr>
      </w:pPr>
      <w:r w:rsidRPr="0085533E">
        <w:rPr>
          <w:sz w:val="22"/>
          <w:szCs w:val="22"/>
        </w:rPr>
        <w:t>prawidłowości wykonywania Przedmiotu Umowy,</w:t>
      </w:r>
    </w:p>
    <w:p w14:paraId="51369EF3" w14:textId="77777777" w:rsidR="004448ED" w:rsidRPr="0085533E" w:rsidRDefault="004448ED" w:rsidP="00A1142D">
      <w:pPr>
        <w:numPr>
          <w:ilvl w:val="1"/>
          <w:numId w:val="49"/>
        </w:numPr>
        <w:jc w:val="both"/>
        <w:rPr>
          <w:sz w:val="22"/>
          <w:szCs w:val="22"/>
        </w:rPr>
      </w:pPr>
      <w:r w:rsidRPr="0085533E">
        <w:rPr>
          <w:sz w:val="22"/>
          <w:szCs w:val="22"/>
        </w:rPr>
        <w:t xml:space="preserve">posiadania przez Wykonawcę wymaganych </w:t>
      </w:r>
      <w:proofErr w:type="spellStart"/>
      <w:r w:rsidRPr="0085533E">
        <w:rPr>
          <w:sz w:val="22"/>
          <w:szCs w:val="22"/>
        </w:rPr>
        <w:t>dopuszczeń</w:t>
      </w:r>
      <w:proofErr w:type="spellEnd"/>
      <w:r w:rsidRPr="0085533E">
        <w:rPr>
          <w:sz w:val="22"/>
          <w:szCs w:val="22"/>
        </w:rPr>
        <w:t xml:space="preserve"> i certyfikatów.</w:t>
      </w:r>
    </w:p>
    <w:p w14:paraId="377CBB34" w14:textId="77777777" w:rsidR="004448ED" w:rsidRPr="0085533E" w:rsidRDefault="004448ED" w:rsidP="00A1142D">
      <w:pPr>
        <w:numPr>
          <w:ilvl w:val="0"/>
          <w:numId w:val="49"/>
        </w:numPr>
        <w:ind w:left="357" w:hanging="357"/>
        <w:jc w:val="both"/>
        <w:rPr>
          <w:sz w:val="22"/>
          <w:szCs w:val="22"/>
        </w:rPr>
      </w:pPr>
      <w:r w:rsidRPr="0085533E">
        <w:rPr>
          <w:sz w:val="22"/>
          <w:szCs w:val="22"/>
        </w:rPr>
        <w:t>Czas trwania Audytu może wynieść od 1 do 5 dni roboczych (dni od poniedziałku do piątku z wyłączeniem dni ustawowo wolnych od pracy).</w:t>
      </w:r>
    </w:p>
    <w:p w14:paraId="4726808C" w14:textId="77777777" w:rsidR="004448ED" w:rsidRPr="0085533E" w:rsidRDefault="004448ED" w:rsidP="00A1142D">
      <w:pPr>
        <w:numPr>
          <w:ilvl w:val="0"/>
          <w:numId w:val="49"/>
        </w:numPr>
        <w:ind w:left="357" w:hanging="357"/>
        <w:jc w:val="both"/>
        <w:rPr>
          <w:sz w:val="22"/>
          <w:szCs w:val="22"/>
        </w:rPr>
      </w:pPr>
      <w:r w:rsidRPr="0085533E">
        <w:rPr>
          <w:sz w:val="22"/>
          <w:szCs w:val="22"/>
        </w:rPr>
        <w:t>Liczba Audytów w trakcie trwania Umowy nie może przekroczyć 2 na rok kalendarzowy obowiązywania Umowy</w:t>
      </w:r>
      <w:bookmarkStart w:id="144" w:name="_Hlk148344040"/>
      <w:r w:rsidRPr="0085533E">
        <w:rPr>
          <w:sz w:val="22"/>
          <w:szCs w:val="22"/>
        </w:rPr>
        <w:t>, z zastrzeżeniem ust. 4 poniżej.</w:t>
      </w:r>
    </w:p>
    <w:p w14:paraId="2B1E5FB7" w14:textId="77777777" w:rsidR="004448ED" w:rsidRPr="0085533E" w:rsidRDefault="004448ED" w:rsidP="00A1142D">
      <w:pPr>
        <w:numPr>
          <w:ilvl w:val="0"/>
          <w:numId w:val="49"/>
        </w:numPr>
        <w:ind w:left="357" w:hanging="357"/>
        <w:jc w:val="both"/>
        <w:rPr>
          <w:sz w:val="22"/>
          <w:szCs w:val="22"/>
        </w:rPr>
      </w:pPr>
      <w:r w:rsidRPr="0085533E">
        <w:rPr>
          <w:sz w:val="22"/>
          <w:szCs w:val="22"/>
        </w:rPr>
        <w:t>W uzasadnionych przypadkach, związanych z podejrzeniem niewłaściwej realizacji Umowy, Zamawiający może przeprowadzić dodatkowy audyt na zasadach określonych w niniejszym paragrafie.</w:t>
      </w:r>
    </w:p>
    <w:bookmarkEnd w:id="144"/>
    <w:p w14:paraId="474AB5B0" w14:textId="77777777" w:rsidR="004448ED" w:rsidRPr="0085533E" w:rsidRDefault="004448ED" w:rsidP="00A1142D">
      <w:pPr>
        <w:numPr>
          <w:ilvl w:val="0"/>
          <w:numId w:val="49"/>
        </w:numPr>
        <w:ind w:left="357" w:hanging="357"/>
        <w:jc w:val="both"/>
        <w:rPr>
          <w:sz w:val="22"/>
          <w:szCs w:val="22"/>
        </w:rPr>
      </w:pPr>
      <w:r w:rsidRPr="0085533E">
        <w:rPr>
          <w:sz w:val="22"/>
          <w:szCs w:val="22"/>
        </w:rPr>
        <w:t xml:space="preserve">Zasady ustalenia terminu przeprowadzenia Audytu </w:t>
      </w:r>
      <w:bookmarkStart w:id="145" w:name="_Hlk146783280"/>
      <w:r w:rsidRPr="0085533E">
        <w:rPr>
          <w:sz w:val="22"/>
          <w:szCs w:val="22"/>
        </w:rPr>
        <w:t>są następujące:</w:t>
      </w:r>
      <w:bookmarkEnd w:id="145"/>
    </w:p>
    <w:p w14:paraId="18290259" w14:textId="77777777" w:rsidR="004448ED" w:rsidRPr="0085533E" w:rsidRDefault="004448ED" w:rsidP="00A1142D">
      <w:pPr>
        <w:numPr>
          <w:ilvl w:val="1"/>
          <w:numId w:val="49"/>
        </w:numPr>
        <w:jc w:val="both"/>
        <w:rPr>
          <w:sz w:val="22"/>
          <w:szCs w:val="22"/>
        </w:rPr>
      </w:pPr>
      <w:r w:rsidRPr="0085533E">
        <w:rPr>
          <w:sz w:val="22"/>
          <w:szCs w:val="22"/>
        </w:rPr>
        <w:t>Zamawiający powiadomi Wykonawcę o przewidywanym terminie przeprowadzenia Audytu z wyprzedzeniem 14 dni kalendarzowych w stosunku do planowanej daty jego rozpoczęcia;</w:t>
      </w:r>
    </w:p>
    <w:p w14:paraId="784BC8E6" w14:textId="77777777" w:rsidR="004448ED" w:rsidRPr="0085533E" w:rsidRDefault="004448ED" w:rsidP="00A1142D">
      <w:pPr>
        <w:numPr>
          <w:ilvl w:val="1"/>
          <w:numId w:val="49"/>
        </w:numPr>
        <w:ind w:hanging="357"/>
        <w:jc w:val="both"/>
        <w:rPr>
          <w:sz w:val="22"/>
          <w:szCs w:val="22"/>
        </w:rPr>
      </w:pPr>
      <w:r w:rsidRPr="0085533E">
        <w:rPr>
          <w:sz w:val="22"/>
          <w:szCs w:val="22"/>
        </w:rPr>
        <w:t>Powiadomienie o Audycie winno zawierać:</w:t>
      </w:r>
    </w:p>
    <w:p w14:paraId="0E672515" w14:textId="77777777" w:rsidR="004448ED" w:rsidRPr="0085533E" w:rsidRDefault="004448ED" w:rsidP="00A1142D">
      <w:pPr>
        <w:numPr>
          <w:ilvl w:val="2"/>
          <w:numId w:val="49"/>
        </w:numPr>
        <w:ind w:hanging="357"/>
        <w:jc w:val="both"/>
        <w:rPr>
          <w:sz w:val="22"/>
          <w:szCs w:val="22"/>
        </w:rPr>
      </w:pPr>
      <w:r w:rsidRPr="0085533E">
        <w:rPr>
          <w:sz w:val="22"/>
          <w:szCs w:val="22"/>
        </w:rPr>
        <w:t>wskazanie zakresu Audytu,</w:t>
      </w:r>
    </w:p>
    <w:p w14:paraId="26063E1E" w14:textId="77777777" w:rsidR="004448ED" w:rsidRPr="0085533E" w:rsidRDefault="004448ED" w:rsidP="00A1142D">
      <w:pPr>
        <w:numPr>
          <w:ilvl w:val="2"/>
          <w:numId w:val="49"/>
        </w:numPr>
        <w:jc w:val="both"/>
        <w:rPr>
          <w:sz w:val="22"/>
          <w:szCs w:val="22"/>
        </w:rPr>
      </w:pPr>
      <w:r w:rsidRPr="0085533E">
        <w:rPr>
          <w:sz w:val="22"/>
          <w:szCs w:val="22"/>
        </w:rPr>
        <w:t>proponowany termin rozpoczęcia i zakończenia Audytu,</w:t>
      </w:r>
    </w:p>
    <w:p w14:paraId="5889D42C" w14:textId="77777777" w:rsidR="004448ED" w:rsidRPr="0085533E" w:rsidRDefault="004448ED" w:rsidP="00A1142D">
      <w:pPr>
        <w:numPr>
          <w:ilvl w:val="2"/>
          <w:numId w:val="49"/>
        </w:numPr>
        <w:jc w:val="both"/>
        <w:rPr>
          <w:sz w:val="22"/>
          <w:szCs w:val="22"/>
        </w:rPr>
      </w:pPr>
      <w:r w:rsidRPr="0085533E">
        <w:rPr>
          <w:sz w:val="22"/>
          <w:szCs w:val="22"/>
        </w:rPr>
        <w:t>ewentualne inne informacje (np. miejsce Audytu);</w:t>
      </w:r>
    </w:p>
    <w:p w14:paraId="3A9D7C91" w14:textId="47721612" w:rsidR="004448ED" w:rsidRPr="0085533E" w:rsidRDefault="004448ED" w:rsidP="00A1142D">
      <w:pPr>
        <w:numPr>
          <w:ilvl w:val="1"/>
          <w:numId w:val="49"/>
        </w:numPr>
        <w:jc w:val="both"/>
        <w:rPr>
          <w:sz w:val="22"/>
          <w:szCs w:val="22"/>
        </w:rPr>
      </w:pPr>
      <w:r w:rsidRPr="0085533E">
        <w:rPr>
          <w:sz w:val="22"/>
          <w:szCs w:val="22"/>
        </w:rPr>
        <w:t xml:space="preserve">Wykonawca w terminie 3 dni roboczych od daty otrzymania powiadomienia może wnieść uwagi wraz z uzasadnieniem. Niewniesienie uwag w terminie jest rozumiane jako akceptacja terminu </w:t>
      </w:r>
      <w:r w:rsidR="00E5336E">
        <w:rPr>
          <w:sz w:val="22"/>
          <w:szCs w:val="22"/>
        </w:rPr>
        <w:br/>
      </w:r>
      <w:r w:rsidRPr="0085533E">
        <w:rPr>
          <w:sz w:val="22"/>
          <w:szCs w:val="22"/>
        </w:rPr>
        <w:t>i zakresu Audytu;</w:t>
      </w:r>
    </w:p>
    <w:p w14:paraId="46C0A5AF" w14:textId="77777777" w:rsidR="004448ED" w:rsidRPr="0085533E" w:rsidRDefault="004448ED" w:rsidP="00A1142D">
      <w:pPr>
        <w:numPr>
          <w:ilvl w:val="1"/>
          <w:numId w:val="49"/>
        </w:numPr>
        <w:jc w:val="both"/>
        <w:rPr>
          <w:sz w:val="22"/>
          <w:szCs w:val="22"/>
        </w:rPr>
      </w:pPr>
      <w:r w:rsidRPr="0085533E">
        <w:rPr>
          <w:sz w:val="22"/>
          <w:szCs w:val="22"/>
        </w:rPr>
        <w:t>W przypadku wniesienia przez Wykonawcę uwag, Zamawiający w terminie 7 dni kalendarzowych od otrzymania uwag ustosunkuje się do tych uwag poprzez:</w:t>
      </w:r>
    </w:p>
    <w:p w14:paraId="67A110B3" w14:textId="77777777" w:rsidR="004448ED" w:rsidRPr="0085533E" w:rsidRDefault="004448ED" w:rsidP="00A1142D">
      <w:pPr>
        <w:numPr>
          <w:ilvl w:val="2"/>
          <w:numId w:val="49"/>
        </w:numPr>
        <w:jc w:val="both"/>
        <w:rPr>
          <w:sz w:val="22"/>
          <w:szCs w:val="22"/>
        </w:rPr>
      </w:pPr>
      <w:r w:rsidRPr="0085533E">
        <w:rPr>
          <w:sz w:val="22"/>
          <w:szCs w:val="22"/>
        </w:rPr>
        <w:t>uwzględnienie ich albo</w:t>
      </w:r>
    </w:p>
    <w:p w14:paraId="290A92F9" w14:textId="77777777" w:rsidR="004448ED" w:rsidRPr="0085533E" w:rsidRDefault="004448ED" w:rsidP="00A1142D">
      <w:pPr>
        <w:numPr>
          <w:ilvl w:val="2"/>
          <w:numId w:val="49"/>
        </w:numPr>
        <w:jc w:val="both"/>
        <w:rPr>
          <w:sz w:val="22"/>
          <w:szCs w:val="22"/>
        </w:rPr>
      </w:pPr>
      <w:r w:rsidRPr="0085533E">
        <w:rPr>
          <w:sz w:val="22"/>
          <w:szCs w:val="22"/>
        </w:rPr>
        <w:t>uzasadnienie odmowy ich uwzględnienia;</w:t>
      </w:r>
    </w:p>
    <w:p w14:paraId="15B51C2C" w14:textId="77777777" w:rsidR="004448ED" w:rsidRPr="0085533E" w:rsidRDefault="004448ED" w:rsidP="00A1142D">
      <w:pPr>
        <w:numPr>
          <w:ilvl w:val="1"/>
          <w:numId w:val="49"/>
        </w:numPr>
        <w:jc w:val="both"/>
        <w:rPr>
          <w:sz w:val="22"/>
          <w:szCs w:val="22"/>
        </w:rPr>
      </w:pPr>
      <w:r w:rsidRPr="0085533E">
        <w:rPr>
          <w:sz w:val="22"/>
          <w:szCs w:val="22"/>
        </w:rPr>
        <w:t>Termin przeprowadzenia Audytu uznaje się za ustalony jeżeli:</w:t>
      </w:r>
    </w:p>
    <w:p w14:paraId="600682EC" w14:textId="77777777" w:rsidR="004448ED" w:rsidRPr="0085533E" w:rsidRDefault="004448ED" w:rsidP="00A1142D">
      <w:pPr>
        <w:numPr>
          <w:ilvl w:val="2"/>
          <w:numId w:val="49"/>
        </w:numPr>
        <w:jc w:val="both"/>
        <w:rPr>
          <w:sz w:val="22"/>
          <w:szCs w:val="22"/>
        </w:rPr>
      </w:pPr>
      <w:r w:rsidRPr="0085533E">
        <w:rPr>
          <w:sz w:val="22"/>
          <w:szCs w:val="22"/>
        </w:rPr>
        <w:t>Wykonawca w terminie określonym w ust. 4 pkt 3 nie wniesie uwag do otrzymanego powiadomienia;</w:t>
      </w:r>
    </w:p>
    <w:p w14:paraId="74D987C0" w14:textId="413272FC" w:rsidR="004448ED" w:rsidRPr="0085533E" w:rsidRDefault="004448ED" w:rsidP="00A1142D">
      <w:pPr>
        <w:numPr>
          <w:ilvl w:val="2"/>
          <w:numId w:val="49"/>
        </w:numPr>
        <w:jc w:val="both"/>
        <w:rPr>
          <w:sz w:val="22"/>
          <w:szCs w:val="22"/>
        </w:rPr>
      </w:pPr>
      <w:r w:rsidRPr="0085533E">
        <w:rPr>
          <w:sz w:val="22"/>
          <w:szCs w:val="22"/>
        </w:rPr>
        <w:t xml:space="preserve">Zamawiający uwzględni uwagi wniesione przez Wykonawcę. W takim wypadku obowiązuje termin zaproponowany przez Wykonawcę lub termin wskazany przez Zamawiającego </w:t>
      </w:r>
      <w:r w:rsidR="00E5336E">
        <w:rPr>
          <w:sz w:val="22"/>
          <w:szCs w:val="22"/>
        </w:rPr>
        <w:br/>
      </w:r>
      <w:r w:rsidRPr="0085533E">
        <w:rPr>
          <w:sz w:val="22"/>
          <w:szCs w:val="22"/>
        </w:rPr>
        <w:t>z uwzględnieniem uwag wniesionych przez Wykonawcę;</w:t>
      </w:r>
    </w:p>
    <w:p w14:paraId="5839BFCB" w14:textId="77777777" w:rsidR="004448ED" w:rsidRPr="0085533E" w:rsidRDefault="004448ED" w:rsidP="00A1142D">
      <w:pPr>
        <w:numPr>
          <w:ilvl w:val="2"/>
          <w:numId w:val="49"/>
        </w:numPr>
        <w:jc w:val="both"/>
        <w:rPr>
          <w:sz w:val="22"/>
          <w:szCs w:val="22"/>
        </w:rPr>
      </w:pPr>
      <w:r w:rsidRPr="0085533E">
        <w:rPr>
          <w:sz w:val="22"/>
          <w:szCs w:val="22"/>
        </w:rPr>
        <w:t>Zamawiający odmówi uznania wniesionych przez Wykonawcę uwag; w takim wypadku obowiązuje termin pierwotnie wyznaczony w powiadomieniu.</w:t>
      </w:r>
    </w:p>
    <w:p w14:paraId="3A7FB014" w14:textId="74AD8E21" w:rsidR="004448ED" w:rsidRPr="0085533E" w:rsidRDefault="004448ED" w:rsidP="00A1142D">
      <w:pPr>
        <w:numPr>
          <w:ilvl w:val="0"/>
          <w:numId w:val="49"/>
        </w:numPr>
        <w:jc w:val="both"/>
        <w:rPr>
          <w:sz w:val="22"/>
          <w:szCs w:val="22"/>
        </w:rPr>
      </w:pPr>
      <w:r w:rsidRPr="0085533E">
        <w:rPr>
          <w:sz w:val="22"/>
          <w:szCs w:val="22"/>
        </w:rPr>
        <w:t xml:space="preserve">W przypadku wystąpienia utrudnień w rozpoczęciu lub przeprowadzeniu lub zakończeniu Audytu </w:t>
      </w:r>
      <w:r w:rsidR="00E5336E">
        <w:rPr>
          <w:sz w:val="22"/>
          <w:szCs w:val="22"/>
        </w:rPr>
        <w:br/>
      </w:r>
      <w:r w:rsidRPr="0085533E">
        <w:rPr>
          <w:sz w:val="22"/>
          <w:szCs w:val="22"/>
        </w:rPr>
        <w:t>z przyczyn leżących po stronie Wykonawcy, Zamawiający wezwie Wykonawcę do umożliwienia rozpoczęcia lub prowadzenia lub zakończenia Audytu w wyznaczonym terminie nie dłuższym niż 5 dni roboczych.</w:t>
      </w:r>
    </w:p>
    <w:p w14:paraId="4F92C73B" w14:textId="77777777" w:rsidR="004448ED" w:rsidRPr="0085533E" w:rsidRDefault="004448ED" w:rsidP="00A1142D">
      <w:pPr>
        <w:numPr>
          <w:ilvl w:val="0"/>
          <w:numId w:val="49"/>
        </w:numPr>
        <w:ind w:left="357" w:hanging="357"/>
        <w:jc w:val="both"/>
        <w:rPr>
          <w:sz w:val="22"/>
          <w:szCs w:val="22"/>
        </w:rPr>
      </w:pPr>
      <w:r w:rsidRPr="0085533E">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4CF205B7" w14:textId="77777777" w:rsidR="004448ED" w:rsidRPr="0085533E" w:rsidRDefault="004448ED" w:rsidP="00A1142D">
      <w:pPr>
        <w:numPr>
          <w:ilvl w:val="0"/>
          <w:numId w:val="49"/>
        </w:numPr>
        <w:ind w:left="357" w:hanging="357"/>
        <w:jc w:val="both"/>
        <w:rPr>
          <w:sz w:val="22"/>
          <w:szCs w:val="22"/>
        </w:rPr>
      </w:pPr>
      <w:r w:rsidRPr="0085533E">
        <w:rPr>
          <w:sz w:val="22"/>
          <w:szCs w:val="22"/>
        </w:rPr>
        <w:t>Za przeprowadzenie Audytu Wykonawcy nie przysługuje dodatkowe wynagrodzenie.</w:t>
      </w:r>
    </w:p>
    <w:p w14:paraId="7BD20ACE" w14:textId="77777777" w:rsidR="004448ED" w:rsidRPr="0085533E" w:rsidRDefault="004448ED" w:rsidP="00A1142D">
      <w:pPr>
        <w:numPr>
          <w:ilvl w:val="0"/>
          <w:numId w:val="49"/>
        </w:numPr>
        <w:ind w:left="357" w:hanging="357"/>
        <w:jc w:val="both"/>
        <w:rPr>
          <w:sz w:val="22"/>
          <w:szCs w:val="22"/>
        </w:rPr>
      </w:pPr>
      <w:r w:rsidRPr="0085533E">
        <w:rPr>
          <w:sz w:val="22"/>
          <w:szCs w:val="22"/>
        </w:rPr>
        <w:t>Wyniki Audytu zatwierdzone przez Pełnomocnika Zamawiającego zostaną przekazane Wykonawcy.</w:t>
      </w:r>
    </w:p>
    <w:p w14:paraId="43F56C0F" w14:textId="62DA8858" w:rsidR="004448ED" w:rsidRPr="0085533E" w:rsidRDefault="004448ED" w:rsidP="00A1142D">
      <w:pPr>
        <w:numPr>
          <w:ilvl w:val="0"/>
          <w:numId w:val="49"/>
        </w:numPr>
        <w:ind w:left="357" w:hanging="357"/>
        <w:jc w:val="both"/>
        <w:rPr>
          <w:sz w:val="22"/>
          <w:szCs w:val="22"/>
        </w:rPr>
      </w:pPr>
      <w:r w:rsidRPr="0085533E">
        <w:rPr>
          <w:sz w:val="22"/>
          <w:szCs w:val="22"/>
        </w:rPr>
        <w:lastRenderedPageBreak/>
        <w:t xml:space="preserve">Wyniki Audytu stwierdzające nienależyte wykonywanie Umowy lub realizację Umowy niezgodnie </w:t>
      </w:r>
      <w:r w:rsidR="00E5336E">
        <w:rPr>
          <w:sz w:val="22"/>
          <w:szCs w:val="22"/>
        </w:rPr>
        <w:br/>
      </w:r>
      <w:r w:rsidRPr="0085533E">
        <w:rPr>
          <w:sz w:val="22"/>
          <w:szCs w:val="22"/>
        </w:rPr>
        <w:t xml:space="preserve">z przepisami prawa lub regulacjami wewnętrznymi Zamawiającego, mogą być podstawą odstąpienia od Umowy z winy Wykonawcy, </w:t>
      </w:r>
      <w:bookmarkStart w:id="146" w:name="_Hlk146783344"/>
      <w:r w:rsidRPr="0085533E">
        <w:rPr>
          <w:sz w:val="22"/>
          <w:szCs w:val="22"/>
        </w:rPr>
        <w:t>na zasadach określonych w § 14 ust. 4 Umowy.</w:t>
      </w:r>
      <w:bookmarkEnd w:id="146"/>
    </w:p>
    <w:p w14:paraId="393F5297" w14:textId="77777777" w:rsidR="004448ED" w:rsidRPr="00E66F78" w:rsidRDefault="004448ED" w:rsidP="004448ED">
      <w:pPr>
        <w:spacing w:after="160" w:line="259" w:lineRule="auto"/>
        <w:rPr>
          <w:sz w:val="22"/>
          <w:szCs w:val="22"/>
        </w:rPr>
      </w:pPr>
    </w:p>
    <w:p w14:paraId="4EC420F6" w14:textId="7C3D158B" w:rsidR="003F655B" w:rsidRPr="0085533E" w:rsidRDefault="003F655B" w:rsidP="00700467">
      <w:pPr>
        <w:keepNext/>
        <w:tabs>
          <w:tab w:val="left" w:pos="709"/>
        </w:tabs>
        <w:snapToGrid w:val="0"/>
        <w:jc w:val="center"/>
        <w:outlineLvl w:val="1"/>
        <w:rPr>
          <w:b/>
          <w:bCs/>
          <w:strike/>
          <w:color w:val="FF0000"/>
          <w:sz w:val="24"/>
          <w:szCs w:val="28"/>
        </w:rPr>
      </w:pPr>
      <w:bookmarkStart w:id="147" w:name="_Toc181703714"/>
      <w:r w:rsidRPr="00700467">
        <w:rPr>
          <w:b/>
          <w:bCs/>
          <w:sz w:val="24"/>
          <w:szCs w:val="28"/>
        </w:rPr>
        <w:t>§1</w:t>
      </w:r>
      <w:r w:rsidR="0085533E">
        <w:rPr>
          <w:b/>
          <w:bCs/>
          <w:sz w:val="24"/>
          <w:szCs w:val="28"/>
        </w:rPr>
        <w:t xml:space="preserve">2 </w:t>
      </w:r>
      <w:r w:rsidRPr="0001028C">
        <w:rPr>
          <w:b/>
          <w:sz w:val="22"/>
          <w:u w:val="single"/>
        </w:rPr>
        <w:t>Kary umowne i odpowiedzialność</w:t>
      </w:r>
      <w:bookmarkEnd w:id="147"/>
      <w:r w:rsidRPr="0001028C">
        <w:rPr>
          <w:b/>
          <w:sz w:val="22"/>
          <w:u w:val="single"/>
        </w:rPr>
        <w:t xml:space="preserve"> </w:t>
      </w:r>
    </w:p>
    <w:p w14:paraId="55315136" w14:textId="77777777" w:rsidR="00E66FA0" w:rsidRPr="00A93557" w:rsidRDefault="00383BAF" w:rsidP="00EF362C">
      <w:pPr>
        <w:numPr>
          <w:ilvl w:val="0"/>
          <w:numId w:val="11"/>
        </w:numPr>
        <w:tabs>
          <w:tab w:val="clear" w:pos="2340"/>
        </w:tabs>
        <w:ind w:left="426" w:hanging="426"/>
        <w:jc w:val="both"/>
        <w:rPr>
          <w:sz w:val="22"/>
          <w:szCs w:val="22"/>
        </w:rPr>
      </w:pPr>
      <w:r w:rsidRPr="00A93557">
        <w:rPr>
          <w:sz w:val="22"/>
          <w:szCs w:val="22"/>
        </w:rPr>
        <w:t xml:space="preserve">Zamawiający może </w:t>
      </w:r>
      <w:r w:rsidR="00DC40C2" w:rsidRPr="00A93557">
        <w:rPr>
          <w:sz w:val="22"/>
          <w:szCs w:val="22"/>
        </w:rPr>
        <w:t>naliczyć Wykonawcy kary umowne</w:t>
      </w:r>
      <w:r w:rsidRPr="00A93557">
        <w:rPr>
          <w:sz w:val="22"/>
          <w:szCs w:val="22"/>
        </w:rPr>
        <w:t xml:space="preserve"> </w:t>
      </w:r>
      <w:r w:rsidR="00E66FA0" w:rsidRPr="00A93557">
        <w:rPr>
          <w:sz w:val="22"/>
          <w:szCs w:val="22"/>
        </w:rPr>
        <w:t>:</w:t>
      </w:r>
    </w:p>
    <w:p w14:paraId="60056845" w14:textId="798032AE" w:rsidR="00397273" w:rsidRPr="00D560AF" w:rsidRDefault="00397273" w:rsidP="00EF362C">
      <w:pPr>
        <w:numPr>
          <w:ilvl w:val="1"/>
          <w:numId w:val="11"/>
        </w:numPr>
        <w:ind w:hanging="294"/>
        <w:jc w:val="both"/>
        <w:rPr>
          <w:sz w:val="22"/>
          <w:szCs w:val="22"/>
        </w:rPr>
      </w:pPr>
      <w:r w:rsidRPr="00D560AF">
        <w:rPr>
          <w:sz w:val="22"/>
          <w:szCs w:val="22"/>
        </w:rPr>
        <w:t xml:space="preserve">za </w:t>
      </w:r>
      <w:r w:rsidR="00840888" w:rsidRPr="00D560AF">
        <w:rPr>
          <w:sz w:val="22"/>
          <w:szCs w:val="22"/>
        </w:rPr>
        <w:t>odstąpieni</w:t>
      </w:r>
      <w:r w:rsidR="00857C41">
        <w:rPr>
          <w:sz w:val="22"/>
          <w:szCs w:val="22"/>
        </w:rPr>
        <w:t>e</w:t>
      </w:r>
      <w:r w:rsidR="00840888" w:rsidRPr="00D560AF">
        <w:rPr>
          <w:sz w:val="22"/>
          <w:szCs w:val="22"/>
        </w:rPr>
        <w:t xml:space="preserve"> od wykonania</w:t>
      </w:r>
      <w:r w:rsidRPr="00D560AF">
        <w:rPr>
          <w:sz w:val="22"/>
          <w:szCs w:val="22"/>
        </w:rPr>
        <w:t xml:space="preserve"> określonej </w:t>
      </w:r>
      <w:r w:rsidRPr="00DE404C">
        <w:rPr>
          <w:sz w:val="22"/>
          <w:szCs w:val="22"/>
        </w:rPr>
        <w:t xml:space="preserve">w </w:t>
      </w:r>
      <w:r w:rsidRPr="00DE404C">
        <w:rPr>
          <w:i/>
          <w:sz w:val="22"/>
          <w:szCs w:val="22"/>
        </w:rPr>
        <w:t>Wezwaniu Serwisowym</w:t>
      </w:r>
      <w:r w:rsidRPr="00DE404C">
        <w:rPr>
          <w:sz w:val="22"/>
          <w:szCs w:val="22"/>
        </w:rPr>
        <w:t xml:space="preserve"> usługi</w:t>
      </w:r>
      <w:r w:rsidRPr="00D560AF">
        <w:rPr>
          <w:sz w:val="22"/>
          <w:szCs w:val="22"/>
        </w:rPr>
        <w:t>, z</w:t>
      </w:r>
      <w:r w:rsidR="00C345BB" w:rsidRPr="00D560AF">
        <w:rPr>
          <w:sz w:val="22"/>
          <w:szCs w:val="22"/>
        </w:rPr>
        <w:t> </w:t>
      </w:r>
      <w:r w:rsidRPr="00D560AF">
        <w:rPr>
          <w:sz w:val="22"/>
          <w:szCs w:val="22"/>
        </w:rPr>
        <w:t xml:space="preserve">przyczyn zależnych </w:t>
      </w:r>
      <w:r w:rsidR="00D81354" w:rsidRPr="00D560AF">
        <w:rPr>
          <w:sz w:val="22"/>
          <w:szCs w:val="22"/>
        </w:rPr>
        <w:br/>
      </w:r>
      <w:r w:rsidRPr="00D560AF">
        <w:rPr>
          <w:sz w:val="22"/>
          <w:szCs w:val="22"/>
        </w:rPr>
        <w:t xml:space="preserve">od Wykonawcy, karę umowną w wysokości </w:t>
      </w:r>
      <w:r w:rsidR="00DC6983" w:rsidRPr="00D560AF">
        <w:rPr>
          <w:sz w:val="22"/>
          <w:szCs w:val="22"/>
        </w:rPr>
        <w:t>dwudziesto</w:t>
      </w:r>
      <w:r w:rsidRPr="00D560AF">
        <w:rPr>
          <w:sz w:val="22"/>
          <w:szCs w:val="22"/>
        </w:rPr>
        <w:t xml:space="preserve">krotnej </w:t>
      </w:r>
      <w:r w:rsidR="00D81354" w:rsidRPr="00D560AF">
        <w:rPr>
          <w:sz w:val="22"/>
          <w:szCs w:val="22"/>
        </w:rPr>
        <w:t xml:space="preserve">wartości </w:t>
      </w:r>
      <w:r w:rsidRPr="00D560AF">
        <w:rPr>
          <w:sz w:val="22"/>
          <w:szCs w:val="22"/>
        </w:rPr>
        <w:t>stawki roboczogodziny serwisowej</w:t>
      </w:r>
      <w:r w:rsidR="006256F1" w:rsidRPr="00D560AF">
        <w:rPr>
          <w:sz w:val="22"/>
          <w:szCs w:val="22"/>
        </w:rPr>
        <w:t xml:space="preserve"> netto</w:t>
      </w:r>
    </w:p>
    <w:p w14:paraId="4A7E0F3C" w14:textId="77777777" w:rsidR="00D81354" w:rsidRPr="000242D0" w:rsidRDefault="00D81354" w:rsidP="00EF362C">
      <w:pPr>
        <w:ind w:left="284"/>
        <w:jc w:val="both"/>
        <w:rPr>
          <w:sz w:val="22"/>
          <w:szCs w:val="22"/>
        </w:rPr>
      </w:pPr>
      <w:r w:rsidRPr="000242D0">
        <w:rPr>
          <w:sz w:val="22"/>
          <w:szCs w:val="22"/>
        </w:rPr>
        <w:t>albo</w:t>
      </w:r>
    </w:p>
    <w:p w14:paraId="611B476A" w14:textId="1B9BC788" w:rsidR="00B40674" w:rsidRPr="00D560AF" w:rsidRDefault="00B40674" w:rsidP="00EF362C">
      <w:pPr>
        <w:ind w:left="709"/>
        <w:jc w:val="both"/>
        <w:rPr>
          <w:sz w:val="22"/>
          <w:szCs w:val="22"/>
        </w:rPr>
      </w:pPr>
      <w:r w:rsidRPr="00D560AF">
        <w:rPr>
          <w:sz w:val="22"/>
          <w:szCs w:val="22"/>
        </w:rPr>
        <w:t xml:space="preserve">za odstąpienie od wykonania </w:t>
      </w:r>
      <w:r w:rsidRPr="00DE404C">
        <w:rPr>
          <w:sz w:val="22"/>
          <w:szCs w:val="22"/>
        </w:rPr>
        <w:t xml:space="preserve">określonej w </w:t>
      </w:r>
      <w:r w:rsidRPr="00DE404C">
        <w:rPr>
          <w:i/>
          <w:iCs/>
          <w:sz w:val="22"/>
          <w:szCs w:val="22"/>
        </w:rPr>
        <w:t>Wezwaniu Serwisowym</w:t>
      </w:r>
      <w:r w:rsidRPr="00DE404C">
        <w:rPr>
          <w:sz w:val="22"/>
          <w:szCs w:val="22"/>
        </w:rPr>
        <w:t xml:space="preserve"> usługi, z przyczyn zależnych </w:t>
      </w:r>
      <w:r w:rsidRPr="00DE404C">
        <w:rPr>
          <w:sz w:val="22"/>
          <w:szCs w:val="22"/>
        </w:rPr>
        <w:br/>
        <w:t>od Wykonawcy skutkującej wstrzymaniem ruchu zakładu górniczego lub wstrzymaniem pracy ciągu technologicznego lub wstrzymaniem pra</w:t>
      </w:r>
      <w:r w:rsidRPr="00D560AF">
        <w:rPr>
          <w:sz w:val="22"/>
          <w:szCs w:val="22"/>
        </w:rPr>
        <w:t xml:space="preserve">cy informatycznych systemów bezpieczeństwa i nadzoru dyspozytorskiego lub powstaniem szkody o znacznych rozmiarach lub powstaniem zagrożenia </w:t>
      </w:r>
      <w:r w:rsidRPr="00D560AF">
        <w:rPr>
          <w:sz w:val="22"/>
          <w:szCs w:val="22"/>
        </w:rPr>
        <w:br/>
        <w:t>dla życia i zdrowia, karę umowną w wysokości 5 000,00 zł netto za każd</w:t>
      </w:r>
      <w:r w:rsidR="00D81354" w:rsidRPr="00D560AF">
        <w:rPr>
          <w:sz w:val="22"/>
          <w:szCs w:val="22"/>
        </w:rPr>
        <w:t>y</w:t>
      </w:r>
      <w:r w:rsidRPr="00D560AF">
        <w:rPr>
          <w:sz w:val="22"/>
          <w:szCs w:val="22"/>
        </w:rPr>
        <w:t xml:space="preserve"> </w:t>
      </w:r>
      <w:r w:rsidR="00D81354" w:rsidRPr="00D560AF">
        <w:rPr>
          <w:sz w:val="22"/>
          <w:szCs w:val="22"/>
        </w:rPr>
        <w:t>przypadek jeżeli wartoś</w:t>
      </w:r>
      <w:r w:rsidR="00A42F1F">
        <w:rPr>
          <w:sz w:val="22"/>
          <w:szCs w:val="22"/>
        </w:rPr>
        <w:t xml:space="preserve">ć </w:t>
      </w:r>
      <w:r w:rsidR="00D81354" w:rsidRPr="00D560AF">
        <w:rPr>
          <w:sz w:val="22"/>
          <w:szCs w:val="22"/>
        </w:rPr>
        <w:t xml:space="preserve">stawki roboczogodziny serwisowej wynosi do 100 zł netto, </w:t>
      </w:r>
      <w:r w:rsidR="00D81354" w:rsidRPr="00A42F1F">
        <w:rPr>
          <w:sz w:val="22"/>
          <w:szCs w:val="22"/>
        </w:rPr>
        <w:t xml:space="preserve">albo </w:t>
      </w:r>
      <w:r w:rsidR="004448ED" w:rsidRPr="00A42F1F">
        <w:rPr>
          <w:sz w:val="22"/>
          <w:szCs w:val="22"/>
        </w:rPr>
        <w:t>2</w:t>
      </w:r>
      <w:r w:rsidR="00D81354" w:rsidRPr="00A42F1F">
        <w:rPr>
          <w:sz w:val="22"/>
          <w:szCs w:val="22"/>
        </w:rPr>
        <w:t>0 000 zł netto za każdy przypadek jeżeli stawka roboczogodziny serwisowej wynosi powyżej 100 zł netto</w:t>
      </w:r>
      <w:r w:rsidRPr="00A42F1F">
        <w:rPr>
          <w:sz w:val="22"/>
          <w:szCs w:val="22"/>
        </w:rPr>
        <w:t>.</w:t>
      </w:r>
    </w:p>
    <w:p w14:paraId="6E8F8672" w14:textId="77777777" w:rsidR="00397273" w:rsidRPr="00D15A71" w:rsidRDefault="00397273" w:rsidP="00EF362C">
      <w:pPr>
        <w:numPr>
          <w:ilvl w:val="1"/>
          <w:numId w:val="11"/>
        </w:numPr>
        <w:ind w:hanging="294"/>
        <w:jc w:val="both"/>
        <w:rPr>
          <w:sz w:val="22"/>
          <w:szCs w:val="22"/>
        </w:rPr>
      </w:pPr>
      <w:r w:rsidRPr="00D15A71">
        <w:rPr>
          <w:sz w:val="22"/>
          <w:szCs w:val="22"/>
        </w:rPr>
        <w:t>za zwłokę w usunięciu awarii z przyczyn zależnych od Wykonawcy w wysokości stawki netto roboczogodziny serwisowej za każdą godzinę zwłoki ponad czas wyznaczony w niniejszej umowie.</w:t>
      </w:r>
    </w:p>
    <w:p w14:paraId="1325B48F" w14:textId="1B7E769B" w:rsidR="00397273" w:rsidRDefault="00397273" w:rsidP="00EF362C">
      <w:pPr>
        <w:numPr>
          <w:ilvl w:val="1"/>
          <w:numId w:val="11"/>
        </w:numPr>
        <w:ind w:left="709" w:hanging="294"/>
        <w:jc w:val="both"/>
        <w:rPr>
          <w:sz w:val="22"/>
          <w:szCs w:val="22"/>
        </w:rPr>
      </w:pPr>
      <w:r w:rsidRPr="00D15A71">
        <w:rPr>
          <w:sz w:val="22"/>
          <w:szCs w:val="22"/>
        </w:rPr>
        <w:t xml:space="preserve">za zwłokę w udostępnieniu części z przyczyn zależnych od Wykonawcy w wysokości 0,1% wartości netto zamówionych elementów, za każdą godzinę zwłoki ponad czas wyznaczony w niniejszej </w:t>
      </w:r>
      <w:r w:rsidR="00857C41">
        <w:rPr>
          <w:sz w:val="22"/>
          <w:szCs w:val="22"/>
        </w:rPr>
        <w:t>U</w:t>
      </w:r>
      <w:r w:rsidRPr="00D15A71">
        <w:rPr>
          <w:sz w:val="22"/>
          <w:szCs w:val="22"/>
        </w:rPr>
        <w:t>mowie.</w:t>
      </w:r>
    </w:p>
    <w:p w14:paraId="1F9958B7" w14:textId="299B0AE1" w:rsidR="00397273" w:rsidRPr="00E94803" w:rsidRDefault="00397273" w:rsidP="00E94803">
      <w:pPr>
        <w:numPr>
          <w:ilvl w:val="0"/>
          <w:numId w:val="11"/>
        </w:numPr>
        <w:tabs>
          <w:tab w:val="clear" w:pos="2340"/>
        </w:tabs>
        <w:ind w:left="426" w:hanging="426"/>
        <w:jc w:val="both"/>
        <w:rPr>
          <w:sz w:val="22"/>
          <w:szCs w:val="22"/>
        </w:rPr>
      </w:pPr>
      <w:r w:rsidRPr="00D15A71">
        <w:rPr>
          <w:sz w:val="22"/>
          <w:szCs w:val="22"/>
        </w:rPr>
        <w:t>Zamawiający zapłaci Wykonawcy</w:t>
      </w:r>
      <w:r w:rsidR="00E94803">
        <w:rPr>
          <w:sz w:val="22"/>
          <w:szCs w:val="22"/>
        </w:rPr>
        <w:t xml:space="preserve"> </w:t>
      </w:r>
      <w:r w:rsidRPr="00E94803">
        <w:rPr>
          <w:sz w:val="22"/>
          <w:szCs w:val="22"/>
        </w:rPr>
        <w:t xml:space="preserve">za odstąpienie przez Zamawiającego od realizacji </w:t>
      </w:r>
      <w:r w:rsidRPr="00E94803">
        <w:rPr>
          <w:i/>
          <w:iCs/>
          <w:sz w:val="22"/>
          <w:szCs w:val="22"/>
        </w:rPr>
        <w:t>Wezwania Serwisowego</w:t>
      </w:r>
      <w:r w:rsidRPr="00E94803">
        <w:rPr>
          <w:sz w:val="22"/>
          <w:szCs w:val="22"/>
        </w:rPr>
        <w:t xml:space="preserve">, z przyczyn zależnych </w:t>
      </w:r>
      <w:r w:rsidR="00C345BB" w:rsidRPr="00E94803">
        <w:rPr>
          <w:sz w:val="22"/>
          <w:szCs w:val="22"/>
        </w:rPr>
        <w:t>od </w:t>
      </w:r>
      <w:r w:rsidRPr="00E94803">
        <w:rPr>
          <w:sz w:val="22"/>
          <w:szCs w:val="22"/>
        </w:rPr>
        <w:t xml:space="preserve">Zamawiającego karę umowną w wysokości </w:t>
      </w:r>
      <w:r w:rsidR="00DC6983" w:rsidRPr="00E94803">
        <w:rPr>
          <w:sz w:val="22"/>
          <w:szCs w:val="22"/>
        </w:rPr>
        <w:t>dwukrotnej stawki</w:t>
      </w:r>
      <w:r w:rsidRPr="00E94803">
        <w:rPr>
          <w:sz w:val="22"/>
          <w:szCs w:val="22"/>
        </w:rPr>
        <w:t xml:space="preserve"> roboczogodzin</w:t>
      </w:r>
      <w:r w:rsidR="00460DA1" w:rsidRPr="00E94803">
        <w:rPr>
          <w:sz w:val="22"/>
          <w:szCs w:val="22"/>
        </w:rPr>
        <w:t>y</w:t>
      </w:r>
      <w:r w:rsidRPr="00E94803">
        <w:rPr>
          <w:sz w:val="22"/>
          <w:szCs w:val="22"/>
        </w:rPr>
        <w:t xml:space="preserve"> serwisow</w:t>
      </w:r>
      <w:r w:rsidR="00460DA1" w:rsidRPr="00E94803">
        <w:rPr>
          <w:sz w:val="22"/>
          <w:szCs w:val="22"/>
        </w:rPr>
        <w:t>ej</w:t>
      </w:r>
      <w:r w:rsidR="006256F1" w:rsidRPr="00E94803">
        <w:rPr>
          <w:sz w:val="22"/>
          <w:szCs w:val="22"/>
        </w:rPr>
        <w:t xml:space="preserve"> netto.</w:t>
      </w:r>
    </w:p>
    <w:p w14:paraId="10A99B46" w14:textId="6ECA73F6" w:rsidR="00B70722" w:rsidRDefault="007D44E6" w:rsidP="00EF362C">
      <w:pPr>
        <w:numPr>
          <w:ilvl w:val="0"/>
          <w:numId w:val="11"/>
        </w:numPr>
        <w:tabs>
          <w:tab w:val="clear" w:pos="2340"/>
        </w:tabs>
        <w:ind w:left="426" w:hanging="426"/>
        <w:jc w:val="both"/>
        <w:rPr>
          <w:sz w:val="22"/>
          <w:szCs w:val="22"/>
        </w:rPr>
      </w:pPr>
      <w:bookmarkStart w:id="148" w:name="_Hlk144479888"/>
      <w:bookmarkStart w:id="149" w:name="_Hlk146784619"/>
      <w:r w:rsidRPr="00A42F1F">
        <w:rPr>
          <w:sz w:val="22"/>
          <w:szCs w:val="22"/>
        </w:rPr>
        <w:t xml:space="preserve">W przypadku nieprzystąpienia przez Wykonawcę do wykonywania przedmiotu Umowy w całości lub części w umówionym terminie, Zamawiający uprawniony jest do zlecenia wykonania przedmiotu Umowy w całości lub części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w:t>
      </w:r>
      <w:r w:rsidR="001B422D">
        <w:rPr>
          <w:sz w:val="22"/>
          <w:szCs w:val="22"/>
        </w:rPr>
        <w:br/>
      </w:r>
      <w:r w:rsidRPr="00A42F1F">
        <w:rPr>
          <w:sz w:val="22"/>
          <w:szCs w:val="22"/>
        </w:rPr>
        <w:t>z zastosowaniem cen określonych w Umowie.</w:t>
      </w:r>
      <w:bookmarkEnd w:id="148"/>
      <w:bookmarkEnd w:id="149"/>
    </w:p>
    <w:p w14:paraId="1FD7A238" w14:textId="51359BDF" w:rsidR="0016112F" w:rsidRPr="00DE404C" w:rsidRDefault="00DC6983" w:rsidP="00EF362C">
      <w:pPr>
        <w:numPr>
          <w:ilvl w:val="0"/>
          <w:numId w:val="11"/>
        </w:numPr>
        <w:tabs>
          <w:tab w:val="clear" w:pos="2340"/>
        </w:tabs>
        <w:ind w:left="426" w:hanging="426"/>
        <w:jc w:val="both"/>
        <w:rPr>
          <w:sz w:val="22"/>
          <w:szCs w:val="22"/>
        </w:rPr>
      </w:pPr>
      <w:r w:rsidRPr="00B70722">
        <w:rPr>
          <w:sz w:val="22"/>
          <w:szCs w:val="22"/>
        </w:rPr>
        <w:t xml:space="preserve">W </w:t>
      </w:r>
      <w:r w:rsidRPr="00B70722">
        <w:rPr>
          <w:color w:val="000000"/>
          <w:sz w:val="22"/>
          <w:szCs w:val="22"/>
        </w:rPr>
        <w:t>przypadku</w:t>
      </w:r>
      <w:r w:rsidRPr="00B70722">
        <w:rPr>
          <w:sz w:val="22"/>
          <w:szCs w:val="22"/>
        </w:rPr>
        <w:t xml:space="preserve"> stwierdzenia, że prace </w:t>
      </w:r>
      <w:r w:rsidR="004448ED" w:rsidRPr="00B70722">
        <w:rPr>
          <w:sz w:val="22"/>
          <w:szCs w:val="22"/>
        </w:rPr>
        <w:t xml:space="preserve">są </w:t>
      </w:r>
      <w:r w:rsidRPr="00B70722">
        <w:rPr>
          <w:sz w:val="22"/>
          <w:szCs w:val="22"/>
        </w:rPr>
        <w:t xml:space="preserve">wykonywane na terenie </w:t>
      </w:r>
      <w:r w:rsidR="004448ED" w:rsidRPr="00B70722">
        <w:rPr>
          <w:sz w:val="22"/>
          <w:szCs w:val="22"/>
        </w:rPr>
        <w:t>Zamawiającego</w:t>
      </w:r>
      <w:r w:rsidRPr="00B70722">
        <w:rPr>
          <w:sz w:val="22"/>
          <w:szCs w:val="22"/>
        </w:rPr>
        <w:t xml:space="preserve"> przez pracowników wykonawcy nie posługujących się językiem polskim w mowie i piśmie w stopniu warunkującym porozumiewanie się w wysokości 200 zł za każdy stwierdzony przypadek</w:t>
      </w:r>
      <w:r w:rsidR="00A42F1F" w:rsidRPr="00B70722">
        <w:rPr>
          <w:sz w:val="22"/>
          <w:szCs w:val="22"/>
        </w:rPr>
        <w:t xml:space="preserve"> </w:t>
      </w:r>
      <w:r w:rsidR="0016112F" w:rsidRPr="00B70722">
        <w:rPr>
          <w:sz w:val="22"/>
          <w:szCs w:val="22"/>
        </w:rPr>
        <w:t xml:space="preserve">(każdego pracownika), kara może zostać nałożona wielokrotnie w odniesieniu do tego samego pracownika, jeżeli będzie on wykonywał pracę na </w:t>
      </w:r>
      <w:r w:rsidR="0016112F" w:rsidRPr="00DE404C">
        <w:rPr>
          <w:sz w:val="22"/>
          <w:szCs w:val="22"/>
        </w:rPr>
        <w:t>terenie Zamawiającego w kolejnych dniach,</w:t>
      </w:r>
    </w:p>
    <w:p w14:paraId="6459F204" w14:textId="58C37F18" w:rsidR="00DC6983" w:rsidRPr="00DE404C" w:rsidRDefault="0016112F" w:rsidP="00A1142D">
      <w:pPr>
        <w:widowControl w:val="0"/>
        <w:numPr>
          <w:ilvl w:val="0"/>
          <w:numId w:val="25"/>
        </w:numPr>
        <w:ind w:left="426" w:right="181" w:hanging="426"/>
        <w:jc w:val="both"/>
        <w:rPr>
          <w:sz w:val="22"/>
          <w:szCs w:val="22"/>
        </w:rPr>
      </w:pPr>
      <w:r w:rsidRPr="00DE404C">
        <w:rPr>
          <w:sz w:val="22"/>
          <w:szCs w:val="22"/>
        </w:rPr>
        <w:t>za zwłokę w przedstawieniu dokumentów, które zgodnie z SOPZ ma przedłożyć Wykonawca przed rozpoczęciem wykonywania Umowy oraz w trakcie jej realizacji - w wysokości 100 zł za każdy rozpoczęty dzień zwłoki</w:t>
      </w:r>
      <w:r w:rsidR="00DC6983" w:rsidRPr="00DE404C">
        <w:rPr>
          <w:sz w:val="22"/>
          <w:szCs w:val="22"/>
        </w:rPr>
        <w:t>.</w:t>
      </w:r>
    </w:p>
    <w:p w14:paraId="69A6817B" w14:textId="77777777" w:rsidR="00DC6983" w:rsidRPr="00A42F1F" w:rsidRDefault="00DC6983" w:rsidP="00A1142D">
      <w:pPr>
        <w:widowControl w:val="0"/>
        <w:numPr>
          <w:ilvl w:val="0"/>
          <w:numId w:val="25"/>
        </w:numPr>
        <w:ind w:left="284" w:right="181" w:hanging="284"/>
        <w:jc w:val="both"/>
        <w:rPr>
          <w:sz w:val="22"/>
          <w:szCs w:val="22"/>
        </w:rPr>
      </w:pPr>
      <w:r w:rsidRPr="00A42F1F">
        <w:rPr>
          <w:sz w:val="22"/>
          <w:szCs w:val="22"/>
        </w:rPr>
        <w:t>za naruszenie przez Wykonawcę obowiązku zachowania poufności w wysokości 5 000,00 za każdy stwierdzony przypadek.</w:t>
      </w:r>
    </w:p>
    <w:p w14:paraId="6BC9519E" w14:textId="5E44F3DE" w:rsidR="00A42F1F" w:rsidRPr="00A42F1F" w:rsidRDefault="00A42F1F" w:rsidP="00A1142D">
      <w:pPr>
        <w:widowControl w:val="0"/>
        <w:numPr>
          <w:ilvl w:val="0"/>
          <w:numId w:val="25"/>
        </w:numPr>
        <w:ind w:left="284" w:right="181" w:hanging="284"/>
        <w:jc w:val="both"/>
        <w:rPr>
          <w:i/>
          <w:iCs/>
          <w:color w:val="FF0000"/>
          <w:sz w:val="22"/>
          <w:szCs w:val="22"/>
        </w:rPr>
      </w:pPr>
      <w:bookmarkStart w:id="150" w:name="_Hlk160700278"/>
      <w:r w:rsidRPr="00A42F1F">
        <w:rPr>
          <w:sz w:val="22"/>
          <w:szCs w:val="22"/>
        </w:rPr>
        <w:t>W przypadku stawienia się do pracy lub wykonywan</w:t>
      </w:r>
      <w:r w:rsidR="00E61BE5">
        <w:rPr>
          <w:sz w:val="22"/>
          <w:szCs w:val="22"/>
        </w:rPr>
        <w:t>i</w:t>
      </w:r>
      <w:r w:rsidRPr="00A42F1F">
        <w:rPr>
          <w:sz w:val="22"/>
          <w:szCs w:val="22"/>
        </w:rPr>
        <w:t>a pracy przez pracowników Wykonawcy:</w:t>
      </w:r>
    </w:p>
    <w:p w14:paraId="254CFA9C" w14:textId="77777777" w:rsidR="00A42F1F" w:rsidRPr="00F8529D" w:rsidRDefault="00A42F1F" w:rsidP="00A1142D">
      <w:pPr>
        <w:numPr>
          <w:ilvl w:val="2"/>
          <w:numId w:val="79"/>
        </w:numPr>
        <w:ind w:left="851" w:hanging="284"/>
        <w:jc w:val="both"/>
        <w:rPr>
          <w:sz w:val="22"/>
          <w:szCs w:val="22"/>
        </w:rPr>
      </w:pPr>
      <w:r w:rsidRPr="00F8529D">
        <w:rPr>
          <w:sz w:val="22"/>
          <w:szCs w:val="22"/>
        </w:rPr>
        <w:t xml:space="preserve">w stanie po użyciu alkoholu (stan po użyciu alkoholu zachodzi, gdy zawartość alkoholu </w:t>
      </w:r>
      <w:r w:rsidRPr="00F8529D">
        <w:rPr>
          <w:sz w:val="22"/>
          <w:szCs w:val="22"/>
        </w:rPr>
        <w:br/>
        <w:t>w organizmie wynosi lub prowadzi do stężenia we krwi od 0,2‰ do 0,5‰ alkoholu albo obecności w wydychanym powietrzu od 0,1 mg do 0,25 mg alkoholu w 1 dm3),</w:t>
      </w:r>
    </w:p>
    <w:p w14:paraId="1536EED8" w14:textId="77777777" w:rsidR="00A42F1F" w:rsidRPr="00F8529D" w:rsidRDefault="00A42F1F" w:rsidP="00A1142D">
      <w:pPr>
        <w:numPr>
          <w:ilvl w:val="2"/>
          <w:numId w:val="79"/>
        </w:numPr>
        <w:ind w:left="851" w:hanging="284"/>
        <w:jc w:val="both"/>
        <w:rPr>
          <w:sz w:val="22"/>
          <w:szCs w:val="22"/>
        </w:rPr>
      </w:pPr>
      <w:r w:rsidRPr="00F8529D">
        <w:rPr>
          <w:sz w:val="22"/>
          <w:szCs w:val="22"/>
        </w:rPr>
        <w:t xml:space="preserve">w stanie nietrzeźwości (stan nietrzeźwości zachodzi, gdy zawartość alkoholu w organizmie wynosi lub prowadzi do stężenia we krwi powyżej 0,5‰ alkoholu albo obecności </w:t>
      </w:r>
      <w:r w:rsidRPr="00F8529D">
        <w:rPr>
          <w:sz w:val="22"/>
          <w:szCs w:val="22"/>
        </w:rPr>
        <w:br/>
        <w:t>w wydychanym powietrzu powyżej 0,25 mg alkoholu w 1 dm3),</w:t>
      </w:r>
    </w:p>
    <w:p w14:paraId="77758279" w14:textId="77777777" w:rsidR="00A42F1F" w:rsidRPr="00F8529D" w:rsidRDefault="00A42F1F" w:rsidP="00A1142D">
      <w:pPr>
        <w:numPr>
          <w:ilvl w:val="2"/>
          <w:numId w:val="79"/>
        </w:numPr>
        <w:ind w:left="851" w:hanging="284"/>
        <w:jc w:val="both"/>
        <w:rPr>
          <w:sz w:val="22"/>
          <w:szCs w:val="22"/>
        </w:rPr>
      </w:pPr>
      <w:r w:rsidRPr="00F8529D">
        <w:rPr>
          <w:sz w:val="22"/>
          <w:szCs w:val="22"/>
        </w:rPr>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721B4A06" w14:textId="77777777" w:rsidR="00A42F1F" w:rsidRPr="00F8529D" w:rsidRDefault="00A42F1F" w:rsidP="00A1142D">
      <w:pPr>
        <w:numPr>
          <w:ilvl w:val="2"/>
          <w:numId w:val="79"/>
        </w:numPr>
        <w:ind w:left="851" w:hanging="284"/>
        <w:jc w:val="both"/>
        <w:rPr>
          <w:sz w:val="22"/>
          <w:szCs w:val="22"/>
        </w:rPr>
      </w:pPr>
      <w:r w:rsidRPr="00F8529D">
        <w:rPr>
          <w:sz w:val="22"/>
          <w:szCs w:val="22"/>
        </w:rPr>
        <w:t>którzy używają lub spożywają alkohol, narkotyki lub inne substancji w czasie pracy lub na terenie zakładu pracy,</w:t>
      </w:r>
    </w:p>
    <w:p w14:paraId="1BF3C1F1" w14:textId="77777777" w:rsidR="00A42F1F" w:rsidRPr="00F8529D" w:rsidRDefault="00A42F1F" w:rsidP="00A1142D">
      <w:pPr>
        <w:numPr>
          <w:ilvl w:val="2"/>
          <w:numId w:val="79"/>
        </w:numPr>
        <w:ind w:left="851" w:hanging="284"/>
        <w:jc w:val="both"/>
        <w:rPr>
          <w:sz w:val="22"/>
          <w:szCs w:val="22"/>
        </w:rPr>
      </w:pPr>
      <w:r w:rsidRPr="00F8529D">
        <w:rPr>
          <w:sz w:val="22"/>
          <w:szCs w:val="22"/>
        </w:rPr>
        <w:lastRenderedPageBreak/>
        <w:t xml:space="preserve">którzy wnoszą alkohol, narkotyki lub inne substancje na teren zakładu pracy, </w:t>
      </w:r>
    </w:p>
    <w:p w14:paraId="7163F478" w14:textId="77777777" w:rsidR="00A42F1F" w:rsidRPr="00F8529D" w:rsidRDefault="00A42F1F" w:rsidP="00EF362C">
      <w:pPr>
        <w:ind w:firstLine="284"/>
        <w:jc w:val="both"/>
        <w:rPr>
          <w:sz w:val="22"/>
          <w:szCs w:val="22"/>
        </w:rPr>
      </w:pPr>
      <w:r w:rsidRPr="00F8529D">
        <w:rPr>
          <w:sz w:val="22"/>
          <w:szCs w:val="22"/>
        </w:rPr>
        <w:t>w wysokości 1 000,00 zł za każdy stwierdzony przypadek;</w:t>
      </w:r>
    </w:p>
    <w:p w14:paraId="09EB1319" w14:textId="031CCEF9" w:rsidR="00A42F1F" w:rsidRDefault="00E61BE5" w:rsidP="00A1142D">
      <w:pPr>
        <w:widowControl w:val="0"/>
        <w:numPr>
          <w:ilvl w:val="0"/>
          <w:numId w:val="25"/>
        </w:numPr>
        <w:ind w:left="426" w:right="181" w:hanging="426"/>
        <w:jc w:val="both"/>
        <w:rPr>
          <w:sz w:val="22"/>
          <w:szCs w:val="22"/>
        </w:rPr>
      </w:pPr>
      <w:bookmarkStart w:id="151" w:name="_Hlk160700360"/>
      <w:bookmarkEnd w:id="150"/>
      <w:r>
        <w:rPr>
          <w:sz w:val="22"/>
          <w:szCs w:val="22"/>
        </w:rPr>
        <w:t>W</w:t>
      </w:r>
      <w:r w:rsidR="00A42F1F" w:rsidRPr="00F8529D">
        <w:rPr>
          <w:sz w:val="22"/>
          <w:szCs w:val="22"/>
        </w:rPr>
        <w:t xml:space="preserve"> przypadku dokonania przez pracownika Wykonawcy zaboru mienia Zamawiającego lub  firm mających siedzibę na terenie Zamawiającego – w wysokości 1 000 zł  za każdy stwierdzony przypadek, a jeżeli w wyniku zaboru doszło do zniszczenia mienia </w:t>
      </w:r>
      <w:bookmarkStart w:id="152" w:name="_Hlk146783639"/>
      <w:r w:rsidR="00A42F1F" w:rsidRPr="00F8529D">
        <w:rPr>
          <w:sz w:val="22"/>
          <w:szCs w:val="22"/>
        </w:rPr>
        <w:t>–  Wykonawca zobowiązany jest także do pokrycia kosztów przywrócenia mienia do stanu poprzedniego.</w:t>
      </w:r>
      <w:bookmarkEnd w:id="152"/>
    </w:p>
    <w:bookmarkEnd w:id="151"/>
    <w:p w14:paraId="690E4147" w14:textId="52FC53A0" w:rsidR="00A42F1F" w:rsidRPr="00A42F1F" w:rsidRDefault="00A42F1F" w:rsidP="00A1142D">
      <w:pPr>
        <w:widowControl w:val="0"/>
        <w:numPr>
          <w:ilvl w:val="0"/>
          <w:numId w:val="25"/>
        </w:numPr>
        <w:ind w:left="426" w:right="-1" w:hanging="426"/>
        <w:jc w:val="both"/>
        <w:rPr>
          <w:color w:val="000000"/>
          <w:sz w:val="22"/>
          <w:szCs w:val="22"/>
        </w:rPr>
      </w:pPr>
      <w:r w:rsidRPr="00A42F1F">
        <w:rPr>
          <w:sz w:val="22"/>
          <w:szCs w:val="22"/>
        </w:rPr>
        <w:t xml:space="preserve">W przypadku: </w:t>
      </w:r>
    </w:p>
    <w:p w14:paraId="62EB25B8" w14:textId="5F4982A8" w:rsidR="00A42F1F" w:rsidRPr="00A42F1F" w:rsidRDefault="00A42F1F" w:rsidP="00EF362C">
      <w:pPr>
        <w:pStyle w:val="Akapitzlist"/>
        <w:numPr>
          <w:ilvl w:val="1"/>
          <w:numId w:val="11"/>
        </w:numPr>
        <w:ind w:right="-1"/>
        <w:jc w:val="both"/>
        <w:rPr>
          <w:sz w:val="22"/>
          <w:szCs w:val="22"/>
        </w:rPr>
      </w:pPr>
      <w:r w:rsidRPr="00A42F1F">
        <w:rPr>
          <w:sz w:val="22"/>
          <w:szCs w:val="22"/>
        </w:rPr>
        <w:t xml:space="preserve">odstąpienia od Umowy w całości lub wypowiedzenia Umowy w całości przez którąkolwiek ze Stron z przyczyn leżących po stronie Wykonawcy, Zamawiającemu przysługuje kara umowna </w:t>
      </w:r>
      <w:r w:rsidR="000C31E8">
        <w:rPr>
          <w:sz w:val="22"/>
          <w:szCs w:val="22"/>
        </w:rPr>
        <w:br/>
      </w:r>
      <w:r w:rsidRPr="00A42F1F">
        <w:rPr>
          <w:sz w:val="22"/>
          <w:szCs w:val="22"/>
        </w:rPr>
        <w:t>w wysokości 20% wartości netto Umowy, o której mowa w § 3 ust. 1.</w:t>
      </w:r>
    </w:p>
    <w:p w14:paraId="7212F761" w14:textId="77777777" w:rsidR="00A42F1F" w:rsidRPr="000242D0" w:rsidRDefault="00A42F1F" w:rsidP="00EF362C">
      <w:pPr>
        <w:ind w:right="-1"/>
        <w:jc w:val="both"/>
        <w:rPr>
          <w:b/>
          <w:bCs/>
          <w:sz w:val="22"/>
          <w:szCs w:val="22"/>
        </w:rPr>
      </w:pPr>
      <w:bookmarkStart w:id="153" w:name="_Hlk148444124"/>
      <w:r w:rsidRPr="000242D0">
        <w:rPr>
          <w:b/>
          <w:bCs/>
          <w:sz w:val="22"/>
          <w:szCs w:val="22"/>
        </w:rPr>
        <w:t>lub/i</w:t>
      </w:r>
    </w:p>
    <w:bookmarkEnd w:id="153"/>
    <w:p w14:paraId="5CA947E3" w14:textId="22265195" w:rsidR="00A42F1F" w:rsidRPr="00A42F1F" w:rsidRDefault="00A42F1F" w:rsidP="00EF362C">
      <w:pPr>
        <w:pStyle w:val="Akapitzlist"/>
        <w:numPr>
          <w:ilvl w:val="1"/>
          <w:numId w:val="11"/>
        </w:numPr>
        <w:ind w:right="-1"/>
        <w:jc w:val="both"/>
        <w:rPr>
          <w:sz w:val="22"/>
          <w:szCs w:val="22"/>
        </w:rPr>
      </w:pPr>
      <w:r w:rsidRPr="00A42F1F">
        <w:rPr>
          <w:sz w:val="22"/>
          <w:szCs w:val="22"/>
        </w:rPr>
        <w:t xml:space="preserve">odstąpienia od Umowy w części lub wypowiedzenia Umowy w części przez którąkolwiek ze Stron </w:t>
      </w:r>
      <w:bookmarkStart w:id="154" w:name="_Hlk144467500"/>
      <w:r w:rsidRPr="00A42F1F">
        <w:rPr>
          <w:sz w:val="22"/>
          <w:szCs w:val="22"/>
        </w:rPr>
        <w:t xml:space="preserve">z przyczyn leżących po stronie Wykonawcy, Zamawiającemu przysługuje kara umowna </w:t>
      </w:r>
      <w:r w:rsidR="000C31E8">
        <w:rPr>
          <w:sz w:val="22"/>
          <w:szCs w:val="22"/>
        </w:rPr>
        <w:br/>
      </w:r>
      <w:r w:rsidRPr="00A42F1F">
        <w:rPr>
          <w:sz w:val="22"/>
          <w:szCs w:val="22"/>
        </w:rPr>
        <w:t xml:space="preserve">w wysokości 20% wartości netto niezrealizowanej części Umowy. </w:t>
      </w:r>
    </w:p>
    <w:p w14:paraId="33222AAF" w14:textId="77777777" w:rsidR="00A42F1F" w:rsidRPr="00F8529D" w:rsidRDefault="00A42F1F" w:rsidP="00A1142D">
      <w:pPr>
        <w:numPr>
          <w:ilvl w:val="0"/>
          <w:numId w:val="25"/>
        </w:numPr>
        <w:ind w:left="426" w:hanging="426"/>
        <w:jc w:val="both"/>
        <w:rPr>
          <w:sz w:val="22"/>
          <w:szCs w:val="22"/>
        </w:rPr>
      </w:pPr>
      <w:bookmarkStart w:id="155" w:name="_Hlk160700949"/>
      <w:bookmarkEnd w:id="154"/>
      <w:r w:rsidRPr="00A42F1F">
        <w:rPr>
          <w:sz w:val="22"/>
          <w:szCs w:val="22"/>
        </w:rPr>
        <w:t xml:space="preserve">Kary umowne podlegają kumulacji, w tym kara umowna za odstąpienie w części lub wypowiedzenie Umowy z innymi karami umownymi, przy czym łączna maksymalna wartość kar umownych </w:t>
      </w:r>
      <w:r w:rsidRPr="00F8529D">
        <w:rPr>
          <w:sz w:val="22"/>
          <w:szCs w:val="22"/>
        </w:rPr>
        <w:t>przysługujących Zamawiającemu nie przekroczy wartości Umowy netto, o której mowa w § 3 ust.1.</w:t>
      </w:r>
    </w:p>
    <w:bookmarkEnd w:id="155"/>
    <w:p w14:paraId="631DE65E" w14:textId="77777777" w:rsidR="00A924CD" w:rsidRPr="00A42F1F" w:rsidRDefault="00A924CD" w:rsidP="00A1142D">
      <w:pPr>
        <w:widowControl w:val="0"/>
        <w:numPr>
          <w:ilvl w:val="0"/>
          <w:numId w:val="25"/>
        </w:numPr>
        <w:ind w:left="426" w:right="181" w:hanging="426"/>
        <w:jc w:val="both"/>
        <w:rPr>
          <w:color w:val="000000"/>
          <w:sz w:val="22"/>
          <w:szCs w:val="22"/>
        </w:rPr>
      </w:pPr>
      <w:r w:rsidRPr="00A42F1F">
        <w:rPr>
          <w:color w:val="000000"/>
          <w:sz w:val="22"/>
          <w:szCs w:val="22"/>
        </w:rPr>
        <w:t>Termin płatności noty księgowej wystawionej tytułem kar umownych wynosi 30 dni od dnia wystawienia noty.</w:t>
      </w:r>
    </w:p>
    <w:p w14:paraId="350673FF" w14:textId="77777777" w:rsidR="007D44E6" w:rsidRPr="00A42F1F" w:rsidRDefault="007D44E6" w:rsidP="00A1142D">
      <w:pPr>
        <w:widowControl w:val="0"/>
        <w:numPr>
          <w:ilvl w:val="0"/>
          <w:numId w:val="25"/>
        </w:numPr>
        <w:ind w:left="426" w:right="181" w:hanging="426"/>
        <w:jc w:val="both"/>
        <w:rPr>
          <w:sz w:val="22"/>
          <w:szCs w:val="22"/>
        </w:rPr>
      </w:pPr>
      <w:r w:rsidRPr="00A42F1F">
        <w:rPr>
          <w:sz w:val="22"/>
          <w:szCs w:val="22"/>
        </w:rPr>
        <w:t>Zamawiający może potrącić naliczone kary umowne z wynagrodzenia przysługującego Wykonawcy, na co Wykonawca wyraża zgodę.</w:t>
      </w:r>
    </w:p>
    <w:p w14:paraId="539CDA2C" w14:textId="12DEA692" w:rsidR="007D44E6" w:rsidRPr="00A42F1F" w:rsidRDefault="007D44E6" w:rsidP="00A1142D">
      <w:pPr>
        <w:widowControl w:val="0"/>
        <w:numPr>
          <w:ilvl w:val="0"/>
          <w:numId w:val="25"/>
        </w:numPr>
        <w:ind w:left="426" w:right="181" w:hanging="426"/>
        <w:jc w:val="both"/>
        <w:rPr>
          <w:sz w:val="22"/>
          <w:szCs w:val="22"/>
        </w:rPr>
      </w:pPr>
      <w:r w:rsidRPr="00A42F1F">
        <w:rPr>
          <w:sz w:val="22"/>
          <w:szCs w:val="22"/>
        </w:rPr>
        <w:t xml:space="preserve">Strony </w:t>
      </w:r>
      <w:r w:rsidR="00B70722">
        <w:rPr>
          <w:sz w:val="22"/>
          <w:szCs w:val="22"/>
        </w:rPr>
        <w:t>U</w:t>
      </w:r>
      <w:r w:rsidRPr="00A42F1F">
        <w:rPr>
          <w:sz w:val="22"/>
          <w:szCs w:val="22"/>
        </w:rPr>
        <w:t xml:space="preserve">mowy mogą na zasadach ogólnych dochodzić odszkodowania przewyższającego wysokość kar umownych, z zastrzeżeniem, iż odpowiedzialność Zamawiającego ograniczona jest do wysokości wartości Umowy netto i nie obejmuje utraconych korzyści. </w:t>
      </w:r>
    </w:p>
    <w:p w14:paraId="14221061" w14:textId="77777777" w:rsidR="00A42F1F" w:rsidRPr="007D44E6" w:rsidRDefault="00A42F1F" w:rsidP="00A42F1F">
      <w:pPr>
        <w:widowControl w:val="0"/>
        <w:ind w:left="284" w:right="181"/>
        <w:jc w:val="both"/>
        <w:rPr>
          <w:sz w:val="22"/>
          <w:szCs w:val="22"/>
          <w:highlight w:val="magenta"/>
        </w:rPr>
      </w:pPr>
    </w:p>
    <w:p w14:paraId="4B77AB69" w14:textId="5283DB24" w:rsidR="003F655B" w:rsidRPr="00700467" w:rsidRDefault="003F655B" w:rsidP="00700467">
      <w:pPr>
        <w:keepNext/>
        <w:tabs>
          <w:tab w:val="left" w:pos="720"/>
        </w:tabs>
        <w:snapToGrid w:val="0"/>
        <w:jc w:val="center"/>
        <w:outlineLvl w:val="1"/>
        <w:rPr>
          <w:b/>
          <w:bCs/>
          <w:sz w:val="24"/>
          <w:szCs w:val="28"/>
        </w:rPr>
      </w:pPr>
      <w:bookmarkStart w:id="156" w:name="_Toc181703715"/>
      <w:r w:rsidRPr="00700467">
        <w:rPr>
          <w:b/>
          <w:bCs/>
          <w:sz w:val="24"/>
          <w:szCs w:val="28"/>
        </w:rPr>
        <w:t>§1</w:t>
      </w:r>
      <w:r w:rsidR="002F32F0">
        <w:rPr>
          <w:b/>
          <w:bCs/>
          <w:sz w:val="24"/>
          <w:szCs w:val="28"/>
        </w:rPr>
        <w:t xml:space="preserve">3 </w:t>
      </w:r>
      <w:r w:rsidRPr="0001028C">
        <w:rPr>
          <w:b/>
          <w:sz w:val="22"/>
          <w:szCs w:val="22"/>
          <w:u w:val="single"/>
        </w:rPr>
        <w:t xml:space="preserve">Rozwiązanie, odstąpienie lub wypowiedzenie </w:t>
      </w:r>
      <w:r>
        <w:rPr>
          <w:b/>
          <w:sz w:val="22"/>
          <w:szCs w:val="22"/>
          <w:u w:val="single"/>
        </w:rPr>
        <w:t>Umowy</w:t>
      </w:r>
      <w:bookmarkEnd w:id="156"/>
    </w:p>
    <w:p w14:paraId="45155637" w14:textId="77777777" w:rsidR="00144680" w:rsidRPr="00D71F90" w:rsidRDefault="00144680" w:rsidP="00A1142D">
      <w:pPr>
        <w:numPr>
          <w:ilvl w:val="0"/>
          <w:numId w:val="50"/>
        </w:numPr>
        <w:ind w:left="357" w:hanging="357"/>
        <w:jc w:val="both"/>
        <w:rPr>
          <w:sz w:val="22"/>
          <w:szCs w:val="22"/>
        </w:rPr>
      </w:pPr>
      <w:bookmarkStart w:id="157" w:name="_Hlk108343357"/>
      <w:r w:rsidRPr="00D71F90">
        <w:rPr>
          <w:sz w:val="22"/>
          <w:szCs w:val="22"/>
        </w:rPr>
        <w:t>Strony mogą rozwiązać Umowę na mocy porozumienia Stron.</w:t>
      </w:r>
    </w:p>
    <w:p w14:paraId="1E47E373" w14:textId="432C9E99" w:rsidR="007D44E6" w:rsidRPr="00DE404C" w:rsidRDefault="007D44E6" w:rsidP="00A1142D">
      <w:pPr>
        <w:numPr>
          <w:ilvl w:val="0"/>
          <w:numId w:val="50"/>
        </w:numPr>
        <w:ind w:left="357" w:hanging="357"/>
        <w:jc w:val="both"/>
        <w:rPr>
          <w:sz w:val="22"/>
          <w:szCs w:val="22"/>
        </w:rPr>
      </w:pPr>
      <w:r w:rsidRPr="00D71F90">
        <w:rPr>
          <w:sz w:val="22"/>
          <w:szCs w:val="22"/>
        </w:rPr>
        <w:t xml:space="preserve">Zamawiający, wedle swego wyboru, może odstąpić od Umowy (ex </w:t>
      </w:r>
      <w:proofErr w:type="spellStart"/>
      <w:r w:rsidRPr="00D71F90">
        <w:rPr>
          <w:sz w:val="22"/>
          <w:szCs w:val="22"/>
        </w:rPr>
        <w:t>tunc</w:t>
      </w:r>
      <w:proofErr w:type="spellEnd"/>
      <w:r w:rsidRPr="00D71F90">
        <w:rPr>
          <w:sz w:val="22"/>
          <w:szCs w:val="22"/>
        </w:rPr>
        <w:t xml:space="preserve"> – wstecz) </w:t>
      </w:r>
      <w:bookmarkStart w:id="158" w:name="_Hlk144467170"/>
      <w:r w:rsidRPr="00D71F90">
        <w:rPr>
          <w:sz w:val="22"/>
          <w:szCs w:val="22"/>
        </w:rPr>
        <w:t>w całości lub części</w:t>
      </w:r>
      <w:bookmarkEnd w:id="158"/>
      <w:r w:rsidRPr="00D71F90">
        <w:rPr>
          <w:sz w:val="22"/>
          <w:szCs w:val="22"/>
        </w:rPr>
        <w:t xml:space="preserve"> lub wypowiedzieć Umowę (ex nunc – od teraz) w całości lub części, w przypadku:</w:t>
      </w:r>
    </w:p>
    <w:p w14:paraId="46ED7DA1" w14:textId="77777777" w:rsidR="007D44E6" w:rsidRPr="00D71F90" w:rsidRDefault="007D44E6" w:rsidP="00A1142D">
      <w:pPr>
        <w:numPr>
          <w:ilvl w:val="1"/>
          <w:numId w:val="50"/>
        </w:numPr>
        <w:jc w:val="both"/>
        <w:rPr>
          <w:sz w:val="22"/>
          <w:szCs w:val="22"/>
        </w:rPr>
      </w:pPr>
      <w:r w:rsidRPr="00D71F90">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1FF974F0" w14:textId="77777777" w:rsidR="007D44E6" w:rsidRPr="00D71F90" w:rsidRDefault="007D44E6" w:rsidP="00A1142D">
      <w:pPr>
        <w:numPr>
          <w:ilvl w:val="1"/>
          <w:numId w:val="50"/>
        </w:numPr>
        <w:jc w:val="both"/>
        <w:rPr>
          <w:sz w:val="22"/>
          <w:szCs w:val="22"/>
        </w:rPr>
      </w:pPr>
      <w:bookmarkStart w:id="159" w:name="_Hlk82757104"/>
      <w:r w:rsidRPr="00D71F90">
        <w:rPr>
          <w:sz w:val="22"/>
          <w:szCs w:val="22"/>
        </w:rPr>
        <w:t xml:space="preserve">nieprzystąpienia w terminie do realizacji Umowy bez uzasadnionej przyczyny na terenie Zamawiającego lub zaprzestania realizacji Umowy bez zgody Zamawiającego, jeżeli okres niewykonywania umowy trwa dłużej niż 3 dni robocze, </w:t>
      </w:r>
    </w:p>
    <w:bookmarkEnd w:id="159"/>
    <w:p w14:paraId="4007E0CC" w14:textId="77777777" w:rsidR="007D44E6" w:rsidRPr="00D71F90" w:rsidRDefault="007D44E6" w:rsidP="00A1142D">
      <w:pPr>
        <w:numPr>
          <w:ilvl w:val="1"/>
          <w:numId w:val="50"/>
        </w:numPr>
        <w:ind w:hanging="357"/>
        <w:jc w:val="both"/>
        <w:rPr>
          <w:sz w:val="22"/>
          <w:szCs w:val="22"/>
        </w:rPr>
      </w:pPr>
      <w:r w:rsidRPr="00D71F90">
        <w:rPr>
          <w:sz w:val="22"/>
          <w:szCs w:val="22"/>
        </w:rPr>
        <w:t>wykonywania Umowy w sposób zagrażający zdrowiu lub życiu pracowników Wykonawcy, Zamawiającego lub innych podmiotów lub osób wykonujących prace na terenie zakładu Zamawiającego,</w:t>
      </w:r>
    </w:p>
    <w:p w14:paraId="0947C223" w14:textId="77777777" w:rsidR="007D44E6" w:rsidRPr="00D71F90" w:rsidRDefault="007D44E6" w:rsidP="00A1142D">
      <w:pPr>
        <w:numPr>
          <w:ilvl w:val="1"/>
          <w:numId w:val="50"/>
        </w:numPr>
        <w:ind w:hanging="357"/>
        <w:jc w:val="both"/>
        <w:rPr>
          <w:sz w:val="22"/>
          <w:szCs w:val="22"/>
        </w:rPr>
      </w:pPr>
      <w:r w:rsidRPr="00D71F90">
        <w:rPr>
          <w:sz w:val="22"/>
          <w:szCs w:val="22"/>
        </w:rPr>
        <w:t>innego niż określone powyżej nienależytego wykonywania Umowy, w szczególności:</w:t>
      </w:r>
    </w:p>
    <w:p w14:paraId="20EF6BE5" w14:textId="77777777" w:rsidR="007D44E6" w:rsidRPr="00D71F90" w:rsidRDefault="007D44E6" w:rsidP="00A1142D">
      <w:pPr>
        <w:numPr>
          <w:ilvl w:val="2"/>
          <w:numId w:val="50"/>
        </w:numPr>
        <w:ind w:hanging="357"/>
        <w:jc w:val="both"/>
        <w:rPr>
          <w:sz w:val="22"/>
          <w:szCs w:val="22"/>
        </w:rPr>
      </w:pPr>
      <w:r w:rsidRPr="00D71F90">
        <w:rPr>
          <w:sz w:val="22"/>
          <w:szCs w:val="22"/>
        </w:rPr>
        <w:t xml:space="preserve">wykonywania Umowy w sposób skutkujący szkodą w mieniu Zamawiającego, </w:t>
      </w:r>
    </w:p>
    <w:p w14:paraId="1C0AE5FE" w14:textId="77777777" w:rsidR="007D44E6" w:rsidRPr="00D71F90" w:rsidRDefault="007D44E6" w:rsidP="00A1142D">
      <w:pPr>
        <w:numPr>
          <w:ilvl w:val="2"/>
          <w:numId w:val="50"/>
        </w:numPr>
        <w:jc w:val="both"/>
        <w:rPr>
          <w:sz w:val="22"/>
          <w:szCs w:val="22"/>
        </w:rPr>
      </w:pPr>
      <w:r w:rsidRPr="00D71F90">
        <w:rPr>
          <w:sz w:val="22"/>
          <w:szCs w:val="22"/>
        </w:rPr>
        <w:t>stwierdzenia dwukrotnie tego samego naruszenia Umowy skutkującego naliczeniem kary umownej w okresie następujących po sobie 3 miesięcy,</w:t>
      </w:r>
    </w:p>
    <w:p w14:paraId="692604C8" w14:textId="77777777" w:rsidR="007D44E6" w:rsidRPr="00D71F90" w:rsidRDefault="007D44E6" w:rsidP="00A1142D">
      <w:pPr>
        <w:numPr>
          <w:ilvl w:val="2"/>
          <w:numId w:val="50"/>
        </w:numPr>
        <w:ind w:hanging="357"/>
        <w:jc w:val="both"/>
        <w:rPr>
          <w:sz w:val="22"/>
          <w:szCs w:val="22"/>
        </w:rPr>
      </w:pPr>
      <w:bookmarkStart w:id="160" w:name="_Hlk82757146"/>
      <w:r w:rsidRPr="00D71F90">
        <w:rPr>
          <w:sz w:val="22"/>
          <w:szCs w:val="22"/>
        </w:rPr>
        <w:t>wykonywania Umowy w sposób niezgodny z przepisami prawa powszechnie obowiązującego lub regulacjami wewnętrznymi Zamawiającego, do których przestrzegania został zobowiązany Wykonawca</w:t>
      </w:r>
      <w:bookmarkEnd w:id="160"/>
      <w:r w:rsidRPr="00D71F90">
        <w:rPr>
          <w:sz w:val="22"/>
          <w:szCs w:val="22"/>
        </w:rPr>
        <w:t>,</w:t>
      </w:r>
    </w:p>
    <w:p w14:paraId="3BAE6586" w14:textId="667A86B5" w:rsidR="00144680" w:rsidRPr="00D71F90" w:rsidRDefault="00144680" w:rsidP="00A1142D">
      <w:pPr>
        <w:numPr>
          <w:ilvl w:val="1"/>
          <w:numId w:val="50"/>
        </w:numPr>
        <w:ind w:hanging="357"/>
        <w:jc w:val="both"/>
        <w:rPr>
          <w:sz w:val="22"/>
          <w:szCs w:val="22"/>
        </w:rPr>
      </w:pPr>
      <w:r w:rsidRPr="00D71F90">
        <w:rPr>
          <w:sz w:val="22"/>
          <w:szCs w:val="22"/>
        </w:rPr>
        <w:t xml:space="preserve">wystąpienia opóźnienia w rozpoczęciu lub przeprowadzeniu lub zakończeniu Audytu, o którym </w:t>
      </w:r>
      <w:r w:rsidRPr="00D71F90">
        <w:rPr>
          <w:sz w:val="22"/>
          <w:szCs w:val="22"/>
        </w:rPr>
        <w:br/>
        <w:t>z przyczyn leżących po stronie Wykonawcy, przekraczającego łącznie 7 dni roboczych,</w:t>
      </w:r>
    </w:p>
    <w:p w14:paraId="2C7987C5" w14:textId="5AC41D80" w:rsidR="00144680" w:rsidRPr="00D71F90" w:rsidRDefault="00144680" w:rsidP="00A1142D">
      <w:pPr>
        <w:numPr>
          <w:ilvl w:val="1"/>
          <w:numId w:val="50"/>
        </w:numPr>
        <w:jc w:val="both"/>
        <w:rPr>
          <w:b/>
          <w:bCs/>
          <w:color w:val="FF0000"/>
          <w:sz w:val="22"/>
          <w:szCs w:val="22"/>
        </w:rPr>
      </w:pPr>
      <w:r w:rsidRPr="00D71F90">
        <w:rPr>
          <w:sz w:val="22"/>
          <w:szCs w:val="22"/>
        </w:rPr>
        <w:t>nie przystąpienia w danym dniu do realizacji zamówienia, przy czym odstąpienie</w:t>
      </w:r>
      <w:r w:rsidR="007D44E6" w:rsidRPr="00D71F90">
        <w:rPr>
          <w:sz w:val="22"/>
          <w:szCs w:val="22"/>
        </w:rPr>
        <w:t>/wypowiedzenie</w:t>
      </w:r>
      <w:r w:rsidRPr="00D71F90">
        <w:rPr>
          <w:sz w:val="22"/>
          <w:szCs w:val="22"/>
        </w:rPr>
        <w:t xml:space="preserve"> dotyczyć będzie tylko tej części umowy</w:t>
      </w:r>
      <w:r w:rsidR="00D05294" w:rsidRPr="00D71F90">
        <w:rPr>
          <w:sz w:val="22"/>
          <w:szCs w:val="22"/>
        </w:rPr>
        <w:t>.</w:t>
      </w:r>
    </w:p>
    <w:p w14:paraId="4D5A4BFC" w14:textId="77777777" w:rsidR="00144680" w:rsidRPr="00D71F90" w:rsidRDefault="00144680" w:rsidP="00A1142D">
      <w:pPr>
        <w:numPr>
          <w:ilvl w:val="1"/>
          <w:numId w:val="50"/>
        </w:numPr>
        <w:jc w:val="both"/>
        <w:rPr>
          <w:sz w:val="22"/>
          <w:szCs w:val="22"/>
        </w:rPr>
      </w:pPr>
      <w:r w:rsidRPr="00D71F90">
        <w:rPr>
          <w:sz w:val="22"/>
          <w:szCs w:val="22"/>
        </w:rPr>
        <w:t>otwarcia postępowania likwidacyjnego Wykonawcy.</w:t>
      </w:r>
    </w:p>
    <w:p w14:paraId="1C21DDF6" w14:textId="54747B03" w:rsidR="00144680" w:rsidRPr="00D71F90" w:rsidRDefault="00144680" w:rsidP="00A1142D">
      <w:pPr>
        <w:numPr>
          <w:ilvl w:val="0"/>
          <w:numId w:val="50"/>
        </w:numPr>
        <w:ind w:left="357" w:hanging="357"/>
        <w:jc w:val="both"/>
        <w:rPr>
          <w:sz w:val="22"/>
          <w:szCs w:val="22"/>
        </w:rPr>
      </w:pPr>
      <w:r w:rsidRPr="00D71F90">
        <w:rPr>
          <w:sz w:val="22"/>
          <w:szCs w:val="22"/>
        </w:rPr>
        <w:t xml:space="preserve">W przypadkach o których mowa w ust. 2 pkt 1) – </w:t>
      </w:r>
      <w:r w:rsidR="00DE404C">
        <w:rPr>
          <w:sz w:val="22"/>
          <w:szCs w:val="22"/>
        </w:rPr>
        <w:t>6</w:t>
      </w:r>
      <w:r w:rsidRPr="00D71F90">
        <w:rPr>
          <w:sz w:val="22"/>
          <w:szCs w:val="22"/>
        </w:rPr>
        <w:t xml:space="preserve">), Zamawiający przed odstąpieniem </w:t>
      </w:r>
      <w:r w:rsidR="00D05294" w:rsidRPr="00D71F90">
        <w:rPr>
          <w:sz w:val="22"/>
          <w:szCs w:val="22"/>
        </w:rPr>
        <w:t xml:space="preserve">lub wypowiedzeniem </w:t>
      </w:r>
      <w:r w:rsidRPr="00D71F90">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D05294" w:rsidRPr="00D71F90">
        <w:rPr>
          <w:sz w:val="22"/>
          <w:szCs w:val="22"/>
        </w:rPr>
        <w:t xml:space="preserve"> lub wypowiedzeniu</w:t>
      </w:r>
      <w:r w:rsidRPr="00D71F90">
        <w:rPr>
          <w:sz w:val="22"/>
          <w:szCs w:val="22"/>
        </w:rPr>
        <w:t xml:space="preserve">. </w:t>
      </w:r>
    </w:p>
    <w:p w14:paraId="48B6BB45" w14:textId="0FE1C4B1" w:rsidR="00144680" w:rsidRPr="00D71F90" w:rsidRDefault="00144680" w:rsidP="00A1142D">
      <w:pPr>
        <w:numPr>
          <w:ilvl w:val="0"/>
          <w:numId w:val="50"/>
        </w:numPr>
        <w:ind w:left="357" w:hanging="357"/>
        <w:jc w:val="both"/>
        <w:rPr>
          <w:sz w:val="22"/>
          <w:szCs w:val="22"/>
        </w:rPr>
      </w:pPr>
      <w:r w:rsidRPr="00D71F90">
        <w:rPr>
          <w:sz w:val="22"/>
          <w:szCs w:val="22"/>
        </w:rPr>
        <w:t xml:space="preserve">Odstąpienie od Umowy w części nie wyłącza realizacji uprawnień wynikających z wykonanej części Umowy, w tym żądania zapłaty kar umownych naliczonych przez Zamawiającego w związku </w:t>
      </w:r>
      <w:r w:rsidR="00C310F9" w:rsidRPr="00D71F90">
        <w:rPr>
          <w:sz w:val="22"/>
          <w:szCs w:val="22"/>
        </w:rPr>
        <w:br/>
      </w:r>
      <w:r w:rsidRPr="00D71F90">
        <w:rPr>
          <w:sz w:val="22"/>
          <w:szCs w:val="22"/>
        </w:rPr>
        <w:lastRenderedPageBreak/>
        <w:t xml:space="preserve">ze świadczeniami wykonanymi przed odstąpieniem oraz obowiązku zapłaty kary umownej przewidzianej na wypadek odstąpienia od Umowy. </w:t>
      </w:r>
    </w:p>
    <w:p w14:paraId="253B2DB2" w14:textId="5A80EA37" w:rsidR="00144680" w:rsidRPr="007A7350" w:rsidRDefault="00144680" w:rsidP="00A1142D">
      <w:pPr>
        <w:numPr>
          <w:ilvl w:val="0"/>
          <w:numId w:val="50"/>
        </w:numPr>
        <w:ind w:left="357" w:hanging="357"/>
        <w:jc w:val="both"/>
        <w:rPr>
          <w:sz w:val="22"/>
          <w:szCs w:val="22"/>
        </w:rPr>
      </w:pPr>
      <w:r w:rsidRPr="00D71F90">
        <w:rPr>
          <w:sz w:val="22"/>
          <w:szCs w:val="22"/>
        </w:rPr>
        <w:t>Zamawiającemu przysługuje prawo wy</w:t>
      </w:r>
      <w:r w:rsidRPr="007A7350">
        <w:rPr>
          <w:sz w:val="22"/>
          <w:szCs w:val="22"/>
        </w:rPr>
        <w:t xml:space="preserve">powiedzenia Umowy w całości lub jej części ex nunc (od teraz) z zachowaniem okresu wypowiedzenia </w:t>
      </w:r>
      <w:r w:rsidRPr="00144680">
        <w:rPr>
          <w:sz w:val="22"/>
          <w:szCs w:val="22"/>
        </w:rPr>
        <w:t>wynoszącego 30 dni,  w przypadku</w:t>
      </w:r>
      <w:r w:rsidRPr="007A7350">
        <w:rPr>
          <w:sz w:val="22"/>
          <w:szCs w:val="22"/>
        </w:rPr>
        <w:t>:</w:t>
      </w:r>
    </w:p>
    <w:p w14:paraId="6A54C128" w14:textId="77777777" w:rsidR="00144680" w:rsidRPr="00E66F78" w:rsidRDefault="00144680" w:rsidP="00A1142D">
      <w:pPr>
        <w:numPr>
          <w:ilvl w:val="1"/>
          <w:numId w:val="50"/>
        </w:numPr>
        <w:jc w:val="both"/>
        <w:rPr>
          <w:sz w:val="22"/>
          <w:szCs w:val="22"/>
        </w:rPr>
      </w:pPr>
      <w:r w:rsidRPr="00E66F78">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082FDE9" w14:textId="77777777" w:rsidR="00144680" w:rsidRPr="00E66F78" w:rsidRDefault="00144680" w:rsidP="00A1142D">
      <w:pPr>
        <w:numPr>
          <w:ilvl w:val="1"/>
          <w:numId w:val="50"/>
        </w:numPr>
        <w:jc w:val="both"/>
        <w:rPr>
          <w:sz w:val="22"/>
          <w:szCs w:val="22"/>
        </w:rPr>
      </w:pPr>
      <w:r w:rsidRPr="00E66F78">
        <w:rPr>
          <w:sz w:val="22"/>
          <w:szCs w:val="22"/>
        </w:rPr>
        <w:t>zmian w strukturze organizacyjnej Zamawiającego, skutkującej tym że świadczenie objęte Umową nie może być zrealizowane,</w:t>
      </w:r>
    </w:p>
    <w:p w14:paraId="4C53C071" w14:textId="77777777" w:rsidR="00144680" w:rsidRPr="00E66F78" w:rsidRDefault="00144680" w:rsidP="00A1142D">
      <w:pPr>
        <w:numPr>
          <w:ilvl w:val="1"/>
          <w:numId w:val="50"/>
        </w:numPr>
        <w:jc w:val="both"/>
        <w:rPr>
          <w:sz w:val="22"/>
          <w:szCs w:val="22"/>
        </w:rPr>
      </w:pPr>
      <w:r w:rsidRPr="00E66F78">
        <w:rPr>
          <w:sz w:val="22"/>
          <w:szCs w:val="22"/>
        </w:rPr>
        <w:t>zmian na rynku, na którym działa Zamawiający skutkujących brakiem potrzeby dalszego wykonywania usług objętych Umową.</w:t>
      </w:r>
    </w:p>
    <w:p w14:paraId="440A7F00" w14:textId="77777777" w:rsidR="00144680" w:rsidRPr="00E66F78" w:rsidRDefault="00144680" w:rsidP="00A1142D">
      <w:pPr>
        <w:numPr>
          <w:ilvl w:val="0"/>
          <w:numId w:val="50"/>
        </w:numPr>
        <w:ind w:left="357" w:hanging="357"/>
        <w:jc w:val="both"/>
        <w:rPr>
          <w:sz w:val="22"/>
          <w:szCs w:val="22"/>
        </w:rPr>
      </w:pPr>
      <w:r w:rsidRPr="00E66F78">
        <w:rPr>
          <w:sz w:val="22"/>
          <w:szCs w:val="22"/>
        </w:rPr>
        <w:t xml:space="preserve">Oświadczenie o odstąpieniu lub wypowiedzeniu Umowy wymaga formy pisemnej pod rygorem nieważności. </w:t>
      </w:r>
    </w:p>
    <w:p w14:paraId="61B6F592" w14:textId="77777777" w:rsidR="00144680" w:rsidRPr="00E66F78" w:rsidRDefault="00144680" w:rsidP="00A1142D">
      <w:pPr>
        <w:numPr>
          <w:ilvl w:val="0"/>
          <w:numId w:val="50"/>
        </w:numPr>
        <w:ind w:left="357" w:hanging="357"/>
        <w:jc w:val="both"/>
        <w:rPr>
          <w:sz w:val="22"/>
          <w:szCs w:val="22"/>
        </w:rPr>
      </w:pPr>
      <w:r w:rsidRPr="00E66F78">
        <w:rPr>
          <w:sz w:val="22"/>
          <w:szCs w:val="22"/>
        </w:rPr>
        <w:t>W przypadku odstąpienia od Umowy w części lub wypowiedzenia Umowy Wykonawca zobowiązany jest do zaprzestania świadczenia usług od dnia, w którym nastąpiło rozwiązanie Umowy. Wykonawca sporządza ewidencję wykonanych i nierozliczonych usług w celu rozliczenia wykonanej części Umowy, która podlega weryfikacji Zamawiającego. Wykonawca otrzyma jedynie wynagrodzenie za prawidłowo wykonane usługi.</w:t>
      </w:r>
    </w:p>
    <w:p w14:paraId="42F7C252" w14:textId="77777777" w:rsidR="00144680" w:rsidRDefault="00144680" w:rsidP="00A1142D">
      <w:pPr>
        <w:numPr>
          <w:ilvl w:val="0"/>
          <w:numId w:val="50"/>
        </w:numPr>
        <w:ind w:left="357" w:hanging="357"/>
        <w:jc w:val="both"/>
        <w:rPr>
          <w:sz w:val="22"/>
          <w:szCs w:val="22"/>
        </w:rPr>
      </w:pPr>
      <w:r w:rsidRPr="00E66F78">
        <w:rPr>
          <w:sz w:val="22"/>
          <w:szCs w:val="22"/>
        </w:rPr>
        <w:t>Postanowienia ust. 1 i 5 nie wyłączają możliwości odstąpienia od Umowy na podstawie przepisów kodeksu cywilnego.</w:t>
      </w:r>
    </w:p>
    <w:p w14:paraId="3C1198DD" w14:textId="77777777" w:rsidR="00C445C4" w:rsidRDefault="00C445C4" w:rsidP="00C445C4">
      <w:pPr>
        <w:jc w:val="both"/>
        <w:rPr>
          <w:sz w:val="22"/>
          <w:szCs w:val="22"/>
        </w:rPr>
      </w:pPr>
    </w:p>
    <w:p w14:paraId="263A4D52" w14:textId="77777777" w:rsidR="00C445C4" w:rsidRPr="0075120D" w:rsidRDefault="00C445C4" w:rsidP="00C445C4">
      <w:pPr>
        <w:pStyle w:val="Nagwek2"/>
        <w:numPr>
          <w:ilvl w:val="0"/>
          <w:numId w:val="0"/>
        </w:numPr>
        <w:ind w:left="576"/>
        <w:jc w:val="center"/>
        <w:rPr>
          <w:strike/>
          <w:color w:val="FF0000"/>
          <w:sz w:val="22"/>
          <w:szCs w:val="22"/>
        </w:rPr>
      </w:pPr>
      <w:bookmarkStart w:id="161" w:name="_Toc181703716"/>
      <w:r w:rsidRPr="0075120D">
        <w:rPr>
          <w:b/>
          <w:bCs/>
          <w:sz w:val="24"/>
          <w:szCs w:val="28"/>
        </w:rPr>
        <w:t xml:space="preserve">§14 </w:t>
      </w:r>
      <w:r w:rsidRPr="0075120D">
        <w:rPr>
          <w:b/>
          <w:sz w:val="22"/>
          <w:szCs w:val="22"/>
        </w:rPr>
        <w:t>Waloryzacja</w:t>
      </w:r>
      <w:bookmarkEnd w:id="161"/>
    </w:p>
    <w:p w14:paraId="25B4FAFD" w14:textId="77777777" w:rsidR="00C445C4" w:rsidRPr="0075120D" w:rsidRDefault="00C445C4" w:rsidP="00C445C4">
      <w:pPr>
        <w:numPr>
          <w:ilvl w:val="0"/>
          <w:numId w:val="100"/>
        </w:numPr>
        <w:jc w:val="both"/>
        <w:rPr>
          <w:sz w:val="22"/>
          <w:szCs w:val="22"/>
        </w:rPr>
      </w:pPr>
      <w:r w:rsidRPr="0075120D">
        <w:rPr>
          <w:sz w:val="22"/>
          <w:szCs w:val="22"/>
        </w:rPr>
        <w:t xml:space="preserve">Zamawiający dopuszcza zmianę wynagrodzenia Wykonawcy w przypadkach określonych </w:t>
      </w:r>
      <w:r w:rsidRPr="0075120D">
        <w:rPr>
          <w:sz w:val="22"/>
          <w:szCs w:val="22"/>
        </w:rPr>
        <w:br/>
        <w:t>w ustawie Prawo zamówień publicznych w przypadku zmiany:</w:t>
      </w:r>
    </w:p>
    <w:p w14:paraId="2B0D783B" w14:textId="77777777" w:rsidR="00C445C4" w:rsidRPr="0075120D" w:rsidRDefault="00C445C4" w:rsidP="00C445C4">
      <w:pPr>
        <w:numPr>
          <w:ilvl w:val="1"/>
          <w:numId w:val="100"/>
        </w:numPr>
        <w:jc w:val="both"/>
        <w:rPr>
          <w:sz w:val="22"/>
          <w:szCs w:val="22"/>
        </w:rPr>
      </w:pPr>
      <w:r w:rsidRPr="0075120D">
        <w:rPr>
          <w:sz w:val="22"/>
          <w:szCs w:val="22"/>
        </w:rPr>
        <w:t>stawki podatku od towarów i usług oraz podatku akcyzowego,</w:t>
      </w:r>
    </w:p>
    <w:p w14:paraId="3ECA2B60" w14:textId="77777777" w:rsidR="00C445C4" w:rsidRPr="0075120D" w:rsidRDefault="00C445C4" w:rsidP="00C445C4">
      <w:pPr>
        <w:numPr>
          <w:ilvl w:val="1"/>
          <w:numId w:val="100"/>
        </w:numPr>
        <w:jc w:val="both"/>
        <w:rPr>
          <w:sz w:val="22"/>
          <w:szCs w:val="22"/>
        </w:rPr>
      </w:pPr>
      <w:r w:rsidRPr="0075120D">
        <w:rPr>
          <w:sz w:val="22"/>
          <w:szCs w:val="22"/>
        </w:rPr>
        <w:t>zasad podlegania ubezpieczeniom społecznym lub ubezpieczeniu zdrowotnemu lub wysokości stawki składki na ubezpieczenia społeczne lub ubezpieczenie zdrowotne,</w:t>
      </w:r>
    </w:p>
    <w:p w14:paraId="6CEEE7B3" w14:textId="77777777" w:rsidR="00C445C4" w:rsidRPr="0075120D" w:rsidRDefault="00C445C4" w:rsidP="00C445C4">
      <w:pPr>
        <w:ind w:left="357"/>
        <w:jc w:val="both"/>
        <w:rPr>
          <w:sz w:val="22"/>
          <w:szCs w:val="22"/>
        </w:rPr>
      </w:pPr>
      <w:r w:rsidRPr="0075120D">
        <w:rPr>
          <w:sz w:val="22"/>
          <w:szCs w:val="22"/>
        </w:rPr>
        <w:t>‒ jeżeli zmiany te będą miały wpływ na koszty wykonania zamówienia przez wykonawcę.</w:t>
      </w:r>
    </w:p>
    <w:p w14:paraId="243BB876" w14:textId="77777777" w:rsidR="00C445C4" w:rsidRPr="0075120D" w:rsidRDefault="00C445C4" w:rsidP="00C445C4">
      <w:pPr>
        <w:pStyle w:val="Akapitzlist"/>
        <w:numPr>
          <w:ilvl w:val="0"/>
          <w:numId w:val="100"/>
        </w:numPr>
        <w:contextualSpacing/>
        <w:jc w:val="both"/>
        <w:rPr>
          <w:sz w:val="22"/>
          <w:szCs w:val="22"/>
        </w:rPr>
      </w:pPr>
      <w:r w:rsidRPr="0075120D">
        <w:rPr>
          <w:sz w:val="22"/>
          <w:szCs w:val="22"/>
        </w:rPr>
        <w:t xml:space="preserve">W przypadku wystąpienia okoliczności, o których mowa w ust. 1 Wykonawca w terminie 30 dni </w:t>
      </w:r>
      <w:r>
        <w:rPr>
          <w:sz w:val="22"/>
          <w:szCs w:val="22"/>
        </w:rPr>
        <w:br/>
      </w:r>
      <w:r w:rsidRPr="0075120D">
        <w:rPr>
          <w:sz w:val="22"/>
          <w:szCs w:val="22"/>
        </w:rPr>
        <w:t xml:space="preserve">od dnia ich wystąpienia składa wniosek o zmianę wynagrodzenia wraz z dokumentami wskazującymi na wpływ ww. okoliczności na koszty wykonania Umowy. Zamawiający zastrzega sobie prawo </w:t>
      </w:r>
      <w:r>
        <w:rPr>
          <w:sz w:val="22"/>
          <w:szCs w:val="22"/>
        </w:rPr>
        <w:br/>
      </w:r>
      <w:r w:rsidRPr="0075120D">
        <w:rPr>
          <w:sz w:val="22"/>
          <w:szCs w:val="22"/>
        </w:rPr>
        <w:t xml:space="preserve">do weryfikacji dokumentów oraz żądania przedłożenia dokumentów w tym zakresie. Zmiana dotyczyć będzie wynagrodzenia umownego, w części, jakiej dotyczą wprowadzone zmiany przepisów, </w:t>
      </w:r>
      <w:r>
        <w:rPr>
          <w:sz w:val="22"/>
          <w:szCs w:val="22"/>
        </w:rPr>
        <w:br/>
      </w:r>
      <w:r w:rsidRPr="0075120D">
        <w:rPr>
          <w:sz w:val="22"/>
          <w:szCs w:val="22"/>
        </w:rPr>
        <w:t>a wynagrodzenie zostanie zmienione jedynie w zakresie w jakim udowodniona zostanie zmiana kosztów Wykonawcy.</w:t>
      </w:r>
    </w:p>
    <w:p w14:paraId="22205937" w14:textId="77777777" w:rsidR="00C445C4" w:rsidRPr="0075120D" w:rsidRDefault="00C445C4" w:rsidP="00C445C4">
      <w:pPr>
        <w:pStyle w:val="Akapitzlist"/>
        <w:numPr>
          <w:ilvl w:val="0"/>
          <w:numId w:val="100"/>
        </w:numPr>
        <w:contextualSpacing/>
        <w:jc w:val="both"/>
        <w:rPr>
          <w:sz w:val="22"/>
          <w:szCs w:val="22"/>
        </w:rPr>
      </w:pPr>
      <w:r w:rsidRPr="0075120D">
        <w:rPr>
          <w:sz w:val="22"/>
          <w:szCs w:val="22"/>
        </w:rPr>
        <w:t>Zamawiający dopuszcza zmianę wynagrodzenia Wykonawcy, na wniosek Wykonawcy, która zostanie dokonana wg następujących założeń:</w:t>
      </w:r>
    </w:p>
    <w:p w14:paraId="4E0B5E5C" w14:textId="77777777" w:rsidR="00C445C4" w:rsidRPr="0075120D" w:rsidRDefault="00C445C4" w:rsidP="00C445C4">
      <w:pPr>
        <w:pStyle w:val="Akapitzlist"/>
        <w:numPr>
          <w:ilvl w:val="1"/>
          <w:numId w:val="100"/>
        </w:numPr>
        <w:contextualSpacing/>
        <w:jc w:val="both"/>
        <w:rPr>
          <w:sz w:val="22"/>
          <w:szCs w:val="22"/>
        </w:rPr>
      </w:pPr>
      <w:r w:rsidRPr="0075120D">
        <w:rPr>
          <w:sz w:val="22"/>
          <w:szCs w:val="22"/>
        </w:rPr>
        <w:t xml:space="preserve">Zmiana wynagrodzenia zostanie ustalona w oparciu o </w:t>
      </w:r>
      <w:r w:rsidRPr="0075120D">
        <w:rPr>
          <w:b/>
          <w:bCs/>
          <w:sz w:val="22"/>
          <w:szCs w:val="22"/>
        </w:rPr>
        <w:t>wskaźnik cen towarów i usług konsumpcyjnych</w:t>
      </w:r>
      <w:r w:rsidRPr="0075120D">
        <w:rPr>
          <w:sz w:val="22"/>
          <w:szCs w:val="22"/>
        </w:rPr>
        <w:t xml:space="preserve"> publikowany przez GUS link:</w:t>
      </w:r>
      <w:r w:rsidRPr="0075120D">
        <w:rPr>
          <w:color w:val="FF0000"/>
          <w:sz w:val="22"/>
          <w:szCs w:val="22"/>
        </w:rPr>
        <w:t xml:space="preserve"> </w:t>
      </w:r>
      <w:hyperlink r:id="rId16" w:history="1">
        <w:r w:rsidRPr="0075120D">
          <w:rPr>
            <w:rStyle w:val="Hipercze"/>
            <w:sz w:val="22"/>
            <w:szCs w:val="22"/>
          </w:rPr>
          <w:t>https://stat.gov.pl/wskazniki-makroekonomiczne/</w:t>
        </w:r>
      </w:hyperlink>
      <w:r w:rsidRPr="0075120D">
        <w:rPr>
          <w:sz w:val="22"/>
          <w:szCs w:val="22"/>
        </w:rPr>
        <w:t xml:space="preserve">  - </w:t>
      </w:r>
      <w:r w:rsidRPr="0075120D">
        <w:rPr>
          <w:i/>
          <w:iCs/>
          <w:sz w:val="22"/>
          <w:szCs w:val="22"/>
        </w:rPr>
        <w:t>wybrane miesięczne wskaźniki makroekonomiczne, tablica „wskaźniki cen”, pozycja: Wskaźnik cen towarów i usług konsumpcyjnych, lit. B.</w:t>
      </w:r>
    </w:p>
    <w:p w14:paraId="252FBEEC" w14:textId="77777777" w:rsidR="00C445C4" w:rsidRPr="0075120D" w:rsidRDefault="00C445C4" w:rsidP="00C445C4">
      <w:pPr>
        <w:pStyle w:val="Akapitzlist"/>
        <w:numPr>
          <w:ilvl w:val="1"/>
          <w:numId w:val="100"/>
        </w:numPr>
        <w:contextualSpacing/>
        <w:jc w:val="both"/>
        <w:rPr>
          <w:sz w:val="22"/>
          <w:szCs w:val="22"/>
        </w:rPr>
      </w:pPr>
      <w:r w:rsidRPr="0075120D">
        <w:rPr>
          <w:sz w:val="22"/>
          <w:szCs w:val="22"/>
        </w:rPr>
        <w:t xml:space="preserve">Pierwsza zmiana wynagrodzenia nastąpi </w:t>
      </w:r>
      <w:r w:rsidRPr="0075120D">
        <w:rPr>
          <w:b/>
          <w:bCs/>
          <w:sz w:val="22"/>
          <w:szCs w:val="22"/>
        </w:rPr>
        <w:t>od pierwszego dnia trzynastego miesiąca kalendarzowego</w:t>
      </w:r>
      <w:r w:rsidRPr="0075120D">
        <w:rPr>
          <w:sz w:val="22"/>
          <w:szCs w:val="22"/>
        </w:rPr>
        <w:t xml:space="preserve"> obowiązywania umowy. Kolejne zmiany będą następować w okresach 12 miesięcznych, tj. od 25, 37 miesiąca itd.</w:t>
      </w:r>
    </w:p>
    <w:p w14:paraId="33BC32DC" w14:textId="77777777" w:rsidR="00C445C4" w:rsidRPr="0075120D" w:rsidRDefault="00C445C4" w:rsidP="00C445C4">
      <w:pPr>
        <w:pStyle w:val="Akapitzlist"/>
        <w:numPr>
          <w:ilvl w:val="1"/>
          <w:numId w:val="100"/>
        </w:numPr>
        <w:contextualSpacing/>
        <w:jc w:val="both"/>
        <w:rPr>
          <w:sz w:val="22"/>
          <w:szCs w:val="22"/>
        </w:rPr>
      </w:pPr>
      <w:r w:rsidRPr="0075120D">
        <w:rPr>
          <w:sz w:val="22"/>
          <w:szCs w:val="22"/>
        </w:rPr>
        <w:t>Wynagrodzenie Wykonawcy, określone w Umowie w zakresie cen części zamiennych określonych w Cenniku części zamiennych ulegnie zmianie o maksymalnie 50% wielkości wskaźnika cen towarów i usług konsumpcyjnych, publikowanego przez GUS,  wyliczonego za okres 12 miesięcy zgodnie z postanowieniami pkt 4).</w:t>
      </w:r>
    </w:p>
    <w:p w14:paraId="55F7F491" w14:textId="77777777" w:rsidR="00C445C4" w:rsidRPr="0075120D" w:rsidRDefault="00C445C4" w:rsidP="00C445C4">
      <w:pPr>
        <w:pStyle w:val="Akapitzlist"/>
        <w:numPr>
          <w:ilvl w:val="1"/>
          <w:numId w:val="100"/>
        </w:numPr>
        <w:contextualSpacing/>
        <w:jc w:val="both"/>
        <w:rPr>
          <w:sz w:val="22"/>
          <w:szCs w:val="22"/>
        </w:rPr>
      </w:pPr>
      <w:bookmarkStart w:id="162" w:name="_Hlk121401348"/>
      <w:r w:rsidRPr="0075120D">
        <w:rPr>
          <w:sz w:val="22"/>
          <w:szCs w:val="22"/>
        </w:rPr>
        <w:t xml:space="preserve">Dla potrzeb pierwszej zmiany wynagrodzenia pierwszym wykorzystanym wskaźnikiem będzie miesięczny wskaźnik za miesiąc, w którym nastąpi rozpoczęcie obowiązywania umowy (miesiąc poprzedni = 100) a ostatnim miesięczny wskaźnik dla 12 miesiąca obowiązywania umowy. </w:t>
      </w:r>
    </w:p>
    <w:p w14:paraId="246E45EE" w14:textId="77777777" w:rsidR="00C445C4" w:rsidRPr="0075120D" w:rsidRDefault="00C445C4" w:rsidP="00C445C4">
      <w:pPr>
        <w:pStyle w:val="Akapitzlist"/>
        <w:jc w:val="both"/>
        <w:rPr>
          <w:sz w:val="22"/>
          <w:szCs w:val="22"/>
        </w:rPr>
      </w:pPr>
      <w:r w:rsidRPr="0075120D">
        <w:rPr>
          <w:sz w:val="22"/>
          <w:szCs w:val="22"/>
        </w:rPr>
        <w:t>Dla kolejnych zmian wynagrodzenia pierwszym wykorzystanym wskaźnikiem będzie miesięczny wskaźnik za odpowiednio 13, 25 miesiąc obowiązywania umowy itd.</w:t>
      </w:r>
    </w:p>
    <w:p w14:paraId="357D7A7A" w14:textId="77777777" w:rsidR="00C445C4" w:rsidRPr="0075120D" w:rsidRDefault="00C445C4" w:rsidP="00C445C4">
      <w:pPr>
        <w:pStyle w:val="Akapitzlist"/>
        <w:jc w:val="both"/>
        <w:rPr>
          <w:sz w:val="22"/>
          <w:szCs w:val="22"/>
        </w:rPr>
      </w:pPr>
      <w:r w:rsidRPr="0075120D">
        <w:rPr>
          <w:sz w:val="22"/>
          <w:szCs w:val="22"/>
        </w:rPr>
        <w:t>Wskaźniki należy zamienić na liczby (dzieląc je przez 100), a następnie przemnożyć przez siebie kolejne. W stosunku do otrzymanego wskaźnika należy przeprowadzić w kolejności następujące działania:</w:t>
      </w:r>
    </w:p>
    <w:bookmarkEnd w:id="162"/>
    <w:p w14:paraId="29D06AF2" w14:textId="77777777" w:rsidR="00C445C4" w:rsidRPr="0075120D" w:rsidRDefault="00C445C4" w:rsidP="00C445C4">
      <w:pPr>
        <w:pStyle w:val="Akapitzlist"/>
        <w:numPr>
          <w:ilvl w:val="0"/>
          <w:numId w:val="101"/>
        </w:numPr>
        <w:ind w:left="993" w:hanging="284"/>
        <w:contextualSpacing/>
        <w:jc w:val="both"/>
        <w:rPr>
          <w:sz w:val="22"/>
          <w:szCs w:val="22"/>
        </w:rPr>
      </w:pPr>
      <w:r w:rsidRPr="0075120D">
        <w:rPr>
          <w:sz w:val="22"/>
          <w:szCs w:val="22"/>
        </w:rPr>
        <w:lastRenderedPageBreak/>
        <w:t xml:space="preserve">odjąć 1, </w:t>
      </w:r>
    </w:p>
    <w:p w14:paraId="3BA38A79" w14:textId="77777777" w:rsidR="00C445C4" w:rsidRPr="0075120D" w:rsidRDefault="00C445C4" w:rsidP="00C445C4">
      <w:pPr>
        <w:pStyle w:val="Akapitzlist"/>
        <w:numPr>
          <w:ilvl w:val="0"/>
          <w:numId w:val="101"/>
        </w:numPr>
        <w:ind w:left="993" w:hanging="284"/>
        <w:contextualSpacing/>
        <w:jc w:val="both"/>
        <w:rPr>
          <w:sz w:val="22"/>
          <w:szCs w:val="22"/>
        </w:rPr>
      </w:pPr>
      <w:r w:rsidRPr="0075120D">
        <w:rPr>
          <w:sz w:val="22"/>
          <w:szCs w:val="22"/>
        </w:rPr>
        <w:t>otrzymany wynik przemnożyć przez 50%</w:t>
      </w:r>
    </w:p>
    <w:p w14:paraId="0C042584" w14:textId="77777777" w:rsidR="00C445C4" w:rsidRPr="0075120D" w:rsidRDefault="00C445C4" w:rsidP="00C445C4">
      <w:pPr>
        <w:pStyle w:val="Akapitzlist"/>
        <w:numPr>
          <w:ilvl w:val="0"/>
          <w:numId w:val="101"/>
        </w:numPr>
        <w:ind w:left="993" w:hanging="284"/>
        <w:contextualSpacing/>
        <w:jc w:val="both"/>
        <w:rPr>
          <w:sz w:val="22"/>
          <w:szCs w:val="22"/>
        </w:rPr>
      </w:pPr>
      <w:r w:rsidRPr="0075120D">
        <w:rPr>
          <w:sz w:val="22"/>
          <w:szCs w:val="22"/>
        </w:rPr>
        <w:t>do otrzymanego wyniku dodać 1</w:t>
      </w:r>
    </w:p>
    <w:p w14:paraId="161FFF77" w14:textId="77777777" w:rsidR="00C445C4" w:rsidRPr="0075120D" w:rsidRDefault="00C445C4" w:rsidP="00C445C4">
      <w:pPr>
        <w:pStyle w:val="Akapitzlist"/>
        <w:numPr>
          <w:ilvl w:val="0"/>
          <w:numId w:val="101"/>
        </w:numPr>
        <w:ind w:left="993" w:hanging="284"/>
        <w:contextualSpacing/>
        <w:jc w:val="both"/>
        <w:rPr>
          <w:sz w:val="22"/>
          <w:szCs w:val="22"/>
        </w:rPr>
      </w:pPr>
      <w:r w:rsidRPr="0075120D">
        <w:rPr>
          <w:sz w:val="22"/>
          <w:szCs w:val="22"/>
        </w:rPr>
        <w:t xml:space="preserve">uzyskany wynik zaokrąglić do dwóch miejsc po przecinku, zgodnie </w:t>
      </w:r>
      <w:r w:rsidRPr="0075120D">
        <w:rPr>
          <w:sz w:val="22"/>
          <w:szCs w:val="22"/>
        </w:rPr>
        <w:br/>
        <w:t>z matematycznymi zasadami zaokrąglania.</w:t>
      </w:r>
    </w:p>
    <w:p w14:paraId="649828C8" w14:textId="77777777" w:rsidR="00C445C4" w:rsidRPr="0075120D" w:rsidRDefault="00C445C4" w:rsidP="00C445C4">
      <w:pPr>
        <w:pStyle w:val="Akapitzlist"/>
        <w:jc w:val="both"/>
        <w:rPr>
          <w:sz w:val="22"/>
          <w:szCs w:val="22"/>
        </w:rPr>
      </w:pPr>
      <w:r w:rsidRPr="0075120D">
        <w:rPr>
          <w:sz w:val="22"/>
          <w:szCs w:val="22"/>
        </w:rPr>
        <w:t xml:space="preserve">Obowiązujące ceny części zamiennych określone w Cenniku części zamiennych należy przemnożyć przez tak ustalony </w:t>
      </w:r>
      <w:r w:rsidRPr="0075120D">
        <w:rPr>
          <w:b/>
          <w:bCs/>
          <w:sz w:val="22"/>
          <w:szCs w:val="22"/>
        </w:rPr>
        <w:t>wskaźnik waloryzacyjny dla okresu 12 miesięcy</w:t>
      </w:r>
      <w:r w:rsidRPr="0075120D">
        <w:rPr>
          <w:sz w:val="22"/>
          <w:szCs w:val="22"/>
        </w:rPr>
        <w:t>. Zwaloryzowana wartość umowy zostanie wyliczona w następujący sposób:</w:t>
      </w:r>
    </w:p>
    <w:p w14:paraId="3C617578" w14:textId="77777777" w:rsidR="00C445C4" w:rsidRPr="0075120D" w:rsidRDefault="00C445C4" w:rsidP="00C445C4">
      <w:pPr>
        <w:pStyle w:val="Akapitzlist"/>
        <w:tabs>
          <w:tab w:val="left" w:pos="6946"/>
        </w:tabs>
        <w:rPr>
          <w:sz w:val="22"/>
          <w:szCs w:val="22"/>
        </w:rPr>
      </w:pPr>
    </w:p>
    <w:tbl>
      <w:tblPr>
        <w:tblStyle w:val="Tabela-Siatka"/>
        <w:tblW w:w="8363"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42"/>
        <w:gridCol w:w="1958"/>
        <w:gridCol w:w="342"/>
        <w:gridCol w:w="1931"/>
        <w:gridCol w:w="326"/>
        <w:gridCol w:w="1664"/>
      </w:tblGrid>
      <w:tr w:rsidR="00C445C4" w:rsidRPr="0075120D" w14:paraId="184C43CC" w14:textId="77777777" w:rsidTr="00747A6E">
        <w:tc>
          <w:tcPr>
            <w:tcW w:w="1800" w:type="dxa"/>
            <w:vAlign w:val="center"/>
          </w:tcPr>
          <w:p w14:paraId="01E45D41" w14:textId="77777777" w:rsidR="00C445C4" w:rsidRPr="0075120D" w:rsidRDefault="00C445C4" w:rsidP="00747A6E">
            <w:pPr>
              <w:pStyle w:val="Akapitzlist"/>
              <w:ind w:left="-261" w:firstLine="261"/>
              <w:jc w:val="center"/>
              <w:rPr>
                <w:b/>
                <w:bCs/>
                <w:sz w:val="22"/>
                <w:szCs w:val="22"/>
              </w:rPr>
            </w:pPr>
            <w:r w:rsidRPr="0075120D">
              <w:rPr>
                <w:b/>
                <w:bCs/>
                <w:sz w:val="22"/>
                <w:szCs w:val="22"/>
              </w:rPr>
              <w:t>Wartość umowy po waloryzacji</w:t>
            </w:r>
          </w:p>
        </w:tc>
        <w:tc>
          <w:tcPr>
            <w:tcW w:w="342" w:type="dxa"/>
            <w:vAlign w:val="center"/>
          </w:tcPr>
          <w:p w14:paraId="30DA463B" w14:textId="77777777" w:rsidR="00C445C4" w:rsidRPr="0075120D" w:rsidRDefault="00C445C4" w:rsidP="00747A6E">
            <w:pPr>
              <w:pStyle w:val="Akapitzlist"/>
              <w:ind w:left="0"/>
              <w:jc w:val="center"/>
              <w:rPr>
                <w:b/>
                <w:bCs/>
                <w:sz w:val="22"/>
                <w:szCs w:val="22"/>
              </w:rPr>
            </w:pPr>
            <w:r w:rsidRPr="0075120D">
              <w:rPr>
                <w:b/>
                <w:bCs/>
                <w:sz w:val="22"/>
                <w:szCs w:val="22"/>
              </w:rPr>
              <w:t>=</w:t>
            </w:r>
          </w:p>
        </w:tc>
        <w:tc>
          <w:tcPr>
            <w:tcW w:w="1958" w:type="dxa"/>
            <w:vAlign w:val="center"/>
          </w:tcPr>
          <w:p w14:paraId="40C50114" w14:textId="77777777" w:rsidR="00C445C4" w:rsidRPr="0075120D" w:rsidRDefault="00C445C4" w:rsidP="00747A6E">
            <w:pPr>
              <w:pStyle w:val="Akapitzlist"/>
              <w:ind w:left="0"/>
              <w:jc w:val="center"/>
              <w:rPr>
                <w:b/>
                <w:bCs/>
                <w:sz w:val="22"/>
                <w:szCs w:val="22"/>
              </w:rPr>
            </w:pPr>
            <w:r w:rsidRPr="0075120D">
              <w:rPr>
                <w:b/>
                <w:bCs/>
                <w:sz w:val="22"/>
                <w:szCs w:val="22"/>
              </w:rPr>
              <w:t>Wartość dotychczas zrealizowana</w:t>
            </w:r>
          </w:p>
        </w:tc>
        <w:tc>
          <w:tcPr>
            <w:tcW w:w="342" w:type="dxa"/>
            <w:vAlign w:val="center"/>
          </w:tcPr>
          <w:p w14:paraId="60C73D39" w14:textId="77777777" w:rsidR="00C445C4" w:rsidRPr="0075120D" w:rsidRDefault="00C445C4" w:rsidP="00747A6E">
            <w:pPr>
              <w:pStyle w:val="Akapitzlist"/>
              <w:ind w:left="0"/>
              <w:jc w:val="center"/>
              <w:rPr>
                <w:b/>
                <w:bCs/>
                <w:sz w:val="22"/>
                <w:szCs w:val="22"/>
              </w:rPr>
            </w:pPr>
            <w:r w:rsidRPr="0075120D">
              <w:rPr>
                <w:b/>
                <w:bCs/>
                <w:sz w:val="22"/>
                <w:szCs w:val="22"/>
              </w:rPr>
              <w:t>+</w:t>
            </w:r>
          </w:p>
        </w:tc>
        <w:tc>
          <w:tcPr>
            <w:tcW w:w="1931" w:type="dxa"/>
            <w:vAlign w:val="center"/>
          </w:tcPr>
          <w:p w14:paraId="56848F32" w14:textId="77777777" w:rsidR="00C445C4" w:rsidRPr="0075120D" w:rsidRDefault="00C445C4" w:rsidP="00747A6E">
            <w:pPr>
              <w:pStyle w:val="Akapitzlist"/>
              <w:ind w:left="0"/>
              <w:jc w:val="center"/>
              <w:rPr>
                <w:b/>
                <w:bCs/>
                <w:sz w:val="22"/>
                <w:szCs w:val="22"/>
              </w:rPr>
            </w:pPr>
            <w:r w:rsidRPr="0075120D">
              <w:rPr>
                <w:b/>
                <w:bCs/>
                <w:sz w:val="22"/>
                <w:szCs w:val="22"/>
              </w:rPr>
              <w:t>Wartość pozostała do realizacji</w:t>
            </w:r>
          </w:p>
        </w:tc>
        <w:tc>
          <w:tcPr>
            <w:tcW w:w="326" w:type="dxa"/>
            <w:vAlign w:val="center"/>
          </w:tcPr>
          <w:p w14:paraId="367642B0" w14:textId="77777777" w:rsidR="00C445C4" w:rsidRPr="0075120D" w:rsidRDefault="00C445C4" w:rsidP="00747A6E">
            <w:pPr>
              <w:pStyle w:val="Akapitzlist"/>
              <w:ind w:left="0"/>
              <w:jc w:val="center"/>
              <w:rPr>
                <w:b/>
                <w:bCs/>
                <w:sz w:val="22"/>
                <w:szCs w:val="22"/>
              </w:rPr>
            </w:pPr>
            <w:r w:rsidRPr="0075120D">
              <w:rPr>
                <w:b/>
                <w:bCs/>
                <w:sz w:val="22"/>
                <w:szCs w:val="22"/>
              </w:rPr>
              <w:t>x</w:t>
            </w:r>
          </w:p>
        </w:tc>
        <w:tc>
          <w:tcPr>
            <w:tcW w:w="1664" w:type="dxa"/>
            <w:vAlign w:val="center"/>
          </w:tcPr>
          <w:p w14:paraId="71E92563" w14:textId="77777777" w:rsidR="00C445C4" w:rsidRPr="0075120D" w:rsidRDefault="00C445C4" w:rsidP="00747A6E">
            <w:pPr>
              <w:pStyle w:val="Akapitzlist"/>
              <w:ind w:left="0"/>
              <w:jc w:val="center"/>
              <w:rPr>
                <w:b/>
                <w:bCs/>
                <w:sz w:val="22"/>
                <w:szCs w:val="22"/>
              </w:rPr>
            </w:pPr>
            <w:r w:rsidRPr="0075120D">
              <w:rPr>
                <w:b/>
                <w:bCs/>
                <w:sz w:val="22"/>
                <w:szCs w:val="22"/>
              </w:rPr>
              <w:t>Wskaźnik waloryzacyjny</w:t>
            </w:r>
          </w:p>
        </w:tc>
      </w:tr>
    </w:tbl>
    <w:p w14:paraId="40D1B443" w14:textId="77777777" w:rsidR="00C445C4" w:rsidRPr="0075120D" w:rsidRDefault="00C445C4" w:rsidP="00C445C4">
      <w:pPr>
        <w:pStyle w:val="Akapitzlist"/>
        <w:rPr>
          <w:sz w:val="22"/>
          <w:szCs w:val="22"/>
        </w:rPr>
      </w:pPr>
    </w:p>
    <w:p w14:paraId="47FD4F4C" w14:textId="77777777" w:rsidR="00C445C4" w:rsidRPr="0075120D" w:rsidRDefault="00C445C4" w:rsidP="00C445C4">
      <w:pPr>
        <w:pStyle w:val="Akapitzlist"/>
        <w:numPr>
          <w:ilvl w:val="0"/>
          <w:numId w:val="100"/>
        </w:numPr>
        <w:contextualSpacing/>
        <w:jc w:val="both"/>
        <w:rPr>
          <w:strike/>
          <w:sz w:val="22"/>
          <w:szCs w:val="22"/>
        </w:rPr>
      </w:pPr>
      <w:bookmarkStart w:id="163" w:name="_Hlk121482319"/>
      <w:r w:rsidRPr="0075120D">
        <w:rPr>
          <w:sz w:val="22"/>
          <w:szCs w:val="22"/>
        </w:rPr>
        <w:t xml:space="preserve">Wykonawca składa wniosek o zmianę wynagrodzenia wraz z dokumentami wskazującymi </w:t>
      </w:r>
      <w:r>
        <w:rPr>
          <w:sz w:val="22"/>
          <w:szCs w:val="22"/>
        </w:rPr>
        <w:br/>
      </w:r>
      <w:r w:rsidRPr="0075120D">
        <w:rPr>
          <w:sz w:val="22"/>
          <w:szCs w:val="22"/>
        </w:rPr>
        <w:t xml:space="preserve">i udowadniającymi wysokość wpływu ww. okoliczności na koszty wykonania Umowy. Wniosek powinien zostać złożony w okresie obowiązywania umowy. </w:t>
      </w:r>
      <w:r w:rsidRPr="0075120D">
        <w:rPr>
          <w:color w:val="000000" w:themeColor="text1"/>
          <w:sz w:val="22"/>
          <w:szCs w:val="22"/>
        </w:rPr>
        <w:t xml:space="preserve">Wskazane przez Wykonawcę okoliczności powinny dotyczyć elementów </w:t>
      </w:r>
      <w:proofErr w:type="spellStart"/>
      <w:r w:rsidRPr="0075120D">
        <w:rPr>
          <w:color w:val="000000" w:themeColor="text1"/>
          <w:sz w:val="22"/>
          <w:szCs w:val="22"/>
        </w:rPr>
        <w:t>kosztotwórczych</w:t>
      </w:r>
      <w:proofErr w:type="spellEnd"/>
      <w:r w:rsidRPr="0075120D">
        <w:rPr>
          <w:color w:val="000000" w:themeColor="text1"/>
          <w:sz w:val="22"/>
          <w:szCs w:val="22"/>
        </w:rPr>
        <w:t xml:space="preserve"> bezpośrednio powiązanych ze wskaźnikiem, o którym mowa powyższym ustępie. </w:t>
      </w:r>
      <w:r w:rsidRPr="0075120D">
        <w:rPr>
          <w:sz w:val="22"/>
          <w:szCs w:val="22"/>
        </w:rPr>
        <w:t xml:space="preserve">Zamawiający zastrzega sobie prawo do weryfikacji dokumentów oraz żądania przedłożenia dodatkowych dokumentów w tym zakresie. </w:t>
      </w:r>
    </w:p>
    <w:p w14:paraId="5BD7F218" w14:textId="77777777" w:rsidR="00C445C4" w:rsidRPr="0075120D" w:rsidRDefault="00C445C4" w:rsidP="00C445C4">
      <w:pPr>
        <w:pStyle w:val="Akapitzlist"/>
        <w:ind w:left="360"/>
        <w:jc w:val="both"/>
        <w:rPr>
          <w:sz w:val="22"/>
          <w:szCs w:val="22"/>
        </w:rPr>
      </w:pPr>
      <w:r w:rsidRPr="0075120D">
        <w:rPr>
          <w:sz w:val="22"/>
          <w:szCs w:val="22"/>
        </w:rPr>
        <w:t xml:space="preserve">Wynagrodzenie zostanie zmienione jedynie w zakresie, w jakim udokumentowana zostanie zmiana przedmiotowych kosztów po stronie Wykonawcy z zastrzeżeniem </w:t>
      </w:r>
      <w:r w:rsidRPr="0075120D">
        <w:rPr>
          <w:color w:val="000000" w:themeColor="text1"/>
          <w:sz w:val="22"/>
          <w:szCs w:val="22"/>
        </w:rPr>
        <w:t xml:space="preserve">ust. </w:t>
      </w:r>
      <w:r w:rsidRPr="0075120D">
        <w:rPr>
          <w:sz w:val="22"/>
          <w:szCs w:val="22"/>
        </w:rPr>
        <w:t xml:space="preserve"> 3 pkt 3)</w:t>
      </w:r>
    </w:p>
    <w:p w14:paraId="066F7A9C" w14:textId="77777777" w:rsidR="00C445C4" w:rsidRPr="0075120D" w:rsidRDefault="00C445C4" w:rsidP="00C445C4">
      <w:pPr>
        <w:pStyle w:val="Akapitzlist"/>
        <w:ind w:left="360"/>
        <w:jc w:val="both"/>
        <w:rPr>
          <w:sz w:val="22"/>
          <w:szCs w:val="22"/>
        </w:rPr>
      </w:pPr>
      <w:r w:rsidRPr="0075120D">
        <w:rPr>
          <w:sz w:val="22"/>
          <w:szCs w:val="22"/>
        </w:rPr>
        <w:t>W przypadku gdy wykazany i udowodniony wzrost kosztów będzie:</w:t>
      </w:r>
    </w:p>
    <w:p w14:paraId="7DBF57C2" w14:textId="77777777" w:rsidR="00C445C4" w:rsidRPr="0075120D" w:rsidRDefault="00C445C4" w:rsidP="00C445C4">
      <w:pPr>
        <w:pStyle w:val="Akapitzlist"/>
        <w:numPr>
          <w:ilvl w:val="0"/>
          <w:numId w:val="102"/>
        </w:numPr>
        <w:ind w:left="709" w:hanging="283"/>
        <w:contextualSpacing/>
        <w:jc w:val="both"/>
        <w:rPr>
          <w:sz w:val="22"/>
          <w:szCs w:val="22"/>
        </w:rPr>
      </w:pPr>
      <w:r w:rsidRPr="0075120D">
        <w:rPr>
          <w:sz w:val="22"/>
          <w:szCs w:val="22"/>
        </w:rPr>
        <w:t xml:space="preserve">niższy niż </w:t>
      </w:r>
      <w:r w:rsidRPr="0075120D">
        <w:rPr>
          <w:b/>
          <w:bCs/>
          <w:sz w:val="22"/>
          <w:szCs w:val="22"/>
        </w:rPr>
        <w:t xml:space="preserve">wskaźnik waloryzacyjny </w:t>
      </w:r>
      <w:r w:rsidRPr="0075120D">
        <w:rPr>
          <w:sz w:val="22"/>
          <w:szCs w:val="22"/>
        </w:rPr>
        <w:t xml:space="preserve">ustalony wg zasad określonych w ust.3 pkt 4), obowiązujące ceny części zamiennych określone w Cenniku części zamiennych zostaną zwaloryzowane </w:t>
      </w:r>
      <w:r>
        <w:rPr>
          <w:sz w:val="22"/>
          <w:szCs w:val="22"/>
        </w:rPr>
        <w:br/>
      </w:r>
      <w:r w:rsidRPr="0075120D">
        <w:rPr>
          <w:sz w:val="22"/>
          <w:szCs w:val="22"/>
        </w:rPr>
        <w:t>o wykazany i udowodniony wzrost kosztów,</w:t>
      </w:r>
      <w:r w:rsidRPr="0075120D">
        <w:rPr>
          <w:color w:val="000000" w:themeColor="text1"/>
          <w:sz w:val="22"/>
          <w:szCs w:val="22"/>
        </w:rPr>
        <w:t xml:space="preserve"> z zastrzeżeniem ust. 3 pkt 3)</w:t>
      </w:r>
    </w:p>
    <w:p w14:paraId="3096AA4F" w14:textId="77777777" w:rsidR="00C445C4" w:rsidRPr="0075120D" w:rsidRDefault="00C445C4" w:rsidP="00C445C4">
      <w:pPr>
        <w:pStyle w:val="Akapitzlist"/>
        <w:numPr>
          <w:ilvl w:val="0"/>
          <w:numId w:val="102"/>
        </w:numPr>
        <w:ind w:left="709" w:hanging="283"/>
        <w:contextualSpacing/>
        <w:jc w:val="both"/>
        <w:rPr>
          <w:sz w:val="22"/>
          <w:szCs w:val="22"/>
        </w:rPr>
      </w:pPr>
      <w:r w:rsidRPr="0075120D">
        <w:rPr>
          <w:color w:val="000000" w:themeColor="text1"/>
          <w:sz w:val="22"/>
          <w:szCs w:val="22"/>
        </w:rPr>
        <w:t xml:space="preserve">wyższy niż </w:t>
      </w:r>
      <w:r w:rsidRPr="0075120D">
        <w:rPr>
          <w:b/>
          <w:bCs/>
          <w:color w:val="000000" w:themeColor="text1"/>
          <w:sz w:val="22"/>
          <w:szCs w:val="22"/>
        </w:rPr>
        <w:t xml:space="preserve">wskaźnik waloryzacyjny </w:t>
      </w:r>
      <w:r w:rsidRPr="0075120D">
        <w:rPr>
          <w:color w:val="000000" w:themeColor="text1"/>
          <w:sz w:val="22"/>
          <w:szCs w:val="22"/>
        </w:rPr>
        <w:t xml:space="preserve">ustalony wg zasad określonych w ust. 3 pkt 4), obowiązujące ceny </w:t>
      </w:r>
      <w:r w:rsidRPr="0075120D">
        <w:rPr>
          <w:sz w:val="22"/>
          <w:szCs w:val="22"/>
        </w:rPr>
        <w:t xml:space="preserve">części zamiennych określone w Cenniku części zamiennych </w:t>
      </w:r>
      <w:r w:rsidRPr="0075120D">
        <w:rPr>
          <w:color w:val="000000" w:themeColor="text1"/>
          <w:sz w:val="22"/>
          <w:szCs w:val="22"/>
        </w:rPr>
        <w:t>zostaną zwaloryzowane wg zasad określonych w ust.3 pkt 4).</w:t>
      </w:r>
    </w:p>
    <w:p w14:paraId="1F1063DB" w14:textId="77777777" w:rsidR="00C445C4" w:rsidRPr="0075120D" w:rsidRDefault="00C445C4" w:rsidP="00C445C4">
      <w:pPr>
        <w:pStyle w:val="Akapitzlist"/>
        <w:numPr>
          <w:ilvl w:val="0"/>
          <w:numId w:val="100"/>
        </w:numPr>
        <w:contextualSpacing/>
        <w:jc w:val="both"/>
        <w:rPr>
          <w:sz w:val="22"/>
          <w:szCs w:val="22"/>
        </w:rPr>
      </w:pPr>
      <w:r w:rsidRPr="0075120D">
        <w:rPr>
          <w:sz w:val="22"/>
          <w:szCs w:val="22"/>
        </w:rPr>
        <w:t>Za okres zwłoki w wykonaniu umowy, waloryzacja opisana powyżej nie przysługuje.</w:t>
      </w:r>
    </w:p>
    <w:p w14:paraId="4C1A98BC" w14:textId="17050392" w:rsidR="00C445C4" w:rsidRPr="00C445C4" w:rsidRDefault="00C445C4" w:rsidP="00C445C4">
      <w:pPr>
        <w:pStyle w:val="Akapitzlist"/>
        <w:numPr>
          <w:ilvl w:val="0"/>
          <w:numId w:val="100"/>
        </w:numPr>
        <w:contextualSpacing/>
        <w:jc w:val="both"/>
        <w:rPr>
          <w:sz w:val="22"/>
          <w:szCs w:val="22"/>
        </w:rPr>
      </w:pPr>
      <w:r w:rsidRPr="0075120D">
        <w:rPr>
          <w:sz w:val="22"/>
          <w:szCs w:val="22"/>
        </w:rPr>
        <w:t xml:space="preserve">Wykonawca jest zobowiązany uwzględnić zasady waloryzacji określone powyżej w umowach </w:t>
      </w:r>
      <w:r w:rsidRPr="0075120D">
        <w:rPr>
          <w:sz w:val="22"/>
          <w:szCs w:val="22"/>
        </w:rPr>
        <w:br/>
        <w:t>z Podwykonawcami.</w:t>
      </w:r>
      <w:bookmarkEnd w:id="163"/>
    </w:p>
    <w:p w14:paraId="739F683A" w14:textId="77777777" w:rsidR="00D71F90" w:rsidRPr="00EF362C" w:rsidRDefault="00D71F90" w:rsidP="00D71F90">
      <w:pPr>
        <w:spacing w:line="259" w:lineRule="auto"/>
        <w:ind w:left="357"/>
        <w:jc w:val="both"/>
        <w:rPr>
          <w:sz w:val="12"/>
          <w:szCs w:val="12"/>
        </w:rPr>
      </w:pPr>
    </w:p>
    <w:p w14:paraId="21B1B507" w14:textId="469F22B4" w:rsidR="003F655B" w:rsidRPr="00D71F90" w:rsidRDefault="003F655B" w:rsidP="00700467">
      <w:pPr>
        <w:keepNext/>
        <w:tabs>
          <w:tab w:val="left" w:pos="720"/>
        </w:tabs>
        <w:snapToGrid w:val="0"/>
        <w:jc w:val="center"/>
        <w:outlineLvl w:val="1"/>
        <w:rPr>
          <w:b/>
          <w:sz w:val="22"/>
          <w:szCs w:val="22"/>
          <w:u w:val="single"/>
        </w:rPr>
      </w:pPr>
      <w:bookmarkStart w:id="164" w:name="_Toc181703717"/>
      <w:bookmarkEnd w:id="157"/>
      <w:r w:rsidRPr="00D71F90">
        <w:rPr>
          <w:b/>
          <w:bCs/>
          <w:sz w:val="24"/>
          <w:szCs w:val="28"/>
        </w:rPr>
        <w:t>§1</w:t>
      </w:r>
      <w:r w:rsidR="00C445C4">
        <w:rPr>
          <w:b/>
          <w:bCs/>
          <w:sz w:val="24"/>
          <w:szCs w:val="28"/>
        </w:rPr>
        <w:t>5</w:t>
      </w:r>
      <w:r w:rsidR="00D71F90">
        <w:rPr>
          <w:b/>
          <w:bCs/>
          <w:sz w:val="24"/>
          <w:szCs w:val="28"/>
        </w:rPr>
        <w:t xml:space="preserve"> </w:t>
      </w:r>
      <w:r w:rsidRPr="00D71F90">
        <w:rPr>
          <w:b/>
          <w:sz w:val="22"/>
          <w:szCs w:val="22"/>
          <w:u w:val="single"/>
        </w:rPr>
        <w:t>Zmiany Umowy</w:t>
      </w:r>
      <w:bookmarkEnd w:id="164"/>
    </w:p>
    <w:p w14:paraId="092CA029" w14:textId="35329209" w:rsidR="001129F5" w:rsidRPr="00460FE9" w:rsidRDefault="001129F5" w:rsidP="00A1142D">
      <w:pPr>
        <w:pStyle w:val="Akapitzlist"/>
        <w:widowControl w:val="0"/>
        <w:numPr>
          <w:ilvl w:val="0"/>
          <w:numId w:val="26"/>
        </w:numPr>
        <w:spacing w:line="276" w:lineRule="auto"/>
        <w:ind w:left="284"/>
        <w:jc w:val="both"/>
        <w:rPr>
          <w:sz w:val="22"/>
          <w:szCs w:val="22"/>
        </w:rPr>
      </w:pPr>
      <w:bookmarkStart w:id="165" w:name="_Hlk108343427"/>
      <w:r w:rsidRPr="00D71F90">
        <w:rPr>
          <w:sz w:val="22"/>
          <w:szCs w:val="22"/>
        </w:rPr>
        <w:t xml:space="preserve">Zmiana Umowy </w:t>
      </w:r>
      <w:r w:rsidRPr="00460FE9">
        <w:rPr>
          <w:sz w:val="22"/>
          <w:szCs w:val="22"/>
        </w:rPr>
        <w:t xml:space="preserve">wymaga zawarcia aneksu do Umowy w formie pisemnej pod rygorem nieważności, </w:t>
      </w:r>
      <w:r w:rsidR="00EF362C">
        <w:rPr>
          <w:sz w:val="22"/>
          <w:szCs w:val="22"/>
        </w:rPr>
        <w:br/>
      </w:r>
      <w:r w:rsidRPr="00460FE9">
        <w:rPr>
          <w:sz w:val="22"/>
          <w:szCs w:val="22"/>
        </w:rPr>
        <w:t>z zastrzeżeniem ust. 2.</w:t>
      </w:r>
    </w:p>
    <w:p w14:paraId="76F800E4" w14:textId="77777777" w:rsidR="001129F5" w:rsidRPr="00B824F9" w:rsidRDefault="001129F5" w:rsidP="00A1142D">
      <w:pPr>
        <w:pStyle w:val="Akapitzlist"/>
        <w:widowControl w:val="0"/>
        <w:numPr>
          <w:ilvl w:val="0"/>
          <w:numId w:val="26"/>
        </w:numPr>
        <w:spacing w:line="276" w:lineRule="auto"/>
        <w:ind w:left="284"/>
        <w:jc w:val="both"/>
        <w:rPr>
          <w:sz w:val="22"/>
          <w:szCs w:val="22"/>
        </w:rPr>
      </w:pPr>
      <w:r w:rsidRPr="00B824F9">
        <w:rPr>
          <w:sz w:val="22"/>
          <w:szCs w:val="22"/>
        </w:rPr>
        <w:t>Zmiany Umowy nie wymagające formy aneksu:</w:t>
      </w:r>
    </w:p>
    <w:p w14:paraId="23472C3C" w14:textId="4F151253" w:rsidR="001129F5" w:rsidRPr="00B824F9" w:rsidRDefault="001129F5" w:rsidP="00A1142D">
      <w:pPr>
        <w:pStyle w:val="Akapitzlist"/>
        <w:numPr>
          <w:ilvl w:val="0"/>
          <w:numId w:val="86"/>
        </w:numPr>
        <w:spacing w:line="259" w:lineRule="auto"/>
        <w:ind w:left="567" w:hanging="283"/>
        <w:contextualSpacing/>
        <w:jc w:val="both"/>
        <w:rPr>
          <w:sz w:val="22"/>
          <w:szCs w:val="22"/>
        </w:rPr>
      </w:pPr>
      <w:r w:rsidRPr="00B824F9">
        <w:rPr>
          <w:sz w:val="22"/>
          <w:szCs w:val="22"/>
        </w:rPr>
        <w:t xml:space="preserve">zmiana zasad dokonywania odbiorów świadczonych usług </w:t>
      </w:r>
    </w:p>
    <w:p w14:paraId="7C78AD1F" w14:textId="23E1156F" w:rsidR="001129F5" w:rsidRPr="00B824F9" w:rsidRDefault="001129F5" w:rsidP="00A1142D">
      <w:pPr>
        <w:pStyle w:val="Akapitzlist"/>
        <w:numPr>
          <w:ilvl w:val="0"/>
          <w:numId w:val="86"/>
        </w:numPr>
        <w:spacing w:line="259" w:lineRule="auto"/>
        <w:ind w:left="567" w:hanging="283"/>
        <w:contextualSpacing/>
        <w:jc w:val="both"/>
        <w:rPr>
          <w:sz w:val="22"/>
          <w:szCs w:val="22"/>
        </w:rPr>
      </w:pPr>
      <w:r w:rsidRPr="00B824F9">
        <w:rPr>
          <w:sz w:val="22"/>
          <w:szCs w:val="22"/>
        </w:rPr>
        <w:t xml:space="preserve">zmiana treści dokumentów przedstawianych wzajemnie przez Strony w trakcie realizacji Umowy lub sposobu informowania o realizacji Umowy. Zmiana ta nie może spowodować braku informacji niezbędnych Zamawiającemu do prawidłowej realizacji </w:t>
      </w:r>
      <w:r w:rsidR="00EF362C" w:rsidRPr="00B824F9">
        <w:rPr>
          <w:sz w:val="22"/>
          <w:szCs w:val="22"/>
        </w:rPr>
        <w:t>U</w:t>
      </w:r>
      <w:r w:rsidRPr="00B824F9">
        <w:rPr>
          <w:sz w:val="22"/>
          <w:szCs w:val="22"/>
        </w:rPr>
        <w:t xml:space="preserve">mowy </w:t>
      </w:r>
    </w:p>
    <w:p w14:paraId="3C96685C" w14:textId="57B81BEE" w:rsidR="001129F5" w:rsidRPr="00B824F9" w:rsidRDefault="001129F5" w:rsidP="00A1142D">
      <w:pPr>
        <w:pStyle w:val="Akapitzlist"/>
        <w:numPr>
          <w:ilvl w:val="0"/>
          <w:numId w:val="86"/>
        </w:numPr>
        <w:spacing w:line="259" w:lineRule="auto"/>
        <w:ind w:left="567" w:hanging="283"/>
        <w:contextualSpacing/>
        <w:jc w:val="both"/>
        <w:rPr>
          <w:sz w:val="22"/>
          <w:szCs w:val="22"/>
        </w:rPr>
      </w:pPr>
      <w:r w:rsidRPr="00B824F9">
        <w:rPr>
          <w:sz w:val="22"/>
          <w:szCs w:val="22"/>
        </w:rPr>
        <w:t xml:space="preserve">zmiana lub wprowadzenie nowego Podwykonawcy </w:t>
      </w:r>
    </w:p>
    <w:p w14:paraId="712E730D" w14:textId="58DDC942" w:rsidR="001129F5" w:rsidRPr="00B824F9" w:rsidRDefault="001129F5" w:rsidP="00A1142D">
      <w:pPr>
        <w:pStyle w:val="Akapitzlist"/>
        <w:numPr>
          <w:ilvl w:val="0"/>
          <w:numId w:val="86"/>
        </w:numPr>
        <w:spacing w:line="259" w:lineRule="auto"/>
        <w:ind w:left="567" w:hanging="283"/>
        <w:contextualSpacing/>
        <w:jc w:val="both"/>
        <w:rPr>
          <w:sz w:val="22"/>
          <w:szCs w:val="22"/>
        </w:rPr>
      </w:pPr>
      <w:r w:rsidRPr="00B824F9">
        <w:rPr>
          <w:sz w:val="22"/>
          <w:szCs w:val="22"/>
        </w:rPr>
        <w:t xml:space="preserve">zmiana osób odpowiedzialnych za nadzór </w:t>
      </w:r>
      <w:r w:rsidR="00B824F9" w:rsidRPr="00B824F9">
        <w:rPr>
          <w:sz w:val="22"/>
          <w:szCs w:val="22"/>
        </w:rPr>
        <w:t>nad realizacją Umowy</w:t>
      </w:r>
    </w:p>
    <w:p w14:paraId="1E00AD90" w14:textId="290E6414" w:rsidR="001129F5" w:rsidRPr="00B824F9" w:rsidRDefault="001129F5" w:rsidP="00A1142D">
      <w:pPr>
        <w:pStyle w:val="Akapitzlist"/>
        <w:numPr>
          <w:ilvl w:val="0"/>
          <w:numId w:val="86"/>
        </w:numPr>
        <w:spacing w:line="259" w:lineRule="auto"/>
        <w:ind w:left="567" w:hanging="283"/>
        <w:contextualSpacing/>
        <w:jc w:val="both"/>
        <w:rPr>
          <w:i/>
          <w:iCs/>
          <w:sz w:val="22"/>
          <w:szCs w:val="22"/>
        </w:rPr>
      </w:pPr>
      <w:r w:rsidRPr="00B824F9">
        <w:rPr>
          <w:sz w:val="22"/>
          <w:szCs w:val="22"/>
        </w:rPr>
        <w:t xml:space="preserve">zmiana terminu realizacji w związku z wystąpieniem siły wyższej, </w:t>
      </w:r>
    </w:p>
    <w:p w14:paraId="43D2A591" w14:textId="2FDE9F24" w:rsidR="00AD478A" w:rsidRPr="00B824F9" w:rsidRDefault="00AD478A" w:rsidP="00A1142D">
      <w:pPr>
        <w:pStyle w:val="Akapitzlist"/>
        <w:numPr>
          <w:ilvl w:val="0"/>
          <w:numId w:val="86"/>
        </w:numPr>
        <w:spacing w:line="259" w:lineRule="auto"/>
        <w:ind w:left="567" w:hanging="283"/>
        <w:contextualSpacing/>
        <w:jc w:val="both"/>
        <w:rPr>
          <w:i/>
          <w:iCs/>
          <w:sz w:val="22"/>
          <w:szCs w:val="22"/>
        </w:rPr>
      </w:pPr>
      <w:r w:rsidRPr="00B824F9">
        <w:rPr>
          <w:sz w:val="22"/>
          <w:szCs w:val="22"/>
        </w:rPr>
        <w:t xml:space="preserve">rozszerzenie lub aktualizacja nazewnictwa cennika do </w:t>
      </w:r>
      <w:r w:rsidR="00B824F9">
        <w:rPr>
          <w:sz w:val="22"/>
          <w:szCs w:val="22"/>
        </w:rPr>
        <w:t>U</w:t>
      </w:r>
      <w:r w:rsidRPr="00B824F9">
        <w:rPr>
          <w:sz w:val="22"/>
          <w:szCs w:val="22"/>
        </w:rPr>
        <w:t xml:space="preserve">mowy polegająca na rozszerzeniu katalogu części zamiennych koniecznych do prawidłowej realizacji </w:t>
      </w:r>
      <w:r w:rsidR="00EF362C" w:rsidRPr="00B824F9">
        <w:rPr>
          <w:sz w:val="22"/>
          <w:szCs w:val="22"/>
        </w:rPr>
        <w:t>U</w:t>
      </w:r>
      <w:r w:rsidRPr="00B824F9">
        <w:rPr>
          <w:sz w:val="22"/>
          <w:szCs w:val="22"/>
        </w:rPr>
        <w:t>mowy</w:t>
      </w:r>
      <w:r w:rsidR="00EF362C" w:rsidRPr="00B824F9">
        <w:rPr>
          <w:sz w:val="22"/>
          <w:szCs w:val="22"/>
        </w:rPr>
        <w:t>.</w:t>
      </w:r>
    </w:p>
    <w:p w14:paraId="397A8943" w14:textId="03639EEF" w:rsidR="00BD512E" w:rsidRPr="00D71F90" w:rsidRDefault="00BD512E" w:rsidP="00A1142D">
      <w:pPr>
        <w:pStyle w:val="Akapitzlist"/>
        <w:widowControl w:val="0"/>
        <w:numPr>
          <w:ilvl w:val="0"/>
          <w:numId w:val="26"/>
        </w:numPr>
        <w:ind w:left="284"/>
        <w:jc w:val="both"/>
        <w:rPr>
          <w:sz w:val="22"/>
          <w:szCs w:val="22"/>
        </w:rPr>
      </w:pPr>
      <w:r w:rsidRPr="00D71F90">
        <w:rPr>
          <w:rFonts w:cs="Calibri"/>
          <w:sz w:val="22"/>
          <w:szCs w:val="22"/>
        </w:rPr>
        <w:t>Strony przewidują możliwość</w:t>
      </w:r>
      <w:r w:rsidRPr="00D71F90">
        <w:rPr>
          <w:sz w:val="22"/>
          <w:szCs w:val="22"/>
        </w:rPr>
        <w:t xml:space="preserve"> następujących zmian </w:t>
      </w:r>
      <w:r w:rsidR="002F32F0">
        <w:rPr>
          <w:sz w:val="22"/>
          <w:szCs w:val="22"/>
        </w:rPr>
        <w:t>U</w:t>
      </w:r>
      <w:r w:rsidRPr="00D71F90">
        <w:rPr>
          <w:sz w:val="22"/>
          <w:szCs w:val="22"/>
        </w:rPr>
        <w:t>mowy w stosunku do treści oferty, na podstawie której dokonano wyboru Wykonawcy</w:t>
      </w:r>
      <w:r w:rsidRPr="00D71F90">
        <w:rPr>
          <w:rFonts w:cs="Calibri"/>
          <w:sz w:val="22"/>
          <w:szCs w:val="22"/>
        </w:rPr>
        <w:t>:</w:t>
      </w:r>
    </w:p>
    <w:p w14:paraId="2CF0A044" w14:textId="77777777" w:rsidR="00BD512E" w:rsidRPr="007275A1" w:rsidRDefault="00BD512E" w:rsidP="00EF362C">
      <w:pPr>
        <w:pStyle w:val="Akapitzlist"/>
        <w:numPr>
          <w:ilvl w:val="0"/>
          <w:numId w:val="17"/>
        </w:numPr>
        <w:ind w:left="709" w:hanging="284"/>
        <w:contextualSpacing/>
        <w:jc w:val="both"/>
        <w:rPr>
          <w:sz w:val="22"/>
          <w:szCs w:val="22"/>
        </w:rPr>
      </w:pPr>
      <w:r w:rsidRPr="00D71F90">
        <w:rPr>
          <w:rFonts w:cs="Calibri"/>
          <w:sz w:val="22"/>
          <w:szCs w:val="22"/>
        </w:rPr>
        <w:t xml:space="preserve">zmiany </w:t>
      </w:r>
      <w:r w:rsidRPr="007275A1">
        <w:rPr>
          <w:rFonts w:cs="Calibri"/>
          <w:sz w:val="22"/>
          <w:szCs w:val="22"/>
        </w:rPr>
        <w:t xml:space="preserve">postanowień umowy, gdy nastąpi zmiana w wysokościach i sposobie płatności należności </w:t>
      </w:r>
      <w:proofErr w:type="spellStart"/>
      <w:r w:rsidRPr="007275A1">
        <w:rPr>
          <w:rFonts w:cs="Calibri"/>
          <w:sz w:val="22"/>
          <w:szCs w:val="22"/>
        </w:rPr>
        <w:t>publiczno</w:t>
      </w:r>
      <w:proofErr w:type="spellEnd"/>
      <w:r w:rsidRPr="007275A1">
        <w:rPr>
          <w:rFonts w:cs="Calibri"/>
          <w:sz w:val="22"/>
          <w:szCs w:val="22"/>
        </w:rPr>
        <w:t>–prawnych, poprzez dostosowanie treści umowy do obowiązujących przepisów.</w:t>
      </w:r>
    </w:p>
    <w:p w14:paraId="26410AC6" w14:textId="77777777" w:rsidR="00BD512E" w:rsidRPr="007275A1" w:rsidRDefault="00BD512E" w:rsidP="00EF362C">
      <w:pPr>
        <w:pStyle w:val="Akapitzlist"/>
        <w:numPr>
          <w:ilvl w:val="0"/>
          <w:numId w:val="17"/>
        </w:numPr>
        <w:ind w:left="851" w:hanging="426"/>
        <w:contextualSpacing/>
        <w:jc w:val="both"/>
        <w:rPr>
          <w:sz w:val="22"/>
          <w:szCs w:val="22"/>
        </w:rPr>
      </w:pPr>
      <w:r w:rsidRPr="007275A1">
        <w:rPr>
          <w:sz w:val="22"/>
          <w:szCs w:val="22"/>
        </w:rPr>
        <w:t>Zmiany terminu realizacji zamówienia:</w:t>
      </w:r>
    </w:p>
    <w:p w14:paraId="28471F01" w14:textId="77777777" w:rsidR="00BD512E" w:rsidRPr="007275A1" w:rsidRDefault="00BD512E" w:rsidP="00EF362C">
      <w:pPr>
        <w:pStyle w:val="Akapitzlist"/>
        <w:numPr>
          <w:ilvl w:val="0"/>
          <w:numId w:val="18"/>
        </w:numPr>
        <w:ind w:left="993" w:hanging="284"/>
        <w:contextualSpacing/>
        <w:jc w:val="both"/>
        <w:rPr>
          <w:sz w:val="22"/>
          <w:szCs w:val="22"/>
        </w:rPr>
      </w:pPr>
      <w:r w:rsidRPr="007275A1">
        <w:rPr>
          <w:sz w:val="22"/>
          <w:szCs w:val="22"/>
        </w:rPr>
        <w:t>będące następstwem okoliczności leżących po stronie Zamawiającego, w szczególności:</w:t>
      </w:r>
    </w:p>
    <w:p w14:paraId="4B7D315E" w14:textId="4070971C" w:rsidR="00BD512E" w:rsidRPr="00B65952" w:rsidRDefault="00BD512E" w:rsidP="00A1142D">
      <w:pPr>
        <w:pStyle w:val="Akapitzlist"/>
        <w:numPr>
          <w:ilvl w:val="0"/>
          <w:numId w:val="20"/>
        </w:numPr>
        <w:ind w:left="1134" w:hanging="283"/>
        <w:jc w:val="both"/>
        <w:rPr>
          <w:sz w:val="22"/>
          <w:szCs w:val="22"/>
        </w:rPr>
      </w:pPr>
      <w:r w:rsidRPr="007275A1">
        <w:rPr>
          <w:sz w:val="22"/>
          <w:szCs w:val="22"/>
        </w:rPr>
        <w:t xml:space="preserve">wstrzymanie realizacji umowy </w:t>
      </w:r>
      <w:r w:rsidRPr="00B65952">
        <w:rPr>
          <w:sz w:val="22"/>
          <w:szCs w:val="22"/>
        </w:rPr>
        <w:t xml:space="preserve">przez Zamawiającego ze względów technologicznych, organizacyjnych i ekonomicznych, </w:t>
      </w:r>
    </w:p>
    <w:p w14:paraId="14B6A55D" w14:textId="77777777" w:rsidR="0086135C" w:rsidRPr="00B65952" w:rsidRDefault="0086135C" w:rsidP="00A1142D">
      <w:pPr>
        <w:pStyle w:val="Akapitzlist"/>
        <w:numPr>
          <w:ilvl w:val="0"/>
          <w:numId w:val="20"/>
        </w:numPr>
        <w:ind w:left="1276" w:hanging="295"/>
        <w:jc w:val="both"/>
        <w:rPr>
          <w:sz w:val="22"/>
          <w:szCs w:val="22"/>
        </w:rPr>
      </w:pPr>
      <w:bookmarkStart w:id="166" w:name="_Hlk160703835"/>
      <w:r w:rsidRPr="00B65952">
        <w:rPr>
          <w:sz w:val="22"/>
          <w:szCs w:val="22"/>
        </w:rPr>
        <w:t>wydłużenie okresu obowiązywania Umowy, jeżeli w przewidzianym terminie nie zostanie osiągnięta wartość Umowy, jednak nie dłużej niż 12 miesięcy,</w:t>
      </w:r>
    </w:p>
    <w:bookmarkEnd w:id="166"/>
    <w:p w14:paraId="49531E50" w14:textId="77777777" w:rsidR="001D791E" w:rsidRPr="00B65952" w:rsidRDefault="001D791E" w:rsidP="00A1142D">
      <w:pPr>
        <w:pStyle w:val="Akapitzlist"/>
        <w:numPr>
          <w:ilvl w:val="0"/>
          <w:numId w:val="20"/>
        </w:numPr>
        <w:ind w:left="1134" w:hanging="283"/>
        <w:jc w:val="both"/>
        <w:rPr>
          <w:sz w:val="22"/>
          <w:szCs w:val="22"/>
        </w:rPr>
      </w:pPr>
      <w:r w:rsidRPr="00B65952">
        <w:rPr>
          <w:sz w:val="22"/>
          <w:szCs w:val="22"/>
        </w:rPr>
        <w:lastRenderedPageBreak/>
        <w:t xml:space="preserve">zmiany spowodowane warunkami atmosferycznymi, w szczególności wystąpieniem klęski żywiołowej lub nietypowych warunków atmosferycznych uniemożliwiających realizację usług, </w:t>
      </w:r>
    </w:p>
    <w:p w14:paraId="1CDBD258" w14:textId="77777777" w:rsidR="00BD512E" w:rsidRPr="00B65952" w:rsidRDefault="00BD512E" w:rsidP="00EF362C">
      <w:pPr>
        <w:pStyle w:val="Akapitzlist"/>
        <w:numPr>
          <w:ilvl w:val="0"/>
          <w:numId w:val="17"/>
        </w:numPr>
        <w:ind w:left="851" w:hanging="426"/>
        <w:contextualSpacing/>
        <w:jc w:val="both"/>
        <w:rPr>
          <w:sz w:val="22"/>
          <w:szCs w:val="22"/>
        </w:rPr>
      </w:pPr>
      <w:r w:rsidRPr="00B65952">
        <w:rPr>
          <w:sz w:val="22"/>
          <w:szCs w:val="22"/>
        </w:rPr>
        <w:t>Zmiany zakresu rzeczowego zamówienia:</w:t>
      </w:r>
    </w:p>
    <w:p w14:paraId="6F099B5B" w14:textId="5C6D1EB7" w:rsidR="00BD512E" w:rsidRPr="007275A1" w:rsidRDefault="007275A1" w:rsidP="007275A1">
      <w:pPr>
        <w:pStyle w:val="Akapitzlist"/>
        <w:numPr>
          <w:ilvl w:val="0"/>
          <w:numId w:val="19"/>
        </w:numPr>
        <w:ind w:left="993" w:hanging="283"/>
        <w:contextualSpacing/>
        <w:jc w:val="both"/>
        <w:rPr>
          <w:sz w:val="22"/>
          <w:szCs w:val="22"/>
        </w:rPr>
      </w:pPr>
      <w:r w:rsidRPr="007275A1">
        <w:rPr>
          <w:sz w:val="22"/>
          <w:szCs w:val="22"/>
        </w:rPr>
        <w:t>Z</w:t>
      </w:r>
      <w:r w:rsidR="00BD512E" w:rsidRPr="007275A1">
        <w:rPr>
          <w:sz w:val="22"/>
          <w:szCs w:val="22"/>
        </w:rPr>
        <w:t>mniejszenie</w:t>
      </w:r>
      <w:r>
        <w:rPr>
          <w:sz w:val="22"/>
          <w:szCs w:val="22"/>
        </w:rPr>
        <w:t xml:space="preserve">/zwiększenie </w:t>
      </w:r>
      <w:r w:rsidR="00BD512E" w:rsidRPr="007275A1">
        <w:rPr>
          <w:sz w:val="22"/>
          <w:szCs w:val="22"/>
        </w:rPr>
        <w:t xml:space="preserve"> zakresu rzeczowego zamówienia</w:t>
      </w:r>
      <w:r>
        <w:rPr>
          <w:sz w:val="22"/>
          <w:szCs w:val="22"/>
        </w:rPr>
        <w:t xml:space="preserve"> </w:t>
      </w:r>
      <w:r w:rsidR="00BD512E" w:rsidRPr="007275A1">
        <w:rPr>
          <w:sz w:val="22"/>
          <w:szCs w:val="22"/>
        </w:rPr>
        <w:t>poprzez jego dostosowanie do aktualnej sytuacji Zamawiającego w związku</w:t>
      </w:r>
      <w:r>
        <w:rPr>
          <w:sz w:val="22"/>
          <w:szCs w:val="22"/>
        </w:rPr>
        <w:t xml:space="preserve"> </w:t>
      </w:r>
      <w:r w:rsidR="00BD512E" w:rsidRPr="007275A1">
        <w:rPr>
          <w:sz w:val="22"/>
          <w:szCs w:val="22"/>
        </w:rPr>
        <w:t>z dokonanymi u Zamawiającego zmianami ze względów technologicznych, organizacyjnych i ekonomicznych.</w:t>
      </w:r>
    </w:p>
    <w:p w14:paraId="5E99DE54" w14:textId="77777777" w:rsidR="00BD512E" w:rsidRPr="00D71F90" w:rsidRDefault="00BD512E" w:rsidP="00EF362C">
      <w:pPr>
        <w:pStyle w:val="Akapitzlist"/>
        <w:numPr>
          <w:ilvl w:val="0"/>
          <w:numId w:val="19"/>
        </w:numPr>
        <w:ind w:left="993" w:hanging="283"/>
        <w:contextualSpacing/>
        <w:jc w:val="both"/>
        <w:rPr>
          <w:sz w:val="22"/>
          <w:szCs w:val="22"/>
        </w:rPr>
      </w:pPr>
      <w:r w:rsidRPr="007275A1">
        <w:rPr>
          <w:sz w:val="22"/>
          <w:szCs w:val="22"/>
        </w:rPr>
        <w:t>rozszerzenie katalogu części zamiennych/podzespołów możliwych do wymiany w maszynie/ urządzeniu/ podzespole</w:t>
      </w:r>
      <w:r w:rsidRPr="00D71F90">
        <w:rPr>
          <w:sz w:val="22"/>
          <w:szCs w:val="22"/>
        </w:rPr>
        <w:t>, których przedmiot zamówienia dotyczy.</w:t>
      </w:r>
    </w:p>
    <w:p w14:paraId="4FF3287D" w14:textId="5EA7B513" w:rsidR="00BD512E" w:rsidRPr="002F0173" w:rsidRDefault="00BD512E" w:rsidP="00A1142D">
      <w:pPr>
        <w:pStyle w:val="Akapitzlist"/>
        <w:widowControl w:val="0"/>
        <w:numPr>
          <w:ilvl w:val="0"/>
          <w:numId w:val="26"/>
        </w:numPr>
        <w:ind w:left="284"/>
        <w:jc w:val="both"/>
        <w:rPr>
          <w:color w:val="000000"/>
          <w:sz w:val="22"/>
          <w:szCs w:val="22"/>
        </w:rPr>
      </w:pPr>
      <w:r w:rsidRPr="00D71F90">
        <w:rPr>
          <w:color w:val="000000"/>
          <w:sz w:val="22"/>
          <w:szCs w:val="22"/>
        </w:rPr>
        <w:t xml:space="preserve">W przypadkach, takich jak m.in. sprzedaż do Oddziałów Polskiej Grupy Górniczej S. A. nowych urządzeń, modyfikacja części i elementów, wprowadzenie dodatkowego wyposażenia do już istniejących maszyn, Strony dopuszczają modyfikacje załączonych cenników poprzez dopisanie nowych pozycji cennikowych w formie aneksu do umowy. </w:t>
      </w:r>
      <w:bookmarkStart w:id="167" w:name="_Hlk160703092"/>
      <w:r w:rsidR="004340C0">
        <w:rPr>
          <w:color w:val="000000"/>
          <w:sz w:val="22"/>
          <w:szCs w:val="22"/>
        </w:rPr>
        <w:t>Wprowadzenie dodatkowego</w:t>
      </w:r>
      <w:r w:rsidRPr="00D71F90">
        <w:rPr>
          <w:color w:val="000000"/>
          <w:sz w:val="22"/>
          <w:szCs w:val="22"/>
        </w:rPr>
        <w:t xml:space="preserve"> </w:t>
      </w:r>
      <w:bookmarkEnd w:id="167"/>
      <w:r w:rsidRPr="00D71F90">
        <w:rPr>
          <w:color w:val="000000"/>
          <w:sz w:val="22"/>
          <w:szCs w:val="22"/>
        </w:rPr>
        <w:t>cennika nie podwyższa wartości ogółem umowy. W przypadku gdy w trakcie świadczenia usług serwisowych przez Wykonawcę zajdzie konieczność</w:t>
      </w:r>
      <w:r w:rsidRPr="002F0173">
        <w:rPr>
          <w:color w:val="000000"/>
          <w:sz w:val="22"/>
          <w:szCs w:val="22"/>
        </w:rPr>
        <w:t xml:space="preserve"> wymiany części lub podzespołów nieujętych w cenniku do zawartej umowy serwisowej, ze względu na wyjątkową sytuację i konieczność natychmiastowego wykonania usługi, świadczenie usług serwisowych w zakresie przedmiotowych części i podzespołów będzie odbywać się w oparciu </w:t>
      </w:r>
      <w:r w:rsidR="00E5336E">
        <w:rPr>
          <w:color w:val="000000"/>
          <w:sz w:val="22"/>
          <w:szCs w:val="22"/>
        </w:rPr>
        <w:br/>
      </w:r>
      <w:r w:rsidRPr="002F0173">
        <w:rPr>
          <w:color w:val="000000"/>
          <w:sz w:val="22"/>
          <w:szCs w:val="22"/>
        </w:rPr>
        <w:t xml:space="preserve">o realizowaną </w:t>
      </w:r>
      <w:r w:rsidR="00847150">
        <w:rPr>
          <w:color w:val="000000"/>
          <w:sz w:val="22"/>
          <w:szCs w:val="22"/>
        </w:rPr>
        <w:t>U</w:t>
      </w:r>
      <w:r w:rsidRPr="002F0173">
        <w:rPr>
          <w:color w:val="000000"/>
          <w:sz w:val="22"/>
          <w:szCs w:val="22"/>
        </w:rPr>
        <w:t xml:space="preserve">mowę poprzez </w:t>
      </w:r>
      <w:r w:rsidR="00250D36">
        <w:rPr>
          <w:color w:val="000000"/>
          <w:sz w:val="22"/>
          <w:szCs w:val="22"/>
        </w:rPr>
        <w:t xml:space="preserve">wprowadzenie dodatkowego </w:t>
      </w:r>
      <w:r w:rsidRPr="002F0173">
        <w:rPr>
          <w:color w:val="000000"/>
          <w:sz w:val="22"/>
          <w:szCs w:val="22"/>
        </w:rPr>
        <w:t xml:space="preserve">cennika. </w:t>
      </w:r>
    </w:p>
    <w:p w14:paraId="3E65136F" w14:textId="4077A3F3" w:rsidR="00BD512E" w:rsidRPr="009F3908" w:rsidRDefault="00BD512E" w:rsidP="00A1142D">
      <w:pPr>
        <w:pStyle w:val="Akapitzlist"/>
        <w:widowControl w:val="0"/>
        <w:numPr>
          <w:ilvl w:val="0"/>
          <w:numId w:val="26"/>
        </w:numPr>
        <w:autoSpaceDN w:val="0"/>
        <w:ind w:left="284" w:hanging="284"/>
        <w:jc w:val="both"/>
        <w:textAlignment w:val="baseline"/>
        <w:rPr>
          <w:color w:val="000000"/>
          <w:sz w:val="22"/>
          <w:szCs w:val="22"/>
        </w:rPr>
      </w:pPr>
      <w:r w:rsidRPr="009F3908">
        <w:rPr>
          <w:color w:val="000000"/>
          <w:sz w:val="22"/>
          <w:szCs w:val="22"/>
        </w:rPr>
        <w:t xml:space="preserve"> </w:t>
      </w:r>
      <w:r w:rsidR="009F3908">
        <w:rPr>
          <w:color w:val="000000"/>
          <w:sz w:val="22"/>
          <w:szCs w:val="22"/>
        </w:rPr>
        <w:t>D</w:t>
      </w:r>
      <w:r w:rsidRPr="009F3908">
        <w:rPr>
          <w:color w:val="000000"/>
          <w:sz w:val="22"/>
          <w:szCs w:val="22"/>
        </w:rPr>
        <w:t xml:space="preserve">opuszcza </w:t>
      </w:r>
      <w:r w:rsidR="00250D36">
        <w:rPr>
          <w:color w:val="000000"/>
          <w:sz w:val="22"/>
          <w:szCs w:val="22"/>
        </w:rPr>
        <w:t xml:space="preserve">się </w:t>
      </w:r>
      <w:r w:rsidRPr="009F3908">
        <w:rPr>
          <w:color w:val="000000"/>
          <w:sz w:val="22"/>
          <w:szCs w:val="22"/>
        </w:rPr>
        <w:t>zmianę zapisów umownych polegającą na rozszerzeniu cennika po spełnieniu następujących okoliczności:</w:t>
      </w:r>
    </w:p>
    <w:p w14:paraId="46A762DD" w14:textId="77777777" w:rsidR="00BD512E" w:rsidRPr="002F0173" w:rsidRDefault="00BD512E" w:rsidP="00A1142D">
      <w:pPr>
        <w:widowControl w:val="0"/>
        <w:numPr>
          <w:ilvl w:val="0"/>
          <w:numId w:val="27"/>
        </w:numPr>
        <w:autoSpaceDN w:val="0"/>
        <w:ind w:left="567" w:hanging="283"/>
        <w:jc w:val="both"/>
        <w:textAlignment w:val="baseline"/>
        <w:rPr>
          <w:color w:val="000000"/>
          <w:sz w:val="22"/>
          <w:szCs w:val="22"/>
        </w:rPr>
      </w:pPr>
      <w:r w:rsidRPr="002F0173">
        <w:rPr>
          <w:color w:val="000000"/>
          <w:sz w:val="22"/>
          <w:szCs w:val="22"/>
        </w:rPr>
        <w:t>w trakcie wykonywania usługi zajdzie konieczność użycia części zamiennej lub zrealizowania czynności serwisowej nieujętej w cenniku,</w:t>
      </w:r>
    </w:p>
    <w:p w14:paraId="1E889473" w14:textId="2D37A100" w:rsidR="00BD512E" w:rsidRPr="00AD478A" w:rsidRDefault="00BD512E" w:rsidP="00A1142D">
      <w:pPr>
        <w:widowControl w:val="0"/>
        <w:numPr>
          <w:ilvl w:val="0"/>
          <w:numId w:val="27"/>
        </w:numPr>
        <w:autoSpaceDN w:val="0"/>
        <w:ind w:left="567" w:hanging="283"/>
        <w:jc w:val="both"/>
        <w:textAlignment w:val="baseline"/>
        <w:rPr>
          <w:color w:val="000000"/>
          <w:sz w:val="22"/>
          <w:szCs w:val="22"/>
        </w:rPr>
      </w:pPr>
      <w:r w:rsidRPr="00AD478A">
        <w:rPr>
          <w:color w:val="000000"/>
          <w:sz w:val="22"/>
          <w:szCs w:val="22"/>
        </w:rPr>
        <w:t>wartość użytej części zamiennej nie przekracza kwoty 1</w:t>
      </w:r>
      <w:r w:rsidR="00AD478A" w:rsidRPr="00AD478A">
        <w:rPr>
          <w:color w:val="000000"/>
          <w:sz w:val="22"/>
          <w:szCs w:val="22"/>
        </w:rPr>
        <w:t>2 0</w:t>
      </w:r>
      <w:r w:rsidRPr="00AD478A">
        <w:rPr>
          <w:color w:val="000000"/>
          <w:sz w:val="22"/>
          <w:szCs w:val="22"/>
        </w:rPr>
        <w:t>00,00 zł</w:t>
      </w:r>
    </w:p>
    <w:p w14:paraId="78B3C349" w14:textId="5E1F5697" w:rsidR="00BD512E" w:rsidRPr="002F0173" w:rsidRDefault="00BD512E" w:rsidP="00A1142D">
      <w:pPr>
        <w:widowControl w:val="0"/>
        <w:numPr>
          <w:ilvl w:val="0"/>
          <w:numId w:val="27"/>
        </w:numPr>
        <w:autoSpaceDN w:val="0"/>
        <w:ind w:left="567" w:hanging="283"/>
        <w:jc w:val="both"/>
        <w:textAlignment w:val="baseline"/>
        <w:rPr>
          <w:color w:val="000000"/>
          <w:sz w:val="22"/>
          <w:szCs w:val="22"/>
        </w:rPr>
      </w:pPr>
      <w:r w:rsidRPr="002F0173">
        <w:rPr>
          <w:color w:val="000000"/>
          <w:sz w:val="22"/>
          <w:szCs w:val="22"/>
        </w:rPr>
        <w:t xml:space="preserve">suma wartości użytych części lub czynności serwisowych w okresie realizacji </w:t>
      </w:r>
      <w:r w:rsidR="00847150">
        <w:rPr>
          <w:color w:val="000000"/>
          <w:sz w:val="22"/>
          <w:szCs w:val="22"/>
        </w:rPr>
        <w:t>U</w:t>
      </w:r>
      <w:r w:rsidRPr="002F0173">
        <w:rPr>
          <w:color w:val="000000"/>
          <w:sz w:val="22"/>
          <w:szCs w:val="22"/>
        </w:rPr>
        <w:t xml:space="preserve">mowy nie przekroczy 10% wartości </w:t>
      </w:r>
      <w:r w:rsidR="00847150">
        <w:rPr>
          <w:color w:val="000000"/>
          <w:sz w:val="22"/>
          <w:szCs w:val="22"/>
        </w:rPr>
        <w:t>U</w:t>
      </w:r>
      <w:r w:rsidRPr="002F0173">
        <w:rPr>
          <w:color w:val="000000"/>
          <w:sz w:val="22"/>
          <w:szCs w:val="22"/>
        </w:rPr>
        <w:t>mowy</w:t>
      </w:r>
    </w:p>
    <w:p w14:paraId="2357BA9D" w14:textId="47E85176" w:rsidR="00BD512E" w:rsidRDefault="00BD512E" w:rsidP="00A1142D">
      <w:pPr>
        <w:widowControl w:val="0"/>
        <w:numPr>
          <w:ilvl w:val="0"/>
          <w:numId w:val="27"/>
        </w:numPr>
        <w:autoSpaceDN w:val="0"/>
        <w:ind w:left="567" w:hanging="283"/>
        <w:jc w:val="both"/>
        <w:textAlignment w:val="baseline"/>
        <w:rPr>
          <w:color w:val="000000"/>
          <w:sz w:val="22"/>
          <w:szCs w:val="22"/>
        </w:rPr>
      </w:pPr>
      <w:r w:rsidRPr="002F0173">
        <w:rPr>
          <w:color w:val="000000"/>
          <w:sz w:val="22"/>
          <w:szCs w:val="22"/>
        </w:rPr>
        <w:t xml:space="preserve">poszerzenie cennika nie </w:t>
      </w:r>
      <w:r w:rsidRPr="00460FE9">
        <w:rPr>
          <w:color w:val="000000"/>
          <w:sz w:val="22"/>
          <w:szCs w:val="22"/>
        </w:rPr>
        <w:t xml:space="preserve">podwyższa wartości </w:t>
      </w:r>
      <w:r w:rsidR="00460FE9" w:rsidRPr="00460FE9">
        <w:rPr>
          <w:color w:val="000000"/>
          <w:sz w:val="22"/>
          <w:szCs w:val="22"/>
        </w:rPr>
        <w:t>U</w:t>
      </w:r>
      <w:r w:rsidRPr="00460FE9">
        <w:rPr>
          <w:color w:val="000000"/>
          <w:sz w:val="22"/>
          <w:szCs w:val="22"/>
        </w:rPr>
        <w:t>mowy ogółem</w:t>
      </w:r>
    </w:p>
    <w:p w14:paraId="779ECC82" w14:textId="5E26257D" w:rsidR="00BD512E" w:rsidRPr="00BF46AB" w:rsidRDefault="00BF46AB" w:rsidP="00A1142D">
      <w:pPr>
        <w:widowControl w:val="0"/>
        <w:numPr>
          <w:ilvl w:val="0"/>
          <w:numId w:val="27"/>
        </w:numPr>
        <w:autoSpaceDN w:val="0"/>
        <w:ind w:left="567" w:hanging="283"/>
        <w:jc w:val="both"/>
        <w:textAlignment w:val="baseline"/>
        <w:rPr>
          <w:color w:val="000000"/>
          <w:sz w:val="22"/>
          <w:szCs w:val="22"/>
        </w:rPr>
      </w:pPr>
      <w:r>
        <w:rPr>
          <w:color w:val="000000"/>
          <w:sz w:val="22"/>
          <w:szCs w:val="22"/>
        </w:rPr>
        <w:t xml:space="preserve">rozszerzenie cennika nie wymaga formy aneksu i </w:t>
      </w:r>
      <w:r w:rsidR="00BD512E" w:rsidRPr="00BF46AB">
        <w:rPr>
          <w:color w:val="000000"/>
          <w:sz w:val="22"/>
          <w:szCs w:val="22"/>
        </w:rPr>
        <w:t xml:space="preserve">następuje poprzez aktualizację cennika części zamiennych stanowiących załącznik do </w:t>
      </w:r>
      <w:r w:rsidR="009F3908" w:rsidRPr="00BF46AB">
        <w:rPr>
          <w:color w:val="000000"/>
          <w:sz w:val="22"/>
          <w:szCs w:val="22"/>
        </w:rPr>
        <w:t>U</w:t>
      </w:r>
      <w:r w:rsidR="00BD512E" w:rsidRPr="00BF46AB">
        <w:rPr>
          <w:color w:val="000000"/>
          <w:sz w:val="22"/>
          <w:szCs w:val="22"/>
        </w:rPr>
        <w:t xml:space="preserve">mowy. Dla ważności zmiany wystarczający jest Protokół uzgodnień, podpisany przez upoważnionych przedstawicieli Zamawiającego wskazanych w </w:t>
      </w:r>
      <w:r w:rsidR="00D71F90" w:rsidRPr="00BF46AB">
        <w:rPr>
          <w:color w:val="000000"/>
          <w:sz w:val="22"/>
          <w:szCs w:val="22"/>
        </w:rPr>
        <w:t>U</w:t>
      </w:r>
      <w:r w:rsidR="00BD512E" w:rsidRPr="00BF46AB">
        <w:rPr>
          <w:color w:val="000000"/>
          <w:sz w:val="22"/>
          <w:szCs w:val="22"/>
        </w:rPr>
        <w:t>mowie.</w:t>
      </w:r>
    </w:p>
    <w:p w14:paraId="1E5375AF" w14:textId="77777777" w:rsidR="00D71F90" w:rsidRPr="002F0173" w:rsidRDefault="00D71F90" w:rsidP="00D71F90">
      <w:pPr>
        <w:widowControl w:val="0"/>
        <w:autoSpaceDN w:val="0"/>
        <w:ind w:left="142"/>
        <w:jc w:val="both"/>
        <w:textAlignment w:val="baseline"/>
        <w:rPr>
          <w:color w:val="000000"/>
          <w:sz w:val="22"/>
          <w:szCs w:val="22"/>
        </w:rPr>
      </w:pPr>
    </w:p>
    <w:p w14:paraId="23AECE6E" w14:textId="30245403" w:rsidR="003F655B" w:rsidRPr="00700467" w:rsidRDefault="003F655B" w:rsidP="00700467">
      <w:pPr>
        <w:keepNext/>
        <w:tabs>
          <w:tab w:val="left" w:pos="720"/>
        </w:tabs>
        <w:snapToGrid w:val="0"/>
        <w:jc w:val="center"/>
        <w:outlineLvl w:val="1"/>
        <w:rPr>
          <w:b/>
          <w:bCs/>
          <w:sz w:val="24"/>
          <w:szCs w:val="28"/>
        </w:rPr>
      </w:pPr>
      <w:bookmarkStart w:id="168" w:name="_Toc181703718"/>
      <w:bookmarkEnd w:id="165"/>
      <w:r w:rsidRPr="00C8175C">
        <w:rPr>
          <w:b/>
          <w:bCs/>
          <w:sz w:val="24"/>
          <w:szCs w:val="28"/>
        </w:rPr>
        <w:t>§1</w:t>
      </w:r>
      <w:r w:rsidR="00C445C4">
        <w:rPr>
          <w:b/>
          <w:bCs/>
          <w:sz w:val="24"/>
          <w:szCs w:val="28"/>
        </w:rPr>
        <w:t>6</w:t>
      </w:r>
      <w:r w:rsidR="002F32F0">
        <w:rPr>
          <w:b/>
          <w:bCs/>
          <w:sz w:val="24"/>
          <w:szCs w:val="28"/>
        </w:rPr>
        <w:t xml:space="preserve"> </w:t>
      </w:r>
      <w:r w:rsidRPr="00C8175C">
        <w:rPr>
          <w:b/>
          <w:bCs/>
          <w:sz w:val="22"/>
          <w:szCs w:val="22"/>
          <w:u w:val="single"/>
        </w:rPr>
        <w:t>Ochrona danych osobowych</w:t>
      </w:r>
      <w:bookmarkEnd w:id="168"/>
      <w:r w:rsidRPr="00910C40">
        <w:rPr>
          <w:b/>
          <w:bCs/>
          <w:sz w:val="22"/>
          <w:szCs w:val="22"/>
          <w:u w:val="single"/>
        </w:rPr>
        <w:t xml:space="preserve">  </w:t>
      </w:r>
    </w:p>
    <w:p w14:paraId="04321EC4" w14:textId="77777777" w:rsidR="003F655B" w:rsidRPr="00C8175C" w:rsidRDefault="003F655B" w:rsidP="00D71F90">
      <w:pPr>
        <w:overflowPunct w:val="0"/>
        <w:autoSpaceDE w:val="0"/>
        <w:autoSpaceDN w:val="0"/>
        <w:contextualSpacing/>
        <w:jc w:val="both"/>
        <w:rPr>
          <w:color w:val="000000"/>
          <w:sz w:val="22"/>
          <w:szCs w:val="22"/>
        </w:rPr>
      </w:pPr>
      <w:bookmarkStart w:id="169" w:name="_Hlk108343814"/>
      <w:r w:rsidRPr="00C8175C">
        <w:rPr>
          <w:b/>
          <w:sz w:val="22"/>
          <w:szCs w:val="22"/>
          <w:u w:val="single"/>
        </w:rPr>
        <w:t>Udostępnienie danych osobowych</w:t>
      </w:r>
    </w:p>
    <w:p w14:paraId="2CBC9E45" w14:textId="4C621F18" w:rsidR="00C8175C" w:rsidRPr="00C8175C" w:rsidRDefault="00C8175C" w:rsidP="00A1142D">
      <w:pPr>
        <w:pStyle w:val="Akapitzlist"/>
        <w:numPr>
          <w:ilvl w:val="0"/>
          <w:numId w:val="75"/>
        </w:numPr>
        <w:overflowPunct w:val="0"/>
        <w:autoSpaceDE w:val="0"/>
        <w:autoSpaceDN w:val="0"/>
        <w:ind w:left="284" w:hanging="284"/>
        <w:contextualSpacing/>
        <w:jc w:val="both"/>
        <w:rPr>
          <w:color w:val="000000"/>
          <w:sz w:val="22"/>
          <w:szCs w:val="22"/>
        </w:rPr>
      </w:pPr>
      <w:bookmarkStart w:id="170" w:name="_Hlk107656744"/>
      <w:r w:rsidRPr="00C94ECA">
        <w:rPr>
          <w:color w:val="000000"/>
          <w:sz w:val="22"/>
          <w:szCs w:val="22"/>
        </w:rPr>
        <w:t xml:space="preserve">W związku z wykonywaniem niniejszej Umowy dochodzi do udostępnienia przez jedną ze Stron drugiej Stronie danych osobowych osób zaangażowanych w zawarcie oraz wykonywanie Umowy </w:t>
      </w:r>
      <w:r>
        <w:rPr>
          <w:color w:val="000000"/>
          <w:sz w:val="22"/>
          <w:szCs w:val="22"/>
        </w:rPr>
        <w:br/>
      </w:r>
      <w:r w:rsidRPr="00C8175C">
        <w:rPr>
          <w:color w:val="000000"/>
          <w:sz w:val="22"/>
          <w:szCs w:val="22"/>
        </w:rPr>
        <w:t xml:space="preserve">(dalej jako „dane osobowe”). </w:t>
      </w:r>
    </w:p>
    <w:p w14:paraId="5B107EC7" w14:textId="0642A0B5" w:rsidR="00C8175C" w:rsidRPr="00C8175C" w:rsidRDefault="00C8175C" w:rsidP="00A1142D">
      <w:pPr>
        <w:numPr>
          <w:ilvl w:val="0"/>
          <w:numId w:val="75"/>
        </w:numPr>
        <w:overflowPunct w:val="0"/>
        <w:autoSpaceDE w:val="0"/>
        <w:autoSpaceDN w:val="0"/>
        <w:ind w:left="284" w:hanging="284"/>
        <w:contextualSpacing/>
        <w:jc w:val="both"/>
        <w:rPr>
          <w:color w:val="000000"/>
          <w:sz w:val="22"/>
          <w:szCs w:val="22"/>
        </w:rPr>
      </w:pPr>
      <w:r w:rsidRPr="00C8175C">
        <w:rPr>
          <w:color w:val="000000"/>
          <w:sz w:val="22"/>
          <w:szCs w:val="22"/>
        </w:rPr>
        <w:t xml:space="preserve">Celem przetwarzania danych osobowych udostępnionych  przez Strony jest zawarcie oraz wykonanie niniejszej Umowy. Przez wykonanie niniejszej Umowy Strony rozumieją w szczególności: nawiązanie </w:t>
      </w:r>
      <w:r w:rsidR="00E5336E">
        <w:rPr>
          <w:color w:val="000000"/>
          <w:sz w:val="22"/>
          <w:szCs w:val="22"/>
        </w:rPr>
        <w:br/>
      </w:r>
      <w:r w:rsidRPr="00C8175C">
        <w:rPr>
          <w:color w:val="000000"/>
          <w:sz w:val="22"/>
          <w:szCs w:val="22"/>
        </w:rPr>
        <w:t>i utrzymywanie stałego kontaktu na potrzeby wykonania Umowy, uzgadnianie sposobów wykonania zobowiązań, realizację wszelkich zobowiązań wynikających z Umowy; jeżeli to potrzebne: udostępnienie danych osobowych podwykonawcom i innym partnerom handlowym zaangażowanym w wykonanie Umowy.</w:t>
      </w:r>
    </w:p>
    <w:p w14:paraId="22DC7D99" w14:textId="451C02E4" w:rsidR="00C8175C" w:rsidRPr="00C8175C" w:rsidRDefault="00C8175C" w:rsidP="00A1142D">
      <w:pPr>
        <w:numPr>
          <w:ilvl w:val="0"/>
          <w:numId w:val="75"/>
        </w:numPr>
        <w:overflowPunct w:val="0"/>
        <w:autoSpaceDE w:val="0"/>
        <w:autoSpaceDN w:val="0"/>
        <w:ind w:left="284" w:hanging="284"/>
        <w:contextualSpacing/>
        <w:jc w:val="both"/>
        <w:rPr>
          <w:color w:val="000000"/>
          <w:sz w:val="22"/>
          <w:szCs w:val="22"/>
        </w:rPr>
      </w:pPr>
      <w:r w:rsidRPr="00C8175C">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w:t>
      </w:r>
      <w:r w:rsidR="00E5336E">
        <w:rPr>
          <w:color w:val="000000"/>
          <w:sz w:val="22"/>
          <w:szCs w:val="22"/>
        </w:rPr>
        <w:br/>
      </w:r>
      <w:r w:rsidRPr="00C8175C">
        <w:rPr>
          <w:color w:val="000000"/>
          <w:sz w:val="22"/>
          <w:szCs w:val="22"/>
        </w:rPr>
        <w:t>o ochronie danych osobowych) (Dz. Urz. UE L.2016.119.1 z dnia 4 maja 2016 roku) (dalej jako „RODO”).</w:t>
      </w:r>
    </w:p>
    <w:p w14:paraId="7FCB203C" w14:textId="63436E13" w:rsidR="00C8175C" w:rsidRPr="00C8175C" w:rsidRDefault="00C8175C" w:rsidP="00A1142D">
      <w:pPr>
        <w:numPr>
          <w:ilvl w:val="0"/>
          <w:numId w:val="75"/>
        </w:numPr>
        <w:overflowPunct w:val="0"/>
        <w:autoSpaceDE w:val="0"/>
        <w:autoSpaceDN w:val="0"/>
        <w:ind w:left="284" w:hanging="284"/>
        <w:contextualSpacing/>
        <w:jc w:val="both"/>
        <w:rPr>
          <w:color w:val="000000"/>
          <w:sz w:val="22"/>
          <w:szCs w:val="22"/>
        </w:rPr>
      </w:pPr>
      <w:r w:rsidRPr="00C8175C">
        <w:rPr>
          <w:color w:val="000000"/>
          <w:sz w:val="22"/>
          <w:szCs w:val="22"/>
        </w:rPr>
        <w:t xml:space="preserve">Udostępnienie  danych osobowych powoduje, iż Strona której udostępniono dane osobowe  staje się ich administratorem w rozumieniu art. 4 pkt 7 RODO, ustalając cele i sposoby ich przetwarzania, </w:t>
      </w:r>
      <w:r w:rsidR="00C310F9">
        <w:rPr>
          <w:color w:val="000000"/>
          <w:sz w:val="22"/>
          <w:szCs w:val="22"/>
        </w:rPr>
        <w:br/>
      </w:r>
      <w:r w:rsidRPr="00C8175C">
        <w:rPr>
          <w:color w:val="000000"/>
          <w:sz w:val="22"/>
          <w:szCs w:val="22"/>
        </w:rPr>
        <w:t>z uwzględnieniem zasad wynikających z art. 5 RODO.</w:t>
      </w:r>
    </w:p>
    <w:p w14:paraId="2EA08CD8" w14:textId="70193BE8" w:rsidR="00C8175C" w:rsidRPr="00C8175C" w:rsidRDefault="00C8175C" w:rsidP="00A1142D">
      <w:pPr>
        <w:numPr>
          <w:ilvl w:val="0"/>
          <w:numId w:val="75"/>
        </w:numPr>
        <w:autoSpaceDN w:val="0"/>
        <w:ind w:left="284" w:hanging="284"/>
        <w:contextualSpacing/>
        <w:jc w:val="both"/>
        <w:rPr>
          <w:color w:val="000000"/>
          <w:sz w:val="22"/>
          <w:szCs w:val="22"/>
        </w:rPr>
      </w:pPr>
      <w:r w:rsidRPr="00C8175C">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047F570" w14:textId="77777777" w:rsidR="00C8175C" w:rsidRPr="00C8175C" w:rsidRDefault="00C8175C" w:rsidP="00A1142D">
      <w:pPr>
        <w:numPr>
          <w:ilvl w:val="0"/>
          <w:numId w:val="75"/>
        </w:numPr>
        <w:autoSpaceDN w:val="0"/>
        <w:ind w:left="284" w:hanging="284"/>
        <w:contextualSpacing/>
        <w:jc w:val="both"/>
        <w:rPr>
          <w:color w:val="000000"/>
          <w:sz w:val="22"/>
          <w:szCs w:val="22"/>
        </w:rPr>
      </w:pPr>
      <w:r w:rsidRPr="00C8175C">
        <w:rPr>
          <w:color w:val="000000"/>
          <w:sz w:val="22"/>
          <w:szCs w:val="22"/>
        </w:rPr>
        <w:t xml:space="preserve">Strony Umowy w związku z udostępnieniem danych osobowych zobowiązane są do spełnienia obowiązku informacyjnego wobec osób, których dane pozyskują. </w:t>
      </w:r>
    </w:p>
    <w:p w14:paraId="439FA1A7" w14:textId="77777777" w:rsidR="00C8175C" w:rsidRDefault="00C8175C" w:rsidP="00A1142D">
      <w:pPr>
        <w:numPr>
          <w:ilvl w:val="0"/>
          <w:numId w:val="75"/>
        </w:numPr>
        <w:autoSpaceDN w:val="0"/>
        <w:ind w:left="284" w:hanging="284"/>
        <w:contextualSpacing/>
        <w:jc w:val="both"/>
        <w:rPr>
          <w:color w:val="000000"/>
          <w:sz w:val="22"/>
          <w:szCs w:val="22"/>
        </w:rPr>
      </w:pPr>
      <w:r w:rsidRPr="00C8175C">
        <w:rPr>
          <w:color w:val="000000"/>
          <w:sz w:val="22"/>
          <w:szCs w:val="22"/>
        </w:rPr>
        <w:lastRenderedPageBreak/>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24CCE801" w14:textId="77777777" w:rsidR="00EF362C" w:rsidRPr="00C445C4" w:rsidRDefault="00EF362C" w:rsidP="00EF362C">
      <w:pPr>
        <w:autoSpaceDN w:val="0"/>
        <w:jc w:val="both"/>
        <w:rPr>
          <w:i/>
          <w:sz w:val="18"/>
          <w:szCs w:val="18"/>
        </w:rPr>
      </w:pPr>
      <w:r w:rsidRPr="00C445C4">
        <w:rPr>
          <w:i/>
          <w:sz w:val="18"/>
          <w:szCs w:val="18"/>
        </w:rPr>
        <w:t>(Kontrahent w razie potrzeby określa spełnienie obowiązku informacyjnego wobec osób których dane pozyskuje)</w:t>
      </w:r>
    </w:p>
    <w:p w14:paraId="65FBBC22" w14:textId="77777777" w:rsidR="00D71F90" w:rsidRPr="00C8175C" w:rsidRDefault="00D71F90" w:rsidP="00EF362C">
      <w:pPr>
        <w:autoSpaceDN w:val="0"/>
        <w:contextualSpacing/>
        <w:jc w:val="both"/>
        <w:rPr>
          <w:color w:val="000000"/>
          <w:sz w:val="22"/>
          <w:szCs w:val="22"/>
        </w:rPr>
      </w:pPr>
    </w:p>
    <w:p w14:paraId="7EF69353" w14:textId="2EB25BDB" w:rsidR="003F655B" w:rsidRPr="00700467" w:rsidRDefault="003F655B" w:rsidP="00700467">
      <w:pPr>
        <w:keepNext/>
        <w:tabs>
          <w:tab w:val="left" w:pos="720"/>
        </w:tabs>
        <w:snapToGrid w:val="0"/>
        <w:jc w:val="center"/>
        <w:outlineLvl w:val="1"/>
        <w:rPr>
          <w:b/>
          <w:bCs/>
          <w:sz w:val="24"/>
          <w:szCs w:val="28"/>
        </w:rPr>
      </w:pPr>
      <w:bookmarkStart w:id="171" w:name="_Toc181703719"/>
      <w:bookmarkEnd w:id="169"/>
      <w:bookmarkEnd w:id="170"/>
      <w:r w:rsidRPr="00700467">
        <w:rPr>
          <w:b/>
          <w:bCs/>
          <w:sz w:val="24"/>
          <w:szCs w:val="28"/>
        </w:rPr>
        <w:t>§1</w:t>
      </w:r>
      <w:r w:rsidR="00C445C4">
        <w:rPr>
          <w:b/>
          <w:bCs/>
          <w:sz w:val="24"/>
          <w:szCs w:val="28"/>
        </w:rPr>
        <w:t>7</w:t>
      </w:r>
      <w:r w:rsidR="002F32F0">
        <w:rPr>
          <w:b/>
          <w:bCs/>
          <w:sz w:val="24"/>
          <w:szCs w:val="28"/>
        </w:rPr>
        <w:t xml:space="preserve"> </w:t>
      </w:r>
      <w:r w:rsidRPr="008716CE">
        <w:rPr>
          <w:b/>
          <w:bCs/>
          <w:sz w:val="22"/>
          <w:u w:val="single"/>
        </w:rPr>
        <w:t>Ochrona tajemnic przedsiębiorcy, zachowanie poufności</w:t>
      </w:r>
      <w:bookmarkEnd w:id="171"/>
      <w:r w:rsidRPr="008716CE">
        <w:rPr>
          <w:b/>
          <w:bCs/>
          <w:sz w:val="22"/>
          <w:u w:val="single"/>
        </w:rPr>
        <w:t xml:space="preserve"> </w:t>
      </w:r>
      <w:r>
        <w:rPr>
          <w:bCs/>
          <w:i/>
          <w:color w:val="FF0000"/>
          <w:sz w:val="22"/>
          <w:szCs w:val="22"/>
        </w:rPr>
        <w:t xml:space="preserve"> </w:t>
      </w:r>
    </w:p>
    <w:p w14:paraId="547EDA47" w14:textId="116450B0" w:rsidR="003F655B" w:rsidRPr="0066762A" w:rsidRDefault="003F655B" w:rsidP="00A1142D">
      <w:pPr>
        <w:numPr>
          <w:ilvl w:val="0"/>
          <w:numId w:val="28"/>
        </w:numPr>
        <w:ind w:left="284" w:hanging="284"/>
        <w:jc w:val="both"/>
        <w:rPr>
          <w:sz w:val="22"/>
        </w:rPr>
      </w:pPr>
      <w:bookmarkStart w:id="172" w:name="_Hlk108343841"/>
      <w:r w:rsidRPr="008716CE">
        <w:rPr>
          <w:sz w:val="22"/>
          <w:szCs w:val="22"/>
        </w:rPr>
        <w:t>Strony zobowiązują się do zachowania w tajemnicy informacji technicznych,</w:t>
      </w:r>
      <w:r>
        <w:rPr>
          <w:sz w:val="22"/>
          <w:szCs w:val="22"/>
        </w:rPr>
        <w:t xml:space="preserve"> technologicznych</w:t>
      </w:r>
      <w:r w:rsidRPr="008716CE">
        <w:rPr>
          <w:sz w:val="22"/>
          <w:szCs w:val="22"/>
        </w:rPr>
        <w:t xml:space="preserve">, organizacyjnych, handlowych i innych, udostępnionych wzajemnie w związku z wykonywaniem niniejszej </w:t>
      </w:r>
      <w:r>
        <w:rPr>
          <w:sz w:val="22"/>
          <w:szCs w:val="22"/>
        </w:rPr>
        <w:t>Umowy</w:t>
      </w:r>
      <w:r w:rsidRPr="008716CE">
        <w:rPr>
          <w:sz w:val="22"/>
          <w:szCs w:val="22"/>
        </w:rPr>
        <w:t xml:space="preserve"> i do niewykorzystywania ich w jakimkolwiek innym celu niż określony w niniejszej umowie, a także do zachowania w tajemnicy tych informacji, których ujawnienie osobom trzecim </w:t>
      </w:r>
      <w:r w:rsidR="00C310F9">
        <w:rPr>
          <w:sz w:val="22"/>
          <w:szCs w:val="22"/>
        </w:rPr>
        <w:br/>
      </w:r>
      <w:r w:rsidRPr="008716CE">
        <w:rPr>
          <w:sz w:val="22"/>
          <w:szCs w:val="22"/>
        </w:rPr>
        <w:t xml:space="preserve">lub wykorzystanie ich przez Strony w innym celu niż przedmiot </w:t>
      </w:r>
      <w:r>
        <w:rPr>
          <w:sz w:val="22"/>
          <w:szCs w:val="22"/>
        </w:rPr>
        <w:t>Umowy</w:t>
      </w:r>
      <w:r w:rsidRPr="008716CE">
        <w:rPr>
          <w:sz w:val="22"/>
          <w:szCs w:val="22"/>
        </w:rPr>
        <w:t xml:space="preserve">, mogłyby narazić interesy Stron w czasie obowiązywania lub po rozwiązaniu niniejszej </w:t>
      </w:r>
      <w:r>
        <w:rPr>
          <w:sz w:val="22"/>
          <w:szCs w:val="22"/>
        </w:rPr>
        <w:t>Umowy</w:t>
      </w:r>
      <w:r w:rsidRPr="008716CE">
        <w:rPr>
          <w:sz w:val="22"/>
          <w:szCs w:val="22"/>
        </w:rPr>
        <w:t xml:space="preserve">. </w:t>
      </w:r>
      <w:r w:rsidRPr="00857E2E">
        <w:rPr>
          <w:sz w:val="22"/>
        </w:rPr>
        <w:t xml:space="preserve">Wykonawca przyjmuje do wiadomości, że </w:t>
      </w:r>
      <w:r w:rsidRPr="0066762A">
        <w:rPr>
          <w:sz w:val="22"/>
        </w:rPr>
        <w:t xml:space="preserve">wszystkie dane będące przedmiotem bądź wynikiem przetwarzania na podstawie niniejszej Umowy są własnością Zamawiającego. </w:t>
      </w:r>
    </w:p>
    <w:p w14:paraId="2188AAD7" w14:textId="5078194C" w:rsidR="003F655B" w:rsidRPr="008716CE" w:rsidRDefault="003F655B" w:rsidP="00A1142D">
      <w:pPr>
        <w:numPr>
          <w:ilvl w:val="0"/>
          <w:numId w:val="28"/>
        </w:numPr>
        <w:ind w:left="284" w:hanging="284"/>
        <w:jc w:val="both"/>
        <w:rPr>
          <w:sz w:val="22"/>
          <w:szCs w:val="22"/>
        </w:rPr>
      </w:pPr>
      <w:r w:rsidRPr="0066762A">
        <w:rPr>
          <w:sz w:val="22"/>
        </w:rPr>
        <w:t>Wykonawca zobowiązuje się do usunięcia</w:t>
      </w:r>
      <w:r w:rsidRPr="008716CE">
        <w:rPr>
          <w:sz w:val="22"/>
        </w:rPr>
        <w:t xml:space="preserve"> danych będących własnością Zamawiającego po rozwiązaniu </w:t>
      </w:r>
      <w:r>
        <w:rPr>
          <w:sz w:val="22"/>
        </w:rPr>
        <w:t>Umowy</w:t>
      </w:r>
      <w:r w:rsidRPr="008716CE">
        <w:rPr>
          <w:sz w:val="22"/>
        </w:rPr>
        <w:t xml:space="preserve">, przy czym Wykonawca ma prawo zachować po jednej kopii wszystkich dokumentów </w:t>
      </w:r>
      <w:r w:rsidR="00C310F9">
        <w:rPr>
          <w:sz w:val="22"/>
        </w:rPr>
        <w:br/>
      </w:r>
      <w:r w:rsidRPr="008716CE">
        <w:rPr>
          <w:sz w:val="22"/>
        </w:rPr>
        <w:t xml:space="preserve">i informacji pozyskanych w związku z niniejszą umową. </w:t>
      </w:r>
    </w:p>
    <w:p w14:paraId="130EB3CE" w14:textId="77777777" w:rsidR="003F655B" w:rsidRPr="008716CE" w:rsidRDefault="003F655B" w:rsidP="00A1142D">
      <w:pPr>
        <w:numPr>
          <w:ilvl w:val="0"/>
          <w:numId w:val="28"/>
        </w:numPr>
        <w:ind w:left="284" w:hanging="284"/>
        <w:jc w:val="both"/>
      </w:pPr>
      <w:r w:rsidRPr="008716CE">
        <w:rPr>
          <w:sz w:val="22"/>
          <w:szCs w:val="22"/>
        </w:rPr>
        <w:t xml:space="preserve">Wykonawca przyjmuje do wiadomości, że wszystkie dane będące przedmiotem bądź wynikiem przetwarzania na podstawie niniejszej </w:t>
      </w:r>
      <w:r>
        <w:rPr>
          <w:sz w:val="22"/>
          <w:szCs w:val="22"/>
        </w:rPr>
        <w:t>Umowy</w:t>
      </w:r>
      <w:r w:rsidRPr="008716CE">
        <w:rPr>
          <w:sz w:val="22"/>
          <w:szCs w:val="22"/>
        </w:rPr>
        <w:t xml:space="preserve"> są prawnie chronioną tajemnicą Zamawiającego i bez wyraźnej zgody Zamawiającego nie mogą być przez Wykonawcę, jego pracowników lub jakiekolwiek osoby, za które Wykonawca ponosi prawną odpowiedzialność, poza zakresem niniejszej </w:t>
      </w:r>
      <w:r>
        <w:rPr>
          <w:sz w:val="22"/>
          <w:szCs w:val="22"/>
        </w:rPr>
        <w:t>Umowy</w:t>
      </w:r>
      <w:r w:rsidRPr="008716CE">
        <w:rPr>
          <w:sz w:val="22"/>
          <w:szCs w:val="22"/>
        </w:rPr>
        <w:t xml:space="preserve"> przetwarzane, ani też korygowane czy udostępnione jakiejkolwiek osobie w jakikolwiek sposób.</w:t>
      </w:r>
    </w:p>
    <w:p w14:paraId="36149411" w14:textId="77777777" w:rsidR="003F655B" w:rsidRPr="008716CE" w:rsidRDefault="003F655B" w:rsidP="00A1142D">
      <w:pPr>
        <w:numPr>
          <w:ilvl w:val="0"/>
          <w:numId w:val="28"/>
        </w:numPr>
        <w:ind w:left="284" w:hanging="284"/>
        <w:jc w:val="both"/>
        <w:rPr>
          <w:sz w:val="22"/>
          <w:szCs w:val="22"/>
          <w:lang w:eastAsia="en-US"/>
        </w:rPr>
      </w:pPr>
      <w:r w:rsidRPr="008716CE">
        <w:rPr>
          <w:sz w:val="22"/>
          <w:szCs w:val="22"/>
          <w:lang w:eastAsia="en-US"/>
        </w:rPr>
        <w:t>Wykonawca nie jest zobowiązany traktować, jako poufnej, żadnej informacji ujawnionej mu przez Zamawiającego, która:</w:t>
      </w:r>
    </w:p>
    <w:p w14:paraId="4E812CC9" w14:textId="77777777" w:rsidR="003F655B" w:rsidRPr="008716CE" w:rsidRDefault="003F655B" w:rsidP="000C31E8">
      <w:pPr>
        <w:ind w:left="567" w:hanging="283"/>
        <w:jc w:val="both"/>
        <w:rPr>
          <w:sz w:val="22"/>
          <w:szCs w:val="22"/>
          <w:lang w:eastAsia="en-US"/>
        </w:rPr>
      </w:pPr>
      <w:r w:rsidRPr="008716CE">
        <w:rPr>
          <w:sz w:val="22"/>
          <w:szCs w:val="22"/>
          <w:lang w:eastAsia="en-US"/>
        </w:rPr>
        <w:t>a) była zgodnie z prawem znana Wykonawcy przed jej ujawnieniem przez Zamawiającego, lub</w:t>
      </w:r>
    </w:p>
    <w:p w14:paraId="4CA00857" w14:textId="77777777" w:rsidR="003F655B" w:rsidRPr="008716CE" w:rsidRDefault="003F655B" w:rsidP="000C31E8">
      <w:pPr>
        <w:ind w:left="567" w:hanging="283"/>
        <w:jc w:val="both"/>
        <w:rPr>
          <w:sz w:val="22"/>
          <w:szCs w:val="22"/>
          <w:lang w:eastAsia="en-US"/>
        </w:rPr>
      </w:pPr>
      <w:r w:rsidRPr="008716CE">
        <w:rPr>
          <w:sz w:val="22"/>
          <w:szCs w:val="22"/>
          <w:lang w:eastAsia="en-US"/>
        </w:rPr>
        <w:t xml:space="preserve">b) została bez żadnych ograniczeń w zakresie poufności przekazana przez Zamawiającego jakiejkolwiek osobie lub jednostce, lub </w:t>
      </w:r>
    </w:p>
    <w:p w14:paraId="326CCBF8" w14:textId="77777777" w:rsidR="003F655B" w:rsidRPr="008716CE" w:rsidRDefault="003F655B" w:rsidP="000C31E8">
      <w:pPr>
        <w:ind w:left="567" w:hanging="283"/>
        <w:jc w:val="both"/>
        <w:rPr>
          <w:sz w:val="22"/>
          <w:szCs w:val="22"/>
          <w:lang w:eastAsia="en-US"/>
        </w:rPr>
      </w:pPr>
      <w:r w:rsidRPr="008716CE">
        <w:rPr>
          <w:sz w:val="22"/>
          <w:szCs w:val="22"/>
          <w:lang w:eastAsia="en-US"/>
        </w:rPr>
        <w:t xml:space="preserve">c) jest powszechnie znana lub została ujawniona publiczne bez naruszenia niniejszej klauzuli poufności. </w:t>
      </w:r>
    </w:p>
    <w:p w14:paraId="12D9C52F" w14:textId="4E7447E1" w:rsidR="003F655B" w:rsidRPr="00FC455A" w:rsidRDefault="003F655B" w:rsidP="00A1142D">
      <w:pPr>
        <w:numPr>
          <w:ilvl w:val="0"/>
          <w:numId w:val="28"/>
        </w:numPr>
        <w:jc w:val="both"/>
        <w:rPr>
          <w:sz w:val="22"/>
          <w:szCs w:val="22"/>
        </w:rPr>
      </w:pPr>
      <w:r w:rsidRPr="00FC455A">
        <w:rPr>
          <w:sz w:val="22"/>
          <w:szCs w:val="22"/>
        </w:rPr>
        <w:t xml:space="preserve">Ujawnienie informacji stanowiących tajemnicę przedsiębiorstwa jest także dopuszczalne </w:t>
      </w:r>
      <w:r w:rsidR="00C8175C">
        <w:rPr>
          <w:sz w:val="22"/>
          <w:szCs w:val="22"/>
        </w:rPr>
        <w:br/>
      </w:r>
      <w:r w:rsidRPr="00FC455A">
        <w:rPr>
          <w:sz w:val="22"/>
          <w:szCs w:val="22"/>
        </w:rPr>
        <w:t>w następujących sytuacjach:</w:t>
      </w:r>
    </w:p>
    <w:p w14:paraId="476E589E" w14:textId="2A6F5CA4" w:rsidR="003F655B" w:rsidRPr="00FC455A" w:rsidRDefault="003F655B" w:rsidP="00A1142D">
      <w:pPr>
        <w:numPr>
          <w:ilvl w:val="1"/>
          <w:numId w:val="39"/>
        </w:numPr>
        <w:ind w:left="567" w:hanging="283"/>
        <w:jc w:val="both"/>
        <w:rPr>
          <w:sz w:val="22"/>
          <w:szCs w:val="22"/>
        </w:rPr>
      </w:pPr>
      <w:r w:rsidRPr="00FC455A">
        <w:rPr>
          <w:sz w:val="22"/>
          <w:szCs w:val="22"/>
        </w:rPr>
        <w:t xml:space="preserve">Wykonawca może w razie potrzeby dzielić się informacjami związanymi z realizacją Umowy </w:t>
      </w:r>
      <w:r w:rsidR="00C310F9">
        <w:rPr>
          <w:sz w:val="22"/>
          <w:szCs w:val="22"/>
        </w:rPr>
        <w:br/>
      </w:r>
      <w:r w:rsidRPr="00FC455A">
        <w:rPr>
          <w:sz w:val="22"/>
          <w:szCs w:val="22"/>
        </w:rPr>
        <w:t>z Podwykonawcami zaangażowanymi w realizację Umowy, z zastrzeżeniem zachowania poufności informacji przez Podwykonawców;</w:t>
      </w:r>
    </w:p>
    <w:p w14:paraId="6F4A763E" w14:textId="77777777" w:rsidR="003F655B" w:rsidRPr="00FC455A" w:rsidRDefault="003F655B" w:rsidP="00A1142D">
      <w:pPr>
        <w:numPr>
          <w:ilvl w:val="1"/>
          <w:numId w:val="39"/>
        </w:numPr>
        <w:ind w:left="567" w:hanging="283"/>
        <w:jc w:val="both"/>
        <w:rPr>
          <w:sz w:val="22"/>
          <w:szCs w:val="22"/>
        </w:rPr>
      </w:pPr>
      <w:r w:rsidRPr="00FC455A">
        <w:rPr>
          <w:sz w:val="22"/>
          <w:szCs w:val="22"/>
        </w:rPr>
        <w:t xml:space="preserve">Wykonawca może ujawniać informacje osobom trzecim, takim jak doradcy i/lub ubezpieczyciele zobowiązani ustawowo do zachowania tajemnicy zawodowej. </w:t>
      </w:r>
    </w:p>
    <w:p w14:paraId="16A7285B" w14:textId="77777777" w:rsidR="003F655B" w:rsidRPr="00823BD0" w:rsidRDefault="003F655B" w:rsidP="00A1142D">
      <w:pPr>
        <w:numPr>
          <w:ilvl w:val="1"/>
          <w:numId w:val="39"/>
        </w:numPr>
        <w:ind w:left="567" w:hanging="283"/>
        <w:jc w:val="both"/>
        <w:rPr>
          <w:sz w:val="22"/>
          <w:szCs w:val="22"/>
        </w:rPr>
      </w:pPr>
      <w:r w:rsidRPr="00823BD0">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25C3DA0A" w14:textId="3C174B6C" w:rsidR="003F655B" w:rsidRPr="008716CE" w:rsidRDefault="003F655B" w:rsidP="00A1142D">
      <w:pPr>
        <w:numPr>
          <w:ilvl w:val="0"/>
          <w:numId w:val="28"/>
        </w:numPr>
        <w:ind w:left="284" w:hanging="284"/>
        <w:jc w:val="both"/>
        <w:rPr>
          <w:sz w:val="22"/>
          <w:szCs w:val="22"/>
        </w:rPr>
      </w:pPr>
      <w:r w:rsidRPr="00823BD0">
        <w:rPr>
          <w:sz w:val="22"/>
          <w:szCs w:val="22"/>
        </w:rPr>
        <w:t>W sytuacjach, o których mowa w ust. 5 lit a-b, podmioty które pozyskają informacje, są zobowiązane</w:t>
      </w:r>
      <w:r w:rsidRPr="008716CE">
        <w:rPr>
          <w:sz w:val="22"/>
          <w:szCs w:val="22"/>
        </w:rPr>
        <w:t xml:space="preserve"> </w:t>
      </w:r>
      <w:r w:rsidR="00C310F9">
        <w:rPr>
          <w:sz w:val="22"/>
          <w:szCs w:val="22"/>
        </w:rPr>
        <w:br/>
      </w:r>
      <w:r w:rsidRPr="008716CE">
        <w:rPr>
          <w:sz w:val="22"/>
          <w:szCs w:val="22"/>
        </w:rPr>
        <w:t>do zachowania ich poufności.</w:t>
      </w:r>
    </w:p>
    <w:p w14:paraId="65908733" w14:textId="10A9695D" w:rsidR="003F655B" w:rsidRPr="008716CE" w:rsidRDefault="003F655B" w:rsidP="00A1142D">
      <w:pPr>
        <w:numPr>
          <w:ilvl w:val="0"/>
          <w:numId w:val="28"/>
        </w:numPr>
        <w:ind w:left="284" w:hanging="284"/>
        <w:jc w:val="both"/>
        <w:rPr>
          <w:sz w:val="22"/>
          <w:szCs w:val="22"/>
        </w:rPr>
      </w:pPr>
      <w:r w:rsidRPr="008716CE">
        <w:rPr>
          <w:sz w:val="22"/>
          <w:szCs w:val="22"/>
        </w:rPr>
        <w:t xml:space="preserve">Wykonawca zobowiązuje się, że wszelkie dane i informacje uzyskane w związku </w:t>
      </w:r>
      <w:r w:rsidRPr="008716CE">
        <w:rPr>
          <w:sz w:val="22"/>
          <w:szCs w:val="22"/>
        </w:rPr>
        <w:br/>
        <w:t xml:space="preserve">z wykonywaniem niniejszej </w:t>
      </w:r>
      <w:r>
        <w:rPr>
          <w:sz w:val="22"/>
          <w:szCs w:val="22"/>
        </w:rPr>
        <w:t>Umowy</w:t>
      </w:r>
      <w:r w:rsidRPr="008716CE">
        <w:rPr>
          <w:sz w:val="22"/>
          <w:szCs w:val="22"/>
        </w:rPr>
        <w:t xml:space="preserve"> na temat stanu, organizacji i interesów Zamawiającego nie zostaną ujawnione, udostępnione lub upublicznione ani w części, ani w całości, o ile nie wynika to z innych postanowień niniejszej </w:t>
      </w:r>
      <w:r>
        <w:rPr>
          <w:sz w:val="22"/>
          <w:szCs w:val="22"/>
        </w:rPr>
        <w:t>Umowy</w:t>
      </w:r>
      <w:r w:rsidRPr="008716CE">
        <w:rPr>
          <w:sz w:val="22"/>
          <w:szCs w:val="22"/>
        </w:rPr>
        <w:t>, a jednocześnie nie służy do jej realizacji, z zastrzeżeniem ust. 4 i 5 .</w:t>
      </w:r>
    </w:p>
    <w:p w14:paraId="749F99FF" w14:textId="77777777" w:rsidR="003F655B" w:rsidRPr="008716CE" w:rsidRDefault="003F655B" w:rsidP="00A1142D">
      <w:pPr>
        <w:numPr>
          <w:ilvl w:val="0"/>
          <w:numId w:val="28"/>
        </w:numPr>
        <w:ind w:left="284" w:hanging="284"/>
        <w:jc w:val="both"/>
        <w:rPr>
          <w:sz w:val="22"/>
          <w:szCs w:val="22"/>
        </w:rPr>
      </w:pPr>
      <w:r w:rsidRPr="008716CE">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29E3D01D" w14:textId="77777777" w:rsidR="003F655B" w:rsidRPr="00D71F90" w:rsidRDefault="003F655B" w:rsidP="00A1142D">
      <w:pPr>
        <w:numPr>
          <w:ilvl w:val="0"/>
          <w:numId w:val="28"/>
        </w:numPr>
        <w:ind w:left="284" w:hanging="284"/>
        <w:jc w:val="both"/>
        <w:rPr>
          <w:sz w:val="22"/>
          <w:szCs w:val="22"/>
        </w:rPr>
      </w:pPr>
      <w:r w:rsidRPr="008716CE">
        <w:rPr>
          <w:sz w:val="22"/>
          <w:szCs w:val="22"/>
        </w:rPr>
        <w:t>W przypadku naruszenia przez którąkolwiek ze Stron zasady poufności Strona poszkodowana ma prawo dochodzenia odszkodowania na zasadach ogólnych kodeksu cywilnego</w:t>
      </w:r>
      <w:r>
        <w:rPr>
          <w:sz w:val="22"/>
          <w:szCs w:val="22"/>
        </w:rPr>
        <w:t xml:space="preserve">, zapisów prawa UE o ochronie niejawnego </w:t>
      </w:r>
      <w:r w:rsidRPr="00D71F90">
        <w:rPr>
          <w:sz w:val="22"/>
          <w:szCs w:val="22"/>
        </w:rPr>
        <w:t>know-how przedsiębiorcy oraz zapisów ustawy o zwalczaniu nieuczciwej konkurencji.</w:t>
      </w:r>
    </w:p>
    <w:p w14:paraId="55ACCAB0" w14:textId="58EB3785" w:rsidR="00AD478A" w:rsidRPr="00D71F90" w:rsidRDefault="00AD478A" w:rsidP="00A1142D">
      <w:pPr>
        <w:numPr>
          <w:ilvl w:val="0"/>
          <w:numId w:val="28"/>
        </w:numPr>
        <w:jc w:val="both"/>
        <w:rPr>
          <w:sz w:val="22"/>
          <w:szCs w:val="22"/>
        </w:rPr>
      </w:pPr>
      <w:bookmarkStart w:id="173" w:name="_Hlk146785679"/>
      <w:r w:rsidRPr="00D71F90">
        <w:rPr>
          <w:sz w:val="22"/>
          <w:szCs w:val="22"/>
        </w:rPr>
        <w:t>Za naruszenie zasady poufności przez Podwykonawców, o których mowa w Umowie oraz osoby trzecie, o których mowa w Umowie Wykonawca odpowiada jakby to on dopuścił się naruszenia.</w:t>
      </w:r>
    </w:p>
    <w:bookmarkEnd w:id="173"/>
    <w:p w14:paraId="40A1DCEA" w14:textId="77777777" w:rsidR="00AD478A" w:rsidRPr="00EF362C" w:rsidRDefault="00AD478A" w:rsidP="00AD478A">
      <w:pPr>
        <w:ind w:left="284"/>
        <w:jc w:val="both"/>
        <w:rPr>
          <w:sz w:val="8"/>
          <w:szCs w:val="8"/>
        </w:rPr>
      </w:pPr>
    </w:p>
    <w:bookmarkEnd w:id="172"/>
    <w:p w14:paraId="23B3A168" w14:textId="77777777" w:rsidR="003F655B" w:rsidRPr="00221E2E" w:rsidRDefault="003F655B" w:rsidP="003F655B">
      <w:pPr>
        <w:jc w:val="both"/>
        <w:rPr>
          <w:sz w:val="6"/>
          <w:szCs w:val="18"/>
        </w:rPr>
      </w:pPr>
    </w:p>
    <w:p w14:paraId="37184C7C" w14:textId="7C2B854C" w:rsidR="00CA358A" w:rsidRPr="00700467" w:rsidRDefault="00CA358A" w:rsidP="00700467">
      <w:pPr>
        <w:keepNext/>
        <w:tabs>
          <w:tab w:val="left" w:pos="720"/>
        </w:tabs>
        <w:snapToGrid w:val="0"/>
        <w:jc w:val="center"/>
        <w:outlineLvl w:val="1"/>
        <w:rPr>
          <w:b/>
          <w:bCs/>
          <w:sz w:val="24"/>
          <w:szCs w:val="28"/>
        </w:rPr>
      </w:pPr>
      <w:bookmarkStart w:id="174" w:name="_Toc181703720"/>
      <w:r w:rsidRPr="00700467">
        <w:rPr>
          <w:b/>
          <w:bCs/>
          <w:sz w:val="24"/>
          <w:szCs w:val="28"/>
        </w:rPr>
        <w:lastRenderedPageBreak/>
        <w:t>§1</w:t>
      </w:r>
      <w:r w:rsidR="00C445C4">
        <w:rPr>
          <w:b/>
          <w:bCs/>
          <w:sz w:val="24"/>
          <w:szCs w:val="28"/>
        </w:rPr>
        <w:t>8</w:t>
      </w:r>
      <w:r w:rsidR="00FE48F8">
        <w:rPr>
          <w:b/>
          <w:bCs/>
          <w:sz w:val="24"/>
          <w:szCs w:val="28"/>
        </w:rPr>
        <w:t xml:space="preserve"> </w:t>
      </w:r>
      <w:r>
        <w:rPr>
          <w:b/>
          <w:sz w:val="22"/>
          <w:u w:val="single"/>
        </w:rPr>
        <w:t>Zasady etyki</w:t>
      </w:r>
      <w:bookmarkEnd w:id="174"/>
    </w:p>
    <w:p w14:paraId="3F582417" w14:textId="77777777" w:rsidR="00CA358A" w:rsidRPr="00E66F78" w:rsidRDefault="00CA358A" w:rsidP="00A1142D">
      <w:pPr>
        <w:numPr>
          <w:ilvl w:val="0"/>
          <w:numId w:val="51"/>
        </w:numPr>
        <w:ind w:hanging="357"/>
        <w:jc w:val="both"/>
        <w:rPr>
          <w:sz w:val="22"/>
          <w:szCs w:val="22"/>
        </w:rPr>
      </w:pPr>
      <w:bookmarkStart w:id="175" w:name="_Hlk108343869"/>
      <w:r w:rsidRPr="00E66F78">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E66F78">
        <w:rPr>
          <w:sz w:val="22"/>
          <w:szCs w:val="22"/>
        </w:rPr>
        <w:t>zachowań</w:t>
      </w:r>
      <w:proofErr w:type="spellEnd"/>
      <w:r w:rsidRPr="00E66F78">
        <w:rPr>
          <w:sz w:val="22"/>
          <w:szCs w:val="22"/>
        </w:rPr>
        <w:t>, które mogą prowadzić do:</w:t>
      </w:r>
    </w:p>
    <w:p w14:paraId="0E61CE06" w14:textId="77777777" w:rsidR="00FE48F8" w:rsidRPr="00F8529D" w:rsidRDefault="00FE48F8" w:rsidP="00A1142D">
      <w:pPr>
        <w:numPr>
          <w:ilvl w:val="1"/>
          <w:numId w:val="51"/>
        </w:numPr>
        <w:ind w:hanging="357"/>
        <w:jc w:val="both"/>
        <w:rPr>
          <w:sz w:val="22"/>
          <w:szCs w:val="22"/>
        </w:rPr>
      </w:pPr>
      <w:r w:rsidRPr="00F8529D">
        <w:rPr>
          <w:sz w:val="22"/>
          <w:szCs w:val="22"/>
        </w:rPr>
        <w:t xml:space="preserve">popełnienia przestępstw określonych w art. 16 ustawy z dnia 28 października 2002 r. </w:t>
      </w:r>
      <w:bookmarkStart w:id="176" w:name="_Hlk144468375"/>
      <w:r w:rsidRPr="00F8529D">
        <w:rPr>
          <w:sz w:val="22"/>
          <w:szCs w:val="22"/>
        </w:rPr>
        <w:t>o odpowiedzialności podmiotów zbiorowych za czyny zabronione pod groźbą kary</w:t>
      </w:r>
      <w:bookmarkEnd w:id="176"/>
      <w:r w:rsidRPr="00F8529D">
        <w:rPr>
          <w:sz w:val="22"/>
          <w:szCs w:val="22"/>
        </w:rPr>
        <w:t xml:space="preserve"> (Dz. U. </w:t>
      </w:r>
      <w:r w:rsidRPr="00F8529D">
        <w:rPr>
          <w:sz w:val="22"/>
          <w:szCs w:val="22"/>
        </w:rPr>
        <w:br/>
        <w:t xml:space="preserve">2002 nr 197 poz.1661 z </w:t>
      </w:r>
      <w:proofErr w:type="spellStart"/>
      <w:r w:rsidRPr="00F8529D">
        <w:rPr>
          <w:sz w:val="22"/>
          <w:szCs w:val="22"/>
        </w:rPr>
        <w:t>późn</w:t>
      </w:r>
      <w:proofErr w:type="spellEnd"/>
      <w:r w:rsidRPr="00F8529D">
        <w:rPr>
          <w:sz w:val="22"/>
          <w:szCs w:val="22"/>
        </w:rPr>
        <w:t>. zm.).</w:t>
      </w:r>
    </w:p>
    <w:p w14:paraId="5929664A" w14:textId="77777777" w:rsidR="00FE48F8" w:rsidRPr="00F8529D" w:rsidRDefault="00FE48F8" w:rsidP="00A1142D">
      <w:pPr>
        <w:numPr>
          <w:ilvl w:val="1"/>
          <w:numId w:val="51"/>
        </w:numPr>
        <w:ind w:hanging="357"/>
        <w:jc w:val="both"/>
        <w:rPr>
          <w:sz w:val="22"/>
          <w:szCs w:val="22"/>
        </w:rPr>
      </w:pPr>
      <w:r w:rsidRPr="00F8529D">
        <w:rPr>
          <w:sz w:val="22"/>
          <w:szCs w:val="22"/>
        </w:rPr>
        <w:t xml:space="preserve">popełnienia czynów wskazanych w ustawie z dnia 16 kwietnia 1993 roku </w:t>
      </w:r>
      <w:bookmarkStart w:id="177" w:name="_Hlk144468401"/>
      <w:r w:rsidRPr="00F8529D">
        <w:rPr>
          <w:sz w:val="22"/>
          <w:szCs w:val="22"/>
        </w:rPr>
        <w:t>o zwalczaniu nieuczciwej konkurencji</w:t>
      </w:r>
      <w:bookmarkEnd w:id="177"/>
      <w:r w:rsidRPr="00F8529D">
        <w:rPr>
          <w:sz w:val="22"/>
          <w:szCs w:val="22"/>
        </w:rPr>
        <w:t xml:space="preserve"> </w:t>
      </w:r>
      <w:bookmarkStart w:id="178" w:name="_Hlk148611757"/>
      <w:r w:rsidRPr="00F8529D">
        <w:rPr>
          <w:sz w:val="22"/>
          <w:szCs w:val="22"/>
        </w:rPr>
        <w:t xml:space="preserve">(Dz. U. 1993 nr 47 poz.211. z </w:t>
      </w:r>
      <w:proofErr w:type="spellStart"/>
      <w:r w:rsidRPr="00F8529D">
        <w:rPr>
          <w:sz w:val="22"/>
          <w:szCs w:val="22"/>
        </w:rPr>
        <w:t>późn</w:t>
      </w:r>
      <w:proofErr w:type="spellEnd"/>
      <w:r w:rsidRPr="00F8529D">
        <w:rPr>
          <w:sz w:val="22"/>
          <w:szCs w:val="22"/>
        </w:rPr>
        <w:t>. zm.).</w:t>
      </w:r>
      <w:bookmarkEnd w:id="178"/>
    </w:p>
    <w:p w14:paraId="0ADA248E" w14:textId="77777777" w:rsidR="00CA358A" w:rsidRDefault="00CA358A" w:rsidP="00A1142D">
      <w:pPr>
        <w:numPr>
          <w:ilvl w:val="0"/>
          <w:numId w:val="51"/>
        </w:numPr>
        <w:ind w:hanging="357"/>
        <w:jc w:val="both"/>
        <w:rPr>
          <w:sz w:val="22"/>
          <w:szCs w:val="22"/>
        </w:rPr>
      </w:pPr>
      <w:r w:rsidRPr="00E66F78">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63E6078B" w14:textId="77777777" w:rsidR="00FE48F8" w:rsidRPr="00EF362C" w:rsidRDefault="00FE48F8" w:rsidP="00FE48F8">
      <w:pPr>
        <w:spacing w:line="259" w:lineRule="auto"/>
        <w:ind w:left="360"/>
        <w:jc w:val="both"/>
        <w:rPr>
          <w:sz w:val="10"/>
          <w:szCs w:val="10"/>
        </w:rPr>
      </w:pPr>
    </w:p>
    <w:bookmarkEnd w:id="175"/>
    <w:p w14:paraId="1C99BAE2" w14:textId="77777777" w:rsidR="00CA358A" w:rsidRPr="003E0E51" w:rsidRDefault="00CA358A" w:rsidP="00CA358A">
      <w:pPr>
        <w:tabs>
          <w:tab w:val="left" w:pos="426"/>
        </w:tabs>
        <w:jc w:val="both"/>
        <w:rPr>
          <w:i/>
          <w:iCs/>
          <w:sz w:val="6"/>
          <w:szCs w:val="22"/>
        </w:rPr>
      </w:pPr>
    </w:p>
    <w:p w14:paraId="60952807" w14:textId="68A10924" w:rsidR="00CA358A" w:rsidRPr="00700467" w:rsidRDefault="00CA358A" w:rsidP="00700467">
      <w:pPr>
        <w:keepNext/>
        <w:tabs>
          <w:tab w:val="left" w:pos="720"/>
        </w:tabs>
        <w:snapToGrid w:val="0"/>
        <w:jc w:val="center"/>
        <w:outlineLvl w:val="1"/>
        <w:rPr>
          <w:b/>
          <w:bCs/>
          <w:sz w:val="24"/>
          <w:szCs w:val="28"/>
        </w:rPr>
      </w:pPr>
      <w:bookmarkStart w:id="179" w:name="_Toc181703721"/>
      <w:r w:rsidRPr="00700467">
        <w:rPr>
          <w:b/>
          <w:bCs/>
          <w:sz w:val="24"/>
          <w:szCs w:val="28"/>
        </w:rPr>
        <w:t>§1</w:t>
      </w:r>
      <w:r w:rsidR="00C445C4">
        <w:rPr>
          <w:b/>
          <w:bCs/>
          <w:sz w:val="24"/>
          <w:szCs w:val="28"/>
        </w:rPr>
        <w:t>9</w:t>
      </w:r>
      <w:r w:rsidR="00FE48F8">
        <w:rPr>
          <w:b/>
          <w:bCs/>
          <w:sz w:val="24"/>
          <w:szCs w:val="28"/>
        </w:rPr>
        <w:t xml:space="preserve"> </w:t>
      </w:r>
      <w:r>
        <w:rPr>
          <w:b/>
          <w:sz w:val="22"/>
          <w:u w:val="single"/>
        </w:rPr>
        <w:t>Nadzór wynikający z zarządzania środowiskowego</w:t>
      </w:r>
      <w:bookmarkEnd w:id="179"/>
      <w:r>
        <w:rPr>
          <w:b/>
          <w:sz w:val="22"/>
          <w:u w:val="single"/>
        </w:rPr>
        <w:t xml:space="preserve"> </w:t>
      </w:r>
    </w:p>
    <w:p w14:paraId="048D1AD0" w14:textId="77777777" w:rsidR="00CA358A" w:rsidRPr="00500E2A" w:rsidRDefault="00CA358A" w:rsidP="00EF362C">
      <w:pPr>
        <w:ind w:left="425" w:hanging="425"/>
        <w:jc w:val="both"/>
        <w:rPr>
          <w:sz w:val="22"/>
          <w:szCs w:val="22"/>
        </w:rPr>
      </w:pPr>
      <w:bookmarkStart w:id="180" w:name="_Hlk108343885"/>
      <w:r w:rsidRPr="00500E2A">
        <w:rPr>
          <w:sz w:val="22"/>
          <w:szCs w:val="22"/>
        </w:rPr>
        <w:t>1.</w:t>
      </w:r>
      <w:r w:rsidRPr="00500E2A">
        <w:rPr>
          <w:sz w:val="14"/>
          <w:szCs w:val="14"/>
        </w:rPr>
        <w:t xml:space="preserve">         </w:t>
      </w:r>
      <w:r w:rsidRPr="00500E2A">
        <w:rPr>
          <w:sz w:val="22"/>
          <w:szCs w:val="22"/>
        </w:rPr>
        <w:t>Wykonawca zobowiązuje się do przestrzegania przepisów prawnych w zakresie ochrony środowiska.</w:t>
      </w:r>
    </w:p>
    <w:p w14:paraId="344A455A" w14:textId="64B54DC4" w:rsidR="00CA358A" w:rsidRPr="00500E2A" w:rsidRDefault="00CA358A" w:rsidP="00EF362C">
      <w:pPr>
        <w:ind w:left="425" w:hanging="425"/>
        <w:jc w:val="both"/>
        <w:rPr>
          <w:sz w:val="22"/>
          <w:szCs w:val="22"/>
        </w:rPr>
      </w:pPr>
      <w:r w:rsidRPr="00500E2A">
        <w:rPr>
          <w:sz w:val="22"/>
          <w:szCs w:val="22"/>
        </w:rPr>
        <w:t>2.</w:t>
      </w:r>
      <w:r w:rsidRPr="00500E2A">
        <w:rPr>
          <w:sz w:val="14"/>
          <w:szCs w:val="14"/>
        </w:rPr>
        <w:t xml:space="preserve">         </w:t>
      </w:r>
      <w:r w:rsidRPr="00500E2A">
        <w:rPr>
          <w:sz w:val="22"/>
          <w:szCs w:val="22"/>
        </w:rPr>
        <w:t xml:space="preserve">Wykonawca oświadcza, że zapoznał się z Instrukcją dla Wykonawców, obowiązującą w trakcie realizacji umowy, zamieszczoną na stronie </w:t>
      </w:r>
      <w:hyperlink r:id="rId17" w:history="1">
        <w:r w:rsidRPr="00CA358A">
          <w:rPr>
            <w:color w:val="1F497D" w:themeColor="text2"/>
            <w:sz w:val="22"/>
            <w:szCs w:val="22"/>
            <w:u w:val="single"/>
          </w:rPr>
          <w:t>www.pgg.pl</w:t>
        </w:r>
      </w:hyperlink>
      <w:r w:rsidRPr="00500E2A">
        <w:rPr>
          <w:sz w:val="22"/>
          <w:szCs w:val="22"/>
        </w:rPr>
        <w:t xml:space="preserve"> zakładka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w:t>
      </w:r>
      <w:r w:rsidR="00C310F9">
        <w:rPr>
          <w:sz w:val="22"/>
          <w:szCs w:val="22"/>
        </w:rPr>
        <w:br/>
      </w:r>
      <w:r w:rsidRPr="00500E2A">
        <w:rPr>
          <w:sz w:val="22"/>
          <w:szCs w:val="22"/>
        </w:rPr>
        <w:t>po stronie Wykonawcy z ww. Instrukcją.</w:t>
      </w:r>
    </w:p>
    <w:p w14:paraId="2053527B" w14:textId="6F759D22" w:rsidR="00CA358A" w:rsidRDefault="00CA358A" w:rsidP="00EF362C">
      <w:pPr>
        <w:ind w:left="425" w:hanging="425"/>
        <w:jc w:val="both"/>
        <w:rPr>
          <w:i/>
          <w:iCs/>
          <w:color w:val="FF0000"/>
          <w:sz w:val="22"/>
          <w:szCs w:val="22"/>
        </w:rPr>
      </w:pPr>
      <w:r w:rsidRPr="00500E2A">
        <w:rPr>
          <w:sz w:val="22"/>
          <w:szCs w:val="22"/>
        </w:rPr>
        <w:t>3.</w:t>
      </w:r>
      <w:r w:rsidRPr="00500E2A">
        <w:rPr>
          <w:sz w:val="14"/>
          <w:szCs w:val="14"/>
        </w:rPr>
        <w:t xml:space="preserve">         </w:t>
      </w:r>
      <w:r w:rsidRPr="00500E2A">
        <w:rPr>
          <w:sz w:val="22"/>
          <w:szCs w:val="22"/>
        </w:rPr>
        <w:t xml:space="preserve">Wykonawca oświadcza, że jeśli w trakcie realizacji przedmiotu umowy powstaną odpady </w:t>
      </w:r>
      <w:r w:rsidR="00C310F9">
        <w:rPr>
          <w:sz w:val="22"/>
          <w:szCs w:val="22"/>
        </w:rPr>
        <w:br/>
      </w:r>
      <w:r w:rsidRPr="00500E2A">
        <w:rPr>
          <w:sz w:val="22"/>
          <w:szCs w:val="22"/>
        </w:rPr>
        <w:t xml:space="preserve">(za wyjątkiem odpadów wydobywczych i wszelkich odpadów wydawanych z dołu na jednostkach transportowych tj. złom, drewno, odpady gumowe, butelki PET, worki papierowe itp., które zagospodaruje Zamawiający), to jest on Wytwarzającym i Posiadaczem tych odpadów </w:t>
      </w:r>
      <w:r w:rsidRPr="00500E2A">
        <w:rPr>
          <w:sz w:val="22"/>
          <w:szCs w:val="22"/>
        </w:rPr>
        <w:br/>
        <w:t>i zobowiązuje się do postępowania z nimi zgodnie z obowiązującymi przepisami prawa w sposób gwarantujący poszanowanie środowiska naturalnego</w:t>
      </w:r>
      <w:r w:rsidR="00460FE9">
        <w:rPr>
          <w:sz w:val="22"/>
          <w:szCs w:val="22"/>
        </w:rPr>
        <w:t>.</w:t>
      </w:r>
    </w:p>
    <w:p w14:paraId="0DC60DBC" w14:textId="77777777" w:rsidR="00FE48F8" w:rsidRPr="00EF362C" w:rsidRDefault="00FE48F8" w:rsidP="00CA358A">
      <w:pPr>
        <w:ind w:left="426" w:hanging="426"/>
        <w:jc w:val="both"/>
        <w:rPr>
          <w:i/>
          <w:iCs/>
          <w:color w:val="FF0000"/>
          <w:sz w:val="16"/>
          <w:szCs w:val="16"/>
        </w:rPr>
      </w:pPr>
    </w:p>
    <w:p w14:paraId="2471F8BE" w14:textId="4FBD2940" w:rsidR="00CA358A" w:rsidRPr="00700467" w:rsidRDefault="00CA358A" w:rsidP="00700467">
      <w:pPr>
        <w:keepNext/>
        <w:tabs>
          <w:tab w:val="left" w:pos="720"/>
        </w:tabs>
        <w:snapToGrid w:val="0"/>
        <w:jc w:val="center"/>
        <w:outlineLvl w:val="1"/>
        <w:rPr>
          <w:b/>
          <w:bCs/>
          <w:sz w:val="24"/>
          <w:szCs w:val="28"/>
        </w:rPr>
      </w:pPr>
      <w:bookmarkStart w:id="181" w:name="_Toc181703722"/>
      <w:bookmarkEnd w:id="180"/>
      <w:r w:rsidRPr="00700467">
        <w:rPr>
          <w:b/>
          <w:bCs/>
          <w:sz w:val="24"/>
          <w:szCs w:val="28"/>
        </w:rPr>
        <w:t>§1</w:t>
      </w:r>
      <w:r w:rsidR="002F32F0">
        <w:rPr>
          <w:b/>
          <w:bCs/>
          <w:sz w:val="24"/>
          <w:szCs w:val="28"/>
        </w:rPr>
        <w:t xml:space="preserve">9 </w:t>
      </w:r>
      <w:r w:rsidRPr="001B7E78">
        <w:rPr>
          <w:b/>
          <w:sz w:val="22"/>
          <w:u w:val="single"/>
        </w:rPr>
        <w:t>Siła wyższa</w:t>
      </w:r>
      <w:bookmarkEnd w:id="181"/>
    </w:p>
    <w:p w14:paraId="15ECE3DB" w14:textId="77777777" w:rsidR="00CA358A" w:rsidRPr="00E66F78" w:rsidRDefault="00CA358A" w:rsidP="00A1142D">
      <w:pPr>
        <w:numPr>
          <w:ilvl w:val="0"/>
          <w:numId w:val="52"/>
        </w:numPr>
        <w:ind w:left="357" w:hanging="357"/>
        <w:jc w:val="both"/>
        <w:rPr>
          <w:sz w:val="22"/>
          <w:szCs w:val="22"/>
        </w:rPr>
      </w:pPr>
      <w:bookmarkStart w:id="182" w:name="_Hlk108343915"/>
      <w:r w:rsidRPr="00E66F78">
        <w:rPr>
          <w:sz w:val="22"/>
          <w:szCs w:val="22"/>
        </w:rPr>
        <w:t>Strony są zwolnione z odpowiedzialności za niewykonanie lub nienależyte wykonanie Umowy, jeżeli jej realizację uniemożliwiły okoliczności siły wyższej.</w:t>
      </w:r>
    </w:p>
    <w:p w14:paraId="3BEDFF1B" w14:textId="77777777" w:rsidR="00CA358A" w:rsidRPr="00E66F78" w:rsidRDefault="00CA358A" w:rsidP="00A1142D">
      <w:pPr>
        <w:numPr>
          <w:ilvl w:val="0"/>
          <w:numId w:val="52"/>
        </w:numPr>
        <w:ind w:left="357" w:hanging="357"/>
        <w:jc w:val="both"/>
        <w:rPr>
          <w:sz w:val="22"/>
          <w:szCs w:val="22"/>
        </w:rPr>
      </w:pPr>
      <w:r w:rsidRPr="00E66F78">
        <w:rPr>
          <w:sz w:val="22"/>
          <w:szCs w:val="22"/>
        </w:rPr>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w:t>
      </w:r>
      <w:r>
        <w:rPr>
          <w:sz w:val="22"/>
          <w:szCs w:val="22"/>
        </w:rPr>
        <w:t> </w:t>
      </w:r>
      <w:r w:rsidRPr="00E66F78">
        <w:rPr>
          <w:sz w:val="22"/>
          <w:szCs w:val="22"/>
        </w:rPr>
        <w:t>szczególności:</w:t>
      </w:r>
    </w:p>
    <w:p w14:paraId="346091A4" w14:textId="77777777" w:rsidR="00CA358A" w:rsidRPr="00E66F78" w:rsidRDefault="00CA358A" w:rsidP="00A1142D">
      <w:pPr>
        <w:numPr>
          <w:ilvl w:val="1"/>
          <w:numId w:val="52"/>
        </w:numPr>
        <w:jc w:val="both"/>
        <w:rPr>
          <w:sz w:val="22"/>
          <w:szCs w:val="22"/>
        </w:rPr>
      </w:pPr>
      <w:r w:rsidRPr="00E66F78">
        <w:rPr>
          <w:sz w:val="22"/>
          <w:szCs w:val="22"/>
        </w:rPr>
        <w:t>klęski żywiołowe np. pożar, powódź, trzęsienie ziemi itp.,</w:t>
      </w:r>
    </w:p>
    <w:p w14:paraId="77C00A74" w14:textId="77777777" w:rsidR="00CA358A" w:rsidRPr="00FE48F8" w:rsidRDefault="00CA358A" w:rsidP="00A1142D">
      <w:pPr>
        <w:numPr>
          <w:ilvl w:val="1"/>
          <w:numId w:val="52"/>
        </w:numPr>
        <w:jc w:val="both"/>
        <w:rPr>
          <w:sz w:val="22"/>
          <w:szCs w:val="22"/>
        </w:rPr>
      </w:pPr>
      <w:r w:rsidRPr="00E66F78">
        <w:rPr>
          <w:sz w:val="22"/>
          <w:szCs w:val="22"/>
        </w:rPr>
        <w:t xml:space="preserve">akty władzy </w:t>
      </w:r>
      <w:r w:rsidRPr="00FE48F8">
        <w:rPr>
          <w:sz w:val="22"/>
          <w:szCs w:val="22"/>
        </w:rPr>
        <w:t>państwowej np. stan wojenny, stan wyjątkowy, itp.,</w:t>
      </w:r>
    </w:p>
    <w:p w14:paraId="1D5E0817" w14:textId="77777777" w:rsidR="00CA358A" w:rsidRPr="00FE48F8" w:rsidRDefault="00CA358A" w:rsidP="00A1142D">
      <w:pPr>
        <w:numPr>
          <w:ilvl w:val="1"/>
          <w:numId w:val="52"/>
        </w:numPr>
        <w:jc w:val="both"/>
        <w:rPr>
          <w:sz w:val="22"/>
          <w:szCs w:val="22"/>
        </w:rPr>
      </w:pPr>
      <w:r w:rsidRPr="00FE48F8">
        <w:rPr>
          <w:sz w:val="22"/>
          <w:szCs w:val="22"/>
        </w:rPr>
        <w:t>poważne zakłócenia w funkcjonowaniu transportu.</w:t>
      </w:r>
    </w:p>
    <w:p w14:paraId="04C342D0" w14:textId="77777777" w:rsidR="00876071" w:rsidRPr="00FE48F8" w:rsidRDefault="00876071" w:rsidP="00A1142D">
      <w:pPr>
        <w:numPr>
          <w:ilvl w:val="0"/>
          <w:numId w:val="52"/>
        </w:numPr>
        <w:ind w:left="357" w:hanging="357"/>
        <w:jc w:val="both"/>
        <w:rPr>
          <w:sz w:val="22"/>
          <w:szCs w:val="22"/>
        </w:rPr>
      </w:pPr>
      <w:bookmarkStart w:id="183" w:name="_Hlk146785796"/>
      <w:r w:rsidRPr="00FE48F8">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bookmarkEnd w:id="183"/>
    <w:p w14:paraId="4D467C5F" w14:textId="77777777" w:rsidR="00CA358A" w:rsidRDefault="00CA358A" w:rsidP="00A1142D">
      <w:pPr>
        <w:numPr>
          <w:ilvl w:val="0"/>
          <w:numId w:val="52"/>
        </w:numPr>
        <w:ind w:left="357" w:hanging="357"/>
        <w:jc w:val="both"/>
        <w:rPr>
          <w:sz w:val="22"/>
          <w:szCs w:val="22"/>
        </w:rPr>
      </w:pPr>
      <w:r w:rsidRPr="00FE48F8">
        <w:rPr>
          <w:sz w:val="22"/>
          <w:szCs w:val="22"/>
        </w:rPr>
        <w:t>Jeżeli okoliczność siły wyższej ma charakter czasowy, jednak nie dłuższy niż 7 dni, realizacja zobowiązań wynikających z Umowy ulega przesunięciu o okres trwania przeszkody. Zmiana</w:t>
      </w:r>
      <w:r w:rsidRPr="00E66F78">
        <w:rPr>
          <w:sz w:val="22"/>
          <w:szCs w:val="22"/>
        </w:rPr>
        <w:t xml:space="preserve"> terminu realizacji Umowy w tym przypadku nie wymaga formy aneksu.</w:t>
      </w:r>
    </w:p>
    <w:p w14:paraId="24C95F84" w14:textId="77777777" w:rsidR="00FE48F8" w:rsidRPr="00EF362C" w:rsidRDefault="00FE48F8" w:rsidP="00FE48F8">
      <w:pPr>
        <w:spacing w:line="276" w:lineRule="auto"/>
        <w:ind w:left="357"/>
        <w:jc w:val="both"/>
        <w:rPr>
          <w:sz w:val="12"/>
          <w:szCs w:val="12"/>
        </w:rPr>
      </w:pPr>
    </w:p>
    <w:p w14:paraId="07B07BAE" w14:textId="68922F19" w:rsidR="00BD512E" w:rsidRPr="00B65952" w:rsidRDefault="00BD512E" w:rsidP="001619F6">
      <w:pPr>
        <w:keepNext/>
        <w:tabs>
          <w:tab w:val="left" w:pos="720"/>
        </w:tabs>
        <w:snapToGrid w:val="0"/>
        <w:jc w:val="center"/>
        <w:outlineLvl w:val="1"/>
        <w:rPr>
          <w:b/>
          <w:bCs/>
          <w:sz w:val="24"/>
          <w:szCs w:val="28"/>
        </w:rPr>
      </w:pPr>
      <w:bookmarkStart w:id="184" w:name="_Toc181703723"/>
      <w:bookmarkEnd w:id="182"/>
      <w:r w:rsidRPr="00B65952">
        <w:rPr>
          <w:b/>
          <w:bCs/>
          <w:sz w:val="24"/>
          <w:szCs w:val="28"/>
        </w:rPr>
        <w:t>§</w:t>
      </w:r>
      <w:r w:rsidR="002F32F0" w:rsidRPr="00B65952">
        <w:rPr>
          <w:b/>
          <w:bCs/>
          <w:sz w:val="24"/>
          <w:szCs w:val="28"/>
        </w:rPr>
        <w:t>2</w:t>
      </w:r>
      <w:r w:rsidR="00C445C4">
        <w:rPr>
          <w:b/>
          <w:bCs/>
          <w:sz w:val="24"/>
          <w:szCs w:val="28"/>
        </w:rPr>
        <w:t>1</w:t>
      </w:r>
      <w:r w:rsidR="002F32F0" w:rsidRPr="00B65952">
        <w:rPr>
          <w:b/>
          <w:bCs/>
          <w:sz w:val="24"/>
          <w:szCs w:val="28"/>
        </w:rPr>
        <w:t xml:space="preserve"> </w:t>
      </w:r>
      <w:r w:rsidRPr="00B65952">
        <w:rPr>
          <w:b/>
          <w:bCs/>
          <w:sz w:val="24"/>
          <w:szCs w:val="28"/>
        </w:rPr>
        <w:t>Postanowienia końcowe</w:t>
      </w:r>
      <w:bookmarkEnd w:id="184"/>
    </w:p>
    <w:p w14:paraId="74E5F7A6" w14:textId="247A635D" w:rsidR="0086135C" w:rsidRPr="00B65952" w:rsidRDefault="0086135C" w:rsidP="00A1142D">
      <w:pPr>
        <w:numPr>
          <w:ilvl w:val="0"/>
          <w:numId w:val="40"/>
        </w:numPr>
        <w:spacing w:line="259" w:lineRule="auto"/>
        <w:ind w:left="357" w:hanging="357"/>
        <w:jc w:val="both"/>
        <w:rPr>
          <w:sz w:val="22"/>
          <w:szCs w:val="22"/>
        </w:rPr>
      </w:pPr>
      <w:r w:rsidRPr="00B65952">
        <w:rPr>
          <w:sz w:val="22"/>
          <w:szCs w:val="22"/>
        </w:rPr>
        <w:t xml:space="preserve">W sprawach nieuregulowanych niniejszą Umową stosuje się odpowiednie  przepisy prawa polskiego </w:t>
      </w:r>
      <w:r w:rsidR="00E5336E">
        <w:rPr>
          <w:sz w:val="22"/>
          <w:szCs w:val="22"/>
        </w:rPr>
        <w:br/>
      </w:r>
      <w:r w:rsidRPr="00B65952">
        <w:rPr>
          <w:sz w:val="22"/>
          <w:szCs w:val="22"/>
        </w:rPr>
        <w:t xml:space="preserve">a w szczególności Kodeksu cywilnego oraz innych powszechnie obowiązujących aktów prawnych. </w:t>
      </w:r>
      <w:r w:rsidR="00E5336E">
        <w:rPr>
          <w:sz w:val="22"/>
          <w:szCs w:val="22"/>
        </w:rPr>
        <w:br/>
      </w:r>
      <w:r w:rsidRPr="00B65952">
        <w:rPr>
          <w:sz w:val="22"/>
          <w:szCs w:val="22"/>
        </w:rPr>
        <w:t xml:space="preserve">W ww. zakresie wyłączna jest także jurysdykcja krajowa sądów polskich. </w:t>
      </w:r>
    </w:p>
    <w:p w14:paraId="355A8DCC" w14:textId="77777777" w:rsidR="0086135C" w:rsidRPr="00B65952" w:rsidRDefault="0086135C" w:rsidP="00A1142D">
      <w:pPr>
        <w:numPr>
          <w:ilvl w:val="0"/>
          <w:numId w:val="40"/>
        </w:numPr>
        <w:spacing w:line="259" w:lineRule="auto"/>
        <w:ind w:left="357" w:hanging="357"/>
        <w:jc w:val="both"/>
        <w:rPr>
          <w:sz w:val="22"/>
          <w:szCs w:val="22"/>
        </w:rPr>
      </w:pPr>
      <w:r w:rsidRPr="00B65952">
        <w:rPr>
          <w:sz w:val="22"/>
          <w:szCs w:val="22"/>
        </w:rPr>
        <w:t>Wszelkie spory powstałe pomiędzy Stronami na tle wykładni lub realizacji Umowy rozstrzygane będą przez sąd powszechny właściwy dla siedziby Zamawiającego.</w:t>
      </w:r>
    </w:p>
    <w:p w14:paraId="6DFE9390" w14:textId="77777777" w:rsidR="0086135C" w:rsidRPr="00E022BD" w:rsidRDefault="0086135C" w:rsidP="00A1142D">
      <w:pPr>
        <w:numPr>
          <w:ilvl w:val="0"/>
          <w:numId w:val="40"/>
        </w:numPr>
        <w:ind w:left="357" w:hanging="357"/>
        <w:jc w:val="both"/>
        <w:rPr>
          <w:sz w:val="22"/>
          <w:szCs w:val="22"/>
        </w:rPr>
      </w:pPr>
      <w:r w:rsidRPr="00B65952">
        <w:rPr>
          <w:sz w:val="22"/>
          <w:szCs w:val="22"/>
        </w:rPr>
        <w:lastRenderedPageBreak/>
        <w:t>Wszelkie zmiany i uzupełnienia Umowy wymagają dla swej ważności</w:t>
      </w:r>
      <w:r w:rsidRPr="00E022BD">
        <w:rPr>
          <w:sz w:val="22"/>
          <w:szCs w:val="22"/>
        </w:rPr>
        <w:t xml:space="preserve"> formy pisemnej w postaci aneksu do Umowy. </w:t>
      </w:r>
    </w:p>
    <w:p w14:paraId="748ECE54" w14:textId="77777777" w:rsidR="000C31E8" w:rsidRDefault="000C31E8" w:rsidP="000C31E8">
      <w:pPr>
        <w:rPr>
          <w:sz w:val="12"/>
          <w:szCs w:val="12"/>
        </w:rPr>
      </w:pPr>
    </w:p>
    <w:p w14:paraId="6439F925" w14:textId="77777777" w:rsidR="0086135C" w:rsidRPr="00221E2E" w:rsidRDefault="0086135C" w:rsidP="000C31E8">
      <w:pPr>
        <w:rPr>
          <w:sz w:val="12"/>
          <w:szCs w:val="12"/>
        </w:rPr>
      </w:pPr>
    </w:p>
    <w:p w14:paraId="49163CE7" w14:textId="730955C6" w:rsidR="00E66FA0" w:rsidRPr="00792EBB" w:rsidRDefault="0081261A" w:rsidP="00EF362C">
      <w:pPr>
        <w:ind w:left="357" w:hanging="357"/>
        <w:jc w:val="both"/>
        <w:rPr>
          <w:i/>
          <w:sz w:val="22"/>
          <w:szCs w:val="22"/>
          <w:u w:val="single"/>
        </w:rPr>
      </w:pPr>
      <w:r>
        <w:rPr>
          <w:i/>
          <w:sz w:val="22"/>
          <w:szCs w:val="22"/>
          <w:u w:val="single"/>
        </w:rPr>
        <w:t>Z</w:t>
      </w:r>
      <w:r w:rsidR="00E66FA0" w:rsidRPr="00792EBB">
        <w:rPr>
          <w:i/>
          <w:sz w:val="22"/>
          <w:szCs w:val="22"/>
          <w:u w:val="single"/>
        </w:rPr>
        <w:t xml:space="preserve">ałączniki do </w:t>
      </w:r>
      <w:r w:rsidR="00FE48F8">
        <w:rPr>
          <w:i/>
          <w:sz w:val="22"/>
          <w:szCs w:val="22"/>
          <w:u w:val="single"/>
        </w:rPr>
        <w:t>U</w:t>
      </w:r>
      <w:r w:rsidR="00E66FA0" w:rsidRPr="00792EBB">
        <w:rPr>
          <w:i/>
          <w:sz w:val="22"/>
          <w:szCs w:val="22"/>
          <w:u w:val="single"/>
        </w:rPr>
        <w:t>mowy:</w:t>
      </w:r>
    </w:p>
    <w:p w14:paraId="51DC8DF5" w14:textId="59EC211F" w:rsidR="008B0F6A" w:rsidRPr="00792EBB" w:rsidRDefault="008B0F6A" w:rsidP="00EF362C">
      <w:pPr>
        <w:numPr>
          <w:ilvl w:val="0"/>
          <w:numId w:val="13"/>
        </w:numPr>
        <w:tabs>
          <w:tab w:val="clear" w:pos="2880"/>
          <w:tab w:val="num" w:pos="1620"/>
        </w:tabs>
        <w:ind w:hanging="1440"/>
        <w:jc w:val="both"/>
        <w:rPr>
          <w:i/>
          <w:sz w:val="22"/>
          <w:szCs w:val="22"/>
        </w:rPr>
      </w:pPr>
      <w:r w:rsidRPr="00792EBB">
        <w:rPr>
          <w:i/>
          <w:sz w:val="22"/>
          <w:szCs w:val="22"/>
        </w:rPr>
        <w:t xml:space="preserve">Szczegółowy </w:t>
      </w:r>
      <w:r w:rsidR="00B41BF7">
        <w:rPr>
          <w:i/>
          <w:sz w:val="22"/>
          <w:szCs w:val="22"/>
        </w:rPr>
        <w:t>opis przedmiotu</w:t>
      </w:r>
      <w:r w:rsidRPr="00792EBB">
        <w:rPr>
          <w:i/>
          <w:sz w:val="22"/>
          <w:szCs w:val="22"/>
        </w:rPr>
        <w:t xml:space="preserve"> zamówienia </w:t>
      </w:r>
    </w:p>
    <w:p w14:paraId="2D806E12" w14:textId="52BF9AE5" w:rsidR="00C310F9" w:rsidRPr="00792EBB" w:rsidRDefault="00C310F9" w:rsidP="00EF362C">
      <w:pPr>
        <w:numPr>
          <w:ilvl w:val="0"/>
          <w:numId w:val="13"/>
        </w:numPr>
        <w:tabs>
          <w:tab w:val="clear" w:pos="2880"/>
          <w:tab w:val="num" w:pos="1620"/>
        </w:tabs>
        <w:ind w:hanging="1440"/>
        <w:jc w:val="both"/>
        <w:rPr>
          <w:i/>
          <w:sz w:val="22"/>
          <w:szCs w:val="22"/>
        </w:rPr>
      </w:pPr>
      <w:r w:rsidRPr="00792EBB">
        <w:rPr>
          <w:i/>
          <w:sz w:val="22"/>
          <w:szCs w:val="22"/>
        </w:rPr>
        <w:t xml:space="preserve">Cennik części zamiennych i podzespołów </w:t>
      </w:r>
    </w:p>
    <w:p w14:paraId="55F464C0" w14:textId="61CE1E13" w:rsidR="00AF07A5" w:rsidRPr="00AF07A5" w:rsidRDefault="00AF07A5" w:rsidP="00EF362C">
      <w:pPr>
        <w:numPr>
          <w:ilvl w:val="0"/>
          <w:numId w:val="13"/>
        </w:numPr>
        <w:tabs>
          <w:tab w:val="clear" w:pos="2880"/>
          <w:tab w:val="num" w:pos="1620"/>
        </w:tabs>
        <w:ind w:hanging="1440"/>
        <w:jc w:val="both"/>
        <w:rPr>
          <w:i/>
          <w:sz w:val="22"/>
          <w:szCs w:val="22"/>
        </w:rPr>
      </w:pPr>
      <w:r w:rsidRPr="00AF07A5">
        <w:rPr>
          <w:i/>
          <w:sz w:val="22"/>
          <w:szCs w:val="22"/>
        </w:rPr>
        <w:t xml:space="preserve">Oświadczenie o statusie </w:t>
      </w:r>
      <w:r w:rsidR="00876071">
        <w:rPr>
          <w:i/>
          <w:sz w:val="22"/>
          <w:szCs w:val="22"/>
        </w:rPr>
        <w:t>Wykonawcy</w:t>
      </w:r>
      <w:r>
        <w:rPr>
          <w:i/>
          <w:sz w:val="22"/>
          <w:szCs w:val="22"/>
        </w:rPr>
        <w:t>.</w:t>
      </w:r>
    </w:p>
    <w:p w14:paraId="311090FA" w14:textId="77777777" w:rsidR="006F44EB" w:rsidRDefault="006F44EB" w:rsidP="00D976EF">
      <w:pPr>
        <w:jc w:val="center"/>
        <w:rPr>
          <w:i/>
          <w:sz w:val="22"/>
          <w:szCs w:val="22"/>
        </w:rPr>
      </w:pPr>
      <w:bookmarkStart w:id="185" w:name="_Hlk108944975"/>
    </w:p>
    <w:bookmarkEnd w:id="185"/>
    <w:p w14:paraId="1C100AB8" w14:textId="541E81F4" w:rsidR="00AF07A5" w:rsidRDefault="00AF07A5">
      <w:pPr>
        <w:rPr>
          <w:sz w:val="22"/>
          <w:szCs w:val="22"/>
        </w:rPr>
      </w:pPr>
    </w:p>
    <w:p w14:paraId="2C35CE5A" w14:textId="1F17E705" w:rsidR="0086135C" w:rsidRDefault="0086135C">
      <w:pPr>
        <w:rPr>
          <w:b/>
          <w:bCs/>
          <w:sz w:val="22"/>
          <w:szCs w:val="22"/>
        </w:rPr>
      </w:pPr>
      <w:bookmarkStart w:id="186" w:name="_Hlk67832211"/>
      <w:bookmarkStart w:id="187" w:name="_Hlk108349559"/>
      <w:r>
        <w:rPr>
          <w:b/>
          <w:bCs/>
          <w:sz w:val="22"/>
          <w:szCs w:val="22"/>
        </w:rPr>
        <w:br w:type="page"/>
      </w:r>
    </w:p>
    <w:p w14:paraId="730677D7" w14:textId="77777777" w:rsidR="00FE48F8" w:rsidRDefault="00FE48F8" w:rsidP="00375C8D">
      <w:pPr>
        <w:spacing w:before="120"/>
        <w:rPr>
          <w:b/>
          <w:bCs/>
          <w:sz w:val="22"/>
          <w:szCs w:val="22"/>
        </w:rPr>
      </w:pPr>
    </w:p>
    <w:p w14:paraId="0DE84D03" w14:textId="77777777" w:rsidR="00FE48F8" w:rsidRPr="001456AD" w:rsidRDefault="00FE48F8" w:rsidP="00FE48F8">
      <w:pPr>
        <w:spacing w:before="120"/>
        <w:jc w:val="right"/>
        <w:rPr>
          <w:b/>
          <w:bCs/>
          <w:sz w:val="22"/>
          <w:szCs w:val="22"/>
        </w:rPr>
      </w:pPr>
      <w:bookmarkStart w:id="188" w:name="_Hlk67826939"/>
      <w:r w:rsidRPr="001456AD">
        <w:rPr>
          <w:b/>
          <w:bCs/>
          <w:sz w:val="22"/>
          <w:szCs w:val="22"/>
        </w:rPr>
        <w:t xml:space="preserve">Załącznik nr </w:t>
      </w:r>
      <w:r>
        <w:rPr>
          <w:b/>
          <w:bCs/>
          <w:sz w:val="22"/>
          <w:szCs w:val="22"/>
        </w:rPr>
        <w:t>1</w:t>
      </w:r>
      <w:r w:rsidRPr="001456AD">
        <w:rPr>
          <w:b/>
          <w:bCs/>
          <w:sz w:val="22"/>
          <w:szCs w:val="22"/>
        </w:rPr>
        <w:t xml:space="preserve"> do Umowy </w:t>
      </w:r>
    </w:p>
    <w:bookmarkEnd w:id="188"/>
    <w:p w14:paraId="23DF30E0" w14:textId="77777777" w:rsidR="00FE48F8" w:rsidRPr="00AC2718" w:rsidRDefault="00FE48F8" w:rsidP="00FE48F8">
      <w:pPr>
        <w:jc w:val="both"/>
        <w:rPr>
          <w:b/>
          <w:bCs/>
          <w:color w:val="000000" w:themeColor="text1"/>
          <w:sz w:val="24"/>
          <w:szCs w:val="24"/>
        </w:rPr>
      </w:pPr>
    </w:p>
    <w:p w14:paraId="4462D179" w14:textId="77777777" w:rsidR="00FE48F8" w:rsidRDefault="00FE48F8" w:rsidP="00FE48F8">
      <w:pPr>
        <w:jc w:val="both"/>
        <w:rPr>
          <w:b/>
          <w:bCs/>
          <w:color w:val="000000" w:themeColor="text1"/>
          <w:sz w:val="28"/>
          <w:szCs w:val="28"/>
        </w:rPr>
      </w:pPr>
    </w:p>
    <w:p w14:paraId="1E0AEF78" w14:textId="77777777" w:rsidR="00FE48F8" w:rsidRPr="001002B8" w:rsidRDefault="00FE48F8" w:rsidP="00FE48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24918046" w14:textId="77777777" w:rsidR="00FE48F8" w:rsidRPr="00744F79" w:rsidRDefault="00FE48F8" w:rsidP="00FE48F8">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zgodny z  Załącznikiem nr 1 do SWZ</w:t>
      </w:r>
      <w:bookmarkStart w:id="189" w:name="_Hlk147849015"/>
      <w:r w:rsidRPr="00744F79">
        <w:rPr>
          <w:b/>
          <w:bCs/>
          <w:i/>
          <w:iCs/>
          <w:color w:val="FF0000"/>
          <w:sz w:val="28"/>
          <w:szCs w:val="28"/>
        </w:rPr>
        <w:t>)</w:t>
      </w:r>
    </w:p>
    <w:bookmarkEnd w:id="189"/>
    <w:p w14:paraId="7D0D9DF9" w14:textId="77777777" w:rsidR="00FE48F8" w:rsidRDefault="00FE48F8" w:rsidP="004A1FC2">
      <w:pPr>
        <w:spacing w:before="120"/>
        <w:jc w:val="right"/>
        <w:rPr>
          <w:b/>
          <w:bCs/>
          <w:sz w:val="22"/>
          <w:szCs w:val="22"/>
        </w:rPr>
      </w:pPr>
    </w:p>
    <w:p w14:paraId="545974F8" w14:textId="77777777" w:rsidR="00FE48F8" w:rsidRDefault="00FE48F8" w:rsidP="004A1FC2">
      <w:pPr>
        <w:spacing w:before="120"/>
        <w:jc w:val="right"/>
        <w:rPr>
          <w:b/>
          <w:bCs/>
          <w:sz w:val="22"/>
          <w:szCs w:val="22"/>
        </w:rPr>
      </w:pPr>
    </w:p>
    <w:p w14:paraId="38F2F5E7" w14:textId="46695983" w:rsidR="00FE48F8" w:rsidRDefault="00FE48F8">
      <w:pPr>
        <w:rPr>
          <w:b/>
          <w:bCs/>
          <w:sz w:val="22"/>
          <w:szCs w:val="22"/>
        </w:rPr>
      </w:pPr>
      <w:r>
        <w:rPr>
          <w:b/>
          <w:bCs/>
          <w:sz w:val="22"/>
          <w:szCs w:val="22"/>
        </w:rPr>
        <w:br w:type="page"/>
      </w:r>
    </w:p>
    <w:p w14:paraId="72F9A816" w14:textId="6C882781" w:rsidR="00A11114" w:rsidRDefault="00A11114" w:rsidP="00A11114">
      <w:pPr>
        <w:spacing w:before="120"/>
        <w:jc w:val="right"/>
        <w:rPr>
          <w:b/>
          <w:bCs/>
          <w:sz w:val="22"/>
          <w:szCs w:val="22"/>
        </w:rPr>
      </w:pPr>
      <w:r w:rsidRPr="001456AD">
        <w:rPr>
          <w:b/>
          <w:bCs/>
          <w:sz w:val="22"/>
          <w:szCs w:val="22"/>
        </w:rPr>
        <w:lastRenderedPageBreak/>
        <w:t xml:space="preserve">Załącznik nr </w:t>
      </w:r>
      <w:r>
        <w:rPr>
          <w:b/>
          <w:bCs/>
          <w:sz w:val="22"/>
          <w:szCs w:val="22"/>
        </w:rPr>
        <w:t>2</w:t>
      </w:r>
      <w:r w:rsidRPr="001456AD">
        <w:rPr>
          <w:b/>
          <w:bCs/>
          <w:sz w:val="22"/>
          <w:szCs w:val="22"/>
        </w:rPr>
        <w:t xml:space="preserve"> do Umowy</w:t>
      </w:r>
    </w:p>
    <w:p w14:paraId="13CDE400" w14:textId="77777777" w:rsidR="00A11114" w:rsidRDefault="00A11114" w:rsidP="00A11114">
      <w:pPr>
        <w:spacing w:before="120"/>
        <w:rPr>
          <w:b/>
          <w:bCs/>
          <w:sz w:val="22"/>
          <w:szCs w:val="22"/>
        </w:rPr>
      </w:pPr>
    </w:p>
    <w:p w14:paraId="751F7077" w14:textId="77777777" w:rsidR="00A11114" w:rsidRDefault="00A11114" w:rsidP="00A11114">
      <w:pPr>
        <w:spacing w:before="120"/>
        <w:rPr>
          <w:b/>
          <w:bCs/>
          <w:sz w:val="22"/>
          <w:szCs w:val="22"/>
        </w:rPr>
      </w:pPr>
    </w:p>
    <w:p w14:paraId="40DB4CB3" w14:textId="77777777" w:rsidR="00A11114" w:rsidRDefault="00A11114" w:rsidP="00A11114">
      <w:pPr>
        <w:spacing w:before="120"/>
        <w:rPr>
          <w:b/>
          <w:bCs/>
          <w:sz w:val="22"/>
          <w:szCs w:val="22"/>
        </w:rPr>
      </w:pPr>
    </w:p>
    <w:p w14:paraId="63396084" w14:textId="0A584E10" w:rsidR="00A11114" w:rsidRPr="00A11114" w:rsidRDefault="00A11114" w:rsidP="00A11114">
      <w:pPr>
        <w:spacing w:before="120"/>
        <w:jc w:val="center"/>
        <w:rPr>
          <w:b/>
          <w:bCs/>
          <w:sz w:val="32"/>
          <w:szCs w:val="32"/>
        </w:rPr>
      </w:pPr>
      <w:r w:rsidRPr="00A11114">
        <w:rPr>
          <w:b/>
          <w:bCs/>
          <w:sz w:val="32"/>
          <w:szCs w:val="32"/>
        </w:rPr>
        <w:t>Cennik części zamiennych i podzespołów</w:t>
      </w:r>
    </w:p>
    <w:p w14:paraId="529BDA05" w14:textId="6F5F1285" w:rsidR="00A11114" w:rsidRDefault="00A11114">
      <w:pPr>
        <w:rPr>
          <w:b/>
          <w:bCs/>
          <w:sz w:val="22"/>
          <w:szCs w:val="22"/>
        </w:rPr>
      </w:pPr>
      <w:r>
        <w:rPr>
          <w:b/>
          <w:bCs/>
          <w:sz w:val="22"/>
          <w:szCs w:val="22"/>
        </w:rPr>
        <w:br w:type="page"/>
      </w:r>
    </w:p>
    <w:p w14:paraId="2D5659A6" w14:textId="77777777" w:rsidR="00FE48F8" w:rsidRDefault="00FE48F8" w:rsidP="004A1FC2">
      <w:pPr>
        <w:spacing w:before="120"/>
        <w:jc w:val="right"/>
        <w:rPr>
          <w:b/>
          <w:bCs/>
          <w:sz w:val="22"/>
          <w:szCs w:val="22"/>
        </w:rPr>
      </w:pPr>
    </w:p>
    <w:p w14:paraId="3378AA84" w14:textId="06E92311" w:rsidR="004A1FC2" w:rsidRPr="00B30F1F" w:rsidRDefault="004A1FC2" w:rsidP="004A1FC2">
      <w:pPr>
        <w:spacing w:before="120"/>
        <w:jc w:val="right"/>
        <w:rPr>
          <w:b/>
          <w:bCs/>
          <w:sz w:val="22"/>
          <w:szCs w:val="22"/>
        </w:rPr>
      </w:pPr>
      <w:r w:rsidRPr="00B30F1F">
        <w:rPr>
          <w:b/>
          <w:bCs/>
          <w:sz w:val="22"/>
          <w:szCs w:val="22"/>
        </w:rPr>
        <w:t xml:space="preserve">Załącznik nr </w:t>
      </w:r>
      <w:r w:rsidR="00C310F9">
        <w:rPr>
          <w:b/>
          <w:bCs/>
          <w:sz w:val="22"/>
          <w:szCs w:val="22"/>
        </w:rPr>
        <w:t>3</w:t>
      </w:r>
      <w:r>
        <w:rPr>
          <w:b/>
          <w:bCs/>
          <w:sz w:val="22"/>
          <w:szCs w:val="22"/>
        </w:rPr>
        <w:t xml:space="preserve"> </w:t>
      </w:r>
      <w:r w:rsidRPr="00B30F1F">
        <w:rPr>
          <w:b/>
          <w:bCs/>
          <w:sz w:val="22"/>
          <w:szCs w:val="22"/>
        </w:rPr>
        <w:t xml:space="preserve">do Umowy </w:t>
      </w:r>
    </w:p>
    <w:p w14:paraId="37324D51" w14:textId="77777777" w:rsidR="004A1FC2" w:rsidRPr="00B30F1F" w:rsidRDefault="004A1FC2" w:rsidP="004A1FC2">
      <w:pPr>
        <w:spacing w:before="120"/>
        <w:jc w:val="both"/>
        <w:rPr>
          <w:bCs/>
          <w:sz w:val="22"/>
          <w:szCs w:val="22"/>
          <w:highlight w:val="yellow"/>
        </w:rPr>
      </w:pPr>
    </w:p>
    <w:bookmarkEnd w:id="186"/>
    <w:bookmarkEnd w:id="187"/>
    <w:p w14:paraId="10E75678" w14:textId="77777777" w:rsidR="00FE48F8" w:rsidRPr="00614D1C" w:rsidRDefault="00FE48F8" w:rsidP="00FE48F8">
      <w:pPr>
        <w:spacing w:before="120"/>
        <w:jc w:val="center"/>
        <w:rPr>
          <w:b/>
          <w:bCs/>
          <w:sz w:val="28"/>
          <w:szCs w:val="28"/>
        </w:rPr>
      </w:pPr>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15ECFE02" w14:textId="77777777" w:rsidR="00FE48F8" w:rsidRDefault="00FE48F8" w:rsidP="00FE48F8">
      <w:pPr>
        <w:spacing w:before="120"/>
        <w:jc w:val="both"/>
        <w:rPr>
          <w:b/>
          <w:color w:val="0070C0"/>
          <w:sz w:val="22"/>
          <w:szCs w:val="22"/>
        </w:rPr>
      </w:pPr>
    </w:p>
    <w:p w14:paraId="3FD93FFC" w14:textId="77777777" w:rsidR="00FE48F8" w:rsidRDefault="00FE48F8" w:rsidP="00FE48F8">
      <w:pPr>
        <w:spacing w:before="120"/>
        <w:jc w:val="both"/>
        <w:rPr>
          <w:b/>
          <w:color w:val="0070C0"/>
          <w:sz w:val="22"/>
          <w:szCs w:val="22"/>
        </w:rPr>
      </w:pPr>
    </w:p>
    <w:p w14:paraId="0C78754D" w14:textId="77777777" w:rsidR="00FE48F8" w:rsidRPr="00B30F1F" w:rsidRDefault="00FE48F8" w:rsidP="00FE48F8">
      <w:pPr>
        <w:spacing w:before="120"/>
        <w:jc w:val="both"/>
        <w:rPr>
          <w:bCs/>
          <w:sz w:val="22"/>
          <w:szCs w:val="22"/>
        </w:rPr>
      </w:pPr>
      <w:r w:rsidRPr="00B30F1F">
        <w:rPr>
          <w:bCs/>
          <w:sz w:val="22"/>
          <w:szCs w:val="22"/>
        </w:rPr>
        <w:t>Nazwa Wykonawcy:</w:t>
      </w:r>
    </w:p>
    <w:p w14:paraId="0438BAC8" w14:textId="77777777" w:rsidR="00FE48F8" w:rsidRPr="00977443" w:rsidRDefault="00FE48F8" w:rsidP="00FE48F8">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0F6239CA" w14:textId="77777777" w:rsidR="00FE48F8" w:rsidRPr="00B30F1F" w:rsidRDefault="00FE48F8" w:rsidP="00FE48F8">
      <w:pPr>
        <w:spacing w:before="120"/>
        <w:jc w:val="both"/>
        <w:rPr>
          <w:b/>
          <w:color w:val="0070C0"/>
          <w:sz w:val="22"/>
          <w:szCs w:val="22"/>
          <w:highlight w:val="yellow"/>
        </w:rPr>
      </w:pPr>
    </w:p>
    <w:p w14:paraId="464FB786" w14:textId="77777777" w:rsidR="00FE48F8" w:rsidRPr="00614D1C" w:rsidRDefault="00FE48F8" w:rsidP="00FE48F8">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7B4071E8" w14:textId="77777777" w:rsidR="00FE48F8" w:rsidRPr="00B30F1F" w:rsidRDefault="00FE48F8" w:rsidP="00FE48F8">
      <w:pPr>
        <w:spacing w:before="120"/>
        <w:jc w:val="both"/>
        <w:rPr>
          <w:iCs/>
          <w:sz w:val="22"/>
          <w:szCs w:val="22"/>
          <w:highlight w:val="yellow"/>
        </w:rPr>
      </w:pPr>
    </w:p>
    <w:p w14:paraId="725ED680" w14:textId="77777777" w:rsidR="00FE48F8" w:rsidRPr="00B30F1F" w:rsidRDefault="00FE48F8" w:rsidP="00FE48F8">
      <w:pPr>
        <w:spacing w:before="120"/>
        <w:jc w:val="both"/>
        <w:rPr>
          <w:iCs/>
          <w:sz w:val="22"/>
          <w:szCs w:val="22"/>
          <w:highlight w:val="yellow"/>
        </w:rPr>
      </w:pPr>
    </w:p>
    <w:p w14:paraId="3B57EB34" w14:textId="77777777" w:rsidR="00FE48F8" w:rsidRPr="00B30F1F" w:rsidRDefault="00FE48F8" w:rsidP="00FE48F8">
      <w:pPr>
        <w:spacing w:before="120"/>
        <w:jc w:val="both"/>
        <w:rPr>
          <w:iCs/>
          <w:sz w:val="22"/>
          <w:szCs w:val="22"/>
          <w:highlight w:val="yellow"/>
        </w:rPr>
      </w:pPr>
    </w:p>
    <w:p w14:paraId="36E709BA" w14:textId="77777777" w:rsidR="00FE48F8" w:rsidRPr="00B30F1F" w:rsidRDefault="00FE48F8" w:rsidP="00FE48F8">
      <w:pPr>
        <w:spacing w:before="120"/>
        <w:jc w:val="both"/>
        <w:rPr>
          <w:iCs/>
          <w:strike/>
          <w:sz w:val="22"/>
          <w:szCs w:val="22"/>
          <w:highlight w:val="yellow"/>
        </w:rPr>
      </w:pPr>
    </w:p>
    <w:p w14:paraId="586CE442" w14:textId="77777777" w:rsidR="00FE48F8" w:rsidRPr="00B30F1F" w:rsidRDefault="00FE48F8" w:rsidP="00FE48F8">
      <w:pPr>
        <w:spacing w:before="120"/>
        <w:jc w:val="both"/>
        <w:rPr>
          <w:iCs/>
          <w:strike/>
          <w:sz w:val="22"/>
          <w:szCs w:val="22"/>
          <w:highlight w:val="yellow"/>
        </w:rPr>
      </w:pPr>
    </w:p>
    <w:p w14:paraId="647DA0F3" w14:textId="77777777" w:rsidR="00FE48F8" w:rsidRPr="00B30F1F" w:rsidRDefault="00FE48F8" w:rsidP="00FE48F8">
      <w:pPr>
        <w:spacing w:before="120"/>
        <w:jc w:val="both"/>
        <w:rPr>
          <w:strike/>
          <w:sz w:val="22"/>
          <w:szCs w:val="22"/>
          <w:highlight w:val="yellow"/>
        </w:rPr>
      </w:pPr>
    </w:p>
    <w:p w14:paraId="42947679" w14:textId="77777777" w:rsidR="00FE48F8" w:rsidRPr="00712AEC" w:rsidRDefault="00FE48F8" w:rsidP="00FE48F8">
      <w:pPr>
        <w:spacing w:before="120"/>
        <w:jc w:val="both"/>
        <w:rPr>
          <w:bCs/>
          <w:sz w:val="22"/>
          <w:szCs w:val="22"/>
        </w:rPr>
      </w:pPr>
      <w:r w:rsidRPr="00FC4EBB">
        <w:rPr>
          <w:bCs/>
          <w:sz w:val="22"/>
          <w:szCs w:val="22"/>
        </w:rPr>
        <w:t>* - skreślić niewłaściwe</w:t>
      </w:r>
    </w:p>
    <w:p w14:paraId="5491E4E2" w14:textId="77777777" w:rsidR="00FE48F8" w:rsidRDefault="00FE48F8" w:rsidP="00FE48F8">
      <w:pPr>
        <w:rPr>
          <w:strike/>
        </w:rPr>
      </w:pPr>
    </w:p>
    <w:p w14:paraId="7C06A5A3" w14:textId="77777777" w:rsidR="00FE48F8" w:rsidRDefault="00FE48F8" w:rsidP="00FE48F8">
      <w:pPr>
        <w:rPr>
          <w:i/>
          <w:iCs/>
          <w:sz w:val="22"/>
          <w:szCs w:val="22"/>
        </w:rPr>
      </w:pPr>
      <w:r w:rsidRPr="00B30F1F">
        <w:rPr>
          <w:i/>
          <w:iCs/>
          <w:sz w:val="22"/>
          <w:szCs w:val="22"/>
        </w:rPr>
        <w:t>Podpisuje Wykonawca lub każdy z członków Konsorcjum</w:t>
      </w:r>
    </w:p>
    <w:p w14:paraId="260D61DE" w14:textId="77777777" w:rsidR="00FE48F8" w:rsidRDefault="00FE48F8" w:rsidP="00FE48F8">
      <w:pPr>
        <w:rPr>
          <w:i/>
          <w:iCs/>
          <w:sz w:val="22"/>
          <w:szCs w:val="22"/>
        </w:rPr>
      </w:pPr>
    </w:p>
    <w:p w14:paraId="6A703AAB" w14:textId="77777777" w:rsidR="00FE48F8" w:rsidRDefault="00FE48F8" w:rsidP="00FE48F8">
      <w:pPr>
        <w:rPr>
          <w:i/>
          <w:iCs/>
          <w:sz w:val="22"/>
          <w:szCs w:val="22"/>
        </w:rPr>
      </w:pPr>
    </w:p>
    <w:p w14:paraId="529E7E2A" w14:textId="7BBE487E" w:rsidR="00370355" w:rsidRPr="000E0FCC" w:rsidRDefault="00370355" w:rsidP="000E0FCC">
      <w:pPr>
        <w:rPr>
          <w:i/>
          <w:iCs/>
          <w:szCs w:val="22"/>
        </w:rPr>
      </w:pPr>
    </w:p>
    <w:sectPr w:rsidR="00370355" w:rsidRPr="000E0FCC" w:rsidSect="000A74EA">
      <w:headerReference w:type="default" r:id="rId18"/>
      <w:footerReference w:type="even" r:id="rId19"/>
      <w:footerReference w:type="default" r:id="rId20"/>
      <w:pgSz w:w="11906" w:h="16838" w:code="9"/>
      <w:pgMar w:top="851" w:right="1133" w:bottom="1701" w:left="1276" w:header="227" w:footer="17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4858A1" w14:textId="77777777" w:rsidR="000A74EA" w:rsidRDefault="000A74EA">
      <w:r>
        <w:separator/>
      </w:r>
    </w:p>
  </w:endnote>
  <w:endnote w:type="continuationSeparator" w:id="0">
    <w:p w14:paraId="7FD7E95A" w14:textId="77777777" w:rsidR="000A74EA" w:rsidRDefault="000A7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us">
    <w:altName w:val="Arial"/>
    <w:charset w:val="00"/>
    <w:family w:val="roman"/>
    <w:pitch w:val="variable"/>
    <w:sig w:usb0="00002003" w:usb1="80000000" w:usb2="00000008" w:usb3="00000000" w:csb0="00000041"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AB15D" w14:textId="77777777" w:rsidR="00713F40" w:rsidRDefault="00713F4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983216A" w14:textId="77777777" w:rsidR="00713F40" w:rsidRDefault="00713F4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3212632"/>
      <w:docPartObj>
        <w:docPartGallery w:val="Page Numbers (Bottom of Page)"/>
        <w:docPartUnique/>
      </w:docPartObj>
    </w:sdtPr>
    <w:sdtEndPr/>
    <w:sdtContent>
      <w:p w14:paraId="6E73E09F" w14:textId="1531CE35" w:rsidR="00713F40" w:rsidRDefault="00713F40" w:rsidP="003943F1">
        <w:pPr>
          <w:pStyle w:val="Stopka"/>
        </w:pPr>
      </w:p>
      <w:p w14:paraId="2948E053" w14:textId="7FBBC157" w:rsidR="00F53186" w:rsidRDefault="00786506" w:rsidP="00F53186">
        <w:pPr>
          <w:pStyle w:val="Stopka"/>
        </w:pPr>
        <w:r>
          <w:t xml:space="preserve">Nr sprawy </w:t>
        </w:r>
        <w:r w:rsidR="00632BF8" w:rsidRPr="00632BF8">
          <w:t>442400597</w:t>
        </w:r>
      </w:p>
      <w:p w14:paraId="0AEA86B7" w14:textId="77777777" w:rsidR="00A90DD7" w:rsidRDefault="00A90DD7" w:rsidP="00F53186">
        <w:pPr>
          <w:pStyle w:val="Stopka"/>
        </w:pPr>
      </w:p>
      <w:p w14:paraId="570B7FE4" w14:textId="1FE7E2AF" w:rsidR="00A90DD7" w:rsidRDefault="00713F40" w:rsidP="00A90DD7">
        <w:pPr>
          <w:pStyle w:val="Stopka"/>
        </w:pPr>
        <w:r>
          <w:t xml:space="preserve"> </w:t>
        </w:r>
        <w:sdt>
          <w:sdtPr>
            <w:rPr>
              <w:i/>
            </w:rPr>
            <w:id w:val="-464276899"/>
            <w:lock w:val="sdtContentLocked"/>
            <w:placeholder>
              <w:docPart w:val="61E5D122FAB8492B90295EC6C64E7D2E"/>
            </w:placeholder>
            <w:text/>
          </w:sdtPr>
          <w:sdtEndPr/>
          <w:sdtContent>
            <w:r w:rsidR="00A90DD7" w:rsidRPr="00A90DD7">
              <w:rPr>
                <w:i/>
              </w:rPr>
              <w:t>Wzór nr NP/04/2024/v1</w:t>
            </w:r>
          </w:sdtContent>
        </w:sdt>
      </w:p>
      <w:p w14:paraId="6E7D33D0" w14:textId="6F3639CC" w:rsidR="00713F40" w:rsidRDefault="00713F40" w:rsidP="00F53186">
        <w:pPr>
          <w:pStyle w:val="Stopka"/>
        </w:pPr>
        <w:r>
          <w:t xml:space="preserve">                                                                                                     </w:t>
        </w:r>
        <w:r w:rsidR="0032084B">
          <w:fldChar w:fldCharType="begin"/>
        </w:r>
        <w:r w:rsidR="0032084B">
          <w:instrText>PAGE   \* MERGEFORMAT</w:instrText>
        </w:r>
        <w:r w:rsidR="0032084B">
          <w:fldChar w:fldCharType="separate"/>
        </w:r>
        <w:r w:rsidR="00DE2CDB">
          <w:rPr>
            <w:noProof/>
          </w:rPr>
          <w:t>56</w:t>
        </w:r>
        <w:r w:rsidR="0032084B">
          <w:rPr>
            <w:noProof/>
          </w:rPr>
          <w:fldChar w:fldCharType="end"/>
        </w:r>
      </w:p>
    </w:sdtContent>
  </w:sdt>
  <w:p w14:paraId="54399CBC" w14:textId="77777777" w:rsidR="00713F40" w:rsidRPr="00995FAF" w:rsidRDefault="00713F40" w:rsidP="00995F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2C8983" w14:textId="77777777" w:rsidR="000A74EA" w:rsidRDefault="000A74EA">
      <w:r>
        <w:separator/>
      </w:r>
    </w:p>
  </w:footnote>
  <w:footnote w:type="continuationSeparator" w:id="0">
    <w:p w14:paraId="10576F85" w14:textId="77777777" w:rsidR="000A74EA" w:rsidRDefault="000A7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2B42E" w14:textId="77777777" w:rsidR="00713F40" w:rsidRDefault="00713F40" w:rsidP="005B3776">
    <w:pPr>
      <w:pStyle w:val="Nagwek"/>
      <w:pBdr>
        <w:bottom w:val="double" w:sz="4" w:space="14" w:color="auto"/>
      </w:pBdr>
      <w:tabs>
        <w:tab w:val="clear" w:pos="4536"/>
        <w:tab w:val="clear" w:pos="9072"/>
        <w:tab w:val="center" w:pos="-1980"/>
      </w:tabs>
      <w:jc w:val="center"/>
      <w:rPr>
        <w:b/>
        <w:i/>
        <w:sz w:val="16"/>
      </w:rPr>
    </w:pPr>
    <w:r>
      <w:rPr>
        <w:b/>
        <w:i/>
        <w:sz w:val="16"/>
      </w:rPr>
      <w:t>POLSKA GRUPA GÓRNICZA 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519A0910"/>
    <w:name w:val="WW8Num3"/>
    <w:lvl w:ilvl="0">
      <w:start w:val="1"/>
      <w:numFmt w:val="decimal"/>
      <w:lvlText w:val="%1."/>
      <w:lvlJc w:val="left"/>
      <w:pPr>
        <w:tabs>
          <w:tab w:val="num" w:pos="360"/>
        </w:tabs>
        <w:ind w:left="360" w:hanging="360"/>
      </w:pPr>
      <w:rPr>
        <w:rFonts w:hint="default"/>
      </w:rPr>
    </w:lvl>
  </w:abstractNum>
  <w:abstractNum w:abstractNumId="1" w15:restartNumberingAfterBreak="0">
    <w:nsid w:val="FFFFFF82"/>
    <w:multiLevelType w:val="singleLevel"/>
    <w:tmpl w:val="7A404B12"/>
    <w:lvl w:ilvl="0">
      <w:start w:val="1"/>
      <w:numFmt w:val="bullet"/>
      <w:pStyle w:val="Listapunktowana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7D06F200"/>
    <w:lvl w:ilvl="0">
      <w:start w:val="1"/>
      <w:numFmt w:val="bullet"/>
      <w:pStyle w:val="Listapunktowana2"/>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310E5518"/>
    <w:lvl w:ilvl="0">
      <w:start w:val="1"/>
      <w:numFmt w:val="bullet"/>
      <w:pStyle w:val="Listapunktowana"/>
      <w:lvlText w:val=""/>
      <w:lvlJc w:val="left"/>
      <w:pPr>
        <w:tabs>
          <w:tab w:val="num" w:pos="360"/>
        </w:tabs>
        <w:ind w:left="360" w:hanging="360"/>
      </w:pPr>
      <w:rPr>
        <w:rFonts w:ascii="Symbol" w:hAnsi="Symbol" w:hint="default"/>
      </w:rPr>
    </w:lvl>
  </w:abstractNum>
  <w:abstractNum w:abstractNumId="4"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b w:val="0"/>
        <w:i w:val="0"/>
      </w:rPr>
    </w:lvl>
    <w:lvl w:ilvl="1">
      <w:start w:val="1"/>
      <w:numFmt w:val="lowerLetter"/>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04"/>
    <w:multiLevelType w:val="multilevel"/>
    <w:tmpl w:val="00000004"/>
    <w:name w:val="WW8Num4"/>
    <w:lvl w:ilvl="0">
      <w:start w:val="1"/>
      <w:numFmt w:val="decimal"/>
      <w:lvlText w:val="%1."/>
      <w:lvlJc w:val="left"/>
      <w:pPr>
        <w:tabs>
          <w:tab w:val="num" w:pos="785"/>
        </w:tabs>
        <w:ind w:left="785" w:hanging="425"/>
      </w:pPr>
      <w:rPr>
        <w:i w:val="0"/>
        <w:iCs w:val="0"/>
        <w:sz w:val="24"/>
        <w:szCs w:val="24"/>
      </w:rPr>
    </w:lvl>
    <w:lvl w:ilvl="1">
      <w:start w:val="1"/>
      <w:numFmt w:val="bullet"/>
      <w:lvlText w:val="-"/>
      <w:lvlJc w:val="left"/>
      <w:pPr>
        <w:tabs>
          <w:tab w:val="num" w:pos="1470"/>
        </w:tabs>
        <w:ind w:left="1470" w:hanging="390"/>
      </w:pPr>
      <w:rPr>
        <w:rFonts w:ascii="Times New Roman" w:hAnsi="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8"/>
    <w:multiLevelType w:val="singleLevel"/>
    <w:tmpl w:val="00000008"/>
    <w:name w:val="WW8Num21"/>
    <w:lvl w:ilvl="0">
      <w:start w:val="1"/>
      <w:numFmt w:val="decimal"/>
      <w:lvlText w:val="%1."/>
      <w:lvlJc w:val="left"/>
      <w:pPr>
        <w:tabs>
          <w:tab w:val="num" w:pos="360"/>
        </w:tabs>
        <w:ind w:left="360" w:hanging="360"/>
      </w:pPr>
    </w:lvl>
  </w:abstractNum>
  <w:abstractNum w:abstractNumId="7" w15:restartNumberingAfterBreak="0">
    <w:nsid w:val="0000000D"/>
    <w:multiLevelType w:val="multilevel"/>
    <w:tmpl w:val="04150027"/>
    <w:name w:val="WW8Num13"/>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 w15:restartNumberingAfterBreak="0">
    <w:nsid w:val="00000012"/>
    <w:multiLevelType w:val="multilevel"/>
    <w:tmpl w:val="C5A83582"/>
    <w:name w:val="WW8Num18"/>
    <w:lvl w:ilvl="0">
      <w:start w:val="1"/>
      <w:numFmt w:val="decimal"/>
      <w:lvlText w:val="%1."/>
      <w:lvlJc w:val="left"/>
      <w:pPr>
        <w:tabs>
          <w:tab w:val="num" w:pos="425"/>
        </w:tabs>
        <w:ind w:left="425" w:hanging="425"/>
      </w:pPr>
      <w:rPr>
        <w:b w:val="0"/>
      </w:rPr>
    </w:lvl>
    <w:lvl w:ilvl="1">
      <w:start w:val="1"/>
      <w:numFmt w:val="decimal"/>
      <w:lvlText w:val="%2)"/>
      <w:lvlJc w:val="left"/>
      <w:pPr>
        <w:tabs>
          <w:tab w:val="num" w:pos="851"/>
        </w:tabs>
        <w:ind w:left="851" w:hanging="426"/>
      </w:pPr>
    </w:lvl>
    <w:lvl w:ilvl="2">
      <w:start w:val="1"/>
      <w:numFmt w:val="lowerLetter"/>
      <w:lvlText w:val="%3."/>
      <w:lvlJc w:val="left"/>
      <w:pPr>
        <w:tabs>
          <w:tab w:val="num" w:pos="1276"/>
        </w:tabs>
        <w:ind w:left="1276" w:hanging="425"/>
      </w:pPr>
      <w:rPr>
        <w:i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0000015"/>
    <w:multiLevelType w:val="multilevel"/>
    <w:tmpl w:val="00000015"/>
    <w:name w:val="WW8Num35"/>
    <w:lvl w:ilvl="0">
      <w:start w:val="1"/>
      <w:numFmt w:val="decimal"/>
      <w:lvlText w:val="%1."/>
      <w:lvlJc w:val="left"/>
      <w:pPr>
        <w:tabs>
          <w:tab w:val="num" w:pos="1920"/>
        </w:tabs>
        <w:ind w:left="1920" w:hanging="360"/>
      </w:pPr>
    </w:lvl>
    <w:lvl w:ilvl="1">
      <w:start w:val="1"/>
      <w:numFmt w:val="decimal"/>
      <w:lvlText w:val="%2)"/>
      <w:lvlJc w:val="left"/>
      <w:pPr>
        <w:tabs>
          <w:tab w:val="num" w:pos="928"/>
        </w:tabs>
        <w:ind w:left="928" w:hanging="360"/>
      </w:pPr>
    </w:lvl>
    <w:lvl w:ilvl="2">
      <w:start w:val="1"/>
      <w:numFmt w:val="decimal"/>
      <w:lvlText w:val="%3)"/>
      <w:lvlJc w:val="left"/>
      <w:pPr>
        <w:tabs>
          <w:tab w:val="num" w:pos="2160"/>
        </w:tabs>
        <w:ind w:left="1276" w:hanging="425"/>
      </w:pPr>
    </w:lvl>
    <w:lvl w:ilvl="3">
      <w:start w:val="1"/>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Symbol" w:hAnsi="Symbol"/>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26"/>
    <w:multiLevelType w:val="singleLevel"/>
    <w:tmpl w:val="391C491A"/>
    <w:name w:val="WW8Num38"/>
    <w:lvl w:ilvl="0">
      <w:start w:val="1"/>
      <w:numFmt w:val="decimal"/>
      <w:lvlText w:val="%1."/>
      <w:lvlJc w:val="left"/>
      <w:pPr>
        <w:tabs>
          <w:tab w:val="num" w:pos="360"/>
        </w:tabs>
      </w:pPr>
      <w:rPr>
        <w:b w:val="0"/>
      </w:rPr>
    </w:lvl>
  </w:abstractNum>
  <w:abstractNum w:abstractNumId="11" w15:restartNumberingAfterBreak="0">
    <w:nsid w:val="00000032"/>
    <w:multiLevelType w:val="singleLevel"/>
    <w:tmpl w:val="00000032"/>
    <w:name w:val="WW8Num50"/>
    <w:lvl w:ilvl="0">
      <w:start w:val="1"/>
      <w:numFmt w:val="bullet"/>
      <w:lvlText w:val="-"/>
      <w:lvlJc w:val="left"/>
      <w:pPr>
        <w:tabs>
          <w:tab w:val="num" w:pos="567"/>
        </w:tabs>
      </w:pPr>
      <w:rPr>
        <w:rFonts w:ascii="Verdana" w:hAnsi="Verdana"/>
        <w:color w:val="auto"/>
      </w:rPr>
    </w:lvl>
  </w:abstractNum>
  <w:abstractNum w:abstractNumId="12" w15:restartNumberingAfterBreak="0">
    <w:nsid w:val="00000039"/>
    <w:multiLevelType w:val="singleLevel"/>
    <w:tmpl w:val="00000039"/>
    <w:name w:val="WW8Num79"/>
    <w:lvl w:ilvl="0">
      <w:start w:val="1"/>
      <w:numFmt w:val="decimal"/>
      <w:lvlText w:val="%1."/>
      <w:lvlJc w:val="left"/>
      <w:pPr>
        <w:tabs>
          <w:tab w:val="num" w:pos="0"/>
        </w:tabs>
        <w:ind w:left="720" w:hanging="360"/>
      </w:pPr>
      <w:rPr>
        <w:b w:val="0"/>
        <w:i w:val="0"/>
        <w:color w:val="auto"/>
      </w:rPr>
    </w:lvl>
  </w:abstractNum>
  <w:abstractNum w:abstractNumId="13" w15:restartNumberingAfterBreak="0">
    <w:nsid w:val="008F0B8E"/>
    <w:multiLevelType w:val="hybridMultilevel"/>
    <w:tmpl w:val="3A2CFDA2"/>
    <w:lvl w:ilvl="0" w:tplc="0415000F">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4"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3130D6B"/>
    <w:multiLevelType w:val="hybridMultilevel"/>
    <w:tmpl w:val="15829910"/>
    <w:lvl w:ilvl="0" w:tplc="95009FF4">
      <w:start w:val="1"/>
      <w:numFmt w:val="decimal"/>
      <w:lvlText w:val="%1."/>
      <w:lvlJc w:val="left"/>
      <w:pPr>
        <w:tabs>
          <w:tab w:val="num" w:pos="540"/>
        </w:tabs>
        <w:ind w:left="540" w:hanging="360"/>
      </w:pPr>
      <w:rPr>
        <w:strike w:val="0"/>
      </w:rPr>
    </w:lvl>
    <w:lvl w:ilvl="1" w:tplc="04150011">
      <w:start w:val="1"/>
      <w:numFmt w:val="decimal"/>
      <w:lvlText w:val="%2)"/>
      <w:lvlJc w:val="left"/>
      <w:pPr>
        <w:ind w:left="126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3A92B96"/>
    <w:multiLevelType w:val="hybridMultilevel"/>
    <w:tmpl w:val="A398AF60"/>
    <w:lvl w:ilvl="0" w:tplc="8E7A73E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06063121"/>
    <w:multiLevelType w:val="hybridMultilevel"/>
    <w:tmpl w:val="BAC8264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72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0C5D6B00"/>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0C7220D3"/>
    <w:multiLevelType w:val="hybridMultilevel"/>
    <w:tmpl w:val="94ACFD36"/>
    <w:lvl w:ilvl="0" w:tplc="FFFFFFFF">
      <w:start w:val="1"/>
      <w:numFmt w:val="upperRoman"/>
      <w:lvlText w:val="%1."/>
      <w:lvlJc w:val="right"/>
      <w:pPr>
        <w:tabs>
          <w:tab w:val="num" w:pos="340"/>
        </w:tabs>
        <w:ind w:left="340" w:hanging="340"/>
      </w:pPr>
      <w:rPr>
        <w:rFonts w:hint="default"/>
        <w:b/>
        <w:sz w:val="20"/>
        <w:szCs w:val="20"/>
      </w:rPr>
    </w:lvl>
    <w:lvl w:ilvl="1" w:tplc="04150011">
      <w:start w:val="1"/>
      <w:numFmt w:val="decimal"/>
      <w:lvlText w:val="%2)"/>
      <w:lvlJc w:val="left"/>
      <w:pPr>
        <w:ind w:left="360" w:hanging="360"/>
      </w:pPr>
    </w:lvl>
    <w:lvl w:ilvl="2" w:tplc="FFFFFFFF">
      <w:numFmt w:val="bullet"/>
      <w:lvlText w:val=""/>
      <w:lvlJc w:val="left"/>
      <w:pPr>
        <w:tabs>
          <w:tab w:val="num" w:pos="2340"/>
        </w:tabs>
        <w:ind w:left="2340" w:hanging="360"/>
      </w:pPr>
      <w:rPr>
        <w:rFonts w:ascii="Symbol" w:eastAsia="Times New Roman" w:hAnsi="Symbol" w:cs="Times New Roman" w:hint="default"/>
      </w:rPr>
    </w:lvl>
    <w:lvl w:ilvl="3" w:tplc="FFFFFFFF">
      <w:start w:val="1"/>
      <w:numFmt w:val="decimal"/>
      <w:lvlText w:val="%4)"/>
      <w:lvlJc w:val="left"/>
      <w:pPr>
        <w:tabs>
          <w:tab w:val="num" w:pos="2880"/>
        </w:tabs>
        <w:ind w:left="2880" w:hanging="360"/>
      </w:pPr>
      <w:rPr>
        <w:rFonts w:hint="default"/>
      </w:rPr>
    </w:lvl>
    <w:lvl w:ilvl="4" w:tplc="3AE6E31C">
      <w:start w:val="1"/>
      <w:numFmt w:val="upperLetter"/>
      <w:lvlText w:val="%5."/>
      <w:lvlJc w:val="left"/>
      <w:pPr>
        <w:tabs>
          <w:tab w:val="num" w:pos="3600"/>
        </w:tabs>
        <w:ind w:left="3600" w:hanging="360"/>
      </w:pPr>
      <w:rPr>
        <w:rFonts w:hint="default"/>
      </w:rPr>
    </w:lvl>
    <w:lvl w:ilvl="5" w:tplc="90161B68">
      <w:start w:val="1"/>
      <w:numFmt w:val="decimal"/>
      <w:lvlText w:val="%6."/>
      <w:lvlJc w:val="left"/>
      <w:pPr>
        <w:tabs>
          <w:tab w:val="num" w:pos="4500"/>
        </w:tabs>
        <w:ind w:left="4500" w:hanging="360"/>
      </w:pPr>
      <w:rPr>
        <w:rFonts w:hint="default"/>
        <w:b w:val="0"/>
        <w:i w:val="0"/>
        <w:sz w:val="20"/>
        <w:szCs w:val="20"/>
      </w:rPr>
    </w:lvl>
    <w:lvl w:ilvl="6" w:tplc="3F88BD38">
      <w:start w:val="1"/>
      <w:numFmt w:val="decimal"/>
      <w:lvlText w:val="%7)"/>
      <w:lvlJc w:val="left"/>
      <w:pPr>
        <w:tabs>
          <w:tab w:val="num" w:pos="3886"/>
        </w:tabs>
        <w:ind w:left="5020" w:hanging="340"/>
      </w:pPr>
      <w:rPr>
        <w:rFonts w:hint="default"/>
        <w:b w:val="0"/>
        <w:i w:val="0"/>
        <w:sz w:val="20"/>
        <w:szCs w:val="20"/>
      </w:rPr>
    </w:lvl>
    <w:lvl w:ilvl="7" w:tplc="909A0C86">
      <w:start w:val="1"/>
      <w:numFmt w:val="upperLetter"/>
      <w:lvlText w:val="%8."/>
      <w:lvlJc w:val="left"/>
      <w:pPr>
        <w:ind w:left="5580" w:hanging="360"/>
      </w:pPr>
      <w:rPr>
        <w:b/>
        <w:bCs/>
      </w:rPr>
    </w:lvl>
    <w:lvl w:ilvl="8" w:tplc="FFFFFFFF">
      <w:start w:val="1"/>
      <w:numFmt w:val="lowerRoman"/>
      <w:lvlText w:val="%9."/>
      <w:lvlJc w:val="right"/>
      <w:pPr>
        <w:tabs>
          <w:tab w:val="num" w:pos="6480"/>
        </w:tabs>
        <w:ind w:left="6480" w:hanging="180"/>
      </w:pPr>
    </w:lvl>
  </w:abstractNum>
  <w:abstractNum w:abstractNumId="22" w15:restartNumberingAfterBreak="0">
    <w:nsid w:val="0E4F10B8"/>
    <w:multiLevelType w:val="multilevel"/>
    <w:tmpl w:val="046276B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10D86923"/>
    <w:multiLevelType w:val="multilevel"/>
    <w:tmpl w:val="695A18D0"/>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26" w15:restartNumberingAfterBreak="0">
    <w:nsid w:val="134917C7"/>
    <w:multiLevelType w:val="hybridMultilevel"/>
    <w:tmpl w:val="A992C4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66135C7"/>
    <w:multiLevelType w:val="multilevel"/>
    <w:tmpl w:val="EC40D1F2"/>
    <w:lvl w:ilvl="0">
      <w:start w:val="15"/>
      <w:numFmt w:val="decimal"/>
      <w:lvlText w:val="%1."/>
      <w:lvlJc w:val="left"/>
      <w:pPr>
        <w:tabs>
          <w:tab w:val="num" w:pos="425"/>
        </w:tabs>
        <w:ind w:left="0" w:firstLine="0"/>
      </w:pPr>
      <w:rPr>
        <w:rFonts w:hint="default"/>
        <w:b w:val="0"/>
        <w:i w:val="0"/>
        <w:color w:val="auto"/>
      </w:rPr>
    </w:lvl>
    <w:lvl w:ilvl="1">
      <w:start w:val="1"/>
      <w:numFmt w:val="decimal"/>
      <w:lvlText w:val="%2)"/>
      <w:lvlJc w:val="left"/>
      <w:pPr>
        <w:tabs>
          <w:tab w:val="num" w:pos="851"/>
        </w:tabs>
        <w:ind w:left="0" w:firstLine="0"/>
      </w:pPr>
      <w:rPr>
        <w:rFonts w:cs="Times New Roman" w:hint="default"/>
      </w:rPr>
    </w:lvl>
    <w:lvl w:ilvl="2">
      <w:start w:val="1"/>
      <w:numFmt w:val="lowerLetter"/>
      <w:lvlText w:val="%3)"/>
      <w:lvlJc w:val="left"/>
      <w:pPr>
        <w:tabs>
          <w:tab w:val="num" w:pos="1276"/>
        </w:tabs>
        <w:ind w:left="0" w:firstLine="0"/>
      </w:pPr>
      <w:rPr>
        <w:rFonts w:cs="Times New Roman" w:hint="default"/>
      </w:rPr>
    </w:lvl>
    <w:lvl w:ilvl="3">
      <w:start w:val="1"/>
      <w:numFmt w:val="decimal"/>
      <w:lvlText w:val="(%4)"/>
      <w:lvlJc w:val="left"/>
      <w:pPr>
        <w:tabs>
          <w:tab w:val="num" w:pos="1440"/>
        </w:tabs>
        <w:ind w:left="0" w:firstLine="0"/>
      </w:pPr>
      <w:rPr>
        <w:rFonts w:cs="Times New Roman" w:hint="default"/>
      </w:rPr>
    </w:lvl>
    <w:lvl w:ilvl="4">
      <w:start w:val="1"/>
      <w:numFmt w:val="lowerLetter"/>
      <w:lvlText w:val="(%5)"/>
      <w:lvlJc w:val="left"/>
      <w:pPr>
        <w:tabs>
          <w:tab w:val="num" w:pos="1800"/>
        </w:tabs>
        <w:ind w:left="0" w:firstLine="0"/>
      </w:pPr>
      <w:rPr>
        <w:rFonts w:cs="Times New Roman" w:hint="default"/>
      </w:rPr>
    </w:lvl>
    <w:lvl w:ilvl="5">
      <w:start w:val="1"/>
      <w:numFmt w:val="lowerRoman"/>
      <w:lvlText w:val="(%6)"/>
      <w:lvlJc w:val="left"/>
      <w:pPr>
        <w:tabs>
          <w:tab w:val="num" w:pos="2160"/>
        </w:tabs>
        <w:ind w:left="0" w:firstLine="0"/>
      </w:pPr>
      <w:rPr>
        <w:rFonts w:cs="Times New Roman" w:hint="default"/>
      </w:rPr>
    </w:lvl>
    <w:lvl w:ilvl="6">
      <w:start w:val="1"/>
      <w:numFmt w:val="decimal"/>
      <w:lvlText w:val="%7."/>
      <w:lvlJc w:val="left"/>
      <w:pPr>
        <w:tabs>
          <w:tab w:val="num" w:pos="2520"/>
        </w:tabs>
        <w:ind w:left="0" w:firstLine="0"/>
      </w:pPr>
      <w:rPr>
        <w:rFonts w:cs="Times New Roman" w:hint="default"/>
        <w:i w:val="0"/>
        <w:iCs/>
        <w:color w:val="auto"/>
      </w:rPr>
    </w:lvl>
    <w:lvl w:ilvl="7">
      <w:start w:val="1"/>
      <w:numFmt w:val="lowerLetter"/>
      <w:lvlText w:val="%8."/>
      <w:lvlJc w:val="left"/>
      <w:pPr>
        <w:tabs>
          <w:tab w:val="num" w:pos="2880"/>
        </w:tabs>
        <w:ind w:left="0" w:firstLine="0"/>
      </w:pPr>
      <w:rPr>
        <w:rFonts w:cs="Times New Roman" w:hint="default"/>
      </w:rPr>
    </w:lvl>
    <w:lvl w:ilvl="8">
      <w:start w:val="1"/>
      <w:numFmt w:val="lowerRoman"/>
      <w:lvlText w:val="%9."/>
      <w:lvlJc w:val="left"/>
      <w:pPr>
        <w:tabs>
          <w:tab w:val="num" w:pos="3240"/>
        </w:tabs>
        <w:ind w:left="0" w:firstLine="0"/>
      </w:pPr>
      <w:rPr>
        <w:rFonts w:cs="Times New Roman" w:hint="default"/>
      </w:rPr>
    </w:lvl>
  </w:abstractNum>
  <w:abstractNum w:abstractNumId="28" w15:restartNumberingAfterBreak="0">
    <w:nsid w:val="16B00427"/>
    <w:multiLevelType w:val="hybridMultilevel"/>
    <w:tmpl w:val="EAF8B4C4"/>
    <w:lvl w:ilvl="0" w:tplc="C6FAD6A2">
      <w:start w:val="1"/>
      <w:numFmt w:val="decimal"/>
      <w:lvlText w:val="%1."/>
      <w:lvlJc w:val="left"/>
      <w:pPr>
        <w:tabs>
          <w:tab w:val="num" w:pos="1440"/>
        </w:tabs>
        <w:ind w:left="1440" w:hanging="360"/>
      </w:pPr>
      <w:rPr>
        <w:rFonts w:hint="default"/>
      </w:rPr>
    </w:lvl>
    <w:lvl w:ilvl="1" w:tplc="04150017">
      <w:start w:val="1"/>
      <w:numFmt w:val="lowerLetter"/>
      <w:lvlText w:val="%2)"/>
      <w:lvlJc w:val="left"/>
      <w:pPr>
        <w:tabs>
          <w:tab w:val="num" w:pos="786"/>
        </w:tabs>
        <w:ind w:left="786"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17194009"/>
    <w:multiLevelType w:val="multilevel"/>
    <w:tmpl w:val="3974642C"/>
    <w:lvl w:ilvl="0">
      <w:start w:val="1"/>
      <w:numFmt w:val="lowerLetter"/>
      <w:lvlText w:val="%1)"/>
      <w:lvlJc w:val="left"/>
      <w:pPr>
        <w:ind w:left="357" w:hanging="357"/>
      </w:pPr>
      <w:rPr>
        <w:b w:val="0"/>
        <w:bCs/>
        <w:i w:val="0"/>
        <w:iCs w:val="0"/>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18F10EA6"/>
    <w:multiLevelType w:val="hybridMultilevel"/>
    <w:tmpl w:val="AD263752"/>
    <w:lvl w:ilvl="0" w:tplc="0415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1" w15:restartNumberingAfterBreak="0">
    <w:nsid w:val="1A893B20"/>
    <w:multiLevelType w:val="hybridMultilevel"/>
    <w:tmpl w:val="8D88FFB6"/>
    <w:lvl w:ilvl="0" w:tplc="6E147C28">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1ACF1E44"/>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B00020A"/>
    <w:multiLevelType w:val="multilevel"/>
    <w:tmpl w:val="268C21A8"/>
    <w:lvl w:ilvl="0">
      <w:start w:val="1"/>
      <w:numFmt w:val="decimal"/>
      <w:lvlText w:val="%1."/>
      <w:lvlJc w:val="left"/>
      <w:pPr>
        <w:ind w:left="360" w:hanging="360"/>
      </w:pPr>
      <w:rPr>
        <w:rFonts w:hint="default"/>
        <w:b w:val="0"/>
        <w:bCs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046583F"/>
    <w:multiLevelType w:val="hybridMultilevel"/>
    <w:tmpl w:val="79506C98"/>
    <w:lvl w:ilvl="0" w:tplc="365A86B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8" w15:restartNumberingAfterBreak="0">
    <w:nsid w:val="20481920"/>
    <w:multiLevelType w:val="hybridMultilevel"/>
    <w:tmpl w:val="425C559C"/>
    <w:lvl w:ilvl="0" w:tplc="3D52FA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3744663"/>
    <w:multiLevelType w:val="hybridMultilevel"/>
    <w:tmpl w:val="DF9E3A26"/>
    <w:lvl w:ilvl="0" w:tplc="1D7EBA3E">
      <w:start w:val="1"/>
      <w:numFmt w:val="decimal"/>
      <w:lvlText w:val="%1."/>
      <w:lvlJc w:val="left"/>
      <w:pPr>
        <w:tabs>
          <w:tab w:val="num" w:pos="1440"/>
        </w:tabs>
        <w:ind w:left="1440" w:hanging="360"/>
      </w:pPr>
      <w:rPr>
        <w:rFonts w:hint="default"/>
        <w:color w:val="auto"/>
      </w:rPr>
    </w:lvl>
    <w:lvl w:ilvl="1" w:tplc="F01262C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237619E4"/>
    <w:multiLevelType w:val="hybridMultilevel"/>
    <w:tmpl w:val="A1AA7AEA"/>
    <w:lvl w:ilvl="0" w:tplc="E8D618F2">
      <w:start w:val="1"/>
      <w:numFmt w:val="decimal"/>
      <w:lvlText w:val="%1."/>
      <w:lvlJc w:val="left"/>
      <w:pPr>
        <w:tabs>
          <w:tab w:val="num" w:pos="2340"/>
        </w:tabs>
        <w:ind w:left="2340" w:hanging="360"/>
      </w:pPr>
      <w:rPr>
        <w:rFonts w:hint="default"/>
      </w:rPr>
    </w:lvl>
    <w:lvl w:ilvl="1" w:tplc="DA14E2A6">
      <w:start w:val="1"/>
      <w:numFmt w:val="decimal"/>
      <w:lvlText w:val="%2)"/>
      <w:lvlJc w:val="left"/>
      <w:pPr>
        <w:ind w:left="720" w:hanging="360"/>
      </w:pPr>
      <w:rPr>
        <w:strike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23EF53E6"/>
    <w:multiLevelType w:val="hybridMultilevel"/>
    <w:tmpl w:val="2246405A"/>
    <w:lvl w:ilvl="0" w:tplc="361429A6">
      <w:start w:val="1"/>
      <w:numFmt w:val="decimal"/>
      <w:lvlText w:val="%1."/>
      <w:lvlJc w:val="left"/>
      <w:pPr>
        <w:ind w:left="360" w:hanging="360"/>
      </w:pPr>
      <w:rPr>
        <w:rFonts w:ascii="Times New Roman" w:hAnsi="Times New Roman"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2" w15:restartNumberingAfterBreak="0">
    <w:nsid w:val="250C6C05"/>
    <w:multiLevelType w:val="multilevel"/>
    <w:tmpl w:val="0878204A"/>
    <w:lvl w:ilvl="0">
      <w:start w:val="1"/>
      <w:numFmt w:val="decimal"/>
      <w:lvlText w:val="%1."/>
      <w:lvlJc w:val="left"/>
      <w:pPr>
        <w:ind w:left="360" w:hanging="360"/>
      </w:pPr>
      <w:rPr>
        <w:rFonts w:hint="default"/>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292939AF"/>
    <w:multiLevelType w:val="multilevel"/>
    <w:tmpl w:val="BEF0B4F4"/>
    <w:lvl w:ilvl="0">
      <w:start w:val="1"/>
      <w:numFmt w:val="decimal"/>
      <w:lvlText w:val="%1."/>
      <w:lvlJc w:val="left"/>
      <w:pPr>
        <w:ind w:left="357" w:hanging="357"/>
      </w:pPr>
      <w:rPr>
        <w:b w:val="0"/>
        <w:bCs/>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2C156CBA"/>
    <w:multiLevelType w:val="multilevel"/>
    <w:tmpl w:val="675224F6"/>
    <w:lvl w:ilvl="0">
      <w:start w:val="1"/>
      <w:numFmt w:val="decimal"/>
      <w:lvlText w:val="%1."/>
      <w:lvlJc w:val="left"/>
      <w:pPr>
        <w:tabs>
          <w:tab w:val="num" w:pos="862"/>
        </w:tabs>
        <w:ind w:left="862" w:hanging="720"/>
      </w:pPr>
      <w:rPr>
        <w:b w:val="0"/>
        <w:bCs/>
        <w:i w:val="0"/>
        <w:iCs w:val="0"/>
        <w:color w:val="000000"/>
        <w:sz w:val="22"/>
        <w:szCs w:val="22"/>
      </w:rPr>
    </w:lvl>
    <w:lvl w:ilvl="1">
      <w:start w:val="1"/>
      <w:numFmt w:val="decimal"/>
      <w:lvlText w:val="%2)"/>
      <w:lvlJc w:val="left"/>
      <w:pPr>
        <w:ind w:left="1582" w:hanging="360"/>
      </w:pPr>
    </w:lvl>
    <w:lvl w:ilvl="2" w:tentative="1">
      <w:start w:val="1"/>
      <w:numFmt w:val="lowerRoman"/>
      <w:lvlText w:val="%3."/>
      <w:lvlJc w:val="right"/>
      <w:pPr>
        <w:tabs>
          <w:tab w:val="num" w:pos="2302"/>
        </w:tabs>
        <w:ind w:left="2302" w:hanging="180"/>
      </w:pPr>
      <w:rPr>
        <w:rFonts w:cs="Times New Roman"/>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tentative="1">
      <w:start w:val="1"/>
      <w:numFmt w:val="lowerRoman"/>
      <w:lvlText w:val="%6."/>
      <w:lvlJc w:val="right"/>
      <w:pPr>
        <w:tabs>
          <w:tab w:val="num" w:pos="4462"/>
        </w:tabs>
        <w:ind w:left="4462" w:hanging="180"/>
      </w:pPr>
      <w:rPr>
        <w:rFonts w:cs="Times New Roman"/>
      </w:rPr>
    </w:lvl>
    <w:lvl w:ilvl="6" w:tentative="1">
      <w:start w:val="1"/>
      <w:numFmt w:val="decimal"/>
      <w:lvlText w:val="%7."/>
      <w:lvlJc w:val="left"/>
      <w:pPr>
        <w:tabs>
          <w:tab w:val="num" w:pos="5182"/>
        </w:tabs>
        <w:ind w:left="5182" w:hanging="360"/>
      </w:pPr>
      <w:rPr>
        <w:rFonts w:cs="Times New Roman"/>
      </w:rPr>
    </w:lvl>
    <w:lvl w:ilvl="7" w:tentative="1">
      <w:start w:val="1"/>
      <w:numFmt w:val="lowerLetter"/>
      <w:lvlText w:val="%8."/>
      <w:lvlJc w:val="left"/>
      <w:pPr>
        <w:tabs>
          <w:tab w:val="num" w:pos="5902"/>
        </w:tabs>
        <w:ind w:left="5902" w:hanging="360"/>
      </w:pPr>
      <w:rPr>
        <w:rFonts w:cs="Times New Roman"/>
      </w:rPr>
    </w:lvl>
    <w:lvl w:ilvl="8" w:tentative="1">
      <w:start w:val="1"/>
      <w:numFmt w:val="lowerRoman"/>
      <w:lvlText w:val="%9."/>
      <w:lvlJc w:val="right"/>
      <w:pPr>
        <w:tabs>
          <w:tab w:val="num" w:pos="6622"/>
        </w:tabs>
        <w:ind w:left="6622" w:hanging="180"/>
      </w:pPr>
      <w:rPr>
        <w:rFonts w:cs="Times New Roman"/>
      </w:rPr>
    </w:lvl>
  </w:abstractNum>
  <w:abstractNum w:abstractNumId="45" w15:restartNumberingAfterBreak="0">
    <w:nsid w:val="2CCD70CF"/>
    <w:multiLevelType w:val="multilevel"/>
    <w:tmpl w:val="DA686E42"/>
    <w:name w:val="WW8Num602"/>
    <w:lvl w:ilvl="0">
      <w:start w:val="4"/>
      <w:numFmt w:val="decimal"/>
      <w:lvlText w:val="%1."/>
      <w:lvlJc w:val="left"/>
      <w:pPr>
        <w:tabs>
          <w:tab w:val="num" w:pos="567"/>
        </w:tabs>
        <w:ind w:left="567" w:hanging="567"/>
      </w:pPr>
      <w:rPr>
        <w:rFonts w:hint="default"/>
        <w:strike w:val="0"/>
        <w:dstrike w:val="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46" w15:restartNumberingAfterBreak="0">
    <w:nsid w:val="304748C6"/>
    <w:multiLevelType w:val="hybridMultilevel"/>
    <w:tmpl w:val="1D827660"/>
    <w:lvl w:ilvl="0" w:tplc="E2463CB2">
      <w:start w:val="1"/>
      <w:numFmt w:val="lowerLetter"/>
      <w:lvlText w:val="%1)"/>
      <w:lvlJc w:val="left"/>
      <w:pPr>
        <w:ind w:left="1080" w:hanging="360"/>
      </w:pPr>
      <w:rPr>
        <w:rFonts w:hint="default"/>
        <w:i w:val="0"/>
        <w:iCs w:val="0"/>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7" w15:restartNumberingAfterBreak="0">
    <w:nsid w:val="30B12535"/>
    <w:multiLevelType w:val="hybridMultilevel"/>
    <w:tmpl w:val="3934F630"/>
    <w:lvl w:ilvl="0" w:tplc="04150011">
      <w:start w:val="1"/>
      <w:numFmt w:val="decimal"/>
      <w:lvlText w:val="%1)"/>
      <w:lvlJc w:val="left"/>
      <w:pPr>
        <w:tabs>
          <w:tab w:val="num" w:pos="644"/>
        </w:tabs>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43F07D5"/>
    <w:multiLevelType w:val="hybridMultilevel"/>
    <w:tmpl w:val="35E29C80"/>
    <w:lvl w:ilvl="0" w:tplc="FFFFFFFF">
      <w:start w:val="1"/>
      <w:numFmt w:val="lowerLetter"/>
      <w:lvlText w:val="%1)"/>
      <w:lvlJc w:val="left"/>
      <w:pPr>
        <w:tabs>
          <w:tab w:val="num" w:pos="1440"/>
        </w:tabs>
        <w:ind w:left="1440" w:hanging="360"/>
      </w:pPr>
      <w:rPr>
        <w:rFonts w:hint="default"/>
        <w:b w:val="0"/>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35F70AE1"/>
    <w:multiLevelType w:val="hybridMultilevel"/>
    <w:tmpl w:val="2D381F66"/>
    <w:lvl w:ilvl="0" w:tplc="FFFFFFFF">
      <w:start w:val="1"/>
      <w:numFmt w:val="decimal"/>
      <w:lvlText w:val="%1."/>
      <w:lvlJc w:val="left"/>
      <w:pPr>
        <w:tabs>
          <w:tab w:val="num" w:pos="1440"/>
        </w:tabs>
        <w:ind w:left="1440" w:hanging="360"/>
      </w:pPr>
      <w:rPr>
        <w:rFonts w:hint="default"/>
        <w:i w:val="0"/>
        <w:color w:val="auto"/>
      </w:rPr>
    </w:lvl>
    <w:lvl w:ilvl="1" w:tplc="FFFFFFFF">
      <w:start w:val="1"/>
      <w:numFmt w:val="lowerLetter"/>
      <w:lvlText w:val="%2)"/>
      <w:lvlJc w:val="left"/>
      <w:pPr>
        <w:tabs>
          <w:tab w:val="num" w:pos="720"/>
        </w:tabs>
        <w:ind w:left="720" w:hanging="360"/>
      </w:pPr>
      <w:rPr>
        <w:rFonts w:hint="default"/>
      </w:rPr>
    </w:lvl>
    <w:lvl w:ilvl="2" w:tplc="FFFFFFFF">
      <w:start w:val="16"/>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3777020C"/>
    <w:multiLevelType w:val="hybridMultilevel"/>
    <w:tmpl w:val="9306BA00"/>
    <w:lvl w:ilvl="0" w:tplc="35427A9E">
      <w:start w:val="1"/>
      <w:numFmt w:val="lowerLetter"/>
      <w:lvlText w:val="%1)"/>
      <w:lvlJc w:val="left"/>
      <w:pPr>
        <w:ind w:left="1146" w:hanging="360"/>
      </w:pPr>
      <w:rPr>
        <w:rFonts w:hint="default"/>
        <w:color w:val="auto"/>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51" w15:restartNumberingAfterBreak="0">
    <w:nsid w:val="38717620"/>
    <w:multiLevelType w:val="multilevel"/>
    <w:tmpl w:val="73D07C06"/>
    <w:lvl w:ilvl="0">
      <w:start w:val="1"/>
      <w:numFmt w:val="decimal"/>
      <w:lvlText w:val="%1."/>
      <w:lvlJc w:val="left"/>
      <w:rPr>
        <w:rFonts w:hint="default"/>
        <w:b w:val="0"/>
        <w:bCs/>
        <w:strike w:val="0"/>
        <w:color w:val="auto"/>
        <w:sz w:val="22"/>
        <w:szCs w:val="22"/>
      </w:rPr>
    </w:lvl>
    <w:lvl w:ilvl="1">
      <w:start w:val="1"/>
      <w:numFmt w:val="decimal"/>
      <w:lvlText w:val="%2)"/>
      <w:lvlJc w:val="left"/>
      <w:pPr>
        <w:ind w:left="502" w:hanging="360"/>
      </w:pPr>
      <w:rPr>
        <w:rFonts w:hint="default"/>
        <w:b w:val="0"/>
        <w:bCs/>
        <w:strike w:val="0"/>
        <w:color w:val="auto"/>
        <w:sz w:val="22"/>
        <w:szCs w:val="22"/>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3906588B"/>
    <w:multiLevelType w:val="hybridMultilevel"/>
    <w:tmpl w:val="F384CB4C"/>
    <w:lvl w:ilvl="0" w:tplc="04150011">
      <w:start w:val="1"/>
      <w:numFmt w:val="decimal"/>
      <w:lvlText w:val="%1)"/>
      <w:lvlJc w:val="left"/>
      <w:pPr>
        <w:ind w:left="1364" w:hanging="360"/>
      </w:pPr>
      <w:rPr>
        <w:rFonts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53" w15:restartNumberingAfterBreak="0">
    <w:nsid w:val="39385D30"/>
    <w:multiLevelType w:val="hybridMultilevel"/>
    <w:tmpl w:val="974266D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39391159"/>
    <w:multiLevelType w:val="multilevel"/>
    <w:tmpl w:val="5ED806C4"/>
    <w:lvl w:ilvl="0">
      <w:start w:val="1"/>
      <w:numFmt w:val="decimal"/>
      <w:lvlText w:val="%1."/>
      <w:lvlJc w:val="left"/>
      <w:pPr>
        <w:tabs>
          <w:tab w:val="num" w:pos="720"/>
        </w:tabs>
        <w:ind w:left="720" w:hanging="360"/>
      </w:pPr>
      <w:rPr>
        <w:rFonts w:hint="default"/>
        <w:b w:val="0"/>
        <w:bCs/>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5" w15:restartNumberingAfterBreak="0">
    <w:nsid w:val="3B3648CD"/>
    <w:multiLevelType w:val="hybridMultilevel"/>
    <w:tmpl w:val="47DC5B3A"/>
    <w:lvl w:ilvl="0" w:tplc="04150017">
      <w:start w:val="1"/>
      <w:numFmt w:val="lowerLetter"/>
      <w:lvlText w:val="%1)"/>
      <w:lvlJc w:val="left"/>
      <w:pPr>
        <w:tabs>
          <w:tab w:val="num" w:pos="642"/>
        </w:tabs>
        <w:ind w:left="642" w:hanging="360"/>
      </w:pPr>
      <w:rPr>
        <w:rFonts w:cs="Times New Roman" w:hint="default"/>
      </w:rPr>
    </w:lvl>
    <w:lvl w:ilvl="1" w:tplc="04150017">
      <w:start w:val="1"/>
      <w:numFmt w:val="lowerLetter"/>
      <w:lvlText w:val="%2)"/>
      <w:lvlJc w:val="left"/>
      <w:pPr>
        <w:tabs>
          <w:tab w:val="num" w:pos="1362"/>
        </w:tabs>
        <w:ind w:left="1362" w:hanging="360"/>
      </w:pPr>
      <w:rPr>
        <w:rFonts w:cs="Times New Roman" w:hint="default"/>
      </w:rPr>
    </w:lvl>
    <w:lvl w:ilvl="2" w:tplc="0415001B">
      <w:start w:val="5"/>
      <w:numFmt w:val="decimal"/>
      <w:lvlText w:val="%3)"/>
      <w:lvlJc w:val="left"/>
      <w:pPr>
        <w:tabs>
          <w:tab w:val="num" w:pos="642"/>
        </w:tabs>
        <w:ind w:left="642" w:hanging="360"/>
      </w:pPr>
      <w:rPr>
        <w:rFonts w:cs="Times New Roman" w:hint="default"/>
      </w:rPr>
    </w:lvl>
    <w:lvl w:ilvl="3" w:tplc="04150011">
      <w:start w:val="1"/>
      <w:numFmt w:val="decimal"/>
      <w:lvlText w:val="%4)"/>
      <w:lvlJc w:val="left"/>
      <w:pPr>
        <w:ind w:left="1260" w:hanging="360"/>
      </w:pPr>
    </w:lvl>
    <w:lvl w:ilvl="4" w:tplc="452E6B96">
      <w:start w:val="5"/>
      <w:numFmt w:val="decimal"/>
      <w:lvlText w:val="%5"/>
      <w:lvlJc w:val="left"/>
      <w:pPr>
        <w:ind w:left="3522" w:hanging="360"/>
      </w:pPr>
      <w:rPr>
        <w:rFonts w:cs="Times New Roman" w:hint="default"/>
      </w:rPr>
    </w:lvl>
    <w:lvl w:ilvl="5" w:tplc="0415001B" w:tentative="1">
      <w:start w:val="1"/>
      <w:numFmt w:val="lowerRoman"/>
      <w:lvlText w:val="%6."/>
      <w:lvlJc w:val="right"/>
      <w:pPr>
        <w:tabs>
          <w:tab w:val="num" w:pos="4242"/>
        </w:tabs>
        <w:ind w:left="4242" w:hanging="180"/>
      </w:pPr>
      <w:rPr>
        <w:rFonts w:cs="Times New Roman"/>
      </w:rPr>
    </w:lvl>
    <w:lvl w:ilvl="6" w:tplc="0415000F" w:tentative="1">
      <w:start w:val="1"/>
      <w:numFmt w:val="decimal"/>
      <w:lvlText w:val="%7."/>
      <w:lvlJc w:val="left"/>
      <w:pPr>
        <w:tabs>
          <w:tab w:val="num" w:pos="4962"/>
        </w:tabs>
        <w:ind w:left="4962" w:hanging="360"/>
      </w:pPr>
      <w:rPr>
        <w:rFonts w:cs="Times New Roman"/>
      </w:rPr>
    </w:lvl>
    <w:lvl w:ilvl="7" w:tplc="04150019" w:tentative="1">
      <w:start w:val="1"/>
      <w:numFmt w:val="lowerLetter"/>
      <w:lvlText w:val="%8."/>
      <w:lvlJc w:val="left"/>
      <w:pPr>
        <w:tabs>
          <w:tab w:val="num" w:pos="5682"/>
        </w:tabs>
        <w:ind w:left="5682" w:hanging="360"/>
      </w:pPr>
      <w:rPr>
        <w:rFonts w:cs="Times New Roman"/>
      </w:rPr>
    </w:lvl>
    <w:lvl w:ilvl="8" w:tplc="0415001B" w:tentative="1">
      <w:start w:val="1"/>
      <w:numFmt w:val="lowerRoman"/>
      <w:lvlText w:val="%9."/>
      <w:lvlJc w:val="right"/>
      <w:pPr>
        <w:tabs>
          <w:tab w:val="num" w:pos="6402"/>
        </w:tabs>
        <w:ind w:left="6402" w:hanging="180"/>
      </w:pPr>
      <w:rPr>
        <w:rFonts w:cs="Times New Roman"/>
      </w:rPr>
    </w:lvl>
  </w:abstractNum>
  <w:abstractNum w:abstractNumId="56"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57" w15:restartNumberingAfterBreak="0">
    <w:nsid w:val="3CB411FC"/>
    <w:multiLevelType w:val="multilevel"/>
    <w:tmpl w:val="9EA47C94"/>
    <w:lvl w:ilvl="0">
      <w:start w:val="15"/>
      <w:numFmt w:val="decimal"/>
      <w:lvlText w:val="%1."/>
      <w:lvlJc w:val="left"/>
      <w:pPr>
        <w:tabs>
          <w:tab w:val="num" w:pos="425"/>
        </w:tabs>
        <w:ind w:left="0" w:firstLine="0"/>
      </w:pPr>
      <w:rPr>
        <w:rFonts w:hint="default"/>
        <w:b w:val="0"/>
        <w:i w:val="0"/>
        <w:color w:val="auto"/>
      </w:rPr>
    </w:lvl>
    <w:lvl w:ilvl="1">
      <w:start w:val="1"/>
      <w:numFmt w:val="decimal"/>
      <w:lvlText w:val="%2)"/>
      <w:lvlJc w:val="left"/>
      <w:pPr>
        <w:tabs>
          <w:tab w:val="num" w:pos="851"/>
        </w:tabs>
        <w:ind w:left="0" w:firstLine="0"/>
      </w:pPr>
      <w:rPr>
        <w:rFonts w:cs="Times New Roman" w:hint="default"/>
      </w:rPr>
    </w:lvl>
    <w:lvl w:ilvl="2">
      <w:start w:val="1"/>
      <w:numFmt w:val="lowerLetter"/>
      <w:lvlText w:val="%3)"/>
      <w:lvlJc w:val="left"/>
      <w:pPr>
        <w:tabs>
          <w:tab w:val="num" w:pos="1276"/>
        </w:tabs>
        <w:ind w:left="0" w:firstLine="0"/>
      </w:pPr>
      <w:rPr>
        <w:rFonts w:cs="Times New Roman" w:hint="default"/>
      </w:rPr>
    </w:lvl>
    <w:lvl w:ilvl="3">
      <w:start w:val="1"/>
      <w:numFmt w:val="decimal"/>
      <w:lvlText w:val="(%4)"/>
      <w:lvlJc w:val="left"/>
      <w:pPr>
        <w:tabs>
          <w:tab w:val="num" w:pos="1440"/>
        </w:tabs>
        <w:ind w:left="0" w:firstLine="0"/>
      </w:pPr>
      <w:rPr>
        <w:rFonts w:cs="Times New Roman" w:hint="default"/>
      </w:rPr>
    </w:lvl>
    <w:lvl w:ilvl="4">
      <w:start w:val="1"/>
      <w:numFmt w:val="lowerLetter"/>
      <w:lvlText w:val="(%5)"/>
      <w:lvlJc w:val="left"/>
      <w:pPr>
        <w:tabs>
          <w:tab w:val="num" w:pos="1800"/>
        </w:tabs>
        <w:ind w:left="0" w:firstLine="0"/>
      </w:pPr>
      <w:rPr>
        <w:rFonts w:cs="Times New Roman" w:hint="default"/>
      </w:rPr>
    </w:lvl>
    <w:lvl w:ilvl="5">
      <w:start w:val="1"/>
      <w:numFmt w:val="lowerRoman"/>
      <w:lvlText w:val="(%6)"/>
      <w:lvlJc w:val="left"/>
      <w:pPr>
        <w:tabs>
          <w:tab w:val="num" w:pos="2160"/>
        </w:tabs>
        <w:ind w:left="0" w:firstLine="0"/>
      </w:pPr>
      <w:rPr>
        <w:rFonts w:cs="Times New Roman" w:hint="default"/>
      </w:rPr>
    </w:lvl>
    <w:lvl w:ilvl="6">
      <w:start w:val="1"/>
      <w:numFmt w:val="decimal"/>
      <w:lvlText w:val="%7."/>
      <w:lvlJc w:val="left"/>
      <w:pPr>
        <w:tabs>
          <w:tab w:val="num" w:pos="2520"/>
        </w:tabs>
        <w:ind w:left="0" w:firstLine="0"/>
      </w:pPr>
      <w:rPr>
        <w:rFonts w:cs="Times New Roman" w:hint="default"/>
        <w:color w:val="auto"/>
      </w:rPr>
    </w:lvl>
    <w:lvl w:ilvl="7">
      <w:start w:val="1"/>
      <w:numFmt w:val="lowerLetter"/>
      <w:lvlText w:val="%8."/>
      <w:lvlJc w:val="left"/>
      <w:pPr>
        <w:tabs>
          <w:tab w:val="num" w:pos="2880"/>
        </w:tabs>
        <w:ind w:left="0" w:firstLine="0"/>
      </w:pPr>
      <w:rPr>
        <w:rFonts w:cs="Times New Roman" w:hint="default"/>
      </w:rPr>
    </w:lvl>
    <w:lvl w:ilvl="8">
      <w:start w:val="1"/>
      <w:numFmt w:val="lowerRoman"/>
      <w:lvlText w:val="%9."/>
      <w:lvlJc w:val="left"/>
      <w:pPr>
        <w:tabs>
          <w:tab w:val="num" w:pos="3240"/>
        </w:tabs>
        <w:ind w:left="0" w:firstLine="0"/>
      </w:pPr>
      <w:rPr>
        <w:rFonts w:cs="Times New Roman" w:hint="default"/>
      </w:rPr>
    </w:lvl>
  </w:abstractNum>
  <w:abstractNum w:abstractNumId="58" w15:restartNumberingAfterBreak="0">
    <w:nsid w:val="3D7E3D06"/>
    <w:multiLevelType w:val="multilevel"/>
    <w:tmpl w:val="47D0656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3F7C33E0"/>
    <w:multiLevelType w:val="multilevel"/>
    <w:tmpl w:val="E612C11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iCs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0D73699"/>
    <w:multiLevelType w:val="hybridMultilevel"/>
    <w:tmpl w:val="618CA318"/>
    <w:lvl w:ilvl="0" w:tplc="6A9C397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1" w15:restartNumberingAfterBreak="0">
    <w:nsid w:val="419D76D7"/>
    <w:multiLevelType w:val="multilevel"/>
    <w:tmpl w:val="DD580982"/>
    <w:lvl w:ilvl="0">
      <w:start w:val="44"/>
      <w:numFmt w:val="decimal"/>
      <w:lvlText w:val="%1"/>
      <w:lvlJc w:val="left"/>
      <w:pPr>
        <w:ind w:left="660" w:hanging="660"/>
      </w:pPr>
      <w:rPr>
        <w:rFonts w:hint="default"/>
      </w:rPr>
    </w:lvl>
    <w:lvl w:ilvl="1">
      <w:start w:val="122"/>
      <w:numFmt w:val="decimal"/>
      <w:lvlText w:val="%1-%2"/>
      <w:lvlJc w:val="left"/>
      <w:pPr>
        <w:ind w:left="720" w:hanging="6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62" w15:restartNumberingAfterBreak="0">
    <w:nsid w:val="41D95F71"/>
    <w:multiLevelType w:val="multilevel"/>
    <w:tmpl w:val="3AF051A6"/>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b w:val="0"/>
        <w:bCs/>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lvl>
    <w:lvl w:ilvl="8">
      <w:start w:val="1"/>
      <w:numFmt w:val="lowerRoman"/>
      <w:lvlText w:val="%9."/>
      <w:lvlJc w:val="left"/>
      <w:pPr>
        <w:ind w:left="3240" w:hanging="360"/>
      </w:pPr>
      <w:rPr>
        <w:rFonts w:hint="default"/>
      </w:rPr>
    </w:lvl>
  </w:abstractNum>
  <w:abstractNum w:abstractNumId="63" w15:restartNumberingAfterBreak="0">
    <w:nsid w:val="44757A38"/>
    <w:multiLevelType w:val="multilevel"/>
    <w:tmpl w:val="675224F6"/>
    <w:lvl w:ilvl="0">
      <w:start w:val="1"/>
      <w:numFmt w:val="decimal"/>
      <w:lvlText w:val="%1."/>
      <w:lvlJc w:val="left"/>
      <w:pPr>
        <w:tabs>
          <w:tab w:val="num" w:pos="862"/>
        </w:tabs>
        <w:ind w:left="862" w:hanging="720"/>
      </w:pPr>
      <w:rPr>
        <w:b w:val="0"/>
        <w:bCs/>
        <w:i w:val="0"/>
        <w:iCs w:val="0"/>
        <w:color w:val="000000"/>
        <w:sz w:val="22"/>
        <w:szCs w:val="22"/>
      </w:rPr>
    </w:lvl>
    <w:lvl w:ilvl="1">
      <w:start w:val="1"/>
      <w:numFmt w:val="decimal"/>
      <w:lvlText w:val="%2)"/>
      <w:lvlJc w:val="left"/>
      <w:pPr>
        <w:ind w:left="1582" w:hanging="360"/>
      </w:pPr>
    </w:lvl>
    <w:lvl w:ilvl="2" w:tentative="1">
      <w:start w:val="1"/>
      <w:numFmt w:val="lowerRoman"/>
      <w:lvlText w:val="%3."/>
      <w:lvlJc w:val="right"/>
      <w:pPr>
        <w:tabs>
          <w:tab w:val="num" w:pos="2302"/>
        </w:tabs>
        <w:ind w:left="2302" w:hanging="180"/>
      </w:pPr>
      <w:rPr>
        <w:rFonts w:cs="Times New Roman"/>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tentative="1">
      <w:start w:val="1"/>
      <w:numFmt w:val="lowerRoman"/>
      <w:lvlText w:val="%6."/>
      <w:lvlJc w:val="right"/>
      <w:pPr>
        <w:tabs>
          <w:tab w:val="num" w:pos="4462"/>
        </w:tabs>
        <w:ind w:left="4462" w:hanging="180"/>
      </w:pPr>
      <w:rPr>
        <w:rFonts w:cs="Times New Roman"/>
      </w:rPr>
    </w:lvl>
    <w:lvl w:ilvl="6" w:tentative="1">
      <w:start w:val="1"/>
      <w:numFmt w:val="decimal"/>
      <w:lvlText w:val="%7."/>
      <w:lvlJc w:val="left"/>
      <w:pPr>
        <w:tabs>
          <w:tab w:val="num" w:pos="5182"/>
        </w:tabs>
        <w:ind w:left="5182" w:hanging="360"/>
      </w:pPr>
      <w:rPr>
        <w:rFonts w:cs="Times New Roman"/>
      </w:rPr>
    </w:lvl>
    <w:lvl w:ilvl="7" w:tentative="1">
      <w:start w:val="1"/>
      <w:numFmt w:val="lowerLetter"/>
      <w:lvlText w:val="%8."/>
      <w:lvlJc w:val="left"/>
      <w:pPr>
        <w:tabs>
          <w:tab w:val="num" w:pos="5902"/>
        </w:tabs>
        <w:ind w:left="5902" w:hanging="360"/>
      </w:pPr>
      <w:rPr>
        <w:rFonts w:cs="Times New Roman"/>
      </w:rPr>
    </w:lvl>
    <w:lvl w:ilvl="8" w:tentative="1">
      <w:start w:val="1"/>
      <w:numFmt w:val="lowerRoman"/>
      <w:lvlText w:val="%9."/>
      <w:lvlJc w:val="right"/>
      <w:pPr>
        <w:tabs>
          <w:tab w:val="num" w:pos="6622"/>
        </w:tabs>
        <w:ind w:left="6622" w:hanging="180"/>
      </w:pPr>
      <w:rPr>
        <w:rFonts w:cs="Times New Roman"/>
      </w:rPr>
    </w:lvl>
  </w:abstractNum>
  <w:abstractNum w:abstractNumId="64" w15:restartNumberingAfterBreak="0">
    <w:nsid w:val="448148B2"/>
    <w:multiLevelType w:val="multilevel"/>
    <w:tmpl w:val="2AB0EC4E"/>
    <w:lvl w:ilvl="0">
      <w:start w:val="1"/>
      <w:numFmt w:val="decimal"/>
      <w:lvlText w:val="%1."/>
      <w:lvlJc w:val="left"/>
      <w:pPr>
        <w:ind w:left="641" w:hanging="357"/>
      </w:pPr>
      <w:rPr>
        <w:b/>
        <w:bCs w:val="0"/>
        <w:i w:val="0"/>
        <w:iCs w:val="0"/>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6" w15:restartNumberingAfterBreak="0">
    <w:nsid w:val="48FD531D"/>
    <w:multiLevelType w:val="hybridMultilevel"/>
    <w:tmpl w:val="87E4AAD0"/>
    <w:lvl w:ilvl="0" w:tplc="0415000F">
      <w:start w:val="1"/>
      <w:numFmt w:val="decimal"/>
      <w:lvlText w:val="%1."/>
      <w:lvlJc w:val="left"/>
      <w:pPr>
        <w:ind w:left="644" w:hanging="360"/>
      </w:pPr>
      <w:rPr>
        <w:rFont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67" w15:restartNumberingAfterBreak="0">
    <w:nsid w:val="49101E3B"/>
    <w:multiLevelType w:val="hybridMultilevel"/>
    <w:tmpl w:val="4532DB08"/>
    <w:lvl w:ilvl="0" w:tplc="0415000F">
      <w:start w:val="1"/>
      <w:numFmt w:val="decimal"/>
      <w:lvlText w:val="%1."/>
      <w:lvlJc w:val="left"/>
      <w:pPr>
        <w:ind w:left="644" w:hanging="360"/>
      </w:pPr>
      <w:rPr>
        <w:rFonts w:hint="default"/>
      </w:rPr>
    </w:lvl>
    <w:lvl w:ilvl="1" w:tplc="FFFFFFFF" w:tentative="1">
      <w:start w:val="1"/>
      <w:numFmt w:val="bullet"/>
      <w:lvlText w:val="o"/>
      <w:lvlJc w:val="left"/>
      <w:pPr>
        <w:ind w:left="2084" w:hanging="360"/>
      </w:pPr>
      <w:rPr>
        <w:rFonts w:ascii="Courier New" w:hAnsi="Courier New" w:cs="Courier New" w:hint="default"/>
      </w:rPr>
    </w:lvl>
    <w:lvl w:ilvl="2" w:tplc="FFFFFFFF" w:tentative="1">
      <w:start w:val="1"/>
      <w:numFmt w:val="bullet"/>
      <w:lvlText w:val=""/>
      <w:lvlJc w:val="left"/>
      <w:pPr>
        <w:ind w:left="2804" w:hanging="360"/>
      </w:pPr>
      <w:rPr>
        <w:rFonts w:ascii="Wingdings" w:hAnsi="Wingdings" w:hint="default"/>
      </w:rPr>
    </w:lvl>
    <w:lvl w:ilvl="3" w:tplc="FFFFFFFF" w:tentative="1">
      <w:start w:val="1"/>
      <w:numFmt w:val="bullet"/>
      <w:lvlText w:val=""/>
      <w:lvlJc w:val="left"/>
      <w:pPr>
        <w:ind w:left="3524" w:hanging="360"/>
      </w:pPr>
      <w:rPr>
        <w:rFonts w:ascii="Symbol" w:hAnsi="Symbol" w:hint="default"/>
      </w:rPr>
    </w:lvl>
    <w:lvl w:ilvl="4" w:tplc="FFFFFFFF" w:tentative="1">
      <w:start w:val="1"/>
      <w:numFmt w:val="bullet"/>
      <w:lvlText w:val="o"/>
      <w:lvlJc w:val="left"/>
      <w:pPr>
        <w:ind w:left="4244" w:hanging="360"/>
      </w:pPr>
      <w:rPr>
        <w:rFonts w:ascii="Courier New" w:hAnsi="Courier New" w:cs="Courier New" w:hint="default"/>
      </w:rPr>
    </w:lvl>
    <w:lvl w:ilvl="5" w:tplc="FFFFFFFF" w:tentative="1">
      <w:start w:val="1"/>
      <w:numFmt w:val="bullet"/>
      <w:lvlText w:val=""/>
      <w:lvlJc w:val="left"/>
      <w:pPr>
        <w:ind w:left="4964" w:hanging="360"/>
      </w:pPr>
      <w:rPr>
        <w:rFonts w:ascii="Wingdings" w:hAnsi="Wingdings" w:hint="default"/>
      </w:rPr>
    </w:lvl>
    <w:lvl w:ilvl="6" w:tplc="FFFFFFFF" w:tentative="1">
      <w:start w:val="1"/>
      <w:numFmt w:val="bullet"/>
      <w:lvlText w:val=""/>
      <w:lvlJc w:val="left"/>
      <w:pPr>
        <w:ind w:left="5684" w:hanging="360"/>
      </w:pPr>
      <w:rPr>
        <w:rFonts w:ascii="Symbol" w:hAnsi="Symbol" w:hint="default"/>
      </w:rPr>
    </w:lvl>
    <w:lvl w:ilvl="7" w:tplc="FFFFFFFF" w:tentative="1">
      <w:start w:val="1"/>
      <w:numFmt w:val="bullet"/>
      <w:lvlText w:val="o"/>
      <w:lvlJc w:val="left"/>
      <w:pPr>
        <w:ind w:left="6404" w:hanging="360"/>
      </w:pPr>
      <w:rPr>
        <w:rFonts w:ascii="Courier New" w:hAnsi="Courier New" w:cs="Courier New" w:hint="default"/>
      </w:rPr>
    </w:lvl>
    <w:lvl w:ilvl="8" w:tplc="FFFFFFFF" w:tentative="1">
      <w:start w:val="1"/>
      <w:numFmt w:val="bullet"/>
      <w:lvlText w:val=""/>
      <w:lvlJc w:val="left"/>
      <w:pPr>
        <w:ind w:left="7124" w:hanging="360"/>
      </w:pPr>
      <w:rPr>
        <w:rFonts w:ascii="Wingdings" w:hAnsi="Wingdings" w:hint="default"/>
      </w:rPr>
    </w:lvl>
  </w:abstractNum>
  <w:abstractNum w:abstractNumId="68" w15:restartNumberingAfterBreak="0">
    <w:nsid w:val="4987125D"/>
    <w:multiLevelType w:val="hybridMultilevel"/>
    <w:tmpl w:val="5E1CD730"/>
    <w:lvl w:ilvl="0" w:tplc="EE9EA4BC">
      <w:start w:val="1"/>
      <w:numFmt w:val="lowerLetter"/>
      <w:lvlText w:val="%1)"/>
      <w:lvlJc w:val="left"/>
      <w:pPr>
        <w:ind w:left="720" w:hanging="360"/>
      </w:pPr>
      <w:rPr>
        <w:rFonts w:hint="default"/>
        <w:b w:val="0"/>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A75275B"/>
    <w:multiLevelType w:val="hybridMultilevel"/>
    <w:tmpl w:val="1B04E528"/>
    <w:lvl w:ilvl="0" w:tplc="B7664354">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4BD975D7"/>
    <w:multiLevelType w:val="hybridMultilevel"/>
    <w:tmpl w:val="F99A4DB6"/>
    <w:lvl w:ilvl="0" w:tplc="BE0C845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4DA742BD"/>
    <w:multiLevelType w:val="hybridMultilevel"/>
    <w:tmpl w:val="04825688"/>
    <w:lvl w:ilvl="0" w:tplc="254A029C">
      <w:start w:val="1"/>
      <w:numFmt w:val="lowerLetter"/>
      <w:lvlText w:val="%1)"/>
      <w:lvlJc w:val="left"/>
      <w:pPr>
        <w:ind w:left="720" w:hanging="360"/>
      </w:pPr>
      <w:rPr>
        <w:rFonts w:ascii="Times New Roman" w:eastAsia="Times New Roman" w:hAnsi="Times New Roman" w:cs="Times New Roman" w:hint="default"/>
        <w:b w:val="0"/>
        <w:i w:val="0"/>
        <w:caps w:val="0"/>
        <w:strike w:val="0"/>
        <w:dstrike w:val="0"/>
        <w:vanish w:val="0"/>
        <w:color w:val="000000"/>
        <w:spacing w:val="0"/>
        <w:sz w:val="22"/>
        <w:szCs w:val="22"/>
        <w:u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E3C1658"/>
    <w:multiLevelType w:val="hybridMultilevel"/>
    <w:tmpl w:val="C7828044"/>
    <w:lvl w:ilvl="0" w:tplc="04150017">
      <w:start w:val="1"/>
      <w:numFmt w:val="lowerLetter"/>
      <w:lvlText w:val="%1)"/>
      <w:lvlJc w:val="left"/>
      <w:pPr>
        <w:tabs>
          <w:tab w:val="num" w:pos="1068"/>
        </w:tabs>
        <w:ind w:left="1068" w:hanging="360"/>
      </w:pPr>
      <w:rPr>
        <w:rFonts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74"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501A4056"/>
    <w:multiLevelType w:val="hybridMultilevel"/>
    <w:tmpl w:val="C16CD7D8"/>
    <w:lvl w:ilvl="0" w:tplc="2096A2D2">
      <w:start w:val="1"/>
      <w:numFmt w:val="upperRoman"/>
      <w:lvlText w:val="%1."/>
      <w:lvlJc w:val="left"/>
      <w:pPr>
        <w:tabs>
          <w:tab w:val="num" w:pos="720"/>
        </w:tabs>
        <w:ind w:left="720" w:hanging="720"/>
      </w:pPr>
      <w:rPr>
        <w:rFonts w:hint="default"/>
      </w:rPr>
    </w:lvl>
    <w:lvl w:ilvl="1" w:tplc="0415000F">
      <w:start w:val="1"/>
      <w:numFmt w:val="decimal"/>
      <w:lvlText w:val="%2."/>
      <w:lvlJc w:val="left"/>
      <w:pPr>
        <w:tabs>
          <w:tab w:val="num" w:pos="502"/>
        </w:tabs>
        <w:ind w:left="502" w:hanging="360"/>
      </w:pPr>
      <w:rPr>
        <w:rFonts w:hint="default"/>
      </w:rPr>
    </w:lvl>
    <w:lvl w:ilvl="2" w:tplc="04150005">
      <w:start w:val="1"/>
      <w:numFmt w:val="lowerRoman"/>
      <w:lvlText w:val="%3."/>
      <w:lvlJc w:val="right"/>
      <w:pPr>
        <w:tabs>
          <w:tab w:val="num" w:pos="2160"/>
        </w:tabs>
        <w:ind w:left="2160" w:hanging="180"/>
      </w:pPr>
    </w:lvl>
    <w:lvl w:ilvl="3" w:tplc="0BD89F4A">
      <w:start w:val="1"/>
      <w:numFmt w:val="decimal"/>
      <w:lvlText w:val="%4."/>
      <w:lvlJc w:val="left"/>
      <w:pPr>
        <w:tabs>
          <w:tab w:val="num" w:pos="2880"/>
        </w:tabs>
        <w:ind w:left="2880" w:hanging="360"/>
      </w:pPr>
      <w:rPr>
        <w:b/>
        <w:bCs/>
      </w:rPr>
    </w:lvl>
    <w:lvl w:ilvl="4" w:tplc="04150003">
      <w:start w:val="1"/>
      <w:numFmt w:val="lowerLetter"/>
      <w:lvlText w:val="%5."/>
      <w:lvlJc w:val="left"/>
      <w:pPr>
        <w:tabs>
          <w:tab w:val="num" w:pos="3600"/>
        </w:tabs>
        <w:ind w:left="3600" w:hanging="360"/>
      </w:pPr>
    </w:lvl>
    <w:lvl w:ilvl="5" w:tplc="E8EC4488">
      <w:start w:val="20"/>
      <w:numFmt w:val="decimal"/>
      <w:lvlText w:val="%6"/>
      <w:lvlJc w:val="left"/>
      <w:pPr>
        <w:ind w:left="4500" w:hanging="360"/>
      </w:pPr>
      <w:rPr>
        <w:rFonts w:hint="default"/>
      </w:rPr>
    </w:lvl>
    <w:lvl w:ilvl="6" w:tplc="847060A6">
      <w:start w:val="1"/>
      <w:numFmt w:val="decimal"/>
      <w:lvlText w:val="%7)"/>
      <w:lvlJc w:val="left"/>
      <w:pPr>
        <w:tabs>
          <w:tab w:val="num" w:pos="5040"/>
        </w:tabs>
        <w:ind w:left="5040" w:hanging="360"/>
      </w:pPr>
      <w:rPr>
        <w:b w:val="0"/>
        <w:i w:val="0"/>
        <w:color w:val="auto"/>
      </w:r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76" w15:restartNumberingAfterBreak="0">
    <w:nsid w:val="505E68BF"/>
    <w:multiLevelType w:val="hybridMultilevel"/>
    <w:tmpl w:val="AC1893FE"/>
    <w:lvl w:ilvl="0" w:tplc="F836BC92">
      <w:start w:val="1"/>
      <w:numFmt w:val="decimal"/>
      <w:lvlText w:val="Załącznik nr %1 - "/>
      <w:lvlJc w:val="left"/>
      <w:pPr>
        <w:tabs>
          <w:tab w:val="num" w:pos="288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51016338"/>
    <w:multiLevelType w:val="multilevel"/>
    <w:tmpl w:val="0812FBC2"/>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color w:val="auto"/>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8"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5190403E"/>
    <w:multiLevelType w:val="hybridMultilevel"/>
    <w:tmpl w:val="B95230FA"/>
    <w:lvl w:ilvl="0" w:tplc="04150017">
      <w:start w:val="1"/>
      <w:numFmt w:val="lowerLetter"/>
      <w:lvlText w:val="%1)"/>
      <w:lvlJc w:val="lef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80" w15:restartNumberingAfterBreak="0">
    <w:nsid w:val="52961AD3"/>
    <w:multiLevelType w:val="hybridMultilevel"/>
    <w:tmpl w:val="58623ED4"/>
    <w:lvl w:ilvl="0" w:tplc="0415000F">
      <w:start w:val="1"/>
      <w:numFmt w:val="decimal"/>
      <w:lvlText w:val="%1."/>
      <w:lvlJc w:val="left"/>
      <w:pPr>
        <w:tabs>
          <w:tab w:val="num" w:pos="-794"/>
        </w:tabs>
        <w:ind w:left="340" w:hanging="34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1"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58952321"/>
    <w:multiLevelType w:val="hybridMultilevel"/>
    <w:tmpl w:val="75D4E572"/>
    <w:lvl w:ilvl="0" w:tplc="D77EBEAC">
      <w:start w:val="1"/>
      <w:numFmt w:val="decimal"/>
      <w:pStyle w:val="numerowanie1"/>
      <w:lvlText w:val="%1)"/>
      <w:lvlJc w:val="left"/>
      <w:pPr>
        <w:tabs>
          <w:tab w:val="num" w:pos="737"/>
        </w:tabs>
        <w:ind w:left="737" w:hanging="453"/>
      </w:pPr>
      <w:rPr>
        <w:rFonts w:hint="default"/>
        <w:b w:val="0"/>
      </w:rPr>
    </w:lvl>
    <w:lvl w:ilvl="1" w:tplc="34D2DDA0">
      <w:start w:val="1"/>
      <w:numFmt w:val="lowerLetter"/>
      <w:lvlText w:val="%2)"/>
      <w:lvlJc w:val="left"/>
      <w:pPr>
        <w:tabs>
          <w:tab w:val="num" w:pos="1134"/>
        </w:tabs>
        <w:ind w:left="1134" w:hanging="397"/>
      </w:pPr>
      <w:rPr>
        <w:rFonts w:hint="default"/>
      </w:rPr>
    </w:lvl>
    <w:lvl w:ilvl="2" w:tplc="0415001B">
      <w:start w:val="5"/>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6B26FE50">
      <w:start w:val="19"/>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59B77E68"/>
    <w:multiLevelType w:val="hybridMultilevel"/>
    <w:tmpl w:val="3442196E"/>
    <w:lvl w:ilvl="0" w:tplc="F814D3FA">
      <w:start w:val="5"/>
      <w:numFmt w:val="decimal"/>
      <w:lvlText w:val="%1."/>
      <w:lvlJc w:val="left"/>
      <w:pPr>
        <w:ind w:left="720" w:hanging="360"/>
      </w:pPr>
      <w:rPr>
        <w:rFonts w:cs="Times New Roman" w:hint="default"/>
        <w:i w:val="0"/>
        <w:iCs w:val="0"/>
        <w:color w:val="auto"/>
      </w:rPr>
    </w:lvl>
    <w:lvl w:ilvl="1" w:tplc="04150011">
      <w:start w:val="1"/>
      <w:numFmt w:val="decimal"/>
      <w:lvlText w:val="%2)"/>
      <w:lvlJc w:val="left"/>
      <w:pPr>
        <w:ind w:left="720" w:hanging="360"/>
      </w:p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5" w15:restartNumberingAfterBreak="0">
    <w:nsid w:val="5C00292B"/>
    <w:multiLevelType w:val="hybridMultilevel"/>
    <w:tmpl w:val="1F821444"/>
    <w:lvl w:ilvl="0" w:tplc="361429A6">
      <w:start w:val="1"/>
      <w:numFmt w:val="decimal"/>
      <w:lvlText w:val="%1."/>
      <w:lvlJc w:val="left"/>
      <w:pPr>
        <w:ind w:left="360" w:hanging="360"/>
      </w:pPr>
      <w:rPr>
        <w:rFonts w:ascii="Times New Roman" w:hAnsi="Times New Roman" w:cs="Times New Roman" w:hint="default"/>
      </w:rPr>
    </w:lvl>
    <w:lvl w:ilvl="1" w:tplc="04150017">
      <w:start w:val="1"/>
      <w:numFmt w:val="lowerLetter"/>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6" w15:restartNumberingAfterBreak="0">
    <w:nsid w:val="5C3A6149"/>
    <w:multiLevelType w:val="hybridMultilevel"/>
    <w:tmpl w:val="AD4A61E2"/>
    <w:lvl w:ilvl="0" w:tplc="9BDCD194">
      <w:start w:val="1"/>
      <w:numFmt w:val="upperRoman"/>
      <w:lvlText w:val="%1."/>
      <w:lvlJc w:val="right"/>
      <w:pPr>
        <w:ind w:left="720" w:hanging="360"/>
      </w:pPr>
      <w:rPr>
        <w:b/>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15:restartNumberingAfterBreak="0">
    <w:nsid w:val="621C21D5"/>
    <w:multiLevelType w:val="hybridMultilevel"/>
    <w:tmpl w:val="15E0B1AA"/>
    <w:lvl w:ilvl="0" w:tplc="04150017">
      <w:start w:val="1"/>
      <w:numFmt w:val="lowerLetter"/>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90" w15:restartNumberingAfterBreak="0">
    <w:nsid w:val="63E04FC1"/>
    <w:multiLevelType w:val="hybridMultilevel"/>
    <w:tmpl w:val="70C00F4A"/>
    <w:lvl w:ilvl="0" w:tplc="FFFFFFFF">
      <w:start w:val="1"/>
      <w:numFmt w:val="decimal"/>
      <w:lvlText w:val="%1)"/>
      <w:lvlJc w:val="left"/>
      <w:pPr>
        <w:ind w:left="786" w:hanging="360"/>
      </w:pPr>
      <w:rPr>
        <w:rFonts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91" w15:restartNumberingAfterBreak="0">
    <w:nsid w:val="642401BB"/>
    <w:multiLevelType w:val="hybridMultilevel"/>
    <w:tmpl w:val="48D0DF30"/>
    <w:lvl w:ilvl="0" w:tplc="04150011">
      <w:start w:val="1"/>
      <w:numFmt w:val="decimal"/>
      <w:lvlText w:val="%1)"/>
      <w:lvlJc w:val="left"/>
      <w:pPr>
        <w:ind w:left="642" w:hanging="360"/>
      </w:pPr>
    </w:lvl>
    <w:lvl w:ilvl="1" w:tplc="04150019" w:tentative="1">
      <w:start w:val="1"/>
      <w:numFmt w:val="lowerLetter"/>
      <w:lvlText w:val="%2."/>
      <w:lvlJc w:val="left"/>
      <w:pPr>
        <w:ind w:left="822" w:hanging="360"/>
      </w:pPr>
    </w:lvl>
    <w:lvl w:ilvl="2" w:tplc="0415001B" w:tentative="1">
      <w:start w:val="1"/>
      <w:numFmt w:val="lowerRoman"/>
      <w:lvlText w:val="%3."/>
      <w:lvlJc w:val="right"/>
      <w:pPr>
        <w:ind w:left="1542" w:hanging="180"/>
      </w:pPr>
    </w:lvl>
    <w:lvl w:ilvl="3" w:tplc="0415000F" w:tentative="1">
      <w:start w:val="1"/>
      <w:numFmt w:val="decimal"/>
      <w:lvlText w:val="%4."/>
      <w:lvlJc w:val="left"/>
      <w:pPr>
        <w:ind w:left="2262" w:hanging="360"/>
      </w:pPr>
    </w:lvl>
    <w:lvl w:ilvl="4" w:tplc="04150019" w:tentative="1">
      <w:start w:val="1"/>
      <w:numFmt w:val="lowerLetter"/>
      <w:lvlText w:val="%5."/>
      <w:lvlJc w:val="left"/>
      <w:pPr>
        <w:ind w:left="2982" w:hanging="360"/>
      </w:pPr>
    </w:lvl>
    <w:lvl w:ilvl="5" w:tplc="0415001B" w:tentative="1">
      <w:start w:val="1"/>
      <w:numFmt w:val="lowerRoman"/>
      <w:lvlText w:val="%6."/>
      <w:lvlJc w:val="right"/>
      <w:pPr>
        <w:ind w:left="3702" w:hanging="180"/>
      </w:pPr>
    </w:lvl>
    <w:lvl w:ilvl="6" w:tplc="0415000F" w:tentative="1">
      <w:start w:val="1"/>
      <w:numFmt w:val="decimal"/>
      <w:lvlText w:val="%7."/>
      <w:lvlJc w:val="left"/>
      <w:pPr>
        <w:ind w:left="4422" w:hanging="360"/>
      </w:pPr>
    </w:lvl>
    <w:lvl w:ilvl="7" w:tplc="04150019" w:tentative="1">
      <w:start w:val="1"/>
      <w:numFmt w:val="lowerLetter"/>
      <w:lvlText w:val="%8."/>
      <w:lvlJc w:val="left"/>
      <w:pPr>
        <w:ind w:left="5142" w:hanging="360"/>
      </w:pPr>
    </w:lvl>
    <w:lvl w:ilvl="8" w:tplc="0415001B" w:tentative="1">
      <w:start w:val="1"/>
      <w:numFmt w:val="lowerRoman"/>
      <w:lvlText w:val="%9."/>
      <w:lvlJc w:val="right"/>
      <w:pPr>
        <w:ind w:left="5862" w:hanging="180"/>
      </w:pPr>
    </w:lvl>
  </w:abstractNum>
  <w:abstractNum w:abstractNumId="92" w15:restartNumberingAfterBreak="0">
    <w:nsid w:val="661E5CCF"/>
    <w:multiLevelType w:val="hybridMultilevel"/>
    <w:tmpl w:val="62C0F792"/>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3" w15:restartNumberingAfterBreak="0">
    <w:nsid w:val="66BC7A6D"/>
    <w:multiLevelType w:val="hybridMultilevel"/>
    <w:tmpl w:val="02CA40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6C156DF"/>
    <w:multiLevelType w:val="multilevel"/>
    <w:tmpl w:val="E0DCE0E8"/>
    <w:lvl w:ilvl="0">
      <w:start w:val="1"/>
      <w:numFmt w:val="decimal"/>
      <w:lvlText w:val="%1."/>
      <w:lvlJc w:val="left"/>
      <w:pPr>
        <w:tabs>
          <w:tab w:val="num" w:pos="785"/>
        </w:tabs>
        <w:ind w:left="785" w:hanging="425"/>
      </w:pPr>
      <w:rPr>
        <w:rFonts w:hint="default"/>
        <w:b w:val="0"/>
        <w:i w:val="0"/>
      </w:rPr>
    </w:lvl>
    <w:lvl w:ilvl="1">
      <w:start w:val="1"/>
      <w:numFmt w:val="decimal"/>
      <w:lvlText w:val="%2)"/>
      <w:lvlJc w:val="left"/>
      <w:pPr>
        <w:tabs>
          <w:tab w:val="num" w:pos="1211"/>
        </w:tabs>
        <w:ind w:left="1211" w:hanging="426"/>
      </w:pPr>
      <w:rPr>
        <w:rFonts w:hint="default"/>
        <w:i/>
        <w:color w:val="333399"/>
      </w:rPr>
    </w:lvl>
    <w:lvl w:ilvl="2">
      <w:start w:val="1"/>
      <w:numFmt w:val="lowerLetter"/>
      <w:lvlText w:val="%3)"/>
      <w:lvlJc w:val="left"/>
      <w:pPr>
        <w:tabs>
          <w:tab w:val="num" w:pos="1636"/>
        </w:tabs>
        <w:ind w:left="1636" w:hanging="425"/>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ind w:left="502" w:hanging="360"/>
      </w:p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95" w15:restartNumberingAfterBreak="0">
    <w:nsid w:val="66EF3BD1"/>
    <w:multiLevelType w:val="multilevel"/>
    <w:tmpl w:val="AAF036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i w:val="0"/>
        <w:iCs w:val="0"/>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670C00AC"/>
    <w:multiLevelType w:val="hybridMultilevel"/>
    <w:tmpl w:val="B82059F8"/>
    <w:lvl w:ilvl="0" w:tplc="DB96A240">
      <w:start w:val="1"/>
      <w:numFmt w:val="upperRoman"/>
      <w:lvlText w:val="%1."/>
      <w:lvlJc w:val="left"/>
      <w:pPr>
        <w:ind w:left="1080" w:hanging="72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7381B53"/>
    <w:multiLevelType w:val="hybridMultilevel"/>
    <w:tmpl w:val="FED4C7D0"/>
    <w:lvl w:ilvl="0" w:tplc="0624D42A">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98" w15:restartNumberingAfterBreak="0">
    <w:nsid w:val="6C0F414D"/>
    <w:multiLevelType w:val="hybridMultilevel"/>
    <w:tmpl w:val="E932D48C"/>
    <w:lvl w:ilvl="0" w:tplc="FA1485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6CAF3BE9"/>
    <w:multiLevelType w:val="multilevel"/>
    <w:tmpl w:val="6AAEF204"/>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15:restartNumberingAfterBreak="0">
    <w:nsid w:val="6E9E65BA"/>
    <w:multiLevelType w:val="hybridMultilevel"/>
    <w:tmpl w:val="9AD67048"/>
    <w:lvl w:ilvl="0" w:tplc="3D52FA2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1" w15:restartNumberingAfterBreak="0">
    <w:nsid w:val="6F4169AB"/>
    <w:multiLevelType w:val="multilevel"/>
    <w:tmpl w:val="FB38307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3"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710F1DC7"/>
    <w:multiLevelType w:val="hybridMultilevel"/>
    <w:tmpl w:val="2898B9E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06" w15:restartNumberingAfterBreak="0">
    <w:nsid w:val="782D1630"/>
    <w:multiLevelType w:val="hybridMultilevel"/>
    <w:tmpl w:val="E344382E"/>
    <w:lvl w:ilvl="0" w:tplc="365A86B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7" w15:restartNumberingAfterBreak="0">
    <w:nsid w:val="782E5FE8"/>
    <w:multiLevelType w:val="hybridMultilevel"/>
    <w:tmpl w:val="2D381F66"/>
    <w:lvl w:ilvl="0" w:tplc="EDCE9224">
      <w:start w:val="1"/>
      <w:numFmt w:val="decimal"/>
      <w:lvlText w:val="%1."/>
      <w:lvlJc w:val="left"/>
      <w:pPr>
        <w:tabs>
          <w:tab w:val="num" w:pos="1440"/>
        </w:tabs>
        <w:ind w:left="1440" w:hanging="360"/>
      </w:pPr>
      <w:rPr>
        <w:rFonts w:hint="default"/>
        <w:i w:val="0"/>
        <w:color w:val="auto"/>
      </w:rPr>
    </w:lvl>
    <w:lvl w:ilvl="1" w:tplc="76CA971C">
      <w:start w:val="1"/>
      <w:numFmt w:val="lowerLetter"/>
      <w:lvlText w:val="%2)"/>
      <w:lvlJc w:val="left"/>
      <w:pPr>
        <w:tabs>
          <w:tab w:val="num" w:pos="720"/>
        </w:tabs>
        <w:ind w:left="720" w:hanging="360"/>
      </w:pPr>
      <w:rPr>
        <w:rFonts w:hint="default"/>
      </w:rPr>
    </w:lvl>
    <w:lvl w:ilvl="2" w:tplc="372AD29C">
      <w:start w:val="16"/>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8" w15:restartNumberingAfterBreak="0">
    <w:nsid w:val="78ED5EB3"/>
    <w:multiLevelType w:val="multilevel"/>
    <w:tmpl w:val="FC9A6E0A"/>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sz w:val="22"/>
        <w:szCs w:val="22"/>
      </w:rPr>
    </w:lvl>
    <w:lvl w:ilvl="4">
      <w:start w:val="1"/>
      <w:numFmt w:val="lowerLetter"/>
      <w:lvlText w:val="%5."/>
      <w:lvlJc w:val="left"/>
      <w:pPr>
        <w:tabs>
          <w:tab w:val="num" w:pos="1070"/>
        </w:tabs>
        <w:ind w:left="1070" w:hanging="360"/>
      </w:pPr>
      <w:rPr>
        <w:rFonts w:cs="Times New Roman"/>
      </w:rPr>
    </w:lvl>
    <w:lvl w:ilvl="5">
      <w:start w:val="1"/>
      <w:numFmt w:val="upperLetter"/>
      <w:lvlText w:val="%6."/>
      <w:lvlJc w:val="left"/>
      <w:pPr>
        <w:tabs>
          <w:tab w:val="num" w:pos="4320"/>
        </w:tabs>
        <w:ind w:left="4320" w:hanging="180"/>
      </w:pPr>
      <w:rPr>
        <w:rFonts w:cs="Times New Roman"/>
        <w:i w:val="0"/>
        <w:iCs/>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lvl>
    <w:lvl w:ilvl="8" w:tentative="1">
      <w:start w:val="1"/>
      <w:numFmt w:val="lowerRoman"/>
      <w:lvlText w:val="%9."/>
      <w:lvlJc w:val="right"/>
      <w:pPr>
        <w:tabs>
          <w:tab w:val="num" w:pos="6480"/>
        </w:tabs>
        <w:ind w:left="6480" w:hanging="180"/>
      </w:pPr>
      <w:rPr>
        <w:rFonts w:cs="Times New Roman"/>
      </w:rPr>
    </w:lvl>
  </w:abstractNum>
  <w:abstractNum w:abstractNumId="109" w15:restartNumberingAfterBreak="0">
    <w:nsid w:val="79BD1628"/>
    <w:multiLevelType w:val="hybridMultilevel"/>
    <w:tmpl w:val="39E43E90"/>
    <w:lvl w:ilvl="0" w:tplc="FFFFFFFF">
      <w:start w:val="1"/>
      <w:numFmt w:val="decimal"/>
      <w:lvlText w:val="%1."/>
      <w:lvlJc w:val="left"/>
      <w:pPr>
        <w:ind w:left="1080" w:hanging="720"/>
      </w:pPr>
      <w:rPr>
        <w:rFonts w:hint="default"/>
        <w:b w:val="0"/>
        <w:bCs/>
        <w:color w:val="auto"/>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7A916D4E"/>
    <w:multiLevelType w:val="hybridMultilevel"/>
    <w:tmpl w:val="42BCB7C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1"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66015667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6467289">
    <w:abstractNumId w:val="80"/>
  </w:num>
  <w:num w:numId="3" w16cid:durableId="1618558359">
    <w:abstractNumId w:val="21"/>
  </w:num>
  <w:num w:numId="4" w16cid:durableId="295258203">
    <w:abstractNumId w:val="3"/>
  </w:num>
  <w:num w:numId="5" w16cid:durableId="2040887354">
    <w:abstractNumId w:val="2"/>
  </w:num>
  <w:num w:numId="6" w16cid:durableId="1314529579">
    <w:abstractNumId w:val="1"/>
  </w:num>
  <w:num w:numId="7" w16cid:durableId="531499748">
    <w:abstractNumId w:val="83"/>
  </w:num>
  <w:num w:numId="8" w16cid:durableId="1543051803">
    <w:abstractNumId w:val="75"/>
  </w:num>
  <w:num w:numId="9" w16cid:durableId="757754625">
    <w:abstractNumId w:val="94"/>
  </w:num>
  <w:num w:numId="10" w16cid:durableId="1964265671">
    <w:abstractNumId w:val="107"/>
  </w:num>
  <w:num w:numId="11" w16cid:durableId="527839367">
    <w:abstractNumId w:val="40"/>
  </w:num>
  <w:num w:numId="12" w16cid:durableId="1647323017">
    <w:abstractNumId w:val="39"/>
  </w:num>
  <w:num w:numId="13" w16cid:durableId="1420641610">
    <w:abstractNumId w:val="76"/>
  </w:num>
  <w:num w:numId="14" w16cid:durableId="1160584523">
    <w:abstractNumId w:val="54"/>
  </w:num>
  <w:num w:numId="15" w16cid:durableId="1710182643">
    <w:abstractNumId w:val="43"/>
  </w:num>
  <w:num w:numId="16" w16cid:durableId="2121027699">
    <w:abstractNumId w:val="68"/>
  </w:num>
  <w:num w:numId="17" w16cid:durableId="218060061">
    <w:abstractNumId w:val="31"/>
  </w:num>
  <w:num w:numId="18" w16cid:durableId="2102675835">
    <w:abstractNumId w:val="97"/>
  </w:num>
  <w:num w:numId="19" w16cid:durableId="1486896940">
    <w:abstractNumId w:val="60"/>
  </w:num>
  <w:num w:numId="20" w16cid:durableId="319774570">
    <w:abstractNumId w:val="37"/>
  </w:num>
  <w:num w:numId="21" w16cid:durableId="477039017">
    <w:abstractNumId w:val="104"/>
  </w:num>
  <w:num w:numId="22" w16cid:durableId="1577279148">
    <w:abstractNumId w:val="79"/>
  </w:num>
  <w:num w:numId="23" w16cid:durableId="1658729675">
    <w:abstractNumId w:val="73"/>
  </w:num>
  <w:num w:numId="24" w16cid:durableId="2028293646">
    <w:abstractNumId w:val="66"/>
  </w:num>
  <w:num w:numId="25" w16cid:durableId="120657323">
    <w:abstractNumId w:val="84"/>
  </w:num>
  <w:num w:numId="26" w16cid:durableId="1026831124">
    <w:abstractNumId w:val="13"/>
  </w:num>
  <w:num w:numId="27" w16cid:durableId="1324548954">
    <w:abstractNumId w:val="89"/>
  </w:num>
  <w:num w:numId="28" w16cid:durableId="40608020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48772081">
    <w:abstractNumId w:val="70"/>
  </w:num>
  <w:num w:numId="30" w16cid:durableId="1962764443">
    <w:abstractNumId w:val="108"/>
  </w:num>
  <w:num w:numId="31" w16cid:durableId="2119596997">
    <w:abstractNumId w:val="63"/>
  </w:num>
  <w:num w:numId="32" w16cid:durableId="1870026696">
    <w:abstractNumId w:val="15"/>
  </w:num>
  <w:num w:numId="33" w16cid:durableId="1084304669">
    <w:abstractNumId w:val="55"/>
  </w:num>
  <w:num w:numId="34" w16cid:durableId="182745275">
    <w:abstractNumId w:val="16"/>
  </w:num>
  <w:num w:numId="35" w16cid:durableId="17738145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07070595">
    <w:abstractNumId w:val="27"/>
  </w:num>
  <w:num w:numId="37" w16cid:durableId="1082947836">
    <w:abstractNumId w:val="61"/>
  </w:num>
  <w:num w:numId="38" w16cid:durableId="1371152547">
    <w:abstractNumId w:val="57"/>
  </w:num>
  <w:num w:numId="39" w16cid:durableId="804202594">
    <w:abstractNumId w:val="85"/>
  </w:num>
  <w:num w:numId="40" w16cid:durableId="1064336495">
    <w:abstractNumId w:val="74"/>
  </w:num>
  <w:num w:numId="41" w16cid:durableId="690911292">
    <w:abstractNumId w:val="28"/>
  </w:num>
  <w:num w:numId="42" w16cid:durableId="1334072197">
    <w:abstractNumId w:val="26"/>
  </w:num>
  <w:num w:numId="43" w16cid:durableId="281302425">
    <w:abstractNumId w:val="64"/>
  </w:num>
  <w:num w:numId="44" w16cid:durableId="292754127">
    <w:abstractNumId w:val="69"/>
  </w:num>
  <w:num w:numId="45" w16cid:durableId="723792255">
    <w:abstractNumId w:val="23"/>
  </w:num>
  <w:num w:numId="46" w16cid:durableId="934826447">
    <w:abstractNumId w:val="77"/>
  </w:num>
  <w:num w:numId="47" w16cid:durableId="423381090">
    <w:abstractNumId w:val="49"/>
  </w:num>
  <w:num w:numId="48" w16cid:durableId="1802337375">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03141857">
    <w:abstractNumId w:val="71"/>
  </w:num>
  <w:num w:numId="50" w16cid:durableId="237790006">
    <w:abstractNumId w:val="22"/>
  </w:num>
  <w:num w:numId="51" w16cid:durableId="475535064">
    <w:abstractNumId w:val="32"/>
  </w:num>
  <w:num w:numId="52" w16cid:durableId="1571235671">
    <w:abstractNumId w:val="35"/>
  </w:num>
  <w:num w:numId="53" w16cid:durableId="1118110199">
    <w:abstractNumId w:val="96"/>
  </w:num>
  <w:num w:numId="54" w16cid:durableId="1047336340">
    <w:abstractNumId w:val="34"/>
  </w:num>
  <w:num w:numId="55" w16cid:durableId="1868450280">
    <w:abstractNumId w:val="44"/>
  </w:num>
  <w:num w:numId="56" w16cid:durableId="1379352121">
    <w:abstractNumId w:val="101"/>
  </w:num>
  <w:num w:numId="57" w16cid:durableId="1609585423">
    <w:abstractNumId w:val="103"/>
  </w:num>
  <w:num w:numId="58" w16cid:durableId="1336306692">
    <w:abstractNumId w:val="88"/>
  </w:num>
  <w:num w:numId="59" w16cid:durableId="1115061179">
    <w:abstractNumId w:val="95"/>
  </w:num>
  <w:num w:numId="60" w16cid:durableId="2070961511">
    <w:abstractNumId w:val="51"/>
  </w:num>
  <w:num w:numId="61" w16cid:durableId="496504937">
    <w:abstractNumId w:val="99"/>
  </w:num>
  <w:num w:numId="62" w16cid:durableId="1501509627">
    <w:abstractNumId w:val="33"/>
  </w:num>
  <w:num w:numId="63" w16cid:durableId="294874895">
    <w:abstractNumId w:val="14"/>
  </w:num>
  <w:num w:numId="64" w16cid:durableId="892501335">
    <w:abstractNumId w:val="20"/>
  </w:num>
  <w:num w:numId="65" w16cid:durableId="989551652">
    <w:abstractNumId w:val="81"/>
  </w:num>
  <w:num w:numId="66" w16cid:durableId="740446283">
    <w:abstractNumId w:val="111"/>
  </w:num>
  <w:num w:numId="67" w16cid:durableId="951207855">
    <w:abstractNumId w:val="82"/>
  </w:num>
  <w:num w:numId="68" w16cid:durableId="960260223">
    <w:abstractNumId w:val="105"/>
  </w:num>
  <w:num w:numId="69" w16cid:durableId="973024436">
    <w:abstractNumId w:val="62"/>
  </w:num>
  <w:num w:numId="70" w16cid:durableId="1125736292">
    <w:abstractNumId w:val="59"/>
  </w:num>
  <w:num w:numId="71" w16cid:durableId="1885749171">
    <w:abstractNumId w:val="102"/>
  </w:num>
  <w:num w:numId="72" w16cid:durableId="545340487">
    <w:abstractNumId w:val="56"/>
  </w:num>
  <w:num w:numId="73" w16cid:durableId="889345860">
    <w:abstractNumId w:val="65"/>
  </w:num>
  <w:num w:numId="74" w16cid:durableId="1803768170">
    <w:abstractNumId w:val="78"/>
  </w:num>
  <w:num w:numId="75" w16cid:durableId="362249180">
    <w:abstractNumId w:val="109"/>
  </w:num>
  <w:num w:numId="76" w16cid:durableId="1734887767">
    <w:abstractNumId w:val="29"/>
  </w:num>
  <w:num w:numId="77" w16cid:durableId="781650915">
    <w:abstractNumId w:val="18"/>
  </w:num>
  <w:num w:numId="78" w16cid:durableId="629870374">
    <w:abstractNumId w:val="36"/>
  </w:num>
  <w:num w:numId="79" w16cid:durableId="827600280">
    <w:abstractNumId w:val="58"/>
  </w:num>
  <w:num w:numId="80" w16cid:durableId="1187913647">
    <w:abstractNumId w:val="50"/>
  </w:num>
  <w:num w:numId="81" w16cid:durableId="198200324">
    <w:abstractNumId w:val="110"/>
  </w:num>
  <w:num w:numId="82" w16cid:durableId="1972249375">
    <w:abstractNumId w:val="38"/>
  </w:num>
  <w:num w:numId="83" w16cid:durableId="1052193654">
    <w:abstractNumId w:val="93"/>
  </w:num>
  <w:num w:numId="84" w16cid:durableId="527302737">
    <w:abstractNumId w:val="30"/>
  </w:num>
  <w:num w:numId="85" w16cid:durableId="766583485">
    <w:abstractNumId w:val="48"/>
  </w:num>
  <w:num w:numId="86" w16cid:durableId="600333356">
    <w:abstractNumId w:val="46"/>
  </w:num>
  <w:num w:numId="87" w16cid:durableId="1913853468">
    <w:abstractNumId w:val="62"/>
    <w:lvlOverride w:ilvl="0">
      <w:lvl w:ilvl="0">
        <w:start w:val="1"/>
        <w:numFmt w:val="decimal"/>
        <w:lvlText w:val="%1."/>
        <w:lvlJc w:val="left"/>
        <w:pPr>
          <w:ind w:left="360" w:hanging="360"/>
        </w:pPr>
        <w:rPr>
          <w:rFonts w:hint="default"/>
          <w:strike w:val="0"/>
          <w:sz w:val="22"/>
          <w:szCs w:val="22"/>
        </w:rPr>
      </w:lvl>
    </w:lvlOverride>
    <w:lvlOverride w:ilvl="1">
      <w:lvl w:ilvl="1">
        <w:start w:val="1"/>
        <w:numFmt w:val="decimal"/>
        <w:lvlText w:val="%2)"/>
        <w:lvlJc w:val="left"/>
        <w:pPr>
          <w:ind w:left="1070" w:hanging="360"/>
        </w:pPr>
        <w:rPr>
          <w:rFonts w:hint="default"/>
          <w:b w:val="0"/>
          <w:bCs/>
          <w:i w:val="0"/>
          <w:iCs w:val="0"/>
        </w:rPr>
      </w:lvl>
    </w:lvlOverride>
    <w:lvlOverride w:ilvl="2">
      <w:lvl w:ilvl="2">
        <w:start w:val="1"/>
        <w:numFmt w:val="lowerLetter"/>
        <w:lvlText w:val="%3)"/>
        <w:lvlJc w:val="left"/>
        <w:pPr>
          <w:ind w:left="1080" w:hanging="360"/>
        </w:pPr>
        <w:rPr>
          <w:rFonts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8" w16cid:durableId="1814785440">
    <w:abstractNumId w:val="19"/>
  </w:num>
  <w:num w:numId="89" w16cid:durableId="981696119">
    <w:abstractNumId w:val="91"/>
  </w:num>
  <w:num w:numId="90" w16cid:durableId="515121431">
    <w:abstractNumId w:val="47"/>
  </w:num>
  <w:num w:numId="91" w16cid:durableId="950212034">
    <w:abstractNumId w:val="106"/>
  </w:num>
  <w:num w:numId="92" w16cid:durableId="1168180927">
    <w:abstractNumId w:val="52"/>
  </w:num>
  <w:num w:numId="93" w16cid:durableId="142091367">
    <w:abstractNumId w:val="53"/>
  </w:num>
  <w:num w:numId="94" w16cid:durableId="2144303934">
    <w:abstractNumId w:val="67"/>
  </w:num>
  <w:num w:numId="95" w16cid:durableId="1401100411">
    <w:abstractNumId w:val="90"/>
  </w:num>
  <w:num w:numId="96" w16cid:durableId="1427118269">
    <w:abstractNumId w:val="86"/>
  </w:num>
  <w:num w:numId="97" w16cid:durableId="1580291355">
    <w:abstractNumId w:val="17"/>
  </w:num>
  <w:num w:numId="98" w16cid:durableId="1864324036">
    <w:abstractNumId w:val="98"/>
  </w:num>
  <w:num w:numId="99" w16cid:durableId="1787116373">
    <w:abstractNumId w:val="72"/>
  </w:num>
  <w:num w:numId="100" w16cid:durableId="1516070374">
    <w:abstractNumId w:val="42"/>
  </w:num>
  <w:num w:numId="101" w16cid:durableId="1060207183">
    <w:abstractNumId w:val="100"/>
  </w:num>
  <w:num w:numId="102" w16cid:durableId="289552117">
    <w:abstractNumId w:val="92"/>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8AD"/>
    <w:rsid w:val="0000397C"/>
    <w:rsid w:val="00004D85"/>
    <w:rsid w:val="00004E2C"/>
    <w:rsid w:val="000054A1"/>
    <w:rsid w:val="00010E7B"/>
    <w:rsid w:val="0001286D"/>
    <w:rsid w:val="000139D9"/>
    <w:rsid w:val="00013A8F"/>
    <w:rsid w:val="00013D99"/>
    <w:rsid w:val="00013ED8"/>
    <w:rsid w:val="00014C33"/>
    <w:rsid w:val="000169E8"/>
    <w:rsid w:val="00017D6C"/>
    <w:rsid w:val="000203F8"/>
    <w:rsid w:val="000209BB"/>
    <w:rsid w:val="00021417"/>
    <w:rsid w:val="00021CBD"/>
    <w:rsid w:val="00021FC7"/>
    <w:rsid w:val="00022384"/>
    <w:rsid w:val="00022ACA"/>
    <w:rsid w:val="000242D0"/>
    <w:rsid w:val="00024D5F"/>
    <w:rsid w:val="00025D03"/>
    <w:rsid w:val="00025DE2"/>
    <w:rsid w:val="000267D4"/>
    <w:rsid w:val="00026C59"/>
    <w:rsid w:val="00027F01"/>
    <w:rsid w:val="0003035C"/>
    <w:rsid w:val="0003040E"/>
    <w:rsid w:val="000324F9"/>
    <w:rsid w:val="00034127"/>
    <w:rsid w:val="00035200"/>
    <w:rsid w:val="0003564C"/>
    <w:rsid w:val="0003709C"/>
    <w:rsid w:val="000414A3"/>
    <w:rsid w:val="0004163D"/>
    <w:rsid w:val="00041D5E"/>
    <w:rsid w:val="00042D76"/>
    <w:rsid w:val="00043238"/>
    <w:rsid w:val="000433A5"/>
    <w:rsid w:val="00050154"/>
    <w:rsid w:val="00050F5C"/>
    <w:rsid w:val="0005131D"/>
    <w:rsid w:val="00053A97"/>
    <w:rsid w:val="00054521"/>
    <w:rsid w:val="00054A85"/>
    <w:rsid w:val="00054CCF"/>
    <w:rsid w:val="0005600C"/>
    <w:rsid w:val="000612D9"/>
    <w:rsid w:val="000621B6"/>
    <w:rsid w:val="0006300E"/>
    <w:rsid w:val="000632D1"/>
    <w:rsid w:val="00063338"/>
    <w:rsid w:val="00063A01"/>
    <w:rsid w:val="00065C32"/>
    <w:rsid w:val="00066D5C"/>
    <w:rsid w:val="000678FC"/>
    <w:rsid w:val="00070753"/>
    <w:rsid w:val="00070B0B"/>
    <w:rsid w:val="00070C1F"/>
    <w:rsid w:val="000713B7"/>
    <w:rsid w:val="00071720"/>
    <w:rsid w:val="0007207B"/>
    <w:rsid w:val="00072D20"/>
    <w:rsid w:val="00073E18"/>
    <w:rsid w:val="00074C7D"/>
    <w:rsid w:val="00075676"/>
    <w:rsid w:val="00075C05"/>
    <w:rsid w:val="000760E2"/>
    <w:rsid w:val="000762E0"/>
    <w:rsid w:val="00076C56"/>
    <w:rsid w:val="00077599"/>
    <w:rsid w:val="00080321"/>
    <w:rsid w:val="00080383"/>
    <w:rsid w:val="0008338C"/>
    <w:rsid w:val="0008374E"/>
    <w:rsid w:val="000847CC"/>
    <w:rsid w:val="00085699"/>
    <w:rsid w:val="000901A0"/>
    <w:rsid w:val="00092F59"/>
    <w:rsid w:val="0009403A"/>
    <w:rsid w:val="0009488A"/>
    <w:rsid w:val="00094DEB"/>
    <w:rsid w:val="00095EE5"/>
    <w:rsid w:val="000A179B"/>
    <w:rsid w:val="000A3AEC"/>
    <w:rsid w:val="000A63D4"/>
    <w:rsid w:val="000A709F"/>
    <w:rsid w:val="000A74EA"/>
    <w:rsid w:val="000A7B5A"/>
    <w:rsid w:val="000B07C5"/>
    <w:rsid w:val="000B10AE"/>
    <w:rsid w:val="000B20E4"/>
    <w:rsid w:val="000B3C31"/>
    <w:rsid w:val="000B460F"/>
    <w:rsid w:val="000B489F"/>
    <w:rsid w:val="000B67F0"/>
    <w:rsid w:val="000B7818"/>
    <w:rsid w:val="000C0027"/>
    <w:rsid w:val="000C0584"/>
    <w:rsid w:val="000C31E8"/>
    <w:rsid w:val="000C3947"/>
    <w:rsid w:val="000C3B47"/>
    <w:rsid w:val="000C45DF"/>
    <w:rsid w:val="000C4CCC"/>
    <w:rsid w:val="000C6BCD"/>
    <w:rsid w:val="000C6F08"/>
    <w:rsid w:val="000C789F"/>
    <w:rsid w:val="000C78ED"/>
    <w:rsid w:val="000C7A56"/>
    <w:rsid w:val="000C7E8D"/>
    <w:rsid w:val="000D01D0"/>
    <w:rsid w:val="000D0C96"/>
    <w:rsid w:val="000D2383"/>
    <w:rsid w:val="000D4049"/>
    <w:rsid w:val="000D4B2D"/>
    <w:rsid w:val="000D55A4"/>
    <w:rsid w:val="000D5AD0"/>
    <w:rsid w:val="000D5E23"/>
    <w:rsid w:val="000E0FCC"/>
    <w:rsid w:val="000E1BD7"/>
    <w:rsid w:val="000E2601"/>
    <w:rsid w:val="000E2E14"/>
    <w:rsid w:val="000E3BAE"/>
    <w:rsid w:val="000E3D94"/>
    <w:rsid w:val="000E43CD"/>
    <w:rsid w:val="000E54ED"/>
    <w:rsid w:val="000E77C5"/>
    <w:rsid w:val="000F09E5"/>
    <w:rsid w:val="000F199B"/>
    <w:rsid w:val="000F3A17"/>
    <w:rsid w:val="000F5903"/>
    <w:rsid w:val="000F7D46"/>
    <w:rsid w:val="000F7DE7"/>
    <w:rsid w:val="00100BA6"/>
    <w:rsid w:val="00100CCC"/>
    <w:rsid w:val="001011E1"/>
    <w:rsid w:val="00101513"/>
    <w:rsid w:val="0010216A"/>
    <w:rsid w:val="00102470"/>
    <w:rsid w:val="00103995"/>
    <w:rsid w:val="00103DFF"/>
    <w:rsid w:val="00103F50"/>
    <w:rsid w:val="00106D25"/>
    <w:rsid w:val="00107B23"/>
    <w:rsid w:val="00107B55"/>
    <w:rsid w:val="001101A9"/>
    <w:rsid w:val="001109D1"/>
    <w:rsid w:val="001123A8"/>
    <w:rsid w:val="001125ED"/>
    <w:rsid w:val="001129F5"/>
    <w:rsid w:val="00114281"/>
    <w:rsid w:val="00114489"/>
    <w:rsid w:val="001144B8"/>
    <w:rsid w:val="00115796"/>
    <w:rsid w:val="00117713"/>
    <w:rsid w:val="001212FE"/>
    <w:rsid w:val="00121447"/>
    <w:rsid w:val="00122CF8"/>
    <w:rsid w:val="00122DAF"/>
    <w:rsid w:val="00123270"/>
    <w:rsid w:val="001255DF"/>
    <w:rsid w:val="00127E3E"/>
    <w:rsid w:val="00130A4E"/>
    <w:rsid w:val="001325B1"/>
    <w:rsid w:val="00132C6A"/>
    <w:rsid w:val="00136483"/>
    <w:rsid w:val="00137E94"/>
    <w:rsid w:val="00141985"/>
    <w:rsid w:val="001428BF"/>
    <w:rsid w:val="0014343B"/>
    <w:rsid w:val="00143756"/>
    <w:rsid w:val="00143A3F"/>
    <w:rsid w:val="00143AD3"/>
    <w:rsid w:val="00143E18"/>
    <w:rsid w:val="00143E8B"/>
    <w:rsid w:val="00144680"/>
    <w:rsid w:val="001448CB"/>
    <w:rsid w:val="001462D3"/>
    <w:rsid w:val="00146CBC"/>
    <w:rsid w:val="0014727D"/>
    <w:rsid w:val="00147F42"/>
    <w:rsid w:val="00150D45"/>
    <w:rsid w:val="00150DAA"/>
    <w:rsid w:val="00151CA2"/>
    <w:rsid w:val="0015378C"/>
    <w:rsid w:val="00155D08"/>
    <w:rsid w:val="00157226"/>
    <w:rsid w:val="00157513"/>
    <w:rsid w:val="00161108"/>
    <w:rsid w:val="0016112F"/>
    <w:rsid w:val="001619F6"/>
    <w:rsid w:val="00162D1C"/>
    <w:rsid w:val="00162E7A"/>
    <w:rsid w:val="001631C7"/>
    <w:rsid w:val="00163F52"/>
    <w:rsid w:val="00164A4A"/>
    <w:rsid w:val="0016569C"/>
    <w:rsid w:val="00165CA6"/>
    <w:rsid w:val="00166CE9"/>
    <w:rsid w:val="001672BB"/>
    <w:rsid w:val="0016743E"/>
    <w:rsid w:val="00170796"/>
    <w:rsid w:val="00170828"/>
    <w:rsid w:val="00172322"/>
    <w:rsid w:val="00172E7C"/>
    <w:rsid w:val="001736A4"/>
    <w:rsid w:val="00173D91"/>
    <w:rsid w:val="001750D6"/>
    <w:rsid w:val="0017516A"/>
    <w:rsid w:val="0017698A"/>
    <w:rsid w:val="001804DD"/>
    <w:rsid w:val="0018094B"/>
    <w:rsid w:val="00181812"/>
    <w:rsid w:val="0018197E"/>
    <w:rsid w:val="00182988"/>
    <w:rsid w:val="00183B07"/>
    <w:rsid w:val="001874B1"/>
    <w:rsid w:val="0019221A"/>
    <w:rsid w:val="00192857"/>
    <w:rsid w:val="00192950"/>
    <w:rsid w:val="00195BE4"/>
    <w:rsid w:val="001971C2"/>
    <w:rsid w:val="00197F01"/>
    <w:rsid w:val="001A0F3B"/>
    <w:rsid w:val="001A3032"/>
    <w:rsid w:val="001A325D"/>
    <w:rsid w:val="001A3A23"/>
    <w:rsid w:val="001A50CA"/>
    <w:rsid w:val="001A58F2"/>
    <w:rsid w:val="001A6920"/>
    <w:rsid w:val="001A6CB8"/>
    <w:rsid w:val="001A6D55"/>
    <w:rsid w:val="001A7F6A"/>
    <w:rsid w:val="001B009C"/>
    <w:rsid w:val="001B0967"/>
    <w:rsid w:val="001B1628"/>
    <w:rsid w:val="001B1934"/>
    <w:rsid w:val="001B3C5B"/>
    <w:rsid w:val="001B422D"/>
    <w:rsid w:val="001B6F24"/>
    <w:rsid w:val="001B7315"/>
    <w:rsid w:val="001B744E"/>
    <w:rsid w:val="001B7B43"/>
    <w:rsid w:val="001C174B"/>
    <w:rsid w:val="001C36E1"/>
    <w:rsid w:val="001C730E"/>
    <w:rsid w:val="001C79AA"/>
    <w:rsid w:val="001C7C4F"/>
    <w:rsid w:val="001D022C"/>
    <w:rsid w:val="001D0468"/>
    <w:rsid w:val="001D04E4"/>
    <w:rsid w:val="001D0537"/>
    <w:rsid w:val="001D0FD5"/>
    <w:rsid w:val="001D26AF"/>
    <w:rsid w:val="001D3C8D"/>
    <w:rsid w:val="001D3D10"/>
    <w:rsid w:val="001D4DE1"/>
    <w:rsid w:val="001D5B0B"/>
    <w:rsid w:val="001D6558"/>
    <w:rsid w:val="001D6B33"/>
    <w:rsid w:val="001D72FF"/>
    <w:rsid w:val="001D791E"/>
    <w:rsid w:val="001E044F"/>
    <w:rsid w:val="001E0527"/>
    <w:rsid w:val="001E0ADB"/>
    <w:rsid w:val="001E1510"/>
    <w:rsid w:val="001E3BF9"/>
    <w:rsid w:val="001E49AA"/>
    <w:rsid w:val="001E64A4"/>
    <w:rsid w:val="001F0989"/>
    <w:rsid w:val="001F17A8"/>
    <w:rsid w:val="001F1FBE"/>
    <w:rsid w:val="001F2081"/>
    <w:rsid w:val="001F26E6"/>
    <w:rsid w:val="001F32A1"/>
    <w:rsid w:val="001F4996"/>
    <w:rsid w:val="001F5DA0"/>
    <w:rsid w:val="001F6DB0"/>
    <w:rsid w:val="002000B8"/>
    <w:rsid w:val="00200930"/>
    <w:rsid w:val="00202389"/>
    <w:rsid w:val="00202709"/>
    <w:rsid w:val="00202AE5"/>
    <w:rsid w:val="00203088"/>
    <w:rsid w:val="002032E0"/>
    <w:rsid w:val="002042C7"/>
    <w:rsid w:val="00205469"/>
    <w:rsid w:val="002107B9"/>
    <w:rsid w:val="002108ED"/>
    <w:rsid w:val="00211FD5"/>
    <w:rsid w:val="002127A7"/>
    <w:rsid w:val="00213414"/>
    <w:rsid w:val="00213A0A"/>
    <w:rsid w:val="00214C43"/>
    <w:rsid w:val="00215241"/>
    <w:rsid w:val="00215DBD"/>
    <w:rsid w:val="00217038"/>
    <w:rsid w:val="002172EB"/>
    <w:rsid w:val="00217890"/>
    <w:rsid w:val="00220887"/>
    <w:rsid w:val="002209B0"/>
    <w:rsid w:val="00221E2E"/>
    <w:rsid w:val="0022253F"/>
    <w:rsid w:val="00224919"/>
    <w:rsid w:val="002264D8"/>
    <w:rsid w:val="002266E7"/>
    <w:rsid w:val="00226F2B"/>
    <w:rsid w:val="00227172"/>
    <w:rsid w:val="00227451"/>
    <w:rsid w:val="00230C8D"/>
    <w:rsid w:val="002325CD"/>
    <w:rsid w:val="00233637"/>
    <w:rsid w:val="0023388B"/>
    <w:rsid w:val="00233BD3"/>
    <w:rsid w:val="00240E7A"/>
    <w:rsid w:val="00241381"/>
    <w:rsid w:val="00244EC5"/>
    <w:rsid w:val="00250D36"/>
    <w:rsid w:val="002531F0"/>
    <w:rsid w:val="002545B3"/>
    <w:rsid w:val="00254661"/>
    <w:rsid w:val="00256286"/>
    <w:rsid w:val="00256A8D"/>
    <w:rsid w:val="00257C0B"/>
    <w:rsid w:val="00260687"/>
    <w:rsid w:val="00261936"/>
    <w:rsid w:val="00262698"/>
    <w:rsid w:val="0026293C"/>
    <w:rsid w:val="002636A9"/>
    <w:rsid w:val="00264E99"/>
    <w:rsid w:val="00265840"/>
    <w:rsid w:val="00267EBA"/>
    <w:rsid w:val="0027273A"/>
    <w:rsid w:val="0027361D"/>
    <w:rsid w:val="00276CA2"/>
    <w:rsid w:val="00284662"/>
    <w:rsid w:val="00284DDA"/>
    <w:rsid w:val="00286052"/>
    <w:rsid w:val="00286367"/>
    <w:rsid w:val="00287672"/>
    <w:rsid w:val="00287E90"/>
    <w:rsid w:val="0029234A"/>
    <w:rsid w:val="002924FC"/>
    <w:rsid w:val="00296732"/>
    <w:rsid w:val="002A0051"/>
    <w:rsid w:val="002A0F16"/>
    <w:rsid w:val="002A1CAD"/>
    <w:rsid w:val="002A2A54"/>
    <w:rsid w:val="002A3458"/>
    <w:rsid w:val="002A3CA5"/>
    <w:rsid w:val="002A4327"/>
    <w:rsid w:val="002A5240"/>
    <w:rsid w:val="002B0148"/>
    <w:rsid w:val="002B137E"/>
    <w:rsid w:val="002B15B1"/>
    <w:rsid w:val="002B1C20"/>
    <w:rsid w:val="002B1D68"/>
    <w:rsid w:val="002B26B1"/>
    <w:rsid w:val="002B3F40"/>
    <w:rsid w:val="002B5F54"/>
    <w:rsid w:val="002C0C26"/>
    <w:rsid w:val="002C307A"/>
    <w:rsid w:val="002C5356"/>
    <w:rsid w:val="002C5F4D"/>
    <w:rsid w:val="002C736F"/>
    <w:rsid w:val="002C74DF"/>
    <w:rsid w:val="002D103F"/>
    <w:rsid w:val="002D1525"/>
    <w:rsid w:val="002D2683"/>
    <w:rsid w:val="002D3989"/>
    <w:rsid w:val="002D4448"/>
    <w:rsid w:val="002E02C2"/>
    <w:rsid w:val="002E2EF7"/>
    <w:rsid w:val="002E379E"/>
    <w:rsid w:val="002E3EAF"/>
    <w:rsid w:val="002E522D"/>
    <w:rsid w:val="002E7AA8"/>
    <w:rsid w:val="002F1A31"/>
    <w:rsid w:val="002F2317"/>
    <w:rsid w:val="002F2C6F"/>
    <w:rsid w:val="002F32F0"/>
    <w:rsid w:val="002F385D"/>
    <w:rsid w:val="002F3AE0"/>
    <w:rsid w:val="002F3DC3"/>
    <w:rsid w:val="002F5934"/>
    <w:rsid w:val="002F5AEB"/>
    <w:rsid w:val="002F6EB6"/>
    <w:rsid w:val="002F7D75"/>
    <w:rsid w:val="002F7DD6"/>
    <w:rsid w:val="0030046D"/>
    <w:rsid w:val="00300898"/>
    <w:rsid w:val="00300A25"/>
    <w:rsid w:val="00300F36"/>
    <w:rsid w:val="00301391"/>
    <w:rsid w:val="003022A2"/>
    <w:rsid w:val="00302876"/>
    <w:rsid w:val="00302AEF"/>
    <w:rsid w:val="00303063"/>
    <w:rsid w:val="00303829"/>
    <w:rsid w:val="00305DF4"/>
    <w:rsid w:val="00306E8D"/>
    <w:rsid w:val="00306FE2"/>
    <w:rsid w:val="00310160"/>
    <w:rsid w:val="0031153C"/>
    <w:rsid w:val="003126CA"/>
    <w:rsid w:val="00312D7A"/>
    <w:rsid w:val="00313DDD"/>
    <w:rsid w:val="00316CB3"/>
    <w:rsid w:val="00317463"/>
    <w:rsid w:val="0032084B"/>
    <w:rsid w:val="00322F02"/>
    <w:rsid w:val="00323AEB"/>
    <w:rsid w:val="003279E7"/>
    <w:rsid w:val="00330C97"/>
    <w:rsid w:val="00330EB4"/>
    <w:rsid w:val="00332626"/>
    <w:rsid w:val="003326F6"/>
    <w:rsid w:val="00334125"/>
    <w:rsid w:val="003343DB"/>
    <w:rsid w:val="0033613D"/>
    <w:rsid w:val="00336417"/>
    <w:rsid w:val="00336A1E"/>
    <w:rsid w:val="00340C63"/>
    <w:rsid w:val="00340D59"/>
    <w:rsid w:val="003418D7"/>
    <w:rsid w:val="00341DD8"/>
    <w:rsid w:val="0034333D"/>
    <w:rsid w:val="00343D39"/>
    <w:rsid w:val="00344770"/>
    <w:rsid w:val="003449F7"/>
    <w:rsid w:val="00344FDB"/>
    <w:rsid w:val="0034519D"/>
    <w:rsid w:val="00346F45"/>
    <w:rsid w:val="00347E5B"/>
    <w:rsid w:val="00350509"/>
    <w:rsid w:val="00350F6F"/>
    <w:rsid w:val="00351881"/>
    <w:rsid w:val="00351A55"/>
    <w:rsid w:val="00351B1D"/>
    <w:rsid w:val="00351E2D"/>
    <w:rsid w:val="0035267C"/>
    <w:rsid w:val="00352DDF"/>
    <w:rsid w:val="003538AB"/>
    <w:rsid w:val="00354E45"/>
    <w:rsid w:val="00357B81"/>
    <w:rsid w:val="00360224"/>
    <w:rsid w:val="00360F20"/>
    <w:rsid w:val="003616F9"/>
    <w:rsid w:val="0036424D"/>
    <w:rsid w:val="00365A4F"/>
    <w:rsid w:val="00365C27"/>
    <w:rsid w:val="003660F8"/>
    <w:rsid w:val="00370355"/>
    <w:rsid w:val="00370FEE"/>
    <w:rsid w:val="003712F7"/>
    <w:rsid w:val="00371333"/>
    <w:rsid w:val="00371BB8"/>
    <w:rsid w:val="00371F0E"/>
    <w:rsid w:val="003722E2"/>
    <w:rsid w:val="003724C7"/>
    <w:rsid w:val="00372542"/>
    <w:rsid w:val="0037288C"/>
    <w:rsid w:val="00374C86"/>
    <w:rsid w:val="00375C8D"/>
    <w:rsid w:val="00375FF0"/>
    <w:rsid w:val="0037730F"/>
    <w:rsid w:val="00377F79"/>
    <w:rsid w:val="00383BAF"/>
    <w:rsid w:val="00384E45"/>
    <w:rsid w:val="0038529D"/>
    <w:rsid w:val="00385841"/>
    <w:rsid w:val="003858FE"/>
    <w:rsid w:val="0038625C"/>
    <w:rsid w:val="00386548"/>
    <w:rsid w:val="003869ED"/>
    <w:rsid w:val="003870E4"/>
    <w:rsid w:val="00387F4F"/>
    <w:rsid w:val="00390AE8"/>
    <w:rsid w:val="00391E01"/>
    <w:rsid w:val="00391E5B"/>
    <w:rsid w:val="00391F93"/>
    <w:rsid w:val="00392C57"/>
    <w:rsid w:val="003943F1"/>
    <w:rsid w:val="00394567"/>
    <w:rsid w:val="00397273"/>
    <w:rsid w:val="00397DC2"/>
    <w:rsid w:val="003A357E"/>
    <w:rsid w:val="003A3EE7"/>
    <w:rsid w:val="003B104D"/>
    <w:rsid w:val="003B12C9"/>
    <w:rsid w:val="003B1564"/>
    <w:rsid w:val="003B312D"/>
    <w:rsid w:val="003B335C"/>
    <w:rsid w:val="003B550F"/>
    <w:rsid w:val="003B56ED"/>
    <w:rsid w:val="003B7FFE"/>
    <w:rsid w:val="003C06DC"/>
    <w:rsid w:val="003C252B"/>
    <w:rsid w:val="003C2B24"/>
    <w:rsid w:val="003C3452"/>
    <w:rsid w:val="003C3C90"/>
    <w:rsid w:val="003C42CE"/>
    <w:rsid w:val="003C463B"/>
    <w:rsid w:val="003C49BE"/>
    <w:rsid w:val="003C50D0"/>
    <w:rsid w:val="003C62F6"/>
    <w:rsid w:val="003C6784"/>
    <w:rsid w:val="003C793F"/>
    <w:rsid w:val="003D11A1"/>
    <w:rsid w:val="003D2D4C"/>
    <w:rsid w:val="003D2FF2"/>
    <w:rsid w:val="003D3726"/>
    <w:rsid w:val="003D47B9"/>
    <w:rsid w:val="003D560F"/>
    <w:rsid w:val="003D58CD"/>
    <w:rsid w:val="003D5C99"/>
    <w:rsid w:val="003D66CD"/>
    <w:rsid w:val="003D7607"/>
    <w:rsid w:val="003D7A60"/>
    <w:rsid w:val="003E055E"/>
    <w:rsid w:val="003E09CA"/>
    <w:rsid w:val="003E1D83"/>
    <w:rsid w:val="003E21D9"/>
    <w:rsid w:val="003E23F0"/>
    <w:rsid w:val="003E31D9"/>
    <w:rsid w:val="003E761F"/>
    <w:rsid w:val="003E76A1"/>
    <w:rsid w:val="003E7CD3"/>
    <w:rsid w:val="003F4131"/>
    <w:rsid w:val="003F5E13"/>
    <w:rsid w:val="003F655B"/>
    <w:rsid w:val="003F6D89"/>
    <w:rsid w:val="00401A79"/>
    <w:rsid w:val="004021BB"/>
    <w:rsid w:val="004047A8"/>
    <w:rsid w:val="004056B6"/>
    <w:rsid w:val="0040603B"/>
    <w:rsid w:val="0040606D"/>
    <w:rsid w:val="0040619D"/>
    <w:rsid w:val="00407809"/>
    <w:rsid w:val="00410A04"/>
    <w:rsid w:val="00412E16"/>
    <w:rsid w:val="00412E85"/>
    <w:rsid w:val="004130B7"/>
    <w:rsid w:val="004153FB"/>
    <w:rsid w:val="004155E7"/>
    <w:rsid w:val="00415877"/>
    <w:rsid w:val="00417184"/>
    <w:rsid w:val="004200CB"/>
    <w:rsid w:val="00422F43"/>
    <w:rsid w:val="004236FF"/>
    <w:rsid w:val="00424C0E"/>
    <w:rsid w:val="0042604D"/>
    <w:rsid w:val="00426595"/>
    <w:rsid w:val="004303F5"/>
    <w:rsid w:val="00431179"/>
    <w:rsid w:val="00431A51"/>
    <w:rsid w:val="00431BD9"/>
    <w:rsid w:val="004323BB"/>
    <w:rsid w:val="0043350F"/>
    <w:rsid w:val="004338A2"/>
    <w:rsid w:val="004338DF"/>
    <w:rsid w:val="004340C0"/>
    <w:rsid w:val="004346A7"/>
    <w:rsid w:val="00434F8D"/>
    <w:rsid w:val="00435277"/>
    <w:rsid w:val="00435298"/>
    <w:rsid w:val="004361C6"/>
    <w:rsid w:val="00436442"/>
    <w:rsid w:val="00436F79"/>
    <w:rsid w:val="0043737F"/>
    <w:rsid w:val="00440A76"/>
    <w:rsid w:val="00441ECD"/>
    <w:rsid w:val="00442325"/>
    <w:rsid w:val="0044281A"/>
    <w:rsid w:val="004444A0"/>
    <w:rsid w:val="004448ED"/>
    <w:rsid w:val="00444CE2"/>
    <w:rsid w:val="00444E24"/>
    <w:rsid w:val="004452E5"/>
    <w:rsid w:val="0044562F"/>
    <w:rsid w:val="004458EF"/>
    <w:rsid w:val="00446330"/>
    <w:rsid w:val="00446E0A"/>
    <w:rsid w:val="00446FF0"/>
    <w:rsid w:val="00452AB1"/>
    <w:rsid w:val="00453329"/>
    <w:rsid w:val="00453604"/>
    <w:rsid w:val="00454970"/>
    <w:rsid w:val="00454CD6"/>
    <w:rsid w:val="0045590B"/>
    <w:rsid w:val="00455B9D"/>
    <w:rsid w:val="00457A72"/>
    <w:rsid w:val="00457AE8"/>
    <w:rsid w:val="00457B2D"/>
    <w:rsid w:val="00457F0D"/>
    <w:rsid w:val="00460538"/>
    <w:rsid w:val="004607EF"/>
    <w:rsid w:val="00460D24"/>
    <w:rsid w:val="00460DA1"/>
    <w:rsid w:val="00460FE9"/>
    <w:rsid w:val="00461314"/>
    <w:rsid w:val="0046210C"/>
    <w:rsid w:val="00462A52"/>
    <w:rsid w:val="00462E8D"/>
    <w:rsid w:val="00463716"/>
    <w:rsid w:val="0046397E"/>
    <w:rsid w:val="00465F84"/>
    <w:rsid w:val="00466DD3"/>
    <w:rsid w:val="00467A8D"/>
    <w:rsid w:val="00470EF2"/>
    <w:rsid w:val="004711A7"/>
    <w:rsid w:val="00472A8E"/>
    <w:rsid w:val="00474415"/>
    <w:rsid w:val="004745D1"/>
    <w:rsid w:val="00474790"/>
    <w:rsid w:val="00476DD0"/>
    <w:rsid w:val="00477AA6"/>
    <w:rsid w:val="0048010E"/>
    <w:rsid w:val="00481849"/>
    <w:rsid w:val="004825C0"/>
    <w:rsid w:val="004827BC"/>
    <w:rsid w:val="004871BB"/>
    <w:rsid w:val="004874FA"/>
    <w:rsid w:val="004878A4"/>
    <w:rsid w:val="00491C97"/>
    <w:rsid w:val="00492982"/>
    <w:rsid w:val="00492C8E"/>
    <w:rsid w:val="00493EB9"/>
    <w:rsid w:val="00494868"/>
    <w:rsid w:val="0049543B"/>
    <w:rsid w:val="00496A85"/>
    <w:rsid w:val="00497608"/>
    <w:rsid w:val="004A0E36"/>
    <w:rsid w:val="004A1927"/>
    <w:rsid w:val="004A1FC2"/>
    <w:rsid w:val="004A58F6"/>
    <w:rsid w:val="004A5F2D"/>
    <w:rsid w:val="004A6A10"/>
    <w:rsid w:val="004A6CDB"/>
    <w:rsid w:val="004A6E9C"/>
    <w:rsid w:val="004B20E4"/>
    <w:rsid w:val="004B2BC1"/>
    <w:rsid w:val="004B2F40"/>
    <w:rsid w:val="004B3114"/>
    <w:rsid w:val="004B3A3A"/>
    <w:rsid w:val="004B3F31"/>
    <w:rsid w:val="004B40A4"/>
    <w:rsid w:val="004B4122"/>
    <w:rsid w:val="004B4F83"/>
    <w:rsid w:val="004B545A"/>
    <w:rsid w:val="004B5DD5"/>
    <w:rsid w:val="004B649E"/>
    <w:rsid w:val="004B790B"/>
    <w:rsid w:val="004C054A"/>
    <w:rsid w:val="004C0D5E"/>
    <w:rsid w:val="004C18D0"/>
    <w:rsid w:val="004C3F8C"/>
    <w:rsid w:val="004C7B85"/>
    <w:rsid w:val="004D041E"/>
    <w:rsid w:val="004D0C09"/>
    <w:rsid w:val="004D0DA1"/>
    <w:rsid w:val="004D1323"/>
    <w:rsid w:val="004D15A8"/>
    <w:rsid w:val="004D16B1"/>
    <w:rsid w:val="004D1B5B"/>
    <w:rsid w:val="004D1DE8"/>
    <w:rsid w:val="004D2ADE"/>
    <w:rsid w:val="004D35B5"/>
    <w:rsid w:val="004D3B6D"/>
    <w:rsid w:val="004D3F60"/>
    <w:rsid w:val="004D43EF"/>
    <w:rsid w:val="004D450C"/>
    <w:rsid w:val="004D4778"/>
    <w:rsid w:val="004D4A49"/>
    <w:rsid w:val="004D5088"/>
    <w:rsid w:val="004D53DC"/>
    <w:rsid w:val="004D6EC3"/>
    <w:rsid w:val="004D75FC"/>
    <w:rsid w:val="004D78F4"/>
    <w:rsid w:val="004E6283"/>
    <w:rsid w:val="004F143D"/>
    <w:rsid w:val="004F24A3"/>
    <w:rsid w:val="004F295B"/>
    <w:rsid w:val="004F3A56"/>
    <w:rsid w:val="004F40A6"/>
    <w:rsid w:val="004F44BC"/>
    <w:rsid w:val="004F4694"/>
    <w:rsid w:val="004F4D2D"/>
    <w:rsid w:val="004F5F22"/>
    <w:rsid w:val="004F6159"/>
    <w:rsid w:val="004F7EC6"/>
    <w:rsid w:val="005007D7"/>
    <w:rsid w:val="00500CB9"/>
    <w:rsid w:val="00500E50"/>
    <w:rsid w:val="005024A0"/>
    <w:rsid w:val="00502741"/>
    <w:rsid w:val="00502DB8"/>
    <w:rsid w:val="00502F35"/>
    <w:rsid w:val="0050433A"/>
    <w:rsid w:val="005051F2"/>
    <w:rsid w:val="00505A89"/>
    <w:rsid w:val="00506835"/>
    <w:rsid w:val="00506EDC"/>
    <w:rsid w:val="0050764A"/>
    <w:rsid w:val="0051006E"/>
    <w:rsid w:val="00510766"/>
    <w:rsid w:val="00511E23"/>
    <w:rsid w:val="005145A4"/>
    <w:rsid w:val="00515D71"/>
    <w:rsid w:val="00516AF0"/>
    <w:rsid w:val="0051716D"/>
    <w:rsid w:val="00517C78"/>
    <w:rsid w:val="0052053C"/>
    <w:rsid w:val="0052196F"/>
    <w:rsid w:val="005232DF"/>
    <w:rsid w:val="00523E70"/>
    <w:rsid w:val="005249BE"/>
    <w:rsid w:val="0052537F"/>
    <w:rsid w:val="00525544"/>
    <w:rsid w:val="00526C40"/>
    <w:rsid w:val="00527BB7"/>
    <w:rsid w:val="00527F28"/>
    <w:rsid w:val="00527F9D"/>
    <w:rsid w:val="00531D49"/>
    <w:rsid w:val="00532520"/>
    <w:rsid w:val="00533FD2"/>
    <w:rsid w:val="00536928"/>
    <w:rsid w:val="00536B05"/>
    <w:rsid w:val="00536E23"/>
    <w:rsid w:val="00537A7A"/>
    <w:rsid w:val="0054189E"/>
    <w:rsid w:val="005436F7"/>
    <w:rsid w:val="00543CA5"/>
    <w:rsid w:val="00546D46"/>
    <w:rsid w:val="00550EA8"/>
    <w:rsid w:val="00550F26"/>
    <w:rsid w:val="005523D3"/>
    <w:rsid w:val="005532B9"/>
    <w:rsid w:val="00553710"/>
    <w:rsid w:val="00553ADC"/>
    <w:rsid w:val="00553D38"/>
    <w:rsid w:val="005567D3"/>
    <w:rsid w:val="00560E28"/>
    <w:rsid w:val="00562976"/>
    <w:rsid w:val="00564F3A"/>
    <w:rsid w:val="005659FF"/>
    <w:rsid w:val="00566576"/>
    <w:rsid w:val="00567D43"/>
    <w:rsid w:val="00570888"/>
    <w:rsid w:val="00570B51"/>
    <w:rsid w:val="005725D3"/>
    <w:rsid w:val="00572CA4"/>
    <w:rsid w:val="005738A3"/>
    <w:rsid w:val="00574954"/>
    <w:rsid w:val="00574C21"/>
    <w:rsid w:val="00575901"/>
    <w:rsid w:val="00576709"/>
    <w:rsid w:val="005767F6"/>
    <w:rsid w:val="00577DC3"/>
    <w:rsid w:val="00580F78"/>
    <w:rsid w:val="00580FFE"/>
    <w:rsid w:val="0058259A"/>
    <w:rsid w:val="00582C31"/>
    <w:rsid w:val="005841B1"/>
    <w:rsid w:val="00584310"/>
    <w:rsid w:val="00584F4D"/>
    <w:rsid w:val="0058625B"/>
    <w:rsid w:val="00586DC8"/>
    <w:rsid w:val="00586FC4"/>
    <w:rsid w:val="00590726"/>
    <w:rsid w:val="00591A63"/>
    <w:rsid w:val="005923D7"/>
    <w:rsid w:val="00593D90"/>
    <w:rsid w:val="005940DF"/>
    <w:rsid w:val="00594919"/>
    <w:rsid w:val="005952F7"/>
    <w:rsid w:val="00597313"/>
    <w:rsid w:val="00597709"/>
    <w:rsid w:val="00597C31"/>
    <w:rsid w:val="005A0B6D"/>
    <w:rsid w:val="005A1A94"/>
    <w:rsid w:val="005A422D"/>
    <w:rsid w:val="005A4631"/>
    <w:rsid w:val="005A4A84"/>
    <w:rsid w:val="005A4CA4"/>
    <w:rsid w:val="005A6268"/>
    <w:rsid w:val="005A714D"/>
    <w:rsid w:val="005B0650"/>
    <w:rsid w:val="005B196C"/>
    <w:rsid w:val="005B1CB7"/>
    <w:rsid w:val="005B206E"/>
    <w:rsid w:val="005B2897"/>
    <w:rsid w:val="005B28A6"/>
    <w:rsid w:val="005B3420"/>
    <w:rsid w:val="005B3776"/>
    <w:rsid w:val="005B4150"/>
    <w:rsid w:val="005B504D"/>
    <w:rsid w:val="005B5ACA"/>
    <w:rsid w:val="005B679D"/>
    <w:rsid w:val="005B6B29"/>
    <w:rsid w:val="005B6BE4"/>
    <w:rsid w:val="005B6EF6"/>
    <w:rsid w:val="005C0143"/>
    <w:rsid w:val="005C0925"/>
    <w:rsid w:val="005C109A"/>
    <w:rsid w:val="005C177F"/>
    <w:rsid w:val="005C3B67"/>
    <w:rsid w:val="005C47C9"/>
    <w:rsid w:val="005C5AA0"/>
    <w:rsid w:val="005C5F70"/>
    <w:rsid w:val="005C67CD"/>
    <w:rsid w:val="005C6FF7"/>
    <w:rsid w:val="005C7883"/>
    <w:rsid w:val="005D13E3"/>
    <w:rsid w:val="005D1437"/>
    <w:rsid w:val="005D1666"/>
    <w:rsid w:val="005D1ABF"/>
    <w:rsid w:val="005D2D07"/>
    <w:rsid w:val="005D3BA2"/>
    <w:rsid w:val="005D3CDF"/>
    <w:rsid w:val="005D5171"/>
    <w:rsid w:val="005D5277"/>
    <w:rsid w:val="005D54CC"/>
    <w:rsid w:val="005D7B34"/>
    <w:rsid w:val="005E0687"/>
    <w:rsid w:val="005E0799"/>
    <w:rsid w:val="005E0B26"/>
    <w:rsid w:val="005E13D4"/>
    <w:rsid w:val="005E178E"/>
    <w:rsid w:val="005E1B06"/>
    <w:rsid w:val="005E25B2"/>
    <w:rsid w:val="005E2B76"/>
    <w:rsid w:val="005E4215"/>
    <w:rsid w:val="005E6126"/>
    <w:rsid w:val="005F09AB"/>
    <w:rsid w:val="005F1421"/>
    <w:rsid w:val="005F18E9"/>
    <w:rsid w:val="005F2E12"/>
    <w:rsid w:val="005F3718"/>
    <w:rsid w:val="005F37EC"/>
    <w:rsid w:val="005F3D3D"/>
    <w:rsid w:val="005F7448"/>
    <w:rsid w:val="005F755E"/>
    <w:rsid w:val="005F7A0F"/>
    <w:rsid w:val="0060052A"/>
    <w:rsid w:val="0060127B"/>
    <w:rsid w:val="006016BD"/>
    <w:rsid w:val="00602EA8"/>
    <w:rsid w:val="00603284"/>
    <w:rsid w:val="00603980"/>
    <w:rsid w:val="0060447F"/>
    <w:rsid w:val="006044D7"/>
    <w:rsid w:val="00605A18"/>
    <w:rsid w:val="00605AE5"/>
    <w:rsid w:val="006061D8"/>
    <w:rsid w:val="006062F0"/>
    <w:rsid w:val="00606386"/>
    <w:rsid w:val="00606825"/>
    <w:rsid w:val="00606A6A"/>
    <w:rsid w:val="00607E3F"/>
    <w:rsid w:val="0061062D"/>
    <w:rsid w:val="00610D00"/>
    <w:rsid w:val="006130D4"/>
    <w:rsid w:val="00613593"/>
    <w:rsid w:val="0061396C"/>
    <w:rsid w:val="00613EAF"/>
    <w:rsid w:val="00613FA8"/>
    <w:rsid w:val="006146EC"/>
    <w:rsid w:val="006151C6"/>
    <w:rsid w:val="00615701"/>
    <w:rsid w:val="0062199A"/>
    <w:rsid w:val="0062302F"/>
    <w:rsid w:val="00623567"/>
    <w:rsid w:val="006236BC"/>
    <w:rsid w:val="00623DDA"/>
    <w:rsid w:val="006251E1"/>
    <w:rsid w:val="006256F1"/>
    <w:rsid w:val="00625ECB"/>
    <w:rsid w:val="0062773C"/>
    <w:rsid w:val="00627A9C"/>
    <w:rsid w:val="00627DCB"/>
    <w:rsid w:val="00631AB4"/>
    <w:rsid w:val="00632B85"/>
    <w:rsid w:val="00632BF8"/>
    <w:rsid w:val="00634198"/>
    <w:rsid w:val="00637C25"/>
    <w:rsid w:val="00637DCD"/>
    <w:rsid w:val="00637DE7"/>
    <w:rsid w:val="00640E52"/>
    <w:rsid w:val="00641A5C"/>
    <w:rsid w:val="00642B52"/>
    <w:rsid w:val="00642BA0"/>
    <w:rsid w:val="0064414C"/>
    <w:rsid w:val="00644524"/>
    <w:rsid w:val="00644B5F"/>
    <w:rsid w:val="0064573C"/>
    <w:rsid w:val="00645B8D"/>
    <w:rsid w:val="00646775"/>
    <w:rsid w:val="0065040E"/>
    <w:rsid w:val="00650816"/>
    <w:rsid w:val="00651C93"/>
    <w:rsid w:val="00652A60"/>
    <w:rsid w:val="00652C06"/>
    <w:rsid w:val="006532B7"/>
    <w:rsid w:val="00654338"/>
    <w:rsid w:val="00654D89"/>
    <w:rsid w:val="0065580E"/>
    <w:rsid w:val="00661776"/>
    <w:rsid w:val="00662728"/>
    <w:rsid w:val="0066441E"/>
    <w:rsid w:val="00664929"/>
    <w:rsid w:val="00665FC9"/>
    <w:rsid w:val="00666031"/>
    <w:rsid w:val="006662B6"/>
    <w:rsid w:val="00666C85"/>
    <w:rsid w:val="006708F9"/>
    <w:rsid w:val="00671670"/>
    <w:rsid w:val="0067197A"/>
    <w:rsid w:val="006722F9"/>
    <w:rsid w:val="006726D7"/>
    <w:rsid w:val="00673104"/>
    <w:rsid w:val="006740DD"/>
    <w:rsid w:val="00675B67"/>
    <w:rsid w:val="00677E0C"/>
    <w:rsid w:val="00680EA3"/>
    <w:rsid w:val="006811ED"/>
    <w:rsid w:val="00682AC1"/>
    <w:rsid w:val="00682FE3"/>
    <w:rsid w:val="00683DBB"/>
    <w:rsid w:val="00684A51"/>
    <w:rsid w:val="00685AF4"/>
    <w:rsid w:val="00686EBB"/>
    <w:rsid w:val="0069093E"/>
    <w:rsid w:val="00691423"/>
    <w:rsid w:val="00693751"/>
    <w:rsid w:val="00695622"/>
    <w:rsid w:val="006958F6"/>
    <w:rsid w:val="0069756C"/>
    <w:rsid w:val="006A02B0"/>
    <w:rsid w:val="006A0444"/>
    <w:rsid w:val="006A10C8"/>
    <w:rsid w:val="006A3163"/>
    <w:rsid w:val="006A3213"/>
    <w:rsid w:val="006A5A19"/>
    <w:rsid w:val="006A6C7E"/>
    <w:rsid w:val="006A714A"/>
    <w:rsid w:val="006A7875"/>
    <w:rsid w:val="006A7C38"/>
    <w:rsid w:val="006B0EF1"/>
    <w:rsid w:val="006B2380"/>
    <w:rsid w:val="006B28DC"/>
    <w:rsid w:val="006B2E32"/>
    <w:rsid w:val="006B44E3"/>
    <w:rsid w:val="006B54BD"/>
    <w:rsid w:val="006B5606"/>
    <w:rsid w:val="006B5EB5"/>
    <w:rsid w:val="006B5F74"/>
    <w:rsid w:val="006B62E8"/>
    <w:rsid w:val="006B7938"/>
    <w:rsid w:val="006C0027"/>
    <w:rsid w:val="006C011E"/>
    <w:rsid w:val="006C05FC"/>
    <w:rsid w:val="006C16B5"/>
    <w:rsid w:val="006C18B2"/>
    <w:rsid w:val="006C1D4B"/>
    <w:rsid w:val="006C66FE"/>
    <w:rsid w:val="006C7FF0"/>
    <w:rsid w:val="006D251A"/>
    <w:rsid w:val="006D330E"/>
    <w:rsid w:val="006D3BDA"/>
    <w:rsid w:val="006D3ED5"/>
    <w:rsid w:val="006D426F"/>
    <w:rsid w:val="006D4A41"/>
    <w:rsid w:val="006D5933"/>
    <w:rsid w:val="006D60A4"/>
    <w:rsid w:val="006D60C3"/>
    <w:rsid w:val="006D6357"/>
    <w:rsid w:val="006D63DF"/>
    <w:rsid w:val="006D7592"/>
    <w:rsid w:val="006D7704"/>
    <w:rsid w:val="006E0479"/>
    <w:rsid w:val="006E13E7"/>
    <w:rsid w:val="006E31CD"/>
    <w:rsid w:val="006E34CB"/>
    <w:rsid w:val="006E3E61"/>
    <w:rsid w:val="006E590A"/>
    <w:rsid w:val="006F26EF"/>
    <w:rsid w:val="006F3BDC"/>
    <w:rsid w:val="006F44EB"/>
    <w:rsid w:val="006F4E89"/>
    <w:rsid w:val="006F65D1"/>
    <w:rsid w:val="006F726B"/>
    <w:rsid w:val="00700467"/>
    <w:rsid w:val="00700B01"/>
    <w:rsid w:val="007015BE"/>
    <w:rsid w:val="00703BC3"/>
    <w:rsid w:val="00704022"/>
    <w:rsid w:val="00705394"/>
    <w:rsid w:val="00705EC3"/>
    <w:rsid w:val="007070DC"/>
    <w:rsid w:val="007112D5"/>
    <w:rsid w:val="00712544"/>
    <w:rsid w:val="00712EC4"/>
    <w:rsid w:val="00713079"/>
    <w:rsid w:val="00713F40"/>
    <w:rsid w:val="00714D52"/>
    <w:rsid w:val="007152EC"/>
    <w:rsid w:val="00715909"/>
    <w:rsid w:val="00716F80"/>
    <w:rsid w:val="00720ADF"/>
    <w:rsid w:val="00721B85"/>
    <w:rsid w:val="0072222F"/>
    <w:rsid w:val="0072334E"/>
    <w:rsid w:val="00723600"/>
    <w:rsid w:val="007249CB"/>
    <w:rsid w:val="00725465"/>
    <w:rsid w:val="007272C0"/>
    <w:rsid w:val="0072733E"/>
    <w:rsid w:val="007275A1"/>
    <w:rsid w:val="007275BC"/>
    <w:rsid w:val="007302B2"/>
    <w:rsid w:val="00731068"/>
    <w:rsid w:val="007317A8"/>
    <w:rsid w:val="00732046"/>
    <w:rsid w:val="0073358B"/>
    <w:rsid w:val="007344B1"/>
    <w:rsid w:val="0073524C"/>
    <w:rsid w:val="00735B45"/>
    <w:rsid w:val="00735CDA"/>
    <w:rsid w:val="00736B28"/>
    <w:rsid w:val="00737EC0"/>
    <w:rsid w:val="00740206"/>
    <w:rsid w:val="007412DD"/>
    <w:rsid w:val="00741BA4"/>
    <w:rsid w:val="00741EE5"/>
    <w:rsid w:val="00743923"/>
    <w:rsid w:val="00744332"/>
    <w:rsid w:val="00745F91"/>
    <w:rsid w:val="00746170"/>
    <w:rsid w:val="00747861"/>
    <w:rsid w:val="00747AFD"/>
    <w:rsid w:val="00750A82"/>
    <w:rsid w:val="00752F78"/>
    <w:rsid w:val="00753067"/>
    <w:rsid w:val="0075385C"/>
    <w:rsid w:val="00753ED4"/>
    <w:rsid w:val="00754A1D"/>
    <w:rsid w:val="00754B70"/>
    <w:rsid w:val="0075551E"/>
    <w:rsid w:val="00755A75"/>
    <w:rsid w:val="00755CC9"/>
    <w:rsid w:val="00757540"/>
    <w:rsid w:val="00760B38"/>
    <w:rsid w:val="00761087"/>
    <w:rsid w:val="00761D13"/>
    <w:rsid w:val="007625E5"/>
    <w:rsid w:val="0076295F"/>
    <w:rsid w:val="00762E44"/>
    <w:rsid w:val="00764B68"/>
    <w:rsid w:val="00764D33"/>
    <w:rsid w:val="00766167"/>
    <w:rsid w:val="0077206F"/>
    <w:rsid w:val="00772E02"/>
    <w:rsid w:val="0077316C"/>
    <w:rsid w:val="007745E6"/>
    <w:rsid w:val="00775225"/>
    <w:rsid w:val="00775D02"/>
    <w:rsid w:val="00780A30"/>
    <w:rsid w:val="00782285"/>
    <w:rsid w:val="007825C5"/>
    <w:rsid w:val="00782DF4"/>
    <w:rsid w:val="007838A2"/>
    <w:rsid w:val="00783C0C"/>
    <w:rsid w:val="00784159"/>
    <w:rsid w:val="0078417A"/>
    <w:rsid w:val="00784641"/>
    <w:rsid w:val="00784E3A"/>
    <w:rsid w:val="00785A1A"/>
    <w:rsid w:val="00786016"/>
    <w:rsid w:val="00786506"/>
    <w:rsid w:val="007874A0"/>
    <w:rsid w:val="0078784E"/>
    <w:rsid w:val="007902CE"/>
    <w:rsid w:val="0079105D"/>
    <w:rsid w:val="00791EBC"/>
    <w:rsid w:val="00792EBB"/>
    <w:rsid w:val="007A1562"/>
    <w:rsid w:val="007A2A30"/>
    <w:rsid w:val="007A2BE9"/>
    <w:rsid w:val="007A33DC"/>
    <w:rsid w:val="007B2880"/>
    <w:rsid w:val="007B3D92"/>
    <w:rsid w:val="007B4F5E"/>
    <w:rsid w:val="007B573C"/>
    <w:rsid w:val="007B5E48"/>
    <w:rsid w:val="007B7C6D"/>
    <w:rsid w:val="007C02D3"/>
    <w:rsid w:val="007C1081"/>
    <w:rsid w:val="007C125F"/>
    <w:rsid w:val="007C2C32"/>
    <w:rsid w:val="007C39E5"/>
    <w:rsid w:val="007C4671"/>
    <w:rsid w:val="007C467E"/>
    <w:rsid w:val="007C47F7"/>
    <w:rsid w:val="007C65C0"/>
    <w:rsid w:val="007D17C6"/>
    <w:rsid w:val="007D1CAA"/>
    <w:rsid w:val="007D2ABE"/>
    <w:rsid w:val="007D3DEF"/>
    <w:rsid w:val="007D44E6"/>
    <w:rsid w:val="007D4B78"/>
    <w:rsid w:val="007D5103"/>
    <w:rsid w:val="007D63D2"/>
    <w:rsid w:val="007D6B4A"/>
    <w:rsid w:val="007D6C08"/>
    <w:rsid w:val="007E09CC"/>
    <w:rsid w:val="007E0E29"/>
    <w:rsid w:val="007E24D5"/>
    <w:rsid w:val="007E2AAA"/>
    <w:rsid w:val="007E2CC5"/>
    <w:rsid w:val="007E2D35"/>
    <w:rsid w:val="007E2F1C"/>
    <w:rsid w:val="007E4C46"/>
    <w:rsid w:val="007E4D85"/>
    <w:rsid w:val="007E5348"/>
    <w:rsid w:val="007E6E48"/>
    <w:rsid w:val="007F00F6"/>
    <w:rsid w:val="007F0249"/>
    <w:rsid w:val="007F2225"/>
    <w:rsid w:val="007F35C4"/>
    <w:rsid w:val="007F3938"/>
    <w:rsid w:val="007F3DB4"/>
    <w:rsid w:val="007F47D4"/>
    <w:rsid w:val="007F4D8C"/>
    <w:rsid w:val="007F665B"/>
    <w:rsid w:val="007F6A22"/>
    <w:rsid w:val="008014AF"/>
    <w:rsid w:val="00801740"/>
    <w:rsid w:val="00801B41"/>
    <w:rsid w:val="00802484"/>
    <w:rsid w:val="0080288D"/>
    <w:rsid w:val="00802C1A"/>
    <w:rsid w:val="008036A2"/>
    <w:rsid w:val="00803712"/>
    <w:rsid w:val="0080439C"/>
    <w:rsid w:val="00805578"/>
    <w:rsid w:val="0080582A"/>
    <w:rsid w:val="0080651B"/>
    <w:rsid w:val="0080712F"/>
    <w:rsid w:val="00807A7A"/>
    <w:rsid w:val="00810B0E"/>
    <w:rsid w:val="00810D0B"/>
    <w:rsid w:val="008110E1"/>
    <w:rsid w:val="0081258B"/>
    <w:rsid w:val="0081261A"/>
    <w:rsid w:val="00812D57"/>
    <w:rsid w:val="008132EF"/>
    <w:rsid w:val="00813841"/>
    <w:rsid w:val="00813E35"/>
    <w:rsid w:val="00814874"/>
    <w:rsid w:val="00816095"/>
    <w:rsid w:val="00816325"/>
    <w:rsid w:val="00817034"/>
    <w:rsid w:val="008174A1"/>
    <w:rsid w:val="00820CCD"/>
    <w:rsid w:val="00822505"/>
    <w:rsid w:val="0082250E"/>
    <w:rsid w:val="008237DA"/>
    <w:rsid w:val="00823888"/>
    <w:rsid w:val="00823995"/>
    <w:rsid w:val="008242E2"/>
    <w:rsid w:val="00825B3A"/>
    <w:rsid w:val="00826164"/>
    <w:rsid w:val="00827BB2"/>
    <w:rsid w:val="0083062B"/>
    <w:rsid w:val="008313F3"/>
    <w:rsid w:val="008316A5"/>
    <w:rsid w:val="00831E06"/>
    <w:rsid w:val="00831F00"/>
    <w:rsid w:val="00832026"/>
    <w:rsid w:val="0083221F"/>
    <w:rsid w:val="008327D7"/>
    <w:rsid w:val="00832C7F"/>
    <w:rsid w:val="0083683A"/>
    <w:rsid w:val="00840888"/>
    <w:rsid w:val="00840CEB"/>
    <w:rsid w:val="0084186C"/>
    <w:rsid w:val="00841AF0"/>
    <w:rsid w:val="008421FF"/>
    <w:rsid w:val="00844C23"/>
    <w:rsid w:val="008450D4"/>
    <w:rsid w:val="0084588D"/>
    <w:rsid w:val="00845C37"/>
    <w:rsid w:val="00847150"/>
    <w:rsid w:val="0085058E"/>
    <w:rsid w:val="008512CE"/>
    <w:rsid w:val="00851641"/>
    <w:rsid w:val="00851F77"/>
    <w:rsid w:val="00852AE3"/>
    <w:rsid w:val="00853611"/>
    <w:rsid w:val="00853967"/>
    <w:rsid w:val="00854450"/>
    <w:rsid w:val="00855270"/>
    <w:rsid w:val="0085533E"/>
    <w:rsid w:val="0085635B"/>
    <w:rsid w:val="00857352"/>
    <w:rsid w:val="00857C41"/>
    <w:rsid w:val="0086038E"/>
    <w:rsid w:val="00860826"/>
    <w:rsid w:val="0086135C"/>
    <w:rsid w:val="00861CB7"/>
    <w:rsid w:val="008622D6"/>
    <w:rsid w:val="0086257B"/>
    <w:rsid w:val="0086362F"/>
    <w:rsid w:val="00863AD7"/>
    <w:rsid w:val="00864BAD"/>
    <w:rsid w:val="008656AF"/>
    <w:rsid w:val="00865F25"/>
    <w:rsid w:val="00865F70"/>
    <w:rsid w:val="00870D3A"/>
    <w:rsid w:val="00871318"/>
    <w:rsid w:val="00873640"/>
    <w:rsid w:val="00874582"/>
    <w:rsid w:val="008748B8"/>
    <w:rsid w:val="00876071"/>
    <w:rsid w:val="00876375"/>
    <w:rsid w:val="00876679"/>
    <w:rsid w:val="00881517"/>
    <w:rsid w:val="008817A3"/>
    <w:rsid w:val="0088311E"/>
    <w:rsid w:val="008832E7"/>
    <w:rsid w:val="00884B28"/>
    <w:rsid w:val="00884D5F"/>
    <w:rsid w:val="00884FEB"/>
    <w:rsid w:val="008865AF"/>
    <w:rsid w:val="00886C6D"/>
    <w:rsid w:val="00890738"/>
    <w:rsid w:val="00892219"/>
    <w:rsid w:val="00892AB6"/>
    <w:rsid w:val="00893DFA"/>
    <w:rsid w:val="00894ED6"/>
    <w:rsid w:val="00896A09"/>
    <w:rsid w:val="008970C0"/>
    <w:rsid w:val="008A0406"/>
    <w:rsid w:val="008A04EA"/>
    <w:rsid w:val="008A1381"/>
    <w:rsid w:val="008A3202"/>
    <w:rsid w:val="008A4C89"/>
    <w:rsid w:val="008A50CD"/>
    <w:rsid w:val="008A5AE8"/>
    <w:rsid w:val="008B06E9"/>
    <w:rsid w:val="008B0F6A"/>
    <w:rsid w:val="008B1081"/>
    <w:rsid w:val="008B1ED5"/>
    <w:rsid w:val="008B3945"/>
    <w:rsid w:val="008B3B02"/>
    <w:rsid w:val="008B4857"/>
    <w:rsid w:val="008B4D3C"/>
    <w:rsid w:val="008B5E0C"/>
    <w:rsid w:val="008B6439"/>
    <w:rsid w:val="008C175E"/>
    <w:rsid w:val="008C181D"/>
    <w:rsid w:val="008C1B09"/>
    <w:rsid w:val="008C20CA"/>
    <w:rsid w:val="008C2B67"/>
    <w:rsid w:val="008C3B3A"/>
    <w:rsid w:val="008C3CE0"/>
    <w:rsid w:val="008C4032"/>
    <w:rsid w:val="008C689F"/>
    <w:rsid w:val="008C6C16"/>
    <w:rsid w:val="008C7DF4"/>
    <w:rsid w:val="008C7E9D"/>
    <w:rsid w:val="008D3998"/>
    <w:rsid w:val="008D39CC"/>
    <w:rsid w:val="008D44B2"/>
    <w:rsid w:val="008D66A5"/>
    <w:rsid w:val="008D7874"/>
    <w:rsid w:val="008E103F"/>
    <w:rsid w:val="008E3D07"/>
    <w:rsid w:val="008E47A6"/>
    <w:rsid w:val="008E646C"/>
    <w:rsid w:val="008E7163"/>
    <w:rsid w:val="008E73A4"/>
    <w:rsid w:val="008F005A"/>
    <w:rsid w:val="008F03EA"/>
    <w:rsid w:val="008F0AD0"/>
    <w:rsid w:val="008F1DFE"/>
    <w:rsid w:val="008F28F2"/>
    <w:rsid w:val="008F394C"/>
    <w:rsid w:val="008F4816"/>
    <w:rsid w:val="008F4B6A"/>
    <w:rsid w:val="008F4C30"/>
    <w:rsid w:val="008F509A"/>
    <w:rsid w:val="008F54C9"/>
    <w:rsid w:val="008F6F14"/>
    <w:rsid w:val="008F7956"/>
    <w:rsid w:val="008F7B7B"/>
    <w:rsid w:val="008F7C52"/>
    <w:rsid w:val="009016AF"/>
    <w:rsid w:val="009028EF"/>
    <w:rsid w:val="0090391A"/>
    <w:rsid w:val="00904C08"/>
    <w:rsid w:val="0090544E"/>
    <w:rsid w:val="00906777"/>
    <w:rsid w:val="00907DFB"/>
    <w:rsid w:val="009108FD"/>
    <w:rsid w:val="00911CC0"/>
    <w:rsid w:val="0091336A"/>
    <w:rsid w:val="009158C2"/>
    <w:rsid w:val="00915AF0"/>
    <w:rsid w:val="009167F7"/>
    <w:rsid w:val="00917112"/>
    <w:rsid w:val="009171F7"/>
    <w:rsid w:val="00923F87"/>
    <w:rsid w:val="00924EE3"/>
    <w:rsid w:val="00926753"/>
    <w:rsid w:val="009276FA"/>
    <w:rsid w:val="0093069D"/>
    <w:rsid w:val="00930E55"/>
    <w:rsid w:val="009311E9"/>
    <w:rsid w:val="00933177"/>
    <w:rsid w:val="009332CF"/>
    <w:rsid w:val="009342C7"/>
    <w:rsid w:val="00934747"/>
    <w:rsid w:val="0093550F"/>
    <w:rsid w:val="009357E2"/>
    <w:rsid w:val="00935CE5"/>
    <w:rsid w:val="00935F54"/>
    <w:rsid w:val="00940246"/>
    <w:rsid w:val="0094274E"/>
    <w:rsid w:val="00942BBB"/>
    <w:rsid w:val="00942FC9"/>
    <w:rsid w:val="0094355C"/>
    <w:rsid w:val="0094459D"/>
    <w:rsid w:val="00944E56"/>
    <w:rsid w:val="00946380"/>
    <w:rsid w:val="00947FB0"/>
    <w:rsid w:val="00951C26"/>
    <w:rsid w:val="00951F6C"/>
    <w:rsid w:val="00952F4B"/>
    <w:rsid w:val="00953212"/>
    <w:rsid w:val="0095498C"/>
    <w:rsid w:val="00954E73"/>
    <w:rsid w:val="009559AF"/>
    <w:rsid w:val="00957FD1"/>
    <w:rsid w:val="00960FA4"/>
    <w:rsid w:val="009619AD"/>
    <w:rsid w:val="00961B37"/>
    <w:rsid w:val="009625A9"/>
    <w:rsid w:val="00963B48"/>
    <w:rsid w:val="009642A3"/>
    <w:rsid w:val="0096655C"/>
    <w:rsid w:val="00970B2E"/>
    <w:rsid w:val="0097269C"/>
    <w:rsid w:val="00972E8A"/>
    <w:rsid w:val="0097341D"/>
    <w:rsid w:val="009735A0"/>
    <w:rsid w:val="00974211"/>
    <w:rsid w:val="00974871"/>
    <w:rsid w:val="00975652"/>
    <w:rsid w:val="009766AF"/>
    <w:rsid w:val="009768AD"/>
    <w:rsid w:val="00977734"/>
    <w:rsid w:val="00977E60"/>
    <w:rsid w:val="00981DDC"/>
    <w:rsid w:val="00982748"/>
    <w:rsid w:val="00982BC1"/>
    <w:rsid w:val="0098450E"/>
    <w:rsid w:val="0098626D"/>
    <w:rsid w:val="0098779E"/>
    <w:rsid w:val="00987F23"/>
    <w:rsid w:val="00990559"/>
    <w:rsid w:val="00990914"/>
    <w:rsid w:val="009931CE"/>
    <w:rsid w:val="009931F8"/>
    <w:rsid w:val="00995371"/>
    <w:rsid w:val="00995696"/>
    <w:rsid w:val="00995FAF"/>
    <w:rsid w:val="009A008A"/>
    <w:rsid w:val="009A0B4D"/>
    <w:rsid w:val="009A3AE5"/>
    <w:rsid w:val="009A41FE"/>
    <w:rsid w:val="009A52CD"/>
    <w:rsid w:val="009A5FD6"/>
    <w:rsid w:val="009A6149"/>
    <w:rsid w:val="009B287E"/>
    <w:rsid w:val="009B2C2A"/>
    <w:rsid w:val="009B3200"/>
    <w:rsid w:val="009B3A3F"/>
    <w:rsid w:val="009B43E4"/>
    <w:rsid w:val="009B5B2A"/>
    <w:rsid w:val="009B63DA"/>
    <w:rsid w:val="009B6AD0"/>
    <w:rsid w:val="009B7238"/>
    <w:rsid w:val="009C1915"/>
    <w:rsid w:val="009C257E"/>
    <w:rsid w:val="009C28C2"/>
    <w:rsid w:val="009C28FF"/>
    <w:rsid w:val="009C451F"/>
    <w:rsid w:val="009C5E68"/>
    <w:rsid w:val="009C653B"/>
    <w:rsid w:val="009D2672"/>
    <w:rsid w:val="009D3387"/>
    <w:rsid w:val="009D370D"/>
    <w:rsid w:val="009D52F4"/>
    <w:rsid w:val="009D6F2D"/>
    <w:rsid w:val="009D721B"/>
    <w:rsid w:val="009D7854"/>
    <w:rsid w:val="009E102A"/>
    <w:rsid w:val="009E24B7"/>
    <w:rsid w:val="009E3539"/>
    <w:rsid w:val="009E3786"/>
    <w:rsid w:val="009E4004"/>
    <w:rsid w:val="009E5824"/>
    <w:rsid w:val="009E5D4B"/>
    <w:rsid w:val="009E747F"/>
    <w:rsid w:val="009F070A"/>
    <w:rsid w:val="009F11C2"/>
    <w:rsid w:val="009F230D"/>
    <w:rsid w:val="009F299D"/>
    <w:rsid w:val="009F31CC"/>
    <w:rsid w:val="009F34EB"/>
    <w:rsid w:val="009F38C5"/>
    <w:rsid w:val="009F3908"/>
    <w:rsid w:val="009F3B8C"/>
    <w:rsid w:val="009F3EAD"/>
    <w:rsid w:val="009F4730"/>
    <w:rsid w:val="009F4F58"/>
    <w:rsid w:val="009F55CD"/>
    <w:rsid w:val="009F62FD"/>
    <w:rsid w:val="009F7BD6"/>
    <w:rsid w:val="00A0007D"/>
    <w:rsid w:val="00A00311"/>
    <w:rsid w:val="00A00F3F"/>
    <w:rsid w:val="00A01479"/>
    <w:rsid w:val="00A02309"/>
    <w:rsid w:val="00A023F6"/>
    <w:rsid w:val="00A02C29"/>
    <w:rsid w:val="00A03DED"/>
    <w:rsid w:val="00A03FDB"/>
    <w:rsid w:val="00A045B7"/>
    <w:rsid w:val="00A045FD"/>
    <w:rsid w:val="00A0554D"/>
    <w:rsid w:val="00A05643"/>
    <w:rsid w:val="00A05929"/>
    <w:rsid w:val="00A05F19"/>
    <w:rsid w:val="00A06371"/>
    <w:rsid w:val="00A07126"/>
    <w:rsid w:val="00A07D34"/>
    <w:rsid w:val="00A1094D"/>
    <w:rsid w:val="00A11079"/>
    <w:rsid w:val="00A11114"/>
    <w:rsid w:val="00A111DA"/>
    <w:rsid w:val="00A11276"/>
    <w:rsid w:val="00A1142D"/>
    <w:rsid w:val="00A115E5"/>
    <w:rsid w:val="00A11C84"/>
    <w:rsid w:val="00A12708"/>
    <w:rsid w:val="00A139C0"/>
    <w:rsid w:val="00A14974"/>
    <w:rsid w:val="00A15492"/>
    <w:rsid w:val="00A170A0"/>
    <w:rsid w:val="00A17D93"/>
    <w:rsid w:val="00A17EB3"/>
    <w:rsid w:val="00A224C8"/>
    <w:rsid w:val="00A22932"/>
    <w:rsid w:val="00A22EAE"/>
    <w:rsid w:val="00A232AC"/>
    <w:rsid w:val="00A232F0"/>
    <w:rsid w:val="00A23F58"/>
    <w:rsid w:val="00A25E39"/>
    <w:rsid w:val="00A306A1"/>
    <w:rsid w:val="00A307F7"/>
    <w:rsid w:val="00A32BCD"/>
    <w:rsid w:val="00A3510D"/>
    <w:rsid w:val="00A35440"/>
    <w:rsid w:val="00A357D6"/>
    <w:rsid w:val="00A3580F"/>
    <w:rsid w:val="00A36C40"/>
    <w:rsid w:val="00A3768A"/>
    <w:rsid w:val="00A37805"/>
    <w:rsid w:val="00A37C1E"/>
    <w:rsid w:val="00A403A1"/>
    <w:rsid w:val="00A40A03"/>
    <w:rsid w:val="00A40AED"/>
    <w:rsid w:val="00A41D7A"/>
    <w:rsid w:val="00A42F1F"/>
    <w:rsid w:val="00A45A94"/>
    <w:rsid w:val="00A469E8"/>
    <w:rsid w:val="00A50E3A"/>
    <w:rsid w:val="00A51569"/>
    <w:rsid w:val="00A51DAD"/>
    <w:rsid w:val="00A525C5"/>
    <w:rsid w:val="00A52C6A"/>
    <w:rsid w:val="00A52D7B"/>
    <w:rsid w:val="00A53165"/>
    <w:rsid w:val="00A53570"/>
    <w:rsid w:val="00A5425B"/>
    <w:rsid w:val="00A56725"/>
    <w:rsid w:val="00A567F5"/>
    <w:rsid w:val="00A6018E"/>
    <w:rsid w:val="00A606FC"/>
    <w:rsid w:val="00A6294F"/>
    <w:rsid w:val="00A6437D"/>
    <w:rsid w:val="00A64C27"/>
    <w:rsid w:val="00A64D56"/>
    <w:rsid w:val="00A64F9D"/>
    <w:rsid w:val="00A66438"/>
    <w:rsid w:val="00A66C74"/>
    <w:rsid w:val="00A66F72"/>
    <w:rsid w:val="00A706B8"/>
    <w:rsid w:val="00A70787"/>
    <w:rsid w:val="00A71AD0"/>
    <w:rsid w:val="00A71C25"/>
    <w:rsid w:val="00A730D6"/>
    <w:rsid w:val="00A739C4"/>
    <w:rsid w:val="00A74E98"/>
    <w:rsid w:val="00A76AAB"/>
    <w:rsid w:val="00A80537"/>
    <w:rsid w:val="00A82205"/>
    <w:rsid w:val="00A823DD"/>
    <w:rsid w:val="00A84931"/>
    <w:rsid w:val="00A875BF"/>
    <w:rsid w:val="00A9002C"/>
    <w:rsid w:val="00A90DD7"/>
    <w:rsid w:val="00A91557"/>
    <w:rsid w:val="00A924CD"/>
    <w:rsid w:val="00A9352B"/>
    <w:rsid w:val="00A93557"/>
    <w:rsid w:val="00A93B26"/>
    <w:rsid w:val="00A94EDA"/>
    <w:rsid w:val="00A95DE4"/>
    <w:rsid w:val="00A968EF"/>
    <w:rsid w:val="00A97C8F"/>
    <w:rsid w:val="00AA059F"/>
    <w:rsid w:val="00AA05D7"/>
    <w:rsid w:val="00AA42FF"/>
    <w:rsid w:val="00AA4469"/>
    <w:rsid w:val="00AA490C"/>
    <w:rsid w:val="00AA647A"/>
    <w:rsid w:val="00AA6758"/>
    <w:rsid w:val="00AA7928"/>
    <w:rsid w:val="00AA7D7A"/>
    <w:rsid w:val="00AB2FF7"/>
    <w:rsid w:val="00AB3725"/>
    <w:rsid w:val="00AB57A8"/>
    <w:rsid w:val="00AB5B05"/>
    <w:rsid w:val="00AB5B97"/>
    <w:rsid w:val="00AB6DC5"/>
    <w:rsid w:val="00AC0BAC"/>
    <w:rsid w:val="00AC148C"/>
    <w:rsid w:val="00AC155B"/>
    <w:rsid w:val="00AC2220"/>
    <w:rsid w:val="00AC30C0"/>
    <w:rsid w:val="00AC416B"/>
    <w:rsid w:val="00AC4211"/>
    <w:rsid w:val="00AC43A2"/>
    <w:rsid w:val="00AC4AA0"/>
    <w:rsid w:val="00AC54D9"/>
    <w:rsid w:val="00AC61B6"/>
    <w:rsid w:val="00AC6B00"/>
    <w:rsid w:val="00AD05B7"/>
    <w:rsid w:val="00AD1026"/>
    <w:rsid w:val="00AD1FD6"/>
    <w:rsid w:val="00AD28FD"/>
    <w:rsid w:val="00AD3E4E"/>
    <w:rsid w:val="00AD3F7C"/>
    <w:rsid w:val="00AD45A6"/>
    <w:rsid w:val="00AD478A"/>
    <w:rsid w:val="00AD51DA"/>
    <w:rsid w:val="00AD542B"/>
    <w:rsid w:val="00AD5627"/>
    <w:rsid w:val="00AD5CC6"/>
    <w:rsid w:val="00AD7809"/>
    <w:rsid w:val="00AE162C"/>
    <w:rsid w:val="00AE1FDC"/>
    <w:rsid w:val="00AE2E57"/>
    <w:rsid w:val="00AE4178"/>
    <w:rsid w:val="00AE4429"/>
    <w:rsid w:val="00AE443E"/>
    <w:rsid w:val="00AE45B0"/>
    <w:rsid w:val="00AE472F"/>
    <w:rsid w:val="00AE49AE"/>
    <w:rsid w:val="00AE4E2A"/>
    <w:rsid w:val="00AE51BF"/>
    <w:rsid w:val="00AF07A5"/>
    <w:rsid w:val="00AF1655"/>
    <w:rsid w:val="00AF3ED5"/>
    <w:rsid w:val="00AF4FA3"/>
    <w:rsid w:val="00AF5F0C"/>
    <w:rsid w:val="00AF6CB6"/>
    <w:rsid w:val="00AF73B7"/>
    <w:rsid w:val="00AF741A"/>
    <w:rsid w:val="00B001EF"/>
    <w:rsid w:val="00B009CC"/>
    <w:rsid w:val="00B009D9"/>
    <w:rsid w:val="00B00E8E"/>
    <w:rsid w:val="00B01657"/>
    <w:rsid w:val="00B02311"/>
    <w:rsid w:val="00B027C3"/>
    <w:rsid w:val="00B03232"/>
    <w:rsid w:val="00B03812"/>
    <w:rsid w:val="00B0451C"/>
    <w:rsid w:val="00B050D5"/>
    <w:rsid w:val="00B05EBD"/>
    <w:rsid w:val="00B07420"/>
    <w:rsid w:val="00B0749D"/>
    <w:rsid w:val="00B07870"/>
    <w:rsid w:val="00B11EBE"/>
    <w:rsid w:val="00B123EA"/>
    <w:rsid w:val="00B128DE"/>
    <w:rsid w:val="00B131AF"/>
    <w:rsid w:val="00B13C09"/>
    <w:rsid w:val="00B141F9"/>
    <w:rsid w:val="00B1423B"/>
    <w:rsid w:val="00B1549D"/>
    <w:rsid w:val="00B165E5"/>
    <w:rsid w:val="00B169A1"/>
    <w:rsid w:val="00B17318"/>
    <w:rsid w:val="00B211DE"/>
    <w:rsid w:val="00B21D56"/>
    <w:rsid w:val="00B257F4"/>
    <w:rsid w:val="00B25F14"/>
    <w:rsid w:val="00B33B1E"/>
    <w:rsid w:val="00B33BE4"/>
    <w:rsid w:val="00B33F15"/>
    <w:rsid w:val="00B34291"/>
    <w:rsid w:val="00B34ED2"/>
    <w:rsid w:val="00B35461"/>
    <w:rsid w:val="00B35C0A"/>
    <w:rsid w:val="00B375DB"/>
    <w:rsid w:val="00B37617"/>
    <w:rsid w:val="00B378F0"/>
    <w:rsid w:val="00B40473"/>
    <w:rsid w:val="00B40486"/>
    <w:rsid w:val="00B40668"/>
    <w:rsid w:val="00B40674"/>
    <w:rsid w:val="00B40D3C"/>
    <w:rsid w:val="00B41900"/>
    <w:rsid w:val="00B41BF7"/>
    <w:rsid w:val="00B433BA"/>
    <w:rsid w:val="00B44BB0"/>
    <w:rsid w:val="00B44C54"/>
    <w:rsid w:val="00B4507C"/>
    <w:rsid w:val="00B4681A"/>
    <w:rsid w:val="00B46E14"/>
    <w:rsid w:val="00B471B0"/>
    <w:rsid w:val="00B47421"/>
    <w:rsid w:val="00B47B7D"/>
    <w:rsid w:val="00B51BEF"/>
    <w:rsid w:val="00B53FDC"/>
    <w:rsid w:val="00B5419D"/>
    <w:rsid w:val="00B545ED"/>
    <w:rsid w:val="00B54E80"/>
    <w:rsid w:val="00B54F22"/>
    <w:rsid w:val="00B552C7"/>
    <w:rsid w:val="00B55C38"/>
    <w:rsid w:val="00B57E88"/>
    <w:rsid w:val="00B60CDC"/>
    <w:rsid w:val="00B613E4"/>
    <w:rsid w:val="00B62470"/>
    <w:rsid w:val="00B62723"/>
    <w:rsid w:val="00B63409"/>
    <w:rsid w:val="00B6358A"/>
    <w:rsid w:val="00B65952"/>
    <w:rsid w:val="00B66F6A"/>
    <w:rsid w:val="00B70722"/>
    <w:rsid w:val="00B74761"/>
    <w:rsid w:val="00B768B2"/>
    <w:rsid w:val="00B806C1"/>
    <w:rsid w:val="00B806C6"/>
    <w:rsid w:val="00B81F7A"/>
    <w:rsid w:val="00B824F9"/>
    <w:rsid w:val="00B84371"/>
    <w:rsid w:val="00B8441D"/>
    <w:rsid w:val="00B850F4"/>
    <w:rsid w:val="00B8659C"/>
    <w:rsid w:val="00B91963"/>
    <w:rsid w:val="00B944DF"/>
    <w:rsid w:val="00B94761"/>
    <w:rsid w:val="00B94B92"/>
    <w:rsid w:val="00B9654A"/>
    <w:rsid w:val="00BA0388"/>
    <w:rsid w:val="00BA2665"/>
    <w:rsid w:val="00BA611E"/>
    <w:rsid w:val="00BA6DB1"/>
    <w:rsid w:val="00BA73B1"/>
    <w:rsid w:val="00BA7503"/>
    <w:rsid w:val="00BA7E86"/>
    <w:rsid w:val="00BB08FA"/>
    <w:rsid w:val="00BB0A70"/>
    <w:rsid w:val="00BB139E"/>
    <w:rsid w:val="00BB326E"/>
    <w:rsid w:val="00BB4426"/>
    <w:rsid w:val="00BB51A4"/>
    <w:rsid w:val="00BB7854"/>
    <w:rsid w:val="00BB7AD8"/>
    <w:rsid w:val="00BC0B7F"/>
    <w:rsid w:val="00BC324E"/>
    <w:rsid w:val="00BC3423"/>
    <w:rsid w:val="00BC48D3"/>
    <w:rsid w:val="00BC4E99"/>
    <w:rsid w:val="00BC6CB8"/>
    <w:rsid w:val="00BD00DB"/>
    <w:rsid w:val="00BD0147"/>
    <w:rsid w:val="00BD02D4"/>
    <w:rsid w:val="00BD0C50"/>
    <w:rsid w:val="00BD144A"/>
    <w:rsid w:val="00BD1706"/>
    <w:rsid w:val="00BD3DD3"/>
    <w:rsid w:val="00BD4934"/>
    <w:rsid w:val="00BD50C8"/>
    <w:rsid w:val="00BD512E"/>
    <w:rsid w:val="00BD6C3C"/>
    <w:rsid w:val="00BD763A"/>
    <w:rsid w:val="00BE0B3F"/>
    <w:rsid w:val="00BE0F61"/>
    <w:rsid w:val="00BE31A4"/>
    <w:rsid w:val="00BE377A"/>
    <w:rsid w:val="00BE3854"/>
    <w:rsid w:val="00BE4356"/>
    <w:rsid w:val="00BE4658"/>
    <w:rsid w:val="00BE55E1"/>
    <w:rsid w:val="00BE58A3"/>
    <w:rsid w:val="00BE6C91"/>
    <w:rsid w:val="00BF28C4"/>
    <w:rsid w:val="00BF2E1B"/>
    <w:rsid w:val="00BF2FF0"/>
    <w:rsid w:val="00BF4341"/>
    <w:rsid w:val="00BF46AB"/>
    <w:rsid w:val="00BF4F94"/>
    <w:rsid w:val="00BF5407"/>
    <w:rsid w:val="00BF7712"/>
    <w:rsid w:val="00C00F93"/>
    <w:rsid w:val="00C017F3"/>
    <w:rsid w:val="00C03823"/>
    <w:rsid w:val="00C04CB0"/>
    <w:rsid w:val="00C04E89"/>
    <w:rsid w:val="00C0530D"/>
    <w:rsid w:val="00C05772"/>
    <w:rsid w:val="00C05A0B"/>
    <w:rsid w:val="00C05F69"/>
    <w:rsid w:val="00C06CF8"/>
    <w:rsid w:val="00C07466"/>
    <w:rsid w:val="00C0776C"/>
    <w:rsid w:val="00C1092C"/>
    <w:rsid w:val="00C10E01"/>
    <w:rsid w:val="00C11053"/>
    <w:rsid w:val="00C11239"/>
    <w:rsid w:val="00C12DB2"/>
    <w:rsid w:val="00C13CC8"/>
    <w:rsid w:val="00C15750"/>
    <w:rsid w:val="00C15B2B"/>
    <w:rsid w:val="00C16107"/>
    <w:rsid w:val="00C16334"/>
    <w:rsid w:val="00C168F4"/>
    <w:rsid w:val="00C20B24"/>
    <w:rsid w:val="00C21E5C"/>
    <w:rsid w:val="00C22B0D"/>
    <w:rsid w:val="00C236E9"/>
    <w:rsid w:val="00C24AB2"/>
    <w:rsid w:val="00C2550F"/>
    <w:rsid w:val="00C25B4C"/>
    <w:rsid w:val="00C26C19"/>
    <w:rsid w:val="00C310F9"/>
    <w:rsid w:val="00C32235"/>
    <w:rsid w:val="00C322FA"/>
    <w:rsid w:val="00C328B0"/>
    <w:rsid w:val="00C337CE"/>
    <w:rsid w:val="00C345BB"/>
    <w:rsid w:val="00C34B0A"/>
    <w:rsid w:val="00C352D0"/>
    <w:rsid w:val="00C3538E"/>
    <w:rsid w:val="00C35FAC"/>
    <w:rsid w:val="00C36B3D"/>
    <w:rsid w:val="00C37777"/>
    <w:rsid w:val="00C403F6"/>
    <w:rsid w:val="00C4106D"/>
    <w:rsid w:val="00C413EC"/>
    <w:rsid w:val="00C419F7"/>
    <w:rsid w:val="00C445C4"/>
    <w:rsid w:val="00C45A19"/>
    <w:rsid w:val="00C461A3"/>
    <w:rsid w:val="00C54756"/>
    <w:rsid w:val="00C5562F"/>
    <w:rsid w:val="00C566DD"/>
    <w:rsid w:val="00C56C7D"/>
    <w:rsid w:val="00C574FA"/>
    <w:rsid w:val="00C57651"/>
    <w:rsid w:val="00C57945"/>
    <w:rsid w:val="00C60348"/>
    <w:rsid w:val="00C61BD3"/>
    <w:rsid w:val="00C62062"/>
    <w:rsid w:val="00C623E4"/>
    <w:rsid w:val="00C6252B"/>
    <w:rsid w:val="00C6283D"/>
    <w:rsid w:val="00C62AA7"/>
    <w:rsid w:val="00C63641"/>
    <w:rsid w:val="00C66832"/>
    <w:rsid w:val="00C716CF"/>
    <w:rsid w:val="00C73131"/>
    <w:rsid w:val="00C733FE"/>
    <w:rsid w:val="00C741FE"/>
    <w:rsid w:val="00C750EE"/>
    <w:rsid w:val="00C75935"/>
    <w:rsid w:val="00C761E4"/>
    <w:rsid w:val="00C76823"/>
    <w:rsid w:val="00C81454"/>
    <w:rsid w:val="00C8175C"/>
    <w:rsid w:val="00C82B45"/>
    <w:rsid w:val="00C84575"/>
    <w:rsid w:val="00C84B9B"/>
    <w:rsid w:val="00C852AE"/>
    <w:rsid w:val="00C85ECF"/>
    <w:rsid w:val="00C86F1B"/>
    <w:rsid w:val="00C879A9"/>
    <w:rsid w:val="00C928F5"/>
    <w:rsid w:val="00C92CDE"/>
    <w:rsid w:val="00C974AD"/>
    <w:rsid w:val="00C97665"/>
    <w:rsid w:val="00CA0B53"/>
    <w:rsid w:val="00CA14EE"/>
    <w:rsid w:val="00CA2305"/>
    <w:rsid w:val="00CA358A"/>
    <w:rsid w:val="00CA466F"/>
    <w:rsid w:val="00CA4B8E"/>
    <w:rsid w:val="00CA506F"/>
    <w:rsid w:val="00CA649F"/>
    <w:rsid w:val="00CA7EBD"/>
    <w:rsid w:val="00CB0077"/>
    <w:rsid w:val="00CB03F6"/>
    <w:rsid w:val="00CB27D4"/>
    <w:rsid w:val="00CB2DDC"/>
    <w:rsid w:val="00CB4A4C"/>
    <w:rsid w:val="00CB51DC"/>
    <w:rsid w:val="00CB525B"/>
    <w:rsid w:val="00CB52C4"/>
    <w:rsid w:val="00CB6835"/>
    <w:rsid w:val="00CB6988"/>
    <w:rsid w:val="00CB70BF"/>
    <w:rsid w:val="00CC021F"/>
    <w:rsid w:val="00CC17DA"/>
    <w:rsid w:val="00CC1E00"/>
    <w:rsid w:val="00CC1E6D"/>
    <w:rsid w:val="00CC2CCB"/>
    <w:rsid w:val="00CC51DF"/>
    <w:rsid w:val="00CC53B7"/>
    <w:rsid w:val="00CC7732"/>
    <w:rsid w:val="00CC794D"/>
    <w:rsid w:val="00CD0A7F"/>
    <w:rsid w:val="00CD29FD"/>
    <w:rsid w:val="00CD2C1F"/>
    <w:rsid w:val="00CD3171"/>
    <w:rsid w:val="00CD4AD5"/>
    <w:rsid w:val="00CD4CE0"/>
    <w:rsid w:val="00CD5D3D"/>
    <w:rsid w:val="00CD762C"/>
    <w:rsid w:val="00CE037D"/>
    <w:rsid w:val="00CE0B33"/>
    <w:rsid w:val="00CE16B9"/>
    <w:rsid w:val="00CE1D53"/>
    <w:rsid w:val="00CE20E8"/>
    <w:rsid w:val="00CE2B4B"/>
    <w:rsid w:val="00CE2C49"/>
    <w:rsid w:val="00CE46D0"/>
    <w:rsid w:val="00CE4B88"/>
    <w:rsid w:val="00CE4F22"/>
    <w:rsid w:val="00CE5259"/>
    <w:rsid w:val="00CE5CA9"/>
    <w:rsid w:val="00CE5FDC"/>
    <w:rsid w:val="00CE68A2"/>
    <w:rsid w:val="00CE6DDC"/>
    <w:rsid w:val="00CF1279"/>
    <w:rsid w:val="00CF12D3"/>
    <w:rsid w:val="00CF247D"/>
    <w:rsid w:val="00CF4758"/>
    <w:rsid w:val="00CF4A76"/>
    <w:rsid w:val="00CF6EE6"/>
    <w:rsid w:val="00CF6F4C"/>
    <w:rsid w:val="00CF727E"/>
    <w:rsid w:val="00D001FE"/>
    <w:rsid w:val="00D008FA"/>
    <w:rsid w:val="00D03699"/>
    <w:rsid w:val="00D04C01"/>
    <w:rsid w:val="00D05294"/>
    <w:rsid w:val="00D15A71"/>
    <w:rsid w:val="00D17128"/>
    <w:rsid w:val="00D173C1"/>
    <w:rsid w:val="00D2033C"/>
    <w:rsid w:val="00D20A7A"/>
    <w:rsid w:val="00D2251E"/>
    <w:rsid w:val="00D23E6E"/>
    <w:rsid w:val="00D24838"/>
    <w:rsid w:val="00D2771B"/>
    <w:rsid w:val="00D27FE5"/>
    <w:rsid w:val="00D3028F"/>
    <w:rsid w:val="00D303BC"/>
    <w:rsid w:val="00D3068C"/>
    <w:rsid w:val="00D308A0"/>
    <w:rsid w:val="00D30DAB"/>
    <w:rsid w:val="00D31B60"/>
    <w:rsid w:val="00D33D7E"/>
    <w:rsid w:val="00D33F15"/>
    <w:rsid w:val="00D35406"/>
    <w:rsid w:val="00D3561A"/>
    <w:rsid w:val="00D40062"/>
    <w:rsid w:val="00D40DC0"/>
    <w:rsid w:val="00D417CF"/>
    <w:rsid w:val="00D41C24"/>
    <w:rsid w:val="00D423BD"/>
    <w:rsid w:val="00D42507"/>
    <w:rsid w:val="00D43278"/>
    <w:rsid w:val="00D435A3"/>
    <w:rsid w:val="00D46DD4"/>
    <w:rsid w:val="00D47275"/>
    <w:rsid w:val="00D50DC0"/>
    <w:rsid w:val="00D516D6"/>
    <w:rsid w:val="00D517FC"/>
    <w:rsid w:val="00D51F68"/>
    <w:rsid w:val="00D530A3"/>
    <w:rsid w:val="00D53AB8"/>
    <w:rsid w:val="00D53F07"/>
    <w:rsid w:val="00D555A2"/>
    <w:rsid w:val="00D5593A"/>
    <w:rsid w:val="00D560AF"/>
    <w:rsid w:val="00D56148"/>
    <w:rsid w:val="00D569A6"/>
    <w:rsid w:val="00D60FE5"/>
    <w:rsid w:val="00D62123"/>
    <w:rsid w:val="00D63167"/>
    <w:rsid w:val="00D64FB4"/>
    <w:rsid w:val="00D65117"/>
    <w:rsid w:val="00D664EB"/>
    <w:rsid w:val="00D66CE1"/>
    <w:rsid w:val="00D66CEB"/>
    <w:rsid w:val="00D672BF"/>
    <w:rsid w:val="00D7118B"/>
    <w:rsid w:val="00D71F90"/>
    <w:rsid w:val="00D733B1"/>
    <w:rsid w:val="00D74B11"/>
    <w:rsid w:val="00D753B8"/>
    <w:rsid w:val="00D754AE"/>
    <w:rsid w:val="00D758E5"/>
    <w:rsid w:val="00D770F6"/>
    <w:rsid w:val="00D800BE"/>
    <w:rsid w:val="00D81354"/>
    <w:rsid w:val="00D818D6"/>
    <w:rsid w:val="00D83701"/>
    <w:rsid w:val="00D858DB"/>
    <w:rsid w:val="00D87875"/>
    <w:rsid w:val="00D87B32"/>
    <w:rsid w:val="00D9033B"/>
    <w:rsid w:val="00D966A0"/>
    <w:rsid w:val="00D976EF"/>
    <w:rsid w:val="00DA023A"/>
    <w:rsid w:val="00DA2260"/>
    <w:rsid w:val="00DA237A"/>
    <w:rsid w:val="00DA3820"/>
    <w:rsid w:val="00DA3C52"/>
    <w:rsid w:val="00DA4647"/>
    <w:rsid w:val="00DA49E7"/>
    <w:rsid w:val="00DA514B"/>
    <w:rsid w:val="00DA713C"/>
    <w:rsid w:val="00DA775B"/>
    <w:rsid w:val="00DA7AAC"/>
    <w:rsid w:val="00DB0139"/>
    <w:rsid w:val="00DB1285"/>
    <w:rsid w:val="00DB1CE8"/>
    <w:rsid w:val="00DB326C"/>
    <w:rsid w:val="00DB4257"/>
    <w:rsid w:val="00DB4C2B"/>
    <w:rsid w:val="00DB4EA6"/>
    <w:rsid w:val="00DB5CA3"/>
    <w:rsid w:val="00DB6561"/>
    <w:rsid w:val="00DB6A7D"/>
    <w:rsid w:val="00DB760C"/>
    <w:rsid w:val="00DB7892"/>
    <w:rsid w:val="00DC0EA9"/>
    <w:rsid w:val="00DC3361"/>
    <w:rsid w:val="00DC40C2"/>
    <w:rsid w:val="00DC4E9C"/>
    <w:rsid w:val="00DC4F10"/>
    <w:rsid w:val="00DC573F"/>
    <w:rsid w:val="00DC5E68"/>
    <w:rsid w:val="00DC6983"/>
    <w:rsid w:val="00DC7A00"/>
    <w:rsid w:val="00DD1393"/>
    <w:rsid w:val="00DD1C88"/>
    <w:rsid w:val="00DD2DD2"/>
    <w:rsid w:val="00DD550F"/>
    <w:rsid w:val="00DD59A8"/>
    <w:rsid w:val="00DD6712"/>
    <w:rsid w:val="00DD7A3E"/>
    <w:rsid w:val="00DE00D4"/>
    <w:rsid w:val="00DE0B1F"/>
    <w:rsid w:val="00DE117A"/>
    <w:rsid w:val="00DE2B0E"/>
    <w:rsid w:val="00DE2CDB"/>
    <w:rsid w:val="00DE30D0"/>
    <w:rsid w:val="00DE404C"/>
    <w:rsid w:val="00DE5B10"/>
    <w:rsid w:val="00DE5CC5"/>
    <w:rsid w:val="00DF0044"/>
    <w:rsid w:val="00DF3692"/>
    <w:rsid w:val="00DF36D2"/>
    <w:rsid w:val="00DF4632"/>
    <w:rsid w:val="00DF49E8"/>
    <w:rsid w:val="00DF643A"/>
    <w:rsid w:val="00E00870"/>
    <w:rsid w:val="00E00A6F"/>
    <w:rsid w:val="00E01E7A"/>
    <w:rsid w:val="00E02977"/>
    <w:rsid w:val="00E02C02"/>
    <w:rsid w:val="00E02DC6"/>
    <w:rsid w:val="00E0327E"/>
    <w:rsid w:val="00E03519"/>
    <w:rsid w:val="00E05421"/>
    <w:rsid w:val="00E05980"/>
    <w:rsid w:val="00E10454"/>
    <w:rsid w:val="00E128AD"/>
    <w:rsid w:val="00E13D52"/>
    <w:rsid w:val="00E15ED5"/>
    <w:rsid w:val="00E16B59"/>
    <w:rsid w:val="00E220E1"/>
    <w:rsid w:val="00E23974"/>
    <w:rsid w:val="00E23C2C"/>
    <w:rsid w:val="00E247EB"/>
    <w:rsid w:val="00E2546E"/>
    <w:rsid w:val="00E26D8D"/>
    <w:rsid w:val="00E26DAC"/>
    <w:rsid w:val="00E31FE4"/>
    <w:rsid w:val="00E32E9E"/>
    <w:rsid w:val="00E34424"/>
    <w:rsid w:val="00E35AA2"/>
    <w:rsid w:val="00E361ED"/>
    <w:rsid w:val="00E36CC3"/>
    <w:rsid w:val="00E36F7A"/>
    <w:rsid w:val="00E40267"/>
    <w:rsid w:val="00E406A9"/>
    <w:rsid w:val="00E4244E"/>
    <w:rsid w:val="00E4389F"/>
    <w:rsid w:val="00E43BE5"/>
    <w:rsid w:val="00E44244"/>
    <w:rsid w:val="00E4478C"/>
    <w:rsid w:val="00E45056"/>
    <w:rsid w:val="00E45DA1"/>
    <w:rsid w:val="00E45FA2"/>
    <w:rsid w:val="00E4601F"/>
    <w:rsid w:val="00E476C7"/>
    <w:rsid w:val="00E47820"/>
    <w:rsid w:val="00E47A32"/>
    <w:rsid w:val="00E5060C"/>
    <w:rsid w:val="00E50F55"/>
    <w:rsid w:val="00E51966"/>
    <w:rsid w:val="00E52DFC"/>
    <w:rsid w:val="00E5336E"/>
    <w:rsid w:val="00E5378E"/>
    <w:rsid w:val="00E55678"/>
    <w:rsid w:val="00E563BD"/>
    <w:rsid w:val="00E5704D"/>
    <w:rsid w:val="00E57CAD"/>
    <w:rsid w:val="00E57FBB"/>
    <w:rsid w:val="00E6031D"/>
    <w:rsid w:val="00E61BE5"/>
    <w:rsid w:val="00E626E2"/>
    <w:rsid w:val="00E63131"/>
    <w:rsid w:val="00E63607"/>
    <w:rsid w:val="00E65656"/>
    <w:rsid w:val="00E66229"/>
    <w:rsid w:val="00E66B33"/>
    <w:rsid w:val="00E66FA0"/>
    <w:rsid w:val="00E73051"/>
    <w:rsid w:val="00E739FF"/>
    <w:rsid w:val="00E77C1A"/>
    <w:rsid w:val="00E77DA6"/>
    <w:rsid w:val="00E808DB"/>
    <w:rsid w:val="00E81119"/>
    <w:rsid w:val="00E816FA"/>
    <w:rsid w:val="00E81C9C"/>
    <w:rsid w:val="00E8230B"/>
    <w:rsid w:val="00E82B37"/>
    <w:rsid w:val="00E83E0A"/>
    <w:rsid w:val="00E84CFD"/>
    <w:rsid w:val="00E85E9E"/>
    <w:rsid w:val="00E862F8"/>
    <w:rsid w:val="00E86449"/>
    <w:rsid w:val="00E87A39"/>
    <w:rsid w:val="00E910D8"/>
    <w:rsid w:val="00E91EDC"/>
    <w:rsid w:val="00E94249"/>
    <w:rsid w:val="00E94690"/>
    <w:rsid w:val="00E94803"/>
    <w:rsid w:val="00E94DB5"/>
    <w:rsid w:val="00E95422"/>
    <w:rsid w:val="00E960E6"/>
    <w:rsid w:val="00E96AD9"/>
    <w:rsid w:val="00EA031D"/>
    <w:rsid w:val="00EA0F91"/>
    <w:rsid w:val="00EA23B3"/>
    <w:rsid w:val="00EA4B59"/>
    <w:rsid w:val="00EA4DB0"/>
    <w:rsid w:val="00EA5379"/>
    <w:rsid w:val="00EA73E6"/>
    <w:rsid w:val="00EB04B8"/>
    <w:rsid w:val="00EB05B2"/>
    <w:rsid w:val="00EB0765"/>
    <w:rsid w:val="00EB0FB2"/>
    <w:rsid w:val="00EB1C3B"/>
    <w:rsid w:val="00EB2ECA"/>
    <w:rsid w:val="00EB49B5"/>
    <w:rsid w:val="00EB49F7"/>
    <w:rsid w:val="00EB5464"/>
    <w:rsid w:val="00EB5E26"/>
    <w:rsid w:val="00EB67BB"/>
    <w:rsid w:val="00EB6E08"/>
    <w:rsid w:val="00EB6F73"/>
    <w:rsid w:val="00EB70F0"/>
    <w:rsid w:val="00EB7431"/>
    <w:rsid w:val="00EC14EC"/>
    <w:rsid w:val="00EC2181"/>
    <w:rsid w:val="00EC2C48"/>
    <w:rsid w:val="00EC42C0"/>
    <w:rsid w:val="00EC4E7C"/>
    <w:rsid w:val="00EC557E"/>
    <w:rsid w:val="00EC56FD"/>
    <w:rsid w:val="00EC62F6"/>
    <w:rsid w:val="00EC6E09"/>
    <w:rsid w:val="00EC7170"/>
    <w:rsid w:val="00EC7434"/>
    <w:rsid w:val="00ED140B"/>
    <w:rsid w:val="00ED5706"/>
    <w:rsid w:val="00ED74CE"/>
    <w:rsid w:val="00ED794F"/>
    <w:rsid w:val="00EE001F"/>
    <w:rsid w:val="00EE035A"/>
    <w:rsid w:val="00EE1BD7"/>
    <w:rsid w:val="00EE5A0F"/>
    <w:rsid w:val="00EE5DD7"/>
    <w:rsid w:val="00EE6F2E"/>
    <w:rsid w:val="00EE7241"/>
    <w:rsid w:val="00EE7B3E"/>
    <w:rsid w:val="00EF0B75"/>
    <w:rsid w:val="00EF124F"/>
    <w:rsid w:val="00EF1ED2"/>
    <w:rsid w:val="00EF242C"/>
    <w:rsid w:val="00EF3329"/>
    <w:rsid w:val="00EF362C"/>
    <w:rsid w:val="00EF3E8D"/>
    <w:rsid w:val="00EF50F5"/>
    <w:rsid w:val="00EF672C"/>
    <w:rsid w:val="00EF7441"/>
    <w:rsid w:val="00F01D45"/>
    <w:rsid w:val="00F0249A"/>
    <w:rsid w:val="00F033C8"/>
    <w:rsid w:val="00F1079B"/>
    <w:rsid w:val="00F1086D"/>
    <w:rsid w:val="00F11291"/>
    <w:rsid w:val="00F1131A"/>
    <w:rsid w:val="00F118BA"/>
    <w:rsid w:val="00F11C8F"/>
    <w:rsid w:val="00F1768F"/>
    <w:rsid w:val="00F211C9"/>
    <w:rsid w:val="00F21A86"/>
    <w:rsid w:val="00F226B8"/>
    <w:rsid w:val="00F22915"/>
    <w:rsid w:val="00F22D40"/>
    <w:rsid w:val="00F2416A"/>
    <w:rsid w:val="00F256F2"/>
    <w:rsid w:val="00F2670B"/>
    <w:rsid w:val="00F27285"/>
    <w:rsid w:val="00F2735D"/>
    <w:rsid w:val="00F27C03"/>
    <w:rsid w:val="00F30AAD"/>
    <w:rsid w:val="00F314D0"/>
    <w:rsid w:val="00F31502"/>
    <w:rsid w:val="00F3224D"/>
    <w:rsid w:val="00F324BF"/>
    <w:rsid w:val="00F3250A"/>
    <w:rsid w:val="00F3290D"/>
    <w:rsid w:val="00F32DEF"/>
    <w:rsid w:val="00F330A1"/>
    <w:rsid w:val="00F33929"/>
    <w:rsid w:val="00F36E74"/>
    <w:rsid w:val="00F37B93"/>
    <w:rsid w:val="00F40411"/>
    <w:rsid w:val="00F4290A"/>
    <w:rsid w:val="00F444A3"/>
    <w:rsid w:val="00F44E94"/>
    <w:rsid w:val="00F452C8"/>
    <w:rsid w:val="00F456BF"/>
    <w:rsid w:val="00F46203"/>
    <w:rsid w:val="00F46F98"/>
    <w:rsid w:val="00F500A1"/>
    <w:rsid w:val="00F507CC"/>
    <w:rsid w:val="00F50F67"/>
    <w:rsid w:val="00F53186"/>
    <w:rsid w:val="00F533E4"/>
    <w:rsid w:val="00F54EA2"/>
    <w:rsid w:val="00F556BB"/>
    <w:rsid w:val="00F62346"/>
    <w:rsid w:val="00F62FCC"/>
    <w:rsid w:val="00F64821"/>
    <w:rsid w:val="00F650BD"/>
    <w:rsid w:val="00F663E8"/>
    <w:rsid w:val="00F70017"/>
    <w:rsid w:val="00F700E1"/>
    <w:rsid w:val="00F70F07"/>
    <w:rsid w:val="00F71079"/>
    <w:rsid w:val="00F71FBA"/>
    <w:rsid w:val="00F726E5"/>
    <w:rsid w:val="00F72DC6"/>
    <w:rsid w:val="00F72E15"/>
    <w:rsid w:val="00F746F6"/>
    <w:rsid w:val="00F75F50"/>
    <w:rsid w:val="00F76729"/>
    <w:rsid w:val="00F7686D"/>
    <w:rsid w:val="00F80010"/>
    <w:rsid w:val="00F8255A"/>
    <w:rsid w:val="00F82B7B"/>
    <w:rsid w:val="00F82CC4"/>
    <w:rsid w:val="00F83C79"/>
    <w:rsid w:val="00F83ED7"/>
    <w:rsid w:val="00F83FFB"/>
    <w:rsid w:val="00F841C8"/>
    <w:rsid w:val="00F87DEB"/>
    <w:rsid w:val="00F90182"/>
    <w:rsid w:val="00F91F4F"/>
    <w:rsid w:val="00F926F7"/>
    <w:rsid w:val="00F9503D"/>
    <w:rsid w:val="00F9570F"/>
    <w:rsid w:val="00F96F7F"/>
    <w:rsid w:val="00F973F7"/>
    <w:rsid w:val="00F97792"/>
    <w:rsid w:val="00FA545B"/>
    <w:rsid w:val="00FA630F"/>
    <w:rsid w:val="00FA72F4"/>
    <w:rsid w:val="00FB137C"/>
    <w:rsid w:val="00FB1596"/>
    <w:rsid w:val="00FB2587"/>
    <w:rsid w:val="00FB4B74"/>
    <w:rsid w:val="00FB4D53"/>
    <w:rsid w:val="00FB5497"/>
    <w:rsid w:val="00FB7250"/>
    <w:rsid w:val="00FC022A"/>
    <w:rsid w:val="00FC06E3"/>
    <w:rsid w:val="00FC172A"/>
    <w:rsid w:val="00FC182A"/>
    <w:rsid w:val="00FC2E6C"/>
    <w:rsid w:val="00FC4D72"/>
    <w:rsid w:val="00FC4DC7"/>
    <w:rsid w:val="00FC56C0"/>
    <w:rsid w:val="00FC5CBD"/>
    <w:rsid w:val="00FC6E32"/>
    <w:rsid w:val="00FD0532"/>
    <w:rsid w:val="00FD058B"/>
    <w:rsid w:val="00FD0AD2"/>
    <w:rsid w:val="00FD124E"/>
    <w:rsid w:val="00FD22B8"/>
    <w:rsid w:val="00FD2AF1"/>
    <w:rsid w:val="00FD2F4D"/>
    <w:rsid w:val="00FD3999"/>
    <w:rsid w:val="00FD4F0E"/>
    <w:rsid w:val="00FD4FCA"/>
    <w:rsid w:val="00FD5452"/>
    <w:rsid w:val="00FD55A5"/>
    <w:rsid w:val="00FD5FDA"/>
    <w:rsid w:val="00FD7515"/>
    <w:rsid w:val="00FE056F"/>
    <w:rsid w:val="00FE13F1"/>
    <w:rsid w:val="00FE2E8E"/>
    <w:rsid w:val="00FE3F48"/>
    <w:rsid w:val="00FE48F8"/>
    <w:rsid w:val="00FE4C70"/>
    <w:rsid w:val="00FE50B6"/>
    <w:rsid w:val="00FE525D"/>
    <w:rsid w:val="00FE5612"/>
    <w:rsid w:val="00FE7382"/>
    <w:rsid w:val="00FE7EBF"/>
    <w:rsid w:val="00FF11A0"/>
    <w:rsid w:val="00FF7B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F06B69"/>
  <w15:docId w15:val="{116097DE-1E86-4C06-B3C7-CD5C67279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B1CB7"/>
  </w:style>
  <w:style w:type="paragraph" w:styleId="Nagwek1">
    <w:name w:val="heading 1"/>
    <w:basedOn w:val="Normalny"/>
    <w:next w:val="Normalny"/>
    <w:link w:val="Nagwek1Znak"/>
    <w:qFormat/>
    <w:rsid w:val="006C7FF0"/>
    <w:pPr>
      <w:keepNext/>
      <w:numPr>
        <w:numId w:val="1"/>
      </w:numPr>
      <w:outlineLvl w:val="0"/>
    </w:pPr>
    <w:rPr>
      <w:b/>
      <w:sz w:val="24"/>
    </w:rPr>
  </w:style>
  <w:style w:type="paragraph" w:styleId="Nagwek2">
    <w:name w:val="heading 2"/>
    <w:basedOn w:val="Normalny"/>
    <w:next w:val="Normalny"/>
    <w:link w:val="Nagwek2Znak"/>
    <w:qFormat/>
    <w:rsid w:val="006C7FF0"/>
    <w:pPr>
      <w:keepNext/>
      <w:numPr>
        <w:ilvl w:val="1"/>
        <w:numId w:val="1"/>
      </w:numPr>
      <w:snapToGrid w:val="0"/>
      <w:spacing w:line="360" w:lineRule="atLeast"/>
      <w:jc w:val="both"/>
      <w:outlineLvl w:val="1"/>
    </w:pPr>
    <w:rPr>
      <w:sz w:val="26"/>
      <w:u w:val="single"/>
    </w:rPr>
  </w:style>
  <w:style w:type="paragraph" w:styleId="Nagwek3">
    <w:name w:val="heading 3"/>
    <w:basedOn w:val="Normalny"/>
    <w:next w:val="Normalny"/>
    <w:link w:val="Nagwek3Znak"/>
    <w:qFormat/>
    <w:rsid w:val="006C7FF0"/>
    <w:pPr>
      <w:keepNext/>
      <w:numPr>
        <w:ilvl w:val="2"/>
        <w:numId w:val="1"/>
      </w:numPr>
      <w:jc w:val="center"/>
      <w:outlineLvl w:val="2"/>
    </w:pPr>
    <w:rPr>
      <w:b/>
      <w:sz w:val="36"/>
    </w:rPr>
  </w:style>
  <w:style w:type="paragraph" w:styleId="Nagwek4">
    <w:name w:val="heading 4"/>
    <w:basedOn w:val="Normalny"/>
    <w:next w:val="Normalny"/>
    <w:qFormat/>
    <w:rsid w:val="006C7FF0"/>
    <w:pPr>
      <w:keepNext/>
      <w:numPr>
        <w:ilvl w:val="3"/>
        <w:numId w:val="1"/>
      </w:numPr>
      <w:jc w:val="center"/>
      <w:outlineLvl w:val="3"/>
    </w:pPr>
    <w:rPr>
      <w:b/>
      <w:color w:val="000080"/>
      <w:sz w:val="24"/>
    </w:rPr>
  </w:style>
  <w:style w:type="paragraph" w:styleId="Nagwek5">
    <w:name w:val="heading 5"/>
    <w:basedOn w:val="Normalny"/>
    <w:next w:val="Normalny"/>
    <w:qFormat/>
    <w:rsid w:val="006C7FF0"/>
    <w:pPr>
      <w:keepNext/>
      <w:numPr>
        <w:ilvl w:val="4"/>
        <w:numId w:val="1"/>
      </w:numPr>
      <w:jc w:val="both"/>
      <w:outlineLvl w:val="4"/>
    </w:pPr>
    <w:rPr>
      <w:i/>
      <w:sz w:val="26"/>
    </w:rPr>
  </w:style>
  <w:style w:type="paragraph" w:styleId="Nagwek6">
    <w:name w:val="heading 6"/>
    <w:basedOn w:val="Normalny"/>
    <w:next w:val="Normalny"/>
    <w:qFormat/>
    <w:rsid w:val="006C7FF0"/>
    <w:pPr>
      <w:keepNext/>
      <w:numPr>
        <w:ilvl w:val="5"/>
        <w:numId w:val="1"/>
      </w:numPr>
      <w:snapToGrid w:val="0"/>
      <w:jc w:val="both"/>
      <w:outlineLvl w:val="5"/>
    </w:pPr>
    <w:rPr>
      <w:sz w:val="24"/>
      <w:u w:val="single"/>
    </w:rPr>
  </w:style>
  <w:style w:type="paragraph" w:styleId="Nagwek7">
    <w:name w:val="heading 7"/>
    <w:basedOn w:val="Normalny"/>
    <w:next w:val="Normalny"/>
    <w:qFormat/>
    <w:rsid w:val="006C7FF0"/>
    <w:pPr>
      <w:keepNext/>
      <w:numPr>
        <w:ilvl w:val="6"/>
        <w:numId w:val="1"/>
      </w:numPr>
      <w:snapToGrid w:val="0"/>
      <w:jc w:val="both"/>
      <w:outlineLvl w:val="6"/>
    </w:pPr>
    <w:rPr>
      <w:sz w:val="24"/>
      <w:u w:val="single"/>
    </w:rPr>
  </w:style>
  <w:style w:type="paragraph" w:styleId="Nagwek8">
    <w:name w:val="heading 8"/>
    <w:basedOn w:val="Normalny"/>
    <w:next w:val="Normalny"/>
    <w:link w:val="Nagwek8Znak"/>
    <w:qFormat/>
    <w:rsid w:val="006C7FF0"/>
    <w:pPr>
      <w:keepNext/>
      <w:numPr>
        <w:ilvl w:val="7"/>
        <w:numId w:val="1"/>
      </w:numPr>
      <w:outlineLvl w:val="7"/>
    </w:pPr>
    <w:rPr>
      <w:b/>
      <w:color w:val="000080"/>
      <w:sz w:val="24"/>
    </w:rPr>
  </w:style>
  <w:style w:type="paragraph" w:styleId="Nagwek9">
    <w:name w:val="heading 9"/>
    <w:basedOn w:val="Normalny"/>
    <w:next w:val="Normalny"/>
    <w:qFormat/>
    <w:rsid w:val="006C7FF0"/>
    <w:pPr>
      <w:keepNext/>
      <w:numPr>
        <w:ilvl w:val="8"/>
        <w:numId w:val="1"/>
      </w:numPr>
      <w:jc w:val="center"/>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EB0FB2"/>
    <w:rPr>
      <w:b/>
      <w:sz w:val="24"/>
    </w:rPr>
  </w:style>
  <w:style w:type="character" w:customStyle="1" w:styleId="Nagwek8Znak">
    <w:name w:val="Nagłówek 8 Znak"/>
    <w:link w:val="Nagwek8"/>
    <w:rsid w:val="000D4B2D"/>
    <w:rPr>
      <w:b/>
      <w:color w:val="000080"/>
      <w:sz w:val="24"/>
    </w:rPr>
  </w:style>
  <w:style w:type="paragraph" w:styleId="Tekstpodstawowy">
    <w:name w:val="Body Text"/>
    <w:aliases w:val="Tekst podstawowy Znak, Znak Znak Znak,Znak Znak Znak Znak,Znak Znak Znak Znak Znak Znak,Znak Znak Znak,Znak Znak Znak Znak Znak1,Znak,Znak Znak Znak Znak Znak Znak Znak Znak, Znak Znak Znak Znak Znak, Znak Znak Znak Znak Znak Znak"/>
    <w:basedOn w:val="Normalny"/>
    <w:link w:val="TekstpodstawowyZnak1"/>
    <w:uiPriority w:val="99"/>
    <w:rsid w:val="006C7FF0"/>
    <w:pPr>
      <w:jc w:val="both"/>
    </w:pPr>
    <w:rPr>
      <w:sz w:val="24"/>
    </w:rPr>
  </w:style>
  <w:style w:type="character" w:customStyle="1" w:styleId="TekstpodstawowyZnak1">
    <w:name w:val="Tekst podstawowy Znak1"/>
    <w:aliases w:val="Tekst podstawowy Znak Znak1, Znak Znak Znak Znak,Znak Znak Znak Znak Znak,Znak Znak Znak Znak Znak Znak Znak,Znak Znak Znak Znak1,Znak Znak Znak Znak Znak1 Znak,Znak Znak,Znak Znak Znak Znak Znak Znak Znak Znak Znak"/>
    <w:link w:val="Tekstpodstawowy"/>
    <w:uiPriority w:val="99"/>
    <w:rsid w:val="00AA059F"/>
    <w:rPr>
      <w:sz w:val="24"/>
      <w:lang w:val="pl-PL" w:eastAsia="pl-PL" w:bidi="ar-SA"/>
    </w:rPr>
  </w:style>
  <w:style w:type="paragraph" w:styleId="Tekstpodstawowywcity">
    <w:name w:val="Body Text Indent"/>
    <w:basedOn w:val="Normalny"/>
    <w:link w:val="TekstpodstawowywcityZnak"/>
    <w:rsid w:val="006C7FF0"/>
    <w:pPr>
      <w:ind w:left="360"/>
      <w:jc w:val="both"/>
    </w:pPr>
    <w:rPr>
      <w:rFonts w:ascii="Univers Condensed" w:hAnsi="Univers Condensed"/>
      <w:sz w:val="24"/>
    </w:rPr>
  </w:style>
  <w:style w:type="character" w:customStyle="1" w:styleId="TekstpodstawowywcityZnak">
    <w:name w:val="Tekst podstawowy wcięty Znak"/>
    <w:link w:val="Tekstpodstawowywcity"/>
    <w:rsid w:val="00550EA8"/>
    <w:rPr>
      <w:rFonts w:ascii="Univers Condensed" w:hAnsi="Univers Condensed"/>
      <w:sz w:val="24"/>
    </w:rPr>
  </w:style>
  <w:style w:type="paragraph" w:styleId="Tekstpodstawowy2">
    <w:name w:val="Body Text 2"/>
    <w:basedOn w:val="Normalny"/>
    <w:link w:val="Tekstpodstawowy2Znak"/>
    <w:uiPriority w:val="99"/>
    <w:rsid w:val="006C7FF0"/>
    <w:pPr>
      <w:jc w:val="center"/>
    </w:pPr>
    <w:rPr>
      <w:b/>
      <w:sz w:val="32"/>
    </w:rPr>
  </w:style>
  <w:style w:type="character" w:customStyle="1" w:styleId="Tekstpodstawowy2Znak">
    <w:name w:val="Tekst podstawowy 2 Znak"/>
    <w:link w:val="Tekstpodstawowy2"/>
    <w:uiPriority w:val="99"/>
    <w:rsid w:val="00EB0FB2"/>
    <w:rPr>
      <w:b/>
      <w:sz w:val="32"/>
    </w:rPr>
  </w:style>
  <w:style w:type="paragraph" w:styleId="Tekstpodstawowy3">
    <w:name w:val="Body Text 3"/>
    <w:basedOn w:val="Normalny"/>
    <w:link w:val="Tekstpodstawowy3Znak"/>
    <w:uiPriority w:val="99"/>
    <w:rsid w:val="006C7FF0"/>
    <w:pPr>
      <w:jc w:val="both"/>
    </w:pPr>
    <w:rPr>
      <w:b/>
      <w:sz w:val="24"/>
    </w:rPr>
  </w:style>
  <w:style w:type="character" w:customStyle="1" w:styleId="Tekstpodstawowy3Znak">
    <w:name w:val="Tekst podstawowy 3 Znak"/>
    <w:link w:val="Tekstpodstawowy3"/>
    <w:uiPriority w:val="99"/>
    <w:rsid w:val="00BC6CB8"/>
    <w:rPr>
      <w:b/>
      <w:sz w:val="24"/>
    </w:rPr>
  </w:style>
  <w:style w:type="paragraph" w:styleId="Tekstpodstawowywcity2">
    <w:name w:val="Body Text Indent 2"/>
    <w:basedOn w:val="Normalny"/>
    <w:link w:val="Tekstpodstawowywcity2Znak"/>
    <w:rsid w:val="006C7FF0"/>
    <w:pPr>
      <w:ind w:left="284"/>
      <w:jc w:val="center"/>
    </w:pPr>
    <w:rPr>
      <w:rFonts w:ascii="Bookman Old Style" w:hAnsi="Bookman Old Style"/>
      <w:b/>
      <w:i/>
      <w:sz w:val="28"/>
      <w:u w:val="single"/>
    </w:rPr>
  </w:style>
  <w:style w:type="character" w:customStyle="1" w:styleId="Tekstpodstawowywcity2Znak">
    <w:name w:val="Tekst podstawowy wcięty 2 Znak"/>
    <w:link w:val="Tekstpodstawowywcity2"/>
    <w:rsid w:val="00EB0FB2"/>
    <w:rPr>
      <w:rFonts w:ascii="Bookman Old Style" w:hAnsi="Bookman Old Style"/>
      <w:b/>
      <w:i/>
      <w:sz w:val="28"/>
      <w:u w:val="single"/>
    </w:rPr>
  </w:style>
  <w:style w:type="paragraph" w:styleId="Tekstpodstawowywcity3">
    <w:name w:val="Body Text Indent 3"/>
    <w:basedOn w:val="Normalny"/>
    <w:link w:val="Tekstpodstawowywcity3Znak"/>
    <w:rsid w:val="006C7FF0"/>
    <w:pPr>
      <w:spacing w:line="252" w:lineRule="auto"/>
      <w:ind w:left="360"/>
      <w:jc w:val="both"/>
    </w:pPr>
    <w:rPr>
      <w:sz w:val="22"/>
    </w:rPr>
  </w:style>
  <w:style w:type="paragraph" w:styleId="Tekstblokowy">
    <w:name w:val="Block Text"/>
    <w:basedOn w:val="Normalny"/>
    <w:rsid w:val="006C7FF0"/>
    <w:pPr>
      <w:spacing w:line="264" w:lineRule="auto"/>
      <w:ind w:left="1080" w:right="113" w:hanging="1080"/>
    </w:pPr>
    <w:rPr>
      <w:sz w:val="22"/>
    </w:rPr>
  </w:style>
  <w:style w:type="paragraph" w:customStyle="1" w:styleId="bullet">
    <w:name w:val="bullet"/>
    <w:basedOn w:val="Normalny"/>
    <w:uiPriority w:val="99"/>
    <w:rsid w:val="006C7FF0"/>
    <w:pPr>
      <w:spacing w:before="100" w:after="100"/>
    </w:pPr>
    <w:rPr>
      <w:sz w:val="24"/>
    </w:rPr>
  </w:style>
  <w:style w:type="paragraph" w:styleId="NormalnyWeb">
    <w:name w:val="Normal (Web)"/>
    <w:basedOn w:val="Normalny"/>
    <w:uiPriority w:val="99"/>
    <w:rsid w:val="006C7FF0"/>
    <w:pPr>
      <w:spacing w:before="100" w:beforeAutospacing="1" w:after="100" w:afterAutospacing="1"/>
      <w:jc w:val="both"/>
    </w:pPr>
    <w:rPr>
      <w:rFonts w:ascii="Arial Unicode MS" w:eastAsia="Arial Unicode MS" w:hAnsi="Arial Unicode MS" w:cs="Arial Unicode MS" w:hint="eastAsia"/>
    </w:rPr>
  </w:style>
  <w:style w:type="paragraph" w:styleId="Nagwek">
    <w:name w:val="header"/>
    <w:aliases w:val=" Znak,Nagłówek strony"/>
    <w:basedOn w:val="Normalny"/>
    <w:link w:val="NagwekZnak"/>
    <w:rsid w:val="006C7FF0"/>
    <w:pPr>
      <w:tabs>
        <w:tab w:val="center" w:pos="4536"/>
        <w:tab w:val="right" w:pos="9072"/>
      </w:tabs>
    </w:pPr>
  </w:style>
  <w:style w:type="character" w:customStyle="1" w:styleId="NagwekZnak">
    <w:name w:val="Nagłówek Znak"/>
    <w:aliases w:val=" Znak Znak1,Nagłówek strony Znak"/>
    <w:link w:val="Nagwek"/>
    <w:locked/>
    <w:rsid w:val="000C6F08"/>
    <w:rPr>
      <w:lang w:val="pl-PL" w:eastAsia="pl-PL" w:bidi="ar-SA"/>
    </w:rPr>
  </w:style>
  <w:style w:type="paragraph" w:styleId="Stopka">
    <w:name w:val="footer"/>
    <w:aliases w:val=" Znak"/>
    <w:basedOn w:val="Normalny"/>
    <w:link w:val="StopkaZnak"/>
    <w:uiPriority w:val="99"/>
    <w:rsid w:val="006C7FF0"/>
    <w:pPr>
      <w:tabs>
        <w:tab w:val="center" w:pos="4536"/>
        <w:tab w:val="right" w:pos="9072"/>
      </w:tabs>
    </w:pPr>
  </w:style>
  <w:style w:type="character" w:customStyle="1" w:styleId="StopkaZnak">
    <w:name w:val="Stopka Znak"/>
    <w:aliases w:val=" Znak Znak"/>
    <w:link w:val="Stopka"/>
    <w:uiPriority w:val="99"/>
    <w:locked/>
    <w:rsid w:val="000C6F08"/>
    <w:rPr>
      <w:lang w:val="pl-PL" w:eastAsia="pl-PL" w:bidi="ar-SA"/>
    </w:rPr>
  </w:style>
  <w:style w:type="character" w:styleId="Numerstrony">
    <w:name w:val="page number"/>
    <w:basedOn w:val="Domylnaczcionkaakapitu"/>
    <w:rsid w:val="006C7FF0"/>
  </w:style>
  <w:style w:type="character" w:styleId="Odwoaniedokomentarza">
    <w:name w:val="annotation reference"/>
    <w:uiPriority w:val="99"/>
    <w:rsid w:val="006C7FF0"/>
    <w:rPr>
      <w:sz w:val="16"/>
      <w:szCs w:val="16"/>
    </w:rPr>
  </w:style>
  <w:style w:type="paragraph" w:styleId="Tekstkomentarza">
    <w:name w:val="annotation text"/>
    <w:basedOn w:val="Normalny"/>
    <w:link w:val="TekstkomentarzaZnak"/>
    <w:rsid w:val="006C7FF0"/>
  </w:style>
  <w:style w:type="paragraph" w:styleId="Tematkomentarza">
    <w:name w:val="annotation subject"/>
    <w:basedOn w:val="Tekstkomentarza"/>
    <w:next w:val="Tekstkomentarza"/>
    <w:semiHidden/>
    <w:rsid w:val="006C7FF0"/>
    <w:rPr>
      <w:b/>
      <w:bCs/>
    </w:rPr>
  </w:style>
  <w:style w:type="paragraph" w:styleId="Tekstdymka">
    <w:name w:val="Balloon Text"/>
    <w:basedOn w:val="Normalny"/>
    <w:link w:val="TekstdymkaZnak"/>
    <w:rsid w:val="006C7FF0"/>
    <w:rPr>
      <w:rFonts w:ascii="Tahoma" w:hAnsi="Tahoma"/>
      <w:sz w:val="16"/>
      <w:szCs w:val="16"/>
    </w:rPr>
  </w:style>
  <w:style w:type="paragraph" w:styleId="Tekstprzypisudolnego">
    <w:name w:val="footnote text"/>
    <w:basedOn w:val="Normalny"/>
    <w:link w:val="TekstprzypisudolnegoZnak"/>
    <w:semiHidden/>
    <w:rsid w:val="006C7FF0"/>
  </w:style>
  <w:style w:type="character" w:styleId="Odwoanieprzypisudolnego">
    <w:name w:val="footnote reference"/>
    <w:rsid w:val="006C7FF0"/>
    <w:rPr>
      <w:vertAlign w:val="superscript"/>
    </w:rPr>
  </w:style>
  <w:style w:type="paragraph" w:customStyle="1" w:styleId="FR1">
    <w:name w:val="FR1"/>
    <w:rsid w:val="006C7FF0"/>
    <w:pPr>
      <w:widowControl w:val="0"/>
      <w:autoSpaceDE w:val="0"/>
      <w:autoSpaceDN w:val="0"/>
      <w:adjustRightInd w:val="0"/>
      <w:spacing w:before="280"/>
      <w:ind w:left="800"/>
    </w:pPr>
    <w:rPr>
      <w:rFonts w:ascii="Arial" w:hAnsi="Arial" w:cs="Arial"/>
      <w:b/>
      <w:bCs/>
    </w:rPr>
  </w:style>
  <w:style w:type="character" w:styleId="Hipercze">
    <w:name w:val="Hyperlink"/>
    <w:uiPriority w:val="99"/>
    <w:rsid w:val="006C7FF0"/>
    <w:rPr>
      <w:color w:val="0000FF"/>
      <w:u w:val="single"/>
    </w:rPr>
  </w:style>
  <w:style w:type="character" w:styleId="UyteHipercze">
    <w:name w:val="FollowedHyperlink"/>
    <w:uiPriority w:val="99"/>
    <w:rsid w:val="006C7FF0"/>
    <w:rPr>
      <w:color w:val="800080"/>
      <w:u w:val="single"/>
    </w:rPr>
  </w:style>
  <w:style w:type="character" w:customStyle="1" w:styleId="dane1">
    <w:name w:val="dane1"/>
    <w:rsid w:val="006C7FF0"/>
    <w:rPr>
      <w:color w:val="0000CD"/>
    </w:rPr>
  </w:style>
  <w:style w:type="paragraph" w:customStyle="1" w:styleId="Tekstumowy">
    <w:name w:val="Tekst umowy"/>
    <w:basedOn w:val="Tekstpodstawowy3"/>
    <w:autoRedefine/>
    <w:uiPriority w:val="99"/>
    <w:rsid w:val="006C7FF0"/>
    <w:pPr>
      <w:spacing w:after="120"/>
    </w:pPr>
    <w:rPr>
      <w:rFonts w:ascii="Arial" w:hAnsi="Arial"/>
      <w:b w:val="0"/>
      <w:sz w:val="20"/>
      <w:szCs w:val="24"/>
    </w:rPr>
  </w:style>
  <w:style w:type="paragraph" w:customStyle="1" w:styleId="Domylnie">
    <w:name w:val="Domyślnie"/>
    <w:rsid w:val="006C7FF0"/>
    <w:pPr>
      <w:widowControl w:val="0"/>
      <w:autoSpaceDN w:val="0"/>
      <w:adjustRightInd w:val="0"/>
    </w:pPr>
    <w:rPr>
      <w:rFonts w:ascii="Thorndale" w:hAnsi="Thorndale" w:cs="Wingdings"/>
      <w:color w:val="000000"/>
      <w:sz w:val="24"/>
      <w:szCs w:val="24"/>
    </w:rPr>
  </w:style>
  <w:style w:type="paragraph" w:customStyle="1" w:styleId="Tekstpodstawowy21">
    <w:name w:val="Tekst podstawowy 21"/>
    <w:basedOn w:val="Normalny"/>
    <w:rsid w:val="006C7FF0"/>
    <w:pPr>
      <w:overflowPunct w:val="0"/>
      <w:autoSpaceDE w:val="0"/>
      <w:autoSpaceDN w:val="0"/>
      <w:adjustRightInd w:val="0"/>
      <w:jc w:val="both"/>
      <w:textAlignment w:val="baseline"/>
    </w:pPr>
    <w:rPr>
      <w:sz w:val="22"/>
    </w:rPr>
  </w:style>
  <w:style w:type="paragraph" w:styleId="Legenda">
    <w:name w:val="caption"/>
    <w:basedOn w:val="Normalny"/>
    <w:next w:val="Normalny"/>
    <w:qFormat/>
    <w:rsid w:val="006C7FF0"/>
    <w:pPr>
      <w:spacing w:before="20" w:after="40" w:line="22" w:lineRule="atLeast"/>
      <w:jc w:val="both"/>
    </w:pPr>
    <w:rPr>
      <w:i/>
      <w:sz w:val="24"/>
      <w:u w:val="single"/>
    </w:rPr>
  </w:style>
  <w:style w:type="paragraph" w:styleId="Lista">
    <w:name w:val="List"/>
    <w:basedOn w:val="Normalny"/>
    <w:rsid w:val="006C7FF0"/>
    <w:pPr>
      <w:ind w:left="360" w:hanging="360"/>
    </w:pPr>
  </w:style>
  <w:style w:type="paragraph" w:styleId="Lista2">
    <w:name w:val="List 2"/>
    <w:basedOn w:val="Normalny"/>
    <w:rsid w:val="006C7FF0"/>
    <w:pPr>
      <w:ind w:left="720" w:hanging="360"/>
    </w:pPr>
  </w:style>
  <w:style w:type="paragraph" w:styleId="Lista3">
    <w:name w:val="List 3"/>
    <w:basedOn w:val="Normalny"/>
    <w:rsid w:val="006C7FF0"/>
    <w:pPr>
      <w:ind w:left="1080" w:hanging="360"/>
    </w:pPr>
  </w:style>
  <w:style w:type="paragraph" w:styleId="Lista4">
    <w:name w:val="List 4"/>
    <w:basedOn w:val="Normalny"/>
    <w:rsid w:val="006C7FF0"/>
    <w:pPr>
      <w:ind w:left="1440" w:hanging="360"/>
    </w:pPr>
  </w:style>
  <w:style w:type="paragraph" w:styleId="Listapunktowana">
    <w:name w:val="List Bullet"/>
    <w:basedOn w:val="Normalny"/>
    <w:autoRedefine/>
    <w:rsid w:val="006C7FF0"/>
    <w:pPr>
      <w:numPr>
        <w:numId w:val="4"/>
      </w:numPr>
    </w:pPr>
  </w:style>
  <w:style w:type="paragraph" w:styleId="Listapunktowana2">
    <w:name w:val="List Bullet 2"/>
    <w:basedOn w:val="Normalny"/>
    <w:autoRedefine/>
    <w:rsid w:val="006C7FF0"/>
    <w:pPr>
      <w:numPr>
        <w:numId w:val="5"/>
      </w:numPr>
    </w:pPr>
  </w:style>
  <w:style w:type="paragraph" w:styleId="Listapunktowana3">
    <w:name w:val="List Bullet 3"/>
    <w:basedOn w:val="Normalny"/>
    <w:autoRedefine/>
    <w:rsid w:val="006C7FF0"/>
    <w:pPr>
      <w:numPr>
        <w:numId w:val="6"/>
      </w:numPr>
    </w:pPr>
  </w:style>
  <w:style w:type="paragraph" w:styleId="Listapunktowana4">
    <w:name w:val="List Bullet 4"/>
    <w:basedOn w:val="Normalny"/>
    <w:autoRedefine/>
    <w:rsid w:val="006C7FF0"/>
  </w:style>
  <w:style w:type="paragraph" w:styleId="Lista-kontynuacja">
    <w:name w:val="List Continue"/>
    <w:basedOn w:val="Normalny"/>
    <w:rsid w:val="006C7FF0"/>
    <w:pPr>
      <w:spacing w:after="120"/>
      <w:ind w:left="360"/>
    </w:pPr>
  </w:style>
  <w:style w:type="paragraph" w:styleId="Lista-kontynuacja2">
    <w:name w:val="List Continue 2"/>
    <w:basedOn w:val="Normalny"/>
    <w:rsid w:val="006C7FF0"/>
    <w:pPr>
      <w:spacing w:after="120"/>
      <w:ind w:left="720"/>
    </w:pPr>
  </w:style>
  <w:style w:type="paragraph" w:styleId="Lista-kontynuacja3">
    <w:name w:val="List Continue 3"/>
    <w:basedOn w:val="Normalny"/>
    <w:rsid w:val="006C7FF0"/>
    <w:pPr>
      <w:spacing w:after="120"/>
      <w:ind w:left="1080"/>
    </w:pPr>
  </w:style>
  <w:style w:type="paragraph" w:styleId="Lista-kontynuacja4">
    <w:name w:val="List Continue 4"/>
    <w:basedOn w:val="Normalny"/>
    <w:rsid w:val="006C7FF0"/>
    <w:pPr>
      <w:spacing w:after="120"/>
      <w:ind w:left="1440"/>
    </w:pPr>
  </w:style>
  <w:style w:type="paragraph" w:styleId="Tytu">
    <w:name w:val="Title"/>
    <w:aliases w:val="Znak1,Znak2,Znak21,Znak211"/>
    <w:basedOn w:val="Normalny"/>
    <w:qFormat/>
    <w:rsid w:val="006C7FF0"/>
    <w:pPr>
      <w:spacing w:before="240" w:after="60"/>
      <w:jc w:val="center"/>
      <w:outlineLvl w:val="0"/>
    </w:pPr>
    <w:rPr>
      <w:rFonts w:ascii="Arial" w:hAnsi="Arial" w:cs="Arial"/>
      <w:b/>
      <w:bCs/>
      <w:kern w:val="28"/>
      <w:sz w:val="32"/>
      <w:szCs w:val="32"/>
    </w:rPr>
  </w:style>
  <w:style w:type="paragraph" w:styleId="Podtytu">
    <w:name w:val="Subtitle"/>
    <w:basedOn w:val="Normalny"/>
    <w:qFormat/>
    <w:rsid w:val="006C7FF0"/>
    <w:pPr>
      <w:spacing w:after="60"/>
      <w:jc w:val="center"/>
      <w:outlineLvl w:val="1"/>
    </w:pPr>
    <w:rPr>
      <w:rFonts w:ascii="Arial" w:hAnsi="Arial" w:cs="Arial"/>
      <w:sz w:val="24"/>
      <w:szCs w:val="24"/>
    </w:rPr>
  </w:style>
  <w:style w:type="paragraph" w:styleId="Wcicienormalne">
    <w:name w:val="Normal Indent"/>
    <w:basedOn w:val="Normalny"/>
    <w:rsid w:val="006C7FF0"/>
    <w:pPr>
      <w:ind w:left="708"/>
    </w:pPr>
  </w:style>
  <w:style w:type="paragraph" w:customStyle="1" w:styleId="NormalTable1">
    <w:name w:val="Normal Table1"/>
    <w:rsid w:val="006C7FF0"/>
    <w:pPr>
      <w:autoSpaceDE w:val="0"/>
      <w:autoSpaceDN w:val="0"/>
    </w:pPr>
  </w:style>
  <w:style w:type="paragraph" w:customStyle="1" w:styleId="StandardowyStandardowy1">
    <w:name w:val="Standardowy.Standardowy1"/>
    <w:rsid w:val="0005600C"/>
  </w:style>
  <w:style w:type="paragraph" w:customStyle="1" w:styleId="Tekstpodstawowywcity21">
    <w:name w:val="Tekst podstawowy wcięty 21"/>
    <w:basedOn w:val="Normalny"/>
    <w:rsid w:val="003D3726"/>
    <w:pPr>
      <w:tabs>
        <w:tab w:val="left" w:pos="426"/>
      </w:tabs>
      <w:ind w:left="284" w:hanging="284"/>
      <w:jc w:val="both"/>
    </w:pPr>
    <w:rPr>
      <w:rFonts w:ascii="Tms Rmn" w:eastAsia="Tms Rmn" w:hAnsi="Tms Rmn"/>
      <w:sz w:val="24"/>
    </w:rPr>
  </w:style>
  <w:style w:type="character" w:customStyle="1" w:styleId="ZnakZnak8">
    <w:name w:val="Znak Znak8"/>
    <w:rsid w:val="00FA545B"/>
    <w:rPr>
      <w:rFonts w:ascii="Times New Roman" w:eastAsia="Times New Roman" w:hAnsi="Times New Roman" w:cs="Times New Roman"/>
      <w:sz w:val="24"/>
      <w:szCs w:val="20"/>
      <w:lang w:eastAsia="pl-PL"/>
    </w:rPr>
  </w:style>
  <w:style w:type="paragraph" w:customStyle="1" w:styleId="TekstpodstawowyTekstpodstawowyZnak">
    <w:name w:val="Tekst podstawowy.Tekst podstawowy Znak"/>
    <w:basedOn w:val="Normalny"/>
    <w:rsid w:val="005D5277"/>
    <w:pPr>
      <w:jc w:val="both"/>
    </w:pPr>
    <w:rPr>
      <w:sz w:val="24"/>
    </w:rPr>
  </w:style>
  <w:style w:type="paragraph" w:customStyle="1" w:styleId="numerowanie1">
    <w:name w:val="numerowanie_1"/>
    <w:basedOn w:val="Tekstpodstawowy"/>
    <w:rsid w:val="00EB7431"/>
    <w:pPr>
      <w:numPr>
        <w:numId w:val="7"/>
      </w:numPr>
      <w:spacing w:before="120"/>
    </w:pPr>
    <w:rPr>
      <w:sz w:val="22"/>
      <w:szCs w:val="22"/>
    </w:rPr>
  </w:style>
  <w:style w:type="character" w:customStyle="1" w:styleId="TekstpodstawowyZnakZnakZnak">
    <w:name w:val="Tekst podstawowy Znak Znak Znak"/>
    <w:rsid w:val="00EB7431"/>
    <w:rPr>
      <w:sz w:val="24"/>
      <w:lang w:val="pl-PL" w:eastAsia="pl-PL" w:bidi="ar-SA"/>
    </w:rPr>
  </w:style>
  <w:style w:type="paragraph" w:styleId="Akapitzlist">
    <w:name w:val="List Paragraph"/>
    <w:aliases w:val="List Paragraph2,List Paragraph,Normal,Podsis rysunku,Punkt rzymski,zwykły tekst,List Paragraph1,BulletC,normalny tekst,Obiekt,Akapit z listą12,Tabela,maz_wyliczenie,opis dzialania,K-P_odwolanie,A_wyliczenie,Akapit z listą 1,L1,lp1,Tytuły"/>
    <w:basedOn w:val="Normalny"/>
    <w:link w:val="AkapitzlistZnak"/>
    <w:uiPriority w:val="34"/>
    <w:qFormat/>
    <w:rsid w:val="00C25B4C"/>
    <w:pPr>
      <w:ind w:left="708"/>
    </w:pPr>
    <w:rPr>
      <w:sz w:val="24"/>
      <w:szCs w:val="24"/>
    </w:rPr>
  </w:style>
  <w:style w:type="character" w:customStyle="1" w:styleId="TekstpodstawowyZnakZnak">
    <w:name w:val="Tekst podstawowy Znak Znak"/>
    <w:rsid w:val="009F230D"/>
    <w:rPr>
      <w:sz w:val="24"/>
      <w:lang w:val="pl-PL" w:eastAsia="pl-PL" w:bidi="ar-SA"/>
    </w:rPr>
  </w:style>
  <w:style w:type="paragraph" w:customStyle="1" w:styleId="Tekstpodstawowy210">
    <w:name w:val="Tekst podstawowy 21"/>
    <w:basedOn w:val="Normalny"/>
    <w:rsid w:val="00EB0FB2"/>
    <w:pPr>
      <w:widowControl w:val="0"/>
      <w:suppressAutoHyphens/>
      <w:jc w:val="center"/>
    </w:pPr>
    <w:rPr>
      <w:rFonts w:eastAsia="Lucida Sans Unicode"/>
      <w:b/>
      <w:kern w:val="1"/>
      <w:sz w:val="32"/>
      <w:szCs w:val="24"/>
    </w:rPr>
  </w:style>
  <w:style w:type="paragraph" w:customStyle="1" w:styleId="Style0">
    <w:name w:val="Style0"/>
    <w:rsid w:val="00E66FA0"/>
    <w:pPr>
      <w:autoSpaceDE w:val="0"/>
      <w:autoSpaceDN w:val="0"/>
      <w:adjustRightInd w:val="0"/>
    </w:pPr>
    <w:rPr>
      <w:rFonts w:ascii="MS Sans Serif" w:hAnsi="MS Sans Serif"/>
      <w:szCs w:val="24"/>
    </w:rPr>
  </w:style>
  <w:style w:type="paragraph" w:styleId="Tekstprzypisukocowego">
    <w:name w:val="endnote text"/>
    <w:basedOn w:val="Normalny"/>
    <w:link w:val="TekstprzypisukocowegoZnak"/>
    <w:rsid w:val="00D303BC"/>
  </w:style>
  <w:style w:type="character" w:customStyle="1" w:styleId="TekstprzypisukocowegoZnak">
    <w:name w:val="Tekst przypisu końcowego Znak"/>
    <w:basedOn w:val="Domylnaczcionkaakapitu"/>
    <w:link w:val="Tekstprzypisukocowego"/>
    <w:rsid w:val="00D303BC"/>
  </w:style>
  <w:style w:type="character" w:styleId="Odwoanieprzypisukocowego">
    <w:name w:val="endnote reference"/>
    <w:rsid w:val="00D303BC"/>
    <w:rPr>
      <w:vertAlign w:val="superscript"/>
    </w:rPr>
  </w:style>
  <w:style w:type="paragraph" w:customStyle="1" w:styleId="Akapitzlist1">
    <w:name w:val="Akapit z listą1"/>
    <w:aliases w:val="Paragraf"/>
    <w:basedOn w:val="Normalny"/>
    <w:link w:val="ListParagraphChar"/>
    <w:uiPriority w:val="99"/>
    <w:qFormat/>
    <w:rsid w:val="00C0530D"/>
    <w:pPr>
      <w:ind w:left="720"/>
      <w:contextualSpacing/>
    </w:pPr>
  </w:style>
  <w:style w:type="paragraph" w:styleId="Poprawka">
    <w:name w:val="Revision"/>
    <w:hidden/>
    <w:uiPriority w:val="99"/>
    <w:semiHidden/>
    <w:rsid w:val="00F70017"/>
  </w:style>
  <w:style w:type="paragraph" w:styleId="Bezodstpw">
    <w:name w:val="No Spacing"/>
    <w:link w:val="BezodstpwZnak"/>
    <w:uiPriority w:val="1"/>
    <w:qFormat/>
    <w:rsid w:val="00893DFA"/>
    <w:rPr>
      <w:rFonts w:ascii="Calibri" w:hAnsi="Calibri"/>
      <w:sz w:val="22"/>
      <w:szCs w:val="22"/>
    </w:rPr>
  </w:style>
  <w:style w:type="character" w:customStyle="1" w:styleId="BezodstpwZnak">
    <w:name w:val="Bez odstępów Znak"/>
    <w:link w:val="Bezodstpw"/>
    <w:uiPriority w:val="1"/>
    <w:rsid w:val="00893DFA"/>
    <w:rPr>
      <w:rFonts w:ascii="Calibri" w:hAnsi="Calibri"/>
      <w:sz w:val="22"/>
      <w:szCs w:val="22"/>
      <w:lang w:bidi="ar-SA"/>
    </w:rPr>
  </w:style>
  <w:style w:type="character" w:customStyle="1" w:styleId="Nagwek2Znak">
    <w:name w:val="Nagłówek 2 Znak"/>
    <w:link w:val="Nagwek2"/>
    <w:rsid w:val="00564F3A"/>
    <w:rPr>
      <w:sz w:val="26"/>
      <w:u w:val="single"/>
    </w:rPr>
  </w:style>
  <w:style w:type="character" w:customStyle="1" w:styleId="Tekstpodstawowywcity3Znak">
    <w:name w:val="Tekst podstawowy wcięty 3 Znak"/>
    <w:link w:val="Tekstpodstawowywcity3"/>
    <w:rsid w:val="00564F3A"/>
    <w:rPr>
      <w:sz w:val="22"/>
    </w:rPr>
  </w:style>
  <w:style w:type="character" w:customStyle="1" w:styleId="TekstdymkaZnak">
    <w:name w:val="Tekst dymka Znak"/>
    <w:link w:val="Tekstdymka"/>
    <w:rsid w:val="00564F3A"/>
    <w:rPr>
      <w:rFonts w:ascii="Tahoma" w:hAnsi="Tahoma" w:cs="Tahoma"/>
      <w:sz w:val="16"/>
      <w:szCs w:val="16"/>
    </w:rPr>
  </w:style>
  <w:style w:type="character" w:customStyle="1" w:styleId="TekstprzypisudolnegoZnak">
    <w:name w:val="Tekst przypisu dolnego Znak"/>
    <w:link w:val="Tekstprzypisudolnego"/>
    <w:semiHidden/>
    <w:rsid w:val="00564F3A"/>
  </w:style>
  <w:style w:type="paragraph" w:customStyle="1" w:styleId="duzy">
    <w:name w:val="duzy"/>
    <w:rsid w:val="00564F3A"/>
    <w:pPr>
      <w:suppressAutoHyphens/>
      <w:spacing w:after="120"/>
    </w:pPr>
    <w:rPr>
      <w:b/>
      <w:color w:val="000000"/>
      <w:sz w:val="24"/>
    </w:rPr>
  </w:style>
  <w:style w:type="table" w:styleId="Tabela-Siatka">
    <w:name w:val="Table Grid"/>
    <w:basedOn w:val="Standardowy"/>
    <w:uiPriority w:val="59"/>
    <w:rsid w:val="00564F3A"/>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0">
    <w:name w:val="Nagłówek1"/>
    <w:basedOn w:val="Normalny"/>
    <w:next w:val="Tekstpodstawowy"/>
    <w:rsid w:val="00564F3A"/>
    <w:pPr>
      <w:keepNext/>
      <w:suppressAutoHyphens/>
      <w:spacing w:before="240" w:after="120"/>
    </w:pPr>
    <w:rPr>
      <w:rFonts w:ascii="Arial" w:eastAsia="Lucida Sans Unicode" w:hAnsi="Arial" w:cs="Tahoma"/>
      <w:sz w:val="28"/>
      <w:szCs w:val="28"/>
      <w:lang w:eastAsia="ar-SA"/>
    </w:rPr>
  </w:style>
  <w:style w:type="character" w:customStyle="1" w:styleId="Znakiprzypiswdolnych">
    <w:name w:val="Znaki przypisów dolnych"/>
    <w:rsid w:val="00564F3A"/>
    <w:rPr>
      <w:rFonts w:cs="Times New Roman"/>
      <w:vertAlign w:val="superscript"/>
    </w:rPr>
  </w:style>
  <w:style w:type="paragraph" w:customStyle="1" w:styleId="Tekstpodstawowy22">
    <w:name w:val="Tekst podstawowy 22"/>
    <w:basedOn w:val="Normalny"/>
    <w:rsid w:val="00564F3A"/>
    <w:pPr>
      <w:suppressAutoHyphens/>
      <w:jc w:val="center"/>
    </w:pPr>
    <w:rPr>
      <w:b/>
      <w:bCs/>
      <w:sz w:val="32"/>
      <w:szCs w:val="32"/>
      <w:lang w:eastAsia="ar-SA"/>
    </w:rPr>
  </w:style>
  <w:style w:type="paragraph" w:customStyle="1" w:styleId="western">
    <w:name w:val="western"/>
    <w:basedOn w:val="Normalny"/>
    <w:rsid w:val="00564F3A"/>
    <w:pPr>
      <w:spacing w:before="100" w:beforeAutospacing="1"/>
      <w:jc w:val="both"/>
    </w:pPr>
    <w:rPr>
      <w:rFonts w:ascii="Arial Unicode MS" w:eastAsia="Arial Unicode MS" w:hAnsi="Arial Unicode MS" w:cs="Arial Unicode MS"/>
      <w:sz w:val="24"/>
      <w:szCs w:val="24"/>
    </w:rPr>
  </w:style>
  <w:style w:type="character" w:customStyle="1" w:styleId="StopkaZnak1">
    <w:name w:val="Stopka Znak1"/>
    <w:rsid w:val="00564F3A"/>
    <w:rPr>
      <w:lang w:val="pl-PL" w:eastAsia="ar-SA" w:bidi="ar-SA"/>
    </w:rPr>
  </w:style>
  <w:style w:type="paragraph" w:customStyle="1" w:styleId="Tekstpodstawowy31">
    <w:name w:val="Tekst podstawowy 31"/>
    <w:basedOn w:val="Normalny"/>
    <w:rsid w:val="00564F3A"/>
    <w:pPr>
      <w:suppressAutoHyphens/>
      <w:jc w:val="both"/>
    </w:pPr>
    <w:rPr>
      <w:b/>
      <w:bCs/>
      <w:sz w:val="24"/>
      <w:szCs w:val="24"/>
      <w:lang w:eastAsia="ar-SA"/>
    </w:rPr>
  </w:style>
  <w:style w:type="paragraph" w:customStyle="1" w:styleId="xl65">
    <w:name w:val="xl65"/>
    <w:basedOn w:val="Normalny"/>
    <w:rsid w:val="00564F3A"/>
    <w:pPr>
      <w:spacing w:before="100" w:beforeAutospacing="1" w:after="100" w:afterAutospacing="1"/>
    </w:pPr>
    <w:rPr>
      <w:rFonts w:ascii="Calibri" w:hAnsi="Calibri"/>
      <w:sz w:val="24"/>
      <w:szCs w:val="24"/>
    </w:rPr>
  </w:style>
  <w:style w:type="paragraph" w:customStyle="1" w:styleId="xl66">
    <w:name w:val="xl66"/>
    <w:basedOn w:val="Normalny"/>
    <w:rsid w:val="00564F3A"/>
    <w:pPr>
      <w:pBdr>
        <w:top w:val="single" w:sz="4" w:space="0" w:color="auto"/>
        <w:left w:val="single" w:sz="4" w:space="0" w:color="auto"/>
        <w:bottom w:val="single" w:sz="8" w:space="0" w:color="auto"/>
        <w:right w:val="single" w:sz="8" w:space="0" w:color="auto"/>
      </w:pBdr>
      <w:spacing w:before="100" w:beforeAutospacing="1" w:after="100" w:afterAutospacing="1"/>
    </w:pPr>
    <w:rPr>
      <w:rFonts w:ascii="Calibri" w:hAnsi="Calibri"/>
      <w:sz w:val="24"/>
      <w:szCs w:val="24"/>
    </w:rPr>
  </w:style>
  <w:style w:type="paragraph" w:customStyle="1" w:styleId="xl67">
    <w:name w:val="xl67"/>
    <w:basedOn w:val="Normalny"/>
    <w:rsid w:val="00564F3A"/>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sz w:val="24"/>
      <w:szCs w:val="24"/>
    </w:rPr>
  </w:style>
  <w:style w:type="paragraph" w:customStyle="1" w:styleId="xl68">
    <w:name w:val="xl68"/>
    <w:basedOn w:val="Normalny"/>
    <w:rsid w:val="00564F3A"/>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sz w:val="24"/>
      <w:szCs w:val="24"/>
    </w:rPr>
  </w:style>
  <w:style w:type="paragraph" w:customStyle="1" w:styleId="xl69">
    <w:name w:val="xl69"/>
    <w:basedOn w:val="Normalny"/>
    <w:rsid w:val="00564F3A"/>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hAnsi="Calibri"/>
      <w:sz w:val="24"/>
      <w:szCs w:val="24"/>
    </w:rPr>
  </w:style>
  <w:style w:type="paragraph" w:customStyle="1" w:styleId="xl70">
    <w:name w:val="xl70"/>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4"/>
      <w:szCs w:val="24"/>
    </w:rPr>
  </w:style>
  <w:style w:type="paragraph" w:customStyle="1" w:styleId="xl71">
    <w:name w:val="xl71"/>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4"/>
      <w:szCs w:val="24"/>
    </w:rPr>
  </w:style>
  <w:style w:type="paragraph" w:customStyle="1" w:styleId="xl72">
    <w:name w:val="xl72"/>
    <w:basedOn w:val="Normalny"/>
    <w:rsid w:val="00564F3A"/>
    <w:pPr>
      <w:pBdr>
        <w:top w:val="single" w:sz="4" w:space="0" w:color="auto"/>
        <w:left w:val="single" w:sz="8" w:space="0" w:color="auto"/>
        <w:bottom w:val="single" w:sz="4" w:space="0" w:color="auto"/>
        <w:right w:val="single" w:sz="4" w:space="0" w:color="auto"/>
      </w:pBdr>
      <w:spacing w:before="100" w:beforeAutospacing="1" w:after="100" w:afterAutospacing="1"/>
    </w:pPr>
    <w:rPr>
      <w:rFonts w:ascii="Calibri" w:hAnsi="Calibri"/>
      <w:sz w:val="24"/>
      <w:szCs w:val="24"/>
    </w:rPr>
  </w:style>
  <w:style w:type="paragraph" w:customStyle="1" w:styleId="xl73">
    <w:name w:val="xl73"/>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74">
    <w:name w:val="xl74"/>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sz w:val="24"/>
      <w:szCs w:val="24"/>
    </w:rPr>
  </w:style>
  <w:style w:type="paragraph" w:customStyle="1" w:styleId="xl75">
    <w:name w:val="xl75"/>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sz w:val="24"/>
      <w:szCs w:val="24"/>
    </w:rPr>
  </w:style>
  <w:style w:type="paragraph" w:customStyle="1" w:styleId="xl76">
    <w:name w:val="xl76"/>
    <w:basedOn w:val="Normalny"/>
    <w:rsid w:val="00564F3A"/>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sz w:val="24"/>
      <w:szCs w:val="24"/>
    </w:rPr>
  </w:style>
  <w:style w:type="paragraph" w:customStyle="1" w:styleId="xl77">
    <w:name w:val="xl77"/>
    <w:basedOn w:val="Normalny"/>
    <w:rsid w:val="00564F3A"/>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sz w:val="24"/>
      <w:szCs w:val="24"/>
    </w:rPr>
  </w:style>
  <w:style w:type="paragraph" w:customStyle="1" w:styleId="xl78">
    <w:name w:val="xl78"/>
    <w:basedOn w:val="Normalny"/>
    <w:rsid w:val="00564F3A"/>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sz w:val="24"/>
      <w:szCs w:val="24"/>
    </w:rPr>
  </w:style>
  <w:style w:type="paragraph" w:customStyle="1" w:styleId="xl79">
    <w:name w:val="xl79"/>
    <w:basedOn w:val="Normalny"/>
    <w:rsid w:val="00564F3A"/>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sz w:val="24"/>
      <w:szCs w:val="24"/>
    </w:rPr>
  </w:style>
  <w:style w:type="paragraph" w:customStyle="1" w:styleId="xl80">
    <w:name w:val="xl80"/>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szCs w:val="24"/>
    </w:rPr>
  </w:style>
  <w:style w:type="paragraph" w:customStyle="1" w:styleId="xl81">
    <w:name w:val="xl81"/>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4"/>
      <w:szCs w:val="24"/>
    </w:rPr>
  </w:style>
  <w:style w:type="paragraph" w:customStyle="1" w:styleId="xl82">
    <w:name w:val="xl82"/>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24"/>
      <w:szCs w:val="24"/>
    </w:rPr>
  </w:style>
  <w:style w:type="paragraph" w:customStyle="1" w:styleId="xl83">
    <w:name w:val="xl83"/>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24"/>
      <w:szCs w:val="24"/>
    </w:rPr>
  </w:style>
  <w:style w:type="paragraph" w:customStyle="1" w:styleId="xl84">
    <w:name w:val="xl84"/>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sz w:val="16"/>
      <w:szCs w:val="16"/>
    </w:rPr>
  </w:style>
  <w:style w:type="paragraph" w:customStyle="1" w:styleId="xl85">
    <w:name w:val="xl85"/>
    <w:basedOn w:val="Normalny"/>
    <w:rsid w:val="00564F3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18"/>
      <w:szCs w:val="18"/>
    </w:rPr>
  </w:style>
  <w:style w:type="paragraph" w:customStyle="1" w:styleId="xl86">
    <w:name w:val="xl86"/>
    <w:basedOn w:val="Normalny"/>
    <w:rsid w:val="00564F3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18"/>
      <w:szCs w:val="18"/>
    </w:rPr>
  </w:style>
  <w:style w:type="paragraph" w:customStyle="1" w:styleId="xl87">
    <w:name w:val="xl87"/>
    <w:basedOn w:val="Normalny"/>
    <w:rsid w:val="00564F3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libri" w:hAnsi="Calibri"/>
      <w:b/>
      <w:bCs/>
      <w:sz w:val="18"/>
      <w:szCs w:val="18"/>
    </w:rPr>
  </w:style>
  <w:style w:type="paragraph" w:customStyle="1" w:styleId="xl88">
    <w:name w:val="xl88"/>
    <w:basedOn w:val="Normalny"/>
    <w:rsid w:val="00564F3A"/>
    <w:pPr>
      <w:pBdr>
        <w:top w:val="single" w:sz="4" w:space="0" w:color="auto"/>
        <w:left w:val="single" w:sz="8"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89">
    <w:name w:val="xl89"/>
    <w:basedOn w:val="Normalny"/>
    <w:rsid w:val="00564F3A"/>
    <w:pPr>
      <w:pBdr>
        <w:top w:val="single" w:sz="4"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90">
    <w:name w:val="xl90"/>
    <w:basedOn w:val="Normalny"/>
    <w:rsid w:val="00564F3A"/>
    <w:pPr>
      <w:pBdr>
        <w:top w:val="single" w:sz="4" w:space="0" w:color="auto"/>
        <w:bottom w:val="single" w:sz="4" w:space="0" w:color="auto"/>
        <w:right w:val="single" w:sz="8" w:space="0" w:color="auto"/>
      </w:pBdr>
      <w:spacing w:before="100" w:beforeAutospacing="1" w:after="100" w:afterAutospacing="1"/>
      <w:jc w:val="center"/>
    </w:pPr>
    <w:rPr>
      <w:rFonts w:ascii="Calibri" w:hAnsi="Calibri"/>
      <w:b/>
      <w:bCs/>
      <w:sz w:val="24"/>
      <w:szCs w:val="24"/>
    </w:rPr>
  </w:style>
  <w:style w:type="paragraph" w:customStyle="1" w:styleId="xl91">
    <w:name w:val="xl91"/>
    <w:basedOn w:val="Normalny"/>
    <w:rsid w:val="00564F3A"/>
    <w:pPr>
      <w:pBdr>
        <w:top w:val="single" w:sz="8" w:space="0" w:color="auto"/>
        <w:left w:val="single" w:sz="4" w:space="0" w:color="auto"/>
        <w:bottom w:val="single" w:sz="4" w:space="0" w:color="auto"/>
      </w:pBdr>
      <w:spacing w:before="100" w:beforeAutospacing="1" w:after="100" w:afterAutospacing="1"/>
      <w:jc w:val="center"/>
      <w:textAlignment w:val="center"/>
    </w:pPr>
    <w:rPr>
      <w:rFonts w:ascii="Calibri" w:hAnsi="Calibri"/>
      <w:b/>
      <w:bCs/>
      <w:sz w:val="24"/>
      <w:szCs w:val="24"/>
    </w:rPr>
  </w:style>
  <w:style w:type="paragraph" w:customStyle="1" w:styleId="xl92">
    <w:name w:val="xl92"/>
    <w:basedOn w:val="Normalny"/>
    <w:rsid w:val="00564F3A"/>
    <w:pPr>
      <w:pBdr>
        <w:top w:val="single" w:sz="8" w:space="0" w:color="auto"/>
        <w:bottom w:val="single" w:sz="4" w:space="0" w:color="auto"/>
      </w:pBdr>
      <w:spacing w:before="100" w:beforeAutospacing="1" w:after="100" w:afterAutospacing="1"/>
      <w:jc w:val="center"/>
      <w:textAlignment w:val="center"/>
    </w:pPr>
    <w:rPr>
      <w:rFonts w:ascii="Calibri" w:hAnsi="Calibri"/>
      <w:b/>
      <w:bCs/>
      <w:sz w:val="24"/>
      <w:szCs w:val="24"/>
    </w:rPr>
  </w:style>
  <w:style w:type="paragraph" w:customStyle="1" w:styleId="xl93">
    <w:name w:val="xl93"/>
    <w:basedOn w:val="Normalny"/>
    <w:rsid w:val="00564F3A"/>
    <w:pPr>
      <w:pBdr>
        <w:top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4"/>
      <w:szCs w:val="24"/>
    </w:rPr>
  </w:style>
  <w:style w:type="paragraph" w:customStyle="1" w:styleId="xl94">
    <w:name w:val="xl94"/>
    <w:basedOn w:val="Normalny"/>
    <w:rsid w:val="00564F3A"/>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95">
    <w:name w:val="xl95"/>
    <w:basedOn w:val="Normalny"/>
    <w:rsid w:val="00564F3A"/>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sz w:val="24"/>
      <w:szCs w:val="24"/>
    </w:rPr>
  </w:style>
  <w:style w:type="character" w:customStyle="1" w:styleId="WW8Num6z0">
    <w:name w:val="WW8Num6z0"/>
    <w:rsid w:val="00564F3A"/>
    <w:rPr>
      <w:rFonts w:ascii="Symbol" w:hAnsi="Symbol" w:cs="Times New Roman"/>
      <w:sz w:val="22"/>
    </w:rPr>
  </w:style>
  <w:style w:type="paragraph" w:customStyle="1" w:styleId="Tekstpodstawowy32">
    <w:name w:val="Tekst podstawowy 32"/>
    <w:basedOn w:val="Normalny"/>
    <w:rsid w:val="00AA42FF"/>
    <w:pPr>
      <w:overflowPunct w:val="0"/>
      <w:autoSpaceDE w:val="0"/>
      <w:spacing w:line="360" w:lineRule="auto"/>
      <w:jc w:val="both"/>
    </w:pPr>
    <w:rPr>
      <w:rFonts w:ascii="Arial" w:eastAsia="Calibri" w:hAnsi="Arial" w:cs="Arial"/>
      <w:sz w:val="24"/>
      <w:szCs w:val="24"/>
      <w:lang w:eastAsia="ar-SA"/>
    </w:rPr>
  </w:style>
  <w:style w:type="character" w:customStyle="1" w:styleId="TekstkomentarzaZnak">
    <w:name w:val="Tekst komentarza Znak"/>
    <w:link w:val="Tekstkomentarza"/>
    <w:rsid w:val="007D63D2"/>
  </w:style>
  <w:style w:type="character" w:customStyle="1" w:styleId="AkapitzlistZnak">
    <w:name w:val="Akapit z listą Znak"/>
    <w:aliases w:val="List Paragraph2 Znak,List Paragraph Znak,Normal Znak,Podsis rysunku Znak,Punkt rzymski Znak,zwykły tekst Znak,List Paragraph1 Znak,BulletC Znak,normalny tekst Znak,Obiekt Znak,Akapit z listą12 Znak,Tabela Znak,maz_wyliczenie Znak"/>
    <w:link w:val="Akapitzlist"/>
    <w:uiPriority w:val="34"/>
    <w:qFormat/>
    <w:locked/>
    <w:rsid w:val="0052196F"/>
    <w:rPr>
      <w:sz w:val="24"/>
      <w:szCs w:val="24"/>
    </w:rPr>
  </w:style>
  <w:style w:type="paragraph" w:customStyle="1" w:styleId="Default">
    <w:name w:val="Default"/>
    <w:rsid w:val="00434F8D"/>
    <w:pPr>
      <w:autoSpaceDE w:val="0"/>
      <w:autoSpaceDN w:val="0"/>
      <w:adjustRightInd w:val="0"/>
    </w:pPr>
    <w:rPr>
      <w:color w:val="000000"/>
      <w:sz w:val="24"/>
      <w:szCs w:val="24"/>
    </w:rPr>
  </w:style>
  <w:style w:type="character" w:customStyle="1" w:styleId="Nagwek3Znak">
    <w:name w:val="Nagłówek 3 Znak"/>
    <w:basedOn w:val="Domylnaczcionkaakapitu"/>
    <w:link w:val="Nagwek3"/>
    <w:rsid w:val="002B5F54"/>
    <w:rPr>
      <w:b/>
      <w:sz w:val="36"/>
    </w:rPr>
  </w:style>
  <w:style w:type="character" w:styleId="Uwydatnienie">
    <w:name w:val="Emphasis"/>
    <w:uiPriority w:val="20"/>
    <w:qFormat/>
    <w:rsid w:val="00AE45B0"/>
    <w:rPr>
      <w:i/>
      <w:iCs/>
    </w:rPr>
  </w:style>
  <w:style w:type="character" w:customStyle="1" w:styleId="citation-line">
    <w:name w:val="citation-line"/>
    <w:basedOn w:val="Domylnaczcionkaakapitu"/>
    <w:uiPriority w:val="99"/>
    <w:rsid w:val="00F556BB"/>
    <w:rPr>
      <w:rFonts w:cs="Times New Roman"/>
    </w:rPr>
  </w:style>
  <w:style w:type="paragraph" w:customStyle="1" w:styleId="Tekstpodstawowywcity1">
    <w:name w:val="Tekst podstawowy wcięty1"/>
    <w:basedOn w:val="Normalny"/>
    <w:link w:val="BodyTextIndentChar"/>
    <w:uiPriority w:val="99"/>
    <w:rsid w:val="003F5E13"/>
    <w:pPr>
      <w:ind w:left="360"/>
      <w:jc w:val="both"/>
    </w:pPr>
    <w:rPr>
      <w:rFonts w:ascii="Univers Condensed" w:hAnsi="Univers Condensed"/>
      <w:sz w:val="24"/>
      <w:szCs w:val="24"/>
      <w:lang w:eastAsia="zh-CN"/>
    </w:rPr>
  </w:style>
  <w:style w:type="character" w:customStyle="1" w:styleId="BodyTextIndentChar">
    <w:name w:val="Body Text Indent Char"/>
    <w:link w:val="Tekstpodstawowywcity1"/>
    <w:uiPriority w:val="99"/>
    <w:rsid w:val="003F5E13"/>
    <w:rPr>
      <w:rFonts w:ascii="Univers Condensed" w:hAnsi="Univers Condensed"/>
      <w:sz w:val="24"/>
      <w:szCs w:val="24"/>
      <w:lang w:eastAsia="zh-CN"/>
    </w:rPr>
  </w:style>
  <w:style w:type="paragraph" w:styleId="Zwykytekst">
    <w:name w:val="Plain Text"/>
    <w:basedOn w:val="Normalny"/>
    <w:link w:val="ZwykytekstZnak"/>
    <w:uiPriority w:val="99"/>
    <w:unhideWhenUsed/>
    <w:rsid w:val="00AF07A5"/>
    <w:rPr>
      <w:rFonts w:ascii="Arial" w:eastAsiaTheme="minorHAnsi" w:hAnsi="Arial" w:cs="Arial"/>
      <w:lang w:eastAsia="en-US"/>
    </w:rPr>
  </w:style>
  <w:style w:type="character" w:customStyle="1" w:styleId="ZwykytekstZnak">
    <w:name w:val="Zwykły tekst Znak"/>
    <w:basedOn w:val="Domylnaczcionkaakapitu"/>
    <w:link w:val="Zwykytekst"/>
    <w:uiPriority w:val="99"/>
    <w:rsid w:val="00AF07A5"/>
    <w:rPr>
      <w:rFonts w:ascii="Arial" w:eastAsiaTheme="minorHAnsi" w:hAnsi="Arial" w:cs="Arial"/>
      <w:lang w:eastAsia="en-US"/>
    </w:rPr>
  </w:style>
  <w:style w:type="paragraph" w:customStyle="1" w:styleId="Akapitzlist3">
    <w:name w:val="Akapit z listą3"/>
    <w:basedOn w:val="Normalny"/>
    <w:uiPriority w:val="99"/>
    <w:rsid w:val="003F655B"/>
    <w:pPr>
      <w:ind w:left="720"/>
    </w:pPr>
  </w:style>
  <w:style w:type="character" w:customStyle="1" w:styleId="ListParagraphChar">
    <w:name w:val="List Paragraph Char"/>
    <w:link w:val="Akapitzlist1"/>
    <w:uiPriority w:val="99"/>
    <w:rsid w:val="003F655B"/>
  </w:style>
  <w:style w:type="paragraph" w:styleId="Nagwekspisutreci">
    <w:name w:val="TOC Heading"/>
    <w:basedOn w:val="Nagwek1"/>
    <w:next w:val="Normalny"/>
    <w:uiPriority w:val="39"/>
    <w:unhideWhenUsed/>
    <w:qFormat/>
    <w:rsid w:val="001619F6"/>
    <w:pPr>
      <w:keepLines/>
      <w:numPr>
        <w:numId w:val="0"/>
      </w:numPr>
      <w:spacing w:before="240" w:line="259" w:lineRule="auto"/>
      <w:outlineLvl w:val="9"/>
    </w:pPr>
    <w:rPr>
      <w:rFonts w:asciiTheme="majorHAnsi" w:eastAsiaTheme="majorEastAsia" w:hAnsiTheme="majorHAnsi" w:cstheme="majorBidi"/>
      <w:b w:val="0"/>
      <w:color w:val="365F91" w:themeColor="accent1" w:themeShade="BF"/>
      <w:sz w:val="32"/>
      <w:szCs w:val="32"/>
    </w:rPr>
  </w:style>
  <w:style w:type="paragraph" w:styleId="Spistreci1">
    <w:name w:val="toc 1"/>
    <w:basedOn w:val="Normalny"/>
    <w:next w:val="Normalny"/>
    <w:autoRedefine/>
    <w:uiPriority w:val="39"/>
    <w:unhideWhenUsed/>
    <w:rsid w:val="001619F6"/>
    <w:pPr>
      <w:spacing w:after="100"/>
    </w:pPr>
  </w:style>
  <w:style w:type="paragraph" w:styleId="Spistreci2">
    <w:name w:val="toc 2"/>
    <w:basedOn w:val="Normalny"/>
    <w:next w:val="Normalny"/>
    <w:autoRedefine/>
    <w:uiPriority w:val="39"/>
    <w:unhideWhenUsed/>
    <w:rsid w:val="001F4996"/>
    <w:pPr>
      <w:tabs>
        <w:tab w:val="right" w:leader="dot" w:pos="9627"/>
      </w:tabs>
      <w:spacing w:after="100"/>
      <w:ind w:left="993" w:hanging="993"/>
    </w:pPr>
    <w:rPr>
      <w:noProof/>
    </w:rPr>
  </w:style>
  <w:style w:type="character" w:styleId="Pogrubienie">
    <w:name w:val="Strong"/>
    <w:aliases w:val="Podpunkt"/>
    <w:uiPriority w:val="22"/>
    <w:qFormat/>
    <w:rsid w:val="00B552C7"/>
    <w:rPr>
      <w:rFonts w:cs="Times New Roman"/>
      <w:b/>
      <w:bCs/>
    </w:rPr>
  </w:style>
  <w:style w:type="paragraph" w:customStyle="1" w:styleId="Ustp">
    <w:name w:val="Ustęp"/>
    <w:basedOn w:val="Tekstpodstawowy2"/>
    <w:link w:val="UstpZnak"/>
    <w:qFormat/>
    <w:rsid w:val="00B552C7"/>
    <w:pPr>
      <w:keepLines/>
      <w:widowControl w:val="0"/>
      <w:adjustRightInd w:val="0"/>
      <w:spacing w:before="120" w:line="288" w:lineRule="auto"/>
      <w:jc w:val="both"/>
      <w:textAlignment w:val="baseline"/>
    </w:pPr>
    <w:rPr>
      <w:b w:val="0"/>
      <w:sz w:val="24"/>
      <w:szCs w:val="24"/>
    </w:rPr>
  </w:style>
  <w:style w:type="paragraph" w:customStyle="1" w:styleId="Punkt">
    <w:name w:val="Punkt"/>
    <w:basedOn w:val="Akapitzlist"/>
    <w:link w:val="PunktZnak"/>
    <w:qFormat/>
    <w:rsid w:val="00B552C7"/>
    <w:pPr>
      <w:keepLines/>
      <w:spacing w:line="288" w:lineRule="auto"/>
      <w:ind w:left="0"/>
      <w:contextualSpacing/>
      <w:jc w:val="both"/>
    </w:pPr>
  </w:style>
  <w:style w:type="character" w:customStyle="1" w:styleId="UstpZnak">
    <w:name w:val="Ustęp Znak"/>
    <w:basedOn w:val="Tekstpodstawowy2Znak"/>
    <w:link w:val="Ustp"/>
    <w:rsid w:val="00B552C7"/>
    <w:rPr>
      <w:b w:val="0"/>
      <w:sz w:val="24"/>
      <w:szCs w:val="24"/>
    </w:rPr>
  </w:style>
  <w:style w:type="character" w:customStyle="1" w:styleId="PunktZnak">
    <w:name w:val="Punkt Znak"/>
    <w:basedOn w:val="Domylnaczcionkaakapitu"/>
    <w:link w:val="Punkt"/>
    <w:rsid w:val="00B552C7"/>
    <w:rPr>
      <w:sz w:val="24"/>
      <w:szCs w:val="24"/>
    </w:rPr>
  </w:style>
  <w:style w:type="character" w:styleId="Nierozpoznanawzmianka">
    <w:name w:val="Unresolved Mention"/>
    <w:basedOn w:val="Domylnaczcionkaakapitu"/>
    <w:uiPriority w:val="99"/>
    <w:semiHidden/>
    <w:unhideWhenUsed/>
    <w:rsid w:val="005B3776"/>
    <w:rPr>
      <w:color w:val="605E5C"/>
      <w:shd w:val="clear" w:color="auto" w:fill="E1DFDD"/>
    </w:rPr>
  </w:style>
  <w:style w:type="character" w:customStyle="1" w:styleId="markedcontent">
    <w:name w:val="markedcontent"/>
    <w:rsid w:val="00BC0B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904610">
      <w:bodyDiv w:val="1"/>
      <w:marLeft w:val="0"/>
      <w:marRight w:val="0"/>
      <w:marTop w:val="0"/>
      <w:marBottom w:val="0"/>
      <w:divBdr>
        <w:top w:val="none" w:sz="0" w:space="0" w:color="auto"/>
        <w:left w:val="none" w:sz="0" w:space="0" w:color="auto"/>
        <w:bottom w:val="none" w:sz="0" w:space="0" w:color="auto"/>
        <w:right w:val="none" w:sz="0" w:space="0" w:color="auto"/>
      </w:divBdr>
    </w:div>
    <w:div w:id="289478317">
      <w:bodyDiv w:val="1"/>
      <w:marLeft w:val="0"/>
      <w:marRight w:val="0"/>
      <w:marTop w:val="0"/>
      <w:marBottom w:val="0"/>
      <w:divBdr>
        <w:top w:val="none" w:sz="0" w:space="0" w:color="auto"/>
        <w:left w:val="none" w:sz="0" w:space="0" w:color="auto"/>
        <w:bottom w:val="none" w:sz="0" w:space="0" w:color="auto"/>
        <w:right w:val="none" w:sz="0" w:space="0" w:color="auto"/>
      </w:divBdr>
    </w:div>
    <w:div w:id="839076468">
      <w:bodyDiv w:val="1"/>
      <w:marLeft w:val="0"/>
      <w:marRight w:val="0"/>
      <w:marTop w:val="0"/>
      <w:marBottom w:val="0"/>
      <w:divBdr>
        <w:top w:val="none" w:sz="0" w:space="0" w:color="auto"/>
        <w:left w:val="none" w:sz="0" w:space="0" w:color="auto"/>
        <w:bottom w:val="none" w:sz="0" w:space="0" w:color="auto"/>
        <w:right w:val="none" w:sz="0" w:space="0" w:color="auto"/>
      </w:divBdr>
    </w:div>
    <w:div w:id="961493814">
      <w:bodyDiv w:val="1"/>
      <w:marLeft w:val="0"/>
      <w:marRight w:val="0"/>
      <w:marTop w:val="0"/>
      <w:marBottom w:val="0"/>
      <w:divBdr>
        <w:top w:val="none" w:sz="0" w:space="0" w:color="auto"/>
        <w:left w:val="none" w:sz="0" w:space="0" w:color="auto"/>
        <w:bottom w:val="none" w:sz="0" w:space="0" w:color="auto"/>
        <w:right w:val="none" w:sz="0" w:space="0" w:color="auto"/>
      </w:divBdr>
    </w:div>
    <w:div w:id="973176236">
      <w:bodyDiv w:val="1"/>
      <w:marLeft w:val="0"/>
      <w:marRight w:val="0"/>
      <w:marTop w:val="0"/>
      <w:marBottom w:val="0"/>
      <w:divBdr>
        <w:top w:val="none" w:sz="0" w:space="0" w:color="auto"/>
        <w:left w:val="none" w:sz="0" w:space="0" w:color="auto"/>
        <w:bottom w:val="none" w:sz="0" w:space="0" w:color="auto"/>
        <w:right w:val="none" w:sz="0" w:space="0" w:color="auto"/>
      </w:divBdr>
    </w:div>
    <w:div w:id="1188644175">
      <w:bodyDiv w:val="1"/>
      <w:marLeft w:val="0"/>
      <w:marRight w:val="0"/>
      <w:marTop w:val="0"/>
      <w:marBottom w:val="0"/>
      <w:divBdr>
        <w:top w:val="none" w:sz="0" w:space="0" w:color="auto"/>
        <w:left w:val="none" w:sz="0" w:space="0" w:color="auto"/>
        <w:bottom w:val="none" w:sz="0" w:space="0" w:color="auto"/>
        <w:right w:val="none" w:sz="0" w:space="0" w:color="auto"/>
      </w:divBdr>
    </w:div>
    <w:div w:id="1209222222">
      <w:bodyDiv w:val="1"/>
      <w:marLeft w:val="0"/>
      <w:marRight w:val="0"/>
      <w:marTop w:val="0"/>
      <w:marBottom w:val="0"/>
      <w:divBdr>
        <w:top w:val="none" w:sz="0" w:space="0" w:color="auto"/>
        <w:left w:val="none" w:sz="0" w:space="0" w:color="auto"/>
        <w:bottom w:val="none" w:sz="0" w:space="0" w:color="auto"/>
        <w:right w:val="none" w:sz="0" w:space="0" w:color="auto"/>
      </w:divBdr>
    </w:div>
    <w:div w:id="1333332291">
      <w:bodyDiv w:val="1"/>
      <w:marLeft w:val="0"/>
      <w:marRight w:val="0"/>
      <w:marTop w:val="0"/>
      <w:marBottom w:val="0"/>
      <w:divBdr>
        <w:top w:val="none" w:sz="0" w:space="0" w:color="auto"/>
        <w:left w:val="none" w:sz="0" w:space="0" w:color="auto"/>
        <w:bottom w:val="none" w:sz="0" w:space="0" w:color="auto"/>
        <w:right w:val="none" w:sz="0" w:space="0" w:color="auto"/>
      </w:divBdr>
    </w:div>
    <w:div w:id="1474253040">
      <w:bodyDiv w:val="1"/>
      <w:marLeft w:val="0"/>
      <w:marRight w:val="0"/>
      <w:marTop w:val="0"/>
      <w:marBottom w:val="0"/>
      <w:divBdr>
        <w:top w:val="none" w:sz="0" w:space="0" w:color="auto"/>
        <w:left w:val="none" w:sz="0" w:space="0" w:color="auto"/>
        <w:bottom w:val="none" w:sz="0" w:space="0" w:color="auto"/>
        <w:right w:val="none" w:sz="0" w:space="0" w:color="auto"/>
      </w:divBdr>
    </w:div>
    <w:div w:id="1509827304">
      <w:bodyDiv w:val="1"/>
      <w:marLeft w:val="0"/>
      <w:marRight w:val="0"/>
      <w:marTop w:val="0"/>
      <w:marBottom w:val="0"/>
      <w:divBdr>
        <w:top w:val="none" w:sz="0" w:space="0" w:color="auto"/>
        <w:left w:val="none" w:sz="0" w:space="0" w:color="auto"/>
        <w:bottom w:val="none" w:sz="0" w:space="0" w:color="auto"/>
        <w:right w:val="none" w:sz="0" w:space="0" w:color="auto"/>
      </w:divBdr>
    </w:div>
    <w:div w:id="1513449900">
      <w:bodyDiv w:val="1"/>
      <w:marLeft w:val="0"/>
      <w:marRight w:val="0"/>
      <w:marTop w:val="0"/>
      <w:marBottom w:val="0"/>
      <w:divBdr>
        <w:top w:val="none" w:sz="0" w:space="0" w:color="auto"/>
        <w:left w:val="none" w:sz="0" w:space="0" w:color="auto"/>
        <w:bottom w:val="none" w:sz="0" w:space="0" w:color="auto"/>
        <w:right w:val="none" w:sz="0" w:space="0" w:color="auto"/>
      </w:divBdr>
    </w:div>
    <w:div w:id="1524130459">
      <w:bodyDiv w:val="1"/>
      <w:marLeft w:val="0"/>
      <w:marRight w:val="0"/>
      <w:marTop w:val="0"/>
      <w:marBottom w:val="0"/>
      <w:divBdr>
        <w:top w:val="none" w:sz="0" w:space="0" w:color="auto"/>
        <w:left w:val="none" w:sz="0" w:space="0" w:color="auto"/>
        <w:bottom w:val="none" w:sz="0" w:space="0" w:color="auto"/>
        <w:right w:val="none" w:sz="0" w:space="0" w:color="auto"/>
      </w:divBdr>
    </w:div>
    <w:div w:id="1551530452">
      <w:bodyDiv w:val="1"/>
      <w:marLeft w:val="0"/>
      <w:marRight w:val="0"/>
      <w:marTop w:val="0"/>
      <w:marBottom w:val="0"/>
      <w:divBdr>
        <w:top w:val="none" w:sz="0" w:space="0" w:color="auto"/>
        <w:left w:val="none" w:sz="0" w:space="0" w:color="auto"/>
        <w:bottom w:val="none" w:sz="0" w:space="0" w:color="auto"/>
        <w:right w:val="none" w:sz="0" w:space="0" w:color="auto"/>
      </w:divBdr>
    </w:div>
    <w:div w:id="1660648502">
      <w:bodyDiv w:val="1"/>
      <w:marLeft w:val="0"/>
      <w:marRight w:val="0"/>
      <w:marTop w:val="0"/>
      <w:marBottom w:val="0"/>
      <w:divBdr>
        <w:top w:val="none" w:sz="0" w:space="0" w:color="auto"/>
        <w:left w:val="none" w:sz="0" w:space="0" w:color="auto"/>
        <w:bottom w:val="none" w:sz="0" w:space="0" w:color="auto"/>
        <w:right w:val="none" w:sz="0" w:space="0" w:color="auto"/>
      </w:divBdr>
    </w:div>
    <w:div w:id="1668288543">
      <w:bodyDiv w:val="1"/>
      <w:marLeft w:val="0"/>
      <w:marRight w:val="0"/>
      <w:marTop w:val="0"/>
      <w:marBottom w:val="0"/>
      <w:divBdr>
        <w:top w:val="none" w:sz="0" w:space="0" w:color="auto"/>
        <w:left w:val="none" w:sz="0" w:space="0" w:color="auto"/>
        <w:bottom w:val="none" w:sz="0" w:space="0" w:color="auto"/>
        <w:right w:val="none" w:sz="0" w:space="0" w:color="auto"/>
      </w:divBdr>
    </w:div>
    <w:div w:id="1831827203">
      <w:bodyDiv w:val="1"/>
      <w:marLeft w:val="0"/>
      <w:marRight w:val="0"/>
      <w:marTop w:val="0"/>
      <w:marBottom w:val="0"/>
      <w:divBdr>
        <w:top w:val="none" w:sz="0" w:space="0" w:color="auto"/>
        <w:left w:val="none" w:sz="0" w:space="0" w:color="auto"/>
        <w:bottom w:val="none" w:sz="0" w:space="0" w:color="auto"/>
        <w:right w:val="none" w:sz="0" w:space="0" w:color="auto"/>
      </w:divBdr>
    </w:div>
    <w:div w:id="1832941221">
      <w:bodyDiv w:val="1"/>
      <w:marLeft w:val="0"/>
      <w:marRight w:val="0"/>
      <w:marTop w:val="0"/>
      <w:marBottom w:val="0"/>
      <w:divBdr>
        <w:top w:val="none" w:sz="0" w:space="0" w:color="auto"/>
        <w:left w:val="none" w:sz="0" w:space="0" w:color="auto"/>
        <w:bottom w:val="none" w:sz="0" w:space="0" w:color="auto"/>
        <w:right w:val="none" w:sz="0" w:space="0" w:color="auto"/>
      </w:divBdr>
    </w:div>
    <w:div w:id="1885436841">
      <w:bodyDiv w:val="1"/>
      <w:marLeft w:val="0"/>
      <w:marRight w:val="0"/>
      <w:marTop w:val="0"/>
      <w:marBottom w:val="0"/>
      <w:divBdr>
        <w:top w:val="none" w:sz="0" w:space="0" w:color="auto"/>
        <w:left w:val="none" w:sz="0" w:space="0" w:color="auto"/>
        <w:bottom w:val="none" w:sz="0" w:space="0" w:color="auto"/>
        <w:right w:val="none" w:sz="0" w:space="0" w:color="auto"/>
      </w:divBdr>
    </w:div>
    <w:div w:id="1909537614">
      <w:bodyDiv w:val="1"/>
      <w:marLeft w:val="0"/>
      <w:marRight w:val="0"/>
      <w:marTop w:val="0"/>
      <w:marBottom w:val="0"/>
      <w:divBdr>
        <w:top w:val="none" w:sz="0" w:space="0" w:color="auto"/>
        <w:left w:val="none" w:sz="0" w:space="0" w:color="auto"/>
        <w:bottom w:val="none" w:sz="0" w:space="0" w:color="auto"/>
        <w:right w:val="none" w:sz="0" w:space="0" w:color="auto"/>
      </w:divBdr>
    </w:div>
    <w:div w:id="2096245038">
      <w:bodyDiv w:val="1"/>
      <w:marLeft w:val="300"/>
      <w:marRight w:val="300"/>
      <w:marTop w:val="300"/>
      <w:marBottom w:val="3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dostawcy/profil-nabywcy/przetargi"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pgg.pl/strefa-korporacyjna/dostawcy/profil-nabywcy/przetargi" TargetMode="External"/><Relationship Id="rId17" Type="http://schemas.openxmlformats.org/officeDocument/2006/relationships/hyperlink" Target="http://www.pgg.pl" TargetMode="External"/><Relationship Id="rId2" Type="http://schemas.openxmlformats.org/officeDocument/2006/relationships/customXml" Target="../customXml/item2.xml"/><Relationship Id="rId16" Type="http://schemas.openxmlformats.org/officeDocument/2006/relationships/hyperlink" Target="https://stat.gov.pl/wskazniki-makroekonomiczn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xgazdgmjrhazc44dboaxdcmjwgm2tgmjr" TargetMode="External"/><Relationship Id="rId5" Type="http://schemas.openxmlformats.org/officeDocument/2006/relationships/numbering" Target="numbering.xml"/><Relationship Id="rId15" Type="http://schemas.openxmlformats.org/officeDocument/2006/relationships/hyperlink" Target="https://sip.legalis.pl/document-view.seam?documentId=mfrxilrxgazdgmjrhazc44dboaxdcmjwgm2tgmj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dostawcy/profil-nabywcy/przetargi"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1E5D122FAB8492B90295EC6C64E7D2E"/>
        <w:category>
          <w:name w:val="Ogólne"/>
          <w:gallery w:val="placeholder"/>
        </w:category>
        <w:types>
          <w:type w:val="bbPlcHdr"/>
        </w:types>
        <w:behaviors>
          <w:behavior w:val="content"/>
        </w:behaviors>
        <w:guid w:val="{E4D5F4B9-C18D-464A-A8EC-5E72F6669BF6}"/>
      </w:docPartPr>
      <w:docPartBody>
        <w:p w:rsidR="007C3BF8" w:rsidRDefault="004A2839" w:rsidP="004A2839">
          <w:pPr>
            <w:pStyle w:val="61E5D122FAB8492B90295EC6C64E7D2E"/>
          </w:pPr>
          <w:r w:rsidRPr="00101C46">
            <w:rPr>
              <w:rStyle w:val="Tekstzastpczy"/>
            </w:rPr>
            <w:t>Kliknij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us">
    <w:altName w:val="Arial"/>
    <w:charset w:val="00"/>
    <w:family w:val="roman"/>
    <w:pitch w:val="variable"/>
    <w:sig w:usb0="00002003" w:usb1="80000000" w:usb2="00000008" w:usb3="00000000" w:csb0="00000041"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839"/>
    <w:rsid w:val="002C0C26"/>
    <w:rsid w:val="00387387"/>
    <w:rsid w:val="004A2839"/>
    <w:rsid w:val="004C01FE"/>
    <w:rsid w:val="007C3BF8"/>
    <w:rsid w:val="008E3ECD"/>
    <w:rsid w:val="00BA7503"/>
    <w:rsid w:val="00C24AB2"/>
    <w:rsid w:val="00CF6F4C"/>
    <w:rsid w:val="00D916B1"/>
    <w:rsid w:val="00DC7A00"/>
    <w:rsid w:val="00F41A75"/>
    <w:rsid w:val="00F650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4A2839"/>
    <w:rPr>
      <w:color w:val="808080"/>
    </w:rPr>
  </w:style>
  <w:style w:type="paragraph" w:customStyle="1" w:styleId="61E5D122FAB8492B90295EC6C64E7D2E">
    <w:name w:val="61E5D122FAB8492B90295EC6C64E7D2E"/>
    <w:rsid w:val="004A28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A23788-D90B-4E9D-BE55-99CFE3674B2E}">
  <ds:schemaRefs>
    <ds:schemaRef ds:uri="http://schemas.microsoft.com/sharepoint/v3/contenttype/forms"/>
  </ds:schemaRefs>
</ds:datastoreItem>
</file>

<file path=customXml/itemProps2.xml><?xml version="1.0" encoding="utf-8"?>
<ds:datastoreItem xmlns:ds="http://schemas.openxmlformats.org/officeDocument/2006/customXml" ds:itemID="{925E4B83-FE18-4BFA-8837-D3E8E6B3E935}">
  <ds:schemaRefs>
    <ds:schemaRef ds:uri="http://schemas.openxmlformats.org/officeDocument/2006/bibliography"/>
  </ds:schemaRefs>
</ds:datastoreItem>
</file>

<file path=customXml/itemProps3.xml><?xml version="1.0" encoding="utf-8"?>
<ds:datastoreItem xmlns:ds="http://schemas.openxmlformats.org/officeDocument/2006/customXml" ds:itemID="{DDF3E7F2-6FD7-4B2E-AE7D-48C84A9C2227}">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3E20E459-D963-4327-A53C-226108B7CE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62</Pages>
  <Words>21432</Words>
  <Characters>145620</Characters>
  <Application>Microsoft Office Word</Application>
  <DocSecurity>0</DocSecurity>
  <Lines>1213</Lines>
  <Paragraphs>333</Paragraphs>
  <ScaleCrop>false</ScaleCrop>
  <HeadingPairs>
    <vt:vector size="2" baseType="variant">
      <vt:variant>
        <vt:lpstr>Tytuł</vt:lpstr>
      </vt:variant>
      <vt:variant>
        <vt:i4>1</vt:i4>
      </vt:variant>
    </vt:vector>
  </HeadingPairs>
  <TitlesOfParts>
    <vt:vector size="1" baseType="lpstr">
      <vt:lpstr>numer sprawy</vt:lpstr>
    </vt:vector>
  </TitlesOfParts>
  <Company>ZG Piekary</Company>
  <LinksUpToDate>false</LinksUpToDate>
  <CharactersWithSpaces>166719</CharactersWithSpaces>
  <SharedDoc>false</SharedDoc>
  <HLinks>
    <vt:vector size="12" baseType="variant">
      <vt:variant>
        <vt:i4>7405622</vt:i4>
      </vt:variant>
      <vt:variant>
        <vt:i4>3</vt:i4>
      </vt:variant>
      <vt:variant>
        <vt:i4>0</vt:i4>
      </vt:variant>
      <vt:variant>
        <vt:i4>5</vt:i4>
      </vt:variant>
      <vt:variant>
        <vt:lpwstr>http://www.kwsa.pl/</vt:lpwstr>
      </vt:variant>
      <vt:variant>
        <vt:lpwstr/>
      </vt:variant>
      <vt:variant>
        <vt:i4>7405622</vt:i4>
      </vt:variant>
      <vt:variant>
        <vt:i4>0</vt:i4>
      </vt:variant>
      <vt:variant>
        <vt:i4>0</vt:i4>
      </vt:variant>
      <vt:variant>
        <vt:i4>5</vt:i4>
      </vt:variant>
      <vt:variant>
        <vt:lpwstr>http://www.kwsa.pl/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dc:title>
  <dc:creator>Inwest2</dc:creator>
  <cp:lastModifiedBy>Karolina Sroka</cp:lastModifiedBy>
  <cp:revision>2</cp:revision>
  <cp:lastPrinted>2024-11-13T11:35:00Z</cp:lastPrinted>
  <dcterms:created xsi:type="dcterms:W3CDTF">2024-11-13T12:15:00Z</dcterms:created>
  <dcterms:modified xsi:type="dcterms:W3CDTF">2024-11-13T12:15:00Z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