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918B9" w:rsidRDefault="00F918B9">
      <w:pPr>
        <w:tabs>
          <w:tab w:val="left" w:pos="4860"/>
        </w:tabs>
        <w:rPr>
          <w:rFonts w:ascii="Arial" w:hAnsi="Arial" w:cs="Arial"/>
          <w:u w:val="single"/>
        </w:rPr>
      </w:pPr>
    </w:p>
    <w:p w:rsidR="00F918B9" w:rsidRDefault="00835168">
      <w:pPr>
        <w:jc w:val="center"/>
        <w:rPr>
          <w:rFonts w:ascii="Arial" w:hAnsi="Arial" w:cs="Arial"/>
          <w:u w:val="single"/>
        </w:rPr>
      </w:pPr>
      <w:r>
        <w:rPr>
          <w:noProof/>
          <w:lang w:eastAsia="pl-PL"/>
        </w:rPr>
        <w:drawing>
          <wp:inline distT="0" distB="0" distL="0" distR="0" wp14:anchorId="07F8FE2D" wp14:editId="763BCC5A">
            <wp:extent cx="990029" cy="1222256"/>
            <wp:effectExtent l="0" t="0" r="635" b="0"/>
            <wp:docPr id="1219406896" name="Obraz 1" descr="Obraz zawierający tekst, logo, Czcionka,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334024" name="Obraz 1" descr="Obraz zawierający tekst, logo, Czcionka, Grafika&#10;&#10;Zawartość wygenerowana przez sztuczną inteligencję może być niepopraw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1386" cy="1248623"/>
                    </a:xfrm>
                    <a:prstGeom prst="rect">
                      <a:avLst/>
                    </a:prstGeom>
                    <a:noFill/>
                    <a:ln>
                      <a:noFill/>
                    </a:ln>
                  </pic:spPr>
                </pic:pic>
              </a:graphicData>
            </a:graphic>
          </wp:inline>
        </w:drawing>
      </w:r>
    </w:p>
    <w:p w:rsidR="00F918B9" w:rsidRDefault="00F918B9">
      <w:pPr>
        <w:jc w:val="center"/>
        <w:rPr>
          <w:rFonts w:ascii="Arial" w:hAnsi="Arial" w:cs="Arial"/>
          <w:u w:val="single"/>
        </w:rPr>
      </w:pPr>
    </w:p>
    <w:p w:rsidR="00F918B9" w:rsidRDefault="00F918B9" w:rsidP="00D66DAE">
      <w:pPr>
        <w:spacing w:before="120" w:after="120"/>
        <w:rPr>
          <w:rFonts w:ascii="Arial" w:hAnsi="Arial" w:cs="Arial"/>
          <w:b/>
          <w:sz w:val="44"/>
        </w:rPr>
      </w:pPr>
    </w:p>
    <w:p w:rsidR="00DB2AA7" w:rsidRDefault="00DB2AA7" w:rsidP="00D66DAE">
      <w:pPr>
        <w:spacing w:before="120" w:after="120"/>
        <w:rPr>
          <w:rFonts w:ascii="Arial" w:hAnsi="Arial" w:cs="Arial"/>
          <w:b/>
          <w:sz w:val="44"/>
        </w:rPr>
      </w:pPr>
    </w:p>
    <w:p w:rsidR="00DB2AA7" w:rsidRDefault="00DB2AA7" w:rsidP="00D66DAE">
      <w:pPr>
        <w:spacing w:before="120" w:after="120"/>
        <w:rPr>
          <w:rFonts w:ascii="Arial" w:hAnsi="Arial" w:cs="Arial"/>
          <w:b/>
          <w:sz w:val="44"/>
        </w:rPr>
      </w:pPr>
    </w:p>
    <w:p w:rsidR="00DB2AA7" w:rsidRDefault="00DB2AA7" w:rsidP="00D66DAE">
      <w:pPr>
        <w:spacing w:before="120" w:after="120"/>
        <w:rPr>
          <w:rFonts w:ascii="Arial" w:hAnsi="Arial" w:cs="Arial"/>
          <w:b/>
          <w:sz w:val="44"/>
        </w:rPr>
      </w:pPr>
    </w:p>
    <w:p w:rsidR="00DB2AA7" w:rsidRDefault="00DB2AA7" w:rsidP="00D66DAE">
      <w:pPr>
        <w:spacing w:before="120" w:after="120"/>
        <w:rPr>
          <w:rFonts w:ascii="Arial" w:hAnsi="Arial" w:cs="Arial"/>
          <w:b/>
          <w:sz w:val="44"/>
        </w:rPr>
      </w:pPr>
    </w:p>
    <w:p w:rsidR="004E2D2A" w:rsidRPr="00835168" w:rsidRDefault="00EC6130" w:rsidP="00835168">
      <w:pPr>
        <w:spacing w:after="6500" w:line="360" w:lineRule="auto"/>
        <w:jc w:val="center"/>
        <w:rPr>
          <w:rFonts w:ascii="Arial" w:eastAsia="Arial Unicode MS" w:hAnsi="Arial" w:cs="Arial"/>
          <w:bCs/>
          <w:sz w:val="36"/>
          <w:szCs w:val="36"/>
        </w:rPr>
      </w:pPr>
      <w:r w:rsidRPr="00EC6130">
        <w:rPr>
          <w:rFonts w:ascii="Arial" w:hAnsi="Arial" w:cs="Arial"/>
          <w:sz w:val="36"/>
          <w:szCs w:val="36"/>
        </w:rPr>
        <w:t xml:space="preserve">ZAPYTANIE OFERTOWE </w:t>
      </w:r>
      <w:r w:rsidRPr="00EC6130">
        <w:rPr>
          <w:rFonts w:ascii="Arial" w:hAnsi="Arial" w:cs="Arial"/>
          <w:sz w:val="36"/>
          <w:szCs w:val="36"/>
        </w:rPr>
        <w:br/>
      </w:r>
      <w:r w:rsidRPr="00EC6130">
        <w:rPr>
          <w:rFonts w:ascii="Arial" w:hAnsi="Arial" w:cs="Arial"/>
          <w:color w:val="000000"/>
          <w:sz w:val="22"/>
          <w:szCs w:val="22"/>
        </w:rPr>
        <w:t xml:space="preserve">ZAKUP </w:t>
      </w:r>
      <w:r w:rsidR="00835168" w:rsidRPr="00835168">
        <w:rPr>
          <w:rFonts w:ascii="Arial" w:hAnsi="Arial" w:cs="Arial"/>
          <w:color w:val="000000"/>
          <w:sz w:val="22"/>
          <w:szCs w:val="22"/>
        </w:rPr>
        <w:t xml:space="preserve">I DOSTAWA </w:t>
      </w:r>
      <w:r w:rsidR="00835168">
        <w:rPr>
          <w:rFonts w:ascii="Arial" w:hAnsi="Arial" w:cs="Arial"/>
          <w:color w:val="000000"/>
          <w:sz w:val="22"/>
          <w:szCs w:val="22"/>
        </w:rPr>
        <w:t>1 000</w:t>
      </w:r>
      <w:r w:rsidR="00835168" w:rsidRPr="00835168">
        <w:rPr>
          <w:rFonts w:ascii="Arial" w:hAnsi="Arial" w:cs="Arial"/>
          <w:color w:val="000000"/>
          <w:sz w:val="22"/>
          <w:szCs w:val="22"/>
        </w:rPr>
        <w:t xml:space="preserve"> SZT. KAMIZELEK</w:t>
      </w:r>
      <w:r w:rsidR="00835168">
        <w:rPr>
          <w:rFonts w:ascii="Arial" w:hAnsi="Arial" w:cs="Arial"/>
          <w:color w:val="000000"/>
          <w:sz w:val="22"/>
          <w:szCs w:val="22"/>
        </w:rPr>
        <w:t xml:space="preserve"> ODBLASKOWYCH</w:t>
      </w:r>
    </w:p>
    <w:p w:rsidR="00DB2AA7" w:rsidRDefault="001704E2" w:rsidP="00835168">
      <w:pPr>
        <w:tabs>
          <w:tab w:val="center" w:pos="4657"/>
          <w:tab w:val="left" w:pos="6990"/>
          <w:tab w:val="right" w:pos="9314"/>
        </w:tabs>
        <w:jc w:val="center"/>
        <w:rPr>
          <w:rFonts w:ascii="Arial" w:hAnsi="Arial" w:cs="Arial"/>
          <w:sz w:val="28"/>
          <w:szCs w:val="28"/>
        </w:rPr>
      </w:pPr>
      <w:r>
        <w:rPr>
          <w:rFonts w:ascii="Arial" w:hAnsi="Arial" w:cs="Arial"/>
          <w:sz w:val="28"/>
          <w:szCs w:val="28"/>
        </w:rPr>
        <w:t xml:space="preserve">Płock, </w:t>
      </w:r>
      <w:r w:rsidR="00835168">
        <w:rPr>
          <w:rFonts w:ascii="Arial" w:hAnsi="Arial" w:cs="Arial"/>
          <w:sz w:val="28"/>
          <w:szCs w:val="28"/>
        </w:rPr>
        <w:t>maj</w:t>
      </w:r>
      <w:r>
        <w:rPr>
          <w:rFonts w:ascii="Arial" w:hAnsi="Arial" w:cs="Arial"/>
          <w:sz w:val="28"/>
          <w:szCs w:val="28"/>
        </w:rPr>
        <w:t xml:space="preserve"> </w:t>
      </w:r>
      <w:r w:rsidR="00E272C3">
        <w:rPr>
          <w:rFonts w:ascii="Arial" w:hAnsi="Arial" w:cs="Arial"/>
          <w:sz w:val="28"/>
          <w:szCs w:val="28"/>
        </w:rPr>
        <w:t>202</w:t>
      </w:r>
      <w:r w:rsidR="001632A1">
        <w:rPr>
          <w:rFonts w:ascii="Arial" w:hAnsi="Arial" w:cs="Arial"/>
          <w:sz w:val="28"/>
          <w:szCs w:val="28"/>
        </w:rPr>
        <w:t>5</w:t>
      </w:r>
      <w:r w:rsidR="00F5217D">
        <w:rPr>
          <w:rFonts w:ascii="Arial" w:hAnsi="Arial" w:cs="Arial"/>
          <w:sz w:val="28"/>
          <w:szCs w:val="28"/>
        </w:rPr>
        <w:t xml:space="preserve"> </w:t>
      </w:r>
      <w:r w:rsidR="00F918B9">
        <w:rPr>
          <w:rFonts w:ascii="Arial" w:hAnsi="Arial" w:cs="Arial"/>
          <w:sz w:val="28"/>
          <w:szCs w:val="28"/>
        </w:rPr>
        <w:t>r.</w:t>
      </w:r>
    </w:p>
    <w:p w:rsidR="0060153D" w:rsidRPr="00F3446F" w:rsidRDefault="0060153D" w:rsidP="004E2D2A">
      <w:pPr>
        <w:tabs>
          <w:tab w:val="center" w:pos="4657"/>
          <w:tab w:val="left" w:pos="6990"/>
          <w:tab w:val="right" w:pos="9314"/>
        </w:tabs>
        <w:spacing w:line="360" w:lineRule="auto"/>
        <w:jc w:val="center"/>
        <w:rPr>
          <w:rFonts w:ascii="Arial" w:hAnsi="Arial" w:cs="Arial"/>
          <w:b/>
          <w:caps/>
          <w:szCs w:val="28"/>
        </w:rPr>
      </w:pPr>
    </w:p>
    <w:p w:rsidR="00F918B9" w:rsidRPr="007B04E0" w:rsidRDefault="00F918B9"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lastRenderedPageBreak/>
        <w:t>PRZEDMIOT POSTĘPOWANIA</w:t>
      </w:r>
    </w:p>
    <w:p w:rsidR="00BA741C" w:rsidRPr="00F21B4A" w:rsidRDefault="00F21B4A" w:rsidP="001632A1">
      <w:pPr>
        <w:spacing w:after="300"/>
        <w:jc w:val="both"/>
        <w:rPr>
          <w:rFonts w:ascii="Arial" w:hAnsi="Arial" w:cs="Arial"/>
          <w:b/>
          <w:sz w:val="22"/>
          <w:szCs w:val="22"/>
        </w:rPr>
      </w:pPr>
      <w:r>
        <w:rPr>
          <w:rFonts w:ascii="Arial" w:hAnsi="Arial" w:cs="Arial"/>
          <w:sz w:val="22"/>
          <w:szCs w:val="22"/>
        </w:rPr>
        <w:t>Przedmiotem postępowania jest</w:t>
      </w:r>
      <w:r w:rsidR="00920186">
        <w:rPr>
          <w:rFonts w:ascii="Arial" w:hAnsi="Arial" w:cs="Arial"/>
          <w:sz w:val="22"/>
          <w:szCs w:val="22"/>
        </w:rPr>
        <w:t xml:space="preserve"> </w:t>
      </w:r>
      <w:r w:rsidR="00835168" w:rsidRPr="00835168">
        <w:rPr>
          <w:rFonts w:ascii="Arial" w:hAnsi="Arial" w:cs="Arial"/>
          <w:b/>
          <w:sz w:val="22"/>
          <w:szCs w:val="22"/>
        </w:rPr>
        <w:t>wybór dostawcy 1 000 szt. kamizelek odblaskowych,</w:t>
      </w:r>
      <w:r w:rsidR="00920186">
        <w:rPr>
          <w:rFonts w:ascii="Arial" w:hAnsi="Arial" w:cs="Arial"/>
          <w:b/>
          <w:sz w:val="22"/>
          <w:szCs w:val="22"/>
        </w:rPr>
        <w:t xml:space="preserve"> </w:t>
      </w:r>
      <w:r w:rsidR="00FB7196">
        <w:rPr>
          <w:rFonts w:ascii="Arial" w:hAnsi="Arial" w:cs="Arial"/>
          <w:sz w:val="22"/>
          <w:szCs w:val="22"/>
        </w:rPr>
        <w:t xml:space="preserve">wg specyfikacji </w:t>
      </w:r>
      <w:r w:rsidR="00920186" w:rsidRPr="00920186">
        <w:rPr>
          <w:rFonts w:ascii="Arial" w:hAnsi="Arial" w:cs="Arial"/>
          <w:sz w:val="22"/>
          <w:szCs w:val="22"/>
        </w:rPr>
        <w:t>zamieszczon</w:t>
      </w:r>
      <w:r w:rsidR="00FB7196">
        <w:rPr>
          <w:rFonts w:ascii="Arial" w:hAnsi="Arial" w:cs="Arial"/>
          <w:sz w:val="22"/>
          <w:szCs w:val="22"/>
        </w:rPr>
        <w:t>ej</w:t>
      </w:r>
      <w:r w:rsidR="00920186" w:rsidRPr="00920186">
        <w:rPr>
          <w:rFonts w:ascii="Arial" w:hAnsi="Arial" w:cs="Arial"/>
          <w:sz w:val="22"/>
          <w:szCs w:val="22"/>
        </w:rPr>
        <w:t xml:space="preserve"> </w:t>
      </w:r>
      <w:r w:rsidR="00E90509">
        <w:rPr>
          <w:rFonts w:ascii="Arial" w:hAnsi="Arial" w:cs="Arial"/>
          <w:sz w:val="22"/>
          <w:szCs w:val="22"/>
        </w:rPr>
        <w:t>w s</w:t>
      </w:r>
      <w:r w:rsidR="00E272C3">
        <w:rPr>
          <w:rFonts w:ascii="Arial" w:hAnsi="Arial" w:cs="Arial"/>
          <w:sz w:val="22"/>
          <w:szCs w:val="22"/>
        </w:rPr>
        <w:t>zczegółowy</w:t>
      </w:r>
      <w:r w:rsidR="00E90509">
        <w:rPr>
          <w:rFonts w:ascii="Arial" w:hAnsi="Arial" w:cs="Arial"/>
          <w:sz w:val="22"/>
          <w:szCs w:val="22"/>
        </w:rPr>
        <w:t>m</w:t>
      </w:r>
      <w:r w:rsidR="00E272C3">
        <w:rPr>
          <w:rFonts w:ascii="Arial" w:hAnsi="Arial" w:cs="Arial"/>
          <w:sz w:val="22"/>
          <w:szCs w:val="22"/>
        </w:rPr>
        <w:t xml:space="preserve"> opis</w:t>
      </w:r>
      <w:r w:rsidR="00E90509">
        <w:rPr>
          <w:rFonts w:ascii="Arial" w:hAnsi="Arial" w:cs="Arial"/>
          <w:sz w:val="22"/>
          <w:szCs w:val="22"/>
        </w:rPr>
        <w:t>ie</w:t>
      </w:r>
      <w:r w:rsidR="00E272C3">
        <w:rPr>
          <w:rFonts w:ascii="Arial" w:hAnsi="Arial" w:cs="Arial"/>
          <w:sz w:val="22"/>
          <w:szCs w:val="22"/>
        </w:rPr>
        <w:t xml:space="preserve"> przedmiotu </w:t>
      </w:r>
      <w:r w:rsidR="00152FC5">
        <w:rPr>
          <w:rFonts w:ascii="Arial" w:hAnsi="Arial" w:cs="Arial"/>
          <w:sz w:val="22"/>
          <w:szCs w:val="22"/>
        </w:rPr>
        <w:t xml:space="preserve">zamówienia, który </w:t>
      </w:r>
      <w:r w:rsidR="00F918B9">
        <w:rPr>
          <w:rFonts w:ascii="Arial" w:hAnsi="Arial" w:cs="Arial"/>
          <w:sz w:val="22"/>
          <w:szCs w:val="22"/>
        </w:rPr>
        <w:t>stano</w:t>
      </w:r>
      <w:r w:rsidR="00E46A2D">
        <w:rPr>
          <w:rFonts w:ascii="Arial" w:hAnsi="Arial" w:cs="Arial"/>
          <w:sz w:val="22"/>
          <w:szCs w:val="22"/>
        </w:rPr>
        <w:t>w</w:t>
      </w:r>
      <w:r w:rsidR="00032178">
        <w:rPr>
          <w:rFonts w:ascii="Arial" w:hAnsi="Arial" w:cs="Arial"/>
          <w:sz w:val="22"/>
          <w:szCs w:val="22"/>
        </w:rPr>
        <w:t xml:space="preserve">i Załącznik nr 1 do </w:t>
      </w:r>
      <w:r w:rsidR="002B0221">
        <w:rPr>
          <w:rFonts w:ascii="Arial" w:hAnsi="Arial" w:cs="Arial"/>
          <w:sz w:val="22"/>
          <w:szCs w:val="22"/>
        </w:rPr>
        <w:t>Z</w:t>
      </w:r>
      <w:r w:rsidR="00032178">
        <w:rPr>
          <w:rFonts w:ascii="Arial" w:hAnsi="Arial" w:cs="Arial"/>
          <w:sz w:val="22"/>
          <w:szCs w:val="22"/>
        </w:rPr>
        <w:t>apytania</w:t>
      </w:r>
      <w:r w:rsidR="005F6226">
        <w:rPr>
          <w:rFonts w:ascii="Arial" w:hAnsi="Arial" w:cs="Arial"/>
          <w:sz w:val="22"/>
          <w:szCs w:val="22"/>
        </w:rPr>
        <w:t xml:space="preserve"> ofertowego</w:t>
      </w:r>
      <w:r w:rsidR="00F918B9">
        <w:rPr>
          <w:rFonts w:ascii="Arial" w:hAnsi="Arial" w:cs="Arial"/>
          <w:sz w:val="22"/>
          <w:szCs w:val="22"/>
        </w:rPr>
        <w:t>.</w:t>
      </w:r>
      <w:r w:rsidR="00152FC5">
        <w:rPr>
          <w:rFonts w:ascii="Arial" w:hAnsi="Arial" w:cs="Arial"/>
          <w:sz w:val="22"/>
          <w:szCs w:val="22"/>
        </w:rPr>
        <w:t xml:space="preserve"> </w:t>
      </w:r>
    </w:p>
    <w:p w:rsidR="0064763B" w:rsidRPr="007B04E0" w:rsidRDefault="0064763B"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ZAMAWIAJĄCY</w:t>
      </w:r>
    </w:p>
    <w:p w:rsidR="0064763B" w:rsidRDefault="0064763B" w:rsidP="0064763B">
      <w:pPr>
        <w:pStyle w:val="Wcicienormalne1"/>
        <w:tabs>
          <w:tab w:val="left" w:pos="426"/>
        </w:tabs>
        <w:spacing w:after="0"/>
        <w:ind w:left="0"/>
        <w:jc w:val="both"/>
        <w:rPr>
          <w:rFonts w:ascii="Arial" w:hAnsi="Arial" w:cs="Arial"/>
          <w:b/>
          <w:sz w:val="22"/>
          <w:szCs w:val="22"/>
          <w:lang w:val="pl-PL"/>
        </w:rPr>
      </w:pPr>
      <w:r>
        <w:rPr>
          <w:rFonts w:ascii="Arial" w:hAnsi="Arial" w:cs="Arial"/>
          <w:b/>
          <w:sz w:val="22"/>
          <w:szCs w:val="22"/>
          <w:lang w:val="pl-PL"/>
        </w:rPr>
        <w:t>ORLEN Ochrona Sp. z o.o.</w:t>
      </w:r>
    </w:p>
    <w:p w:rsidR="0064763B" w:rsidRDefault="0064763B" w:rsidP="007B04E0">
      <w:pPr>
        <w:tabs>
          <w:tab w:val="left" w:pos="284"/>
          <w:tab w:val="left" w:pos="567"/>
        </w:tabs>
        <w:jc w:val="both"/>
        <w:rPr>
          <w:rFonts w:ascii="Arial" w:hAnsi="Arial" w:cs="Arial"/>
          <w:sz w:val="22"/>
          <w:szCs w:val="22"/>
        </w:rPr>
      </w:pPr>
      <w:r>
        <w:rPr>
          <w:rFonts w:ascii="Arial" w:hAnsi="Arial" w:cs="Arial"/>
          <w:sz w:val="22"/>
          <w:szCs w:val="22"/>
        </w:rPr>
        <w:t xml:space="preserve">ul. Chemików 7, 09-411 Płock, </w:t>
      </w:r>
    </w:p>
    <w:p w:rsidR="00BA741C" w:rsidRDefault="0064763B" w:rsidP="00F21B4A">
      <w:pPr>
        <w:spacing w:after="300"/>
        <w:jc w:val="both"/>
        <w:rPr>
          <w:rFonts w:ascii="Arial" w:hAnsi="Arial" w:cs="Arial"/>
          <w:sz w:val="22"/>
          <w:szCs w:val="22"/>
        </w:rPr>
      </w:pPr>
      <w:r>
        <w:rPr>
          <w:rFonts w:ascii="Arial" w:hAnsi="Arial" w:cs="Arial"/>
          <w:sz w:val="22"/>
          <w:szCs w:val="22"/>
        </w:rPr>
        <w:t xml:space="preserve">wpisana do Rejestru Przedsiębiorców </w:t>
      </w:r>
      <w:r w:rsidR="00CA75A2">
        <w:rPr>
          <w:rFonts w:ascii="Arial" w:hAnsi="Arial" w:cs="Arial"/>
          <w:sz w:val="22"/>
          <w:szCs w:val="22"/>
        </w:rPr>
        <w:t xml:space="preserve">Krajowego Rejestru Sądowego </w:t>
      </w:r>
      <w:r>
        <w:rPr>
          <w:rFonts w:ascii="Arial" w:hAnsi="Arial" w:cs="Arial"/>
          <w:sz w:val="22"/>
          <w:szCs w:val="22"/>
        </w:rPr>
        <w:t xml:space="preserve">prowadzonego przez Sąd Rejonowy dla </w:t>
      </w:r>
      <w:r w:rsidR="00CA75A2">
        <w:rPr>
          <w:rFonts w:ascii="Arial" w:hAnsi="Arial" w:cs="Arial"/>
          <w:sz w:val="22"/>
          <w:szCs w:val="22"/>
        </w:rPr>
        <w:t>Łodzi-Śródmieścia w Łodzi, XX</w:t>
      </w:r>
      <w:r>
        <w:rPr>
          <w:rFonts w:ascii="Arial" w:hAnsi="Arial" w:cs="Arial"/>
          <w:sz w:val="22"/>
          <w:szCs w:val="22"/>
        </w:rPr>
        <w:t xml:space="preserve"> Wydział Gospodarczy Krajowego Rejestru Sądowego pod nr KRS 0000035335, o kapitale zakładowym w wysokości 500</w:t>
      </w:r>
      <w:r w:rsidR="007B59C6">
        <w:rPr>
          <w:rFonts w:ascii="Arial" w:hAnsi="Arial" w:cs="Arial"/>
          <w:sz w:val="22"/>
          <w:szCs w:val="22"/>
        </w:rPr>
        <w:t> </w:t>
      </w:r>
      <w:r>
        <w:rPr>
          <w:rFonts w:ascii="Arial" w:hAnsi="Arial" w:cs="Arial"/>
          <w:sz w:val="22"/>
          <w:szCs w:val="22"/>
        </w:rPr>
        <w:t>000</w:t>
      </w:r>
      <w:r w:rsidR="007B59C6">
        <w:rPr>
          <w:rFonts w:ascii="Arial" w:hAnsi="Arial" w:cs="Arial"/>
          <w:sz w:val="22"/>
          <w:szCs w:val="22"/>
        </w:rPr>
        <w:t>,00</w:t>
      </w:r>
      <w:r>
        <w:rPr>
          <w:rFonts w:ascii="Arial" w:hAnsi="Arial" w:cs="Arial"/>
          <w:sz w:val="22"/>
          <w:szCs w:val="22"/>
        </w:rPr>
        <w:t xml:space="preserve"> zł,</w:t>
      </w:r>
      <w:r w:rsidR="00C32E30">
        <w:rPr>
          <w:rFonts w:ascii="Arial" w:hAnsi="Arial" w:cs="Arial"/>
          <w:sz w:val="22"/>
          <w:szCs w:val="22"/>
        </w:rPr>
        <w:br/>
      </w:r>
      <w:r>
        <w:rPr>
          <w:rFonts w:ascii="Arial" w:hAnsi="Arial" w:cs="Arial"/>
          <w:sz w:val="22"/>
          <w:szCs w:val="22"/>
        </w:rPr>
        <w:t>NIP</w:t>
      </w:r>
      <w:r w:rsidR="00C32E30">
        <w:rPr>
          <w:rFonts w:ascii="Arial" w:hAnsi="Arial" w:cs="Arial"/>
          <w:sz w:val="22"/>
          <w:szCs w:val="22"/>
        </w:rPr>
        <w:t xml:space="preserve"> </w:t>
      </w:r>
      <w:r>
        <w:rPr>
          <w:rFonts w:ascii="Arial" w:hAnsi="Arial" w:cs="Arial"/>
          <w:sz w:val="22"/>
          <w:szCs w:val="22"/>
        </w:rPr>
        <w:t>774-23-96-528,</w:t>
      </w:r>
      <w:r w:rsidR="00C32E30">
        <w:rPr>
          <w:rFonts w:ascii="Arial" w:hAnsi="Arial" w:cs="Arial"/>
          <w:sz w:val="22"/>
          <w:szCs w:val="22"/>
        </w:rPr>
        <w:t xml:space="preserve"> </w:t>
      </w:r>
      <w:r>
        <w:rPr>
          <w:rFonts w:ascii="Arial" w:hAnsi="Arial" w:cs="Arial"/>
          <w:sz w:val="22"/>
          <w:szCs w:val="22"/>
        </w:rPr>
        <w:t>REGON 611000725</w:t>
      </w:r>
      <w:r w:rsidR="007B59C6">
        <w:rPr>
          <w:rFonts w:ascii="Arial" w:hAnsi="Arial" w:cs="Arial"/>
          <w:sz w:val="22"/>
          <w:szCs w:val="22"/>
        </w:rPr>
        <w:t>, BDO</w:t>
      </w:r>
      <w:r w:rsidR="007B59C6" w:rsidRPr="007B59C6">
        <w:rPr>
          <w:rFonts w:ascii="Arial" w:hAnsi="Arial" w:cs="Arial"/>
          <w:sz w:val="22"/>
          <w:szCs w:val="22"/>
        </w:rPr>
        <w:t xml:space="preserve"> 000148201</w:t>
      </w:r>
      <w:r w:rsidR="007B59C6">
        <w:rPr>
          <w:rFonts w:ascii="Arial" w:hAnsi="Arial" w:cs="Arial"/>
          <w:sz w:val="22"/>
          <w:szCs w:val="22"/>
        </w:rPr>
        <w:t>.</w:t>
      </w:r>
    </w:p>
    <w:p w:rsidR="00C805A5" w:rsidRPr="007B04E0" w:rsidRDefault="00C805A5"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PROWADZĄCY POSTĘPOWANIE</w:t>
      </w:r>
    </w:p>
    <w:p w:rsidR="00032178" w:rsidRPr="00876C11" w:rsidRDefault="00920186" w:rsidP="00032178">
      <w:pPr>
        <w:pStyle w:val="Default"/>
        <w:rPr>
          <w:sz w:val="22"/>
          <w:szCs w:val="22"/>
        </w:rPr>
      </w:pPr>
      <w:r>
        <w:rPr>
          <w:b/>
          <w:bCs/>
          <w:sz w:val="22"/>
          <w:szCs w:val="22"/>
        </w:rPr>
        <w:t>Radosław Krawiel</w:t>
      </w:r>
    </w:p>
    <w:p w:rsidR="00032178" w:rsidRPr="00876C11" w:rsidRDefault="00032178" w:rsidP="00032178">
      <w:pPr>
        <w:pStyle w:val="Default"/>
        <w:rPr>
          <w:sz w:val="22"/>
          <w:szCs w:val="22"/>
        </w:rPr>
      </w:pPr>
      <w:r w:rsidRPr="00876C11">
        <w:rPr>
          <w:sz w:val="22"/>
          <w:szCs w:val="22"/>
        </w:rPr>
        <w:t xml:space="preserve">Dział </w:t>
      </w:r>
      <w:r w:rsidR="00AD7AFF">
        <w:rPr>
          <w:sz w:val="22"/>
          <w:szCs w:val="22"/>
        </w:rPr>
        <w:t>Zakupów</w:t>
      </w:r>
      <w:r>
        <w:rPr>
          <w:sz w:val="22"/>
          <w:szCs w:val="22"/>
        </w:rPr>
        <w:t>, ORLEN Ochrona Sp.</w:t>
      </w:r>
      <w:r w:rsidR="00FC1C85">
        <w:rPr>
          <w:sz w:val="22"/>
          <w:szCs w:val="22"/>
        </w:rPr>
        <w:t xml:space="preserve"> z o.o.</w:t>
      </w:r>
    </w:p>
    <w:p w:rsidR="00032178" w:rsidRPr="00876C11" w:rsidRDefault="00FC1C85" w:rsidP="00032178">
      <w:pPr>
        <w:pStyle w:val="Default"/>
        <w:rPr>
          <w:sz w:val="22"/>
          <w:szCs w:val="22"/>
        </w:rPr>
      </w:pPr>
      <w:r>
        <w:rPr>
          <w:sz w:val="22"/>
          <w:szCs w:val="22"/>
        </w:rPr>
        <w:t>ul. Chemików 7, 09-411 Płock</w:t>
      </w:r>
    </w:p>
    <w:p w:rsidR="00032178" w:rsidRPr="00876C11" w:rsidRDefault="00032178" w:rsidP="00032178">
      <w:pPr>
        <w:pStyle w:val="Default"/>
        <w:rPr>
          <w:sz w:val="22"/>
          <w:szCs w:val="22"/>
        </w:rPr>
      </w:pPr>
      <w:r w:rsidRPr="00876C11">
        <w:rPr>
          <w:sz w:val="22"/>
          <w:szCs w:val="22"/>
        </w:rPr>
        <w:t>kom. +48</w:t>
      </w:r>
      <w:r w:rsidR="00920186">
        <w:rPr>
          <w:sz w:val="22"/>
          <w:szCs w:val="22"/>
        </w:rPr>
        <w:t> 695 857 662</w:t>
      </w:r>
    </w:p>
    <w:p w:rsidR="00BA741C" w:rsidRPr="00C038DE" w:rsidRDefault="00920186" w:rsidP="00FC1C85">
      <w:pPr>
        <w:pStyle w:val="Wcicienormalne1"/>
        <w:spacing w:after="300"/>
        <w:ind w:left="0"/>
        <w:jc w:val="both"/>
        <w:rPr>
          <w:rFonts w:ascii="Arial" w:hAnsi="Arial" w:cs="Arial"/>
          <w:b/>
          <w:sz w:val="22"/>
          <w:szCs w:val="22"/>
          <w:lang w:val="pl-PL"/>
        </w:rPr>
      </w:pPr>
      <w:r>
        <w:rPr>
          <w:rFonts w:ascii="Arial" w:hAnsi="Arial" w:cs="Arial"/>
          <w:sz w:val="22"/>
          <w:szCs w:val="22"/>
          <w:lang w:val="pl-PL"/>
        </w:rPr>
        <w:t>radoslaw.krawiel</w:t>
      </w:r>
      <w:r w:rsidR="00032178" w:rsidRPr="00C038DE">
        <w:rPr>
          <w:rFonts w:ascii="Arial" w:hAnsi="Arial" w:cs="Arial"/>
          <w:sz w:val="22"/>
          <w:szCs w:val="22"/>
          <w:lang w:val="pl-PL"/>
        </w:rPr>
        <w:t>@orlen.pl</w:t>
      </w:r>
    </w:p>
    <w:p w:rsidR="00DB57AB" w:rsidRPr="007B04E0" w:rsidRDefault="00210A02"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WARUNKI OGÓLNE</w:t>
      </w:r>
    </w:p>
    <w:p w:rsidR="004D1693" w:rsidRDefault="004D1693" w:rsidP="006C5304">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 xml:space="preserve">Dokumenty składające się na </w:t>
      </w:r>
      <w:r w:rsidR="002B0221">
        <w:rPr>
          <w:rFonts w:ascii="Arial" w:hAnsi="Arial" w:cs="Arial"/>
          <w:sz w:val="22"/>
          <w:szCs w:val="22"/>
          <w:lang w:val="pl-PL"/>
        </w:rPr>
        <w:t>Z</w:t>
      </w:r>
      <w:r w:rsidR="00032178">
        <w:rPr>
          <w:rFonts w:ascii="Arial" w:hAnsi="Arial" w:cs="Arial"/>
          <w:sz w:val="22"/>
          <w:szCs w:val="22"/>
          <w:lang w:val="pl-PL"/>
        </w:rPr>
        <w:t>apytanie</w:t>
      </w:r>
      <w:r w:rsidR="007D29B9">
        <w:rPr>
          <w:rFonts w:ascii="Arial" w:hAnsi="Arial" w:cs="Arial"/>
          <w:sz w:val="22"/>
          <w:szCs w:val="22"/>
          <w:lang w:val="pl-PL"/>
        </w:rPr>
        <w:t xml:space="preserve"> ofertowe</w:t>
      </w:r>
      <w:r>
        <w:rPr>
          <w:rFonts w:ascii="Arial" w:hAnsi="Arial" w:cs="Arial"/>
          <w:sz w:val="22"/>
          <w:szCs w:val="22"/>
          <w:lang w:val="pl-PL"/>
        </w:rPr>
        <w:t xml:space="preserve"> są własnością Zamawiającego </w:t>
      </w:r>
      <w:r w:rsidR="00D37AC4">
        <w:rPr>
          <w:rFonts w:ascii="Arial" w:hAnsi="Arial" w:cs="Arial"/>
          <w:sz w:val="22"/>
          <w:szCs w:val="22"/>
          <w:lang w:val="pl-PL"/>
        </w:rPr>
        <w:br/>
      </w:r>
      <w:r>
        <w:rPr>
          <w:rFonts w:ascii="Arial" w:hAnsi="Arial" w:cs="Arial"/>
          <w:sz w:val="22"/>
          <w:szCs w:val="22"/>
          <w:lang w:val="pl-PL"/>
        </w:rPr>
        <w:t>i nie mogą być powielane w jakiejkolwiek formie bez uprzedniej pisemnej zgody Zamawiającego.</w:t>
      </w:r>
    </w:p>
    <w:p w:rsidR="00167AC3" w:rsidRDefault="004D1693" w:rsidP="006C5304">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 xml:space="preserve">Dokumenty te udostępniane są firmom </w:t>
      </w:r>
      <w:r w:rsidR="00C568C7">
        <w:rPr>
          <w:rFonts w:ascii="Arial" w:hAnsi="Arial" w:cs="Arial"/>
          <w:sz w:val="22"/>
          <w:szCs w:val="22"/>
          <w:lang w:val="pl-PL"/>
        </w:rPr>
        <w:t xml:space="preserve">będącym potencjalnymi Oferentami </w:t>
      </w:r>
      <w:r>
        <w:rPr>
          <w:rFonts w:ascii="Arial" w:hAnsi="Arial" w:cs="Arial"/>
          <w:sz w:val="22"/>
          <w:szCs w:val="22"/>
          <w:lang w:val="pl-PL"/>
        </w:rPr>
        <w:t xml:space="preserve">przy założeniu, że tylko pracownicy firmy będą mieli do nich dostęp, a informacje zawarte </w:t>
      </w:r>
      <w:r w:rsidR="00117612">
        <w:rPr>
          <w:rFonts w:ascii="Arial" w:hAnsi="Arial" w:cs="Arial"/>
          <w:sz w:val="22"/>
          <w:szCs w:val="22"/>
          <w:lang w:val="pl-PL"/>
        </w:rPr>
        <w:br/>
      </w:r>
      <w:r>
        <w:rPr>
          <w:rFonts w:ascii="Arial" w:hAnsi="Arial" w:cs="Arial"/>
          <w:sz w:val="22"/>
          <w:szCs w:val="22"/>
          <w:lang w:val="pl-PL"/>
        </w:rPr>
        <w:t xml:space="preserve">w treści dokumentów będą wykorzystane wyłącznie do przygotowania odpowiedzi </w:t>
      </w:r>
      <w:r w:rsidR="00117612">
        <w:rPr>
          <w:rFonts w:ascii="Arial" w:hAnsi="Arial" w:cs="Arial"/>
          <w:sz w:val="22"/>
          <w:szCs w:val="22"/>
          <w:lang w:val="pl-PL"/>
        </w:rPr>
        <w:br/>
      </w:r>
      <w:r>
        <w:rPr>
          <w:rFonts w:ascii="Arial" w:hAnsi="Arial" w:cs="Arial"/>
          <w:sz w:val="22"/>
          <w:szCs w:val="22"/>
          <w:lang w:val="pl-PL"/>
        </w:rPr>
        <w:t>i nie będą udostępniane osobom trzecim.</w:t>
      </w:r>
    </w:p>
    <w:p w:rsidR="004D1693" w:rsidRDefault="004D1693" w:rsidP="006C5304">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Oferentem jest podmiot, do k</w:t>
      </w:r>
      <w:r w:rsidR="00117612">
        <w:rPr>
          <w:rFonts w:ascii="Arial" w:hAnsi="Arial" w:cs="Arial"/>
          <w:sz w:val="22"/>
          <w:szCs w:val="22"/>
          <w:lang w:val="pl-PL"/>
        </w:rPr>
        <w:t>tórego skierowane</w:t>
      </w:r>
      <w:r w:rsidR="007D29B9">
        <w:rPr>
          <w:rFonts w:ascii="Arial" w:hAnsi="Arial" w:cs="Arial"/>
          <w:sz w:val="22"/>
          <w:szCs w:val="22"/>
          <w:lang w:val="pl-PL"/>
        </w:rPr>
        <w:t xml:space="preserve"> jest niniejsze</w:t>
      </w:r>
      <w:r>
        <w:rPr>
          <w:rFonts w:ascii="Arial" w:hAnsi="Arial" w:cs="Arial"/>
          <w:sz w:val="22"/>
          <w:szCs w:val="22"/>
          <w:lang w:val="pl-PL"/>
        </w:rPr>
        <w:t xml:space="preserve"> </w:t>
      </w:r>
      <w:r w:rsidR="002B0221">
        <w:rPr>
          <w:rFonts w:ascii="Arial" w:hAnsi="Arial" w:cs="Arial"/>
          <w:sz w:val="22"/>
          <w:szCs w:val="22"/>
          <w:lang w:val="pl-PL"/>
        </w:rPr>
        <w:t>Z</w:t>
      </w:r>
      <w:r w:rsidR="007D29B9">
        <w:rPr>
          <w:rFonts w:ascii="Arial" w:hAnsi="Arial" w:cs="Arial"/>
          <w:sz w:val="22"/>
          <w:szCs w:val="22"/>
          <w:lang w:val="pl-PL"/>
        </w:rPr>
        <w:t>apytanie</w:t>
      </w:r>
      <w:r w:rsidR="003A7AF1">
        <w:rPr>
          <w:rFonts w:ascii="Arial" w:hAnsi="Arial" w:cs="Arial"/>
          <w:sz w:val="22"/>
          <w:szCs w:val="22"/>
          <w:lang w:val="pl-PL"/>
        </w:rPr>
        <w:t xml:space="preserve"> ofertowe</w:t>
      </w:r>
      <w:r w:rsidR="00C24A7E">
        <w:rPr>
          <w:rFonts w:ascii="Arial" w:hAnsi="Arial" w:cs="Arial"/>
          <w:sz w:val="22"/>
          <w:szCs w:val="22"/>
          <w:lang w:val="pl-PL"/>
        </w:rPr>
        <w:t xml:space="preserve"> i kt</w:t>
      </w:r>
      <w:r w:rsidR="001C7F14">
        <w:rPr>
          <w:rFonts w:ascii="Arial" w:hAnsi="Arial" w:cs="Arial"/>
          <w:sz w:val="22"/>
          <w:szCs w:val="22"/>
          <w:lang w:val="pl-PL"/>
        </w:rPr>
        <w:t xml:space="preserve">óry zdecyduje się </w:t>
      </w:r>
      <w:r w:rsidR="0021101E">
        <w:rPr>
          <w:rFonts w:ascii="Arial" w:hAnsi="Arial" w:cs="Arial"/>
          <w:sz w:val="22"/>
          <w:szCs w:val="22"/>
          <w:lang w:val="pl-PL"/>
        </w:rPr>
        <w:t xml:space="preserve">na udział </w:t>
      </w:r>
      <w:r w:rsidR="001C7F14">
        <w:rPr>
          <w:rFonts w:ascii="Arial" w:hAnsi="Arial" w:cs="Arial"/>
          <w:sz w:val="22"/>
          <w:szCs w:val="22"/>
          <w:lang w:val="pl-PL"/>
        </w:rPr>
        <w:t>w p</w:t>
      </w:r>
      <w:r w:rsidR="00C24A7E">
        <w:rPr>
          <w:rFonts w:ascii="Arial" w:hAnsi="Arial" w:cs="Arial"/>
          <w:sz w:val="22"/>
          <w:szCs w:val="22"/>
          <w:lang w:val="pl-PL"/>
        </w:rPr>
        <w:t>ostępowaniu</w:t>
      </w:r>
      <w:r w:rsidR="00117612">
        <w:rPr>
          <w:rFonts w:ascii="Arial" w:hAnsi="Arial" w:cs="Arial"/>
          <w:sz w:val="22"/>
          <w:szCs w:val="22"/>
          <w:lang w:val="pl-PL"/>
        </w:rPr>
        <w:t xml:space="preserve"> zakupowym</w:t>
      </w:r>
      <w:r w:rsidR="007D29B9">
        <w:rPr>
          <w:rFonts w:ascii="Arial" w:hAnsi="Arial" w:cs="Arial"/>
          <w:sz w:val="22"/>
          <w:szCs w:val="22"/>
          <w:lang w:val="pl-PL"/>
        </w:rPr>
        <w:t>.</w:t>
      </w:r>
    </w:p>
    <w:p w:rsidR="000304CE" w:rsidRPr="004D1693" w:rsidRDefault="00210A02" w:rsidP="006C5304">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Oferent powinien zapoznać się ze wszystkimi informacjami zawartymi w</w:t>
      </w:r>
      <w:r w:rsidR="002B0221">
        <w:rPr>
          <w:rFonts w:ascii="Arial" w:hAnsi="Arial" w:cs="Arial"/>
          <w:sz w:val="22"/>
          <w:szCs w:val="22"/>
          <w:lang w:val="pl-PL"/>
        </w:rPr>
        <w:t xml:space="preserve"> Z</w:t>
      </w:r>
      <w:r w:rsidR="007D29B9">
        <w:rPr>
          <w:rFonts w:ascii="Arial" w:hAnsi="Arial" w:cs="Arial"/>
          <w:sz w:val="22"/>
          <w:szCs w:val="22"/>
          <w:lang w:val="pl-PL"/>
        </w:rPr>
        <w:t xml:space="preserve">apytaniu ofertowym </w:t>
      </w:r>
      <w:r>
        <w:rPr>
          <w:rFonts w:ascii="Arial" w:hAnsi="Arial" w:cs="Arial"/>
          <w:sz w:val="22"/>
          <w:szCs w:val="22"/>
          <w:lang w:val="pl-PL"/>
        </w:rPr>
        <w:t>w celu prawidłowego przygotowania oferty.</w:t>
      </w:r>
      <w:r w:rsidR="00C568C7">
        <w:rPr>
          <w:rFonts w:ascii="Arial" w:hAnsi="Arial" w:cs="Arial"/>
          <w:sz w:val="22"/>
          <w:szCs w:val="22"/>
          <w:lang w:val="pl-PL"/>
        </w:rPr>
        <w:t xml:space="preserve"> Wszelkie niejasności lub wątpliwości powinny stanowić  przedmiot pytań do Zamawiającego.</w:t>
      </w:r>
    </w:p>
    <w:p w:rsidR="00310A1B" w:rsidRDefault="00310A1B" w:rsidP="006C5304">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Za dostarczenie oferty niekompletnej lub nie w pełni odpowiadającej warunkom określonym w </w:t>
      </w:r>
      <w:r w:rsidR="002B0221">
        <w:rPr>
          <w:rFonts w:ascii="Arial" w:hAnsi="Arial" w:cs="Arial"/>
          <w:sz w:val="22"/>
          <w:szCs w:val="22"/>
          <w:lang w:val="pl-PL"/>
        </w:rPr>
        <w:t>Z</w:t>
      </w:r>
      <w:r w:rsidR="007D29B9">
        <w:rPr>
          <w:rFonts w:ascii="Arial" w:hAnsi="Arial" w:cs="Arial"/>
          <w:sz w:val="22"/>
          <w:szCs w:val="22"/>
          <w:lang w:val="pl-PL"/>
        </w:rPr>
        <w:t xml:space="preserve">apytaniu </w:t>
      </w:r>
      <w:r w:rsidR="002B0221">
        <w:rPr>
          <w:rFonts w:ascii="Arial" w:hAnsi="Arial" w:cs="Arial"/>
          <w:sz w:val="22"/>
          <w:szCs w:val="22"/>
          <w:lang w:val="pl-PL"/>
        </w:rPr>
        <w:t xml:space="preserve">ofertowym </w:t>
      </w:r>
      <w:r>
        <w:rPr>
          <w:rFonts w:ascii="Arial" w:hAnsi="Arial" w:cs="Arial"/>
          <w:sz w:val="22"/>
          <w:szCs w:val="22"/>
          <w:lang w:val="pl-PL"/>
        </w:rPr>
        <w:t>pełne ryzyko, włącznie z odrzuceniem oferty, ponosi Oferent.</w:t>
      </w:r>
    </w:p>
    <w:p w:rsidR="00D13C50" w:rsidRDefault="00D13C50" w:rsidP="008D27FD">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Zamawiający zastrzega, że:</w:t>
      </w:r>
    </w:p>
    <w:p w:rsidR="00720D5E" w:rsidRPr="00720D5E" w:rsidRDefault="00661FC0" w:rsidP="00B376BE">
      <w:pPr>
        <w:pStyle w:val="Wcicienormalne"/>
        <w:numPr>
          <w:ilvl w:val="1"/>
          <w:numId w:val="10"/>
        </w:numPr>
        <w:tabs>
          <w:tab w:val="clear" w:pos="851"/>
          <w:tab w:val="clear" w:pos="1620"/>
          <w:tab w:val="num" w:pos="993"/>
        </w:tabs>
        <w:spacing w:after="0"/>
        <w:ind w:left="993" w:hanging="284"/>
        <w:jc w:val="both"/>
        <w:rPr>
          <w:rFonts w:ascii="Arial" w:hAnsi="Arial" w:cs="Arial"/>
          <w:sz w:val="22"/>
          <w:szCs w:val="22"/>
          <w:lang w:val="pl-PL"/>
        </w:rPr>
      </w:pPr>
      <w:r>
        <w:rPr>
          <w:rFonts w:ascii="Arial" w:hAnsi="Arial" w:cs="Arial"/>
          <w:sz w:val="22"/>
          <w:szCs w:val="22"/>
          <w:lang w:val="pl-PL"/>
        </w:rPr>
        <w:t>ma</w:t>
      </w:r>
      <w:r w:rsidR="00B860A5" w:rsidRPr="00B860A5">
        <w:rPr>
          <w:rFonts w:ascii="Arial" w:hAnsi="Arial" w:cs="Arial"/>
          <w:sz w:val="22"/>
          <w:szCs w:val="22"/>
          <w:lang w:val="pl-PL"/>
        </w:rPr>
        <w:t xml:space="preserve"> prawo do dowolnego wyboru podmiotu/podmiotów, z którymi będą prowadzone negocjacje w odniesieniu do części lub całości zakresu złożonych odpowiedzi oraz do zawarcia umowy z więcej niż jednym </w:t>
      </w:r>
      <w:r w:rsidR="0052429B">
        <w:rPr>
          <w:rFonts w:ascii="Arial" w:hAnsi="Arial" w:cs="Arial"/>
          <w:sz w:val="22"/>
          <w:szCs w:val="22"/>
          <w:lang w:val="pl-PL"/>
        </w:rPr>
        <w:t>Sprzedawcą/Wykonawcą</w:t>
      </w:r>
      <w:r w:rsidR="00B860A5" w:rsidRPr="00B860A5">
        <w:rPr>
          <w:rFonts w:ascii="Arial" w:hAnsi="Arial" w:cs="Arial"/>
          <w:sz w:val="22"/>
          <w:szCs w:val="22"/>
          <w:lang w:val="pl-PL"/>
        </w:rPr>
        <w:t xml:space="preserve"> wyłonionym </w:t>
      </w:r>
      <w:r w:rsidR="001C7F14">
        <w:rPr>
          <w:rFonts w:ascii="Arial" w:hAnsi="Arial" w:cs="Arial"/>
          <w:sz w:val="22"/>
          <w:szCs w:val="22"/>
          <w:lang w:val="pl-PL"/>
        </w:rPr>
        <w:br/>
      </w:r>
      <w:r w:rsidR="00B860A5" w:rsidRPr="00B860A5">
        <w:rPr>
          <w:rFonts w:ascii="Arial" w:hAnsi="Arial" w:cs="Arial"/>
          <w:sz w:val="22"/>
          <w:szCs w:val="22"/>
          <w:lang w:val="pl-PL"/>
        </w:rPr>
        <w:t xml:space="preserve">w drodze negocjacji, przy czym zakres umowy może obejmować całość lub część </w:t>
      </w:r>
      <w:r w:rsidR="0052429B">
        <w:rPr>
          <w:rFonts w:ascii="Arial" w:hAnsi="Arial" w:cs="Arial"/>
          <w:sz w:val="22"/>
          <w:szCs w:val="22"/>
          <w:lang w:val="pl-PL"/>
        </w:rPr>
        <w:t>zakresu złożonej odpowiedzi na Z</w:t>
      </w:r>
      <w:r w:rsidR="00B860A5" w:rsidRPr="00B860A5">
        <w:rPr>
          <w:rFonts w:ascii="Arial" w:hAnsi="Arial" w:cs="Arial"/>
          <w:sz w:val="22"/>
          <w:szCs w:val="22"/>
          <w:lang w:val="pl-PL"/>
        </w:rPr>
        <w:t>apytanie ofertowe</w:t>
      </w:r>
      <w:r w:rsidR="007C6D5D">
        <w:rPr>
          <w:rFonts w:ascii="Arial" w:hAnsi="Arial" w:cs="Arial"/>
          <w:sz w:val="22"/>
          <w:szCs w:val="22"/>
          <w:lang w:val="pl-PL"/>
        </w:rPr>
        <w:t>;</w:t>
      </w:r>
    </w:p>
    <w:p w:rsidR="00720D5E" w:rsidRPr="00F70E5D" w:rsidRDefault="00720D5E"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Pr>
          <w:rFonts w:ascii="Arial" w:hAnsi="Arial" w:cs="Arial"/>
          <w:sz w:val="22"/>
          <w:szCs w:val="22"/>
          <w:lang w:val="pl-PL"/>
        </w:rPr>
        <w:t>ma prawo nie dokonać wyboru oferty;</w:t>
      </w:r>
    </w:p>
    <w:p w:rsidR="00720D5E" w:rsidRDefault="00720D5E"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sidRPr="00463569">
        <w:rPr>
          <w:rFonts w:ascii="Arial" w:hAnsi="Arial" w:cs="Arial"/>
          <w:sz w:val="22"/>
          <w:szCs w:val="22"/>
          <w:lang w:val="pl-PL"/>
        </w:rPr>
        <w:t>ma prawo wyboru oferty częś</w:t>
      </w:r>
      <w:r w:rsidRPr="00F70E5D">
        <w:rPr>
          <w:rFonts w:ascii="Arial" w:hAnsi="Arial" w:cs="Arial"/>
          <w:sz w:val="22"/>
          <w:szCs w:val="22"/>
          <w:lang w:val="pl-PL"/>
        </w:rPr>
        <w:t>ciowej</w:t>
      </w:r>
      <w:r>
        <w:rPr>
          <w:rFonts w:ascii="Arial" w:hAnsi="Arial" w:cs="Arial"/>
          <w:sz w:val="22"/>
          <w:szCs w:val="22"/>
          <w:lang w:val="pl-PL"/>
        </w:rPr>
        <w:t>;</w:t>
      </w:r>
    </w:p>
    <w:p w:rsidR="00D13C50" w:rsidRPr="00F70E5D" w:rsidRDefault="00D13C50"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sidRPr="00463569">
        <w:rPr>
          <w:rFonts w:ascii="Arial" w:hAnsi="Arial" w:cs="Arial"/>
          <w:sz w:val="22"/>
          <w:szCs w:val="22"/>
          <w:lang w:val="pl-PL"/>
        </w:rPr>
        <w:t xml:space="preserve">ma prawo do zamknięcia postępowania </w:t>
      </w:r>
      <w:r w:rsidR="002B0221" w:rsidRPr="00463569">
        <w:rPr>
          <w:rFonts w:ascii="Arial" w:hAnsi="Arial" w:cs="Arial"/>
          <w:sz w:val="22"/>
          <w:szCs w:val="22"/>
          <w:lang w:val="pl-PL"/>
        </w:rPr>
        <w:t xml:space="preserve">zakupowego </w:t>
      </w:r>
      <w:r w:rsidR="00C24A7E" w:rsidRPr="00463569">
        <w:rPr>
          <w:rFonts w:ascii="Arial" w:hAnsi="Arial" w:cs="Arial"/>
          <w:sz w:val="22"/>
          <w:szCs w:val="22"/>
          <w:lang w:val="pl-PL"/>
        </w:rPr>
        <w:t xml:space="preserve">bez rozstrzygnięcia </w:t>
      </w:r>
      <w:r w:rsidRPr="00463569">
        <w:rPr>
          <w:rFonts w:ascii="Arial" w:hAnsi="Arial" w:cs="Arial"/>
          <w:sz w:val="22"/>
          <w:szCs w:val="22"/>
          <w:lang w:val="pl-PL"/>
        </w:rPr>
        <w:t>na każdym jego etapie do mome</w:t>
      </w:r>
      <w:r w:rsidR="002B0221" w:rsidRPr="00F70E5D">
        <w:rPr>
          <w:rFonts w:ascii="Arial" w:hAnsi="Arial" w:cs="Arial"/>
          <w:sz w:val="22"/>
          <w:szCs w:val="22"/>
          <w:lang w:val="pl-PL"/>
        </w:rPr>
        <w:t>ntu zatwierdzenia wyboru oferty;</w:t>
      </w:r>
    </w:p>
    <w:p w:rsidR="00D13C50" w:rsidRDefault="00D13C50"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Pr>
          <w:rFonts w:ascii="Arial" w:hAnsi="Arial" w:cs="Arial"/>
          <w:sz w:val="22"/>
          <w:szCs w:val="22"/>
          <w:lang w:val="pl-PL"/>
        </w:rPr>
        <w:t xml:space="preserve">ma prawo odwołać postępowanie na każdym jego etapie bez wyboru oferty </w:t>
      </w:r>
      <w:r w:rsidR="00AE0C7B">
        <w:rPr>
          <w:rFonts w:ascii="Arial" w:hAnsi="Arial" w:cs="Arial"/>
          <w:sz w:val="22"/>
          <w:szCs w:val="22"/>
          <w:lang w:val="pl-PL"/>
        </w:rPr>
        <w:t xml:space="preserve">oraz </w:t>
      </w:r>
      <w:r>
        <w:rPr>
          <w:rFonts w:ascii="Arial" w:hAnsi="Arial" w:cs="Arial"/>
          <w:sz w:val="22"/>
          <w:szCs w:val="22"/>
          <w:lang w:val="pl-PL"/>
        </w:rPr>
        <w:t>bez podania przyczyny do momentu zawarcia umowy</w:t>
      </w:r>
      <w:r w:rsidR="002B0221">
        <w:rPr>
          <w:rFonts w:ascii="Arial" w:hAnsi="Arial" w:cs="Arial"/>
          <w:sz w:val="22"/>
          <w:szCs w:val="22"/>
          <w:lang w:val="pl-PL"/>
        </w:rPr>
        <w:t>;</w:t>
      </w:r>
    </w:p>
    <w:p w:rsidR="00835168" w:rsidRDefault="00835168" w:rsidP="00835168">
      <w:pPr>
        <w:pStyle w:val="Wcicienormalne"/>
        <w:tabs>
          <w:tab w:val="clear" w:pos="851"/>
          <w:tab w:val="right" w:pos="993"/>
        </w:tabs>
        <w:spacing w:after="0"/>
        <w:ind w:left="993"/>
        <w:jc w:val="both"/>
        <w:rPr>
          <w:rFonts w:ascii="Arial" w:hAnsi="Arial" w:cs="Arial"/>
          <w:sz w:val="22"/>
          <w:szCs w:val="22"/>
          <w:lang w:val="pl-PL"/>
        </w:rPr>
      </w:pPr>
    </w:p>
    <w:p w:rsidR="00D13C50" w:rsidRDefault="00D13C50"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Pr>
          <w:rFonts w:ascii="Arial" w:hAnsi="Arial" w:cs="Arial"/>
          <w:sz w:val="22"/>
          <w:szCs w:val="22"/>
          <w:lang w:val="pl-PL"/>
        </w:rPr>
        <w:lastRenderedPageBreak/>
        <w:t xml:space="preserve">ma możliwość zaproszenia </w:t>
      </w:r>
      <w:r w:rsidR="001C7F14">
        <w:rPr>
          <w:rFonts w:ascii="Arial" w:hAnsi="Arial" w:cs="Arial"/>
          <w:sz w:val="22"/>
          <w:szCs w:val="22"/>
          <w:lang w:val="pl-PL"/>
        </w:rPr>
        <w:t xml:space="preserve">Oferenta </w:t>
      </w:r>
      <w:r>
        <w:rPr>
          <w:rFonts w:ascii="Arial" w:hAnsi="Arial" w:cs="Arial"/>
          <w:sz w:val="22"/>
          <w:szCs w:val="22"/>
          <w:lang w:val="pl-PL"/>
        </w:rPr>
        <w:t>do przeprowadzenia negocjacji złożonej oferty</w:t>
      </w:r>
      <w:r w:rsidR="002B0221">
        <w:rPr>
          <w:rFonts w:ascii="Arial" w:hAnsi="Arial" w:cs="Arial"/>
          <w:sz w:val="22"/>
          <w:szCs w:val="22"/>
          <w:lang w:val="pl-PL"/>
        </w:rPr>
        <w:t>;</w:t>
      </w:r>
    </w:p>
    <w:p w:rsidR="002C3F05" w:rsidRDefault="00D13C50" w:rsidP="00B376BE">
      <w:pPr>
        <w:pStyle w:val="Wcicienormalne"/>
        <w:numPr>
          <w:ilvl w:val="1"/>
          <w:numId w:val="10"/>
        </w:numPr>
        <w:tabs>
          <w:tab w:val="clear" w:pos="851"/>
          <w:tab w:val="clear" w:pos="1620"/>
          <w:tab w:val="right" w:pos="993"/>
        </w:tabs>
        <w:spacing w:after="0"/>
        <w:ind w:left="993" w:hanging="284"/>
        <w:jc w:val="both"/>
        <w:rPr>
          <w:rFonts w:ascii="Arial" w:hAnsi="Arial" w:cs="Arial"/>
          <w:sz w:val="22"/>
          <w:szCs w:val="22"/>
          <w:lang w:val="pl-PL"/>
        </w:rPr>
      </w:pPr>
      <w:r w:rsidRPr="00D13C50">
        <w:rPr>
          <w:rFonts w:ascii="Arial" w:hAnsi="Arial" w:cs="Arial"/>
          <w:sz w:val="22"/>
          <w:szCs w:val="22"/>
          <w:lang w:val="pl-PL"/>
        </w:rPr>
        <w:t>ma prawo do odstąpienia od prowadzonych negocjacji na każdym etapie postępowania</w:t>
      </w:r>
      <w:r w:rsidR="002B3DEC">
        <w:rPr>
          <w:rFonts w:ascii="Arial" w:hAnsi="Arial" w:cs="Arial"/>
          <w:sz w:val="22"/>
          <w:szCs w:val="22"/>
          <w:lang w:val="pl-PL"/>
        </w:rPr>
        <w:t xml:space="preserve"> zakupowego</w:t>
      </w:r>
      <w:r w:rsidRPr="00D13C50">
        <w:rPr>
          <w:rFonts w:ascii="Arial" w:hAnsi="Arial" w:cs="Arial"/>
          <w:sz w:val="22"/>
          <w:szCs w:val="22"/>
          <w:lang w:val="pl-PL"/>
        </w:rPr>
        <w:t xml:space="preserve">. </w:t>
      </w:r>
      <w:r w:rsidRPr="00FE4FC0">
        <w:rPr>
          <w:rFonts w:ascii="Arial" w:hAnsi="Arial" w:cs="Arial"/>
          <w:sz w:val="22"/>
          <w:szCs w:val="22"/>
          <w:lang w:val="pl-PL"/>
        </w:rPr>
        <w:t>W takim przyp</w:t>
      </w:r>
      <w:r w:rsidR="00D8119E" w:rsidRPr="00FE4FC0">
        <w:rPr>
          <w:rFonts w:ascii="Arial" w:hAnsi="Arial" w:cs="Arial"/>
          <w:sz w:val="22"/>
          <w:szCs w:val="22"/>
          <w:lang w:val="pl-PL"/>
        </w:rPr>
        <w:t xml:space="preserve">adku koszty powstałe w związku </w:t>
      </w:r>
      <w:r w:rsidR="00C56CE9">
        <w:rPr>
          <w:rFonts w:ascii="Arial" w:hAnsi="Arial" w:cs="Arial"/>
          <w:sz w:val="22"/>
          <w:szCs w:val="22"/>
          <w:lang w:val="pl-PL"/>
        </w:rPr>
        <w:br/>
      </w:r>
      <w:r w:rsidRPr="00FE4FC0">
        <w:rPr>
          <w:rFonts w:ascii="Arial" w:hAnsi="Arial" w:cs="Arial"/>
          <w:sz w:val="22"/>
          <w:szCs w:val="22"/>
          <w:lang w:val="pl-PL"/>
        </w:rPr>
        <w:t xml:space="preserve">z prowadzeniem postępowania </w:t>
      </w:r>
      <w:r w:rsidR="002B3DEC" w:rsidRPr="00FE4FC0">
        <w:rPr>
          <w:rFonts w:ascii="Arial" w:hAnsi="Arial" w:cs="Arial"/>
          <w:sz w:val="22"/>
          <w:szCs w:val="22"/>
          <w:lang w:val="pl-PL"/>
        </w:rPr>
        <w:t xml:space="preserve">zakupowego </w:t>
      </w:r>
      <w:r w:rsidR="00F611F7">
        <w:rPr>
          <w:rFonts w:ascii="Arial" w:hAnsi="Arial" w:cs="Arial"/>
          <w:sz w:val="22"/>
          <w:szCs w:val="22"/>
          <w:lang w:val="pl-PL"/>
        </w:rPr>
        <w:t>ponosi każda ze S</w:t>
      </w:r>
      <w:r w:rsidRPr="00FE4FC0">
        <w:rPr>
          <w:rFonts w:ascii="Arial" w:hAnsi="Arial" w:cs="Arial"/>
          <w:sz w:val="22"/>
          <w:szCs w:val="22"/>
          <w:lang w:val="pl-PL"/>
        </w:rPr>
        <w:t>tron w swoim zakresie.</w:t>
      </w:r>
    </w:p>
    <w:p w:rsidR="003C2A39" w:rsidRPr="00C038DE" w:rsidRDefault="003C2A39" w:rsidP="003C2A39">
      <w:pPr>
        <w:pStyle w:val="Wcicienormalne1"/>
        <w:numPr>
          <w:ilvl w:val="0"/>
          <w:numId w:val="5"/>
        </w:numPr>
        <w:tabs>
          <w:tab w:val="clear" w:pos="851"/>
          <w:tab w:val="left" w:pos="644"/>
        </w:tabs>
        <w:spacing w:after="0"/>
        <w:ind w:left="644"/>
        <w:jc w:val="both"/>
        <w:rPr>
          <w:rFonts w:ascii="Arial" w:hAnsi="Arial" w:cs="Arial"/>
          <w:sz w:val="22"/>
          <w:szCs w:val="22"/>
          <w:lang w:val="pl-PL"/>
        </w:rPr>
      </w:pPr>
      <w:r w:rsidRPr="003C2A39">
        <w:rPr>
          <w:rFonts w:ascii="Arial" w:hAnsi="Arial" w:cs="Arial"/>
          <w:sz w:val="22"/>
          <w:szCs w:val="22"/>
          <w:lang w:val="pl-PL"/>
        </w:rPr>
        <w:t xml:space="preserve">Oferent może zgłaszać ewentualne zmiany lub uwagi do wzoru </w:t>
      </w:r>
      <w:r w:rsidR="001C7F14">
        <w:rPr>
          <w:rFonts w:ascii="Arial" w:hAnsi="Arial" w:cs="Arial"/>
          <w:sz w:val="22"/>
          <w:szCs w:val="22"/>
          <w:lang w:val="pl-PL"/>
        </w:rPr>
        <w:t>u</w:t>
      </w:r>
      <w:r w:rsidRPr="003C2A39">
        <w:rPr>
          <w:rFonts w:ascii="Arial" w:hAnsi="Arial" w:cs="Arial"/>
          <w:sz w:val="22"/>
          <w:szCs w:val="22"/>
          <w:lang w:val="pl-PL"/>
        </w:rPr>
        <w:t>mow</w:t>
      </w:r>
      <w:r w:rsidR="00F21B4A">
        <w:rPr>
          <w:rFonts w:ascii="Arial" w:hAnsi="Arial" w:cs="Arial"/>
          <w:sz w:val="22"/>
          <w:szCs w:val="22"/>
          <w:lang w:val="pl-PL"/>
        </w:rPr>
        <w:t xml:space="preserve">y udostępnionego na Platformie </w:t>
      </w:r>
      <w:r w:rsidR="002B3DEC">
        <w:rPr>
          <w:rFonts w:ascii="Arial" w:hAnsi="Arial" w:cs="Arial"/>
          <w:sz w:val="22"/>
          <w:szCs w:val="22"/>
          <w:lang w:val="pl-PL"/>
        </w:rPr>
        <w:t>Z</w:t>
      </w:r>
      <w:r w:rsidR="00F21B4A">
        <w:rPr>
          <w:rFonts w:ascii="Arial" w:hAnsi="Arial" w:cs="Arial"/>
          <w:sz w:val="22"/>
          <w:szCs w:val="22"/>
          <w:lang w:val="pl-PL"/>
        </w:rPr>
        <w:t>akupowej Connect</w:t>
      </w:r>
      <w:r w:rsidRPr="003C2A39">
        <w:rPr>
          <w:rFonts w:ascii="Arial" w:hAnsi="Arial" w:cs="Arial"/>
          <w:sz w:val="22"/>
          <w:szCs w:val="22"/>
          <w:lang w:val="pl-PL"/>
        </w:rPr>
        <w:t xml:space="preserve"> tylko i wyłącznie do dnia upływu terminu składania ofert w postępowaniu</w:t>
      </w:r>
      <w:r w:rsidR="002B3DEC">
        <w:rPr>
          <w:rFonts w:ascii="Arial" w:hAnsi="Arial" w:cs="Arial"/>
          <w:sz w:val="22"/>
          <w:szCs w:val="22"/>
          <w:lang w:val="pl-PL"/>
        </w:rPr>
        <w:t xml:space="preserve"> zakupowym</w:t>
      </w:r>
      <w:r w:rsidR="00C24A7E">
        <w:rPr>
          <w:rFonts w:ascii="Arial" w:hAnsi="Arial" w:cs="Arial"/>
          <w:sz w:val="22"/>
          <w:szCs w:val="22"/>
          <w:lang w:val="pl-PL"/>
        </w:rPr>
        <w:t xml:space="preserve"> lub terminu wskazanego na zgłaszanie uwag w tym przedmiocie</w:t>
      </w:r>
      <w:r w:rsidRPr="003C2A39">
        <w:rPr>
          <w:rFonts w:ascii="Arial" w:hAnsi="Arial" w:cs="Arial"/>
          <w:sz w:val="22"/>
          <w:szCs w:val="22"/>
          <w:lang w:val="pl-PL"/>
        </w:rPr>
        <w:t>. Po upływie ww. terminu uznaje się, że Oferent zaakceptował udostępnion</w:t>
      </w:r>
      <w:r w:rsidR="00F3446F">
        <w:rPr>
          <w:rFonts w:ascii="Arial" w:hAnsi="Arial" w:cs="Arial"/>
          <w:sz w:val="22"/>
          <w:szCs w:val="22"/>
          <w:lang w:val="pl-PL"/>
        </w:rPr>
        <w:t>y</w:t>
      </w:r>
      <w:r w:rsidR="00736FBE">
        <w:rPr>
          <w:rFonts w:ascii="Arial" w:hAnsi="Arial" w:cs="Arial"/>
          <w:sz w:val="22"/>
          <w:szCs w:val="22"/>
          <w:lang w:val="pl-PL"/>
        </w:rPr>
        <w:t xml:space="preserve"> wzór u</w:t>
      </w:r>
      <w:r w:rsidR="00044B3A">
        <w:rPr>
          <w:rFonts w:ascii="Arial" w:hAnsi="Arial" w:cs="Arial"/>
          <w:sz w:val="22"/>
          <w:szCs w:val="22"/>
          <w:lang w:val="pl-PL"/>
        </w:rPr>
        <w:t>mowy w całości bez uwag</w:t>
      </w:r>
      <w:r w:rsidR="000D038F">
        <w:rPr>
          <w:rFonts w:ascii="Arial" w:hAnsi="Arial" w:cs="Arial"/>
          <w:sz w:val="22"/>
          <w:szCs w:val="22"/>
          <w:lang w:val="pl-PL"/>
        </w:rPr>
        <w:t>.</w:t>
      </w:r>
      <w:r w:rsidR="00044B3A">
        <w:rPr>
          <w:rFonts w:ascii="Arial" w:hAnsi="Arial" w:cs="Arial"/>
          <w:sz w:val="22"/>
          <w:szCs w:val="22"/>
          <w:lang w:val="pl-PL"/>
        </w:rPr>
        <w:t xml:space="preserve"> </w:t>
      </w:r>
    </w:p>
    <w:p w:rsidR="00234B34" w:rsidRPr="0008417B" w:rsidRDefault="00234B34" w:rsidP="0008417B">
      <w:pPr>
        <w:pStyle w:val="Wcicienormalne1"/>
        <w:numPr>
          <w:ilvl w:val="0"/>
          <w:numId w:val="5"/>
        </w:numPr>
        <w:tabs>
          <w:tab w:val="clear" w:pos="851"/>
          <w:tab w:val="left" w:pos="644"/>
        </w:tabs>
        <w:spacing w:after="0"/>
        <w:ind w:left="644"/>
        <w:jc w:val="both"/>
        <w:rPr>
          <w:rFonts w:ascii="Arial" w:hAnsi="Arial" w:cs="Arial"/>
          <w:sz w:val="22"/>
          <w:szCs w:val="22"/>
          <w:lang w:val="pl-PL"/>
        </w:rPr>
      </w:pPr>
      <w:r>
        <w:rPr>
          <w:rFonts w:ascii="Arial" w:hAnsi="Arial" w:cs="Arial"/>
          <w:sz w:val="22"/>
          <w:szCs w:val="22"/>
          <w:lang w:val="pl-PL"/>
        </w:rPr>
        <w:t xml:space="preserve">Potwierdzenia uzgodnionych </w:t>
      </w:r>
      <w:r w:rsidRPr="00234B34">
        <w:rPr>
          <w:rFonts w:ascii="Arial" w:hAnsi="Arial" w:cs="Arial"/>
          <w:sz w:val="22"/>
          <w:szCs w:val="22"/>
          <w:lang w:val="pl-PL"/>
        </w:rPr>
        <w:t xml:space="preserve">warunków </w:t>
      </w:r>
      <w:r w:rsidR="00736FBE">
        <w:rPr>
          <w:rFonts w:ascii="Arial" w:hAnsi="Arial" w:cs="Arial"/>
          <w:sz w:val="22"/>
          <w:szCs w:val="22"/>
          <w:lang w:val="pl-PL"/>
        </w:rPr>
        <w:t>u</w:t>
      </w:r>
      <w:r w:rsidR="00F611F7">
        <w:rPr>
          <w:rFonts w:ascii="Arial" w:hAnsi="Arial" w:cs="Arial"/>
          <w:sz w:val="22"/>
          <w:szCs w:val="22"/>
          <w:lang w:val="pl-PL"/>
        </w:rPr>
        <w:t>mowy mogą ze s</w:t>
      </w:r>
      <w:r w:rsidRPr="00234B34">
        <w:rPr>
          <w:rFonts w:ascii="Arial" w:hAnsi="Arial" w:cs="Arial"/>
          <w:sz w:val="22"/>
          <w:szCs w:val="22"/>
          <w:lang w:val="pl-PL"/>
        </w:rPr>
        <w:t xml:space="preserve">trony </w:t>
      </w:r>
      <w:r w:rsidR="00C24A7E">
        <w:rPr>
          <w:rFonts w:ascii="Arial" w:hAnsi="Arial" w:cs="Arial"/>
          <w:sz w:val="22"/>
          <w:szCs w:val="22"/>
          <w:lang w:val="pl-PL"/>
        </w:rPr>
        <w:t>Zamawiającego</w:t>
      </w:r>
      <w:r w:rsidRPr="00234B34">
        <w:rPr>
          <w:rFonts w:ascii="Arial" w:hAnsi="Arial" w:cs="Arial"/>
          <w:sz w:val="22"/>
          <w:szCs w:val="22"/>
          <w:lang w:val="pl-PL"/>
        </w:rPr>
        <w:t xml:space="preserve"> dokonać jedynie osoby posiadające stosowne pełnomocnictwo</w:t>
      </w:r>
      <w:r>
        <w:rPr>
          <w:rFonts w:ascii="Arial" w:hAnsi="Arial" w:cs="Arial"/>
          <w:sz w:val="22"/>
          <w:szCs w:val="22"/>
          <w:lang w:val="pl-PL"/>
        </w:rPr>
        <w:t>.</w:t>
      </w:r>
    </w:p>
    <w:p w:rsidR="0000000A" w:rsidRPr="0000000A" w:rsidRDefault="0000000A" w:rsidP="0008417B">
      <w:pPr>
        <w:pStyle w:val="Wcicienormalne1"/>
        <w:numPr>
          <w:ilvl w:val="0"/>
          <w:numId w:val="5"/>
        </w:numPr>
        <w:tabs>
          <w:tab w:val="clear" w:pos="851"/>
          <w:tab w:val="left" w:pos="644"/>
        </w:tabs>
        <w:spacing w:after="0"/>
        <w:ind w:left="644"/>
        <w:jc w:val="both"/>
        <w:rPr>
          <w:rFonts w:ascii="Arial" w:hAnsi="Arial" w:cs="Arial"/>
          <w:sz w:val="22"/>
          <w:szCs w:val="22"/>
          <w:lang w:val="pl-PL"/>
        </w:rPr>
      </w:pPr>
      <w:r w:rsidRPr="001C3434">
        <w:rPr>
          <w:rFonts w:ascii="Arial" w:hAnsi="Arial" w:cs="Arial"/>
          <w:sz w:val="22"/>
          <w:szCs w:val="22"/>
          <w:lang w:val="pl-PL"/>
        </w:rPr>
        <w:t>W przypadku konieczności udo</w:t>
      </w:r>
      <w:r w:rsidR="00736FBE">
        <w:rPr>
          <w:rFonts w:ascii="Arial" w:hAnsi="Arial" w:cs="Arial"/>
          <w:sz w:val="22"/>
          <w:szCs w:val="22"/>
          <w:lang w:val="pl-PL"/>
        </w:rPr>
        <w:t>stępnienia Oferentom w trakcie p</w:t>
      </w:r>
      <w:r w:rsidRPr="001C3434">
        <w:rPr>
          <w:rFonts w:ascii="Arial" w:hAnsi="Arial" w:cs="Arial"/>
          <w:sz w:val="22"/>
          <w:szCs w:val="22"/>
          <w:lang w:val="pl-PL"/>
        </w:rPr>
        <w:t xml:space="preserve">ostępowania zakupowego informacji stanowiących Tajemnicę Przedsiębiorstwa lub Tajemnicę Spółki </w:t>
      </w:r>
      <w:r w:rsidR="00C24A7E">
        <w:rPr>
          <w:rFonts w:ascii="Arial" w:hAnsi="Arial" w:cs="Arial"/>
          <w:sz w:val="22"/>
          <w:szCs w:val="22"/>
          <w:lang w:val="pl-PL"/>
        </w:rPr>
        <w:t>Zamawiającego</w:t>
      </w:r>
      <w:r w:rsidRPr="001C3434">
        <w:rPr>
          <w:rFonts w:ascii="Arial" w:hAnsi="Arial" w:cs="Arial"/>
          <w:sz w:val="22"/>
          <w:szCs w:val="22"/>
          <w:lang w:val="pl-PL"/>
        </w:rPr>
        <w:t>, których przekazanie, ujawnienie lub wykorzystanie przez osoby nieuprawnione moż</w:t>
      </w:r>
      <w:r w:rsidR="00F611F7">
        <w:rPr>
          <w:rFonts w:ascii="Arial" w:hAnsi="Arial" w:cs="Arial"/>
          <w:sz w:val="22"/>
          <w:szCs w:val="22"/>
          <w:lang w:val="pl-PL"/>
        </w:rPr>
        <w:t>e naruszyć interesy którejś ze S</w:t>
      </w:r>
      <w:r w:rsidRPr="001C3434">
        <w:rPr>
          <w:rFonts w:ascii="Arial" w:hAnsi="Arial" w:cs="Arial"/>
          <w:sz w:val="22"/>
          <w:szCs w:val="22"/>
          <w:lang w:val="pl-PL"/>
        </w:rPr>
        <w:t>tron</w:t>
      </w:r>
      <w:r w:rsidR="00C24A7E">
        <w:rPr>
          <w:rFonts w:ascii="Arial" w:hAnsi="Arial" w:cs="Arial"/>
          <w:sz w:val="22"/>
          <w:szCs w:val="22"/>
          <w:lang w:val="pl-PL"/>
        </w:rPr>
        <w:t>,</w:t>
      </w:r>
      <w:r>
        <w:rPr>
          <w:rFonts w:ascii="Arial" w:hAnsi="Arial" w:cs="Arial"/>
          <w:sz w:val="22"/>
          <w:szCs w:val="22"/>
          <w:lang w:val="pl-PL"/>
        </w:rPr>
        <w:t xml:space="preserve"> zostanie zawarta umowa </w:t>
      </w:r>
      <w:r w:rsidRPr="001C3434">
        <w:rPr>
          <w:rFonts w:ascii="Arial" w:hAnsi="Arial" w:cs="Arial"/>
          <w:sz w:val="22"/>
          <w:szCs w:val="22"/>
          <w:lang w:val="pl-PL"/>
        </w:rPr>
        <w:t>zobowiązującą do zachowania tajemnicy negocjacji lub zachowania poufności tych informacji</w:t>
      </w:r>
      <w:r w:rsidR="00C568C7">
        <w:rPr>
          <w:rFonts w:ascii="Arial" w:hAnsi="Arial" w:cs="Arial"/>
          <w:sz w:val="22"/>
          <w:szCs w:val="22"/>
          <w:lang w:val="pl-PL"/>
        </w:rPr>
        <w:t>, której podpisanie będzie warunkiem udzielenia jakichkolwiek dalszych informacji</w:t>
      </w:r>
      <w:r w:rsidRPr="001C3434">
        <w:rPr>
          <w:rFonts w:ascii="Arial" w:hAnsi="Arial" w:cs="Arial"/>
          <w:sz w:val="22"/>
          <w:szCs w:val="22"/>
          <w:lang w:val="pl-PL"/>
        </w:rPr>
        <w:t>.</w:t>
      </w:r>
    </w:p>
    <w:p w:rsidR="0008417B" w:rsidRPr="00AD3FD2" w:rsidRDefault="00E82D3E" w:rsidP="00AD3FD2">
      <w:pPr>
        <w:pStyle w:val="Wcicienormalne1"/>
        <w:numPr>
          <w:ilvl w:val="0"/>
          <w:numId w:val="5"/>
        </w:numPr>
        <w:tabs>
          <w:tab w:val="clear" w:pos="851"/>
          <w:tab w:val="left" w:pos="644"/>
        </w:tabs>
        <w:spacing w:after="200"/>
        <w:ind w:left="641" w:hanging="357"/>
        <w:jc w:val="both"/>
        <w:rPr>
          <w:rFonts w:ascii="Arial" w:hAnsi="Arial" w:cs="Arial"/>
          <w:sz w:val="22"/>
          <w:szCs w:val="22"/>
          <w:lang w:val="pl-PL"/>
        </w:rPr>
      </w:pPr>
      <w:r>
        <w:rPr>
          <w:rFonts w:ascii="Arial" w:hAnsi="Arial" w:cs="Arial"/>
          <w:sz w:val="22"/>
          <w:szCs w:val="22"/>
          <w:lang w:val="pl-PL"/>
        </w:rPr>
        <w:t xml:space="preserve">Umowa zostaje zawarta z chwilą podpisania jej przez </w:t>
      </w:r>
      <w:r w:rsidR="00C24A7E">
        <w:rPr>
          <w:rFonts w:ascii="Arial" w:hAnsi="Arial" w:cs="Arial"/>
          <w:sz w:val="22"/>
          <w:szCs w:val="22"/>
          <w:lang w:val="pl-PL"/>
        </w:rPr>
        <w:t>Zamawiającego</w:t>
      </w:r>
      <w:r>
        <w:rPr>
          <w:rFonts w:ascii="Arial" w:hAnsi="Arial" w:cs="Arial"/>
          <w:sz w:val="22"/>
          <w:szCs w:val="22"/>
          <w:lang w:val="pl-PL"/>
        </w:rPr>
        <w:t xml:space="preserve"> i </w:t>
      </w:r>
      <w:r w:rsidR="00AB4670">
        <w:rPr>
          <w:rFonts w:ascii="Arial" w:hAnsi="Arial" w:cs="Arial"/>
          <w:sz w:val="22"/>
          <w:szCs w:val="22"/>
          <w:lang w:val="pl-PL"/>
        </w:rPr>
        <w:t>O</w:t>
      </w:r>
      <w:r w:rsidR="00C24A7E">
        <w:rPr>
          <w:rFonts w:ascii="Arial" w:hAnsi="Arial" w:cs="Arial"/>
          <w:sz w:val="22"/>
          <w:szCs w:val="22"/>
          <w:lang w:val="pl-PL"/>
        </w:rPr>
        <w:t>ferenta, którego oferta została wybrana</w:t>
      </w:r>
      <w:r w:rsidR="00C56CE9">
        <w:rPr>
          <w:rFonts w:ascii="Arial" w:hAnsi="Arial" w:cs="Arial"/>
          <w:sz w:val="22"/>
          <w:szCs w:val="22"/>
          <w:lang w:val="pl-PL"/>
        </w:rPr>
        <w:t>.</w:t>
      </w:r>
      <w:r>
        <w:rPr>
          <w:rFonts w:ascii="Arial" w:hAnsi="Arial" w:cs="Arial"/>
          <w:sz w:val="22"/>
          <w:szCs w:val="22"/>
          <w:lang w:val="pl-PL"/>
        </w:rPr>
        <w:t xml:space="preserve"> </w:t>
      </w:r>
      <w:r w:rsidR="00D13C50">
        <w:rPr>
          <w:rFonts w:ascii="Arial" w:hAnsi="Arial" w:cs="Arial"/>
          <w:sz w:val="22"/>
          <w:szCs w:val="22"/>
          <w:lang w:val="pl-PL"/>
        </w:rPr>
        <w:t xml:space="preserve">Podpisanie </w:t>
      </w:r>
      <w:r w:rsidR="00736FBE">
        <w:rPr>
          <w:rFonts w:ascii="Arial" w:hAnsi="Arial" w:cs="Arial"/>
          <w:sz w:val="22"/>
          <w:szCs w:val="22"/>
          <w:lang w:val="pl-PL"/>
        </w:rPr>
        <w:t>u</w:t>
      </w:r>
      <w:r w:rsidR="00D13C50">
        <w:rPr>
          <w:rFonts w:ascii="Arial" w:hAnsi="Arial" w:cs="Arial"/>
          <w:sz w:val="22"/>
          <w:szCs w:val="22"/>
          <w:lang w:val="pl-PL"/>
        </w:rPr>
        <w:t xml:space="preserve">mowy stanowi ostatni etap </w:t>
      </w:r>
      <w:r w:rsidR="00C805A5">
        <w:rPr>
          <w:rFonts w:ascii="Arial" w:hAnsi="Arial" w:cs="Arial"/>
          <w:sz w:val="22"/>
          <w:szCs w:val="22"/>
          <w:lang w:val="pl-PL"/>
        </w:rPr>
        <w:t>postępowania</w:t>
      </w:r>
      <w:r w:rsidR="002B3DEC">
        <w:rPr>
          <w:rFonts w:ascii="Arial" w:hAnsi="Arial" w:cs="Arial"/>
          <w:sz w:val="22"/>
          <w:szCs w:val="22"/>
          <w:lang w:val="pl-PL"/>
        </w:rPr>
        <w:t xml:space="preserve"> zakupow</w:t>
      </w:r>
      <w:r w:rsidR="002E63C7">
        <w:rPr>
          <w:rFonts w:ascii="Arial" w:hAnsi="Arial" w:cs="Arial"/>
          <w:sz w:val="22"/>
          <w:szCs w:val="22"/>
          <w:lang w:val="pl-PL"/>
        </w:rPr>
        <w:t>e</w:t>
      </w:r>
      <w:r w:rsidR="002B3DEC">
        <w:rPr>
          <w:rFonts w:ascii="Arial" w:hAnsi="Arial" w:cs="Arial"/>
          <w:sz w:val="22"/>
          <w:szCs w:val="22"/>
          <w:lang w:val="pl-PL"/>
        </w:rPr>
        <w:t>go</w:t>
      </w:r>
      <w:r w:rsidR="00C805A5">
        <w:rPr>
          <w:rFonts w:ascii="Arial" w:hAnsi="Arial" w:cs="Arial"/>
          <w:sz w:val="22"/>
          <w:szCs w:val="22"/>
          <w:lang w:val="pl-PL"/>
        </w:rPr>
        <w:t>, które to postępowanie kończy.</w:t>
      </w:r>
    </w:p>
    <w:p w:rsidR="00DB57AB" w:rsidRPr="007B04E0" w:rsidRDefault="00F918B9" w:rsidP="00F97B9F">
      <w:pPr>
        <w:pStyle w:val="Wcicienormalne1"/>
        <w:numPr>
          <w:ilvl w:val="0"/>
          <w:numId w:val="29"/>
        </w:numPr>
        <w:tabs>
          <w:tab w:val="clear" w:pos="851"/>
          <w:tab w:val="right" w:pos="426"/>
          <w:tab w:val="left" w:pos="709"/>
        </w:tabs>
        <w:spacing w:after="300"/>
        <w:ind w:hanging="720"/>
        <w:jc w:val="both"/>
        <w:rPr>
          <w:rFonts w:ascii="Arial" w:hAnsi="Arial" w:cs="Arial"/>
          <w:b/>
          <w:szCs w:val="24"/>
          <w:u w:val="single"/>
          <w:lang w:val="pl-PL"/>
        </w:rPr>
      </w:pPr>
      <w:r w:rsidRPr="007B04E0">
        <w:rPr>
          <w:rFonts w:ascii="Arial" w:hAnsi="Arial" w:cs="Arial"/>
          <w:b/>
          <w:szCs w:val="24"/>
          <w:u w:val="single"/>
          <w:lang w:val="pl-PL"/>
        </w:rPr>
        <w:t>OPIS SPOSOBU PRZYGOTOWANIA OFERTY</w:t>
      </w:r>
    </w:p>
    <w:p w:rsidR="00884D85" w:rsidRPr="00884D85" w:rsidRDefault="000A3369" w:rsidP="00C558BC">
      <w:pPr>
        <w:pStyle w:val="Listanumerowana1"/>
        <w:numPr>
          <w:ilvl w:val="0"/>
          <w:numId w:val="7"/>
        </w:numPr>
        <w:tabs>
          <w:tab w:val="left" w:pos="720"/>
        </w:tabs>
        <w:rPr>
          <w:rFonts w:ascii="Arial" w:hAnsi="Arial" w:cs="Arial"/>
          <w:bCs/>
          <w:sz w:val="22"/>
          <w:szCs w:val="22"/>
        </w:rPr>
      </w:pPr>
      <w:r w:rsidRPr="00884D85">
        <w:rPr>
          <w:rFonts w:ascii="Arial" w:hAnsi="Arial" w:cs="Arial"/>
          <w:sz w:val="22"/>
          <w:szCs w:val="22"/>
        </w:rPr>
        <w:t xml:space="preserve">Oferent składa ofertę </w:t>
      </w:r>
      <w:r w:rsidR="00643745">
        <w:rPr>
          <w:rFonts w:ascii="Arial" w:hAnsi="Arial" w:cs="Arial"/>
          <w:sz w:val="22"/>
          <w:szCs w:val="22"/>
        </w:rPr>
        <w:t xml:space="preserve">za pośrednictwem </w:t>
      </w:r>
      <w:r w:rsidR="00884D85">
        <w:rPr>
          <w:rFonts w:ascii="Arial" w:hAnsi="Arial" w:cs="Arial"/>
          <w:sz w:val="22"/>
          <w:szCs w:val="22"/>
        </w:rPr>
        <w:t>Platform</w:t>
      </w:r>
      <w:r w:rsidR="007A5CDA">
        <w:rPr>
          <w:rFonts w:ascii="Arial" w:hAnsi="Arial" w:cs="Arial"/>
          <w:sz w:val="22"/>
          <w:szCs w:val="22"/>
        </w:rPr>
        <w:t>y</w:t>
      </w:r>
      <w:r w:rsidR="00884D85">
        <w:rPr>
          <w:rFonts w:ascii="Arial" w:hAnsi="Arial" w:cs="Arial"/>
          <w:sz w:val="22"/>
          <w:szCs w:val="22"/>
        </w:rPr>
        <w:t xml:space="preserve"> </w:t>
      </w:r>
      <w:r w:rsidR="002B3DEC">
        <w:rPr>
          <w:rFonts w:ascii="Arial" w:hAnsi="Arial" w:cs="Arial"/>
          <w:sz w:val="22"/>
          <w:szCs w:val="22"/>
        </w:rPr>
        <w:t>Z</w:t>
      </w:r>
      <w:r w:rsidR="00F21B4A">
        <w:rPr>
          <w:rFonts w:ascii="Arial" w:hAnsi="Arial" w:cs="Arial"/>
          <w:sz w:val="22"/>
          <w:szCs w:val="22"/>
        </w:rPr>
        <w:t>akupow</w:t>
      </w:r>
      <w:r w:rsidR="007A5CDA">
        <w:rPr>
          <w:rFonts w:ascii="Arial" w:hAnsi="Arial" w:cs="Arial"/>
          <w:sz w:val="22"/>
          <w:szCs w:val="22"/>
        </w:rPr>
        <w:t>ej</w:t>
      </w:r>
      <w:r w:rsidR="00F21B4A">
        <w:rPr>
          <w:rFonts w:ascii="Arial" w:hAnsi="Arial" w:cs="Arial"/>
          <w:sz w:val="22"/>
          <w:szCs w:val="22"/>
        </w:rPr>
        <w:t xml:space="preserve"> </w:t>
      </w:r>
      <w:r w:rsidR="00884D85">
        <w:rPr>
          <w:rFonts w:ascii="Arial" w:hAnsi="Arial" w:cs="Arial"/>
          <w:sz w:val="22"/>
          <w:szCs w:val="22"/>
        </w:rPr>
        <w:t>Connect.</w:t>
      </w:r>
      <w:r w:rsidR="00C568C7">
        <w:rPr>
          <w:rFonts w:ascii="Arial" w:hAnsi="Arial" w:cs="Arial"/>
          <w:sz w:val="22"/>
          <w:szCs w:val="22"/>
        </w:rPr>
        <w:t xml:space="preserve"> Zamawiający wyklucza składanie ofert inna drogą.</w:t>
      </w:r>
    </w:p>
    <w:p w:rsidR="00F918B9" w:rsidRPr="00884D85" w:rsidRDefault="00F918B9" w:rsidP="00C558BC">
      <w:pPr>
        <w:pStyle w:val="Listanumerowana1"/>
        <w:numPr>
          <w:ilvl w:val="0"/>
          <w:numId w:val="7"/>
        </w:numPr>
        <w:tabs>
          <w:tab w:val="left" w:pos="720"/>
        </w:tabs>
        <w:rPr>
          <w:rFonts w:ascii="Arial" w:hAnsi="Arial" w:cs="Arial"/>
          <w:bCs/>
          <w:sz w:val="22"/>
          <w:szCs w:val="22"/>
        </w:rPr>
      </w:pPr>
      <w:r w:rsidRPr="00884D85">
        <w:rPr>
          <w:rFonts w:ascii="Arial" w:hAnsi="Arial" w:cs="Arial"/>
          <w:bCs/>
          <w:sz w:val="22"/>
          <w:szCs w:val="22"/>
        </w:rPr>
        <w:t xml:space="preserve">Oferta </w:t>
      </w:r>
      <w:r w:rsidR="00244EDE">
        <w:rPr>
          <w:rFonts w:ascii="Arial" w:hAnsi="Arial" w:cs="Arial"/>
          <w:bCs/>
          <w:sz w:val="22"/>
          <w:szCs w:val="22"/>
        </w:rPr>
        <w:t>musi</w:t>
      </w:r>
      <w:r w:rsidR="00244EDE" w:rsidRPr="00884D85">
        <w:rPr>
          <w:rFonts w:ascii="Arial" w:hAnsi="Arial" w:cs="Arial"/>
          <w:bCs/>
          <w:sz w:val="22"/>
          <w:szCs w:val="22"/>
        </w:rPr>
        <w:t xml:space="preserve"> </w:t>
      </w:r>
      <w:r w:rsidRPr="00884D85">
        <w:rPr>
          <w:rFonts w:ascii="Arial" w:hAnsi="Arial" w:cs="Arial"/>
          <w:bCs/>
          <w:sz w:val="22"/>
          <w:szCs w:val="22"/>
        </w:rPr>
        <w:t>b</w:t>
      </w:r>
      <w:r w:rsidR="00621A1E" w:rsidRPr="00884D85">
        <w:rPr>
          <w:rFonts w:ascii="Arial" w:hAnsi="Arial" w:cs="Arial"/>
          <w:bCs/>
          <w:sz w:val="22"/>
          <w:szCs w:val="22"/>
        </w:rPr>
        <w:t>yć sporządzona w języku polskim</w:t>
      </w:r>
      <w:r w:rsidR="00FF6DA0" w:rsidRPr="00884D85">
        <w:rPr>
          <w:rFonts w:ascii="Arial" w:hAnsi="Arial" w:cs="Arial"/>
          <w:bCs/>
          <w:sz w:val="22"/>
          <w:szCs w:val="22"/>
        </w:rPr>
        <w:t>.</w:t>
      </w:r>
    </w:p>
    <w:p w:rsidR="000A3369" w:rsidRDefault="000A3369" w:rsidP="00C558BC">
      <w:pPr>
        <w:numPr>
          <w:ilvl w:val="0"/>
          <w:numId w:val="7"/>
        </w:numPr>
        <w:tabs>
          <w:tab w:val="left" w:pos="720"/>
        </w:tabs>
        <w:jc w:val="both"/>
        <w:rPr>
          <w:rFonts w:ascii="Arial" w:hAnsi="Arial" w:cs="Arial"/>
          <w:sz w:val="22"/>
          <w:szCs w:val="22"/>
        </w:rPr>
      </w:pPr>
      <w:r>
        <w:rPr>
          <w:rFonts w:ascii="Arial" w:hAnsi="Arial" w:cs="Arial"/>
          <w:sz w:val="22"/>
          <w:szCs w:val="22"/>
        </w:rPr>
        <w:t xml:space="preserve">Oferta </w:t>
      </w:r>
      <w:r w:rsidR="00244EDE">
        <w:rPr>
          <w:rFonts w:ascii="Arial" w:hAnsi="Arial" w:cs="Arial"/>
          <w:sz w:val="22"/>
          <w:szCs w:val="22"/>
        </w:rPr>
        <w:t xml:space="preserve">musi </w:t>
      </w:r>
      <w:r>
        <w:rPr>
          <w:rFonts w:ascii="Arial" w:hAnsi="Arial" w:cs="Arial"/>
          <w:sz w:val="22"/>
          <w:szCs w:val="22"/>
        </w:rPr>
        <w:t>zawierać:</w:t>
      </w:r>
    </w:p>
    <w:p w:rsidR="00D61D0E" w:rsidRDefault="000A3369" w:rsidP="00B376BE">
      <w:pPr>
        <w:numPr>
          <w:ilvl w:val="1"/>
          <w:numId w:val="11"/>
        </w:numPr>
        <w:tabs>
          <w:tab w:val="clear" w:pos="1353"/>
          <w:tab w:val="left" w:pos="720"/>
          <w:tab w:val="num" w:pos="993"/>
        </w:tabs>
        <w:ind w:hanging="644"/>
        <w:jc w:val="both"/>
        <w:rPr>
          <w:rFonts w:ascii="Arial" w:hAnsi="Arial" w:cs="Arial"/>
          <w:sz w:val="22"/>
        </w:rPr>
      </w:pPr>
      <w:r w:rsidRPr="00D61D0E">
        <w:rPr>
          <w:rFonts w:ascii="Arial" w:hAnsi="Arial" w:cs="Arial"/>
          <w:sz w:val="22"/>
        </w:rPr>
        <w:t>nazwę i siedzibę Oferenta;</w:t>
      </w:r>
    </w:p>
    <w:p w:rsidR="00D61D0E" w:rsidRDefault="000A3369" w:rsidP="00B376BE">
      <w:pPr>
        <w:numPr>
          <w:ilvl w:val="1"/>
          <w:numId w:val="11"/>
        </w:numPr>
        <w:tabs>
          <w:tab w:val="clear" w:pos="1353"/>
          <w:tab w:val="left" w:pos="720"/>
          <w:tab w:val="num" w:pos="993"/>
        </w:tabs>
        <w:ind w:hanging="644"/>
        <w:jc w:val="both"/>
        <w:rPr>
          <w:rFonts w:ascii="Arial" w:hAnsi="Arial" w:cs="Arial"/>
          <w:sz w:val="22"/>
        </w:rPr>
      </w:pPr>
      <w:r w:rsidRPr="00D61D0E">
        <w:rPr>
          <w:rFonts w:ascii="Arial" w:hAnsi="Arial" w:cs="Arial"/>
          <w:sz w:val="22"/>
          <w:szCs w:val="22"/>
        </w:rPr>
        <w:t>datę sporządzenia oferty;</w:t>
      </w:r>
    </w:p>
    <w:p w:rsidR="00D61D0E" w:rsidRDefault="000A3369" w:rsidP="00B376BE">
      <w:pPr>
        <w:numPr>
          <w:ilvl w:val="1"/>
          <w:numId w:val="11"/>
        </w:numPr>
        <w:tabs>
          <w:tab w:val="clear" w:pos="1353"/>
          <w:tab w:val="left" w:pos="720"/>
          <w:tab w:val="num" w:pos="993"/>
        </w:tabs>
        <w:ind w:left="993" w:hanging="284"/>
        <w:jc w:val="both"/>
        <w:rPr>
          <w:rFonts w:ascii="Arial" w:hAnsi="Arial" w:cs="Arial"/>
          <w:sz w:val="22"/>
        </w:rPr>
      </w:pPr>
      <w:r w:rsidRPr="00D61D0E">
        <w:rPr>
          <w:rFonts w:ascii="Arial" w:hAnsi="Arial" w:cs="Arial"/>
          <w:sz w:val="22"/>
          <w:szCs w:val="22"/>
        </w:rPr>
        <w:t>dane o osobie upoważnionej do prze</w:t>
      </w:r>
      <w:r w:rsidR="00F21B4A">
        <w:rPr>
          <w:rFonts w:ascii="Arial" w:hAnsi="Arial" w:cs="Arial"/>
          <w:sz w:val="22"/>
          <w:szCs w:val="22"/>
        </w:rPr>
        <w:t xml:space="preserve">prowadzenia wszelkich czynności </w:t>
      </w:r>
      <w:r w:rsidRPr="00D61D0E">
        <w:rPr>
          <w:rFonts w:ascii="Arial" w:hAnsi="Arial" w:cs="Arial"/>
          <w:sz w:val="22"/>
          <w:szCs w:val="22"/>
        </w:rPr>
        <w:t>związanych ze złożoną ofertą;</w:t>
      </w:r>
    </w:p>
    <w:p w:rsidR="00EB49E1" w:rsidRPr="00643745" w:rsidRDefault="000A3369" w:rsidP="00B376BE">
      <w:pPr>
        <w:numPr>
          <w:ilvl w:val="1"/>
          <w:numId w:val="11"/>
        </w:numPr>
        <w:tabs>
          <w:tab w:val="clear" w:pos="1353"/>
          <w:tab w:val="left" w:pos="720"/>
          <w:tab w:val="num" w:pos="993"/>
        </w:tabs>
        <w:ind w:hanging="644"/>
        <w:jc w:val="both"/>
        <w:rPr>
          <w:rFonts w:ascii="Arial" w:hAnsi="Arial" w:cs="Arial"/>
          <w:sz w:val="22"/>
        </w:rPr>
      </w:pPr>
      <w:r w:rsidRPr="00D61D0E">
        <w:rPr>
          <w:rFonts w:ascii="Arial" w:hAnsi="Arial" w:cs="Arial"/>
          <w:sz w:val="22"/>
          <w:szCs w:val="22"/>
        </w:rPr>
        <w:t>propozycje cenowe wyrażone w złotych polskich.</w:t>
      </w:r>
    </w:p>
    <w:p w:rsidR="00D61D0E" w:rsidRPr="00AD3FD2" w:rsidRDefault="00643745" w:rsidP="00C558BC">
      <w:pPr>
        <w:numPr>
          <w:ilvl w:val="0"/>
          <w:numId w:val="7"/>
        </w:numPr>
        <w:tabs>
          <w:tab w:val="left" w:pos="720"/>
        </w:tabs>
        <w:spacing w:after="200"/>
        <w:ind w:left="714" w:hanging="357"/>
        <w:jc w:val="both"/>
        <w:rPr>
          <w:rFonts w:ascii="Arial" w:hAnsi="Arial" w:cs="Arial"/>
          <w:sz w:val="22"/>
          <w:szCs w:val="22"/>
        </w:rPr>
      </w:pPr>
      <w:r w:rsidRPr="000C65E1">
        <w:rPr>
          <w:rFonts w:ascii="Arial" w:hAnsi="Arial" w:cs="Arial"/>
          <w:sz w:val="22"/>
          <w:szCs w:val="22"/>
        </w:rPr>
        <w:t>Oferent ma prawo zgłaszać dodatkowe pyta</w:t>
      </w:r>
      <w:r>
        <w:rPr>
          <w:rFonts w:ascii="Arial" w:hAnsi="Arial" w:cs="Arial"/>
          <w:sz w:val="22"/>
          <w:szCs w:val="22"/>
        </w:rPr>
        <w:t>nia dotyczące Z</w:t>
      </w:r>
      <w:r w:rsidRPr="000C65E1">
        <w:rPr>
          <w:rFonts w:ascii="Arial" w:hAnsi="Arial" w:cs="Arial"/>
          <w:sz w:val="22"/>
          <w:szCs w:val="22"/>
        </w:rPr>
        <w:t>apytania ofertowego wyłącznie po</w:t>
      </w:r>
      <w:r>
        <w:rPr>
          <w:rFonts w:ascii="Arial" w:hAnsi="Arial" w:cs="Arial"/>
          <w:sz w:val="22"/>
          <w:szCs w:val="22"/>
        </w:rPr>
        <w:t>pr</w:t>
      </w:r>
      <w:r w:rsidR="008C6ADD">
        <w:rPr>
          <w:rFonts w:ascii="Arial" w:hAnsi="Arial" w:cs="Arial"/>
          <w:sz w:val="22"/>
          <w:szCs w:val="22"/>
        </w:rPr>
        <w:t xml:space="preserve">zez Platformę Zakupową Connect </w:t>
      </w:r>
      <w:r w:rsidR="00FE4FC0">
        <w:rPr>
          <w:rFonts w:ascii="Arial" w:hAnsi="Arial" w:cs="Arial"/>
          <w:sz w:val="22"/>
          <w:szCs w:val="22"/>
        </w:rPr>
        <w:t>w taki sposób</w:t>
      </w:r>
      <w:r w:rsidR="00244EDE">
        <w:rPr>
          <w:rFonts w:ascii="Arial" w:hAnsi="Arial" w:cs="Arial"/>
          <w:sz w:val="22"/>
          <w:szCs w:val="22"/>
        </w:rPr>
        <w:t>,</w:t>
      </w:r>
      <w:r w:rsidR="00FE4FC0">
        <w:rPr>
          <w:rFonts w:ascii="Arial" w:hAnsi="Arial" w:cs="Arial"/>
          <w:sz w:val="22"/>
          <w:szCs w:val="22"/>
        </w:rPr>
        <w:t xml:space="preserve"> </w:t>
      </w:r>
      <w:r w:rsidRPr="000C65E1">
        <w:rPr>
          <w:rFonts w:ascii="Arial" w:hAnsi="Arial" w:cs="Arial"/>
          <w:sz w:val="22"/>
          <w:szCs w:val="22"/>
        </w:rPr>
        <w:t xml:space="preserve">aby pod treścią pytań nie umieszczać danych identyfikujących </w:t>
      </w:r>
      <w:r w:rsidR="00F46554">
        <w:rPr>
          <w:rFonts w:ascii="Arial" w:hAnsi="Arial" w:cs="Arial"/>
          <w:sz w:val="22"/>
          <w:szCs w:val="22"/>
        </w:rPr>
        <w:t>autora pytania</w:t>
      </w:r>
      <w:r w:rsidRPr="000C65E1">
        <w:rPr>
          <w:rFonts w:ascii="Arial" w:hAnsi="Arial" w:cs="Arial"/>
          <w:sz w:val="22"/>
          <w:szCs w:val="22"/>
        </w:rPr>
        <w:t>. Odpowiedzi będą udzielane tą samą drogą</w:t>
      </w:r>
      <w:r w:rsidR="00244EDE">
        <w:rPr>
          <w:rFonts w:ascii="Arial" w:hAnsi="Arial" w:cs="Arial"/>
          <w:sz w:val="22"/>
          <w:szCs w:val="22"/>
        </w:rPr>
        <w:t>, w sposób widoczny dla wszystkich Oferentów,</w:t>
      </w:r>
      <w:r w:rsidRPr="000C65E1">
        <w:rPr>
          <w:rFonts w:ascii="Arial" w:hAnsi="Arial" w:cs="Arial"/>
          <w:sz w:val="22"/>
          <w:szCs w:val="22"/>
        </w:rPr>
        <w:t xml:space="preserve"> z zastrzeżeniem prawa do odmowy udzielenia odpowiedzi na zgłoszone</w:t>
      </w:r>
      <w:r w:rsidR="00AD3FD2">
        <w:rPr>
          <w:rFonts w:ascii="Arial" w:hAnsi="Arial" w:cs="Arial"/>
          <w:sz w:val="22"/>
          <w:szCs w:val="22"/>
        </w:rPr>
        <w:t xml:space="preserve"> pytania bez podania przyczyny.</w:t>
      </w:r>
    </w:p>
    <w:p w:rsidR="00F918B9" w:rsidRPr="007B04E0" w:rsidRDefault="00F918B9"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INFORMACJE DOTYCZĄCE DOKUMENTÓW WYMAGANYCH OD OFERENTA</w:t>
      </w:r>
    </w:p>
    <w:p w:rsidR="00EA7535" w:rsidRDefault="000A3369" w:rsidP="009A0837">
      <w:pPr>
        <w:numPr>
          <w:ilvl w:val="0"/>
          <w:numId w:val="4"/>
        </w:numPr>
        <w:tabs>
          <w:tab w:val="left" w:pos="720"/>
        </w:tabs>
        <w:jc w:val="both"/>
        <w:rPr>
          <w:rFonts w:ascii="Arial" w:hAnsi="Arial" w:cs="Arial"/>
          <w:sz w:val="22"/>
          <w:szCs w:val="22"/>
        </w:rPr>
      </w:pPr>
      <w:r>
        <w:rPr>
          <w:rFonts w:ascii="Arial" w:hAnsi="Arial" w:cs="Arial"/>
          <w:sz w:val="22"/>
          <w:szCs w:val="22"/>
        </w:rPr>
        <w:t>Oferent zobowiązany jest dołączyć</w:t>
      </w:r>
      <w:r w:rsidR="00EA7535">
        <w:rPr>
          <w:rFonts w:ascii="Arial" w:hAnsi="Arial" w:cs="Arial"/>
          <w:sz w:val="22"/>
          <w:szCs w:val="22"/>
        </w:rPr>
        <w:t xml:space="preserve"> do oferty (w formie załączników</w:t>
      </w:r>
      <w:r>
        <w:rPr>
          <w:rFonts w:ascii="Arial" w:hAnsi="Arial" w:cs="Arial"/>
          <w:sz w:val="22"/>
          <w:szCs w:val="22"/>
        </w:rPr>
        <w:t>)</w:t>
      </w:r>
      <w:r w:rsidR="00EA7535">
        <w:rPr>
          <w:rFonts w:ascii="Arial" w:hAnsi="Arial" w:cs="Arial"/>
          <w:sz w:val="22"/>
          <w:szCs w:val="22"/>
        </w:rPr>
        <w:t>:</w:t>
      </w:r>
    </w:p>
    <w:p w:rsidR="002B3DEC" w:rsidRDefault="00A54789" w:rsidP="00B376BE">
      <w:pPr>
        <w:numPr>
          <w:ilvl w:val="1"/>
          <w:numId w:val="13"/>
        </w:numPr>
        <w:tabs>
          <w:tab w:val="clear" w:pos="1353"/>
          <w:tab w:val="left" w:pos="720"/>
          <w:tab w:val="num" w:pos="993"/>
        </w:tabs>
        <w:ind w:left="993" w:hanging="284"/>
        <w:jc w:val="both"/>
        <w:rPr>
          <w:rFonts w:ascii="Arial" w:hAnsi="Arial" w:cs="Arial"/>
          <w:sz w:val="22"/>
        </w:rPr>
      </w:pPr>
      <w:r>
        <w:rPr>
          <w:rFonts w:ascii="Arial" w:hAnsi="Arial" w:cs="Arial"/>
          <w:sz w:val="22"/>
        </w:rPr>
        <w:t>a</w:t>
      </w:r>
      <w:r w:rsidR="000A3369" w:rsidRPr="009A0837">
        <w:rPr>
          <w:rFonts w:ascii="Arial" w:hAnsi="Arial" w:cs="Arial"/>
          <w:sz w:val="22"/>
        </w:rPr>
        <w:t>ktualn</w:t>
      </w:r>
      <w:r>
        <w:rPr>
          <w:rFonts w:ascii="Arial" w:hAnsi="Arial" w:cs="Arial"/>
          <w:sz w:val="22"/>
        </w:rPr>
        <w:t>y</w:t>
      </w:r>
      <w:r w:rsidR="007565B9">
        <w:rPr>
          <w:rFonts w:ascii="Arial" w:hAnsi="Arial" w:cs="Arial"/>
          <w:sz w:val="22"/>
        </w:rPr>
        <w:t xml:space="preserve"> </w:t>
      </w:r>
      <w:r>
        <w:rPr>
          <w:rFonts w:ascii="Arial" w:hAnsi="Arial" w:cs="Arial"/>
          <w:sz w:val="22"/>
        </w:rPr>
        <w:t>na dzień składania oferty</w:t>
      </w:r>
      <w:r w:rsidRPr="009A0837">
        <w:rPr>
          <w:rFonts w:ascii="Arial" w:hAnsi="Arial" w:cs="Arial"/>
          <w:sz w:val="22"/>
        </w:rPr>
        <w:t xml:space="preserve"> </w:t>
      </w:r>
      <w:r>
        <w:rPr>
          <w:rFonts w:ascii="Arial" w:hAnsi="Arial" w:cs="Arial"/>
          <w:sz w:val="22"/>
        </w:rPr>
        <w:t xml:space="preserve">dokument rejestrowy przedsiębiorstwa, tj. </w:t>
      </w:r>
      <w:r w:rsidR="00A12607" w:rsidRPr="009A0837">
        <w:rPr>
          <w:rFonts w:ascii="Arial" w:hAnsi="Arial" w:cs="Arial"/>
          <w:sz w:val="22"/>
        </w:rPr>
        <w:t xml:space="preserve">odpis </w:t>
      </w:r>
      <w:r w:rsidR="00736FBE">
        <w:rPr>
          <w:rFonts w:ascii="Arial" w:hAnsi="Arial" w:cs="Arial"/>
          <w:sz w:val="22"/>
        </w:rPr>
        <w:br/>
      </w:r>
      <w:r w:rsidR="000A3369" w:rsidRPr="009A0837">
        <w:rPr>
          <w:rFonts w:ascii="Arial" w:hAnsi="Arial" w:cs="Arial"/>
          <w:sz w:val="22"/>
        </w:rPr>
        <w:t>z rejestru przedsiębiorców Krajowego Rejest</w:t>
      </w:r>
      <w:r w:rsidR="00A12607" w:rsidRPr="009A0837">
        <w:rPr>
          <w:rFonts w:ascii="Arial" w:hAnsi="Arial" w:cs="Arial"/>
          <w:sz w:val="22"/>
        </w:rPr>
        <w:t xml:space="preserve">ru Sądowego albo zaświadczenie </w:t>
      </w:r>
      <w:r w:rsidR="00736FBE">
        <w:rPr>
          <w:rFonts w:ascii="Arial" w:hAnsi="Arial" w:cs="Arial"/>
          <w:sz w:val="22"/>
        </w:rPr>
        <w:br/>
      </w:r>
      <w:r w:rsidR="000A3369" w:rsidRPr="009A0837">
        <w:rPr>
          <w:rFonts w:ascii="Arial" w:hAnsi="Arial" w:cs="Arial"/>
          <w:sz w:val="22"/>
        </w:rPr>
        <w:t>o wpisie do ewidencji działalności gospodarczej, jeżeli odrębne przepisy wymagają wpisu dostawcy do rejestru lub zgłoszenia do ewidencji działalności gospodarczej albo odpis (zaświadczenie) z innego właściwego dla dostawcy</w:t>
      </w:r>
      <w:r w:rsidR="00EA7535">
        <w:rPr>
          <w:rFonts w:ascii="Arial" w:hAnsi="Arial" w:cs="Arial"/>
          <w:sz w:val="22"/>
        </w:rPr>
        <w:t xml:space="preserve"> rejestru, ewidencji </w:t>
      </w:r>
      <w:r w:rsidR="00736FBE">
        <w:rPr>
          <w:rFonts w:ascii="Arial" w:hAnsi="Arial" w:cs="Arial"/>
          <w:sz w:val="22"/>
        </w:rPr>
        <w:br/>
      </w:r>
      <w:r w:rsidR="00EA7535">
        <w:rPr>
          <w:rFonts w:ascii="Arial" w:hAnsi="Arial" w:cs="Arial"/>
          <w:sz w:val="22"/>
        </w:rPr>
        <w:t>lub listy</w:t>
      </w:r>
      <w:r w:rsidR="002B3DEC">
        <w:rPr>
          <w:rFonts w:ascii="Arial" w:hAnsi="Arial" w:cs="Arial"/>
          <w:sz w:val="22"/>
        </w:rPr>
        <w:t>;</w:t>
      </w:r>
    </w:p>
    <w:p w:rsidR="00A54789" w:rsidRDefault="00BD5A7E" w:rsidP="00B376BE">
      <w:pPr>
        <w:numPr>
          <w:ilvl w:val="1"/>
          <w:numId w:val="13"/>
        </w:numPr>
        <w:tabs>
          <w:tab w:val="clear" w:pos="1353"/>
          <w:tab w:val="left" w:pos="720"/>
          <w:tab w:val="num" w:pos="993"/>
        </w:tabs>
        <w:ind w:left="993" w:hanging="284"/>
        <w:jc w:val="both"/>
        <w:rPr>
          <w:rFonts w:ascii="Arial" w:hAnsi="Arial" w:cs="Arial"/>
          <w:sz w:val="22"/>
        </w:rPr>
      </w:pPr>
      <w:r w:rsidRPr="00BD5A7E">
        <w:rPr>
          <w:rFonts w:ascii="Arial" w:hAnsi="Arial" w:cs="Arial"/>
          <w:sz w:val="22"/>
        </w:rPr>
        <w:t>pełnomocnictwo osoby podpisującej ofertę, jeżeli prawo do reprezentacji nie wynika wprost z dokumentu rejestrowego</w:t>
      </w:r>
      <w:r>
        <w:rPr>
          <w:rFonts w:ascii="Arial" w:hAnsi="Arial" w:cs="Arial"/>
          <w:sz w:val="22"/>
        </w:rPr>
        <w:t>;</w:t>
      </w:r>
    </w:p>
    <w:p w:rsidR="0060153D" w:rsidRDefault="0060153D" w:rsidP="0060153D">
      <w:pPr>
        <w:jc w:val="both"/>
        <w:rPr>
          <w:rFonts w:ascii="Arial" w:hAnsi="Arial" w:cs="Arial"/>
          <w:sz w:val="22"/>
        </w:rPr>
      </w:pPr>
    </w:p>
    <w:p w:rsidR="003D2633" w:rsidRPr="0060153D" w:rsidRDefault="00230129" w:rsidP="0060153D">
      <w:pPr>
        <w:numPr>
          <w:ilvl w:val="1"/>
          <w:numId w:val="13"/>
        </w:numPr>
        <w:tabs>
          <w:tab w:val="clear" w:pos="1353"/>
          <w:tab w:val="left" w:pos="720"/>
          <w:tab w:val="num" w:pos="993"/>
        </w:tabs>
        <w:ind w:left="993" w:hanging="284"/>
        <w:jc w:val="both"/>
        <w:rPr>
          <w:rFonts w:ascii="Arial" w:hAnsi="Arial" w:cs="Arial"/>
          <w:color w:val="000000"/>
          <w:sz w:val="22"/>
          <w:szCs w:val="22"/>
        </w:rPr>
      </w:pPr>
      <w:r>
        <w:rPr>
          <w:rFonts w:ascii="Arial" w:hAnsi="Arial" w:cs="Arial"/>
          <w:color w:val="000000"/>
          <w:sz w:val="22"/>
          <w:szCs w:val="22"/>
        </w:rPr>
        <w:t>oświadczenie potwierdzające, że O</w:t>
      </w:r>
      <w:r w:rsidRPr="00B82496">
        <w:rPr>
          <w:rFonts w:ascii="Arial" w:hAnsi="Arial" w:cs="Arial"/>
          <w:color w:val="000000"/>
          <w:sz w:val="22"/>
          <w:szCs w:val="22"/>
        </w:rPr>
        <w:t>ferent jest zarejestrowany jako czynny podatnik VAT i nie został wykreślony z rejestru jako podatnik VAT</w:t>
      </w:r>
      <w:r>
        <w:rPr>
          <w:rFonts w:ascii="Arial" w:hAnsi="Arial" w:cs="Arial"/>
          <w:color w:val="000000"/>
          <w:sz w:val="22"/>
          <w:szCs w:val="22"/>
        </w:rPr>
        <w:t xml:space="preserve"> (</w:t>
      </w:r>
      <w:r w:rsidRPr="00D96B98">
        <w:rPr>
          <w:rFonts w:ascii="Arial" w:hAnsi="Arial" w:cs="Arial"/>
          <w:color w:val="000000"/>
          <w:sz w:val="22"/>
          <w:szCs w:val="22"/>
        </w:rPr>
        <w:t>dotyczy tylko podmiotów krajowych</w:t>
      </w:r>
      <w:r>
        <w:rPr>
          <w:rFonts w:ascii="Arial" w:hAnsi="Arial" w:cs="Arial"/>
          <w:color w:val="000000"/>
          <w:sz w:val="22"/>
          <w:szCs w:val="22"/>
        </w:rPr>
        <w:t>);</w:t>
      </w:r>
    </w:p>
    <w:p w:rsidR="00B44DE3" w:rsidRDefault="00B44DE3" w:rsidP="00B376BE">
      <w:pPr>
        <w:numPr>
          <w:ilvl w:val="1"/>
          <w:numId w:val="13"/>
        </w:numPr>
        <w:tabs>
          <w:tab w:val="clear" w:pos="1353"/>
          <w:tab w:val="left" w:pos="720"/>
          <w:tab w:val="num" w:pos="993"/>
        </w:tabs>
        <w:ind w:left="993" w:hanging="284"/>
        <w:jc w:val="both"/>
        <w:rPr>
          <w:rFonts w:ascii="Arial" w:hAnsi="Arial" w:cs="Arial"/>
          <w:color w:val="000000"/>
          <w:sz w:val="22"/>
          <w:szCs w:val="22"/>
        </w:rPr>
      </w:pPr>
      <w:r w:rsidRPr="00E867EE">
        <w:rPr>
          <w:rFonts w:ascii="Arial" w:hAnsi="Arial" w:cs="Arial"/>
          <w:color w:val="000000"/>
          <w:sz w:val="22"/>
          <w:szCs w:val="22"/>
        </w:rPr>
        <w:lastRenderedPageBreak/>
        <w:t>oświadczenie o Beneficjencie rzeczywistym Oferenta (nie dotyczy</w:t>
      </w:r>
      <w:r w:rsidR="00CD04BB">
        <w:rPr>
          <w:rFonts w:ascii="Arial" w:hAnsi="Arial" w:cs="Arial"/>
          <w:color w:val="000000"/>
          <w:sz w:val="22"/>
          <w:szCs w:val="22"/>
        </w:rPr>
        <w:t xml:space="preserve"> Oferentów </w:t>
      </w:r>
      <w:r w:rsidRPr="00E867EE">
        <w:rPr>
          <w:rFonts w:ascii="Arial" w:hAnsi="Arial" w:cs="Arial"/>
          <w:color w:val="000000"/>
          <w:sz w:val="22"/>
          <w:szCs w:val="22"/>
        </w:rPr>
        <w:t>będących osobą fizyczną prowadzącą działalność gospodarczą);</w:t>
      </w:r>
    </w:p>
    <w:p w:rsidR="008138A9" w:rsidRDefault="00D034C8" w:rsidP="008138A9">
      <w:pPr>
        <w:numPr>
          <w:ilvl w:val="1"/>
          <w:numId w:val="13"/>
        </w:numPr>
        <w:tabs>
          <w:tab w:val="clear" w:pos="1353"/>
          <w:tab w:val="left" w:pos="720"/>
          <w:tab w:val="num" w:pos="993"/>
        </w:tabs>
        <w:ind w:left="993" w:hanging="284"/>
        <w:jc w:val="both"/>
        <w:rPr>
          <w:rFonts w:ascii="Arial" w:hAnsi="Arial" w:cs="Arial"/>
          <w:sz w:val="22"/>
        </w:rPr>
      </w:pPr>
      <w:r>
        <w:rPr>
          <w:rFonts w:ascii="Arial" w:hAnsi="Arial" w:cs="Arial"/>
          <w:sz w:val="22"/>
          <w:szCs w:val="22"/>
        </w:rPr>
        <w:t>oświadczenie stanowiące Załącznik nr 3 do Zapytania ofertowego;</w:t>
      </w:r>
    </w:p>
    <w:p w:rsidR="008138A9" w:rsidRDefault="008138A9" w:rsidP="008138A9">
      <w:pPr>
        <w:numPr>
          <w:ilvl w:val="1"/>
          <w:numId w:val="13"/>
        </w:numPr>
        <w:tabs>
          <w:tab w:val="clear" w:pos="1353"/>
          <w:tab w:val="left" w:pos="720"/>
          <w:tab w:val="num" w:pos="993"/>
        </w:tabs>
        <w:ind w:left="993" w:hanging="284"/>
        <w:jc w:val="both"/>
        <w:rPr>
          <w:rFonts w:ascii="Arial" w:hAnsi="Arial" w:cs="Arial"/>
          <w:sz w:val="22"/>
        </w:rPr>
      </w:pPr>
      <w:r w:rsidRPr="008138A9">
        <w:rPr>
          <w:rFonts w:ascii="Arial" w:hAnsi="Arial" w:cs="Arial"/>
          <w:sz w:val="22"/>
        </w:rPr>
        <w:t xml:space="preserve">potwierdzenie akceptacji wzoru umowy poprzez załączenie podpisanego przez przedstawiciela Oferenta </w:t>
      </w:r>
      <w:r>
        <w:rPr>
          <w:rFonts w:ascii="Arial" w:hAnsi="Arial" w:cs="Arial"/>
          <w:sz w:val="22"/>
        </w:rPr>
        <w:t>„</w:t>
      </w:r>
      <w:r w:rsidRPr="008138A9">
        <w:rPr>
          <w:rFonts w:ascii="Arial" w:hAnsi="Arial" w:cs="Arial"/>
          <w:sz w:val="22"/>
        </w:rPr>
        <w:t>Oświadczenia o akceptacji wzoru umowy</w:t>
      </w:r>
      <w:r>
        <w:rPr>
          <w:rFonts w:ascii="Arial" w:hAnsi="Arial" w:cs="Arial"/>
          <w:sz w:val="22"/>
        </w:rPr>
        <w:t>”;</w:t>
      </w:r>
    </w:p>
    <w:p w:rsidR="00244EDE" w:rsidRPr="003D2633" w:rsidRDefault="00244EDE" w:rsidP="003D2633">
      <w:pPr>
        <w:numPr>
          <w:ilvl w:val="1"/>
          <w:numId w:val="13"/>
        </w:numPr>
        <w:tabs>
          <w:tab w:val="clear" w:pos="1353"/>
          <w:tab w:val="left" w:pos="720"/>
          <w:tab w:val="num" w:pos="993"/>
        </w:tabs>
        <w:ind w:left="993" w:hanging="284"/>
        <w:jc w:val="both"/>
        <w:rPr>
          <w:rFonts w:ascii="Arial" w:hAnsi="Arial" w:cs="Arial"/>
          <w:sz w:val="22"/>
        </w:rPr>
      </w:pPr>
      <w:r w:rsidRPr="003D2633">
        <w:rPr>
          <w:rFonts w:ascii="Arial" w:hAnsi="Arial" w:cs="Arial"/>
          <w:sz w:val="22"/>
          <w:szCs w:val="22"/>
        </w:rPr>
        <w:t>inne dokumenty wymagane i wyraźnie</w:t>
      </w:r>
      <w:r w:rsidR="0012484E" w:rsidRPr="003D2633">
        <w:rPr>
          <w:rFonts w:ascii="Arial" w:hAnsi="Arial" w:cs="Arial"/>
          <w:sz w:val="22"/>
          <w:szCs w:val="22"/>
        </w:rPr>
        <w:t xml:space="preserve"> wskazane w Zapytaniu ofertowym.</w:t>
      </w:r>
    </w:p>
    <w:p w:rsidR="000A3369" w:rsidRPr="00BF7F78" w:rsidRDefault="00150A34" w:rsidP="00BF7F78">
      <w:pPr>
        <w:numPr>
          <w:ilvl w:val="0"/>
          <w:numId w:val="4"/>
        </w:numPr>
        <w:tabs>
          <w:tab w:val="left" w:pos="720"/>
        </w:tabs>
        <w:jc w:val="both"/>
        <w:rPr>
          <w:rFonts w:ascii="Arial" w:hAnsi="Arial" w:cs="Arial"/>
          <w:sz w:val="22"/>
          <w:szCs w:val="22"/>
        </w:rPr>
      </w:pPr>
      <w:r w:rsidRPr="00BF7F78">
        <w:rPr>
          <w:rFonts w:ascii="Arial" w:hAnsi="Arial" w:cs="Arial"/>
          <w:sz w:val="22"/>
          <w:szCs w:val="22"/>
        </w:rPr>
        <w:t>Nie</w:t>
      </w:r>
      <w:r w:rsidR="000A3369" w:rsidRPr="00BF7F78">
        <w:rPr>
          <w:rFonts w:ascii="Arial" w:hAnsi="Arial" w:cs="Arial"/>
          <w:sz w:val="22"/>
          <w:szCs w:val="22"/>
        </w:rPr>
        <w:t xml:space="preserve">dołączenie do oferty </w:t>
      </w:r>
      <w:r w:rsidR="00EA7535" w:rsidRPr="00BF7F78">
        <w:rPr>
          <w:rFonts w:ascii="Arial" w:hAnsi="Arial" w:cs="Arial"/>
          <w:sz w:val="22"/>
          <w:szCs w:val="22"/>
        </w:rPr>
        <w:t>wymienionych wyżej dokumentów</w:t>
      </w:r>
      <w:r w:rsidR="00244EDE">
        <w:rPr>
          <w:rFonts w:ascii="Arial" w:hAnsi="Arial" w:cs="Arial"/>
          <w:sz w:val="22"/>
          <w:szCs w:val="22"/>
        </w:rPr>
        <w:t>,</w:t>
      </w:r>
      <w:r w:rsidR="000A3369" w:rsidRPr="00BF7F78">
        <w:rPr>
          <w:rFonts w:ascii="Arial" w:hAnsi="Arial" w:cs="Arial"/>
          <w:sz w:val="22"/>
          <w:szCs w:val="22"/>
        </w:rPr>
        <w:t xml:space="preserve"> </w:t>
      </w:r>
      <w:r w:rsidR="00244EDE">
        <w:rPr>
          <w:rFonts w:ascii="Arial" w:hAnsi="Arial" w:cs="Arial"/>
          <w:sz w:val="22"/>
          <w:szCs w:val="22"/>
        </w:rPr>
        <w:t>zwłaszcza w sytuacji</w:t>
      </w:r>
      <w:r w:rsidR="005F3751">
        <w:rPr>
          <w:rFonts w:ascii="Arial" w:hAnsi="Arial" w:cs="Arial"/>
          <w:sz w:val="22"/>
          <w:szCs w:val="22"/>
        </w:rPr>
        <w:t xml:space="preserve"> brak ich uzupełnienia zgodnie z postanowieniami następnymi</w:t>
      </w:r>
      <w:r w:rsidR="00244EDE">
        <w:rPr>
          <w:rFonts w:ascii="Arial" w:hAnsi="Arial" w:cs="Arial"/>
          <w:sz w:val="22"/>
          <w:szCs w:val="22"/>
        </w:rPr>
        <w:t>,</w:t>
      </w:r>
      <w:r w:rsidR="005F3751">
        <w:rPr>
          <w:rFonts w:ascii="Arial" w:hAnsi="Arial" w:cs="Arial"/>
          <w:sz w:val="22"/>
          <w:szCs w:val="22"/>
        </w:rPr>
        <w:t xml:space="preserve"> </w:t>
      </w:r>
      <w:r w:rsidR="000A3369" w:rsidRPr="00BF7F78">
        <w:rPr>
          <w:rFonts w:ascii="Arial" w:hAnsi="Arial" w:cs="Arial"/>
          <w:sz w:val="22"/>
          <w:szCs w:val="22"/>
        </w:rPr>
        <w:t>może być podstawą do odrzucenia oferty przez Zamawiającego.</w:t>
      </w:r>
    </w:p>
    <w:p w:rsidR="00E0304D" w:rsidRDefault="00E0304D" w:rsidP="006C5304">
      <w:pPr>
        <w:numPr>
          <w:ilvl w:val="0"/>
          <w:numId w:val="4"/>
        </w:numPr>
        <w:tabs>
          <w:tab w:val="left" w:pos="720"/>
        </w:tabs>
        <w:jc w:val="both"/>
        <w:rPr>
          <w:rFonts w:ascii="Arial" w:hAnsi="Arial" w:cs="Arial"/>
          <w:sz w:val="22"/>
          <w:szCs w:val="22"/>
        </w:rPr>
      </w:pPr>
      <w:r w:rsidRPr="00E0304D">
        <w:rPr>
          <w:rFonts w:ascii="Arial" w:hAnsi="Arial" w:cs="Arial"/>
          <w:sz w:val="22"/>
          <w:szCs w:val="22"/>
        </w:rPr>
        <w:t>W przypadku przedłożenia oferty niekompletnej Oferent zobowiązany będzie do jej uzupełnienia w wyznaczonym terminie.</w:t>
      </w:r>
    </w:p>
    <w:p w:rsidR="00D17D5B" w:rsidRDefault="00D17D5B" w:rsidP="006C5304">
      <w:pPr>
        <w:numPr>
          <w:ilvl w:val="0"/>
          <w:numId w:val="4"/>
        </w:numPr>
        <w:tabs>
          <w:tab w:val="left" w:pos="720"/>
        </w:tabs>
        <w:jc w:val="both"/>
        <w:rPr>
          <w:rFonts w:ascii="Arial" w:hAnsi="Arial" w:cs="Arial"/>
          <w:sz w:val="22"/>
          <w:szCs w:val="22"/>
        </w:rPr>
      </w:pPr>
      <w:r w:rsidRPr="00D17D5B">
        <w:rPr>
          <w:rFonts w:ascii="Arial" w:hAnsi="Arial" w:cs="Arial"/>
          <w:sz w:val="22"/>
          <w:szCs w:val="22"/>
        </w:rPr>
        <w:t>Oferent może być zobligowany do uzupełnienia oferty o dodatkowe dokumenty/</w:t>
      </w:r>
      <w:r w:rsidR="00DF08B6">
        <w:rPr>
          <w:rFonts w:ascii="Arial" w:hAnsi="Arial" w:cs="Arial"/>
          <w:sz w:val="22"/>
          <w:szCs w:val="22"/>
        </w:rPr>
        <w:t xml:space="preserve"> </w:t>
      </w:r>
      <w:r w:rsidRPr="00D17D5B">
        <w:rPr>
          <w:rFonts w:ascii="Arial" w:hAnsi="Arial" w:cs="Arial"/>
          <w:sz w:val="22"/>
          <w:szCs w:val="22"/>
        </w:rPr>
        <w:t>informacje w wyznaczonym terminie.</w:t>
      </w:r>
    </w:p>
    <w:p w:rsidR="003836DD" w:rsidRPr="00BC03F2" w:rsidRDefault="000A3369" w:rsidP="00BC03F2">
      <w:pPr>
        <w:numPr>
          <w:ilvl w:val="0"/>
          <w:numId w:val="4"/>
        </w:numPr>
        <w:tabs>
          <w:tab w:val="left" w:pos="720"/>
        </w:tabs>
        <w:spacing w:after="300"/>
        <w:ind w:left="714" w:hanging="357"/>
        <w:jc w:val="both"/>
        <w:rPr>
          <w:rFonts w:ascii="Arial" w:hAnsi="Arial" w:cs="Arial"/>
          <w:sz w:val="22"/>
          <w:szCs w:val="22"/>
        </w:rPr>
      </w:pPr>
      <w:r>
        <w:rPr>
          <w:rFonts w:ascii="Arial" w:hAnsi="Arial" w:cs="Arial"/>
          <w:sz w:val="22"/>
          <w:szCs w:val="22"/>
        </w:rPr>
        <w:t>Oferent składający ofertę potwierdza wy</w:t>
      </w:r>
      <w:r w:rsidR="00CB3351">
        <w:rPr>
          <w:rFonts w:ascii="Arial" w:hAnsi="Arial" w:cs="Arial"/>
          <w:sz w:val="22"/>
          <w:szCs w:val="22"/>
        </w:rPr>
        <w:t xml:space="preserve">móg zapoznania się </w:t>
      </w:r>
      <w:r w:rsidR="00DF08B6">
        <w:rPr>
          <w:rFonts w:ascii="Arial" w:hAnsi="Arial" w:cs="Arial"/>
          <w:sz w:val="22"/>
          <w:szCs w:val="22"/>
        </w:rPr>
        <w:t>i akceptacji</w:t>
      </w:r>
      <w:r w:rsidR="00CB3351">
        <w:rPr>
          <w:rFonts w:ascii="Arial" w:hAnsi="Arial" w:cs="Arial"/>
          <w:sz w:val="22"/>
          <w:szCs w:val="22"/>
        </w:rPr>
        <w:t xml:space="preserve"> warunk</w:t>
      </w:r>
      <w:r w:rsidR="003836DD">
        <w:rPr>
          <w:rFonts w:ascii="Arial" w:hAnsi="Arial" w:cs="Arial"/>
          <w:sz w:val="22"/>
          <w:szCs w:val="22"/>
        </w:rPr>
        <w:t>ów</w:t>
      </w:r>
      <w:r w:rsidR="00CB3351">
        <w:rPr>
          <w:rFonts w:ascii="Arial" w:hAnsi="Arial" w:cs="Arial"/>
          <w:sz w:val="22"/>
          <w:szCs w:val="22"/>
        </w:rPr>
        <w:t xml:space="preserve"> Z</w:t>
      </w:r>
      <w:r>
        <w:rPr>
          <w:rFonts w:ascii="Arial" w:hAnsi="Arial" w:cs="Arial"/>
          <w:sz w:val="22"/>
          <w:szCs w:val="22"/>
        </w:rPr>
        <w:t>apytania ofertowego</w:t>
      </w:r>
      <w:r w:rsidR="003836DD">
        <w:rPr>
          <w:rFonts w:ascii="Arial" w:hAnsi="Arial" w:cs="Arial"/>
          <w:sz w:val="22"/>
          <w:szCs w:val="22"/>
        </w:rPr>
        <w:t>.</w:t>
      </w:r>
    </w:p>
    <w:p w:rsidR="00DC24C6" w:rsidRPr="007B04E0" w:rsidRDefault="00F962AC" w:rsidP="00B376BE">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OCENA OFERT</w:t>
      </w:r>
    </w:p>
    <w:p w:rsidR="006F5319" w:rsidRDefault="006F5319" w:rsidP="00AD0FF7">
      <w:pPr>
        <w:numPr>
          <w:ilvl w:val="0"/>
          <w:numId w:val="3"/>
        </w:numPr>
        <w:tabs>
          <w:tab w:val="left" w:pos="720"/>
        </w:tabs>
        <w:ind w:left="714" w:hanging="357"/>
        <w:jc w:val="both"/>
        <w:rPr>
          <w:rFonts w:ascii="Arial" w:hAnsi="Arial" w:cs="Arial"/>
          <w:sz w:val="22"/>
          <w:szCs w:val="22"/>
        </w:rPr>
      </w:pPr>
      <w:r>
        <w:rPr>
          <w:rFonts w:ascii="Arial" w:hAnsi="Arial" w:cs="Arial"/>
          <w:sz w:val="22"/>
          <w:szCs w:val="22"/>
        </w:rPr>
        <w:t>Oferent składa jednocześnie kompletną ofertę formalną, techniczn</w:t>
      </w:r>
      <w:r w:rsidR="00AD0FF7">
        <w:rPr>
          <w:rFonts w:ascii="Arial" w:hAnsi="Arial" w:cs="Arial"/>
          <w:sz w:val="22"/>
          <w:szCs w:val="22"/>
        </w:rPr>
        <w:t>ą</w:t>
      </w:r>
      <w:r>
        <w:rPr>
          <w:rFonts w:ascii="Arial" w:hAnsi="Arial" w:cs="Arial"/>
          <w:sz w:val="22"/>
          <w:szCs w:val="22"/>
        </w:rPr>
        <w:t xml:space="preserve"> i handlową</w:t>
      </w:r>
      <w:r w:rsidR="00AD0FF7">
        <w:rPr>
          <w:rFonts w:ascii="Arial" w:hAnsi="Arial" w:cs="Arial"/>
          <w:sz w:val="22"/>
          <w:szCs w:val="22"/>
        </w:rPr>
        <w:t>.</w:t>
      </w:r>
    </w:p>
    <w:p w:rsidR="00AD0FF7" w:rsidRDefault="0006396B" w:rsidP="00AD0FF7">
      <w:pPr>
        <w:numPr>
          <w:ilvl w:val="0"/>
          <w:numId w:val="3"/>
        </w:numPr>
        <w:tabs>
          <w:tab w:val="left" w:pos="720"/>
        </w:tabs>
        <w:ind w:left="714" w:hanging="357"/>
        <w:jc w:val="both"/>
        <w:rPr>
          <w:rFonts w:ascii="Arial" w:hAnsi="Arial" w:cs="Arial"/>
          <w:sz w:val="22"/>
          <w:szCs w:val="22"/>
        </w:rPr>
      </w:pPr>
      <w:r>
        <w:rPr>
          <w:rFonts w:ascii="Arial" w:hAnsi="Arial" w:cs="Arial"/>
          <w:sz w:val="22"/>
          <w:szCs w:val="22"/>
        </w:rPr>
        <w:t xml:space="preserve">Zamawiający </w:t>
      </w:r>
      <w:r w:rsidR="00AD0FF7">
        <w:rPr>
          <w:rFonts w:ascii="Arial" w:hAnsi="Arial" w:cs="Arial"/>
          <w:sz w:val="22"/>
          <w:szCs w:val="22"/>
        </w:rPr>
        <w:t>przewiduje równoległą ocenę formalną, techniczną i handlową złożonej oferty.</w:t>
      </w:r>
    </w:p>
    <w:p w:rsidR="00AD0FF7" w:rsidRDefault="00AD0FF7" w:rsidP="00AD0FF7">
      <w:pPr>
        <w:numPr>
          <w:ilvl w:val="0"/>
          <w:numId w:val="3"/>
        </w:numPr>
        <w:tabs>
          <w:tab w:val="left" w:pos="720"/>
        </w:tabs>
        <w:ind w:left="714" w:hanging="357"/>
        <w:jc w:val="both"/>
        <w:rPr>
          <w:rFonts w:ascii="Arial" w:hAnsi="Arial" w:cs="Arial"/>
          <w:sz w:val="22"/>
          <w:szCs w:val="22"/>
        </w:rPr>
      </w:pPr>
      <w:r>
        <w:rPr>
          <w:rFonts w:ascii="Arial" w:hAnsi="Arial" w:cs="Arial"/>
          <w:sz w:val="22"/>
          <w:szCs w:val="22"/>
        </w:rPr>
        <w:t xml:space="preserve">Oferta formalna musi zawierać wszystkie dokumenty wymagane i wskazane </w:t>
      </w:r>
      <w:r>
        <w:rPr>
          <w:rFonts w:ascii="Arial" w:hAnsi="Arial" w:cs="Arial"/>
          <w:sz w:val="22"/>
          <w:szCs w:val="22"/>
        </w:rPr>
        <w:br/>
        <w:t xml:space="preserve">w </w:t>
      </w:r>
      <w:r w:rsidR="00230129">
        <w:rPr>
          <w:rFonts w:ascii="Arial" w:hAnsi="Arial" w:cs="Arial"/>
          <w:sz w:val="22"/>
          <w:szCs w:val="22"/>
        </w:rPr>
        <w:t>pkt</w:t>
      </w:r>
      <w:r w:rsidR="00DF08B6">
        <w:rPr>
          <w:rFonts w:ascii="Arial" w:hAnsi="Arial" w:cs="Arial"/>
          <w:sz w:val="22"/>
          <w:szCs w:val="22"/>
        </w:rPr>
        <w:t>.</w:t>
      </w:r>
      <w:r w:rsidR="00230129">
        <w:rPr>
          <w:rFonts w:ascii="Arial" w:hAnsi="Arial" w:cs="Arial"/>
          <w:sz w:val="22"/>
          <w:szCs w:val="22"/>
        </w:rPr>
        <w:t xml:space="preserve"> 6 </w:t>
      </w:r>
      <w:proofErr w:type="spellStart"/>
      <w:r w:rsidR="00230129">
        <w:rPr>
          <w:rFonts w:ascii="Arial" w:hAnsi="Arial" w:cs="Arial"/>
          <w:sz w:val="22"/>
          <w:szCs w:val="22"/>
        </w:rPr>
        <w:t>ppkt</w:t>
      </w:r>
      <w:proofErr w:type="spellEnd"/>
      <w:r w:rsidR="00230129">
        <w:rPr>
          <w:rFonts w:ascii="Arial" w:hAnsi="Arial" w:cs="Arial"/>
          <w:sz w:val="22"/>
          <w:szCs w:val="22"/>
        </w:rPr>
        <w:t xml:space="preserve"> 1 </w:t>
      </w:r>
      <w:r>
        <w:rPr>
          <w:rFonts w:ascii="Arial" w:hAnsi="Arial" w:cs="Arial"/>
          <w:sz w:val="22"/>
          <w:szCs w:val="22"/>
        </w:rPr>
        <w:t>Z</w:t>
      </w:r>
      <w:r w:rsidR="00AD5A13">
        <w:rPr>
          <w:rFonts w:ascii="Arial" w:hAnsi="Arial" w:cs="Arial"/>
          <w:sz w:val="22"/>
          <w:szCs w:val="22"/>
        </w:rPr>
        <w:t>apytania ofertowego.</w:t>
      </w:r>
    </w:p>
    <w:p w:rsidR="00AD5A13" w:rsidRDefault="00AD5A13" w:rsidP="00AD0FF7">
      <w:pPr>
        <w:numPr>
          <w:ilvl w:val="0"/>
          <w:numId w:val="3"/>
        </w:numPr>
        <w:tabs>
          <w:tab w:val="left" w:pos="720"/>
        </w:tabs>
        <w:ind w:left="714" w:hanging="357"/>
        <w:jc w:val="both"/>
        <w:rPr>
          <w:rFonts w:ascii="Arial" w:hAnsi="Arial" w:cs="Arial"/>
          <w:sz w:val="22"/>
          <w:szCs w:val="22"/>
        </w:rPr>
      </w:pPr>
      <w:r>
        <w:rPr>
          <w:rFonts w:ascii="Arial" w:hAnsi="Arial" w:cs="Arial"/>
          <w:sz w:val="22"/>
          <w:szCs w:val="22"/>
        </w:rPr>
        <w:t>Oferta techniczna musi zawierać:</w:t>
      </w:r>
    </w:p>
    <w:p w:rsidR="00D074F2" w:rsidRDefault="005B4FD4" w:rsidP="00D074F2">
      <w:pPr>
        <w:numPr>
          <w:ilvl w:val="1"/>
          <w:numId w:val="14"/>
        </w:numPr>
        <w:tabs>
          <w:tab w:val="clear" w:pos="1353"/>
          <w:tab w:val="left" w:pos="720"/>
          <w:tab w:val="num" w:pos="993"/>
        </w:tabs>
        <w:ind w:left="993" w:hanging="284"/>
        <w:jc w:val="both"/>
        <w:rPr>
          <w:rFonts w:ascii="Arial" w:hAnsi="Arial" w:cs="Arial"/>
          <w:sz w:val="22"/>
        </w:rPr>
      </w:pPr>
      <w:r>
        <w:rPr>
          <w:rFonts w:ascii="Arial" w:hAnsi="Arial" w:cs="Arial"/>
          <w:sz w:val="22"/>
        </w:rPr>
        <w:t>spełnienie warunk</w:t>
      </w:r>
      <w:r w:rsidR="00E05481">
        <w:rPr>
          <w:rFonts w:ascii="Arial" w:hAnsi="Arial" w:cs="Arial"/>
          <w:sz w:val="22"/>
        </w:rPr>
        <w:t>ów zgodnie z opisem przedmiotu p</w:t>
      </w:r>
      <w:r>
        <w:rPr>
          <w:rFonts w:ascii="Arial" w:hAnsi="Arial" w:cs="Arial"/>
          <w:sz w:val="22"/>
        </w:rPr>
        <w:t>ostępowania zakupowego wskazanym w załączniku nr 1 do Zapytania ofertowego;</w:t>
      </w:r>
    </w:p>
    <w:p w:rsidR="00D074F2" w:rsidRPr="00D074F2" w:rsidRDefault="00D074F2" w:rsidP="00D074F2">
      <w:pPr>
        <w:numPr>
          <w:ilvl w:val="1"/>
          <w:numId w:val="14"/>
        </w:numPr>
        <w:tabs>
          <w:tab w:val="clear" w:pos="1353"/>
          <w:tab w:val="left" w:pos="720"/>
          <w:tab w:val="num" w:pos="993"/>
        </w:tabs>
        <w:ind w:left="993" w:hanging="284"/>
        <w:jc w:val="both"/>
        <w:rPr>
          <w:rFonts w:ascii="Arial" w:hAnsi="Arial" w:cs="Arial"/>
          <w:sz w:val="22"/>
        </w:rPr>
      </w:pPr>
      <w:r w:rsidRPr="00D074F2">
        <w:rPr>
          <w:rFonts w:ascii="Arial" w:hAnsi="Arial" w:cs="Arial"/>
          <w:sz w:val="22"/>
        </w:rPr>
        <w:t xml:space="preserve">wskazanie w złożonej ofercie terminu realizacji przedmiotu postępowania </w:t>
      </w:r>
      <w:r>
        <w:rPr>
          <w:rFonts w:ascii="Arial" w:hAnsi="Arial" w:cs="Arial"/>
          <w:sz w:val="22"/>
        </w:rPr>
        <w:t>zakupowego.</w:t>
      </w:r>
    </w:p>
    <w:p w:rsidR="00AD0FF7" w:rsidRDefault="00991C7A" w:rsidP="00095419">
      <w:pPr>
        <w:numPr>
          <w:ilvl w:val="0"/>
          <w:numId w:val="3"/>
        </w:numPr>
        <w:tabs>
          <w:tab w:val="left" w:pos="720"/>
        </w:tabs>
        <w:ind w:left="714" w:hanging="357"/>
        <w:jc w:val="both"/>
        <w:rPr>
          <w:rFonts w:ascii="Arial" w:hAnsi="Arial" w:cs="Arial"/>
          <w:sz w:val="22"/>
          <w:szCs w:val="22"/>
        </w:rPr>
      </w:pPr>
      <w:r>
        <w:rPr>
          <w:rFonts w:ascii="Arial" w:hAnsi="Arial" w:cs="Arial"/>
          <w:sz w:val="22"/>
          <w:szCs w:val="22"/>
        </w:rPr>
        <w:t>Oferta handlowa musi zawierać</w:t>
      </w:r>
      <w:r w:rsidR="00095419">
        <w:rPr>
          <w:rFonts w:ascii="Arial" w:hAnsi="Arial" w:cs="Arial"/>
          <w:sz w:val="22"/>
          <w:szCs w:val="22"/>
        </w:rPr>
        <w:t>:</w:t>
      </w:r>
    </w:p>
    <w:p w:rsidR="00207EBE" w:rsidRDefault="00095419" w:rsidP="00B376BE">
      <w:pPr>
        <w:numPr>
          <w:ilvl w:val="1"/>
          <w:numId w:val="15"/>
        </w:numPr>
        <w:tabs>
          <w:tab w:val="clear" w:pos="1353"/>
          <w:tab w:val="left" w:pos="720"/>
          <w:tab w:val="num" w:pos="993"/>
        </w:tabs>
        <w:ind w:left="993" w:hanging="284"/>
        <w:jc w:val="both"/>
        <w:rPr>
          <w:rFonts w:ascii="Arial" w:hAnsi="Arial" w:cs="Arial"/>
          <w:sz w:val="22"/>
          <w:szCs w:val="22"/>
        </w:rPr>
      </w:pPr>
      <w:r>
        <w:rPr>
          <w:rFonts w:ascii="Arial" w:hAnsi="Arial" w:cs="Arial"/>
          <w:sz w:val="22"/>
          <w:szCs w:val="22"/>
        </w:rPr>
        <w:t xml:space="preserve">cenę ryczałtową netto </w:t>
      </w:r>
      <w:r w:rsidR="007F36DD">
        <w:rPr>
          <w:rFonts w:ascii="Arial" w:hAnsi="Arial" w:cs="Arial"/>
          <w:sz w:val="22"/>
          <w:szCs w:val="22"/>
        </w:rPr>
        <w:t>za</w:t>
      </w:r>
      <w:r w:rsidR="0046000B">
        <w:rPr>
          <w:rFonts w:ascii="Arial" w:hAnsi="Arial" w:cs="Arial"/>
          <w:sz w:val="22"/>
          <w:szCs w:val="22"/>
        </w:rPr>
        <w:t xml:space="preserve"> realizację całości przedmiotu p</w:t>
      </w:r>
      <w:r w:rsidR="007F36DD">
        <w:rPr>
          <w:rFonts w:ascii="Arial" w:hAnsi="Arial" w:cs="Arial"/>
          <w:sz w:val="22"/>
          <w:szCs w:val="22"/>
        </w:rPr>
        <w:t>ostępowania zakupowe</w:t>
      </w:r>
      <w:r w:rsidR="002B49B7">
        <w:rPr>
          <w:rFonts w:ascii="Arial" w:hAnsi="Arial" w:cs="Arial"/>
          <w:sz w:val="22"/>
          <w:szCs w:val="22"/>
        </w:rPr>
        <w:t>go skalkulowaną zgodnie z pkt</w:t>
      </w:r>
      <w:r w:rsidR="000B1085">
        <w:rPr>
          <w:rFonts w:ascii="Arial" w:hAnsi="Arial" w:cs="Arial"/>
          <w:sz w:val="22"/>
          <w:szCs w:val="22"/>
        </w:rPr>
        <w:t>.</w:t>
      </w:r>
      <w:r w:rsidR="002B49B7">
        <w:rPr>
          <w:rFonts w:ascii="Arial" w:hAnsi="Arial" w:cs="Arial"/>
          <w:sz w:val="22"/>
          <w:szCs w:val="22"/>
        </w:rPr>
        <w:t xml:space="preserve"> 9</w:t>
      </w:r>
      <w:r w:rsidR="007F36DD">
        <w:rPr>
          <w:rFonts w:ascii="Arial" w:hAnsi="Arial" w:cs="Arial"/>
          <w:sz w:val="22"/>
          <w:szCs w:val="22"/>
        </w:rPr>
        <w:t xml:space="preserve"> Z</w:t>
      </w:r>
      <w:r w:rsidR="009F22A0">
        <w:rPr>
          <w:rFonts w:ascii="Arial" w:hAnsi="Arial" w:cs="Arial"/>
          <w:sz w:val="22"/>
          <w:szCs w:val="22"/>
        </w:rPr>
        <w:t>apytania ofertowego;</w:t>
      </w:r>
    </w:p>
    <w:p w:rsidR="009F22A0" w:rsidRPr="009F22A0" w:rsidRDefault="009F22A0" w:rsidP="00B376BE">
      <w:pPr>
        <w:numPr>
          <w:ilvl w:val="1"/>
          <w:numId w:val="15"/>
        </w:numPr>
        <w:tabs>
          <w:tab w:val="clear" w:pos="1353"/>
          <w:tab w:val="left" w:pos="720"/>
          <w:tab w:val="num" w:pos="993"/>
        </w:tabs>
        <w:ind w:left="993" w:hanging="284"/>
        <w:jc w:val="both"/>
        <w:rPr>
          <w:rFonts w:ascii="Arial" w:hAnsi="Arial" w:cs="Arial"/>
          <w:sz w:val="22"/>
          <w:szCs w:val="22"/>
        </w:rPr>
      </w:pPr>
      <w:r>
        <w:rPr>
          <w:rFonts w:ascii="Arial" w:hAnsi="Arial" w:cs="Arial"/>
          <w:sz w:val="22"/>
          <w:szCs w:val="22"/>
        </w:rPr>
        <w:t xml:space="preserve">akceptację </w:t>
      </w:r>
      <w:r w:rsidR="00D074F2">
        <w:rPr>
          <w:rFonts w:ascii="Arial" w:hAnsi="Arial" w:cs="Arial"/>
          <w:sz w:val="22"/>
          <w:szCs w:val="22"/>
        </w:rPr>
        <w:t>21</w:t>
      </w:r>
      <w:r>
        <w:rPr>
          <w:rFonts w:ascii="Arial" w:hAnsi="Arial" w:cs="Arial"/>
          <w:sz w:val="22"/>
          <w:szCs w:val="22"/>
        </w:rPr>
        <w:t xml:space="preserve"> dniowego terminu płatności.</w:t>
      </w:r>
    </w:p>
    <w:p w:rsidR="00115A1C" w:rsidRPr="00115A1C" w:rsidRDefault="00115A1C" w:rsidP="00115A1C">
      <w:pPr>
        <w:numPr>
          <w:ilvl w:val="0"/>
          <w:numId w:val="3"/>
        </w:numPr>
        <w:tabs>
          <w:tab w:val="left" w:pos="720"/>
        </w:tabs>
        <w:ind w:left="714" w:hanging="357"/>
        <w:jc w:val="both"/>
        <w:rPr>
          <w:rFonts w:ascii="Arial" w:hAnsi="Arial" w:cs="Arial"/>
          <w:sz w:val="22"/>
          <w:szCs w:val="22"/>
        </w:rPr>
      </w:pPr>
      <w:r>
        <w:rPr>
          <w:rFonts w:ascii="Arial" w:hAnsi="Arial" w:cs="Arial"/>
          <w:sz w:val="22"/>
          <w:szCs w:val="22"/>
        </w:rPr>
        <w:t xml:space="preserve">Ocena ofert obejmuje </w:t>
      </w:r>
      <w:r w:rsidRPr="00437849">
        <w:rPr>
          <w:rFonts w:ascii="Arial" w:hAnsi="Arial" w:cs="Arial"/>
          <w:sz w:val="22"/>
          <w:szCs w:val="22"/>
        </w:rPr>
        <w:t xml:space="preserve">sprawdzenie </w:t>
      </w:r>
      <w:r>
        <w:rPr>
          <w:rFonts w:ascii="Arial" w:hAnsi="Arial" w:cs="Arial"/>
          <w:sz w:val="22"/>
          <w:szCs w:val="22"/>
        </w:rPr>
        <w:t>złożonej</w:t>
      </w:r>
      <w:r w:rsidRPr="00437849">
        <w:rPr>
          <w:rFonts w:ascii="Arial" w:hAnsi="Arial" w:cs="Arial"/>
          <w:sz w:val="22"/>
          <w:szCs w:val="22"/>
        </w:rPr>
        <w:t xml:space="preserve"> </w:t>
      </w:r>
      <w:r>
        <w:rPr>
          <w:rFonts w:ascii="Arial" w:hAnsi="Arial" w:cs="Arial"/>
          <w:sz w:val="22"/>
          <w:szCs w:val="22"/>
        </w:rPr>
        <w:t xml:space="preserve">przez Oferenta oferty </w:t>
      </w:r>
      <w:r w:rsidR="0052429B">
        <w:rPr>
          <w:rFonts w:ascii="Arial" w:hAnsi="Arial" w:cs="Arial"/>
          <w:sz w:val="22"/>
          <w:szCs w:val="22"/>
        </w:rPr>
        <w:t xml:space="preserve">pod katem zgodności </w:t>
      </w:r>
      <w:r>
        <w:rPr>
          <w:rFonts w:ascii="Arial" w:hAnsi="Arial" w:cs="Arial"/>
          <w:sz w:val="22"/>
          <w:szCs w:val="22"/>
        </w:rPr>
        <w:t xml:space="preserve">z </w:t>
      </w:r>
      <w:r w:rsidRPr="00437849">
        <w:rPr>
          <w:rFonts w:ascii="Arial" w:hAnsi="Arial" w:cs="Arial"/>
          <w:sz w:val="22"/>
          <w:szCs w:val="22"/>
        </w:rPr>
        <w:t>wym</w:t>
      </w:r>
      <w:r>
        <w:rPr>
          <w:rFonts w:ascii="Arial" w:hAnsi="Arial" w:cs="Arial"/>
          <w:sz w:val="22"/>
          <w:szCs w:val="22"/>
        </w:rPr>
        <w:t>ogami formalnymi</w:t>
      </w:r>
      <w:r w:rsidR="0052429B">
        <w:rPr>
          <w:rFonts w:ascii="Arial" w:hAnsi="Arial" w:cs="Arial"/>
          <w:sz w:val="22"/>
          <w:szCs w:val="22"/>
        </w:rPr>
        <w:t xml:space="preserve">, </w:t>
      </w:r>
      <w:r>
        <w:rPr>
          <w:rFonts w:ascii="Arial" w:hAnsi="Arial" w:cs="Arial"/>
          <w:sz w:val="22"/>
          <w:szCs w:val="22"/>
        </w:rPr>
        <w:t>technicznymi</w:t>
      </w:r>
      <w:r w:rsidR="0052429B">
        <w:rPr>
          <w:rFonts w:ascii="Arial" w:hAnsi="Arial" w:cs="Arial"/>
          <w:sz w:val="22"/>
          <w:szCs w:val="22"/>
        </w:rPr>
        <w:t xml:space="preserve"> i handlowymi zdefiniowanymi w </w:t>
      </w:r>
      <w:r w:rsidR="00B527CA">
        <w:rPr>
          <w:rFonts w:ascii="Arial" w:hAnsi="Arial" w:cs="Arial"/>
          <w:sz w:val="22"/>
          <w:szCs w:val="22"/>
        </w:rPr>
        <w:t>Z</w:t>
      </w:r>
      <w:r w:rsidR="0052429B">
        <w:rPr>
          <w:rFonts w:ascii="Arial" w:hAnsi="Arial" w:cs="Arial"/>
          <w:sz w:val="22"/>
          <w:szCs w:val="22"/>
        </w:rPr>
        <w:t>apytaniu ofertowym.</w:t>
      </w:r>
    </w:p>
    <w:p w:rsidR="00352F5F" w:rsidRPr="009874E8" w:rsidRDefault="00207EBE" w:rsidP="009874E8">
      <w:pPr>
        <w:numPr>
          <w:ilvl w:val="0"/>
          <w:numId w:val="3"/>
        </w:numPr>
        <w:tabs>
          <w:tab w:val="left" w:pos="720"/>
        </w:tabs>
        <w:ind w:left="714" w:hanging="357"/>
        <w:jc w:val="both"/>
        <w:rPr>
          <w:rFonts w:ascii="Arial" w:hAnsi="Arial" w:cs="Arial"/>
          <w:b/>
          <w:szCs w:val="24"/>
        </w:rPr>
      </w:pPr>
      <w:r>
        <w:rPr>
          <w:rFonts w:ascii="Arial" w:hAnsi="Arial" w:cs="Arial"/>
          <w:sz w:val="22"/>
          <w:szCs w:val="22"/>
        </w:rPr>
        <w:t>Zamawiający dokona wyboru oferty</w:t>
      </w:r>
      <w:r w:rsidR="00B527CA">
        <w:rPr>
          <w:rFonts w:ascii="Arial" w:hAnsi="Arial" w:cs="Arial"/>
          <w:sz w:val="22"/>
          <w:szCs w:val="22"/>
        </w:rPr>
        <w:t>/ofert</w:t>
      </w:r>
      <w:r>
        <w:rPr>
          <w:rFonts w:ascii="Arial" w:hAnsi="Arial" w:cs="Arial"/>
          <w:sz w:val="22"/>
          <w:szCs w:val="22"/>
        </w:rPr>
        <w:t xml:space="preserve"> </w:t>
      </w:r>
      <w:r w:rsidR="00B527CA">
        <w:rPr>
          <w:rFonts w:ascii="Arial" w:hAnsi="Arial" w:cs="Arial"/>
          <w:sz w:val="22"/>
          <w:szCs w:val="22"/>
        </w:rPr>
        <w:t>spełniających kryteria formalne i techniczne</w:t>
      </w:r>
      <w:r w:rsidR="0052429B">
        <w:rPr>
          <w:rFonts w:ascii="Arial" w:hAnsi="Arial" w:cs="Arial"/>
          <w:sz w:val="22"/>
          <w:szCs w:val="22"/>
        </w:rPr>
        <w:t xml:space="preserve"> </w:t>
      </w:r>
      <w:r w:rsidR="00B527CA">
        <w:rPr>
          <w:rFonts w:ascii="Arial" w:hAnsi="Arial" w:cs="Arial"/>
          <w:sz w:val="22"/>
          <w:szCs w:val="22"/>
        </w:rPr>
        <w:t>oraz handlowe</w:t>
      </w:r>
      <w:r w:rsidR="006257F5">
        <w:rPr>
          <w:rFonts w:ascii="Arial" w:hAnsi="Arial" w:cs="Arial"/>
          <w:sz w:val="22"/>
          <w:szCs w:val="22"/>
        </w:rPr>
        <w:t xml:space="preserve"> zdefiniowane w Zapytaniu ofertowym</w:t>
      </w:r>
      <w:r w:rsidR="00352F5F">
        <w:rPr>
          <w:rFonts w:ascii="Arial" w:hAnsi="Arial" w:cs="Arial"/>
          <w:sz w:val="22"/>
          <w:szCs w:val="22"/>
        </w:rPr>
        <w:t>.</w:t>
      </w:r>
      <w:r w:rsidR="00B527CA">
        <w:rPr>
          <w:rFonts w:ascii="Arial" w:hAnsi="Arial" w:cs="Arial"/>
          <w:sz w:val="22"/>
          <w:szCs w:val="22"/>
        </w:rPr>
        <w:t xml:space="preserve"> </w:t>
      </w:r>
    </w:p>
    <w:p w:rsidR="007B04E0" w:rsidRDefault="009874E8" w:rsidP="007B04E0">
      <w:pPr>
        <w:numPr>
          <w:ilvl w:val="0"/>
          <w:numId w:val="3"/>
        </w:numPr>
        <w:tabs>
          <w:tab w:val="left" w:pos="720"/>
        </w:tabs>
        <w:spacing w:after="200"/>
        <w:ind w:left="714" w:hanging="357"/>
        <w:jc w:val="both"/>
        <w:rPr>
          <w:rFonts w:ascii="Arial" w:hAnsi="Arial" w:cs="Arial"/>
          <w:sz w:val="22"/>
          <w:szCs w:val="22"/>
        </w:rPr>
      </w:pPr>
      <w:r w:rsidRPr="009874E8">
        <w:rPr>
          <w:rFonts w:ascii="Arial" w:hAnsi="Arial" w:cs="Arial"/>
          <w:sz w:val="22"/>
          <w:szCs w:val="22"/>
        </w:rPr>
        <w:t xml:space="preserve">Kryterium wyboru oferty jest najniższa cena netto za </w:t>
      </w:r>
      <w:r>
        <w:rPr>
          <w:rFonts w:ascii="Arial" w:hAnsi="Arial" w:cs="Arial"/>
          <w:sz w:val="22"/>
          <w:szCs w:val="22"/>
        </w:rPr>
        <w:t>realizację pełnego zakresu postępowania zakupowego.</w:t>
      </w:r>
    </w:p>
    <w:p w:rsidR="00F918B9" w:rsidRPr="007B04E0" w:rsidRDefault="00F918B9" w:rsidP="00225795">
      <w:pPr>
        <w:numPr>
          <w:ilvl w:val="0"/>
          <w:numId w:val="29"/>
        </w:numPr>
        <w:tabs>
          <w:tab w:val="left" w:pos="426"/>
        </w:tabs>
        <w:spacing w:after="200"/>
        <w:ind w:hanging="720"/>
        <w:jc w:val="both"/>
        <w:rPr>
          <w:rFonts w:ascii="Arial" w:hAnsi="Arial" w:cs="Arial"/>
          <w:sz w:val="22"/>
          <w:szCs w:val="22"/>
        </w:rPr>
      </w:pPr>
      <w:r w:rsidRPr="007B04E0">
        <w:rPr>
          <w:rFonts w:ascii="Arial" w:hAnsi="Arial" w:cs="Arial"/>
          <w:b/>
          <w:szCs w:val="24"/>
          <w:u w:val="single"/>
        </w:rPr>
        <w:t>TERMIN ZWIĄZANIA OFERTĄ</w:t>
      </w:r>
    </w:p>
    <w:p w:rsidR="00F918B9" w:rsidRDefault="00F918B9" w:rsidP="00B376BE">
      <w:pPr>
        <w:numPr>
          <w:ilvl w:val="0"/>
          <w:numId w:val="16"/>
        </w:numPr>
        <w:jc w:val="both"/>
        <w:rPr>
          <w:rFonts w:ascii="Arial" w:hAnsi="Arial" w:cs="Arial"/>
          <w:sz w:val="22"/>
          <w:szCs w:val="22"/>
        </w:rPr>
      </w:pPr>
      <w:r>
        <w:rPr>
          <w:rFonts w:ascii="Arial" w:hAnsi="Arial" w:cs="Arial"/>
          <w:sz w:val="22"/>
          <w:szCs w:val="22"/>
        </w:rPr>
        <w:t>Oferent pozostaje związa</w:t>
      </w:r>
      <w:r w:rsidR="009007E0">
        <w:rPr>
          <w:rFonts w:ascii="Arial" w:hAnsi="Arial" w:cs="Arial"/>
          <w:sz w:val="22"/>
          <w:szCs w:val="22"/>
        </w:rPr>
        <w:t xml:space="preserve">ny złożoną ofertą przez okres </w:t>
      </w:r>
      <w:r w:rsidR="00835168">
        <w:rPr>
          <w:rFonts w:ascii="Arial" w:hAnsi="Arial" w:cs="Arial"/>
          <w:sz w:val="22"/>
          <w:szCs w:val="22"/>
        </w:rPr>
        <w:t>30</w:t>
      </w:r>
      <w:r>
        <w:rPr>
          <w:rFonts w:ascii="Arial" w:hAnsi="Arial" w:cs="Arial"/>
          <w:sz w:val="22"/>
          <w:szCs w:val="22"/>
        </w:rPr>
        <w:t xml:space="preserve"> dni.</w:t>
      </w:r>
    </w:p>
    <w:p w:rsidR="00835168" w:rsidRPr="00835168" w:rsidRDefault="00F918B9" w:rsidP="00835168">
      <w:pPr>
        <w:numPr>
          <w:ilvl w:val="0"/>
          <w:numId w:val="16"/>
        </w:numPr>
        <w:spacing w:after="300"/>
        <w:ind w:left="714" w:hanging="357"/>
        <w:jc w:val="both"/>
        <w:rPr>
          <w:rFonts w:ascii="Arial" w:hAnsi="Arial" w:cs="Arial"/>
          <w:sz w:val="22"/>
          <w:szCs w:val="22"/>
        </w:rPr>
      </w:pPr>
      <w:r>
        <w:rPr>
          <w:rFonts w:ascii="Arial" w:hAnsi="Arial" w:cs="Arial"/>
          <w:sz w:val="22"/>
          <w:szCs w:val="22"/>
        </w:rPr>
        <w:t>Bieg terminu związania ofertą rozpoczyna się wraz z upływem terminu do składania ofert.</w:t>
      </w:r>
    </w:p>
    <w:p w:rsidR="00F918B9" w:rsidRPr="007B04E0" w:rsidRDefault="00F918B9" w:rsidP="00D64A28">
      <w:pPr>
        <w:pStyle w:val="Wcicienormalne1"/>
        <w:numPr>
          <w:ilvl w:val="0"/>
          <w:numId w:val="29"/>
        </w:numPr>
        <w:tabs>
          <w:tab w:val="clear" w:pos="851"/>
          <w:tab w:val="left" w:pos="709"/>
        </w:tabs>
        <w:spacing w:after="300"/>
        <w:ind w:left="426" w:hanging="426"/>
        <w:jc w:val="both"/>
        <w:rPr>
          <w:rFonts w:ascii="Arial" w:hAnsi="Arial" w:cs="Arial"/>
          <w:b/>
          <w:szCs w:val="24"/>
          <w:u w:val="single"/>
          <w:lang w:val="pl-PL"/>
        </w:rPr>
      </w:pPr>
      <w:r w:rsidRPr="007B04E0">
        <w:rPr>
          <w:rFonts w:ascii="Arial" w:hAnsi="Arial" w:cs="Arial"/>
          <w:b/>
          <w:szCs w:val="24"/>
          <w:u w:val="single"/>
          <w:lang w:val="pl-PL"/>
        </w:rPr>
        <w:t>SPOSÓB OBLICZANIA WYNAGR</w:t>
      </w:r>
      <w:r w:rsidR="00225795">
        <w:rPr>
          <w:rFonts w:ascii="Arial" w:hAnsi="Arial" w:cs="Arial"/>
          <w:b/>
          <w:szCs w:val="24"/>
          <w:u w:val="single"/>
          <w:lang w:val="pl-PL"/>
        </w:rPr>
        <w:t xml:space="preserve">ODZENIA ZA OFEROWANY PRZEDMIOT </w:t>
      </w:r>
      <w:r w:rsidR="005F3751" w:rsidRPr="007B04E0">
        <w:rPr>
          <w:rFonts w:ascii="Arial" w:hAnsi="Arial" w:cs="Arial"/>
          <w:b/>
          <w:szCs w:val="24"/>
          <w:u w:val="single"/>
          <w:lang w:val="pl-PL"/>
        </w:rPr>
        <w:t>POSTĘPOWANIA</w:t>
      </w:r>
    </w:p>
    <w:p w:rsidR="00CE5ED3" w:rsidRDefault="00CE5ED3" w:rsidP="00C558BC">
      <w:pPr>
        <w:numPr>
          <w:ilvl w:val="0"/>
          <w:numId w:val="6"/>
        </w:numPr>
        <w:suppressAutoHyphens w:val="0"/>
        <w:jc w:val="both"/>
        <w:rPr>
          <w:rFonts w:ascii="Arial" w:hAnsi="Arial" w:cs="Arial"/>
          <w:sz w:val="22"/>
          <w:szCs w:val="22"/>
        </w:rPr>
      </w:pPr>
      <w:r>
        <w:rPr>
          <w:rFonts w:ascii="Arial" w:hAnsi="Arial" w:cs="Arial"/>
          <w:sz w:val="22"/>
          <w:szCs w:val="22"/>
        </w:rPr>
        <w:t xml:space="preserve">Cena oferty powinna być skalkulowana w sposób </w:t>
      </w:r>
      <w:r w:rsidR="00244EDE">
        <w:rPr>
          <w:rFonts w:ascii="Arial" w:hAnsi="Arial" w:cs="Arial"/>
          <w:sz w:val="22"/>
          <w:szCs w:val="22"/>
        </w:rPr>
        <w:t xml:space="preserve">całościowy, kompletny, </w:t>
      </w:r>
      <w:r>
        <w:rPr>
          <w:rFonts w:ascii="Arial" w:hAnsi="Arial" w:cs="Arial"/>
          <w:sz w:val="22"/>
          <w:szCs w:val="22"/>
        </w:rPr>
        <w:t xml:space="preserve">jednoznaczny oraz zawierać wszelkie koszty związane z realizacją przedmiotu </w:t>
      </w:r>
      <w:r w:rsidR="0046000B">
        <w:rPr>
          <w:rFonts w:ascii="Arial" w:hAnsi="Arial" w:cs="Arial"/>
          <w:sz w:val="22"/>
          <w:szCs w:val="22"/>
        </w:rPr>
        <w:t>p</w:t>
      </w:r>
      <w:r w:rsidR="005F3751">
        <w:rPr>
          <w:rFonts w:ascii="Arial" w:hAnsi="Arial" w:cs="Arial"/>
          <w:sz w:val="22"/>
          <w:szCs w:val="22"/>
        </w:rPr>
        <w:t xml:space="preserve">ostępowania </w:t>
      </w:r>
      <w:r w:rsidR="0046000B">
        <w:rPr>
          <w:rFonts w:ascii="Arial" w:hAnsi="Arial" w:cs="Arial"/>
          <w:sz w:val="22"/>
          <w:szCs w:val="22"/>
        </w:rPr>
        <w:t xml:space="preserve">zakupowego </w:t>
      </w:r>
      <w:r>
        <w:rPr>
          <w:rFonts w:ascii="Arial" w:hAnsi="Arial" w:cs="Arial"/>
          <w:sz w:val="22"/>
          <w:szCs w:val="22"/>
        </w:rPr>
        <w:t>(m.in. koszty tran</w:t>
      </w:r>
      <w:r w:rsidR="001C1A50">
        <w:rPr>
          <w:rFonts w:ascii="Arial" w:hAnsi="Arial" w:cs="Arial"/>
          <w:sz w:val="22"/>
          <w:szCs w:val="22"/>
        </w:rPr>
        <w:t xml:space="preserve">sportu </w:t>
      </w:r>
      <w:r w:rsidR="00CB3351">
        <w:rPr>
          <w:rFonts w:ascii="Arial" w:hAnsi="Arial" w:cs="Arial"/>
          <w:sz w:val="22"/>
          <w:szCs w:val="22"/>
        </w:rPr>
        <w:t xml:space="preserve">i rozładunku przedmiotu </w:t>
      </w:r>
      <w:r w:rsidR="0046000B">
        <w:rPr>
          <w:rFonts w:ascii="Arial" w:hAnsi="Arial" w:cs="Arial"/>
          <w:sz w:val="22"/>
          <w:szCs w:val="22"/>
        </w:rPr>
        <w:t>p</w:t>
      </w:r>
      <w:r w:rsidR="005F3751">
        <w:rPr>
          <w:rFonts w:ascii="Arial" w:hAnsi="Arial" w:cs="Arial"/>
          <w:sz w:val="22"/>
          <w:szCs w:val="22"/>
        </w:rPr>
        <w:t>ostępowania</w:t>
      </w:r>
      <w:r w:rsidR="001C1A50">
        <w:rPr>
          <w:rFonts w:ascii="Arial" w:hAnsi="Arial" w:cs="Arial"/>
          <w:sz w:val="22"/>
          <w:szCs w:val="22"/>
        </w:rPr>
        <w:t>)</w:t>
      </w:r>
      <w:r>
        <w:rPr>
          <w:rFonts w:ascii="Arial" w:hAnsi="Arial" w:cs="Arial"/>
          <w:sz w:val="22"/>
          <w:szCs w:val="22"/>
        </w:rPr>
        <w:t xml:space="preserve">. </w:t>
      </w:r>
    </w:p>
    <w:p w:rsidR="00F918B9" w:rsidRDefault="00F918B9" w:rsidP="00C558BC">
      <w:pPr>
        <w:numPr>
          <w:ilvl w:val="0"/>
          <w:numId w:val="6"/>
        </w:numPr>
        <w:tabs>
          <w:tab w:val="left" w:pos="720"/>
        </w:tabs>
        <w:jc w:val="both"/>
        <w:rPr>
          <w:rFonts w:ascii="Arial" w:hAnsi="Arial" w:cs="Arial"/>
          <w:sz w:val="22"/>
          <w:szCs w:val="22"/>
        </w:rPr>
      </w:pPr>
      <w:r>
        <w:rPr>
          <w:rFonts w:ascii="Arial" w:hAnsi="Arial" w:cs="Arial"/>
          <w:sz w:val="22"/>
          <w:szCs w:val="22"/>
        </w:rPr>
        <w:t>Walutą ceny ofertowej jest złoty polski.</w:t>
      </w:r>
    </w:p>
    <w:p w:rsidR="00F918B9" w:rsidRPr="00EE4FDC" w:rsidRDefault="00F918B9" w:rsidP="00C558BC">
      <w:pPr>
        <w:pStyle w:val="Listanumerowana1"/>
        <w:numPr>
          <w:ilvl w:val="0"/>
          <w:numId w:val="6"/>
        </w:numPr>
        <w:tabs>
          <w:tab w:val="left" w:pos="720"/>
        </w:tabs>
        <w:rPr>
          <w:rFonts w:ascii="Arial" w:hAnsi="Arial" w:cs="Arial"/>
          <w:sz w:val="22"/>
          <w:szCs w:val="22"/>
        </w:rPr>
      </w:pPr>
      <w:r w:rsidRPr="00EE4FDC">
        <w:rPr>
          <w:rFonts w:ascii="Arial" w:hAnsi="Arial" w:cs="Arial"/>
          <w:sz w:val="22"/>
          <w:szCs w:val="22"/>
        </w:rPr>
        <w:t>Wszelkie r</w:t>
      </w:r>
      <w:r w:rsidR="00214A68">
        <w:rPr>
          <w:rFonts w:ascii="Arial" w:hAnsi="Arial" w:cs="Arial"/>
          <w:sz w:val="22"/>
          <w:szCs w:val="22"/>
        </w:rPr>
        <w:t xml:space="preserve">ozliczenia dotyczące realizacji </w:t>
      </w:r>
      <w:r w:rsidR="006F54DA" w:rsidRPr="00EE4FDC">
        <w:rPr>
          <w:rFonts w:ascii="Arial" w:hAnsi="Arial" w:cs="Arial"/>
          <w:sz w:val="22"/>
          <w:szCs w:val="22"/>
        </w:rPr>
        <w:t xml:space="preserve">przedmiotu </w:t>
      </w:r>
      <w:r w:rsidR="002222D4">
        <w:rPr>
          <w:rFonts w:ascii="Arial" w:hAnsi="Arial" w:cs="Arial"/>
          <w:sz w:val="22"/>
          <w:szCs w:val="22"/>
        </w:rPr>
        <w:t>p</w:t>
      </w:r>
      <w:r w:rsidR="005F3751">
        <w:rPr>
          <w:rFonts w:ascii="Arial" w:hAnsi="Arial" w:cs="Arial"/>
          <w:sz w:val="22"/>
          <w:szCs w:val="22"/>
        </w:rPr>
        <w:t xml:space="preserve">ostępowania </w:t>
      </w:r>
      <w:r w:rsidRPr="00EE4FDC">
        <w:rPr>
          <w:rFonts w:ascii="Arial" w:hAnsi="Arial" w:cs="Arial"/>
          <w:sz w:val="22"/>
          <w:szCs w:val="22"/>
        </w:rPr>
        <w:t>dokonywane będą w złotych polskich.</w:t>
      </w:r>
    </w:p>
    <w:p w:rsidR="00DB57AB" w:rsidRPr="00803936" w:rsidRDefault="00F918B9" w:rsidP="00C558BC">
      <w:pPr>
        <w:pStyle w:val="Listanumerowana1"/>
        <w:numPr>
          <w:ilvl w:val="0"/>
          <w:numId w:val="6"/>
        </w:numPr>
        <w:tabs>
          <w:tab w:val="left" w:pos="720"/>
        </w:tabs>
        <w:spacing w:after="200"/>
        <w:ind w:left="714" w:hanging="357"/>
        <w:rPr>
          <w:rFonts w:ascii="Arial" w:hAnsi="Arial" w:cs="Arial"/>
          <w:sz w:val="22"/>
          <w:szCs w:val="22"/>
        </w:rPr>
      </w:pPr>
      <w:r>
        <w:rPr>
          <w:rFonts w:ascii="Arial" w:hAnsi="Arial" w:cs="Arial"/>
          <w:sz w:val="22"/>
          <w:szCs w:val="22"/>
        </w:rPr>
        <w:lastRenderedPageBreak/>
        <w:t xml:space="preserve">Zamawiający nie przewiduje możliwości rozliczeń </w:t>
      </w:r>
      <w:r w:rsidR="00CB3351">
        <w:rPr>
          <w:rFonts w:ascii="Arial" w:hAnsi="Arial" w:cs="Arial"/>
          <w:sz w:val="22"/>
          <w:szCs w:val="22"/>
        </w:rPr>
        <w:t>dot</w:t>
      </w:r>
      <w:r w:rsidR="00EE4FDC">
        <w:rPr>
          <w:rFonts w:ascii="Arial" w:hAnsi="Arial" w:cs="Arial"/>
          <w:sz w:val="22"/>
          <w:szCs w:val="22"/>
        </w:rPr>
        <w:t xml:space="preserve">yczących realizacji przedmiotu </w:t>
      </w:r>
      <w:r w:rsidR="002222D4">
        <w:rPr>
          <w:rFonts w:ascii="Arial" w:hAnsi="Arial" w:cs="Arial"/>
          <w:sz w:val="22"/>
          <w:szCs w:val="22"/>
        </w:rPr>
        <w:t>p</w:t>
      </w:r>
      <w:r w:rsidR="005F3751">
        <w:rPr>
          <w:rFonts w:ascii="Arial" w:hAnsi="Arial" w:cs="Arial"/>
          <w:sz w:val="22"/>
          <w:szCs w:val="22"/>
        </w:rPr>
        <w:t xml:space="preserve">ostępowania </w:t>
      </w:r>
      <w:r>
        <w:rPr>
          <w:rFonts w:ascii="Arial" w:hAnsi="Arial" w:cs="Arial"/>
          <w:sz w:val="22"/>
          <w:szCs w:val="22"/>
        </w:rPr>
        <w:t>w walutach obcych.</w:t>
      </w:r>
    </w:p>
    <w:p w:rsidR="00281ED6" w:rsidRPr="007B04E0" w:rsidRDefault="00281ED6" w:rsidP="00225795">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7B04E0">
        <w:rPr>
          <w:rFonts w:ascii="Arial" w:hAnsi="Arial" w:cs="Arial"/>
          <w:b/>
          <w:szCs w:val="24"/>
          <w:u w:val="single"/>
          <w:lang w:val="pl-PL"/>
        </w:rPr>
        <w:t>ODRZUCENIE OFERTY</w:t>
      </w:r>
    </w:p>
    <w:p w:rsidR="00281ED6" w:rsidRDefault="00281ED6" w:rsidP="0060153D">
      <w:pPr>
        <w:pStyle w:val="Wcicienormalne1"/>
        <w:numPr>
          <w:ilvl w:val="0"/>
          <w:numId w:val="8"/>
        </w:numPr>
        <w:tabs>
          <w:tab w:val="clear" w:pos="720"/>
          <w:tab w:val="num" w:pos="644"/>
          <w:tab w:val="left" w:pos="786"/>
        </w:tabs>
        <w:spacing w:after="0"/>
        <w:ind w:left="786" w:hanging="502"/>
        <w:jc w:val="both"/>
        <w:rPr>
          <w:rFonts w:ascii="Arial" w:hAnsi="Arial" w:cs="Arial"/>
          <w:sz w:val="22"/>
          <w:szCs w:val="22"/>
          <w:lang w:val="pl-PL"/>
        </w:rPr>
      </w:pPr>
      <w:r>
        <w:rPr>
          <w:rFonts w:ascii="Arial" w:hAnsi="Arial" w:cs="Arial"/>
          <w:sz w:val="22"/>
          <w:szCs w:val="22"/>
          <w:lang w:val="pl-PL"/>
        </w:rPr>
        <w:t xml:space="preserve">Oferta będzie odrzucona, gdy:  </w:t>
      </w:r>
    </w:p>
    <w:p w:rsidR="00C07719" w:rsidRDefault="00281ED6" w:rsidP="00B376BE">
      <w:pPr>
        <w:numPr>
          <w:ilvl w:val="1"/>
          <w:numId w:val="12"/>
        </w:numPr>
        <w:tabs>
          <w:tab w:val="clear" w:pos="1353"/>
          <w:tab w:val="left" w:pos="720"/>
          <w:tab w:val="num" w:pos="993"/>
        </w:tabs>
        <w:ind w:left="993" w:hanging="284"/>
        <w:jc w:val="both"/>
        <w:rPr>
          <w:rFonts w:ascii="Arial" w:hAnsi="Arial" w:cs="Arial"/>
          <w:sz w:val="22"/>
          <w:szCs w:val="22"/>
        </w:rPr>
      </w:pPr>
      <w:r>
        <w:rPr>
          <w:rFonts w:ascii="Arial" w:hAnsi="Arial" w:cs="Arial"/>
          <w:sz w:val="22"/>
          <w:szCs w:val="22"/>
        </w:rPr>
        <w:t xml:space="preserve">nie spełnia wszystkich wymogów określonych w </w:t>
      </w:r>
      <w:r w:rsidR="002E63C7">
        <w:rPr>
          <w:rFonts w:ascii="Arial" w:hAnsi="Arial" w:cs="Arial"/>
          <w:sz w:val="22"/>
          <w:szCs w:val="22"/>
        </w:rPr>
        <w:t>Z</w:t>
      </w:r>
      <w:r w:rsidR="000A3369">
        <w:rPr>
          <w:rFonts w:ascii="Arial" w:hAnsi="Arial" w:cs="Arial"/>
          <w:sz w:val="22"/>
          <w:szCs w:val="22"/>
        </w:rPr>
        <w:t>apytaniu</w:t>
      </w:r>
      <w:r w:rsidR="00D61D0E">
        <w:rPr>
          <w:rFonts w:ascii="Arial" w:hAnsi="Arial" w:cs="Arial"/>
          <w:sz w:val="22"/>
          <w:szCs w:val="22"/>
        </w:rPr>
        <w:t xml:space="preserve"> ofertowym</w:t>
      </w:r>
      <w:r w:rsidR="00AD3FD2">
        <w:rPr>
          <w:rFonts w:ascii="Arial" w:hAnsi="Arial" w:cs="Arial"/>
          <w:sz w:val="22"/>
          <w:szCs w:val="22"/>
        </w:rPr>
        <w:t>;</w:t>
      </w:r>
      <w:r>
        <w:rPr>
          <w:rFonts w:ascii="Arial" w:hAnsi="Arial" w:cs="Arial"/>
          <w:sz w:val="22"/>
          <w:szCs w:val="22"/>
        </w:rPr>
        <w:t xml:space="preserve"> </w:t>
      </w:r>
    </w:p>
    <w:p w:rsidR="00C07719" w:rsidRDefault="00C07719" w:rsidP="00B376BE">
      <w:pPr>
        <w:numPr>
          <w:ilvl w:val="1"/>
          <w:numId w:val="12"/>
        </w:numPr>
        <w:tabs>
          <w:tab w:val="clear" w:pos="1353"/>
        </w:tabs>
        <w:ind w:left="993" w:hanging="284"/>
        <w:jc w:val="both"/>
        <w:rPr>
          <w:rFonts w:ascii="Arial" w:hAnsi="Arial" w:cs="Arial"/>
          <w:sz w:val="22"/>
          <w:szCs w:val="22"/>
        </w:rPr>
      </w:pPr>
      <w:r>
        <w:rPr>
          <w:rFonts w:ascii="Arial" w:hAnsi="Arial" w:cs="Arial"/>
          <w:sz w:val="22"/>
          <w:szCs w:val="22"/>
        </w:rPr>
        <w:t xml:space="preserve"> </w:t>
      </w:r>
      <w:r w:rsidR="00281ED6" w:rsidRPr="00C07719">
        <w:rPr>
          <w:rFonts w:ascii="Arial" w:hAnsi="Arial" w:cs="Arial"/>
          <w:sz w:val="22"/>
          <w:szCs w:val="22"/>
        </w:rPr>
        <w:t xml:space="preserve">Oferent nie wyrazi zgody na poprawienie omyłki pisarskiej lub wniesie sprzeciw </w:t>
      </w:r>
      <w:r w:rsidR="00281ED6" w:rsidRPr="00C07719">
        <w:rPr>
          <w:rFonts w:ascii="Arial" w:hAnsi="Arial" w:cs="Arial"/>
          <w:sz w:val="22"/>
          <w:szCs w:val="22"/>
        </w:rPr>
        <w:br/>
        <w:t>do dokonanego poprawieni</w:t>
      </w:r>
      <w:r w:rsidR="00AD3FD2">
        <w:rPr>
          <w:rFonts w:ascii="Arial" w:hAnsi="Arial" w:cs="Arial"/>
          <w:sz w:val="22"/>
          <w:szCs w:val="22"/>
        </w:rPr>
        <w:t>a oczywistej omyłki rachunkowej;</w:t>
      </w:r>
    </w:p>
    <w:p w:rsidR="00281ED6" w:rsidRDefault="00281ED6" w:rsidP="00B376BE">
      <w:pPr>
        <w:numPr>
          <w:ilvl w:val="1"/>
          <w:numId w:val="12"/>
        </w:numPr>
        <w:tabs>
          <w:tab w:val="clear" w:pos="1353"/>
          <w:tab w:val="left" w:pos="720"/>
          <w:tab w:val="num" w:pos="993"/>
        </w:tabs>
        <w:ind w:left="993" w:hanging="284"/>
        <w:jc w:val="both"/>
        <w:rPr>
          <w:rFonts w:ascii="Arial" w:hAnsi="Arial" w:cs="Arial"/>
          <w:sz w:val="22"/>
          <w:szCs w:val="22"/>
        </w:rPr>
      </w:pPr>
      <w:r w:rsidRPr="00C07719">
        <w:rPr>
          <w:rFonts w:ascii="Arial" w:hAnsi="Arial" w:cs="Arial"/>
          <w:sz w:val="22"/>
          <w:szCs w:val="22"/>
        </w:rPr>
        <w:t>Oferent nie wyrazi zgody na przedłużenie terminu ważności oferty</w:t>
      </w:r>
      <w:r w:rsidR="00AD3FD2">
        <w:rPr>
          <w:rFonts w:ascii="Arial" w:hAnsi="Arial" w:cs="Arial"/>
          <w:sz w:val="22"/>
          <w:szCs w:val="22"/>
        </w:rPr>
        <w:t>;</w:t>
      </w:r>
    </w:p>
    <w:p w:rsidR="00E0304D" w:rsidRDefault="00E0304D" w:rsidP="00B376BE">
      <w:pPr>
        <w:numPr>
          <w:ilvl w:val="1"/>
          <w:numId w:val="12"/>
        </w:numPr>
        <w:tabs>
          <w:tab w:val="clear" w:pos="1353"/>
          <w:tab w:val="left" w:pos="720"/>
          <w:tab w:val="num" w:pos="993"/>
        </w:tabs>
        <w:ind w:left="993" w:hanging="284"/>
        <w:jc w:val="both"/>
        <w:rPr>
          <w:rFonts w:ascii="Arial" w:hAnsi="Arial" w:cs="Arial"/>
          <w:sz w:val="22"/>
          <w:szCs w:val="22"/>
        </w:rPr>
      </w:pPr>
      <w:r>
        <w:rPr>
          <w:rFonts w:ascii="Arial" w:hAnsi="Arial" w:cs="Arial"/>
          <w:sz w:val="22"/>
          <w:szCs w:val="22"/>
        </w:rPr>
        <w:t xml:space="preserve">Oferent nie uzupełni oferty </w:t>
      </w:r>
      <w:r w:rsidRPr="00E0304D">
        <w:rPr>
          <w:rFonts w:ascii="Arial" w:hAnsi="Arial" w:cs="Arial"/>
          <w:sz w:val="22"/>
          <w:szCs w:val="22"/>
        </w:rPr>
        <w:t>w wyznaczonym terminie</w:t>
      </w:r>
      <w:r w:rsidR="00291F01">
        <w:rPr>
          <w:rFonts w:ascii="Arial" w:hAnsi="Arial" w:cs="Arial"/>
          <w:sz w:val="22"/>
          <w:szCs w:val="22"/>
        </w:rPr>
        <w:t xml:space="preserve"> zgodnie z pkt</w:t>
      </w:r>
      <w:r w:rsidR="00DF08B6">
        <w:rPr>
          <w:rFonts w:ascii="Arial" w:hAnsi="Arial" w:cs="Arial"/>
          <w:sz w:val="22"/>
          <w:szCs w:val="22"/>
        </w:rPr>
        <w:t>.</w:t>
      </w:r>
      <w:r w:rsidR="00291F01">
        <w:rPr>
          <w:rFonts w:ascii="Arial" w:hAnsi="Arial" w:cs="Arial"/>
          <w:sz w:val="22"/>
          <w:szCs w:val="22"/>
        </w:rPr>
        <w:t xml:space="preserve"> 6 </w:t>
      </w:r>
      <w:proofErr w:type="spellStart"/>
      <w:r w:rsidR="00291F01">
        <w:rPr>
          <w:rFonts w:ascii="Arial" w:hAnsi="Arial" w:cs="Arial"/>
          <w:sz w:val="22"/>
          <w:szCs w:val="22"/>
        </w:rPr>
        <w:t>ppkt</w:t>
      </w:r>
      <w:proofErr w:type="spellEnd"/>
      <w:r w:rsidR="00291F01">
        <w:rPr>
          <w:rFonts w:ascii="Arial" w:hAnsi="Arial" w:cs="Arial"/>
          <w:sz w:val="22"/>
          <w:szCs w:val="22"/>
        </w:rPr>
        <w:t xml:space="preserve"> 3 i </w:t>
      </w:r>
      <w:r w:rsidR="00AD3FD2">
        <w:rPr>
          <w:rFonts w:ascii="Arial" w:hAnsi="Arial" w:cs="Arial"/>
          <w:sz w:val="22"/>
          <w:szCs w:val="22"/>
        </w:rPr>
        <w:t>4;</w:t>
      </w:r>
    </w:p>
    <w:p w:rsidR="00244EDE" w:rsidRPr="00C07719" w:rsidRDefault="00244EDE" w:rsidP="0060153D">
      <w:pPr>
        <w:numPr>
          <w:ilvl w:val="1"/>
          <w:numId w:val="12"/>
        </w:numPr>
        <w:tabs>
          <w:tab w:val="clear" w:pos="1353"/>
          <w:tab w:val="left" w:pos="709"/>
          <w:tab w:val="num" w:pos="993"/>
        </w:tabs>
        <w:ind w:left="993" w:hanging="284"/>
        <w:jc w:val="both"/>
        <w:rPr>
          <w:rFonts w:ascii="Arial" w:hAnsi="Arial" w:cs="Arial"/>
          <w:sz w:val="22"/>
          <w:szCs w:val="22"/>
        </w:rPr>
      </w:pPr>
      <w:r>
        <w:rPr>
          <w:rFonts w:ascii="Arial" w:hAnsi="Arial" w:cs="Arial"/>
          <w:sz w:val="22"/>
          <w:szCs w:val="22"/>
        </w:rPr>
        <w:t>Po stronie Oferenta zachodzą okoliczn</w:t>
      </w:r>
      <w:r w:rsidR="00FF33D7">
        <w:rPr>
          <w:rFonts w:ascii="Arial" w:hAnsi="Arial" w:cs="Arial"/>
          <w:sz w:val="22"/>
          <w:szCs w:val="22"/>
        </w:rPr>
        <w:t>ości wyłączające jego udział w p</w:t>
      </w:r>
      <w:r>
        <w:rPr>
          <w:rFonts w:ascii="Arial" w:hAnsi="Arial" w:cs="Arial"/>
          <w:sz w:val="22"/>
          <w:szCs w:val="22"/>
        </w:rPr>
        <w:t>ostępowaniu lub mogące w sposób niezgodny z prawem czy zasadami równości wpłynąć na podstawowe zasady jego przeprowadzania (np. powiązania kapitałowe lub osobowe).</w:t>
      </w:r>
    </w:p>
    <w:p w:rsidR="000C20AE" w:rsidRPr="005F6226" w:rsidRDefault="00281ED6" w:rsidP="00C558BC">
      <w:pPr>
        <w:pStyle w:val="Wcicienormalne1"/>
        <w:numPr>
          <w:ilvl w:val="0"/>
          <w:numId w:val="8"/>
        </w:numPr>
        <w:spacing w:after="300"/>
        <w:ind w:left="714" w:hanging="357"/>
        <w:jc w:val="both"/>
        <w:rPr>
          <w:rFonts w:ascii="Arial" w:hAnsi="Arial" w:cs="Arial"/>
          <w:sz w:val="22"/>
          <w:szCs w:val="22"/>
          <w:lang w:val="pl-PL"/>
        </w:rPr>
      </w:pPr>
      <w:r>
        <w:rPr>
          <w:rFonts w:ascii="Arial" w:hAnsi="Arial" w:cs="Arial"/>
          <w:sz w:val="22"/>
          <w:szCs w:val="22"/>
          <w:lang w:val="pl-PL"/>
        </w:rPr>
        <w:t>W</w:t>
      </w:r>
      <w:r w:rsidR="009B7383">
        <w:rPr>
          <w:rFonts w:ascii="Arial" w:hAnsi="Arial" w:cs="Arial"/>
          <w:sz w:val="22"/>
          <w:szCs w:val="22"/>
          <w:lang w:val="pl-PL"/>
        </w:rPr>
        <w:t xml:space="preserve"> </w:t>
      </w:r>
      <w:r w:rsidR="009D142C">
        <w:rPr>
          <w:rFonts w:ascii="Arial" w:hAnsi="Arial" w:cs="Arial"/>
          <w:sz w:val="22"/>
          <w:szCs w:val="22"/>
          <w:lang w:val="pl-PL"/>
        </w:rPr>
        <w:t xml:space="preserve">przypadku </w:t>
      </w:r>
      <w:r>
        <w:rPr>
          <w:rFonts w:ascii="Arial" w:hAnsi="Arial" w:cs="Arial"/>
          <w:sz w:val="22"/>
          <w:szCs w:val="22"/>
          <w:lang w:val="pl-PL"/>
        </w:rPr>
        <w:t xml:space="preserve">odrzucenia oferty informacja o odrzuceniu zostanie przesłana </w:t>
      </w:r>
      <w:r w:rsidR="00AB320D">
        <w:rPr>
          <w:rFonts w:ascii="Arial" w:hAnsi="Arial" w:cs="Arial"/>
          <w:sz w:val="22"/>
          <w:szCs w:val="22"/>
          <w:lang w:val="pl-PL"/>
        </w:rPr>
        <w:br/>
      </w:r>
      <w:r>
        <w:rPr>
          <w:rFonts w:ascii="Arial" w:hAnsi="Arial" w:cs="Arial"/>
          <w:sz w:val="22"/>
          <w:szCs w:val="22"/>
          <w:lang w:val="pl-PL"/>
        </w:rPr>
        <w:t xml:space="preserve">do </w:t>
      </w:r>
      <w:r w:rsidR="006B400C">
        <w:rPr>
          <w:rFonts w:ascii="Arial" w:hAnsi="Arial" w:cs="Arial"/>
          <w:sz w:val="22"/>
          <w:szCs w:val="22"/>
          <w:lang w:val="pl-PL"/>
        </w:rPr>
        <w:t xml:space="preserve">właściwego </w:t>
      </w:r>
      <w:r w:rsidR="000D5241">
        <w:rPr>
          <w:rFonts w:ascii="Arial" w:hAnsi="Arial" w:cs="Arial"/>
          <w:sz w:val="22"/>
          <w:szCs w:val="22"/>
          <w:lang w:val="pl-PL"/>
        </w:rPr>
        <w:t>Oferenta.</w:t>
      </w:r>
    </w:p>
    <w:p w:rsidR="00281ED6" w:rsidRPr="00626D86" w:rsidRDefault="00281ED6" w:rsidP="00EC3316">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626D86">
        <w:rPr>
          <w:rFonts w:ascii="Arial" w:hAnsi="Arial" w:cs="Arial"/>
          <w:b/>
          <w:szCs w:val="24"/>
          <w:u w:val="single"/>
          <w:lang w:val="pl-PL"/>
        </w:rPr>
        <w:t>NEGOCJACJE Z OFERENTAMI</w:t>
      </w:r>
    </w:p>
    <w:p w:rsidR="00281ED6" w:rsidRPr="00B74CDB" w:rsidRDefault="00281ED6" w:rsidP="00281ED6">
      <w:pPr>
        <w:numPr>
          <w:ilvl w:val="0"/>
          <w:numId w:val="2"/>
        </w:numPr>
        <w:tabs>
          <w:tab w:val="left" w:pos="720"/>
        </w:tabs>
        <w:jc w:val="both"/>
        <w:rPr>
          <w:rFonts w:ascii="Arial" w:hAnsi="Arial" w:cs="Arial"/>
          <w:sz w:val="22"/>
          <w:szCs w:val="22"/>
        </w:rPr>
      </w:pPr>
      <w:r w:rsidRPr="00B74CDB">
        <w:rPr>
          <w:rFonts w:ascii="Arial" w:hAnsi="Arial" w:cs="Arial"/>
          <w:sz w:val="22"/>
          <w:szCs w:val="22"/>
        </w:rPr>
        <w:t>Zamawiający zastrzega możliwość przeprowadzenia negocjacji z Oferentami, którzy złożyli oferty.</w:t>
      </w:r>
    </w:p>
    <w:p w:rsidR="00281ED6" w:rsidRPr="00B74CDB" w:rsidRDefault="00281ED6" w:rsidP="00281ED6">
      <w:pPr>
        <w:numPr>
          <w:ilvl w:val="0"/>
          <w:numId w:val="2"/>
        </w:numPr>
        <w:tabs>
          <w:tab w:val="left" w:pos="720"/>
        </w:tabs>
        <w:jc w:val="both"/>
        <w:rPr>
          <w:rFonts w:ascii="Arial" w:hAnsi="Arial" w:cs="Arial"/>
          <w:sz w:val="22"/>
          <w:szCs w:val="22"/>
        </w:rPr>
      </w:pPr>
      <w:r w:rsidRPr="00B74CDB">
        <w:rPr>
          <w:rFonts w:ascii="Arial" w:hAnsi="Arial" w:cs="Arial"/>
          <w:sz w:val="22"/>
          <w:szCs w:val="22"/>
        </w:rPr>
        <w:t>Negocjacje mogą</w:t>
      </w:r>
      <w:r w:rsidR="00EE4FDC">
        <w:rPr>
          <w:rFonts w:ascii="Arial" w:hAnsi="Arial" w:cs="Arial"/>
          <w:sz w:val="22"/>
          <w:szCs w:val="22"/>
        </w:rPr>
        <w:t xml:space="preserve"> mieć formę elektroniczną, formę telekonferencji lub bezpośrednich spotkań</w:t>
      </w:r>
      <w:r w:rsidRPr="00B74CDB">
        <w:rPr>
          <w:rFonts w:ascii="Arial" w:hAnsi="Arial" w:cs="Arial"/>
          <w:sz w:val="22"/>
          <w:szCs w:val="22"/>
        </w:rPr>
        <w:t>.</w:t>
      </w:r>
    </w:p>
    <w:p w:rsidR="00281ED6" w:rsidRPr="00B74CDB" w:rsidRDefault="00281ED6" w:rsidP="00281ED6">
      <w:pPr>
        <w:numPr>
          <w:ilvl w:val="0"/>
          <w:numId w:val="2"/>
        </w:numPr>
        <w:tabs>
          <w:tab w:val="left" w:pos="720"/>
        </w:tabs>
        <w:jc w:val="both"/>
        <w:rPr>
          <w:rFonts w:ascii="Arial" w:hAnsi="Arial" w:cs="Arial"/>
          <w:sz w:val="22"/>
          <w:szCs w:val="22"/>
        </w:rPr>
      </w:pPr>
      <w:r w:rsidRPr="00B74CDB">
        <w:rPr>
          <w:rFonts w:ascii="Arial" w:hAnsi="Arial" w:cs="Arial"/>
          <w:sz w:val="22"/>
          <w:szCs w:val="22"/>
        </w:rPr>
        <w:t>Po zakończeniu negocjacji Oferenci składają Zamawiającemu ostateczną ofertę, chyba że oświadczą, iż oferta zł</w:t>
      </w:r>
      <w:r w:rsidR="00EF1A8F">
        <w:rPr>
          <w:rFonts w:ascii="Arial" w:hAnsi="Arial" w:cs="Arial"/>
          <w:sz w:val="22"/>
          <w:szCs w:val="22"/>
        </w:rPr>
        <w:t>ożona wcześniej zgodnie z pkt</w:t>
      </w:r>
      <w:r w:rsidR="009A28A2">
        <w:rPr>
          <w:rFonts w:ascii="Arial" w:hAnsi="Arial" w:cs="Arial"/>
          <w:sz w:val="22"/>
          <w:szCs w:val="22"/>
        </w:rPr>
        <w:t>.</w:t>
      </w:r>
      <w:r w:rsidR="00EF1A8F">
        <w:rPr>
          <w:rFonts w:ascii="Arial" w:hAnsi="Arial" w:cs="Arial"/>
          <w:sz w:val="22"/>
          <w:szCs w:val="22"/>
        </w:rPr>
        <w:t xml:space="preserve"> 5</w:t>
      </w:r>
      <w:r w:rsidRPr="00B74CDB">
        <w:rPr>
          <w:rFonts w:ascii="Arial" w:hAnsi="Arial" w:cs="Arial"/>
          <w:sz w:val="22"/>
          <w:szCs w:val="22"/>
        </w:rPr>
        <w:t xml:space="preserve"> jest ofertą ostateczną.</w:t>
      </w:r>
    </w:p>
    <w:p w:rsidR="00281ED6" w:rsidRPr="00B74CDB" w:rsidRDefault="00281ED6" w:rsidP="00FE67D7">
      <w:pPr>
        <w:numPr>
          <w:ilvl w:val="0"/>
          <w:numId w:val="2"/>
        </w:numPr>
        <w:tabs>
          <w:tab w:val="left" w:pos="720"/>
        </w:tabs>
        <w:spacing w:after="300"/>
        <w:ind w:left="714" w:hanging="357"/>
        <w:jc w:val="both"/>
        <w:rPr>
          <w:rFonts w:ascii="Arial" w:hAnsi="Arial" w:cs="Arial"/>
          <w:sz w:val="22"/>
          <w:szCs w:val="22"/>
        </w:rPr>
      </w:pPr>
      <w:r w:rsidRPr="003E39FC">
        <w:rPr>
          <w:rFonts w:ascii="Arial" w:hAnsi="Arial" w:cs="Arial"/>
          <w:sz w:val="22"/>
          <w:szCs w:val="22"/>
        </w:rPr>
        <w:t>W przypadku nieprzystąpienia Oferenta do negocjacji</w:t>
      </w:r>
      <w:r w:rsidR="00EF1A8F">
        <w:rPr>
          <w:rFonts w:ascii="Arial" w:hAnsi="Arial" w:cs="Arial"/>
          <w:sz w:val="22"/>
          <w:szCs w:val="22"/>
        </w:rPr>
        <w:t xml:space="preserve"> ofertę złożoną zgodnie z pkt</w:t>
      </w:r>
      <w:r w:rsidR="009A28A2">
        <w:rPr>
          <w:rFonts w:ascii="Arial" w:hAnsi="Arial" w:cs="Arial"/>
          <w:sz w:val="22"/>
          <w:szCs w:val="22"/>
        </w:rPr>
        <w:t>.</w:t>
      </w:r>
      <w:r w:rsidR="00EF1A8F">
        <w:rPr>
          <w:rFonts w:ascii="Arial" w:hAnsi="Arial" w:cs="Arial"/>
          <w:sz w:val="22"/>
          <w:szCs w:val="22"/>
        </w:rPr>
        <w:t xml:space="preserve"> 5</w:t>
      </w:r>
      <w:r w:rsidRPr="003E39FC">
        <w:rPr>
          <w:rFonts w:ascii="Arial" w:hAnsi="Arial" w:cs="Arial"/>
          <w:sz w:val="22"/>
          <w:szCs w:val="22"/>
        </w:rPr>
        <w:t xml:space="preserve"> uważa się za ofertę ostateczną</w:t>
      </w:r>
      <w:r w:rsidR="00FC1C85">
        <w:rPr>
          <w:rFonts w:ascii="Arial" w:hAnsi="Arial" w:cs="Arial"/>
        </w:rPr>
        <w:t>.</w:t>
      </w:r>
    </w:p>
    <w:p w:rsidR="00F918B9" w:rsidRPr="00626D86" w:rsidRDefault="00F918B9" w:rsidP="00EC3316">
      <w:pPr>
        <w:pStyle w:val="Wcicienormalne1"/>
        <w:numPr>
          <w:ilvl w:val="0"/>
          <w:numId w:val="29"/>
        </w:numPr>
        <w:tabs>
          <w:tab w:val="clear" w:pos="851"/>
          <w:tab w:val="right" w:pos="426"/>
        </w:tabs>
        <w:spacing w:after="300"/>
        <w:ind w:hanging="720"/>
        <w:jc w:val="both"/>
        <w:rPr>
          <w:rFonts w:ascii="Arial" w:hAnsi="Arial" w:cs="Arial"/>
          <w:b/>
          <w:szCs w:val="24"/>
          <w:u w:val="single"/>
          <w:lang w:val="pl-PL"/>
        </w:rPr>
      </w:pPr>
      <w:r w:rsidRPr="00626D86">
        <w:rPr>
          <w:rFonts w:ascii="Arial" w:hAnsi="Arial" w:cs="Arial"/>
          <w:b/>
          <w:szCs w:val="24"/>
          <w:u w:val="single"/>
          <w:lang w:val="pl-PL"/>
        </w:rPr>
        <w:t>WYKAZ ZAŁĄCZNIKÓW</w:t>
      </w:r>
    </w:p>
    <w:p w:rsidR="00017198" w:rsidRDefault="00BD5A7E" w:rsidP="00FE67D7">
      <w:pPr>
        <w:ind w:firstLine="426"/>
        <w:rPr>
          <w:rFonts w:ascii="Arial" w:hAnsi="Arial" w:cs="Arial"/>
          <w:sz w:val="22"/>
          <w:szCs w:val="22"/>
        </w:rPr>
      </w:pPr>
      <w:r>
        <w:rPr>
          <w:rFonts w:ascii="Arial" w:hAnsi="Arial" w:cs="Arial"/>
          <w:sz w:val="22"/>
          <w:szCs w:val="22"/>
        </w:rPr>
        <w:t xml:space="preserve">Załącznik nr 1 </w:t>
      </w:r>
      <w:r w:rsidR="00D074F2">
        <w:rPr>
          <w:rFonts w:ascii="Arial" w:hAnsi="Arial" w:cs="Arial"/>
          <w:sz w:val="22"/>
          <w:szCs w:val="22"/>
        </w:rPr>
        <w:t>–</w:t>
      </w:r>
      <w:r>
        <w:rPr>
          <w:rFonts w:ascii="Arial" w:hAnsi="Arial" w:cs="Arial"/>
          <w:sz w:val="22"/>
          <w:szCs w:val="22"/>
        </w:rPr>
        <w:t xml:space="preserve"> Opis przedmiotu zamówienia</w:t>
      </w:r>
    </w:p>
    <w:p w:rsidR="008534A8" w:rsidRDefault="00BD5A7E" w:rsidP="00FE67D7">
      <w:pPr>
        <w:ind w:firstLine="426"/>
        <w:rPr>
          <w:rFonts w:ascii="Arial" w:hAnsi="Arial" w:cs="Arial"/>
          <w:sz w:val="22"/>
          <w:szCs w:val="22"/>
        </w:rPr>
      </w:pPr>
      <w:r>
        <w:rPr>
          <w:rFonts w:ascii="Arial" w:hAnsi="Arial" w:cs="Arial"/>
          <w:sz w:val="22"/>
          <w:szCs w:val="22"/>
        </w:rPr>
        <w:t xml:space="preserve">Załącznik nr 2 </w:t>
      </w:r>
      <w:r w:rsidR="00D074F2">
        <w:rPr>
          <w:rFonts w:ascii="Arial" w:hAnsi="Arial" w:cs="Arial"/>
          <w:sz w:val="22"/>
          <w:szCs w:val="22"/>
        </w:rPr>
        <w:t>–</w:t>
      </w:r>
      <w:r>
        <w:rPr>
          <w:rFonts w:ascii="Arial" w:hAnsi="Arial" w:cs="Arial"/>
          <w:sz w:val="22"/>
          <w:szCs w:val="22"/>
        </w:rPr>
        <w:t xml:space="preserve"> </w:t>
      </w:r>
      <w:r w:rsidR="008534A8">
        <w:rPr>
          <w:rFonts w:ascii="Arial" w:hAnsi="Arial" w:cs="Arial"/>
          <w:sz w:val="22"/>
          <w:szCs w:val="22"/>
        </w:rPr>
        <w:t>W</w:t>
      </w:r>
      <w:r w:rsidR="00FF45EA">
        <w:rPr>
          <w:rFonts w:ascii="Arial" w:hAnsi="Arial" w:cs="Arial"/>
          <w:sz w:val="22"/>
          <w:szCs w:val="22"/>
        </w:rPr>
        <w:t>zór u</w:t>
      </w:r>
      <w:r>
        <w:rPr>
          <w:rFonts w:ascii="Arial" w:hAnsi="Arial" w:cs="Arial"/>
          <w:sz w:val="22"/>
          <w:szCs w:val="22"/>
        </w:rPr>
        <w:t>mowy</w:t>
      </w:r>
    </w:p>
    <w:p w:rsidR="00217CC4" w:rsidRDefault="00217CC4" w:rsidP="00217CC4">
      <w:pPr>
        <w:ind w:firstLine="426"/>
        <w:rPr>
          <w:rFonts w:ascii="Arial" w:hAnsi="Arial" w:cs="Arial"/>
          <w:sz w:val="22"/>
          <w:szCs w:val="22"/>
        </w:rPr>
      </w:pPr>
      <w:r>
        <w:rPr>
          <w:rFonts w:ascii="Arial" w:hAnsi="Arial" w:cs="Arial"/>
          <w:sz w:val="22"/>
          <w:szCs w:val="22"/>
        </w:rPr>
        <w:t xml:space="preserve">Załącznik nr 3 </w:t>
      </w:r>
      <w:r w:rsidR="00D074F2">
        <w:rPr>
          <w:rFonts w:ascii="Arial" w:hAnsi="Arial" w:cs="Arial"/>
          <w:sz w:val="22"/>
          <w:szCs w:val="22"/>
        </w:rPr>
        <w:t>–</w:t>
      </w:r>
      <w:r>
        <w:rPr>
          <w:rFonts w:ascii="Arial" w:hAnsi="Arial" w:cs="Arial"/>
          <w:sz w:val="22"/>
          <w:szCs w:val="22"/>
        </w:rPr>
        <w:t xml:space="preserve"> Oświadczenie </w:t>
      </w:r>
      <w:r w:rsidR="000D5241">
        <w:rPr>
          <w:rFonts w:ascii="Arial" w:hAnsi="Arial" w:cs="Arial"/>
          <w:sz w:val="22"/>
          <w:szCs w:val="22"/>
        </w:rPr>
        <w:t>Oferenta</w:t>
      </w:r>
    </w:p>
    <w:p w:rsidR="00B82496" w:rsidRDefault="00B82496" w:rsidP="00B82496">
      <w:pPr>
        <w:ind w:firstLine="426"/>
        <w:rPr>
          <w:rFonts w:ascii="Arial" w:hAnsi="Arial" w:cs="Arial"/>
          <w:sz w:val="22"/>
          <w:szCs w:val="22"/>
        </w:rPr>
      </w:pPr>
      <w:r>
        <w:rPr>
          <w:rFonts w:ascii="Arial" w:hAnsi="Arial" w:cs="Arial"/>
          <w:sz w:val="22"/>
          <w:szCs w:val="22"/>
        </w:rPr>
        <w:t xml:space="preserve">Załącznik nr 4 </w:t>
      </w:r>
      <w:r w:rsidR="00D074F2">
        <w:rPr>
          <w:rFonts w:ascii="Arial" w:hAnsi="Arial" w:cs="Arial"/>
          <w:sz w:val="22"/>
          <w:szCs w:val="22"/>
        </w:rPr>
        <w:t>–</w:t>
      </w:r>
      <w:r>
        <w:rPr>
          <w:rFonts w:ascii="Arial" w:hAnsi="Arial" w:cs="Arial"/>
          <w:sz w:val="22"/>
          <w:szCs w:val="22"/>
        </w:rPr>
        <w:t xml:space="preserve"> Oświadczenie Oferenta o </w:t>
      </w:r>
      <w:r>
        <w:rPr>
          <w:rFonts w:ascii="Arial" w:hAnsi="Arial" w:cs="Arial"/>
          <w:color w:val="000000"/>
          <w:sz w:val="22"/>
          <w:szCs w:val="22"/>
        </w:rPr>
        <w:t>zarejestrowaniu</w:t>
      </w:r>
      <w:r w:rsidRPr="00B82496">
        <w:rPr>
          <w:rFonts w:ascii="Arial" w:hAnsi="Arial" w:cs="Arial"/>
          <w:color w:val="000000"/>
          <w:sz w:val="22"/>
          <w:szCs w:val="22"/>
        </w:rPr>
        <w:t xml:space="preserve"> jako czynny podatnik VAT</w:t>
      </w:r>
    </w:p>
    <w:p w:rsidR="000D5241" w:rsidRDefault="000D5241" w:rsidP="000D5241">
      <w:pPr>
        <w:ind w:firstLine="426"/>
        <w:rPr>
          <w:rFonts w:ascii="Arial" w:hAnsi="Arial" w:cs="Arial"/>
          <w:sz w:val="22"/>
        </w:rPr>
      </w:pPr>
      <w:r>
        <w:rPr>
          <w:rFonts w:ascii="Arial" w:hAnsi="Arial" w:cs="Arial"/>
          <w:sz w:val="22"/>
        </w:rPr>
        <w:t xml:space="preserve">Załącznik nr </w:t>
      </w:r>
      <w:r w:rsidR="00B82496">
        <w:rPr>
          <w:rFonts w:ascii="Arial" w:hAnsi="Arial" w:cs="Arial"/>
          <w:sz w:val="22"/>
        </w:rPr>
        <w:t xml:space="preserve">5 </w:t>
      </w:r>
      <w:r w:rsidR="00D074F2">
        <w:rPr>
          <w:rFonts w:ascii="Arial" w:hAnsi="Arial" w:cs="Arial"/>
          <w:sz w:val="22"/>
        </w:rPr>
        <w:t>–</w:t>
      </w:r>
      <w:r>
        <w:rPr>
          <w:rFonts w:ascii="Arial" w:hAnsi="Arial" w:cs="Arial"/>
          <w:sz w:val="22"/>
        </w:rPr>
        <w:t xml:space="preserve"> </w:t>
      </w:r>
      <w:r w:rsidRPr="00BD5A7E">
        <w:rPr>
          <w:rFonts w:ascii="Arial" w:hAnsi="Arial" w:cs="Arial"/>
          <w:sz w:val="22"/>
        </w:rPr>
        <w:t xml:space="preserve">Oświadczenia o </w:t>
      </w:r>
      <w:r>
        <w:rPr>
          <w:rFonts w:ascii="Arial" w:hAnsi="Arial" w:cs="Arial"/>
          <w:sz w:val="22"/>
        </w:rPr>
        <w:t>Beneficjencie rzeczywistym Oferenta</w:t>
      </w:r>
    </w:p>
    <w:p w:rsidR="00D074F2" w:rsidRDefault="00D074F2" w:rsidP="000D5241">
      <w:pPr>
        <w:ind w:firstLine="426"/>
        <w:rPr>
          <w:rFonts w:ascii="Arial" w:hAnsi="Arial" w:cs="Arial"/>
          <w:sz w:val="22"/>
        </w:rPr>
      </w:pPr>
      <w:r>
        <w:rPr>
          <w:rFonts w:ascii="Arial" w:hAnsi="Arial" w:cs="Arial"/>
          <w:sz w:val="22"/>
        </w:rPr>
        <w:t xml:space="preserve">Załącznik nr 6 – </w:t>
      </w:r>
      <w:r w:rsidRPr="00BD5A7E">
        <w:rPr>
          <w:rFonts w:ascii="Arial" w:hAnsi="Arial" w:cs="Arial"/>
          <w:sz w:val="22"/>
        </w:rPr>
        <w:t>Oświadczenia</w:t>
      </w:r>
      <w:r>
        <w:rPr>
          <w:rFonts w:ascii="Arial" w:hAnsi="Arial" w:cs="Arial"/>
          <w:sz w:val="22"/>
        </w:rPr>
        <w:t xml:space="preserve"> o akceptacji wzoru umowy</w:t>
      </w:r>
    </w:p>
    <w:p w:rsidR="008249E4" w:rsidRDefault="008249E4" w:rsidP="00C0041A">
      <w:pPr>
        <w:pStyle w:val="Nagwek1"/>
        <w:spacing w:before="11000" w:after="0"/>
        <w:jc w:val="right"/>
        <w:rPr>
          <w:rFonts w:ascii="Arial" w:hAnsi="Arial" w:cs="Arial"/>
          <w:sz w:val="22"/>
          <w:szCs w:val="22"/>
        </w:rPr>
      </w:pPr>
      <w:r w:rsidRPr="00B65125">
        <w:rPr>
          <w:rFonts w:ascii="Arial" w:hAnsi="Arial" w:cs="Arial"/>
          <w:sz w:val="22"/>
          <w:szCs w:val="22"/>
        </w:rPr>
        <w:lastRenderedPageBreak/>
        <w:t xml:space="preserve">Załącznik nr 1 do </w:t>
      </w:r>
      <w:r w:rsidR="002E63C7" w:rsidRPr="00B65125">
        <w:rPr>
          <w:rFonts w:ascii="Arial" w:hAnsi="Arial" w:cs="Arial"/>
          <w:sz w:val="22"/>
          <w:szCs w:val="22"/>
        </w:rPr>
        <w:t>Z</w:t>
      </w:r>
      <w:r w:rsidRPr="00B65125">
        <w:rPr>
          <w:rFonts w:ascii="Arial" w:hAnsi="Arial" w:cs="Arial"/>
          <w:sz w:val="22"/>
          <w:szCs w:val="22"/>
        </w:rPr>
        <w:t>apytania ofertowego</w:t>
      </w:r>
    </w:p>
    <w:p w:rsidR="00C0041A" w:rsidRPr="00C0041A" w:rsidRDefault="00C0041A" w:rsidP="00C0041A"/>
    <w:p w:rsidR="00D81D74" w:rsidRPr="009914D9" w:rsidRDefault="00D81D74" w:rsidP="000C7DBD">
      <w:pPr>
        <w:pStyle w:val="Nagwek8"/>
        <w:spacing w:after="300"/>
        <w:rPr>
          <w:bCs/>
          <w:szCs w:val="24"/>
          <w:lang w:eastAsia="pl-PL"/>
        </w:rPr>
      </w:pPr>
      <w:r>
        <w:rPr>
          <w:bCs/>
          <w:szCs w:val="24"/>
          <w:lang w:eastAsia="pl-PL"/>
        </w:rPr>
        <w:t>OPIS PRZEDMIOTU ZAMÓWIENIA</w:t>
      </w:r>
    </w:p>
    <w:p w:rsidR="00367C63" w:rsidRDefault="00367C63" w:rsidP="00367C63">
      <w:pPr>
        <w:spacing w:after="300"/>
        <w:ind w:right="-58"/>
        <w:jc w:val="both"/>
        <w:rPr>
          <w:rFonts w:ascii="Arial" w:hAnsi="Arial" w:cs="Arial"/>
          <w:sz w:val="22"/>
          <w:szCs w:val="22"/>
        </w:rPr>
      </w:pPr>
      <w:r>
        <w:rPr>
          <w:rFonts w:ascii="Arial" w:hAnsi="Arial" w:cs="Arial"/>
          <w:sz w:val="22"/>
          <w:szCs w:val="22"/>
        </w:rPr>
        <w:t>Przedmiot</w:t>
      </w:r>
      <w:r w:rsidRPr="004E2D2A">
        <w:rPr>
          <w:rFonts w:ascii="Arial" w:hAnsi="Arial" w:cs="Arial"/>
          <w:sz w:val="22"/>
          <w:szCs w:val="22"/>
        </w:rPr>
        <w:t xml:space="preserve"> </w:t>
      </w:r>
      <w:r>
        <w:rPr>
          <w:rFonts w:ascii="Arial" w:hAnsi="Arial" w:cs="Arial"/>
          <w:sz w:val="22"/>
          <w:szCs w:val="22"/>
        </w:rPr>
        <w:t>zamówienia:</w:t>
      </w:r>
      <w:r>
        <w:rPr>
          <w:rFonts w:ascii="Arial" w:hAnsi="Arial" w:cs="Arial"/>
          <w:b/>
          <w:sz w:val="22"/>
          <w:szCs w:val="22"/>
        </w:rPr>
        <w:t xml:space="preserve"> </w:t>
      </w:r>
      <w:r w:rsidRPr="00367C63">
        <w:rPr>
          <w:rFonts w:ascii="Arial" w:hAnsi="Arial" w:cs="Arial"/>
          <w:b/>
          <w:sz w:val="22"/>
          <w:szCs w:val="22"/>
        </w:rPr>
        <w:t>Kamizelka odblaskowa z logo</w:t>
      </w:r>
      <w:r>
        <w:rPr>
          <w:rFonts w:ascii="Arial" w:hAnsi="Arial" w:cs="Arial"/>
          <w:b/>
          <w:sz w:val="22"/>
          <w:szCs w:val="22"/>
        </w:rPr>
        <w:t xml:space="preserve"> 1000 sztuk</w:t>
      </w:r>
      <w:r>
        <w:rPr>
          <w:rFonts w:ascii="Arial" w:hAnsi="Arial" w:cs="Arial"/>
          <w:sz w:val="22"/>
          <w:szCs w:val="22"/>
        </w:rPr>
        <w:t>, zgodnie z poniższym zakresem rzeczowym:</w:t>
      </w:r>
    </w:p>
    <w:p w:rsidR="00367C63" w:rsidRPr="00367C63" w:rsidRDefault="00367C63" w:rsidP="00367C63">
      <w:pPr>
        <w:rPr>
          <w:rFonts w:ascii="Arial" w:hAnsi="Arial" w:cs="Arial"/>
          <w:b/>
          <w:sz w:val="22"/>
          <w:szCs w:val="22"/>
          <w:u w:val="single"/>
        </w:rPr>
      </w:pPr>
      <w:r w:rsidRPr="00367C63">
        <w:rPr>
          <w:rFonts w:ascii="Arial" w:hAnsi="Arial" w:cs="Arial"/>
          <w:b/>
          <w:sz w:val="22"/>
          <w:szCs w:val="22"/>
          <w:u w:val="single"/>
        </w:rPr>
        <w:t>Kamizelka odblaskowa z logo</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kamizelka z tkaniny poliestrowej,</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 xml:space="preserve">kamizelka żółta z materiału fluoroscencyjnego, </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 xml:space="preserve">dwa poziome paski odblaskowe o szer. 50 mm dookoła obwodu, </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gramatura 120g/m² ± 10g/m2,</w:t>
      </w:r>
    </w:p>
    <w:p w:rsidR="00367C63" w:rsidRPr="00367C63" w:rsidRDefault="00367C63" w:rsidP="00367C63">
      <w:pPr>
        <w:pStyle w:val="Akapitzlist"/>
        <w:numPr>
          <w:ilvl w:val="0"/>
          <w:numId w:val="38"/>
        </w:numPr>
        <w:spacing w:after="160" w:line="259" w:lineRule="auto"/>
        <w:jc w:val="both"/>
        <w:rPr>
          <w:rFonts w:ascii="Arial" w:hAnsi="Arial" w:cs="Arial"/>
          <w:sz w:val="22"/>
          <w:szCs w:val="22"/>
        </w:rPr>
      </w:pPr>
      <w:r w:rsidRPr="00367C63">
        <w:rPr>
          <w:rFonts w:ascii="Arial" w:hAnsi="Arial" w:cs="Arial"/>
          <w:sz w:val="22"/>
          <w:szCs w:val="22"/>
        </w:rPr>
        <w:t xml:space="preserve">logotyp w kolorze czarnym - </w:t>
      </w:r>
      <w:r w:rsidRPr="00367C63">
        <w:rPr>
          <w:rFonts w:ascii="Arial" w:hAnsi="Arial" w:cs="Arial"/>
          <w:b/>
          <w:sz w:val="22"/>
          <w:szCs w:val="22"/>
        </w:rPr>
        <w:t xml:space="preserve">tył </w:t>
      </w:r>
      <w:r w:rsidRPr="00367C63">
        <w:rPr>
          <w:rFonts w:ascii="Arial" w:hAnsi="Arial" w:cs="Arial"/>
          <w:sz w:val="22"/>
          <w:szCs w:val="22"/>
        </w:rPr>
        <w:t xml:space="preserve">(wysokość 22 cm) oraz </w:t>
      </w:r>
      <w:r w:rsidRPr="00367C63">
        <w:rPr>
          <w:rFonts w:ascii="Arial" w:hAnsi="Arial" w:cs="Arial"/>
          <w:b/>
          <w:sz w:val="22"/>
          <w:szCs w:val="22"/>
        </w:rPr>
        <w:t>przód</w:t>
      </w:r>
      <w:r w:rsidRPr="00367C63">
        <w:rPr>
          <w:rFonts w:ascii="Arial" w:hAnsi="Arial" w:cs="Arial"/>
          <w:sz w:val="22"/>
          <w:szCs w:val="22"/>
        </w:rPr>
        <w:t>, lewa strona na wysokości piersi (wysokość 8 cm), zgodnie z poglądowym zdjęciem,</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kamizelka zapinana na rzep,</w:t>
      </w:r>
    </w:p>
    <w:p w:rsidR="00367C63" w:rsidRPr="00367C63" w:rsidRDefault="00367C63" w:rsidP="00367C63">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rozmiary: S, M, L, XL, 2XL, 3XL, 4XL, 5XL, 6XL,</w:t>
      </w:r>
    </w:p>
    <w:tbl>
      <w:tblPr>
        <w:tblStyle w:val="Tabelasiatki4akcent5"/>
        <w:tblW w:w="0" w:type="auto"/>
        <w:tblInd w:w="3113" w:type="dxa"/>
        <w:tblLook w:val="04A0" w:firstRow="1" w:lastRow="0" w:firstColumn="1" w:lastColumn="0" w:noHBand="0" w:noVBand="1"/>
      </w:tblPr>
      <w:tblGrid>
        <w:gridCol w:w="1555"/>
        <w:gridCol w:w="1275"/>
      </w:tblGrid>
      <w:tr w:rsidR="00367C63" w:rsidTr="00F340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ROZMIAR</w:t>
            </w:r>
          </w:p>
        </w:tc>
        <w:tc>
          <w:tcPr>
            <w:tcW w:w="1275" w:type="dxa"/>
            <w:vAlign w:val="center"/>
          </w:tcPr>
          <w:p w:rsidR="00367C63" w:rsidRPr="00995718" w:rsidRDefault="00367C63" w:rsidP="00F3403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995718">
              <w:rPr>
                <w:rFonts w:ascii="Arial" w:hAnsi="Arial" w:cs="Arial"/>
                <w:sz w:val="20"/>
              </w:rPr>
              <w:t>ILOŚĆ</w:t>
            </w:r>
          </w:p>
        </w:tc>
      </w:tr>
      <w:tr w:rsidR="00367C63" w:rsidTr="00F34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S</w:t>
            </w:r>
          </w:p>
        </w:tc>
        <w:tc>
          <w:tcPr>
            <w:tcW w:w="1275" w:type="dxa"/>
            <w:vAlign w:val="center"/>
          </w:tcPr>
          <w:p w:rsidR="00367C63" w:rsidRPr="00995718" w:rsidRDefault="00367C63" w:rsidP="00F340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995718">
              <w:rPr>
                <w:rFonts w:ascii="Arial" w:hAnsi="Arial" w:cs="Arial"/>
                <w:sz w:val="20"/>
              </w:rPr>
              <w:t>11</w:t>
            </w:r>
          </w:p>
        </w:tc>
      </w:tr>
      <w:tr w:rsidR="00367C63" w:rsidTr="00F34037">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M</w:t>
            </w:r>
          </w:p>
        </w:tc>
        <w:tc>
          <w:tcPr>
            <w:tcW w:w="1275" w:type="dxa"/>
            <w:vAlign w:val="center"/>
          </w:tcPr>
          <w:p w:rsidR="00367C63" w:rsidRPr="00995718" w:rsidRDefault="00367C63" w:rsidP="00F3403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995718">
              <w:rPr>
                <w:rFonts w:ascii="Arial" w:hAnsi="Arial" w:cs="Arial"/>
                <w:sz w:val="20"/>
              </w:rPr>
              <w:t>34</w:t>
            </w:r>
          </w:p>
        </w:tc>
      </w:tr>
      <w:tr w:rsidR="00367C63" w:rsidTr="00F34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L</w:t>
            </w:r>
          </w:p>
        </w:tc>
        <w:tc>
          <w:tcPr>
            <w:tcW w:w="1275" w:type="dxa"/>
            <w:vAlign w:val="center"/>
          </w:tcPr>
          <w:p w:rsidR="00367C63" w:rsidRPr="00995718" w:rsidRDefault="00367C63" w:rsidP="00F340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995718">
              <w:rPr>
                <w:rFonts w:ascii="Arial" w:hAnsi="Arial" w:cs="Arial"/>
                <w:sz w:val="20"/>
              </w:rPr>
              <w:t>367</w:t>
            </w:r>
          </w:p>
        </w:tc>
      </w:tr>
      <w:tr w:rsidR="00367C63" w:rsidTr="00F34037">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XL</w:t>
            </w:r>
          </w:p>
        </w:tc>
        <w:tc>
          <w:tcPr>
            <w:tcW w:w="1275" w:type="dxa"/>
            <w:vAlign w:val="center"/>
          </w:tcPr>
          <w:p w:rsidR="00367C63" w:rsidRPr="00995718" w:rsidRDefault="00367C63" w:rsidP="00F3403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995718">
              <w:rPr>
                <w:rFonts w:ascii="Arial" w:hAnsi="Arial" w:cs="Arial"/>
                <w:sz w:val="20"/>
              </w:rPr>
              <w:t>439</w:t>
            </w:r>
          </w:p>
        </w:tc>
      </w:tr>
      <w:tr w:rsidR="00367C63" w:rsidTr="00F34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2XL</w:t>
            </w:r>
          </w:p>
        </w:tc>
        <w:tc>
          <w:tcPr>
            <w:tcW w:w="1275" w:type="dxa"/>
            <w:vAlign w:val="center"/>
          </w:tcPr>
          <w:p w:rsidR="00367C63" w:rsidRPr="00995718" w:rsidRDefault="00367C63" w:rsidP="00F340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995718">
              <w:rPr>
                <w:rFonts w:ascii="Arial" w:hAnsi="Arial" w:cs="Arial"/>
                <w:sz w:val="20"/>
              </w:rPr>
              <w:t>96</w:t>
            </w:r>
          </w:p>
        </w:tc>
      </w:tr>
      <w:tr w:rsidR="00367C63" w:rsidTr="00F34037">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3XL</w:t>
            </w:r>
          </w:p>
        </w:tc>
        <w:tc>
          <w:tcPr>
            <w:tcW w:w="1275" w:type="dxa"/>
            <w:vAlign w:val="center"/>
          </w:tcPr>
          <w:p w:rsidR="00367C63" w:rsidRPr="00995718" w:rsidRDefault="00367C63" w:rsidP="00F3403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995718">
              <w:rPr>
                <w:rFonts w:ascii="Arial" w:hAnsi="Arial" w:cs="Arial"/>
                <w:sz w:val="20"/>
              </w:rPr>
              <w:t>34</w:t>
            </w:r>
          </w:p>
        </w:tc>
      </w:tr>
      <w:tr w:rsidR="00367C63" w:rsidTr="00F34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4XL</w:t>
            </w:r>
          </w:p>
        </w:tc>
        <w:tc>
          <w:tcPr>
            <w:tcW w:w="1275" w:type="dxa"/>
            <w:vAlign w:val="center"/>
          </w:tcPr>
          <w:p w:rsidR="00367C63" w:rsidRPr="00995718" w:rsidRDefault="00367C63" w:rsidP="00F340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995718">
              <w:rPr>
                <w:rFonts w:ascii="Arial" w:hAnsi="Arial" w:cs="Arial"/>
                <w:sz w:val="20"/>
              </w:rPr>
              <w:t>14</w:t>
            </w:r>
          </w:p>
        </w:tc>
      </w:tr>
      <w:tr w:rsidR="00367C63" w:rsidTr="00F34037">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5XL</w:t>
            </w:r>
          </w:p>
        </w:tc>
        <w:tc>
          <w:tcPr>
            <w:tcW w:w="1275" w:type="dxa"/>
            <w:vAlign w:val="center"/>
          </w:tcPr>
          <w:p w:rsidR="00367C63" w:rsidRPr="00995718" w:rsidRDefault="00367C63" w:rsidP="00F3403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995718">
              <w:rPr>
                <w:rFonts w:ascii="Arial" w:hAnsi="Arial" w:cs="Arial"/>
                <w:sz w:val="20"/>
              </w:rPr>
              <w:t>4</w:t>
            </w:r>
          </w:p>
        </w:tc>
      </w:tr>
      <w:tr w:rsidR="00367C63" w:rsidTr="00F34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367C63" w:rsidRPr="00995718" w:rsidRDefault="00367C63" w:rsidP="00F34037">
            <w:pPr>
              <w:jc w:val="center"/>
              <w:rPr>
                <w:rFonts w:ascii="Arial" w:hAnsi="Arial" w:cs="Arial"/>
                <w:sz w:val="20"/>
              </w:rPr>
            </w:pPr>
            <w:r w:rsidRPr="00995718">
              <w:rPr>
                <w:rFonts w:ascii="Arial" w:hAnsi="Arial" w:cs="Arial"/>
                <w:sz w:val="20"/>
              </w:rPr>
              <w:t>6XL</w:t>
            </w:r>
          </w:p>
        </w:tc>
        <w:tc>
          <w:tcPr>
            <w:tcW w:w="1275" w:type="dxa"/>
            <w:vAlign w:val="center"/>
          </w:tcPr>
          <w:p w:rsidR="00367C63" w:rsidRPr="00995718" w:rsidRDefault="00367C63" w:rsidP="00F340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995718">
              <w:rPr>
                <w:rFonts w:ascii="Arial" w:hAnsi="Arial" w:cs="Arial"/>
                <w:sz w:val="20"/>
              </w:rPr>
              <w:t>1</w:t>
            </w:r>
          </w:p>
        </w:tc>
      </w:tr>
    </w:tbl>
    <w:p w:rsidR="00995718" w:rsidRDefault="00367C63" w:rsidP="00995718">
      <w:pPr>
        <w:pStyle w:val="Akapitzlist"/>
        <w:numPr>
          <w:ilvl w:val="0"/>
          <w:numId w:val="38"/>
        </w:numPr>
        <w:spacing w:after="160" w:line="259" w:lineRule="auto"/>
        <w:rPr>
          <w:rFonts w:ascii="Arial" w:hAnsi="Arial" w:cs="Arial"/>
          <w:sz w:val="22"/>
          <w:szCs w:val="22"/>
        </w:rPr>
      </w:pPr>
      <w:r w:rsidRPr="00367C63">
        <w:rPr>
          <w:rFonts w:ascii="Arial" w:hAnsi="Arial" w:cs="Arial"/>
          <w:sz w:val="22"/>
          <w:szCs w:val="22"/>
        </w:rPr>
        <w:t>ilość: 1 000 szt.</w:t>
      </w:r>
      <w:r w:rsidR="00995718">
        <w:rPr>
          <w:rFonts w:ascii="Arial" w:hAnsi="Arial" w:cs="Arial"/>
          <w:sz w:val="22"/>
          <w:szCs w:val="22"/>
        </w:rPr>
        <w:t>,</w:t>
      </w:r>
    </w:p>
    <w:p w:rsidR="00995718" w:rsidRDefault="00995718" w:rsidP="00995718">
      <w:pPr>
        <w:pStyle w:val="Akapitzlist"/>
        <w:numPr>
          <w:ilvl w:val="0"/>
          <w:numId w:val="38"/>
        </w:numPr>
        <w:spacing w:after="160" w:line="259" w:lineRule="auto"/>
        <w:rPr>
          <w:rFonts w:ascii="Arial" w:hAnsi="Arial" w:cs="Arial"/>
          <w:sz w:val="22"/>
          <w:szCs w:val="22"/>
        </w:rPr>
      </w:pPr>
      <w:r>
        <w:rPr>
          <w:rFonts w:ascii="Arial" w:hAnsi="Arial" w:cs="Arial"/>
          <w:sz w:val="22"/>
          <w:szCs w:val="22"/>
        </w:rPr>
        <w:t>d</w:t>
      </w:r>
      <w:r w:rsidR="00367C63" w:rsidRPr="00995718">
        <w:rPr>
          <w:rFonts w:ascii="Arial" w:hAnsi="Arial" w:cs="Arial"/>
          <w:sz w:val="22"/>
          <w:szCs w:val="22"/>
        </w:rPr>
        <w:t>ostarczenie wraz z artykułami, dokumentów potwierdzających ich zgodność z normami EN ISO 20471 (odzież ostrzegawcza intensywnej widzialności)</w:t>
      </w:r>
      <w:r>
        <w:rPr>
          <w:rFonts w:ascii="Arial" w:hAnsi="Arial" w:cs="Arial"/>
          <w:sz w:val="22"/>
          <w:szCs w:val="22"/>
        </w:rPr>
        <w:t>,</w:t>
      </w:r>
    </w:p>
    <w:p w:rsidR="00367C63" w:rsidRPr="00995718" w:rsidRDefault="00995718" w:rsidP="00995718">
      <w:pPr>
        <w:pStyle w:val="Akapitzlist"/>
        <w:numPr>
          <w:ilvl w:val="0"/>
          <w:numId w:val="38"/>
        </w:numPr>
        <w:spacing w:after="160" w:line="259" w:lineRule="auto"/>
        <w:rPr>
          <w:rFonts w:ascii="Arial" w:hAnsi="Arial" w:cs="Arial"/>
          <w:sz w:val="22"/>
          <w:szCs w:val="22"/>
        </w:rPr>
      </w:pPr>
      <w:r>
        <w:rPr>
          <w:rFonts w:ascii="Arial" w:hAnsi="Arial" w:cs="Arial"/>
          <w:sz w:val="22"/>
          <w:szCs w:val="22"/>
        </w:rPr>
        <w:t>d</w:t>
      </w:r>
      <w:r w:rsidR="00367C63" w:rsidRPr="00995718">
        <w:rPr>
          <w:rFonts w:ascii="Arial" w:hAnsi="Arial" w:cs="Arial"/>
          <w:sz w:val="22"/>
          <w:szCs w:val="22"/>
        </w:rPr>
        <w:t>ostaw</w:t>
      </w:r>
      <w:r>
        <w:rPr>
          <w:rFonts w:ascii="Arial" w:hAnsi="Arial" w:cs="Arial"/>
          <w:sz w:val="22"/>
          <w:szCs w:val="22"/>
        </w:rPr>
        <w:t>a do Płocka w terminie</w:t>
      </w:r>
      <w:r w:rsidR="00367C63" w:rsidRPr="00995718">
        <w:rPr>
          <w:rFonts w:ascii="Arial" w:hAnsi="Arial" w:cs="Arial"/>
          <w:sz w:val="22"/>
          <w:szCs w:val="22"/>
        </w:rPr>
        <w:t xml:space="preserve"> do 3 tygodni od podpisania umowy.</w:t>
      </w:r>
      <w:r w:rsidR="00367C63">
        <w:rPr>
          <w:noProof/>
        </w:rPr>
        <w:drawing>
          <wp:inline distT="0" distB="0" distL="0" distR="0" wp14:anchorId="55756611" wp14:editId="13D96E53">
            <wp:extent cx="4555671" cy="3203783"/>
            <wp:effectExtent l="0" t="0" r="0" b="0"/>
            <wp:docPr id="1" name="Obraz 1" descr="cid:image010.png@01DBBD9E.EAF6D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cid:image010.png@01DBBD9E.EAF6D9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559823" cy="3206703"/>
                    </a:xfrm>
                    <a:prstGeom prst="rect">
                      <a:avLst/>
                    </a:prstGeom>
                    <a:noFill/>
                    <a:ln>
                      <a:noFill/>
                    </a:ln>
                  </pic:spPr>
                </pic:pic>
              </a:graphicData>
            </a:graphic>
          </wp:inline>
        </w:drawing>
      </w:r>
    </w:p>
    <w:p w:rsidR="00367C63" w:rsidRDefault="00367C63" w:rsidP="00367C63">
      <w:pPr>
        <w:spacing w:after="300"/>
        <w:ind w:right="-58"/>
        <w:jc w:val="both"/>
        <w:rPr>
          <w:rFonts w:ascii="Arial" w:hAnsi="Arial" w:cs="Arial"/>
          <w:sz w:val="22"/>
          <w:szCs w:val="22"/>
        </w:rPr>
      </w:pPr>
    </w:p>
    <w:p w:rsidR="00FE67D7" w:rsidRPr="008F7259" w:rsidRDefault="00FE67D7" w:rsidP="00626D86">
      <w:pPr>
        <w:tabs>
          <w:tab w:val="left" w:pos="993"/>
        </w:tabs>
        <w:suppressAutoHyphens w:val="0"/>
        <w:spacing w:line="276" w:lineRule="auto"/>
        <w:jc w:val="right"/>
        <w:rPr>
          <w:rFonts w:ascii="Arial" w:hAnsi="Arial" w:cs="Arial"/>
          <w:b/>
          <w:sz w:val="22"/>
          <w:szCs w:val="22"/>
        </w:rPr>
      </w:pPr>
      <w:r>
        <w:rPr>
          <w:sz w:val="22"/>
        </w:rPr>
        <w:br w:type="page"/>
      </w:r>
      <w:r w:rsidRPr="008F7259">
        <w:rPr>
          <w:rFonts w:ascii="Arial" w:hAnsi="Arial" w:cs="Arial"/>
          <w:b/>
          <w:sz w:val="22"/>
          <w:szCs w:val="22"/>
        </w:rPr>
        <w:lastRenderedPageBreak/>
        <w:t>Załącznik nr 2 do Zapytania ofertowego</w:t>
      </w:r>
    </w:p>
    <w:p w:rsidR="00DC24C6" w:rsidRPr="00DC24C6" w:rsidRDefault="00DC24C6" w:rsidP="00DC24C6"/>
    <w:p w:rsidR="00DC24C6" w:rsidRDefault="00DC24C6" w:rsidP="00DC24C6">
      <w:pPr>
        <w:spacing w:after="400"/>
        <w:ind w:right="-58"/>
        <w:jc w:val="center"/>
        <w:rPr>
          <w:rFonts w:ascii="Arial" w:hAnsi="Arial" w:cs="Arial"/>
          <w:sz w:val="22"/>
          <w:szCs w:val="22"/>
        </w:rPr>
      </w:pPr>
      <w:r w:rsidRPr="00DC24C6">
        <w:rPr>
          <w:rFonts w:ascii="Arial" w:hAnsi="Arial" w:cs="Arial"/>
          <w:sz w:val="22"/>
          <w:szCs w:val="22"/>
        </w:rPr>
        <w:t>Wzór umowy</w:t>
      </w:r>
      <w:r w:rsidR="008F7259">
        <w:rPr>
          <w:rFonts w:ascii="Arial" w:hAnsi="Arial" w:cs="Arial"/>
          <w:sz w:val="22"/>
          <w:szCs w:val="22"/>
        </w:rPr>
        <w:t xml:space="preserve"> w załączeniu do postępowania</w:t>
      </w:r>
    </w:p>
    <w:p w:rsidR="00217CC4" w:rsidRDefault="008F7259" w:rsidP="00E161A1">
      <w:pPr>
        <w:pStyle w:val="Nagwek1"/>
        <w:spacing w:before="0" w:after="400"/>
        <w:jc w:val="right"/>
        <w:rPr>
          <w:rFonts w:ascii="Arial" w:hAnsi="Arial" w:cs="Arial"/>
          <w:sz w:val="22"/>
          <w:szCs w:val="22"/>
        </w:rPr>
      </w:pPr>
      <w:r>
        <w:rPr>
          <w:rFonts w:ascii="Arial" w:hAnsi="Arial" w:cs="Arial"/>
          <w:sz w:val="22"/>
          <w:szCs w:val="22"/>
        </w:rPr>
        <w:t xml:space="preserve"> </w:t>
      </w:r>
      <w:r w:rsidR="00DC24C6">
        <w:rPr>
          <w:rFonts w:ascii="Arial" w:hAnsi="Arial" w:cs="Arial"/>
          <w:sz w:val="22"/>
          <w:szCs w:val="22"/>
        </w:rPr>
        <w:br w:type="page"/>
      </w:r>
      <w:r w:rsidR="005F6729" w:rsidRPr="005F6729">
        <w:rPr>
          <w:rFonts w:ascii="Arial" w:hAnsi="Arial" w:cs="Arial"/>
          <w:sz w:val="22"/>
          <w:szCs w:val="22"/>
        </w:rPr>
        <w:lastRenderedPageBreak/>
        <w:t xml:space="preserve">Załącznik nr </w:t>
      </w:r>
      <w:r w:rsidR="005F6729">
        <w:rPr>
          <w:rFonts w:ascii="Arial" w:hAnsi="Arial" w:cs="Arial"/>
          <w:sz w:val="22"/>
          <w:szCs w:val="22"/>
        </w:rPr>
        <w:t>3</w:t>
      </w:r>
      <w:r w:rsidR="005F6729" w:rsidRPr="005F6729">
        <w:rPr>
          <w:rFonts w:ascii="Arial" w:hAnsi="Arial" w:cs="Arial"/>
          <w:sz w:val="22"/>
          <w:szCs w:val="22"/>
        </w:rPr>
        <w:t xml:space="preserve"> do Zapytania ofertowego</w:t>
      </w:r>
    </w:p>
    <w:p w:rsidR="005F6729" w:rsidRDefault="005F6729" w:rsidP="005F6729">
      <w:pPr>
        <w:ind w:left="5664" w:firstLine="708"/>
        <w:rPr>
          <w:rFonts w:ascii="Arial" w:hAnsi="Arial" w:cs="Arial"/>
          <w:sz w:val="20"/>
        </w:rPr>
      </w:pPr>
      <w:r>
        <w:rPr>
          <w:rFonts w:ascii="Arial" w:hAnsi="Arial" w:cs="Arial"/>
          <w:sz w:val="20"/>
        </w:rPr>
        <w:t>………..…................................</w:t>
      </w:r>
    </w:p>
    <w:p w:rsidR="005F6729" w:rsidRPr="00E677C4" w:rsidRDefault="005F6729" w:rsidP="00E677C4">
      <w:pPr>
        <w:ind w:left="5664" w:firstLine="708"/>
        <w:rPr>
          <w:rFonts w:ascii="Arial" w:hAnsi="Arial" w:cs="Arial"/>
          <w:sz w:val="16"/>
          <w:szCs w:val="16"/>
        </w:rPr>
      </w:pPr>
      <w:r>
        <w:rPr>
          <w:rFonts w:ascii="Arial" w:hAnsi="Arial" w:cs="Arial"/>
          <w:sz w:val="20"/>
        </w:rPr>
        <w:t xml:space="preserve">        </w:t>
      </w:r>
      <w:r w:rsidRPr="00F7091C">
        <w:rPr>
          <w:rFonts w:ascii="Arial" w:hAnsi="Arial" w:cs="Arial"/>
          <w:sz w:val="16"/>
          <w:szCs w:val="16"/>
        </w:rPr>
        <w:t>(</w:t>
      </w:r>
      <w:r w:rsidR="00317C42" w:rsidRPr="00F7091C">
        <w:rPr>
          <w:rFonts w:ascii="Arial" w:hAnsi="Arial" w:cs="Arial"/>
          <w:sz w:val="16"/>
          <w:szCs w:val="16"/>
        </w:rPr>
        <w:t>m</w:t>
      </w:r>
      <w:r w:rsidRPr="00F7091C">
        <w:rPr>
          <w:rFonts w:ascii="Arial" w:hAnsi="Arial" w:cs="Arial"/>
          <w:sz w:val="16"/>
          <w:szCs w:val="16"/>
        </w:rPr>
        <w:t>iejscowość</w:t>
      </w:r>
      <w:r w:rsidR="00317C42" w:rsidRPr="00F7091C">
        <w:rPr>
          <w:rFonts w:ascii="Arial" w:hAnsi="Arial" w:cs="Arial"/>
          <w:sz w:val="16"/>
          <w:szCs w:val="16"/>
        </w:rPr>
        <w:t xml:space="preserve">, </w:t>
      </w:r>
      <w:r w:rsidRPr="00F7091C">
        <w:rPr>
          <w:rFonts w:ascii="Arial" w:hAnsi="Arial" w:cs="Arial"/>
          <w:sz w:val="16"/>
          <w:szCs w:val="16"/>
        </w:rPr>
        <w:t>data)</w:t>
      </w:r>
    </w:p>
    <w:p w:rsidR="005F6729" w:rsidRDefault="005F6729" w:rsidP="005F6729">
      <w:pPr>
        <w:rPr>
          <w:rFonts w:ascii="Arial" w:hAnsi="Arial" w:cs="Arial"/>
          <w:sz w:val="20"/>
        </w:rPr>
      </w:pPr>
      <w:r>
        <w:rPr>
          <w:rFonts w:ascii="Arial" w:hAnsi="Arial" w:cs="Arial"/>
          <w:sz w:val="20"/>
        </w:rPr>
        <w:t>….............................................</w:t>
      </w:r>
    </w:p>
    <w:p w:rsidR="005F6729" w:rsidRPr="00F7091C" w:rsidRDefault="005F6729" w:rsidP="005F6729">
      <w:pPr>
        <w:rPr>
          <w:rFonts w:ascii="Arial" w:hAnsi="Arial" w:cs="Arial"/>
          <w:sz w:val="16"/>
          <w:szCs w:val="16"/>
        </w:rPr>
      </w:pPr>
      <w:r w:rsidRPr="00F7091C">
        <w:rPr>
          <w:rFonts w:ascii="Arial" w:hAnsi="Arial" w:cs="Arial"/>
          <w:sz w:val="16"/>
          <w:szCs w:val="16"/>
        </w:rPr>
        <w:t xml:space="preserve">        (pieczątka firmowa) </w:t>
      </w:r>
    </w:p>
    <w:p w:rsidR="005F6729" w:rsidRPr="00E677C4" w:rsidRDefault="005F6729" w:rsidP="00E677C4">
      <w:pPr>
        <w:spacing w:after="140"/>
        <w:ind w:right="-57"/>
        <w:jc w:val="center"/>
        <w:rPr>
          <w:rFonts w:ascii="Arial" w:hAnsi="Arial" w:cs="Arial"/>
          <w:b/>
          <w:sz w:val="22"/>
          <w:szCs w:val="22"/>
        </w:rPr>
      </w:pPr>
      <w:r w:rsidRPr="00D303C9">
        <w:rPr>
          <w:rFonts w:ascii="Arial" w:hAnsi="Arial" w:cs="Arial"/>
          <w:b/>
          <w:sz w:val="22"/>
          <w:szCs w:val="22"/>
        </w:rPr>
        <w:t>OŚWIADCZENIE</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Posiadam uprawnienia niezbędne do wykonywania czynności stanowiących przedmiot oferty lub będę korzystał z usług podwykonawców, posiadających niezbędne uprawnienia. Posiadam niezbędną wiedzę i doświadczenie, potencjał ekonomiczny i techniczny, a także pracowników zdolnych do wykonania przedmiotu Zapytania ofertowego.</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Znajduję się w sytuacji finansowej zapewniającej wykonanie pr</w:t>
      </w:r>
      <w:r w:rsidR="009A28A2">
        <w:rPr>
          <w:rFonts w:ascii="Arial" w:hAnsi="Arial" w:cs="Arial"/>
          <w:sz w:val="22"/>
          <w:szCs w:val="22"/>
        </w:rPr>
        <w:t>ac będących przedmiotem oferty.</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Oświadczam, że w stosunku do mojej firmy nie jest prowadzone postępowanie restrukturyzacyjne, likwidacyjne lub upadłościowe.</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Oświadczam, że w stosunku do mojej firmy nie toczy się postępowanie egzekucyjne.</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Oświadczam, że nie jestem w sporze sądowym lub arbitrażowym z ORLEN S.A. lub ze spółkami z Grupy Kapitałowej ORLEN.</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 xml:space="preserve">Oświadczam, że pracownicy i członkowie władz, a także wspólnicy/akcjonariusze Oferenta, nie pozostają z ORLEN S.A. lub ze spółkami z Grupy Kapitałowej ORLEN oraz </w:t>
      </w:r>
      <w:r w:rsidR="003C388F" w:rsidRPr="009A28A2">
        <w:rPr>
          <w:rFonts w:ascii="Arial" w:hAnsi="Arial" w:cs="Arial"/>
          <w:sz w:val="22"/>
          <w:szCs w:val="22"/>
        </w:rPr>
        <w:t>ich</w:t>
      </w:r>
      <w:r w:rsidRPr="009A28A2">
        <w:rPr>
          <w:rFonts w:ascii="Arial" w:hAnsi="Arial" w:cs="Arial"/>
          <w:sz w:val="22"/>
          <w:szCs w:val="22"/>
        </w:rPr>
        <w:t xml:space="preserve"> członkami władz i pracownikami w takim stosunku prawnym lub faktycznym, że może to budzić uzasadnione wątpliwości, co do bezstronności procesu wyboru dostawcy w ramach prowadzonego postępowania zakupowego.</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Oświadczam, że pracownicy i członkowie władz, a także wspólnicy/akcjonariusze Oferenta, nie pozostają z innymi podmiotami, co do których posiadam wiedzę, że występują one jako uczestnicy postępowania zakupowego, w stosunku prawnym lub faktycznym, który mógłby wpływać w sposób niekorzystny dla ORLEN S.A. lub spółki z Grupy Kapitałowej ORLEN na wybór danej oferty zgłoszonej w ramach postępowania zakupowego.</w:t>
      </w:r>
    </w:p>
    <w:p w:rsidR="009A28A2" w:rsidRDefault="001F26DE"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 xml:space="preserve">Oświadczam, iż pracownicy i członkowie władz, a także wspólnicy/akcjonariusze Oferenta, nie są powiązani kapitałowo lub osobowo z ORLEN S.A. lub ze spółkami z Grupy Kapitałowej ORLEN oraz </w:t>
      </w:r>
      <w:r w:rsidR="003C388F" w:rsidRPr="009A28A2">
        <w:rPr>
          <w:rFonts w:ascii="Arial" w:hAnsi="Arial" w:cs="Arial"/>
          <w:sz w:val="22"/>
          <w:szCs w:val="22"/>
        </w:rPr>
        <w:t>ich</w:t>
      </w:r>
      <w:r w:rsidRPr="009A28A2">
        <w:rPr>
          <w:rFonts w:ascii="Arial" w:hAnsi="Arial" w:cs="Arial"/>
          <w:sz w:val="22"/>
          <w:szCs w:val="22"/>
        </w:rPr>
        <w:t xml:space="preserve"> członkami władz i pracownikami </w:t>
      </w:r>
      <w:r w:rsidR="00EE74FF" w:rsidRPr="009A28A2">
        <w:rPr>
          <w:rFonts w:ascii="Arial" w:hAnsi="Arial" w:cs="Arial"/>
          <w:sz w:val="22"/>
          <w:szCs w:val="22"/>
        </w:rPr>
        <w:t xml:space="preserve">w sposób </w:t>
      </w:r>
      <w:r w:rsidRPr="009A28A2">
        <w:rPr>
          <w:rFonts w:ascii="Arial" w:hAnsi="Arial" w:cs="Arial"/>
          <w:sz w:val="22"/>
          <w:szCs w:val="22"/>
        </w:rPr>
        <w:t>mogą</w:t>
      </w:r>
      <w:r w:rsidR="00EE74FF" w:rsidRPr="009A28A2">
        <w:rPr>
          <w:rFonts w:ascii="Arial" w:hAnsi="Arial" w:cs="Arial"/>
          <w:sz w:val="22"/>
          <w:szCs w:val="22"/>
        </w:rPr>
        <w:t>cy</w:t>
      </w:r>
      <w:r w:rsidRPr="009A28A2">
        <w:rPr>
          <w:rFonts w:ascii="Arial" w:hAnsi="Arial" w:cs="Arial"/>
          <w:sz w:val="22"/>
          <w:szCs w:val="22"/>
        </w:rPr>
        <w:t xml:space="preserve"> budzić uzasadnione wątpliwości, co do bezstronności procesu wyboru dostawcy w ramach prowadzonego postępowania zakupowego.</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 xml:space="preserve">Oświadczam, że jestem uprawniony do występowania w obrocie prawnym, zgodnie </w:t>
      </w:r>
      <w:r w:rsidR="008B567A" w:rsidRPr="009A28A2">
        <w:rPr>
          <w:rFonts w:ascii="Arial" w:hAnsi="Arial" w:cs="Arial"/>
          <w:sz w:val="22"/>
          <w:szCs w:val="22"/>
        </w:rPr>
        <w:br/>
      </w:r>
      <w:r w:rsidR="00DB77D0" w:rsidRPr="009A28A2">
        <w:rPr>
          <w:rFonts w:ascii="Arial" w:hAnsi="Arial" w:cs="Arial"/>
          <w:sz w:val="22"/>
          <w:szCs w:val="22"/>
        </w:rPr>
        <w:t xml:space="preserve">z </w:t>
      </w:r>
      <w:r w:rsidRPr="009A28A2">
        <w:rPr>
          <w:rFonts w:ascii="Arial" w:hAnsi="Arial" w:cs="Arial"/>
          <w:sz w:val="22"/>
          <w:szCs w:val="22"/>
        </w:rPr>
        <w:t>obowiązującymi wymaganiami prawnymi i nie podlegam żadnym sankcjom gospodarczym obowiązującym w Polsce lub Unii Europejskiej.</w:t>
      </w:r>
    </w:p>
    <w:p w:rsidR="009A28A2" w:rsidRDefault="005F6729" w:rsidP="009A28A2">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 xml:space="preserve">Oświadczam, że nie zalegam z płatnościami należności publiczno-prawnych (podatki </w:t>
      </w:r>
      <w:r w:rsidR="008B567A" w:rsidRPr="009A28A2">
        <w:rPr>
          <w:rFonts w:ascii="Arial" w:hAnsi="Arial" w:cs="Arial"/>
          <w:sz w:val="22"/>
          <w:szCs w:val="22"/>
        </w:rPr>
        <w:br/>
      </w:r>
      <w:r w:rsidRPr="009A28A2">
        <w:rPr>
          <w:rFonts w:ascii="Arial" w:hAnsi="Arial" w:cs="Arial"/>
          <w:sz w:val="22"/>
          <w:szCs w:val="22"/>
        </w:rPr>
        <w:t>i opłaty) z tytułu prowadzonej działalności gospodarczej.</w:t>
      </w:r>
    </w:p>
    <w:p w:rsidR="00F97B9F" w:rsidRDefault="005F6729" w:rsidP="00F97B9F">
      <w:pPr>
        <w:pStyle w:val="Akapitzlist"/>
        <w:numPr>
          <w:ilvl w:val="0"/>
          <w:numId w:val="19"/>
        </w:numPr>
        <w:tabs>
          <w:tab w:val="left" w:pos="284"/>
        </w:tabs>
        <w:spacing w:line="269" w:lineRule="auto"/>
        <w:ind w:hanging="283"/>
        <w:jc w:val="both"/>
        <w:rPr>
          <w:rFonts w:ascii="Arial" w:hAnsi="Arial" w:cs="Arial"/>
          <w:sz w:val="22"/>
          <w:szCs w:val="22"/>
        </w:rPr>
      </w:pPr>
      <w:r w:rsidRPr="009A28A2">
        <w:rPr>
          <w:rFonts w:ascii="Arial" w:hAnsi="Arial" w:cs="Arial"/>
          <w:sz w:val="22"/>
          <w:szCs w:val="22"/>
        </w:rPr>
        <w:t xml:space="preserve">Oświadczam, że zapoznałem się z treścią i warunkami zapytania ofertowego, w tym </w:t>
      </w:r>
      <w:r w:rsidR="001A4DCC" w:rsidRPr="009A28A2">
        <w:rPr>
          <w:rFonts w:ascii="Arial" w:hAnsi="Arial" w:cs="Arial"/>
          <w:sz w:val="22"/>
          <w:szCs w:val="22"/>
        </w:rPr>
        <w:br/>
      </w:r>
      <w:r w:rsidRPr="009A28A2">
        <w:rPr>
          <w:rFonts w:ascii="Arial" w:hAnsi="Arial" w:cs="Arial"/>
          <w:sz w:val="22"/>
          <w:szCs w:val="22"/>
        </w:rPr>
        <w:t>w szcz</w:t>
      </w:r>
      <w:r w:rsidR="00377C61" w:rsidRPr="009A28A2">
        <w:rPr>
          <w:rFonts w:ascii="Arial" w:hAnsi="Arial" w:cs="Arial"/>
          <w:sz w:val="22"/>
          <w:szCs w:val="22"/>
        </w:rPr>
        <w:t>ególności z warunkami płatności</w:t>
      </w:r>
      <w:r w:rsidRPr="009A28A2">
        <w:rPr>
          <w:rFonts w:ascii="Arial" w:hAnsi="Arial" w:cs="Arial"/>
          <w:sz w:val="22"/>
          <w:szCs w:val="22"/>
        </w:rPr>
        <w:t xml:space="preserve"> i nie wnoszę do niego żadnych zastrzeżeń oraz uznaję się za związanego określonymi w nim postanowieniami i zasadami postępowania.</w:t>
      </w:r>
    </w:p>
    <w:p w:rsidR="00D303C9" w:rsidRPr="00F97B9F" w:rsidRDefault="002F2CFE" w:rsidP="00F97B9F">
      <w:pPr>
        <w:pStyle w:val="Akapitzlist"/>
        <w:numPr>
          <w:ilvl w:val="0"/>
          <w:numId w:val="19"/>
        </w:numPr>
        <w:tabs>
          <w:tab w:val="left" w:pos="284"/>
        </w:tabs>
        <w:spacing w:line="269" w:lineRule="auto"/>
        <w:ind w:hanging="283"/>
        <w:jc w:val="both"/>
        <w:rPr>
          <w:rFonts w:ascii="Arial" w:hAnsi="Arial" w:cs="Arial"/>
          <w:sz w:val="22"/>
          <w:szCs w:val="22"/>
        </w:rPr>
      </w:pPr>
      <w:r w:rsidRPr="00F97B9F">
        <w:rPr>
          <w:rFonts w:ascii="Arial" w:hAnsi="Arial" w:cs="Arial"/>
          <w:sz w:val="22"/>
          <w:szCs w:val="22"/>
        </w:rPr>
        <w:t>Oświadczam</w:t>
      </w:r>
      <w:r w:rsidR="00D303C9" w:rsidRPr="00F97B9F">
        <w:rPr>
          <w:rFonts w:ascii="Arial" w:hAnsi="Arial" w:cs="Arial"/>
          <w:sz w:val="22"/>
          <w:szCs w:val="22"/>
        </w:rPr>
        <w:t xml:space="preserve">, że zapoznałem się i akceptuję Kodeks postępowania dla Dostawców GK ORLEN, </w:t>
      </w:r>
      <w:r w:rsidR="00166280" w:rsidRPr="00F97B9F">
        <w:rPr>
          <w:rFonts w:ascii="Arial" w:hAnsi="Arial" w:cs="Arial"/>
          <w:sz w:val="22"/>
          <w:szCs w:val="22"/>
        </w:rPr>
        <w:t xml:space="preserve">Politykę przeciwdziałania korupcji i nadużyciom w Grupie Kapitałowej ORLEN Ochrona </w:t>
      </w:r>
      <w:r w:rsidR="00D303C9" w:rsidRPr="00F97B9F">
        <w:rPr>
          <w:rFonts w:ascii="Arial" w:hAnsi="Arial" w:cs="Arial"/>
          <w:sz w:val="22"/>
          <w:szCs w:val="22"/>
        </w:rPr>
        <w:t xml:space="preserve">oraz </w:t>
      </w:r>
      <w:r w:rsidR="00166280" w:rsidRPr="00F97B9F">
        <w:rPr>
          <w:rFonts w:ascii="Arial" w:hAnsi="Arial" w:cs="Arial"/>
          <w:sz w:val="22"/>
          <w:szCs w:val="22"/>
        </w:rPr>
        <w:t>Zasady przyjmowania i wręczania upominków w Grupie Kapitałowej ORLEN Ochrona</w:t>
      </w:r>
      <w:r w:rsidR="00854A85" w:rsidRPr="00F97B9F">
        <w:rPr>
          <w:rFonts w:ascii="Arial" w:hAnsi="Arial" w:cs="Arial"/>
          <w:sz w:val="22"/>
          <w:szCs w:val="22"/>
        </w:rPr>
        <w:t>.</w:t>
      </w:r>
    </w:p>
    <w:p w:rsidR="00F97B9F" w:rsidRDefault="00F97B9F" w:rsidP="008F2E7B">
      <w:pPr>
        <w:pStyle w:val="Tekstpodstawowy"/>
        <w:spacing w:after="120"/>
        <w:ind w:left="721" w:firstLine="4949"/>
        <w:jc w:val="center"/>
        <w:rPr>
          <w:rFonts w:ascii="Arial" w:hAnsi="Arial" w:cs="Arial"/>
          <w:sz w:val="20"/>
        </w:rPr>
      </w:pPr>
    </w:p>
    <w:p w:rsidR="00553F08" w:rsidRDefault="00553F08" w:rsidP="008F2E7B">
      <w:pPr>
        <w:pStyle w:val="Tekstpodstawowy"/>
        <w:spacing w:after="120"/>
        <w:ind w:left="721" w:firstLine="4949"/>
        <w:jc w:val="center"/>
        <w:rPr>
          <w:rFonts w:ascii="Arial" w:hAnsi="Arial" w:cs="Arial"/>
          <w:sz w:val="20"/>
        </w:rPr>
      </w:pPr>
      <w:r>
        <w:rPr>
          <w:rFonts w:ascii="Arial" w:hAnsi="Arial" w:cs="Arial"/>
          <w:sz w:val="20"/>
        </w:rPr>
        <w:t>.................................................................</w:t>
      </w:r>
    </w:p>
    <w:p w:rsidR="00B82496" w:rsidRDefault="001D2D19" w:rsidP="00166280">
      <w:pPr>
        <w:pStyle w:val="Nagwek1"/>
        <w:spacing w:before="0" w:after="200"/>
        <w:ind w:left="3260"/>
        <w:jc w:val="right"/>
        <w:rPr>
          <w:rFonts w:ascii="Arial" w:hAnsi="Arial" w:cs="Arial"/>
          <w:b w:val="0"/>
          <w:sz w:val="16"/>
          <w:szCs w:val="24"/>
          <w:lang w:eastAsia="pl-PL"/>
        </w:rPr>
      </w:pPr>
      <w:r w:rsidRPr="001D2D19">
        <w:rPr>
          <w:rFonts w:ascii="Arial" w:hAnsi="Arial" w:cs="Arial"/>
          <w:b w:val="0"/>
          <w:sz w:val="16"/>
          <w:szCs w:val="24"/>
          <w:lang w:eastAsia="pl-PL"/>
        </w:rPr>
        <w:tab/>
      </w:r>
      <w:r w:rsidRPr="001D2D19">
        <w:rPr>
          <w:rFonts w:ascii="Arial" w:hAnsi="Arial" w:cs="Arial"/>
          <w:b w:val="0"/>
          <w:sz w:val="16"/>
          <w:szCs w:val="24"/>
          <w:lang w:eastAsia="pl-PL"/>
        </w:rPr>
        <w:tab/>
      </w:r>
      <w:r w:rsidRPr="001D2D19">
        <w:rPr>
          <w:rFonts w:ascii="Arial" w:hAnsi="Arial" w:cs="Arial"/>
          <w:b w:val="0"/>
          <w:sz w:val="16"/>
          <w:szCs w:val="24"/>
          <w:lang w:eastAsia="pl-PL"/>
        </w:rPr>
        <w:tab/>
      </w:r>
      <w:r w:rsidRPr="001D2D19">
        <w:rPr>
          <w:rFonts w:ascii="Arial" w:hAnsi="Arial" w:cs="Arial"/>
          <w:b w:val="0"/>
          <w:sz w:val="16"/>
          <w:szCs w:val="24"/>
          <w:lang w:eastAsia="pl-PL"/>
        </w:rPr>
        <w:tab/>
      </w:r>
      <w:r w:rsidRPr="001D2D19">
        <w:rPr>
          <w:rFonts w:ascii="Arial" w:hAnsi="Arial" w:cs="Arial"/>
          <w:b w:val="0"/>
          <w:sz w:val="16"/>
          <w:szCs w:val="24"/>
          <w:lang w:eastAsia="pl-PL"/>
        </w:rPr>
        <w:tab/>
      </w:r>
      <w:r w:rsidRPr="001D2D19">
        <w:rPr>
          <w:rFonts w:ascii="Arial" w:hAnsi="Arial" w:cs="Arial"/>
          <w:b w:val="0"/>
          <w:sz w:val="16"/>
          <w:szCs w:val="24"/>
          <w:lang w:eastAsia="pl-PL"/>
        </w:rPr>
        <w:tab/>
        <w:t>(czytelny podpis osoby składającej oświadczenie)</w:t>
      </w:r>
    </w:p>
    <w:p w:rsidR="00B82496" w:rsidRDefault="00B82496" w:rsidP="008F2E7B">
      <w:pPr>
        <w:pStyle w:val="Nagwek1"/>
        <w:tabs>
          <w:tab w:val="left" w:pos="7404"/>
        </w:tabs>
        <w:spacing w:before="0" w:after="200"/>
        <w:ind w:left="3260"/>
        <w:jc w:val="right"/>
        <w:rPr>
          <w:rFonts w:ascii="Arial" w:hAnsi="Arial" w:cs="Arial"/>
          <w:sz w:val="22"/>
          <w:szCs w:val="22"/>
        </w:rPr>
      </w:pPr>
      <w:r>
        <w:rPr>
          <w:rFonts w:ascii="Arial" w:hAnsi="Arial" w:cs="Arial"/>
          <w:b w:val="0"/>
          <w:sz w:val="16"/>
          <w:szCs w:val="24"/>
          <w:lang w:eastAsia="pl-PL"/>
        </w:rPr>
        <w:br w:type="page"/>
      </w:r>
      <w:r w:rsidRPr="005F6729">
        <w:rPr>
          <w:rFonts w:ascii="Arial" w:hAnsi="Arial" w:cs="Arial"/>
          <w:sz w:val="22"/>
          <w:szCs w:val="22"/>
        </w:rPr>
        <w:lastRenderedPageBreak/>
        <w:t xml:space="preserve">Załącznik nr </w:t>
      </w:r>
      <w:r>
        <w:rPr>
          <w:rFonts w:ascii="Arial" w:hAnsi="Arial" w:cs="Arial"/>
          <w:sz w:val="22"/>
          <w:szCs w:val="22"/>
        </w:rPr>
        <w:t>4</w:t>
      </w:r>
      <w:r w:rsidRPr="005F6729">
        <w:rPr>
          <w:rFonts w:ascii="Arial" w:hAnsi="Arial" w:cs="Arial"/>
          <w:sz w:val="22"/>
          <w:szCs w:val="22"/>
        </w:rPr>
        <w:t xml:space="preserve"> do Zapytania ofertowego</w:t>
      </w:r>
    </w:p>
    <w:p w:rsidR="00B82496" w:rsidRDefault="00B82496" w:rsidP="00B82496"/>
    <w:p w:rsidR="00D96B98" w:rsidRPr="004C2FAC" w:rsidRDefault="00D96B98" w:rsidP="00D96B98">
      <w:pPr>
        <w:ind w:left="284" w:hanging="284"/>
        <w:jc w:val="right"/>
        <w:rPr>
          <w:rFonts w:ascii="Arial" w:hAnsi="Arial" w:cs="Arial"/>
          <w:szCs w:val="24"/>
          <w:lang w:eastAsia="pl-PL"/>
        </w:rPr>
      </w:pPr>
      <w:r>
        <w:rPr>
          <w:rFonts w:ascii="Arial" w:hAnsi="Arial" w:cs="Arial"/>
          <w:sz w:val="16"/>
          <w:szCs w:val="16"/>
          <w:lang w:eastAsia="pl-PL"/>
        </w:rPr>
        <w:t>..</w:t>
      </w:r>
      <w:r w:rsidRPr="0007224B">
        <w:rPr>
          <w:rFonts w:ascii="Arial" w:hAnsi="Arial" w:cs="Arial"/>
          <w:sz w:val="16"/>
          <w:szCs w:val="16"/>
          <w:lang w:eastAsia="pl-PL"/>
        </w:rPr>
        <w:t>.....................................................</w:t>
      </w:r>
    </w:p>
    <w:p w:rsidR="00D96B98" w:rsidRDefault="00D96B98" w:rsidP="00D96B98">
      <w:pPr>
        <w:ind w:left="5948" w:firstLine="424"/>
        <w:jc w:val="center"/>
        <w:rPr>
          <w:rFonts w:ascii="Arial" w:hAnsi="Arial" w:cs="Arial"/>
          <w:sz w:val="16"/>
          <w:szCs w:val="24"/>
          <w:lang w:eastAsia="pl-PL"/>
        </w:rPr>
      </w:pPr>
      <w:r w:rsidRPr="0007224B">
        <w:rPr>
          <w:rFonts w:ascii="Arial" w:hAnsi="Arial" w:cs="Arial"/>
          <w:sz w:val="16"/>
          <w:szCs w:val="24"/>
          <w:lang w:eastAsia="pl-PL"/>
        </w:rPr>
        <w:t xml:space="preserve">     </w:t>
      </w:r>
      <w:r>
        <w:rPr>
          <w:rFonts w:ascii="Arial" w:hAnsi="Arial" w:cs="Arial"/>
          <w:sz w:val="16"/>
          <w:szCs w:val="24"/>
          <w:lang w:eastAsia="pl-PL"/>
        </w:rPr>
        <w:tab/>
      </w:r>
      <w:r>
        <w:rPr>
          <w:rFonts w:ascii="Arial" w:hAnsi="Arial" w:cs="Arial"/>
          <w:sz w:val="16"/>
          <w:szCs w:val="24"/>
          <w:lang w:eastAsia="pl-PL"/>
        </w:rPr>
        <w:tab/>
      </w:r>
      <w:r w:rsidRPr="0007224B">
        <w:rPr>
          <w:rFonts w:ascii="Arial" w:hAnsi="Arial" w:cs="Arial"/>
          <w:sz w:val="16"/>
          <w:szCs w:val="24"/>
          <w:lang w:eastAsia="pl-PL"/>
        </w:rPr>
        <w:t xml:space="preserve">(miejscowość, data) </w:t>
      </w:r>
    </w:p>
    <w:p w:rsidR="00317C42" w:rsidRDefault="00317C42" w:rsidP="00D96B98">
      <w:pPr>
        <w:ind w:left="5948" w:firstLine="424"/>
        <w:jc w:val="center"/>
        <w:rPr>
          <w:rFonts w:ascii="Arial" w:hAnsi="Arial" w:cs="Arial"/>
          <w:sz w:val="16"/>
          <w:szCs w:val="24"/>
          <w:lang w:eastAsia="pl-PL"/>
        </w:rPr>
      </w:pPr>
    </w:p>
    <w:p w:rsidR="00317C42" w:rsidRDefault="00317C42" w:rsidP="00D96B98">
      <w:pPr>
        <w:ind w:left="5948" w:firstLine="424"/>
        <w:jc w:val="center"/>
        <w:rPr>
          <w:rFonts w:ascii="Arial" w:hAnsi="Arial" w:cs="Arial"/>
          <w:sz w:val="16"/>
          <w:szCs w:val="24"/>
          <w:lang w:eastAsia="pl-PL"/>
        </w:rPr>
      </w:pPr>
    </w:p>
    <w:p w:rsidR="00317C42" w:rsidRPr="0007224B" w:rsidRDefault="00317C42" w:rsidP="00317C42">
      <w:pPr>
        <w:rPr>
          <w:rFonts w:ascii="Arial" w:hAnsi="Arial" w:cs="Arial"/>
          <w:sz w:val="16"/>
          <w:szCs w:val="24"/>
          <w:lang w:eastAsia="pl-PL"/>
        </w:rPr>
      </w:pPr>
    </w:p>
    <w:p w:rsidR="00317C42" w:rsidRPr="00725178" w:rsidRDefault="00317C42" w:rsidP="00317C42">
      <w:pPr>
        <w:spacing w:after="400"/>
        <w:ind w:right="-58"/>
        <w:jc w:val="center"/>
        <w:rPr>
          <w:rFonts w:ascii="Arial" w:hAnsi="Arial" w:cs="Arial"/>
          <w:b/>
          <w:sz w:val="22"/>
          <w:szCs w:val="22"/>
        </w:rPr>
      </w:pPr>
      <w:r w:rsidRPr="00725178">
        <w:rPr>
          <w:rFonts w:ascii="Arial" w:hAnsi="Arial" w:cs="Arial"/>
          <w:b/>
          <w:sz w:val="22"/>
          <w:szCs w:val="22"/>
        </w:rPr>
        <w:t>O Ś W I A D C Z E N I E</w:t>
      </w:r>
    </w:p>
    <w:p w:rsidR="00317C42" w:rsidRPr="0007224B" w:rsidRDefault="00317C42" w:rsidP="00317C42">
      <w:pPr>
        <w:ind w:left="284" w:hanging="284"/>
        <w:jc w:val="both"/>
        <w:rPr>
          <w:rFonts w:ascii="Arial" w:hAnsi="Arial" w:cs="Arial"/>
          <w:sz w:val="20"/>
          <w:lang w:eastAsia="pl-PL"/>
        </w:rPr>
      </w:pPr>
    </w:p>
    <w:p w:rsidR="00317C42" w:rsidRPr="00725178" w:rsidRDefault="00317C42" w:rsidP="00317C42">
      <w:pPr>
        <w:spacing w:line="360" w:lineRule="auto"/>
        <w:jc w:val="both"/>
        <w:rPr>
          <w:rFonts w:ascii="Arial" w:hAnsi="Arial" w:cs="Arial"/>
          <w:sz w:val="22"/>
          <w:szCs w:val="22"/>
          <w:lang w:eastAsia="pl-PL"/>
        </w:rPr>
      </w:pPr>
      <w:r>
        <w:rPr>
          <w:rFonts w:ascii="Arial" w:hAnsi="Arial" w:cs="Arial"/>
          <w:sz w:val="22"/>
          <w:szCs w:val="22"/>
          <w:lang w:eastAsia="pl-PL"/>
        </w:rPr>
        <w:t>Oświadczam, iż</w:t>
      </w:r>
      <w:r w:rsidRPr="00725178">
        <w:rPr>
          <w:rFonts w:ascii="Arial" w:hAnsi="Arial" w:cs="Arial"/>
          <w:sz w:val="22"/>
          <w:szCs w:val="22"/>
          <w:lang w:eastAsia="pl-PL"/>
        </w:rPr>
        <w:t xml:space="preserve"> …</w:t>
      </w:r>
      <w:r>
        <w:rPr>
          <w:rFonts w:ascii="Arial" w:hAnsi="Arial" w:cs="Arial"/>
          <w:sz w:val="22"/>
          <w:szCs w:val="22"/>
          <w:lang w:eastAsia="pl-PL"/>
        </w:rPr>
        <w:t>……………..........................</w:t>
      </w:r>
      <w:r w:rsidRPr="00725178">
        <w:rPr>
          <w:rFonts w:ascii="Arial" w:hAnsi="Arial" w:cs="Arial"/>
          <w:sz w:val="22"/>
          <w:szCs w:val="22"/>
          <w:lang w:eastAsia="pl-PL"/>
        </w:rPr>
        <w:t xml:space="preserve"> </w:t>
      </w:r>
      <w:r>
        <w:rPr>
          <w:rFonts w:ascii="Arial" w:hAnsi="Arial" w:cs="Arial"/>
          <w:sz w:val="22"/>
          <w:szCs w:val="22"/>
          <w:lang w:eastAsia="pl-PL"/>
        </w:rPr>
        <w:t>jest zarejestrowana</w:t>
      </w:r>
      <w:r w:rsidR="00DD28E2">
        <w:rPr>
          <w:rFonts w:ascii="Arial" w:hAnsi="Arial" w:cs="Arial"/>
          <w:sz w:val="22"/>
          <w:szCs w:val="22"/>
          <w:lang w:eastAsia="pl-PL"/>
        </w:rPr>
        <w:t>/e</w:t>
      </w:r>
      <w:r>
        <w:rPr>
          <w:rFonts w:ascii="Arial" w:hAnsi="Arial" w:cs="Arial"/>
          <w:sz w:val="22"/>
          <w:szCs w:val="22"/>
          <w:lang w:eastAsia="pl-PL"/>
        </w:rPr>
        <w:t xml:space="preserve"> jako podatnik VAT czynny </w:t>
      </w:r>
    </w:p>
    <w:p w:rsidR="00317C42" w:rsidRDefault="00317C42" w:rsidP="00317C42">
      <w:pPr>
        <w:spacing w:line="360" w:lineRule="auto"/>
        <w:ind w:firstLine="2552"/>
        <w:jc w:val="both"/>
        <w:rPr>
          <w:rFonts w:ascii="Arial" w:hAnsi="Arial" w:cs="Arial"/>
          <w:szCs w:val="24"/>
          <w:lang w:eastAsia="pl-PL"/>
        </w:rPr>
      </w:pPr>
      <w:r w:rsidRPr="002D2D05">
        <w:rPr>
          <w:rFonts w:ascii="Arial" w:hAnsi="Arial" w:cs="Arial"/>
          <w:sz w:val="16"/>
          <w:szCs w:val="16"/>
          <w:lang w:eastAsia="pl-PL"/>
        </w:rPr>
        <w:t>(nazwa firmy)</w:t>
      </w:r>
    </w:p>
    <w:p w:rsidR="00B82496" w:rsidRDefault="008F2E7B" w:rsidP="00B82496">
      <w:pPr>
        <w:rPr>
          <w:rFonts w:ascii="Arial" w:hAnsi="Arial" w:cs="Arial"/>
          <w:sz w:val="22"/>
          <w:szCs w:val="22"/>
          <w:lang w:eastAsia="pl-PL"/>
        </w:rPr>
      </w:pPr>
      <w:r>
        <w:rPr>
          <w:rFonts w:ascii="Arial" w:hAnsi="Arial" w:cs="Arial"/>
          <w:sz w:val="22"/>
          <w:szCs w:val="22"/>
          <w:lang w:eastAsia="pl-PL"/>
        </w:rPr>
        <w:t xml:space="preserve">i </w:t>
      </w:r>
      <w:r w:rsidR="00317C42" w:rsidRPr="00317C42">
        <w:rPr>
          <w:rFonts w:ascii="Arial" w:hAnsi="Arial" w:cs="Arial"/>
          <w:sz w:val="22"/>
          <w:szCs w:val="22"/>
          <w:lang w:eastAsia="pl-PL"/>
        </w:rPr>
        <w:t>nie został</w:t>
      </w:r>
      <w:r w:rsidR="00317C42">
        <w:rPr>
          <w:rFonts w:ascii="Arial" w:hAnsi="Arial" w:cs="Arial"/>
          <w:sz w:val="22"/>
          <w:szCs w:val="22"/>
          <w:lang w:eastAsia="pl-PL"/>
        </w:rPr>
        <w:t>a</w:t>
      </w:r>
      <w:r w:rsidR="00DD28E2">
        <w:rPr>
          <w:rFonts w:ascii="Arial" w:hAnsi="Arial" w:cs="Arial"/>
          <w:sz w:val="22"/>
          <w:szCs w:val="22"/>
          <w:lang w:eastAsia="pl-PL"/>
        </w:rPr>
        <w:t>/o</w:t>
      </w:r>
      <w:r w:rsidR="00317C42">
        <w:rPr>
          <w:rFonts w:ascii="Arial" w:hAnsi="Arial" w:cs="Arial"/>
          <w:sz w:val="22"/>
          <w:szCs w:val="22"/>
          <w:lang w:eastAsia="pl-PL"/>
        </w:rPr>
        <w:t xml:space="preserve"> wykreślona</w:t>
      </w:r>
      <w:r w:rsidR="00DD28E2">
        <w:rPr>
          <w:rFonts w:ascii="Arial" w:hAnsi="Arial" w:cs="Arial"/>
          <w:sz w:val="22"/>
          <w:szCs w:val="22"/>
          <w:lang w:eastAsia="pl-PL"/>
        </w:rPr>
        <w:t>/e</w:t>
      </w:r>
      <w:r w:rsidR="00317C42" w:rsidRPr="00317C42">
        <w:rPr>
          <w:rFonts w:ascii="Arial" w:hAnsi="Arial" w:cs="Arial"/>
          <w:sz w:val="22"/>
          <w:szCs w:val="22"/>
          <w:lang w:eastAsia="pl-PL"/>
        </w:rPr>
        <w:t xml:space="preserve"> z rejestru jako podatnik VAT</w:t>
      </w:r>
      <w:r w:rsidR="00317C42">
        <w:rPr>
          <w:rFonts w:ascii="Arial" w:hAnsi="Arial" w:cs="Arial"/>
          <w:sz w:val="22"/>
          <w:szCs w:val="22"/>
          <w:lang w:eastAsia="pl-PL"/>
        </w:rPr>
        <w:t>.</w:t>
      </w:r>
    </w:p>
    <w:p w:rsidR="00317C42" w:rsidRDefault="00317C42" w:rsidP="00B82496">
      <w:pPr>
        <w:rPr>
          <w:rFonts w:ascii="Arial" w:hAnsi="Arial" w:cs="Arial"/>
          <w:sz w:val="22"/>
          <w:szCs w:val="22"/>
          <w:lang w:eastAsia="pl-PL"/>
        </w:rPr>
      </w:pPr>
    </w:p>
    <w:p w:rsidR="00317C42" w:rsidRDefault="00317C42" w:rsidP="00B82496">
      <w:pPr>
        <w:rPr>
          <w:rFonts w:ascii="Arial" w:hAnsi="Arial" w:cs="Arial"/>
          <w:sz w:val="22"/>
          <w:szCs w:val="22"/>
          <w:lang w:eastAsia="pl-PL"/>
        </w:rPr>
      </w:pPr>
    </w:p>
    <w:p w:rsidR="00317C42" w:rsidRDefault="00317C42" w:rsidP="00B82496">
      <w:pPr>
        <w:rPr>
          <w:rFonts w:ascii="Arial" w:hAnsi="Arial" w:cs="Arial"/>
          <w:sz w:val="22"/>
          <w:szCs w:val="22"/>
          <w:lang w:eastAsia="pl-PL"/>
        </w:rPr>
      </w:pPr>
    </w:p>
    <w:p w:rsidR="00317C42" w:rsidRDefault="00317C42" w:rsidP="00B82496">
      <w:pPr>
        <w:rPr>
          <w:rFonts w:ascii="Arial" w:hAnsi="Arial" w:cs="Arial"/>
          <w:sz w:val="22"/>
          <w:szCs w:val="22"/>
          <w:lang w:eastAsia="pl-PL"/>
        </w:rPr>
      </w:pPr>
    </w:p>
    <w:p w:rsidR="00317C42" w:rsidRDefault="00317C42" w:rsidP="00B82496">
      <w:pPr>
        <w:rPr>
          <w:rFonts w:ascii="Arial" w:hAnsi="Arial" w:cs="Arial"/>
          <w:sz w:val="22"/>
          <w:szCs w:val="22"/>
          <w:lang w:eastAsia="pl-PL"/>
        </w:rPr>
      </w:pPr>
    </w:p>
    <w:p w:rsidR="00317C42" w:rsidRPr="0007224B" w:rsidRDefault="00317C42" w:rsidP="00317C42">
      <w:pPr>
        <w:ind w:left="3540"/>
        <w:rPr>
          <w:rFonts w:ascii="Arial" w:hAnsi="Arial" w:cs="Arial"/>
          <w:szCs w:val="24"/>
          <w:lang w:eastAsia="pl-PL"/>
        </w:rPr>
      </w:pPr>
      <w:r w:rsidRPr="0007224B">
        <w:rPr>
          <w:rFonts w:ascii="Arial" w:hAnsi="Arial" w:cs="Arial"/>
          <w:szCs w:val="24"/>
          <w:lang w:eastAsia="pl-PL"/>
        </w:rPr>
        <w:t>....................................................................</w:t>
      </w:r>
    </w:p>
    <w:p w:rsidR="00317C42" w:rsidRDefault="00317C42" w:rsidP="00317C42">
      <w:pPr>
        <w:ind w:firstLine="3402"/>
        <w:rPr>
          <w:rFonts w:ascii="Arial" w:hAnsi="Arial" w:cs="Arial"/>
          <w:sz w:val="16"/>
          <w:szCs w:val="24"/>
          <w:lang w:eastAsia="pl-PL"/>
        </w:rPr>
      </w:pPr>
      <w:r>
        <w:rPr>
          <w:rFonts w:ascii="Arial" w:hAnsi="Arial" w:cs="Arial"/>
          <w:sz w:val="16"/>
          <w:szCs w:val="24"/>
          <w:lang w:eastAsia="pl-PL"/>
        </w:rPr>
        <w:t xml:space="preserve">         </w:t>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t xml:space="preserve">  </w:t>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Pr>
          <w:rFonts w:ascii="Arial" w:hAnsi="Arial" w:cs="Arial"/>
          <w:sz w:val="16"/>
          <w:szCs w:val="24"/>
          <w:lang w:eastAsia="pl-PL"/>
        </w:rPr>
        <w:tab/>
      </w:r>
      <w:r w:rsidRPr="0007224B">
        <w:rPr>
          <w:rFonts w:ascii="Arial" w:hAnsi="Arial" w:cs="Arial"/>
          <w:sz w:val="16"/>
          <w:szCs w:val="24"/>
          <w:lang w:eastAsia="pl-PL"/>
        </w:rPr>
        <w:t>(</w:t>
      </w:r>
      <w:r>
        <w:rPr>
          <w:rFonts w:ascii="Arial" w:hAnsi="Arial" w:cs="Arial"/>
          <w:sz w:val="16"/>
          <w:szCs w:val="24"/>
          <w:lang w:eastAsia="pl-PL"/>
        </w:rPr>
        <w:t xml:space="preserve">czytelny </w:t>
      </w:r>
      <w:r w:rsidRPr="0007224B">
        <w:rPr>
          <w:rFonts w:ascii="Arial" w:hAnsi="Arial" w:cs="Arial"/>
          <w:sz w:val="16"/>
          <w:szCs w:val="24"/>
          <w:lang w:eastAsia="pl-PL"/>
        </w:rPr>
        <w:t>podpis osoby składającej oświadczenie)</w:t>
      </w:r>
    </w:p>
    <w:p w:rsidR="00317C42" w:rsidRPr="00B82496" w:rsidRDefault="00317C42" w:rsidP="00B82496"/>
    <w:p w:rsidR="00DC24C6" w:rsidRDefault="00217CC4" w:rsidP="00166280">
      <w:pPr>
        <w:pStyle w:val="Nagwek1"/>
        <w:spacing w:before="0" w:after="200"/>
        <w:ind w:left="3260"/>
        <w:jc w:val="right"/>
        <w:rPr>
          <w:rFonts w:ascii="Arial" w:hAnsi="Arial" w:cs="Arial"/>
          <w:sz w:val="22"/>
          <w:szCs w:val="22"/>
        </w:rPr>
      </w:pPr>
      <w:r w:rsidRPr="00321E44">
        <w:br w:type="page"/>
      </w:r>
      <w:r w:rsidR="00DC24C6" w:rsidRPr="005F6729">
        <w:rPr>
          <w:rFonts w:ascii="Arial" w:hAnsi="Arial" w:cs="Arial"/>
          <w:sz w:val="22"/>
          <w:szCs w:val="22"/>
        </w:rPr>
        <w:lastRenderedPageBreak/>
        <w:t xml:space="preserve">Załącznik nr </w:t>
      </w:r>
      <w:r w:rsidR="00B82496">
        <w:rPr>
          <w:rFonts w:ascii="Arial" w:hAnsi="Arial" w:cs="Arial"/>
          <w:sz w:val="22"/>
          <w:szCs w:val="22"/>
        </w:rPr>
        <w:t>5</w:t>
      </w:r>
      <w:r w:rsidR="00DC24C6" w:rsidRPr="005F6729">
        <w:rPr>
          <w:rFonts w:ascii="Arial" w:hAnsi="Arial" w:cs="Arial"/>
          <w:sz w:val="22"/>
          <w:szCs w:val="22"/>
        </w:rPr>
        <w:t xml:space="preserve"> do Zapytania ofertowego</w:t>
      </w:r>
    </w:p>
    <w:p w:rsidR="00B82496" w:rsidRDefault="00377C61" w:rsidP="00B82496">
      <w:pPr>
        <w:spacing w:after="12" w:line="258" w:lineRule="auto"/>
        <w:ind w:left="12"/>
        <w:jc w:val="right"/>
      </w:pPr>
      <w:r>
        <w:rPr>
          <w:sz w:val="18"/>
        </w:rPr>
        <w:t>…………………..</w:t>
      </w:r>
      <w:r w:rsidR="00B82496">
        <w:rPr>
          <w:sz w:val="18"/>
        </w:rPr>
        <w:t xml:space="preserve">…………….. </w:t>
      </w:r>
    </w:p>
    <w:p w:rsidR="00B82496" w:rsidRPr="006F300E" w:rsidRDefault="00B82496" w:rsidP="00377C61">
      <w:pPr>
        <w:tabs>
          <w:tab w:val="center" w:pos="4136"/>
          <w:tab w:val="center" w:pos="7371"/>
        </w:tabs>
        <w:spacing w:line="259" w:lineRule="auto"/>
        <w:rPr>
          <w:sz w:val="14"/>
          <w:szCs w:val="14"/>
        </w:rPr>
      </w:pPr>
      <w:r>
        <w:rPr>
          <w:rFonts w:ascii="Calibri" w:eastAsia="Calibri" w:hAnsi="Calibri" w:cs="Calibri"/>
          <w:sz w:val="22"/>
        </w:rPr>
        <w:tab/>
      </w:r>
      <w:r>
        <w:rPr>
          <w:sz w:val="18"/>
        </w:rPr>
        <w:t xml:space="preserve"> </w:t>
      </w:r>
      <w:r>
        <w:rPr>
          <w:sz w:val="18"/>
        </w:rPr>
        <w:tab/>
      </w:r>
      <w:r w:rsidR="00377C61">
        <w:rPr>
          <w:sz w:val="18"/>
        </w:rPr>
        <w:tab/>
      </w:r>
      <w:r w:rsidR="00377C61">
        <w:rPr>
          <w:sz w:val="18"/>
        </w:rPr>
        <w:tab/>
      </w:r>
      <w:r w:rsidR="00377C61">
        <w:rPr>
          <w:sz w:val="18"/>
        </w:rPr>
        <w:tab/>
      </w:r>
      <w:r w:rsidR="00377C61" w:rsidRPr="0007224B">
        <w:rPr>
          <w:rFonts w:ascii="Arial" w:hAnsi="Arial" w:cs="Arial"/>
          <w:sz w:val="16"/>
          <w:szCs w:val="24"/>
          <w:lang w:eastAsia="pl-PL"/>
        </w:rPr>
        <w:t>(miejscowość, data)</w:t>
      </w:r>
    </w:p>
    <w:p w:rsidR="00B82496" w:rsidRPr="00787484" w:rsidRDefault="00B82496" w:rsidP="00DC4922">
      <w:pPr>
        <w:spacing w:after="45" w:line="259" w:lineRule="auto"/>
        <w:ind w:left="12"/>
        <w:jc w:val="center"/>
        <w:rPr>
          <w:b/>
          <w:sz w:val="22"/>
          <w:szCs w:val="22"/>
        </w:rPr>
      </w:pPr>
    </w:p>
    <w:p w:rsidR="00DC4922" w:rsidRPr="009A096D" w:rsidRDefault="00DC4922" w:rsidP="00787484">
      <w:pPr>
        <w:spacing w:after="200"/>
        <w:jc w:val="center"/>
        <w:rPr>
          <w:rFonts w:ascii="Arial" w:hAnsi="Arial" w:cs="Arial"/>
          <w:b/>
          <w:sz w:val="22"/>
          <w:szCs w:val="22"/>
          <w:lang w:eastAsia="pl-PL"/>
        </w:rPr>
      </w:pPr>
      <w:r w:rsidRPr="009A096D">
        <w:rPr>
          <w:rFonts w:ascii="Arial" w:hAnsi="Arial" w:cs="Arial"/>
          <w:b/>
          <w:sz w:val="22"/>
          <w:szCs w:val="22"/>
          <w:lang w:eastAsia="pl-PL"/>
        </w:rPr>
        <w:t xml:space="preserve">OŚWIADCZENIE </w:t>
      </w:r>
      <w:r w:rsidR="009A096D" w:rsidRPr="009A096D">
        <w:rPr>
          <w:rFonts w:ascii="Arial" w:hAnsi="Arial" w:cs="Arial"/>
          <w:b/>
          <w:sz w:val="22"/>
          <w:szCs w:val="22"/>
          <w:lang w:eastAsia="pl-PL"/>
        </w:rPr>
        <w:t>O BENEFICJENCIE RZECZYWISTYM</w:t>
      </w:r>
    </w:p>
    <w:tbl>
      <w:tblPr>
        <w:tblW w:w="9204" w:type="dxa"/>
        <w:tblInd w:w="114" w:type="dxa"/>
        <w:tblCellMar>
          <w:top w:w="9" w:type="dxa"/>
          <w:left w:w="104" w:type="dxa"/>
          <w:right w:w="76" w:type="dxa"/>
        </w:tblCellMar>
        <w:tblLook w:val="04A0" w:firstRow="1" w:lastRow="0" w:firstColumn="1" w:lastColumn="0" w:noHBand="0" w:noVBand="1"/>
      </w:tblPr>
      <w:tblGrid>
        <w:gridCol w:w="362"/>
        <w:gridCol w:w="4023"/>
        <w:gridCol w:w="4819"/>
      </w:tblGrid>
      <w:tr w:rsidR="00DC4922" w:rsidTr="00CB06B1">
        <w:trPr>
          <w:trHeight w:val="214"/>
        </w:trPr>
        <w:tc>
          <w:tcPr>
            <w:tcW w:w="362" w:type="dxa"/>
            <w:tcBorders>
              <w:top w:val="single" w:sz="4" w:space="0" w:color="000000"/>
              <w:left w:val="single" w:sz="4" w:space="0" w:color="000000"/>
              <w:bottom w:val="single" w:sz="4" w:space="0" w:color="000000"/>
              <w:right w:val="nil"/>
            </w:tcBorders>
            <w:shd w:val="clear" w:color="auto" w:fill="F2F2F2"/>
          </w:tcPr>
          <w:p w:rsidR="00DC4922" w:rsidRPr="009A096D" w:rsidRDefault="00DC4922" w:rsidP="00C558BC">
            <w:pPr>
              <w:spacing w:after="160" w:line="259" w:lineRule="auto"/>
              <w:rPr>
                <w:rFonts w:ascii="Arial" w:hAnsi="Arial" w:cs="Arial"/>
                <w:sz w:val="20"/>
              </w:rPr>
            </w:pPr>
          </w:p>
        </w:tc>
        <w:tc>
          <w:tcPr>
            <w:tcW w:w="8842" w:type="dxa"/>
            <w:gridSpan w:val="2"/>
            <w:tcBorders>
              <w:top w:val="single" w:sz="4" w:space="0" w:color="000000"/>
              <w:left w:val="nil"/>
              <w:bottom w:val="single" w:sz="4" w:space="0" w:color="000000"/>
              <w:right w:val="single" w:sz="4" w:space="0" w:color="000000"/>
            </w:tcBorders>
            <w:shd w:val="clear" w:color="auto" w:fill="F2F2F2"/>
            <w:vAlign w:val="center"/>
          </w:tcPr>
          <w:p w:rsidR="00DC4922" w:rsidRPr="009A096D" w:rsidRDefault="00DC4922" w:rsidP="00C558BC">
            <w:pPr>
              <w:spacing w:line="259" w:lineRule="auto"/>
              <w:ind w:right="392"/>
              <w:jc w:val="center"/>
              <w:rPr>
                <w:rFonts w:ascii="Arial" w:hAnsi="Arial" w:cs="Arial"/>
                <w:sz w:val="20"/>
              </w:rPr>
            </w:pPr>
            <w:r w:rsidRPr="009A096D">
              <w:rPr>
                <w:rFonts w:ascii="Arial" w:hAnsi="Arial" w:cs="Arial"/>
                <w:sz w:val="20"/>
              </w:rPr>
              <w:t>Dane Kontrahenta („Spółka”, „</w:t>
            </w:r>
            <w:r w:rsidR="001B610E" w:rsidRPr="009A096D">
              <w:rPr>
                <w:rFonts w:ascii="Arial" w:hAnsi="Arial" w:cs="Arial"/>
                <w:sz w:val="20"/>
              </w:rPr>
              <w:t>Kontrahent</w:t>
            </w:r>
            <w:r w:rsidRPr="009A096D">
              <w:rPr>
                <w:rFonts w:ascii="Arial" w:hAnsi="Arial" w:cs="Arial"/>
                <w:sz w:val="20"/>
              </w:rPr>
              <w:t xml:space="preserve">”) </w:t>
            </w:r>
          </w:p>
        </w:tc>
      </w:tr>
      <w:tr w:rsidR="00DC4922" w:rsidTr="00CB06B1">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1</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rPr>
                <w:rFonts w:ascii="Arial" w:hAnsi="Arial" w:cs="Arial"/>
                <w:sz w:val="20"/>
              </w:rPr>
            </w:pPr>
            <w:r w:rsidRPr="009A096D">
              <w:rPr>
                <w:rFonts w:ascii="Arial" w:hAnsi="Arial" w:cs="Arial"/>
                <w:sz w:val="20"/>
              </w:rPr>
              <w:t xml:space="preserve">Nazwa </w:t>
            </w:r>
            <w:r w:rsidR="001B610E" w:rsidRPr="009A096D">
              <w:rPr>
                <w:rFonts w:ascii="Arial" w:hAnsi="Arial" w:cs="Arial"/>
                <w:sz w:val="20"/>
              </w:rPr>
              <w:t xml:space="preserve">Kontrahenta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r w:rsidR="00DC4922" w:rsidTr="00CB06B1">
        <w:trPr>
          <w:trHeight w:val="422"/>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2</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rPr>
                <w:rFonts w:ascii="Arial" w:hAnsi="Arial" w:cs="Arial"/>
                <w:sz w:val="20"/>
              </w:rPr>
            </w:pPr>
            <w:r w:rsidRPr="009A096D">
              <w:rPr>
                <w:rFonts w:ascii="Arial" w:hAnsi="Arial" w:cs="Arial"/>
                <w:sz w:val="20"/>
              </w:rPr>
              <w:t xml:space="preserve">Adres siedziby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r w:rsidR="00DC4922" w:rsidTr="00CB06B1">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3</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rPr>
                <w:rFonts w:ascii="Arial" w:hAnsi="Arial" w:cs="Arial"/>
                <w:sz w:val="20"/>
              </w:rPr>
            </w:pPr>
            <w:r w:rsidRPr="009A096D">
              <w:rPr>
                <w:rFonts w:ascii="Arial" w:hAnsi="Arial" w:cs="Arial"/>
                <w:sz w:val="20"/>
              </w:rPr>
              <w:t xml:space="preserve">Numer NIP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r w:rsidR="00DC4922" w:rsidTr="00CB06B1">
        <w:trPr>
          <w:trHeight w:val="449"/>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4</w:t>
            </w:r>
          </w:p>
        </w:tc>
        <w:tc>
          <w:tcPr>
            <w:tcW w:w="402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C4922" w:rsidRPr="009A096D" w:rsidRDefault="00DC4922" w:rsidP="00C558BC">
            <w:pPr>
              <w:spacing w:line="259" w:lineRule="auto"/>
              <w:rPr>
                <w:rFonts w:ascii="Arial" w:hAnsi="Arial" w:cs="Arial"/>
                <w:sz w:val="20"/>
              </w:rPr>
            </w:pPr>
            <w:r w:rsidRPr="009A096D">
              <w:rPr>
                <w:rFonts w:ascii="Arial" w:hAnsi="Arial" w:cs="Arial"/>
                <w:sz w:val="20"/>
              </w:rPr>
              <w:t xml:space="preserve">Jeśli </w:t>
            </w:r>
            <w:r w:rsidR="001B610E" w:rsidRPr="009A096D">
              <w:rPr>
                <w:rFonts w:ascii="Arial" w:hAnsi="Arial" w:cs="Arial"/>
                <w:sz w:val="20"/>
              </w:rPr>
              <w:t xml:space="preserve">Kontrahenta </w:t>
            </w:r>
            <w:r w:rsidR="00231392" w:rsidRPr="009A096D">
              <w:rPr>
                <w:rFonts w:ascii="Arial" w:hAnsi="Arial" w:cs="Arial"/>
                <w:sz w:val="20"/>
              </w:rPr>
              <w:t>nie posiada numeru NIP</w:t>
            </w:r>
            <w:r w:rsidR="00373928" w:rsidRPr="009A096D">
              <w:rPr>
                <w:rFonts w:ascii="Arial" w:hAnsi="Arial" w:cs="Arial"/>
                <w:sz w:val="2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r w:rsidR="00DC4922" w:rsidTr="00CB06B1">
        <w:trPr>
          <w:trHeight w:val="424"/>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A</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right="54"/>
              <w:rPr>
                <w:rFonts w:ascii="Arial" w:hAnsi="Arial" w:cs="Arial"/>
                <w:sz w:val="20"/>
              </w:rPr>
            </w:pPr>
            <w:r w:rsidRPr="009A096D">
              <w:rPr>
                <w:rFonts w:ascii="Arial" w:hAnsi="Arial" w:cs="Arial"/>
                <w:sz w:val="20"/>
              </w:rPr>
              <w:t xml:space="preserve">Nazwa właściwego rejestru </w:t>
            </w:r>
            <w:r w:rsidR="009A096D">
              <w:rPr>
                <w:rFonts w:ascii="Arial" w:hAnsi="Arial" w:cs="Arial"/>
                <w:sz w:val="20"/>
              </w:rPr>
              <w:br/>
            </w:r>
            <w:r w:rsidRPr="009A096D">
              <w:rPr>
                <w:rFonts w:ascii="Arial" w:hAnsi="Arial" w:cs="Arial"/>
                <w:sz w:val="20"/>
              </w:rPr>
              <w:t xml:space="preserve">(np.  </w:t>
            </w:r>
            <w:r w:rsidR="001B610E" w:rsidRPr="009A096D">
              <w:rPr>
                <w:rFonts w:ascii="Arial" w:hAnsi="Arial" w:cs="Arial"/>
                <w:sz w:val="20"/>
              </w:rPr>
              <w:t>R</w:t>
            </w:r>
            <w:r w:rsidRPr="009A096D">
              <w:rPr>
                <w:rFonts w:ascii="Arial" w:hAnsi="Arial" w:cs="Arial"/>
                <w:sz w:val="20"/>
              </w:rPr>
              <w:t>ejestr</w:t>
            </w:r>
            <w:r w:rsidR="001B610E" w:rsidRPr="009A096D">
              <w:rPr>
                <w:rFonts w:ascii="Arial" w:hAnsi="Arial" w:cs="Arial"/>
                <w:sz w:val="20"/>
              </w:rPr>
              <w:t xml:space="preserve"> przedsiębiorców</w:t>
            </w:r>
            <w:r w:rsidRPr="009A096D">
              <w:rPr>
                <w:rFonts w:ascii="Arial" w:hAnsi="Arial" w:cs="Arial"/>
                <w:sz w:val="20"/>
              </w:rPr>
              <w:t xml:space="preserve">) </w:t>
            </w:r>
            <w:r w:rsidR="001B610E" w:rsidRPr="009A096D">
              <w:rPr>
                <w:rFonts w:ascii="Arial" w:hAnsi="Arial" w:cs="Arial"/>
                <w:sz w:val="20"/>
              </w:rPr>
              <w:t>i numer</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r w:rsidR="00DC4922" w:rsidTr="00CB06B1">
        <w:trPr>
          <w:trHeight w:val="425"/>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ind w:left="2"/>
              <w:jc w:val="center"/>
              <w:rPr>
                <w:rFonts w:ascii="Arial" w:hAnsi="Arial" w:cs="Arial"/>
                <w:sz w:val="20"/>
              </w:rPr>
            </w:pPr>
            <w:r w:rsidRPr="009A096D">
              <w:rPr>
                <w:rFonts w:ascii="Arial" w:hAnsi="Arial" w:cs="Arial"/>
                <w:sz w:val="20"/>
              </w:rPr>
              <w:t>B</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rPr>
                <w:rFonts w:ascii="Arial" w:hAnsi="Arial" w:cs="Arial"/>
                <w:sz w:val="20"/>
              </w:rPr>
            </w:pPr>
            <w:r w:rsidRPr="009A096D">
              <w:rPr>
                <w:rFonts w:ascii="Arial" w:hAnsi="Arial" w:cs="Arial"/>
                <w:sz w:val="20"/>
              </w:rPr>
              <w:t xml:space="preserve">Państwo rejestracji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p w:rsidR="00DC4922" w:rsidRPr="00C558BC" w:rsidRDefault="00DC4922" w:rsidP="00C558BC">
            <w:pPr>
              <w:spacing w:line="259" w:lineRule="auto"/>
              <w:ind w:left="4"/>
              <w:rPr>
                <w:rFonts w:ascii="Calibri" w:hAnsi="Calibri"/>
                <w:sz w:val="22"/>
                <w:szCs w:val="22"/>
              </w:rPr>
            </w:pPr>
            <w:r w:rsidRPr="00C558BC">
              <w:rPr>
                <w:rFonts w:ascii="Calibri" w:hAnsi="Calibri"/>
                <w:sz w:val="18"/>
                <w:szCs w:val="22"/>
              </w:rPr>
              <w:t xml:space="preserve"> </w:t>
            </w:r>
          </w:p>
        </w:tc>
      </w:tr>
    </w:tbl>
    <w:p w:rsidR="00DC4922" w:rsidRDefault="00DC4922" w:rsidP="00DC4922">
      <w:pPr>
        <w:spacing w:after="75" w:line="259" w:lineRule="auto"/>
      </w:pPr>
      <w:r>
        <w:rPr>
          <w:sz w:val="18"/>
        </w:rPr>
        <w:t xml:space="preserve"> </w:t>
      </w:r>
    </w:p>
    <w:p w:rsidR="00DC4922" w:rsidRPr="009A096D" w:rsidRDefault="009A096D" w:rsidP="00B376BE">
      <w:pPr>
        <w:numPr>
          <w:ilvl w:val="0"/>
          <w:numId w:val="17"/>
        </w:numPr>
        <w:spacing w:after="82" w:line="258" w:lineRule="auto"/>
        <w:ind w:left="284" w:hanging="284"/>
        <w:jc w:val="both"/>
        <w:rPr>
          <w:rFonts w:ascii="Arial" w:hAnsi="Arial" w:cs="Arial"/>
          <w:sz w:val="22"/>
          <w:szCs w:val="22"/>
        </w:rPr>
      </w:pPr>
      <w:r>
        <w:rPr>
          <w:rFonts w:ascii="Arial" w:hAnsi="Arial" w:cs="Arial"/>
          <w:sz w:val="18"/>
        </w:rPr>
        <w:t xml:space="preserve"> </w:t>
      </w:r>
      <w:r w:rsidR="00DC4922" w:rsidRPr="009A096D">
        <w:rPr>
          <w:rFonts w:ascii="Arial" w:hAnsi="Arial" w:cs="Arial"/>
          <w:sz w:val="22"/>
          <w:szCs w:val="22"/>
        </w:rPr>
        <w:t xml:space="preserve">Papiery wartościowe Spółki są dopuszczone do obrotu na rynku regulowanym podlegającym wymogom ujawnienia informacji wynikających z przepisów prawa Unii Europejskiej lub odpowiadającym im przepisom prawa państwa trzeciego:  </w:t>
      </w:r>
    </w:p>
    <w:p w:rsidR="00DC4922" w:rsidRPr="009A096D" w:rsidRDefault="00DC4922" w:rsidP="009A096D">
      <w:pPr>
        <w:tabs>
          <w:tab w:val="left" w:pos="8476"/>
        </w:tabs>
        <w:spacing w:after="45" w:line="258" w:lineRule="auto"/>
        <w:ind w:left="284" w:right="822"/>
        <w:rPr>
          <w:rFonts w:ascii="Arial" w:hAnsi="Arial" w:cs="Arial"/>
          <w:sz w:val="22"/>
          <w:szCs w:val="22"/>
        </w:rPr>
      </w:pP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sidR="009A096D">
        <w:rPr>
          <w:rFonts w:ascii="Arial" w:hAnsi="Arial" w:cs="Arial"/>
          <w:sz w:val="22"/>
          <w:szCs w:val="22"/>
        </w:rPr>
        <w:t xml:space="preserve">TAK , nazwa rynku regulowanego: </w:t>
      </w:r>
      <w:r w:rsidRPr="009A096D">
        <w:rPr>
          <w:rFonts w:ascii="Arial" w:hAnsi="Arial" w:cs="Arial"/>
          <w:sz w:val="22"/>
          <w:szCs w:val="22"/>
        </w:rPr>
        <w:t>…………………</w:t>
      </w:r>
      <w:r w:rsidR="009A096D">
        <w:rPr>
          <w:rFonts w:ascii="Arial" w:hAnsi="Arial" w:cs="Arial"/>
          <w:sz w:val="22"/>
          <w:szCs w:val="22"/>
        </w:rPr>
        <w:t>…………………………………</w:t>
      </w:r>
      <w:r w:rsidRPr="009A096D">
        <w:rPr>
          <w:rFonts w:ascii="Arial" w:hAnsi="Arial" w:cs="Arial"/>
          <w:sz w:val="22"/>
          <w:szCs w:val="22"/>
        </w:rPr>
        <w:br/>
      </w: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sidRPr="009A096D">
        <w:rPr>
          <w:rFonts w:ascii="Arial" w:hAnsi="Arial" w:cs="Arial"/>
          <w:sz w:val="22"/>
          <w:szCs w:val="22"/>
        </w:rPr>
        <w:t xml:space="preserve">NIE </w:t>
      </w:r>
    </w:p>
    <w:p w:rsidR="00DC4922" w:rsidRDefault="00DC4922" w:rsidP="00DC4922">
      <w:pPr>
        <w:pStyle w:val="Nagwek1"/>
      </w:pPr>
      <w:r>
        <w:t>[Jeżeli zaznaczono „</w:t>
      </w:r>
      <w:r>
        <w:rPr>
          <w:rFonts w:ascii="Cambria Math" w:eastAsia="Cambria Math" w:hAnsi="Cambria Math" w:cs="Cambria Math"/>
          <w:sz w:val="19"/>
        </w:rPr>
        <w:t>⎕</w:t>
      </w:r>
      <w:r w:rsidR="009A096D">
        <w:t xml:space="preserve"> Tak” przejdź do punktu 3</w:t>
      </w:r>
      <w:r>
        <w:t xml:space="preserve">]  </w:t>
      </w:r>
    </w:p>
    <w:p w:rsidR="00DC4922" w:rsidRPr="009A096D" w:rsidRDefault="009A096D" w:rsidP="00B376BE">
      <w:pPr>
        <w:numPr>
          <w:ilvl w:val="0"/>
          <w:numId w:val="17"/>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00DC4922" w:rsidRPr="009A096D">
        <w:rPr>
          <w:rFonts w:ascii="Arial" w:hAnsi="Arial" w:cs="Arial"/>
          <w:sz w:val="22"/>
          <w:szCs w:val="22"/>
        </w:rPr>
        <w:t xml:space="preserve">Beneficjentami rzeczywistymi Spółki są następujące osoby fizyczne: </w:t>
      </w:r>
    </w:p>
    <w:p w:rsidR="00DC4922" w:rsidRDefault="00DC4922" w:rsidP="00DC4922">
      <w:pPr>
        <w:spacing w:after="1" w:line="258" w:lineRule="auto"/>
        <w:ind w:left="285"/>
      </w:pPr>
    </w:p>
    <w:tbl>
      <w:tblPr>
        <w:tblW w:w="5102" w:type="dxa"/>
        <w:tblInd w:w="398" w:type="dxa"/>
        <w:tblCellMar>
          <w:top w:w="9" w:type="dxa"/>
          <w:left w:w="106" w:type="dxa"/>
          <w:right w:w="115" w:type="dxa"/>
        </w:tblCellMar>
        <w:tblLook w:val="04A0" w:firstRow="1" w:lastRow="0" w:firstColumn="1" w:lastColumn="0" w:noHBand="0" w:noVBand="1"/>
      </w:tblPr>
      <w:tblGrid>
        <w:gridCol w:w="566"/>
        <w:gridCol w:w="4536"/>
      </w:tblGrid>
      <w:tr w:rsidR="00DC4922" w:rsidTr="00C558BC">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Lp.</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C4922" w:rsidRPr="009A096D" w:rsidRDefault="00DC4922" w:rsidP="00C558BC">
            <w:pPr>
              <w:spacing w:line="259" w:lineRule="auto"/>
              <w:ind w:left="9"/>
              <w:jc w:val="center"/>
              <w:rPr>
                <w:rFonts w:ascii="Arial" w:hAnsi="Arial" w:cs="Arial"/>
                <w:sz w:val="22"/>
                <w:szCs w:val="22"/>
              </w:rPr>
            </w:pPr>
            <w:r w:rsidRPr="009A096D">
              <w:rPr>
                <w:rFonts w:ascii="Arial" w:hAnsi="Arial" w:cs="Arial"/>
                <w:sz w:val="22"/>
                <w:szCs w:val="22"/>
              </w:rPr>
              <w:t xml:space="preserve">Imię i Nazwisko </w:t>
            </w:r>
          </w:p>
        </w:tc>
      </w:tr>
      <w:tr w:rsidR="00DC4922" w:rsidTr="00C558BC">
        <w:trPr>
          <w:trHeight w:val="277"/>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r w:rsidR="00DC4922" w:rsidTr="00C558B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r w:rsidR="00DC4922" w:rsidTr="00C558BC">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r w:rsidR="00DC4922" w:rsidTr="00C558B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r w:rsidR="00DC4922" w:rsidTr="00C558BC">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r w:rsidR="00DC4922" w:rsidTr="00C558B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9A096D">
            <w:pPr>
              <w:spacing w:line="259" w:lineRule="auto"/>
              <w:jc w:val="center"/>
              <w:rPr>
                <w:rFonts w:ascii="Arial" w:hAnsi="Arial" w:cs="Arial"/>
                <w:sz w:val="22"/>
                <w:szCs w:val="22"/>
              </w:rPr>
            </w:pPr>
            <w:r w:rsidRPr="009A096D">
              <w:rPr>
                <w:rFonts w:ascii="Arial" w:hAnsi="Arial" w:cs="Arial"/>
                <w:sz w:val="22"/>
                <w:szCs w:val="22"/>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9A096D" w:rsidRDefault="00DC4922" w:rsidP="00C558BC">
            <w:pPr>
              <w:spacing w:line="259" w:lineRule="auto"/>
              <w:ind w:left="2"/>
              <w:rPr>
                <w:rFonts w:ascii="Arial" w:hAnsi="Arial" w:cs="Arial"/>
                <w:sz w:val="22"/>
                <w:szCs w:val="22"/>
              </w:rPr>
            </w:pPr>
            <w:r w:rsidRPr="009A096D">
              <w:rPr>
                <w:rFonts w:ascii="Arial" w:hAnsi="Arial" w:cs="Arial"/>
                <w:sz w:val="22"/>
                <w:szCs w:val="22"/>
              </w:rPr>
              <w:t xml:space="preserve"> </w:t>
            </w:r>
          </w:p>
        </w:tc>
      </w:tr>
    </w:tbl>
    <w:p w:rsidR="00DC4922" w:rsidRDefault="00DC4922" w:rsidP="00DC4922">
      <w:pPr>
        <w:spacing w:after="72" w:line="259" w:lineRule="auto"/>
      </w:pPr>
    </w:p>
    <w:p w:rsidR="00DC4922" w:rsidRPr="008335C8" w:rsidRDefault="008335C8" w:rsidP="00B376BE">
      <w:pPr>
        <w:numPr>
          <w:ilvl w:val="0"/>
          <w:numId w:val="17"/>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00DC4922" w:rsidRPr="008335C8">
        <w:rPr>
          <w:rFonts w:ascii="Arial" w:hAnsi="Arial" w:cs="Arial"/>
          <w:sz w:val="22"/>
          <w:szCs w:val="22"/>
        </w:rPr>
        <w:t xml:space="preserve">Oświadczenia inne </w:t>
      </w:r>
    </w:p>
    <w:p w:rsidR="00DC4922" w:rsidRPr="008335C8" w:rsidRDefault="00DC4922" w:rsidP="008335C8">
      <w:pPr>
        <w:spacing w:after="45" w:line="258" w:lineRule="auto"/>
        <w:ind w:left="284"/>
        <w:jc w:val="both"/>
        <w:rPr>
          <w:rFonts w:ascii="Arial" w:hAnsi="Arial" w:cs="Arial"/>
          <w:sz w:val="22"/>
          <w:szCs w:val="22"/>
        </w:rPr>
      </w:pPr>
      <w:r w:rsidRPr="008335C8">
        <w:rPr>
          <w:rFonts w:ascii="Arial" w:hAnsi="Arial" w:cs="Arial"/>
          <w:sz w:val="22"/>
          <w:szCs w:val="22"/>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w:t>
      </w:r>
      <w:r w:rsidR="008335C8">
        <w:rPr>
          <w:rFonts w:ascii="Arial" w:hAnsi="Arial" w:cs="Arial"/>
          <w:sz w:val="22"/>
          <w:szCs w:val="22"/>
        </w:rPr>
        <w:t>ści niniejszego oświadczenia.</w:t>
      </w:r>
    </w:p>
    <w:p w:rsidR="00DC4922" w:rsidRDefault="00DC4922" w:rsidP="008335C8">
      <w:pPr>
        <w:spacing w:after="200" w:line="259" w:lineRule="auto"/>
        <w:ind w:left="284"/>
        <w:jc w:val="both"/>
      </w:pPr>
      <w:r w:rsidRPr="008335C8">
        <w:rPr>
          <w:rFonts w:ascii="Arial" w:hAnsi="Arial" w:cs="Arial"/>
          <w:sz w:val="22"/>
          <w:szCs w:val="22"/>
        </w:rPr>
        <w:t xml:space="preserve">Oświadczam, że zapoznałem się z klauzulą informacyjną stanowiącą Załącznik nr 1 dotyczącą przetwarzania przez ORLEN Ochrona Sp. z o.o. danych osobowych zawartych </w:t>
      </w:r>
      <w:r w:rsidR="008335C8">
        <w:rPr>
          <w:rFonts w:ascii="Arial" w:hAnsi="Arial" w:cs="Arial"/>
          <w:sz w:val="22"/>
          <w:szCs w:val="22"/>
        </w:rPr>
        <w:br/>
      </w:r>
      <w:r w:rsidRPr="008335C8">
        <w:rPr>
          <w:rFonts w:ascii="Arial" w:hAnsi="Arial" w:cs="Arial"/>
          <w:sz w:val="22"/>
          <w:szCs w:val="22"/>
        </w:rPr>
        <w:t xml:space="preserve">w niniejszym oświadczeniu. Zobowiązuję się do przekazania w imieniu ORLEN Ochrona Sp. </w:t>
      </w:r>
      <w:r w:rsidRPr="008335C8">
        <w:rPr>
          <w:rFonts w:ascii="Arial" w:hAnsi="Arial" w:cs="Arial"/>
          <w:sz w:val="22"/>
          <w:szCs w:val="22"/>
        </w:rPr>
        <w:lastRenderedPageBreak/>
        <w:t xml:space="preserve">z o.o. jako Administratora danych w rozumieniu obowiązujących przepisów prawa </w:t>
      </w:r>
      <w:r w:rsidR="008335C8">
        <w:rPr>
          <w:rFonts w:ascii="Arial" w:hAnsi="Arial" w:cs="Arial"/>
          <w:sz w:val="22"/>
          <w:szCs w:val="22"/>
        </w:rPr>
        <w:br/>
      </w:r>
      <w:r w:rsidRPr="008335C8">
        <w:rPr>
          <w:rFonts w:ascii="Arial" w:hAnsi="Arial" w:cs="Arial"/>
          <w:sz w:val="22"/>
          <w:szCs w:val="22"/>
        </w:rPr>
        <w:t xml:space="preserve">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 </w:t>
      </w:r>
    </w:p>
    <w:tbl>
      <w:tblPr>
        <w:tblW w:w="9396" w:type="dxa"/>
        <w:tblInd w:w="107" w:type="dxa"/>
        <w:tblCellMar>
          <w:top w:w="8" w:type="dxa"/>
          <w:left w:w="107" w:type="dxa"/>
          <w:right w:w="62" w:type="dxa"/>
        </w:tblCellMar>
        <w:tblLook w:val="04A0" w:firstRow="1" w:lastRow="0" w:firstColumn="1" w:lastColumn="0" w:noHBand="0" w:noVBand="1"/>
      </w:tblPr>
      <w:tblGrid>
        <w:gridCol w:w="1560"/>
        <w:gridCol w:w="2976"/>
        <w:gridCol w:w="251"/>
        <w:gridCol w:w="1734"/>
        <w:gridCol w:w="2875"/>
      </w:tblGrid>
      <w:tr w:rsidR="00DC4922" w:rsidTr="0081099C">
        <w:trPr>
          <w:trHeight w:val="251"/>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2F2F2"/>
          </w:tcPr>
          <w:p w:rsidR="00DC4922" w:rsidRPr="008335C8" w:rsidRDefault="00DC4922" w:rsidP="008335C8">
            <w:pPr>
              <w:spacing w:line="259" w:lineRule="auto"/>
              <w:ind w:right="46"/>
              <w:jc w:val="center"/>
              <w:rPr>
                <w:rFonts w:ascii="Arial" w:hAnsi="Arial" w:cs="Arial"/>
                <w:sz w:val="22"/>
                <w:szCs w:val="22"/>
              </w:rPr>
            </w:pPr>
            <w:r w:rsidRPr="008335C8">
              <w:rPr>
                <w:rFonts w:ascii="Arial" w:hAnsi="Arial" w:cs="Arial"/>
                <w:sz w:val="22"/>
                <w:szCs w:val="22"/>
              </w:rPr>
              <w:t>Osoba składająca oświadczenie w imieniu Spółki</w:t>
            </w:r>
          </w:p>
        </w:tc>
        <w:tc>
          <w:tcPr>
            <w:tcW w:w="251" w:type="dxa"/>
            <w:tcBorders>
              <w:top w:val="nil"/>
              <w:left w:val="single" w:sz="4" w:space="0" w:color="000000"/>
              <w:bottom w:val="nil"/>
              <w:right w:val="single" w:sz="4" w:space="0" w:color="000000"/>
            </w:tcBorders>
            <w:shd w:val="clear" w:color="auto" w:fill="F2F2F2"/>
          </w:tcPr>
          <w:p w:rsidR="00DC4922" w:rsidRPr="008335C8" w:rsidRDefault="00DC4922" w:rsidP="00C558B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4609" w:type="dxa"/>
            <w:gridSpan w:val="2"/>
            <w:tcBorders>
              <w:top w:val="single" w:sz="4" w:space="0" w:color="000000"/>
              <w:left w:val="single" w:sz="4" w:space="0" w:color="000000"/>
              <w:bottom w:val="single" w:sz="4" w:space="0" w:color="000000"/>
              <w:right w:val="single" w:sz="4" w:space="0" w:color="000000"/>
            </w:tcBorders>
            <w:shd w:val="clear" w:color="auto" w:fill="F2F2F2"/>
          </w:tcPr>
          <w:p w:rsidR="00DC4922" w:rsidRPr="008335C8" w:rsidRDefault="00DC4922" w:rsidP="00C558BC">
            <w:pPr>
              <w:spacing w:line="259" w:lineRule="auto"/>
              <w:ind w:right="44"/>
              <w:jc w:val="center"/>
              <w:rPr>
                <w:rFonts w:ascii="Arial" w:hAnsi="Arial" w:cs="Arial"/>
                <w:sz w:val="22"/>
                <w:szCs w:val="22"/>
              </w:rPr>
            </w:pPr>
            <w:r w:rsidRPr="008335C8">
              <w:rPr>
                <w:rFonts w:ascii="Arial" w:hAnsi="Arial" w:cs="Arial"/>
                <w:sz w:val="22"/>
                <w:szCs w:val="22"/>
              </w:rPr>
              <w:t xml:space="preserve">Osoba składająca oświadczenie w imieniu Spółki </w:t>
            </w:r>
          </w:p>
        </w:tc>
      </w:tr>
      <w:tr w:rsidR="00DC4922" w:rsidTr="0081099C">
        <w:trPr>
          <w:trHeight w:val="256"/>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rPr>
                <w:rFonts w:ascii="Arial" w:hAnsi="Arial" w:cs="Arial"/>
                <w:sz w:val="22"/>
                <w:szCs w:val="22"/>
              </w:rPr>
            </w:pPr>
            <w:r w:rsidRPr="008335C8">
              <w:rPr>
                <w:rFonts w:ascii="Arial" w:hAnsi="Arial" w:cs="Arial"/>
                <w:sz w:val="22"/>
                <w:szCs w:val="22"/>
              </w:rPr>
              <w:t xml:space="preserve">Imię i nazwisko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val="restart"/>
            <w:tcBorders>
              <w:top w:val="nil"/>
              <w:left w:val="single" w:sz="4" w:space="0" w:color="000000"/>
              <w:bottom w:val="nil"/>
              <w:right w:val="single" w:sz="4" w:space="0" w:color="000000"/>
            </w:tcBorders>
            <w:shd w:val="clear" w:color="auto" w:fill="auto"/>
          </w:tcPr>
          <w:p w:rsidR="00DC4922" w:rsidRPr="008335C8" w:rsidRDefault="00DC4922" w:rsidP="00C558BC">
            <w:pPr>
              <w:spacing w:after="52" w:line="259" w:lineRule="auto"/>
              <w:ind w:left="35"/>
              <w:jc w:val="center"/>
              <w:rPr>
                <w:rFonts w:ascii="Arial" w:hAnsi="Arial" w:cs="Arial"/>
                <w:sz w:val="22"/>
                <w:szCs w:val="22"/>
              </w:rPr>
            </w:pPr>
            <w:r w:rsidRPr="008335C8">
              <w:rPr>
                <w:rFonts w:ascii="Arial" w:hAnsi="Arial" w:cs="Arial"/>
                <w:sz w:val="22"/>
                <w:szCs w:val="22"/>
              </w:rPr>
              <w:t xml:space="preserve"> </w:t>
            </w:r>
          </w:p>
          <w:p w:rsidR="00DC4922" w:rsidRPr="008335C8" w:rsidRDefault="00DC4922" w:rsidP="00C558BC">
            <w:pPr>
              <w:spacing w:after="300" w:line="259" w:lineRule="auto"/>
              <w:ind w:left="35"/>
              <w:jc w:val="center"/>
              <w:rPr>
                <w:rFonts w:ascii="Arial" w:hAnsi="Arial" w:cs="Arial"/>
                <w:sz w:val="22"/>
                <w:szCs w:val="22"/>
              </w:rPr>
            </w:pPr>
            <w:r w:rsidRPr="008335C8">
              <w:rPr>
                <w:rFonts w:ascii="Arial" w:hAnsi="Arial" w:cs="Arial"/>
                <w:sz w:val="22"/>
                <w:szCs w:val="22"/>
              </w:rPr>
              <w:t xml:space="preserve"> </w:t>
            </w:r>
          </w:p>
          <w:p w:rsidR="00DC4922" w:rsidRPr="008335C8" w:rsidRDefault="00DC4922" w:rsidP="00C558B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ind w:left="1"/>
              <w:rPr>
                <w:rFonts w:ascii="Arial" w:hAnsi="Arial" w:cs="Arial"/>
                <w:sz w:val="22"/>
                <w:szCs w:val="22"/>
              </w:rPr>
            </w:pPr>
            <w:r w:rsidRPr="008335C8">
              <w:rPr>
                <w:rFonts w:ascii="Arial" w:hAnsi="Arial" w:cs="Arial"/>
                <w:sz w:val="22"/>
                <w:szCs w:val="22"/>
              </w:rPr>
              <w:t xml:space="preserve">Imię i nazwisko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line="259" w:lineRule="auto"/>
              <w:jc w:val="right"/>
              <w:rPr>
                <w:rFonts w:ascii="Arial" w:hAnsi="Arial" w:cs="Arial"/>
                <w:sz w:val="22"/>
                <w:szCs w:val="22"/>
              </w:rPr>
            </w:pPr>
            <w:r w:rsidRPr="008335C8">
              <w:rPr>
                <w:rFonts w:ascii="Arial" w:hAnsi="Arial" w:cs="Arial"/>
                <w:sz w:val="22"/>
                <w:szCs w:val="22"/>
              </w:rPr>
              <w:t xml:space="preserve"> </w:t>
            </w:r>
          </w:p>
        </w:tc>
      </w:tr>
      <w:tr w:rsidR="00DC4922" w:rsidTr="0081099C">
        <w:trPr>
          <w:trHeight w:val="499"/>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rPr>
                <w:rFonts w:ascii="Arial" w:hAnsi="Arial" w:cs="Arial"/>
                <w:sz w:val="22"/>
                <w:szCs w:val="22"/>
              </w:rPr>
            </w:pPr>
            <w:r w:rsidRPr="008335C8">
              <w:rPr>
                <w:rFonts w:ascii="Arial" w:hAnsi="Arial" w:cs="Arial"/>
                <w:sz w:val="22"/>
                <w:szCs w:val="22"/>
              </w:rPr>
              <w:t xml:space="preserve">Podpis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after="45" w:line="259" w:lineRule="auto"/>
              <w:ind w:right="2"/>
              <w:jc w:val="right"/>
              <w:rPr>
                <w:rFonts w:ascii="Arial" w:hAnsi="Arial" w:cs="Arial"/>
                <w:sz w:val="22"/>
                <w:szCs w:val="22"/>
              </w:rPr>
            </w:pPr>
            <w:r w:rsidRPr="008335C8">
              <w:rPr>
                <w:rFonts w:ascii="Arial" w:hAnsi="Arial" w:cs="Arial"/>
                <w:sz w:val="22"/>
                <w:szCs w:val="22"/>
              </w:rPr>
              <w:t xml:space="preserve"> </w:t>
            </w:r>
          </w:p>
          <w:p w:rsidR="00DC4922" w:rsidRPr="008335C8" w:rsidRDefault="00DC4922" w:rsidP="00C558B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tcBorders>
              <w:top w:val="nil"/>
              <w:left w:val="single" w:sz="4" w:space="0" w:color="000000"/>
              <w:bottom w:val="nil"/>
              <w:right w:val="single" w:sz="4" w:space="0" w:color="000000"/>
            </w:tcBorders>
            <w:shd w:val="clear" w:color="auto" w:fill="auto"/>
          </w:tcPr>
          <w:p w:rsidR="00DC4922" w:rsidRPr="008335C8" w:rsidRDefault="00DC4922" w:rsidP="00C558B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ind w:left="1"/>
              <w:rPr>
                <w:rFonts w:ascii="Arial" w:hAnsi="Arial" w:cs="Arial"/>
                <w:sz w:val="22"/>
                <w:szCs w:val="22"/>
              </w:rPr>
            </w:pPr>
            <w:r w:rsidRPr="008335C8">
              <w:rPr>
                <w:rFonts w:ascii="Arial" w:hAnsi="Arial" w:cs="Arial"/>
                <w:sz w:val="22"/>
                <w:szCs w:val="22"/>
              </w:rPr>
              <w:t xml:space="preserve">Podpis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line="259" w:lineRule="auto"/>
              <w:jc w:val="right"/>
              <w:rPr>
                <w:rFonts w:ascii="Arial" w:hAnsi="Arial" w:cs="Arial"/>
                <w:sz w:val="22"/>
                <w:szCs w:val="22"/>
              </w:rPr>
            </w:pPr>
            <w:r w:rsidRPr="008335C8">
              <w:rPr>
                <w:rFonts w:ascii="Arial" w:hAnsi="Arial" w:cs="Arial"/>
                <w:sz w:val="22"/>
                <w:szCs w:val="22"/>
              </w:rPr>
              <w:t xml:space="preserve"> </w:t>
            </w:r>
          </w:p>
        </w:tc>
      </w:tr>
      <w:tr w:rsidR="00DC4922" w:rsidTr="0081099C">
        <w:trPr>
          <w:trHeight w:val="254"/>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rPr>
                <w:rFonts w:ascii="Arial" w:hAnsi="Arial" w:cs="Arial"/>
                <w:sz w:val="22"/>
                <w:szCs w:val="22"/>
              </w:rPr>
            </w:pPr>
            <w:r w:rsidRPr="008335C8">
              <w:rPr>
                <w:rFonts w:ascii="Arial" w:hAnsi="Arial" w:cs="Arial"/>
                <w:sz w:val="22"/>
                <w:szCs w:val="22"/>
              </w:rPr>
              <w:t xml:space="preserve">Stanowisko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c>
          <w:tcPr>
            <w:tcW w:w="251" w:type="dxa"/>
            <w:vMerge/>
            <w:tcBorders>
              <w:top w:val="nil"/>
              <w:left w:val="single" w:sz="4" w:space="0" w:color="000000"/>
              <w:bottom w:val="nil"/>
              <w:right w:val="single" w:sz="4" w:space="0" w:color="000000"/>
            </w:tcBorders>
            <w:shd w:val="clear" w:color="auto" w:fill="auto"/>
          </w:tcPr>
          <w:p w:rsidR="00DC4922" w:rsidRPr="008335C8" w:rsidRDefault="00DC4922" w:rsidP="00C558B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922" w:rsidRPr="008335C8" w:rsidRDefault="00DC4922" w:rsidP="00C558BC">
            <w:pPr>
              <w:spacing w:line="259" w:lineRule="auto"/>
              <w:ind w:left="1"/>
              <w:rPr>
                <w:rFonts w:ascii="Arial" w:hAnsi="Arial" w:cs="Arial"/>
                <w:sz w:val="22"/>
                <w:szCs w:val="22"/>
              </w:rPr>
            </w:pPr>
            <w:r w:rsidRPr="008335C8">
              <w:rPr>
                <w:rFonts w:ascii="Arial" w:hAnsi="Arial" w:cs="Arial"/>
                <w:sz w:val="22"/>
                <w:szCs w:val="22"/>
              </w:rPr>
              <w:t xml:space="preserve">Stanowisko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DC4922" w:rsidRPr="008335C8" w:rsidRDefault="00DC4922" w:rsidP="00C558B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r>
    </w:tbl>
    <w:p w:rsidR="00DC4922" w:rsidRPr="008335C8" w:rsidRDefault="00DC4922" w:rsidP="00DC4922">
      <w:pPr>
        <w:pStyle w:val="Nagwek1"/>
        <w:ind w:left="-5"/>
        <w:rPr>
          <w:rFonts w:ascii="Arial" w:hAnsi="Arial" w:cs="Arial"/>
          <w:b w:val="0"/>
          <w:sz w:val="18"/>
          <w:szCs w:val="18"/>
        </w:rPr>
      </w:pPr>
      <w:r w:rsidRPr="008335C8">
        <w:rPr>
          <w:rFonts w:ascii="Arial" w:hAnsi="Arial" w:cs="Arial"/>
          <w:b w:val="0"/>
          <w:sz w:val="18"/>
          <w:szCs w:val="18"/>
        </w:rPr>
        <w:t xml:space="preserve">*niepotrzebne skreślić </w:t>
      </w:r>
    </w:p>
    <w:p w:rsidR="00DC4922" w:rsidRDefault="00DC4922" w:rsidP="008335C8">
      <w:pPr>
        <w:spacing w:after="14" w:line="259" w:lineRule="auto"/>
      </w:pPr>
    </w:p>
    <w:p w:rsidR="00DC4922" w:rsidRPr="008335C8" w:rsidRDefault="00DC4922" w:rsidP="00DC4922">
      <w:pPr>
        <w:spacing w:after="28" w:line="259" w:lineRule="auto"/>
        <w:rPr>
          <w:rFonts w:ascii="Arial" w:hAnsi="Arial" w:cs="Arial"/>
          <w:sz w:val="22"/>
          <w:szCs w:val="22"/>
        </w:rPr>
      </w:pPr>
      <w:r w:rsidRPr="008335C8">
        <w:rPr>
          <w:rFonts w:ascii="Arial" w:hAnsi="Arial" w:cs="Arial"/>
          <w:sz w:val="22"/>
          <w:szCs w:val="22"/>
          <w:u w:color="000000"/>
        </w:rPr>
        <w:t>Załączniki:</w:t>
      </w:r>
      <w:r w:rsidRPr="008335C8">
        <w:rPr>
          <w:rFonts w:ascii="Arial" w:hAnsi="Arial" w:cs="Arial"/>
          <w:sz w:val="22"/>
          <w:szCs w:val="22"/>
        </w:rPr>
        <w:t xml:space="preserve"> </w:t>
      </w:r>
    </w:p>
    <w:p w:rsidR="00DC4922" w:rsidRPr="008335C8" w:rsidRDefault="00DC4922" w:rsidP="00DC4922">
      <w:pPr>
        <w:spacing w:after="45" w:line="258" w:lineRule="auto"/>
        <w:ind w:left="12"/>
        <w:rPr>
          <w:rFonts w:ascii="Arial" w:hAnsi="Arial" w:cs="Arial"/>
          <w:sz w:val="22"/>
          <w:szCs w:val="22"/>
        </w:rPr>
      </w:pPr>
      <w:r w:rsidRPr="008335C8">
        <w:rPr>
          <w:rFonts w:ascii="Arial" w:hAnsi="Arial" w:cs="Arial"/>
          <w:sz w:val="22"/>
          <w:szCs w:val="22"/>
        </w:rPr>
        <w:t xml:space="preserve">Załącznik nr 1 – Klauzula informacyjna </w:t>
      </w:r>
    </w:p>
    <w:p w:rsidR="00DC4922" w:rsidRPr="008335C8" w:rsidRDefault="00DC4922" w:rsidP="00DC4922">
      <w:pPr>
        <w:spacing w:after="1" w:line="258" w:lineRule="auto"/>
        <w:ind w:left="12"/>
        <w:rPr>
          <w:rFonts w:ascii="Arial" w:hAnsi="Arial" w:cs="Arial"/>
          <w:sz w:val="22"/>
          <w:szCs w:val="22"/>
        </w:rPr>
      </w:pPr>
      <w:r w:rsidRPr="008335C8">
        <w:rPr>
          <w:rFonts w:ascii="Arial" w:hAnsi="Arial" w:cs="Arial"/>
          <w:sz w:val="22"/>
          <w:szCs w:val="22"/>
        </w:rPr>
        <w:t xml:space="preserve">Załącznik nr 2 – Wyjaśnienia do Oświadczenia o Beneficjencie rzeczywistym </w:t>
      </w:r>
    </w:p>
    <w:p w:rsidR="00DC4922" w:rsidRDefault="00DC4922" w:rsidP="00DC4922">
      <w:pPr>
        <w:spacing w:line="259" w:lineRule="auto"/>
      </w:pPr>
      <w:r>
        <w:rPr>
          <w:b/>
          <w:i/>
        </w:rPr>
        <w:t xml:space="preserve"> </w:t>
      </w: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BB73C1" w:rsidRDefault="00BB73C1" w:rsidP="00DC4922">
      <w:pPr>
        <w:spacing w:after="220" w:line="259" w:lineRule="auto"/>
        <w:ind w:right="203"/>
        <w:jc w:val="right"/>
        <w:rPr>
          <w:b/>
        </w:rPr>
      </w:pPr>
      <w:bookmarkStart w:id="0" w:name="_GoBack"/>
      <w:bookmarkEnd w:id="0"/>
    </w:p>
    <w:p w:rsidR="00DC4922" w:rsidRDefault="00DC4922" w:rsidP="00DC4922">
      <w:pPr>
        <w:spacing w:after="220" w:line="259" w:lineRule="auto"/>
        <w:ind w:right="203"/>
        <w:jc w:val="right"/>
        <w:rPr>
          <w:b/>
        </w:rPr>
      </w:pPr>
    </w:p>
    <w:p w:rsidR="00DC4922" w:rsidRDefault="00DC4922" w:rsidP="00DC4922">
      <w:pPr>
        <w:spacing w:after="220" w:line="259" w:lineRule="auto"/>
        <w:ind w:right="203"/>
        <w:jc w:val="right"/>
        <w:rPr>
          <w:b/>
        </w:rPr>
      </w:pPr>
    </w:p>
    <w:p w:rsidR="00DC4922" w:rsidRDefault="00DC4922" w:rsidP="002062C5">
      <w:pPr>
        <w:spacing w:after="220" w:line="259" w:lineRule="auto"/>
        <w:ind w:right="203"/>
        <w:rPr>
          <w:b/>
        </w:rPr>
      </w:pPr>
    </w:p>
    <w:p w:rsidR="00DC4922" w:rsidRDefault="00DC4922" w:rsidP="00213B4F">
      <w:pPr>
        <w:tabs>
          <w:tab w:val="left" w:pos="9072"/>
        </w:tabs>
        <w:spacing w:after="220" w:line="259" w:lineRule="auto"/>
        <w:ind w:right="203"/>
        <w:jc w:val="right"/>
        <w:rPr>
          <w:rFonts w:ascii="Arial" w:hAnsi="Arial" w:cs="Arial"/>
          <w:sz w:val="22"/>
          <w:szCs w:val="22"/>
        </w:rPr>
      </w:pPr>
      <w:r w:rsidRPr="008335C8">
        <w:rPr>
          <w:rFonts w:ascii="Arial" w:hAnsi="Arial" w:cs="Arial"/>
          <w:sz w:val="22"/>
          <w:szCs w:val="22"/>
        </w:rPr>
        <w:lastRenderedPageBreak/>
        <w:t>Załącznik 1 do Oświadczenia o Beneficjencie rzeczywi</w:t>
      </w:r>
      <w:r w:rsidR="00792515">
        <w:rPr>
          <w:rFonts w:ascii="Arial" w:hAnsi="Arial" w:cs="Arial"/>
          <w:sz w:val="22"/>
          <w:szCs w:val="22"/>
        </w:rPr>
        <w:t>stym</w:t>
      </w:r>
    </w:p>
    <w:p w:rsidR="00213B4F" w:rsidRPr="00213B4F" w:rsidRDefault="00213B4F" w:rsidP="00213B4F">
      <w:pPr>
        <w:spacing w:after="200"/>
        <w:jc w:val="center"/>
        <w:rPr>
          <w:rFonts w:ascii="Arial" w:hAnsi="Arial" w:cs="Arial"/>
          <w:b/>
          <w:sz w:val="22"/>
          <w:szCs w:val="22"/>
          <w:lang w:eastAsia="pl-PL"/>
        </w:rPr>
      </w:pPr>
      <w:r w:rsidRPr="00213B4F">
        <w:rPr>
          <w:rFonts w:ascii="Arial" w:hAnsi="Arial" w:cs="Arial"/>
          <w:b/>
          <w:sz w:val="22"/>
          <w:szCs w:val="22"/>
          <w:lang w:eastAsia="pl-PL"/>
        </w:rPr>
        <w:t>Klauzula informacyjna dla Beneficjenta Rzeczywistego</w:t>
      </w:r>
    </w:p>
    <w:p w:rsidR="007D2FF6" w:rsidRPr="00617BF1" w:rsidRDefault="001F44B8" w:rsidP="00F97B9F">
      <w:pPr>
        <w:pStyle w:val="Akapitzlist"/>
        <w:numPr>
          <w:ilvl w:val="0"/>
          <w:numId w:val="21"/>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ADMINISTRATOR DANYCH</w:t>
      </w:r>
    </w:p>
    <w:p w:rsidR="007D2FF6" w:rsidRPr="00617BF1" w:rsidRDefault="007D2FF6" w:rsidP="00617BF1">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Administratorem Pani/ Pana danych osobowych jest: ORLEN Ochrona Sp. z o.o. (w dalszej części: „MY“). Można się z nami skontaktować listownie na adres: ul. Chemików 7, 09-411 Płock lub telefonicznie pod numerami telefonów: (24) 365-33-40,</w:t>
      </w:r>
      <w:r w:rsidRPr="00617BF1">
        <w:rPr>
          <w:rFonts w:ascii="Arial" w:hAnsi="Arial" w:cs="Arial"/>
          <w:sz w:val="18"/>
          <w:szCs w:val="18"/>
        </w:rPr>
        <w:t xml:space="preserve"> </w:t>
      </w:r>
      <w:r w:rsidRPr="00617BF1">
        <w:rPr>
          <w:rFonts w:ascii="Arial" w:hAnsi="Arial" w:cs="Arial"/>
          <w:sz w:val="18"/>
          <w:szCs w:val="18"/>
          <w:lang w:val="cs-CZ"/>
        </w:rPr>
        <w:t>(24) 366-25-00.</w:t>
      </w:r>
    </w:p>
    <w:p w:rsidR="007D2FF6" w:rsidRPr="00617BF1" w:rsidRDefault="001F44B8" w:rsidP="00F97B9F">
      <w:pPr>
        <w:pStyle w:val="Akapitzlist"/>
        <w:numPr>
          <w:ilvl w:val="0"/>
          <w:numId w:val="21"/>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INSPEKTOR OCHRONY DANYCH</w:t>
      </w:r>
    </w:p>
    <w:p w:rsidR="007D2FF6" w:rsidRPr="00617BF1" w:rsidRDefault="007D2FF6" w:rsidP="00617BF1">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Wyznaczyliśmy Inspektora ochrony danych, z którym można się skontaktować w każdej sprawie związanej z przetwarzaniem Pani/ Pana danych osobowych - pismenie na adres siedzib</w:t>
      </w:r>
      <w:r w:rsidR="00617BF1" w:rsidRPr="00617BF1">
        <w:rPr>
          <w:rFonts w:ascii="Arial" w:hAnsi="Arial" w:cs="Arial"/>
          <w:sz w:val="18"/>
          <w:szCs w:val="18"/>
          <w:lang w:val="cs-CZ"/>
        </w:rPr>
        <w:t>y Administratora wskazany w pkt</w:t>
      </w:r>
      <w:r w:rsidR="000B1085">
        <w:rPr>
          <w:rFonts w:ascii="Arial" w:hAnsi="Arial" w:cs="Arial"/>
          <w:sz w:val="18"/>
          <w:szCs w:val="18"/>
          <w:lang w:val="cs-CZ"/>
        </w:rPr>
        <w:t>.</w:t>
      </w:r>
      <w:r w:rsidRPr="00617BF1">
        <w:rPr>
          <w:rFonts w:ascii="Arial" w:hAnsi="Arial" w:cs="Arial"/>
          <w:sz w:val="18"/>
          <w:szCs w:val="18"/>
          <w:lang w:val="cs-CZ"/>
        </w:rPr>
        <w:t xml:space="preserve"> 1 powyżej z dopiskiem „Inspektor Ochrony Danych“, mailowo pod adresem: daneosobowe.orlenochrona@orlen.pl. Dane dot. Inspektora ochrony danych dostępne są również na stronie </w:t>
      </w:r>
      <w:r w:rsidR="00066ACB">
        <w:fldChar w:fldCharType="begin"/>
      </w:r>
      <w:r w:rsidR="00066ACB">
        <w:instrText xml:space="preserve"> HYPERLINK "http://www.orlenochrona.pl" </w:instrText>
      </w:r>
      <w:r w:rsidR="00066ACB">
        <w:fldChar w:fldCharType="separate"/>
      </w:r>
      <w:r w:rsidRPr="00617BF1">
        <w:rPr>
          <w:rFonts w:ascii="Arial" w:hAnsi="Arial" w:cs="Arial"/>
          <w:sz w:val="18"/>
          <w:szCs w:val="18"/>
        </w:rPr>
        <w:t>www.orlenochrona.pl</w:t>
      </w:r>
      <w:r w:rsidR="00066ACB">
        <w:rPr>
          <w:rFonts w:ascii="Arial" w:hAnsi="Arial" w:cs="Arial"/>
          <w:sz w:val="18"/>
          <w:szCs w:val="18"/>
        </w:rPr>
        <w:fldChar w:fldCharType="end"/>
      </w:r>
      <w:r w:rsidRPr="00617BF1">
        <w:rPr>
          <w:rFonts w:ascii="Arial" w:hAnsi="Arial" w:cs="Arial"/>
          <w:sz w:val="18"/>
          <w:szCs w:val="18"/>
          <w:lang w:val="cs-CZ"/>
        </w:rPr>
        <w:t xml:space="preserve"> w zakładce „Kontakty”.</w:t>
      </w:r>
    </w:p>
    <w:p w:rsidR="007D2FF6" w:rsidRPr="00617BF1" w:rsidRDefault="001F44B8" w:rsidP="00F97B9F">
      <w:pPr>
        <w:pStyle w:val="Akapitzlist"/>
        <w:numPr>
          <w:ilvl w:val="0"/>
          <w:numId w:val="21"/>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ŹRÓDŁO POCHODZENIA DANYCH OSOBOWYCH</w:t>
      </w:r>
    </w:p>
    <w:p w:rsidR="007D2FF6" w:rsidRPr="00617BF1" w:rsidRDefault="007D2FF6" w:rsidP="00617BF1">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otrzymaliśmy od podmiotu współpracującego z ORLEN Ochrona Sp. z o.o. lub zamierzającego współpracować (złożył do ORLEN Ochrona Sp. z o.o. ofertę współpracy), dla którego jest Pani/Pan Beneficjentem Rzeczywistym.</w:t>
      </w:r>
    </w:p>
    <w:p w:rsidR="007D2FF6" w:rsidRPr="00617BF1" w:rsidRDefault="001F44B8" w:rsidP="00F97B9F">
      <w:pPr>
        <w:pStyle w:val="Akapitzlist"/>
        <w:numPr>
          <w:ilvl w:val="0"/>
          <w:numId w:val="21"/>
        </w:numPr>
        <w:spacing w:line="288" w:lineRule="auto"/>
        <w:ind w:left="-142" w:firstLine="142"/>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CELE I PODSTAWY PRZETWARZANIA DANYCH OSOBOWYCH</w:t>
      </w:r>
    </w:p>
    <w:p w:rsidR="007D2FF6" w:rsidRPr="00617BF1" w:rsidRDefault="007D2FF6" w:rsidP="007D2FF6">
      <w:pPr>
        <w:spacing w:line="288" w:lineRule="auto"/>
        <w:ind w:left="142"/>
        <w:jc w:val="both"/>
        <w:rPr>
          <w:rFonts w:ascii="Arial" w:hAnsi="Arial" w:cs="Arial"/>
          <w:sz w:val="18"/>
          <w:szCs w:val="18"/>
        </w:rPr>
      </w:pPr>
      <w:r w:rsidRPr="00617BF1">
        <w:rPr>
          <w:rFonts w:ascii="Arial" w:hAnsi="Arial" w:cs="Arial"/>
          <w:sz w:val="18"/>
          <w:szCs w:val="18"/>
        </w:rPr>
        <w:t xml:space="preserve">Dane osobowe przetwarzane są w następujących celach: </w:t>
      </w:r>
    </w:p>
    <w:p w:rsidR="007D2FF6" w:rsidRPr="00617BF1" w:rsidRDefault="007D2FF6" w:rsidP="007D2FF6">
      <w:pPr>
        <w:spacing w:line="288" w:lineRule="auto"/>
        <w:ind w:left="284"/>
        <w:jc w:val="both"/>
        <w:rPr>
          <w:rFonts w:ascii="Arial" w:hAnsi="Arial" w:cs="Arial"/>
          <w:sz w:val="18"/>
          <w:szCs w:val="18"/>
        </w:rPr>
      </w:pPr>
      <w:r w:rsidRPr="00617BF1">
        <w:rPr>
          <w:rFonts w:ascii="Arial" w:hAnsi="Arial" w:cs="Arial"/>
          <w:sz w:val="18"/>
          <w:szCs w:val="18"/>
        </w:rPr>
        <w:t xml:space="preserve">1) weryfikacja Beneficjenta rzeczywistego na listach sankcyjnych; </w:t>
      </w:r>
    </w:p>
    <w:p w:rsidR="007D2FF6" w:rsidRPr="00617BF1" w:rsidRDefault="007D2FF6" w:rsidP="007D2FF6">
      <w:pPr>
        <w:spacing w:line="288" w:lineRule="auto"/>
        <w:ind w:left="284"/>
        <w:jc w:val="both"/>
        <w:rPr>
          <w:rFonts w:ascii="Arial" w:hAnsi="Arial" w:cs="Arial"/>
          <w:sz w:val="18"/>
          <w:szCs w:val="18"/>
        </w:rPr>
      </w:pPr>
      <w:r w:rsidRPr="00617BF1">
        <w:rPr>
          <w:rFonts w:ascii="Arial" w:hAnsi="Arial" w:cs="Arial"/>
          <w:sz w:val="18"/>
          <w:szCs w:val="18"/>
        </w:rPr>
        <w:t xml:space="preserve">2) uniknięcie powstania schematu podatkowego; </w:t>
      </w:r>
    </w:p>
    <w:p w:rsidR="007D2FF6" w:rsidRPr="00617BF1" w:rsidRDefault="007D2FF6" w:rsidP="007D2FF6">
      <w:pPr>
        <w:spacing w:line="288" w:lineRule="auto"/>
        <w:ind w:left="284"/>
        <w:jc w:val="both"/>
        <w:rPr>
          <w:rFonts w:ascii="Arial" w:hAnsi="Arial" w:cs="Arial"/>
          <w:sz w:val="18"/>
          <w:szCs w:val="18"/>
        </w:rPr>
      </w:pPr>
      <w:r w:rsidRPr="00617BF1">
        <w:rPr>
          <w:rFonts w:ascii="Arial" w:hAnsi="Arial" w:cs="Arial"/>
          <w:sz w:val="18"/>
          <w:szCs w:val="18"/>
        </w:rPr>
        <w:t xml:space="preserve">3) obsługa, dochodzenie i obrona w razie zaistnienia wzajemnych roszczeń; </w:t>
      </w:r>
    </w:p>
    <w:p w:rsidR="007D2FF6" w:rsidRPr="00617BF1" w:rsidRDefault="007D2FF6" w:rsidP="00617BF1">
      <w:pPr>
        <w:spacing w:line="288" w:lineRule="auto"/>
        <w:ind w:left="567" w:hanging="283"/>
        <w:jc w:val="both"/>
        <w:rPr>
          <w:rFonts w:ascii="Arial" w:hAnsi="Arial" w:cs="Arial"/>
          <w:sz w:val="18"/>
          <w:szCs w:val="18"/>
        </w:rPr>
      </w:pPr>
      <w:r w:rsidRPr="00617BF1">
        <w:rPr>
          <w:rFonts w:ascii="Arial" w:hAnsi="Arial" w:cs="Arial"/>
          <w:sz w:val="18"/>
          <w:szCs w:val="18"/>
        </w:rPr>
        <w:t>4) wypełnienie obowiązków prawnych ciążących na ORLEN Ochrona Sp. z o.o., w tym w szczególności obowiązków instytucji</w:t>
      </w:r>
      <w:r w:rsidR="00617BF1" w:rsidRPr="00617BF1">
        <w:rPr>
          <w:rFonts w:ascii="Arial" w:hAnsi="Arial" w:cs="Arial"/>
          <w:sz w:val="18"/>
          <w:szCs w:val="18"/>
        </w:rPr>
        <w:t xml:space="preserve"> </w:t>
      </w:r>
      <w:r w:rsidRPr="00617BF1">
        <w:rPr>
          <w:rFonts w:ascii="Arial" w:hAnsi="Arial" w:cs="Arial"/>
          <w:sz w:val="18"/>
          <w:szCs w:val="18"/>
        </w:rPr>
        <w:t xml:space="preserve">obowiązanej, wynikających z ustawy z dnia 1 marca 2018 r. o przeciwdziałaniu praniu pieniędzy oraz finansowaniu terroryzmu („ustawa AML”), przepisów podatkowych. </w:t>
      </w:r>
    </w:p>
    <w:p w:rsidR="007D2FF6" w:rsidRPr="00617BF1" w:rsidRDefault="007D2FF6" w:rsidP="007D2FF6">
      <w:pPr>
        <w:spacing w:line="288" w:lineRule="auto"/>
        <w:ind w:left="142"/>
        <w:jc w:val="both"/>
        <w:rPr>
          <w:rFonts w:ascii="Arial" w:hAnsi="Arial" w:cs="Arial"/>
          <w:sz w:val="18"/>
          <w:szCs w:val="18"/>
        </w:rPr>
      </w:pPr>
      <w:r w:rsidRPr="00617BF1">
        <w:rPr>
          <w:rFonts w:ascii="Arial" w:hAnsi="Arial" w:cs="Arial"/>
          <w:sz w:val="18"/>
          <w:szCs w:val="18"/>
        </w:rPr>
        <w:t xml:space="preserve">Podstawą prawną przetwarzania przez ORLEN Ochrona Sp. z o.o. Pani/Pana danych osobowych w celu wskazanym w ust. 3 powyżej jest: </w:t>
      </w:r>
    </w:p>
    <w:p w:rsidR="007D2FF6" w:rsidRPr="00617BF1" w:rsidRDefault="007D2FF6" w:rsidP="007D2FF6">
      <w:pPr>
        <w:spacing w:line="288" w:lineRule="auto"/>
        <w:ind w:left="284"/>
        <w:jc w:val="both"/>
        <w:rPr>
          <w:rFonts w:ascii="Arial" w:hAnsi="Arial" w:cs="Arial"/>
          <w:sz w:val="18"/>
          <w:szCs w:val="18"/>
        </w:rPr>
      </w:pPr>
      <w:r w:rsidRPr="00617BF1">
        <w:rPr>
          <w:rFonts w:ascii="Arial" w:hAnsi="Arial" w:cs="Arial"/>
          <w:sz w:val="18"/>
          <w:szCs w:val="18"/>
        </w:rPr>
        <w:t>1) wypełnianie obowiązków prawnych (zgodnie z art. 6 ust. 1 lit. c RODO</w:t>
      </w:r>
      <w:r w:rsidR="001F44B8" w:rsidRPr="00617BF1">
        <w:rPr>
          <w:rStyle w:val="Odwoanieprzypisudolnego"/>
          <w:rFonts w:ascii="Arial" w:hAnsi="Arial" w:cs="Arial"/>
          <w:sz w:val="18"/>
          <w:szCs w:val="18"/>
        </w:rPr>
        <w:footnoteReference w:id="1"/>
      </w:r>
      <w:r w:rsidRPr="00617BF1">
        <w:rPr>
          <w:rFonts w:ascii="Arial" w:hAnsi="Arial" w:cs="Arial"/>
          <w:sz w:val="18"/>
          <w:szCs w:val="18"/>
        </w:rPr>
        <w:t xml:space="preserve">) związanych z wypełnieniem obowiązku jako Instytucji Obowiązanej, wynikającego z ustawy AML; </w:t>
      </w:r>
    </w:p>
    <w:p w:rsidR="007D2FF6" w:rsidRPr="00617BF1" w:rsidRDefault="007D2FF6" w:rsidP="00617BF1">
      <w:pPr>
        <w:spacing w:after="100" w:line="288" w:lineRule="auto"/>
        <w:ind w:left="284"/>
        <w:jc w:val="both"/>
        <w:rPr>
          <w:rFonts w:ascii="Arial" w:hAnsi="Arial" w:cs="Arial"/>
          <w:sz w:val="18"/>
          <w:szCs w:val="18"/>
        </w:rPr>
      </w:pPr>
      <w:r w:rsidRPr="00617BF1">
        <w:rPr>
          <w:rFonts w:ascii="Arial" w:hAnsi="Arial" w:cs="Arial"/>
          <w:sz w:val="18"/>
          <w:szCs w:val="18"/>
        </w:rPr>
        <w:t>2) prawnie usprawiedliwiony interes - obsługa, dochodzenie i obrona w razie zaistnienia wzajemnych roszczeń.</w:t>
      </w:r>
    </w:p>
    <w:p w:rsidR="007D2FF6" w:rsidRPr="00617BF1" w:rsidRDefault="001F44B8" w:rsidP="00F97B9F">
      <w:pPr>
        <w:pStyle w:val="Akapitzlist"/>
        <w:numPr>
          <w:ilvl w:val="0"/>
          <w:numId w:val="21"/>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ODBIORCY DANYCH</w:t>
      </w:r>
    </w:p>
    <w:p w:rsidR="007D2FF6" w:rsidRPr="00617BF1" w:rsidRDefault="007D2FF6" w:rsidP="00617BF1">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rsidR="007D2FF6" w:rsidRPr="00617BF1" w:rsidRDefault="001F44B8" w:rsidP="00F97B9F">
      <w:pPr>
        <w:pStyle w:val="Akapitzlist"/>
        <w:numPr>
          <w:ilvl w:val="0"/>
          <w:numId w:val="21"/>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OKRES PRZECHOWYWANIA DANYCH</w:t>
      </w:r>
    </w:p>
    <w:p w:rsidR="007D2FF6" w:rsidRPr="00617BF1" w:rsidRDefault="007D2FF6" w:rsidP="00617BF1">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Pani/Pana dane osobowe przetwarzane są przez okres 5 lat, licząc od dnia zakończenia stosunków gospodarczych z kontrahentem lub dnia w którym przeprowadzono transakcje okazjonalne. </w:t>
      </w:r>
    </w:p>
    <w:p w:rsidR="007D2FF6" w:rsidRPr="00617BF1" w:rsidRDefault="001F44B8" w:rsidP="00F97B9F">
      <w:pPr>
        <w:pStyle w:val="Akapitzlist"/>
        <w:numPr>
          <w:ilvl w:val="0"/>
          <w:numId w:val="21"/>
        </w:numPr>
        <w:spacing w:line="288" w:lineRule="auto"/>
        <w:ind w:left="-142" w:firstLine="142"/>
        <w:contextualSpacing w:val="0"/>
        <w:jc w:val="both"/>
        <w:rPr>
          <w:rFonts w:ascii="Arial" w:hAnsi="Arial" w:cs="Arial"/>
          <w:b/>
          <w:sz w:val="18"/>
          <w:szCs w:val="18"/>
          <w:lang w:val="cs-CZ"/>
        </w:rPr>
      </w:pPr>
      <w:r w:rsidRPr="00617BF1">
        <w:rPr>
          <w:rFonts w:ascii="Arial" w:hAnsi="Arial" w:cs="Arial"/>
          <w:b/>
          <w:sz w:val="18"/>
          <w:szCs w:val="18"/>
          <w:lang w:val="cs-CZ"/>
        </w:rPr>
        <w:t xml:space="preserve">   </w:t>
      </w:r>
      <w:r w:rsidR="007D2FF6" w:rsidRPr="00617BF1">
        <w:rPr>
          <w:rFonts w:ascii="Arial" w:hAnsi="Arial" w:cs="Arial"/>
          <w:b/>
          <w:sz w:val="18"/>
          <w:szCs w:val="18"/>
          <w:lang w:val="cs-CZ"/>
        </w:rPr>
        <w:t xml:space="preserve">UPRAWNIENIA ZWIĄZANE Z PRZETWARZANIEM DANYCH OSOBOWYCH </w:t>
      </w:r>
    </w:p>
    <w:p w:rsidR="00617BF1" w:rsidRDefault="007D2FF6" w:rsidP="00617BF1">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w:t>
      </w:r>
      <w:r w:rsidR="00617BF1">
        <w:rPr>
          <w:rFonts w:ascii="Arial" w:hAnsi="Arial" w:cs="Arial"/>
          <w:sz w:val="18"/>
          <w:szCs w:val="18"/>
          <w:lang w:val="cs-CZ"/>
        </w:rPr>
        <w:br/>
      </w:r>
      <w:r w:rsidRPr="00617BF1">
        <w:rPr>
          <w:rFonts w:ascii="Arial" w:hAnsi="Arial" w:cs="Arial"/>
          <w:sz w:val="18"/>
          <w:szCs w:val="18"/>
          <w:lang w:val="cs-CZ"/>
        </w:rPr>
        <w:t xml:space="preserve">- w przypadkach, kiedy przetwarzamy Pani/Pana dane osobowe na podstawie swojego prawnie uzasadnionego interesu. </w:t>
      </w:r>
    </w:p>
    <w:p w:rsidR="007D2FF6" w:rsidRPr="00617BF1" w:rsidRDefault="007D2FF6" w:rsidP="00617BF1">
      <w:pPr>
        <w:spacing w:line="288" w:lineRule="auto"/>
        <w:ind w:left="142"/>
        <w:jc w:val="both"/>
        <w:rPr>
          <w:rFonts w:ascii="Arial" w:hAnsi="Arial" w:cs="Arial"/>
          <w:sz w:val="18"/>
          <w:szCs w:val="18"/>
          <w:lang w:val="cs-CZ"/>
        </w:rPr>
      </w:pPr>
      <w:r w:rsidRPr="00617BF1">
        <w:rPr>
          <w:rFonts w:ascii="Arial" w:hAnsi="Arial" w:cs="Arial"/>
          <w:sz w:val="18"/>
          <w:szCs w:val="18"/>
          <w:lang w:val="cs-CZ"/>
        </w:rPr>
        <w:t>Aby skorzystać z powyższych praw, proszę skontaktować się z nami lub naszym Inspektorem ochrony danych (dane kontaktowe w pkt</w:t>
      </w:r>
      <w:r w:rsidR="000B1085">
        <w:rPr>
          <w:rFonts w:ascii="Arial" w:hAnsi="Arial" w:cs="Arial"/>
          <w:sz w:val="18"/>
          <w:szCs w:val="18"/>
          <w:lang w:val="cs-CZ"/>
        </w:rPr>
        <w:t>.</w:t>
      </w:r>
      <w:r w:rsidRPr="00617BF1">
        <w:rPr>
          <w:rFonts w:ascii="Arial" w:hAnsi="Arial" w:cs="Arial"/>
          <w:sz w:val="18"/>
          <w:szCs w:val="18"/>
          <w:lang w:val="cs-CZ"/>
        </w:rPr>
        <w:t xml:space="preserve"> I i/lub II). </w:t>
      </w:r>
    </w:p>
    <w:p w:rsidR="007D2FF6" w:rsidRPr="00617BF1" w:rsidRDefault="007D2FF6" w:rsidP="007D2FF6">
      <w:pPr>
        <w:spacing w:line="288" w:lineRule="auto"/>
        <w:ind w:left="142"/>
        <w:jc w:val="both"/>
        <w:rPr>
          <w:rFonts w:ascii="Arial" w:hAnsi="Arial" w:cs="Arial"/>
          <w:sz w:val="18"/>
          <w:szCs w:val="18"/>
          <w:lang w:val="cs-CZ"/>
        </w:rPr>
      </w:pPr>
      <w:r w:rsidRPr="00617BF1">
        <w:rPr>
          <w:rFonts w:ascii="Arial" w:hAnsi="Arial" w:cs="Arial"/>
          <w:sz w:val="18"/>
          <w:szCs w:val="18"/>
          <w:lang w:val="cs-CZ"/>
        </w:rPr>
        <w:t>Przysługuje Pani/Panu również prawo do wniesienia skargi do Prezesa Urzędu Ochrony Danych Osobowych.</w:t>
      </w:r>
    </w:p>
    <w:p w:rsidR="008335C8" w:rsidRPr="009055BF" w:rsidRDefault="00DC4922" w:rsidP="009055BF">
      <w:pPr>
        <w:spacing w:after="208" w:line="259" w:lineRule="auto"/>
      </w:pPr>
      <w:r>
        <w:rPr>
          <w:b/>
          <w:sz w:val="18"/>
        </w:rPr>
        <w:t xml:space="preserve"> </w:t>
      </w:r>
    </w:p>
    <w:p w:rsidR="001F44B8" w:rsidRDefault="001F44B8" w:rsidP="002371F1">
      <w:pPr>
        <w:tabs>
          <w:tab w:val="left" w:pos="9072"/>
        </w:tabs>
        <w:spacing w:after="220" w:line="259" w:lineRule="auto"/>
        <w:ind w:right="203"/>
        <w:jc w:val="right"/>
        <w:rPr>
          <w:rFonts w:ascii="Arial" w:hAnsi="Arial" w:cs="Arial"/>
          <w:sz w:val="22"/>
          <w:szCs w:val="22"/>
        </w:rPr>
      </w:pPr>
    </w:p>
    <w:p w:rsidR="00DC4922" w:rsidRPr="008335C8" w:rsidRDefault="00DC4922" w:rsidP="00617BF1">
      <w:pPr>
        <w:tabs>
          <w:tab w:val="left" w:pos="9072"/>
        </w:tabs>
        <w:spacing w:after="220" w:line="259" w:lineRule="auto"/>
        <w:ind w:right="203"/>
        <w:jc w:val="right"/>
        <w:rPr>
          <w:rFonts w:ascii="Arial" w:hAnsi="Arial" w:cs="Arial"/>
          <w:sz w:val="22"/>
          <w:szCs w:val="22"/>
        </w:rPr>
      </w:pPr>
      <w:r w:rsidRPr="008335C8">
        <w:rPr>
          <w:rFonts w:ascii="Arial" w:hAnsi="Arial" w:cs="Arial"/>
          <w:sz w:val="22"/>
          <w:szCs w:val="22"/>
        </w:rPr>
        <w:lastRenderedPageBreak/>
        <w:t>Załącznik 2 do Oświadczen</w:t>
      </w:r>
      <w:r w:rsidR="00792515">
        <w:rPr>
          <w:rFonts w:ascii="Arial" w:hAnsi="Arial" w:cs="Arial"/>
          <w:sz w:val="22"/>
          <w:szCs w:val="22"/>
        </w:rPr>
        <w:t>ia o Beneficjencie rzeczywistym</w:t>
      </w:r>
    </w:p>
    <w:p w:rsidR="00DC4922" w:rsidRDefault="00DC4922" w:rsidP="00DC4922">
      <w:pPr>
        <w:spacing w:after="13" w:line="259" w:lineRule="auto"/>
        <w:ind w:left="38"/>
        <w:jc w:val="center"/>
      </w:pPr>
      <w:r>
        <w:rPr>
          <w:b/>
        </w:rPr>
        <w:t xml:space="preserve"> </w:t>
      </w:r>
    </w:p>
    <w:p w:rsidR="00DC4922" w:rsidRPr="00617BF1" w:rsidRDefault="00DC4922" w:rsidP="00617BF1">
      <w:pPr>
        <w:spacing w:after="200"/>
        <w:jc w:val="center"/>
        <w:rPr>
          <w:rFonts w:ascii="Arial" w:hAnsi="Arial" w:cs="Arial"/>
          <w:b/>
          <w:sz w:val="22"/>
          <w:szCs w:val="22"/>
          <w:lang w:eastAsia="pl-PL"/>
        </w:rPr>
      </w:pPr>
      <w:r w:rsidRPr="00617BF1">
        <w:rPr>
          <w:rFonts w:ascii="Arial" w:hAnsi="Arial" w:cs="Arial"/>
          <w:b/>
          <w:sz w:val="22"/>
          <w:szCs w:val="22"/>
          <w:lang w:eastAsia="pl-PL"/>
        </w:rPr>
        <w:t>Wyjaśnienia do Oświadczenia o Beneficjencie rzeczywistym</w:t>
      </w:r>
    </w:p>
    <w:p w:rsidR="00DC4922" w:rsidRPr="008335C8" w:rsidRDefault="00DC4922" w:rsidP="00DC4922">
      <w:pPr>
        <w:spacing w:line="259" w:lineRule="auto"/>
        <w:ind w:left="38"/>
        <w:jc w:val="center"/>
        <w:rPr>
          <w:rFonts w:ascii="Arial" w:hAnsi="Arial" w:cs="Arial"/>
          <w:sz w:val="22"/>
          <w:szCs w:val="22"/>
        </w:rPr>
      </w:pPr>
      <w:r w:rsidRPr="008335C8">
        <w:rPr>
          <w:rFonts w:ascii="Arial" w:hAnsi="Arial" w:cs="Arial"/>
          <w:b/>
          <w:sz w:val="22"/>
          <w:szCs w:val="22"/>
        </w:rPr>
        <w:t xml:space="preserve"> </w:t>
      </w:r>
    </w:p>
    <w:p w:rsidR="00DC4922" w:rsidRPr="008335C8" w:rsidRDefault="00DC4922" w:rsidP="00617BF1">
      <w:pPr>
        <w:spacing w:after="215"/>
        <w:ind w:left="-5"/>
        <w:jc w:val="both"/>
        <w:rPr>
          <w:rFonts w:ascii="Arial" w:hAnsi="Arial" w:cs="Arial"/>
          <w:sz w:val="22"/>
          <w:szCs w:val="22"/>
        </w:rPr>
      </w:pPr>
      <w:r w:rsidRPr="008335C8">
        <w:rPr>
          <w:rFonts w:ascii="Arial" w:hAnsi="Arial" w:cs="Arial"/>
          <w:sz w:val="22"/>
          <w:szCs w:val="22"/>
        </w:rPr>
        <w:t>w rozumieniu Ustawy z dnia 1 marca 2018</w:t>
      </w:r>
      <w:r w:rsidR="008335C8" w:rsidRPr="008335C8">
        <w:rPr>
          <w:rFonts w:ascii="Arial" w:hAnsi="Arial" w:cs="Arial"/>
          <w:sz w:val="22"/>
          <w:szCs w:val="22"/>
        </w:rPr>
        <w:t xml:space="preserve"> </w:t>
      </w:r>
      <w:r w:rsidRPr="008335C8">
        <w:rPr>
          <w:rFonts w:ascii="Arial" w:hAnsi="Arial" w:cs="Arial"/>
          <w:sz w:val="22"/>
          <w:szCs w:val="22"/>
        </w:rPr>
        <w:t xml:space="preserve">o przeciwdziałaniu praniu pieniędzy oraz finansowaniu terroryzmu </w:t>
      </w:r>
      <w:r w:rsidR="001B610E" w:rsidRPr="008335C8">
        <w:rPr>
          <w:rFonts w:ascii="Arial" w:hAnsi="Arial" w:cs="Arial"/>
          <w:sz w:val="22"/>
          <w:szCs w:val="22"/>
        </w:rPr>
        <w:t>(</w:t>
      </w:r>
      <w:proofErr w:type="spellStart"/>
      <w:r w:rsidR="001B610E" w:rsidRPr="008335C8">
        <w:rPr>
          <w:rFonts w:ascii="Arial" w:hAnsi="Arial" w:cs="Arial"/>
          <w:sz w:val="22"/>
          <w:szCs w:val="22"/>
        </w:rPr>
        <w:t>t.j</w:t>
      </w:r>
      <w:proofErr w:type="spellEnd"/>
      <w:r w:rsidR="001B610E" w:rsidRPr="008335C8">
        <w:rPr>
          <w:rFonts w:ascii="Arial" w:hAnsi="Arial" w:cs="Arial"/>
          <w:sz w:val="22"/>
          <w:szCs w:val="22"/>
        </w:rPr>
        <w:t xml:space="preserve">. Dz. U. 2023 poz. 1124 z </w:t>
      </w:r>
      <w:proofErr w:type="spellStart"/>
      <w:r w:rsidR="001B610E" w:rsidRPr="008335C8">
        <w:rPr>
          <w:rFonts w:ascii="Arial" w:hAnsi="Arial" w:cs="Arial"/>
          <w:sz w:val="22"/>
          <w:szCs w:val="22"/>
        </w:rPr>
        <w:t>późn</w:t>
      </w:r>
      <w:proofErr w:type="spellEnd"/>
      <w:r w:rsidR="001B610E" w:rsidRPr="008335C8">
        <w:rPr>
          <w:rFonts w:ascii="Arial" w:hAnsi="Arial" w:cs="Arial"/>
          <w:sz w:val="22"/>
          <w:szCs w:val="22"/>
        </w:rPr>
        <w:t xml:space="preserve">. zm.) </w:t>
      </w:r>
      <w:r w:rsidRPr="008335C8">
        <w:rPr>
          <w:rFonts w:ascii="Arial" w:hAnsi="Arial" w:cs="Arial"/>
          <w:sz w:val="22"/>
          <w:szCs w:val="22"/>
        </w:rPr>
        <w:t xml:space="preserve">stanowiącej wdrożenie: </w:t>
      </w:r>
    </w:p>
    <w:p w:rsidR="00DC4922" w:rsidRPr="008335C8" w:rsidRDefault="00C538FD" w:rsidP="00B376BE">
      <w:pPr>
        <w:numPr>
          <w:ilvl w:val="0"/>
          <w:numId w:val="18"/>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w:t>
      </w:r>
      <w:r w:rsidR="00DC4922" w:rsidRPr="008335C8">
        <w:rPr>
          <w:rFonts w:ascii="Arial" w:hAnsi="Arial" w:cs="Arial"/>
          <w:sz w:val="22"/>
          <w:szCs w:val="22"/>
        </w:rPr>
        <w:t xml:space="preserve">Dyrektywy Parlamentu Europejskiego i Rady (UE) 2015/849 z dnia 20 maja 2015 r. </w:t>
      </w:r>
      <w:r w:rsidR="00766E44">
        <w:rPr>
          <w:rFonts w:ascii="Arial" w:hAnsi="Arial" w:cs="Arial"/>
          <w:sz w:val="22"/>
          <w:szCs w:val="22"/>
        </w:rPr>
        <w:br/>
      </w:r>
      <w:r w:rsidR="00DC4922" w:rsidRPr="008335C8">
        <w:rPr>
          <w:rFonts w:ascii="Arial" w:hAnsi="Arial" w:cs="Arial"/>
          <w:sz w:val="22"/>
          <w:szCs w:val="22"/>
        </w:rPr>
        <w:t xml:space="preserve">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rsidR="00DC4922" w:rsidRPr="008335C8" w:rsidRDefault="00C538FD" w:rsidP="00B376BE">
      <w:pPr>
        <w:numPr>
          <w:ilvl w:val="0"/>
          <w:numId w:val="18"/>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w:t>
      </w:r>
      <w:r w:rsidR="00DC4922" w:rsidRPr="008335C8">
        <w:rPr>
          <w:rFonts w:ascii="Arial" w:hAnsi="Arial" w:cs="Arial"/>
          <w:sz w:val="22"/>
          <w:szCs w:val="22"/>
        </w:rPr>
        <w:t xml:space="preserve">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rsidR="00DC4922" w:rsidRDefault="00DC4922" w:rsidP="00617BF1">
      <w:pPr>
        <w:spacing w:line="259" w:lineRule="auto"/>
        <w:ind w:left="283"/>
        <w:jc w:val="both"/>
      </w:pPr>
      <w:r>
        <w:t xml:space="preserve"> </w:t>
      </w:r>
    </w:p>
    <w:p w:rsidR="00DC4922" w:rsidRPr="008335C8" w:rsidRDefault="00DC4922" w:rsidP="00617BF1">
      <w:pPr>
        <w:pStyle w:val="Nagwek2"/>
        <w:tabs>
          <w:tab w:val="center" w:pos="1434"/>
        </w:tabs>
        <w:spacing w:after="230" w:line="259" w:lineRule="auto"/>
        <w:jc w:val="both"/>
        <w:rPr>
          <w:b w:val="0"/>
          <w:sz w:val="22"/>
          <w:szCs w:val="22"/>
          <w:u w:val="none"/>
        </w:rPr>
      </w:pPr>
      <w:r w:rsidRPr="008335C8">
        <w:rPr>
          <w:b w:val="0"/>
          <w:sz w:val="22"/>
          <w:szCs w:val="22"/>
          <w:u w:val="none"/>
        </w:rPr>
        <w:t xml:space="preserve">I. </w:t>
      </w:r>
      <w:r w:rsidRPr="008335C8">
        <w:rPr>
          <w:b w:val="0"/>
          <w:sz w:val="22"/>
          <w:szCs w:val="22"/>
          <w:u w:val="none"/>
        </w:rPr>
        <w:tab/>
        <w:t>BENEFICJENT RZECZYWISTY</w:t>
      </w:r>
    </w:p>
    <w:p w:rsidR="00DC4922" w:rsidRPr="008335C8" w:rsidRDefault="00DC4922" w:rsidP="00617BF1">
      <w:pPr>
        <w:spacing w:after="215"/>
        <w:ind w:left="-5"/>
        <w:jc w:val="both"/>
        <w:rPr>
          <w:rFonts w:ascii="Arial" w:hAnsi="Arial" w:cs="Arial"/>
          <w:sz w:val="22"/>
          <w:szCs w:val="22"/>
        </w:rPr>
      </w:pPr>
      <w:r w:rsidRPr="008335C8">
        <w:rPr>
          <w:rFonts w:ascii="Arial" w:hAnsi="Arial" w:cs="Arial"/>
          <w:sz w:val="22"/>
          <w:szCs w:val="22"/>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792515" w:rsidRDefault="007D2A65" w:rsidP="00617BF1">
      <w:pPr>
        <w:spacing w:after="100"/>
        <w:ind w:left="284" w:hanging="284"/>
        <w:jc w:val="both"/>
        <w:rPr>
          <w:rFonts w:ascii="Arial" w:hAnsi="Arial" w:cs="Arial"/>
          <w:sz w:val="22"/>
          <w:szCs w:val="22"/>
        </w:rPr>
      </w:pPr>
      <w:r>
        <w:rPr>
          <w:rFonts w:ascii="Arial" w:hAnsi="Arial" w:cs="Arial"/>
          <w:sz w:val="22"/>
          <w:szCs w:val="22"/>
        </w:rPr>
        <w:t>1.</w:t>
      </w:r>
      <w:r w:rsidR="008E7C97">
        <w:rPr>
          <w:rFonts w:ascii="Arial" w:hAnsi="Arial" w:cs="Arial"/>
          <w:sz w:val="22"/>
          <w:szCs w:val="22"/>
        </w:rPr>
        <w:t xml:space="preserve">  </w:t>
      </w:r>
      <w:r w:rsidR="00DC4922" w:rsidRPr="008335C8">
        <w:rPr>
          <w:rFonts w:ascii="Arial" w:hAnsi="Arial" w:cs="Arial"/>
          <w:sz w:val="22"/>
          <w:szCs w:val="22"/>
        </w:rPr>
        <w:t xml:space="preserve">W przypadku osoby prawnej innej niż spółka, której papiery wartościowe są dopuszczone do obrotu na rynku regulowanym podlegającym wymogom ujawniania informacji wynikającym </w:t>
      </w:r>
      <w:r w:rsidR="00617BF1">
        <w:rPr>
          <w:rFonts w:ascii="Arial" w:hAnsi="Arial" w:cs="Arial"/>
          <w:sz w:val="22"/>
          <w:szCs w:val="22"/>
        </w:rPr>
        <w:br/>
      </w:r>
      <w:r w:rsidR="00DC4922" w:rsidRPr="008335C8">
        <w:rPr>
          <w:rFonts w:ascii="Arial" w:hAnsi="Arial" w:cs="Arial"/>
          <w:sz w:val="22"/>
          <w:szCs w:val="22"/>
        </w:rPr>
        <w:t xml:space="preserve">z przepisów prawa Unii Europejskiej lub odpowiadających im przepisów prawa państwa trzeciego Beneficjentem rzeczywistym jest: </w:t>
      </w:r>
    </w:p>
    <w:p w:rsidR="000B1085" w:rsidRDefault="00DC4922" w:rsidP="000B1085">
      <w:pPr>
        <w:pStyle w:val="Akapitzlist"/>
        <w:numPr>
          <w:ilvl w:val="0"/>
          <w:numId w:val="20"/>
        </w:numPr>
        <w:spacing w:after="100" w:line="269" w:lineRule="auto"/>
        <w:jc w:val="both"/>
        <w:rPr>
          <w:rFonts w:ascii="Arial" w:hAnsi="Arial" w:cs="Arial"/>
          <w:sz w:val="22"/>
          <w:szCs w:val="22"/>
        </w:rPr>
      </w:pPr>
      <w:r w:rsidRPr="000B1085">
        <w:rPr>
          <w:rFonts w:ascii="Arial" w:hAnsi="Arial" w:cs="Arial"/>
          <w:sz w:val="22"/>
          <w:szCs w:val="22"/>
        </w:rPr>
        <w:t xml:space="preserve">osoba fizyczna będącą udziałowcem lub akcjonariuszem, której przysługuje prawo własności więcej niż 25% ogólnej liczby udziałów lub akcji tej osoby prawnej,  </w:t>
      </w:r>
    </w:p>
    <w:p w:rsidR="000B1085" w:rsidRDefault="00DC4922" w:rsidP="000B1085">
      <w:pPr>
        <w:pStyle w:val="Akapitzlist"/>
        <w:numPr>
          <w:ilvl w:val="0"/>
          <w:numId w:val="20"/>
        </w:numPr>
        <w:spacing w:after="100" w:line="269" w:lineRule="auto"/>
        <w:jc w:val="both"/>
        <w:rPr>
          <w:rFonts w:ascii="Arial" w:hAnsi="Arial" w:cs="Arial"/>
          <w:sz w:val="22"/>
          <w:szCs w:val="22"/>
        </w:rPr>
      </w:pPr>
      <w:r w:rsidRPr="000B1085">
        <w:rPr>
          <w:rFonts w:ascii="Arial" w:hAnsi="Arial" w:cs="Arial"/>
          <w:sz w:val="22"/>
          <w:szCs w:val="22"/>
        </w:rPr>
        <w:t xml:space="preserve">osoba fizyczna dysponująca więcej niż 25% ogólnej liczby głosów w organie stanowiącym tej osoby prawnej, także jako zastawnik albo użytkownik, lub na podstawie porozumień z innymi uprawnionymi do głosu, </w:t>
      </w:r>
    </w:p>
    <w:p w:rsidR="000B1085" w:rsidRDefault="00DC4922" w:rsidP="000B1085">
      <w:pPr>
        <w:pStyle w:val="Akapitzlist"/>
        <w:numPr>
          <w:ilvl w:val="0"/>
          <w:numId w:val="20"/>
        </w:numPr>
        <w:spacing w:after="100" w:line="269" w:lineRule="auto"/>
        <w:jc w:val="both"/>
        <w:rPr>
          <w:rFonts w:ascii="Arial" w:hAnsi="Arial" w:cs="Arial"/>
          <w:sz w:val="22"/>
          <w:szCs w:val="22"/>
        </w:rPr>
      </w:pPr>
      <w:r w:rsidRPr="000B1085">
        <w:rPr>
          <w:rFonts w:ascii="Arial" w:hAnsi="Arial" w:cs="Arial"/>
          <w:sz w:val="22"/>
          <w:szCs w:val="22"/>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w:t>
      </w:r>
      <w:r w:rsidR="007D20FD" w:rsidRPr="000B1085">
        <w:rPr>
          <w:rFonts w:ascii="Arial" w:hAnsi="Arial" w:cs="Arial"/>
          <w:sz w:val="22"/>
          <w:szCs w:val="22"/>
        </w:rPr>
        <w:br/>
      </w:r>
      <w:r w:rsidRPr="000B1085">
        <w:rPr>
          <w:rFonts w:ascii="Arial" w:hAnsi="Arial" w:cs="Arial"/>
          <w:sz w:val="22"/>
          <w:szCs w:val="22"/>
        </w:rPr>
        <w:t xml:space="preserve">z innymi uprawnionymi do głosu, </w:t>
      </w:r>
    </w:p>
    <w:p w:rsidR="000B1085" w:rsidRDefault="00DC4922" w:rsidP="000B1085">
      <w:pPr>
        <w:pStyle w:val="Akapitzlist"/>
        <w:numPr>
          <w:ilvl w:val="0"/>
          <w:numId w:val="20"/>
        </w:numPr>
        <w:tabs>
          <w:tab w:val="left" w:pos="360"/>
        </w:tabs>
        <w:spacing w:after="100" w:line="269" w:lineRule="auto"/>
        <w:jc w:val="both"/>
        <w:rPr>
          <w:rFonts w:ascii="Arial" w:hAnsi="Arial" w:cs="Arial"/>
          <w:sz w:val="22"/>
          <w:szCs w:val="22"/>
        </w:rPr>
      </w:pPr>
      <w:r w:rsidRPr="000B1085">
        <w:rPr>
          <w:rFonts w:ascii="Arial" w:hAnsi="Arial" w:cs="Arial"/>
          <w:sz w:val="22"/>
          <w:szCs w:val="22"/>
        </w:rPr>
        <w:t xml:space="preserve">osoba fizyczna sprawująca kontrolę nad osobą prawną poprzez posiadanie uprawnień, </w:t>
      </w:r>
      <w:r w:rsidR="007D20FD" w:rsidRPr="000B1085">
        <w:rPr>
          <w:rFonts w:ascii="Arial" w:hAnsi="Arial" w:cs="Arial"/>
          <w:sz w:val="22"/>
          <w:szCs w:val="22"/>
        </w:rPr>
        <w:br/>
      </w:r>
      <w:r w:rsidRPr="000B1085">
        <w:rPr>
          <w:rFonts w:ascii="Arial" w:hAnsi="Arial" w:cs="Arial"/>
          <w:sz w:val="22"/>
          <w:szCs w:val="22"/>
        </w:rPr>
        <w:t>o których mowa w art. 3 ust. 1 pkt</w:t>
      </w:r>
      <w:r w:rsidR="000B1085">
        <w:rPr>
          <w:rFonts w:ascii="Arial" w:hAnsi="Arial" w:cs="Arial"/>
          <w:sz w:val="22"/>
          <w:szCs w:val="22"/>
        </w:rPr>
        <w:t>.</w:t>
      </w:r>
      <w:r w:rsidRPr="000B1085">
        <w:rPr>
          <w:rFonts w:ascii="Arial" w:hAnsi="Arial" w:cs="Arial"/>
          <w:sz w:val="22"/>
          <w:szCs w:val="22"/>
        </w:rPr>
        <w:t xml:space="preserve"> 37 ustawy z dnia 29 września 1994 r. o rachunkowości (Dz. U. z 20</w:t>
      </w:r>
      <w:r w:rsidR="00373928" w:rsidRPr="000B1085">
        <w:rPr>
          <w:rFonts w:ascii="Arial" w:hAnsi="Arial" w:cs="Arial"/>
          <w:sz w:val="22"/>
          <w:szCs w:val="22"/>
        </w:rPr>
        <w:t>23</w:t>
      </w:r>
      <w:r w:rsidRPr="000B1085">
        <w:rPr>
          <w:rFonts w:ascii="Arial" w:hAnsi="Arial" w:cs="Arial"/>
          <w:sz w:val="22"/>
          <w:szCs w:val="22"/>
        </w:rPr>
        <w:t xml:space="preserve"> r. poz. </w:t>
      </w:r>
      <w:r w:rsidR="00373928" w:rsidRPr="000B1085">
        <w:rPr>
          <w:rFonts w:ascii="Arial" w:hAnsi="Arial" w:cs="Arial"/>
          <w:sz w:val="22"/>
          <w:szCs w:val="22"/>
        </w:rPr>
        <w:t>120</w:t>
      </w:r>
      <w:r w:rsidRPr="000B1085">
        <w:rPr>
          <w:rFonts w:ascii="Arial" w:hAnsi="Arial" w:cs="Arial"/>
          <w:sz w:val="22"/>
          <w:szCs w:val="22"/>
        </w:rPr>
        <w:t>) tj. osoba fizyczna sprawująca kontrolę  poprzez posiadanie uprawnień identycznych co jednostka dominująca, lub,</w:t>
      </w:r>
    </w:p>
    <w:p w:rsidR="00DC4922" w:rsidRDefault="00DC4922" w:rsidP="000B1085">
      <w:pPr>
        <w:pStyle w:val="Akapitzlist"/>
        <w:numPr>
          <w:ilvl w:val="0"/>
          <w:numId w:val="20"/>
        </w:numPr>
        <w:spacing w:after="100" w:line="269" w:lineRule="auto"/>
        <w:jc w:val="both"/>
        <w:rPr>
          <w:rFonts w:ascii="Arial" w:hAnsi="Arial" w:cs="Arial"/>
          <w:sz w:val="22"/>
          <w:szCs w:val="22"/>
        </w:rPr>
      </w:pPr>
      <w:r w:rsidRPr="000B1085">
        <w:rPr>
          <w:rFonts w:ascii="Arial" w:hAnsi="Arial" w:cs="Arial"/>
          <w:sz w:val="22"/>
          <w:szCs w:val="22"/>
        </w:rPr>
        <w:t xml:space="preserve">osoba fizyczna zajmującą wyższe stanowisko kierownicze w przypadku udokumentowanego braku możliwości ustalenia lub wątpliwości co do tożsamości osób fizycznych określonych w </w:t>
      </w:r>
      <w:proofErr w:type="spellStart"/>
      <w:r w:rsidRPr="000B1085">
        <w:rPr>
          <w:rFonts w:ascii="Arial" w:hAnsi="Arial" w:cs="Arial"/>
          <w:sz w:val="22"/>
          <w:szCs w:val="22"/>
        </w:rPr>
        <w:t>tiret</w:t>
      </w:r>
      <w:proofErr w:type="spellEnd"/>
      <w:r w:rsidRPr="000B1085">
        <w:rPr>
          <w:rFonts w:ascii="Arial" w:hAnsi="Arial" w:cs="Arial"/>
          <w:sz w:val="22"/>
          <w:szCs w:val="22"/>
        </w:rPr>
        <w:t xml:space="preserve"> pierwsze - czwarte oraz w przypadku niestwierdzenia podejrzeń prania pieniędzy lub finansowania terroryzmu. </w:t>
      </w:r>
    </w:p>
    <w:p w:rsidR="000B1085" w:rsidRPr="000B1085" w:rsidRDefault="000B1085" w:rsidP="000B1085">
      <w:pPr>
        <w:pStyle w:val="Akapitzlist"/>
        <w:spacing w:after="100" w:line="269" w:lineRule="auto"/>
        <w:jc w:val="both"/>
        <w:rPr>
          <w:rFonts w:ascii="Arial" w:hAnsi="Arial" w:cs="Arial"/>
          <w:sz w:val="22"/>
          <w:szCs w:val="22"/>
        </w:rPr>
      </w:pPr>
    </w:p>
    <w:p w:rsidR="00DC4922" w:rsidRPr="008335C8" w:rsidRDefault="00DC4922" w:rsidP="00617BF1">
      <w:pPr>
        <w:spacing w:after="100"/>
        <w:ind w:left="-6"/>
        <w:jc w:val="both"/>
        <w:rPr>
          <w:rFonts w:ascii="Arial" w:hAnsi="Arial" w:cs="Arial"/>
          <w:sz w:val="22"/>
          <w:szCs w:val="22"/>
        </w:rPr>
      </w:pPr>
      <w:r w:rsidRPr="008335C8">
        <w:rPr>
          <w:rFonts w:ascii="Arial" w:hAnsi="Arial" w:cs="Arial"/>
          <w:sz w:val="22"/>
          <w:szCs w:val="22"/>
        </w:rPr>
        <w:lastRenderedPageBreak/>
        <w:t xml:space="preserve">2.  W przypadku trustu Beneficjentem rzeczywistym jest: </w:t>
      </w:r>
    </w:p>
    <w:p w:rsidR="00792515" w:rsidRDefault="00DC4922" w:rsidP="00B376BE">
      <w:pPr>
        <w:numPr>
          <w:ilvl w:val="0"/>
          <w:numId w:val="20"/>
        </w:numPr>
        <w:suppressAutoHyphens w:val="0"/>
        <w:spacing w:after="100" w:line="269" w:lineRule="auto"/>
        <w:ind w:left="709" w:hanging="283"/>
        <w:jc w:val="both"/>
        <w:rPr>
          <w:rFonts w:ascii="Arial" w:hAnsi="Arial" w:cs="Arial"/>
          <w:sz w:val="22"/>
          <w:szCs w:val="22"/>
        </w:rPr>
      </w:pPr>
      <w:r w:rsidRPr="008335C8">
        <w:rPr>
          <w:rFonts w:ascii="Arial" w:hAnsi="Arial" w:cs="Arial"/>
          <w:sz w:val="22"/>
          <w:szCs w:val="22"/>
        </w:rPr>
        <w:t xml:space="preserve">założyciel, </w:t>
      </w:r>
    </w:p>
    <w:p w:rsidR="00792515" w:rsidRDefault="00DC4922" w:rsidP="00B376BE">
      <w:pPr>
        <w:numPr>
          <w:ilvl w:val="0"/>
          <w:numId w:val="20"/>
        </w:numPr>
        <w:suppressAutoHyphens w:val="0"/>
        <w:spacing w:after="100" w:line="269" w:lineRule="auto"/>
        <w:ind w:left="709" w:hanging="283"/>
        <w:jc w:val="both"/>
        <w:rPr>
          <w:rFonts w:ascii="Arial" w:hAnsi="Arial" w:cs="Arial"/>
          <w:sz w:val="22"/>
          <w:szCs w:val="22"/>
        </w:rPr>
      </w:pPr>
      <w:r w:rsidRPr="00792515">
        <w:rPr>
          <w:rFonts w:ascii="Arial" w:hAnsi="Arial" w:cs="Arial"/>
          <w:sz w:val="22"/>
          <w:szCs w:val="22"/>
        </w:rPr>
        <w:t xml:space="preserve">powiernik, </w:t>
      </w:r>
    </w:p>
    <w:p w:rsidR="007E5FCE" w:rsidRDefault="00DC4922" w:rsidP="007E5FCE">
      <w:pPr>
        <w:numPr>
          <w:ilvl w:val="0"/>
          <w:numId w:val="20"/>
        </w:numPr>
        <w:suppressAutoHyphens w:val="0"/>
        <w:spacing w:after="100" w:line="269" w:lineRule="auto"/>
        <w:ind w:left="709" w:hanging="283"/>
        <w:jc w:val="both"/>
        <w:rPr>
          <w:rFonts w:ascii="Arial" w:hAnsi="Arial" w:cs="Arial"/>
          <w:sz w:val="22"/>
          <w:szCs w:val="22"/>
        </w:rPr>
      </w:pPr>
      <w:r w:rsidRPr="00792515">
        <w:rPr>
          <w:rFonts w:ascii="Arial" w:hAnsi="Arial" w:cs="Arial"/>
          <w:sz w:val="22"/>
          <w:szCs w:val="22"/>
        </w:rPr>
        <w:t xml:space="preserve">nadzorca, jeżeli został ustanowiony, </w:t>
      </w:r>
    </w:p>
    <w:p w:rsidR="007E5FCE" w:rsidRDefault="00DC4922" w:rsidP="007E5FCE">
      <w:pPr>
        <w:numPr>
          <w:ilvl w:val="0"/>
          <w:numId w:val="20"/>
        </w:numPr>
        <w:suppressAutoHyphens w:val="0"/>
        <w:spacing w:after="100" w:line="269" w:lineRule="auto"/>
        <w:ind w:left="709" w:hanging="283"/>
        <w:jc w:val="both"/>
        <w:rPr>
          <w:rFonts w:ascii="Arial" w:hAnsi="Arial" w:cs="Arial"/>
          <w:sz w:val="22"/>
          <w:szCs w:val="22"/>
        </w:rPr>
      </w:pPr>
      <w:r w:rsidRPr="007E5FCE">
        <w:rPr>
          <w:rFonts w:ascii="Arial" w:hAnsi="Arial" w:cs="Arial"/>
          <w:sz w:val="22"/>
          <w:szCs w:val="22"/>
        </w:rPr>
        <w:t xml:space="preserve">beneficjent lub – w przypadku gdy osoby fizyczne czerpiące korzyści z danego trustu nie zostały jeszcze określone – grupa osób, w których głównym interesie powstał lub działa trust, </w:t>
      </w:r>
    </w:p>
    <w:p w:rsidR="007E5FCE" w:rsidRDefault="00DC4922" w:rsidP="007E5FCE">
      <w:pPr>
        <w:numPr>
          <w:ilvl w:val="0"/>
          <w:numId w:val="20"/>
        </w:numPr>
        <w:suppressAutoHyphens w:val="0"/>
        <w:spacing w:after="100" w:line="269" w:lineRule="auto"/>
        <w:ind w:left="709" w:hanging="283"/>
        <w:jc w:val="both"/>
        <w:rPr>
          <w:rFonts w:ascii="Arial" w:hAnsi="Arial" w:cs="Arial"/>
          <w:sz w:val="22"/>
          <w:szCs w:val="22"/>
        </w:rPr>
      </w:pPr>
      <w:r w:rsidRPr="007E5FCE">
        <w:rPr>
          <w:rFonts w:ascii="Arial" w:hAnsi="Arial" w:cs="Arial"/>
          <w:sz w:val="22"/>
          <w:szCs w:val="22"/>
        </w:rPr>
        <w:t xml:space="preserve">inna osoba fizyczna sprawująca kontrolę nad trustem, </w:t>
      </w:r>
    </w:p>
    <w:p w:rsidR="00DC4922" w:rsidRPr="007E5FCE" w:rsidRDefault="00DC4922" w:rsidP="007E5FCE">
      <w:pPr>
        <w:numPr>
          <w:ilvl w:val="0"/>
          <w:numId w:val="20"/>
        </w:numPr>
        <w:suppressAutoHyphens w:val="0"/>
        <w:spacing w:after="100" w:line="269" w:lineRule="auto"/>
        <w:ind w:left="709" w:hanging="283"/>
        <w:jc w:val="both"/>
        <w:rPr>
          <w:rFonts w:ascii="Arial" w:hAnsi="Arial" w:cs="Arial"/>
          <w:sz w:val="22"/>
          <w:szCs w:val="22"/>
        </w:rPr>
      </w:pPr>
      <w:r w:rsidRPr="007E5FCE">
        <w:rPr>
          <w:rFonts w:ascii="Arial" w:hAnsi="Arial" w:cs="Arial"/>
          <w:sz w:val="22"/>
          <w:szCs w:val="22"/>
        </w:rPr>
        <w:t xml:space="preserve">inna osoba fizyczna posiadająca uprawnienia lub wykonująca obowiązki równoważne </w:t>
      </w:r>
      <w:r w:rsidR="00617BF1" w:rsidRPr="007E5FCE">
        <w:rPr>
          <w:rFonts w:ascii="Arial" w:hAnsi="Arial" w:cs="Arial"/>
          <w:sz w:val="22"/>
          <w:szCs w:val="22"/>
        </w:rPr>
        <w:br/>
      </w:r>
      <w:r w:rsidRPr="007E5FCE">
        <w:rPr>
          <w:rFonts w:ascii="Arial" w:hAnsi="Arial" w:cs="Arial"/>
          <w:sz w:val="22"/>
          <w:szCs w:val="22"/>
        </w:rPr>
        <w:t xml:space="preserve">z określonymi w </w:t>
      </w:r>
      <w:proofErr w:type="spellStart"/>
      <w:r w:rsidRPr="007E5FCE">
        <w:rPr>
          <w:rFonts w:ascii="Arial" w:hAnsi="Arial" w:cs="Arial"/>
          <w:sz w:val="22"/>
          <w:szCs w:val="22"/>
        </w:rPr>
        <w:t>tiret</w:t>
      </w:r>
      <w:proofErr w:type="spellEnd"/>
      <w:r w:rsidRPr="007E5FCE">
        <w:rPr>
          <w:rFonts w:ascii="Arial" w:hAnsi="Arial" w:cs="Arial"/>
          <w:sz w:val="22"/>
          <w:szCs w:val="22"/>
        </w:rPr>
        <w:t xml:space="preserve"> pierwsze - piąte. </w:t>
      </w:r>
    </w:p>
    <w:p w:rsidR="00DC4922" w:rsidRPr="008335C8" w:rsidRDefault="00792515" w:rsidP="000B1085">
      <w:pPr>
        <w:suppressAutoHyphens w:val="0"/>
        <w:spacing w:after="100" w:line="269" w:lineRule="auto"/>
        <w:ind w:left="284" w:hanging="278"/>
        <w:jc w:val="both"/>
        <w:rPr>
          <w:rFonts w:ascii="Arial" w:hAnsi="Arial" w:cs="Arial"/>
          <w:sz w:val="22"/>
          <w:szCs w:val="22"/>
        </w:rPr>
      </w:pPr>
      <w:r>
        <w:rPr>
          <w:rFonts w:ascii="Arial" w:hAnsi="Arial" w:cs="Arial"/>
          <w:sz w:val="22"/>
          <w:szCs w:val="22"/>
        </w:rPr>
        <w:t xml:space="preserve">3. </w:t>
      </w:r>
      <w:r w:rsidR="00DC4922" w:rsidRPr="008335C8">
        <w:rPr>
          <w:rFonts w:ascii="Arial" w:hAnsi="Arial" w:cs="Arial"/>
          <w:sz w:val="22"/>
          <w:szCs w:val="22"/>
        </w:rPr>
        <w:t xml:space="preserve">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 </w:t>
      </w:r>
    </w:p>
    <w:p w:rsidR="00DC4922" w:rsidRDefault="00DC4922" w:rsidP="00DC4922">
      <w:pPr>
        <w:spacing w:line="259" w:lineRule="auto"/>
        <w:ind w:left="566"/>
      </w:pPr>
      <w:r>
        <w:t xml:space="preserve"> </w:t>
      </w:r>
    </w:p>
    <w:p w:rsidR="0012484E" w:rsidRPr="0012484E" w:rsidRDefault="0012484E" w:rsidP="0012484E"/>
    <w:p w:rsidR="00DC24C6" w:rsidRPr="00DC24C6" w:rsidRDefault="00DC24C6" w:rsidP="00DC24C6"/>
    <w:p w:rsidR="0050120E" w:rsidRDefault="0050120E" w:rsidP="00E04D2F">
      <w:pPr>
        <w:spacing w:after="400"/>
        <w:ind w:right="-58"/>
        <w:rPr>
          <w:rFonts w:ascii="Arial" w:hAnsi="Arial" w:cs="Arial"/>
          <w:sz w:val="22"/>
        </w:rPr>
      </w:pPr>
    </w:p>
    <w:p w:rsidR="00D807A5" w:rsidRPr="007835A6" w:rsidRDefault="00D807A5" w:rsidP="007835A6">
      <w:pPr>
        <w:spacing w:after="1400"/>
        <w:ind w:right="-57"/>
        <w:rPr>
          <w:rFonts w:ascii="Arial" w:hAnsi="Arial" w:cs="Arial"/>
          <w:sz w:val="22"/>
          <w:szCs w:val="22"/>
          <w:lang w:eastAsia="pl-PL"/>
        </w:rPr>
      </w:pPr>
    </w:p>
    <w:p w:rsidR="00DC24C6" w:rsidRDefault="00DC24C6"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A3146B" w:rsidRDefault="00A3146B" w:rsidP="00DC24C6">
      <w:pPr>
        <w:spacing w:after="400"/>
        <w:ind w:right="-58"/>
        <w:jc w:val="right"/>
        <w:rPr>
          <w:rFonts w:ascii="Arial" w:hAnsi="Arial" w:cs="Arial"/>
          <w:b/>
          <w:sz w:val="22"/>
          <w:szCs w:val="22"/>
        </w:rPr>
      </w:pPr>
    </w:p>
    <w:p w:rsidR="00BB73C1" w:rsidRDefault="00BB73C1" w:rsidP="00DC24C6">
      <w:pPr>
        <w:spacing w:after="400"/>
        <w:ind w:right="-58"/>
        <w:jc w:val="right"/>
        <w:rPr>
          <w:rFonts w:ascii="Arial" w:hAnsi="Arial" w:cs="Arial"/>
          <w:b/>
          <w:sz w:val="22"/>
          <w:szCs w:val="22"/>
        </w:rPr>
      </w:pPr>
    </w:p>
    <w:p w:rsidR="00BB73C1" w:rsidRDefault="00BB73C1" w:rsidP="00DC24C6">
      <w:pPr>
        <w:spacing w:after="400"/>
        <w:ind w:right="-58"/>
        <w:jc w:val="right"/>
        <w:rPr>
          <w:rFonts w:ascii="Arial" w:hAnsi="Arial" w:cs="Arial"/>
          <w:b/>
          <w:sz w:val="22"/>
          <w:szCs w:val="22"/>
        </w:rPr>
      </w:pPr>
    </w:p>
    <w:p w:rsidR="001B5B8F" w:rsidRDefault="001B5B8F" w:rsidP="001B5B8F">
      <w:pPr>
        <w:spacing w:after="400"/>
        <w:ind w:right="-58"/>
        <w:rPr>
          <w:rFonts w:ascii="Arial" w:hAnsi="Arial" w:cs="Arial"/>
          <w:b/>
          <w:sz w:val="22"/>
          <w:szCs w:val="22"/>
        </w:rPr>
      </w:pPr>
    </w:p>
    <w:p w:rsidR="00A3146B" w:rsidRPr="001B5B8F" w:rsidRDefault="00A3146B" w:rsidP="00A3146B">
      <w:pPr>
        <w:spacing w:after="400"/>
        <w:ind w:right="-58"/>
        <w:jc w:val="right"/>
        <w:rPr>
          <w:rFonts w:ascii="Arial" w:hAnsi="Arial" w:cs="Arial"/>
          <w:b/>
          <w:sz w:val="22"/>
          <w:szCs w:val="22"/>
        </w:rPr>
      </w:pPr>
      <w:r w:rsidRPr="001B5B8F">
        <w:rPr>
          <w:rFonts w:ascii="Arial" w:hAnsi="Arial" w:cs="Arial"/>
          <w:b/>
          <w:sz w:val="22"/>
          <w:szCs w:val="22"/>
        </w:rPr>
        <w:t>Załącznik nr 6 do Zapytania ofertowego</w:t>
      </w:r>
    </w:p>
    <w:p w:rsidR="001B5B8F" w:rsidRDefault="001B5B8F" w:rsidP="001B5B8F">
      <w:pPr>
        <w:ind w:right="-57"/>
        <w:jc w:val="right"/>
        <w:rPr>
          <w:sz w:val="14"/>
        </w:rPr>
      </w:pPr>
    </w:p>
    <w:p w:rsidR="001B5B8F" w:rsidRDefault="001B5B8F" w:rsidP="001B5B8F">
      <w:pPr>
        <w:ind w:right="-57"/>
        <w:jc w:val="right"/>
        <w:rPr>
          <w:sz w:val="14"/>
        </w:rPr>
      </w:pPr>
    </w:p>
    <w:p w:rsidR="001B5B8F" w:rsidRDefault="001B5B8F" w:rsidP="001B5B8F">
      <w:pPr>
        <w:ind w:right="-57"/>
        <w:jc w:val="right"/>
        <w:rPr>
          <w:sz w:val="14"/>
        </w:rPr>
      </w:pPr>
    </w:p>
    <w:p w:rsidR="001B5B8F" w:rsidRDefault="001B5B8F" w:rsidP="001B5B8F">
      <w:pPr>
        <w:ind w:right="-57"/>
        <w:jc w:val="right"/>
        <w:rPr>
          <w:sz w:val="14"/>
        </w:rPr>
      </w:pPr>
    </w:p>
    <w:p w:rsidR="001B5B8F" w:rsidRPr="001B5B8F" w:rsidRDefault="001B5B8F" w:rsidP="001B5B8F">
      <w:pPr>
        <w:ind w:right="-57"/>
        <w:jc w:val="right"/>
        <w:rPr>
          <w:rFonts w:ascii="Arial" w:hAnsi="Arial" w:cs="Arial"/>
          <w:sz w:val="14"/>
        </w:rPr>
      </w:pPr>
      <w:r w:rsidRPr="001B5B8F">
        <w:rPr>
          <w:rFonts w:ascii="Arial" w:hAnsi="Arial" w:cs="Arial"/>
          <w:sz w:val="14"/>
        </w:rPr>
        <w:t xml:space="preserve">....................................................... </w:t>
      </w:r>
    </w:p>
    <w:p w:rsidR="001B5B8F" w:rsidRPr="001B5B8F" w:rsidRDefault="001B5B8F" w:rsidP="001B5B8F">
      <w:pPr>
        <w:ind w:right="-57"/>
        <w:jc w:val="center"/>
        <w:rPr>
          <w:rFonts w:ascii="Arial" w:hAnsi="Arial" w:cs="Arial"/>
          <w:sz w:val="14"/>
        </w:rPr>
      </w:pPr>
      <w:r>
        <w:rPr>
          <w:rFonts w:ascii="Arial" w:hAnsi="Arial" w:cs="Arial"/>
          <w:sz w:val="14"/>
        </w:rPr>
        <w:t xml:space="preserve">                                                                                                                                                                                       </w:t>
      </w:r>
      <w:r w:rsidRPr="001B5B8F">
        <w:rPr>
          <w:rFonts w:ascii="Arial" w:hAnsi="Arial" w:cs="Arial"/>
          <w:sz w:val="14"/>
        </w:rPr>
        <w:t xml:space="preserve">(miejscowość, data) </w:t>
      </w:r>
    </w:p>
    <w:p w:rsidR="001B5B8F" w:rsidRPr="001B5B8F" w:rsidRDefault="001B5B8F" w:rsidP="001B5B8F">
      <w:pPr>
        <w:ind w:right="-57"/>
        <w:rPr>
          <w:rFonts w:ascii="Arial" w:hAnsi="Arial" w:cs="Arial"/>
          <w:sz w:val="14"/>
        </w:rPr>
      </w:pPr>
      <w:r w:rsidRPr="001B5B8F">
        <w:rPr>
          <w:rFonts w:ascii="Arial" w:hAnsi="Arial" w:cs="Arial"/>
          <w:sz w:val="14"/>
        </w:rPr>
        <w:t>..............................................................................</w:t>
      </w:r>
    </w:p>
    <w:p w:rsidR="00A3146B" w:rsidRPr="001B5B8F" w:rsidRDefault="001B5B8F" w:rsidP="001B5B8F">
      <w:pPr>
        <w:ind w:right="-57"/>
        <w:rPr>
          <w:rFonts w:ascii="Arial" w:hAnsi="Arial" w:cs="Arial"/>
          <w:sz w:val="12"/>
          <w:szCs w:val="22"/>
        </w:rPr>
      </w:pPr>
      <w:r>
        <w:rPr>
          <w:rFonts w:ascii="Arial" w:hAnsi="Arial" w:cs="Arial"/>
          <w:sz w:val="14"/>
        </w:rPr>
        <w:t xml:space="preserve">               </w:t>
      </w:r>
      <w:r w:rsidRPr="001B5B8F">
        <w:rPr>
          <w:rFonts w:ascii="Arial" w:hAnsi="Arial" w:cs="Arial"/>
          <w:sz w:val="14"/>
        </w:rPr>
        <w:t xml:space="preserve"> (pieczęć firmowa Oferenta)</w:t>
      </w:r>
    </w:p>
    <w:p w:rsidR="001B5B8F" w:rsidRPr="001B5B8F" w:rsidRDefault="001B5B8F" w:rsidP="00DC24C6">
      <w:pPr>
        <w:spacing w:after="400"/>
        <w:ind w:right="-58"/>
        <w:jc w:val="right"/>
        <w:rPr>
          <w:rFonts w:ascii="Arial" w:hAnsi="Arial" w:cs="Arial"/>
        </w:rPr>
      </w:pPr>
    </w:p>
    <w:p w:rsidR="001B5B8F" w:rsidRPr="001B5B8F" w:rsidRDefault="001B5B8F" w:rsidP="00DC24C6">
      <w:pPr>
        <w:spacing w:after="400"/>
        <w:ind w:right="-58"/>
        <w:jc w:val="right"/>
        <w:rPr>
          <w:rFonts w:ascii="Arial" w:hAnsi="Arial" w:cs="Arial"/>
        </w:rPr>
      </w:pPr>
    </w:p>
    <w:p w:rsidR="001B5B8F" w:rsidRPr="007B696C" w:rsidRDefault="00A3146B" w:rsidP="001B5B8F">
      <w:pPr>
        <w:spacing w:after="400"/>
        <w:ind w:right="-58"/>
        <w:jc w:val="center"/>
        <w:rPr>
          <w:rFonts w:ascii="Arial" w:hAnsi="Arial" w:cs="Arial"/>
          <w:b/>
        </w:rPr>
      </w:pPr>
      <w:r w:rsidRPr="007B696C">
        <w:rPr>
          <w:rFonts w:ascii="Arial" w:hAnsi="Arial" w:cs="Arial"/>
          <w:b/>
        </w:rPr>
        <w:t>OŚWIADCZENIE</w:t>
      </w:r>
    </w:p>
    <w:p w:rsidR="001B5B8F" w:rsidRPr="001B5B8F" w:rsidRDefault="001B5B8F" w:rsidP="007B696C">
      <w:pPr>
        <w:spacing w:line="360" w:lineRule="auto"/>
        <w:ind w:right="-58"/>
        <w:jc w:val="both"/>
        <w:rPr>
          <w:rFonts w:ascii="Arial" w:hAnsi="Arial" w:cs="Arial"/>
        </w:rPr>
      </w:pPr>
    </w:p>
    <w:p w:rsidR="007B696C" w:rsidRDefault="00A3146B" w:rsidP="007B696C">
      <w:pPr>
        <w:spacing w:line="360" w:lineRule="auto"/>
        <w:ind w:left="8" w:right="-57"/>
        <w:jc w:val="both"/>
        <w:rPr>
          <w:rFonts w:ascii="Arial" w:hAnsi="Arial" w:cs="Arial"/>
          <w:sz w:val="22"/>
          <w:szCs w:val="22"/>
        </w:rPr>
      </w:pPr>
      <w:r w:rsidRPr="001B5B8F">
        <w:rPr>
          <w:rFonts w:ascii="Arial" w:hAnsi="Arial" w:cs="Arial"/>
          <w:sz w:val="22"/>
          <w:szCs w:val="22"/>
        </w:rPr>
        <w:t xml:space="preserve">Działając w imieniu ……………….........................., niniejszym oświadczam, iż akceptuję </w:t>
      </w:r>
      <w:r w:rsidR="001B5B8F" w:rsidRPr="001B5B8F">
        <w:rPr>
          <w:rFonts w:ascii="Arial" w:hAnsi="Arial" w:cs="Arial"/>
          <w:sz w:val="22"/>
          <w:szCs w:val="22"/>
        </w:rPr>
        <w:t xml:space="preserve">                 </w:t>
      </w:r>
      <w:r w:rsidR="001B5B8F">
        <w:rPr>
          <w:rFonts w:ascii="Arial" w:hAnsi="Arial" w:cs="Arial"/>
          <w:sz w:val="22"/>
          <w:szCs w:val="22"/>
        </w:rPr>
        <w:t xml:space="preserve">             </w:t>
      </w:r>
    </w:p>
    <w:p w:rsidR="001B5B8F" w:rsidRPr="001B5B8F" w:rsidRDefault="007B696C" w:rsidP="007B696C">
      <w:pPr>
        <w:spacing w:line="360" w:lineRule="auto"/>
        <w:ind w:left="8" w:right="-57"/>
        <w:jc w:val="both"/>
        <w:rPr>
          <w:rFonts w:ascii="Arial" w:hAnsi="Arial" w:cs="Arial"/>
          <w:sz w:val="14"/>
          <w:szCs w:val="22"/>
        </w:rPr>
      </w:pPr>
      <w:r>
        <w:rPr>
          <w:rFonts w:ascii="Arial" w:hAnsi="Arial" w:cs="Arial"/>
          <w:sz w:val="14"/>
          <w:szCs w:val="22"/>
        </w:rPr>
        <w:t xml:space="preserve">                                                                           </w:t>
      </w:r>
      <w:r w:rsidR="00A3146B" w:rsidRPr="001B5B8F">
        <w:rPr>
          <w:rFonts w:ascii="Arial" w:hAnsi="Arial" w:cs="Arial"/>
          <w:sz w:val="14"/>
          <w:szCs w:val="22"/>
        </w:rPr>
        <w:t>(nazwa firmy)</w:t>
      </w:r>
    </w:p>
    <w:p w:rsidR="007B696C" w:rsidRDefault="007B696C" w:rsidP="007B696C">
      <w:pPr>
        <w:spacing w:line="360" w:lineRule="auto"/>
        <w:ind w:right="-57"/>
        <w:jc w:val="both"/>
        <w:rPr>
          <w:rFonts w:ascii="Arial" w:hAnsi="Arial" w:cs="Arial"/>
          <w:sz w:val="22"/>
          <w:szCs w:val="22"/>
        </w:rPr>
      </w:pPr>
    </w:p>
    <w:p w:rsidR="00A3146B" w:rsidRPr="001B5B8F" w:rsidRDefault="00A3146B" w:rsidP="007B696C">
      <w:pPr>
        <w:spacing w:line="360" w:lineRule="auto"/>
        <w:ind w:right="-57"/>
        <w:jc w:val="both"/>
        <w:rPr>
          <w:rFonts w:ascii="Arial" w:hAnsi="Arial" w:cs="Arial"/>
          <w:sz w:val="22"/>
          <w:szCs w:val="22"/>
        </w:rPr>
      </w:pPr>
      <w:r w:rsidRPr="001B5B8F">
        <w:rPr>
          <w:rFonts w:ascii="Arial" w:hAnsi="Arial" w:cs="Arial"/>
          <w:sz w:val="22"/>
          <w:szCs w:val="22"/>
        </w:rPr>
        <w:t>dołączony do Zapytania ofertowego w postę</w:t>
      </w:r>
      <w:r w:rsidR="001B5B8F" w:rsidRPr="001B5B8F">
        <w:rPr>
          <w:rFonts w:ascii="Arial" w:hAnsi="Arial" w:cs="Arial"/>
          <w:sz w:val="22"/>
          <w:szCs w:val="22"/>
        </w:rPr>
        <w:t>powaniu zakupowym nr ……………………..</w:t>
      </w:r>
      <w:r w:rsidRPr="001B5B8F">
        <w:rPr>
          <w:rFonts w:ascii="Arial" w:hAnsi="Arial" w:cs="Arial"/>
          <w:sz w:val="22"/>
          <w:szCs w:val="22"/>
        </w:rPr>
        <w:t>wzór Umowy bez zastrzeżeń.</w:t>
      </w:r>
    </w:p>
    <w:p w:rsidR="001B5B8F" w:rsidRDefault="001B5B8F" w:rsidP="007B696C">
      <w:pPr>
        <w:spacing w:after="400"/>
        <w:ind w:right="-58"/>
        <w:jc w:val="both"/>
        <w:rPr>
          <w:rFonts w:ascii="Arial" w:hAnsi="Arial" w:cs="Arial"/>
        </w:rPr>
      </w:pPr>
    </w:p>
    <w:p w:rsidR="001B5B8F" w:rsidRDefault="001B5B8F" w:rsidP="00DC24C6">
      <w:pPr>
        <w:spacing w:after="400"/>
        <w:ind w:right="-58"/>
        <w:jc w:val="right"/>
        <w:rPr>
          <w:rFonts w:ascii="Arial" w:hAnsi="Arial" w:cs="Arial"/>
        </w:rPr>
      </w:pPr>
    </w:p>
    <w:p w:rsidR="001B5B8F" w:rsidRDefault="001B5B8F" w:rsidP="00DC24C6">
      <w:pPr>
        <w:spacing w:after="400"/>
        <w:ind w:right="-58"/>
        <w:jc w:val="right"/>
        <w:rPr>
          <w:rFonts w:ascii="Arial" w:hAnsi="Arial" w:cs="Arial"/>
        </w:rPr>
      </w:pPr>
    </w:p>
    <w:p w:rsidR="001B5B8F" w:rsidRPr="001B5B8F" w:rsidRDefault="001B5B8F" w:rsidP="00DC24C6">
      <w:pPr>
        <w:spacing w:after="400"/>
        <w:ind w:right="-58"/>
        <w:jc w:val="right"/>
        <w:rPr>
          <w:rFonts w:ascii="Arial" w:hAnsi="Arial" w:cs="Arial"/>
          <w:sz w:val="22"/>
          <w:szCs w:val="22"/>
        </w:rPr>
      </w:pPr>
    </w:p>
    <w:p w:rsidR="001B5B8F" w:rsidRPr="001B5B8F" w:rsidRDefault="001B5B8F" w:rsidP="001B5B8F">
      <w:pPr>
        <w:ind w:right="-57"/>
        <w:jc w:val="center"/>
        <w:rPr>
          <w:rFonts w:ascii="Arial" w:hAnsi="Arial" w:cs="Arial"/>
          <w:sz w:val="14"/>
        </w:rPr>
      </w:pPr>
      <w:r w:rsidRPr="001B5B8F">
        <w:rPr>
          <w:rFonts w:ascii="Arial" w:hAnsi="Arial" w:cs="Arial"/>
          <w:sz w:val="14"/>
        </w:rPr>
        <w:t xml:space="preserve">                                                                                                              </w:t>
      </w:r>
      <w:r>
        <w:rPr>
          <w:rFonts w:ascii="Arial" w:hAnsi="Arial" w:cs="Arial"/>
          <w:sz w:val="14"/>
        </w:rPr>
        <w:t xml:space="preserve">                                                  </w:t>
      </w:r>
      <w:r w:rsidRPr="001B5B8F">
        <w:rPr>
          <w:rFonts w:ascii="Arial" w:hAnsi="Arial" w:cs="Arial"/>
          <w:sz w:val="14"/>
        </w:rPr>
        <w:t xml:space="preserve">.................................................................... </w:t>
      </w:r>
    </w:p>
    <w:p w:rsidR="00A3146B" w:rsidRPr="001B5B8F" w:rsidRDefault="001B5B8F" w:rsidP="001B5B8F">
      <w:pPr>
        <w:ind w:right="-57"/>
        <w:jc w:val="right"/>
        <w:rPr>
          <w:rFonts w:ascii="Arial" w:hAnsi="Arial" w:cs="Arial"/>
          <w:sz w:val="12"/>
          <w:szCs w:val="22"/>
        </w:rPr>
      </w:pPr>
      <w:r w:rsidRPr="001B5B8F">
        <w:rPr>
          <w:rFonts w:ascii="Arial" w:hAnsi="Arial" w:cs="Arial"/>
          <w:sz w:val="14"/>
        </w:rPr>
        <w:t>(czytelny podpis osoby składającej oświadczenie)</w:t>
      </w:r>
    </w:p>
    <w:p w:rsidR="00A3146B" w:rsidRPr="001B5B8F" w:rsidRDefault="00A3146B" w:rsidP="00DC24C6">
      <w:pPr>
        <w:spacing w:after="400"/>
        <w:ind w:right="-58"/>
        <w:jc w:val="right"/>
        <w:rPr>
          <w:rFonts w:ascii="Arial" w:hAnsi="Arial" w:cs="Arial"/>
          <w:sz w:val="22"/>
          <w:szCs w:val="22"/>
        </w:rPr>
      </w:pPr>
    </w:p>
    <w:p w:rsidR="001B5B8F" w:rsidRPr="001B5B8F" w:rsidRDefault="001B5B8F" w:rsidP="00DC24C6">
      <w:pPr>
        <w:spacing w:after="400"/>
        <w:ind w:right="-58"/>
        <w:jc w:val="right"/>
        <w:rPr>
          <w:rFonts w:ascii="Arial" w:hAnsi="Arial" w:cs="Arial"/>
          <w:sz w:val="22"/>
          <w:szCs w:val="22"/>
        </w:rPr>
      </w:pPr>
    </w:p>
    <w:p w:rsidR="001B5B8F" w:rsidRDefault="001B5B8F" w:rsidP="00DC24C6">
      <w:pPr>
        <w:spacing w:after="400"/>
        <w:ind w:right="-58"/>
        <w:jc w:val="right"/>
        <w:rPr>
          <w:rFonts w:ascii="Arial" w:hAnsi="Arial" w:cs="Arial"/>
          <w:sz w:val="22"/>
          <w:szCs w:val="22"/>
        </w:rPr>
      </w:pPr>
    </w:p>
    <w:p w:rsidR="007B696C" w:rsidRDefault="007B696C" w:rsidP="00DC24C6">
      <w:pPr>
        <w:spacing w:after="400"/>
        <w:ind w:right="-58"/>
        <w:jc w:val="right"/>
        <w:rPr>
          <w:rFonts w:ascii="Arial" w:hAnsi="Arial" w:cs="Arial"/>
          <w:sz w:val="22"/>
          <w:szCs w:val="22"/>
        </w:rPr>
      </w:pPr>
    </w:p>
    <w:p w:rsidR="007B696C" w:rsidRDefault="007B696C" w:rsidP="00DC24C6">
      <w:pPr>
        <w:spacing w:after="400"/>
        <w:ind w:right="-58"/>
        <w:jc w:val="right"/>
        <w:rPr>
          <w:rFonts w:ascii="Arial" w:hAnsi="Arial" w:cs="Arial"/>
          <w:sz w:val="22"/>
          <w:szCs w:val="22"/>
        </w:rPr>
      </w:pPr>
    </w:p>
    <w:p w:rsidR="007B696C" w:rsidRDefault="007B696C" w:rsidP="00DC24C6">
      <w:pPr>
        <w:spacing w:after="400"/>
        <w:ind w:right="-58"/>
        <w:jc w:val="right"/>
        <w:rPr>
          <w:rFonts w:ascii="Arial" w:hAnsi="Arial" w:cs="Arial"/>
          <w:sz w:val="22"/>
          <w:szCs w:val="22"/>
        </w:rPr>
      </w:pPr>
    </w:p>
    <w:p w:rsidR="007B696C" w:rsidRDefault="007B696C" w:rsidP="00DC24C6">
      <w:pPr>
        <w:spacing w:after="400"/>
        <w:ind w:right="-58"/>
        <w:jc w:val="right"/>
        <w:rPr>
          <w:rFonts w:ascii="Arial" w:hAnsi="Arial" w:cs="Arial"/>
          <w:sz w:val="22"/>
          <w:szCs w:val="22"/>
        </w:rPr>
      </w:pPr>
    </w:p>
    <w:p w:rsidR="00A3146B" w:rsidRPr="00DC24C6" w:rsidRDefault="00A3146B" w:rsidP="00DC24C6">
      <w:pPr>
        <w:spacing w:after="400"/>
        <w:ind w:right="-58"/>
        <w:jc w:val="right"/>
        <w:rPr>
          <w:rFonts w:ascii="Arial" w:hAnsi="Arial" w:cs="Arial"/>
          <w:b/>
          <w:sz w:val="22"/>
          <w:szCs w:val="22"/>
        </w:rPr>
      </w:pPr>
    </w:p>
    <w:sectPr w:rsidR="00A3146B" w:rsidRPr="00DC24C6" w:rsidSect="00213B4F">
      <w:headerReference w:type="default" r:id="rId11"/>
      <w:footerReference w:type="default" r:id="rId12"/>
      <w:footnotePr>
        <w:pos w:val="beneathText"/>
      </w:footnotePr>
      <w:type w:val="continuous"/>
      <w:pgSz w:w="11905" w:h="16837"/>
      <w:pgMar w:top="993" w:right="1273" w:bottom="764" w:left="13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ACB" w:rsidRDefault="00066ACB">
      <w:r>
        <w:separator/>
      </w:r>
    </w:p>
  </w:endnote>
  <w:endnote w:type="continuationSeparator" w:id="0">
    <w:p w:rsidR="00066ACB" w:rsidRDefault="0006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any AMT">
    <w:altName w:val="Arial"/>
    <w:charset w:val="EE"/>
    <w:family w:val="swiss"/>
    <w:pitch w:val="variable"/>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Palatino">
    <w:altName w:val="Book Antiqua"/>
    <w:charset w:val="EE"/>
    <w:family w:val="roman"/>
    <w:pitch w:val="variable"/>
    <w:sig w:usb0="00000007" w:usb1="00000000" w:usb2="00000000" w:usb3="00000000" w:csb0="00000093"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ABC" w:rsidRPr="002071DE" w:rsidRDefault="00893ABC" w:rsidP="002071DE">
    <w:pPr>
      <w:pStyle w:val="Stopka"/>
      <w:pBdr>
        <w:top w:val="single" w:sz="4" w:space="0" w:color="auto"/>
      </w:pBdr>
      <w:jc w:val="center"/>
      <w:rPr>
        <w:rFonts w:ascii="Arial" w:eastAsia="Arial Unicode MS" w:hAnsi="Arial" w:cs="Arial"/>
        <w:bCs/>
        <w:sz w:val="20"/>
      </w:rPr>
    </w:pPr>
    <w:r w:rsidRPr="006F54E0">
      <w:rPr>
        <w:rFonts w:ascii="Arial" w:hAnsi="Arial" w:cs="Arial"/>
        <w:sz w:val="20"/>
      </w:rPr>
      <w:t xml:space="preserve">Zapytanie </w:t>
    </w:r>
    <w:r w:rsidRPr="00FA4525">
      <w:rPr>
        <w:rFonts w:ascii="Arial" w:hAnsi="Arial" w:cs="Arial"/>
        <w:sz w:val="20"/>
      </w:rPr>
      <w:t xml:space="preserve">ofertowe </w:t>
    </w:r>
    <w:r w:rsidR="00854A85">
      <w:rPr>
        <w:rFonts w:ascii="Arial" w:eastAsia="Arial Unicode MS" w:hAnsi="Arial" w:cs="Arial"/>
        <w:bCs/>
        <w:sz w:val="20"/>
      </w:rPr>
      <w:t xml:space="preserve">nr </w:t>
    </w:r>
    <w:r w:rsidR="002071DE" w:rsidRPr="002071DE">
      <w:rPr>
        <w:rFonts w:ascii="Arial" w:eastAsia="Arial Unicode MS" w:hAnsi="Arial" w:cs="Arial"/>
        <w:bCs/>
        <w:sz w:val="20"/>
      </w:rPr>
      <w:t>OCH/2/000039/25</w:t>
    </w:r>
  </w:p>
  <w:p w:rsidR="00697FA9" w:rsidRPr="001632A1" w:rsidRDefault="00697FA9" w:rsidP="00893ABC">
    <w:pPr>
      <w:pStyle w:val="Stopka"/>
      <w:pBdr>
        <w:top w:val="single" w:sz="4" w:space="0" w:color="auto"/>
      </w:pBdr>
      <w:jc w:val="right"/>
      <w:rPr>
        <w:rFonts w:ascii="Arial" w:hAnsi="Arial" w:cs="Arial"/>
        <w:sz w:val="20"/>
      </w:rPr>
    </w:pPr>
    <w:r w:rsidRPr="001632A1">
      <w:rPr>
        <w:rFonts w:ascii="Arial" w:hAnsi="Arial" w:cs="Arial"/>
        <w:sz w:val="18"/>
        <w:szCs w:val="18"/>
      </w:rPr>
      <w:t xml:space="preserve">Strona </w:t>
    </w:r>
    <w:r w:rsidRPr="001632A1">
      <w:rPr>
        <w:rFonts w:ascii="Arial" w:hAnsi="Arial" w:cs="Arial"/>
        <w:sz w:val="18"/>
        <w:szCs w:val="18"/>
      </w:rPr>
      <w:fldChar w:fldCharType="begin"/>
    </w:r>
    <w:r w:rsidRPr="001632A1">
      <w:rPr>
        <w:rFonts w:ascii="Arial" w:hAnsi="Arial" w:cs="Arial"/>
        <w:sz w:val="18"/>
        <w:szCs w:val="18"/>
      </w:rPr>
      <w:instrText xml:space="preserve"> PAGE </w:instrText>
    </w:r>
    <w:r w:rsidRPr="001632A1">
      <w:rPr>
        <w:rFonts w:ascii="Arial" w:hAnsi="Arial" w:cs="Arial"/>
        <w:sz w:val="18"/>
        <w:szCs w:val="18"/>
      </w:rPr>
      <w:fldChar w:fldCharType="separate"/>
    </w:r>
    <w:r w:rsidR="00BB73C1">
      <w:rPr>
        <w:rFonts w:ascii="Arial" w:hAnsi="Arial" w:cs="Arial"/>
        <w:noProof/>
        <w:sz w:val="18"/>
        <w:szCs w:val="18"/>
      </w:rPr>
      <w:t>4</w:t>
    </w:r>
    <w:r w:rsidRPr="001632A1">
      <w:rPr>
        <w:rFonts w:ascii="Arial" w:hAnsi="Arial" w:cs="Arial"/>
        <w:sz w:val="18"/>
        <w:szCs w:val="18"/>
      </w:rPr>
      <w:fldChar w:fldCharType="end"/>
    </w:r>
    <w:r w:rsidRPr="001632A1">
      <w:rPr>
        <w:rFonts w:ascii="Arial" w:hAnsi="Arial" w:cs="Arial"/>
        <w:sz w:val="18"/>
        <w:szCs w:val="18"/>
      </w:rPr>
      <w:t xml:space="preserve"> z </w:t>
    </w:r>
    <w:r w:rsidRPr="001632A1">
      <w:rPr>
        <w:rFonts w:ascii="Arial" w:hAnsi="Arial" w:cs="Arial"/>
        <w:sz w:val="18"/>
        <w:szCs w:val="18"/>
      </w:rPr>
      <w:fldChar w:fldCharType="begin"/>
    </w:r>
    <w:r w:rsidRPr="001632A1">
      <w:rPr>
        <w:rFonts w:ascii="Arial" w:hAnsi="Arial" w:cs="Arial"/>
        <w:sz w:val="18"/>
        <w:szCs w:val="18"/>
      </w:rPr>
      <w:instrText xml:space="preserve"> NUMPAGES \*Arabic </w:instrText>
    </w:r>
    <w:r w:rsidRPr="001632A1">
      <w:rPr>
        <w:rFonts w:ascii="Arial" w:hAnsi="Arial" w:cs="Arial"/>
        <w:sz w:val="18"/>
        <w:szCs w:val="18"/>
      </w:rPr>
      <w:fldChar w:fldCharType="separate"/>
    </w:r>
    <w:r w:rsidR="00BB73C1">
      <w:rPr>
        <w:rFonts w:ascii="Arial" w:hAnsi="Arial" w:cs="Arial"/>
        <w:noProof/>
        <w:sz w:val="18"/>
        <w:szCs w:val="18"/>
      </w:rPr>
      <w:t>16</w:t>
    </w:r>
    <w:r w:rsidRPr="001632A1">
      <w:rPr>
        <w:rFonts w:ascii="Arial" w:hAnsi="Arial" w:cs="Arial"/>
        <w:sz w:val="18"/>
        <w:szCs w:val="18"/>
      </w:rPr>
      <w:fldChar w:fldCharType="end"/>
    </w:r>
  </w:p>
  <w:p w:rsidR="00697FA9" w:rsidRPr="00697FA9" w:rsidRDefault="00697FA9" w:rsidP="00697FA9">
    <w:pPr>
      <w:pStyle w:val="Stopka"/>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ACB" w:rsidRDefault="00066ACB">
      <w:r>
        <w:separator/>
      </w:r>
    </w:p>
  </w:footnote>
  <w:footnote w:type="continuationSeparator" w:id="0">
    <w:p w:rsidR="00066ACB" w:rsidRDefault="00066ACB">
      <w:r>
        <w:continuationSeparator/>
      </w:r>
    </w:p>
  </w:footnote>
  <w:footnote w:id="1">
    <w:p w:rsidR="001F44B8" w:rsidRPr="00E407D3" w:rsidRDefault="001F44B8" w:rsidP="001F44B8">
      <w:pPr>
        <w:pStyle w:val="Tekstprzypisudolnego"/>
        <w:jc w:val="both"/>
        <w:rPr>
          <w:rFonts w:ascii="Arial" w:hAnsi="Arial" w:cs="Arial"/>
          <w:sz w:val="15"/>
          <w:szCs w:val="15"/>
        </w:rPr>
      </w:pPr>
      <w:r w:rsidRPr="00E407D3">
        <w:rPr>
          <w:rStyle w:val="Odwoanieprzypisudolnego"/>
          <w:rFonts w:ascii="Arial" w:hAnsi="Arial" w:cs="Arial"/>
          <w:sz w:val="15"/>
          <w:szCs w:val="15"/>
        </w:rPr>
        <w:footnoteRef/>
      </w:r>
      <w:r w:rsidRPr="00E407D3">
        <w:rPr>
          <w:rFonts w:ascii="Arial" w:hAnsi="Arial" w:cs="Arial"/>
          <w:sz w:val="15"/>
          <w:szCs w:val="15"/>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827" w:rsidRDefault="00516827">
    <w:pPr>
      <w:pStyle w:val="Nagwek10"/>
      <w:pBdr>
        <w:bottom w:val="single" w:sz="4" w:space="3" w:color="000000"/>
      </w:pBdr>
      <w:jc w:val="center"/>
      <w:rPr>
        <w:rFonts w:ascii="Arial" w:hAnsi="Arial" w:cs="Arial"/>
        <w:color w:val="0000FF"/>
        <w:sz w:val="20"/>
      </w:rPr>
    </w:pPr>
    <w:r>
      <w:rPr>
        <w:rFonts w:ascii="Arial" w:hAnsi="Arial" w:cs="Arial"/>
        <w:color w:val="0000FF"/>
        <w:sz w:val="20"/>
      </w:rPr>
      <w:t>O</w:t>
    </w:r>
    <w:r w:rsidR="0021402D">
      <w:rPr>
        <w:rFonts w:ascii="Arial" w:hAnsi="Arial" w:cs="Arial"/>
        <w:color w:val="0000FF"/>
        <w:sz w:val="20"/>
      </w:rPr>
      <w:t>RLEN Ochrona S</w:t>
    </w:r>
    <w:r>
      <w:rPr>
        <w:rFonts w:ascii="Arial" w:hAnsi="Arial" w:cs="Arial"/>
        <w:color w:val="0000FF"/>
        <w:sz w:val="20"/>
      </w:rPr>
      <w:t>p. z o.o.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7F8FE2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FFFFFF88"/>
    <w:multiLevelType w:val="singleLevel"/>
    <w:tmpl w:val="FC920A76"/>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0000001"/>
    <w:lvl w:ilvl="0">
      <w:start w:val="1"/>
      <w:numFmt w:val="upperRoman"/>
      <w:pStyle w:val="Nagwek4"/>
      <w:lvlText w:val="%1."/>
      <w:lvlJc w:val="left"/>
      <w:pPr>
        <w:tabs>
          <w:tab w:val="num" w:pos="360"/>
        </w:tabs>
        <w:ind w:left="360" w:hanging="360"/>
      </w:pPr>
      <w:rPr>
        <w:b/>
        <w:i w:val="0"/>
        <w:sz w:val="28"/>
      </w:rPr>
    </w:lvl>
  </w:abstractNum>
  <w:abstractNum w:abstractNumId="2" w15:restartNumberingAfterBreak="0">
    <w:nsid w:val="00000003"/>
    <w:multiLevelType w:val="singleLevel"/>
    <w:tmpl w:val="00000003"/>
    <w:name w:val="WW8Num5"/>
    <w:lvl w:ilvl="0">
      <w:start w:val="1"/>
      <w:numFmt w:val="decimal"/>
      <w:lvlText w:val="%1."/>
      <w:lvlJc w:val="left"/>
      <w:pPr>
        <w:tabs>
          <w:tab w:val="num" w:pos="720"/>
        </w:tabs>
        <w:ind w:left="720" w:hanging="360"/>
      </w:pPr>
      <w:rPr>
        <w:rFonts w:ascii="Arial" w:hAnsi="Arial" w:cs="Arial"/>
        <w:b w:val="0"/>
        <w:sz w:val="22"/>
        <w:szCs w:val="22"/>
      </w:rPr>
    </w:lvl>
  </w:abstractNum>
  <w:abstractNum w:abstractNumId="3" w15:restartNumberingAfterBreak="0">
    <w:nsid w:val="00000004"/>
    <w:multiLevelType w:val="singleLevel"/>
    <w:tmpl w:val="00000004"/>
    <w:name w:val="WW8Num6"/>
    <w:lvl w:ilvl="0">
      <w:start w:val="1"/>
      <w:numFmt w:val="decimal"/>
      <w:lvlText w:val="%1."/>
      <w:lvlJc w:val="left"/>
      <w:pPr>
        <w:tabs>
          <w:tab w:val="num" w:pos="720"/>
        </w:tabs>
        <w:ind w:left="720" w:hanging="360"/>
      </w:pPr>
      <w:rPr>
        <w:u w:val="none"/>
      </w:rPr>
    </w:lvl>
  </w:abstractNum>
  <w:abstractNum w:abstractNumId="4" w15:restartNumberingAfterBreak="0">
    <w:nsid w:val="00000005"/>
    <w:multiLevelType w:val="singleLevel"/>
    <w:tmpl w:val="00000005"/>
    <w:name w:val="WW8Num9"/>
    <w:lvl w:ilvl="0">
      <w:start w:val="1"/>
      <w:numFmt w:val="decimal"/>
      <w:lvlText w:val="%1."/>
      <w:lvlJc w:val="left"/>
      <w:pPr>
        <w:tabs>
          <w:tab w:val="num" w:pos="284"/>
        </w:tabs>
        <w:ind w:left="284" w:hanging="284"/>
      </w:pPr>
    </w:lvl>
  </w:abstractNum>
  <w:abstractNum w:abstractNumId="5" w15:restartNumberingAfterBreak="0">
    <w:nsid w:val="00000006"/>
    <w:multiLevelType w:val="singleLevel"/>
    <w:tmpl w:val="00000006"/>
    <w:name w:val="WW8Num10"/>
    <w:lvl w:ilvl="0">
      <w:start w:val="2"/>
      <w:numFmt w:val="decimal"/>
      <w:lvlText w:val="%1."/>
      <w:lvlJc w:val="left"/>
      <w:pPr>
        <w:tabs>
          <w:tab w:val="num" w:pos="284"/>
        </w:tabs>
        <w:ind w:left="284" w:hanging="284"/>
      </w:pPr>
      <w:rPr>
        <w:rFonts w:ascii="Arial" w:hAnsi="Arial"/>
        <w:b w:val="0"/>
        <w:i w:val="0"/>
        <w:color w:val="auto"/>
        <w:sz w:val="22"/>
        <w:szCs w:val="22"/>
      </w:rPr>
    </w:lvl>
  </w:abstractNum>
  <w:abstractNum w:abstractNumId="6" w15:restartNumberingAfterBreak="0">
    <w:nsid w:val="00000007"/>
    <w:multiLevelType w:val="singleLevel"/>
    <w:tmpl w:val="00000007"/>
    <w:name w:val="WW8Num11"/>
    <w:lvl w:ilvl="0">
      <w:start w:val="1"/>
      <w:numFmt w:val="decimal"/>
      <w:lvlText w:val="%1)"/>
      <w:lvlJc w:val="left"/>
      <w:pPr>
        <w:tabs>
          <w:tab w:val="num" w:pos="1191"/>
        </w:tabs>
        <w:ind w:left="1191" w:hanging="397"/>
      </w:pPr>
      <w:rPr>
        <w:rFonts w:ascii="Arial" w:hAnsi="Arial" w:cs="Times New Roman"/>
        <w:b w:val="0"/>
        <w:i w:val="0"/>
        <w:color w:val="auto"/>
        <w:sz w:val="22"/>
      </w:rPr>
    </w:lvl>
  </w:abstractNum>
  <w:abstractNum w:abstractNumId="7" w15:restartNumberingAfterBreak="0">
    <w:nsid w:val="00000008"/>
    <w:multiLevelType w:val="multilevel"/>
    <w:tmpl w:val="D8B662B0"/>
    <w:name w:val="WW8Num14"/>
    <w:lvl w:ilvl="0">
      <w:start w:val="1"/>
      <w:numFmt w:val="decimal"/>
      <w:lvlText w:val="%1."/>
      <w:lvlJc w:val="left"/>
      <w:pPr>
        <w:tabs>
          <w:tab w:val="num" w:pos="720"/>
        </w:tabs>
        <w:ind w:left="720" w:hanging="360"/>
      </w:pPr>
      <w:rPr>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name w:val="WW8Num16"/>
    <w:lvl w:ilvl="0">
      <w:start w:val="1"/>
      <w:numFmt w:val="decimal"/>
      <w:lvlText w:val="%1."/>
      <w:lvlJc w:val="left"/>
      <w:pPr>
        <w:tabs>
          <w:tab w:val="num" w:pos="720"/>
        </w:tabs>
        <w:ind w:left="720" w:hanging="360"/>
      </w:pPr>
      <w:rPr>
        <w:b w:val="0"/>
        <w:sz w:val="22"/>
        <w:szCs w:val="22"/>
      </w:rPr>
    </w:lvl>
  </w:abstractNum>
  <w:abstractNum w:abstractNumId="10" w15:restartNumberingAfterBreak="0">
    <w:nsid w:val="0000000B"/>
    <w:multiLevelType w:val="multilevel"/>
    <w:tmpl w:val="0000000B"/>
    <w:name w:val="WW8Num22"/>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1" w15:restartNumberingAfterBreak="0">
    <w:nsid w:val="0000000C"/>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singleLevel"/>
    <w:tmpl w:val="0000000D"/>
    <w:name w:val="WW8Num24"/>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6"/>
    <w:lvl w:ilvl="0">
      <w:start w:val="1"/>
      <w:numFmt w:val="decimal"/>
      <w:lvlText w:val="%1."/>
      <w:lvlJc w:val="left"/>
      <w:pPr>
        <w:tabs>
          <w:tab w:val="num" w:pos="720"/>
        </w:tabs>
        <w:ind w:left="720" w:hanging="360"/>
      </w:pPr>
      <w:rPr>
        <w:b w:val="0"/>
        <w:sz w:val="22"/>
        <w:szCs w:val="22"/>
      </w:rPr>
    </w:lvl>
  </w:abstractNum>
  <w:abstractNum w:abstractNumId="14" w15:restartNumberingAfterBreak="0">
    <w:nsid w:val="0000000F"/>
    <w:multiLevelType w:val="singleLevel"/>
    <w:tmpl w:val="1ACECB48"/>
    <w:name w:val="WW8Num30"/>
    <w:lvl w:ilvl="0">
      <w:start w:val="1"/>
      <w:numFmt w:val="decimal"/>
      <w:lvlText w:val="%1."/>
      <w:lvlJc w:val="left"/>
      <w:pPr>
        <w:tabs>
          <w:tab w:val="num" w:pos="720"/>
        </w:tabs>
        <w:ind w:left="720" w:hanging="360"/>
      </w:pPr>
      <w:rPr>
        <w:b w:val="0"/>
      </w:rPr>
    </w:lvl>
  </w:abstractNum>
  <w:abstractNum w:abstractNumId="15" w15:restartNumberingAfterBreak="0">
    <w:nsid w:val="00000010"/>
    <w:multiLevelType w:val="singleLevel"/>
    <w:tmpl w:val="00000010"/>
    <w:name w:val="WW8Num31"/>
    <w:lvl w:ilvl="0">
      <w:start w:val="1"/>
      <w:numFmt w:val="decimal"/>
      <w:lvlText w:val="%1)"/>
      <w:lvlJc w:val="left"/>
      <w:pPr>
        <w:tabs>
          <w:tab w:val="num" w:pos="1080"/>
        </w:tabs>
        <w:ind w:left="1080" w:hanging="360"/>
      </w:pPr>
    </w:lvl>
  </w:abstractNum>
  <w:abstractNum w:abstractNumId="16" w15:restartNumberingAfterBreak="0">
    <w:nsid w:val="00000011"/>
    <w:multiLevelType w:val="multilevel"/>
    <w:tmpl w:val="0415001F"/>
    <w:name w:val="WW8Num36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0000012"/>
    <w:multiLevelType w:val="singleLevel"/>
    <w:tmpl w:val="00000012"/>
    <w:name w:val="WW8Num37"/>
    <w:lvl w:ilvl="0">
      <w:start w:val="1"/>
      <w:numFmt w:val="decimal"/>
      <w:lvlText w:val="%1."/>
      <w:lvlJc w:val="left"/>
      <w:pPr>
        <w:tabs>
          <w:tab w:val="num" w:pos="720"/>
        </w:tabs>
        <w:ind w:left="720" w:hanging="360"/>
      </w:pPr>
      <w:rPr>
        <w:rFonts w:ascii="Arial" w:hAnsi="Arial" w:cs="Arial"/>
      </w:rPr>
    </w:lvl>
  </w:abstractNum>
  <w:abstractNum w:abstractNumId="18" w15:restartNumberingAfterBreak="0">
    <w:nsid w:val="00000013"/>
    <w:multiLevelType w:val="singleLevel"/>
    <w:tmpl w:val="00000013"/>
    <w:name w:val="WW8Num41"/>
    <w:lvl w:ilvl="0">
      <w:start w:val="1"/>
      <w:numFmt w:val="decimal"/>
      <w:lvlText w:val="%1."/>
      <w:lvlJc w:val="left"/>
      <w:pPr>
        <w:tabs>
          <w:tab w:val="num" w:pos="720"/>
        </w:tabs>
        <w:ind w:left="720" w:hanging="360"/>
      </w:pPr>
    </w:lvl>
  </w:abstractNum>
  <w:abstractNum w:abstractNumId="19" w15:restartNumberingAfterBreak="0">
    <w:nsid w:val="00000014"/>
    <w:multiLevelType w:val="multilevel"/>
    <w:tmpl w:val="00000014"/>
    <w:name w:val="WW8Num4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singleLevel"/>
    <w:tmpl w:val="00000015"/>
    <w:name w:val="WW8Num46"/>
    <w:lvl w:ilvl="0">
      <w:start w:val="1"/>
      <w:numFmt w:val="decimal"/>
      <w:lvlText w:val="%1."/>
      <w:lvlJc w:val="left"/>
      <w:pPr>
        <w:tabs>
          <w:tab w:val="num" w:pos="720"/>
        </w:tabs>
        <w:ind w:left="720" w:hanging="360"/>
      </w:pPr>
    </w:lvl>
  </w:abstractNum>
  <w:abstractNum w:abstractNumId="21" w15:restartNumberingAfterBreak="0">
    <w:nsid w:val="00000016"/>
    <w:multiLevelType w:val="singleLevel"/>
    <w:tmpl w:val="00000016"/>
    <w:name w:val="WW8Num50"/>
    <w:lvl w:ilvl="0">
      <w:start w:val="1"/>
      <w:numFmt w:val="decimal"/>
      <w:lvlText w:val="%1."/>
      <w:lvlJc w:val="left"/>
      <w:pPr>
        <w:tabs>
          <w:tab w:val="num" w:pos="720"/>
        </w:tabs>
        <w:ind w:left="720" w:hanging="360"/>
      </w:pPr>
      <w:rPr>
        <w:b w:val="0"/>
        <w:sz w:val="22"/>
        <w:szCs w:val="22"/>
      </w:rPr>
    </w:lvl>
  </w:abstractNum>
  <w:abstractNum w:abstractNumId="22" w15:restartNumberingAfterBreak="0">
    <w:nsid w:val="00B3124C"/>
    <w:multiLevelType w:val="hybridMultilevel"/>
    <w:tmpl w:val="AF0617B6"/>
    <w:lvl w:ilvl="0" w:tplc="F1E47534">
      <w:start w:val="1"/>
      <w:numFmt w:val="decimal"/>
      <w:lvlText w:val="%1."/>
      <w:lvlJc w:val="left"/>
      <w:pPr>
        <w:ind w:left="720" w:hanging="360"/>
      </w:pPr>
      <w:rPr>
        <w:rFonts w:hint="default"/>
        <w:b/>
      </w:rPr>
    </w:lvl>
    <w:lvl w:ilvl="1" w:tplc="0415000F">
      <w:start w:val="1"/>
      <w:numFmt w:val="decimal"/>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3179A9"/>
    <w:multiLevelType w:val="hybridMultilevel"/>
    <w:tmpl w:val="4196A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430CE8"/>
    <w:multiLevelType w:val="hybridMultilevel"/>
    <w:tmpl w:val="8B30345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CD7343A"/>
    <w:multiLevelType w:val="hybridMultilevel"/>
    <w:tmpl w:val="957C64D4"/>
    <w:lvl w:ilvl="0" w:tplc="4282EE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A80D5B"/>
    <w:multiLevelType w:val="singleLevel"/>
    <w:tmpl w:val="00000008"/>
    <w:lvl w:ilvl="0">
      <w:start w:val="1"/>
      <w:numFmt w:val="decimal"/>
      <w:lvlText w:val="%1."/>
      <w:lvlJc w:val="left"/>
      <w:pPr>
        <w:tabs>
          <w:tab w:val="num" w:pos="720"/>
        </w:tabs>
        <w:ind w:left="720" w:hanging="360"/>
      </w:pPr>
    </w:lvl>
  </w:abstractNum>
  <w:abstractNum w:abstractNumId="27" w15:restartNumberingAfterBreak="0">
    <w:nsid w:val="0EC55BA4"/>
    <w:multiLevelType w:val="multilevel"/>
    <w:tmpl w:val="C57CB7DA"/>
    <w:name w:val="WW8Num362"/>
    <w:lvl w:ilvl="0">
      <w:start w:val="9"/>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28" w15:restartNumberingAfterBreak="0">
    <w:nsid w:val="1660074B"/>
    <w:multiLevelType w:val="hybridMultilevel"/>
    <w:tmpl w:val="011ABD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AB13F12"/>
    <w:multiLevelType w:val="multilevel"/>
    <w:tmpl w:val="884A0E2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18B1076"/>
    <w:multiLevelType w:val="multilevel"/>
    <w:tmpl w:val="884A0E2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9A76A2"/>
    <w:multiLevelType w:val="hybridMultilevel"/>
    <w:tmpl w:val="C7128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56717BC"/>
    <w:multiLevelType w:val="hybridMultilevel"/>
    <w:tmpl w:val="04F68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333729"/>
    <w:multiLevelType w:val="hybridMultilevel"/>
    <w:tmpl w:val="AF3AD0E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2F7967DC"/>
    <w:multiLevelType w:val="hybridMultilevel"/>
    <w:tmpl w:val="0CDCD6DC"/>
    <w:lvl w:ilvl="0" w:tplc="788E7876">
      <w:start w:val="2"/>
      <w:numFmt w:val="decimal"/>
      <w:lvlText w:val="%1."/>
      <w:lvlJc w:val="left"/>
      <w:pPr>
        <w:tabs>
          <w:tab w:val="num" w:pos="360"/>
        </w:tabs>
        <w:ind w:left="360" w:hanging="360"/>
      </w:pPr>
      <w:rPr>
        <w:rFonts w:hint="default"/>
        <w:b w:val="0"/>
      </w:rPr>
    </w:lvl>
    <w:lvl w:ilvl="1" w:tplc="5BB4970A">
      <w:start w:val="1"/>
      <w:numFmt w:val="lowerLetter"/>
      <w:lvlText w:val="%2)"/>
      <w:lvlJc w:val="left"/>
      <w:pPr>
        <w:tabs>
          <w:tab w:val="num" w:pos="1440"/>
        </w:tabs>
        <w:ind w:left="1440" w:hanging="360"/>
      </w:pPr>
      <w:rPr>
        <w:rFonts w:hint="default"/>
        <w:color w:val="00000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09A3031"/>
    <w:multiLevelType w:val="hybridMultilevel"/>
    <w:tmpl w:val="4DA0888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1D2065"/>
    <w:multiLevelType w:val="multilevel"/>
    <w:tmpl w:val="884A0E2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55E5786"/>
    <w:multiLevelType w:val="hybridMultilevel"/>
    <w:tmpl w:val="E910A576"/>
    <w:lvl w:ilvl="0" w:tplc="B7F84812">
      <w:start w:val="1"/>
      <w:numFmt w:val="bullet"/>
      <w:lvlText w:val=""/>
      <w:lvlJc w:val="left"/>
      <w:pPr>
        <w:ind w:left="720"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7457720"/>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9" w15:restartNumberingAfterBreak="0">
    <w:nsid w:val="47AB30DA"/>
    <w:multiLevelType w:val="multilevel"/>
    <w:tmpl w:val="D434575E"/>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0" w15:restartNumberingAfterBreak="0">
    <w:nsid w:val="483716C5"/>
    <w:multiLevelType w:val="hybridMultilevel"/>
    <w:tmpl w:val="4E28B6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CA3757"/>
    <w:multiLevelType w:val="hybridMultilevel"/>
    <w:tmpl w:val="9D182DA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2" w15:restartNumberingAfterBreak="0">
    <w:nsid w:val="4E6128A7"/>
    <w:multiLevelType w:val="multilevel"/>
    <w:tmpl w:val="884A0E2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FFF3421"/>
    <w:multiLevelType w:val="multilevel"/>
    <w:tmpl w:val="83BC62BE"/>
    <w:lvl w:ilvl="0">
      <w:start w:val="1"/>
      <w:numFmt w:val="bullet"/>
      <w:lvlText w:val=""/>
      <w:lvlJc w:val="left"/>
      <w:pPr>
        <w:tabs>
          <w:tab w:val="num" w:pos="720"/>
        </w:tabs>
        <w:ind w:left="720" w:hanging="360"/>
      </w:pPr>
      <w:rPr>
        <w:rFonts w:ascii="Symbol" w:hAnsi="Symbol" w:hint="default"/>
        <w:b w:val="0"/>
      </w:rPr>
    </w:lvl>
    <w:lvl w:ilvl="1">
      <w:start w:val="1"/>
      <w:numFmt w:val="bullet"/>
      <w:lvlText w:val=""/>
      <w:lvlJc w:val="left"/>
      <w:pPr>
        <w:tabs>
          <w:tab w:val="num" w:pos="1353"/>
        </w:tabs>
        <w:ind w:left="1353" w:hanging="360"/>
      </w:pPr>
      <w:rPr>
        <w:rFonts w:ascii="Wingdings" w:hAnsi="Wingding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0F55212"/>
    <w:multiLevelType w:val="hybridMultilevel"/>
    <w:tmpl w:val="EC46CFBC"/>
    <w:lvl w:ilvl="0" w:tplc="FF5C24C6">
      <w:start w:val="1"/>
      <w:numFmt w:val="decimal"/>
      <w:lvlText w:val="%1."/>
      <w:lvlJc w:val="left"/>
      <w:pPr>
        <w:ind w:left="283"/>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5" w15:restartNumberingAfterBreak="0">
    <w:nsid w:val="61EB4E6F"/>
    <w:multiLevelType w:val="hybridMultilevel"/>
    <w:tmpl w:val="BDFAA9EC"/>
    <w:lvl w:ilvl="0" w:tplc="4F2CB2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B36965"/>
    <w:multiLevelType w:val="multilevel"/>
    <w:tmpl w:val="0E4A8FA4"/>
    <w:lvl w:ilvl="0">
      <w:start w:val="80"/>
      <w:numFmt w:val="decimal"/>
      <w:lvlText w:val="%1"/>
      <w:lvlJc w:val="left"/>
      <w:pPr>
        <w:ind w:left="672" w:hanging="672"/>
      </w:pPr>
      <w:rPr>
        <w:rFonts w:hint="default"/>
      </w:rPr>
    </w:lvl>
    <w:lvl w:ilvl="1">
      <w:start w:val="718"/>
      <w:numFmt w:val="decimal"/>
      <w:lvlText w:val="%1-%2"/>
      <w:lvlJc w:val="left"/>
      <w:pPr>
        <w:ind w:left="956" w:hanging="672"/>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67B019B2"/>
    <w:multiLevelType w:val="multilevel"/>
    <w:tmpl w:val="52364AF0"/>
    <w:lvl w:ilvl="0">
      <w:start w:val="1"/>
      <w:numFmt w:val="bullet"/>
      <w:lvlText w:val=""/>
      <w:lvlJc w:val="left"/>
      <w:pPr>
        <w:tabs>
          <w:tab w:val="num" w:pos="720"/>
        </w:tabs>
        <w:ind w:left="720" w:hanging="360"/>
      </w:pPr>
      <w:rPr>
        <w:rFonts w:ascii="Symbol" w:hAnsi="Symbol" w:hint="default"/>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96D51D5"/>
    <w:multiLevelType w:val="hybridMultilevel"/>
    <w:tmpl w:val="47F0334C"/>
    <w:name w:val="WW8Num52"/>
    <w:lvl w:ilvl="0" w:tplc="479EE5F6">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033D5B"/>
    <w:multiLevelType w:val="hybridMultilevel"/>
    <w:tmpl w:val="0B8AF38A"/>
    <w:name w:val="WW8Num372"/>
    <w:lvl w:ilvl="0" w:tplc="83247138">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0442FA"/>
    <w:multiLevelType w:val="multilevel"/>
    <w:tmpl w:val="7C203CA2"/>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2" w15:restartNumberingAfterBreak="0">
    <w:nsid w:val="7A1B3D97"/>
    <w:multiLevelType w:val="multilevel"/>
    <w:tmpl w:val="884A0E2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B8B61F0"/>
    <w:multiLevelType w:val="hybridMultilevel"/>
    <w:tmpl w:val="ED98734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7DB71CB0"/>
    <w:multiLevelType w:val="hybridMultilevel"/>
    <w:tmpl w:val="EDB26E0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B">
      <w:start w:val="1"/>
      <w:numFmt w:val="bullet"/>
      <w:lvlText w:val=""/>
      <w:lvlJc w:val="left"/>
      <w:pPr>
        <w:ind w:left="5040" w:hanging="360"/>
      </w:pPr>
      <w:rPr>
        <w:rFonts w:ascii="Wingdings" w:hAnsi="Wingdings"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11"/>
  </w:num>
  <w:num w:numId="5">
    <w:abstractNumId w:val="16"/>
  </w:num>
  <w:num w:numId="6">
    <w:abstractNumId w:val="18"/>
  </w:num>
  <w:num w:numId="7">
    <w:abstractNumId w:val="19"/>
  </w:num>
  <w:num w:numId="8">
    <w:abstractNumId w:val="20"/>
  </w:num>
  <w:num w:numId="9">
    <w:abstractNumId w:val="0"/>
  </w:num>
  <w:num w:numId="10">
    <w:abstractNumId w:val="51"/>
  </w:num>
  <w:num w:numId="11">
    <w:abstractNumId w:val="30"/>
  </w:num>
  <w:num w:numId="12">
    <w:abstractNumId w:val="47"/>
  </w:num>
  <w:num w:numId="13">
    <w:abstractNumId w:val="36"/>
  </w:num>
  <w:num w:numId="14">
    <w:abstractNumId w:val="29"/>
  </w:num>
  <w:num w:numId="15">
    <w:abstractNumId w:val="52"/>
  </w:num>
  <w:num w:numId="16">
    <w:abstractNumId w:val="26"/>
  </w:num>
  <w:num w:numId="17">
    <w:abstractNumId w:val="41"/>
  </w:num>
  <w:num w:numId="18">
    <w:abstractNumId w:val="38"/>
  </w:num>
  <w:num w:numId="19">
    <w:abstractNumId w:val="44"/>
  </w:num>
  <w:num w:numId="20">
    <w:abstractNumId w:val="37"/>
  </w:num>
  <w:num w:numId="21">
    <w:abstractNumId w:val="40"/>
  </w:num>
  <w:num w:numId="22">
    <w:abstractNumId w:val="43"/>
  </w:num>
  <w:num w:numId="23">
    <w:abstractNumId w:val="54"/>
  </w:num>
  <w:num w:numId="24">
    <w:abstractNumId w:val="24"/>
  </w:num>
  <w:num w:numId="25">
    <w:abstractNumId w:val="23"/>
  </w:num>
  <w:num w:numId="26">
    <w:abstractNumId w:val="28"/>
  </w:num>
  <w:num w:numId="27">
    <w:abstractNumId w:val="31"/>
  </w:num>
  <w:num w:numId="28">
    <w:abstractNumId w:val="34"/>
  </w:num>
  <w:num w:numId="29">
    <w:abstractNumId w:val="45"/>
  </w:num>
  <w:num w:numId="30">
    <w:abstractNumId w:val="42"/>
  </w:num>
  <w:num w:numId="31">
    <w:abstractNumId w:val="39"/>
  </w:num>
  <w:num w:numId="32">
    <w:abstractNumId w:val="22"/>
  </w:num>
  <w:num w:numId="33">
    <w:abstractNumId w:val="35"/>
  </w:num>
  <w:num w:numId="34">
    <w:abstractNumId w:val="32"/>
  </w:num>
  <w:num w:numId="35">
    <w:abstractNumId w:val="46"/>
  </w:num>
  <w:num w:numId="36">
    <w:abstractNumId w:val="53"/>
  </w:num>
  <w:num w:numId="37">
    <w:abstractNumId w:val="33"/>
  </w:num>
  <w:num w:numId="38">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B9"/>
    <w:rsid w:val="0000000A"/>
    <w:rsid w:val="00003B84"/>
    <w:rsid w:val="00003EA7"/>
    <w:rsid w:val="00004712"/>
    <w:rsid w:val="00005E07"/>
    <w:rsid w:val="00005F0B"/>
    <w:rsid w:val="00010A93"/>
    <w:rsid w:val="0001133B"/>
    <w:rsid w:val="000114C2"/>
    <w:rsid w:val="00015EB6"/>
    <w:rsid w:val="00016ECE"/>
    <w:rsid w:val="00017198"/>
    <w:rsid w:val="000228DE"/>
    <w:rsid w:val="00027801"/>
    <w:rsid w:val="000304CE"/>
    <w:rsid w:val="00032178"/>
    <w:rsid w:val="000324A3"/>
    <w:rsid w:val="00032835"/>
    <w:rsid w:val="00032B3E"/>
    <w:rsid w:val="00033858"/>
    <w:rsid w:val="0003397A"/>
    <w:rsid w:val="00035B6F"/>
    <w:rsid w:val="0003798F"/>
    <w:rsid w:val="00037ECD"/>
    <w:rsid w:val="00042892"/>
    <w:rsid w:val="00044B3A"/>
    <w:rsid w:val="000466A4"/>
    <w:rsid w:val="00046ACC"/>
    <w:rsid w:val="0004705A"/>
    <w:rsid w:val="000471A8"/>
    <w:rsid w:val="000505D1"/>
    <w:rsid w:val="00051EAF"/>
    <w:rsid w:val="00052DA3"/>
    <w:rsid w:val="000531B3"/>
    <w:rsid w:val="00057D71"/>
    <w:rsid w:val="000633B3"/>
    <w:rsid w:val="0006396B"/>
    <w:rsid w:val="00063D2B"/>
    <w:rsid w:val="00066ACB"/>
    <w:rsid w:val="0007006A"/>
    <w:rsid w:val="0007082A"/>
    <w:rsid w:val="00071A8A"/>
    <w:rsid w:val="0007219C"/>
    <w:rsid w:val="000722BD"/>
    <w:rsid w:val="000734EC"/>
    <w:rsid w:val="000757F7"/>
    <w:rsid w:val="00075FE2"/>
    <w:rsid w:val="00077280"/>
    <w:rsid w:val="00077D63"/>
    <w:rsid w:val="00077EEB"/>
    <w:rsid w:val="00082FA0"/>
    <w:rsid w:val="0008331D"/>
    <w:rsid w:val="0008417B"/>
    <w:rsid w:val="00084C22"/>
    <w:rsid w:val="0008622A"/>
    <w:rsid w:val="000865E9"/>
    <w:rsid w:val="00086876"/>
    <w:rsid w:val="00090A02"/>
    <w:rsid w:val="00092240"/>
    <w:rsid w:val="00095419"/>
    <w:rsid w:val="00095433"/>
    <w:rsid w:val="00097296"/>
    <w:rsid w:val="000A2AD6"/>
    <w:rsid w:val="000A3369"/>
    <w:rsid w:val="000A4D97"/>
    <w:rsid w:val="000A4EF2"/>
    <w:rsid w:val="000B1085"/>
    <w:rsid w:val="000B11A6"/>
    <w:rsid w:val="000B3842"/>
    <w:rsid w:val="000B56CC"/>
    <w:rsid w:val="000B6090"/>
    <w:rsid w:val="000B72A2"/>
    <w:rsid w:val="000C14EC"/>
    <w:rsid w:val="000C1DE0"/>
    <w:rsid w:val="000C20AE"/>
    <w:rsid w:val="000C34B0"/>
    <w:rsid w:val="000C490C"/>
    <w:rsid w:val="000C65E1"/>
    <w:rsid w:val="000C6BDB"/>
    <w:rsid w:val="000C7DBD"/>
    <w:rsid w:val="000D034F"/>
    <w:rsid w:val="000D038F"/>
    <w:rsid w:val="000D0E9F"/>
    <w:rsid w:val="000D1A16"/>
    <w:rsid w:val="000D1A9B"/>
    <w:rsid w:val="000D1F4B"/>
    <w:rsid w:val="000D3FD5"/>
    <w:rsid w:val="000D5241"/>
    <w:rsid w:val="000D5712"/>
    <w:rsid w:val="000D5C23"/>
    <w:rsid w:val="000D6B81"/>
    <w:rsid w:val="000D7A8D"/>
    <w:rsid w:val="000E0824"/>
    <w:rsid w:val="000E4DA1"/>
    <w:rsid w:val="000E62E5"/>
    <w:rsid w:val="000E655B"/>
    <w:rsid w:val="000E672E"/>
    <w:rsid w:val="000F0A56"/>
    <w:rsid w:val="000F1EC3"/>
    <w:rsid w:val="000F363A"/>
    <w:rsid w:val="000F3F78"/>
    <w:rsid w:val="000F3FA4"/>
    <w:rsid w:val="000F4128"/>
    <w:rsid w:val="000F6590"/>
    <w:rsid w:val="00103E45"/>
    <w:rsid w:val="001060B1"/>
    <w:rsid w:val="001062F6"/>
    <w:rsid w:val="001063CA"/>
    <w:rsid w:val="001100E6"/>
    <w:rsid w:val="00115A1C"/>
    <w:rsid w:val="00115D0A"/>
    <w:rsid w:val="00117612"/>
    <w:rsid w:val="00121D49"/>
    <w:rsid w:val="0012484E"/>
    <w:rsid w:val="00126CD1"/>
    <w:rsid w:val="00136328"/>
    <w:rsid w:val="00141770"/>
    <w:rsid w:val="00141814"/>
    <w:rsid w:val="00142B9F"/>
    <w:rsid w:val="00143209"/>
    <w:rsid w:val="00143A8D"/>
    <w:rsid w:val="001479E7"/>
    <w:rsid w:val="00150A34"/>
    <w:rsid w:val="00151BD4"/>
    <w:rsid w:val="00152FC5"/>
    <w:rsid w:val="001542AB"/>
    <w:rsid w:val="001546E4"/>
    <w:rsid w:val="00155B71"/>
    <w:rsid w:val="00155CAB"/>
    <w:rsid w:val="001562A7"/>
    <w:rsid w:val="00160965"/>
    <w:rsid w:val="00160BE5"/>
    <w:rsid w:val="00162268"/>
    <w:rsid w:val="001632A1"/>
    <w:rsid w:val="00166280"/>
    <w:rsid w:val="00167AC3"/>
    <w:rsid w:val="00170474"/>
    <w:rsid w:val="001704E2"/>
    <w:rsid w:val="00171B60"/>
    <w:rsid w:val="001740D2"/>
    <w:rsid w:val="00175C54"/>
    <w:rsid w:val="00176C3A"/>
    <w:rsid w:val="00176FD6"/>
    <w:rsid w:val="00177A24"/>
    <w:rsid w:val="00177DB2"/>
    <w:rsid w:val="00181A7E"/>
    <w:rsid w:val="001824B9"/>
    <w:rsid w:val="00184A5C"/>
    <w:rsid w:val="001876BC"/>
    <w:rsid w:val="00190C7A"/>
    <w:rsid w:val="00193A66"/>
    <w:rsid w:val="00196996"/>
    <w:rsid w:val="00196C18"/>
    <w:rsid w:val="001A07DD"/>
    <w:rsid w:val="001A3A72"/>
    <w:rsid w:val="001A4DCC"/>
    <w:rsid w:val="001A6D76"/>
    <w:rsid w:val="001A7229"/>
    <w:rsid w:val="001A7378"/>
    <w:rsid w:val="001B13B7"/>
    <w:rsid w:val="001B21D4"/>
    <w:rsid w:val="001B3C8C"/>
    <w:rsid w:val="001B40B0"/>
    <w:rsid w:val="001B5B8F"/>
    <w:rsid w:val="001B610E"/>
    <w:rsid w:val="001B70EA"/>
    <w:rsid w:val="001C0E1A"/>
    <w:rsid w:val="001C100B"/>
    <w:rsid w:val="001C1A50"/>
    <w:rsid w:val="001C3426"/>
    <w:rsid w:val="001C3434"/>
    <w:rsid w:val="001C7F14"/>
    <w:rsid w:val="001D2D19"/>
    <w:rsid w:val="001D4A40"/>
    <w:rsid w:val="001D4AD0"/>
    <w:rsid w:val="001D5BBC"/>
    <w:rsid w:val="001D6982"/>
    <w:rsid w:val="001E09EE"/>
    <w:rsid w:val="001E0F50"/>
    <w:rsid w:val="001E149F"/>
    <w:rsid w:val="001E2BEA"/>
    <w:rsid w:val="001E3134"/>
    <w:rsid w:val="001E4049"/>
    <w:rsid w:val="001E442E"/>
    <w:rsid w:val="001E559A"/>
    <w:rsid w:val="001E7F5D"/>
    <w:rsid w:val="001F0162"/>
    <w:rsid w:val="001F26DE"/>
    <w:rsid w:val="001F3B82"/>
    <w:rsid w:val="001F44B8"/>
    <w:rsid w:val="001F615B"/>
    <w:rsid w:val="00202518"/>
    <w:rsid w:val="00203026"/>
    <w:rsid w:val="00205741"/>
    <w:rsid w:val="002062C5"/>
    <w:rsid w:val="002071DE"/>
    <w:rsid w:val="00207EBE"/>
    <w:rsid w:val="00210251"/>
    <w:rsid w:val="0021067E"/>
    <w:rsid w:val="00210A02"/>
    <w:rsid w:val="0021101E"/>
    <w:rsid w:val="00211EB9"/>
    <w:rsid w:val="0021200F"/>
    <w:rsid w:val="00213926"/>
    <w:rsid w:val="00213B4F"/>
    <w:rsid w:val="0021402D"/>
    <w:rsid w:val="00214A68"/>
    <w:rsid w:val="00214FD1"/>
    <w:rsid w:val="0021544E"/>
    <w:rsid w:val="00217CC4"/>
    <w:rsid w:val="0022061D"/>
    <w:rsid w:val="002222D4"/>
    <w:rsid w:val="00222AF5"/>
    <w:rsid w:val="002256BE"/>
    <w:rsid w:val="00225795"/>
    <w:rsid w:val="002257F7"/>
    <w:rsid w:val="00225AD1"/>
    <w:rsid w:val="00226A89"/>
    <w:rsid w:val="00226D25"/>
    <w:rsid w:val="00227707"/>
    <w:rsid w:val="00230129"/>
    <w:rsid w:val="00231392"/>
    <w:rsid w:val="0023178B"/>
    <w:rsid w:val="0023415B"/>
    <w:rsid w:val="00234B34"/>
    <w:rsid w:val="00234E9B"/>
    <w:rsid w:val="002371F1"/>
    <w:rsid w:val="0024008C"/>
    <w:rsid w:val="002404D4"/>
    <w:rsid w:val="0024093A"/>
    <w:rsid w:val="002419A5"/>
    <w:rsid w:val="00241C66"/>
    <w:rsid w:val="00241FCC"/>
    <w:rsid w:val="0024463A"/>
    <w:rsid w:val="00244EDE"/>
    <w:rsid w:val="00245EDF"/>
    <w:rsid w:val="00250002"/>
    <w:rsid w:val="002558BF"/>
    <w:rsid w:val="00255CD3"/>
    <w:rsid w:val="00256E93"/>
    <w:rsid w:val="002574BF"/>
    <w:rsid w:val="00261D12"/>
    <w:rsid w:val="00264C2C"/>
    <w:rsid w:val="00270ECA"/>
    <w:rsid w:val="002728CF"/>
    <w:rsid w:val="00274817"/>
    <w:rsid w:val="0027566B"/>
    <w:rsid w:val="00276C81"/>
    <w:rsid w:val="00281ED6"/>
    <w:rsid w:val="00283D8E"/>
    <w:rsid w:val="00290E65"/>
    <w:rsid w:val="002917B1"/>
    <w:rsid w:val="00291F01"/>
    <w:rsid w:val="0029329B"/>
    <w:rsid w:val="00293EB0"/>
    <w:rsid w:val="00294AE2"/>
    <w:rsid w:val="002A1EDD"/>
    <w:rsid w:val="002A3038"/>
    <w:rsid w:val="002A3D7E"/>
    <w:rsid w:val="002A4E75"/>
    <w:rsid w:val="002A662C"/>
    <w:rsid w:val="002B0221"/>
    <w:rsid w:val="002B1A9D"/>
    <w:rsid w:val="002B3328"/>
    <w:rsid w:val="002B399F"/>
    <w:rsid w:val="002B3DEC"/>
    <w:rsid w:val="002B49B7"/>
    <w:rsid w:val="002B5BB5"/>
    <w:rsid w:val="002B622F"/>
    <w:rsid w:val="002C0246"/>
    <w:rsid w:val="002C278F"/>
    <w:rsid w:val="002C38A3"/>
    <w:rsid w:val="002C3F05"/>
    <w:rsid w:val="002C70FE"/>
    <w:rsid w:val="002C7F66"/>
    <w:rsid w:val="002D1464"/>
    <w:rsid w:val="002D5B96"/>
    <w:rsid w:val="002E012F"/>
    <w:rsid w:val="002E1039"/>
    <w:rsid w:val="002E4143"/>
    <w:rsid w:val="002E4655"/>
    <w:rsid w:val="002E6083"/>
    <w:rsid w:val="002E60BA"/>
    <w:rsid w:val="002E6193"/>
    <w:rsid w:val="002E63C7"/>
    <w:rsid w:val="002E7B19"/>
    <w:rsid w:val="002F0BAA"/>
    <w:rsid w:val="002F1D65"/>
    <w:rsid w:val="002F2CFE"/>
    <w:rsid w:val="002F2DDD"/>
    <w:rsid w:val="002F577E"/>
    <w:rsid w:val="002F6646"/>
    <w:rsid w:val="003004A5"/>
    <w:rsid w:val="00300FC5"/>
    <w:rsid w:val="003050E7"/>
    <w:rsid w:val="003066F3"/>
    <w:rsid w:val="00307F69"/>
    <w:rsid w:val="00310A1B"/>
    <w:rsid w:val="0031272F"/>
    <w:rsid w:val="0031410C"/>
    <w:rsid w:val="00316C79"/>
    <w:rsid w:val="00317C42"/>
    <w:rsid w:val="00320776"/>
    <w:rsid w:val="00320CF8"/>
    <w:rsid w:val="00320FC1"/>
    <w:rsid w:val="00321E44"/>
    <w:rsid w:val="003223A2"/>
    <w:rsid w:val="00322E2E"/>
    <w:rsid w:val="003234F7"/>
    <w:rsid w:val="00331F9F"/>
    <w:rsid w:val="00333C34"/>
    <w:rsid w:val="003379F4"/>
    <w:rsid w:val="00341005"/>
    <w:rsid w:val="00342F73"/>
    <w:rsid w:val="00343677"/>
    <w:rsid w:val="003451B1"/>
    <w:rsid w:val="00345578"/>
    <w:rsid w:val="003457A3"/>
    <w:rsid w:val="003458DB"/>
    <w:rsid w:val="003464CF"/>
    <w:rsid w:val="00346E96"/>
    <w:rsid w:val="00347797"/>
    <w:rsid w:val="00352F5F"/>
    <w:rsid w:val="00353A6A"/>
    <w:rsid w:val="00355D41"/>
    <w:rsid w:val="0035701E"/>
    <w:rsid w:val="003575D8"/>
    <w:rsid w:val="0036363A"/>
    <w:rsid w:val="00363AC7"/>
    <w:rsid w:val="0036403B"/>
    <w:rsid w:val="00364F74"/>
    <w:rsid w:val="00367C63"/>
    <w:rsid w:val="003701FF"/>
    <w:rsid w:val="0037104F"/>
    <w:rsid w:val="00371F3F"/>
    <w:rsid w:val="003737F6"/>
    <w:rsid w:val="00373928"/>
    <w:rsid w:val="00375DB5"/>
    <w:rsid w:val="003768EE"/>
    <w:rsid w:val="00376EDA"/>
    <w:rsid w:val="00377C61"/>
    <w:rsid w:val="00381936"/>
    <w:rsid w:val="00382979"/>
    <w:rsid w:val="003836DD"/>
    <w:rsid w:val="003857D7"/>
    <w:rsid w:val="00385C10"/>
    <w:rsid w:val="00390B02"/>
    <w:rsid w:val="00397571"/>
    <w:rsid w:val="00397BFD"/>
    <w:rsid w:val="003A4424"/>
    <w:rsid w:val="003A491C"/>
    <w:rsid w:val="003A5B02"/>
    <w:rsid w:val="003A7AF1"/>
    <w:rsid w:val="003B19CA"/>
    <w:rsid w:val="003B2AFF"/>
    <w:rsid w:val="003B3F8D"/>
    <w:rsid w:val="003B4466"/>
    <w:rsid w:val="003B591A"/>
    <w:rsid w:val="003B7D43"/>
    <w:rsid w:val="003C1660"/>
    <w:rsid w:val="003C2A39"/>
    <w:rsid w:val="003C388F"/>
    <w:rsid w:val="003C3DE3"/>
    <w:rsid w:val="003C3F9D"/>
    <w:rsid w:val="003C419A"/>
    <w:rsid w:val="003C457F"/>
    <w:rsid w:val="003C5B8B"/>
    <w:rsid w:val="003D0C4D"/>
    <w:rsid w:val="003D11B3"/>
    <w:rsid w:val="003D1969"/>
    <w:rsid w:val="003D246D"/>
    <w:rsid w:val="003D2633"/>
    <w:rsid w:val="003D47A9"/>
    <w:rsid w:val="003D5203"/>
    <w:rsid w:val="003D6FE5"/>
    <w:rsid w:val="003D783B"/>
    <w:rsid w:val="003E1F3F"/>
    <w:rsid w:val="003E39FC"/>
    <w:rsid w:val="003E4DD9"/>
    <w:rsid w:val="003E60D2"/>
    <w:rsid w:val="003E646D"/>
    <w:rsid w:val="003E6827"/>
    <w:rsid w:val="003F2079"/>
    <w:rsid w:val="003F61FF"/>
    <w:rsid w:val="0040116B"/>
    <w:rsid w:val="00402882"/>
    <w:rsid w:val="004028A2"/>
    <w:rsid w:val="00403BA0"/>
    <w:rsid w:val="00405065"/>
    <w:rsid w:val="0040664F"/>
    <w:rsid w:val="00407E5A"/>
    <w:rsid w:val="00411F60"/>
    <w:rsid w:val="00414AE1"/>
    <w:rsid w:val="00416CCE"/>
    <w:rsid w:val="004207B5"/>
    <w:rsid w:val="004247A0"/>
    <w:rsid w:val="004249CE"/>
    <w:rsid w:val="0042679D"/>
    <w:rsid w:val="00432947"/>
    <w:rsid w:val="004331F3"/>
    <w:rsid w:val="00433634"/>
    <w:rsid w:val="004341AE"/>
    <w:rsid w:val="004369E8"/>
    <w:rsid w:val="00436B84"/>
    <w:rsid w:val="00437666"/>
    <w:rsid w:val="00437849"/>
    <w:rsid w:val="00440D1B"/>
    <w:rsid w:val="004411F9"/>
    <w:rsid w:val="00442C3D"/>
    <w:rsid w:val="004463BB"/>
    <w:rsid w:val="00454EE3"/>
    <w:rsid w:val="00457539"/>
    <w:rsid w:val="0046000B"/>
    <w:rsid w:val="00460949"/>
    <w:rsid w:val="00463569"/>
    <w:rsid w:val="004637EC"/>
    <w:rsid w:val="00465A0D"/>
    <w:rsid w:val="00467B9D"/>
    <w:rsid w:val="00470616"/>
    <w:rsid w:val="00471F57"/>
    <w:rsid w:val="0047320B"/>
    <w:rsid w:val="00474DB1"/>
    <w:rsid w:val="00477CD0"/>
    <w:rsid w:val="00482997"/>
    <w:rsid w:val="004829E2"/>
    <w:rsid w:val="0048764F"/>
    <w:rsid w:val="0049500F"/>
    <w:rsid w:val="0049508A"/>
    <w:rsid w:val="00496195"/>
    <w:rsid w:val="004961E1"/>
    <w:rsid w:val="00496A01"/>
    <w:rsid w:val="00496F48"/>
    <w:rsid w:val="004974BB"/>
    <w:rsid w:val="00497B3E"/>
    <w:rsid w:val="004A2B5F"/>
    <w:rsid w:val="004A3501"/>
    <w:rsid w:val="004A7043"/>
    <w:rsid w:val="004B07CE"/>
    <w:rsid w:val="004B1E37"/>
    <w:rsid w:val="004B3D8B"/>
    <w:rsid w:val="004B51A8"/>
    <w:rsid w:val="004B722E"/>
    <w:rsid w:val="004C6283"/>
    <w:rsid w:val="004C645C"/>
    <w:rsid w:val="004C7C00"/>
    <w:rsid w:val="004D0F4E"/>
    <w:rsid w:val="004D0F9F"/>
    <w:rsid w:val="004D1693"/>
    <w:rsid w:val="004D1DF3"/>
    <w:rsid w:val="004D452C"/>
    <w:rsid w:val="004E12F2"/>
    <w:rsid w:val="004E2D2A"/>
    <w:rsid w:val="004E7221"/>
    <w:rsid w:val="004F1774"/>
    <w:rsid w:val="004F1D8F"/>
    <w:rsid w:val="004F208B"/>
    <w:rsid w:val="004F3941"/>
    <w:rsid w:val="004F4892"/>
    <w:rsid w:val="004F5CE9"/>
    <w:rsid w:val="005004F0"/>
    <w:rsid w:val="00500F52"/>
    <w:rsid w:val="0050120E"/>
    <w:rsid w:val="0050252C"/>
    <w:rsid w:val="00505B40"/>
    <w:rsid w:val="00511083"/>
    <w:rsid w:val="0051126A"/>
    <w:rsid w:val="0051165B"/>
    <w:rsid w:val="00516827"/>
    <w:rsid w:val="0051696B"/>
    <w:rsid w:val="00520598"/>
    <w:rsid w:val="00523E59"/>
    <w:rsid w:val="0052429B"/>
    <w:rsid w:val="00527D6C"/>
    <w:rsid w:val="00531B4F"/>
    <w:rsid w:val="005370CD"/>
    <w:rsid w:val="0054198F"/>
    <w:rsid w:val="00542987"/>
    <w:rsid w:val="00544DD2"/>
    <w:rsid w:val="005508A7"/>
    <w:rsid w:val="00551D1F"/>
    <w:rsid w:val="00552D36"/>
    <w:rsid w:val="00553F08"/>
    <w:rsid w:val="00554631"/>
    <w:rsid w:val="005547A8"/>
    <w:rsid w:val="005568A6"/>
    <w:rsid w:val="00560215"/>
    <w:rsid w:val="005608E0"/>
    <w:rsid w:val="00562CB4"/>
    <w:rsid w:val="00563A76"/>
    <w:rsid w:val="00564DA2"/>
    <w:rsid w:val="0056558C"/>
    <w:rsid w:val="00570F33"/>
    <w:rsid w:val="00571393"/>
    <w:rsid w:val="00574096"/>
    <w:rsid w:val="00574474"/>
    <w:rsid w:val="00582471"/>
    <w:rsid w:val="00582ECE"/>
    <w:rsid w:val="0058617F"/>
    <w:rsid w:val="005879A9"/>
    <w:rsid w:val="005912AE"/>
    <w:rsid w:val="005946DB"/>
    <w:rsid w:val="0059688B"/>
    <w:rsid w:val="005A0E44"/>
    <w:rsid w:val="005A28CB"/>
    <w:rsid w:val="005A309D"/>
    <w:rsid w:val="005A3261"/>
    <w:rsid w:val="005A7755"/>
    <w:rsid w:val="005B0745"/>
    <w:rsid w:val="005B0F3D"/>
    <w:rsid w:val="005B2DAB"/>
    <w:rsid w:val="005B3665"/>
    <w:rsid w:val="005B4FD4"/>
    <w:rsid w:val="005B50C1"/>
    <w:rsid w:val="005B56FE"/>
    <w:rsid w:val="005B57CD"/>
    <w:rsid w:val="005B62A6"/>
    <w:rsid w:val="005C05B6"/>
    <w:rsid w:val="005C0E84"/>
    <w:rsid w:val="005C1961"/>
    <w:rsid w:val="005C64C2"/>
    <w:rsid w:val="005C7D9B"/>
    <w:rsid w:val="005D1772"/>
    <w:rsid w:val="005D2943"/>
    <w:rsid w:val="005D692A"/>
    <w:rsid w:val="005D7F48"/>
    <w:rsid w:val="005E2940"/>
    <w:rsid w:val="005E55A4"/>
    <w:rsid w:val="005E6512"/>
    <w:rsid w:val="005F0883"/>
    <w:rsid w:val="005F0B47"/>
    <w:rsid w:val="005F18F0"/>
    <w:rsid w:val="005F19EE"/>
    <w:rsid w:val="005F1F0D"/>
    <w:rsid w:val="005F1F31"/>
    <w:rsid w:val="005F3751"/>
    <w:rsid w:val="005F3949"/>
    <w:rsid w:val="005F40A0"/>
    <w:rsid w:val="005F6226"/>
    <w:rsid w:val="005F6729"/>
    <w:rsid w:val="005F6A5B"/>
    <w:rsid w:val="005F743B"/>
    <w:rsid w:val="005F7704"/>
    <w:rsid w:val="0060153D"/>
    <w:rsid w:val="00603C9D"/>
    <w:rsid w:val="0060492E"/>
    <w:rsid w:val="00604C17"/>
    <w:rsid w:val="006050A0"/>
    <w:rsid w:val="006078C0"/>
    <w:rsid w:val="00614AC9"/>
    <w:rsid w:val="006166C4"/>
    <w:rsid w:val="00617114"/>
    <w:rsid w:val="00617BF1"/>
    <w:rsid w:val="00617DB1"/>
    <w:rsid w:val="00621A1E"/>
    <w:rsid w:val="00624DBD"/>
    <w:rsid w:val="00624E40"/>
    <w:rsid w:val="006257F5"/>
    <w:rsid w:val="006268B0"/>
    <w:rsid w:val="00626C5A"/>
    <w:rsid w:val="00626D86"/>
    <w:rsid w:val="00631A29"/>
    <w:rsid w:val="00632109"/>
    <w:rsid w:val="00634307"/>
    <w:rsid w:val="006343A5"/>
    <w:rsid w:val="006379DF"/>
    <w:rsid w:val="00640D94"/>
    <w:rsid w:val="00643322"/>
    <w:rsid w:val="00643745"/>
    <w:rsid w:val="00646ADC"/>
    <w:rsid w:val="0064763B"/>
    <w:rsid w:val="0065281A"/>
    <w:rsid w:val="00654C93"/>
    <w:rsid w:val="00656CC5"/>
    <w:rsid w:val="006571BC"/>
    <w:rsid w:val="00657B67"/>
    <w:rsid w:val="00661FC0"/>
    <w:rsid w:val="006634FC"/>
    <w:rsid w:val="00663DE8"/>
    <w:rsid w:val="006644DD"/>
    <w:rsid w:val="00667D54"/>
    <w:rsid w:val="00670504"/>
    <w:rsid w:val="0067200C"/>
    <w:rsid w:val="006738EF"/>
    <w:rsid w:val="00673BF4"/>
    <w:rsid w:val="00676AB6"/>
    <w:rsid w:val="00676B24"/>
    <w:rsid w:val="00681B37"/>
    <w:rsid w:val="00686883"/>
    <w:rsid w:val="00693570"/>
    <w:rsid w:val="006967D6"/>
    <w:rsid w:val="00697FA9"/>
    <w:rsid w:val="006A4FA9"/>
    <w:rsid w:val="006A52FD"/>
    <w:rsid w:val="006A6346"/>
    <w:rsid w:val="006B118A"/>
    <w:rsid w:val="006B23B5"/>
    <w:rsid w:val="006B2C9F"/>
    <w:rsid w:val="006B400C"/>
    <w:rsid w:val="006B468D"/>
    <w:rsid w:val="006B5108"/>
    <w:rsid w:val="006B5904"/>
    <w:rsid w:val="006B6F8B"/>
    <w:rsid w:val="006C10A9"/>
    <w:rsid w:val="006C1532"/>
    <w:rsid w:val="006C1C6B"/>
    <w:rsid w:val="006C4714"/>
    <w:rsid w:val="006C5304"/>
    <w:rsid w:val="006C6507"/>
    <w:rsid w:val="006D05C6"/>
    <w:rsid w:val="006D1506"/>
    <w:rsid w:val="006D363D"/>
    <w:rsid w:val="006D3694"/>
    <w:rsid w:val="006D5D2E"/>
    <w:rsid w:val="006D75C8"/>
    <w:rsid w:val="006E0AAC"/>
    <w:rsid w:val="006E1B7D"/>
    <w:rsid w:val="006E1DF9"/>
    <w:rsid w:val="006E2030"/>
    <w:rsid w:val="006E2304"/>
    <w:rsid w:val="006E2A23"/>
    <w:rsid w:val="006E3728"/>
    <w:rsid w:val="006E3863"/>
    <w:rsid w:val="006E3EEA"/>
    <w:rsid w:val="006E5EFC"/>
    <w:rsid w:val="006F1DA7"/>
    <w:rsid w:val="006F5319"/>
    <w:rsid w:val="006F54DA"/>
    <w:rsid w:val="006F5BA4"/>
    <w:rsid w:val="006F653C"/>
    <w:rsid w:val="006F6B1B"/>
    <w:rsid w:val="006F7167"/>
    <w:rsid w:val="006F7760"/>
    <w:rsid w:val="007003F3"/>
    <w:rsid w:val="00701EDE"/>
    <w:rsid w:val="00703BB3"/>
    <w:rsid w:val="00703FFB"/>
    <w:rsid w:val="00704A5B"/>
    <w:rsid w:val="00704DE7"/>
    <w:rsid w:val="0071082F"/>
    <w:rsid w:val="00713099"/>
    <w:rsid w:val="00716CC4"/>
    <w:rsid w:val="00720907"/>
    <w:rsid w:val="00720D5E"/>
    <w:rsid w:val="007231CE"/>
    <w:rsid w:val="0072376B"/>
    <w:rsid w:val="00725178"/>
    <w:rsid w:val="00725375"/>
    <w:rsid w:val="00725556"/>
    <w:rsid w:val="007268BC"/>
    <w:rsid w:val="00734316"/>
    <w:rsid w:val="007345BC"/>
    <w:rsid w:val="00736FBE"/>
    <w:rsid w:val="00737062"/>
    <w:rsid w:val="00742343"/>
    <w:rsid w:val="007437BF"/>
    <w:rsid w:val="0074501E"/>
    <w:rsid w:val="00746048"/>
    <w:rsid w:val="00750A59"/>
    <w:rsid w:val="00751ACF"/>
    <w:rsid w:val="007550B5"/>
    <w:rsid w:val="007556E5"/>
    <w:rsid w:val="00755B07"/>
    <w:rsid w:val="0075634A"/>
    <w:rsid w:val="007565B9"/>
    <w:rsid w:val="0076635B"/>
    <w:rsid w:val="00766E44"/>
    <w:rsid w:val="00767A1E"/>
    <w:rsid w:val="00767EC5"/>
    <w:rsid w:val="00772625"/>
    <w:rsid w:val="00775BAB"/>
    <w:rsid w:val="00780DB7"/>
    <w:rsid w:val="007811ED"/>
    <w:rsid w:val="00782EB6"/>
    <w:rsid w:val="007835A6"/>
    <w:rsid w:val="007854BC"/>
    <w:rsid w:val="007854C9"/>
    <w:rsid w:val="0078665D"/>
    <w:rsid w:val="00787484"/>
    <w:rsid w:val="00792515"/>
    <w:rsid w:val="0079321A"/>
    <w:rsid w:val="0079682B"/>
    <w:rsid w:val="0079770D"/>
    <w:rsid w:val="00797B4D"/>
    <w:rsid w:val="007A3077"/>
    <w:rsid w:val="007A40DC"/>
    <w:rsid w:val="007A5CDA"/>
    <w:rsid w:val="007A6470"/>
    <w:rsid w:val="007A6A85"/>
    <w:rsid w:val="007A6CB4"/>
    <w:rsid w:val="007A743C"/>
    <w:rsid w:val="007B04E0"/>
    <w:rsid w:val="007B181A"/>
    <w:rsid w:val="007B30CE"/>
    <w:rsid w:val="007B474B"/>
    <w:rsid w:val="007B5410"/>
    <w:rsid w:val="007B59C6"/>
    <w:rsid w:val="007B696C"/>
    <w:rsid w:val="007C6D5D"/>
    <w:rsid w:val="007C6E63"/>
    <w:rsid w:val="007D08D5"/>
    <w:rsid w:val="007D20FD"/>
    <w:rsid w:val="007D29B9"/>
    <w:rsid w:val="007D2A65"/>
    <w:rsid w:val="007D2EC6"/>
    <w:rsid w:val="007D2FF6"/>
    <w:rsid w:val="007D371D"/>
    <w:rsid w:val="007D3824"/>
    <w:rsid w:val="007D4916"/>
    <w:rsid w:val="007D68A5"/>
    <w:rsid w:val="007D69D6"/>
    <w:rsid w:val="007D7A89"/>
    <w:rsid w:val="007D7F77"/>
    <w:rsid w:val="007E063C"/>
    <w:rsid w:val="007E143B"/>
    <w:rsid w:val="007E4F95"/>
    <w:rsid w:val="007E5FCE"/>
    <w:rsid w:val="007F15C4"/>
    <w:rsid w:val="007F25BC"/>
    <w:rsid w:val="007F2D05"/>
    <w:rsid w:val="007F36DD"/>
    <w:rsid w:val="007F4115"/>
    <w:rsid w:val="007F7701"/>
    <w:rsid w:val="00801934"/>
    <w:rsid w:val="00803936"/>
    <w:rsid w:val="00805850"/>
    <w:rsid w:val="00805CE1"/>
    <w:rsid w:val="00806B7E"/>
    <w:rsid w:val="008077AE"/>
    <w:rsid w:val="00807902"/>
    <w:rsid w:val="0081099C"/>
    <w:rsid w:val="0081269C"/>
    <w:rsid w:val="00813237"/>
    <w:rsid w:val="00813360"/>
    <w:rsid w:val="008138A9"/>
    <w:rsid w:val="008151FB"/>
    <w:rsid w:val="0082001D"/>
    <w:rsid w:val="0082060F"/>
    <w:rsid w:val="00821B49"/>
    <w:rsid w:val="00822648"/>
    <w:rsid w:val="00823DF3"/>
    <w:rsid w:val="0082486C"/>
    <w:rsid w:val="008249E4"/>
    <w:rsid w:val="008257AE"/>
    <w:rsid w:val="00826260"/>
    <w:rsid w:val="008335C8"/>
    <w:rsid w:val="00835168"/>
    <w:rsid w:val="00835C31"/>
    <w:rsid w:val="00836B8B"/>
    <w:rsid w:val="00843748"/>
    <w:rsid w:val="00846245"/>
    <w:rsid w:val="00846447"/>
    <w:rsid w:val="008467D8"/>
    <w:rsid w:val="008471CD"/>
    <w:rsid w:val="00847E9E"/>
    <w:rsid w:val="008501B3"/>
    <w:rsid w:val="008519BB"/>
    <w:rsid w:val="00853006"/>
    <w:rsid w:val="008534A8"/>
    <w:rsid w:val="008537B8"/>
    <w:rsid w:val="00854A85"/>
    <w:rsid w:val="0085701E"/>
    <w:rsid w:val="00857EB6"/>
    <w:rsid w:val="00864730"/>
    <w:rsid w:val="0086474F"/>
    <w:rsid w:val="00865123"/>
    <w:rsid w:val="008656F2"/>
    <w:rsid w:val="00865AB2"/>
    <w:rsid w:val="00865DCE"/>
    <w:rsid w:val="00870284"/>
    <w:rsid w:val="00871493"/>
    <w:rsid w:val="008723A9"/>
    <w:rsid w:val="0087280D"/>
    <w:rsid w:val="00881ED7"/>
    <w:rsid w:val="00884D85"/>
    <w:rsid w:val="0088540D"/>
    <w:rsid w:val="00885992"/>
    <w:rsid w:val="0088692B"/>
    <w:rsid w:val="00893ABC"/>
    <w:rsid w:val="008950C8"/>
    <w:rsid w:val="00896889"/>
    <w:rsid w:val="00897934"/>
    <w:rsid w:val="008A01AC"/>
    <w:rsid w:val="008A2186"/>
    <w:rsid w:val="008A435B"/>
    <w:rsid w:val="008A6EF6"/>
    <w:rsid w:val="008B06E9"/>
    <w:rsid w:val="008B11D6"/>
    <w:rsid w:val="008B2373"/>
    <w:rsid w:val="008B3263"/>
    <w:rsid w:val="008B567A"/>
    <w:rsid w:val="008B57C3"/>
    <w:rsid w:val="008B63A2"/>
    <w:rsid w:val="008B703B"/>
    <w:rsid w:val="008C0219"/>
    <w:rsid w:val="008C19B8"/>
    <w:rsid w:val="008C2305"/>
    <w:rsid w:val="008C4240"/>
    <w:rsid w:val="008C4928"/>
    <w:rsid w:val="008C6ADD"/>
    <w:rsid w:val="008C7749"/>
    <w:rsid w:val="008C7D0A"/>
    <w:rsid w:val="008D27FD"/>
    <w:rsid w:val="008D2F9D"/>
    <w:rsid w:val="008D31FC"/>
    <w:rsid w:val="008D3D77"/>
    <w:rsid w:val="008D3D9A"/>
    <w:rsid w:val="008D47E1"/>
    <w:rsid w:val="008D622A"/>
    <w:rsid w:val="008D7818"/>
    <w:rsid w:val="008E2952"/>
    <w:rsid w:val="008E4FA2"/>
    <w:rsid w:val="008E6312"/>
    <w:rsid w:val="008E70DB"/>
    <w:rsid w:val="008E7C97"/>
    <w:rsid w:val="008F09B9"/>
    <w:rsid w:val="008F2E7B"/>
    <w:rsid w:val="008F4108"/>
    <w:rsid w:val="008F7259"/>
    <w:rsid w:val="009007E0"/>
    <w:rsid w:val="00900C7A"/>
    <w:rsid w:val="0090126F"/>
    <w:rsid w:val="00901415"/>
    <w:rsid w:val="00901B51"/>
    <w:rsid w:val="00905272"/>
    <w:rsid w:val="009055BF"/>
    <w:rsid w:val="00906604"/>
    <w:rsid w:val="009071A6"/>
    <w:rsid w:val="00910319"/>
    <w:rsid w:val="00910575"/>
    <w:rsid w:val="00911238"/>
    <w:rsid w:val="00911723"/>
    <w:rsid w:val="00912576"/>
    <w:rsid w:val="00915274"/>
    <w:rsid w:val="00915CC1"/>
    <w:rsid w:val="00915F90"/>
    <w:rsid w:val="00920186"/>
    <w:rsid w:val="009215C9"/>
    <w:rsid w:val="00922BEF"/>
    <w:rsid w:val="00923793"/>
    <w:rsid w:val="00923F8A"/>
    <w:rsid w:val="00925DE9"/>
    <w:rsid w:val="00926FD0"/>
    <w:rsid w:val="00933444"/>
    <w:rsid w:val="00934782"/>
    <w:rsid w:val="0093531A"/>
    <w:rsid w:val="00935418"/>
    <w:rsid w:val="00935556"/>
    <w:rsid w:val="009363B2"/>
    <w:rsid w:val="0093780D"/>
    <w:rsid w:val="00937B6B"/>
    <w:rsid w:val="0094220C"/>
    <w:rsid w:val="00942D5B"/>
    <w:rsid w:val="00946A83"/>
    <w:rsid w:val="009470C2"/>
    <w:rsid w:val="00947C62"/>
    <w:rsid w:val="0095132B"/>
    <w:rsid w:val="00952FD0"/>
    <w:rsid w:val="0095582C"/>
    <w:rsid w:val="00955A0A"/>
    <w:rsid w:val="00956746"/>
    <w:rsid w:val="00956B9D"/>
    <w:rsid w:val="0095799F"/>
    <w:rsid w:val="00957F33"/>
    <w:rsid w:val="009601B2"/>
    <w:rsid w:val="00960EA0"/>
    <w:rsid w:val="00962E1D"/>
    <w:rsid w:val="00964C68"/>
    <w:rsid w:val="00965D0C"/>
    <w:rsid w:val="00966894"/>
    <w:rsid w:val="00966F14"/>
    <w:rsid w:val="00967C84"/>
    <w:rsid w:val="009726B0"/>
    <w:rsid w:val="009728FB"/>
    <w:rsid w:val="00977C89"/>
    <w:rsid w:val="00981D4A"/>
    <w:rsid w:val="0098231F"/>
    <w:rsid w:val="00982BA9"/>
    <w:rsid w:val="0098305B"/>
    <w:rsid w:val="0098359B"/>
    <w:rsid w:val="00983ABD"/>
    <w:rsid w:val="009864EF"/>
    <w:rsid w:val="009874E8"/>
    <w:rsid w:val="0098754C"/>
    <w:rsid w:val="00990CE4"/>
    <w:rsid w:val="009914D9"/>
    <w:rsid w:val="00991B3C"/>
    <w:rsid w:val="00991C7A"/>
    <w:rsid w:val="009928CA"/>
    <w:rsid w:val="00992DF1"/>
    <w:rsid w:val="00993805"/>
    <w:rsid w:val="00995718"/>
    <w:rsid w:val="009973A4"/>
    <w:rsid w:val="009A0264"/>
    <w:rsid w:val="009A0837"/>
    <w:rsid w:val="009A096D"/>
    <w:rsid w:val="009A28A2"/>
    <w:rsid w:val="009A3615"/>
    <w:rsid w:val="009A6409"/>
    <w:rsid w:val="009A6ECB"/>
    <w:rsid w:val="009A7257"/>
    <w:rsid w:val="009A7BCC"/>
    <w:rsid w:val="009A7FA4"/>
    <w:rsid w:val="009B0954"/>
    <w:rsid w:val="009B101B"/>
    <w:rsid w:val="009B1775"/>
    <w:rsid w:val="009B19B3"/>
    <w:rsid w:val="009B2011"/>
    <w:rsid w:val="009B2DBB"/>
    <w:rsid w:val="009B39D5"/>
    <w:rsid w:val="009B5380"/>
    <w:rsid w:val="009B6F88"/>
    <w:rsid w:val="009B7383"/>
    <w:rsid w:val="009C5175"/>
    <w:rsid w:val="009C6F9E"/>
    <w:rsid w:val="009C7013"/>
    <w:rsid w:val="009C70EA"/>
    <w:rsid w:val="009D082B"/>
    <w:rsid w:val="009D142C"/>
    <w:rsid w:val="009D2E48"/>
    <w:rsid w:val="009D4027"/>
    <w:rsid w:val="009E02E4"/>
    <w:rsid w:val="009E4E93"/>
    <w:rsid w:val="009F22A0"/>
    <w:rsid w:val="009F2E97"/>
    <w:rsid w:val="009F3512"/>
    <w:rsid w:val="009F43E4"/>
    <w:rsid w:val="009F4794"/>
    <w:rsid w:val="009F6409"/>
    <w:rsid w:val="009F64EB"/>
    <w:rsid w:val="00A00E26"/>
    <w:rsid w:val="00A015E8"/>
    <w:rsid w:val="00A03275"/>
    <w:rsid w:val="00A03366"/>
    <w:rsid w:val="00A04C31"/>
    <w:rsid w:val="00A054FA"/>
    <w:rsid w:val="00A1011A"/>
    <w:rsid w:val="00A10DF4"/>
    <w:rsid w:val="00A118BA"/>
    <w:rsid w:val="00A12607"/>
    <w:rsid w:val="00A13EBF"/>
    <w:rsid w:val="00A16C84"/>
    <w:rsid w:val="00A200DA"/>
    <w:rsid w:val="00A2333A"/>
    <w:rsid w:val="00A243BE"/>
    <w:rsid w:val="00A24CCC"/>
    <w:rsid w:val="00A25597"/>
    <w:rsid w:val="00A26D28"/>
    <w:rsid w:val="00A2714A"/>
    <w:rsid w:val="00A3146B"/>
    <w:rsid w:val="00A32A28"/>
    <w:rsid w:val="00A32B59"/>
    <w:rsid w:val="00A3553A"/>
    <w:rsid w:val="00A36BA1"/>
    <w:rsid w:val="00A40946"/>
    <w:rsid w:val="00A42104"/>
    <w:rsid w:val="00A44A2E"/>
    <w:rsid w:val="00A54789"/>
    <w:rsid w:val="00A5601E"/>
    <w:rsid w:val="00A56737"/>
    <w:rsid w:val="00A608CD"/>
    <w:rsid w:val="00A6102C"/>
    <w:rsid w:val="00A624CD"/>
    <w:rsid w:val="00A63512"/>
    <w:rsid w:val="00A65542"/>
    <w:rsid w:val="00A671B9"/>
    <w:rsid w:val="00A7102F"/>
    <w:rsid w:val="00A7233E"/>
    <w:rsid w:val="00A723AF"/>
    <w:rsid w:val="00A75BE3"/>
    <w:rsid w:val="00A76E9F"/>
    <w:rsid w:val="00A85C80"/>
    <w:rsid w:val="00A9221C"/>
    <w:rsid w:val="00A97068"/>
    <w:rsid w:val="00A97682"/>
    <w:rsid w:val="00AA2D7F"/>
    <w:rsid w:val="00AA5F34"/>
    <w:rsid w:val="00AA61E8"/>
    <w:rsid w:val="00AA7CAA"/>
    <w:rsid w:val="00AB07C9"/>
    <w:rsid w:val="00AB154C"/>
    <w:rsid w:val="00AB17C4"/>
    <w:rsid w:val="00AB21CD"/>
    <w:rsid w:val="00AB22A4"/>
    <w:rsid w:val="00AB24AC"/>
    <w:rsid w:val="00AB320D"/>
    <w:rsid w:val="00AB4670"/>
    <w:rsid w:val="00AB7245"/>
    <w:rsid w:val="00AB7BB0"/>
    <w:rsid w:val="00AB7E20"/>
    <w:rsid w:val="00AC166E"/>
    <w:rsid w:val="00AC2EE8"/>
    <w:rsid w:val="00AC5DFA"/>
    <w:rsid w:val="00AC6F75"/>
    <w:rsid w:val="00AD0FF7"/>
    <w:rsid w:val="00AD32A4"/>
    <w:rsid w:val="00AD3FD2"/>
    <w:rsid w:val="00AD4629"/>
    <w:rsid w:val="00AD5A13"/>
    <w:rsid w:val="00AD7373"/>
    <w:rsid w:val="00AD7AFF"/>
    <w:rsid w:val="00AE0C7B"/>
    <w:rsid w:val="00AE0D6F"/>
    <w:rsid w:val="00AE15BA"/>
    <w:rsid w:val="00AE1904"/>
    <w:rsid w:val="00AE1E9C"/>
    <w:rsid w:val="00AE2500"/>
    <w:rsid w:val="00AE28E0"/>
    <w:rsid w:val="00AE3178"/>
    <w:rsid w:val="00AE38DB"/>
    <w:rsid w:val="00AE5755"/>
    <w:rsid w:val="00AE5A2C"/>
    <w:rsid w:val="00AE6239"/>
    <w:rsid w:val="00AE62A2"/>
    <w:rsid w:val="00AF15E8"/>
    <w:rsid w:val="00AF1677"/>
    <w:rsid w:val="00AF2F6C"/>
    <w:rsid w:val="00AF3176"/>
    <w:rsid w:val="00AF6246"/>
    <w:rsid w:val="00AF6BAA"/>
    <w:rsid w:val="00B00400"/>
    <w:rsid w:val="00B033E7"/>
    <w:rsid w:val="00B054EE"/>
    <w:rsid w:val="00B07355"/>
    <w:rsid w:val="00B078A2"/>
    <w:rsid w:val="00B07C02"/>
    <w:rsid w:val="00B1159F"/>
    <w:rsid w:val="00B15092"/>
    <w:rsid w:val="00B1606F"/>
    <w:rsid w:val="00B21E26"/>
    <w:rsid w:val="00B2414E"/>
    <w:rsid w:val="00B2426A"/>
    <w:rsid w:val="00B244AD"/>
    <w:rsid w:val="00B24BAD"/>
    <w:rsid w:val="00B26EC5"/>
    <w:rsid w:val="00B313DE"/>
    <w:rsid w:val="00B323B3"/>
    <w:rsid w:val="00B376BE"/>
    <w:rsid w:val="00B40BEF"/>
    <w:rsid w:val="00B420A2"/>
    <w:rsid w:val="00B430FC"/>
    <w:rsid w:val="00B441BB"/>
    <w:rsid w:val="00B44DE3"/>
    <w:rsid w:val="00B45992"/>
    <w:rsid w:val="00B5197B"/>
    <w:rsid w:val="00B527CA"/>
    <w:rsid w:val="00B52A04"/>
    <w:rsid w:val="00B575F7"/>
    <w:rsid w:val="00B610DE"/>
    <w:rsid w:val="00B63B84"/>
    <w:rsid w:val="00B63E96"/>
    <w:rsid w:val="00B65125"/>
    <w:rsid w:val="00B66D29"/>
    <w:rsid w:val="00B70467"/>
    <w:rsid w:val="00B7238A"/>
    <w:rsid w:val="00B74CDB"/>
    <w:rsid w:val="00B777CF"/>
    <w:rsid w:val="00B80A26"/>
    <w:rsid w:val="00B82496"/>
    <w:rsid w:val="00B82F8E"/>
    <w:rsid w:val="00B83AC0"/>
    <w:rsid w:val="00B84E0B"/>
    <w:rsid w:val="00B851A9"/>
    <w:rsid w:val="00B8582A"/>
    <w:rsid w:val="00B85A12"/>
    <w:rsid w:val="00B860A5"/>
    <w:rsid w:val="00B9118C"/>
    <w:rsid w:val="00B92018"/>
    <w:rsid w:val="00B942BC"/>
    <w:rsid w:val="00B945B9"/>
    <w:rsid w:val="00B9645B"/>
    <w:rsid w:val="00BA090D"/>
    <w:rsid w:val="00BA2CCF"/>
    <w:rsid w:val="00BA741C"/>
    <w:rsid w:val="00BB411C"/>
    <w:rsid w:val="00BB6D9E"/>
    <w:rsid w:val="00BB73C1"/>
    <w:rsid w:val="00BC03F2"/>
    <w:rsid w:val="00BC0A26"/>
    <w:rsid w:val="00BC2E80"/>
    <w:rsid w:val="00BC75A3"/>
    <w:rsid w:val="00BC7A7B"/>
    <w:rsid w:val="00BD1725"/>
    <w:rsid w:val="00BD359A"/>
    <w:rsid w:val="00BD4973"/>
    <w:rsid w:val="00BD5A7E"/>
    <w:rsid w:val="00BD5EDA"/>
    <w:rsid w:val="00BD6527"/>
    <w:rsid w:val="00BE175A"/>
    <w:rsid w:val="00BE1974"/>
    <w:rsid w:val="00BE395E"/>
    <w:rsid w:val="00BE4644"/>
    <w:rsid w:val="00BE7F21"/>
    <w:rsid w:val="00BF0AE0"/>
    <w:rsid w:val="00BF3680"/>
    <w:rsid w:val="00BF584C"/>
    <w:rsid w:val="00BF7F78"/>
    <w:rsid w:val="00C0041A"/>
    <w:rsid w:val="00C00C38"/>
    <w:rsid w:val="00C038DE"/>
    <w:rsid w:val="00C05709"/>
    <w:rsid w:val="00C062B3"/>
    <w:rsid w:val="00C07719"/>
    <w:rsid w:val="00C10582"/>
    <w:rsid w:val="00C11C4D"/>
    <w:rsid w:val="00C12665"/>
    <w:rsid w:val="00C13EBB"/>
    <w:rsid w:val="00C1462E"/>
    <w:rsid w:val="00C1640D"/>
    <w:rsid w:val="00C2052D"/>
    <w:rsid w:val="00C22A84"/>
    <w:rsid w:val="00C22DF1"/>
    <w:rsid w:val="00C23D2F"/>
    <w:rsid w:val="00C23F35"/>
    <w:rsid w:val="00C24A7E"/>
    <w:rsid w:val="00C2624E"/>
    <w:rsid w:val="00C30048"/>
    <w:rsid w:val="00C301C3"/>
    <w:rsid w:val="00C304D6"/>
    <w:rsid w:val="00C32E30"/>
    <w:rsid w:val="00C337B0"/>
    <w:rsid w:val="00C41AB9"/>
    <w:rsid w:val="00C462EF"/>
    <w:rsid w:val="00C471F7"/>
    <w:rsid w:val="00C47EC3"/>
    <w:rsid w:val="00C50780"/>
    <w:rsid w:val="00C52D44"/>
    <w:rsid w:val="00C538FD"/>
    <w:rsid w:val="00C53E42"/>
    <w:rsid w:val="00C558BC"/>
    <w:rsid w:val="00C55EFF"/>
    <w:rsid w:val="00C568C7"/>
    <w:rsid w:val="00C56CE9"/>
    <w:rsid w:val="00C6256C"/>
    <w:rsid w:val="00C63BD9"/>
    <w:rsid w:val="00C648BE"/>
    <w:rsid w:val="00C65F9E"/>
    <w:rsid w:val="00C66BCB"/>
    <w:rsid w:val="00C67301"/>
    <w:rsid w:val="00C725C1"/>
    <w:rsid w:val="00C805A5"/>
    <w:rsid w:val="00C81B46"/>
    <w:rsid w:val="00C82C62"/>
    <w:rsid w:val="00C84098"/>
    <w:rsid w:val="00C85013"/>
    <w:rsid w:val="00C85A34"/>
    <w:rsid w:val="00C86262"/>
    <w:rsid w:val="00C90A47"/>
    <w:rsid w:val="00C939E6"/>
    <w:rsid w:val="00C94B06"/>
    <w:rsid w:val="00C95025"/>
    <w:rsid w:val="00CA0BFC"/>
    <w:rsid w:val="00CA39FA"/>
    <w:rsid w:val="00CA4273"/>
    <w:rsid w:val="00CA72F2"/>
    <w:rsid w:val="00CA75A2"/>
    <w:rsid w:val="00CB06B1"/>
    <w:rsid w:val="00CB1016"/>
    <w:rsid w:val="00CB2CC7"/>
    <w:rsid w:val="00CB3351"/>
    <w:rsid w:val="00CB3CD0"/>
    <w:rsid w:val="00CB5719"/>
    <w:rsid w:val="00CB7846"/>
    <w:rsid w:val="00CC0F1D"/>
    <w:rsid w:val="00CC1A9C"/>
    <w:rsid w:val="00CC1E7A"/>
    <w:rsid w:val="00CC4872"/>
    <w:rsid w:val="00CC49BA"/>
    <w:rsid w:val="00CC4C6E"/>
    <w:rsid w:val="00CC6FB9"/>
    <w:rsid w:val="00CD02E0"/>
    <w:rsid w:val="00CD04BB"/>
    <w:rsid w:val="00CD25C3"/>
    <w:rsid w:val="00CD433C"/>
    <w:rsid w:val="00CD7889"/>
    <w:rsid w:val="00CD7E25"/>
    <w:rsid w:val="00CE0D89"/>
    <w:rsid w:val="00CE2B00"/>
    <w:rsid w:val="00CE3EBC"/>
    <w:rsid w:val="00CE5ED3"/>
    <w:rsid w:val="00CE62D6"/>
    <w:rsid w:val="00CE6FAC"/>
    <w:rsid w:val="00CE718E"/>
    <w:rsid w:val="00CE74EC"/>
    <w:rsid w:val="00CE7E5B"/>
    <w:rsid w:val="00CE7F08"/>
    <w:rsid w:val="00CF0777"/>
    <w:rsid w:val="00CF0AA4"/>
    <w:rsid w:val="00CF0D00"/>
    <w:rsid w:val="00CF23A0"/>
    <w:rsid w:val="00D00F1F"/>
    <w:rsid w:val="00D02865"/>
    <w:rsid w:val="00D034C8"/>
    <w:rsid w:val="00D04400"/>
    <w:rsid w:val="00D04805"/>
    <w:rsid w:val="00D05243"/>
    <w:rsid w:val="00D074F2"/>
    <w:rsid w:val="00D107F7"/>
    <w:rsid w:val="00D109AF"/>
    <w:rsid w:val="00D10BBE"/>
    <w:rsid w:val="00D12E92"/>
    <w:rsid w:val="00D13C50"/>
    <w:rsid w:val="00D17094"/>
    <w:rsid w:val="00D17D5B"/>
    <w:rsid w:val="00D208C5"/>
    <w:rsid w:val="00D20DEF"/>
    <w:rsid w:val="00D20E6F"/>
    <w:rsid w:val="00D23159"/>
    <w:rsid w:val="00D231E3"/>
    <w:rsid w:val="00D24AAB"/>
    <w:rsid w:val="00D25F4A"/>
    <w:rsid w:val="00D26120"/>
    <w:rsid w:val="00D27194"/>
    <w:rsid w:val="00D277FA"/>
    <w:rsid w:val="00D30129"/>
    <w:rsid w:val="00D303C9"/>
    <w:rsid w:val="00D33D2B"/>
    <w:rsid w:val="00D33D61"/>
    <w:rsid w:val="00D348A3"/>
    <w:rsid w:val="00D352C0"/>
    <w:rsid w:val="00D35561"/>
    <w:rsid w:val="00D37AC4"/>
    <w:rsid w:val="00D43C21"/>
    <w:rsid w:val="00D508A8"/>
    <w:rsid w:val="00D511A6"/>
    <w:rsid w:val="00D511BA"/>
    <w:rsid w:val="00D52CC4"/>
    <w:rsid w:val="00D52D44"/>
    <w:rsid w:val="00D5411A"/>
    <w:rsid w:val="00D54D30"/>
    <w:rsid w:val="00D569C4"/>
    <w:rsid w:val="00D5741B"/>
    <w:rsid w:val="00D60496"/>
    <w:rsid w:val="00D61280"/>
    <w:rsid w:val="00D61930"/>
    <w:rsid w:val="00D61D0E"/>
    <w:rsid w:val="00D63FA5"/>
    <w:rsid w:val="00D64A28"/>
    <w:rsid w:val="00D66DAE"/>
    <w:rsid w:val="00D67320"/>
    <w:rsid w:val="00D714F1"/>
    <w:rsid w:val="00D726CD"/>
    <w:rsid w:val="00D72876"/>
    <w:rsid w:val="00D73168"/>
    <w:rsid w:val="00D73281"/>
    <w:rsid w:val="00D743F7"/>
    <w:rsid w:val="00D7495B"/>
    <w:rsid w:val="00D74F49"/>
    <w:rsid w:val="00D769C4"/>
    <w:rsid w:val="00D775D0"/>
    <w:rsid w:val="00D8011E"/>
    <w:rsid w:val="00D807A5"/>
    <w:rsid w:val="00D8119E"/>
    <w:rsid w:val="00D81D74"/>
    <w:rsid w:val="00D823DB"/>
    <w:rsid w:val="00D82C8E"/>
    <w:rsid w:val="00D82D51"/>
    <w:rsid w:val="00D847E7"/>
    <w:rsid w:val="00D910A2"/>
    <w:rsid w:val="00D9461B"/>
    <w:rsid w:val="00D96B98"/>
    <w:rsid w:val="00D96EE1"/>
    <w:rsid w:val="00DA04CD"/>
    <w:rsid w:val="00DA1367"/>
    <w:rsid w:val="00DA1491"/>
    <w:rsid w:val="00DA467F"/>
    <w:rsid w:val="00DA4D74"/>
    <w:rsid w:val="00DA5D3F"/>
    <w:rsid w:val="00DA63C5"/>
    <w:rsid w:val="00DB2719"/>
    <w:rsid w:val="00DB2AA7"/>
    <w:rsid w:val="00DB3C22"/>
    <w:rsid w:val="00DB43E2"/>
    <w:rsid w:val="00DB4E2E"/>
    <w:rsid w:val="00DB5081"/>
    <w:rsid w:val="00DB57AB"/>
    <w:rsid w:val="00DB77D0"/>
    <w:rsid w:val="00DC0451"/>
    <w:rsid w:val="00DC1BE6"/>
    <w:rsid w:val="00DC24C6"/>
    <w:rsid w:val="00DC254F"/>
    <w:rsid w:val="00DC3C1F"/>
    <w:rsid w:val="00DC4922"/>
    <w:rsid w:val="00DC56BD"/>
    <w:rsid w:val="00DC5987"/>
    <w:rsid w:val="00DC5BEC"/>
    <w:rsid w:val="00DC5EC1"/>
    <w:rsid w:val="00DC7A24"/>
    <w:rsid w:val="00DD1597"/>
    <w:rsid w:val="00DD1914"/>
    <w:rsid w:val="00DD225D"/>
    <w:rsid w:val="00DD28E2"/>
    <w:rsid w:val="00DD48B1"/>
    <w:rsid w:val="00DD6AC1"/>
    <w:rsid w:val="00DD70A0"/>
    <w:rsid w:val="00DD769F"/>
    <w:rsid w:val="00DD795F"/>
    <w:rsid w:val="00DE0610"/>
    <w:rsid w:val="00DE1FD8"/>
    <w:rsid w:val="00DE48C1"/>
    <w:rsid w:val="00DE6438"/>
    <w:rsid w:val="00DF08B6"/>
    <w:rsid w:val="00DF127C"/>
    <w:rsid w:val="00DF7A0D"/>
    <w:rsid w:val="00E022B8"/>
    <w:rsid w:val="00E0304D"/>
    <w:rsid w:val="00E035FE"/>
    <w:rsid w:val="00E04131"/>
    <w:rsid w:val="00E043BB"/>
    <w:rsid w:val="00E04D2F"/>
    <w:rsid w:val="00E05481"/>
    <w:rsid w:val="00E12275"/>
    <w:rsid w:val="00E129DB"/>
    <w:rsid w:val="00E12D1C"/>
    <w:rsid w:val="00E1376A"/>
    <w:rsid w:val="00E154C4"/>
    <w:rsid w:val="00E15760"/>
    <w:rsid w:val="00E161A1"/>
    <w:rsid w:val="00E16A99"/>
    <w:rsid w:val="00E1742A"/>
    <w:rsid w:val="00E17AB8"/>
    <w:rsid w:val="00E22CCC"/>
    <w:rsid w:val="00E24F3C"/>
    <w:rsid w:val="00E250E8"/>
    <w:rsid w:val="00E25C26"/>
    <w:rsid w:val="00E272C3"/>
    <w:rsid w:val="00E30B67"/>
    <w:rsid w:val="00E30D23"/>
    <w:rsid w:val="00E31E6B"/>
    <w:rsid w:val="00E3207F"/>
    <w:rsid w:val="00E32106"/>
    <w:rsid w:val="00E328DD"/>
    <w:rsid w:val="00E341A0"/>
    <w:rsid w:val="00E34607"/>
    <w:rsid w:val="00E36387"/>
    <w:rsid w:val="00E37EEF"/>
    <w:rsid w:val="00E407D3"/>
    <w:rsid w:val="00E40BC1"/>
    <w:rsid w:val="00E40E19"/>
    <w:rsid w:val="00E41AC9"/>
    <w:rsid w:val="00E43259"/>
    <w:rsid w:val="00E46A2D"/>
    <w:rsid w:val="00E46E65"/>
    <w:rsid w:val="00E474D8"/>
    <w:rsid w:val="00E50CFA"/>
    <w:rsid w:val="00E555C9"/>
    <w:rsid w:val="00E56054"/>
    <w:rsid w:val="00E5792C"/>
    <w:rsid w:val="00E61C6F"/>
    <w:rsid w:val="00E627BC"/>
    <w:rsid w:val="00E6281E"/>
    <w:rsid w:val="00E65FC4"/>
    <w:rsid w:val="00E6666B"/>
    <w:rsid w:val="00E67218"/>
    <w:rsid w:val="00E6776B"/>
    <w:rsid w:val="00E677C4"/>
    <w:rsid w:val="00E7150D"/>
    <w:rsid w:val="00E747E4"/>
    <w:rsid w:val="00E75059"/>
    <w:rsid w:val="00E76194"/>
    <w:rsid w:val="00E81606"/>
    <w:rsid w:val="00E816F1"/>
    <w:rsid w:val="00E81D4B"/>
    <w:rsid w:val="00E8270F"/>
    <w:rsid w:val="00E82D3E"/>
    <w:rsid w:val="00E83218"/>
    <w:rsid w:val="00E84001"/>
    <w:rsid w:val="00E846AF"/>
    <w:rsid w:val="00E867EE"/>
    <w:rsid w:val="00E90509"/>
    <w:rsid w:val="00E90A5E"/>
    <w:rsid w:val="00E92DEB"/>
    <w:rsid w:val="00E95817"/>
    <w:rsid w:val="00EA05F8"/>
    <w:rsid w:val="00EA0A1E"/>
    <w:rsid w:val="00EA2408"/>
    <w:rsid w:val="00EA3900"/>
    <w:rsid w:val="00EA3EFF"/>
    <w:rsid w:val="00EA4521"/>
    <w:rsid w:val="00EA5CA5"/>
    <w:rsid w:val="00EA67B2"/>
    <w:rsid w:val="00EA6FCC"/>
    <w:rsid w:val="00EA7229"/>
    <w:rsid w:val="00EA7535"/>
    <w:rsid w:val="00EB09AF"/>
    <w:rsid w:val="00EB2906"/>
    <w:rsid w:val="00EB49E1"/>
    <w:rsid w:val="00EB4F2C"/>
    <w:rsid w:val="00EB5461"/>
    <w:rsid w:val="00EB577B"/>
    <w:rsid w:val="00EC014B"/>
    <w:rsid w:val="00EC1135"/>
    <w:rsid w:val="00EC273A"/>
    <w:rsid w:val="00EC3316"/>
    <w:rsid w:val="00EC382E"/>
    <w:rsid w:val="00EC462C"/>
    <w:rsid w:val="00EC4EFD"/>
    <w:rsid w:val="00EC6130"/>
    <w:rsid w:val="00EC6F54"/>
    <w:rsid w:val="00EC7206"/>
    <w:rsid w:val="00ED41C9"/>
    <w:rsid w:val="00ED6116"/>
    <w:rsid w:val="00ED7ACD"/>
    <w:rsid w:val="00EE272A"/>
    <w:rsid w:val="00EE4565"/>
    <w:rsid w:val="00EE4FDC"/>
    <w:rsid w:val="00EE74FF"/>
    <w:rsid w:val="00EE78B9"/>
    <w:rsid w:val="00EF1A8F"/>
    <w:rsid w:val="00EF1E38"/>
    <w:rsid w:val="00EF214D"/>
    <w:rsid w:val="00EF4C2F"/>
    <w:rsid w:val="00EF550E"/>
    <w:rsid w:val="00EF6DBC"/>
    <w:rsid w:val="00EF7C80"/>
    <w:rsid w:val="00F00C65"/>
    <w:rsid w:val="00F00E5A"/>
    <w:rsid w:val="00F0396B"/>
    <w:rsid w:val="00F06C41"/>
    <w:rsid w:val="00F12425"/>
    <w:rsid w:val="00F12DDB"/>
    <w:rsid w:val="00F16464"/>
    <w:rsid w:val="00F21B4A"/>
    <w:rsid w:val="00F234B8"/>
    <w:rsid w:val="00F23793"/>
    <w:rsid w:val="00F25220"/>
    <w:rsid w:val="00F2668D"/>
    <w:rsid w:val="00F3000E"/>
    <w:rsid w:val="00F30700"/>
    <w:rsid w:val="00F30B24"/>
    <w:rsid w:val="00F31048"/>
    <w:rsid w:val="00F31850"/>
    <w:rsid w:val="00F3334A"/>
    <w:rsid w:val="00F3446F"/>
    <w:rsid w:val="00F41F1D"/>
    <w:rsid w:val="00F4208A"/>
    <w:rsid w:val="00F42FB7"/>
    <w:rsid w:val="00F44221"/>
    <w:rsid w:val="00F46554"/>
    <w:rsid w:val="00F5217D"/>
    <w:rsid w:val="00F54840"/>
    <w:rsid w:val="00F55169"/>
    <w:rsid w:val="00F55D30"/>
    <w:rsid w:val="00F578B5"/>
    <w:rsid w:val="00F57AB1"/>
    <w:rsid w:val="00F57EA1"/>
    <w:rsid w:val="00F60683"/>
    <w:rsid w:val="00F60EAD"/>
    <w:rsid w:val="00F611F7"/>
    <w:rsid w:val="00F622FD"/>
    <w:rsid w:val="00F672CD"/>
    <w:rsid w:val="00F7091C"/>
    <w:rsid w:val="00F70E5D"/>
    <w:rsid w:val="00F71A3F"/>
    <w:rsid w:val="00F726E9"/>
    <w:rsid w:val="00F72714"/>
    <w:rsid w:val="00F72B70"/>
    <w:rsid w:val="00F73870"/>
    <w:rsid w:val="00F739DA"/>
    <w:rsid w:val="00F76130"/>
    <w:rsid w:val="00F766AE"/>
    <w:rsid w:val="00F767C2"/>
    <w:rsid w:val="00F76D8E"/>
    <w:rsid w:val="00F77934"/>
    <w:rsid w:val="00F80FFD"/>
    <w:rsid w:val="00F812DE"/>
    <w:rsid w:val="00F83592"/>
    <w:rsid w:val="00F83732"/>
    <w:rsid w:val="00F83FF3"/>
    <w:rsid w:val="00F84001"/>
    <w:rsid w:val="00F8501A"/>
    <w:rsid w:val="00F853A2"/>
    <w:rsid w:val="00F85824"/>
    <w:rsid w:val="00F9110B"/>
    <w:rsid w:val="00F918B9"/>
    <w:rsid w:val="00F92B41"/>
    <w:rsid w:val="00F92D24"/>
    <w:rsid w:val="00F9393F"/>
    <w:rsid w:val="00F962AC"/>
    <w:rsid w:val="00F96871"/>
    <w:rsid w:val="00F969E4"/>
    <w:rsid w:val="00F97B9F"/>
    <w:rsid w:val="00F97DE6"/>
    <w:rsid w:val="00FA0AFE"/>
    <w:rsid w:val="00FA122D"/>
    <w:rsid w:val="00FA18F8"/>
    <w:rsid w:val="00FA40D8"/>
    <w:rsid w:val="00FA4525"/>
    <w:rsid w:val="00FA5084"/>
    <w:rsid w:val="00FA565D"/>
    <w:rsid w:val="00FA5A5D"/>
    <w:rsid w:val="00FB0EE7"/>
    <w:rsid w:val="00FB2C05"/>
    <w:rsid w:val="00FB3C51"/>
    <w:rsid w:val="00FB4595"/>
    <w:rsid w:val="00FB5940"/>
    <w:rsid w:val="00FB5F57"/>
    <w:rsid w:val="00FB6F60"/>
    <w:rsid w:val="00FB7196"/>
    <w:rsid w:val="00FC04B8"/>
    <w:rsid w:val="00FC0FFD"/>
    <w:rsid w:val="00FC1893"/>
    <w:rsid w:val="00FC1C85"/>
    <w:rsid w:val="00FC368C"/>
    <w:rsid w:val="00FC59AD"/>
    <w:rsid w:val="00FD004C"/>
    <w:rsid w:val="00FD2344"/>
    <w:rsid w:val="00FD2F00"/>
    <w:rsid w:val="00FD54C8"/>
    <w:rsid w:val="00FD56B9"/>
    <w:rsid w:val="00FD6DB9"/>
    <w:rsid w:val="00FD7B43"/>
    <w:rsid w:val="00FE1369"/>
    <w:rsid w:val="00FE28A5"/>
    <w:rsid w:val="00FE4ED0"/>
    <w:rsid w:val="00FE4FC0"/>
    <w:rsid w:val="00FE5DB5"/>
    <w:rsid w:val="00FE5E57"/>
    <w:rsid w:val="00FE67D7"/>
    <w:rsid w:val="00FE6872"/>
    <w:rsid w:val="00FE7D7D"/>
    <w:rsid w:val="00FF03CE"/>
    <w:rsid w:val="00FF0918"/>
    <w:rsid w:val="00FF2C1A"/>
    <w:rsid w:val="00FF33D7"/>
    <w:rsid w:val="00FF3842"/>
    <w:rsid w:val="00FF45EA"/>
    <w:rsid w:val="00FF480A"/>
    <w:rsid w:val="00FF59BF"/>
    <w:rsid w:val="00FF6694"/>
    <w:rsid w:val="00FF6CE1"/>
    <w:rsid w:val="00FF6DA0"/>
    <w:rsid w:val="00FF7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9D6C0"/>
  <w15:chartTrackingRefBased/>
  <w15:docId w15:val="{AE0FD305-C900-4437-84C1-B6A997CC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lang w:eastAsia="ar-SA"/>
    </w:rPr>
  </w:style>
  <w:style w:type="paragraph" w:styleId="Nagwek1">
    <w:name w:val="heading 1"/>
    <w:basedOn w:val="Normalny"/>
    <w:next w:val="Normalny"/>
    <w:qFormat/>
    <w:pPr>
      <w:keepNext/>
      <w:spacing w:before="360" w:after="240"/>
      <w:jc w:val="both"/>
      <w:outlineLvl w:val="0"/>
    </w:pPr>
    <w:rPr>
      <w:b/>
    </w:rPr>
  </w:style>
  <w:style w:type="paragraph" w:styleId="Nagwek2">
    <w:name w:val="heading 2"/>
    <w:basedOn w:val="Normalny"/>
    <w:next w:val="Normalny"/>
    <w:qFormat/>
    <w:pPr>
      <w:keepNext/>
      <w:spacing w:before="120" w:line="360" w:lineRule="auto"/>
      <w:jc w:val="right"/>
      <w:outlineLvl w:val="1"/>
    </w:pPr>
    <w:rPr>
      <w:rFonts w:ascii="Arial" w:hAnsi="Arial" w:cs="Arial"/>
      <w:b/>
      <w:bCs/>
      <w:u w:val="single"/>
    </w:rPr>
  </w:style>
  <w:style w:type="paragraph" w:styleId="Nagwek3">
    <w:name w:val="heading 3"/>
    <w:basedOn w:val="Normalny"/>
    <w:next w:val="Normalny"/>
    <w:qFormat/>
    <w:pPr>
      <w:keepNext/>
      <w:jc w:val="center"/>
      <w:outlineLvl w:val="2"/>
    </w:pPr>
    <w:rPr>
      <w:rFonts w:ascii="Arial" w:hAnsi="Arial" w:cs="Arial"/>
      <w:b/>
      <w:szCs w:val="28"/>
    </w:rPr>
  </w:style>
  <w:style w:type="paragraph" w:styleId="Nagwek4">
    <w:name w:val="heading 4"/>
    <w:basedOn w:val="Normalny"/>
    <w:next w:val="Normalny"/>
    <w:qFormat/>
    <w:pPr>
      <w:keepNext/>
      <w:numPr>
        <w:ilvl w:val="3"/>
        <w:numId w:val="1"/>
      </w:numPr>
      <w:spacing w:before="240" w:after="180"/>
      <w:outlineLvl w:val="3"/>
    </w:pPr>
    <w:rPr>
      <w:b/>
      <w:caps/>
      <w:sz w:val="28"/>
    </w:rPr>
  </w:style>
  <w:style w:type="paragraph" w:styleId="Nagwek5">
    <w:name w:val="heading 5"/>
    <w:basedOn w:val="Normalny"/>
    <w:next w:val="Normalny"/>
    <w:qFormat/>
    <w:pPr>
      <w:keepNext/>
      <w:jc w:val="right"/>
      <w:outlineLvl w:val="4"/>
    </w:pPr>
    <w:rPr>
      <w:i/>
    </w:rPr>
  </w:style>
  <w:style w:type="paragraph" w:styleId="Nagwek6">
    <w:name w:val="heading 6"/>
    <w:basedOn w:val="Normalny"/>
    <w:next w:val="Normalny"/>
    <w:qFormat/>
    <w:pPr>
      <w:keepNext/>
      <w:tabs>
        <w:tab w:val="left" w:pos="2160"/>
      </w:tabs>
      <w:spacing w:line="360" w:lineRule="auto"/>
      <w:outlineLvl w:val="5"/>
    </w:pPr>
    <w:rPr>
      <w:rFonts w:ascii="Arial" w:hAnsi="Arial" w:cs="Arial"/>
      <w:b/>
      <w:sz w:val="22"/>
      <w:szCs w:val="22"/>
    </w:rPr>
  </w:style>
  <w:style w:type="paragraph" w:styleId="Nagwek7">
    <w:name w:val="heading 7"/>
    <w:basedOn w:val="Normalny"/>
    <w:next w:val="Normalny"/>
    <w:qFormat/>
    <w:pPr>
      <w:keepNext/>
      <w:spacing w:line="360" w:lineRule="auto"/>
      <w:ind w:firstLine="284"/>
      <w:jc w:val="both"/>
      <w:outlineLvl w:val="6"/>
    </w:pPr>
    <w:rPr>
      <w:rFonts w:ascii="Arial" w:hAnsi="Arial" w:cs="Arial"/>
      <w:b/>
      <w:sz w:val="22"/>
      <w:szCs w:val="22"/>
    </w:rPr>
  </w:style>
  <w:style w:type="paragraph" w:styleId="Nagwek8">
    <w:name w:val="heading 8"/>
    <w:basedOn w:val="Normalny"/>
    <w:next w:val="Normalny"/>
    <w:qFormat/>
    <w:pPr>
      <w:keepNext/>
      <w:jc w:val="center"/>
      <w:outlineLvl w:val="7"/>
    </w:pPr>
    <w:rPr>
      <w:rFonts w:ascii="Arial" w:hAnsi="Arial" w:cs="Arial"/>
      <w:b/>
      <w:sz w:val="22"/>
      <w:szCs w:val="22"/>
    </w:rPr>
  </w:style>
  <w:style w:type="paragraph" w:styleId="Nagwek9">
    <w:name w:val="heading 9"/>
    <w:basedOn w:val="Normalny"/>
    <w:next w:val="Normalny"/>
    <w:qFormat/>
    <w:pPr>
      <w:keepNext/>
      <w:tabs>
        <w:tab w:val="left" w:pos="720"/>
      </w:tabs>
      <w:spacing w:line="360" w:lineRule="auto"/>
      <w:ind w:left="1260" w:hanging="540"/>
      <w:jc w:val="both"/>
      <w:outlineLvl w:val="8"/>
    </w:pPr>
    <w:rPr>
      <w:rFonts w:ascii="Arial" w:hAnsi="Arial" w:cs="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rPr>
      <w:rFonts w:ascii="Arial" w:hAnsi="Arial" w:cs="Arial"/>
      <w:b w:val="0"/>
      <w:sz w:val="22"/>
      <w:szCs w:val="22"/>
    </w:rPr>
  </w:style>
  <w:style w:type="character" w:customStyle="1" w:styleId="WW8Num5z1">
    <w:name w:val="WW8Num5z1"/>
    <w:rPr>
      <w:b w:val="0"/>
      <w:sz w:val="22"/>
      <w:szCs w:val="22"/>
    </w:rPr>
  </w:style>
  <w:style w:type="character" w:customStyle="1" w:styleId="WW8Num6z0">
    <w:name w:val="WW8Num6z0"/>
    <w:rPr>
      <w:u w:val="none"/>
    </w:rPr>
  </w:style>
  <w:style w:type="character" w:customStyle="1" w:styleId="WW8Num9z1">
    <w:name w:val="WW8Num9z1"/>
    <w:rPr>
      <w:rFonts w:ascii="Arial" w:hAnsi="Arial"/>
      <w:b w:val="0"/>
      <w:i w:val="0"/>
      <w:sz w:val="22"/>
      <w:szCs w:val="22"/>
      <w:u w:val="none"/>
    </w:rPr>
  </w:style>
  <w:style w:type="character" w:customStyle="1" w:styleId="WW8Num10z0">
    <w:name w:val="WW8Num10z0"/>
    <w:rPr>
      <w:rFonts w:ascii="Arial" w:hAnsi="Arial"/>
      <w:b w:val="0"/>
      <w:i w:val="0"/>
      <w:color w:val="auto"/>
      <w:sz w:val="22"/>
      <w:szCs w:val="22"/>
    </w:rPr>
  </w:style>
  <w:style w:type="character" w:customStyle="1" w:styleId="WW8Num10z1">
    <w:name w:val="WW8Num10z1"/>
    <w:rPr>
      <w:rFonts w:ascii="Arial" w:hAnsi="Arial"/>
      <w:b w:val="0"/>
      <w:i w:val="0"/>
      <w:sz w:val="20"/>
      <w:szCs w:val="20"/>
    </w:rPr>
  </w:style>
  <w:style w:type="character" w:customStyle="1" w:styleId="WW8Num11z0">
    <w:name w:val="WW8Num11z0"/>
    <w:rPr>
      <w:rFonts w:ascii="Arial" w:hAnsi="Arial" w:cs="Times New Roman"/>
      <w:b w:val="0"/>
      <w:i w:val="0"/>
      <w:color w:val="auto"/>
      <w:sz w:val="22"/>
    </w:rPr>
  </w:style>
  <w:style w:type="character" w:customStyle="1" w:styleId="WW8Num12z0">
    <w:name w:val="WW8Num12z0"/>
    <w:rPr>
      <w:b/>
      <w:i w:val="0"/>
      <w:sz w:val="28"/>
    </w:rPr>
  </w:style>
  <w:style w:type="character" w:customStyle="1" w:styleId="WW8Num15z0">
    <w:name w:val="WW8Num15z0"/>
    <w:rPr>
      <w:b w:val="0"/>
      <w:sz w:val="22"/>
      <w:szCs w:val="22"/>
    </w:rPr>
  </w:style>
  <w:style w:type="character" w:customStyle="1" w:styleId="WW8Num16z0">
    <w:name w:val="WW8Num16z0"/>
    <w:rPr>
      <w:b w:val="0"/>
      <w:sz w:val="22"/>
      <w:szCs w:val="22"/>
    </w:rPr>
  </w:style>
  <w:style w:type="character" w:customStyle="1" w:styleId="WW8Num19z1">
    <w:name w:val="WW8Num19z1"/>
    <w:rPr>
      <w:color w:val="000000"/>
    </w:rPr>
  </w:style>
  <w:style w:type="character" w:customStyle="1" w:styleId="WW8Num20z0">
    <w:name w:val="WW8Num20z0"/>
    <w:rPr>
      <w:rFonts w:ascii="Arial" w:hAnsi="Arial" w:cs="Times New Roman"/>
      <w:b w:val="0"/>
      <w:i w:val="0"/>
      <w:color w:val="auto"/>
      <w:sz w:val="22"/>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b w:val="0"/>
    </w:rPr>
  </w:style>
  <w:style w:type="character" w:customStyle="1" w:styleId="WW8Num24z1">
    <w:name w:val="WW8Num24z1"/>
    <w:rPr>
      <w:b w:val="0"/>
      <w:i w:val="0"/>
    </w:rPr>
  </w:style>
  <w:style w:type="character" w:customStyle="1" w:styleId="WW8Num25z0">
    <w:name w:val="WW8Num25z0"/>
    <w:rPr>
      <w:color w:val="000000"/>
      <w:w w:val="101"/>
      <w:sz w:val="22"/>
      <w:szCs w:val="22"/>
    </w:rPr>
  </w:style>
  <w:style w:type="character" w:customStyle="1" w:styleId="WW8Num26z0">
    <w:name w:val="WW8Num26z0"/>
    <w:rPr>
      <w:b w:val="0"/>
      <w:sz w:val="22"/>
      <w:szCs w:val="22"/>
    </w:rPr>
  </w:style>
  <w:style w:type="character" w:customStyle="1" w:styleId="WW8Num28z1">
    <w:name w:val="WW8Num28z1"/>
    <w:rPr>
      <w:rFonts w:ascii="Symbol" w:hAnsi="Symbol"/>
    </w:rPr>
  </w:style>
  <w:style w:type="character" w:customStyle="1" w:styleId="WW8Num37z0">
    <w:name w:val="WW8Num37z0"/>
    <w:rPr>
      <w:rFonts w:ascii="Arial" w:hAnsi="Arial" w:cs="Arial"/>
    </w:rPr>
  </w:style>
  <w:style w:type="character" w:customStyle="1" w:styleId="WW8Num40z0">
    <w:name w:val="WW8Num40z0"/>
    <w:rPr>
      <w:rFonts w:ascii="Arial" w:hAnsi="Arial" w:cs="Times New Roman"/>
      <w:b w:val="0"/>
      <w:i w:val="0"/>
      <w:color w:val="auto"/>
      <w:sz w:val="22"/>
    </w:rPr>
  </w:style>
  <w:style w:type="character" w:customStyle="1" w:styleId="WW8Num43z0">
    <w:name w:val="WW8Num43z0"/>
    <w:rPr>
      <w:b/>
    </w:rPr>
  </w:style>
  <w:style w:type="character" w:customStyle="1" w:styleId="WW8Num44z1">
    <w:name w:val="WW8Num44z1"/>
    <w:rPr>
      <w:b w:val="0"/>
      <w:sz w:val="20"/>
    </w:rPr>
  </w:style>
  <w:style w:type="character" w:customStyle="1" w:styleId="WW8Num45z0">
    <w:name w:val="WW8Num45z0"/>
    <w:rPr>
      <w:b w:val="0"/>
    </w:rPr>
  </w:style>
  <w:style w:type="character" w:customStyle="1" w:styleId="WW8Num50z0">
    <w:name w:val="WW8Num50z0"/>
    <w:rPr>
      <w:b w:val="0"/>
      <w:sz w:val="22"/>
      <w:szCs w:val="22"/>
    </w:rPr>
  </w:style>
  <w:style w:type="character" w:customStyle="1" w:styleId="Domylnaczcionkaakapitu1">
    <w:name w:val="Domyślna czcionka akapitu1"/>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styleId="Hipercze">
    <w:name w:val="Hyperlink"/>
    <w:rPr>
      <w:color w:val="0000FF"/>
      <w:u w:val="single"/>
    </w:rPr>
  </w:style>
  <w:style w:type="character" w:customStyle="1" w:styleId="Znakiprzypiswkocowych">
    <w:name w:val="Znaki przypisów końcowych"/>
    <w:rPr>
      <w:vertAlign w:val="superscript"/>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lbany AMT" w:eastAsia="MS Mincho" w:hAnsi="Albany AMT" w:cs="Tahoma"/>
      <w:sz w:val="28"/>
      <w:szCs w:val="28"/>
    </w:rPr>
  </w:style>
  <w:style w:type="paragraph" w:styleId="Tekstpodstawowy">
    <w:name w:val="Body Text"/>
    <w:basedOn w:val="Normalny"/>
    <w:pPr>
      <w:spacing w:after="180"/>
      <w:jc w:val="both"/>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20major">
    <w:name w:val="20 major"/>
    <w:basedOn w:val="Normalny"/>
    <w:next w:val="Normalny"/>
    <w:pPr>
      <w:keepNext/>
      <w:tabs>
        <w:tab w:val="left" w:pos="357"/>
      </w:tabs>
      <w:spacing w:before="540" w:after="240"/>
      <w:ind w:right="360"/>
    </w:pPr>
    <w:rPr>
      <w:rFonts w:ascii="Palatino" w:hAnsi="Palatino"/>
      <w:b/>
      <w:caps/>
      <w:lang w:val="en-US"/>
    </w:rPr>
  </w:style>
  <w:style w:type="paragraph" w:customStyle="1" w:styleId="Wcicienormalne1">
    <w:name w:val="Wcięcie normalne1"/>
    <w:basedOn w:val="Normalny"/>
    <w:pPr>
      <w:tabs>
        <w:tab w:val="right" w:pos="851"/>
      </w:tabs>
      <w:spacing w:after="180"/>
      <w:ind w:left="981"/>
    </w:pPr>
    <w:rPr>
      <w:rFonts w:ascii="Palatino" w:hAnsi="Palatino"/>
      <w:lang w:val="en-US"/>
    </w:rPr>
  </w:style>
  <w:style w:type="paragraph" w:customStyle="1" w:styleId="BodyText21">
    <w:name w:val="Body Text 21"/>
    <w:basedOn w:val="Normalny"/>
    <w:pPr>
      <w:jc w:val="center"/>
    </w:pPr>
    <w:rPr>
      <w:sz w:val="28"/>
    </w:rPr>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paragraph" w:customStyle="1" w:styleId="Tekstpodstawowy21">
    <w:name w:val="Tekst podstawowy 21"/>
    <w:basedOn w:val="Normalny"/>
    <w:pPr>
      <w:autoSpaceDE w:val="0"/>
      <w:jc w:val="both"/>
    </w:pPr>
    <w:rPr>
      <w:i/>
      <w:iCs/>
    </w:rPr>
  </w:style>
  <w:style w:type="paragraph" w:customStyle="1" w:styleId="Listanumerowana1">
    <w:name w:val="Lista numerowana1"/>
    <w:basedOn w:val="Normalny"/>
    <w:pPr>
      <w:jc w:val="both"/>
    </w:pPr>
  </w:style>
  <w:style w:type="paragraph" w:customStyle="1" w:styleId="Standardowy0">
    <w:name w:val="Standardowy.+"/>
    <w:pPr>
      <w:suppressAutoHyphens/>
    </w:pPr>
    <w:rPr>
      <w:rFonts w:eastAsia="Arial"/>
      <w:sz w:val="24"/>
      <w:lang w:eastAsia="ar-SA"/>
    </w:rPr>
  </w:style>
  <w:style w:type="paragraph" w:customStyle="1" w:styleId="St4-punkt">
    <w:name w:val="St4-punkt"/>
    <w:pPr>
      <w:suppressAutoHyphens/>
      <w:ind w:left="680" w:hanging="340"/>
      <w:jc w:val="both"/>
    </w:pPr>
    <w:rPr>
      <w:rFonts w:eastAsia="Arial"/>
      <w:sz w:val="24"/>
      <w:lang w:eastAsia="ar-SA"/>
    </w:rPr>
  </w:style>
  <w:style w:type="paragraph" w:customStyle="1" w:styleId="Tekstpodstawowy31">
    <w:name w:val="Tekst podstawowy 31"/>
    <w:basedOn w:val="Normalny"/>
    <w:pPr>
      <w:spacing w:after="120"/>
    </w:pPr>
    <w:rPr>
      <w:sz w:val="16"/>
      <w:szCs w:val="16"/>
    </w:rPr>
  </w:style>
  <w:style w:type="paragraph" w:styleId="NormalnyWeb">
    <w:name w:val="Normal (Web)"/>
    <w:basedOn w:val="Normalny"/>
    <w:pPr>
      <w:spacing w:before="280" w:after="280"/>
      <w:jc w:val="both"/>
    </w:pPr>
    <w:rPr>
      <w:sz w:val="20"/>
    </w:rPr>
  </w:style>
  <w:style w:type="paragraph" w:customStyle="1" w:styleId="Tekstkomentarza1">
    <w:name w:val="Tekst komentarza1"/>
    <w:basedOn w:val="Normalny"/>
    <w:rPr>
      <w:sz w:val="20"/>
    </w:rPr>
  </w:style>
  <w:style w:type="paragraph" w:styleId="Tytu">
    <w:name w:val="Title"/>
    <w:basedOn w:val="Normalny"/>
    <w:next w:val="Podtytu"/>
    <w:qFormat/>
    <w:pPr>
      <w:jc w:val="center"/>
    </w:pPr>
    <w:rPr>
      <w:sz w:val="28"/>
    </w:r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line="360" w:lineRule="auto"/>
      <w:ind w:left="357" w:hanging="357"/>
      <w:jc w:val="both"/>
    </w:pPr>
    <w:rPr>
      <w:rFonts w:ascii="Arial" w:hAnsi="Arial" w:cs="Arial"/>
      <w:sz w:val="22"/>
      <w:szCs w:val="22"/>
    </w:rPr>
  </w:style>
  <w:style w:type="paragraph" w:styleId="Tekstdymka">
    <w:name w:val="Balloon Text"/>
    <w:basedOn w:val="Normalny"/>
    <w:rPr>
      <w:rFonts w:ascii="Tahoma" w:hAnsi="Tahoma" w:cs="Tahoma"/>
      <w:sz w:val="16"/>
      <w:szCs w:val="16"/>
    </w:rPr>
  </w:style>
  <w:style w:type="paragraph" w:customStyle="1" w:styleId="Tekstpodstawowywcity21">
    <w:name w:val="Tekst podstawowy wcięty 21"/>
    <w:basedOn w:val="Normalny"/>
    <w:pPr>
      <w:ind w:left="360"/>
      <w:jc w:val="both"/>
    </w:pPr>
    <w:rPr>
      <w:rFonts w:ascii="Arial" w:hAnsi="Arial" w:cs="Arial"/>
      <w:sz w:val="22"/>
      <w:szCs w:val="22"/>
    </w:rPr>
  </w:style>
  <w:style w:type="paragraph" w:customStyle="1" w:styleId="Tekstpodstawowywcity31">
    <w:name w:val="Tekst podstawowy wcięty 31"/>
    <w:basedOn w:val="Normalny"/>
    <w:pPr>
      <w:spacing w:line="360" w:lineRule="auto"/>
      <w:ind w:left="704"/>
      <w:jc w:val="both"/>
    </w:pPr>
    <w:rPr>
      <w:rFonts w:ascii="Arial" w:hAnsi="Arial" w:cs="Arial"/>
      <w:sz w:val="22"/>
    </w:rPr>
  </w:style>
  <w:style w:type="paragraph" w:styleId="Tekstprzypisukocowego">
    <w:name w:val="endnote text"/>
    <w:basedOn w:val="Normalny"/>
    <w:semiHidden/>
    <w:rPr>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rsid w:val="00477CD0"/>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rsid w:val="00B74CDB"/>
    <w:pPr>
      <w:tabs>
        <w:tab w:val="right" w:pos="851"/>
      </w:tabs>
      <w:suppressAutoHyphens w:val="0"/>
      <w:spacing w:after="180"/>
      <w:ind w:left="981"/>
    </w:pPr>
    <w:rPr>
      <w:rFonts w:ascii="Palatino" w:hAnsi="Palatino"/>
      <w:lang w:val="en-US" w:eastAsia="pl-PL"/>
    </w:rPr>
  </w:style>
  <w:style w:type="paragraph" w:styleId="Listanumerowana">
    <w:name w:val="List Number"/>
    <w:basedOn w:val="Normalny"/>
    <w:rsid w:val="00681B37"/>
    <w:pPr>
      <w:numPr>
        <w:numId w:val="9"/>
      </w:numPr>
    </w:pPr>
  </w:style>
  <w:style w:type="paragraph" w:customStyle="1" w:styleId="Default">
    <w:name w:val="Default"/>
    <w:rsid w:val="00032178"/>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121D49"/>
    <w:pPr>
      <w:suppressAutoHyphens w:val="0"/>
      <w:ind w:left="720"/>
      <w:contextualSpacing/>
    </w:pPr>
    <w:rPr>
      <w:szCs w:val="24"/>
      <w:lang w:eastAsia="pl-PL"/>
    </w:rPr>
  </w:style>
  <w:style w:type="paragraph" w:customStyle="1" w:styleId="Style2">
    <w:name w:val="Style2"/>
    <w:basedOn w:val="Normalny"/>
    <w:uiPriority w:val="99"/>
    <w:rsid w:val="008D3D9A"/>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8D3D9A"/>
    <w:rPr>
      <w:rFonts w:ascii="Calibri" w:hAnsi="Calibri" w:cs="Calibri"/>
      <w:i/>
      <w:iCs/>
      <w:sz w:val="22"/>
      <w:szCs w:val="22"/>
    </w:rPr>
  </w:style>
  <w:style w:type="paragraph" w:styleId="Bezodstpw">
    <w:name w:val="No Spacing"/>
    <w:basedOn w:val="Normalny"/>
    <w:uiPriority w:val="1"/>
    <w:qFormat/>
    <w:rsid w:val="002A1EDD"/>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CE0D89"/>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CE0D89"/>
  </w:style>
  <w:style w:type="character" w:styleId="Odwoanieprzypisudolnego">
    <w:name w:val="footnote reference"/>
    <w:uiPriority w:val="99"/>
    <w:unhideWhenUsed/>
    <w:rsid w:val="00CE0D89"/>
    <w:rPr>
      <w:vertAlign w:val="superscript"/>
    </w:rPr>
  </w:style>
  <w:style w:type="character" w:styleId="Odwoaniedokomentarza">
    <w:name w:val="annotation reference"/>
    <w:rsid w:val="000471A8"/>
    <w:rPr>
      <w:sz w:val="16"/>
      <w:szCs w:val="16"/>
    </w:rPr>
  </w:style>
  <w:style w:type="paragraph" w:styleId="Tekstkomentarza">
    <w:name w:val="annotation text"/>
    <w:basedOn w:val="Normalny"/>
    <w:link w:val="TekstkomentarzaZnak"/>
    <w:rsid w:val="000471A8"/>
    <w:rPr>
      <w:sz w:val="20"/>
    </w:rPr>
  </w:style>
  <w:style w:type="character" w:customStyle="1" w:styleId="TekstkomentarzaZnak">
    <w:name w:val="Tekst komentarza Znak"/>
    <w:link w:val="Tekstkomentarza"/>
    <w:rsid w:val="000471A8"/>
    <w:rPr>
      <w:lang w:eastAsia="ar-SA"/>
    </w:rPr>
  </w:style>
  <w:style w:type="paragraph" w:styleId="Tematkomentarza">
    <w:name w:val="annotation subject"/>
    <w:basedOn w:val="Tekstkomentarza"/>
    <w:next w:val="Tekstkomentarza"/>
    <w:link w:val="TematkomentarzaZnak"/>
    <w:rsid w:val="000471A8"/>
    <w:rPr>
      <w:b/>
      <w:bCs/>
    </w:rPr>
  </w:style>
  <w:style w:type="character" w:customStyle="1" w:styleId="TematkomentarzaZnak">
    <w:name w:val="Temat komentarza Znak"/>
    <w:link w:val="Tematkomentarza"/>
    <w:rsid w:val="000471A8"/>
    <w:rPr>
      <w:b/>
      <w:bCs/>
      <w:lang w:eastAsia="ar-SA"/>
    </w:rPr>
  </w:style>
  <w:style w:type="character" w:customStyle="1" w:styleId="Teksttreci">
    <w:name w:val="Tekst treści_"/>
    <w:link w:val="Teksttreci0"/>
    <w:rsid w:val="001A07DD"/>
    <w:rPr>
      <w:rFonts w:ascii="Arial" w:eastAsia="Arial" w:hAnsi="Arial" w:cs="Arial"/>
      <w:sz w:val="19"/>
      <w:szCs w:val="19"/>
    </w:rPr>
  </w:style>
  <w:style w:type="paragraph" w:customStyle="1" w:styleId="Teksttreci0">
    <w:name w:val="Tekst treści"/>
    <w:basedOn w:val="Normalny"/>
    <w:link w:val="Teksttreci"/>
    <w:rsid w:val="001A07DD"/>
    <w:pPr>
      <w:widowControl w:val="0"/>
      <w:suppressAutoHyphens w:val="0"/>
      <w:spacing w:after="120" w:line="252" w:lineRule="auto"/>
    </w:pPr>
    <w:rPr>
      <w:rFonts w:ascii="Arial" w:eastAsia="Arial" w:hAnsi="Arial" w:cs="Arial"/>
      <w:sz w:val="19"/>
      <w:szCs w:val="19"/>
      <w:lang w:eastAsia="pl-PL"/>
    </w:rPr>
  </w:style>
  <w:style w:type="table" w:customStyle="1" w:styleId="TableGrid">
    <w:name w:val="TableGrid"/>
    <w:rsid w:val="00DC4922"/>
    <w:rPr>
      <w:rFonts w:ascii="Calibri" w:hAnsi="Calibri"/>
      <w:sz w:val="22"/>
      <w:szCs w:val="22"/>
    </w:rPr>
    <w:tblPr>
      <w:tblCellMar>
        <w:top w:w="0" w:type="dxa"/>
        <w:left w:w="0" w:type="dxa"/>
        <w:bottom w:w="0" w:type="dxa"/>
        <w:right w:w="0" w:type="dxa"/>
      </w:tblCellMar>
    </w:tblPr>
  </w:style>
  <w:style w:type="paragraph" w:styleId="Poprawka">
    <w:name w:val="Revision"/>
    <w:hidden/>
    <w:uiPriority w:val="99"/>
    <w:semiHidden/>
    <w:rsid w:val="00321E44"/>
    <w:rPr>
      <w:sz w:val="24"/>
      <w:lang w:eastAsia="ar-SA"/>
    </w:rPr>
  </w:style>
  <w:style w:type="table" w:styleId="Tabelasiatki4akcent5">
    <w:name w:val="Grid Table 4 Accent 5"/>
    <w:basedOn w:val="Standardowy"/>
    <w:uiPriority w:val="49"/>
    <w:rsid w:val="00367C63"/>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2156">
      <w:bodyDiv w:val="1"/>
      <w:marLeft w:val="0"/>
      <w:marRight w:val="0"/>
      <w:marTop w:val="0"/>
      <w:marBottom w:val="0"/>
      <w:divBdr>
        <w:top w:val="none" w:sz="0" w:space="0" w:color="auto"/>
        <w:left w:val="none" w:sz="0" w:space="0" w:color="auto"/>
        <w:bottom w:val="none" w:sz="0" w:space="0" w:color="auto"/>
        <w:right w:val="none" w:sz="0" w:space="0" w:color="auto"/>
      </w:divBdr>
    </w:div>
    <w:div w:id="196282197">
      <w:bodyDiv w:val="1"/>
      <w:marLeft w:val="0"/>
      <w:marRight w:val="0"/>
      <w:marTop w:val="0"/>
      <w:marBottom w:val="0"/>
      <w:divBdr>
        <w:top w:val="none" w:sz="0" w:space="0" w:color="auto"/>
        <w:left w:val="none" w:sz="0" w:space="0" w:color="auto"/>
        <w:bottom w:val="none" w:sz="0" w:space="0" w:color="auto"/>
        <w:right w:val="none" w:sz="0" w:space="0" w:color="auto"/>
      </w:divBdr>
    </w:div>
    <w:div w:id="237599872">
      <w:bodyDiv w:val="1"/>
      <w:marLeft w:val="0"/>
      <w:marRight w:val="0"/>
      <w:marTop w:val="0"/>
      <w:marBottom w:val="0"/>
      <w:divBdr>
        <w:top w:val="none" w:sz="0" w:space="0" w:color="auto"/>
        <w:left w:val="none" w:sz="0" w:space="0" w:color="auto"/>
        <w:bottom w:val="none" w:sz="0" w:space="0" w:color="auto"/>
        <w:right w:val="none" w:sz="0" w:space="0" w:color="auto"/>
      </w:divBdr>
    </w:div>
    <w:div w:id="283385351">
      <w:bodyDiv w:val="1"/>
      <w:marLeft w:val="0"/>
      <w:marRight w:val="0"/>
      <w:marTop w:val="0"/>
      <w:marBottom w:val="0"/>
      <w:divBdr>
        <w:top w:val="none" w:sz="0" w:space="0" w:color="auto"/>
        <w:left w:val="none" w:sz="0" w:space="0" w:color="auto"/>
        <w:bottom w:val="none" w:sz="0" w:space="0" w:color="auto"/>
        <w:right w:val="none" w:sz="0" w:space="0" w:color="auto"/>
      </w:divBdr>
    </w:div>
    <w:div w:id="487135853">
      <w:bodyDiv w:val="1"/>
      <w:marLeft w:val="0"/>
      <w:marRight w:val="0"/>
      <w:marTop w:val="0"/>
      <w:marBottom w:val="0"/>
      <w:divBdr>
        <w:top w:val="none" w:sz="0" w:space="0" w:color="auto"/>
        <w:left w:val="none" w:sz="0" w:space="0" w:color="auto"/>
        <w:bottom w:val="none" w:sz="0" w:space="0" w:color="auto"/>
        <w:right w:val="none" w:sz="0" w:space="0" w:color="auto"/>
      </w:divBdr>
    </w:div>
    <w:div w:id="560214971">
      <w:bodyDiv w:val="1"/>
      <w:marLeft w:val="0"/>
      <w:marRight w:val="0"/>
      <w:marTop w:val="0"/>
      <w:marBottom w:val="0"/>
      <w:divBdr>
        <w:top w:val="none" w:sz="0" w:space="0" w:color="auto"/>
        <w:left w:val="none" w:sz="0" w:space="0" w:color="auto"/>
        <w:bottom w:val="none" w:sz="0" w:space="0" w:color="auto"/>
        <w:right w:val="none" w:sz="0" w:space="0" w:color="auto"/>
      </w:divBdr>
    </w:div>
    <w:div w:id="654450491">
      <w:bodyDiv w:val="1"/>
      <w:marLeft w:val="0"/>
      <w:marRight w:val="0"/>
      <w:marTop w:val="0"/>
      <w:marBottom w:val="0"/>
      <w:divBdr>
        <w:top w:val="none" w:sz="0" w:space="0" w:color="auto"/>
        <w:left w:val="none" w:sz="0" w:space="0" w:color="auto"/>
        <w:bottom w:val="none" w:sz="0" w:space="0" w:color="auto"/>
        <w:right w:val="none" w:sz="0" w:space="0" w:color="auto"/>
      </w:divBdr>
    </w:div>
    <w:div w:id="802427139">
      <w:bodyDiv w:val="1"/>
      <w:marLeft w:val="0"/>
      <w:marRight w:val="0"/>
      <w:marTop w:val="0"/>
      <w:marBottom w:val="0"/>
      <w:divBdr>
        <w:top w:val="none" w:sz="0" w:space="0" w:color="auto"/>
        <w:left w:val="none" w:sz="0" w:space="0" w:color="auto"/>
        <w:bottom w:val="none" w:sz="0" w:space="0" w:color="auto"/>
        <w:right w:val="none" w:sz="0" w:space="0" w:color="auto"/>
      </w:divBdr>
    </w:div>
    <w:div w:id="805584445">
      <w:bodyDiv w:val="1"/>
      <w:marLeft w:val="0"/>
      <w:marRight w:val="0"/>
      <w:marTop w:val="0"/>
      <w:marBottom w:val="0"/>
      <w:divBdr>
        <w:top w:val="none" w:sz="0" w:space="0" w:color="auto"/>
        <w:left w:val="none" w:sz="0" w:space="0" w:color="auto"/>
        <w:bottom w:val="none" w:sz="0" w:space="0" w:color="auto"/>
        <w:right w:val="none" w:sz="0" w:space="0" w:color="auto"/>
      </w:divBdr>
    </w:div>
    <w:div w:id="832068196">
      <w:bodyDiv w:val="1"/>
      <w:marLeft w:val="0"/>
      <w:marRight w:val="0"/>
      <w:marTop w:val="0"/>
      <w:marBottom w:val="0"/>
      <w:divBdr>
        <w:top w:val="none" w:sz="0" w:space="0" w:color="auto"/>
        <w:left w:val="none" w:sz="0" w:space="0" w:color="auto"/>
        <w:bottom w:val="none" w:sz="0" w:space="0" w:color="auto"/>
        <w:right w:val="none" w:sz="0" w:space="0" w:color="auto"/>
      </w:divBdr>
    </w:div>
    <w:div w:id="873421266">
      <w:bodyDiv w:val="1"/>
      <w:marLeft w:val="0"/>
      <w:marRight w:val="0"/>
      <w:marTop w:val="0"/>
      <w:marBottom w:val="0"/>
      <w:divBdr>
        <w:top w:val="none" w:sz="0" w:space="0" w:color="auto"/>
        <w:left w:val="none" w:sz="0" w:space="0" w:color="auto"/>
        <w:bottom w:val="none" w:sz="0" w:space="0" w:color="auto"/>
        <w:right w:val="none" w:sz="0" w:space="0" w:color="auto"/>
      </w:divBdr>
    </w:div>
    <w:div w:id="922032203">
      <w:bodyDiv w:val="1"/>
      <w:marLeft w:val="0"/>
      <w:marRight w:val="0"/>
      <w:marTop w:val="0"/>
      <w:marBottom w:val="0"/>
      <w:divBdr>
        <w:top w:val="none" w:sz="0" w:space="0" w:color="auto"/>
        <w:left w:val="none" w:sz="0" w:space="0" w:color="auto"/>
        <w:bottom w:val="none" w:sz="0" w:space="0" w:color="auto"/>
        <w:right w:val="none" w:sz="0" w:space="0" w:color="auto"/>
      </w:divBdr>
    </w:div>
    <w:div w:id="1040011150">
      <w:bodyDiv w:val="1"/>
      <w:marLeft w:val="0"/>
      <w:marRight w:val="0"/>
      <w:marTop w:val="0"/>
      <w:marBottom w:val="0"/>
      <w:divBdr>
        <w:top w:val="none" w:sz="0" w:space="0" w:color="auto"/>
        <w:left w:val="none" w:sz="0" w:space="0" w:color="auto"/>
        <w:bottom w:val="none" w:sz="0" w:space="0" w:color="auto"/>
        <w:right w:val="none" w:sz="0" w:space="0" w:color="auto"/>
      </w:divBdr>
    </w:div>
    <w:div w:id="1312371346">
      <w:bodyDiv w:val="1"/>
      <w:marLeft w:val="0"/>
      <w:marRight w:val="0"/>
      <w:marTop w:val="0"/>
      <w:marBottom w:val="0"/>
      <w:divBdr>
        <w:top w:val="none" w:sz="0" w:space="0" w:color="auto"/>
        <w:left w:val="none" w:sz="0" w:space="0" w:color="auto"/>
        <w:bottom w:val="none" w:sz="0" w:space="0" w:color="auto"/>
        <w:right w:val="none" w:sz="0" w:space="0" w:color="auto"/>
      </w:divBdr>
    </w:div>
    <w:div w:id="1397119161">
      <w:bodyDiv w:val="1"/>
      <w:marLeft w:val="0"/>
      <w:marRight w:val="0"/>
      <w:marTop w:val="0"/>
      <w:marBottom w:val="0"/>
      <w:divBdr>
        <w:top w:val="none" w:sz="0" w:space="0" w:color="auto"/>
        <w:left w:val="none" w:sz="0" w:space="0" w:color="auto"/>
        <w:bottom w:val="none" w:sz="0" w:space="0" w:color="auto"/>
        <w:right w:val="none" w:sz="0" w:space="0" w:color="auto"/>
      </w:divBdr>
    </w:div>
    <w:div w:id="1413236411">
      <w:bodyDiv w:val="1"/>
      <w:marLeft w:val="0"/>
      <w:marRight w:val="0"/>
      <w:marTop w:val="0"/>
      <w:marBottom w:val="0"/>
      <w:divBdr>
        <w:top w:val="none" w:sz="0" w:space="0" w:color="auto"/>
        <w:left w:val="none" w:sz="0" w:space="0" w:color="auto"/>
        <w:bottom w:val="none" w:sz="0" w:space="0" w:color="auto"/>
        <w:right w:val="none" w:sz="0" w:space="0" w:color="auto"/>
      </w:divBdr>
    </w:div>
    <w:div w:id="1549758504">
      <w:bodyDiv w:val="1"/>
      <w:marLeft w:val="0"/>
      <w:marRight w:val="0"/>
      <w:marTop w:val="0"/>
      <w:marBottom w:val="0"/>
      <w:divBdr>
        <w:top w:val="none" w:sz="0" w:space="0" w:color="auto"/>
        <w:left w:val="none" w:sz="0" w:space="0" w:color="auto"/>
        <w:bottom w:val="none" w:sz="0" w:space="0" w:color="auto"/>
        <w:right w:val="none" w:sz="0" w:space="0" w:color="auto"/>
      </w:divBdr>
    </w:div>
    <w:div w:id="1690183806">
      <w:bodyDiv w:val="1"/>
      <w:marLeft w:val="0"/>
      <w:marRight w:val="0"/>
      <w:marTop w:val="0"/>
      <w:marBottom w:val="0"/>
      <w:divBdr>
        <w:top w:val="none" w:sz="0" w:space="0" w:color="auto"/>
        <w:left w:val="none" w:sz="0" w:space="0" w:color="auto"/>
        <w:bottom w:val="none" w:sz="0" w:space="0" w:color="auto"/>
        <w:right w:val="none" w:sz="0" w:space="0" w:color="auto"/>
      </w:divBdr>
    </w:div>
    <w:div w:id="1732268146">
      <w:bodyDiv w:val="1"/>
      <w:marLeft w:val="0"/>
      <w:marRight w:val="0"/>
      <w:marTop w:val="0"/>
      <w:marBottom w:val="0"/>
      <w:divBdr>
        <w:top w:val="none" w:sz="0" w:space="0" w:color="auto"/>
        <w:left w:val="none" w:sz="0" w:space="0" w:color="auto"/>
        <w:bottom w:val="none" w:sz="0" w:space="0" w:color="auto"/>
        <w:right w:val="none" w:sz="0" w:space="0" w:color="auto"/>
      </w:divBdr>
    </w:div>
    <w:div w:id="21267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10.png@01DBBD9E.EAF6D9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74A30-A747-4C25-BDAB-7F430FBC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3581</Words>
  <Characters>21488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lpstr>
    </vt:vector>
  </TitlesOfParts>
  <Company>Orlen Ochrona</Company>
  <LinksUpToDate>false</LinksUpToDate>
  <CharactersWithSpaces>25019</CharactersWithSpaces>
  <SharedDoc>false</SharedDoc>
  <HLinks>
    <vt:vector size="6" baseType="variant">
      <vt:variant>
        <vt:i4>8060990</vt:i4>
      </vt:variant>
      <vt:variant>
        <vt:i4>3</vt:i4>
      </vt:variant>
      <vt:variant>
        <vt:i4>0</vt:i4>
      </vt:variant>
      <vt:variant>
        <vt:i4>5</vt:i4>
      </vt:variant>
      <vt:variant>
        <vt:lpwstr>http://www.orlenochrona.pl/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aszafranska</dc:creator>
  <cp:keywords/>
  <cp:lastModifiedBy>Krawiel Radosław (OCH)</cp:lastModifiedBy>
  <cp:revision>10</cp:revision>
  <cp:lastPrinted>2025-02-26T09:20:00Z</cp:lastPrinted>
  <dcterms:created xsi:type="dcterms:W3CDTF">2025-03-18T09:43:00Z</dcterms:created>
  <dcterms:modified xsi:type="dcterms:W3CDTF">2025-05-09T07:43:00Z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2023-07-21T05:17:19Z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ba2ee701-75b8-44e3-9689-c49c79b0ca32</vt:lpwstr>
  </property>
  <property fmtid="{D5CDD505-2E9C-101B-9397-08002B2CF9AE}" pid="8" name="MSIP_Label_53312e15-a5e9-4500-a857-15b9f442bba9_ContentBits">
    <vt:lpwstr>0</vt:lpwstr>
  </property>
</Properties>
</file>