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00B3F2" w14:textId="636C86FA" w:rsidR="00A267CD" w:rsidRPr="00FF3CC4" w:rsidRDefault="00A267CD" w:rsidP="00A267CD">
      <w:pPr>
        <w:spacing w:after="20"/>
        <w:jc w:val="center"/>
        <w:rPr>
          <w:rFonts w:ascii="Calibri" w:hAnsi="Calibri" w:cs="Arial"/>
          <w:b/>
          <w:szCs w:val="28"/>
        </w:rPr>
      </w:pPr>
      <w:r w:rsidRPr="00FF3CC4">
        <w:rPr>
          <w:rFonts w:ascii="Calibri" w:hAnsi="Calibri" w:cs="Arial"/>
          <w:b/>
          <w:szCs w:val="28"/>
        </w:rPr>
        <w:t xml:space="preserve">UMOWA </w:t>
      </w:r>
      <w:r w:rsidR="00B52AB7">
        <w:rPr>
          <w:rFonts w:ascii="Calibri" w:hAnsi="Calibri" w:cs="Arial"/>
          <w:b/>
          <w:szCs w:val="28"/>
        </w:rPr>
        <w:t xml:space="preserve">O ROBOTY BUDOWLANE </w:t>
      </w:r>
      <w:r w:rsidRPr="00FF3CC4">
        <w:rPr>
          <w:rFonts w:ascii="Calibri" w:hAnsi="Calibri" w:cs="Arial"/>
          <w:b/>
          <w:szCs w:val="28"/>
        </w:rPr>
        <w:t>NR</w:t>
      </w:r>
      <w:r w:rsidR="00293B41">
        <w:rPr>
          <w:rFonts w:ascii="Calibri" w:hAnsi="Calibri" w:cs="Arial"/>
          <w:szCs w:val="28"/>
        </w:rPr>
        <w:t xml:space="preserve"> </w:t>
      </w:r>
      <w:r w:rsidR="008140AC">
        <w:rPr>
          <w:rFonts w:ascii="Calibri" w:hAnsi="Calibri" w:cs="Arial"/>
          <w:szCs w:val="28"/>
        </w:rPr>
        <w:t>…………</w:t>
      </w:r>
    </w:p>
    <w:p w14:paraId="5A043F20" w14:textId="77777777" w:rsidR="00A267CD" w:rsidRPr="00FF3CC4" w:rsidRDefault="00A267CD" w:rsidP="00A267CD">
      <w:pPr>
        <w:pStyle w:val="Zwykytekst"/>
        <w:rPr>
          <w:rFonts w:ascii="Calibri" w:hAnsi="Calibri" w:cs="Arial"/>
          <w:sz w:val="22"/>
          <w:szCs w:val="22"/>
        </w:rPr>
      </w:pPr>
    </w:p>
    <w:p w14:paraId="6FF6A456" w14:textId="77777777" w:rsidR="00A267CD" w:rsidRPr="00FF3CC4" w:rsidRDefault="00A267CD" w:rsidP="00A267CD">
      <w:pPr>
        <w:pStyle w:val="Zwykytekst"/>
        <w:rPr>
          <w:rFonts w:ascii="Calibri" w:hAnsi="Calibri" w:cs="Arial"/>
          <w:sz w:val="22"/>
          <w:szCs w:val="22"/>
        </w:rPr>
      </w:pPr>
      <w:r w:rsidRPr="00FF3CC4">
        <w:rPr>
          <w:rFonts w:ascii="Calibri" w:hAnsi="Calibri" w:cs="Arial"/>
          <w:sz w:val="22"/>
          <w:szCs w:val="22"/>
        </w:rPr>
        <w:t>zawarta w Płocku dnia ____________ zwana dalej „UMOWĄ”</w:t>
      </w:r>
    </w:p>
    <w:p w14:paraId="640B5ECB" w14:textId="77777777" w:rsidR="004927E8" w:rsidRPr="00FF3CC4" w:rsidRDefault="00A267CD" w:rsidP="004927E8">
      <w:pPr>
        <w:pStyle w:val="Zwykytekst"/>
        <w:rPr>
          <w:rFonts w:ascii="Calibri" w:hAnsi="Calibri" w:cs="Arial"/>
          <w:szCs w:val="22"/>
        </w:rPr>
      </w:pPr>
      <w:r w:rsidRPr="00FF3CC4">
        <w:rPr>
          <w:rFonts w:ascii="Calibri" w:hAnsi="Calibri" w:cs="Arial"/>
          <w:sz w:val="22"/>
          <w:szCs w:val="22"/>
        </w:rPr>
        <w:t>pomiędzy:</w:t>
      </w:r>
      <w:r w:rsidRPr="00FF3CC4">
        <w:rPr>
          <w:rFonts w:ascii="Calibri" w:hAnsi="Calibri" w:cs="Arial"/>
          <w:szCs w:val="22"/>
        </w:rPr>
        <w:tab/>
      </w:r>
    </w:p>
    <w:p w14:paraId="23406CC9" w14:textId="77777777" w:rsidR="004927E8" w:rsidRPr="00FF3CC4" w:rsidRDefault="004927E8" w:rsidP="004927E8">
      <w:pPr>
        <w:pStyle w:val="Zwykytekst"/>
        <w:rPr>
          <w:rFonts w:ascii="Calibri" w:hAnsi="Calibri" w:cs="Arial"/>
          <w:szCs w:val="22"/>
        </w:rPr>
      </w:pPr>
    </w:p>
    <w:p w14:paraId="799A2917" w14:textId="77777777" w:rsidR="004927E8" w:rsidRPr="00FF3CC4" w:rsidRDefault="00A267CD" w:rsidP="004927E8">
      <w:pPr>
        <w:pStyle w:val="Zwykytekst"/>
        <w:rPr>
          <w:rFonts w:ascii="Calibri" w:hAnsi="Calibri" w:cs="Arial"/>
          <w:sz w:val="22"/>
          <w:szCs w:val="22"/>
        </w:rPr>
      </w:pPr>
      <w:r w:rsidRPr="00FF3CC4">
        <w:rPr>
          <w:rFonts w:ascii="Calibri" w:hAnsi="Calibri" w:cs="Arial"/>
          <w:szCs w:val="22"/>
        </w:rPr>
        <w:tab/>
      </w:r>
      <w:r w:rsidRPr="00FF3CC4">
        <w:rPr>
          <w:rFonts w:ascii="Calibri" w:hAnsi="Calibri" w:cs="Arial"/>
          <w:szCs w:val="22"/>
        </w:rPr>
        <w:tab/>
      </w:r>
    </w:p>
    <w:p w14:paraId="2A2761E6" w14:textId="77777777" w:rsidR="004927E8" w:rsidRPr="00FF3CC4" w:rsidRDefault="00985AE2" w:rsidP="004927E8">
      <w:pPr>
        <w:ind w:right="96"/>
        <w:jc w:val="both"/>
        <w:rPr>
          <w:rFonts w:ascii="Calibri" w:hAnsi="Calibri" w:cs="Arial"/>
          <w:szCs w:val="22"/>
        </w:rPr>
      </w:pPr>
      <w:r>
        <w:rPr>
          <w:rFonts w:ascii="Calibri" w:hAnsi="Calibri" w:cs="Arial"/>
          <w:b/>
          <w:szCs w:val="22"/>
        </w:rPr>
        <w:t>ORLEN Administracja s</w:t>
      </w:r>
      <w:r w:rsidR="004927E8" w:rsidRPr="00FF3CC4">
        <w:rPr>
          <w:rFonts w:ascii="Calibri" w:hAnsi="Calibri" w:cs="Arial"/>
          <w:b/>
          <w:szCs w:val="22"/>
        </w:rPr>
        <w:t>p. z o.o.</w:t>
      </w:r>
      <w:r w:rsidR="004927E8" w:rsidRPr="00FF3CC4">
        <w:rPr>
          <w:rFonts w:ascii="Calibri" w:hAnsi="Calibri" w:cs="Arial"/>
          <w:szCs w:val="22"/>
        </w:rPr>
        <w:t xml:space="preserve"> z siedzibą w Płocku, ul. Chemików 7, 09-411 Płock, wpisaną do rejestru przedsiębiorców </w:t>
      </w:r>
      <w:r w:rsidR="00A50FBD">
        <w:rPr>
          <w:rFonts w:ascii="Calibri" w:hAnsi="Calibri" w:cs="Arial"/>
          <w:szCs w:val="22"/>
        </w:rPr>
        <w:t xml:space="preserve">Krajowego Rejestru Sądowego </w:t>
      </w:r>
      <w:r w:rsidR="004927E8" w:rsidRPr="00FF3CC4">
        <w:rPr>
          <w:rFonts w:ascii="Calibri" w:hAnsi="Calibri" w:cs="Arial"/>
          <w:szCs w:val="22"/>
        </w:rPr>
        <w:t xml:space="preserve">prowadzonego </w:t>
      </w:r>
      <w:r w:rsidR="00F86E52" w:rsidRPr="00F86E52">
        <w:rPr>
          <w:rFonts w:ascii="Calibri" w:hAnsi="Calibri" w:cs="Arial"/>
          <w:szCs w:val="22"/>
        </w:rPr>
        <w:t>Sąd Rejonowy dla Łodzi – Śródmieścia w Łodzi XX Wydział Gospodarczy Krajowego Rejestru Sądowego</w:t>
      </w:r>
      <w:r w:rsidR="004927E8" w:rsidRPr="00FF3CC4">
        <w:rPr>
          <w:rFonts w:ascii="Calibri" w:hAnsi="Calibri" w:cs="Arial"/>
          <w:szCs w:val="22"/>
        </w:rPr>
        <w:t xml:space="preserve">, pod numerem KRS 0000252883, NIP: </w:t>
      </w:r>
      <w:r w:rsidR="005F2F7C">
        <w:rPr>
          <w:rFonts w:ascii="Calibri" w:hAnsi="Calibri" w:cs="Arial"/>
          <w:szCs w:val="22"/>
        </w:rPr>
        <w:t xml:space="preserve">   </w:t>
      </w:r>
      <w:r w:rsidR="00542C97">
        <w:rPr>
          <w:rFonts w:ascii="Calibri" w:hAnsi="Calibri" w:cs="Arial"/>
          <w:szCs w:val="22"/>
        </w:rPr>
        <w:t xml:space="preserve">            </w:t>
      </w:r>
      <w:r w:rsidR="004927E8" w:rsidRPr="00FF3CC4">
        <w:rPr>
          <w:rFonts w:ascii="Calibri" w:hAnsi="Calibri" w:cs="Arial"/>
          <w:szCs w:val="22"/>
        </w:rPr>
        <w:t>774-28-94-628, REGON: 140366505</w:t>
      </w:r>
      <w:r w:rsidR="00221C60">
        <w:rPr>
          <w:rFonts w:ascii="Calibri" w:hAnsi="Calibri" w:cs="Arial"/>
          <w:szCs w:val="22"/>
        </w:rPr>
        <w:t>, BDO 000090632</w:t>
      </w:r>
      <w:r w:rsidR="002F3C68">
        <w:rPr>
          <w:rFonts w:ascii="Calibri" w:hAnsi="Calibri" w:cs="Arial"/>
          <w:szCs w:val="22"/>
        </w:rPr>
        <w:t>,</w:t>
      </w:r>
      <w:r w:rsidR="004927E8" w:rsidRPr="00FF3CC4">
        <w:rPr>
          <w:rFonts w:ascii="Calibri" w:hAnsi="Calibri" w:cs="Arial"/>
          <w:szCs w:val="22"/>
        </w:rPr>
        <w:t xml:space="preserve"> wysokość kapitału zakładowego 1.500.000,00 zł, którą reprezentują:</w:t>
      </w:r>
    </w:p>
    <w:p w14:paraId="43E388D9" w14:textId="77777777" w:rsidR="004927E8" w:rsidRDefault="004927E8" w:rsidP="004927E8">
      <w:pPr>
        <w:ind w:right="96"/>
        <w:jc w:val="both"/>
        <w:rPr>
          <w:rFonts w:ascii="Calibri" w:hAnsi="Calibri" w:cs="Arial"/>
          <w:szCs w:val="22"/>
        </w:rPr>
      </w:pPr>
    </w:p>
    <w:p w14:paraId="0B05D3F0" w14:textId="77777777" w:rsidR="000046A7" w:rsidRDefault="00507664" w:rsidP="004927E8">
      <w:pPr>
        <w:ind w:right="96"/>
        <w:jc w:val="both"/>
        <w:rPr>
          <w:rFonts w:ascii="Calibri" w:hAnsi="Calibri" w:cs="Arial"/>
          <w:szCs w:val="22"/>
        </w:rPr>
      </w:pPr>
      <w:r>
        <w:rPr>
          <w:rFonts w:ascii="Calibri" w:hAnsi="Calibri" w:cs="Arial"/>
          <w:szCs w:val="22"/>
        </w:rPr>
        <w:t>Beata Bujacz – Prezes Zarządu</w:t>
      </w:r>
    </w:p>
    <w:p w14:paraId="79A04F43" w14:textId="77777777" w:rsidR="000046A7" w:rsidRDefault="00507664" w:rsidP="004927E8">
      <w:pPr>
        <w:ind w:right="96"/>
        <w:jc w:val="both"/>
        <w:rPr>
          <w:rFonts w:ascii="Calibri" w:hAnsi="Calibri" w:cs="Arial"/>
          <w:szCs w:val="22"/>
        </w:rPr>
      </w:pPr>
      <w:r>
        <w:rPr>
          <w:rFonts w:ascii="Calibri" w:hAnsi="Calibri" w:cs="Arial"/>
          <w:szCs w:val="22"/>
        </w:rPr>
        <w:t>Małgorzata Gołuchowska – Członek Zarządu</w:t>
      </w:r>
    </w:p>
    <w:p w14:paraId="160DBC92" w14:textId="77777777" w:rsidR="00507664" w:rsidRPr="00FF3CC4" w:rsidRDefault="00507664" w:rsidP="004927E8">
      <w:pPr>
        <w:ind w:right="96"/>
        <w:jc w:val="both"/>
        <w:rPr>
          <w:rFonts w:ascii="Calibri" w:hAnsi="Calibri" w:cs="Arial"/>
          <w:szCs w:val="22"/>
        </w:rPr>
      </w:pPr>
    </w:p>
    <w:p w14:paraId="2807F100" w14:textId="77777777" w:rsidR="004927E8" w:rsidRPr="00FF3CC4" w:rsidRDefault="004927E8" w:rsidP="004927E8">
      <w:pPr>
        <w:ind w:right="96"/>
        <w:jc w:val="both"/>
        <w:rPr>
          <w:rFonts w:ascii="Calibri" w:hAnsi="Calibri" w:cs="Arial"/>
          <w:szCs w:val="22"/>
        </w:rPr>
      </w:pPr>
      <w:r w:rsidRPr="00FF3CC4">
        <w:rPr>
          <w:rFonts w:ascii="Calibri" w:hAnsi="Calibri" w:cs="Arial"/>
          <w:szCs w:val="22"/>
        </w:rPr>
        <w:t xml:space="preserve">zwaną dalej </w:t>
      </w:r>
      <w:r w:rsidR="00DF3D60">
        <w:rPr>
          <w:rFonts w:ascii="Calibri" w:hAnsi="Calibri" w:cs="Arial"/>
          <w:szCs w:val="22"/>
        </w:rPr>
        <w:t>„</w:t>
      </w:r>
      <w:r w:rsidR="00164848" w:rsidRPr="00DF3D60">
        <w:rPr>
          <w:rFonts w:ascii="Calibri" w:hAnsi="Calibri" w:cs="Arial"/>
          <w:b/>
          <w:szCs w:val="22"/>
        </w:rPr>
        <w:t>WYKONAWCĄ</w:t>
      </w:r>
      <w:r w:rsidR="00DF3D60">
        <w:rPr>
          <w:rFonts w:ascii="Calibri" w:hAnsi="Calibri" w:cs="Arial"/>
          <w:b/>
          <w:szCs w:val="22"/>
        </w:rPr>
        <w:t>”</w:t>
      </w:r>
    </w:p>
    <w:p w14:paraId="53B55D2C" w14:textId="77777777" w:rsidR="004927E8" w:rsidRPr="00FF3CC4" w:rsidRDefault="004927E8" w:rsidP="004927E8">
      <w:pPr>
        <w:ind w:right="96"/>
        <w:jc w:val="both"/>
        <w:rPr>
          <w:rFonts w:ascii="Calibri" w:hAnsi="Calibri" w:cs="Arial"/>
          <w:szCs w:val="22"/>
        </w:rPr>
      </w:pPr>
    </w:p>
    <w:p w14:paraId="6FC44875" w14:textId="77777777" w:rsidR="004927E8" w:rsidRDefault="004927E8" w:rsidP="004927E8">
      <w:pPr>
        <w:ind w:right="96"/>
        <w:jc w:val="both"/>
        <w:rPr>
          <w:rFonts w:ascii="Calibri" w:hAnsi="Calibri" w:cs="Arial"/>
          <w:szCs w:val="22"/>
        </w:rPr>
      </w:pPr>
      <w:r w:rsidRPr="00FF3CC4">
        <w:rPr>
          <w:rFonts w:ascii="Calibri" w:hAnsi="Calibri" w:cs="Arial"/>
          <w:szCs w:val="22"/>
        </w:rPr>
        <w:t xml:space="preserve">a </w:t>
      </w:r>
    </w:p>
    <w:p w14:paraId="581CAAC9" w14:textId="44BF1E44" w:rsidR="004927E8" w:rsidRDefault="004927E8" w:rsidP="004927E8">
      <w:pPr>
        <w:ind w:right="96"/>
        <w:jc w:val="both"/>
        <w:rPr>
          <w:rFonts w:cs="Arial"/>
          <w:b/>
          <w:szCs w:val="22"/>
        </w:rPr>
      </w:pPr>
    </w:p>
    <w:p w14:paraId="72F8FBEE" w14:textId="229CA743" w:rsidR="005F0339" w:rsidRDefault="005F0339" w:rsidP="004927E8">
      <w:pPr>
        <w:ind w:right="96"/>
        <w:jc w:val="both"/>
        <w:rPr>
          <w:rFonts w:cs="Arial"/>
          <w:b/>
          <w:szCs w:val="22"/>
        </w:rPr>
      </w:pPr>
      <w:r>
        <w:rPr>
          <w:rFonts w:cs="Arial"/>
          <w:b/>
          <w:szCs w:val="22"/>
        </w:rPr>
        <w:t>……………………………</w:t>
      </w:r>
      <w:r w:rsidR="005D3ADC">
        <w:rPr>
          <w:rFonts w:cs="Arial"/>
          <w:b/>
          <w:szCs w:val="22"/>
        </w:rPr>
        <w:t>………………………………………………………………………………..</w:t>
      </w:r>
    </w:p>
    <w:p w14:paraId="5ED0CBA4" w14:textId="6EC98C2E" w:rsidR="00FA1F8E" w:rsidRPr="0039278C" w:rsidRDefault="00EC1EB9" w:rsidP="00FA1F8E">
      <w:pPr>
        <w:ind w:right="96"/>
        <w:jc w:val="both"/>
        <w:rPr>
          <w:rFonts w:ascii="Calibri" w:hAnsi="Calibri" w:cs="Arial"/>
          <w:szCs w:val="22"/>
        </w:rPr>
      </w:pPr>
      <w:r w:rsidRPr="0039278C">
        <w:rPr>
          <w:rFonts w:ascii="Calibri" w:hAnsi="Calibri" w:cs="Arial"/>
          <w:szCs w:val="22"/>
        </w:rPr>
        <w:t>którą reprezentuj</w:t>
      </w:r>
      <w:r w:rsidR="0039278C" w:rsidRPr="0039278C">
        <w:rPr>
          <w:rFonts w:ascii="Calibri" w:hAnsi="Calibri" w:cs="Arial"/>
          <w:szCs w:val="22"/>
        </w:rPr>
        <w:t>e:</w:t>
      </w:r>
      <w:r w:rsidR="005F0339">
        <w:rPr>
          <w:rFonts w:ascii="Calibri" w:hAnsi="Calibri" w:cs="Arial"/>
          <w:b/>
          <w:szCs w:val="22"/>
        </w:rPr>
        <w:t>…………………………………………………………………………………………………………………………………</w:t>
      </w:r>
      <w:bookmarkStart w:id="0" w:name="_GoBack"/>
      <w:bookmarkEnd w:id="0"/>
    </w:p>
    <w:p w14:paraId="0B213EA1" w14:textId="77777777" w:rsidR="00FA1F8E" w:rsidRPr="0039278C" w:rsidRDefault="00FA1F8E" w:rsidP="00FA1F8E">
      <w:pPr>
        <w:ind w:right="96"/>
        <w:jc w:val="both"/>
        <w:rPr>
          <w:rFonts w:ascii="Calibri" w:hAnsi="Calibri" w:cs="Arial"/>
          <w:szCs w:val="22"/>
        </w:rPr>
      </w:pPr>
    </w:p>
    <w:p w14:paraId="156C571F" w14:textId="74C5D527" w:rsidR="00412120" w:rsidRDefault="00412120" w:rsidP="00FA1F8E">
      <w:pPr>
        <w:ind w:right="96"/>
        <w:jc w:val="both"/>
        <w:rPr>
          <w:rFonts w:ascii="Calibri" w:hAnsi="Calibri" w:cs="Arial"/>
          <w:szCs w:val="22"/>
        </w:rPr>
      </w:pPr>
    </w:p>
    <w:p w14:paraId="7856EF50" w14:textId="77777777" w:rsidR="00FA1F8E" w:rsidRPr="00FF14F1" w:rsidRDefault="00FA1F8E" w:rsidP="00FA1F8E">
      <w:pPr>
        <w:ind w:right="96"/>
        <w:jc w:val="both"/>
        <w:rPr>
          <w:rFonts w:ascii="Calibri" w:hAnsi="Calibri" w:cs="Arial"/>
          <w:szCs w:val="22"/>
        </w:rPr>
      </w:pPr>
    </w:p>
    <w:p w14:paraId="3A27D2F7" w14:textId="77777777" w:rsidR="004927E8" w:rsidRPr="00FF3CC4" w:rsidRDefault="00EF3CD7" w:rsidP="004927E8">
      <w:pPr>
        <w:ind w:right="96"/>
        <w:jc w:val="both"/>
        <w:rPr>
          <w:rFonts w:ascii="Calibri" w:hAnsi="Calibri" w:cs="Arial"/>
          <w:szCs w:val="22"/>
        </w:rPr>
      </w:pPr>
      <w:r>
        <w:rPr>
          <w:rFonts w:ascii="Calibri" w:hAnsi="Calibri" w:cs="Arial"/>
          <w:szCs w:val="22"/>
        </w:rPr>
        <w:t>zwan</w:t>
      </w:r>
      <w:r w:rsidR="00D92FBE">
        <w:rPr>
          <w:rFonts w:ascii="Calibri" w:hAnsi="Calibri" w:cs="Arial"/>
          <w:szCs w:val="22"/>
        </w:rPr>
        <w:t>ą</w:t>
      </w:r>
      <w:r w:rsidR="004927E8" w:rsidRPr="00FF3CC4">
        <w:rPr>
          <w:rFonts w:ascii="Calibri" w:hAnsi="Calibri" w:cs="Arial"/>
          <w:szCs w:val="22"/>
        </w:rPr>
        <w:t xml:space="preserve"> dalej </w:t>
      </w:r>
      <w:r w:rsidR="00EC7C30" w:rsidRPr="00FF3CC4">
        <w:rPr>
          <w:rFonts w:ascii="Calibri" w:hAnsi="Calibri" w:cs="Arial"/>
          <w:b/>
          <w:szCs w:val="22"/>
        </w:rPr>
        <w:t>„PODWYKONAWCĄ”</w:t>
      </w:r>
    </w:p>
    <w:p w14:paraId="24D50DCC" w14:textId="77777777" w:rsidR="00A267CD" w:rsidRDefault="00A267CD" w:rsidP="00A267CD">
      <w:pPr>
        <w:ind w:right="96"/>
        <w:jc w:val="both"/>
        <w:rPr>
          <w:rFonts w:ascii="Calibri" w:hAnsi="Calibri" w:cs="Arial"/>
          <w:szCs w:val="22"/>
        </w:rPr>
      </w:pPr>
      <w:r w:rsidRPr="00FF3CC4">
        <w:rPr>
          <w:rFonts w:ascii="Calibri" w:hAnsi="Calibri" w:cs="Arial"/>
          <w:szCs w:val="22"/>
        </w:rPr>
        <w:br/>
      </w:r>
      <w:r w:rsidR="00DF3D60">
        <w:rPr>
          <w:rFonts w:ascii="Calibri" w:hAnsi="Calibri" w:cs="Arial"/>
          <w:szCs w:val="22"/>
        </w:rPr>
        <w:t>WYKONAWCA</w:t>
      </w:r>
      <w:r w:rsidR="007A1ED2">
        <w:rPr>
          <w:rFonts w:ascii="Calibri" w:hAnsi="Calibri" w:cs="Arial"/>
          <w:szCs w:val="22"/>
        </w:rPr>
        <w:t xml:space="preserve"> </w:t>
      </w:r>
      <w:r w:rsidRPr="00FF3CC4">
        <w:rPr>
          <w:rFonts w:ascii="Calibri" w:hAnsi="Calibri" w:cs="Arial"/>
          <w:szCs w:val="22"/>
        </w:rPr>
        <w:t xml:space="preserve">i </w:t>
      </w:r>
      <w:r w:rsidR="009E1EB9" w:rsidRPr="00FF3CC4">
        <w:rPr>
          <w:rFonts w:ascii="Calibri" w:hAnsi="Calibri" w:cs="Arial"/>
          <w:szCs w:val="22"/>
        </w:rPr>
        <w:t>POD</w:t>
      </w:r>
      <w:r w:rsidRPr="00FF3CC4">
        <w:rPr>
          <w:rFonts w:ascii="Calibri" w:hAnsi="Calibri" w:cs="Arial"/>
          <w:szCs w:val="22"/>
        </w:rPr>
        <w:t>WYKONAWCA w dalszej treści UMOWY zwani są również</w:t>
      </w:r>
      <w:r w:rsidRPr="00FF3CC4">
        <w:rPr>
          <w:rFonts w:ascii="Calibri" w:hAnsi="Calibri" w:cs="Arial"/>
          <w:b/>
          <w:szCs w:val="22"/>
        </w:rPr>
        <w:t xml:space="preserve"> </w:t>
      </w:r>
      <w:r w:rsidRPr="00FF3CC4">
        <w:rPr>
          <w:rFonts w:ascii="Calibri" w:hAnsi="Calibri" w:cs="Arial"/>
          <w:szCs w:val="22"/>
        </w:rPr>
        <w:t>łącznie „</w:t>
      </w:r>
      <w:r w:rsidRPr="00FF3CC4">
        <w:rPr>
          <w:rFonts w:ascii="Calibri" w:hAnsi="Calibri" w:cs="Arial"/>
          <w:b/>
          <w:szCs w:val="22"/>
        </w:rPr>
        <w:t>Stronami</w:t>
      </w:r>
      <w:r w:rsidRPr="00FF3CC4">
        <w:rPr>
          <w:rFonts w:ascii="Calibri" w:hAnsi="Calibri" w:cs="Arial"/>
          <w:szCs w:val="22"/>
        </w:rPr>
        <w:t>”</w:t>
      </w:r>
      <w:r w:rsidRPr="00FF3CC4">
        <w:rPr>
          <w:rFonts w:ascii="Calibri" w:hAnsi="Calibri" w:cs="Arial"/>
          <w:b/>
          <w:szCs w:val="22"/>
        </w:rPr>
        <w:t xml:space="preserve"> </w:t>
      </w:r>
      <w:r w:rsidRPr="00FF3CC4">
        <w:rPr>
          <w:rFonts w:ascii="Calibri" w:hAnsi="Calibri" w:cs="Arial"/>
          <w:szCs w:val="22"/>
        </w:rPr>
        <w:t>lub każdy z osobna</w:t>
      </w:r>
      <w:r w:rsidRPr="00FF3CC4">
        <w:rPr>
          <w:rFonts w:ascii="Calibri" w:hAnsi="Calibri" w:cs="Arial"/>
          <w:b/>
          <w:szCs w:val="22"/>
        </w:rPr>
        <w:t xml:space="preserve"> </w:t>
      </w:r>
      <w:r w:rsidRPr="00FF3CC4">
        <w:rPr>
          <w:rFonts w:ascii="Calibri" w:hAnsi="Calibri" w:cs="Arial"/>
          <w:szCs w:val="22"/>
        </w:rPr>
        <w:t>„</w:t>
      </w:r>
      <w:r w:rsidRPr="00FF3CC4">
        <w:rPr>
          <w:rFonts w:ascii="Calibri" w:hAnsi="Calibri" w:cs="Arial"/>
          <w:b/>
          <w:szCs w:val="22"/>
        </w:rPr>
        <w:t>Stroną</w:t>
      </w:r>
      <w:r w:rsidRPr="00FF3CC4">
        <w:rPr>
          <w:rFonts w:ascii="Calibri" w:hAnsi="Calibri" w:cs="Arial"/>
          <w:szCs w:val="22"/>
        </w:rPr>
        <w:t xml:space="preserve">”. </w:t>
      </w:r>
    </w:p>
    <w:p w14:paraId="1C7F0A34" w14:textId="77777777" w:rsidR="009A1F59" w:rsidRPr="00FF3CC4" w:rsidRDefault="009A1F59" w:rsidP="00A267CD">
      <w:pPr>
        <w:ind w:right="96"/>
        <w:jc w:val="both"/>
        <w:rPr>
          <w:rFonts w:ascii="Calibri" w:hAnsi="Calibri" w:cs="Arial"/>
          <w:b/>
          <w:szCs w:val="22"/>
        </w:rPr>
      </w:pPr>
    </w:p>
    <w:p w14:paraId="50B71E1E" w14:textId="77777777" w:rsidR="00A50FBD" w:rsidRPr="00A50FBD" w:rsidRDefault="00A50FBD" w:rsidP="009A1F59">
      <w:pPr>
        <w:pStyle w:val="Zwykytekst"/>
        <w:jc w:val="both"/>
        <w:rPr>
          <w:rFonts w:ascii="Calibri" w:hAnsi="Calibri" w:cs="Arial"/>
          <w:sz w:val="22"/>
          <w:szCs w:val="22"/>
        </w:rPr>
      </w:pPr>
      <w:r w:rsidRPr="00A50FBD">
        <w:rPr>
          <w:rFonts w:ascii="Calibri" w:hAnsi="Calibri" w:cs="Arial"/>
          <w:sz w:val="22"/>
          <w:szCs w:val="22"/>
        </w:rPr>
        <w:t>Poza definicjami opisanymi w pozostałych postanowieniach Umowy, Strony przyjmują poniżej opisane definicje:</w:t>
      </w:r>
    </w:p>
    <w:p w14:paraId="1C0B4BB4" w14:textId="61A94C14" w:rsidR="00B54E3D" w:rsidRDefault="00A50FBD" w:rsidP="00BA77B2">
      <w:pPr>
        <w:pStyle w:val="Zwykytekst"/>
        <w:jc w:val="both"/>
        <w:rPr>
          <w:rFonts w:ascii="Calibri" w:hAnsi="Calibri" w:cs="Arial"/>
          <w:szCs w:val="22"/>
        </w:rPr>
      </w:pPr>
      <w:r w:rsidRPr="00A24D0C">
        <w:rPr>
          <w:rFonts w:ascii="Calibri" w:hAnsi="Calibri" w:cs="Arial"/>
          <w:b/>
          <w:sz w:val="22"/>
          <w:szCs w:val="22"/>
        </w:rPr>
        <w:t>„Budynek, Obiekt, Teren”</w:t>
      </w:r>
      <w:r w:rsidRPr="00A50FBD">
        <w:rPr>
          <w:rFonts w:ascii="Calibri" w:hAnsi="Calibri" w:cs="Arial"/>
          <w:sz w:val="22"/>
          <w:szCs w:val="22"/>
        </w:rPr>
        <w:t xml:space="preserve"> – oznacza </w:t>
      </w:r>
      <w:r w:rsidR="00915398">
        <w:rPr>
          <w:rFonts w:ascii="Calibri" w:hAnsi="Calibri" w:cs="Arial"/>
          <w:sz w:val="22"/>
          <w:szCs w:val="22"/>
        </w:rPr>
        <w:t>ośrodek</w:t>
      </w:r>
      <w:r w:rsidR="00915398" w:rsidRPr="00A50FBD">
        <w:rPr>
          <w:rFonts w:ascii="Calibri" w:hAnsi="Calibri" w:cs="Arial"/>
          <w:sz w:val="22"/>
          <w:szCs w:val="22"/>
        </w:rPr>
        <w:t xml:space="preserve"> </w:t>
      </w:r>
      <w:r w:rsidR="00915398">
        <w:rPr>
          <w:rFonts w:ascii="Calibri" w:hAnsi="Calibri" w:cs="Arial"/>
          <w:sz w:val="22"/>
          <w:szCs w:val="22"/>
        </w:rPr>
        <w:t>„Pałac Srebrna” znajdujący</w:t>
      </w:r>
      <w:r w:rsidR="00915398" w:rsidRPr="00915398">
        <w:rPr>
          <w:rFonts w:ascii="Calibri" w:hAnsi="Calibri" w:cs="Arial"/>
          <w:sz w:val="22"/>
          <w:szCs w:val="22"/>
        </w:rPr>
        <w:t xml:space="preserve"> się w miejscowości Srebrna, g</w:t>
      </w:r>
      <w:r w:rsidR="00915398">
        <w:rPr>
          <w:rFonts w:ascii="Calibri" w:hAnsi="Calibri" w:cs="Arial"/>
          <w:sz w:val="22"/>
          <w:szCs w:val="22"/>
        </w:rPr>
        <w:t>mina Stara Biała, powiat Płocki.</w:t>
      </w:r>
      <w:r w:rsidR="00915398" w:rsidRPr="00915398">
        <w:rPr>
          <w:rFonts w:ascii="Calibri" w:hAnsi="Calibri" w:cs="Arial"/>
          <w:sz w:val="22"/>
          <w:szCs w:val="22"/>
        </w:rPr>
        <w:t xml:space="preserve"> </w:t>
      </w:r>
    </w:p>
    <w:p w14:paraId="7863F3F5" w14:textId="77777777" w:rsidR="00B54E3D" w:rsidRDefault="00B54E3D" w:rsidP="009E1EB9">
      <w:pPr>
        <w:jc w:val="both"/>
        <w:rPr>
          <w:rFonts w:ascii="Calibri" w:hAnsi="Calibri" w:cs="Arial"/>
          <w:szCs w:val="22"/>
        </w:rPr>
      </w:pPr>
    </w:p>
    <w:p w14:paraId="2D92E75B" w14:textId="77777777" w:rsidR="009E1EB9" w:rsidRPr="00FF3CC4" w:rsidRDefault="009E1EB9" w:rsidP="009E1EB9">
      <w:pPr>
        <w:jc w:val="both"/>
        <w:rPr>
          <w:rFonts w:ascii="Calibri" w:hAnsi="Calibri" w:cs="Arial"/>
          <w:szCs w:val="22"/>
        </w:rPr>
      </w:pPr>
      <w:r w:rsidRPr="00FF3CC4">
        <w:rPr>
          <w:rFonts w:ascii="Calibri" w:hAnsi="Calibri" w:cs="Arial"/>
          <w:szCs w:val="22"/>
        </w:rPr>
        <w:t>Zważywszy na to, iż:</w:t>
      </w:r>
    </w:p>
    <w:p w14:paraId="77C25084" w14:textId="7F328D48" w:rsidR="009E1EB9" w:rsidRPr="00FF3CC4" w:rsidRDefault="009E1EB9" w:rsidP="008140AC">
      <w:pPr>
        <w:numPr>
          <w:ilvl w:val="0"/>
          <w:numId w:val="65"/>
        </w:numPr>
        <w:spacing w:before="240"/>
        <w:ind w:left="284" w:hanging="284"/>
        <w:jc w:val="both"/>
        <w:rPr>
          <w:rFonts w:ascii="Calibri" w:hAnsi="Calibri" w:cs="Arial"/>
          <w:szCs w:val="22"/>
        </w:rPr>
      </w:pPr>
      <w:r w:rsidRPr="00FF3CC4">
        <w:rPr>
          <w:rFonts w:ascii="Calibri" w:hAnsi="Calibri" w:cs="Arial"/>
          <w:szCs w:val="22"/>
        </w:rPr>
        <w:t xml:space="preserve">Pomiędzy ORLEN Administracja sp. z o.o. a Inwestorem – PKN ORLEN </w:t>
      </w:r>
      <w:r w:rsidR="005166B4">
        <w:rPr>
          <w:rFonts w:ascii="Calibri" w:hAnsi="Calibri" w:cs="Arial"/>
          <w:szCs w:val="22"/>
        </w:rPr>
        <w:t>S.A. z siedzibą w Płocku</w:t>
      </w:r>
      <w:r w:rsidR="00FD3B45">
        <w:rPr>
          <w:rFonts w:ascii="Calibri" w:hAnsi="Calibri" w:cs="Arial"/>
          <w:szCs w:val="22"/>
        </w:rPr>
        <w:t xml:space="preserve"> </w:t>
      </w:r>
      <w:r w:rsidR="005166B4">
        <w:rPr>
          <w:rFonts w:ascii="Calibri" w:hAnsi="Calibri" w:cs="Arial"/>
          <w:szCs w:val="22"/>
        </w:rPr>
        <w:t>w ramach umowy ramowej zostało</w:t>
      </w:r>
      <w:r w:rsidRPr="00FF3CC4">
        <w:rPr>
          <w:rFonts w:ascii="Calibri" w:hAnsi="Calibri" w:cs="Arial"/>
          <w:szCs w:val="22"/>
        </w:rPr>
        <w:t xml:space="preserve"> zawart</w:t>
      </w:r>
      <w:r w:rsidR="005166B4">
        <w:rPr>
          <w:rFonts w:ascii="Calibri" w:hAnsi="Calibri" w:cs="Arial"/>
          <w:szCs w:val="22"/>
        </w:rPr>
        <w:t>e</w:t>
      </w:r>
      <w:r w:rsidRPr="00FF3CC4">
        <w:rPr>
          <w:rFonts w:ascii="Calibri" w:hAnsi="Calibri" w:cs="Arial"/>
          <w:szCs w:val="22"/>
        </w:rPr>
        <w:t xml:space="preserve"> </w:t>
      </w:r>
      <w:r w:rsidR="002C1BA2" w:rsidRPr="00D61A53">
        <w:rPr>
          <w:rFonts w:ascii="Calibri" w:hAnsi="Calibri" w:cs="Arial"/>
          <w:szCs w:val="22"/>
        </w:rPr>
        <w:t>Zamówienie</w:t>
      </w:r>
      <w:r w:rsidR="00F86E52">
        <w:rPr>
          <w:rFonts w:ascii="Calibri" w:hAnsi="Calibri" w:cs="Arial"/>
          <w:szCs w:val="22"/>
        </w:rPr>
        <w:t xml:space="preserve"> n</w:t>
      </w:r>
      <w:r w:rsidR="0006255B">
        <w:rPr>
          <w:rFonts w:ascii="Calibri" w:hAnsi="Calibri" w:cs="Arial"/>
          <w:szCs w:val="22"/>
        </w:rPr>
        <w:t xml:space="preserve">r </w:t>
      </w:r>
      <w:r w:rsidR="005F2F7C">
        <w:rPr>
          <w:rFonts w:ascii="Calibri" w:hAnsi="Calibri" w:cs="Arial"/>
          <w:szCs w:val="22"/>
        </w:rPr>
        <w:t>4900</w:t>
      </w:r>
      <w:r w:rsidR="00915398">
        <w:rPr>
          <w:rFonts w:ascii="Calibri" w:hAnsi="Calibri" w:cs="Arial"/>
          <w:szCs w:val="22"/>
        </w:rPr>
        <w:t>157447</w:t>
      </w:r>
      <w:r w:rsidR="00D61A53">
        <w:rPr>
          <w:rFonts w:ascii="Calibri" w:hAnsi="Calibri" w:cs="Arial"/>
          <w:szCs w:val="22"/>
        </w:rPr>
        <w:t xml:space="preserve"> </w:t>
      </w:r>
      <w:r w:rsidRPr="00D61A53">
        <w:rPr>
          <w:rFonts w:ascii="Calibri" w:hAnsi="Calibri" w:cs="Arial"/>
          <w:szCs w:val="22"/>
        </w:rPr>
        <w:t>z dnia</w:t>
      </w:r>
      <w:r w:rsidR="00AB520E" w:rsidRPr="00D61A53">
        <w:rPr>
          <w:rFonts w:ascii="Calibri" w:hAnsi="Calibri" w:cs="Arial"/>
          <w:szCs w:val="22"/>
        </w:rPr>
        <w:t xml:space="preserve"> </w:t>
      </w:r>
      <w:r w:rsidR="00915398">
        <w:rPr>
          <w:rFonts w:ascii="Calibri" w:hAnsi="Calibri" w:cs="Arial"/>
          <w:szCs w:val="22"/>
        </w:rPr>
        <w:t>07</w:t>
      </w:r>
      <w:r w:rsidR="005F2F7C">
        <w:rPr>
          <w:rFonts w:ascii="Calibri" w:hAnsi="Calibri" w:cs="Arial"/>
          <w:szCs w:val="22"/>
        </w:rPr>
        <w:t>.0</w:t>
      </w:r>
      <w:r w:rsidR="00915398">
        <w:rPr>
          <w:rFonts w:ascii="Calibri" w:hAnsi="Calibri" w:cs="Arial"/>
          <w:szCs w:val="22"/>
        </w:rPr>
        <w:t>6</w:t>
      </w:r>
      <w:r w:rsidR="005F2F7C">
        <w:rPr>
          <w:rFonts w:ascii="Calibri" w:hAnsi="Calibri" w:cs="Arial"/>
          <w:szCs w:val="22"/>
        </w:rPr>
        <w:t>.20</w:t>
      </w:r>
      <w:r w:rsidR="00915398">
        <w:rPr>
          <w:rFonts w:ascii="Calibri" w:hAnsi="Calibri" w:cs="Arial"/>
          <w:szCs w:val="22"/>
        </w:rPr>
        <w:t>17</w:t>
      </w:r>
      <w:r w:rsidR="005F2F7C">
        <w:rPr>
          <w:rFonts w:ascii="Calibri" w:hAnsi="Calibri" w:cs="Arial"/>
          <w:szCs w:val="22"/>
        </w:rPr>
        <w:t>r.</w:t>
      </w:r>
      <w:r w:rsidR="004B2B75" w:rsidRPr="00D61A53">
        <w:rPr>
          <w:rFonts w:ascii="Calibri" w:hAnsi="Calibri" w:cs="Arial"/>
          <w:szCs w:val="22"/>
        </w:rPr>
        <w:t xml:space="preserve"> </w:t>
      </w:r>
      <w:r w:rsidRPr="00D61A53">
        <w:rPr>
          <w:rFonts w:ascii="Calibri" w:hAnsi="Calibri" w:cs="Arial"/>
          <w:szCs w:val="22"/>
        </w:rPr>
        <w:t>, dotycząc</w:t>
      </w:r>
      <w:r w:rsidR="005166B4" w:rsidRPr="00D61A53">
        <w:rPr>
          <w:rFonts w:ascii="Calibri" w:hAnsi="Calibri" w:cs="Arial"/>
          <w:szCs w:val="22"/>
        </w:rPr>
        <w:t>e</w:t>
      </w:r>
      <w:r w:rsidR="009B23F3" w:rsidRPr="00D61A53">
        <w:rPr>
          <w:rFonts w:ascii="Calibri" w:hAnsi="Calibri" w:cs="Arial"/>
          <w:szCs w:val="22"/>
        </w:rPr>
        <w:t xml:space="preserve"> </w:t>
      </w:r>
      <w:r w:rsidR="00A936BF">
        <w:rPr>
          <w:rFonts w:ascii="Calibri" w:hAnsi="Calibri" w:cs="Arial"/>
          <w:szCs w:val="22"/>
        </w:rPr>
        <w:t>w</w:t>
      </w:r>
      <w:r w:rsidR="00D61A53">
        <w:rPr>
          <w:rFonts w:ascii="Calibri" w:hAnsi="Calibri" w:cs="Arial"/>
          <w:szCs w:val="22"/>
        </w:rPr>
        <w:t xml:space="preserve">ykonania prac polegających na </w:t>
      </w:r>
      <w:r w:rsidR="00915398">
        <w:rPr>
          <w:rFonts w:ascii="Calibri" w:hAnsi="Calibri" w:cs="Arial"/>
          <w:b/>
          <w:szCs w:val="22"/>
        </w:rPr>
        <w:t>Przebudowie</w:t>
      </w:r>
      <w:r w:rsidR="00915398" w:rsidRPr="002F73D8">
        <w:rPr>
          <w:rFonts w:ascii="Calibri" w:hAnsi="Calibri" w:cs="Arial"/>
          <w:b/>
          <w:szCs w:val="22"/>
        </w:rPr>
        <w:t xml:space="preserve"> kotłowni wraz z technologią, przebudową instalacji ogrzewania i wody użytkowej na terenie działki wraz z przebudową instalacji gazowej dla celów kuchni i budowa instalacji gazowej dla celów kotłowni dla budynku „Pałac Srebrna” znajdującego się w miejscowości Srebrna, gmina Stara Biała, powiat Płocki</w:t>
      </w:r>
      <w:r w:rsidR="00915398" w:rsidRPr="00915398">
        <w:rPr>
          <w:rFonts w:ascii="Calibri" w:hAnsi="Calibri" w:cs="Arial"/>
          <w:szCs w:val="22"/>
        </w:rPr>
        <w:t>.</w:t>
      </w:r>
      <w:r w:rsidR="002D73EB">
        <w:rPr>
          <w:rFonts w:ascii="Calibri" w:hAnsi="Calibri" w:cs="Arial"/>
          <w:b/>
          <w:szCs w:val="22"/>
        </w:rPr>
        <w:t xml:space="preserve"> </w:t>
      </w:r>
      <w:r w:rsidR="009B23F3">
        <w:rPr>
          <w:rFonts w:ascii="Calibri" w:hAnsi="Calibri" w:cs="Arial"/>
          <w:szCs w:val="22"/>
        </w:rPr>
        <w:t>ORLEN Administracja s</w:t>
      </w:r>
      <w:r w:rsidRPr="00FF3CC4">
        <w:rPr>
          <w:rFonts w:ascii="Calibri" w:hAnsi="Calibri" w:cs="Arial"/>
          <w:szCs w:val="22"/>
        </w:rPr>
        <w:t>p. z o.o. zamierza</w:t>
      </w:r>
      <w:r w:rsidR="006E2E8B">
        <w:rPr>
          <w:rFonts w:ascii="Calibri" w:hAnsi="Calibri" w:cs="Arial"/>
          <w:szCs w:val="22"/>
        </w:rPr>
        <w:t xml:space="preserve"> </w:t>
      </w:r>
      <w:r w:rsidR="0082111D">
        <w:rPr>
          <w:rFonts w:ascii="Calibri" w:hAnsi="Calibri" w:cs="Arial"/>
          <w:szCs w:val="22"/>
        </w:rPr>
        <w:t xml:space="preserve">realizować prace </w:t>
      </w:r>
      <w:r w:rsidRPr="00FF3CC4">
        <w:rPr>
          <w:rFonts w:ascii="Calibri" w:hAnsi="Calibri" w:cs="Arial"/>
          <w:szCs w:val="22"/>
        </w:rPr>
        <w:t>za pomocą PODWYKONAWCY</w:t>
      </w:r>
      <w:r w:rsidR="001701C7">
        <w:rPr>
          <w:rFonts w:ascii="Calibri" w:hAnsi="Calibri" w:cs="Arial"/>
          <w:szCs w:val="22"/>
        </w:rPr>
        <w:t xml:space="preserve"> </w:t>
      </w:r>
      <w:r w:rsidR="00674770">
        <w:rPr>
          <w:rFonts w:ascii="Calibri" w:hAnsi="Calibri" w:cs="Arial"/>
          <w:szCs w:val="22"/>
        </w:rPr>
        <w:t>……………………………………………….</w:t>
      </w:r>
    </w:p>
    <w:p w14:paraId="7497DC93" w14:textId="77777777" w:rsidR="009E1EB9" w:rsidRPr="00FF3CC4" w:rsidRDefault="009E1EB9" w:rsidP="005F2F7C">
      <w:pPr>
        <w:numPr>
          <w:ilvl w:val="0"/>
          <w:numId w:val="65"/>
        </w:numPr>
        <w:spacing w:before="240"/>
        <w:ind w:left="284" w:hanging="284"/>
        <w:jc w:val="both"/>
        <w:rPr>
          <w:rFonts w:ascii="Calibri" w:hAnsi="Calibri" w:cs="Arial"/>
          <w:szCs w:val="22"/>
        </w:rPr>
      </w:pPr>
      <w:r w:rsidRPr="00FF3CC4">
        <w:rPr>
          <w:rFonts w:ascii="Calibri" w:hAnsi="Calibri" w:cs="Arial"/>
          <w:szCs w:val="22"/>
        </w:rPr>
        <w:t>ORLEN Administracja sp. z o.o. oświadcza, że Inwestor – PKN ORLEN S.A. wyraził zgodę na zawarcie niniejszej UMOWY</w:t>
      </w:r>
      <w:r w:rsidR="00C22F36">
        <w:rPr>
          <w:rFonts w:ascii="Calibri" w:hAnsi="Calibri" w:cs="Arial"/>
          <w:szCs w:val="22"/>
        </w:rPr>
        <w:t xml:space="preserve">; </w:t>
      </w:r>
    </w:p>
    <w:p w14:paraId="00F5E0BA" w14:textId="77777777" w:rsidR="009E1EB9" w:rsidRPr="00FF3CC4" w:rsidRDefault="009E1EB9" w:rsidP="005F2F7C">
      <w:pPr>
        <w:numPr>
          <w:ilvl w:val="0"/>
          <w:numId w:val="65"/>
        </w:numPr>
        <w:spacing w:before="240"/>
        <w:ind w:left="284" w:hanging="284"/>
        <w:jc w:val="both"/>
        <w:rPr>
          <w:rFonts w:ascii="Calibri" w:hAnsi="Calibri" w:cs="Arial"/>
          <w:szCs w:val="22"/>
        </w:rPr>
      </w:pPr>
      <w:r w:rsidRPr="00FF3CC4">
        <w:rPr>
          <w:rFonts w:ascii="Calibri" w:hAnsi="Calibri" w:cs="Arial"/>
          <w:szCs w:val="22"/>
        </w:rPr>
        <w:t>PODWYKONAWCA oświadcza, iż zapewni środki niezbędne do wykonania zobowiązań wynikających z UMOWY</w:t>
      </w:r>
      <w:r w:rsidR="00C22F36">
        <w:rPr>
          <w:rFonts w:ascii="Calibri" w:hAnsi="Calibri" w:cs="Arial"/>
          <w:szCs w:val="22"/>
        </w:rPr>
        <w:t xml:space="preserve">; </w:t>
      </w:r>
    </w:p>
    <w:p w14:paraId="73BAF3A5" w14:textId="77777777" w:rsidR="00B54E3D" w:rsidRDefault="00B54E3D" w:rsidP="00090E42">
      <w:pPr>
        <w:pStyle w:val="Zwykytekst"/>
        <w:rPr>
          <w:rFonts w:ascii="Calibri" w:hAnsi="Calibri" w:cs="Arial"/>
          <w:sz w:val="22"/>
          <w:szCs w:val="22"/>
        </w:rPr>
      </w:pPr>
    </w:p>
    <w:p w14:paraId="6621E3FF" w14:textId="77777777" w:rsidR="00A267CD" w:rsidRPr="00A85E0D" w:rsidRDefault="00C22F36" w:rsidP="00A267CD">
      <w:pPr>
        <w:pStyle w:val="Zwykytekst"/>
        <w:rPr>
          <w:rFonts w:ascii="Calibri" w:hAnsi="Calibri" w:cs="Arial"/>
          <w:sz w:val="22"/>
          <w:szCs w:val="22"/>
        </w:rPr>
      </w:pPr>
      <w:r w:rsidRPr="006F6444">
        <w:rPr>
          <w:rFonts w:ascii="Calibri" w:hAnsi="Calibri" w:cs="Arial"/>
          <w:sz w:val="22"/>
          <w:szCs w:val="22"/>
        </w:rPr>
        <w:t xml:space="preserve">Strony zawierają niniejszą Umowę. </w:t>
      </w:r>
      <w:r w:rsidR="00A267CD" w:rsidRPr="00A85E0D">
        <w:rPr>
          <w:rFonts w:ascii="Calibri" w:hAnsi="Calibri" w:cs="Arial"/>
          <w:sz w:val="22"/>
          <w:szCs w:val="22"/>
        </w:rPr>
        <w:t>Traktując powyższe założenia jako integralną część UMOWY, Strony postanawiają co następuje:</w:t>
      </w:r>
    </w:p>
    <w:p w14:paraId="66A0FD9B" w14:textId="0C19360F" w:rsidR="005F2F7C" w:rsidRDefault="005F2F7C" w:rsidP="005D3ADC">
      <w:pPr>
        <w:pStyle w:val="Zwykytekst"/>
        <w:rPr>
          <w:rFonts w:ascii="Calibri" w:hAnsi="Calibri" w:cs="Arial"/>
          <w:b/>
          <w:sz w:val="22"/>
          <w:szCs w:val="22"/>
          <w:u w:val="single"/>
        </w:rPr>
      </w:pPr>
    </w:p>
    <w:p w14:paraId="492E1D97" w14:textId="77777777" w:rsidR="00A267CD" w:rsidRPr="00A85E0D" w:rsidRDefault="00A267CD" w:rsidP="00DA7535">
      <w:pPr>
        <w:pStyle w:val="Zwykytekst"/>
        <w:jc w:val="center"/>
        <w:rPr>
          <w:rFonts w:ascii="Calibri" w:hAnsi="Calibri" w:cs="Arial"/>
          <w:b/>
          <w:sz w:val="22"/>
          <w:szCs w:val="22"/>
          <w:u w:val="single"/>
        </w:rPr>
      </w:pPr>
      <w:r w:rsidRPr="00A85E0D">
        <w:rPr>
          <w:rFonts w:ascii="Calibri" w:hAnsi="Calibri" w:cs="Arial"/>
          <w:b/>
          <w:sz w:val="22"/>
          <w:szCs w:val="22"/>
          <w:u w:val="single"/>
        </w:rPr>
        <w:lastRenderedPageBreak/>
        <w:t>ARTYKUŁ 1 - PRZEDMIOT UMOWY</w:t>
      </w:r>
    </w:p>
    <w:p w14:paraId="0932147B" w14:textId="77777777" w:rsidR="00A267CD" w:rsidRPr="00A85E0D" w:rsidRDefault="00A267CD" w:rsidP="00A267CD">
      <w:pPr>
        <w:pStyle w:val="Zwykytekst"/>
        <w:rPr>
          <w:rFonts w:ascii="Calibri" w:hAnsi="Calibri" w:cs="Arial"/>
          <w:sz w:val="22"/>
          <w:szCs w:val="22"/>
        </w:rPr>
      </w:pPr>
    </w:p>
    <w:p w14:paraId="6148785D" w14:textId="4163EC6C" w:rsidR="00A267CD" w:rsidRPr="00751A4F" w:rsidRDefault="009A610C" w:rsidP="00F85613">
      <w:pPr>
        <w:pStyle w:val="Tekstpodstawowy3"/>
        <w:numPr>
          <w:ilvl w:val="0"/>
          <w:numId w:val="5"/>
        </w:numPr>
        <w:jc w:val="both"/>
        <w:rPr>
          <w:rFonts w:ascii="Calibri" w:hAnsi="Calibri" w:cs="Arial"/>
          <w:sz w:val="22"/>
          <w:szCs w:val="22"/>
        </w:rPr>
      </w:pPr>
      <w:r>
        <w:rPr>
          <w:rFonts w:ascii="Calibri" w:hAnsi="Calibri" w:cs="Arial"/>
          <w:sz w:val="22"/>
          <w:szCs w:val="22"/>
        </w:rPr>
        <w:t xml:space="preserve">WYKONAWCA powierza a PODWYKONAWCA przyjmuje do wykonania przedmiot Umowy polegający </w:t>
      </w:r>
      <w:r w:rsidRPr="00D61A53">
        <w:rPr>
          <w:rFonts w:ascii="Calibri" w:hAnsi="Calibri" w:cs="Arial"/>
          <w:sz w:val="22"/>
          <w:szCs w:val="22"/>
        </w:rPr>
        <w:t>na</w:t>
      </w:r>
      <w:r w:rsidR="00F85613" w:rsidRPr="00D61A53">
        <w:rPr>
          <w:rFonts w:ascii="Calibri" w:hAnsi="Calibri" w:cs="Arial"/>
          <w:sz w:val="22"/>
          <w:szCs w:val="22"/>
        </w:rPr>
        <w:t xml:space="preserve"> </w:t>
      </w:r>
      <w:r w:rsidR="00F85613" w:rsidRPr="00F34155">
        <w:rPr>
          <w:rFonts w:ascii="Calibri" w:hAnsi="Calibri" w:cs="Arial"/>
          <w:b/>
          <w:sz w:val="22"/>
          <w:szCs w:val="22"/>
        </w:rPr>
        <w:t>„</w:t>
      </w:r>
      <w:r w:rsidR="00343E6E" w:rsidRPr="002F73D8">
        <w:rPr>
          <w:rFonts w:ascii="Calibri" w:hAnsi="Calibri" w:cs="Arial"/>
          <w:b/>
          <w:sz w:val="22"/>
          <w:szCs w:val="22"/>
        </w:rPr>
        <w:t>Przebudowie kotłowni wraz z technologią, przebudową instalacji ogrzewania i wody użytkowej na terenie działki wraz z przebudową instalacji gazowej dla celów kuchni i budowa instalacji gazowej dla celów kotłowni dla budynku „Pałac Srebrna” znajdującego się w miejscowości Srebrna, gmina Stara Biała, powiat Płocki</w:t>
      </w:r>
      <w:r w:rsidR="00F34155">
        <w:rPr>
          <w:rFonts w:ascii="Calibri" w:hAnsi="Calibri" w:cs="Arial"/>
          <w:b/>
          <w:i/>
          <w:sz w:val="22"/>
          <w:szCs w:val="22"/>
        </w:rPr>
        <w:t>”</w:t>
      </w:r>
      <w:r w:rsidR="005624CA" w:rsidRPr="00D61A53">
        <w:rPr>
          <w:rFonts w:ascii="Calibri" w:hAnsi="Calibri" w:cs="Arial"/>
          <w:sz w:val="22"/>
          <w:szCs w:val="22"/>
        </w:rPr>
        <w:t>.</w:t>
      </w:r>
      <w:r w:rsidR="005624CA">
        <w:rPr>
          <w:rFonts w:ascii="Calibri" w:hAnsi="Calibri" w:cs="Arial"/>
          <w:sz w:val="22"/>
          <w:szCs w:val="22"/>
        </w:rPr>
        <w:t xml:space="preserve"> </w:t>
      </w:r>
      <w:r w:rsidRPr="00EF79CB">
        <w:rPr>
          <w:rFonts w:ascii="Calibri" w:hAnsi="Calibri" w:cs="Arial"/>
          <w:sz w:val="22"/>
          <w:szCs w:val="22"/>
        </w:rPr>
        <w:t>Szczegółowy z</w:t>
      </w:r>
      <w:r w:rsidR="001400CC" w:rsidRPr="00EF79CB">
        <w:rPr>
          <w:rFonts w:ascii="Calibri" w:hAnsi="Calibri" w:cs="Arial"/>
          <w:sz w:val="22"/>
          <w:szCs w:val="22"/>
        </w:rPr>
        <w:t>akres pra</w:t>
      </w:r>
      <w:r w:rsidR="007E4DAB" w:rsidRPr="00EF79CB">
        <w:rPr>
          <w:rFonts w:ascii="Calibri" w:hAnsi="Calibri" w:cs="Arial"/>
          <w:sz w:val="22"/>
          <w:szCs w:val="22"/>
        </w:rPr>
        <w:t>c</w:t>
      </w:r>
      <w:r w:rsidRPr="00EF79CB">
        <w:rPr>
          <w:rFonts w:ascii="Calibri" w:hAnsi="Calibri" w:cs="Arial"/>
          <w:sz w:val="22"/>
          <w:szCs w:val="22"/>
        </w:rPr>
        <w:t>, zwany w dalszej części Umowy także jako zakres rzeczowo-finansowy, zakres rzeczowy, przedmiot Umowy, ujęty został w Załączniku nr 1</w:t>
      </w:r>
      <w:r w:rsidR="0093380E">
        <w:rPr>
          <w:rFonts w:ascii="Calibri" w:hAnsi="Calibri" w:cs="Arial"/>
          <w:sz w:val="22"/>
          <w:szCs w:val="22"/>
        </w:rPr>
        <w:t>a</w:t>
      </w:r>
      <w:r w:rsidRPr="00EF79CB">
        <w:rPr>
          <w:rFonts w:ascii="Calibri" w:hAnsi="Calibri" w:cs="Arial"/>
          <w:sz w:val="22"/>
          <w:szCs w:val="22"/>
        </w:rPr>
        <w:t xml:space="preserve"> do Umowy</w:t>
      </w:r>
      <w:r w:rsidR="00AB520E" w:rsidRPr="00751A4F">
        <w:rPr>
          <w:rFonts w:ascii="Calibri" w:hAnsi="Calibri" w:cs="Arial"/>
          <w:sz w:val="22"/>
          <w:szCs w:val="22"/>
        </w:rPr>
        <w:t>.</w:t>
      </w:r>
      <w:r w:rsidR="00B52AB7" w:rsidRPr="00751A4F">
        <w:rPr>
          <w:rFonts w:ascii="Calibri" w:hAnsi="Calibri" w:cs="Arial"/>
          <w:sz w:val="22"/>
          <w:szCs w:val="22"/>
        </w:rPr>
        <w:t xml:space="preserve"> W celu uniknięcia wątpliwości </w:t>
      </w:r>
      <w:r w:rsidR="00E55F06" w:rsidRPr="00751A4F">
        <w:rPr>
          <w:rFonts w:ascii="Calibri" w:hAnsi="Calibri" w:cs="Arial"/>
          <w:sz w:val="22"/>
          <w:szCs w:val="22"/>
        </w:rPr>
        <w:t>S</w:t>
      </w:r>
      <w:r w:rsidR="00B52AB7" w:rsidRPr="00751A4F">
        <w:rPr>
          <w:rFonts w:ascii="Calibri" w:hAnsi="Calibri" w:cs="Arial"/>
          <w:sz w:val="22"/>
          <w:szCs w:val="22"/>
        </w:rPr>
        <w:t>trony potwierdzają, że umowa niniejsza, ze względu na jej przedmiot, zakres i charakter  zlecanych prac stanowi umowę o roboty budowlane</w:t>
      </w:r>
      <w:r w:rsidR="006F6444" w:rsidRPr="00751A4F">
        <w:rPr>
          <w:rFonts w:ascii="Calibri" w:hAnsi="Calibri" w:cs="Arial"/>
          <w:sz w:val="22"/>
          <w:szCs w:val="22"/>
        </w:rPr>
        <w:t>,</w:t>
      </w:r>
      <w:r w:rsidR="00B52AB7" w:rsidRPr="00751A4F">
        <w:rPr>
          <w:rFonts w:ascii="Calibri" w:hAnsi="Calibri" w:cs="Arial"/>
          <w:sz w:val="22"/>
          <w:szCs w:val="22"/>
        </w:rPr>
        <w:t xml:space="preserve"> o której mowa w przepisach </w:t>
      </w:r>
      <w:r w:rsidR="00D47B9D" w:rsidRPr="00751A4F">
        <w:rPr>
          <w:rFonts w:ascii="Calibri" w:hAnsi="Calibri" w:cs="Arial"/>
          <w:sz w:val="22"/>
          <w:szCs w:val="22"/>
        </w:rPr>
        <w:t xml:space="preserve">art. </w:t>
      </w:r>
      <w:r w:rsidR="00E55F06" w:rsidRPr="00751A4F">
        <w:rPr>
          <w:rFonts w:ascii="Calibri" w:hAnsi="Calibri" w:cs="Arial"/>
          <w:sz w:val="22"/>
          <w:szCs w:val="22"/>
        </w:rPr>
        <w:t>647</w:t>
      </w:r>
      <w:r w:rsidR="00D47B9D" w:rsidRPr="00751A4F">
        <w:rPr>
          <w:rFonts w:ascii="Calibri" w:hAnsi="Calibri" w:cs="Arial"/>
          <w:sz w:val="22"/>
          <w:szCs w:val="22"/>
        </w:rPr>
        <w:t xml:space="preserve"> </w:t>
      </w:r>
      <w:r w:rsidR="00B52AB7" w:rsidRPr="00751A4F">
        <w:rPr>
          <w:rFonts w:ascii="Calibri" w:hAnsi="Calibri" w:cs="Arial"/>
          <w:sz w:val="22"/>
          <w:szCs w:val="22"/>
        </w:rPr>
        <w:t xml:space="preserve">i następnych </w:t>
      </w:r>
      <w:r w:rsidR="00815A2D">
        <w:rPr>
          <w:rFonts w:ascii="Calibri" w:hAnsi="Calibri" w:cs="Arial"/>
          <w:sz w:val="22"/>
          <w:szCs w:val="22"/>
        </w:rPr>
        <w:t>K</w:t>
      </w:r>
      <w:r w:rsidR="00815A2D" w:rsidRPr="00751A4F">
        <w:rPr>
          <w:rFonts w:ascii="Calibri" w:hAnsi="Calibri" w:cs="Arial"/>
          <w:sz w:val="22"/>
          <w:szCs w:val="22"/>
        </w:rPr>
        <w:t xml:space="preserve">odeksu </w:t>
      </w:r>
      <w:r w:rsidR="00815A2D">
        <w:rPr>
          <w:rFonts w:ascii="Calibri" w:hAnsi="Calibri" w:cs="Arial"/>
          <w:sz w:val="22"/>
          <w:szCs w:val="22"/>
        </w:rPr>
        <w:t>C</w:t>
      </w:r>
      <w:r w:rsidR="00B52AB7" w:rsidRPr="00751A4F">
        <w:rPr>
          <w:rFonts w:ascii="Calibri" w:hAnsi="Calibri" w:cs="Arial"/>
          <w:sz w:val="22"/>
          <w:szCs w:val="22"/>
        </w:rPr>
        <w:t xml:space="preserve">ywilnego. </w:t>
      </w:r>
    </w:p>
    <w:p w14:paraId="343E8524" w14:textId="77777777" w:rsidR="00A267CD" w:rsidRDefault="001400CC" w:rsidP="00A267CD">
      <w:pPr>
        <w:pStyle w:val="Tekstpodstawowy3"/>
        <w:numPr>
          <w:ilvl w:val="0"/>
          <w:numId w:val="5"/>
        </w:numPr>
        <w:jc w:val="both"/>
        <w:rPr>
          <w:rFonts w:ascii="Calibri" w:hAnsi="Calibri" w:cs="Arial"/>
          <w:sz w:val="22"/>
          <w:szCs w:val="22"/>
        </w:rPr>
      </w:pPr>
      <w:r>
        <w:rPr>
          <w:rFonts w:ascii="Calibri" w:hAnsi="Calibri" w:cs="Arial"/>
          <w:sz w:val="22"/>
          <w:szCs w:val="22"/>
        </w:rPr>
        <w:t xml:space="preserve">Niniejsza Umowa jest </w:t>
      </w:r>
      <w:r w:rsidR="001D7229">
        <w:rPr>
          <w:rFonts w:ascii="Calibri" w:hAnsi="Calibri" w:cs="Arial"/>
          <w:sz w:val="22"/>
          <w:szCs w:val="22"/>
        </w:rPr>
        <w:t xml:space="preserve">podstawą do </w:t>
      </w:r>
      <w:r w:rsidR="007E4DAB">
        <w:rPr>
          <w:rFonts w:ascii="Calibri" w:hAnsi="Calibri" w:cs="Arial"/>
          <w:sz w:val="22"/>
          <w:szCs w:val="22"/>
        </w:rPr>
        <w:t>rozpoczęcia prac p</w:t>
      </w:r>
      <w:r w:rsidR="00A267CD" w:rsidRPr="001020DE">
        <w:rPr>
          <w:rFonts w:ascii="Calibri" w:hAnsi="Calibri" w:cs="Arial"/>
          <w:sz w:val="22"/>
          <w:szCs w:val="22"/>
        </w:rPr>
        <w:t xml:space="preserve">rzez </w:t>
      </w:r>
      <w:r w:rsidR="00757347">
        <w:rPr>
          <w:rFonts w:ascii="Calibri" w:hAnsi="Calibri" w:cs="Arial"/>
          <w:sz w:val="22"/>
          <w:szCs w:val="22"/>
        </w:rPr>
        <w:t>POD</w:t>
      </w:r>
      <w:r w:rsidR="00A267CD" w:rsidRPr="001020DE">
        <w:rPr>
          <w:rFonts w:ascii="Calibri" w:hAnsi="Calibri" w:cs="Arial"/>
          <w:sz w:val="22"/>
          <w:szCs w:val="22"/>
        </w:rPr>
        <w:t>WYKONAWCĘ</w:t>
      </w:r>
      <w:r w:rsidR="00A267CD">
        <w:rPr>
          <w:rFonts w:ascii="Calibri" w:hAnsi="Calibri" w:cs="Arial"/>
          <w:sz w:val="22"/>
          <w:szCs w:val="22"/>
        </w:rPr>
        <w:t>, zgodnie z zakresem pra</w:t>
      </w:r>
      <w:r w:rsidR="00575499">
        <w:rPr>
          <w:rFonts w:ascii="Calibri" w:hAnsi="Calibri" w:cs="Arial"/>
          <w:sz w:val="22"/>
          <w:szCs w:val="22"/>
        </w:rPr>
        <w:t>c</w:t>
      </w:r>
      <w:r w:rsidR="00A267CD">
        <w:rPr>
          <w:rFonts w:ascii="Calibri" w:hAnsi="Calibri" w:cs="Arial"/>
          <w:sz w:val="22"/>
          <w:szCs w:val="22"/>
        </w:rPr>
        <w:t xml:space="preserve"> z </w:t>
      </w:r>
      <w:r w:rsidR="00A267CD" w:rsidRPr="00932485">
        <w:rPr>
          <w:rFonts w:ascii="Calibri" w:hAnsi="Calibri" w:cs="Arial"/>
          <w:b/>
          <w:sz w:val="22"/>
          <w:szCs w:val="22"/>
        </w:rPr>
        <w:t>Załącznika nr 1</w:t>
      </w:r>
      <w:r w:rsidR="0093380E">
        <w:rPr>
          <w:rFonts w:ascii="Calibri" w:hAnsi="Calibri" w:cs="Arial"/>
          <w:b/>
          <w:sz w:val="22"/>
          <w:szCs w:val="22"/>
        </w:rPr>
        <w:t>a</w:t>
      </w:r>
      <w:r w:rsidR="00932485">
        <w:rPr>
          <w:rFonts w:ascii="Calibri" w:hAnsi="Calibri" w:cs="Arial"/>
          <w:sz w:val="22"/>
          <w:szCs w:val="22"/>
        </w:rPr>
        <w:t xml:space="preserve"> do Umowy</w:t>
      </w:r>
      <w:r w:rsidR="00A267CD" w:rsidRPr="001020DE">
        <w:rPr>
          <w:rFonts w:ascii="Calibri" w:hAnsi="Calibri" w:cs="Arial"/>
          <w:sz w:val="22"/>
          <w:szCs w:val="22"/>
        </w:rPr>
        <w:t xml:space="preserve">. </w:t>
      </w:r>
    </w:p>
    <w:p w14:paraId="5D868B7F" w14:textId="77777777" w:rsidR="00A267CD" w:rsidRPr="00800A1C" w:rsidRDefault="00C41F35" w:rsidP="00A267CD">
      <w:pPr>
        <w:pStyle w:val="Tekstpodstawowy3"/>
        <w:numPr>
          <w:ilvl w:val="0"/>
          <w:numId w:val="5"/>
        </w:numPr>
        <w:jc w:val="both"/>
        <w:rPr>
          <w:rFonts w:ascii="Calibri" w:hAnsi="Calibri" w:cs="Arial"/>
          <w:sz w:val="22"/>
          <w:szCs w:val="22"/>
        </w:rPr>
      </w:pPr>
      <w:r w:rsidRPr="00800A1C">
        <w:rPr>
          <w:rFonts w:ascii="Calibri" w:hAnsi="Calibri" w:cs="Arial"/>
          <w:sz w:val="22"/>
          <w:szCs w:val="22"/>
        </w:rPr>
        <w:t>POD</w:t>
      </w:r>
      <w:r w:rsidR="00A267CD" w:rsidRPr="00800A1C">
        <w:rPr>
          <w:rFonts w:ascii="Calibri" w:hAnsi="Calibri" w:cs="Arial"/>
          <w:sz w:val="22"/>
          <w:szCs w:val="22"/>
        </w:rPr>
        <w:t xml:space="preserve">WYKONAWCA zobowiązuje się do wykonania </w:t>
      </w:r>
      <w:r w:rsidR="009A610C" w:rsidRPr="00800A1C">
        <w:rPr>
          <w:rFonts w:ascii="Calibri" w:hAnsi="Calibri" w:cs="Arial"/>
          <w:sz w:val="22"/>
          <w:szCs w:val="22"/>
        </w:rPr>
        <w:t>przedmiotu Umowy z uwzględnieniem zakresu oraz zasad określonych w Umowie, zasad staranności przyjętych w obrocie profesjonalnym, zgodnie ze wskazówkami W</w:t>
      </w:r>
      <w:r w:rsidR="006F0666" w:rsidRPr="00800A1C">
        <w:rPr>
          <w:rFonts w:ascii="Calibri" w:hAnsi="Calibri" w:cs="Arial"/>
          <w:sz w:val="22"/>
          <w:szCs w:val="22"/>
        </w:rPr>
        <w:t>YKONAWCY</w:t>
      </w:r>
      <w:r w:rsidR="009A610C" w:rsidRPr="00800A1C">
        <w:rPr>
          <w:rFonts w:ascii="Calibri" w:hAnsi="Calibri" w:cs="Arial"/>
          <w:sz w:val="22"/>
          <w:szCs w:val="22"/>
        </w:rPr>
        <w:t xml:space="preserve"> oraz posiadaną wiedzą i kwalifikacjami oraz sztuką budowlaną, a także Dokumentacją </w:t>
      </w:r>
      <w:r w:rsidR="00AA6436">
        <w:rPr>
          <w:rFonts w:ascii="Calibri" w:hAnsi="Calibri" w:cs="Arial"/>
          <w:sz w:val="22"/>
          <w:szCs w:val="22"/>
        </w:rPr>
        <w:t>P</w:t>
      </w:r>
      <w:r w:rsidR="009A610C" w:rsidRPr="00800A1C">
        <w:rPr>
          <w:rFonts w:ascii="Calibri" w:hAnsi="Calibri" w:cs="Arial"/>
          <w:sz w:val="22"/>
          <w:szCs w:val="22"/>
        </w:rPr>
        <w:t>rojektową</w:t>
      </w:r>
      <w:r w:rsidRPr="00800A1C">
        <w:rPr>
          <w:rFonts w:ascii="Calibri" w:hAnsi="Calibri" w:cs="Arial"/>
          <w:sz w:val="22"/>
          <w:szCs w:val="22"/>
        </w:rPr>
        <w:t xml:space="preserve">. </w:t>
      </w:r>
    </w:p>
    <w:p w14:paraId="0DA263AD" w14:textId="77777777" w:rsidR="00A267CD" w:rsidRPr="00A30189" w:rsidRDefault="00A267CD" w:rsidP="00A267CD">
      <w:pPr>
        <w:pStyle w:val="Tekstpodstawowy3"/>
        <w:numPr>
          <w:ilvl w:val="0"/>
          <w:numId w:val="5"/>
        </w:numPr>
        <w:jc w:val="both"/>
        <w:rPr>
          <w:rFonts w:ascii="Calibri" w:hAnsi="Calibri" w:cs="Arial"/>
          <w:sz w:val="22"/>
          <w:szCs w:val="22"/>
        </w:rPr>
      </w:pPr>
      <w:r>
        <w:rPr>
          <w:rFonts w:ascii="Calibri" w:hAnsi="Calibri" w:cs="Arial"/>
          <w:sz w:val="22"/>
          <w:szCs w:val="22"/>
        </w:rPr>
        <w:t xml:space="preserve">Zmiana zakresu rzeczowo – finansowego </w:t>
      </w:r>
      <w:r w:rsidR="00C41F35">
        <w:rPr>
          <w:rFonts w:ascii="Calibri" w:hAnsi="Calibri" w:cs="Arial"/>
          <w:sz w:val="22"/>
          <w:szCs w:val="22"/>
        </w:rPr>
        <w:t xml:space="preserve">Umowy </w:t>
      </w:r>
      <w:r>
        <w:rPr>
          <w:rFonts w:ascii="Calibri" w:hAnsi="Calibri" w:cs="Arial"/>
          <w:sz w:val="22"/>
          <w:szCs w:val="22"/>
        </w:rPr>
        <w:t xml:space="preserve">przez </w:t>
      </w:r>
      <w:r w:rsidR="007A1ED2">
        <w:rPr>
          <w:rFonts w:ascii="Calibri" w:hAnsi="Calibri" w:cs="Arial"/>
          <w:sz w:val="22"/>
          <w:szCs w:val="22"/>
        </w:rPr>
        <w:t xml:space="preserve">WYKONAWCĘ </w:t>
      </w:r>
      <w:r>
        <w:rPr>
          <w:rFonts w:ascii="Calibri" w:hAnsi="Calibri" w:cs="Arial"/>
          <w:sz w:val="22"/>
          <w:szCs w:val="22"/>
        </w:rPr>
        <w:t>wymaga weryfikacji</w:t>
      </w:r>
      <w:r w:rsidR="00C87E4F">
        <w:rPr>
          <w:rFonts w:ascii="Calibri" w:hAnsi="Calibri" w:cs="Arial"/>
          <w:sz w:val="22"/>
          <w:szCs w:val="22"/>
        </w:rPr>
        <w:t xml:space="preserve">  </w:t>
      </w:r>
      <w:r>
        <w:rPr>
          <w:rFonts w:ascii="Calibri" w:hAnsi="Calibri" w:cs="Arial"/>
          <w:sz w:val="22"/>
          <w:szCs w:val="22"/>
        </w:rPr>
        <w:t xml:space="preserve">i Aneksu do </w:t>
      </w:r>
      <w:r w:rsidR="00C41F35">
        <w:rPr>
          <w:rFonts w:ascii="Calibri" w:hAnsi="Calibri" w:cs="Arial"/>
          <w:sz w:val="22"/>
          <w:szCs w:val="22"/>
        </w:rPr>
        <w:t xml:space="preserve">Umowy </w:t>
      </w:r>
      <w:r>
        <w:rPr>
          <w:rFonts w:ascii="Calibri" w:hAnsi="Calibri" w:cs="Arial"/>
          <w:sz w:val="22"/>
          <w:szCs w:val="22"/>
        </w:rPr>
        <w:t>w formie pisemnej pod rygorem nieważności.</w:t>
      </w:r>
    </w:p>
    <w:p w14:paraId="29D6A3D7" w14:textId="77777777" w:rsidR="00F34155" w:rsidRPr="00A30189" w:rsidRDefault="00F34155" w:rsidP="00F34155">
      <w:pPr>
        <w:pStyle w:val="Tekstpodstawowy3"/>
        <w:numPr>
          <w:ilvl w:val="0"/>
          <w:numId w:val="5"/>
        </w:numPr>
        <w:jc w:val="both"/>
        <w:rPr>
          <w:rFonts w:ascii="Calibri" w:hAnsi="Calibri" w:cs="Arial"/>
          <w:sz w:val="22"/>
          <w:szCs w:val="22"/>
        </w:rPr>
      </w:pPr>
      <w:r>
        <w:rPr>
          <w:rFonts w:ascii="Calibri" w:hAnsi="Calibri" w:cs="Arial"/>
          <w:sz w:val="22"/>
          <w:szCs w:val="22"/>
        </w:rPr>
        <w:t>POD</w:t>
      </w:r>
      <w:r w:rsidRPr="00A30189">
        <w:rPr>
          <w:rFonts w:ascii="Calibri" w:hAnsi="Calibri" w:cs="Arial"/>
          <w:sz w:val="22"/>
          <w:szCs w:val="22"/>
        </w:rPr>
        <w:t>WYKONAWCA oświadcza, że</w:t>
      </w:r>
      <w:r w:rsidRPr="00A06D45">
        <w:rPr>
          <w:rFonts w:ascii="Calibri" w:eastAsia="Calibri" w:hAnsi="Calibri"/>
          <w:sz w:val="24"/>
          <w:szCs w:val="24"/>
          <w:lang w:eastAsia="en-US"/>
        </w:rPr>
        <w:t xml:space="preserve"> </w:t>
      </w:r>
      <w:r>
        <w:rPr>
          <w:rFonts w:ascii="Calibri" w:hAnsi="Calibri" w:cs="Arial"/>
          <w:sz w:val="22"/>
          <w:szCs w:val="22"/>
        </w:rPr>
        <w:t>znajduje</w:t>
      </w:r>
      <w:r w:rsidRPr="00A06D45">
        <w:rPr>
          <w:rFonts w:ascii="Calibri" w:hAnsi="Calibri" w:cs="Arial"/>
          <w:sz w:val="22"/>
          <w:szCs w:val="22"/>
        </w:rPr>
        <w:t xml:space="preserve"> się w sytuacji ekonomicznej i finansowej zapewniającej wykonanie zamówienia</w:t>
      </w:r>
      <w:r>
        <w:rPr>
          <w:rFonts w:ascii="Calibri" w:hAnsi="Calibri" w:cs="Arial"/>
          <w:sz w:val="22"/>
          <w:szCs w:val="22"/>
        </w:rPr>
        <w:t xml:space="preserve"> </w:t>
      </w:r>
      <w:r w:rsidRPr="00A30189">
        <w:rPr>
          <w:rFonts w:ascii="Calibri" w:hAnsi="Calibri" w:cs="Arial"/>
          <w:sz w:val="22"/>
          <w:szCs w:val="22"/>
        </w:rPr>
        <w:t xml:space="preserve"> zapewni środki, maszyny i urządzenia, </w:t>
      </w:r>
      <w:r w:rsidRPr="0028634E">
        <w:rPr>
          <w:rFonts w:ascii="Calibri" w:hAnsi="Calibri" w:cs="Arial"/>
          <w:sz w:val="22"/>
          <w:szCs w:val="22"/>
        </w:rPr>
        <w:t xml:space="preserve">oraz że posiada doświadczenie, </w:t>
      </w:r>
      <w:r w:rsidRPr="00A30189">
        <w:rPr>
          <w:rFonts w:ascii="Calibri" w:hAnsi="Calibri" w:cs="Arial"/>
          <w:sz w:val="22"/>
          <w:szCs w:val="22"/>
        </w:rPr>
        <w:t>wykwalifikowany</w:t>
      </w:r>
      <w:r>
        <w:rPr>
          <w:rFonts w:ascii="Calibri" w:hAnsi="Calibri" w:cs="Arial"/>
          <w:sz w:val="22"/>
          <w:szCs w:val="22"/>
        </w:rPr>
        <w:t>,</w:t>
      </w:r>
      <w:r w:rsidRPr="00A30189">
        <w:rPr>
          <w:rFonts w:ascii="Calibri" w:hAnsi="Calibri" w:cs="Arial"/>
          <w:sz w:val="22"/>
          <w:szCs w:val="22"/>
        </w:rPr>
        <w:t> uprawniony personel oraz funkcjonujący plan zapewnienia jakości, niezbędne do należytej realizacji prac.</w:t>
      </w:r>
    </w:p>
    <w:p w14:paraId="2A58273A" w14:textId="77777777" w:rsidR="00A267CD" w:rsidRPr="00A85E0D" w:rsidRDefault="00A267CD" w:rsidP="00421AF2">
      <w:pPr>
        <w:pStyle w:val="Zwykytekst"/>
        <w:ind w:firstLine="284"/>
        <w:jc w:val="both"/>
        <w:rPr>
          <w:rFonts w:ascii="Calibri" w:hAnsi="Calibri" w:cs="Arial"/>
          <w:b/>
          <w:sz w:val="22"/>
          <w:szCs w:val="22"/>
        </w:rPr>
      </w:pPr>
    </w:p>
    <w:p w14:paraId="12E5B7C9" w14:textId="77777777" w:rsidR="000927A0" w:rsidRDefault="00A267CD" w:rsidP="00307393">
      <w:pPr>
        <w:pStyle w:val="Zwykytekst"/>
        <w:jc w:val="center"/>
        <w:rPr>
          <w:rFonts w:ascii="Calibri" w:hAnsi="Calibri" w:cs="Arial"/>
          <w:b/>
          <w:sz w:val="22"/>
          <w:szCs w:val="22"/>
          <w:u w:val="single"/>
        </w:rPr>
      </w:pPr>
      <w:r w:rsidRPr="00A85E0D">
        <w:rPr>
          <w:rFonts w:ascii="Calibri" w:hAnsi="Calibri" w:cs="Arial"/>
          <w:b/>
          <w:sz w:val="22"/>
          <w:szCs w:val="22"/>
          <w:u w:val="single"/>
        </w:rPr>
        <w:t xml:space="preserve">ARTYKUŁ 2 – </w:t>
      </w:r>
      <w:r w:rsidR="00C41F35">
        <w:rPr>
          <w:rFonts w:ascii="Calibri" w:hAnsi="Calibri" w:cs="Arial"/>
          <w:b/>
          <w:sz w:val="22"/>
          <w:szCs w:val="22"/>
          <w:u w:val="single"/>
        </w:rPr>
        <w:t xml:space="preserve">DALSI </w:t>
      </w:r>
      <w:r w:rsidRPr="00A85E0D">
        <w:rPr>
          <w:rFonts w:ascii="Calibri" w:hAnsi="Calibri" w:cs="Arial"/>
          <w:b/>
          <w:sz w:val="22"/>
          <w:szCs w:val="22"/>
          <w:u w:val="single"/>
        </w:rPr>
        <w:t>PODWYKONAWCY</w:t>
      </w:r>
    </w:p>
    <w:p w14:paraId="11C85A16" w14:textId="77777777" w:rsidR="00CC59CB" w:rsidRPr="00390B22" w:rsidRDefault="00CC59CB" w:rsidP="00ED32C4">
      <w:pPr>
        <w:spacing w:before="240"/>
        <w:ind w:left="426" w:hanging="426"/>
        <w:jc w:val="both"/>
        <w:rPr>
          <w:rFonts w:ascii="Calibri" w:hAnsi="Calibri" w:cs="Arial"/>
          <w:szCs w:val="22"/>
        </w:rPr>
      </w:pPr>
      <w:r w:rsidRPr="00390B22">
        <w:rPr>
          <w:rFonts w:ascii="Calibri" w:hAnsi="Calibri" w:cs="Arial"/>
          <w:szCs w:val="22"/>
        </w:rPr>
        <w:t>1.</w:t>
      </w:r>
      <w:r w:rsidRPr="00390B22">
        <w:rPr>
          <w:rFonts w:ascii="Calibri" w:hAnsi="Calibri" w:cs="Arial"/>
          <w:szCs w:val="22"/>
        </w:rPr>
        <w:tab/>
        <w:t xml:space="preserve">Jeżeli przy realizacji </w:t>
      </w:r>
      <w:r w:rsidR="00815A2D">
        <w:rPr>
          <w:rFonts w:ascii="Calibri" w:hAnsi="Calibri" w:cs="Arial"/>
          <w:szCs w:val="22"/>
        </w:rPr>
        <w:t>p</w:t>
      </w:r>
      <w:r w:rsidR="00815A2D" w:rsidRPr="00390B22">
        <w:rPr>
          <w:rFonts w:ascii="Calibri" w:hAnsi="Calibri" w:cs="Arial"/>
          <w:szCs w:val="22"/>
        </w:rPr>
        <w:t xml:space="preserve">rzedmiotu </w:t>
      </w:r>
      <w:r w:rsidRPr="00390B22">
        <w:rPr>
          <w:rFonts w:ascii="Calibri" w:hAnsi="Calibri" w:cs="Arial"/>
          <w:szCs w:val="22"/>
        </w:rPr>
        <w:t>Umowy PODWYKONAWCA zamierza korzystać z dalszych podwykonawców,  co WYKONAWCA oraz INWESTOR  akceptuj</w:t>
      </w:r>
      <w:r w:rsidR="000B2E4A">
        <w:rPr>
          <w:rFonts w:ascii="Calibri" w:hAnsi="Calibri" w:cs="Arial"/>
          <w:szCs w:val="22"/>
        </w:rPr>
        <w:t>ą,</w:t>
      </w:r>
      <w:r w:rsidRPr="00390B22">
        <w:rPr>
          <w:rFonts w:ascii="Calibri" w:hAnsi="Calibri" w:cs="Arial"/>
          <w:szCs w:val="22"/>
        </w:rPr>
        <w:t xml:space="preserve"> z zastrzeżeniem postanowień ust. 2 – 5 niniejszego artykułu, w celu wyrażenia zgody WYKONAWCY na zawarcie przez PODWYKONAWCĘ umowy z dalszym podwykonawcą, PODWYKONAWCA po podpisaniu niniejszej  Umowy zobowiązany jest dopełnić procedury opisanej w ust. 2 poniżej.</w:t>
      </w:r>
    </w:p>
    <w:p w14:paraId="4E34BD15" w14:textId="77777777" w:rsidR="00CC59CB" w:rsidRPr="00390B22" w:rsidRDefault="00CC59CB" w:rsidP="00ED32C4">
      <w:pPr>
        <w:spacing w:before="240"/>
        <w:ind w:left="426" w:hanging="426"/>
        <w:jc w:val="both"/>
        <w:rPr>
          <w:rFonts w:ascii="Calibri" w:hAnsi="Calibri" w:cs="Arial"/>
          <w:szCs w:val="22"/>
        </w:rPr>
      </w:pPr>
      <w:r w:rsidRPr="00390B22">
        <w:rPr>
          <w:rFonts w:ascii="Calibri" w:hAnsi="Calibri" w:cs="Arial"/>
          <w:szCs w:val="22"/>
        </w:rPr>
        <w:t>2.</w:t>
      </w:r>
      <w:r w:rsidRPr="00390B22">
        <w:rPr>
          <w:rFonts w:ascii="Calibri" w:hAnsi="Calibri" w:cs="Arial"/>
          <w:szCs w:val="22"/>
        </w:rPr>
        <w:tab/>
        <w:t xml:space="preserve">Do zawarcia przez PODWYKONAWCĘ umowy z dalszym podwykonawcą, wymagana jest zgoda WYKONAWCY oraz INWESTORA. W tym celu PODWYKONAWCA w ciągu 5 dni od otrzymania projektu umowy od dalszego podwykonawcy przedstawi osobie odpowiedzialnej za Umowę ze strony WYKONAWCY, umowę lub projekt umowy z dalszym podwykonawcą wraz </w:t>
      </w:r>
      <w:r w:rsidR="00C87E4F">
        <w:rPr>
          <w:rFonts w:ascii="Calibri" w:hAnsi="Calibri" w:cs="Arial"/>
          <w:szCs w:val="22"/>
        </w:rPr>
        <w:t xml:space="preserve"> </w:t>
      </w:r>
      <w:r w:rsidRPr="00390B22">
        <w:rPr>
          <w:rFonts w:ascii="Calibri" w:hAnsi="Calibri" w:cs="Arial"/>
          <w:szCs w:val="22"/>
        </w:rPr>
        <w:t>z dokumentacją dotyczącą wykonania robót określonych w tej umowie, określających</w:t>
      </w:r>
      <w:r w:rsidR="00C87E4F">
        <w:rPr>
          <w:rFonts w:ascii="Calibri" w:hAnsi="Calibri" w:cs="Arial"/>
          <w:szCs w:val="22"/>
        </w:rPr>
        <w:t xml:space="preserve"> </w:t>
      </w:r>
      <w:r w:rsidRPr="00390B22">
        <w:rPr>
          <w:rFonts w:ascii="Calibri" w:hAnsi="Calibri" w:cs="Arial"/>
          <w:szCs w:val="22"/>
        </w:rPr>
        <w:t>w szczególności zakres prac, terminy realizacji, wynagrodzenie dalszego podwykonawcy</w:t>
      </w:r>
      <w:r w:rsidR="008C706B">
        <w:rPr>
          <w:rFonts w:ascii="Calibri" w:hAnsi="Calibri" w:cs="Arial"/>
          <w:szCs w:val="22"/>
        </w:rPr>
        <w:t xml:space="preserve"> </w:t>
      </w:r>
      <w:r w:rsidRPr="00390B22">
        <w:rPr>
          <w:rFonts w:ascii="Calibri" w:hAnsi="Calibri" w:cs="Arial"/>
          <w:szCs w:val="22"/>
        </w:rPr>
        <w:t>i terminy płatności tego wynagrodzenia. W przypadku, gdy WYKONAWCA w terminie 30 dni od przedstawienia mu przez PODWYKONAWCĘ umowy lub projektu umowy z dalszym podwykonawcą, wraz z dokumentacją dotyczącą wykonania robót określonych w umowie, nie zgłosi na piśmie sprzeciwu lub zastrzeżeń uważa się, że wyraził zgodę na zawarcie umowy z dalszym podwykonawcą. W przypadku gdy WYKONAWCA nie zgłasza sprzeciwu wobec powierzenia wykonywania prac dalszym podwykonawcom może wyrazić PODWYKONAWCY zgodę na zawarcie umowy z dalszym podwykonawcą przed upływem terminu 30 dni, wskazanego w zdaniu poprzednim.</w:t>
      </w:r>
    </w:p>
    <w:p w14:paraId="5846A638" w14:textId="77777777" w:rsidR="0007662B" w:rsidRDefault="00CC59CB" w:rsidP="00445C0C">
      <w:pPr>
        <w:spacing w:before="240"/>
        <w:ind w:left="426" w:hanging="426"/>
        <w:jc w:val="both"/>
        <w:rPr>
          <w:rFonts w:ascii="Calibri" w:hAnsi="Calibri" w:cs="Arial"/>
          <w:szCs w:val="22"/>
        </w:rPr>
      </w:pPr>
      <w:r w:rsidRPr="00390B22">
        <w:rPr>
          <w:rFonts w:ascii="Calibri" w:hAnsi="Calibri" w:cs="Arial"/>
          <w:szCs w:val="22"/>
        </w:rPr>
        <w:t xml:space="preserve">3. Przed przedstawieniem WYKONAWCY do akceptacji projektu umowy z dalszym podwykonawcą PODWYKONAWCA jest zobowiązany do weryfikacji warunków tego projektu umowy pod względem finansowym, technicznym, organizacyjnym i prawnym. W umowie z dalszym podwykonawcą wymagane jest w szczególności: </w:t>
      </w:r>
    </w:p>
    <w:p w14:paraId="29639926" w14:textId="77777777" w:rsidR="00CC59CB" w:rsidRPr="00390B22" w:rsidRDefault="00CC59CB" w:rsidP="00307393">
      <w:pPr>
        <w:ind w:left="709" w:hanging="283"/>
        <w:jc w:val="both"/>
        <w:rPr>
          <w:rFonts w:ascii="Calibri" w:hAnsi="Calibri" w:cs="Arial"/>
          <w:szCs w:val="22"/>
        </w:rPr>
      </w:pPr>
      <w:r w:rsidRPr="00390B22">
        <w:rPr>
          <w:rFonts w:ascii="Calibri" w:hAnsi="Calibri" w:cs="Arial"/>
          <w:szCs w:val="22"/>
        </w:rPr>
        <w:t>a. określenie stron umowy,</w:t>
      </w:r>
    </w:p>
    <w:p w14:paraId="6CF7025F" w14:textId="77777777" w:rsidR="00CC59CB" w:rsidRPr="00390B22" w:rsidRDefault="00CC59CB" w:rsidP="00307393">
      <w:pPr>
        <w:ind w:left="709" w:hanging="283"/>
        <w:jc w:val="both"/>
        <w:rPr>
          <w:rFonts w:ascii="Calibri" w:hAnsi="Calibri" w:cs="Arial"/>
          <w:szCs w:val="22"/>
        </w:rPr>
      </w:pPr>
      <w:r w:rsidRPr="00390B22">
        <w:rPr>
          <w:rFonts w:ascii="Calibri" w:hAnsi="Calibri" w:cs="Arial"/>
          <w:szCs w:val="22"/>
        </w:rPr>
        <w:lastRenderedPageBreak/>
        <w:t>b. zakres robót budowlanych zlecanych dalszemu podwykonawcy,</w:t>
      </w:r>
    </w:p>
    <w:p w14:paraId="5B22DFDC" w14:textId="77777777" w:rsidR="00CC59CB" w:rsidRPr="00390B22" w:rsidRDefault="00CC59CB" w:rsidP="00307393">
      <w:pPr>
        <w:ind w:left="709" w:hanging="283"/>
        <w:jc w:val="both"/>
        <w:rPr>
          <w:rFonts w:ascii="Calibri" w:hAnsi="Calibri" w:cs="Arial"/>
          <w:szCs w:val="22"/>
        </w:rPr>
      </w:pPr>
      <w:r w:rsidRPr="00390B22">
        <w:rPr>
          <w:rFonts w:ascii="Calibri" w:hAnsi="Calibri" w:cs="Arial"/>
          <w:szCs w:val="22"/>
        </w:rPr>
        <w:t>c. termin wykonania i odbioru robót zgodny z terminami określonymi w Umowie, w której stronami są PODYWKONAWCA i WYKONAWCA,</w:t>
      </w:r>
    </w:p>
    <w:p w14:paraId="63F2E3BF" w14:textId="77777777" w:rsidR="00CC59CB" w:rsidRPr="00390B22" w:rsidRDefault="00CC59CB" w:rsidP="00307393">
      <w:pPr>
        <w:ind w:left="709" w:hanging="283"/>
        <w:jc w:val="both"/>
        <w:rPr>
          <w:rFonts w:ascii="Calibri" w:hAnsi="Calibri" w:cs="Arial"/>
          <w:szCs w:val="22"/>
        </w:rPr>
      </w:pPr>
      <w:r w:rsidRPr="00390B22">
        <w:rPr>
          <w:rFonts w:ascii="Calibri" w:hAnsi="Calibri" w:cs="Arial"/>
          <w:szCs w:val="22"/>
        </w:rPr>
        <w:t>d.  wysokość wynagrodzenia z tytułu wykonanych robót oraz sposób ich płatności,</w:t>
      </w:r>
    </w:p>
    <w:p w14:paraId="7817F4A5" w14:textId="77777777" w:rsidR="00CC59CB" w:rsidRPr="00390B22" w:rsidRDefault="00CC59CB" w:rsidP="00307393">
      <w:pPr>
        <w:ind w:left="709" w:hanging="283"/>
        <w:jc w:val="both"/>
        <w:rPr>
          <w:rFonts w:ascii="Calibri" w:hAnsi="Calibri" w:cs="Arial"/>
          <w:szCs w:val="22"/>
        </w:rPr>
      </w:pPr>
      <w:r>
        <w:rPr>
          <w:rFonts w:ascii="Calibri" w:hAnsi="Calibri" w:cs="Arial"/>
          <w:szCs w:val="22"/>
        </w:rPr>
        <w:t xml:space="preserve">e. </w:t>
      </w:r>
      <w:r w:rsidRPr="00390B22">
        <w:rPr>
          <w:rFonts w:ascii="Calibri" w:hAnsi="Calibri" w:cs="Arial"/>
          <w:szCs w:val="22"/>
        </w:rPr>
        <w:t xml:space="preserve">termin płatności wynagrodzenia za odebrane roboty, dostawy i usługi od dalszego podwykonawcy lub kolejnego dalszego podwykonawcy nie dłuższy niż </w:t>
      </w:r>
      <w:r w:rsidR="009B23F3">
        <w:rPr>
          <w:rFonts w:ascii="Calibri" w:hAnsi="Calibri" w:cs="Arial"/>
          <w:szCs w:val="22"/>
        </w:rPr>
        <w:t>21</w:t>
      </w:r>
      <w:r w:rsidRPr="00390B22">
        <w:rPr>
          <w:rFonts w:ascii="Calibri" w:hAnsi="Calibri" w:cs="Arial"/>
          <w:szCs w:val="22"/>
        </w:rPr>
        <w:t xml:space="preserve"> dni od dnia doręczenia prawidłowo wystawionej przez dalszego podwykonawcę lub kolejnego dalszego podwykonawcę faktury,</w:t>
      </w:r>
    </w:p>
    <w:p w14:paraId="4A114B1D" w14:textId="77777777" w:rsidR="00CC59CB" w:rsidRPr="00390B22" w:rsidRDefault="00CC59CB" w:rsidP="00307393">
      <w:pPr>
        <w:ind w:left="709" w:hanging="283"/>
        <w:jc w:val="both"/>
        <w:rPr>
          <w:rFonts w:ascii="Calibri" w:hAnsi="Calibri" w:cs="Arial"/>
          <w:szCs w:val="22"/>
        </w:rPr>
      </w:pPr>
      <w:r w:rsidRPr="00390B22">
        <w:rPr>
          <w:rFonts w:ascii="Calibri" w:hAnsi="Calibri" w:cs="Arial"/>
          <w:szCs w:val="22"/>
        </w:rPr>
        <w:t>f. zakaz zawierania umów o podwykonawstwo, których przedmiotem są roboty budowlane przed uzyskaniem akceptacji ich projektów przez WYKONAWCĘ.</w:t>
      </w:r>
    </w:p>
    <w:p w14:paraId="147B640A" w14:textId="77777777" w:rsidR="00CC59CB" w:rsidRPr="00390B22" w:rsidRDefault="00CC59CB" w:rsidP="00ED32C4">
      <w:pPr>
        <w:spacing w:before="240"/>
        <w:ind w:left="284" w:hanging="284"/>
        <w:jc w:val="both"/>
        <w:rPr>
          <w:rFonts w:ascii="Calibri" w:hAnsi="Calibri" w:cs="Arial"/>
          <w:szCs w:val="22"/>
        </w:rPr>
      </w:pPr>
      <w:r w:rsidRPr="00390B22">
        <w:rPr>
          <w:rFonts w:ascii="Calibri" w:hAnsi="Calibri" w:cs="Arial"/>
          <w:szCs w:val="22"/>
        </w:rPr>
        <w:t xml:space="preserve">4. </w:t>
      </w:r>
      <w:r w:rsidR="00932485">
        <w:rPr>
          <w:rFonts w:ascii="Calibri" w:hAnsi="Calibri" w:cs="Arial"/>
          <w:szCs w:val="22"/>
        </w:rPr>
        <w:t xml:space="preserve"> </w:t>
      </w:r>
      <w:r w:rsidRPr="00390B22">
        <w:rPr>
          <w:rFonts w:ascii="Calibri" w:hAnsi="Calibri" w:cs="Arial"/>
          <w:szCs w:val="22"/>
        </w:rPr>
        <w:t>PODWYKONAWCA ma obowiązek przedkładania WYKONAWCY w terminie 3 dni roboczych od daty zawarcia umowy na podwykonawstwo, której przedmiotem są roboty budowlane, jej kopii poświadczonej za zgodność z oryginałem</w:t>
      </w:r>
      <w:r w:rsidR="006A7A10">
        <w:rPr>
          <w:rFonts w:ascii="Calibri" w:hAnsi="Calibri" w:cs="Arial"/>
          <w:szCs w:val="22"/>
        </w:rPr>
        <w:t xml:space="preserve"> przez Podwykonawcę</w:t>
      </w:r>
      <w:r w:rsidRPr="00390B22">
        <w:rPr>
          <w:rFonts w:ascii="Calibri" w:hAnsi="Calibri" w:cs="Arial"/>
          <w:szCs w:val="22"/>
        </w:rPr>
        <w:t>.</w:t>
      </w:r>
    </w:p>
    <w:p w14:paraId="5CB99891" w14:textId="77777777" w:rsidR="00CC59CB" w:rsidRPr="00390B22" w:rsidRDefault="00CC59CB" w:rsidP="00ED32C4">
      <w:pPr>
        <w:spacing w:before="240"/>
        <w:ind w:left="284" w:hanging="284"/>
        <w:jc w:val="both"/>
        <w:rPr>
          <w:rFonts w:ascii="Calibri" w:hAnsi="Calibri" w:cs="Arial"/>
          <w:szCs w:val="22"/>
        </w:rPr>
      </w:pPr>
      <w:r w:rsidRPr="00390B22">
        <w:rPr>
          <w:rFonts w:ascii="Calibri" w:hAnsi="Calibri" w:cs="Arial"/>
          <w:szCs w:val="22"/>
        </w:rPr>
        <w:t>5.</w:t>
      </w:r>
      <w:r w:rsidRPr="00390B22">
        <w:rPr>
          <w:rFonts w:ascii="Calibri" w:hAnsi="Calibri" w:cs="Arial"/>
          <w:szCs w:val="22"/>
        </w:rPr>
        <w:tab/>
        <w:t xml:space="preserve">W przypadku zamiaru zawarcia przez dalszego podwykonawcę umowy z kolejnym dalszym podwykonawcą wymagana jest zgoda WYKONAWCY i PODWYKONAWCY w formie pisemnej, przy czym postanowienia ust. 2, 3 i 4  powyżej znajdują odpowiednie zastosowanie. </w:t>
      </w:r>
    </w:p>
    <w:p w14:paraId="571ED0B6" w14:textId="77777777" w:rsidR="00CC59CB" w:rsidRPr="00390B22" w:rsidRDefault="00CC59CB" w:rsidP="00ED32C4">
      <w:pPr>
        <w:spacing w:before="240"/>
        <w:ind w:left="284" w:hanging="284"/>
        <w:jc w:val="both"/>
        <w:rPr>
          <w:rFonts w:ascii="Calibri" w:hAnsi="Calibri" w:cs="Arial"/>
          <w:szCs w:val="22"/>
        </w:rPr>
      </w:pPr>
      <w:r>
        <w:rPr>
          <w:rFonts w:ascii="Calibri" w:hAnsi="Calibri" w:cs="Arial"/>
          <w:szCs w:val="22"/>
        </w:rPr>
        <w:t xml:space="preserve">6. </w:t>
      </w:r>
      <w:r w:rsidRPr="00390B22">
        <w:rPr>
          <w:rFonts w:ascii="Calibri" w:hAnsi="Calibri" w:cs="Arial"/>
          <w:szCs w:val="22"/>
        </w:rPr>
        <w:t xml:space="preserve">W przypadku zapłaty na rzecz dalszego podwykonawcy przez WYKONAWCĘ całości lub części wynagrodzenia </w:t>
      </w:r>
      <w:r w:rsidR="00076107">
        <w:rPr>
          <w:rFonts w:ascii="Calibri" w:hAnsi="Calibri" w:cs="Arial"/>
          <w:szCs w:val="22"/>
        </w:rPr>
        <w:t xml:space="preserve">czy to na podstawie zdania poprzedniego czy też </w:t>
      </w:r>
      <w:r w:rsidRPr="00390B22">
        <w:rPr>
          <w:rFonts w:ascii="Calibri" w:hAnsi="Calibri" w:cs="Arial"/>
          <w:szCs w:val="22"/>
        </w:rPr>
        <w:t>bezpośrednio  na podstawie art. 647</w:t>
      </w:r>
      <w:r w:rsidRPr="00390B22">
        <w:rPr>
          <w:rFonts w:ascii="Calibri" w:hAnsi="Calibri" w:cs="Arial"/>
          <w:szCs w:val="22"/>
          <w:vertAlign w:val="superscript"/>
        </w:rPr>
        <w:t>1</w:t>
      </w:r>
      <w:r w:rsidRPr="00390B22">
        <w:rPr>
          <w:rFonts w:ascii="Calibri" w:hAnsi="Calibri" w:cs="Arial"/>
          <w:szCs w:val="22"/>
        </w:rPr>
        <w:t xml:space="preserve"> Kodeksu Cywilnego, WYKONAWCA będzie uprawniony do żądania zwrotu (zapłaty) od PODWYKONAWCY całej kwoty zapłaconej przez WYKONAWCĘ na rzecz dalszego podwykonawcy albo do dokonania potrącenia z wierzytelności PODWYKONAWCY wobec WYKONAWCY, wierzytelności przysługującej WYKONAWCY względem PODWYKONAWCY o zwrot (zapłatę) kwoty zapłaconej dalszemu podwykonawcy. W razie zatrzymania płatności należnej PODWYKONAWCY celem zapłaty wynagrodzenia dalszemu podwykonawcy, PODWYKONAWCY nie przysługuje roszczenie o zapłatę odsetek za okres zatrzymania.</w:t>
      </w:r>
    </w:p>
    <w:p w14:paraId="5439AE62" w14:textId="77777777" w:rsidR="00CC59CB" w:rsidRPr="00390B22" w:rsidRDefault="00CC59CB" w:rsidP="00ED32C4">
      <w:pPr>
        <w:spacing w:before="240"/>
        <w:ind w:left="284" w:hanging="284"/>
        <w:jc w:val="both"/>
        <w:rPr>
          <w:rFonts w:ascii="Calibri" w:hAnsi="Calibri" w:cs="Arial"/>
          <w:szCs w:val="22"/>
        </w:rPr>
      </w:pPr>
      <w:r>
        <w:rPr>
          <w:rFonts w:ascii="Calibri" w:hAnsi="Calibri" w:cs="Arial"/>
          <w:szCs w:val="22"/>
        </w:rPr>
        <w:t xml:space="preserve">7. </w:t>
      </w:r>
      <w:r w:rsidRPr="00390B22">
        <w:rPr>
          <w:rFonts w:ascii="Calibri" w:hAnsi="Calibri" w:cs="Arial"/>
          <w:szCs w:val="22"/>
        </w:rPr>
        <w:t xml:space="preserve">Przez zawarcie umowy z dalszym podwykonawcą, PODWYKONAWCA nie zostaje zwolniony </w:t>
      </w:r>
      <w:r w:rsidR="00FD3B45">
        <w:rPr>
          <w:rFonts w:ascii="Calibri" w:hAnsi="Calibri" w:cs="Arial"/>
          <w:szCs w:val="22"/>
        </w:rPr>
        <w:t xml:space="preserve"> </w:t>
      </w:r>
      <w:r w:rsidRPr="00390B22">
        <w:rPr>
          <w:rFonts w:ascii="Calibri" w:hAnsi="Calibri" w:cs="Arial"/>
          <w:szCs w:val="22"/>
        </w:rPr>
        <w:t>z jakiegokolwiek obowiązku, odpowiedzialności ani zobowiązania wynikających z Umowy</w:t>
      </w:r>
      <w:r w:rsidR="00FD3B45">
        <w:rPr>
          <w:rFonts w:ascii="Calibri" w:hAnsi="Calibri" w:cs="Arial"/>
          <w:szCs w:val="22"/>
        </w:rPr>
        <w:t xml:space="preserve"> </w:t>
      </w:r>
      <w:r w:rsidRPr="00390B22">
        <w:rPr>
          <w:rFonts w:ascii="Calibri" w:hAnsi="Calibri" w:cs="Arial"/>
          <w:szCs w:val="22"/>
        </w:rPr>
        <w:t>i pozostaje w pełni odpowiedzialny za wszelkie działania lub zaniechania dalszych podwykonawców jak za własne działania lub zaniechania.</w:t>
      </w:r>
    </w:p>
    <w:p w14:paraId="43E3BE64" w14:textId="77777777" w:rsidR="00E21D31" w:rsidRDefault="00CC59CB" w:rsidP="00ED32C4">
      <w:pPr>
        <w:spacing w:before="240"/>
        <w:ind w:left="284" w:hanging="284"/>
        <w:jc w:val="both"/>
        <w:rPr>
          <w:rFonts w:ascii="Calibri" w:hAnsi="Calibri" w:cs="Arial"/>
          <w:szCs w:val="22"/>
        </w:rPr>
      </w:pPr>
      <w:r>
        <w:rPr>
          <w:rFonts w:ascii="Calibri" w:hAnsi="Calibri" w:cs="Arial"/>
          <w:szCs w:val="22"/>
        </w:rPr>
        <w:t xml:space="preserve">8. </w:t>
      </w:r>
      <w:r w:rsidRPr="00390B22">
        <w:rPr>
          <w:rFonts w:ascii="Calibri" w:hAnsi="Calibri" w:cs="Arial"/>
          <w:szCs w:val="22"/>
        </w:rPr>
        <w:t xml:space="preserve">W przypadku, gdy PODWYKONAWCA powierzy wykonanie prac objętych Umową dalszym podwykonawcom lub kolejnym dalszym podwykonawcom z naruszeniem postanowień </w:t>
      </w:r>
      <w:r w:rsidR="00E21D31">
        <w:rPr>
          <w:rFonts w:ascii="Calibri" w:hAnsi="Calibri" w:cs="Arial"/>
          <w:szCs w:val="22"/>
        </w:rPr>
        <w:t>wskazanych w niniejszym artykule</w:t>
      </w:r>
      <w:r w:rsidRPr="00390B22">
        <w:rPr>
          <w:rFonts w:ascii="Calibri" w:hAnsi="Calibri" w:cs="Arial"/>
          <w:szCs w:val="22"/>
        </w:rPr>
        <w:t xml:space="preserve"> Umowy, WYKONAWCA będzie miał prawo naliczyć PODWYKONAWCY karę umowną w wysokości 20 % wartości </w:t>
      </w:r>
      <w:r w:rsidRPr="00751A4F">
        <w:rPr>
          <w:rFonts w:ascii="Calibri" w:hAnsi="Calibri" w:cs="Arial"/>
          <w:szCs w:val="22"/>
        </w:rPr>
        <w:t>wynagrodzenia,</w:t>
      </w:r>
      <w:r w:rsidRPr="00390B22">
        <w:rPr>
          <w:rFonts w:ascii="Calibri" w:hAnsi="Calibri" w:cs="Arial"/>
          <w:szCs w:val="22"/>
        </w:rPr>
        <w:t xml:space="preserve"> o którym mowa w art. 5 ust. 1 Umowy za każdy przypadek naruszenia, płatną w terminie 7 dni od dnia otrzymania przez PODWYKONAWCĘ noty księgowej wystawionej przez WYKONAWCĘ. Kara umowna, o której mowa w zdaniu poprzednim może być rozliczona przez jej potrącenie przez WYKONAWCĘ</w:t>
      </w:r>
      <w:r w:rsidR="00C87E4F">
        <w:rPr>
          <w:rFonts w:ascii="Calibri" w:hAnsi="Calibri" w:cs="Arial"/>
          <w:szCs w:val="22"/>
        </w:rPr>
        <w:t xml:space="preserve"> </w:t>
      </w:r>
      <w:r w:rsidRPr="00390B22">
        <w:rPr>
          <w:rFonts w:ascii="Calibri" w:hAnsi="Calibri" w:cs="Arial"/>
          <w:szCs w:val="22"/>
        </w:rPr>
        <w:t>z wierzytelności PODWYKONAWCY wobec WYKONAWCY. WYKONAWCA zastrzega sobie możliwość dochodzenia odszkodowania na zasadach ogólnych w przypadku, gdy wysokość szkody będzie przewyższała wysokość kary umownej.</w:t>
      </w:r>
    </w:p>
    <w:p w14:paraId="130BE589" w14:textId="77777777" w:rsidR="00E21D31" w:rsidRPr="00390B22" w:rsidRDefault="00E21D31" w:rsidP="00932485">
      <w:pPr>
        <w:spacing w:before="240"/>
        <w:ind w:left="284" w:hanging="284"/>
        <w:jc w:val="both"/>
        <w:rPr>
          <w:rFonts w:ascii="Calibri" w:hAnsi="Calibri" w:cs="Arial"/>
          <w:szCs w:val="22"/>
        </w:rPr>
      </w:pPr>
      <w:r w:rsidRPr="00754DB2">
        <w:rPr>
          <w:rFonts w:ascii="Calibri" w:hAnsi="Calibri" w:cs="Arial"/>
          <w:szCs w:val="22"/>
        </w:rPr>
        <w:t>9</w:t>
      </w:r>
      <w:r w:rsidRPr="00800A1C">
        <w:rPr>
          <w:rFonts w:ascii="Calibri" w:hAnsi="Calibri" w:cs="Arial"/>
          <w:szCs w:val="22"/>
        </w:rPr>
        <w:t>. Postanowienia powyższe stosuje się do umów P</w:t>
      </w:r>
      <w:r w:rsidR="00AA6436" w:rsidRPr="00800A1C">
        <w:rPr>
          <w:rFonts w:ascii="Calibri" w:hAnsi="Calibri" w:cs="Arial"/>
          <w:szCs w:val="22"/>
        </w:rPr>
        <w:t>ODWYKONAWCY</w:t>
      </w:r>
      <w:r w:rsidRPr="00800A1C">
        <w:rPr>
          <w:rFonts w:ascii="Calibri" w:hAnsi="Calibri" w:cs="Arial"/>
          <w:szCs w:val="22"/>
        </w:rPr>
        <w:t xml:space="preserve"> z dalszymi podwykonawcami oraz umów dalszych podwykonawców z dalszymi podwykonawcami. P</w:t>
      </w:r>
      <w:r w:rsidR="00AA6436" w:rsidRPr="00800A1C">
        <w:rPr>
          <w:rFonts w:ascii="Calibri" w:hAnsi="Calibri" w:cs="Arial"/>
          <w:szCs w:val="22"/>
        </w:rPr>
        <w:t>ODWYKONAWCA</w:t>
      </w:r>
      <w:r w:rsidRPr="00800A1C">
        <w:rPr>
          <w:rFonts w:ascii="Calibri" w:hAnsi="Calibri" w:cs="Arial"/>
          <w:szCs w:val="22"/>
        </w:rPr>
        <w:t xml:space="preserve"> zagwarantuje, że w ewentualnych umowach podwykonawcy z dalszymi podwykonawcami oraz umowach dalszych podwykonawców z dalszymi podwykonawcami zostaną zawarte postanowienia umowne analogiczne do postanowień niniejszego artykułu. P</w:t>
      </w:r>
      <w:r w:rsidR="00AA6436" w:rsidRPr="00800A1C">
        <w:rPr>
          <w:rFonts w:ascii="Calibri" w:hAnsi="Calibri" w:cs="Arial"/>
          <w:szCs w:val="22"/>
        </w:rPr>
        <w:t>ODWYKONAWCA</w:t>
      </w:r>
      <w:r w:rsidRPr="00800A1C">
        <w:rPr>
          <w:rFonts w:ascii="Calibri" w:hAnsi="Calibri" w:cs="Arial"/>
          <w:szCs w:val="22"/>
        </w:rPr>
        <w:t xml:space="preserve"> zobowiązuje się przekazać W</w:t>
      </w:r>
      <w:r w:rsidR="00AA6436" w:rsidRPr="00800A1C">
        <w:rPr>
          <w:rFonts w:ascii="Calibri" w:hAnsi="Calibri" w:cs="Arial"/>
          <w:szCs w:val="22"/>
        </w:rPr>
        <w:t>YKONAWCY</w:t>
      </w:r>
      <w:r w:rsidRPr="00800A1C">
        <w:rPr>
          <w:rFonts w:ascii="Calibri" w:hAnsi="Calibri" w:cs="Arial"/>
          <w:szCs w:val="22"/>
        </w:rPr>
        <w:t xml:space="preserve"> poświadczoną za zgodność z oryginałem kopię umowy P</w:t>
      </w:r>
      <w:r w:rsidR="00EF79CB" w:rsidRPr="00800A1C">
        <w:rPr>
          <w:rFonts w:ascii="Calibri" w:hAnsi="Calibri" w:cs="Arial"/>
          <w:szCs w:val="22"/>
        </w:rPr>
        <w:t>O</w:t>
      </w:r>
      <w:r w:rsidR="00AA6436" w:rsidRPr="00800A1C">
        <w:rPr>
          <w:rFonts w:ascii="Calibri" w:hAnsi="Calibri" w:cs="Arial"/>
          <w:szCs w:val="22"/>
        </w:rPr>
        <w:t>DWYKONAWCY</w:t>
      </w:r>
      <w:r w:rsidRPr="00800A1C">
        <w:rPr>
          <w:rFonts w:ascii="Calibri" w:hAnsi="Calibri" w:cs="Arial"/>
          <w:szCs w:val="22"/>
        </w:rPr>
        <w:t xml:space="preserve"> z dalszym podwykonawcą (oraz dalszego podwykonawcy z dalszym podwykonawcą) lub też spowodować, że poświadczona kopia tej umowy zostanie przekazana W</w:t>
      </w:r>
      <w:r w:rsidR="00AA6436" w:rsidRPr="00800A1C">
        <w:rPr>
          <w:rFonts w:ascii="Calibri" w:hAnsi="Calibri" w:cs="Arial"/>
          <w:szCs w:val="22"/>
        </w:rPr>
        <w:t>YKONAWCY</w:t>
      </w:r>
      <w:r w:rsidRPr="00800A1C">
        <w:rPr>
          <w:rFonts w:ascii="Calibri" w:hAnsi="Calibri" w:cs="Arial"/>
          <w:szCs w:val="22"/>
        </w:rPr>
        <w:t xml:space="preserve"> przez P</w:t>
      </w:r>
      <w:r w:rsidR="00AA6436" w:rsidRPr="00800A1C">
        <w:rPr>
          <w:rFonts w:ascii="Calibri" w:hAnsi="Calibri" w:cs="Arial"/>
          <w:szCs w:val="22"/>
        </w:rPr>
        <w:t>ODWYKONAWCĘ</w:t>
      </w:r>
      <w:r w:rsidRPr="00800A1C">
        <w:rPr>
          <w:rFonts w:ascii="Calibri" w:hAnsi="Calibri" w:cs="Arial"/>
          <w:szCs w:val="22"/>
        </w:rPr>
        <w:t xml:space="preserve"> lub dalszego podwykonawcę w terminie 3 dni od dnia zawarcia przez P</w:t>
      </w:r>
      <w:r w:rsidR="00AA6436" w:rsidRPr="00800A1C">
        <w:rPr>
          <w:rFonts w:ascii="Calibri" w:hAnsi="Calibri" w:cs="Arial"/>
          <w:szCs w:val="22"/>
        </w:rPr>
        <w:t>ODWYKONAWCĘ</w:t>
      </w:r>
      <w:r w:rsidRPr="00800A1C">
        <w:rPr>
          <w:rFonts w:ascii="Calibri" w:hAnsi="Calibri" w:cs="Arial"/>
          <w:szCs w:val="22"/>
        </w:rPr>
        <w:t xml:space="preserve"> (lub dalszego podwykonawcę) umowy z dalszym podwykonawcą. W przypadku niewykonania lub nienależytego wykonania tego zobowiązania, P</w:t>
      </w:r>
      <w:r w:rsidR="00AA6436" w:rsidRPr="00800A1C">
        <w:rPr>
          <w:rFonts w:ascii="Calibri" w:hAnsi="Calibri" w:cs="Arial"/>
          <w:szCs w:val="22"/>
        </w:rPr>
        <w:t>ODWYKONAWCA</w:t>
      </w:r>
      <w:r w:rsidRPr="00800A1C">
        <w:rPr>
          <w:rFonts w:ascii="Calibri" w:hAnsi="Calibri" w:cs="Arial"/>
          <w:szCs w:val="22"/>
        </w:rPr>
        <w:t xml:space="preserve"> zapłaci W</w:t>
      </w:r>
      <w:r w:rsidR="00AA6436" w:rsidRPr="00800A1C">
        <w:rPr>
          <w:rFonts w:ascii="Calibri" w:hAnsi="Calibri" w:cs="Arial"/>
          <w:szCs w:val="22"/>
        </w:rPr>
        <w:t>YKONAWCY</w:t>
      </w:r>
      <w:r w:rsidRPr="00800A1C">
        <w:rPr>
          <w:rFonts w:ascii="Calibri" w:hAnsi="Calibri" w:cs="Arial"/>
          <w:szCs w:val="22"/>
        </w:rPr>
        <w:t xml:space="preserve"> karę umowną w wysokości 20% wartości całego przedmiotu </w:t>
      </w:r>
      <w:r w:rsidRPr="00800A1C">
        <w:rPr>
          <w:rFonts w:ascii="Calibri" w:hAnsi="Calibri" w:cs="Arial"/>
          <w:szCs w:val="22"/>
        </w:rPr>
        <w:lastRenderedPageBreak/>
        <w:t>Umowy, określonego w art. 5 ust. 1 za każdy przypadek niewykonania lub nienależytego wykonania tego zobowiązania. Kara umowna, o której mowa w zdaniu poprzednim, może być rozliczona przez jej potrącenie przez W</w:t>
      </w:r>
      <w:r w:rsidR="00AA6436" w:rsidRPr="00800A1C">
        <w:rPr>
          <w:rFonts w:ascii="Calibri" w:hAnsi="Calibri" w:cs="Arial"/>
          <w:szCs w:val="22"/>
        </w:rPr>
        <w:t>YKONAWCĘ</w:t>
      </w:r>
      <w:r w:rsidRPr="00800A1C">
        <w:rPr>
          <w:rFonts w:ascii="Calibri" w:hAnsi="Calibri" w:cs="Arial"/>
          <w:szCs w:val="22"/>
        </w:rPr>
        <w:t xml:space="preserve"> z wierzytelności P</w:t>
      </w:r>
      <w:r w:rsidR="00AA6436" w:rsidRPr="00800A1C">
        <w:rPr>
          <w:rFonts w:ascii="Calibri" w:hAnsi="Calibri" w:cs="Arial"/>
          <w:szCs w:val="22"/>
        </w:rPr>
        <w:t>ODWYKONAWCY</w:t>
      </w:r>
      <w:r w:rsidRPr="00800A1C">
        <w:rPr>
          <w:rFonts w:ascii="Calibri" w:hAnsi="Calibri" w:cs="Arial"/>
          <w:szCs w:val="22"/>
        </w:rPr>
        <w:t xml:space="preserve"> wobec W</w:t>
      </w:r>
      <w:r w:rsidR="00AA6436" w:rsidRPr="00800A1C">
        <w:rPr>
          <w:rFonts w:ascii="Calibri" w:hAnsi="Calibri" w:cs="Arial"/>
          <w:szCs w:val="22"/>
        </w:rPr>
        <w:t>YKONAWCY</w:t>
      </w:r>
      <w:r w:rsidRPr="00800A1C">
        <w:rPr>
          <w:rFonts w:ascii="Calibri" w:hAnsi="Calibri" w:cs="Arial"/>
          <w:szCs w:val="22"/>
        </w:rPr>
        <w:t>, co nie wymaga odrębnej zgody P</w:t>
      </w:r>
      <w:r w:rsidR="00AA6436" w:rsidRPr="00800A1C">
        <w:rPr>
          <w:rFonts w:ascii="Calibri" w:hAnsi="Calibri" w:cs="Arial"/>
          <w:szCs w:val="22"/>
        </w:rPr>
        <w:t>ODWYKONAWCY</w:t>
      </w:r>
      <w:r w:rsidRPr="00800A1C">
        <w:rPr>
          <w:rFonts w:ascii="Calibri" w:hAnsi="Calibri" w:cs="Arial"/>
          <w:szCs w:val="22"/>
        </w:rPr>
        <w:t>. Zastrzeżenie kary umownej nie wyłącza prawa do dochodzenia odszkodowania na zasadach ogólnych.</w:t>
      </w:r>
    </w:p>
    <w:p w14:paraId="4A717F20" w14:textId="77777777" w:rsidR="001D6157" w:rsidRDefault="001D6157" w:rsidP="00CC59CB">
      <w:pPr>
        <w:pStyle w:val="Zwykytekst"/>
        <w:rPr>
          <w:rFonts w:ascii="Calibri" w:hAnsi="Calibri" w:cs="Arial"/>
          <w:b/>
          <w:sz w:val="22"/>
          <w:szCs w:val="22"/>
          <w:u w:val="single"/>
        </w:rPr>
      </w:pPr>
    </w:p>
    <w:p w14:paraId="7F26DDF7" w14:textId="77777777" w:rsidR="00A267CD" w:rsidRPr="00A85E0D" w:rsidRDefault="00A267CD" w:rsidP="00A267CD">
      <w:pPr>
        <w:pStyle w:val="Zwykytekst"/>
        <w:jc w:val="both"/>
        <w:rPr>
          <w:rFonts w:ascii="Calibri" w:hAnsi="Calibri" w:cs="Arial"/>
          <w:sz w:val="22"/>
          <w:szCs w:val="22"/>
        </w:rPr>
      </w:pPr>
    </w:p>
    <w:p w14:paraId="111E49CA" w14:textId="77777777" w:rsidR="00A267CD" w:rsidRPr="00A85E0D" w:rsidRDefault="00A267CD" w:rsidP="00DA7535">
      <w:pPr>
        <w:pStyle w:val="Zwykytekst"/>
        <w:jc w:val="center"/>
        <w:rPr>
          <w:rFonts w:ascii="Calibri" w:hAnsi="Calibri" w:cs="Arial"/>
          <w:b/>
          <w:sz w:val="22"/>
          <w:szCs w:val="22"/>
          <w:u w:val="single"/>
        </w:rPr>
      </w:pPr>
      <w:r w:rsidRPr="00A85E0D">
        <w:rPr>
          <w:rFonts w:ascii="Calibri" w:hAnsi="Calibri" w:cs="Arial"/>
          <w:b/>
          <w:sz w:val="22"/>
          <w:szCs w:val="22"/>
          <w:u w:val="single"/>
        </w:rPr>
        <w:t>ARTYKUŁ 3 - TERMINY REALIZACJI</w:t>
      </w:r>
    </w:p>
    <w:p w14:paraId="52018400" w14:textId="77777777" w:rsidR="00A267CD" w:rsidRPr="00FC73F7" w:rsidRDefault="00A267CD" w:rsidP="00A267CD">
      <w:pPr>
        <w:pStyle w:val="Zwykytekst"/>
        <w:rPr>
          <w:rFonts w:ascii="Calibri" w:hAnsi="Calibri" w:cs="Arial"/>
          <w:sz w:val="22"/>
          <w:szCs w:val="22"/>
          <w:u w:val="single"/>
        </w:rPr>
      </w:pPr>
    </w:p>
    <w:p w14:paraId="1F31E7FE" w14:textId="77777777" w:rsidR="00443C6D" w:rsidRDefault="00A267CD" w:rsidP="00787C86">
      <w:pPr>
        <w:pStyle w:val="Zwykytekst"/>
        <w:numPr>
          <w:ilvl w:val="0"/>
          <w:numId w:val="24"/>
        </w:numPr>
        <w:spacing w:after="120"/>
        <w:ind w:left="357" w:hanging="357"/>
        <w:jc w:val="both"/>
        <w:rPr>
          <w:rFonts w:ascii="Calibri" w:hAnsi="Calibri" w:cs="Arial"/>
          <w:sz w:val="22"/>
          <w:szCs w:val="22"/>
        </w:rPr>
      </w:pPr>
      <w:r w:rsidRPr="00A85E0D">
        <w:rPr>
          <w:rFonts w:ascii="Calibri" w:hAnsi="Calibri" w:cs="Arial"/>
          <w:sz w:val="22"/>
          <w:szCs w:val="22"/>
        </w:rPr>
        <w:t xml:space="preserve">Strony ustalają, iż  </w:t>
      </w:r>
      <w:r w:rsidRPr="00777488">
        <w:rPr>
          <w:rFonts w:ascii="Calibri" w:hAnsi="Calibri" w:cs="Arial"/>
          <w:sz w:val="22"/>
          <w:szCs w:val="22"/>
        </w:rPr>
        <w:t>terminy realizacji</w:t>
      </w:r>
      <w:r w:rsidRPr="00A85E0D">
        <w:rPr>
          <w:rFonts w:ascii="Calibri" w:hAnsi="Calibri" w:cs="Arial"/>
          <w:sz w:val="22"/>
          <w:szCs w:val="22"/>
        </w:rPr>
        <w:t xml:space="preserve"> </w:t>
      </w:r>
      <w:r w:rsidR="00B83532" w:rsidRPr="00A85E0D">
        <w:rPr>
          <w:rFonts w:ascii="Calibri" w:hAnsi="Calibri" w:cs="Arial"/>
          <w:sz w:val="22"/>
          <w:szCs w:val="22"/>
        </w:rPr>
        <w:t>przedmiotu</w:t>
      </w:r>
      <w:r w:rsidRPr="00A85E0D">
        <w:rPr>
          <w:rFonts w:ascii="Calibri" w:hAnsi="Calibri" w:cs="Arial"/>
          <w:sz w:val="22"/>
          <w:szCs w:val="22"/>
        </w:rPr>
        <w:t xml:space="preserve"> U</w:t>
      </w:r>
      <w:r w:rsidR="00B83532" w:rsidRPr="00A85E0D">
        <w:rPr>
          <w:rFonts w:ascii="Calibri" w:hAnsi="Calibri" w:cs="Arial"/>
          <w:sz w:val="22"/>
          <w:szCs w:val="22"/>
        </w:rPr>
        <w:t>mowy</w:t>
      </w:r>
      <w:r w:rsidRPr="00A85E0D">
        <w:rPr>
          <w:rFonts w:ascii="Calibri" w:hAnsi="Calibri" w:cs="Arial"/>
          <w:sz w:val="22"/>
          <w:szCs w:val="22"/>
        </w:rPr>
        <w:t xml:space="preserve"> </w:t>
      </w:r>
      <w:r w:rsidR="00443C6D">
        <w:rPr>
          <w:rFonts w:ascii="Calibri" w:hAnsi="Calibri" w:cs="Arial"/>
          <w:sz w:val="22"/>
          <w:szCs w:val="22"/>
        </w:rPr>
        <w:t xml:space="preserve">określone zostają następująco: </w:t>
      </w:r>
    </w:p>
    <w:p w14:paraId="589DB5A4" w14:textId="77777777" w:rsidR="00443C6D" w:rsidRPr="00543143" w:rsidRDefault="00443C6D" w:rsidP="00090E42">
      <w:pPr>
        <w:pStyle w:val="Zwykytekst"/>
        <w:spacing w:after="120"/>
        <w:ind w:left="357"/>
        <w:jc w:val="both"/>
        <w:rPr>
          <w:rFonts w:ascii="Calibri" w:hAnsi="Calibri" w:cs="Arial"/>
          <w:sz w:val="22"/>
          <w:szCs w:val="22"/>
        </w:rPr>
      </w:pPr>
      <w:r>
        <w:rPr>
          <w:rFonts w:ascii="Calibri" w:hAnsi="Calibri" w:cs="Arial"/>
          <w:sz w:val="22"/>
          <w:szCs w:val="22"/>
        </w:rPr>
        <w:t xml:space="preserve">a. </w:t>
      </w:r>
      <w:r w:rsidR="002E188E" w:rsidRPr="002E188E">
        <w:rPr>
          <w:rFonts w:ascii="Calibri" w:hAnsi="Calibri" w:cs="Arial"/>
          <w:b/>
          <w:sz w:val="22"/>
          <w:szCs w:val="22"/>
        </w:rPr>
        <w:t xml:space="preserve">termin rozpoczęcia realizacji Umowy ustala się na dzień jej podpisania przez </w:t>
      </w:r>
      <w:r w:rsidR="00E54C2B">
        <w:rPr>
          <w:rFonts w:ascii="Calibri" w:hAnsi="Calibri" w:cs="Arial"/>
          <w:b/>
          <w:sz w:val="22"/>
          <w:szCs w:val="22"/>
        </w:rPr>
        <w:t xml:space="preserve">ostatnią ze </w:t>
      </w:r>
      <w:r w:rsidR="002E188E" w:rsidRPr="002E188E">
        <w:rPr>
          <w:rFonts w:ascii="Calibri" w:hAnsi="Calibri" w:cs="Arial"/>
          <w:b/>
          <w:sz w:val="22"/>
          <w:szCs w:val="22"/>
        </w:rPr>
        <w:t>S</w:t>
      </w:r>
      <w:r w:rsidR="002E188E">
        <w:rPr>
          <w:rFonts w:ascii="Calibri" w:hAnsi="Calibri" w:cs="Arial"/>
          <w:b/>
          <w:sz w:val="22"/>
          <w:szCs w:val="22"/>
        </w:rPr>
        <w:t>tron</w:t>
      </w:r>
      <w:r w:rsidR="00B37EF4">
        <w:rPr>
          <w:rFonts w:ascii="Calibri" w:hAnsi="Calibri" w:cs="Arial"/>
          <w:b/>
          <w:sz w:val="22"/>
          <w:szCs w:val="22"/>
        </w:rPr>
        <w:t>,</w:t>
      </w:r>
    </w:p>
    <w:p w14:paraId="354E4186" w14:textId="74196329" w:rsidR="00443C6D" w:rsidRDefault="00443C6D" w:rsidP="00090E42">
      <w:pPr>
        <w:pStyle w:val="Zwykytekst"/>
        <w:spacing w:after="120"/>
        <w:ind w:left="357"/>
        <w:jc w:val="both"/>
        <w:rPr>
          <w:rFonts w:ascii="Calibri" w:hAnsi="Calibri" w:cs="Arial"/>
          <w:sz w:val="22"/>
          <w:szCs w:val="22"/>
        </w:rPr>
      </w:pPr>
      <w:r w:rsidRPr="00543143">
        <w:rPr>
          <w:rFonts w:ascii="Calibri" w:hAnsi="Calibri" w:cs="Arial"/>
          <w:sz w:val="22"/>
          <w:szCs w:val="22"/>
        </w:rPr>
        <w:t xml:space="preserve">b. </w:t>
      </w:r>
      <w:r w:rsidR="002E188E" w:rsidRPr="002E188E">
        <w:rPr>
          <w:rFonts w:ascii="Calibri" w:hAnsi="Calibri" w:cs="Arial"/>
          <w:b/>
          <w:sz w:val="22"/>
          <w:szCs w:val="22"/>
        </w:rPr>
        <w:t xml:space="preserve">termin zakończenia robót wraz z dokonaniem koniecznych odbiorów zewnętrznych i wewnętrznych, uzyskaniem pozytywnych zgód i opinii ustala się na </w:t>
      </w:r>
      <w:r w:rsidR="005D3ADC">
        <w:rPr>
          <w:rFonts w:ascii="Calibri" w:hAnsi="Calibri" w:cs="Arial"/>
          <w:b/>
          <w:sz w:val="22"/>
          <w:szCs w:val="22"/>
        </w:rPr>
        <w:t>…………..</w:t>
      </w:r>
      <w:r w:rsidR="002C09BB">
        <w:rPr>
          <w:rFonts w:ascii="Calibri" w:hAnsi="Calibri" w:cs="Arial"/>
          <w:b/>
          <w:sz w:val="22"/>
          <w:szCs w:val="22"/>
        </w:rPr>
        <w:t xml:space="preserve"> </w:t>
      </w:r>
      <w:r w:rsidR="00E06168">
        <w:rPr>
          <w:rFonts w:ascii="Calibri" w:hAnsi="Calibri" w:cs="Arial"/>
          <w:b/>
          <w:sz w:val="22"/>
          <w:szCs w:val="22"/>
        </w:rPr>
        <w:t xml:space="preserve">tygodni od </w:t>
      </w:r>
      <w:r w:rsidR="00E20F11">
        <w:rPr>
          <w:rFonts w:ascii="Calibri" w:hAnsi="Calibri" w:cs="Arial"/>
          <w:b/>
          <w:sz w:val="22"/>
          <w:szCs w:val="22"/>
        </w:rPr>
        <w:t>daty podpisania</w:t>
      </w:r>
      <w:r w:rsidR="00E06168">
        <w:rPr>
          <w:rFonts w:ascii="Calibri" w:hAnsi="Calibri" w:cs="Arial"/>
          <w:b/>
          <w:sz w:val="22"/>
          <w:szCs w:val="22"/>
        </w:rPr>
        <w:t xml:space="preserve"> umowy.</w:t>
      </w:r>
    </w:p>
    <w:p w14:paraId="16348F91" w14:textId="77777777" w:rsidR="00A267CD" w:rsidRPr="00A85E0D" w:rsidRDefault="00DF3D60" w:rsidP="00787C86">
      <w:pPr>
        <w:numPr>
          <w:ilvl w:val="0"/>
          <w:numId w:val="24"/>
        </w:numPr>
        <w:spacing w:after="120"/>
        <w:ind w:left="357" w:hanging="357"/>
        <w:jc w:val="both"/>
        <w:rPr>
          <w:rFonts w:ascii="Calibri" w:hAnsi="Calibri" w:cs="Arial"/>
          <w:szCs w:val="22"/>
        </w:rPr>
      </w:pPr>
      <w:r>
        <w:rPr>
          <w:rFonts w:ascii="Calibri" w:hAnsi="Calibri" w:cs="Arial"/>
          <w:szCs w:val="22"/>
        </w:rPr>
        <w:t>WYKONAWCA</w:t>
      </w:r>
      <w:r w:rsidR="00A267CD" w:rsidRPr="00A85E0D">
        <w:rPr>
          <w:rFonts w:ascii="Calibri" w:hAnsi="Calibri" w:cs="Arial"/>
          <w:szCs w:val="22"/>
        </w:rPr>
        <w:t xml:space="preserve"> zastrzega sobie prawo do czasowego wstrzymania robót skutkującego ograniczeniem lub całkowitym </w:t>
      </w:r>
      <w:r w:rsidR="00A267CD">
        <w:rPr>
          <w:rFonts w:ascii="Calibri" w:hAnsi="Calibri" w:cs="Arial"/>
          <w:szCs w:val="22"/>
        </w:rPr>
        <w:t xml:space="preserve">ich </w:t>
      </w:r>
      <w:r w:rsidR="00A267CD" w:rsidRPr="00A85E0D">
        <w:rPr>
          <w:rFonts w:ascii="Calibri" w:hAnsi="Calibri" w:cs="Arial"/>
          <w:szCs w:val="22"/>
        </w:rPr>
        <w:t>wstrzymaniem</w:t>
      </w:r>
      <w:r w:rsidR="00A267CD">
        <w:rPr>
          <w:rFonts w:ascii="Calibri" w:hAnsi="Calibri" w:cs="Arial"/>
          <w:szCs w:val="22"/>
        </w:rPr>
        <w:t>.</w:t>
      </w:r>
      <w:r w:rsidR="00A267CD" w:rsidRPr="00A85E0D">
        <w:rPr>
          <w:rFonts w:ascii="Calibri" w:hAnsi="Calibri" w:cs="Arial"/>
          <w:szCs w:val="22"/>
        </w:rPr>
        <w:t xml:space="preserve"> Czas wstrzymania robót </w:t>
      </w:r>
      <w:r w:rsidR="00A267CD">
        <w:rPr>
          <w:rFonts w:ascii="Calibri" w:hAnsi="Calibri" w:cs="Arial"/>
          <w:szCs w:val="22"/>
        </w:rPr>
        <w:t>nie może być jednorazowo dłuższy niż 3 dni kalendarzowe</w:t>
      </w:r>
      <w:r w:rsidR="00265AF7">
        <w:rPr>
          <w:rFonts w:ascii="Calibri" w:hAnsi="Calibri" w:cs="Arial"/>
          <w:szCs w:val="22"/>
        </w:rPr>
        <w:t>.</w:t>
      </w:r>
      <w:r w:rsidR="00A267CD">
        <w:rPr>
          <w:rFonts w:ascii="Calibri" w:hAnsi="Calibri" w:cs="Arial"/>
          <w:szCs w:val="22"/>
        </w:rPr>
        <w:t xml:space="preserve">  Wszystkie przestoje spowodowane wstrzymaniem prac przez </w:t>
      </w:r>
      <w:r w:rsidR="007A1ED2">
        <w:rPr>
          <w:rFonts w:ascii="Calibri" w:hAnsi="Calibri" w:cs="Arial"/>
          <w:szCs w:val="22"/>
        </w:rPr>
        <w:t>WYKONAWCĘ</w:t>
      </w:r>
      <w:r w:rsidR="00A267CD">
        <w:rPr>
          <w:rFonts w:ascii="Calibri" w:hAnsi="Calibri" w:cs="Arial"/>
          <w:szCs w:val="22"/>
        </w:rPr>
        <w:t xml:space="preserve"> będą</w:t>
      </w:r>
      <w:r w:rsidR="00A267CD" w:rsidRPr="00A85E0D">
        <w:rPr>
          <w:rFonts w:ascii="Calibri" w:hAnsi="Calibri" w:cs="Arial"/>
          <w:szCs w:val="22"/>
        </w:rPr>
        <w:t xml:space="preserve"> ewidencjonowan</w:t>
      </w:r>
      <w:r w:rsidR="00A267CD">
        <w:rPr>
          <w:rFonts w:ascii="Calibri" w:hAnsi="Calibri" w:cs="Arial"/>
          <w:szCs w:val="22"/>
        </w:rPr>
        <w:t>e</w:t>
      </w:r>
      <w:r w:rsidR="00A267CD" w:rsidRPr="00A85E0D">
        <w:rPr>
          <w:rFonts w:ascii="Calibri" w:hAnsi="Calibri" w:cs="Arial"/>
          <w:szCs w:val="22"/>
        </w:rPr>
        <w:t xml:space="preserve"> przez </w:t>
      </w:r>
      <w:r w:rsidR="00E0564F">
        <w:rPr>
          <w:rFonts w:ascii="Calibri" w:hAnsi="Calibri" w:cs="Arial"/>
          <w:szCs w:val="22"/>
        </w:rPr>
        <w:t>POD</w:t>
      </w:r>
      <w:r w:rsidR="00A267CD" w:rsidRPr="00A85E0D">
        <w:rPr>
          <w:rFonts w:ascii="Calibri" w:hAnsi="Calibri" w:cs="Arial"/>
          <w:szCs w:val="22"/>
        </w:rPr>
        <w:t xml:space="preserve">WYKONAWCĘ i </w:t>
      </w:r>
      <w:r w:rsidR="00A267CD">
        <w:rPr>
          <w:rFonts w:ascii="Calibri" w:hAnsi="Calibri" w:cs="Arial"/>
          <w:szCs w:val="22"/>
        </w:rPr>
        <w:t xml:space="preserve">będą </w:t>
      </w:r>
      <w:r w:rsidR="00A267CD" w:rsidRPr="00A85E0D">
        <w:rPr>
          <w:rFonts w:ascii="Calibri" w:hAnsi="Calibri" w:cs="Arial"/>
          <w:szCs w:val="22"/>
        </w:rPr>
        <w:t>podstawą do zmian</w:t>
      </w:r>
      <w:r w:rsidR="00635AB4">
        <w:rPr>
          <w:rFonts w:ascii="Calibri" w:hAnsi="Calibri" w:cs="Arial"/>
          <w:szCs w:val="22"/>
        </w:rPr>
        <w:t>y</w:t>
      </w:r>
      <w:r w:rsidR="00A267CD" w:rsidRPr="00A85E0D">
        <w:rPr>
          <w:rFonts w:ascii="Calibri" w:hAnsi="Calibri" w:cs="Arial"/>
          <w:szCs w:val="22"/>
        </w:rPr>
        <w:t xml:space="preserve"> terminu realizacji określonego w </w:t>
      </w:r>
      <w:r w:rsidR="00635AB4">
        <w:rPr>
          <w:rFonts w:ascii="Calibri" w:hAnsi="Calibri" w:cs="Arial"/>
          <w:szCs w:val="22"/>
        </w:rPr>
        <w:t>ust.</w:t>
      </w:r>
      <w:r w:rsidR="00265AF7">
        <w:rPr>
          <w:rFonts w:ascii="Calibri" w:hAnsi="Calibri" w:cs="Arial"/>
          <w:szCs w:val="22"/>
        </w:rPr>
        <w:t xml:space="preserve"> 1 lit. b niniejszego </w:t>
      </w:r>
      <w:r w:rsidR="00E0706A">
        <w:rPr>
          <w:rFonts w:ascii="Calibri" w:hAnsi="Calibri" w:cs="Arial"/>
          <w:szCs w:val="22"/>
        </w:rPr>
        <w:t>A</w:t>
      </w:r>
      <w:r w:rsidR="00815A2D">
        <w:rPr>
          <w:rFonts w:ascii="Calibri" w:hAnsi="Calibri" w:cs="Arial"/>
          <w:szCs w:val="22"/>
        </w:rPr>
        <w:t>rtykułu</w:t>
      </w:r>
      <w:r w:rsidR="00265AF7">
        <w:rPr>
          <w:rFonts w:ascii="Calibri" w:hAnsi="Calibri" w:cs="Arial"/>
          <w:szCs w:val="22"/>
        </w:rPr>
        <w:t>.</w:t>
      </w:r>
      <w:r w:rsidR="00635AB4">
        <w:rPr>
          <w:rFonts w:ascii="Calibri" w:hAnsi="Calibri" w:cs="Arial"/>
          <w:szCs w:val="22"/>
        </w:rPr>
        <w:t xml:space="preserve"> </w:t>
      </w:r>
      <w:r w:rsidR="00A267CD" w:rsidRPr="00A85E0D">
        <w:rPr>
          <w:rFonts w:ascii="Calibri" w:hAnsi="Calibri" w:cs="Arial"/>
          <w:szCs w:val="22"/>
        </w:rPr>
        <w:t>Powyższa zmiana wymaga formy pisemnej Aneksu do</w:t>
      </w:r>
      <w:r w:rsidR="00265AF7">
        <w:rPr>
          <w:rFonts w:ascii="Calibri" w:hAnsi="Calibri" w:cs="Arial"/>
          <w:szCs w:val="22"/>
        </w:rPr>
        <w:t xml:space="preserve"> niniejszej </w:t>
      </w:r>
      <w:r w:rsidR="006F6D51">
        <w:rPr>
          <w:rFonts w:ascii="Calibri" w:hAnsi="Calibri" w:cs="Arial"/>
          <w:szCs w:val="22"/>
        </w:rPr>
        <w:t>U</w:t>
      </w:r>
      <w:r w:rsidR="00265AF7">
        <w:rPr>
          <w:rFonts w:ascii="Calibri" w:hAnsi="Calibri" w:cs="Arial"/>
          <w:szCs w:val="22"/>
        </w:rPr>
        <w:t xml:space="preserve">mowy, </w:t>
      </w:r>
      <w:r w:rsidR="00A267CD">
        <w:rPr>
          <w:rFonts w:ascii="Calibri" w:hAnsi="Calibri" w:cs="Arial"/>
          <w:szCs w:val="22"/>
        </w:rPr>
        <w:t>jeżeli będzie mieć wpływ na harmonogram wykonania robót</w:t>
      </w:r>
      <w:r w:rsidR="00A267CD" w:rsidRPr="00A85E0D">
        <w:rPr>
          <w:rFonts w:ascii="Calibri" w:hAnsi="Calibri" w:cs="Arial"/>
          <w:szCs w:val="22"/>
        </w:rPr>
        <w:t>.</w:t>
      </w:r>
    </w:p>
    <w:p w14:paraId="79747800" w14:textId="77777777" w:rsidR="002E188E" w:rsidRPr="00A85E0D" w:rsidRDefault="002E188E" w:rsidP="002E188E">
      <w:pPr>
        <w:numPr>
          <w:ilvl w:val="0"/>
          <w:numId w:val="24"/>
        </w:numPr>
        <w:spacing w:after="120"/>
        <w:ind w:left="357" w:hanging="357"/>
        <w:jc w:val="both"/>
        <w:rPr>
          <w:rFonts w:ascii="Calibri" w:hAnsi="Calibri" w:cs="Arial"/>
          <w:szCs w:val="22"/>
        </w:rPr>
      </w:pPr>
      <w:r>
        <w:rPr>
          <w:rFonts w:ascii="Calibri" w:hAnsi="Calibri" w:cs="Arial"/>
          <w:szCs w:val="22"/>
        </w:rPr>
        <w:t>WYKONAWCA</w:t>
      </w:r>
      <w:r w:rsidRPr="00A85E0D">
        <w:rPr>
          <w:rFonts w:ascii="Calibri" w:hAnsi="Calibri" w:cs="Arial"/>
          <w:szCs w:val="22"/>
        </w:rPr>
        <w:t xml:space="preserve"> zastrzega sobie prawo do czasowego wstrzymania robót skutkującego ograniczeniem lub całkowitym </w:t>
      </w:r>
      <w:r>
        <w:rPr>
          <w:rFonts w:ascii="Calibri" w:hAnsi="Calibri" w:cs="Arial"/>
          <w:szCs w:val="22"/>
        </w:rPr>
        <w:t xml:space="preserve">ich </w:t>
      </w:r>
      <w:r w:rsidRPr="00A85E0D">
        <w:rPr>
          <w:rFonts w:ascii="Calibri" w:hAnsi="Calibri" w:cs="Arial"/>
          <w:szCs w:val="22"/>
        </w:rPr>
        <w:t>wstrzymaniem</w:t>
      </w:r>
      <w:r>
        <w:rPr>
          <w:rFonts w:ascii="Calibri" w:hAnsi="Calibri" w:cs="Arial"/>
          <w:szCs w:val="22"/>
        </w:rPr>
        <w:t>.</w:t>
      </w:r>
      <w:r w:rsidRPr="00A85E0D">
        <w:rPr>
          <w:rFonts w:ascii="Calibri" w:hAnsi="Calibri" w:cs="Arial"/>
          <w:szCs w:val="22"/>
        </w:rPr>
        <w:t xml:space="preserve"> Czas wstrzymania robót </w:t>
      </w:r>
      <w:r>
        <w:rPr>
          <w:rFonts w:ascii="Calibri" w:hAnsi="Calibri" w:cs="Arial"/>
          <w:szCs w:val="22"/>
        </w:rPr>
        <w:t>nie może być jednorazowo dłuższy niż 3 dni kalendarzowe.  Wszystkie przestoje spowodowane wstrzymaniem prac przez WYKONAWCĘ będą</w:t>
      </w:r>
      <w:r w:rsidRPr="00A85E0D">
        <w:rPr>
          <w:rFonts w:ascii="Calibri" w:hAnsi="Calibri" w:cs="Arial"/>
          <w:szCs w:val="22"/>
        </w:rPr>
        <w:t xml:space="preserve"> ewidencjonowan</w:t>
      </w:r>
      <w:r>
        <w:rPr>
          <w:rFonts w:ascii="Calibri" w:hAnsi="Calibri" w:cs="Arial"/>
          <w:szCs w:val="22"/>
        </w:rPr>
        <w:t>e</w:t>
      </w:r>
      <w:r w:rsidRPr="00A85E0D">
        <w:rPr>
          <w:rFonts w:ascii="Calibri" w:hAnsi="Calibri" w:cs="Arial"/>
          <w:szCs w:val="22"/>
        </w:rPr>
        <w:t xml:space="preserve"> przez </w:t>
      </w:r>
      <w:r>
        <w:rPr>
          <w:rFonts w:ascii="Calibri" w:hAnsi="Calibri" w:cs="Arial"/>
          <w:szCs w:val="22"/>
        </w:rPr>
        <w:t>POD</w:t>
      </w:r>
      <w:r w:rsidRPr="00A85E0D">
        <w:rPr>
          <w:rFonts w:ascii="Calibri" w:hAnsi="Calibri" w:cs="Arial"/>
          <w:szCs w:val="22"/>
        </w:rPr>
        <w:t xml:space="preserve">WYKONAWCĘ i </w:t>
      </w:r>
      <w:r>
        <w:rPr>
          <w:rFonts w:ascii="Calibri" w:hAnsi="Calibri" w:cs="Arial"/>
          <w:szCs w:val="22"/>
        </w:rPr>
        <w:t xml:space="preserve">będą </w:t>
      </w:r>
      <w:r w:rsidRPr="00A85E0D">
        <w:rPr>
          <w:rFonts w:ascii="Calibri" w:hAnsi="Calibri" w:cs="Arial"/>
          <w:szCs w:val="22"/>
        </w:rPr>
        <w:t>podstawą do zmian</w:t>
      </w:r>
      <w:r>
        <w:rPr>
          <w:rFonts w:ascii="Calibri" w:hAnsi="Calibri" w:cs="Arial"/>
          <w:szCs w:val="22"/>
        </w:rPr>
        <w:t>y</w:t>
      </w:r>
      <w:r w:rsidRPr="00A85E0D">
        <w:rPr>
          <w:rFonts w:ascii="Calibri" w:hAnsi="Calibri" w:cs="Arial"/>
          <w:szCs w:val="22"/>
        </w:rPr>
        <w:t xml:space="preserve"> termin</w:t>
      </w:r>
      <w:r>
        <w:rPr>
          <w:rFonts w:ascii="Calibri" w:hAnsi="Calibri" w:cs="Arial"/>
          <w:szCs w:val="22"/>
        </w:rPr>
        <w:t>ów</w:t>
      </w:r>
      <w:r w:rsidRPr="00A85E0D">
        <w:rPr>
          <w:rFonts w:ascii="Calibri" w:hAnsi="Calibri" w:cs="Arial"/>
          <w:szCs w:val="22"/>
        </w:rPr>
        <w:t xml:space="preserve"> realizacji określon</w:t>
      </w:r>
      <w:r>
        <w:rPr>
          <w:rFonts w:ascii="Calibri" w:hAnsi="Calibri" w:cs="Arial"/>
          <w:szCs w:val="22"/>
        </w:rPr>
        <w:t>ych</w:t>
      </w:r>
      <w:r w:rsidRPr="00A85E0D">
        <w:rPr>
          <w:rFonts w:ascii="Calibri" w:hAnsi="Calibri" w:cs="Arial"/>
          <w:szCs w:val="22"/>
        </w:rPr>
        <w:t xml:space="preserve"> w </w:t>
      </w:r>
      <w:r>
        <w:rPr>
          <w:rFonts w:ascii="Calibri" w:hAnsi="Calibri" w:cs="Arial"/>
          <w:szCs w:val="22"/>
        </w:rPr>
        <w:t xml:space="preserve">ust. 1 lit. a i b niniejszego Artykułu i nie będą skutkowały zmianą wynagrodzenia określonego w art. 5. </w:t>
      </w:r>
      <w:r w:rsidRPr="00A85E0D">
        <w:rPr>
          <w:rFonts w:ascii="Calibri" w:hAnsi="Calibri" w:cs="Arial"/>
          <w:szCs w:val="22"/>
        </w:rPr>
        <w:t>Powyższa zmiana wymaga formy pisemnej</w:t>
      </w:r>
      <w:r>
        <w:rPr>
          <w:rFonts w:ascii="Calibri" w:hAnsi="Calibri" w:cs="Arial"/>
          <w:szCs w:val="22"/>
        </w:rPr>
        <w:t xml:space="preserve"> w formie</w:t>
      </w:r>
      <w:r w:rsidRPr="00A85E0D">
        <w:rPr>
          <w:rFonts w:ascii="Calibri" w:hAnsi="Calibri" w:cs="Arial"/>
          <w:szCs w:val="22"/>
        </w:rPr>
        <w:t xml:space="preserve"> Aneksu do</w:t>
      </w:r>
      <w:r>
        <w:rPr>
          <w:rFonts w:ascii="Calibri" w:hAnsi="Calibri" w:cs="Arial"/>
          <w:szCs w:val="22"/>
        </w:rPr>
        <w:t xml:space="preserve"> niniejszej Umowy, jeżeli będzie mieć wpływ na harmonogram wykonania robót</w:t>
      </w:r>
      <w:r w:rsidRPr="00A85E0D">
        <w:rPr>
          <w:rFonts w:ascii="Calibri" w:hAnsi="Calibri" w:cs="Arial"/>
          <w:szCs w:val="22"/>
        </w:rPr>
        <w:t>.</w:t>
      </w:r>
    </w:p>
    <w:p w14:paraId="042C9F66" w14:textId="77777777" w:rsidR="00DB6306" w:rsidRDefault="00A267CD" w:rsidP="00A267CD">
      <w:pPr>
        <w:numPr>
          <w:ilvl w:val="0"/>
          <w:numId w:val="24"/>
        </w:numPr>
        <w:spacing w:after="120"/>
        <w:ind w:left="357" w:hanging="357"/>
        <w:jc w:val="both"/>
        <w:rPr>
          <w:rFonts w:ascii="Calibri" w:hAnsi="Calibri" w:cs="Arial"/>
          <w:szCs w:val="22"/>
        </w:rPr>
      </w:pPr>
      <w:r w:rsidRPr="00A85E0D">
        <w:rPr>
          <w:rFonts w:ascii="Calibri" w:hAnsi="Calibri" w:cs="Arial"/>
          <w:szCs w:val="22"/>
        </w:rPr>
        <w:t xml:space="preserve">Przez wykonanie całości </w:t>
      </w:r>
      <w:r w:rsidR="00B83532" w:rsidRPr="00A85E0D">
        <w:rPr>
          <w:rFonts w:ascii="Calibri" w:hAnsi="Calibri" w:cs="Arial"/>
          <w:szCs w:val="22"/>
        </w:rPr>
        <w:t>przedmiotu</w:t>
      </w:r>
      <w:r w:rsidRPr="00A85E0D">
        <w:rPr>
          <w:rFonts w:ascii="Calibri" w:hAnsi="Calibri" w:cs="Arial"/>
          <w:szCs w:val="22"/>
        </w:rPr>
        <w:t xml:space="preserve"> U</w:t>
      </w:r>
      <w:r w:rsidR="00B83532" w:rsidRPr="00A85E0D">
        <w:rPr>
          <w:rFonts w:ascii="Calibri" w:hAnsi="Calibri" w:cs="Arial"/>
          <w:szCs w:val="22"/>
        </w:rPr>
        <w:t>mowy</w:t>
      </w:r>
      <w:r w:rsidRPr="00A85E0D">
        <w:rPr>
          <w:rFonts w:ascii="Calibri" w:hAnsi="Calibri" w:cs="Arial"/>
          <w:szCs w:val="22"/>
        </w:rPr>
        <w:t xml:space="preserve"> w terminie określonym w ust. 1 </w:t>
      </w:r>
      <w:r>
        <w:rPr>
          <w:rFonts w:ascii="Calibri" w:hAnsi="Calibri" w:cs="Arial"/>
          <w:szCs w:val="22"/>
        </w:rPr>
        <w:t xml:space="preserve">powyżej </w:t>
      </w:r>
      <w:r w:rsidRPr="00A85E0D">
        <w:rPr>
          <w:rFonts w:ascii="Calibri" w:hAnsi="Calibri" w:cs="Arial"/>
          <w:szCs w:val="22"/>
        </w:rPr>
        <w:t>Strony rozumieją należyte wykonanie wszystkich robót i czynności</w:t>
      </w:r>
      <w:r w:rsidR="0077331F">
        <w:rPr>
          <w:rFonts w:ascii="Calibri" w:hAnsi="Calibri" w:cs="Arial"/>
          <w:szCs w:val="22"/>
        </w:rPr>
        <w:t xml:space="preserve"> określo</w:t>
      </w:r>
      <w:r w:rsidR="00F84CDD">
        <w:rPr>
          <w:rFonts w:ascii="Calibri" w:hAnsi="Calibri" w:cs="Arial"/>
          <w:szCs w:val="22"/>
        </w:rPr>
        <w:t xml:space="preserve">nych w </w:t>
      </w:r>
      <w:r w:rsidR="00F84CDD" w:rsidRPr="007F451B">
        <w:rPr>
          <w:rFonts w:ascii="Calibri" w:hAnsi="Calibri" w:cs="Arial"/>
          <w:b/>
          <w:szCs w:val="22"/>
        </w:rPr>
        <w:t>Załączniku nr 1</w:t>
      </w:r>
      <w:r w:rsidR="0093380E">
        <w:rPr>
          <w:rFonts w:ascii="Calibri" w:hAnsi="Calibri" w:cs="Arial"/>
          <w:b/>
          <w:szCs w:val="22"/>
        </w:rPr>
        <w:t>a</w:t>
      </w:r>
      <w:r w:rsidR="00F84CDD">
        <w:rPr>
          <w:rFonts w:ascii="Calibri" w:hAnsi="Calibri" w:cs="Arial"/>
          <w:szCs w:val="22"/>
        </w:rPr>
        <w:t xml:space="preserve"> do Umowy</w:t>
      </w:r>
      <w:r w:rsidRPr="00A85E0D">
        <w:rPr>
          <w:rFonts w:ascii="Calibri" w:hAnsi="Calibri" w:cs="Arial"/>
          <w:szCs w:val="22"/>
        </w:rPr>
        <w:t xml:space="preserve">, </w:t>
      </w:r>
      <w:r w:rsidR="002E188E" w:rsidRPr="002E188E">
        <w:rPr>
          <w:rFonts w:ascii="Calibri" w:hAnsi="Calibri" w:cs="Arial"/>
          <w:szCs w:val="22"/>
        </w:rPr>
        <w:t>oraz przekazaną dokumentację projektową</w:t>
      </w:r>
      <w:r w:rsidR="00263B31">
        <w:rPr>
          <w:rFonts w:ascii="Calibri" w:hAnsi="Calibri" w:cs="Arial"/>
          <w:szCs w:val="22"/>
        </w:rPr>
        <w:t>,</w:t>
      </w:r>
      <w:r w:rsidR="002E188E" w:rsidRPr="002E188E">
        <w:rPr>
          <w:rFonts w:ascii="Calibri" w:hAnsi="Calibri" w:cs="Arial"/>
          <w:szCs w:val="22"/>
        </w:rPr>
        <w:t xml:space="preserve"> </w:t>
      </w:r>
      <w:r w:rsidRPr="00A85E0D">
        <w:rPr>
          <w:rFonts w:ascii="Calibri" w:hAnsi="Calibri" w:cs="Arial"/>
          <w:szCs w:val="22"/>
        </w:rPr>
        <w:t xml:space="preserve">zgłoszenie </w:t>
      </w:r>
      <w:r w:rsidR="007F451B" w:rsidRPr="00A85E0D">
        <w:rPr>
          <w:rFonts w:ascii="Calibri" w:hAnsi="Calibri" w:cs="Arial"/>
          <w:szCs w:val="22"/>
        </w:rPr>
        <w:t>przedmiotu</w:t>
      </w:r>
      <w:r w:rsidRPr="00A85E0D">
        <w:rPr>
          <w:rFonts w:ascii="Calibri" w:hAnsi="Calibri" w:cs="Arial"/>
          <w:szCs w:val="22"/>
        </w:rPr>
        <w:t xml:space="preserve"> U</w:t>
      </w:r>
      <w:r w:rsidR="007F451B" w:rsidRPr="00A85E0D">
        <w:rPr>
          <w:rFonts w:ascii="Calibri" w:hAnsi="Calibri" w:cs="Arial"/>
          <w:szCs w:val="22"/>
        </w:rPr>
        <w:t>mowy</w:t>
      </w:r>
      <w:r w:rsidRPr="00A85E0D">
        <w:rPr>
          <w:rFonts w:ascii="Calibri" w:hAnsi="Calibri" w:cs="Arial"/>
          <w:szCs w:val="22"/>
        </w:rPr>
        <w:t xml:space="preserve"> do odbioru, przeprowadzenie przez </w:t>
      </w:r>
      <w:r w:rsidR="007A1ED2">
        <w:rPr>
          <w:rFonts w:ascii="Calibri" w:hAnsi="Calibri" w:cs="Arial"/>
          <w:szCs w:val="22"/>
        </w:rPr>
        <w:t xml:space="preserve">WYKONAWCĘ </w:t>
      </w:r>
      <w:r w:rsidRPr="00A85E0D">
        <w:rPr>
          <w:rFonts w:ascii="Calibri" w:hAnsi="Calibri" w:cs="Arial"/>
          <w:szCs w:val="22"/>
        </w:rPr>
        <w:t xml:space="preserve"> procedury odbioru określonej w </w:t>
      </w:r>
      <w:r>
        <w:rPr>
          <w:rFonts w:ascii="Calibri" w:hAnsi="Calibri" w:cs="Arial"/>
          <w:szCs w:val="22"/>
        </w:rPr>
        <w:t>Art.</w:t>
      </w:r>
      <w:r w:rsidR="00F84CDD">
        <w:rPr>
          <w:rFonts w:ascii="Calibri" w:hAnsi="Calibri" w:cs="Arial"/>
          <w:szCs w:val="22"/>
        </w:rPr>
        <w:t xml:space="preserve"> 12 </w:t>
      </w:r>
      <w:r w:rsidRPr="00A85E0D">
        <w:rPr>
          <w:rFonts w:ascii="Calibri" w:hAnsi="Calibri" w:cs="Arial"/>
          <w:szCs w:val="22"/>
        </w:rPr>
        <w:t xml:space="preserve">Umowy i protokolarne odebranie robót przez </w:t>
      </w:r>
      <w:r w:rsidR="007A1ED2">
        <w:rPr>
          <w:rFonts w:ascii="Calibri" w:hAnsi="Calibri" w:cs="Arial"/>
          <w:szCs w:val="22"/>
        </w:rPr>
        <w:t>WYKONAWCĘ</w:t>
      </w:r>
      <w:r w:rsidRPr="00A85E0D">
        <w:rPr>
          <w:rFonts w:ascii="Calibri" w:hAnsi="Calibri" w:cs="Arial"/>
          <w:szCs w:val="22"/>
        </w:rPr>
        <w:t xml:space="preserve"> bez zastrzeżeń i uwag.</w:t>
      </w:r>
    </w:p>
    <w:p w14:paraId="3EEBC839" w14:textId="77777777" w:rsidR="006D20F6" w:rsidRPr="00742DEF" w:rsidRDefault="006D20F6" w:rsidP="006D20F6">
      <w:pPr>
        <w:spacing w:after="120"/>
        <w:ind w:left="357"/>
        <w:jc w:val="both"/>
        <w:rPr>
          <w:rFonts w:ascii="Calibri" w:hAnsi="Calibri" w:cs="Arial"/>
          <w:szCs w:val="22"/>
        </w:rPr>
      </w:pPr>
    </w:p>
    <w:p w14:paraId="766D0713" w14:textId="77777777" w:rsidR="00A267CD" w:rsidRPr="00A85E0D" w:rsidRDefault="00A267CD" w:rsidP="00DA7535">
      <w:pPr>
        <w:pStyle w:val="Zwykytekst"/>
        <w:jc w:val="center"/>
        <w:rPr>
          <w:rFonts w:ascii="Calibri" w:hAnsi="Calibri" w:cs="Arial"/>
          <w:b/>
          <w:sz w:val="22"/>
          <w:szCs w:val="22"/>
          <w:u w:val="single"/>
        </w:rPr>
      </w:pPr>
      <w:r w:rsidRPr="00A85E0D">
        <w:rPr>
          <w:rFonts w:ascii="Calibri" w:hAnsi="Calibri" w:cs="Arial"/>
          <w:b/>
          <w:sz w:val="22"/>
          <w:szCs w:val="22"/>
          <w:u w:val="single"/>
        </w:rPr>
        <w:t xml:space="preserve">ARTYKUŁ 4 </w:t>
      </w:r>
      <w:r w:rsidR="004F50B8">
        <w:rPr>
          <w:rFonts w:ascii="Calibri" w:hAnsi="Calibri" w:cs="Arial"/>
          <w:b/>
          <w:sz w:val="22"/>
          <w:szCs w:val="22"/>
          <w:u w:val="single"/>
        </w:rPr>
        <w:t>–</w:t>
      </w:r>
      <w:r w:rsidRPr="00A85E0D">
        <w:rPr>
          <w:rFonts w:ascii="Calibri" w:hAnsi="Calibri" w:cs="Arial"/>
          <w:b/>
          <w:sz w:val="22"/>
          <w:szCs w:val="22"/>
          <w:u w:val="single"/>
        </w:rPr>
        <w:t xml:space="preserve"> </w:t>
      </w:r>
      <w:r w:rsidR="004F50B8">
        <w:rPr>
          <w:rFonts w:ascii="Calibri" w:hAnsi="Calibri" w:cs="Arial"/>
          <w:b/>
          <w:sz w:val="22"/>
          <w:szCs w:val="22"/>
          <w:u w:val="single"/>
        </w:rPr>
        <w:t xml:space="preserve"> </w:t>
      </w:r>
      <w:r w:rsidR="00E21D31">
        <w:rPr>
          <w:rFonts w:ascii="Calibri" w:hAnsi="Calibri" w:cs="Arial"/>
          <w:b/>
          <w:sz w:val="22"/>
          <w:szCs w:val="22"/>
          <w:u w:val="single"/>
        </w:rPr>
        <w:t>DOSTAWA</w:t>
      </w:r>
    </w:p>
    <w:p w14:paraId="4FB551F9" w14:textId="77777777" w:rsidR="00A267CD" w:rsidRPr="00A85E0D" w:rsidRDefault="00A267CD" w:rsidP="00A267CD">
      <w:pPr>
        <w:pStyle w:val="Zwykytekst"/>
        <w:jc w:val="both"/>
        <w:rPr>
          <w:rFonts w:ascii="Calibri" w:hAnsi="Calibri" w:cs="Arial"/>
          <w:sz w:val="22"/>
          <w:szCs w:val="22"/>
        </w:rPr>
      </w:pPr>
    </w:p>
    <w:p w14:paraId="7A1690D9" w14:textId="77777777" w:rsidR="00A267CD" w:rsidRPr="001020DE" w:rsidRDefault="00A267CD" w:rsidP="00E6508C">
      <w:pPr>
        <w:pStyle w:val="Zwykytekst"/>
        <w:ind w:left="360"/>
        <w:jc w:val="both"/>
        <w:rPr>
          <w:rFonts w:ascii="Calibri" w:hAnsi="Calibri" w:cs="Arial"/>
          <w:sz w:val="22"/>
          <w:szCs w:val="22"/>
        </w:rPr>
      </w:pPr>
      <w:r w:rsidRPr="00A85E0D">
        <w:rPr>
          <w:rFonts w:ascii="Calibri" w:hAnsi="Calibri" w:cs="Arial"/>
          <w:sz w:val="22"/>
          <w:szCs w:val="22"/>
        </w:rPr>
        <w:t xml:space="preserve">Wszystkie niezbędne materiały i sprzęt do wykonania </w:t>
      </w:r>
      <w:r w:rsidR="00E21D31">
        <w:rPr>
          <w:rFonts w:ascii="Calibri" w:hAnsi="Calibri" w:cs="Arial"/>
          <w:sz w:val="22"/>
          <w:szCs w:val="22"/>
        </w:rPr>
        <w:t>przedmiotu Umowy</w:t>
      </w:r>
      <w:r w:rsidRPr="00A85E0D">
        <w:rPr>
          <w:rFonts w:ascii="Calibri" w:hAnsi="Calibri" w:cs="Arial"/>
          <w:sz w:val="22"/>
          <w:szCs w:val="22"/>
        </w:rPr>
        <w:t xml:space="preserve"> zapewnia </w:t>
      </w:r>
      <w:r w:rsidR="0077331F">
        <w:rPr>
          <w:rFonts w:ascii="Calibri" w:hAnsi="Calibri" w:cs="Arial"/>
          <w:sz w:val="22"/>
          <w:szCs w:val="22"/>
        </w:rPr>
        <w:t>POD</w:t>
      </w:r>
      <w:r w:rsidRPr="00A85E0D">
        <w:rPr>
          <w:rFonts w:ascii="Calibri" w:hAnsi="Calibri" w:cs="Arial"/>
          <w:sz w:val="22"/>
          <w:szCs w:val="22"/>
        </w:rPr>
        <w:t>WYKONAWCA.</w:t>
      </w:r>
    </w:p>
    <w:p w14:paraId="4EBFDB67" w14:textId="77777777" w:rsidR="00F04F62" w:rsidRDefault="00F04F62" w:rsidP="00DA7535">
      <w:pPr>
        <w:pStyle w:val="Zwykytekst"/>
        <w:jc w:val="center"/>
        <w:rPr>
          <w:rFonts w:ascii="Calibri" w:hAnsi="Calibri" w:cs="Arial"/>
          <w:b/>
          <w:sz w:val="22"/>
          <w:szCs w:val="22"/>
          <w:u w:val="single"/>
        </w:rPr>
      </w:pPr>
    </w:p>
    <w:p w14:paraId="3150E0F3" w14:textId="77777777" w:rsidR="00A267CD" w:rsidRPr="00A85E0D" w:rsidRDefault="00A267CD" w:rsidP="00DA7535">
      <w:pPr>
        <w:pStyle w:val="Zwykytekst"/>
        <w:jc w:val="center"/>
        <w:rPr>
          <w:rFonts w:ascii="Calibri" w:hAnsi="Calibri" w:cs="Arial"/>
          <w:b/>
          <w:sz w:val="22"/>
          <w:szCs w:val="22"/>
          <w:u w:val="single"/>
        </w:rPr>
      </w:pPr>
      <w:r w:rsidRPr="00A85E0D">
        <w:rPr>
          <w:rFonts w:ascii="Calibri" w:hAnsi="Calibri" w:cs="Arial"/>
          <w:b/>
          <w:sz w:val="22"/>
          <w:szCs w:val="22"/>
          <w:u w:val="single"/>
        </w:rPr>
        <w:t>ARTYKUŁ 5 – WYNAGRODZENIE</w:t>
      </w:r>
    </w:p>
    <w:p w14:paraId="06D29EA7" w14:textId="77777777" w:rsidR="00A267CD" w:rsidRPr="00A85E0D" w:rsidRDefault="00A267CD" w:rsidP="00A267CD">
      <w:pPr>
        <w:pStyle w:val="Zwykytekst"/>
        <w:rPr>
          <w:rFonts w:ascii="Calibri" w:hAnsi="Calibri" w:cs="Arial"/>
          <w:b/>
          <w:sz w:val="22"/>
          <w:szCs w:val="22"/>
          <w:u w:val="single"/>
        </w:rPr>
      </w:pPr>
    </w:p>
    <w:p w14:paraId="591D0E03" w14:textId="7620DD8D" w:rsidR="006B7608" w:rsidRDefault="00A267CD" w:rsidP="005F2F7C">
      <w:pPr>
        <w:pStyle w:val="Zwykytekst"/>
        <w:numPr>
          <w:ilvl w:val="0"/>
          <w:numId w:val="25"/>
        </w:numPr>
        <w:spacing w:after="120"/>
        <w:jc w:val="both"/>
        <w:rPr>
          <w:rFonts w:ascii="Calibri" w:hAnsi="Calibri" w:cs="Arial"/>
          <w:sz w:val="22"/>
          <w:szCs w:val="22"/>
        </w:rPr>
      </w:pPr>
      <w:r w:rsidRPr="00AC75C6">
        <w:rPr>
          <w:rFonts w:ascii="Calibri" w:hAnsi="Calibri" w:cs="Arial"/>
          <w:sz w:val="22"/>
          <w:szCs w:val="22"/>
        </w:rPr>
        <w:t xml:space="preserve">Strony ustalają </w:t>
      </w:r>
      <w:r w:rsidR="006F0666" w:rsidRPr="00AC75C6">
        <w:rPr>
          <w:rFonts w:ascii="Calibri" w:hAnsi="Calibri" w:cs="Arial"/>
          <w:sz w:val="22"/>
          <w:szCs w:val="22"/>
        </w:rPr>
        <w:t xml:space="preserve">wysokość </w:t>
      </w:r>
      <w:r w:rsidRPr="00AC75C6">
        <w:rPr>
          <w:rFonts w:ascii="Calibri" w:hAnsi="Calibri" w:cs="Arial"/>
          <w:sz w:val="22"/>
          <w:szCs w:val="22"/>
        </w:rPr>
        <w:t>Wynagrodzeni</w:t>
      </w:r>
      <w:r w:rsidR="006F0666" w:rsidRPr="00AC75C6">
        <w:rPr>
          <w:rFonts w:ascii="Calibri" w:hAnsi="Calibri" w:cs="Arial"/>
          <w:sz w:val="22"/>
          <w:szCs w:val="22"/>
        </w:rPr>
        <w:t>a</w:t>
      </w:r>
      <w:r w:rsidRPr="00AC75C6">
        <w:rPr>
          <w:rFonts w:ascii="Calibri" w:hAnsi="Calibri" w:cs="Arial"/>
          <w:sz w:val="22"/>
          <w:szCs w:val="22"/>
        </w:rPr>
        <w:t xml:space="preserve"> </w:t>
      </w:r>
      <w:r w:rsidR="006F0666" w:rsidRPr="00AC75C6">
        <w:rPr>
          <w:rFonts w:ascii="Calibri" w:hAnsi="Calibri" w:cs="Arial"/>
          <w:sz w:val="22"/>
          <w:szCs w:val="22"/>
        </w:rPr>
        <w:t xml:space="preserve">z tytułu </w:t>
      </w:r>
      <w:r w:rsidR="0049664A" w:rsidRPr="00AC75C6">
        <w:rPr>
          <w:rFonts w:ascii="Calibri" w:hAnsi="Calibri" w:cs="Arial"/>
          <w:sz w:val="22"/>
          <w:szCs w:val="22"/>
        </w:rPr>
        <w:t>wykonani</w:t>
      </w:r>
      <w:r w:rsidR="006F0666" w:rsidRPr="00AC75C6">
        <w:rPr>
          <w:rFonts w:ascii="Calibri" w:hAnsi="Calibri" w:cs="Arial"/>
          <w:sz w:val="22"/>
          <w:szCs w:val="22"/>
        </w:rPr>
        <w:t>a</w:t>
      </w:r>
      <w:r w:rsidR="0049664A" w:rsidRPr="00AC75C6">
        <w:rPr>
          <w:rFonts w:ascii="Calibri" w:hAnsi="Calibri" w:cs="Arial"/>
          <w:sz w:val="22"/>
          <w:szCs w:val="22"/>
        </w:rPr>
        <w:t xml:space="preserve"> cał</w:t>
      </w:r>
      <w:r w:rsidR="006F0666" w:rsidRPr="00AC75C6">
        <w:rPr>
          <w:rFonts w:ascii="Calibri" w:hAnsi="Calibri" w:cs="Arial"/>
          <w:sz w:val="22"/>
          <w:szCs w:val="22"/>
        </w:rPr>
        <w:t>e</w:t>
      </w:r>
      <w:r w:rsidR="000B1949" w:rsidRPr="00AC75C6">
        <w:rPr>
          <w:rFonts w:ascii="Calibri" w:hAnsi="Calibri" w:cs="Arial"/>
          <w:sz w:val="22"/>
          <w:szCs w:val="22"/>
        </w:rPr>
        <w:t>go</w:t>
      </w:r>
      <w:r w:rsidR="0049664A" w:rsidRPr="00AC75C6">
        <w:rPr>
          <w:rFonts w:ascii="Calibri" w:hAnsi="Calibri" w:cs="Arial"/>
          <w:sz w:val="22"/>
          <w:szCs w:val="22"/>
        </w:rPr>
        <w:t xml:space="preserve"> </w:t>
      </w:r>
      <w:r w:rsidR="00B83532" w:rsidRPr="00AC75C6">
        <w:rPr>
          <w:rFonts w:ascii="Calibri" w:hAnsi="Calibri" w:cs="Arial"/>
          <w:sz w:val="22"/>
          <w:szCs w:val="22"/>
        </w:rPr>
        <w:t>przedmiotu</w:t>
      </w:r>
      <w:r w:rsidR="0049664A" w:rsidRPr="00AC75C6">
        <w:rPr>
          <w:rFonts w:ascii="Calibri" w:hAnsi="Calibri" w:cs="Arial"/>
          <w:sz w:val="22"/>
          <w:szCs w:val="22"/>
        </w:rPr>
        <w:t xml:space="preserve"> U</w:t>
      </w:r>
      <w:r w:rsidR="00B83532" w:rsidRPr="00AC75C6">
        <w:rPr>
          <w:rFonts w:ascii="Calibri" w:hAnsi="Calibri" w:cs="Arial"/>
          <w:sz w:val="22"/>
          <w:szCs w:val="22"/>
        </w:rPr>
        <w:t>mowy</w:t>
      </w:r>
      <w:r w:rsidR="0049664A" w:rsidRPr="00AC75C6">
        <w:rPr>
          <w:rFonts w:ascii="Calibri" w:hAnsi="Calibri" w:cs="Arial"/>
          <w:sz w:val="22"/>
          <w:szCs w:val="22"/>
        </w:rPr>
        <w:t xml:space="preserve"> </w:t>
      </w:r>
      <w:r w:rsidR="006F0666" w:rsidRPr="00AC75C6">
        <w:rPr>
          <w:rFonts w:ascii="Calibri" w:hAnsi="Calibri" w:cs="Arial"/>
          <w:sz w:val="22"/>
          <w:szCs w:val="22"/>
        </w:rPr>
        <w:t xml:space="preserve">na kwotę </w:t>
      </w:r>
      <w:r w:rsidR="0049664A" w:rsidRPr="00AC75C6">
        <w:rPr>
          <w:rFonts w:ascii="Calibri" w:hAnsi="Calibri" w:cs="Arial"/>
          <w:sz w:val="22"/>
          <w:szCs w:val="22"/>
        </w:rPr>
        <w:t xml:space="preserve">w wysokości </w:t>
      </w:r>
      <w:r w:rsidR="003551CC">
        <w:rPr>
          <w:rFonts w:ascii="Calibri" w:hAnsi="Calibri" w:cs="Arial"/>
          <w:b/>
          <w:sz w:val="22"/>
          <w:szCs w:val="22"/>
        </w:rPr>
        <w:t>………………………</w:t>
      </w:r>
      <w:r w:rsidR="005F2F7C" w:rsidRPr="005F2F7C">
        <w:rPr>
          <w:rFonts w:ascii="Calibri" w:hAnsi="Calibri" w:cs="Arial"/>
          <w:b/>
          <w:sz w:val="22"/>
          <w:szCs w:val="22"/>
        </w:rPr>
        <w:t xml:space="preserve"> zł netto</w:t>
      </w:r>
      <w:r w:rsidR="001701C7">
        <w:rPr>
          <w:rFonts w:ascii="Calibri" w:hAnsi="Calibri" w:cs="Arial"/>
          <w:b/>
          <w:sz w:val="22"/>
          <w:szCs w:val="22"/>
        </w:rPr>
        <w:t xml:space="preserve"> </w:t>
      </w:r>
      <w:r w:rsidR="00CA5E35" w:rsidRPr="00AC75C6">
        <w:rPr>
          <w:rFonts w:ascii="Calibri" w:hAnsi="Calibri" w:cs="Arial"/>
          <w:sz w:val="22"/>
          <w:szCs w:val="22"/>
        </w:rPr>
        <w:t>(słownie</w:t>
      </w:r>
      <w:r w:rsidR="0007662B" w:rsidRPr="00AC75C6">
        <w:rPr>
          <w:rFonts w:ascii="Calibri" w:hAnsi="Calibri" w:cs="Arial"/>
          <w:sz w:val="22"/>
          <w:szCs w:val="22"/>
        </w:rPr>
        <w:t>:</w:t>
      </w:r>
      <w:r w:rsidR="00507664">
        <w:rPr>
          <w:rFonts w:ascii="Calibri" w:hAnsi="Calibri" w:cs="Arial"/>
          <w:sz w:val="22"/>
          <w:szCs w:val="22"/>
        </w:rPr>
        <w:t xml:space="preserve"> </w:t>
      </w:r>
      <w:r w:rsidR="003551CC">
        <w:rPr>
          <w:rFonts w:ascii="Calibri" w:hAnsi="Calibri" w:cs="Arial"/>
          <w:sz w:val="22"/>
          <w:szCs w:val="22"/>
        </w:rPr>
        <w:t>…………………………………………….</w:t>
      </w:r>
      <w:r w:rsidR="005F2F7C">
        <w:rPr>
          <w:rFonts w:ascii="Calibri" w:hAnsi="Calibri" w:cs="Arial"/>
          <w:sz w:val="22"/>
          <w:szCs w:val="22"/>
        </w:rPr>
        <w:t xml:space="preserve"> złotych netto, 00/100</w:t>
      </w:r>
      <w:r w:rsidR="002635BB" w:rsidRPr="00AC75C6">
        <w:rPr>
          <w:rFonts w:ascii="Calibri" w:hAnsi="Calibri" w:cs="Arial"/>
          <w:sz w:val="22"/>
          <w:szCs w:val="22"/>
        </w:rPr>
        <w:t>)</w:t>
      </w:r>
      <w:r w:rsidR="00B2665F" w:rsidRPr="00AC75C6">
        <w:rPr>
          <w:rFonts w:ascii="Calibri" w:hAnsi="Calibri"/>
          <w:sz w:val="22"/>
          <w:szCs w:val="22"/>
        </w:rPr>
        <w:t xml:space="preserve"> </w:t>
      </w:r>
      <w:r w:rsidR="006B7608">
        <w:rPr>
          <w:rFonts w:ascii="Calibri" w:hAnsi="Calibri"/>
          <w:sz w:val="22"/>
          <w:szCs w:val="22"/>
        </w:rPr>
        <w:t>określoną zgodnie z ofertą P</w:t>
      </w:r>
      <w:r w:rsidR="008D3F28">
        <w:rPr>
          <w:rFonts w:ascii="Calibri" w:hAnsi="Calibri"/>
          <w:sz w:val="22"/>
          <w:szCs w:val="22"/>
        </w:rPr>
        <w:t>ODWYKONAWCY</w:t>
      </w:r>
      <w:r w:rsidR="006B7608">
        <w:rPr>
          <w:rFonts w:ascii="Calibri" w:hAnsi="Calibri"/>
          <w:sz w:val="22"/>
          <w:szCs w:val="22"/>
        </w:rPr>
        <w:t xml:space="preserve"> i w oparciu o załączone do niej zweryfikowane przez W</w:t>
      </w:r>
      <w:r w:rsidR="00B83532">
        <w:rPr>
          <w:rFonts w:ascii="Calibri" w:hAnsi="Calibri"/>
          <w:sz w:val="22"/>
          <w:szCs w:val="22"/>
        </w:rPr>
        <w:t>YKONAWCĘ</w:t>
      </w:r>
      <w:r w:rsidR="006B7608">
        <w:rPr>
          <w:rFonts w:ascii="Calibri" w:hAnsi="Calibri"/>
          <w:sz w:val="22"/>
          <w:szCs w:val="22"/>
        </w:rPr>
        <w:t xml:space="preserve"> kosztorysy ofertowe,</w:t>
      </w:r>
      <w:r w:rsidR="00263B31">
        <w:rPr>
          <w:rFonts w:ascii="Calibri" w:hAnsi="Calibri"/>
          <w:sz w:val="22"/>
          <w:szCs w:val="22"/>
        </w:rPr>
        <w:t xml:space="preserve"> z zastrzeżeniem ust. 2 poniżej, </w:t>
      </w:r>
      <w:r w:rsidR="00263B31" w:rsidRPr="00263B31">
        <w:rPr>
          <w:rFonts w:ascii="Calibri" w:hAnsi="Calibri"/>
          <w:sz w:val="22"/>
          <w:szCs w:val="22"/>
        </w:rPr>
        <w:t>opracowane przez siebie zgodnie z wytycznymi wskazanymi w SIWZ, zapytaniu ofertowym, otrzymaną dokumentacją projektową i dokonaną wizją lokalną.</w:t>
      </w:r>
    </w:p>
    <w:p w14:paraId="4AAF5C69" w14:textId="77777777" w:rsidR="003F7A7E" w:rsidRPr="00AC75C6" w:rsidRDefault="006B7608" w:rsidP="00B2665F">
      <w:pPr>
        <w:pStyle w:val="Zwykytekst"/>
        <w:numPr>
          <w:ilvl w:val="0"/>
          <w:numId w:val="25"/>
        </w:numPr>
        <w:spacing w:after="120"/>
        <w:jc w:val="both"/>
        <w:rPr>
          <w:rFonts w:ascii="Calibri" w:hAnsi="Calibri" w:cs="Arial"/>
          <w:sz w:val="22"/>
          <w:szCs w:val="22"/>
        </w:rPr>
      </w:pPr>
      <w:r>
        <w:rPr>
          <w:rFonts w:ascii="Calibri" w:hAnsi="Calibri" w:cs="Arial"/>
          <w:sz w:val="22"/>
          <w:szCs w:val="22"/>
        </w:rPr>
        <w:t xml:space="preserve">Ostateczna wysokość wynagrodzenia wskazana w ust. 1 </w:t>
      </w:r>
      <w:r w:rsidR="008D3F28">
        <w:rPr>
          <w:rFonts w:ascii="Calibri" w:hAnsi="Calibri" w:cs="Arial"/>
          <w:sz w:val="22"/>
          <w:szCs w:val="22"/>
        </w:rPr>
        <w:t xml:space="preserve">powyżej </w:t>
      </w:r>
      <w:r>
        <w:rPr>
          <w:rFonts w:ascii="Calibri" w:hAnsi="Calibri" w:cs="Arial"/>
          <w:sz w:val="22"/>
          <w:szCs w:val="22"/>
        </w:rPr>
        <w:t xml:space="preserve">określona będzie na podstawie zweryfikowanych kosztorysów powykonawczych miesięcznych i końcowego w oparciu </w:t>
      </w:r>
      <w:r w:rsidR="00941FA6">
        <w:rPr>
          <w:rFonts w:ascii="Calibri" w:hAnsi="Calibri" w:cs="Arial"/>
          <w:sz w:val="22"/>
          <w:szCs w:val="22"/>
        </w:rPr>
        <w:t>o kosztorysy ofertowe</w:t>
      </w:r>
      <w:r w:rsidR="00263B31" w:rsidRPr="00263B31">
        <w:rPr>
          <w:rFonts w:ascii="Calibri" w:hAnsi="Calibri" w:cs="Arial"/>
          <w:sz w:val="22"/>
          <w:szCs w:val="22"/>
        </w:rPr>
        <w:t xml:space="preserve">  stanowiące </w:t>
      </w:r>
      <w:r w:rsidR="00263B31" w:rsidRPr="00307393">
        <w:rPr>
          <w:rFonts w:ascii="Calibri" w:hAnsi="Calibri" w:cs="Arial"/>
          <w:b/>
          <w:sz w:val="22"/>
          <w:szCs w:val="22"/>
        </w:rPr>
        <w:t>Załącznik nr 1</w:t>
      </w:r>
      <w:r w:rsidR="00B37EF4" w:rsidRPr="00307393">
        <w:rPr>
          <w:rFonts w:ascii="Calibri" w:hAnsi="Calibri" w:cs="Arial"/>
          <w:b/>
          <w:sz w:val="22"/>
          <w:szCs w:val="22"/>
        </w:rPr>
        <w:t xml:space="preserve"> b</w:t>
      </w:r>
      <w:r w:rsidR="00263B31" w:rsidRPr="00263B31">
        <w:rPr>
          <w:rFonts w:ascii="Calibri" w:hAnsi="Calibri" w:cs="Arial"/>
          <w:sz w:val="22"/>
          <w:szCs w:val="22"/>
        </w:rPr>
        <w:t xml:space="preserve"> do Umowy.</w:t>
      </w:r>
    </w:p>
    <w:p w14:paraId="44790162" w14:textId="77777777" w:rsidR="000870DF" w:rsidRDefault="003F7A7E" w:rsidP="00B2665F">
      <w:pPr>
        <w:pStyle w:val="Zwykytekst"/>
        <w:numPr>
          <w:ilvl w:val="0"/>
          <w:numId w:val="25"/>
        </w:numPr>
        <w:spacing w:after="120"/>
        <w:jc w:val="both"/>
        <w:rPr>
          <w:rFonts w:ascii="Calibri" w:hAnsi="Calibri" w:cs="Arial"/>
          <w:sz w:val="22"/>
          <w:szCs w:val="22"/>
        </w:rPr>
      </w:pPr>
      <w:r>
        <w:rPr>
          <w:rFonts w:ascii="Calibri" w:hAnsi="Calibri" w:cs="Arial"/>
          <w:sz w:val="22"/>
          <w:szCs w:val="22"/>
        </w:rPr>
        <w:lastRenderedPageBreak/>
        <w:t>Wynagrodzenie</w:t>
      </w:r>
      <w:r w:rsidRPr="00080B81">
        <w:rPr>
          <w:rFonts w:ascii="Calibri" w:hAnsi="Calibri" w:cs="Arial"/>
          <w:sz w:val="22"/>
          <w:szCs w:val="22"/>
        </w:rPr>
        <w:t xml:space="preserve"> określon</w:t>
      </w:r>
      <w:r>
        <w:rPr>
          <w:rFonts w:ascii="Calibri" w:hAnsi="Calibri" w:cs="Arial"/>
          <w:sz w:val="22"/>
          <w:szCs w:val="22"/>
        </w:rPr>
        <w:t>e</w:t>
      </w:r>
      <w:r w:rsidRPr="00080B81">
        <w:rPr>
          <w:rFonts w:ascii="Calibri" w:hAnsi="Calibri" w:cs="Arial"/>
          <w:sz w:val="22"/>
          <w:szCs w:val="22"/>
        </w:rPr>
        <w:t xml:space="preserve"> w </w:t>
      </w:r>
      <w:r>
        <w:rPr>
          <w:rFonts w:ascii="Calibri" w:hAnsi="Calibri" w:cs="Arial"/>
          <w:sz w:val="22"/>
          <w:szCs w:val="22"/>
        </w:rPr>
        <w:t>u</w:t>
      </w:r>
      <w:r w:rsidRPr="00080B81">
        <w:rPr>
          <w:rFonts w:ascii="Calibri" w:hAnsi="Calibri" w:cs="Arial"/>
          <w:sz w:val="22"/>
          <w:szCs w:val="22"/>
        </w:rPr>
        <w:t>st.</w:t>
      </w:r>
      <w:r w:rsidR="00266415">
        <w:rPr>
          <w:rFonts w:ascii="Calibri" w:hAnsi="Calibri" w:cs="Arial"/>
          <w:sz w:val="22"/>
          <w:szCs w:val="22"/>
        </w:rPr>
        <w:t xml:space="preserve"> </w:t>
      </w:r>
      <w:r w:rsidRPr="00080B81">
        <w:rPr>
          <w:rFonts w:ascii="Calibri" w:hAnsi="Calibri" w:cs="Arial"/>
          <w:sz w:val="22"/>
          <w:szCs w:val="22"/>
        </w:rPr>
        <w:t>1</w:t>
      </w:r>
      <w:r>
        <w:rPr>
          <w:rFonts w:ascii="Calibri" w:hAnsi="Calibri" w:cs="Arial"/>
          <w:sz w:val="22"/>
          <w:szCs w:val="22"/>
        </w:rPr>
        <w:t xml:space="preserve"> powyżej</w:t>
      </w:r>
      <w:r w:rsidRPr="00080B81">
        <w:rPr>
          <w:rFonts w:ascii="Calibri" w:hAnsi="Calibri" w:cs="Arial"/>
          <w:sz w:val="22"/>
          <w:szCs w:val="22"/>
        </w:rPr>
        <w:t xml:space="preserve">, za wykonanie </w:t>
      </w:r>
      <w:r w:rsidR="00B83532">
        <w:rPr>
          <w:rFonts w:ascii="Calibri" w:hAnsi="Calibri" w:cs="Arial"/>
          <w:sz w:val="22"/>
          <w:szCs w:val="22"/>
        </w:rPr>
        <w:t>p</w:t>
      </w:r>
      <w:r w:rsidRPr="00080B81">
        <w:rPr>
          <w:rFonts w:ascii="Calibri" w:hAnsi="Calibri" w:cs="Arial"/>
          <w:sz w:val="22"/>
          <w:szCs w:val="22"/>
        </w:rPr>
        <w:t>rzedmiotu Umowy uregulowan</w:t>
      </w:r>
      <w:r>
        <w:rPr>
          <w:rFonts w:ascii="Calibri" w:hAnsi="Calibri" w:cs="Arial"/>
          <w:sz w:val="22"/>
          <w:szCs w:val="22"/>
        </w:rPr>
        <w:t>e</w:t>
      </w:r>
      <w:r w:rsidRPr="00080B81">
        <w:rPr>
          <w:rFonts w:ascii="Calibri" w:hAnsi="Calibri" w:cs="Arial"/>
          <w:sz w:val="22"/>
          <w:szCs w:val="22"/>
        </w:rPr>
        <w:t xml:space="preserve"> zostanie w cyklach miesięcznych, na </w:t>
      </w:r>
      <w:r w:rsidRPr="00871C41">
        <w:rPr>
          <w:rFonts w:ascii="Calibri" w:hAnsi="Calibri" w:cs="Arial"/>
          <w:sz w:val="22"/>
          <w:szCs w:val="22"/>
        </w:rPr>
        <w:t>podstawie faktur wystawionych po zakończeniu danego miesiąca wraz z podpisanym przez obie Strony Protokołem odbioru wykonanych elementów, robót, obiektu (częściowego)</w:t>
      </w:r>
      <w:r w:rsidRPr="002E678B">
        <w:rPr>
          <w:rFonts w:ascii="Calibri" w:hAnsi="Calibri" w:cs="Arial"/>
          <w:sz w:val="22"/>
          <w:szCs w:val="22"/>
        </w:rPr>
        <w:t xml:space="preserve"> (stanowiącym </w:t>
      </w:r>
      <w:r w:rsidRPr="004E05FF">
        <w:rPr>
          <w:rFonts w:ascii="Calibri" w:hAnsi="Calibri" w:cs="Arial"/>
          <w:b/>
          <w:sz w:val="22"/>
          <w:szCs w:val="22"/>
        </w:rPr>
        <w:t>Załącznik nr 4</w:t>
      </w:r>
      <w:r w:rsidRPr="00B83532">
        <w:rPr>
          <w:rFonts w:ascii="Calibri" w:hAnsi="Calibri" w:cs="Arial"/>
          <w:sz w:val="22"/>
          <w:szCs w:val="22"/>
        </w:rPr>
        <w:t xml:space="preserve"> do</w:t>
      </w:r>
      <w:r w:rsidRPr="002E678B">
        <w:rPr>
          <w:rFonts w:ascii="Calibri" w:hAnsi="Calibri" w:cs="Arial"/>
          <w:sz w:val="22"/>
          <w:szCs w:val="22"/>
        </w:rPr>
        <w:t xml:space="preserve"> Umowy) oraz </w:t>
      </w:r>
      <w:r w:rsidRPr="003C2A85">
        <w:rPr>
          <w:rFonts w:ascii="Calibri" w:hAnsi="Calibri" w:cs="Arial"/>
          <w:sz w:val="22"/>
          <w:szCs w:val="22"/>
        </w:rPr>
        <w:t xml:space="preserve">kosztorysem </w:t>
      </w:r>
      <w:r w:rsidR="00203CAD">
        <w:rPr>
          <w:rFonts w:ascii="Calibri" w:hAnsi="Calibri" w:cs="Arial"/>
          <w:sz w:val="22"/>
          <w:szCs w:val="22"/>
        </w:rPr>
        <w:t xml:space="preserve">powykonawczym </w:t>
      </w:r>
      <w:r w:rsidRPr="003C2A85">
        <w:rPr>
          <w:rFonts w:ascii="Calibri" w:hAnsi="Calibri" w:cs="Arial"/>
          <w:sz w:val="22"/>
          <w:szCs w:val="22"/>
        </w:rPr>
        <w:t>częściowym</w:t>
      </w:r>
      <w:r w:rsidRPr="00871C41">
        <w:rPr>
          <w:rFonts w:ascii="Calibri" w:hAnsi="Calibri" w:cs="Arial"/>
          <w:sz w:val="22"/>
          <w:szCs w:val="22"/>
        </w:rPr>
        <w:t xml:space="preserve"> za kolejne miesięczne okresy rozliczeniowe</w:t>
      </w:r>
      <w:r>
        <w:rPr>
          <w:rFonts w:ascii="Calibri" w:hAnsi="Calibri" w:cs="Arial"/>
          <w:sz w:val="22"/>
          <w:szCs w:val="22"/>
        </w:rPr>
        <w:t xml:space="preserve"> </w:t>
      </w:r>
      <w:r w:rsidRPr="00E15FEE">
        <w:rPr>
          <w:rFonts w:ascii="Calibri" w:hAnsi="Calibri" w:cs="Arial"/>
          <w:sz w:val="22"/>
          <w:szCs w:val="22"/>
        </w:rPr>
        <w:t xml:space="preserve">i faktury końcowej na podstawie </w:t>
      </w:r>
      <w:r w:rsidR="008D3F28">
        <w:rPr>
          <w:rFonts w:ascii="Calibri" w:hAnsi="Calibri" w:cs="Arial"/>
          <w:sz w:val="22"/>
          <w:szCs w:val="22"/>
        </w:rPr>
        <w:t>P</w:t>
      </w:r>
      <w:r w:rsidRPr="00E15FEE">
        <w:rPr>
          <w:rFonts w:ascii="Calibri" w:hAnsi="Calibri" w:cs="Arial"/>
          <w:sz w:val="22"/>
          <w:szCs w:val="22"/>
        </w:rPr>
        <w:t xml:space="preserve">rotokołu </w:t>
      </w:r>
      <w:r w:rsidR="00B83532">
        <w:rPr>
          <w:rFonts w:ascii="Calibri" w:hAnsi="Calibri" w:cs="Arial"/>
          <w:sz w:val="22"/>
          <w:szCs w:val="22"/>
        </w:rPr>
        <w:t xml:space="preserve">Odbioru Technicznego </w:t>
      </w:r>
      <w:r w:rsidR="008D3F28">
        <w:rPr>
          <w:rFonts w:ascii="Calibri" w:hAnsi="Calibri" w:cs="Arial"/>
          <w:sz w:val="22"/>
          <w:szCs w:val="22"/>
        </w:rPr>
        <w:t>K</w:t>
      </w:r>
      <w:r w:rsidRPr="00E15FEE">
        <w:rPr>
          <w:rFonts w:ascii="Calibri" w:hAnsi="Calibri" w:cs="Arial"/>
          <w:sz w:val="22"/>
          <w:szCs w:val="22"/>
        </w:rPr>
        <w:t xml:space="preserve">ońcowego </w:t>
      </w:r>
      <w:r w:rsidR="00203CAD">
        <w:rPr>
          <w:rFonts w:ascii="Calibri" w:hAnsi="Calibri" w:cs="Arial"/>
          <w:sz w:val="22"/>
          <w:szCs w:val="22"/>
        </w:rPr>
        <w:t>i kosz</w:t>
      </w:r>
      <w:r w:rsidR="00A01BED">
        <w:rPr>
          <w:rFonts w:ascii="Calibri" w:hAnsi="Calibri" w:cs="Arial"/>
          <w:sz w:val="22"/>
          <w:szCs w:val="22"/>
        </w:rPr>
        <w:t>torysu powykonawczego końcowego, przy czym WYKONAWCA oraz PODWYKONAWCA dopuszczają możliwość rozliczenia jednorazowego na podstawie faktury końcowej</w:t>
      </w:r>
      <w:r w:rsidR="00176E0C">
        <w:rPr>
          <w:rFonts w:ascii="Calibri" w:hAnsi="Calibri" w:cs="Arial"/>
          <w:sz w:val="22"/>
          <w:szCs w:val="22"/>
        </w:rPr>
        <w:t xml:space="preserve"> wraz z podpisanym przez obie strony Protokołem odbioru wykonanych elementó</w:t>
      </w:r>
      <w:r w:rsidR="006B1A92">
        <w:rPr>
          <w:rFonts w:ascii="Calibri" w:hAnsi="Calibri" w:cs="Arial"/>
          <w:sz w:val="22"/>
          <w:szCs w:val="22"/>
        </w:rPr>
        <w:t>w</w:t>
      </w:r>
      <w:r w:rsidR="00176E0C">
        <w:rPr>
          <w:rFonts w:ascii="Calibri" w:hAnsi="Calibri" w:cs="Arial"/>
          <w:sz w:val="22"/>
          <w:szCs w:val="22"/>
        </w:rPr>
        <w:t xml:space="preserve"> robót, obiektu (końcow</w:t>
      </w:r>
      <w:r w:rsidR="00FF7247">
        <w:rPr>
          <w:rFonts w:ascii="Calibri" w:hAnsi="Calibri" w:cs="Arial"/>
          <w:sz w:val="22"/>
          <w:szCs w:val="22"/>
        </w:rPr>
        <w:t>ym</w:t>
      </w:r>
      <w:r w:rsidR="00176E0C">
        <w:rPr>
          <w:rFonts w:ascii="Calibri" w:hAnsi="Calibri" w:cs="Arial"/>
          <w:sz w:val="22"/>
          <w:szCs w:val="22"/>
        </w:rPr>
        <w:t xml:space="preserve">) </w:t>
      </w:r>
      <w:r w:rsidR="00A01BED">
        <w:rPr>
          <w:rFonts w:ascii="Calibri" w:hAnsi="Calibri" w:cs="Arial"/>
          <w:sz w:val="22"/>
          <w:szCs w:val="22"/>
        </w:rPr>
        <w:t>w oparciu o kosztorys powykonawczy końcowy</w:t>
      </w:r>
      <w:r w:rsidR="00176E0C">
        <w:rPr>
          <w:rFonts w:ascii="Calibri" w:hAnsi="Calibri" w:cs="Arial"/>
          <w:sz w:val="22"/>
          <w:szCs w:val="22"/>
        </w:rPr>
        <w:t>.</w:t>
      </w:r>
    </w:p>
    <w:p w14:paraId="7136F340" w14:textId="77777777" w:rsidR="000425EB" w:rsidRPr="00B33C4C" w:rsidRDefault="000425EB" w:rsidP="000425EB">
      <w:pPr>
        <w:pStyle w:val="Zwykytekst"/>
        <w:numPr>
          <w:ilvl w:val="0"/>
          <w:numId w:val="25"/>
        </w:numPr>
        <w:spacing w:after="120"/>
        <w:jc w:val="both"/>
        <w:rPr>
          <w:rFonts w:ascii="Calibri" w:hAnsi="Calibri" w:cs="Arial"/>
          <w:sz w:val="22"/>
          <w:szCs w:val="22"/>
        </w:rPr>
      </w:pPr>
      <w:r w:rsidRPr="000425EB">
        <w:rPr>
          <w:rFonts w:ascii="Calibri" w:hAnsi="Calibri" w:cs="Arial"/>
          <w:sz w:val="22"/>
          <w:szCs w:val="22"/>
        </w:rPr>
        <w:t xml:space="preserve">W przypadku zaistnienia okoliczności  tj. w sytuacji rezygnacji WYKONAWCY z wykonania części robót stanowiących przedmiot Umowy, wynagrodzenie ustalone w ust. 1  </w:t>
      </w:r>
      <w:r w:rsidR="00FF7247">
        <w:rPr>
          <w:rFonts w:ascii="Calibri" w:hAnsi="Calibri" w:cs="Arial"/>
          <w:sz w:val="22"/>
          <w:szCs w:val="22"/>
        </w:rPr>
        <w:t xml:space="preserve">powyżej </w:t>
      </w:r>
      <w:r w:rsidRPr="000425EB">
        <w:rPr>
          <w:rFonts w:ascii="Calibri" w:hAnsi="Calibri" w:cs="Arial"/>
          <w:sz w:val="22"/>
          <w:szCs w:val="22"/>
        </w:rPr>
        <w:t>zostanie  pomniejszo</w:t>
      </w:r>
      <w:r w:rsidR="00281C8A">
        <w:rPr>
          <w:rFonts w:ascii="Calibri" w:hAnsi="Calibri" w:cs="Arial"/>
          <w:sz w:val="22"/>
          <w:szCs w:val="22"/>
        </w:rPr>
        <w:t>ne o wartość tych robót zgodni</w:t>
      </w:r>
      <w:r w:rsidR="00D66347">
        <w:rPr>
          <w:rFonts w:ascii="Calibri" w:hAnsi="Calibri" w:cs="Arial"/>
          <w:sz w:val="22"/>
          <w:szCs w:val="22"/>
        </w:rPr>
        <w:t>e</w:t>
      </w:r>
      <w:r w:rsidR="008C706B">
        <w:rPr>
          <w:rFonts w:ascii="Calibri" w:hAnsi="Calibri" w:cs="Arial"/>
          <w:sz w:val="22"/>
          <w:szCs w:val="22"/>
        </w:rPr>
        <w:t xml:space="preserve"> </w:t>
      </w:r>
      <w:r w:rsidRPr="000425EB">
        <w:rPr>
          <w:rFonts w:ascii="Calibri" w:hAnsi="Calibri" w:cs="Arial"/>
          <w:sz w:val="22"/>
          <w:szCs w:val="22"/>
        </w:rPr>
        <w:t xml:space="preserve">z kosztorysem ofertowym, stanowiącym </w:t>
      </w:r>
      <w:r w:rsidRPr="004E05FF">
        <w:rPr>
          <w:rFonts w:ascii="Calibri" w:hAnsi="Calibri" w:cs="Arial"/>
          <w:b/>
          <w:sz w:val="22"/>
          <w:szCs w:val="22"/>
        </w:rPr>
        <w:t>Załącznik nr 1</w:t>
      </w:r>
      <w:r w:rsidR="0093380E">
        <w:rPr>
          <w:rFonts w:ascii="Calibri" w:hAnsi="Calibri" w:cs="Arial"/>
          <w:b/>
          <w:sz w:val="22"/>
          <w:szCs w:val="22"/>
        </w:rPr>
        <w:t>b</w:t>
      </w:r>
      <w:r w:rsidRPr="000425EB">
        <w:rPr>
          <w:rFonts w:ascii="Calibri" w:hAnsi="Calibri" w:cs="Arial"/>
          <w:sz w:val="22"/>
          <w:szCs w:val="22"/>
        </w:rPr>
        <w:t xml:space="preserve"> do Umowy.</w:t>
      </w:r>
    </w:p>
    <w:p w14:paraId="641ED89B" w14:textId="77777777" w:rsidR="00A267CD" w:rsidRPr="00A30189" w:rsidRDefault="00A267CD" w:rsidP="00787C86">
      <w:pPr>
        <w:pStyle w:val="Zwykytekst"/>
        <w:numPr>
          <w:ilvl w:val="0"/>
          <w:numId w:val="25"/>
        </w:numPr>
        <w:spacing w:after="120"/>
        <w:jc w:val="both"/>
        <w:rPr>
          <w:rFonts w:ascii="Calibri" w:hAnsi="Calibri" w:cs="Arial"/>
          <w:sz w:val="22"/>
          <w:szCs w:val="22"/>
        </w:rPr>
      </w:pPr>
      <w:r w:rsidRPr="00A30189">
        <w:rPr>
          <w:rFonts w:ascii="Calibri" w:hAnsi="Calibri" w:cs="Arial"/>
          <w:sz w:val="22"/>
          <w:szCs w:val="22"/>
        </w:rPr>
        <w:t xml:space="preserve">Strony zgodnie oświadczają, że wynagrodzenie </w:t>
      </w:r>
      <w:r w:rsidR="00F44D61">
        <w:rPr>
          <w:rFonts w:ascii="Calibri" w:hAnsi="Calibri" w:cs="Arial"/>
          <w:sz w:val="22"/>
          <w:szCs w:val="22"/>
        </w:rPr>
        <w:t xml:space="preserve">płatne </w:t>
      </w:r>
      <w:r w:rsidR="00F20101">
        <w:rPr>
          <w:rFonts w:ascii="Calibri" w:hAnsi="Calibri" w:cs="Arial"/>
          <w:sz w:val="22"/>
          <w:szCs w:val="22"/>
        </w:rPr>
        <w:t>POD</w:t>
      </w:r>
      <w:r w:rsidRPr="00A30189">
        <w:rPr>
          <w:rFonts w:ascii="Calibri" w:hAnsi="Calibri" w:cs="Arial"/>
          <w:sz w:val="22"/>
          <w:szCs w:val="22"/>
        </w:rPr>
        <w:t xml:space="preserve">WYKONAWCY </w:t>
      </w:r>
      <w:r w:rsidR="00F20101">
        <w:rPr>
          <w:rFonts w:ascii="Calibri" w:hAnsi="Calibri" w:cs="Arial"/>
          <w:sz w:val="22"/>
          <w:szCs w:val="22"/>
        </w:rPr>
        <w:t xml:space="preserve">określone w ust. 1 powyżej </w:t>
      </w:r>
      <w:r w:rsidRPr="00A30189">
        <w:rPr>
          <w:rFonts w:ascii="Calibri" w:hAnsi="Calibri" w:cs="Arial"/>
          <w:sz w:val="22"/>
          <w:szCs w:val="22"/>
        </w:rPr>
        <w:t>uwzględni</w:t>
      </w:r>
      <w:r w:rsidR="005E0CE6">
        <w:rPr>
          <w:rFonts w:ascii="Calibri" w:hAnsi="Calibri" w:cs="Arial"/>
          <w:sz w:val="22"/>
          <w:szCs w:val="22"/>
        </w:rPr>
        <w:t>a</w:t>
      </w:r>
      <w:r w:rsidRPr="00A30189">
        <w:rPr>
          <w:rFonts w:ascii="Calibri" w:hAnsi="Calibri" w:cs="Arial"/>
          <w:sz w:val="22"/>
          <w:szCs w:val="22"/>
        </w:rPr>
        <w:t xml:space="preserve"> wszelki</w:t>
      </w:r>
      <w:r w:rsidR="00BB15BD">
        <w:rPr>
          <w:rFonts w:ascii="Calibri" w:hAnsi="Calibri" w:cs="Arial"/>
          <w:sz w:val="22"/>
          <w:szCs w:val="22"/>
        </w:rPr>
        <w:t>e</w:t>
      </w:r>
      <w:r w:rsidRPr="00A30189">
        <w:rPr>
          <w:rFonts w:ascii="Calibri" w:hAnsi="Calibri" w:cs="Arial"/>
          <w:sz w:val="22"/>
          <w:szCs w:val="22"/>
        </w:rPr>
        <w:t xml:space="preserve"> warunk</w:t>
      </w:r>
      <w:r w:rsidR="00BB15BD">
        <w:rPr>
          <w:rFonts w:ascii="Calibri" w:hAnsi="Calibri" w:cs="Arial"/>
          <w:sz w:val="22"/>
          <w:szCs w:val="22"/>
        </w:rPr>
        <w:t>i</w:t>
      </w:r>
      <w:r w:rsidRPr="00A30189">
        <w:rPr>
          <w:rFonts w:ascii="Calibri" w:hAnsi="Calibri" w:cs="Arial"/>
          <w:sz w:val="22"/>
          <w:szCs w:val="22"/>
        </w:rPr>
        <w:t>, w tym także warunk</w:t>
      </w:r>
      <w:r w:rsidR="00BB15BD">
        <w:rPr>
          <w:rFonts w:ascii="Calibri" w:hAnsi="Calibri" w:cs="Arial"/>
          <w:sz w:val="22"/>
          <w:szCs w:val="22"/>
        </w:rPr>
        <w:t>i</w:t>
      </w:r>
      <w:r w:rsidRPr="00A30189">
        <w:rPr>
          <w:rFonts w:ascii="Calibri" w:hAnsi="Calibri" w:cs="Arial"/>
          <w:sz w:val="22"/>
          <w:szCs w:val="22"/>
        </w:rPr>
        <w:t xml:space="preserve"> techniczn</w:t>
      </w:r>
      <w:r w:rsidR="00BB15BD">
        <w:rPr>
          <w:rFonts w:ascii="Calibri" w:hAnsi="Calibri" w:cs="Arial"/>
          <w:sz w:val="22"/>
          <w:szCs w:val="22"/>
        </w:rPr>
        <w:t>e</w:t>
      </w:r>
      <w:r w:rsidRPr="00A30189">
        <w:rPr>
          <w:rFonts w:ascii="Calibri" w:hAnsi="Calibri" w:cs="Arial"/>
          <w:sz w:val="22"/>
          <w:szCs w:val="22"/>
        </w:rPr>
        <w:t xml:space="preserve"> wykonania prac, uwzględniać będzie także koszty wszystkich elementów, niezbędnych do prawidłowego wykonania prac, właściwego oznakowania i zabezpieczenia terenu budowy, a także koszty materiałów i transportu jak również kosztu transportu sprzętu potrzebnego dla wykonania prac, koszty wynagrodzenia należnego </w:t>
      </w:r>
      <w:r w:rsidR="00F20101">
        <w:rPr>
          <w:rFonts w:ascii="Calibri" w:hAnsi="Calibri" w:cs="Arial"/>
          <w:sz w:val="22"/>
          <w:szCs w:val="22"/>
        </w:rPr>
        <w:t>dalszym p</w:t>
      </w:r>
      <w:r w:rsidRPr="00A30189">
        <w:rPr>
          <w:rFonts w:ascii="Calibri" w:hAnsi="Calibri" w:cs="Arial"/>
          <w:sz w:val="22"/>
          <w:szCs w:val="22"/>
        </w:rPr>
        <w:t>odwykonawcom, jak również wszystkie inne koszty i opłaty towarzyszące kompleksowej realizacji gotowej do użytku inwestycji i warunkujące jej odbiór końcowy.</w:t>
      </w:r>
    </w:p>
    <w:p w14:paraId="0E68A3FA" w14:textId="77777777" w:rsidR="00A267CD" w:rsidRPr="00A30189" w:rsidRDefault="00172BCE" w:rsidP="00787C86">
      <w:pPr>
        <w:pStyle w:val="Zwykytekst"/>
        <w:numPr>
          <w:ilvl w:val="0"/>
          <w:numId w:val="25"/>
        </w:numPr>
        <w:spacing w:after="120"/>
        <w:jc w:val="both"/>
        <w:rPr>
          <w:rFonts w:ascii="Calibri" w:hAnsi="Calibri" w:cs="Arial"/>
          <w:sz w:val="22"/>
          <w:szCs w:val="22"/>
        </w:rPr>
      </w:pPr>
      <w:r>
        <w:rPr>
          <w:rFonts w:ascii="Calibri" w:hAnsi="Calibri" w:cs="Arial"/>
          <w:sz w:val="22"/>
          <w:szCs w:val="22"/>
        </w:rPr>
        <w:t>Wysokość</w:t>
      </w:r>
      <w:r w:rsidRPr="00A30189">
        <w:rPr>
          <w:rFonts w:ascii="Calibri" w:hAnsi="Calibri" w:cs="Arial"/>
          <w:sz w:val="22"/>
          <w:szCs w:val="22"/>
        </w:rPr>
        <w:t xml:space="preserve"> </w:t>
      </w:r>
      <w:r w:rsidR="00A267CD" w:rsidRPr="00A30189">
        <w:rPr>
          <w:rFonts w:ascii="Calibri" w:hAnsi="Calibri" w:cs="Arial"/>
          <w:sz w:val="22"/>
          <w:szCs w:val="22"/>
        </w:rPr>
        <w:t>wynagrodze</w:t>
      </w:r>
      <w:r w:rsidR="00F20101">
        <w:rPr>
          <w:rFonts w:ascii="Calibri" w:hAnsi="Calibri" w:cs="Arial"/>
          <w:sz w:val="22"/>
          <w:szCs w:val="22"/>
        </w:rPr>
        <w:t>nia</w:t>
      </w:r>
      <w:r w:rsidR="00A267CD" w:rsidRPr="00A30189">
        <w:rPr>
          <w:rFonts w:ascii="Calibri" w:hAnsi="Calibri" w:cs="Arial"/>
          <w:sz w:val="22"/>
          <w:szCs w:val="22"/>
        </w:rPr>
        <w:t xml:space="preserve"> należn</w:t>
      </w:r>
      <w:r w:rsidR="00F20101">
        <w:rPr>
          <w:rFonts w:ascii="Calibri" w:hAnsi="Calibri" w:cs="Arial"/>
          <w:sz w:val="22"/>
          <w:szCs w:val="22"/>
        </w:rPr>
        <w:t>ego</w:t>
      </w:r>
      <w:r w:rsidR="00A267CD" w:rsidRPr="00A30189">
        <w:rPr>
          <w:rFonts w:ascii="Calibri" w:hAnsi="Calibri" w:cs="Arial"/>
          <w:sz w:val="22"/>
          <w:szCs w:val="22"/>
        </w:rPr>
        <w:t xml:space="preserve"> </w:t>
      </w:r>
      <w:r w:rsidR="00F20101">
        <w:rPr>
          <w:rFonts w:ascii="Calibri" w:hAnsi="Calibri" w:cs="Arial"/>
          <w:sz w:val="22"/>
          <w:szCs w:val="22"/>
        </w:rPr>
        <w:t>POD</w:t>
      </w:r>
      <w:r w:rsidR="00A267CD" w:rsidRPr="00A30189">
        <w:rPr>
          <w:rFonts w:ascii="Calibri" w:hAnsi="Calibri" w:cs="Arial"/>
          <w:sz w:val="22"/>
          <w:szCs w:val="22"/>
        </w:rPr>
        <w:t>WYKONAWCY odnos</w:t>
      </w:r>
      <w:r w:rsidR="00F20101">
        <w:rPr>
          <w:rFonts w:ascii="Calibri" w:hAnsi="Calibri" w:cs="Arial"/>
          <w:sz w:val="22"/>
          <w:szCs w:val="22"/>
        </w:rPr>
        <w:t>i</w:t>
      </w:r>
      <w:r w:rsidR="00A267CD" w:rsidRPr="00A30189">
        <w:rPr>
          <w:rFonts w:ascii="Calibri" w:hAnsi="Calibri" w:cs="Arial"/>
          <w:sz w:val="22"/>
          <w:szCs w:val="22"/>
        </w:rPr>
        <w:t xml:space="preserve"> się do kompletnego i należytego wykonania </w:t>
      </w:r>
      <w:r>
        <w:rPr>
          <w:rFonts w:ascii="Calibri" w:hAnsi="Calibri" w:cs="Arial"/>
          <w:sz w:val="22"/>
          <w:szCs w:val="22"/>
        </w:rPr>
        <w:t>przedmiotu Umowy</w:t>
      </w:r>
      <w:r w:rsidR="00A267CD" w:rsidRPr="00A30189">
        <w:rPr>
          <w:rFonts w:ascii="Calibri" w:hAnsi="Calibri" w:cs="Arial"/>
          <w:sz w:val="22"/>
          <w:szCs w:val="22"/>
        </w:rPr>
        <w:t>, bez usterek i z przestrzeganiem postanowień U</w:t>
      </w:r>
      <w:r w:rsidR="00B42AC5" w:rsidRPr="00A30189">
        <w:rPr>
          <w:rFonts w:ascii="Calibri" w:hAnsi="Calibri" w:cs="Arial"/>
          <w:sz w:val="22"/>
          <w:szCs w:val="22"/>
        </w:rPr>
        <w:t>mowy</w:t>
      </w:r>
      <w:r w:rsidR="00A267CD" w:rsidRPr="00A30189">
        <w:rPr>
          <w:rFonts w:ascii="Calibri" w:hAnsi="Calibri" w:cs="Arial"/>
          <w:sz w:val="22"/>
          <w:szCs w:val="22"/>
        </w:rPr>
        <w:t xml:space="preserve"> oraz obowiązującego w danej chwili stanu techniki, z zachowaniem standardów wykonania</w:t>
      </w:r>
      <w:r w:rsidR="00B701BA">
        <w:rPr>
          <w:rFonts w:ascii="Calibri" w:hAnsi="Calibri" w:cs="Arial"/>
          <w:sz w:val="22"/>
          <w:szCs w:val="22"/>
        </w:rPr>
        <w:t xml:space="preserve"> wynikających z profesjonalnego świadczenia tego typu usług.</w:t>
      </w:r>
    </w:p>
    <w:p w14:paraId="5F677659" w14:textId="77777777" w:rsidR="00172BCE" w:rsidRDefault="00172BCE" w:rsidP="00B701BA">
      <w:pPr>
        <w:pStyle w:val="Zwykytekst"/>
        <w:numPr>
          <w:ilvl w:val="0"/>
          <w:numId w:val="25"/>
        </w:numPr>
        <w:spacing w:after="120"/>
        <w:jc w:val="both"/>
        <w:rPr>
          <w:rFonts w:ascii="Calibri" w:hAnsi="Calibri" w:cs="Arial"/>
          <w:sz w:val="22"/>
          <w:szCs w:val="22"/>
        </w:rPr>
      </w:pPr>
      <w:r>
        <w:rPr>
          <w:rFonts w:ascii="Calibri" w:hAnsi="Calibri" w:cs="Arial"/>
          <w:sz w:val="22"/>
          <w:szCs w:val="22"/>
        </w:rPr>
        <w:t>Wysokość w</w:t>
      </w:r>
      <w:r w:rsidR="00A267CD" w:rsidRPr="0002431D">
        <w:rPr>
          <w:rFonts w:ascii="Calibri" w:hAnsi="Calibri" w:cs="Arial"/>
          <w:sz w:val="22"/>
          <w:szCs w:val="22"/>
        </w:rPr>
        <w:t>ynagrodzeni</w:t>
      </w:r>
      <w:r>
        <w:rPr>
          <w:rFonts w:ascii="Calibri" w:hAnsi="Calibri" w:cs="Arial"/>
          <w:sz w:val="22"/>
          <w:szCs w:val="22"/>
        </w:rPr>
        <w:t>a</w:t>
      </w:r>
      <w:r w:rsidR="00A267CD" w:rsidRPr="0002431D">
        <w:rPr>
          <w:rFonts w:ascii="Calibri" w:hAnsi="Calibri" w:cs="Arial"/>
          <w:sz w:val="22"/>
          <w:szCs w:val="22"/>
        </w:rPr>
        <w:t xml:space="preserve">  określon</w:t>
      </w:r>
      <w:r>
        <w:rPr>
          <w:rFonts w:ascii="Calibri" w:hAnsi="Calibri" w:cs="Arial"/>
          <w:sz w:val="22"/>
          <w:szCs w:val="22"/>
        </w:rPr>
        <w:t>a</w:t>
      </w:r>
      <w:r w:rsidR="00A267CD" w:rsidRPr="0002431D">
        <w:rPr>
          <w:rFonts w:ascii="Calibri" w:hAnsi="Calibri" w:cs="Arial"/>
          <w:sz w:val="22"/>
          <w:szCs w:val="22"/>
        </w:rPr>
        <w:t xml:space="preserve"> w </w:t>
      </w:r>
      <w:r w:rsidR="00F20101" w:rsidRPr="0002431D">
        <w:rPr>
          <w:rFonts w:ascii="Calibri" w:hAnsi="Calibri" w:cs="Arial"/>
          <w:sz w:val="22"/>
          <w:szCs w:val="22"/>
        </w:rPr>
        <w:t xml:space="preserve">ust. 1 </w:t>
      </w:r>
      <w:r w:rsidR="006B7608">
        <w:rPr>
          <w:rFonts w:ascii="Calibri" w:hAnsi="Calibri" w:cs="Arial"/>
          <w:sz w:val="22"/>
          <w:szCs w:val="22"/>
        </w:rPr>
        <w:t xml:space="preserve">oraz zweryfikowana zgodnie z ust. 2 powyżej </w:t>
      </w:r>
      <w:r w:rsidR="00A267CD" w:rsidRPr="00270F69">
        <w:rPr>
          <w:rFonts w:ascii="Calibri" w:hAnsi="Calibri" w:cs="Arial"/>
          <w:sz w:val="22"/>
          <w:szCs w:val="22"/>
        </w:rPr>
        <w:t>będzie  wynagrod</w:t>
      </w:r>
      <w:r w:rsidR="00A267CD" w:rsidRPr="000C5322">
        <w:rPr>
          <w:rFonts w:ascii="Calibri" w:hAnsi="Calibri" w:cs="Arial"/>
          <w:sz w:val="22"/>
          <w:szCs w:val="22"/>
        </w:rPr>
        <w:t xml:space="preserve">zeniem w kwocie netto za wykonanie </w:t>
      </w:r>
      <w:r w:rsidR="008D3F28" w:rsidRPr="00AF6AB3">
        <w:rPr>
          <w:rFonts w:ascii="Calibri" w:hAnsi="Calibri" w:cs="Arial"/>
          <w:sz w:val="22"/>
          <w:szCs w:val="22"/>
        </w:rPr>
        <w:t>przedmiotu</w:t>
      </w:r>
      <w:r w:rsidR="00F20101" w:rsidRPr="00AF6AB3">
        <w:rPr>
          <w:rFonts w:ascii="Calibri" w:hAnsi="Calibri" w:cs="Arial"/>
          <w:sz w:val="22"/>
          <w:szCs w:val="22"/>
        </w:rPr>
        <w:t xml:space="preserve"> U</w:t>
      </w:r>
      <w:r w:rsidR="008D3F28" w:rsidRPr="00AF6AB3">
        <w:rPr>
          <w:rFonts w:ascii="Calibri" w:hAnsi="Calibri" w:cs="Arial"/>
          <w:sz w:val="22"/>
          <w:szCs w:val="22"/>
        </w:rPr>
        <w:t>mowy</w:t>
      </w:r>
      <w:r w:rsidR="00A267CD" w:rsidRPr="00595FBD">
        <w:rPr>
          <w:rFonts w:ascii="Calibri" w:hAnsi="Calibri" w:cs="Arial"/>
          <w:sz w:val="22"/>
          <w:szCs w:val="22"/>
        </w:rPr>
        <w:t xml:space="preserve">. </w:t>
      </w:r>
      <w:r w:rsidR="00B701BA" w:rsidRPr="00B701BA">
        <w:rPr>
          <w:rFonts w:ascii="Calibri" w:hAnsi="Calibri" w:cs="Arial"/>
          <w:sz w:val="22"/>
          <w:szCs w:val="22"/>
        </w:rPr>
        <w:t>Do wynagrodzenia określonego w ust. 1 zostanie doliczony podatek od towarów i usług (VAT) według obowiązujących przepisów.</w:t>
      </w:r>
      <w:r w:rsidR="00A267CD" w:rsidRPr="00595FBD">
        <w:rPr>
          <w:rFonts w:ascii="Calibri" w:hAnsi="Calibri" w:cs="Arial"/>
          <w:sz w:val="22"/>
          <w:szCs w:val="22"/>
        </w:rPr>
        <w:t xml:space="preserve"> </w:t>
      </w:r>
    </w:p>
    <w:p w14:paraId="1F342DF1" w14:textId="77777777" w:rsidR="00A267CD" w:rsidRDefault="00A267CD" w:rsidP="00787C86">
      <w:pPr>
        <w:pStyle w:val="Zwykytekst"/>
        <w:numPr>
          <w:ilvl w:val="0"/>
          <w:numId w:val="25"/>
        </w:numPr>
        <w:spacing w:after="120"/>
        <w:jc w:val="both"/>
        <w:rPr>
          <w:rFonts w:ascii="Calibri" w:hAnsi="Calibri" w:cs="Arial"/>
          <w:sz w:val="22"/>
          <w:szCs w:val="22"/>
        </w:rPr>
      </w:pPr>
      <w:r w:rsidRPr="0002431D">
        <w:rPr>
          <w:rFonts w:ascii="Calibri" w:hAnsi="Calibri" w:cs="Arial"/>
          <w:sz w:val="22"/>
          <w:szCs w:val="22"/>
        </w:rPr>
        <w:t xml:space="preserve">W przypadku wystąpienia robót dodatkowych i/lub zamiennych, które nie są ujęte w </w:t>
      </w:r>
      <w:r w:rsidR="00C41592" w:rsidRPr="0002431D">
        <w:rPr>
          <w:rFonts w:ascii="Calibri" w:hAnsi="Calibri" w:cs="Arial"/>
          <w:sz w:val="22"/>
          <w:szCs w:val="22"/>
        </w:rPr>
        <w:t>Umowie</w:t>
      </w:r>
      <w:r w:rsidRPr="00270F69">
        <w:rPr>
          <w:rFonts w:ascii="Calibri" w:hAnsi="Calibri" w:cs="Arial"/>
          <w:sz w:val="22"/>
          <w:szCs w:val="22"/>
        </w:rPr>
        <w:t>, lecz  są  ściśle  związane  z zakresem  rzeczowym  Umowy,  w szczególności,  kiedy  nie  można  ich wydzielić, jako zakresu odrębnego pod względem technologicznym, technicznym, funkcjonalnym lub  ze  względu  obowiązując</w:t>
      </w:r>
      <w:r w:rsidR="00172BCE">
        <w:rPr>
          <w:rFonts w:ascii="Calibri" w:hAnsi="Calibri" w:cs="Arial"/>
          <w:sz w:val="22"/>
          <w:szCs w:val="22"/>
        </w:rPr>
        <w:t>e</w:t>
      </w:r>
      <w:r w:rsidRPr="000C5322">
        <w:rPr>
          <w:rFonts w:ascii="Calibri" w:hAnsi="Calibri" w:cs="Arial"/>
          <w:sz w:val="22"/>
          <w:szCs w:val="22"/>
        </w:rPr>
        <w:t xml:space="preserve">  przepis</w:t>
      </w:r>
      <w:r w:rsidR="00172BCE">
        <w:rPr>
          <w:rFonts w:ascii="Calibri" w:hAnsi="Calibri" w:cs="Arial"/>
          <w:sz w:val="22"/>
          <w:szCs w:val="22"/>
        </w:rPr>
        <w:t>y</w:t>
      </w:r>
      <w:r w:rsidRPr="000C5322">
        <w:rPr>
          <w:rFonts w:ascii="Calibri" w:hAnsi="Calibri" w:cs="Arial"/>
          <w:sz w:val="22"/>
          <w:szCs w:val="22"/>
        </w:rPr>
        <w:t xml:space="preserve">  i uwarunkowa</w:t>
      </w:r>
      <w:r w:rsidR="00172BCE">
        <w:rPr>
          <w:rFonts w:ascii="Calibri" w:hAnsi="Calibri" w:cs="Arial"/>
          <w:sz w:val="22"/>
          <w:szCs w:val="22"/>
        </w:rPr>
        <w:t>nia</w:t>
      </w:r>
      <w:r w:rsidRPr="000C5322">
        <w:rPr>
          <w:rFonts w:ascii="Calibri" w:hAnsi="Calibri" w:cs="Arial"/>
          <w:sz w:val="22"/>
          <w:szCs w:val="22"/>
        </w:rPr>
        <w:t xml:space="preserve">,  </w:t>
      </w:r>
      <w:r w:rsidR="00C41592" w:rsidRPr="00AF6AB3">
        <w:rPr>
          <w:rFonts w:ascii="Calibri" w:hAnsi="Calibri" w:cs="Arial"/>
          <w:sz w:val="22"/>
          <w:szCs w:val="22"/>
        </w:rPr>
        <w:t>POD</w:t>
      </w:r>
      <w:r w:rsidRPr="00595FBD">
        <w:rPr>
          <w:rFonts w:ascii="Calibri" w:hAnsi="Calibri" w:cs="Arial"/>
          <w:sz w:val="22"/>
          <w:szCs w:val="22"/>
        </w:rPr>
        <w:t>W</w:t>
      </w:r>
      <w:r w:rsidR="00C41592" w:rsidRPr="00595FBD">
        <w:rPr>
          <w:rFonts w:ascii="Calibri" w:hAnsi="Calibri" w:cs="Arial"/>
          <w:sz w:val="22"/>
          <w:szCs w:val="22"/>
        </w:rPr>
        <w:t>YKONAWCA</w:t>
      </w:r>
      <w:r w:rsidRPr="00595FBD">
        <w:rPr>
          <w:rFonts w:ascii="Calibri" w:hAnsi="Calibri" w:cs="Arial"/>
          <w:sz w:val="22"/>
          <w:szCs w:val="22"/>
        </w:rPr>
        <w:t xml:space="preserve">  zrealizuje  je  na podstawie  podpisanych  przez  Strony  Protokołów  Robót  Dodatkowych  i Zamiennych  (PRDZ)  lub Protokołów Konieczności (PK), których wzór </w:t>
      </w:r>
      <w:r w:rsidRPr="00B83532">
        <w:rPr>
          <w:rFonts w:ascii="Calibri" w:hAnsi="Calibri" w:cs="Arial"/>
          <w:sz w:val="22"/>
          <w:szCs w:val="22"/>
        </w:rPr>
        <w:t xml:space="preserve">stanowi </w:t>
      </w:r>
      <w:r w:rsidRPr="00B83532">
        <w:rPr>
          <w:rFonts w:ascii="Calibri" w:hAnsi="Calibri" w:cs="Arial"/>
          <w:b/>
          <w:sz w:val="22"/>
          <w:szCs w:val="22"/>
        </w:rPr>
        <w:t xml:space="preserve">Załącznik nr </w:t>
      </w:r>
      <w:r w:rsidR="004B1F09" w:rsidRPr="00B83532">
        <w:rPr>
          <w:rFonts w:ascii="Calibri" w:hAnsi="Calibri" w:cs="Arial"/>
          <w:b/>
          <w:sz w:val="22"/>
          <w:szCs w:val="22"/>
        </w:rPr>
        <w:t>2</w:t>
      </w:r>
      <w:r w:rsidRPr="00B83532">
        <w:rPr>
          <w:rFonts w:ascii="Calibri" w:hAnsi="Calibri" w:cs="Arial"/>
          <w:sz w:val="22"/>
          <w:szCs w:val="22"/>
        </w:rPr>
        <w:t xml:space="preserve"> do</w:t>
      </w:r>
      <w:r w:rsidRPr="005E3581">
        <w:rPr>
          <w:rFonts w:ascii="Calibri" w:hAnsi="Calibri" w:cs="Arial"/>
          <w:sz w:val="22"/>
          <w:szCs w:val="22"/>
        </w:rPr>
        <w:t xml:space="preserve"> Umowy. </w:t>
      </w:r>
    </w:p>
    <w:p w14:paraId="2FD348D3" w14:textId="77777777" w:rsidR="00C749CE" w:rsidRPr="005E3581" w:rsidRDefault="00C749CE" w:rsidP="00787C86">
      <w:pPr>
        <w:pStyle w:val="Zwykytekst"/>
        <w:numPr>
          <w:ilvl w:val="0"/>
          <w:numId w:val="25"/>
        </w:numPr>
        <w:spacing w:after="120"/>
        <w:jc w:val="both"/>
        <w:rPr>
          <w:rFonts w:ascii="Calibri" w:hAnsi="Calibri" w:cs="Arial"/>
          <w:sz w:val="22"/>
          <w:szCs w:val="22"/>
        </w:rPr>
      </w:pPr>
      <w:r>
        <w:rPr>
          <w:rFonts w:ascii="Calibri" w:hAnsi="Calibri" w:cs="Arial"/>
          <w:sz w:val="22"/>
          <w:szCs w:val="22"/>
        </w:rPr>
        <w:t>Wynagrodzenie za prace dodatkowe</w:t>
      </w:r>
      <w:r w:rsidR="00203CAD">
        <w:rPr>
          <w:rFonts w:ascii="Calibri" w:hAnsi="Calibri" w:cs="Arial"/>
          <w:sz w:val="22"/>
          <w:szCs w:val="22"/>
        </w:rPr>
        <w:t xml:space="preserve"> i zamienne</w:t>
      </w:r>
      <w:r>
        <w:rPr>
          <w:rFonts w:ascii="Calibri" w:hAnsi="Calibri" w:cs="Arial"/>
          <w:sz w:val="22"/>
          <w:szCs w:val="22"/>
        </w:rPr>
        <w:t xml:space="preserve"> zostanie ustalone na podstawie</w:t>
      </w:r>
      <w:r w:rsidR="00F372A0">
        <w:rPr>
          <w:rFonts w:ascii="Calibri" w:hAnsi="Calibri" w:cs="Arial"/>
          <w:sz w:val="22"/>
          <w:szCs w:val="22"/>
        </w:rPr>
        <w:t xml:space="preserve"> zw</w:t>
      </w:r>
      <w:r w:rsidR="00B42AC5">
        <w:rPr>
          <w:rFonts w:ascii="Calibri" w:hAnsi="Calibri" w:cs="Arial"/>
          <w:sz w:val="22"/>
          <w:szCs w:val="22"/>
        </w:rPr>
        <w:t xml:space="preserve">eryfikowanych przez INWESTORA i </w:t>
      </w:r>
      <w:r w:rsidR="00F372A0">
        <w:rPr>
          <w:rFonts w:ascii="Calibri" w:hAnsi="Calibri" w:cs="Arial"/>
          <w:sz w:val="22"/>
          <w:szCs w:val="22"/>
        </w:rPr>
        <w:t xml:space="preserve">WYKONAWCĘ </w:t>
      </w:r>
      <w:r>
        <w:rPr>
          <w:rFonts w:ascii="Calibri" w:hAnsi="Calibri" w:cs="Arial"/>
          <w:sz w:val="22"/>
          <w:szCs w:val="22"/>
        </w:rPr>
        <w:t xml:space="preserve">kosztorysów powykonawczych </w:t>
      </w:r>
      <w:r w:rsidR="00203CAD">
        <w:rPr>
          <w:rFonts w:ascii="Calibri" w:hAnsi="Calibri" w:cs="Arial"/>
          <w:sz w:val="22"/>
          <w:szCs w:val="22"/>
        </w:rPr>
        <w:t xml:space="preserve"> sporządzonych</w:t>
      </w:r>
      <w:r>
        <w:rPr>
          <w:rFonts w:ascii="Calibri" w:hAnsi="Calibri" w:cs="Arial"/>
          <w:sz w:val="22"/>
          <w:szCs w:val="22"/>
        </w:rPr>
        <w:t xml:space="preserve"> przez PODWYKONAWCĘ</w:t>
      </w:r>
      <w:r w:rsidR="008D3F28">
        <w:rPr>
          <w:rFonts w:ascii="Calibri" w:hAnsi="Calibri" w:cs="Arial"/>
          <w:sz w:val="22"/>
          <w:szCs w:val="22"/>
        </w:rPr>
        <w:t xml:space="preserve"> </w:t>
      </w:r>
      <w:r w:rsidR="00203CAD">
        <w:rPr>
          <w:rFonts w:ascii="Calibri" w:hAnsi="Calibri" w:cs="Arial"/>
          <w:sz w:val="22"/>
          <w:szCs w:val="22"/>
        </w:rPr>
        <w:t>w oparciu o zatwierdzone przez I</w:t>
      </w:r>
      <w:r w:rsidR="008D3F28">
        <w:rPr>
          <w:rFonts w:ascii="Calibri" w:hAnsi="Calibri" w:cs="Arial"/>
          <w:sz w:val="22"/>
          <w:szCs w:val="22"/>
        </w:rPr>
        <w:t>NWESTORA</w:t>
      </w:r>
      <w:r w:rsidR="000416D7">
        <w:rPr>
          <w:rFonts w:ascii="Calibri" w:hAnsi="Calibri" w:cs="Arial"/>
          <w:sz w:val="22"/>
          <w:szCs w:val="22"/>
        </w:rPr>
        <w:t xml:space="preserve"> </w:t>
      </w:r>
      <w:r w:rsidR="00203CAD">
        <w:rPr>
          <w:rFonts w:ascii="Calibri" w:hAnsi="Calibri" w:cs="Arial"/>
          <w:sz w:val="22"/>
          <w:szCs w:val="22"/>
        </w:rPr>
        <w:t>i W</w:t>
      </w:r>
      <w:r w:rsidR="008D3F28">
        <w:rPr>
          <w:rFonts w:ascii="Calibri" w:hAnsi="Calibri" w:cs="Arial"/>
          <w:sz w:val="22"/>
          <w:szCs w:val="22"/>
        </w:rPr>
        <w:t>YKONAWCĘ</w:t>
      </w:r>
      <w:r w:rsidR="00203CAD">
        <w:rPr>
          <w:rFonts w:ascii="Calibri" w:hAnsi="Calibri" w:cs="Arial"/>
          <w:sz w:val="22"/>
          <w:szCs w:val="22"/>
        </w:rPr>
        <w:t xml:space="preserve"> obmiary robót dodatkowych lub zamiennych oraz z zastosowaniem czynników cenotwórczych /stawki roboczogodziny, </w:t>
      </w:r>
      <w:proofErr w:type="spellStart"/>
      <w:r w:rsidR="00203CAD">
        <w:rPr>
          <w:rFonts w:ascii="Calibri" w:hAnsi="Calibri" w:cs="Arial"/>
          <w:sz w:val="22"/>
          <w:szCs w:val="22"/>
        </w:rPr>
        <w:t>Kp</w:t>
      </w:r>
      <w:proofErr w:type="spellEnd"/>
      <w:r w:rsidR="00203CAD">
        <w:rPr>
          <w:rFonts w:ascii="Calibri" w:hAnsi="Calibri" w:cs="Arial"/>
          <w:sz w:val="22"/>
          <w:szCs w:val="22"/>
        </w:rPr>
        <w:t xml:space="preserve">, </w:t>
      </w:r>
      <w:proofErr w:type="spellStart"/>
      <w:r w:rsidR="00203CAD">
        <w:rPr>
          <w:rFonts w:ascii="Calibri" w:hAnsi="Calibri" w:cs="Arial"/>
          <w:sz w:val="22"/>
          <w:szCs w:val="22"/>
        </w:rPr>
        <w:t>Kz</w:t>
      </w:r>
      <w:proofErr w:type="spellEnd"/>
      <w:r w:rsidR="00203CAD">
        <w:rPr>
          <w:rFonts w:ascii="Calibri" w:hAnsi="Calibri" w:cs="Arial"/>
          <w:sz w:val="22"/>
          <w:szCs w:val="22"/>
        </w:rPr>
        <w:t xml:space="preserve">, Z, materiałów i sprzętu/ ujętych w cennikach </w:t>
      </w:r>
      <w:proofErr w:type="spellStart"/>
      <w:r w:rsidR="00203CAD">
        <w:rPr>
          <w:rFonts w:ascii="Calibri" w:hAnsi="Calibri" w:cs="Arial"/>
          <w:sz w:val="22"/>
          <w:szCs w:val="22"/>
        </w:rPr>
        <w:t>Sekocenbudu</w:t>
      </w:r>
      <w:proofErr w:type="spellEnd"/>
      <w:r w:rsidR="00203CAD">
        <w:rPr>
          <w:rFonts w:ascii="Calibri" w:hAnsi="Calibri" w:cs="Arial"/>
          <w:sz w:val="22"/>
          <w:szCs w:val="22"/>
        </w:rPr>
        <w:t xml:space="preserve"> z kwartału najbardziej zbliżonego do okresu wykonania robót. Dopuszcza się możliwość zastosowania cen wbudowanych materiałów udokumentowanych /P</w:t>
      </w:r>
      <w:r w:rsidR="00B83532">
        <w:rPr>
          <w:rFonts w:ascii="Calibri" w:hAnsi="Calibri" w:cs="Arial"/>
          <w:sz w:val="22"/>
          <w:szCs w:val="22"/>
        </w:rPr>
        <w:t>ODWYKONAWCA</w:t>
      </w:r>
      <w:r w:rsidR="00203CAD">
        <w:rPr>
          <w:rFonts w:ascii="Calibri" w:hAnsi="Calibri" w:cs="Arial"/>
          <w:sz w:val="22"/>
          <w:szCs w:val="22"/>
        </w:rPr>
        <w:t xml:space="preserve"> przedstawi kopie faktury potwierdzającej zakup materiałów bądź wykonanie usługi, nieodbiegające od cen lokalnych rynkowych/.</w:t>
      </w:r>
    </w:p>
    <w:p w14:paraId="579D8B10" w14:textId="77777777" w:rsidR="00A267CD" w:rsidRPr="00A30189" w:rsidRDefault="00A267CD" w:rsidP="00787C86">
      <w:pPr>
        <w:pStyle w:val="Zwykytekst"/>
        <w:numPr>
          <w:ilvl w:val="0"/>
          <w:numId w:val="25"/>
        </w:numPr>
        <w:spacing w:after="120"/>
        <w:jc w:val="both"/>
        <w:rPr>
          <w:rFonts w:ascii="Calibri" w:hAnsi="Calibri" w:cs="Arial"/>
          <w:sz w:val="22"/>
          <w:szCs w:val="22"/>
        </w:rPr>
      </w:pPr>
      <w:r w:rsidRPr="00A30189">
        <w:rPr>
          <w:rFonts w:ascii="Calibri" w:hAnsi="Calibri" w:cs="Arial"/>
          <w:sz w:val="22"/>
          <w:szCs w:val="22"/>
        </w:rPr>
        <w:t xml:space="preserve">Suma  wartości  wszystkich  robót  dodatkowych  i zamiennych  realizowanych  poprzez  PRDZ/PK w ramach </w:t>
      </w:r>
      <w:r w:rsidR="00143206">
        <w:rPr>
          <w:rFonts w:ascii="Calibri" w:hAnsi="Calibri" w:cs="Arial"/>
          <w:sz w:val="22"/>
          <w:szCs w:val="22"/>
        </w:rPr>
        <w:t>przedmiotu</w:t>
      </w:r>
      <w:r w:rsidR="00C41592">
        <w:rPr>
          <w:rFonts w:ascii="Calibri" w:hAnsi="Calibri" w:cs="Arial"/>
          <w:sz w:val="22"/>
          <w:szCs w:val="22"/>
        </w:rPr>
        <w:t xml:space="preserve"> U</w:t>
      </w:r>
      <w:r w:rsidR="00143206">
        <w:rPr>
          <w:rFonts w:ascii="Calibri" w:hAnsi="Calibri" w:cs="Arial"/>
          <w:sz w:val="22"/>
          <w:szCs w:val="22"/>
        </w:rPr>
        <w:t>mowy</w:t>
      </w:r>
      <w:r w:rsidRPr="00A30189">
        <w:rPr>
          <w:rFonts w:ascii="Calibri" w:hAnsi="Calibri" w:cs="Arial"/>
          <w:sz w:val="22"/>
          <w:szCs w:val="22"/>
        </w:rPr>
        <w:t xml:space="preserve">  nie  może  przekroczyć </w:t>
      </w:r>
      <w:r w:rsidRPr="00530500">
        <w:rPr>
          <w:rFonts w:ascii="Calibri" w:hAnsi="Calibri" w:cs="Arial"/>
          <w:b/>
          <w:sz w:val="22"/>
          <w:szCs w:val="22"/>
        </w:rPr>
        <w:t>10%</w:t>
      </w:r>
      <w:r w:rsidRPr="00A30189">
        <w:rPr>
          <w:rFonts w:ascii="Calibri" w:hAnsi="Calibri" w:cs="Arial"/>
          <w:sz w:val="22"/>
          <w:szCs w:val="22"/>
        </w:rPr>
        <w:t xml:space="preserve"> wartości Wynagrodzenia netto </w:t>
      </w:r>
      <w:r w:rsidR="00C41592">
        <w:rPr>
          <w:rFonts w:ascii="Calibri" w:hAnsi="Calibri" w:cs="Arial"/>
          <w:sz w:val="22"/>
          <w:szCs w:val="22"/>
        </w:rPr>
        <w:t>Umowy</w:t>
      </w:r>
      <w:r w:rsidR="00100CFA">
        <w:rPr>
          <w:rFonts w:ascii="Calibri" w:hAnsi="Calibri" w:cs="Arial"/>
          <w:sz w:val="22"/>
          <w:szCs w:val="22"/>
        </w:rPr>
        <w:t>.</w:t>
      </w:r>
    </w:p>
    <w:p w14:paraId="51ECB86F" w14:textId="77777777" w:rsidR="00A267CD" w:rsidRPr="00A30189" w:rsidRDefault="00A267CD" w:rsidP="00787C86">
      <w:pPr>
        <w:pStyle w:val="Zwykytekst"/>
        <w:numPr>
          <w:ilvl w:val="0"/>
          <w:numId w:val="25"/>
        </w:numPr>
        <w:spacing w:after="120"/>
        <w:jc w:val="both"/>
        <w:rPr>
          <w:rFonts w:ascii="Calibri" w:hAnsi="Calibri" w:cs="Arial"/>
          <w:sz w:val="22"/>
          <w:szCs w:val="22"/>
        </w:rPr>
      </w:pPr>
      <w:r w:rsidRPr="00A30189">
        <w:rPr>
          <w:rFonts w:ascii="Calibri" w:hAnsi="Calibri" w:cs="Arial"/>
          <w:sz w:val="22"/>
          <w:szCs w:val="22"/>
        </w:rPr>
        <w:t>W  przypadku  przekroczenia  limit</w:t>
      </w:r>
      <w:r w:rsidR="002F57CB">
        <w:rPr>
          <w:rFonts w:ascii="Calibri" w:hAnsi="Calibri" w:cs="Arial"/>
          <w:sz w:val="22"/>
          <w:szCs w:val="22"/>
        </w:rPr>
        <w:t>u</w:t>
      </w:r>
      <w:r w:rsidR="00172BCE">
        <w:rPr>
          <w:rFonts w:ascii="Calibri" w:hAnsi="Calibri" w:cs="Arial"/>
          <w:sz w:val="22"/>
          <w:szCs w:val="22"/>
        </w:rPr>
        <w:t xml:space="preserve">, o którym mowa w ust. </w:t>
      </w:r>
      <w:r w:rsidR="00143206">
        <w:rPr>
          <w:rFonts w:ascii="Calibri" w:hAnsi="Calibri" w:cs="Arial"/>
          <w:sz w:val="22"/>
          <w:szCs w:val="22"/>
        </w:rPr>
        <w:t>10</w:t>
      </w:r>
      <w:r w:rsidR="00172BCE">
        <w:rPr>
          <w:rFonts w:ascii="Calibri" w:hAnsi="Calibri" w:cs="Arial"/>
          <w:sz w:val="22"/>
          <w:szCs w:val="22"/>
        </w:rPr>
        <w:t>,</w:t>
      </w:r>
      <w:r w:rsidRPr="00A30189">
        <w:rPr>
          <w:rFonts w:ascii="Calibri" w:hAnsi="Calibri" w:cs="Arial"/>
          <w:sz w:val="22"/>
          <w:szCs w:val="22"/>
        </w:rPr>
        <w:t xml:space="preserve">  roboty  dodatkowe  i zamienne  mogą  być  realizowane przez  </w:t>
      </w:r>
      <w:r w:rsidR="00C41592">
        <w:rPr>
          <w:rFonts w:ascii="Calibri" w:hAnsi="Calibri" w:cs="Arial"/>
          <w:sz w:val="22"/>
          <w:szCs w:val="22"/>
        </w:rPr>
        <w:t>POD</w:t>
      </w:r>
      <w:r w:rsidRPr="00A30189">
        <w:rPr>
          <w:rFonts w:ascii="Calibri" w:hAnsi="Calibri" w:cs="Arial"/>
          <w:sz w:val="22"/>
          <w:szCs w:val="22"/>
        </w:rPr>
        <w:t>W</w:t>
      </w:r>
      <w:r w:rsidR="00C41592">
        <w:rPr>
          <w:rFonts w:ascii="Calibri" w:hAnsi="Calibri" w:cs="Arial"/>
          <w:sz w:val="22"/>
          <w:szCs w:val="22"/>
        </w:rPr>
        <w:t>YKONAWCĘ</w:t>
      </w:r>
      <w:r w:rsidRPr="00A30189">
        <w:rPr>
          <w:rFonts w:ascii="Calibri" w:hAnsi="Calibri" w:cs="Arial"/>
          <w:sz w:val="22"/>
          <w:szCs w:val="22"/>
        </w:rPr>
        <w:t xml:space="preserve">  na  podstawie  obustronnie  podpisanego  aneksu  do  </w:t>
      </w:r>
      <w:r>
        <w:rPr>
          <w:rFonts w:ascii="Calibri" w:hAnsi="Calibri" w:cs="Arial"/>
          <w:sz w:val="22"/>
          <w:szCs w:val="22"/>
        </w:rPr>
        <w:t xml:space="preserve">Umowy </w:t>
      </w:r>
      <w:r w:rsidRPr="00A30189">
        <w:rPr>
          <w:rFonts w:ascii="Calibri" w:hAnsi="Calibri" w:cs="Arial"/>
          <w:sz w:val="22"/>
          <w:szCs w:val="22"/>
        </w:rPr>
        <w:t>pod  rygorem nieważności.</w:t>
      </w:r>
    </w:p>
    <w:p w14:paraId="016C4914" w14:textId="77777777" w:rsidR="00A267CD" w:rsidRPr="00A30189" w:rsidRDefault="00A267CD" w:rsidP="00787C86">
      <w:pPr>
        <w:pStyle w:val="Zwykytekst"/>
        <w:numPr>
          <w:ilvl w:val="0"/>
          <w:numId w:val="25"/>
        </w:numPr>
        <w:spacing w:after="120"/>
        <w:jc w:val="both"/>
        <w:rPr>
          <w:rFonts w:ascii="Calibri" w:hAnsi="Calibri" w:cs="Arial"/>
          <w:sz w:val="22"/>
          <w:szCs w:val="22"/>
        </w:rPr>
      </w:pPr>
      <w:r w:rsidRPr="00A30189">
        <w:rPr>
          <w:rFonts w:ascii="Calibri" w:hAnsi="Calibri" w:cs="Arial"/>
          <w:sz w:val="22"/>
          <w:szCs w:val="22"/>
        </w:rPr>
        <w:t xml:space="preserve"> Poprzez PRDZ lub PK mogą być rozliczone:</w:t>
      </w:r>
    </w:p>
    <w:p w14:paraId="323C3412" w14:textId="77777777" w:rsidR="00A267CD" w:rsidRPr="00A30189" w:rsidRDefault="00A267CD" w:rsidP="00787C86">
      <w:pPr>
        <w:pStyle w:val="Zwykytekst"/>
        <w:numPr>
          <w:ilvl w:val="1"/>
          <w:numId w:val="25"/>
        </w:numPr>
        <w:spacing w:after="120"/>
        <w:ind w:left="709" w:hanging="283"/>
        <w:jc w:val="both"/>
        <w:rPr>
          <w:rFonts w:ascii="Calibri" w:hAnsi="Calibri" w:cs="Arial"/>
          <w:sz w:val="22"/>
          <w:szCs w:val="22"/>
        </w:rPr>
      </w:pPr>
      <w:r w:rsidRPr="00A30189">
        <w:rPr>
          <w:rFonts w:ascii="Calibri" w:hAnsi="Calibri" w:cs="Arial"/>
          <w:sz w:val="22"/>
          <w:szCs w:val="22"/>
        </w:rPr>
        <w:t xml:space="preserve">roboty  dodatkowe,  czyli  zakresy  rzeczowe,  których  potrzeba  realizacji  została  zidentyfikowana po  </w:t>
      </w:r>
      <w:r w:rsidR="00C41592">
        <w:rPr>
          <w:rFonts w:ascii="Calibri" w:hAnsi="Calibri" w:cs="Arial"/>
          <w:sz w:val="22"/>
          <w:szCs w:val="22"/>
        </w:rPr>
        <w:t>zawarciu Umowy</w:t>
      </w:r>
      <w:r w:rsidR="003212F3">
        <w:rPr>
          <w:rFonts w:ascii="Calibri" w:hAnsi="Calibri" w:cs="Arial"/>
          <w:sz w:val="22"/>
          <w:szCs w:val="22"/>
        </w:rPr>
        <w:t xml:space="preserve">, </w:t>
      </w:r>
      <w:r w:rsidRPr="00A30189">
        <w:rPr>
          <w:rFonts w:ascii="Calibri" w:hAnsi="Calibri" w:cs="Arial"/>
          <w:sz w:val="22"/>
          <w:szCs w:val="22"/>
        </w:rPr>
        <w:t xml:space="preserve">a nie  zostały  ujęte  w podstawowym  zakresie  rzeczowym  </w:t>
      </w:r>
      <w:r w:rsidR="00C41592">
        <w:rPr>
          <w:rFonts w:ascii="Calibri" w:hAnsi="Calibri" w:cs="Arial"/>
          <w:sz w:val="22"/>
          <w:szCs w:val="22"/>
        </w:rPr>
        <w:t>Umowy</w:t>
      </w:r>
      <w:r w:rsidRPr="00A30189">
        <w:rPr>
          <w:rFonts w:ascii="Calibri" w:hAnsi="Calibri" w:cs="Arial"/>
          <w:sz w:val="22"/>
          <w:szCs w:val="22"/>
        </w:rPr>
        <w:t xml:space="preserve">,  tym samym nie zostały uwzględnione w </w:t>
      </w:r>
      <w:r w:rsidR="00C41592">
        <w:rPr>
          <w:rFonts w:ascii="Calibri" w:hAnsi="Calibri" w:cs="Arial"/>
          <w:sz w:val="22"/>
          <w:szCs w:val="22"/>
        </w:rPr>
        <w:t>W</w:t>
      </w:r>
      <w:r w:rsidRPr="00A30189">
        <w:rPr>
          <w:rFonts w:ascii="Calibri" w:hAnsi="Calibri" w:cs="Arial"/>
          <w:sz w:val="22"/>
          <w:szCs w:val="22"/>
        </w:rPr>
        <w:t>ynagrodzeniu.</w:t>
      </w:r>
    </w:p>
    <w:p w14:paraId="4AA66C08" w14:textId="77777777" w:rsidR="00A267CD" w:rsidRPr="00A30189" w:rsidRDefault="00A267CD" w:rsidP="00B33C4C">
      <w:pPr>
        <w:pStyle w:val="Zwykytekst"/>
        <w:numPr>
          <w:ilvl w:val="1"/>
          <w:numId w:val="25"/>
        </w:numPr>
        <w:spacing w:after="120"/>
        <w:ind w:left="709" w:hanging="283"/>
        <w:jc w:val="both"/>
        <w:rPr>
          <w:rFonts w:ascii="Calibri" w:hAnsi="Calibri" w:cs="Arial"/>
          <w:sz w:val="22"/>
          <w:szCs w:val="22"/>
        </w:rPr>
      </w:pPr>
      <w:r w:rsidRPr="00A30189">
        <w:rPr>
          <w:rFonts w:ascii="Calibri" w:hAnsi="Calibri" w:cs="Arial"/>
          <w:sz w:val="22"/>
          <w:szCs w:val="22"/>
        </w:rPr>
        <w:lastRenderedPageBreak/>
        <w:t xml:space="preserve">roboty  zamienne,  czyli  zmiany  określonej  części  zakresu  rzeczowego,  do  których  dochodzi  po podpisaniu  </w:t>
      </w:r>
      <w:r w:rsidR="00354150">
        <w:rPr>
          <w:rFonts w:ascii="Calibri" w:hAnsi="Calibri" w:cs="Arial"/>
          <w:sz w:val="22"/>
          <w:szCs w:val="22"/>
        </w:rPr>
        <w:t>Umowy</w:t>
      </w:r>
      <w:r w:rsidRPr="00A30189">
        <w:rPr>
          <w:rFonts w:ascii="Calibri" w:hAnsi="Calibri" w:cs="Arial"/>
          <w:sz w:val="22"/>
          <w:szCs w:val="22"/>
        </w:rPr>
        <w:t xml:space="preserve">,  które  </w:t>
      </w:r>
      <w:r w:rsidR="00354150">
        <w:rPr>
          <w:rFonts w:ascii="Calibri" w:hAnsi="Calibri" w:cs="Arial"/>
          <w:sz w:val="22"/>
          <w:szCs w:val="22"/>
        </w:rPr>
        <w:t>PODWYKONAWCA</w:t>
      </w:r>
      <w:r w:rsidRPr="00A30189">
        <w:rPr>
          <w:rFonts w:ascii="Calibri" w:hAnsi="Calibri" w:cs="Arial"/>
          <w:sz w:val="22"/>
          <w:szCs w:val="22"/>
        </w:rPr>
        <w:t xml:space="preserve">  zobowiązuje  się  wykonać</w:t>
      </w:r>
      <w:r w:rsidR="00C87E4F">
        <w:rPr>
          <w:rFonts w:ascii="Calibri" w:hAnsi="Calibri" w:cs="Arial"/>
          <w:sz w:val="22"/>
          <w:szCs w:val="22"/>
        </w:rPr>
        <w:t xml:space="preserve"> </w:t>
      </w:r>
      <w:r w:rsidRPr="00A30189">
        <w:rPr>
          <w:rFonts w:ascii="Calibri" w:hAnsi="Calibri" w:cs="Arial"/>
          <w:sz w:val="22"/>
          <w:szCs w:val="22"/>
        </w:rPr>
        <w:t xml:space="preserve"> w sposób  odmienny  od określonego w </w:t>
      </w:r>
      <w:r w:rsidR="00354150">
        <w:rPr>
          <w:rFonts w:ascii="Calibri" w:hAnsi="Calibri" w:cs="Arial"/>
          <w:sz w:val="22"/>
          <w:szCs w:val="22"/>
        </w:rPr>
        <w:t>Umowie</w:t>
      </w:r>
      <w:r w:rsidRPr="00A30189">
        <w:rPr>
          <w:rFonts w:ascii="Calibri" w:hAnsi="Calibri" w:cs="Arial"/>
          <w:sz w:val="22"/>
          <w:szCs w:val="22"/>
        </w:rPr>
        <w:t>, z powodów jak niżej:</w:t>
      </w:r>
    </w:p>
    <w:p w14:paraId="6D8B5DE9" w14:textId="77777777" w:rsidR="00A267CD" w:rsidRPr="00A30189" w:rsidRDefault="00CF20BC" w:rsidP="005D3ADC">
      <w:pPr>
        <w:pStyle w:val="Zwykytekst"/>
        <w:numPr>
          <w:ilvl w:val="2"/>
          <w:numId w:val="25"/>
        </w:numPr>
        <w:spacing w:after="120"/>
        <w:ind w:left="993" w:hanging="142"/>
        <w:jc w:val="both"/>
        <w:rPr>
          <w:rFonts w:ascii="Calibri" w:hAnsi="Calibri" w:cs="Arial"/>
          <w:sz w:val="22"/>
          <w:szCs w:val="22"/>
        </w:rPr>
      </w:pPr>
      <w:r>
        <w:rPr>
          <w:rFonts w:ascii="Calibri" w:hAnsi="Calibri" w:cs="Arial"/>
          <w:sz w:val="22"/>
          <w:szCs w:val="22"/>
        </w:rPr>
        <w:t xml:space="preserve">  </w:t>
      </w:r>
      <w:r w:rsidR="00A267CD" w:rsidRPr="00A30189">
        <w:rPr>
          <w:rFonts w:ascii="Calibri" w:hAnsi="Calibri" w:cs="Arial"/>
          <w:sz w:val="22"/>
          <w:szCs w:val="22"/>
        </w:rPr>
        <w:t xml:space="preserve">brak  możliwości  użycia  materiałów  budowlanych  przewidzianych  w </w:t>
      </w:r>
      <w:r w:rsidR="00354150">
        <w:rPr>
          <w:rFonts w:ascii="Calibri" w:hAnsi="Calibri" w:cs="Arial"/>
          <w:sz w:val="22"/>
          <w:szCs w:val="22"/>
        </w:rPr>
        <w:t>Umowie</w:t>
      </w:r>
      <w:r w:rsidR="00A267CD" w:rsidRPr="00A30189">
        <w:rPr>
          <w:rFonts w:ascii="Calibri" w:hAnsi="Calibri" w:cs="Arial"/>
          <w:sz w:val="22"/>
          <w:szCs w:val="22"/>
        </w:rPr>
        <w:t>,  np.  nie  mogą być użyte przy realizacji z powodu zaprzestania produkcji lub zastąpienia innymi,</w:t>
      </w:r>
    </w:p>
    <w:p w14:paraId="169EA47D" w14:textId="77777777" w:rsidR="00A267CD" w:rsidRPr="00A30189" w:rsidRDefault="00CF20BC" w:rsidP="005D3ADC">
      <w:pPr>
        <w:pStyle w:val="Zwykytekst"/>
        <w:numPr>
          <w:ilvl w:val="2"/>
          <w:numId w:val="25"/>
        </w:numPr>
        <w:spacing w:after="120"/>
        <w:ind w:left="993" w:hanging="142"/>
        <w:jc w:val="both"/>
        <w:rPr>
          <w:rFonts w:ascii="Calibri" w:hAnsi="Calibri" w:cs="Arial"/>
          <w:sz w:val="22"/>
          <w:szCs w:val="22"/>
        </w:rPr>
      </w:pPr>
      <w:r>
        <w:rPr>
          <w:rFonts w:ascii="Calibri" w:hAnsi="Calibri" w:cs="Arial"/>
          <w:sz w:val="22"/>
          <w:szCs w:val="22"/>
        </w:rPr>
        <w:t xml:space="preserve">  </w:t>
      </w:r>
      <w:r w:rsidR="00A267CD" w:rsidRPr="00A30189">
        <w:rPr>
          <w:rFonts w:ascii="Calibri" w:hAnsi="Calibri" w:cs="Arial"/>
          <w:sz w:val="22"/>
          <w:szCs w:val="22"/>
        </w:rPr>
        <w:t xml:space="preserve">w  trakcie  wykonywania  </w:t>
      </w:r>
      <w:r w:rsidR="00B83532">
        <w:rPr>
          <w:rFonts w:ascii="Calibri" w:hAnsi="Calibri" w:cs="Arial"/>
          <w:sz w:val="22"/>
          <w:szCs w:val="22"/>
        </w:rPr>
        <w:t>p</w:t>
      </w:r>
      <w:r w:rsidR="00354150">
        <w:rPr>
          <w:rFonts w:ascii="Calibri" w:hAnsi="Calibri" w:cs="Arial"/>
          <w:sz w:val="22"/>
          <w:szCs w:val="22"/>
        </w:rPr>
        <w:t>rzedmiotu Umowy</w:t>
      </w:r>
      <w:r w:rsidR="00354150" w:rsidRPr="00A30189">
        <w:rPr>
          <w:rFonts w:ascii="Calibri" w:hAnsi="Calibri" w:cs="Arial"/>
          <w:sz w:val="22"/>
          <w:szCs w:val="22"/>
        </w:rPr>
        <w:t xml:space="preserve">  </w:t>
      </w:r>
      <w:r w:rsidR="00A267CD" w:rsidRPr="00A30189">
        <w:rPr>
          <w:rFonts w:ascii="Calibri" w:hAnsi="Calibri" w:cs="Arial"/>
          <w:sz w:val="22"/>
          <w:szCs w:val="22"/>
        </w:rPr>
        <w:t xml:space="preserve">nastąpiła  zmiana  obowiązujących  przepisów  prawa, w szczególności Prawa budowlanego, mających wpływ na </w:t>
      </w:r>
      <w:r w:rsidR="00354150">
        <w:rPr>
          <w:rFonts w:ascii="Calibri" w:hAnsi="Calibri" w:cs="Arial"/>
          <w:sz w:val="22"/>
          <w:szCs w:val="22"/>
        </w:rPr>
        <w:t xml:space="preserve">realizację </w:t>
      </w:r>
      <w:r w:rsidR="00143206">
        <w:rPr>
          <w:rFonts w:ascii="Calibri" w:hAnsi="Calibri" w:cs="Arial"/>
          <w:sz w:val="22"/>
          <w:szCs w:val="22"/>
        </w:rPr>
        <w:t>przedmiotu</w:t>
      </w:r>
      <w:r w:rsidR="00354150">
        <w:rPr>
          <w:rFonts w:ascii="Calibri" w:hAnsi="Calibri" w:cs="Arial"/>
          <w:sz w:val="22"/>
          <w:szCs w:val="22"/>
        </w:rPr>
        <w:t xml:space="preserve"> U</w:t>
      </w:r>
      <w:r w:rsidR="00143206">
        <w:rPr>
          <w:rFonts w:ascii="Calibri" w:hAnsi="Calibri" w:cs="Arial"/>
          <w:sz w:val="22"/>
          <w:szCs w:val="22"/>
        </w:rPr>
        <w:t>mowy</w:t>
      </w:r>
      <w:r w:rsidR="00A267CD" w:rsidRPr="00A30189">
        <w:rPr>
          <w:rFonts w:ascii="Calibri" w:hAnsi="Calibri" w:cs="Arial"/>
          <w:sz w:val="22"/>
          <w:szCs w:val="22"/>
        </w:rPr>
        <w:t>,</w:t>
      </w:r>
    </w:p>
    <w:p w14:paraId="5F19182A" w14:textId="77777777" w:rsidR="00A267CD" w:rsidRPr="00A30189" w:rsidRDefault="00CF20BC" w:rsidP="005D3ADC">
      <w:pPr>
        <w:pStyle w:val="Zwykytekst"/>
        <w:numPr>
          <w:ilvl w:val="2"/>
          <w:numId w:val="25"/>
        </w:numPr>
        <w:spacing w:after="120"/>
        <w:ind w:left="993" w:hanging="142"/>
        <w:jc w:val="both"/>
        <w:rPr>
          <w:rFonts w:ascii="Calibri" w:hAnsi="Calibri" w:cs="Arial"/>
          <w:sz w:val="22"/>
          <w:szCs w:val="22"/>
        </w:rPr>
      </w:pPr>
      <w:r>
        <w:rPr>
          <w:rFonts w:ascii="Calibri" w:hAnsi="Calibri" w:cs="Arial"/>
          <w:sz w:val="22"/>
          <w:szCs w:val="22"/>
        </w:rPr>
        <w:t xml:space="preserve">  </w:t>
      </w:r>
      <w:r w:rsidR="00A267CD" w:rsidRPr="00A30189">
        <w:rPr>
          <w:rFonts w:ascii="Calibri" w:hAnsi="Calibri" w:cs="Arial"/>
          <w:sz w:val="22"/>
          <w:szCs w:val="22"/>
        </w:rPr>
        <w:t xml:space="preserve">w  trakcie  realizacji  </w:t>
      </w:r>
      <w:r w:rsidR="00143206">
        <w:rPr>
          <w:rFonts w:ascii="Calibri" w:hAnsi="Calibri" w:cs="Arial"/>
          <w:sz w:val="22"/>
          <w:szCs w:val="22"/>
        </w:rPr>
        <w:t>przedmiotu</w:t>
      </w:r>
      <w:r w:rsidR="00354150">
        <w:rPr>
          <w:rFonts w:ascii="Calibri" w:hAnsi="Calibri" w:cs="Arial"/>
          <w:sz w:val="22"/>
          <w:szCs w:val="22"/>
        </w:rPr>
        <w:t xml:space="preserve"> U</w:t>
      </w:r>
      <w:r w:rsidR="00143206">
        <w:rPr>
          <w:rFonts w:ascii="Calibri" w:hAnsi="Calibri" w:cs="Arial"/>
          <w:sz w:val="22"/>
          <w:szCs w:val="22"/>
        </w:rPr>
        <w:t>mowy</w:t>
      </w:r>
      <w:r w:rsidR="00B42AC5">
        <w:rPr>
          <w:rFonts w:ascii="Calibri" w:hAnsi="Calibri" w:cs="Arial"/>
          <w:sz w:val="22"/>
          <w:szCs w:val="22"/>
        </w:rPr>
        <w:t xml:space="preserve"> </w:t>
      </w:r>
      <w:r w:rsidR="00A267CD" w:rsidRPr="00A30189">
        <w:rPr>
          <w:rFonts w:ascii="Calibri" w:hAnsi="Calibri" w:cs="Arial"/>
          <w:sz w:val="22"/>
          <w:szCs w:val="22"/>
        </w:rPr>
        <w:t xml:space="preserve">istnieje uzasadniona możliwość zastosowania  odmiennych materiałów budowlanych bądź technologii wykonania robót, </w:t>
      </w:r>
    </w:p>
    <w:p w14:paraId="60C0EB68" w14:textId="77777777" w:rsidR="00A267CD" w:rsidRPr="00A30189" w:rsidRDefault="00CF20BC" w:rsidP="005D3ADC">
      <w:pPr>
        <w:pStyle w:val="Zwykytekst"/>
        <w:numPr>
          <w:ilvl w:val="2"/>
          <w:numId w:val="25"/>
        </w:numPr>
        <w:spacing w:after="120"/>
        <w:ind w:left="993" w:hanging="142"/>
        <w:jc w:val="both"/>
        <w:rPr>
          <w:rFonts w:ascii="Calibri" w:hAnsi="Calibri" w:cs="Arial"/>
          <w:sz w:val="22"/>
          <w:szCs w:val="22"/>
        </w:rPr>
      </w:pPr>
      <w:r>
        <w:rPr>
          <w:rFonts w:ascii="Calibri" w:hAnsi="Calibri" w:cs="Arial"/>
          <w:sz w:val="22"/>
          <w:szCs w:val="22"/>
        </w:rPr>
        <w:t xml:space="preserve">  </w:t>
      </w:r>
      <w:r w:rsidR="00A267CD" w:rsidRPr="00A30189">
        <w:rPr>
          <w:rFonts w:ascii="Calibri" w:hAnsi="Calibri" w:cs="Arial"/>
          <w:sz w:val="22"/>
          <w:szCs w:val="22"/>
        </w:rPr>
        <w:t xml:space="preserve">wszelkie uzasadnione zmiany projektowe, do których dochodzi po podpisaniu </w:t>
      </w:r>
      <w:r w:rsidR="00354150">
        <w:rPr>
          <w:rFonts w:ascii="Calibri" w:hAnsi="Calibri" w:cs="Arial"/>
          <w:sz w:val="22"/>
          <w:szCs w:val="22"/>
        </w:rPr>
        <w:t>U</w:t>
      </w:r>
      <w:r w:rsidR="00143206">
        <w:rPr>
          <w:rFonts w:ascii="Calibri" w:hAnsi="Calibri" w:cs="Arial"/>
          <w:sz w:val="22"/>
          <w:szCs w:val="22"/>
        </w:rPr>
        <w:t>mowy</w:t>
      </w:r>
      <w:r w:rsidR="00A267CD" w:rsidRPr="00A30189">
        <w:rPr>
          <w:rFonts w:ascii="Calibri" w:hAnsi="Calibri" w:cs="Arial"/>
          <w:sz w:val="22"/>
          <w:szCs w:val="22"/>
        </w:rPr>
        <w:t xml:space="preserve">, </w:t>
      </w:r>
    </w:p>
    <w:p w14:paraId="6413E10D" w14:textId="77777777" w:rsidR="00A267CD" w:rsidRPr="00A30189" w:rsidRDefault="00CF20BC" w:rsidP="005D3ADC">
      <w:pPr>
        <w:pStyle w:val="Zwykytekst"/>
        <w:numPr>
          <w:ilvl w:val="2"/>
          <w:numId w:val="25"/>
        </w:numPr>
        <w:spacing w:after="120"/>
        <w:ind w:left="993" w:hanging="142"/>
        <w:jc w:val="both"/>
        <w:rPr>
          <w:rFonts w:ascii="Calibri" w:hAnsi="Calibri" w:cs="Arial"/>
          <w:sz w:val="22"/>
          <w:szCs w:val="22"/>
        </w:rPr>
      </w:pPr>
      <w:r>
        <w:rPr>
          <w:rFonts w:ascii="Calibri" w:hAnsi="Calibri" w:cs="Arial"/>
          <w:sz w:val="22"/>
          <w:szCs w:val="22"/>
        </w:rPr>
        <w:t xml:space="preserve">  </w:t>
      </w:r>
      <w:r w:rsidR="00A267CD" w:rsidRPr="00A30189">
        <w:rPr>
          <w:rFonts w:ascii="Calibri" w:hAnsi="Calibri" w:cs="Arial"/>
          <w:sz w:val="22"/>
          <w:szCs w:val="22"/>
        </w:rPr>
        <w:t>zidentyfikowanie  zakresu  rzeczowego  zawartego  w obowiązując</w:t>
      </w:r>
      <w:r w:rsidR="000B573C">
        <w:rPr>
          <w:rFonts w:ascii="Calibri" w:hAnsi="Calibri" w:cs="Arial"/>
          <w:sz w:val="22"/>
          <w:szCs w:val="22"/>
        </w:rPr>
        <w:t>ej</w:t>
      </w:r>
      <w:r w:rsidR="00A267CD" w:rsidRPr="00A30189">
        <w:rPr>
          <w:rFonts w:ascii="Calibri" w:hAnsi="Calibri" w:cs="Arial"/>
          <w:sz w:val="22"/>
          <w:szCs w:val="22"/>
        </w:rPr>
        <w:t xml:space="preserve"> </w:t>
      </w:r>
      <w:r w:rsidR="000B573C">
        <w:rPr>
          <w:rFonts w:ascii="Calibri" w:hAnsi="Calibri" w:cs="Arial"/>
          <w:sz w:val="22"/>
          <w:szCs w:val="22"/>
        </w:rPr>
        <w:t>Umowie</w:t>
      </w:r>
      <w:r w:rsidR="00A267CD" w:rsidRPr="00A30189">
        <w:rPr>
          <w:rFonts w:ascii="Calibri" w:hAnsi="Calibri" w:cs="Arial"/>
          <w:sz w:val="22"/>
          <w:szCs w:val="22"/>
        </w:rPr>
        <w:t xml:space="preserve">, który jest  zbędny do  realizacji,  w przypadku,  jeśli  ten fakt został rozpoznany po  podpisaniu  </w:t>
      </w:r>
      <w:r w:rsidR="000B573C">
        <w:rPr>
          <w:rFonts w:ascii="Calibri" w:hAnsi="Calibri" w:cs="Arial"/>
          <w:sz w:val="22"/>
          <w:szCs w:val="22"/>
        </w:rPr>
        <w:t xml:space="preserve">Umowy </w:t>
      </w:r>
      <w:r w:rsidR="00A267CD" w:rsidRPr="00A30189">
        <w:rPr>
          <w:rFonts w:ascii="Calibri" w:hAnsi="Calibri" w:cs="Arial"/>
          <w:sz w:val="22"/>
          <w:szCs w:val="22"/>
        </w:rPr>
        <w:t xml:space="preserve">z </w:t>
      </w:r>
      <w:r w:rsidR="000B573C">
        <w:rPr>
          <w:rFonts w:ascii="Calibri" w:hAnsi="Calibri" w:cs="Arial"/>
          <w:sz w:val="22"/>
          <w:szCs w:val="22"/>
        </w:rPr>
        <w:t xml:space="preserve">PODWYKONAWCĄ </w:t>
      </w:r>
      <w:r w:rsidR="00A267CD" w:rsidRPr="00A30189">
        <w:rPr>
          <w:rFonts w:ascii="Calibri" w:hAnsi="Calibri" w:cs="Arial"/>
          <w:sz w:val="22"/>
          <w:szCs w:val="22"/>
        </w:rPr>
        <w:t>.</w:t>
      </w:r>
    </w:p>
    <w:p w14:paraId="69AD9B9E" w14:textId="77777777" w:rsidR="00A267CD" w:rsidRDefault="00A267CD" w:rsidP="00787C86">
      <w:pPr>
        <w:pStyle w:val="Zwykytekst"/>
        <w:numPr>
          <w:ilvl w:val="0"/>
          <w:numId w:val="25"/>
        </w:numPr>
        <w:spacing w:after="120"/>
        <w:jc w:val="both"/>
        <w:rPr>
          <w:rFonts w:ascii="Calibri" w:hAnsi="Calibri" w:cs="Arial"/>
          <w:sz w:val="22"/>
          <w:szCs w:val="22"/>
        </w:rPr>
      </w:pPr>
      <w:r w:rsidRPr="00A30189">
        <w:rPr>
          <w:rFonts w:ascii="Calibri" w:hAnsi="Calibri" w:cs="Arial"/>
          <w:sz w:val="22"/>
          <w:szCs w:val="22"/>
        </w:rPr>
        <w:t xml:space="preserve"> W  przypadku,  gdy  </w:t>
      </w:r>
      <w:r w:rsidR="00015793">
        <w:rPr>
          <w:rFonts w:ascii="Calibri" w:hAnsi="Calibri" w:cs="Arial"/>
          <w:sz w:val="22"/>
          <w:szCs w:val="22"/>
        </w:rPr>
        <w:t>POD</w:t>
      </w:r>
      <w:r w:rsidRPr="00A30189">
        <w:rPr>
          <w:rFonts w:ascii="Calibri" w:hAnsi="Calibri" w:cs="Arial"/>
          <w:sz w:val="22"/>
          <w:szCs w:val="22"/>
        </w:rPr>
        <w:t>WYKONAWCA zidentyfikuje  okoliczność,  która może skutkować   koniecznością wykonania robót opisanych powyżej  zobowiązany jest do przesłania</w:t>
      </w:r>
      <w:r w:rsidR="003F7B2D">
        <w:rPr>
          <w:rFonts w:ascii="Calibri" w:hAnsi="Calibri" w:cs="Arial"/>
          <w:sz w:val="22"/>
          <w:szCs w:val="22"/>
        </w:rPr>
        <w:t xml:space="preserve"> </w:t>
      </w:r>
      <w:r w:rsidRPr="00A30189">
        <w:rPr>
          <w:rFonts w:ascii="Calibri" w:hAnsi="Calibri" w:cs="Arial"/>
          <w:sz w:val="22"/>
          <w:szCs w:val="22"/>
        </w:rPr>
        <w:t>do  Kierownika  Projektu</w:t>
      </w:r>
      <w:r w:rsidR="00B42AC5">
        <w:rPr>
          <w:rFonts w:ascii="Calibri" w:hAnsi="Calibri" w:cs="Arial"/>
          <w:sz w:val="22"/>
          <w:szCs w:val="22"/>
        </w:rPr>
        <w:t xml:space="preserve"> </w:t>
      </w:r>
      <w:r w:rsidRPr="00A30189">
        <w:rPr>
          <w:rFonts w:ascii="Calibri" w:hAnsi="Calibri" w:cs="Arial"/>
          <w:sz w:val="22"/>
          <w:szCs w:val="22"/>
        </w:rPr>
        <w:t xml:space="preserve">ze  Strony </w:t>
      </w:r>
      <w:r w:rsidR="007A1ED2">
        <w:rPr>
          <w:rFonts w:ascii="Calibri" w:hAnsi="Calibri" w:cs="Arial"/>
          <w:sz w:val="22"/>
          <w:szCs w:val="22"/>
        </w:rPr>
        <w:t>WYKONAWCY</w:t>
      </w:r>
      <w:r w:rsidRPr="00A30189">
        <w:rPr>
          <w:rFonts w:ascii="Calibri" w:hAnsi="Calibri" w:cs="Arial"/>
          <w:sz w:val="22"/>
          <w:szCs w:val="22"/>
        </w:rPr>
        <w:t xml:space="preserve">  Zgłoszenia  robót  dodatkowych  i/lub  zamiennych  –  wg wzoru </w:t>
      </w:r>
      <w:r w:rsidRPr="00B83532">
        <w:rPr>
          <w:rFonts w:ascii="Calibri" w:hAnsi="Calibri" w:cs="Arial"/>
          <w:sz w:val="22"/>
          <w:szCs w:val="22"/>
        </w:rPr>
        <w:t xml:space="preserve">stanowiącego </w:t>
      </w:r>
      <w:r w:rsidRPr="00B83532">
        <w:rPr>
          <w:rFonts w:ascii="Calibri" w:hAnsi="Calibri" w:cs="Arial"/>
          <w:b/>
          <w:sz w:val="22"/>
          <w:szCs w:val="22"/>
        </w:rPr>
        <w:t xml:space="preserve">Załącznik nr </w:t>
      </w:r>
      <w:r w:rsidR="004B1F09" w:rsidRPr="00B83532">
        <w:rPr>
          <w:rFonts w:ascii="Calibri" w:hAnsi="Calibri" w:cs="Arial"/>
          <w:b/>
          <w:sz w:val="22"/>
          <w:szCs w:val="22"/>
        </w:rPr>
        <w:t>3</w:t>
      </w:r>
      <w:r w:rsidRPr="00B83532">
        <w:rPr>
          <w:rFonts w:ascii="Calibri" w:hAnsi="Calibri" w:cs="Arial"/>
          <w:sz w:val="22"/>
          <w:szCs w:val="22"/>
        </w:rPr>
        <w:t xml:space="preserve"> do Umowy</w:t>
      </w:r>
      <w:r w:rsidRPr="00A30189">
        <w:rPr>
          <w:rFonts w:ascii="Calibri" w:hAnsi="Calibri" w:cs="Arial"/>
          <w:sz w:val="22"/>
          <w:szCs w:val="22"/>
        </w:rPr>
        <w:t>.</w:t>
      </w:r>
    </w:p>
    <w:p w14:paraId="4437EBD1" w14:textId="77777777" w:rsidR="006B7608" w:rsidRPr="00A30189" w:rsidRDefault="006B7608" w:rsidP="00787C86">
      <w:pPr>
        <w:pStyle w:val="Zwykytekst"/>
        <w:numPr>
          <w:ilvl w:val="0"/>
          <w:numId w:val="25"/>
        </w:numPr>
        <w:spacing w:after="120"/>
        <w:jc w:val="both"/>
        <w:rPr>
          <w:rFonts w:ascii="Calibri" w:hAnsi="Calibri" w:cs="Arial"/>
          <w:sz w:val="22"/>
          <w:szCs w:val="22"/>
        </w:rPr>
      </w:pPr>
      <w:r>
        <w:rPr>
          <w:rFonts w:ascii="Calibri" w:hAnsi="Calibri" w:cs="Arial"/>
          <w:sz w:val="22"/>
          <w:szCs w:val="22"/>
        </w:rPr>
        <w:t>P</w:t>
      </w:r>
      <w:r w:rsidR="00B83532">
        <w:rPr>
          <w:rFonts w:ascii="Calibri" w:hAnsi="Calibri" w:cs="Arial"/>
          <w:sz w:val="22"/>
          <w:szCs w:val="22"/>
        </w:rPr>
        <w:t>ODWYKONAWCA</w:t>
      </w:r>
      <w:r>
        <w:rPr>
          <w:rFonts w:ascii="Calibri" w:hAnsi="Calibri" w:cs="Arial"/>
          <w:sz w:val="22"/>
          <w:szCs w:val="22"/>
        </w:rPr>
        <w:t xml:space="preserve"> nie będzie zgłaszał wobec W</w:t>
      </w:r>
      <w:r w:rsidR="00B83532">
        <w:rPr>
          <w:rFonts w:ascii="Calibri" w:hAnsi="Calibri" w:cs="Arial"/>
          <w:sz w:val="22"/>
          <w:szCs w:val="22"/>
        </w:rPr>
        <w:t>YKONAWCY</w:t>
      </w:r>
      <w:r>
        <w:rPr>
          <w:rFonts w:ascii="Calibri" w:hAnsi="Calibri" w:cs="Arial"/>
          <w:sz w:val="22"/>
          <w:szCs w:val="22"/>
        </w:rPr>
        <w:t xml:space="preserve"> żadnych roszczeń w przypadku rezygnacji W</w:t>
      </w:r>
      <w:r w:rsidR="00143206">
        <w:rPr>
          <w:rFonts w:ascii="Calibri" w:hAnsi="Calibri" w:cs="Arial"/>
          <w:sz w:val="22"/>
          <w:szCs w:val="22"/>
        </w:rPr>
        <w:t>YKONAWCY</w:t>
      </w:r>
      <w:r>
        <w:rPr>
          <w:rFonts w:ascii="Calibri" w:hAnsi="Calibri" w:cs="Arial"/>
          <w:sz w:val="22"/>
          <w:szCs w:val="22"/>
        </w:rPr>
        <w:t xml:space="preserve"> z wykonania części robót stanowiących przedmiot Umowy.</w:t>
      </w:r>
    </w:p>
    <w:p w14:paraId="305E8E96" w14:textId="77777777" w:rsidR="00A078FD" w:rsidRPr="00B05D1D" w:rsidRDefault="0093380E" w:rsidP="0093380E">
      <w:pPr>
        <w:pStyle w:val="Tekstpodstawowy3"/>
        <w:tabs>
          <w:tab w:val="left" w:pos="0"/>
          <w:tab w:val="left" w:pos="426"/>
        </w:tabs>
        <w:spacing w:after="0"/>
        <w:ind w:left="284"/>
        <w:rPr>
          <w:rFonts w:ascii="Calibri" w:hAnsi="Calibri" w:cs="Arial"/>
          <w:sz w:val="22"/>
          <w:szCs w:val="22"/>
        </w:rPr>
      </w:pPr>
      <w:r>
        <w:rPr>
          <w:rFonts w:ascii="Calibri" w:hAnsi="Calibri" w:cs="Arial"/>
          <w:sz w:val="22"/>
          <w:szCs w:val="22"/>
        </w:rPr>
        <w:t xml:space="preserve">         </w:t>
      </w:r>
    </w:p>
    <w:p w14:paraId="3690EC48" w14:textId="77777777" w:rsidR="00A267CD" w:rsidRPr="00A30189" w:rsidRDefault="00A267CD" w:rsidP="00DA7535">
      <w:pPr>
        <w:pStyle w:val="Tekstpodstawowy3"/>
        <w:tabs>
          <w:tab w:val="left" w:pos="0"/>
          <w:tab w:val="left" w:pos="426"/>
        </w:tabs>
        <w:spacing w:after="0"/>
        <w:jc w:val="center"/>
        <w:rPr>
          <w:rFonts w:ascii="Calibri" w:hAnsi="Calibri" w:cs="Arial"/>
          <w:b/>
          <w:sz w:val="22"/>
          <w:szCs w:val="22"/>
          <w:u w:val="single"/>
        </w:rPr>
      </w:pPr>
      <w:r w:rsidRPr="00A30189">
        <w:rPr>
          <w:rFonts w:ascii="Calibri" w:hAnsi="Calibri" w:cs="Arial"/>
          <w:b/>
          <w:sz w:val="22"/>
          <w:szCs w:val="22"/>
          <w:u w:val="single"/>
        </w:rPr>
        <w:t>ARTYKUŁ 6  PŁATNOŚCI</w:t>
      </w:r>
    </w:p>
    <w:p w14:paraId="70C54D30" w14:textId="77777777" w:rsidR="00B90237" w:rsidRDefault="00B90237" w:rsidP="007D6B36">
      <w:pPr>
        <w:pStyle w:val="Tekstpodstawowy3"/>
        <w:ind w:left="360"/>
        <w:jc w:val="both"/>
        <w:rPr>
          <w:rFonts w:ascii="Calibri" w:hAnsi="Calibri" w:cs="Arial"/>
          <w:sz w:val="22"/>
          <w:szCs w:val="22"/>
        </w:rPr>
      </w:pPr>
    </w:p>
    <w:p w14:paraId="5C2F0BC5" w14:textId="77777777" w:rsidR="00A267CD" w:rsidRPr="002F57CB" w:rsidRDefault="00745033" w:rsidP="00082651">
      <w:pPr>
        <w:pStyle w:val="Tekstpodstawowy3"/>
        <w:numPr>
          <w:ilvl w:val="0"/>
          <w:numId w:val="69"/>
        </w:numPr>
        <w:ind w:hanging="357"/>
        <w:jc w:val="both"/>
        <w:rPr>
          <w:rFonts w:ascii="Calibri" w:hAnsi="Calibri" w:cs="Arial"/>
          <w:sz w:val="22"/>
          <w:szCs w:val="22"/>
        </w:rPr>
      </w:pPr>
      <w:r>
        <w:rPr>
          <w:rFonts w:ascii="Calibri" w:hAnsi="Calibri" w:cs="Arial"/>
          <w:sz w:val="22"/>
          <w:szCs w:val="22"/>
        </w:rPr>
        <w:t>Płatność dokonywana będzie na podstawie wystawionych przez PODWYKONAWCĘ faktur</w:t>
      </w:r>
      <w:r w:rsidR="008C706B">
        <w:rPr>
          <w:rFonts w:ascii="Calibri" w:hAnsi="Calibri" w:cs="Arial"/>
          <w:sz w:val="22"/>
          <w:szCs w:val="22"/>
        </w:rPr>
        <w:t xml:space="preserve"> </w:t>
      </w:r>
      <w:r>
        <w:rPr>
          <w:rFonts w:ascii="Calibri" w:hAnsi="Calibri" w:cs="Arial"/>
          <w:sz w:val="22"/>
          <w:szCs w:val="22"/>
        </w:rPr>
        <w:t xml:space="preserve">i wymaga </w:t>
      </w:r>
      <w:r w:rsidR="00A267CD" w:rsidRPr="002F57CB">
        <w:rPr>
          <w:rFonts w:ascii="Calibri" w:hAnsi="Calibri" w:cs="Arial"/>
          <w:sz w:val="22"/>
          <w:szCs w:val="22"/>
        </w:rPr>
        <w:t xml:space="preserve">uprzedniego  doręczenia  </w:t>
      </w:r>
      <w:r w:rsidR="007A1ED2">
        <w:rPr>
          <w:rFonts w:ascii="Calibri" w:hAnsi="Calibri" w:cs="Arial"/>
          <w:sz w:val="22"/>
          <w:szCs w:val="22"/>
        </w:rPr>
        <w:t>WYKONAWCY</w:t>
      </w:r>
      <w:r w:rsidR="00A267CD" w:rsidRPr="002F57CB">
        <w:rPr>
          <w:rFonts w:ascii="Calibri" w:hAnsi="Calibri" w:cs="Arial"/>
          <w:sz w:val="22"/>
          <w:szCs w:val="22"/>
        </w:rPr>
        <w:t xml:space="preserve"> przez </w:t>
      </w:r>
      <w:r w:rsidR="00143206">
        <w:rPr>
          <w:rFonts w:ascii="Calibri" w:hAnsi="Calibri" w:cs="Arial"/>
          <w:sz w:val="22"/>
          <w:szCs w:val="22"/>
        </w:rPr>
        <w:t>PODWYKONAWCĘ</w:t>
      </w:r>
      <w:r w:rsidR="00A267CD" w:rsidRPr="002F57CB">
        <w:rPr>
          <w:rFonts w:ascii="Calibri" w:hAnsi="Calibri" w:cs="Arial"/>
          <w:sz w:val="22"/>
          <w:szCs w:val="22"/>
        </w:rPr>
        <w:t xml:space="preserve"> następujących dokumentów: </w:t>
      </w:r>
    </w:p>
    <w:p w14:paraId="13E35C9C" w14:textId="77777777" w:rsidR="00A267CD" w:rsidRPr="00A30189" w:rsidRDefault="00403B09" w:rsidP="00B33C4C">
      <w:pPr>
        <w:numPr>
          <w:ilvl w:val="0"/>
          <w:numId w:val="21"/>
        </w:numPr>
        <w:spacing w:after="120"/>
        <w:ind w:left="709" w:hanging="283"/>
        <w:jc w:val="both"/>
        <w:rPr>
          <w:rFonts w:ascii="Calibri" w:hAnsi="Calibri" w:cs="Arial"/>
          <w:szCs w:val="22"/>
        </w:rPr>
      </w:pPr>
      <w:r>
        <w:rPr>
          <w:rFonts w:ascii="Calibri" w:hAnsi="Calibri" w:cs="Arial"/>
          <w:szCs w:val="22"/>
        </w:rPr>
        <w:t>P</w:t>
      </w:r>
      <w:r w:rsidR="00A267CD" w:rsidRPr="00A30189">
        <w:rPr>
          <w:rFonts w:ascii="Calibri" w:hAnsi="Calibri" w:cs="Arial"/>
          <w:szCs w:val="22"/>
        </w:rPr>
        <w:t>rotokołu</w:t>
      </w:r>
      <w:r>
        <w:rPr>
          <w:rFonts w:ascii="Calibri" w:hAnsi="Calibri" w:cs="Arial"/>
          <w:szCs w:val="22"/>
        </w:rPr>
        <w:t xml:space="preserve"> </w:t>
      </w:r>
      <w:r w:rsidR="007B4BA7">
        <w:rPr>
          <w:rFonts w:ascii="Calibri" w:hAnsi="Calibri" w:cs="Arial"/>
          <w:szCs w:val="22"/>
        </w:rPr>
        <w:t>o</w:t>
      </w:r>
      <w:r w:rsidRPr="00B90237">
        <w:rPr>
          <w:rFonts w:ascii="Calibri" w:hAnsi="Calibri" w:cs="Arial"/>
          <w:szCs w:val="22"/>
        </w:rPr>
        <w:t>dbioru</w:t>
      </w:r>
      <w:r w:rsidR="00A300F4" w:rsidRPr="00B90237">
        <w:rPr>
          <w:rFonts w:ascii="Calibri" w:hAnsi="Calibri" w:cs="Arial"/>
          <w:szCs w:val="22"/>
        </w:rPr>
        <w:t xml:space="preserve"> </w:t>
      </w:r>
      <w:r w:rsidR="007B4BA7">
        <w:rPr>
          <w:rFonts w:ascii="Calibri" w:hAnsi="Calibri" w:cs="Arial"/>
          <w:szCs w:val="22"/>
        </w:rPr>
        <w:t>w</w:t>
      </w:r>
      <w:r w:rsidR="00A300F4" w:rsidRPr="00B90237">
        <w:rPr>
          <w:rFonts w:ascii="Calibri" w:hAnsi="Calibri" w:cs="Arial"/>
          <w:szCs w:val="22"/>
        </w:rPr>
        <w:t xml:space="preserve">ykonanych </w:t>
      </w:r>
      <w:r w:rsidR="007B4BA7">
        <w:rPr>
          <w:rFonts w:ascii="Calibri" w:hAnsi="Calibri" w:cs="Arial"/>
          <w:szCs w:val="22"/>
        </w:rPr>
        <w:t>e</w:t>
      </w:r>
      <w:r w:rsidR="00A300F4" w:rsidRPr="00B90237">
        <w:rPr>
          <w:rFonts w:ascii="Calibri" w:hAnsi="Calibri" w:cs="Arial"/>
          <w:szCs w:val="22"/>
        </w:rPr>
        <w:t xml:space="preserve">lementów, </w:t>
      </w:r>
      <w:r w:rsidR="007B4BA7">
        <w:rPr>
          <w:rFonts w:ascii="Calibri" w:hAnsi="Calibri" w:cs="Arial"/>
          <w:szCs w:val="22"/>
        </w:rPr>
        <w:t>r</w:t>
      </w:r>
      <w:r w:rsidR="00A300F4" w:rsidRPr="00B90237">
        <w:rPr>
          <w:rFonts w:ascii="Calibri" w:hAnsi="Calibri" w:cs="Arial"/>
          <w:szCs w:val="22"/>
        </w:rPr>
        <w:t>obót</w:t>
      </w:r>
      <w:r w:rsidRPr="00B90237">
        <w:rPr>
          <w:rFonts w:ascii="Calibri" w:hAnsi="Calibri" w:cs="Arial"/>
          <w:szCs w:val="22"/>
        </w:rPr>
        <w:t xml:space="preserve"> </w:t>
      </w:r>
      <w:r w:rsidR="00143206">
        <w:rPr>
          <w:rFonts w:ascii="Calibri" w:hAnsi="Calibri" w:cs="Arial"/>
          <w:szCs w:val="22"/>
        </w:rPr>
        <w:t>(</w:t>
      </w:r>
      <w:r w:rsidR="00476E9F" w:rsidRPr="006B3C99">
        <w:rPr>
          <w:rFonts w:ascii="Calibri" w:hAnsi="Calibri" w:cs="Arial"/>
          <w:szCs w:val="22"/>
        </w:rPr>
        <w:t>czę</w:t>
      </w:r>
      <w:r w:rsidR="00C173B4" w:rsidRPr="006B3C99">
        <w:rPr>
          <w:rFonts w:ascii="Calibri" w:hAnsi="Calibri" w:cs="Arial"/>
          <w:szCs w:val="22"/>
        </w:rPr>
        <w:t>ściowego</w:t>
      </w:r>
      <w:r w:rsidR="00FF7247">
        <w:rPr>
          <w:rFonts w:ascii="Calibri" w:hAnsi="Calibri" w:cs="Arial"/>
          <w:szCs w:val="22"/>
        </w:rPr>
        <w:t xml:space="preserve"> lub końcowego</w:t>
      </w:r>
      <w:r w:rsidR="00143206">
        <w:rPr>
          <w:rFonts w:ascii="Calibri" w:hAnsi="Calibri" w:cs="Arial"/>
          <w:szCs w:val="22"/>
        </w:rPr>
        <w:t>)</w:t>
      </w:r>
      <w:r w:rsidR="00D4787A" w:rsidRPr="00B90237">
        <w:rPr>
          <w:rFonts w:ascii="Calibri" w:hAnsi="Calibri" w:cs="Arial"/>
          <w:szCs w:val="22"/>
        </w:rPr>
        <w:t>;</w:t>
      </w:r>
      <w:r w:rsidR="00476E9F">
        <w:rPr>
          <w:rFonts w:ascii="Calibri" w:hAnsi="Calibri" w:cs="Arial"/>
          <w:szCs w:val="22"/>
        </w:rPr>
        <w:t xml:space="preserve"> </w:t>
      </w:r>
    </w:p>
    <w:p w14:paraId="1464908F" w14:textId="77777777" w:rsidR="00A267CD" w:rsidRPr="00A30189" w:rsidRDefault="00DF3901" w:rsidP="00B33C4C">
      <w:pPr>
        <w:numPr>
          <w:ilvl w:val="0"/>
          <w:numId w:val="21"/>
        </w:numPr>
        <w:spacing w:after="120"/>
        <w:ind w:left="709" w:hanging="283"/>
        <w:jc w:val="both"/>
        <w:rPr>
          <w:rFonts w:ascii="Calibri" w:hAnsi="Calibri" w:cs="Arial"/>
          <w:szCs w:val="22"/>
        </w:rPr>
      </w:pPr>
      <w:r>
        <w:rPr>
          <w:rFonts w:ascii="Calibri" w:hAnsi="Calibri" w:cs="Arial"/>
          <w:szCs w:val="22"/>
        </w:rPr>
        <w:t>PODWYKONAWCA</w:t>
      </w:r>
      <w:r w:rsidR="00A267CD" w:rsidRPr="00A30189">
        <w:rPr>
          <w:rFonts w:ascii="Calibri" w:hAnsi="Calibri" w:cs="Arial"/>
          <w:szCs w:val="22"/>
        </w:rPr>
        <w:t xml:space="preserve"> przedłoży</w:t>
      </w:r>
      <w:r w:rsidR="003F7B2D">
        <w:rPr>
          <w:rFonts w:ascii="Calibri" w:hAnsi="Calibri" w:cs="Arial"/>
          <w:szCs w:val="22"/>
        </w:rPr>
        <w:t xml:space="preserve"> </w:t>
      </w:r>
      <w:r w:rsidR="007A1ED2">
        <w:rPr>
          <w:rFonts w:ascii="Calibri" w:hAnsi="Calibri" w:cs="Arial"/>
          <w:szCs w:val="22"/>
        </w:rPr>
        <w:t>WYKONAWCY</w:t>
      </w:r>
      <w:r w:rsidR="00A267CD" w:rsidRPr="00A30189">
        <w:rPr>
          <w:rFonts w:ascii="Calibri" w:hAnsi="Calibri" w:cs="Arial"/>
          <w:szCs w:val="22"/>
        </w:rPr>
        <w:t xml:space="preserve"> pisemne oświadczenia wszystkich </w:t>
      </w:r>
      <w:r>
        <w:rPr>
          <w:rFonts w:ascii="Calibri" w:hAnsi="Calibri" w:cs="Arial"/>
          <w:szCs w:val="22"/>
        </w:rPr>
        <w:t xml:space="preserve">dalszych </w:t>
      </w:r>
      <w:r w:rsidR="00A267CD" w:rsidRPr="00A30189">
        <w:rPr>
          <w:rFonts w:ascii="Calibri" w:hAnsi="Calibri" w:cs="Arial"/>
          <w:szCs w:val="22"/>
        </w:rPr>
        <w:t>podwykonawców</w:t>
      </w:r>
      <w:r w:rsidR="00562325">
        <w:rPr>
          <w:rFonts w:ascii="Calibri" w:hAnsi="Calibri" w:cs="Arial"/>
          <w:szCs w:val="22"/>
        </w:rPr>
        <w:t xml:space="preserve"> (począwszy od drugiej faktury)</w:t>
      </w:r>
      <w:r w:rsidR="00A267CD" w:rsidRPr="00A30189">
        <w:rPr>
          <w:rFonts w:ascii="Calibri" w:hAnsi="Calibri" w:cs="Arial"/>
          <w:szCs w:val="22"/>
        </w:rPr>
        <w:t xml:space="preserve">, o zapłaceniu na ich rzecz wszystkich wymagalnych  należności  z tytułu  </w:t>
      </w:r>
      <w:r w:rsidR="00C41D3C">
        <w:rPr>
          <w:rFonts w:ascii="Calibri" w:hAnsi="Calibri" w:cs="Arial"/>
          <w:szCs w:val="22"/>
        </w:rPr>
        <w:t xml:space="preserve">wykonanych przez nich </w:t>
      </w:r>
      <w:r w:rsidR="00A267CD" w:rsidRPr="00A30189">
        <w:rPr>
          <w:rFonts w:ascii="Calibri" w:hAnsi="Calibri" w:cs="Arial"/>
          <w:szCs w:val="22"/>
        </w:rPr>
        <w:t>prac</w:t>
      </w:r>
      <w:r w:rsidR="00562325">
        <w:rPr>
          <w:rFonts w:ascii="Calibri" w:hAnsi="Calibri" w:cs="Arial"/>
          <w:szCs w:val="22"/>
        </w:rPr>
        <w:t xml:space="preserve"> w ramach poprzedniego</w:t>
      </w:r>
      <w:r w:rsidR="00562583">
        <w:rPr>
          <w:rFonts w:ascii="Calibri" w:hAnsi="Calibri" w:cs="Arial"/>
          <w:szCs w:val="22"/>
        </w:rPr>
        <w:t xml:space="preserve"> i końcowego</w:t>
      </w:r>
      <w:r w:rsidR="00562325">
        <w:rPr>
          <w:rFonts w:ascii="Calibri" w:hAnsi="Calibri" w:cs="Arial"/>
          <w:szCs w:val="22"/>
        </w:rPr>
        <w:t xml:space="preserve"> etapu fakturowania</w:t>
      </w:r>
      <w:r w:rsidR="003D39AD">
        <w:rPr>
          <w:rFonts w:ascii="Calibri" w:hAnsi="Calibri" w:cs="Arial"/>
          <w:szCs w:val="22"/>
        </w:rPr>
        <w:t xml:space="preserve"> </w:t>
      </w:r>
      <w:r w:rsidR="00A267CD" w:rsidRPr="00A30189">
        <w:rPr>
          <w:rFonts w:ascii="Calibri" w:hAnsi="Calibri" w:cs="Arial"/>
          <w:szCs w:val="22"/>
        </w:rPr>
        <w:t xml:space="preserve">i nie zgłaszaniu roszczeń finansowych do </w:t>
      </w:r>
      <w:r>
        <w:rPr>
          <w:rFonts w:ascii="Calibri" w:hAnsi="Calibri" w:cs="Arial"/>
          <w:szCs w:val="22"/>
        </w:rPr>
        <w:t xml:space="preserve">PODWYKONAWCY </w:t>
      </w:r>
      <w:r w:rsidR="00A267CD" w:rsidRPr="00A30189">
        <w:rPr>
          <w:rFonts w:ascii="Calibri" w:hAnsi="Calibri" w:cs="Arial"/>
          <w:szCs w:val="22"/>
        </w:rPr>
        <w:t xml:space="preserve">oraz </w:t>
      </w:r>
      <w:r w:rsidR="007A1ED2">
        <w:rPr>
          <w:rFonts w:ascii="Calibri" w:hAnsi="Calibri" w:cs="Arial"/>
          <w:szCs w:val="22"/>
        </w:rPr>
        <w:t>WYKONAWCY</w:t>
      </w:r>
      <w:r w:rsidR="007B4BA7">
        <w:rPr>
          <w:rFonts w:ascii="Calibri" w:hAnsi="Calibri" w:cs="Arial"/>
          <w:szCs w:val="22"/>
        </w:rPr>
        <w:t xml:space="preserve"> i INWESTORA</w:t>
      </w:r>
      <w:r w:rsidR="00A267CD" w:rsidRPr="00A30189">
        <w:rPr>
          <w:rFonts w:ascii="Calibri" w:hAnsi="Calibri" w:cs="Arial"/>
          <w:szCs w:val="22"/>
        </w:rPr>
        <w:t xml:space="preserve"> za roboty wykazane w protokole odbioru</w:t>
      </w:r>
      <w:r w:rsidR="007B1317">
        <w:rPr>
          <w:rFonts w:ascii="Calibri" w:hAnsi="Calibri" w:cs="Arial"/>
          <w:szCs w:val="22"/>
        </w:rPr>
        <w:t xml:space="preserve"> częściow</w:t>
      </w:r>
      <w:r w:rsidR="00203CAD">
        <w:rPr>
          <w:rFonts w:ascii="Calibri" w:hAnsi="Calibri" w:cs="Arial"/>
          <w:szCs w:val="22"/>
        </w:rPr>
        <w:t>eg</w:t>
      </w:r>
      <w:r w:rsidR="00EF79CB">
        <w:rPr>
          <w:rFonts w:ascii="Calibri" w:hAnsi="Calibri" w:cs="Arial"/>
          <w:szCs w:val="22"/>
        </w:rPr>
        <w:t>o</w:t>
      </w:r>
      <w:r w:rsidR="007B1317">
        <w:rPr>
          <w:rFonts w:ascii="Calibri" w:hAnsi="Calibri" w:cs="Arial"/>
          <w:szCs w:val="22"/>
        </w:rPr>
        <w:t xml:space="preserve"> oraz protokole odbioru </w:t>
      </w:r>
      <w:r w:rsidR="00203CAD">
        <w:rPr>
          <w:rFonts w:ascii="Calibri" w:hAnsi="Calibri" w:cs="Arial"/>
          <w:szCs w:val="22"/>
        </w:rPr>
        <w:t xml:space="preserve"> końcowego</w:t>
      </w:r>
      <w:r w:rsidR="007B1317">
        <w:rPr>
          <w:rFonts w:ascii="Calibri" w:hAnsi="Calibri" w:cs="Arial"/>
          <w:szCs w:val="22"/>
        </w:rPr>
        <w:t xml:space="preserve"> </w:t>
      </w:r>
      <w:r w:rsidR="007B4BA7">
        <w:rPr>
          <w:rFonts w:ascii="Calibri" w:hAnsi="Calibri" w:cs="Arial"/>
          <w:szCs w:val="22"/>
        </w:rPr>
        <w:t>I</w:t>
      </w:r>
      <w:r w:rsidR="007B1317">
        <w:rPr>
          <w:rFonts w:ascii="Calibri" w:hAnsi="Calibri" w:cs="Arial"/>
          <w:szCs w:val="22"/>
        </w:rPr>
        <w:t>nwestycji</w:t>
      </w:r>
      <w:r w:rsidR="00A267CD" w:rsidRPr="00A30189">
        <w:rPr>
          <w:rFonts w:ascii="Calibri" w:hAnsi="Calibri" w:cs="Arial"/>
          <w:szCs w:val="22"/>
        </w:rPr>
        <w:t xml:space="preserve">, wraz z  zestawieniem należności dla wszystkich </w:t>
      </w:r>
      <w:r>
        <w:rPr>
          <w:rFonts w:ascii="Calibri" w:hAnsi="Calibri" w:cs="Arial"/>
          <w:szCs w:val="22"/>
        </w:rPr>
        <w:t xml:space="preserve">dalszych </w:t>
      </w:r>
      <w:r w:rsidR="00A267CD" w:rsidRPr="00A30189">
        <w:rPr>
          <w:rFonts w:ascii="Calibri" w:hAnsi="Calibri" w:cs="Arial"/>
          <w:szCs w:val="22"/>
        </w:rPr>
        <w:t xml:space="preserve">podwykonawców, kopiami wystawionych przez nich faktur oraz z dowodami wpłaty należności, </w:t>
      </w:r>
      <w:r w:rsidR="00A267CD">
        <w:rPr>
          <w:rFonts w:ascii="Calibri" w:hAnsi="Calibri" w:cs="Arial"/>
          <w:szCs w:val="22"/>
        </w:rPr>
        <w:t>odpowiadającymi wartości faktur, wraz z adnotacją „za zgodność z oryginałem” oraz datą i podpisem osoby uprawnionej;</w:t>
      </w:r>
    </w:p>
    <w:p w14:paraId="710A8727" w14:textId="77777777" w:rsidR="00A267CD" w:rsidRPr="00A30189" w:rsidRDefault="00C41D3C" w:rsidP="00B33C4C">
      <w:pPr>
        <w:numPr>
          <w:ilvl w:val="0"/>
          <w:numId w:val="21"/>
        </w:numPr>
        <w:spacing w:after="120"/>
        <w:ind w:left="709" w:hanging="283"/>
        <w:jc w:val="both"/>
        <w:rPr>
          <w:rFonts w:ascii="Calibri" w:hAnsi="Calibri" w:cs="Arial"/>
          <w:szCs w:val="22"/>
        </w:rPr>
      </w:pPr>
      <w:r>
        <w:rPr>
          <w:rFonts w:ascii="Calibri" w:hAnsi="Calibri" w:cs="Arial"/>
          <w:szCs w:val="22"/>
        </w:rPr>
        <w:t>albo</w:t>
      </w:r>
      <w:r w:rsidR="00A267CD" w:rsidRPr="00A30189">
        <w:rPr>
          <w:rFonts w:ascii="Calibri" w:hAnsi="Calibri" w:cs="Arial"/>
          <w:szCs w:val="22"/>
        </w:rPr>
        <w:t xml:space="preserve"> oświadczenie  </w:t>
      </w:r>
      <w:r w:rsidR="00DF3901">
        <w:rPr>
          <w:rFonts w:ascii="Calibri" w:hAnsi="Calibri" w:cs="Arial"/>
          <w:szCs w:val="22"/>
        </w:rPr>
        <w:t xml:space="preserve">PODWYKONAWCY </w:t>
      </w:r>
      <w:r w:rsidR="00A267CD" w:rsidRPr="00A30189">
        <w:rPr>
          <w:rFonts w:ascii="Calibri" w:hAnsi="Calibri" w:cs="Arial"/>
          <w:szCs w:val="22"/>
        </w:rPr>
        <w:t xml:space="preserve">o wykonywaniu  prac  siłami własnymi,  bez udziału </w:t>
      </w:r>
      <w:r w:rsidR="00DF3901">
        <w:rPr>
          <w:rFonts w:ascii="Calibri" w:hAnsi="Calibri" w:cs="Arial"/>
          <w:szCs w:val="22"/>
        </w:rPr>
        <w:t>dalszych</w:t>
      </w:r>
      <w:r w:rsidR="002B5C76">
        <w:rPr>
          <w:rFonts w:ascii="Calibri" w:hAnsi="Calibri" w:cs="Arial"/>
          <w:szCs w:val="22"/>
        </w:rPr>
        <w:t xml:space="preserve"> podwykonawców</w:t>
      </w:r>
      <w:r w:rsidR="00A267CD" w:rsidRPr="00A30189">
        <w:rPr>
          <w:rFonts w:ascii="Calibri" w:hAnsi="Calibri" w:cs="Arial"/>
          <w:szCs w:val="22"/>
        </w:rPr>
        <w:t xml:space="preserve">.  </w:t>
      </w:r>
    </w:p>
    <w:p w14:paraId="3BEFCEC4" w14:textId="77777777" w:rsidR="00A267CD" w:rsidRPr="00A30189" w:rsidRDefault="00F04F62" w:rsidP="00082651">
      <w:pPr>
        <w:pStyle w:val="Tekstpodstawowy3"/>
        <w:numPr>
          <w:ilvl w:val="0"/>
          <w:numId w:val="69"/>
        </w:numPr>
        <w:ind w:hanging="357"/>
        <w:jc w:val="both"/>
        <w:rPr>
          <w:rFonts w:ascii="Calibri" w:hAnsi="Calibri" w:cs="Arial"/>
          <w:sz w:val="22"/>
          <w:szCs w:val="22"/>
        </w:rPr>
      </w:pPr>
      <w:r>
        <w:rPr>
          <w:rFonts w:ascii="Calibri" w:hAnsi="Calibri" w:cs="Arial"/>
          <w:sz w:val="22"/>
          <w:szCs w:val="22"/>
        </w:rPr>
        <w:t>Jeżeli Strony nie postanowią inaczej p</w:t>
      </w:r>
      <w:r w:rsidR="00A267CD" w:rsidRPr="00A30189">
        <w:rPr>
          <w:rFonts w:ascii="Calibri" w:hAnsi="Calibri" w:cs="Arial"/>
          <w:sz w:val="22"/>
          <w:szCs w:val="22"/>
        </w:rPr>
        <w:t xml:space="preserve">łatność </w:t>
      </w:r>
      <w:r w:rsidR="00745033">
        <w:rPr>
          <w:rFonts w:ascii="Calibri" w:hAnsi="Calibri" w:cs="Arial"/>
          <w:sz w:val="22"/>
          <w:szCs w:val="22"/>
        </w:rPr>
        <w:t>dokonywana będzie każdorazowo przelewem, na rachunek bankowy wskazany na</w:t>
      </w:r>
      <w:r w:rsidR="00724349">
        <w:rPr>
          <w:rFonts w:ascii="Calibri" w:hAnsi="Calibri" w:cs="Arial"/>
          <w:sz w:val="22"/>
          <w:szCs w:val="22"/>
        </w:rPr>
        <w:t xml:space="preserve"> fakturze,</w:t>
      </w:r>
      <w:r w:rsidR="00A267CD" w:rsidRPr="00A30189">
        <w:rPr>
          <w:rFonts w:ascii="Calibri" w:hAnsi="Calibri" w:cs="Arial"/>
          <w:sz w:val="22"/>
          <w:szCs w:val="22"/>
        </w:rPr>
        <w:t xml:space="preserve">  w </w:t>
      </w:r>
      <w:r w:rsidR="00745033">
        <w:rPr>
          <w:rFonts w:ascii="Calibri" w:hAnsi="Calibri" w:cs="Arial"/>
          <w:sz w:val="22"/>
          <w:szCs w:val="22"/>
        </w:rPr>
        <w:t>terminie</w:t>
      </w:r>
      <w:r w:rsidR="00745033" w:rsidRPr="00A30189">
        <w:rPr>
          <w:rFonts w:ascii="Calibri" w:hAnsi="Calibri" w:cs="Arial"/>
          <w:sz w:val="22"/>
          <w:szCs w:val="22"/>
        </w:rPr>
        <w:t xml:space="preserve">  </w:t>
      </w:r>
      <w:r w:rsidR="002E0E96">
        <w:rPr>
          <w:rFonts w:ascii="Calibri" w:hAnsi="Calibri" w:cs="Arial"/>
          <w:b/>
          <w:sz w:val="22"/>
          <w:szCs w:val="22"/>
        </w:rPr>
        <w:t>21</w:t>
      </w:r>
      <w:r w:rsidR="00A267CD" w:rsidRPr="00047DB3">
        <w:rPr>
          <w:rFonts w:ascii="Calibri" w:hAnsi="Calibri" w:cs="Arial"/>
          <w:b/>
          <w:sz w:val="22"/>
          <w:szCs w:val="22"/>
        </w:rPr>
        <w:t xml:space="preserve"> dni</w:t>
      </w:r>
      <w:r>
        <w:rPr>
          <w:rFonts w:ascii="Calibri" w:hAnsi="Calibri" w:cs="Arial"/>
          <w:sz w:val="22"/>
          <w:szCs w:val="22"/>
        </w:rPr>
        <w:t xml:space="preserve"> </w:t>
      </w:r>
      <w:r w:rsidR="00A267CD" w:rsidRPr="00A30189">
        <w:rPr>
          <w:rFonts w:ascii="Calibri" w:hAnsi="Calibri" w:cs="Arial"/>
          <w:sz w:val="22"/>
          <w:szCs w:val="22"/>
        </w:rPr>
        <w:t xml:space="preserve">od  daty  prawidłowo  wystawionej faktury zawierającej,  oprócz  wymogów  ustawowych,  dane  wskazane  w  </w:t>
      </w:r>
      <w:r w:rsidR="00A267CD" w:rsidRPr="008E4587">
        <w:rPr>
          <w:rFonts w:ascii="Calibri" w:hAnsi="Calibri" w:cs="Arial"/>
          <w:sz w:val="22"/>
          <w:szCs w:val="22"/>
        </w:rPr>
        <w:t xml:space="preserve">Art.  7 ust.  </w:t>
      </w:r>
      <w:r w:rsidR="008E4587" w:rsidRPr="008E4587">
        <w:rPr>
          <w:rFonts w:ascii="Calibri" w:hAnsi="Calibri" w:cs="Arial"/>
          <w:sz w:val="22"/>
          <w:szCs w:val="22"/>
        </w:rPr>
        <w:t>2</w:t>
      </w:r>
      <w:r w:rsidR="00A267CD" w:rsidRPr="00A30189">
        <w:rPr>
          <w:rFonts w:ascii="Calibri" w:hAnsi="Calibri" w:cs="Arial"/>
          <w:sz w:val="22"/>
          <w:szCs w:val="22"/>
        </w:rPr>
        <w:t xml:space="preserve">  Umowy,  wraz  z dokumentami  wymienionymi  w ust. </w:t>
      </w:r>
      <w:r w:rsidR="00B81409">
        <w:rPr>
          <w:rFonts w:ascii="Calibri" w:hAnsi="Calibri" w:cs="Arial"/>
          <w:sz w:val="22"/>
          <w:szCs w:val="22"/>
        </w:rPr>
        <w:t>2</w:t>
      </w:r>
      <w:r w:rsidR="008E4587">
        <w:rPr>
          <w:rFonts w:ascii="Calibri" w:hAnsi="Calibri" w:cs="Arial"/>
          <w:sz w:val="22"/>
          <w:szCs w:val="22"/>
        </w:rPr>
        <w:t xml:space="preserve"> </w:t>
      </w:r>
      <w:r w:rsidR="00A267CD" w:rsidRPr="00A30189">
        <w:rPr>
          <w:rFonts w:ascii="Calibri" w:hAnsi="Calibri" w:cs="Arial"/>
          <w:sz w:val="22"/>
          <w:szCs w:val="22"/>
        </w:rPr>
        <w:t xml:space="preserve">lit.  a  i lit.  b. </w:t>
      </w:r>
      <w:r w:rsidR="00A267CD">
        <w:rPr>
          <w:rFonts w:ascii="Calibri" w:hAnsi="Calibri" w:cs="Arial"/>
          <w:sz w:val="22"/>
          <w:szCs w:val="22"/>
        </w:rPr>
        <w:t xml:space="preserve">i lit. </w:t>
      </w:r>
      <w:r w:rsidR="00E51F83">
        <w:rPr>
          <w:rFonts w:ascii="Calibri" w:hAnsi="Calibri" w:cs="Arial"/>
          <w:sz w:val="22"/>
          <w:szCs w:val="22"/>
        </w:rPr>
        <w:t>c</w:t>
      </w:r>
      <w:r w:rsidR="00A267CD">
        <w:rPr>
          <w:rFonts w:ascii="Calibri" w:hAnsi="Calibri" w:cs="Arial"/>
          <w:sz w:val="22"/>
          <w:szCs w:val="22"/>
        </w:rPr>
        <w:t xml:space="preserve"> </w:t>
      </w:r>
      <w:r w:rsidR="00A267CD" w:rsidRPr="00A30189">
        <w:rPr>
          <w:rFonts w:ascii="Calibri" w:hAnsi="Calibri" w:cs="Arial"/>
          <w:sz w:val="22"/>
          <w:szCs w:val="22"/>
        </w:rPr>
        <w:t xml:space="preserve"> </w:t>
      </w:r>
      <w:r w:rsidR="00EC4F14">
        <w:rPr>
          <w:rFonts w:ascii="Calibri" w:hAnsi="Calibri" w:cs="Arial"/>
          <w:sz w:val="22"/>
          <w:szCs w:val="22"/>
        </w:rPr>
        <w:t xml:space="preserve">oraz w Art. 5 ust. 3 Umowy </w:t>
      </w:r>
      <w:r w:rsidR="00A267CD" w:rsidRPr="00A30189">
        <w:rPr>
          <w:rFonts w:ascii="Calibri" w:hAnsi="Calibri" w:cs="Arial"/>
          <w:sz w:val="22"/>
          <w:szCs w:val="22"/>
        </w:rPr>
        <w:t xml:space="preserve">powyżej  na rachunek bankowy </w:t>
      </w:r>
      <w:r w:rsidR="00DF3901">
        <w:rPr>
          <w:rFonts w:ascii="Calibri" w:hAnsi="Calibri" w:cs="Arial"/>
          <w:sz w:val="22"/>
          <w:szCs w:val="22"/>
        </w:rPr>
        <w:t xml:space="preserve">PODWYKONAWCY </w:t>
      </w:r>
      <w:r w:rsidR="00A267CD" w:rsidRPr="00A30189">
        <w:rPr>
          <w:rFonts w:ascii="Calibri" w:hAnsi="Calibri" w:cs="Arial"/>
          <w:sz w:val="22"/>
          <w:szCs w:val="22"/>
        </w:rPr>
        <w:t>wskazany na fakturze  lub  innym  dokumencie  zobowiązaniowym.  W przypadku  dostarczenia  faktury  niez</w:t>
      </w:r>
      <w:r w:rsidR="0093380E">
        <w:rPr>
          <w:rFonts w:ascii="Calibri" w:hAnsi="Calibri" w:cs="Arial"/>
          <w:sz w:val="22"/>
          <w:szCs w:val="22"/>
        </w:rPr>
        <w:t>awierającej  danych  wskazanych</w:t>
      </w:r>
      <w:r w:rsidR="003F7B2D">
        <w:rPr>
          <w:rFonts w:ascii="Calibri" w:hAnsi="Calibri" w:cs="Arial"/>
          <w:sz w:val="22"/>
          <w:szCs w:val="22"/>
        </w:rPr>
        <w:t xml:space="preserve"> </w:t>
      </w:r>
      <w:r w:rsidR="00A267CD" w:rsidRPr="008E4587">
        <w:rPr>
          <w:rFonts w:ascii="Calibri" w:hAnsi="Calibri" w:cs="Arial"/>
          <w:sz w:val="22"/>
          <w:szCs w:val="22"/>
        </w:rPr>
        <w:t xml:space="preserve">w  Art.  7  ust. </w:t>
      </w:r>
      <w:r w:rsidR="008E4587">
        <w:rPr>
          <w:rFonts w:ascii="Calibri" w:hAnsi="Calibri" w:cs="Arial"/>
          <w:sz w:val="22"/>
          <w:szCs w:val="22"/>
        </w:rPr>
        <w:t>2</w:t>
      </w:r>
      <w:r w:rsidR="00A267CD" w:rsidRPr="00A30189">
        <w:rPr>
          <w:rFonts w:ascii="Calibri" w:hAnsi="Calibri" w:cs="Arial"/>
          <w:b/>
          <w:sz w:val="22"/>
          <w:szCs w:val="22"/>
        </w:rPr>
        <w:t xml:space="preserve">  </w:t>
      </w:r>
      <w:r w:rsidR="00A267CD" w:rsidRPr="00A30189">
        <w:rPr>
          <w:rFonts w:ascii="Calibri" w:hAnsi="Calibri" w:cs="Arial"/>
          <w:sz w:val="22"/>
          <w:szCs w:val="22"/>
        </w:rPr>
        <w:t>Umowy  i/lub</w:t>
      </w:r>
      <w:r w:rsidR="008E4587">
        <w:rPr>
          <w:rFonts w:ascii="Calibri" w:hAnsi="Calibri" w:cs="Arial"/>
          <w:sz w:val="22"/>
          <w:szCs w:val="22"/>
        </w:rPr>
        <w:t xml:space="preserve">  bez  dokumentów  jak  w ust. </w:t>
      </w:r>
      <w:r w:rsidR="00B81409">
        <w:rPr>
          <w:rFonts w:ascii="Calibri" w:hAnsi="Calibri" w:cs="Arial"/>
          <w:sz w:val="22"/>
          <w:szCs w:val="22"/>
        </w:rPr>
        <w:t>2</w:t>
      </w:r>
      <w:r w:rsidR="00A267CD" w:rsidRPr="00A30189">
        <w:rPr>
          <w:rFonts w:ascii="Calibri" w:hAnsi="Calibri" w:cs="Arial"/>
          <w:sz w:val="22"/>
          <w:szCs w:val="22"/>
        </w:rPr>
        <w:t xml:space="preserve">  lit.  a  i lit.  </w:t>
      </w:r>
      <w:r w:rsidR="00A267CD">
        <w:rPr>
          <w:rFonts w:ascii="Calibri" w:hAnsi="Calibri" w:cs="Arial"/>
          <w:sz w:val="22"/>
          <w:szCs w:val="22"/>
        </w:rPr>
        <w:t>b i c</w:t>
      </w:r>
      <w:r w:rsidR="00A267CD" w:rsidRPr="00A30189">
        <w:rPr>
          <w:rFonts w:ascii="Calibri" w:hAnsi="Calibri" w:cs="Arial"/>
          <w:sz w:val="22"/>
          <w:szCs w:val="22"/>
        </w:rPr>
        <w:t xml:space="preserve">  powyżej,  </w:t>
      </w:r>
      <w:r w:rsidR="00DF3D60">
        <w:rPr>
          <w:rFonts w:ascii="Calibri" w:hAnsi="Calibri" w:cs="Arial"/>
          <w:sz w:val="22"/>
          <w:szCs w:val="22"/>
        </w:rPr>
        <w:t>WYKONAWCA</w:t>
      </w:r>
      <w:r w:rsidR="00A267CD" w:rsidRPr="00A30189">
        <w:rPr>
          <w:rFonts w:ascii="Calibri" w:hAnsi="Calibri" w:cs="Arial"/>
          <w:sz w:val="22"/>
          <w:szCs w:val="22"/>
        </w:rPr>
        <w:t xml:space="preserve">  ma prawo wstrzymać </w:t>
      </w:r>
      <w:r w:rsidR="00A612D8">
        <w:rPr>
          <w:rFonts w:ascii="Calibri" w:hAnsi="Calibri" w:cs="Arial"/>
          <w:sz w:val="22"/>
          <w:szCs w:val="22"/>
        </w:rPr>
        <w:t xml:space="preserve">płatność Wynagrodzenia. Zapłata </w:t>
      </w:r>
      <w:r w:rsidR="00513E1F">
        <w:rPr>
          <w:rFonts w:ascii="Calibri" w:hAnsi="Calibri" w:cs="Arial"/>
          <w:sz w:val="22"/>
          <w:szCs w:val="22"/>
        </w:rPr>
        <w:t xml:space="preserve">wynagrodzenia </w:t>
      </w:r>
      <w:r w:rsidR="00A267CD" w:rsidRPr="00A30189">
        <w:rPr>
          <w:rFonts w:ascii="Calibri" w:hAnsi="Calibri" w:cs="Arial"/>
          <w:sz w:val="22"/>
          <w:szCs w:val="22"/>
        </w:rPr>
        <w:t xml:space="preserve">nastąpi </w:t>
      </w:r>
      <w:r w:rsidR="003F7B2D">
        <w:rPr>
          <w:rFonts w:ascii="Calibri" w:hAnsi="Calibri" w:cs="Arial"/>
          <w:sz w:val="22"/>
          <w:szCs w:val="22"/>
        </w:rPr>
        <w:t xml:space="preserve"> </w:t>
      </w:r>
      <w:r w:rsidR="00A267CD" w:rsidRPr="00A30189">
        <w:rPr>
          <w:rFonts w:ascii="Calibri" w:hAnsi="Calibri" w:cs="Arial"/>
          <w:sz w:val="22"/>
          <w:szCs w:val="22"/>
        </w:rPr>
        <w:t xml:space="preserve">w terminie </w:t>
      </w:r>
      <w:r w:rsidR="00A267CD">
        <w:rPr>
          <w:rFonts w:ascii="Calibri" w:hAnsi="Calibri" w:cs="Arial"/>
          <w:sz w:val="22"/>
          <w:szCs w:val="22"/>
        </w:rPr>
        <w:t xml:space="preserve">7 </w:t>
      </w:r>
      <w:r>
        <w:rPr>
          <w:rFonts w:ascii="Calibri" w:hAnsi="Calibri" w:cs="Arial"/>
          <w:sz w:val="22"/>
          <w:szCs w:val="22"/>
        </w:rPr>
        <w:t xml:space="preserve">dni </w:t>
      </w:r>
      <w:r w:rsidR="00A267CD" w:rsidRPr="00A30189">
        <w:rPr>
          <w:rFonts w:ascii="Calibri" w:hAnsi="Calibri" w:cs="Arial"/>
          <w:sz w:val="22"/>
          <w:szCs w:val="22"/>
        </w:rPr>
        <w:t xml:space="preserve">od daty doręczenia </w:t>
      </w:r>
      <w:r w:rsidR="007A1ED2">
        <w:rPr>
          <w:rFonts w:ascii="Calibri" w:hAnsi="Calibri" w:cs="Arial"/>
          <w:sz w:val="22"/>
          <w:szCs w:val="22"/>
        </w:rPr>
        <w:t>WYKONAWCY</w:t>
      </w:r>
      <w:r w:rsidR="00A267CD" w:rsidRPr="00A30189">
        <w:rPr>
          <w:rFonts w:ascii="Calibri" w:hAnsi="Calibri" w:cs="Arial"/>
          <w:sz w:val="22"/>
          <w:szCs w:val="22"/>
        </w:rPr>
        <w:t xml:space="preserve">  faktury  zawierającej wszystkie  dane  wskazane  w  zdaniu  poprzednim  i/lub doręczenia  brakujących  dokumentów  wymienionych </w:t>
      </w:r>
      <w:r w:rsidR="003F7B2D">
        <w:rPr>
          <w:rFonts w:ascii="Calibri" w:hAnsi="Calibri" w:cs="Arial"/>
          <w:sz w:val="22"/>
          <w:szCs w:val="22"/>
        </w:rPr>
        <w:t xml:space="preserve"> </w:t>
      </w:r>
      <w:r w:rsidR="00A267CD" w:rsidRPr="00A30189">
        <w:rPr>
          <w:rFonts w:ascii="Calibri" w:hAnsi="Calibri" w:cs="Arial"/>
          <w:sz w:val="22"/>
          <w:szCs w:val="22"/>
        </w:rPr>
        <w:t xml:space="preserve">w ust.  </w:t>
      </w:r>
      <w:r w:rsidR="00B81409">
        <w:rPr>
          <w:rFonts w:ascii="Calibri" w:hAnsi="Calibri" w:cs="Arial"/>
          <w:sz w:val="22"/>
          <w:szCs w:val="22"/>
        </w:rPr>
        <w:t>2</w:t>
      </w:r>
      <w:r w:rsidR="00A267CD" w:rsidRPr="00A30189">
        <w:rPr>
          <w:rFonts w:ascii="Calibri" w:hAnsi="Calibri" w:cs="Arial"/>
          <w:sz w:val="22"/>
          <w:szCs w:val="22"/>
        </w:rPr>
        <w:t xml:space="preserve">  lit.  a  i lit.  b </w:t>
      </w:r>
      <w:r w:rsidR="00A267CD">
        <w:rPr>
          <w:rFonts w:ascii="Calibri" w:hAnsi="Calibri" w:cs="Arial"/>
          <w:sz w:val="22"/>
          <w:szCs w:val="22"/>
        </w:rPr>
        <w:t>i c</w:t>
      </w:r>
      <w:r w:rsidR="00A267CD" w:rsidRPr="00A30189">
        <w:rPr>
          <w:rFonts w:ascii="Calibri" w:hAnsi="Calibri" w:cs="Arial"/>
          <w:sz w:val="22"/>
          <w:szCs w:val="22"/>
        </w:rPr>
        <w:t xml:space="preserve"> powyżej  lecz  nie wcześniej  niż  w terminie </w:t>
      </w:r>
      <w:r w:rsidR="005650A2">
        <w:rPr>
          <w:rFonts w:ascii="Calibri" w:hAnsi="Calibri" w:cs="Arial"/>
          <w:sz w:val="22"/>
          <w:szCs w:val="22"/>
        </w:rPr>
        <w:t>21</w:t>
      </w:r>
      <w:r w:rsidR="00A267CD" w:rsidRPr="00A30189">
        <w:rPr>
          <w:rFonts w:ascii="Calibri" w:hAnsi="Calibri" w:cs="Arial"/>
          <w:sz w:val="22"/>
          <w:szCs w:val="22"/>
        </w:rPr>
        <w:t xml:space="preserve"> dni  od  daty  doręczenia  faktury  bez  danych lub dokumentów </w:t>
      </w:r>
      <w:r w:rsidR="00A267CD" w:rsidRPr="00A30189">
        <w:rPr>
          <w:rFonts w:ascii="Calibri" w:hAnsi="Calibri" w:cs="Arial"/>
          <w:sz w:val="22"/>
          <w:szCs w:val="22"/>
        </w:rPr>
        <w:lastRenderedPageBreak/>
        <w:t>wymaganych do dokonania płatności.  W  takim  przypadku  zapłata  nastąpi  bez  konieczności zapłaty odsetek za opóźnienie płatności.</w:t>
      </w:r>
    </w:p>
    <w:p w14:paraId="79DC08BF" w14:textId="77777777" w:rsidR="00A267CD" w:rsidRPr="00A30189" w:rsidRDefault="00513E1F" w:rsidP="00082651">
      <w:pPr>
        <w:pStyle w:val="Tekstpodstawowy3"/>
        <w:numPr>
          <w:ilvl w:val="0"/>
          <w:numId w:val="69"/>
        </w:numPr>
        <w:ind w:hanging="357"/>
        <w:jc w:val="both"/>
        <w:rPr>
          <w:rFonts w:ascii="Calibri" w:hAnsi="Calibri" w:cs="Arial"/>
          <w:sz w:val="22"/>
          <w:szCs w:val="22"/>
        </w:rPr>
      </w:pPr>
      <w:r>
        <w:rPr>
          <w:rFonts w:ascii="Calibri" w:hAnsi="Calibri" w:cs="Arial"/>
          <w:sz w:val="22"/>
          <w:szCs w:val="22"/>
        </w:rPr>
        <w:t>Dniem zapłaty jest</w:t>
      </w:r>
      <w:r w:rsidR="00A267CD" w:rsidRPr="00A30189">
        <w:rPr>
          <w:rFonts w:ascii="Calibri" w:hAnsi="Calibri" w:cs="Arial"/>
          <w:sz w:val="22"/>
          <w:szCs w:val="22"/>
        </w:rPr>
        <w:t xml:space="preserve"> dat</w:t>
      </w:r>
      <w:r>
        <w:rPr>
          <w:rFonts w:ascii="Calibri" w:hAnsi="Calibri" w:cs="Arial"/>
          <w:sz w:val="22"/>
          <w:szCs w:val="22"/>
        </w:rPr>
        <w:t>a</w:t>
      </w:r>
      <w:r w:rsidR="003F7B2D">
        <w:rPr>
          <w:rFonts w:ascii="Calibri" w:hAnsi="Calibri" w:cs="Arial"/>
          <w:sz w:val="22"/>
          <w:szCs w:val="22"/>
        </w:rPr>
        <w:t xml:space="preserve"> obciążenia rachunku</w:t>
      </w:r>
      <w:r w:rsidR="00A267CD" w:rsidRPr="00A30189">
        <w:rPr>
          <w:rFonts w:ascii="Calibri" w:hAnsi="Calibri" w:cs="Arial"/>
          <w:sz w:val="22"/>
          <w:szCs w:val="22"/>
        </w:rPr>
        <w:t xml:space="preserve"> bankowego </w:t>
      </w:r>
      <w:r w:rsidR="007A1ED2">
        <w:rPr>
          <w:rFonts w:ascii="Calibri" w:hAnsi="Calibri" w:cs="Arial"/>
          <w:sz w:val="22"/>
          <w:szCs w:val="22"/>
        </w:rPr>
        <w:t>WYKONAWCY</w:t>
      </w:r>
      <w:r w:rsidR="00A267CD" w:rsidRPr="00A30189">
        <w:rPr>
          <w:rFonts w:ascii="Calibri" w:hAnsi="Calibri" w:cs="Arial"/>
          <w:sz w:val="22"/>
          <w:szCs w:val="22"/>
        </w:rPr>
        <w:t xml:space="preserve">. </w:t>
      </w:r>
    </w:p>
    <w:p w14:paraId="09487589" w14:textId="77777777" w:rsidR="00A267CD" w:rsidRPr="00A30189" w:rsidRDefault="000B7876" w:rsidP="00082651">
      <w:pPr>
        <w:pStyle w:val="Tekstpodstawowy3"/>
        <w:numPr>
          <w:ilvl w:val="0"/>
          <w:numId w:val="69"/>
        </w:numPr>
        <w:ind w:hanging="357"/>
        <w:jc w:val="both"/>
        <w:rPr>
          <w:rFonts w:ascii="Calibri" w:hAnsi="Calibri" w:cs="Arial"/>
          <w:sz w:val="22"/>
          <w:szCs w:val="22"/>
        </w:rPr>
      </w:pPr>
      <w:r>
        <w:rPr>
          <w:rFonts w:ascii="Calibri" w:hAnsi="Calibri" w:cs="Arial"/>
          <w:sz w:val="22"/>
          <w:szCs w:val="22"/>
        </w:rPr>
        <w:t>Niezapłacenie wyn</w:t>
      </w:r>
      <w:r w:rsidR="003F7B2D">
        <w:rPr>
          <w:rFonts w:ascii="Calibri" w:hAnsi="Calibri" w:cs="Arial"/>
          <w:sz w:val="22"/>
          <w:szCs w:val="22"/>
        </w:rPr>
        <w:t xml:space="preserve">agrodzenia </w:t>
      </w:r>
      <w:r>
        <w:rPr>
          <w:rFonts w:ascii="Calibri" w:hAnsi="Calibri" w:cs="Arial"/>
          <w:sz w:val="22"/>
          <w:szCs w:val="22"/>
        </w:rPr>
        <w:t xml:space="preserve">dalszym podwykonawcom </w:t>
      </w:r>
      <w:r w:rsidR="00A267CD" w:rsidRPr="00A30189">
        <w:rPr>
          <w:rFonts w:ascii="Calibri" w:hAnsi="Calibri" w:cs="Arial"/>
          <w:sz w:val="22"/>
          <w:szCs w:val="22"/>
        </w:rPr>
        <w:t xml:space="preserve">uprawnia </w:t>
      </w:r>
      <w:r w:rsidR="007A1ED2">
        <w:rPr>
          <w:rFonts w:ascii="Calibri" w:hAnsi="Calibri" w:cs="Arial"/>
          <w:sz w:val="22"/>
          <w:szCs w:val="22"/>
        </w:rPr>
        <w:t>WYKONAWCĘ</w:t>
      </w:r>
      <w:r w:rsidR="00FD3B45">
        <w:rPr>
          <w:rFonts w:ascii="Calibri" w:hAnsi="Calibri" w:cs="Arial"/>
          <w:sz w:val="22"/>
          <w:szCs w:val="22"/>
        </w:rPr>
        <w:t xml:space="preserve"> </w:t>
      </w:r>
      <w:r w:rsidR="00A267CD" w:rsidRPr="00A30189">
        <w:rPr>
          <w:rFonts w:ascii="Calibri" w:hAnsi="Calibri" w:cs="Arial"/>
          <w:sz w:val="22"/>
          <w:szCs w:val="22"/>
        </w:rPr>
        <w:t xml:space="preserve">do  wstrzymania  płatności  Wynagrodzenia  dla  </w:t>
      </w:r>
      <w:r w:rsidR="00DF3901">
        <w:rPr>
          <w:rFonts w:ascii="Calibri" w:hAnsi="Calibri" w:cs="Arial"/>
          <w:sz w:val="22"/>
          <w:szCs w:val="22"/>
        </w:rPr>
        <w:t>POD</w:t>
      </w:r>
      <w:r w:rsidR="00A267CD" w:rsidRPr="00A30189">
        <w:rPr>
          <w:rFonts w:ascii="Calibri" w:hAnsi="Calibri" w:cs="Arial"/>
          <w:sz w:val="22"/>
          <w:szCs w:val="22"/>
        </w:rPr>
        <w:t>WYKONAWCY  bez  obowiązku zapłaty odsetek za opóźnienie</w:t>
      </w:r>
      <w:r w:rsidR="00D66347">
        <w:rPr>
          <w:rFonts w:ascii="Calibri" w:hAnsi="Calibri" w:cs="Arial"/>
          <w:sz w:val="22"/>
          <w:szCs w:val="22"/>
        </w:rPr>
        <w:t xml:space="preserve"> płatności</w:t>
      </w:r>
      <w:r w:rsidR="00A267CD" w:rsidRPr="00A30189">
        <w:rPr>
          <w:rFonts w:ascii="Calibri" w:hAnsi="Calibri" w:cs="Arial"/>
          <w:sz w:val="22"/>
          <w:szCs w:val="22"/>
        </w:rPr>
        <w:t>.</w:t>
      </w:r>
    </w:p>
    <w:p w14:paraId="3BD1BCD8" w14:textId="77777777" w:rsidR="00A267CD" w:rsidRPr="00A30189" w:rsidRDefault="00DF3901" w:rsidP="00082651">
      <w:pPr>
        <w:pStyle w:val="Tekstpodstawowy3"/>
        <w:numPr>
          <w:ilvl w:val="0"/>
          <w:numId w:val="69"/>
        </w:numPr>
        <w:ind w:hanging="357"/>
        <w:jc w:val="both"/>
        <w:rPr>
          <w:rFonts w:ascii="Calibri" w:hAnsi="Calibri" w:cs="Arial"/>
          <w:sz w:val="22"/>
          <w:szCs w:val="22"/>
        </w:rPr>
      </w:pPr>
      <w:r>
        <w:rPr>
          <w:rFonts w:ascii="Calibri" w:hAnsi="Calibri" w:cs="Arial"/>
          <w:sz w:val="22"/>
          <w:szCs w:val="22"/>
        </w:rPr>
        <w:t>POD</w:t>
      </w:r>
      <w:r w:rsidR="00A267CD" w:rsidRPr="00A30189">
        <w:rPr>
          <w:rFonts w:ascii="Calibri" w:hAnsi="Calibri" w:cs="Arial"/>
          <w:sz w:val="22"/>
          <w:szCs w:val="22"/>
        </w:rPr>
        <w:t>WYKONAWCA</w:t>
      </w:r>
      <w:r w:rsidR="00513E1F">
        <w:rPr>
          <w:rFonts w:ascii="Calibri" w:hAnsi="Calibri" w:cs="Arial"/>
          <w:sz w:val="22"/>
          <w:szCs w:val="22"/>
        </w:rPr>
        <w:t>, dalszy podwykonawca lub kolejny dalszy podwykonawca</w:t>
      </w:r>
      <w:r w:rsidR="00A267CD" w:rsidRPr="00A30189">
        <w:rPr>
          <w:rFonts w:ascii="Calibri" w:hAnsi="Calibri" w:cs="Arial"/>
          <w:sz w:val="22"/>
          <w:szCs w:val="22"/>
        </w:rPr>
        <w:t xml:space="preserve"> nie mo</w:t>
      </w:r>
      <w:r w:rsidR="00513E1F">
        <w:rPr>
          <w:rFonts w:ascii="Calibri" w:hAnsi="Calibri" w:cs="Arial"/>
          <w:sz w:val="22"/>
          <w:szCs w:val="22"/>
        </w:rPr>
        <w:t>gą</w:t>
      </w:r>
      <w:r w:rsidR="00A267CD" w:rsidRPr="00A30189">
        <w:rPr>
          <w:rFonts w:ascii="Calibri" w:hAnsi="Calibri" w:cs="Arial"/>
          <w:sz w:val="22"/>
          <w:szCs w:val="22"/>
        </w:rPr>
        <w:t xml:space="preserve"> bez uprzedniej pisemnej zgody </w:t>
      </w:r>
      <w:r w:rsidR="007A1ED2">
        <w:rPr>
          <w:rFonts w:ascii="Calibri" w:hAnsi="Calibri" w:cs="Arial"/>
          <w:sz w:val="22"/>
          <w:szCs w:val="22"/>
        </w:rPr>
        <w:t>WYKONAWCY</w:t>
      </w:r>
      <w:r w:rsidR="00A267CD" w:rsidRPr="00A30189">
        <w:rPr>
          <w:rFonts w:ascii="Calibri" w:hAnsi="Calibri" w:cs="Arial"/>
          <w:sz w:val="22"/>
          <w:szCs w:val="22"/>
        </w:rPr>
        <w:t xml:space="preserve"> przenieść na osobę trzecią (dokonać przelewu) wierzytelności o zapłatę Wynagrodzenia. </w:t>
      </w:r>
    </w:p>
    <w:p w14:paraId="78468D85" w14:textId="77777777" w:rsidR="00A267CD" w:rsidRPr="00A30189" w:rsidRDefault="00DF3D60" w:rsidP="00082651">
      <w:pPr>
        <w:pStyle w:val="Tekstpodstawowy3"/>
        <w:numPr>
          <w:ilvl w:val="0"/>
          <w:numId w:val="69"/>
        </w:numPr>
        <w:ind w:hanging="357"/>
        <w:jc w:val="both"/>
        <w:rPr>
          <w:rFonts w:ascii="Calibri" w:hAnsi="Calibri" w:cs="Arial"/>
          <w:sz w:val="22"/>
          <w:szCs w:val="22"/>
        </w:rPr>
      </w:pPr>
      <w:r>
        <w:rPr>
          <w:rFonts w:ascii="Calibri" w:hAnsi="Calibri" w:cs="Arial"/>
          <w:sz w:val="22"/>
          <w:szCs w:val="22"/>
        </w:rPr>
        <w:t>WYKONAWCA</w:t>
      </w:r>
      <w:r w:rsidR="00A267CD" w:rsidRPr="00A30189">
        <w:rPr>
          <w:rFonts w:ascii="Calibri" w:hAnsi="Calibri" w:cs="Arial"/>
          <w:sz w:val="22"/>
          <w:szCs w:val="22"/>
        </w:rPr>
        <w:t xml:space="preserve"> oświadcza, że posiada środki finansowe na realizację Umowy. </w:t>
      </w:r>
    </w:p>
    <w:p w14:paraId="45B02C77" w14:textId="77777777" w:rsidR="00A267CD" w:rsidRDefault="003F7B2D" w:rsidP="00082651">
      <w:pPr>
        <w:pStyle w:val="Tekstpodstawowy3"/>
        <w:numPr>
          <w:ilvl w:val="0"/>
          <w:numId w:val="69"/>
        </w:numPr>
        <w:ind w:hanging="357"/>
        <w:jc w:val="both"/>
        <w:rPr>
          <w:rFonts w:ascii="Calibri" w:hAnsi="Calibri" w:cs="Arial"/>
          <w:sz w:val="22"/>
          <w:szCs w:val="22"/>
        </w:rPr>
      </w:pPr>
      <w:r>
        <w:rPr>
          <w:rFonts w:ascii="Calibri" w:hAnsi="Calibri" w:cs="Arial"/>
          <w:sz w:val="22"/>
          <w:szCs w:val="22"/>
        </w:rPr>
        <w:t>Zmiana</w:t>
      </w:r>
      <w:r w:rsidR="00A267CD" w:rsidRPr="00A30189">
        <w:rPr>
          <w:rFonts w:ascii="Calibri" w:hAnsi="Calibri" w:cs="Arial"/>
          <w:sz w:val="22"/>
          <w:szCs w:val="22"/>
        </w:rPr>
        <w:t xml:space="preserve"> lub  dodanie </w:t>
      </w:r>
      <w:r w:rsidR="00513E1F">
        <w:rPr>
          <w:rFonts w:ascii="Calibri" w:hAnsi="Calibri" w:cs="Arial"/>
          <w:sz w:val="22"/>
          <w:szCs w:val="22"/>
        </w:rPr>
        <w:t>rachunku</w:t>
      </w:r>
      <w:r w:rsidR="00513E1F" w:rsidRPr="00A30189">
        <w:rPr>
          <w:rFonts w:ascii="Calibri" w:hAnsi="Calibri" w:cs="Arial"/>
          <w:sz w:val="22"/>
          <w:szCs w:val="22"/>
        </w:rPr>
        <w:t xml:space="preserve"> </w:t>
      </w:r>
      <w:r w:rsidR="00A267CD" w:rsidRPr="00A30189">
        <w:rPr>
          <w:rFonts w:ascii="Calibri" w:hAnsi="Calibri" w:cs="Arial"/>
          <w:sz w:val="22"/>
          <w:szCs w:val="22"/>
        </w:rPr>
        <w:t xml:space="preserve">bankowego </w:t>
      </w:r>
      <w:r w:rsidR="00F00056">
        <w:rPr>
          <w:rFonts w:ascii="Calibri" w:hAnsi="Calibri" w:cs="Arial"/>
          <w:sz w:val="22"/>
          <w:szCs w:val="22"/>
        </w:rPr>
        <w:t>POD</w:t>
      </w:r>
      <w:r w:rsidR="00A267CD" w:rsidRPr="00A30189">
        <w:rPr>
          <w:rFonts w:ascii="Calibri" w:hAnsi="Calibri" w:cs="Arial"/>
          <w:sz w:val="22"/>
          <w:szCs w:val="22"/>
        </w:rPr>
        <w:t xml:space="preserve">WYKONAWCY możliwe jest na </w:t>
      </w:r>
      <w:r>
        <w:rPr>
          <w:rFonts w:ascii="Calibri" w:hAnsi="Calibri" w:cs="Arial"/>
          <w:sz w:val="22"/>
          <w:szCs w:val="22"/>
        </w:rPr>
        <w:t xml:space="preserve">podstawie  oficjalnego </w:t>
      </w:r>
      <w:r w:rsidR="00A267CD" w:rsidRPr="00A30189">
        <w:rPr>
          <w:rFonts w:ascii="Calibri" w:hAnsi="Calibri" w:cs="Arial"/>
          <w:sz w:val="22"/>
          <w:szCs w:val="22"/>
        </w:rPr>
        <w:t xml:space="preserve">pisma podpisanego </w:t>
      </w:r>
      <w:r w:rsidR="00513E1F">
        <w:rPr>
          <w:rFonts w:ascii="Calibri" w:hAnsi="Calibri" w:cs="Arial"/>
          <w:sz w:val="22"/>
          <w:szCs w:val="22"/>
        </w:rPr>
        <w:t>organ uprawniony do reprezentacji Podwykonawcy</w:t>
      </w:r>
      <w:r w:rsidR="00A267CD" w:rsidRPr="00A30189">
        <w:rPr>
          <w:rFonts w:ascii="Calibri" w:hAnsi="Calibri" w:cs="Arial"/>
          <w:sz w:val="22"/>
          <w:szCs w:val="22"/>
        </w:rPr>
        <w:t xml:space="preserve">. </w:t>
      </w:r>
    </w:p>
    <w:p w14:paraId="12A6A288" w14:textId="77777777" w:rsidR="00801742" w:rsidRPr="00B74C40" w:rsidRDefault="00801742" w:rsidP="00801742">
      <w:pPr>
        <w:numPr>
          <w:ilvl w:val="0"/>
          <w:numId w:val="69"/>
        </w:numPr>
        <w:jc w:val="both"/>
        <w:rPr>
          <w:rFonts w:ascii="Calibri" w:hAnsi="Calibri" w:cs="Arial"/>
          <w:szCs w:val="22"/>
        </w:rPr>
      </w:pPr>
      <w:r w:rsidRPr="00176D40">
        <w:rPr>
          <w:rFonts w:ascii="Calibri" w:hAnsi="Calibri" w:cs="Arial"/>
          <w:szCs w:val="22"/>
        </w:rPr>
        <w:t>Płatność, o której mowa w ust. 1</w:t>
      </w:r>
      <w:r>
        <w:rPr>
          <w:rFonts w:ascii="Calibri" w:hAnsi="Calibri" w:cs="Arial"/>
          <w:szCs w:val="22"/>
        </w:rPr>
        <w:t xml:space="preserve"> i 2</w:t>
      </w:r>
      <w:r w:rsidRPr="00176D40">
        <w:rPr>
          <w:rFonts w:ascii="Calibri" w:hAnsi="Calibri" w:cs="Arial"/>
          <w:szCs w:val="22"/>
        </w:rPr>
        <w:t xml:space="preserve"> powyżej będzie realizowana w mechanizmie podzielonej płatności, o którym mowa w ustawie z dnia 11 marca 2004 r. o podatku od towarów i usług (j.t. Dz. U. z 20</w:t>
      </w:r>
      <w:r>
        <w:rPr>
          <w:rFonts w:ascii="Calibri" w:hAnsi="Calibri" w:cs="Arial"/>
          <w:szCs w:val="22"/>
        </w:rPr>
        <w:t>2</w:t>
      </w:r>
      <w:r w:rsidR="00125A99">
        <w:rPr>
          <w:rFonts w:ascii="Calibri" w:hAnsi="Calibri" w:cs="Arial"/>
          <w:szCs w:val="22"/>
        </w:rPr>
        <w:t>1</w:t>
      </w:r>
      <w:r w:rsidRPr="00176D40">
        <w:rPr>
          <w:rFonts w:ascii="Calibri" w:hAnsi="Calibri" w:cs="Arial"/>
          <w:szCs w:val="22"/>
        </w:rPr>
        <w:t xml:space="preserve">r, poz. </w:t>
      </w:r>
      <w:r w:rsidR="00125A99">
        <w:rPr>
          <w:rFonts w:ascii="Calibri" w:hAnsi="Calibri" w:cs="Arial"/>
          <w:szCs w:val="22"/>
        </w:rPr>
        <w:t>685</w:t>
      </w:r>
      <w:r w:rsidRPr="00176D40">
        <w:rPr>
          <w:rFonts w:ascii="Calibri" w:hAnsi="Calibri" w:cs="Arial"/>
          <w:szCs w:val="22"/>
        </w:rPr>
        <w:t xml:space="preserve"> ze zm.), wyłącznie na wskazany przez Zleceniobiorcę rachunek bankowy figurujący w wykazie podatników VAT prowadzonym przez właściwy organ administracji (tzw. Białej liście)</w:t>
      </w:r>
      <w:r>
        <w:rPr>
          <w:rFonts w:ascii="Calibri" w:hAnsi="Calibri" w:cs="Arial"/>
          <w:szCs w:val="22"/>
        </w:rPr>
        <w:t>.</w:t>
      </w:r>
    </w:p>
    <w:p w14:paraId="1DB5F1F5" w14:textId="77777777" w:rsidR="00801742" w:rsidRPr="00176D40" w:rsidRDefault="00125A99" w:rsidP="005D3ADC">
      <w:pPr>
        <w:pStyle w:val="Zwykytekst"/>
        <w:ind w:left="284" w:hanging="284"/>
        <w:jc w:val="both"/>
        <w:rPr>
          <w:rFonts w:ascii="Calibri" w:hAnsi="Calibri" w:cs="Arial"/>
          <w:sz w:val="22"/>
          <w:szCs w:val="22"/>
        </w:rPr>
      </w:pPr>
      <w:r>
        <w:rPr>
          <w:rFonts w:ascii="Calibri" w:hAnsi="Calibri" w:cs="Arial"/>
          <w:sz w:val="22"/>
          <w:szCs w:val="22"/>
        </w:rPr>
        <w:t>9.</w:t>
      </w:r>
      <w:r w:rsidR="00801742" w:rsidRPr="00176D40">
        <w:rPr>
          <w:rFonts w:ascii="Calibri" w:hAnsi="Calibri" w:cs="Arial"/>
          <w:sz w:val="22"/>
          <w:szCs w:val="22"/>
        </w:rPr>
        <w:tab/>
        <w:t xml:space="preserve">W przypadku niemożności dokonania płatności w sposób wskazany w ust. 8 z uwagi na: a. brak na Białej liście wskazanego przez Zleceniobiorcę numeru rachunku bankowego Zleceniodawca będzie uprawniony do wstrzymania płatności na rzecz Zleceniobiorcy, b. brak wskazania przez Zleceniobiorcę jako właściwego do zapłaty części ceny brutto odpowiadającej podatkowi VAT numeru rachunku bankowego w złotych polskich figurującego na Białej liście (dotyczy przypadków wskazania przez Zleceniobiorcę do zapłaty ceny netto rachunku bankowego w walucie obcej). Zleceniodawca będzie uprawniony do wstrzymania płatności na rzecz Zleceniobiorcy odpowiednio: wynagrodzenia (w przypadku wskazanym w </w:t>
      </w:r>
      <w:proofErr w:type="spellStart"/>
      <w:r w:rsidR="00801742" w:rsidRPr="00176D40">
        <w:rPr>
          <w:rFonts w:ascii="Calibri" w:hAnsi="Calibri" w:cs="Arial"/>
          <w:sz w:val="22"/>
          <w:szCs w:val="22"/>
        </w:rPr>
        <w:t>ppkt</w:t>
      </w:r>
      <w:proofErr w:type="spellEnd"/>
      <w:r w:rsidR="00801742">
        <w:rPr>
          <w:rFonts w:ascii="Calibri" w:hAnsi="Calibri" w:cs="Arial"/>
          <w:sz w:val="22"/>
          <w:szCs w:val="22"/>
        </w:rPr>
        <w:t>.</w:t>
      </w:r>
      <w:r w:rsidR="00801742" w:rsidRPr="00176D40">
        <w:rPr>
          <w:rFonts w:ascii="Calibri" w:hAnsi="Calibri" w:cs="Arial"/>
          <w:sz w:val="22"/>
          <w:szCs w:val="22"/>
        </w:rPr>
        <w:t xml:space="preserve"> (a) lub części wynagrodzenia odpowiadającej podatkowi VAT (w przypadku wskazanym w </w:t>
      </w:r>
      <w:proofErr w:type="spellStart"/>
      <w:r w:rsidR="00801742" w:rsidRPr="00176D40">
        <w:rPr>
          <w:rFonts w:ascii="Calibri" w:hAnsi="Calibri" w:cs="Arial"/>
          <w:sz w:val="22"/>
          <w:szCs w:val="22"/>
        </w:rPr>
        <w:t>ppkt</w:t>
      </w:r>
      <w:proofErr w:type="spellEnd"/>
      <w:r w:rsidR="00801742">
        <w:rPr>
          <w:rFonts w:ascii="Calibri" w:hAnsi="Calibri" w:cs="Arial"/>
          <w:sz w:val="22"/>
          <w:szCs w:val="22"/>
        </w:rPr>
        <w:t>.</w:t>
      </w:r>
      <w:r w:rsidR="00801742" w:rsidRPr="00176D40">
        <w:rPr>
          <w:rFonts w:ascii="Calibri" w:hAnsi="Calibri" w:cs="Arial"/>
          <w:sz w:val="22"/>
          <w:szCs w:val="22"/>
        </w:rPr>
        <w:t xml:space="preserve"> (b) ).</w:t>
      </w:r>
    </w:p>
    <w:p w14:paraId="68100078" w14:textId="77777777" w:rsidR="00801742" w:rsidRPr="00176D40" w:rsidRDefault="00801742" w:rsidP="005D3ADC">
      <w:pPr>
        <w:pStyle w:val="Zwykytekst"/>
        <w:ind w:left="426" w:hanging="426"/>
        <w:jc w:val="both"/>
        <w:rPr>
          <w:rFonts w:ascii="Calibri" w:hAnsi="Calibri" w:cs="Arial"/>
          <w:sz w:val="22"/>
          <w:szCs w:val="22"/>
        </w:rPr>
      </w:pPr>
      <w:r>
        <w:rPr>
          <w:rFonts w:ascii="Calibri" w:hAnsi="Calibri" w:cs="Arial"/>
          <w:sz w:val="22"/>
          <w:szCs w:val="22"/>
        </w:rPr>
        <w:t>1</w:t>
      </w:r>
      <w:r w:rsidR="00125A99">
        <w:rPr>
          <w:rFonts w:ascii="Calibri" w:hAnsi="Calibri" w:cs="Arial"/>
          <w:sz w:val="22"/>
          <w:szCs w:val="22"/>
        </w:rPr>
        <w:t>0</w:t>
      </w:r>
      <w:r>
        <w:rPr>
          <w:rFonts w:ascii="Calibri" w:hAnsi="Calibri" w:cs="Arial"/>
          <w:sz w:val="22"/>
          <w:szCs w:val="22"/>
        </w:rPr>
        <w:t>.</w:t>
      </w:r>
      <w:r>
        <w:rPr>
          <w:rFonts w:ascii="Calibri" w:hAnsi="Calibri" w:cs="Arial"/>
          <w:sz w:val="22"/>
          <w:szCs w:val="22"/>
        </w:rPr>
        <w:tab/>
        <w:t xml:space="preserve">W sytuacji wskazanej w ust. </w:t>
      </w:r>
      <w:r w:rsidR="00125A99">
        <w:rPr>
          <w:rFonts w:ascii="Calibri" w:hAnsi="Calibri" w:cs="Arial"/>
          <w:sz w:val="22"/>
          <w:szCs w:val="22"/>
        </w:rPr>
        <w:t>9</w:t>
      </w:r>
      <w:r>
        <w:rPr>
          <w:rFonts w:ascii="Calibri" w:hAnsi="Calibri" w:cs="Arial"/>
          <w:sz w:val="22"/>
          <w:szCs w:val="22"/>
        </w:rPr>
        <w:t xml:space="preserve"> </w:t>
      </w:r>
      <w:r w:rsidRPr="00176D40">
        <w:rPr>
          <w:rFonts w:ascii="Calibri" w:hAnsi="Calibri" w:cs="Arial"/>
          <w:sz w:val="22"/>
          <w:szCs w:val="22"/>
        </w:rPr>
        <w:t>płatność nastąpi nie później niż w terminie 7 dni roboczych od odpowiednio dnia następnego po przekazaniu Zleceniodawcy przez Zleceniobiorcę informacji o pojawieniu się jego numeru rachunku bankowego na Białej liście</w:t>
      </w:r>
      <w:r>
        <w:rPr>
          <w:rFonts w:ascii="Calibri" w:hAnsi="Calibri" w:cs="Arial"/>
          <w:sz w:val="22"/>
          <w:szCs w:val="22"/>
        </w:rPr>
        <w:t xml:space="preserve"> (w przypadku wskazanym w ust. </w:t>
      </w:r>
      <w:r w:rsidR="00125A99">
        <w:rPr>
          <w:rFonts w:ascii="Calibri" w:hAnsi="Calibri" w:cs="Arial"/>
          <w:sz w:val="22"/>
          <w:szCs w:val="22"/>
        </w:rPr>
        <w:t>9</w:t>
      </w:r>
      <w:r w:rsidRPr="00176D40">
        <w:rPr>
          <w:rFonts w:ascii="Calibri" w:hAnsi="Calibri" w:cs="Arial"/>
          <w:sz w:val="22"/>
          <w:szCs w:val="22"/>
        </w:rPr>
        <w:t xml:space="preserve"> </w:t>
      </w:r>
      <w:proofErr w:type="spellStart"/>
      <w:r w:rsidRPr="00176D40">
        <w:rPr>
          <w:rFonts w:ascii="Calibri" w:hAnsi="Calibri" w:cs="Arial"/>
          <w:sz w:val="22"/>
          <w:szCs w:val="22"/>
        </w:rPr>
        <w:t>ppkt</w:t>
      </w:r>
      <w:proofErr w:type="spellEnd"/>
      <w:r w:rsidRPr="00176D40">
        <w:rPr>
          <w:rFonts w:ascii="Calibri" w:hAnsi="Calibri" w:cs="Arial"/>
          <w:sz w:val="22"/>
          <w:szCs w:val="22"/>
        </w:rPr>
        <w:t xml:space="preserve"> (a) powyżej) lub dnia następnego po wskazaniu Zleceniodawcy przez Zleceniobiorcę numeru rachunku bankowego w złotych polskich figurującego na Białej liście (w p</w:t>
      </w:r>
      <w:r>
        <w:rPr>
          <w:rFonts w:ascii="Calibri" w:hAnsi="Calibri" w:cs="Arial"/>
          <w:sz w:val="22"/>
          <w:szCs w:val="22"/>
        </w:rPr>
        <w:t xml:space="preserve">rzypadku, o którym mowa w ust. </w:t>
      </w:r>
      <w:r w:rsidR="00125A99">
        <w:rPr>
          <w:rFonts w:ascii="Calibri" w:hAnsi="Calibri" w:cs="Arial"/>
          <w:sz w:val="22"/>
          <w:szCs w:val="22"/>
        </w:rPr>
        <w:t>9</w:t>
      </w:r>
      <w:r w:rsidRPr="00176D40">
        <w:rPr>
          <w:rFonts w:ascii="Calibri" w:hAnsi="Calibri" w:cs="Arial"/>
          <w:sz w:val="22"/>
          <w:szCs w:val="22"/>
        </w:rPr>
        <w:t xml:space="preserve"> </w:t>
      </w:r>
      <w:proofErr w:type="spellStart"/>
      <w:r w:rsidRPr="00176D40">
        <w:rPr>
          <w:rFonts w:ascii="Calibri" w:hAnsi="Calibri" w:cs="Arial"/>
          <w:sz w:val="22"/>
          <w:szCs w:val="22"/>
        </w:rPr>
        <w:t>ppkt</w:t>
      </w:r>
      <w:proofErr w:type="spellEnd"/>
      <w:r w:rsidRPr="00176D40">
        <w:rPr>
          <w:rFonts w:ascii="Calibri" w:hAnsi="Calibri" w:cs="Arial"/>
          <w:sz w:val="22"/>
          <w:szCs w:val="22"/>
        </w:rPr>
        <w:t xml:space="preserve"> (b) powyżej).</w:t>
      </w:r>
    </w:p>
    <w:p w14:paraId="48EEEBD6" w14:textId="77777777" w:rsidR="00801742" w:rsidRPr="00176D40" w:rsidRDefault="00801742" w:rsidP="005D3ADC">
      <w:pPr>
        <w:pStyle w:val="Zwykytekst"/>
        <w:ind w:left="426" w:hanging="426"/>
        <w:jc w:val="both"/>
        <w:rPr>
          <w:rFonts w:ascii="Calibri" w:hAnsi="Calibri" w:cs="Arial"/>
          <w:sz w:val="22"/>
          <w:szCs w:val="22"/>
        </w:rPr>
      </w:pPr>
      <w:r>
        <w:rPr>
          <w:rFonts w:ascii="Calibri" w:hAnsi="Calibri" w:cs="Arial"/>
          <w:sz w:val="22"/>
          <w:szCs w:val="22"/>
        </w:rPr>
        <w:t>1</w:t>
      </w:r>
      <w:r w:rsidR="00125A99">
        <w:rPr>
          <w:rFonts w:ascii="Calibri" w:hAnsi="Calibri" w:cs="Arial"/>
          <w:sz w:val="22"/>
          <w:szCs w:val="22"/>
        </w:rPr>
        <w:t>1</w:t>
      </w:r>
      <w:r w:rsidRPr="00176D40">
        <w:rPr>
          <w:rFonts w:ascii="Calibri" w:hAnsi="Calibri" w:cs="Arial"/>
          <w:sz w:val="22"/>
          <w:szCs w:val="22"/>
        </w:rPr>
        <w:t>.</w:t>
      </w:r>
      <w:r w:rsidRPr="00176D40">
        <w:rPr>
          <w:rFonts w:ascii="Calibri" w:hAnsi="Calibri" w:cs="Arial"/>
          <w:sz w:val="22"/>
          <w:szCs w:val="22"/>
        </w:rPr>
        <w:tab/>
        <w:t>Strony zgodnie przyjmują, że wystąpienie okoli</w:t>
      </w:r>
      <w:r>
        <w:rPr>
          <w:rFonts w:ascii="Calibri" w:hAnsi="Calibri" w:cs="Arial"/>
          <w:sz w:val="22"/>
          <w:szCs w:val="22"/>
        </w:rPr>
        <w:t>czności, o których mowa w ust.</w:t>
      </w:r>
      <w:r w:rsidR="00125A99">
        <w:rPr>
          <w:rFonts w:ascii="Calibri" w:hAnsi="Calibri" w:cs="Arial"/>
          <w:sz w:val="22"/>
          <w:szCs w:val="22"/>
        </w:rPr>
        <w:t>9</w:t>
      </w:r>
      <w:r w:rsidRPr="00176D40">
        <w:rPr>
          <w:rFonts w:ascii="Calibri" w:hAnsi="Calibri" w:cs="Arial"/>
          <w:sz w:val="22"/>
          <w:szCs w:val="22"/>
        </w:rPr>
        <w:t xml:space="preserve"> powyżej, zwalnia Zleceniodawcę z obowiązku zapłaty odsetek za zwłokę za okres pomiędzy ustalonym w Umowie terminem płatności a dniem zrealizowania przez Zleceniodawcę na rzecz Zleceniobiorcy pł</w:t>
      </w:r>
      <w:r>
        <w:rPr>
          <w:rFonts w:ascii="Calibri" w:hAnsi="Calibri" w:cs="Arial"/>
          <w:sz w:val="22"/>
          <w:szCs w:val="22"/>
        </w:rPr>
        <w:t>atności, o których mowa w ust.1</w:t>
      </w:r>
      <w:r w:rsidR="00125A99">
        <w:rPr>
          <w:rFonts w:ascii="Calibri" w:hAnsi="Calibri" w:cs="Arial"/>
          <w:sz w:val="22"/>
          <w:szCs w:val="22"/>
        </w:rPr>
        <w:t>0</w:t>
      </w:r>
      <w:r w:rsidRPr="00176D40">
        <w:rPr>
          <w:rFonts w:ascii="Calibri" w:hAnsi="Calibri" w:cs="Arial"/>
          <w:sz w:val="22"/>
          <w:szCs w:val="22"/>
        </w:rPr>
        <w:t xml:space="preserve"> powyżej.</w:t>
      </w:r>
    </w:p>
    <w:p w14:paraId="10DA4E55" w14:textId="77777777" w:rsidR="00801742" w:rsidRDefault="00801742" w:rsidP="005D3ADC">
      <w:pPr>
        <w:pStyle w:val="Zwykytekst"/>
        <w:ind w:left="426" w:hanging="426"/>
        <w:jc w:val="both"/>
        <w:rPr>
          <w:rFonts w:ascii="Calibri" w:hAnsi="Calibri" w:cs="Arial"/>
          <w:sz w:val="22"/>
          <w:szCs w:val="22"/>
        </w:rPr>
      </w:pPr>
      <w:r>
        <w:rPr>
          <w:rFonts w:ascii="Calibri" w:hAnsi="Calibri" w:cs="Arial"/>
          <w:sz w:val="22"/>
          <w:szCs w:val="22"/>
        </w:rPr>
        <w:t>1</w:t>
      </w:r>
      <w:r w:rsidR="00125A99">
        <w:rPr>
          <w:rFonts w:ascii="Calibri" w:hAnsi="Calibri" w:cs="Arial"/>
          <w:sz w:val="22"/>
          <w:szCs w:val="22"/>
        </w:rPr>
        <w:t>2</w:t>
      </w:r>
      <w:r w:rsidRPr="00176D40">
        <w:rPr>
          <w:rFonts w:ascii="Calibri" w:hAnsi="Calibri" w:cs="Arial"/>
          <w:sz w:val="22"/>
          <w:szCs w:val="22"/>
        </w:rPr>
        <w:t>.</w:t>
      </w:r>
      <w:r w:rsidRPr="00176D40">
        <w:rPr>
          <w:rFonts w:ascii="Calibri" w:hAnsi="Calibri" w:cs="Arial"/>
          <w:sz w:val="22"/>
          <w:szCs w:val="22"/>
        </w:rPr>
        <w:tab/>
        <w:t>Działając na podstawie art. 4c ustawy z dnia 8 marca 2013 r. o przeciwdziałaniu nadmiernym opóźnieniom w transakcjach handlowych (Dz. U. z 20</w:t>
      </w:r>
      <w:r>
        <w:rPr>
          <w:rFonts w:ascii="Calibri" w:hAnsi="Calibri" w:cs="Arial"/>
          <w:sz w:val="22"/>
          <w:szCs w:val="22"/>
        </w:rPr>
        <w:t>2</w:t>
      </w:r>
      <w:r w:rsidR="00125A99">
        <w:rPr>
          <w:rFonts w:ascii="Calibri" w:hAnsi="Calibri" w:cs="Arial"/>
          <w:sz w:val="22"/>
          <w:szCs w:val="22"/>
        </w:rPr>
        <w:t>1</w:t>
      </w:r>
      <w:r w:rsidRPr="00176D40">
        <w:rPr>
          <w:rFonts w:ascii="Calibri" w:hAnsi="Calibri" w:cs="Arial"/>
          <w:sz w:val="22"/>
          <w:szCs w:val="22"/>
        </w:rPr>
        <w:t xml:space="preserve"> r. poz.</w:t>
      </w:r>
      <w:r w:rsidR="00125A99">
        <w:rPr>
          <w:rFonts w:ascii="Calibri" w:hAnsi="Calibri" w:cs="Arial"/>
          <w:sz w:val="22"/>
          <w:szCs w:val="22"/>
        </w:rPr>
        <w:t xml:space="preserve"> 424</w:t>
      </w:r>
      <w:r w:rsidRPr="00176D40">
        <w:rPr>
          <w:rFonts w:ascii="Calibri" w:hAnsi="Calibri" w:cs="Arial"/>
          <w:sz w:val="22"/>
          <w:szCs w:val="22"/>
        </w:rPr>
        <w:t>), ORLEN Administracja sp. z o.o. oświadcza, że posiada status dużego przedsiębiorcy.</w:t>
      </w:r>
    </w:p>
    <w:p w14:paraId="21FBC156" w14:textId="77777777" w:rsidR="00406B90" w:rsidRDefault="00406B90" w:rsidP="00801742">
      <w:pPr>
        <w:pStyle w:val="Zwykytekst"/>
        <w:ind w:left="284" w:hanging="426"/>
        <w:jc w:val="both"/>
        <w:rPr>
          <w:rFonts w:ascii="Calibri" w:hAnsi="Calibri" w:cs="Arial"/>
          <w:sz w:val="22"/>
          <w:szCs w:val="22"/>
        </w:rPr>
      </w:pPr>
    </w:p>
    <w:p w14:paraId="5234CB65" w14:textId="77777777" w:rsidR="00A267CD" w:rsidRPr="00A30189" w:rsidRDefault="00A267CD" w:rsidP="00A267CD">
      <w:pPr>
        <w:pStyle w:val="Tekstpodstawowy3"/>
        <w:spacing w:after="0"/>
        <w:jc w:val="both"/>
        <w:rPr>
          <w:rFonts w:ascii="Calibri" w:hAnsi="Calibri" w:cs="Arial"/>
          <w:sz w:val="22"/>
          <w:szCs w:val="22"/>
        </w:rPr>
      </w:pPr>
    </w:p>
    <w:p w14:paraId="4E6BC2A6" w14:textId="77777777" w:rsidR="00A267CD" w:rsidRDefault="00A267CD" w:rsidP="00B74C40">
      <w:pPr>
        <w:pStyle w:val="Zwykytekst"/>
        <w:jc w:val="center"/>
        <w:rPr>
          <w:rFonts w:ascii="Calibri" w:hAnsi="Calibri" w:cs="Arial"/>
          <w:b/>
          <w:sz w:val="22"/>
          <w:szCs w:val="22"/>
          <w:u w:val="single"/>
        </w:rPr>
      </w:pPr>
      <w:r w:rsidRPr="008E4587">
        <w:rPr>
          <w:rFonts w:ascii="Calibri" w:hAnsi="Calibri" w:cs="Arial"/>
          <w:b/>
          <w:sz w:val="22"/>
          <w:szCs w:val="22"/>
          <w:u w:val="single"/>
        </w:rPr>
        <w:t>ARTYKUŁ 7 – PODATEK VAT I FAKTURA</w:t>
      </w:r>
    </w:p>
    <w:p w14:paraId="171735CC" w14:textId="77777777" w:rsidR="00B74C40" w:rsidRPr="00B74C40" w:rsidRDefault="00B74C40" w:rsidP="00B74C40">
      <w:pPr>
        <w:pStyle w:val="Zwykytekst"/>
        <w:jc w:val="center"/>
        <w:rPr>
          <w:rFonts w:ascii="Calibri" w:hAnsi="Calibri" w:cs="Arial"/>
          <w:b/>
          <w:sz w:val="22"/>
          <w:szCs w:val="22"/>
          <w:u w:val="single"/>
        </w:rPr>
      </w:pPr>
    </w:p>
    <w:p w14:paraId="70777E44" w14:textId="77777777" w:rsidR="00801742" w:rsidRPr="00936981" w:rsidRDefault="00801742" w:rsidP="00307393">
      <w:pPr>
        <w:pStyle w:val="Zwykytekst"/>
        <w:numPr>
          <w:ilvl w:val="0"/>
          <w:numId w:val="23"/>
        </w:numPr>
        <w:spacing w:after="240"/>
        <w:rPr>
          <w:rFonts w:ascii="Calibri" w:hAnsi="Calibri" w:cs="Arial"/>
          <w:sz w:val="22"/>
          <w:szCs w:val="22"/>
        </w:rPr>
      </w:pPr>
      <w:r w:rsidRPr="00936981">
        <w:rPr>
          <w:rFonts w:ascii="Calibri" w:hAnsi="Calibri" w:cs="Arial"/>
          <w:sz w:val="22"/>
          <w:szCs w:val="22"/>
        </w:rPr>
        <w:t>Dokonanie przez WYKONAWCĘ płatności na podstawie wystawionej przez PODWYKONAWCĘ faktury wymaga uprzedniego doręczenia WYKONAWCY przez PODWYKONAWCĘ dokumentów wymienionych w Art. 6 ust.  1  lit. a), b, c) oraz dokumentów, o których mowa w Art. 5 ust. 3 Umowy do każdej faktury.</w:t>
      </w:r>
    </w:p>
    <w:p w14:paraId="3333E885" w14:textId="77777777" w:rsidR="00801742" w:rsidRPr="00936981" w:rsidRDefault="00801742" w:rsidP="00307393">
      <w:pPr>
        <w:pStyle w:val="Zwykytekst"/>
        <w:numPr>
          <w:ilvl w:val="0"/>
          <w:numId w:val="23"/>
        </w:numPr>
        <w:spacing w:after="240"/>
        <w:rPr>
          <w:rFonts w:ascii="Calibri" w:hAnsi="Calibri" w:cs="Arial"/>
          <w:sz w:val="22"/>
          <w:szCs w:val="22"/>
        </w:rPr>
      </w:pPr>
      <w:r w:rsidRPr="00936981">
        <w:rPr>
          <w:rFonts w:ascii="Calibri" w:hAnsi="Calibri" w:cs="Arial"/>
          <w:sz w:val="22"/>
          <w:szCs w:val="22"/>
        </w:rPr>
        <w:t>Prawidłowo wystawiona faktura oprócz wymogów ustawowych powinna zawierać:</w:t>
      </w:r>
    </w:p>
    <w:p w14:paraId="696C0CDB" w14:textId="77777777" w:rsidR="00801742" w:rsidRPr="00936981" w:rsidRDefault="00801742" w:rsidP="00307393">
      <w:pPr>
        <w:pStyle w:val="Zwykytekst"/>
        <w:numPr>
          <w:ilvl w:val="0"/>
          <w:numId w:val="22"/>
        </w:numPr>
        <w:ind w:left="709" w:hanging="283"/>
        <w:rPr>
          <w:rFonts w:ascii="Calibri" w:hAnsi="Calibri" w:cs="Arial"/>
          <w:sz w:val="22"/>
          <w:szCs w:val="22"/>
        </w:rPr>
      </w:pPr>
      <w:r w:rsidRPr="00936981">
        <w:rPr>
          <w:rFonts w:ascii="Calibri" w:hAnsi="Calibri" w:cs="Arial"/>
          <w:sz w:val="22"/>
          <w:szCs w:val="22"/>
        </w:rPr>
        <w:t>cenę łączną netto,</w:t>
      </w:r>
    </w:p>
    <w:p w14:paraId="713625E4" w14:textId="77777777" w:rsidR="00801742" w:rsidRPr="00936981" w:rsidRDefault="00801742" w:rsidP="00307393">
      <w:pPr>
        <w:pStyle w:val="Zwykytekst"/>
        <w:numPr>
          <w:ilvl w:val="0"/>
          <w:numId w:val="22"/>
        </w:numPr>
        <w:ind w:left="709" w:hanging="283"/>
        <w:rPr>
          <w:rFonts w:ascii="Calibri" w:hAnsi="Calibri" w:cs="Arial"/>
          <w:sz w:val="22"/>
          <w:szCs w:val="22"/>
        </w:rPr>
      </w:pPr>
      <w:r w:rsidRPr="00936981">
        <w:rPr>
          <w:rFonts w:ascii="Calibri" w:hAnsi="Calibri" w:cs="Arial"/>
          <w:sz w:val="22"/>
          <w:szCs w:val="22"/>
        </w:rPr>
        <w:t>numer Umowy,</w:t>
      </w:r>
    </w:p>
    <w:p w14:paraId="45589117" w14:textId="77777777" w:rsidR="00801742" w:rsidRPr="00936981" w:rsidRDefault="00801742" w:rsidP="00307393">
      <w:pPr>
        <w:pStyle w:val="Zwykytekst"/>
        <w:numPr>
          <w:ilvl w:val="0"/>
          <w:numId w:val="22"/>
        </w:numPr>
        <w:ind w:left="709" w:hanging="283"/>
        <w:rPr>
          <w:rFonts w:ascii="Calibri" w:hAnsi="Calibri" w:cs="Arial"/>
          <w:sz w:val="22"/>
          <w:szCs w:val="22"/>
        </w:rPr>
      </w:pPr>
      <w:r w:rsidRPr="00936981">
        <w:rPr>
          <w:rFonts w:ascii="Calibri" w:hAnsi="Calibri" w:cs="Arial"/>
          <w:sz w:val="22"/>
          <w:szCs w:val="22"/>
        </w:rPr>
        <w:lastRenderedPageBreak/>
        <w:t>warunki i termin płatności zgodnie z Umową,</w:t>
      </w:r>
    </w:p>
    <w:p w14:paraId="71C30388" w14:textId="77777777" w:rsidR="00801742" w:rsidRPr="00936981" w:rsidRDefault="00801742" w:rsidP="00307393">
      <w:pPr>
        <w:pStyle w:val="Zwykytekst"/>
        <w:numPr>
          <w:ilvl w:val="0"/>
          <w:numId w:val="22"/>
        </w:numPr>
        <w:spacing w:after="240"/>
        <w:ind w:left="709" w:hanging="283"/>
        <w:rPr>
          <w:rFonts w:ascii="Calibri" w:hAnsi="Calibri" w:cs="Arial"/>
          <w:sz w:val="22"/>
          <w:szCs w:val="22"/>
        </w:rPr>
      </w:pPr>
      <w:r w:rsidRPr="00936981">
        <w:rPr>
          <w:rFonts w:ascii="Calibri" w:hAnsi="Calibri" w:cs="Arial"/>
          <w:sz w:val="22"/>
          <w:szCs w:val="22"/>
        </w:rPr>
        <w:t>imię i nazwisko osoby wskazanej w Art. 11 pkt. 1.1.1. Umowy jako przedstawiciela WYKONAWCY.</w:t>
      </w:r>
    </w:p>
    <w:p w14:paraId="616B72FD" w14:textId="77777777" w:rsidR="00F251C4" w:rsidRDefault="00801742" w:rsidP="00307393">
      <w:pPr>
        <w:pStyle w:val="Zwykytekst"/>
        <w:spacing w:after="240"/>
        <w:ind w:left="360" w:hanging="360"/>
        <w:jc w:val="both"/>
        <w:rPr>
          <w:rFonts w:ascii="Calibri" w:hAnsi="Calibri" w:cs="Arial"/>
          <w:sz w:val="22"/>
          <w:szCs w:val="22"/>
        </w:rPr>
      </w:pPr>
      <w:r w:rsidRPr="00936981">
        <w:rPr>
          <w:rFonts w:ascii="Calibri" w:hAnsi="Calibri" w:cs="Arial"/>
          <w:sz w:val="22"/>
          <w:szCs w:val="22"/>
        </w:rPr>
        <w:t xml:space="preserve">3. </w:t>
      </w:r>
      <w:r w:rsidRPr="00936981">
        <w:rPr>
          <w:rFonts w:ascii="Calibri" w:hAnsi="Calibri" w:cs="Arial"/>
          <w:sz w:val="22"/>
          <w:szCs w:val="22"/>
        </w:rPr>
        <w:tab/>
      </w:r>
      <w:r w:rsidR="0093380E" w:rsidRPr="0093380E">
        <w:rPr>
          <w:rFonts w:ascii="Calibri" w:hAnsi="Calibri" w:cs="Arial"/>
          <w:sz w:val="22"/>
          <w:szCs w:val="22"/>
        </w:rPr>
        <w:t xml:space="preserve">Faktura wraz z dokumentami wymaganymi niniejszą umową zostaną dostarczone na następujący adres: ORLEN Administracja sp. z o.o., Kancelaria Główna, ul. Chemików 7, 09-411 Płock, w odrębnej kopercie oznaczonej dopiskiem „FAKTURA”. </w:t>
      </w:r>
      <w:r w:rsidR="00941FA6">
        <w:rPr>
          <w:rFonts w:ascii="Calibri" w:hAnsi="Calibri" w:cs="Arial"/>
          <w:sz w:val="22"/>
          <w:szCs w:val="22"/>
        </w:rPr>
        <w:t xml:space="preserve"> </w:t>
      </w:r>
    </w:p>
    <w:p w14:paraId="7227340A" w14:textId="77777777" w:rsidR="00801742" w:rsidRPr="00936981" w:rsidRDefault="00801742" w:rsidP="00307393">
      <w:pPr>
        <w:pStyle w:val="Zwykytekst"/>
        <w:spacing w:after="240"/>
        <w:ind w:left="360" w:hanging="360"/>
        <w:jc w:val="both"/>
        <w:rPr>
          <w:rFonts w:ascii="Calibri" w:hAnsi="Calibri" w:cs="Arial"/>
          <w:sz w:val="22"/>
          <w:szCs w:val="22"/>
        </w:rPr>
      </w:pPr>
      <w:r w:rsidRPr="00936981">
        <w:rPr>
          <w:rFonts w:ascii="Calibri" w:hAnsi="Calibri" w:cs="Arial"/>
          <w:sz w:val="22"/>
          <w:szCs w:val="22"/>
        </w:rPr>
        <w:t xml:space="preserve">4. </w:t>
      </w:r>
      <w:r w:rsidRPr="00936981">
        <w:rPr>
          <w:rFonts w:ascii="Calibri" w:hAnsi="Calibri" w:cs="Arial"/>
          <w:sz w:val="22"/>
          <w:szCs w:val="22"/>
        </w:rPr>
        <w:tab/>
        <w:t xml:space="preserve">PODWYKONAWCA jest zobowiązany do archiwizowania kopii faktur potwierdzających  dokonanie  transakcji,  stanowiących  dla WYKONAWCY  podstawę  do  obniżenia  podatku  VAT  należnego  o kwotę  podatku VAT naliczonego  przy wykonywaniu przedmiotu Umowy.  W razie  niedopełnienia  powyższego wymogu  lub w razie gdyby  archiwizowana  przez PODWYKONAWCĘ  kopia faktury  wskazywała  dane różniące  się  od danych  wykazanych na oryginale przekazanym  WYKONAWCY,  była nieprawidłowa  ze  względów  formalnych,  prawnych  czy  rzeczowych,  PODWYKONAWCA  zobowiązany  jest  do  wyrównania  WYKONAWCY  całości  szkody  powstałej  w wyniku  ustalenia  zobowiązania podatkowego,  wraz  z sankcjami i odsetkami  nałożonymi  na  WYKONAWCĘ  przez  organy podatkowe  w kwotach  wynikających z decyzji  organu  podatkowego.  Powyższe  dotyczy  również przypadku gdy PODWYKONAWCA wystawi WYKONAWCY fakturę nie będąc do tego uprawnionym. </w:t>
      </w:r>
    </w:p>
    <w:p w14:paraId="6504658E" w14:textId="77777777" w:rsidR="00801742" w:rsidRPr="00936981" w:rsidRDefault="00801742" w:rsidP="00307393">
      <w:pPr>
        <w:pStyle w:val="Zwykytekst"/>
        <w:spacing w:after="240"/>
        <w:ind w:left="360" w:hanging="360"/>
        <w:jc w:val="both"/>
        <w:rPr>
          <w:rFonts w:ascii="Calibri" w:hAnsi="Calibri" w:cs="Arial"/>
          <w:sz w:val="22"/>
          <w:szCs w:val="22"/>
        </w:rPr>
      </w:pPr>
      <w:r w:rsidRPr="00936981">
        <w:rPr>
          <w:rFonts w:ascii="Calibri" w:hAnsi="Calibri" w:cs="Arial"/>
          <w:sz w:val="22"/>
          <w:szCs w:val="22"/>
        </w:rPr>
        <w:t xml:space="preserve">5. </w:t>
      </w:r>
      <w:r w:rsidRPr="00936981">
        <w:rPr>
          <w:rFonts w:ascii="Calibri" w:hAnsi="Calibri" w:cs="Arial"/>
          <w:sz w:val="22"/>
          <w:szCs w:val="22"/>
        </w:rPr>
        <w:tab/>
        <w:t>PODWYKONAWCA gwarantuje i ponosi odpowiedzialność za prawidłowość zastosowanych  stawek  podatku  VAT, co  oznacza, że w przypadku zakwestionowania  przez organy podatkowe  prawa  WYKONAWCY  do  odliczenia podatku  z tego  powodu,  iż  zgodnie z przepisami  dana  transakcja  nie podlegała opodatkowaniu albo była zwolniona  od  podatku,  PODWYKONAWCA  na  pisemne  żądanie  WYKONAWCY  oraz w terminie  w nim  wskazanym  dokona  odpowiedniej  korekty  faktury  oraz  zwróci   WYKONAWCY powstałą  różnicę  w terminie  21 dni  od  dnia  doręczenia  tego  żądania.  W przypadku odmowy wystawienia przez PODWYKONAWCĘ   faktury  korygującej,  PODWYKONAWCA zgadza się na zwrot WYKONAWCY równowartości podatku VAT zakwestionowanego przez organy podatkowe, przy czym  zwrot  ten  nastąpi  na  podstawie  noty  księgowej  wystawionej przez WYKONAWCĘ, w terminie 21 dni od dnia jej doręczenia PODWYKONAWCY. W każdym z powyższych przypadków PODWYKONAWCA zwróci WYKONAWCY także równowartość sankcji, odsetek, kar i innych obciążeń dodatkowo  poniesionych przez WYKONAWCĘ  bądź  nałożonych  przez  władze  podatkowe,  przy czym zwrot ten nastąpi w sposób opisany w zdaniu poprzednim.</w:t>
      </w:r>
    </w:p>
    <w:p w14:paraId="74B8F796" w14:textId="77777777" w:rsidR="00801742" w:rsidRPr="00936981" w:rsidRDefault="00801742" w:rsidP="00307393">
      <w:pPr>
        <w:pStyle w:val="Zwykytekst"/>
        <w:spacing w:after="240"/>
        <w:ind w:left="360" w:hanging="360"/>
        <w:jc w:val="both"/>
        <w:rPr>
          <w:rFonts w:ascii="Calibri" w:hAnsi="Calibri" w:cs="Arial"/>
          <w:sz w:val="22"/>
          <w:szCs w:val="22"/>
        </w:rPr>
      </w:pPr>
      <w:r w:rsidRPr="00936981">
        <w:rPr>
          <w:rFonts w:ascii="Calibri" w:hAnsi="Calibri" w:cs="Arial"/>
          <w:sz w:val="22"/>
          <w:szCs w:val="22"/>
        </w:rPr>
        <w:t>6. Odpowiedzialność, o której mowa w ust. 5 niniejszego Artykułu, odnosi się również do prawidłowego wystawienia faktury z odwrotnym obciążeniem VAT jeżeli jest zidentyfikowana taka usługa, zgodnie z powszechnie obowiązującymi przepisami tj. Ustawa o podatku od towarów i usług art. 17 ust. 1 pkt. 8</w:t>
      </w:r>
      <w:r w:rsidRPr="00941FA6">
        <w:rPr>
          <w:rFonts w:ascii="Calibri" w:hAnsi="Calibri" w:cs="Arial"/>
          <w:sz w:val="22"/>
          <w:szCs w:val="22"/>
        </w:rPr>
        <w:t xml:space="preserve"> Załącznik nr 14.</w:t>
      </w:r>
    </w:p>
    <w:p w14:paraId="76FF311F" w14:textId="77777777" w:rsidR="00801742" w:rsidRPr="00936981" w:rsidRDefault="00801742" w:rsidP="00307393">
      <w:pPr>
        <w:pStyle w:val="Zwykytekst"/>
        <w:spacing w:after="240"/>
        <w:ind w:left="360" w:hanging="360"/>
        <w:jc w:val="both"/>
        <w:rPr>
          <w:rFonts w:ascii="Calibri" w:hAnsi="Calibri" w:cs="Arial"/>
          <w:sz w:val="22"/>
          <w:szCs w:val="22"/>
        </w:rPr>
      </w:pPr>
      <w:r w:rsidRPr="00936981">
        <w:rPr>
          <w:rFonts w:ascii="Calibri" w:hAnsi="Calibri" w:cs="Arial"/>
          <w:sz w:val="22"/>
          <w:szCs w:val="22"/>
        </w:rPr>
        <w:t xml:space="preserve">7. </w:t>
      </w:r>
      <w:r w:rsidRPr="00936981">
        <w:rPr>
          <w:rFonts w:ascii="Calibri" w:hAnsi="Calibri" w:cs="Arial"/>
          <w:sz w:val="22"/>
          <w:szCs w:val="22"/>
        </w:rPr>
        <w:tab/>
        <w:t xml:space="preserve">WYKONAWCA  oświadcza,  że  jest  czynnym  podatnikiem  podatku  od  towarów  i usług  (VAT)  i posiada Numer Identyfikacji Podatkowej NIP 774-28-94-628. </w:t>
      </w:r>
    </w:p>
    <w:p w14:paraId="370C6760" w14:textId="77777777" w:rsidR="00801742" w:rsidRPr="00936981" w:rsidRDefault="00801742" w:rsidP="00307393">
      <w:pPr>
        <w:pStyle w:val="Zwykytekst"/>
        <w:spacing w:after="240"/>
        <w:ind w:left="360" w:hanging="360"/>
        <w:jc w:val="both"/>
        <w:rPr>
          <w:rFonts w:ascii="Calibri" w:hAnsi="Calibri" w:cs="Arial"/>
          <w:sz w:val="22"/>
          <w:szCs w:val="22"/>
        </w:rPr>
      </w:pPr>
      <w:r w:rsidRPr="00936981">
        <w:rPr>
          <w:rFonts w:ascii="Calibri" w:hAnsi="Calibri" w:cs="Arial"/>
          <w:sz w:val="22"/>
          <w:szCs w:val="22"/>
        </w:rPr>
        <w:t xml:space="preserve">8. </w:t>
      </w:r>
      <w:r w:rsidRPr="00936981">
        <w:rPr>
          <w:rFonts w:ascii="Calibri" w:hAnsi="Calibri" w:cs="Arial"/>
          <w:sz w:val="22"/>
          <w:szCs w:val="22"/>
        </w:rPr>
        <w:tab/>
        <w:t xml:space="preserve">PODWYKONAWCA  oświadcza,  że  jest  czynnym  podatnikiem  podatku  od  towarów  i usług  (VAT) i posiada Numer Identyfikacji Podatkowej NIP </w:t>
      </w:r>
      <w:r w:rsidR="005F2F7C" w:rsidRPr="005F2F7C">
        <w:rPr>
          <w:rFonts w:ascii="Calibri" w:hAnsi="Calibri" w:cs="Arial"/>
          <w:sz w:val="22"/>
          <w:szCs w:val="22"/>
        </w:rPr>
        <w:t>5322045229</w:t>
      </w:r>
      <w:r w:rsidR="005F2F7C">
        <w:rPr>
          <w:rFonts w:ascii="Calibri" w:hAnsi="Calibri" w:cs="Arial"/>
          <w:sz w:val="22"/>
          <w:szCs w:val="22"/>
        </w:rPr>
        <w:t>.</w:t>
      </w:r>
    </w:p>
    <w:p w14:paraId="71E6A41D" w14:textId="77777777" w:rsidR="00A267CD" w:rsidRPr="00A30189" w:rsidRDefault="00A267CD" w:rsidP="00307393">
      <w:pPr>
        <w:pStyle w:val="Zwykytekst"/>
        <w:spacing w:after="240"/>
        <w:jc w:val="both"/>
        <w:rPr>
          <w:rFonts w:ascii="Calibri" w:hAnsi="Calibri" w:cs="Arial"/>
          <w:sz w:val="22"/>
          <w:szCs w:val="22"/>
        </w:rPr>
      </w:pPr>
    </w:p>
    <w:p w14:paraId="3832EF5C" w14:textId="77777777" w:rsidR="00A267CD" w:rsidRPr="00A30189" w:rsidRDefault="00A267CD" w:rsidP="00556069">
      <w:pPr>
        <w:pStyle w:val="Tekstpodstawowy3"/>
        <w:tabs>
          <w:tab w:val="left" w:pos="0"/>
          <w:tab w:val="left" w:pos="426"/>
        </w:tabs>
        <w:spacing w:after="0"/>
        <w:jc w:val="center"/>
        <w:rPr>
          <w:rFonts w:ascii="Calibri" w:hAnsi="Calibri" w:cs="Arial"/>
          <w:b/>
          <w:sz w:val="22"/>
          <w:szCs w:val="22"/>
          <w:u w:val="single"/>
        </w:rPr>
      </w:pPr>
      <w:r w:rsidRPr="00A30189">
        <w:rPr>
          <w:rFonts w:ascii="Calibri" w:hAnsi="Calibri" w:cs="Arial"/>
          <w:b/>
          <w:sz w:val="22"/>
          <w:szCs w:val="22"/>
          <w:u w:val="single"/>
        </w:rPr>
        <w:t>ARTYKUŁ 8 – ZINTEGROWANY SYSTEM ZARZĄDZANIA ORAZ ZOBOWIĄZANIA W ZAKRESIE GOSPODARKI ODPADAMI</w:t>
      </w:r>
    </w:p>
    <w:p w14:paraId="15157BF5" w14:textId="77777777" w:rsidR="00A267CD" w:rsidRPr="00A30189" w:rsidRDefault="00A267CD" w:rsidP="00A267CD">
      <w:pPr>
        <w:tabs>
          <w:tab w:val="left" w:pos="284"/>
          <w:tab w:val="left" w:pos="426"/>
        </w:tabs>
        <w:ind w:left="284"/>
        <w:jc w:val="both"/>
        <w:rPr>
          <w:rFonts w:ascii="Calibri" w:hAnsi="Calibri" w:cs="Arial"/>
          <w:szCs w:val="22"/>
        </w:rPr>
      </w:pPr>
    </w:p>
    <w:p w14:paraId="7441302E" w14:textId="77777777" w:rsidR="00A96A64" w:rsidRPr="00A96A64" w:rsidRDefault="00A96A64" w:rsidP="00307393">
      <w:pPr>
        <w:tabs>
          <w:tab w:val="left" w:pos="284"/>
          <w:tab w:val="left" w:pos="426"/>
        </w:tabs>
        <w:spacing w:after="240"/>
        <w:ind w:left="284"/>
        <w:jc w:val="both"/>
        <w:rPr>
          <w:rFonts w:ascii="Calibri" w:hAnsi="Calibri" w:cs="Arial"/>
          <w:szCs w:val="22"/>
        </w:rPr>
      </w:pPr>
      <w:r w:rsidRPr="00A96A64">
        <w:rPr>
          <w:rFonts w:ascii="Calibri" w:hAnsi="Calibri" w:cs="Arial"/>
          <w:szCs w:val="22"/>
        </w:rPr>
        <w:t>WYKONAWCA informuje, a PODWYKONAWCA przyjmuje do wiadomości:</w:t>
      </w:r>
    </w:p>
    <w:p w14:paraId="03E24E2C" w14:textId="77777777" w:rsidR="00A96A64" w:rsidRPr="00A96A64" w:rsidRDefault="00A96A64" w:rsidP="00307393">
      <w:pPr>
        <w:numPr>
          <w:ilvl w:val="0"/>
          <w:numId w:val="97"/>
        </w:numPr>
        <w:tabs>
          <w:tab w:val="left" w:pos="284"/>
          <w:tab w:val="left" w:pos="426"/>
        </w:tabs>
        <w:spacing w:after="240"/>
        <w:ind w:left="709" w:hanging="425"/>
        <w:jc w:val="both"/>
        <w:rPr>
          <w:rFonts w:ascii="Calibri" w:hAnsi="Calibri" w:cs="Arial"/>
          <w:szCs w:val="22"/>
        </w:rPr>
      </w:pPr>
      <w:r w:rsidRPr="00A96A64">
        <w:rPr>
          <w:rFonts w:ascii="Calibri" w:hAnsi="Calibri" w:cs="Arial"/>
          <w:szCs w:val="22"/>
        </w:rPr>
        <w:t>W PKN ORLEN S.A. został wdrożony Zintegrowany System Zarządzania, którego celem jest utrzymanie zgodności z obowiązującym prawem środowiskowym i stały postęp w dziedzinie zmniejszania uciążliwości Zakładu dla środowiska. Dokumentem wiodącym Systemu jest „Polityka Zintegrowanego Systemu Zarządzania” Polskiego Koncernu Naftowego ORLEN Spółka Akcyjna.</w:t>
      </w:r>
    </w:p>
    <w:p w14:paraId="1BDDB265" w14:textId="77777777" w:rsidR="00A96A64" w:rsidRPr="00A96A64" w:rsidRDefault="00A96A64" w:rsidP="00307393">
      <w:pPr>
        <w:numPr>
          <w:ilvl w:val="0"/>
          <w:numId w:val="97"/>
        </w:numPr>
        <w:tabs>
          <w:tab w:val="left" w:pos="284"/>
          <w:tab w:val="left" w:pos="426"/>
        </w:tabs>
        <w:spacing w:after="240"/>
        <w:ind w:left="709" w:hanging="425"/>
        <w:jc w:val="both"/>
        <w:rPr>
          <w:rFonts w:ascii="Calibri" w:hAnsi="Calibri" w:cs="Arial"/>
          <w:szCs w:val="22"/>
        </w:rPr>
      </w:pPr>
      <w:r w:rsidRPr="00A96A64">
        <w:rPr>
          <w:rFonts w:ascii="Calibri" w:hAnsi="Calibri" w:cs="Arial"/>
          <w:szCs w:val="22"/>
        </w:rPr>
        <w:lastRenderedPageBreak/>
        <w:t>Zintegrowany System Zarządzania nakłada na PODWYKONAWCĘ obowiązek informowania Zakładowej Inspekcji Ekologicznej Polskiego Koncernu Naftowego ORLEN S.A. (tel. 44-99 nr miejski 365-44-99) o wszelkiego rodzaju pracach, które mogą stanowić zagrożenie dla środowiska oraz o wydarzeniach nagłych, które takie zagrożenia spowodowały.</w:t>
      </w:r>
    </w:p>
    <w:p w14:paraId="2311A050" w14:textId="77777777" w:rsidR="00A96A64" w:rsidRPr="00A96A64" w:rsidRDefault="00A96A64" w:rsidP="00307393">
      <w:pPr>
        <w:numPr>
          <w:ilvl w:val="0"/>
          <w:numId w:val="97"/>
        </w:numPr>
        <w:tabs>
          <w:tab w:val="left" w:pos="284"/>
          <w:tab w:val="left" w:pos="426"/>
        </w:tabs>
        <w:spacing w:after="240"/>
        <w:ind w:left="709" w:hanging="425"/>
        <w:jc w:val="both"/>
        <w:rPr>
          <w:rFonts w:ascii="Calibri" w:hAnsi="Calibri" w:cs="Arial"/>
          <w:szCs w:val="22"/>
        </w:rPr>
      </w:pPr>
      <w:r w:rsidRPr="00A96A64">
        <w:rPr>
          <w:rFonts w:ascii="Calibri" w:hAnsi="Calibri" w:cs="Arial"/>
          <w:szCs w:val="22"/>
        </w:rPr>
        <w:t>Wymagania Zintegrowanego Systemu Zarządzania zobowiązują PODWYKONAWCĘ do bezwzględnego przestrzegania przepisów dotyczących:</w:t>
      </w:r>
    </w:p>
    <w:p w14:paraId="763FEBCF" w14:textId="77777777" w:rsidR="00A96A64" w:rsidRPr="00A96A64" w:rsidRDefault="00A96A64" w:rsidP="00307393">
      <w:pPr>
        <w:numPr>
          <w:ilvl w:val="1"/>
          <w:numId w:val="97"/>
        </w:numPr>
        <w:tabs>
          <w:tab w:val="left" w:pos="284"/>
          <w:tab w:val="left" w:pos="426"/>
        </w:tabs>
        <w:spacing w:after="240"/>
        <w:ind w:left="1134" w:hanging="425"/>
        <w:jc w:val="both"/>
        <w:rPr>
          <w:rFonts w:ascii="Calibri" w:hAnsi="Calibri" w:cs="Arial"/>
          <w:szCs w:val="22"/>
        </w:rPr>
      </w:pPr>
      <w:r w:rsidRPr="00A96A64">
        <w:rPr>
          <w:rFonts w:ascii="Calibri" w:hAnsi="Calibri" w:cs="Arial"/>
          <w:szCs w:val="22"/>
        </w:rPr>
        <w:t>poboru i wykorzystania mediów energetycznych;</w:t>
      </w:r>
    </w:p>
    <w:p w14:paraId="0D4660BC" w14:textId="77777777" w:rsidR="00A96A64" w:rsidRPr="00A96A64" w:rsidRDefault="00A96A64" w:rsidP="00307393">
      <w:pPr>
        <w:numPr>
          <w:ilvl w:val="1"/>
          <w:numId w:val="97"/>
        </w:numPr>
        <w:tabs>
          <w:tab w:val="left" w:pos="284"/>
          <w:tab w:val="left" w:pos="426"/>
        </w:tabs>
        <w:spacing w:after="240"/>
        <w:ind w:left="1134" w:hanging="425"/>
        <w:jc w:val="both"/>
        <w:rPr>
          <w:rFonts w:ascii="Calibri" w:hAnsi="Calibri" w:cs="Arial"/>
          <w:szCs w:val="22"/>
        </w:rPr>
      </w:pPr>
      <w:r w:rsidRPr="00A96A64">
        <w:rPr>
          <w:rFonts w:ascii="Calibri" w:hAnsi="Calibri" w:cs="Arial"/>
          <w:szCs w:val="22"/>
        </w:rPr>
        <w:t>przestrzegania Kompleksowego Systemu Prewencji z zakresu ochrony przeciwpożarowej i bezpieczeństwa technicznego;</w:t>
      </w:r>
    </w:p>
    <w:p w14:paraId="5FF9BB93" w14:textId="77777777" w:rsidR="00A96A64" w:rsidRPr="00A96A64" w:rsidRDefault="00A96A64" w:rsidP="00307393">
      <w:pPr>
        <w:numPr>
          <w:ilvl w:val="1"/>
          <w:numId w:val="97"/>
        </w:numPr>
        <w:tabs>
          <w:tab w:val="left" w:pos="284"/>
          <w:tab w:val="left" w:pos="426"/>
        </w:tabs>
        <w:spacing w:after="240"/>
        <w:ind w:left="1134" w:hanging="425"/>
        <w:jc w:val="both"/>
        <w:rPr>
          <w:rFonts w:ascii="Calibri" w:hAnsi="Calibri" w:cs="Arial"/>
          <w:szCs w:val="22"/>
        </w:rPr>
      </w:pPr>
      <w:r w:rsidRPr="00A96A64">
        <w:rPr>
          <w:rFonts w:ascii="Calibri" w:hAnsi="Calibri" w:cs="Arial"/>
          <w:szCs w:val="22"/>
        </w:rPr>
        <w:t>gospodarki odpadami a w szczególności do:</w:t>
      </w:r>
    </w:p>
    <w:p w14:paraId="0A9DE7D9" w14:textId="77777777" w:rsidR="00A96A64" w:rsidRPr="00A96A64" w:rsidRDefault="00A96A64" w:rsidP="00307393">
      <w:pPr>
        <w:numPr>
          <w:ilvl w:val="2"/>
          <w:numId w:val="97"/>
        </w:numPr>
        <w:tabs>
          <w:tab w:val="left" w:pos="284"/>
          <w:tab w:val="left" w:pos="426"/>
        </w:tabs>
        <w:spacing w:after="240"/>
        <w:ind w:left="1701" w:hanging="567"/>
        <w:jc w:val="both"/>
        <w:rPr>
          <w:rFonts w:ascii="Calibri" w:hAnsi="Calibri" w:cs="Arial"/>
          <w:szCs w:val="22"/>
        </w:rPr>
      </w:pPr>
      <w:r w:rsidRPr="00A96A64">
        <w:rPr>
          <w:rFonts w:ascii="Calibri" w:hAnsi="Calibri" w:cs="Arial"/>
          <w:szCs w:val="22"/>
        </w:rPr>
        <w:t xml:space="preserve">prowadzenia wymaganej prawem ewidencji odpadów w formie elektronicznej w BDO </w:t>
      </w:r>
      <w:r w:rsidRPr="00A96A64">
        <w:rPr>
          <w:rFonts w:ascii="Calibri" w:hAnsi="Calibri" w:cs="Arial"/>
          <w:szCs w:val="22"/>
        </w:rPr>
        <w:br/>
        <w:t>i ponoszenia pełnej odpowiedzialności za prawidłowość prowadzenia gospodarki odpadowej związanej ze zlecanym zakresem prac, zgodnie z obowiązującymi przepisami jak i ewentualnymi ustaleniami Umowy;</w:t>
      </w:r>
    </w:p>
    <w:p w14:paraId="66D42375" w14:textId="77777777" w:rsidR="00A96A64" w:rsidRPr="00A96A64" w:rsidRDefault="00A96A64" w:rsidP="00307393">
      <w:pPr>
        <w:numPr>
          <w:ilvl w:val="2"/>
          <w:numId w:val="97"/>
        </w:numPr>
        <w:tabs>
          <w:tab w:val="left" w:pos="284"/>
          <w:tab w:val="left" w:pos="426"/>
        </w:tabs>
        <w:spacing w:after="240"/>
        <w:ind w:left="1701" w:hanging="567"/>
        <w:jc w:val="both"/>
        <w:rPr>
          <w:rFonts w:ascii="Calibri" w:hAnsi="Calibri" w:cs="Arial"/>
          <w:szCs w:val="22"/>
        </w:rPr>
      </w:pPr>
      <w:r w:rsidRPr="00A96A64">
        <w:rPr>
          <w:rFonts w:ascii="Calibri" w:hAnsi="Calibri" w:cs="Arial"/>
          <w:szCs w:val="22"/>
        </w:rPr>
        <w:t>w przypadku powierzenia prac dalszym podwykonawcom, w czasie których będą powstawać odpady, wytwórca odpadów winien być jasno zdefiniowany w zawartej                     z dalszym podwykonawcą umowie. Podmiot wytwarzający odpady powinien posiadać uregulowany stan formalno-prawny w sposób wymagany do charakteru i miejsca wykonywanej działalności związanej z wytwarzaniem odpadów w okresie trwania Umowy;</w:t>
      </w:r>
    </w:p>
    <w:p w14:paraId="73611F1C" w14:textId="77777777" w:rsidR="00A96A64" w:rsidRPr="00A96A64" w:rsidRDefault="00A96A64" w:rsidP="00307393">
      <w:pPr>
        <w:numPr>
          <w:ilvl w:val="2"/>
          <w:numId w:val="97"/>
        </w:numPr>
        <w:tabs>
          <w:tab w:val="left" w:pos="284"/>
          <w:tab w:val="left" w:pos="426"/>
        </w:tabs>
        <w:spacing w:after="240"/>
        <w:ind w:left="1701" w:hanging="567"/>
        <w:jc w:val="both"/>
        <w:rPr>
          <w:rFonts w:ascii="Calibri" w:hAnsi="Calibri" w:cs="Arial"/>
          <w:szCs w:val="22"/>
        </w:rPr>
      </w:pPr>
      <w:r w:rsidRPr="00A96A64">
        <w:rPr>
          <w:rFonts w:ascii="Calibri" w:hAnsi="Calibri" w:cs="Arial"/>
          <w:szCs w:val="22"/>
        </w:rPr>
        <w:t>posiadania aktualnych wpisów w rejestrze BDO w zakresie wymaganym dla wykonywania prac objętych Umową;</w:t>
      </w:r>
    </w:p>
    <w:p w14:paraId="6FF36CAE" w14:textId="77777777" w:rsidR="00A96A64" w:rsidRPr="00A96A64" w:rsidRDefault="00A96A64" w:rsidP="00307393">
      <w:pPr>
        <w:numPr>
          <w:ilvl w:val="2"/>
          <w:numId w:val="97"/>
        </w:numPr>
        <w:tabs>
          <w:tab w:val="left" w:pos="284"/>
          <w:tab w:val="left" w:pos="426"/>
        </w:tabs>
        <w:spacing w:after="240"/>
        <w:ind w:left="1701" w:hanging="567"/>
        <w:jc w:val="both"/>
        <w:rPr>
          <w:rFonts w:ascii="Calibri" w:hAnsi="Calibri" w:cs="Arial"/>
          <w:szCs w:val="22"/>
        </w:rPr>
      </w:pPr>
      <w:r w:rsidRPr="00A96A64">
        <w:rPr>
          <w:rFonts w:ascii="Calibri" w:hAnsi="Calibri" w:cs="Arial"/>
          <w:szCs w:val="22"/>
        </w:rPr>
        <w:t>przekazywania wytworzonych odpadów uprawnionym odbiorcom posiadającym wymagane prawem, aktualne zezwolenia;</w:t>
      </w:r>
    </w:p>
    <w:p w14:paraId="677678B7" w14:textId="42BC5AB1" w:rsidR="00A96A64" w:rsidRPr="005D3ADC" w:rsidRDefault="00A96A64" w:rsidP="005D3ADC">
      <w:pPr>
        <w:numPr>
          <w:ilvl w:val="2"/>
          <w:numId w:val="97"/>
        </w:numPr>
        <w:tabs>
          <w:tab w:val="left" w:pos="284"/>
          <w:tab w:val="left" w:pos="426"/>
        </w:tabs>
        <w:spacing w:after="240"/>
        <w:ind w:left="1701" w:hanging="567"/>
        <w:jc w:val="both"/>
        <w:rPr>
          <w:rFonts w:ascii="Calibri" w:hAnsi="Calibri" w:cs="Arial"/>
          <w:szCs w:val="22"/>
        </w:rPr>
      </w:pPr>
      <w:r w:rsidRPr="00A96A64">
        <w:rPr>
          <w:rFonts w:ascii="Calibri" w:hAnsi="Calibri" w:cs="Arial"/>
          <w:szCs w:val="22"/>
        </w:rPr>
        <w:t>usuwania odpadów z miejsca ich powstania na bieżąco, przy czym możliwe jest jedynie gromadzenie w miejscu ich wytwarzania partii transportowej. Miejsce gromadzenia odpadów WYKONAWCA zabezpieczy przed wpływami atmosferycznymi i oznakuje, w szczególności poda nazwę firmy wytwar</w:t>
      </w:r>
      <w:r w:rsidR="005D3ADC">
        <w:rPr>
          <w:rFonts w:ascii="Calibri" w:hAnsi="Calibri" w:cs="Arial"/>
          <w:szCs w:val="22"/>
        </w:rPr>
        <w:t>zającej odpad oraz kody odpadów.</w:t>
      </w:r>
    </w:p>
    <w:p w14:paraId="1E94037F" w14:textId="77777777" w:rsidR="001A7DB1" w:rsidRPr="00801742" w:rsidRDefault="001A7DB1" w:rsidP="00801742">
      <w:pPr>
        <w:ind w:left="284"/>
        <w:rPr>
          <w:rFonts w:ascii="Calibri" w:hAnsi="Calibri" w:cs="Arial"/>
          <w:color w:val="000000"/>
          <w:szCs w:val="22"/>
        </w:rPr>
      </w:pPr>
    </w:p>
    <w:p w14:paraId="2F56D576" w14:textId="77777777" w:rsidR="00A267CD" w:rsidRPr="00A30189" w:rsidRDefault="00A267CD" w:rsidP="00556069">
      <w:pPr>
        <w:pStyle w:val="Zwykytekst"/>
        <w:jc w:val="center"/>
        <w:rPr>
          <w:rFonts w:ascii="Calibri" w:hAnsi="Calibri" w:cs="Arial"/>
          <w:b/>
          <w:sz w:val="22"/>
          <w:szCs w:val="22"/>
          <w:u w:val="single"/>
        </w:rPr>
      </w:pPr>
      <w:r w:rsidRPr="0082337A">
        <w:rPr>
          <w:rFonts w:ascii="Calibri" w:hAnsi="Calibri" w:cs="Arial"/>
          <w:b/>
          <w:sz w:val="22"/>
          <w:szCs w:val="22"/>
          <w:u w:val="single"/>
        </w:rPr>
        <w:t>ARTYKUŁ 9 -  ZOBOWIĄZANIA</w:t>
      </w:r>
    </w:p>
    <w:p w14:paraId="3147E94C" w14:textId="77777777" w:rsidR="001A7DB1" w:rsidRPr="00A30189" w:rsidRDefault="00A267CD" w:rsidP="001A7DB1">
      <w:pPr>
        <w:pStyle w:val="Zwykytekst"/>
        <w:spacing w:after="120"/>
        <w:rPr>
          <w:rFonts w:ascii="Calibri" w:hAnsi="Calibri" w:cs="Arial"/>
          <w:sz w:val="22"/>
          <w:szCs w:val="22"/>
        </w:rPr>
      </w:pPr>
      <w:r w:rsidRPr="00A30189">
        <w:rPr>
          <w:rFonts w:ascii="Calibri" w:hAnsi="Calibri" w:cs="Arial"/>
          <w:b/>
          <w:sz w:val="22"/>
          <w:szCs w:val="22"/>
          <w:u w:val="single"/>
        </w:rPr>
        <w:br/>
      </w:r>
      <w:r w:rsidR="001A7DB1" w:rsidRPr="00A30189">
        <w:rPr>
          <w:rFonts w:ascii="Calibri" w:hAnsi="Calibri" w:cs="Arial"/>
          <w:sz w:val="22"/>
          <w:szCs w:val="22"/>
        </w:rPr>
        <w:t>Zobowiązania Stron:</w:t>
      </w:r>
    </w:p>
    <w:p w14:paraId="2ECDC723" w14:textId="77777777" w:rsidR="001A7DB1" w:rsidRPr="00A30189" w:rsidRDefault="001A7DB1" w:rsidP="001A7DB1">
      <w:pPr>
        <w:pStyle w:val="Zwykytekst"/>
        <w:numPr>
          <w:ilvl w:val="0"/>
          <w:numId w:val="13"/>
        </w:numPr>
        <w:spacing w:after="120"/>
        <w:ind w:left="284" w:hanging="284"/>
        <w:jc w:val="both"/>
        <w:rPr>
          <w:rFonts w:ascii="Calibri" w:hAnsi="Calibri" w:cs="Arial"/>
          <w:sz w:val="22"/>
          <w:szCs w:val="22"/>
        </w:rPr>
      </w:pPr>
      <w:r>
        <w:rPr>
          <w:rFonts w:ascii="Calibri" w:hAnsi="Calibri" w:cs="Arial"/>
          <w:sz w:val="22"/>
          <w:szCs w:val="22"/>
        </w:rPr>
        <w:t>WYKONAWCA</w:t>
      </w:r>
      <w:r w:rsidRPr="00A30189">
        <w:rPr>
          <w:rFonts w:ascii="Calibri" w:hAnsi="Calibri" w:cs="Arial"/>
          <w:sz w:val="22"/>
          <w:szCs w:val="22"/>
        </w:rPr>
        <w:t xml:space="preserve"> zapewni:</w:t>
      </w:r>
    </w:p>
    <w:p w14:paraId="275D6697" w14:textId="77777777" w:rsidR="001A7DB1" w:rsidRDefault="001A7DB1" w:rsidP="001A7DB1">
      <w:pPr>
        <w:pStyle w:val="Zwykytekst"/>
        <w:numPr>
          <w:ilvl w:val="1"/>
          <w:numId w:val="13"/>
        </w:numPr>
        <w:spacing w:after="120"/>
        <w:jc w:val="both"/>
        <w:rPr>
          <w:rFonts w:ascii="Calibri" w:hAnsi="Calibri" w:cs="Arial"/>
          <w:sz w:val="22"/>
          <w:szCs w:val="22"/>
        </w:rPr>
      </w:pPr>
      <w:r w:rsidRPr="00855BBA">
        <w:rPr>
          <w:rFonts w:ascii="Calibri" w:hAnsi="Calibri" w:cs="Arial"/>
          <w:sz w:val="22"/>
          <w:szCs w:val="22"/>
        </w:rPr>
        <w:t>fronty robót w zakresie umożliwiającym wykonanie robót przez PODWYKONAWCĘ</w:t>
      </w:r>
      <w:r>
        <w:rPr>
          <w:rFonts w:ascii="Calibri" w:hAnsi="Calibri" w:cs="Arial"/>
          <w:sz w:val="22"/>
          <w:szCs w:val="22"/>
        </w:rPr>
        <w:t>;</w:t>
      </w:r>
      <w:r w:rsidRPr="00855BBA">
        <w:rPr>
          <w:rFonts w:ascii="Calibri" w:hAnsi="Calibri" w:cs="Arial"/>
          <w:sz w:val="22"/>
          <w:szCs w:val="22"/>
        </w:rPr>
        <w:t xml:space="preserve"> </w:t>
      </w:r>
    </w:p>
    <w:p w14:paraId="45357B05" w14:textId="77777777" w:rsidR="001A7DB1" w:rsidRPr="00A30189" w:rsidRDefault="001A7DB1" w:rsidP="0093380E">
      <w:pPr>
        <w:pStyle w:val="Zwykytekst"/>
        <w:numPr>
          <w:ilvl w:val="1"/>
          <w:numId w:val="13"/>
        </w:numPr>
        <w:spacing w:after="120"/>
        <w:ind w:left="709" w:hanging="349"/>
        <w:jc w:val="both"/>
        <w:rPr>
          <w:rFonts w:ascii="Calibri" w:hAnsi="Calibri" w:cs="Arial"/>
          <w:sz w:val="22"/>
          <w:szCs w:val="22"/>
        </w:rPr>
      </w:pPr>
      <w:r w:rsidRPr="00FA50B9">
        <w:rPr>
          <w:rFonts w:ascii="Calibri" w:hAnsi="Calibri" w:cs="Arial"/>
          <w:sz w:val="22"/>
          <w:szCs w:val="22"/>
        </w:rPr>
        <w:t xml:space="preserve">udostępni </w:t>
      </w:r>
      <w:r>
        <w:rPr>
          <w:rFonts w:ascii="Calibri" w:hAnsi="Calibri" w:cs="Arial"/>
          <w:sz w:val="22"/>
          <w:szCs w:val="22"/>
        </w:rPr>
        <w:t>PODWYKONAWCY</w:t>
      </w:r>
      <w:r w:rsidRPr="00FA50B9">
        <w:rPr>
          <w:rFonts w:ascii="Calibri" w:hAnsi="Calibri" w:cs="Arial"/>
          <w:sz w:val="22"/>
          <w:szCs w:val="22"/>
        </w:rPr>
        <w:t xml:space="preserve"> konieczne dane i dokumentację projektową, posiadane przez </w:t>
      </w:r>
      <w:r>
        <w:rPr>
          <w:rFonts w:ascii="Calibri" w:hAnsi="Calibri" w:cs="Arial"/>
          <w:sz w:val="22"/>
          <w:szCs w:val="22"/>
        </w:rPr>
        <w:t>WYKONAWCĘ</w:t>
      </w:r>
      <w:r w:rsidRPr="00FA50B9">
        <w:rPr>
          <w:rFonts w:ascii="Calibri" w:hAnsi="Calibri" w:cs="Arial"/>
          <w:sz w:val="22"/>
          <w:szCs w:val="22"/>
        </w:rPr>
        <w:t xml:space="preserve"> niezbędne do realizacji Umowy</w:t>
      </w:r>
    </w:p>
    <w:p w14:paraId="2FBD4DF0" w14:textId="77777777" w:rsidR="001A7DB1" w:rsidRPr="00855BBA" w:rsidRDefault="001A7DB1" w:rsidP="0093380E">
      <w:pPr>
        <w:pStyle w:val="Zwykytekst"/>
        <w:spacing w:after="120"/>
        <w:ind w:left="709" w:hanging="349"/>
        <w:jc w:val="both"/>
        <w:rPr>
          <w:rFonts w:ascii="Calibri" w:hAnsi="Calibri" w:cs="Arial"/>
          <w:sz w:val="22"/>
          <w:szCs w:val="22"/>
        </w:rPr>
      </w:pPr>
      <w:r>
        <w:rPr>
          <w:rFonts w:ascii="Calibri" w:hAnsi="Calibri" w:cs="Arial"/>
          <w:sz w:val="22"/>
          <w:szCs w:val="22"/>
        </w:rPr>
        <w:t xml:space="preserve">1.3. </w:t>
      </w:r>
      <w:r w:rsidRPr="00855BBA">
        <w:rPr>
          <w:rFonts w:ascii="Calibri" w:hAnsi="Calibri" w:cs="Arial"/>
          <w:sz w:val="22"/>
          <w:szCs w:val="22"/>
        </w:rPr>
        <w:t xml:space="preserve">nadzór inwestorski </w:t>
      </w:r>
      <w:r>
        <w:rPr>
          <w:rFonts w:ascii="Calibri" w:hAnsi="Calibri" w:cs="Arial"/>
          <w:sz w:val="22"/>
          <w:szCs w:val="22"/>
        </w:rPr>
        <w:t xml:space="preserve">i autorski </w:t>
      </w:r>
      <w:r w:rsidRPr="00855BBA">
        <w:rPr>
          <w:rFonts w:ascii="Calibri" w:hAnsi="Calibri" w:cs="Arial"/>
          <w:sz w:val="22"/>
          <w:szCs w:val="22"/>
        </w:rPr>
        <w:t>przy realizacji robót;</w:t>
      </w:r>
    </w:p>
    <w:p w14:paraId="0C63CD8D" w14:textId="77777777" w:rsidR="001A7DB1" w:rsidRPr="00A30189" w:rsidRDefault="001A7DB1" w:rsidP="0093380E">
      <w:pPr>
        <w:pStyle w:val="Zwykytekst"/>
        <w:spacing w:after="120"/>
        <w:ind w:left="709" w:hanging="349"/>
        <w:jc w:val="both"/>
        <w:rPr>
          <w:rFonts w:ascii="Calibri" w:hAnsi="Calibri" w:cs="Arial"/>
          <w:sz w:val="22"/>
          <w:szCs w:val="22"/>
        </w:rPr>
      </w:pPr>
      <w:r>
        <w:rPr>
          <w:rFonts w:ascii="Calibri" w:hAnsi="Calibri" w:cs="Arial"/>
          <w:sz w:val="22"/>
          <w:szCs w:val="22"/>
        </w:rPr>
        <w:t xml:space="preserve">1.4. udostępni dostęp do </w:t>
      </w:r>
      <w:r w:rsidRPr="00A30189">
        <w:rPr>
          <w:rFonts w:ascii="Calibri" w:hAnsi="Calibri" w:cs="Arial"/>
          <w:sz w:val="22"/>
          <w:szCs w:val="22"/>
        </w:rPr>
        <w:t>medi</w:t>
      </w:r>
      <w:r>
        <w:rPr>
          <w:rFonts w:ascii="Calibri" w:hAnsi="Calibri" w:cs="Arial"/>
          <w:sz w:val="22"/>
          <w:szCs w:val="22"/>
        </w:rPr>
        <w:t>ów</w:t>
      </w:r>
      <w:r w:rsidRPr="00A30189">
        <w:rPr>
          <w:rFonts w:ascii="Calibri" w:hAnsi="Calibri" w:cs="Arial"/>
          <w:sz w:val="22"/>
          <w:szCs w:val="22"/>
        </w:rPr>
        <w:t xml:space="preserve"> niezbędn</w:t>
      </w:r>
      <w:r>
        <w:rPr>
          <w:rFonts w:ascii="Calibri" w:hAnsi="Calibri" w:cs="Arial"/>
          <w:sz w:val="22"/>
          <w:szCs w:val="22"/>
        </w:rPr>
        <w:t xml:space="preserve">ych do realizacji przedmiotu Umowy.  Koszty </w:t>
      </w:r>
      <w:r w:rsidRPr="00682D31">
        <w:rPr>
          <w:rFonts w:ascii="Calibri" w:hAnsi="Calibri" w:cs="Arial"/>
          <w:sz w:val="22"/>
          <w:szCs w:val="22"/>
        </w:rPr>
        <w:t>mediów</w:t>
      </w:r>
      <w:r>
        <w:rPr>
          <w:rFonts w:ascii="Calibri" w:hAnsi="Calibri" w:cs="Arial"/>
          <w:sz w:val="22"/>
          <w:szCs w:val="22"/>
        </w:rPr>
        <w:t xml:space="preserve">  zużytych na potrzeby zaplecza budowy i realizacji robót ponosi Podwykonawca.</w:t>
      </w:r>
    </w:p>
    <w:p w14:paraId="6BD15A22" w14:textId="77777777" w:rsidR="001A7DB1" w:rsidRDefault="001A7DB1" w:rsidP="001A7DB1">
      <w:pPr>
        <w:pStyle w:val="Zwykytekst"/>
        <w:numPr>
          <w:ilvl w:val="0"/>
          <w:numId w:val="67"/>
        </w:numPr>
        <w:spacing w:after="120"/>
        <w:ind w:left="284" w:hanging="284"/>
        <w:jc w:val="both"/>
        <w:rPr>
          <w:rFonts w:ascii="Calibri" w:hAnsi="Calibri" w:cs="Arial"/>
          <w:sz w:val="22"/>
          <w:szCs w:val="22"/>
        </w:rPr>
      </w:pPr>
      <w:r>
        <w:rPr>
          <w:rFonts w:ascii="Calibri" w:hAnsi="Calibri" w:cs="Arial"/>
          <w:sz w:val="22"/>
          <w:szCs w:val="22"/>
        </w:rPr>
        <w:t>POD</w:t>
      </w:r>
      <w:r w:rsidRPr="00A30189">
        <w:rPr>
          <w:rFonts w:ascii="Calibri" w:hAnsi="Calibri" w:cs="Arial"/>
          <w:sz w:val="22"/>
          <w:szCs w:val="22"/>
        </w:rPr>
        <w:t>WYKONAWCA zobowiązuje się:</w:t>
      </w:r>
    </w:p>
    <w:p w14:paraId="597BC83B" w14:textId="5282B973" w:rsidR="001A7DB1" w:rsidRDefault="001A7DB1" w:rsidP="001A7DB1">
      <w:pPr>
        <w:pStyle w:val="Zwykytekst"/>
        <w:spacing w:after="120"/>
        <w:ind w:left="851" w:hanging="567"/>
        <w:jc w:val="both"/>
        <w:rPr>
          <w:rFonts w:ascii="Calibri" w:hAnsi="Calibri" w:cs="Arial"/>
          <w:sz w:val="22"/>
          <w:szCs w:val="22"/>
        </w:rPr>
      </w:pPr>
      <w:r>
        <w:rPr>
          <w:rFonts w:ascii="Calibri" w:hAnsi="Calibri" w:cs="Arial"/>
          <w:sz w:val="22"/>
          <w:szCs w:val="22"/>
        </w:rPr>
        <w:lastRenderedPageBreak/>
        <w:t xml:space="preserve">2.1.   </w:t>
      </w:r>
      <w:r w:rsidRPr="00CD3360">
        <w:rPr>
          <w:rFonts w:ascii="Calibri" w:hAnsi="Calibri" w:cs="Arial"/>
          <w:sz w:val="22"/>
          <w:szCs w:val="22"/>
        </w:rPr>
        <w:t xml:space="preserve">wykonać prace budowlano - instalacyjne (szczególnie uciążliwe dla użytkowników budynku) zgodnie z poniższymi postanowieniami: </w:t>
      </w:r>
    </w:p>
    <w:p w14:paraId="7CBD5F43" w14:textId="4733495D" w:rsidR="001A7DB1" w:rsidRPr="00F3315E" w:rsidRDefault="001A7DB1" w:rsidP="001A7DB1">
      <w:pPr>
        <w:pStyle w:val="Zwykytekst"/>
        <w:spacing w:after="120"/>
        <w:ind w:left="1276" w:hanging="556"/>
        <w:jc w:val="both"/>
        <w:rPr>
          <w:rFonts w:ascii="Calibri" w:hAnsi="Calibri" w:cs="Arial"/>
          <w:sz w:val="22"/>
          <w:szCs w:val="22"/>
        </w:rPr>
      </w:pPr>
      <w:r w:rsidRPr="00CD3360">
        <w:rPr>
          <w:rFonts w:ascii="Calibri" w:hAnsi="Calibri" w:cs="Arial"/>
          <w:sz w:val="22"/>
          <w:szCs w:val="22"/>
        </w:rPr>
        <w:t>2.1.1 każdorazowe wyłączenie zasilania na modernizowanych powierzchniach, w dniach</w:t>
      </w:r>
      <w:r>
        <w:rPr>
          <w:rFonts w:ascii="Calibri" w:hAnsi="Calibri" w:cs="Arial"/>
          <w:sz w:val="22"/>
          <w:szCs w:val="22"/>
        </w:rPr>
        <w:t xml:space="preserve"> </w:t>
      </w:r>
      <w:r w:rsidRPr="00CD3360">
        <w:rPr>
          <w:rFonts w:ascii="Calibri" w:hAnsi="Calibri" w:cs="Arial"/>
          <w:sz w:val="22"/>
          <w:szCs w:val="22"/>
        </w:rPr>
        <w:t xml:space="preserve">i </w:t>
      </w:r>
      <w:r>
        <w:rPr>
          <w:rFonts w:ascii="Calibri" w:hAnsi="Calibri" w:cs="Arial"/>
          <w:sz w:val="22"/>
          <w:szCs w:val="22"/>
        </w:rPr>
        <w:t xml:space="preserve">w </w:t>
      </w:r>
      <w:r w:rsidRPr="00CD3360">
        <w:rPr>
          <w:rFonts w:ascii="Calibri" w:hAnsi="Calibri" w:cs="Arial"/>
          <w:sz w:val="22"/>
          <w:szCs w:val="22"/>
        </w:rPr>
        <w:t>godzinach uzgodnion</w:t>
      </w:r>
      <w:r w:rsidR="004B6CA2">
        <w:rPr>
          <w:rFonts w:ascii="Calibri" w:hAnsi="Calibri" w:cs="Arial"/>
          <w:sz w:val="22"/>
          <w:szCs w:val="22"/>
        </w:rPr>
        <w:t>ych pomiędzy Kierownikiem Robót</w:t>
      </w:r>
      <w:r w:rsidRPr="00CD3360">
        <w:rPr>
          <w:rFonts w:ascii="Calibri" w:hAnsi="Calibri" w:cs="Arial"/>
          <w:sz w:val="22"/>
          <w:szCs w:val="22"/>
        </w:rPr>
        <w:t xml:space="preserve"> i  Kierownik</w:t>
      </w:r>
      <w:r>
        <w:rPr>
          <w:rFonts w:ascii="Calibri" w:hAnsi="Calibri" w:cs="Arial"/>
          <w:sz w:val="22"/>
          <w:szCs w:val="22"/>
        </w:rPr>
        <w:t>ie</w:t>
      </w:r>
      <w:r w:rsidRPr="00CD3360">
        <w:rPr>
          <w:rFonts w:ascii="Calibri" w:hAnsi="Calibri" w:cs="Arial"/>
          <w:sz w:val="22"/>
          <w:szCs w:val="22"/>
        </w:rPr>
        <w:t>m Projektu ze strony WYKONAWCY;</w:t>
      </w:r>
    </w:p>
    <w:p w14:paraId="07FC99C2" w14:textId="3ED4CBB1" w:rsidR="001A7DB1" w:rsidRDefault="001A7DB1" w:rsidP="001A7DB1">
      <w:pPr>
        <w:pStyle w:val="Zwykytekst"/>
        <w:spacing w:after="120"/>
        <w:ind w:left="1276" w:hanging="567"/>
        <w:jc w:val="both"/>
        <w:rPr>
          <w:rFonts w:ascii="Calibri" w:hAnsi="Calibri" w:cs="Arial"/>
          <w:sz w:val="22"/>
          <w:szCs w:val="22"/>
        </w:rPr>
      </w:pPr>
      <w:r>
        <w:rPr>
          <w:rFonts w:ascii="Calibri" w:hAnsi="Calibri" w:cs="Arial"/>
          <w:sz w:val="22"/>
          <w:szCs w:val="22"/>
        </w:rPr>
        <w:t xml:space="preserve">2.1.2. </w:t>
      </w:r>
      <w:r w:rsidRPr="00F3315E">
        <w:rPr>
          <w:rFonts w:ascii="Calibri" w:hAnsi="Calibri" w:cs="Arial"/>
          <w:sz w:val="22"/>
          <w:szCs w:val="22"/>
        </w:rPr>
        <w:t>PODWYKONAWCA zobowiązuje się do zapewnienia powrotu zasilania po każdorazowej przerwie do godziny 6:00 w d</w:t>
      </w:r>
      <w:r>
        <w:rPr>
          <w:rFonts w:ascii="Calibri" w:hAnsi="Calibri" w:cs="Arial"/>
          <w:sz w:val="22"/>
          <w:szCs w:val="22"/>
        </w:rPr>
        <w:t>niach od poniedziałku do piątku;</w:t>
      </w:r>
    </w:p>
    <w:p w14:paraId="427963BF" w14:textId="43716DE2" w:rsidR="000C47DA" w:rsidRPr="00F3315E" w:rsidRDefault="001A7DB1" w:rsidP="00406C26">
      <w:pPr>
        <w:pStyle w:val="Zwykytekst"/>
        <w:spacing w:after="120"/>
        <w:ind w:left="1276" w:hanging="567"/>
        <w:jc w:val="both"/>
        <w:rPr>
          <w:rFonts w:ascii="Calibri" w:hAnsi="Calibri" w:cs="Arial"/>
          <w:sz w:val="22"/>
          <w:szCs w:val="22"/>
        </w:rPr>
      </w:pPr>
      <w:r>
        <w:rPr>
          <w:rFonts w:ascii="Calibri" w:hAnsi="Calibri" w:cs="Arial"/>
          <w:sz w:val="22"/>
          <w:szCs w:val="22"/>
        </w:rPr>
        <w:t>2.1.</w:t>
      </w:r>
      <w:r w:rsidR="000C47DA">
        <w:rPr>
          <w:rFonts w:ascii="Calibri" w:hAnsi="Calibri" w:cs="Arial"/>
          <w:sz w:val="22"/>
          <w:szCs w:val="22"/>
        </w:rPr>
        <w:t>1</w:t>
      </w:r>
      <w:r>
        <w:rPr>
          <w:rFonts w:ascii="Calibri" w:hAnsi="Calibri" w:cs="Arial"/>
          <w:sz w:val="22"/>
          <w:szCs w:val="22"/>
        </w:rPr>
        <w:t>. PODWYKONAWCA oświadcza, że zapoznał się ze specyfiką wykonywania robót i zobowiązuje się do wykonania prac budowlano-instalacyjnych</w:t>
      </w:r>
      <w:r w:rsidRPr="00003672">
        <w:rPr>
          <w:rFonts w:ascii="Calibri" w:hAnsi="Calibri" w:cs="Arial"/>
          <w:sz w:val="22"/>
          <w:szCs w:val="22"/>
        </w:rPr>
        <w:t xml:space="preserve"> w czynnym budynku </w:t>
      </w:r>
      <w:r w:rsidR="00AF689B" w:rsidRPr="00AF689B">
        <w:rPr>
          <w:rFonts w:ascii="Calibri" w:hAnsi="Calibri" w:cs="Arial"/>
          <w:sz w:val="22"/>
          <w:szCs w:val="22"/>
        </w:rPr>
        <w:t>ośrodek „Pałac Srebrna” znajdujący się w miejscowości Srebrna, gmina Stara Biała, powiat Płocki</w:t>
      </w:r>
      <w:r w:rsidR="00AF689B">
        <w:rPr>
          <w:rFonts w:ascii="Calibri" w:hAnsi="Calibri" w:cs="Arial"/>
          <w:sz w:val="22"/>
          <w:szCs w:val="22"/>
        </w:rPr>
        <w:t>.</w:t>
      </w:r>
      <w:r w:rsidR="008037B1">
        <w:rPr>
          <w:rFonts w:ascii="Calibri" w:hAnsi="Calibri" w:cs="Arial"/>
          <w:sz w:val="22"/>
          <w:szCs w:val="22"/>
        </w:rPr>
        <w:t xml:space="preserve"> </w:t>
      </w:r>
      <w:r w:rsidR="0010005E">
        <w:rPr>
          <w:rFonts w:ascii="Calibri" w:hAnsi="Calibri" w:cs="Arial"/>
          <w:sz w:val="22"/>
          <w:szCs w:val="22"/>
        </w:rPr>
        <w:t>PODWYKONAWCA</w:t>
      </w:r>
      <w:r>
        <w:rPr>
          <w:rFonts w:ascii="Calibri" w:hAnsi="Calibri" w:cs="Arial"/>
          <w:sz w:val="22"/>
          <w:szCs w:val="22"/>
        </w:rPr>
        <w:t xml:space="preserve"> zobowiązuje się </w:t>
      </w:r>
      <w:r w:rsidRPr="00003672">
        <w:rPr>
          <w:rFonts w:ascii="Calibri" w:hAnsi="Calibri" w:cs="Arial"/>
          <w:sz w:val="22"/>
          <w:szCs w:val="22"/>
        </w:rPr>
        <w:t>w szczególności dla robót tego wymagających</w:t>
      </w:r>
      <w:r>
        <w:rPr>
          <w:rFonts w:ascii="Calibri" w:hAnsi="Calibri" w:cs="Arial"/>
          <w:sz w:val="22"/>
          <w:szCs w:val="22"/>
        </w:rPr>
        <w:t xml:space="preserve"> do realizacji  prac</w:t>
      </w:r>
      <w:r w:rsidRPr="00003672">
        <w:rPr>
          <w:rFonts w:ascii="Calibri" w:hAnsi="Calibri" w:cs="Arial"/>
          <w:sz w:val="22"/>
          <w:szCs w:val="22"/>
        </w:rPr>
        <w:t xml:space="preserve"> na drugą, bądź</w:t>
      </w:r>
      <w:r>
        <w:rPr>
          <w:rFonts w:ascii="Calibri" w:hAnsi="Calibri" w:cs="Arial"/>
          <w:sz w:val="22"/>
          <w:szCs w:val="22"/>
        </w:rPr>
        <w:t xml:space="preserve"> trzecią zmianę, jak i do</w:t>
      </w:r>
      <w:r w:rsidRPr="00003672">
        <w:rPr>
          <w:rFonts w:ascii="Calibri" w:hAnsi="Calibri" w:cs="Arial"/>
          <w:sz w:val="22"/>
          <w:szCs w:val="22"/>
        </w:rPr>
        <w:t xml:space="preserve"> realizacji prac szczególnie wrażliwych również w dni wolne od pracy.  </w:t>
      </w:r>
    </w:p>
    <w:p w14:paraId="182F79EF" w14:textId="77777777" w:rsidR="001A7DB1" w:rsidRDefault="001A7DB1" w:rsidP="001A7DB1">
      <w:pPr>
        <w:pStyle w:val="Zwykytekst"/>
        <w:spacing w:after="120"/>
        <w:ind w:left="851" w:hanging="491"/>
        <w:jc w:val="both"/>
        <w:rPr>
          <w:rFonts w:ascii="Calibri" w:hAnsi="Calibri" w:cs="Arial"/>
          <w:sz w:val="22"/>
          <w:szCs w:val="22"/>
        </w:rPr>
      </w:pPr>
      <w:r>
        <w:rPr>
          <w:rFonts w:ascii="Calibri" w:hAnsi="Calibri" w:cs="Arial"/>
          <w:sz w:val="22"/>
          <w:szCs w:val="22"/>
        </w:rPr>
        <w:t xml:space="preserve">2.2. </w:t>
      </w:r>
      <w:r w:rsidRPr="00A30189">
        <w:rPr>
          <w:rFonts w:ascii="Calibri" w:hAnsi="Calibri" w:cs="Arial"/>
          <w:sz w:val="22"/>
          <w:szCs w:val="22"/>
        </w:rPr>
        <w:t xml:space="preserve">wykonać prace zgodnie </w:t>
      </w:r>
      <w:r>
        <w:rPr>
          <w:rFonts w:ascii="Calibri" w:hAnsi="Calibri" w:cs="Arial"/>
          <w:sz w:val="22"/>
          <w:szCs w:val="22"/>
        </w:rPr>
        <w:t>z D</w:t>
      </w:r>
      <w:r w:rsidRPr="00A30189">
        <w:rPr>
          <w:rFonts w:ascii="Calibri" w:hAnsi="Calibri" w:cs="Arial"/>
          <w:sz w:val="22"/>
          <w:szCs w:val="22"/>
        </w:rPr>
        <w:t>okumentacją projektową, zasadami wiedzy technicznej oraz obowiązującymi przepisami prawa budowlanego, standardami technicznymi</w:t>
      </w:r>
      <w:r>
        <w:rPr>
          <w:rFonts w:ascii="Calibri" w:hAnsi="Calibri" w:cs="Arial"/>
          <w:sz w:val="22"/>
          <w:szCs w:val="22"/>
        </w:rPr>
        <w:t xml:space="preserve"> Inwestora tj.</w:t>
      </w:r>
      <w:r w:rsidRPr="00A30189">
        <w:rPr>
          <w:rFonts w:ascii="Calibri" w:hAnsi="Calibri" w:cs="Arial"/>
          <w:sz w:val="22"/>
          <w:szCs w:val="22"/>
        </w:rPr>
        <w:t xml:space="preserve"> PKN ORLEN S</w:t>
      </w:r>
      <w:r w:rsidRPr="00941FA6">
        <w:rPr>
          <w:rFonts w:ascii="Calibri" w:hAnsi="Calibri" w:cs="Arial"/>
          <w:sz w:val="22"/>
          <w:szCs w:val="22"/>
        </w:rPr>
        <w:t>.A. - Załącznik nr 1</w:t>
      </w:r>
      <w:r w:rsidR="00844837" w:rsidRPr="00941FA6">
        <w:rPr>
          <w:rFonts w:ascii="Calibri" w:hAnsi="Calibri" w:cs="Arial"/>
          <w:sz w:val="22"/>
          <w:szCs w:val="22"/>
        </w:rPr>
        <w:t>1</w:t>
      </w:r>
      <w:r w:rsidRPr="00941FA6">
        <w:rPr>
          <w:rFonts w:ascii="Calibri" w:hAnsi="Calibri" w:cs="Arial"/>
          <w:sz w:val="22"/>
          <w:szCs w:val="22"/>
        </w:rPr>
        <w:t>, w szczególności:</w:t>
      </w:r>
      <w:r>
        <w:rPr>
          <w:rFonts w:ascii="Calibri" w:hAnsi="Calibri" w:cs="Arial"/>
          <w:sz w:val="22"/>
          <w:szCs w:val="22"/>
        </w:rPr>
        <w:t xml:space="preserve">       </w:t>
      </w:r>
    </w:p>
    <w:p w14:paraId="70657C25" w14:textId="3F1C872B" w:rsidR="001A7DB1" w:rsidRPr="0059357D" w:rsidRDefault="001A7DB1" w:rsidP="0093380E">
      <w:pPr>
        <w:pStyle w:val="Zwykytekst"/>
        <w:spacing w:after="120"/>
        <w:ind w:left="1134" w:hanging="283"/>
        <w:jc w:val="both"/>
        <w:rPr>
          <w:rFonts w:ascii="Calibri" w:hAnsi="Calibri" w:cs="Arial"/>
          <w:sz w:val="22"/>
          <w:szCs w:val="22"/>
        </w:rPr>
      </w:pPr>
      <w:r w:rsidRPr="0059357D">
        <w:rPr>
          <w:rFonts w:ascii="Calibri" w:hAnsi="Calibri" w:cs="Arial"/>
          <w:sz w:val="22"/>
          <w:szCs w:val="22"/>
        </w:rPr>
        <w:t>a)</w:t>
      </w:r>
      <w:r w:rsidRPr="0059357D">
        <w:rPr>
          <w:rFonts w:ascii="Calibri" w:hAnsi="Calibri" w:cs="Arial"/>
          <w:sz w:val="22"/>
          <w:szCs w:val="22"/>
        </w:rPr>
        <w:tab/>
        <w:t>wymagania techniczne branży elektrycznej (projektowanie i budowa),</w:t>
      </w:r>
    </w:p>
    <w:p w14:paraId="0058973C" w14:textId="2A07D05E" w:rsidR="001A7DB1" w:rsidRPr="0059357D" w:rsidRDefault="001A7DB1" w:rsidP="0093380E">
      <w:pPr>
        <w:pStyle w:val="Zwykytekst"/>
        <w:spacing w:after="120"/>
        <w:ind w:left="1134" w:hanging="283"/>
        <w:jc w:val="both"/>
        <w:rPr>
          <w:rFonts w:ascii="Calibri" w:hAnsi="Calibri" w:cs="Arial"/>
          <w:sz w:val="22"/>
          <w:szCs w:val="22"/>
        </w:rPr>
      </w:pPr>
      <w:r w:rsidRPr="0059357D">
        <w:rPr>
          <w:rFonts w:ascii="Calibri" w:hAnsi="Calibri" w:cs="Arial"/>
          <w:sz w:val="22"/>
          <w:szCs w:val="22"/>
        </w:rPr>
        <w:t>b)</w:t>
      </w:r>
      <w:r w:rsidRPr="0059357D">
        <w:rPr>
          <w:rFonts w:ascii="Calibri" w:hAnsi="Calibri" w:cs="Arial"/>
          <w:sz w:val="22"/>
          <w:szCs w:val="22"/>
        </w:rPr>
        <w:tab/>
        <w:t xml:space="preserve">wymagania ogólne branży </w:t>
      </w:r>
      <w:proofErr w:type="spellStart"/>
      <w:r w:rsidRPr="0059357D">
        <w:rPr>
          <w:rFonts w:ascii="Calibri" w:hAnsi="Calibri" w:cs="Arial"/>
          <w:sz w:val="22"/>
          <w:szCs w:val="22"/>
        </w:rPr>
        <w:t>PiA</w:t>
      </w:r>
      <w:proofErr w:type="spellEnd"/>
      <w:r w:rsidRPr="0059357D">
        <w:rPr>
          <w:rFonts w:ascii="Calibri" w:hAnsi="Calibri" w:cs="Arial"/>
          <w:sz w:val="22"/>
          <w:szCs w:val="22"/>
        </w:rPr>
        <w:t>,</w:t>
      </w:r>
    </w:p>
    <w:p w14:paraId="61AE975C" w14:textId="3E32027E" w:rsidR="001A7DB1" w:rsidRPr="0059357D" w:rsidRDefault="001A7DB1" w:rsidP="0093380E">
      <w:pPr>
        <w:pStyle w:val="Zwykytekst"/>
        <w:spacing w:after="120"/>
        <w:ind w:left="1134" w:hanging="283"/>
        <w:jc w:val="both"/>
        <w:rPr>
          <w:rFonts w:ascii="Calibri" w:hAnsi="Calibri" w:cs="Arial"/>
          <w:sz w:val="22"/>
          <w:szCs w:val="22"/>
        </w:rPr>
      </w:pPr>
      <w:r w:rsidRPr="0059357D">
        <w:rPr>
          <w:rFonts w:ascii="Calibri" w:hAnsi="Calibri" w:cs="Arial"/>
          <w:sz w:val="22"/>
          <w:szCs w:val="22"/>
        </w:rPr>
        <w:t>c)</w:t>
      </w:r>
      <w:r w:rsidRPr="0059357D">
        <w:rPr>
          <w:rFonts w:ascii="Calibri" w:hAnsi="Calibri" w:cs="Arial"/>
          <w:sz w:val="22"/>
          <w:szCs w:val="22"/>
        </w:rPr>
        <w:tab/>
        <w:t>wytyczne systemów bezpieczeństwa,</w:t>
      </w:r>
    </w:p>
    <w:p w14:paraId="2C5FA40A" w14:textId="22BBF705" w:rsidR="001A7DB1" w:rsidRPr="0059357D" w:rsidRDefault="001A7DB1" w:rsidP="0093380E">
      <w:pPr>
        <w:pStyle w:val="Zwykytekst"/>
        <w:spacing w:after="120"/>
        <w:ind w:left="1134" w:hanging="283"/>
        <w:jc w:val="both"/>
        <w:rPr>
          <w:rFonts w:ascii="Calibri" w:hAnsi="Calibri" w:cs="Arial"/>
          <w:sz w:val="22"/>
          <w:szCs w:val="22"/>
        </w:rPr>
      </w:pPr>
      <w:r w:rsidRPr="0059357D">
        <w:rPr>
          <w:rFonts w:ascii="Calibri" w:hAnsi="Calibri" w:cs="Arial"/>
          <w:sz w:val="22"/>
          <w:szCs w:val="22"/>
        </w:rPr>
        <w:t>e)</w:t>
      </w:r>
      <w:r w:rsidRPr="0059357D">
        <w:rPr>
          <w:rFonts w:ascii="Calibri" w:hAnsi="Calibri" w:cs="Arial"/>
          <w:sz w:val="22"/>
          <w:szCs w:val="22"/>
        </w:rPr>
        <w:tab/>
        <w:t>standardy IT,</w:t>
      </w:r>
    </w:p>
    <w:p w14:paraId="6C24EE25" w14:textId="08709E84" w:rsidR="001A7DB1" w:rsidRDefault="00762674" w:rsidP="0093380E">
      <w:pPr>
        <w:pStyle w:val="Zwykytekst"/>
        <w:spacing w:after="120"/>
        <w:ind w:left="1134" w:hanging="283"/>
        <w:jc w:val="both"/>
        <w:rPr>
          <w:rFonts w:ascii="Calibri" w:hAnsi="Calibri" w:cs="Arial"/>
          <w:sz w:val="22"/>
          <w:szCs w:val="22"/>
        </w:rPr>
      </w:pPr>
      <w:r>
        <w:rPr>
          <w:rFonts w:ascii="Calibri" w:hAnsi="Calibri" w:cs="Arial"/>
          <w:sz w:val="22"/>
          <w:szCs w:val="22"/>
        </w:rPr>
        <w:t>f</w:t>
      </w:r>
      <w:r w:rsidR="001A7DB1" w:rsidRPr="0059357D">
        <w:rPr>
          <w:rFonts w:ascii="Calibri" w:hAnsi="Calibri" w:cs="Arial"/>
          <w:sz w:val="22"/>
          <w:szCs w:val="22"/>
        </w:rPr>
        <w:t>)</w:t>
      </w:r>
      <w:r w:rsidR="001A7DB1" w:rsidRPr="0059357D">
        <w:rPr>
          <w:rFonts w:ascii="Calibri" w:hAnsi="Calibri" w:cs="Arial"/>
          <w:sz w:val="22"/>
          <w:szCs w:val="22"/>
        </w:rPr>
        <w:tab/>
        <w:t>standardy budowlane,</w:t>
      </w:r>
    </w:p>
    <w:p w14:paraId="495217C0" w14:textId="303ED263" w:rsidR="00C245C3" w:rsidRDefault="00762674" w:rsidP="0093380E">
      <w:pPr>
        <w:pStyle w:val="Zwykytekst"/>
        <w:spacing w:after="120"/>
        <w:ind w:left="1134" w:hanging="283"/>
        <w:jc w:val="both"/>
        <w:rPr>
          <w:rFonts w:ascii="Calibri" w:hAnsi="Calibri" w:cs="Arial"/>
          <w:sz w:val="22"/>
          <w:szCs w:val="22"/>
        </w:rPr>
      </w:pPr>
      <w:r>
        <w:rPr>
          <w:rFonts w:ascii="Calibri" w:hAnsi="Calibri" w:cs="Arial"/>
          <w:sz w:val="22"/>
          <w:szCs w:val="22"/>
        </w:rPr>
        <w:t>g</w:t>
      </w:r>
      <w:r w:rsidR="00C245C3">
        <w:rPr>
          <w:rFonts w:ascii="Calibri" w:hAnsi="Calibri" w:cs="Arial"/>
          <w:sz w:val="22"/>
          <w:szCs w:val="22"/>
        </w:rPr>
        <w:t>)</w:t>
      </w:r>
      <w:r w:rsidR="00C245C3">
        <w:rPr>
          <w:rFonts w:ascii="Calibri" w:hAnsi="Calibri" w:cs="Arial"/>
          <w:sz w:val="22"/>
          <w:szCs w:val="22"/>
        </w:rPr>
        <w:tab/>
      </w:r>
      <w:r w:rsidR="00C245C3" w:rsidRPr="0059357D">
        <w:rPr>
          <w:rFonts w:ascii="Calibri" w:hAnsi="Calibri" w:cs="Arial"/>
          <w:sz w:val="22"/>
          <w:szCs w:val="22"/>
        </w:rPr>
        <w:t>wymagania techniczne branży elektrycznej (projektowanie i budowa),</w:t>
      </w:r>
    </w:p>
    <w:p w14:paraId="457F36FB" w14:textId="45E57571" w:rsidR="00C245C3" w:rsidRDefault="00762674" w:rsidP="005D3ADC">
      <w:pPr>
        <w:pStyle w:val="Zwykytekst"/>
        <w:spacing w:after="120"/>
        <w:ind w:left="1134" w:hanging="283"/>
        <w:jc w:val="both"/>
        <w:rPr>
          <w:rFonts w:ascii="Calibri" w:hAnsi="Calibri" w:cs="Arial"/>
          <w:sz w:val="22"/>
          <w:szCs w:val="22"/>
        </w:rPr>
      </w:pPr>
      <w:r>
        <w:rPr>
          <w:rFonts w:ascii="Calibri" w:hAnsi="Calibri" w:cs="Arial"/>
          <w:sz w:val="22"/>
          <w:szCs w:val="22"/>
        </w:rPr>
        <w:t>h</w:t>
      </w:r>
      <w:r w:rsidR="005D3ADC">
        <w:rPr>
          <w:rFonts w:ascii="Calibri" w:hAnsi="Calibri" w:cs="Arial"/>
          <w:sz w:val="22"/>
          <w:szCs w:val="22"/>
        </w:rPr>
        <w:t>)</w:t>
      </w:r>
      <w:r w:rsidR="005D3ADC">
        <w:rPr>
          <w:rFonts w:ascii="Calibri" w:hAnsi="Calibri" w:cs="Arial"/>
          <w:sz w:val="22"/>
          <w:szCs w:val="22"/>
        </w:rPr>
        <w:tab/>
        <w:t>standardy BHP</w:t>
      </w:r>
    </w:p>
    <w:p w14:paraId="5FD10277" w14:textId="77777777" w:rsidR="001A7DB1" w:rsidRDefault="001A7DB1" w:rsidP="004B6CA2">
      <w:pPr>
        <w:pStyle w:val="Zwykytekst"/>
        <w:spacing w:after="120"/>
        <w:ind w:left="851" w:hanging="491"/>
        <w:jc w:val="both"/>
        <w:rPr>
          <w:rFonts w:ascii="Calibri" w:hAnsi="Calibri" w:cs="Arial"/>
          <w:b/>
          <w:sz w:val="22"/>
          <w:szCs w:val="22"/>
        </w:rPr>
      </w:pPr>
      <w:r w:rsidRPr="008D4D62">
        <w:rPr>
          <w:rFonts w:ascii="Calibri" w:hAnsi="Calibri" w:cs="Arial"/>
          <w:sz w:val="22"/>
          <w:szCs w:val="22"/>
        </w:rPr>
        <w:t xml:space="preserve">2.3. </w:t>
      </w:r>
      <w:r>
        <w:rPr>
          <w:rFonts w:ascii="Calibri" w:hAnsi="Calibri" w:cs="Arial"/>
          <w:b/>
          <w:sz w:val="22"/>
          <w:szCs w:val="22"/>
        </w:rPr>
        <w:t>wykonać prace zgodnie ze złożonym na etapie ofertowania</w:t>
      </w:r>
      <w:r w:rsidRPr="0059357D">
        <w:rPr>
          <w:rFonts w:ascii="Calibri" w:hAnsi="Calibri" w:cs="Arial"/>
          <w:b/>
          <w:sz w:val="22"/>
          <w:szCs w:val="22"/>
        </w:rPr>
        <w:t xml:space="preserve"> i zaakceptowanym</w:t>
      </w:r>
      <w:r>
        <w:rPr>
          <w:rFonts w:ascii="Calibri" w:hAnsi="Calibri" w:cs="Arial"/>
          <w:b/>
          <w:sz w:val="22"/>
          <w:szCs w:val="22"/>
        </w:rPr>
        <w:t xml:space="preserve"> przez Wykonawcę i Inwestora</w:t>
      </w:r>
      <w:r w:rsidRPr="0013418C">
        <w:rPr>
          <w:rFonts w:ascii="Calibri" w:hAnsi="Calibri" w:cs="Arial"/>
          <w:b/>
          <w:sz w:val="22"/>
          <w:szCs w:val="22"/>
        </w:rPr>
        <w:t xml:space="preserve">  harmonogram</w:t>
      </w:r>
      <w:r>
        <w:rPr>
          <w:rFonts w:ascii="Calibri" w:hAnsi="Calibri" w:cs="Arial"/>
          <w:b/>
          <w:sz w:val="22"/>
          <w:szCs w:val="22"/>
        </w:rPr>
        <w:t>em</w:t>
      </w:r>
      <w:r w:rsidRPr="0013418C">
        <w:rPr>
          <w:rFonts w:ascii="Calibri" w:hAnsi="Calibri" w:cs="Arial"/>
          <w:b/>
          <w:sz w:val="22"/>
          <w:szCs w:val="22"/>
        </w:rPr>
        <w:t xml:space="preserve"> rzeczowo</w:t>
      </w:r>
      <w:r>
        <w:rPr>
          <w:rFonts w:ascii="Calibri" w:hAnsi="Calibri" w:cs="Arial"/>
          <w:b/>
          <w:sz w:val="22"/>
          <w:szCs w:val="22"/>
        </w:rPr>
        <w:t xml:space="preserve"> – </w:t>
      </w:r>
      <w:r w:rsidRPr="0013418C">
        <w:rPr>
          <w:rFonts w:ascii="Calibri" w:hAnsi="Calibri" w:cs="Arial"/>
          <w:b/>
          <w:sz w:val="22"/>
          <w:szCs w:val="22"/>
        </w:rPr>
        <w:t>finansowy</w:t>
      </w:r>
      <w:r>
        <w:rPr>
          <w:rFonts w:ascii="Calibri" w:hAnsi="Calibri" w:cs="Arial"/>
          <w:b/>
          <w:sz w:val="22"/>
          <w:szCs w:val="22"/>
        </w:rPr>
        <w:t>m</w:t>
      </w:r>
      <w:r w:rsidR="00163945">
        <w:rPr>
          <w:rFonts w:ascii="Calibri" w:hAnsi="Calibri" w:cs="Arial"/>
          <w:b/>
          <w:sz w:val="22"/>
          <w:szCs w:val="22"/>
        </w:rPr>
        <w:t>;</w:t>
      </w:r>
    </w:p>
    <w:p w14:paraId="70588757" w14:textId="77777777" w:rsidR="001A7DB1" w:rsidRPr="00B97D66" w:rsidRDefault="001A7DB1" w:rsidP="001A7DB1">
      <w:pPr>
        <w:pStyle w:val="Zwykytekst"/>
        <w:spacing w:after="120"/>
        <w:ind w:left="851" w:hanging="491"/>
        <w:jc w:val="both"/>
        <w:rPr>
          <w:rFonts w:cs="Arial"/>
          <w:vanish/>
        </w:rPr>
      </w:pPr>
    </w:p>
    <w:p w14:paraId="0F4CF4F7" w14:textId="77777777" w:rsidR="001A7DB1" w:rsidRPr="00A30189" w:rsidRDefault="004B6CA2" w:rsidP="001A7DB1">
      <w:pPr>
        <w:pStyle w:val="Zwykytekst"/>
        <w:spacing w:after="120"/>
        <w:ind w:left="851" w:hanging="491"/>
        <w:jc w:val="both"/>
        <w:rPr>
          <w:rFonts w:ascii="Calibri" w:hAnsi="Calibri" w:cs="Arial"/>
          <w:sz w:val="22"/>
          <w:szCs w:val="22"/>
        </w:rPr>
      </w:pPr>
      <w:r>
        <w:rPr>
          <w:rFonts w:ascii="Calibri" w:hAnsi="Calibri" w:cs="Arial"/>
          <w:sz w:val="22"/>
          <w:szCs w:val="22"/>
        </w:rPr>
        <w:t>2.4</w:t>
      </w:r>
      <w:r w:rsidR="001A7DB1">
        <w:rPr>
          <w:rFonts w:ascii="Calibri" w:hAnsi="Calibri" w:cs="Arial"/>
          <w:sz w:val="22"/>
          <w:szCs w:val="22"/>
        </w:rPr>
        <w:t xml:space="preserve">. </w:t>
      </w:r>
      <w:r w:rsidR="001A7DB1" w:rsidRPr="00A30189">
        <w:rPr>
          <w:rFonts w:ascii="Calibri" w:hAnsi="Calibri" w:cs="Arial"/>
          <w:sz w:val="22"/>
          <w:szCs w:val="22"/>
        </w:rPr>
        <w:t>stosować wyłącznie materiały dopuszczone do obrotu i zastosowania w budownictwie, posiadające wymagane atesty lub certyfikaty;</w:t>
      </w:r>
    </w:p>
    <w:p w14:paraId="165E71FD" w14:textId="77777777" w:rsidR="001A7DB1" w:rsidRPr="00A30189" w:rsidRDefault="004B6CA2" w:rsidP="001A7DB1">
      <w:pPr>
        <w:pStyle w:val="Zwykytekst"/>
        <w:spacing w:after="120"/>
        <w:ind w:left="851" w:hanging="491"/>
        <w:jc w:val="both"/>
        <w:rPr>
          <w:rFonts w:ascii="Calibri" w:hAnsi="Calibri" w:cs="Arial"/>
          <w:sz w:val="22"/>
          <w:szCs w:val="22"/>
        </w:rPr>
      </w:pPr>
      <w:r>
        <w:rPr>
          <w:rFonts w:ascii="Calibri" w:hAnsi="Calibri" w:cs="Arial"/>
          <w:sz w:val="22"/>
          <w:szCs w:val="22"/>
        </w:rPr>
        <w:t>2.5</w:t>
      </w:r>
      <w:r w:rsidR="001A7DB1">
        <w:rPr>
          <w:rFonts w:ascii="Calibri" w:hAnsi="Calibri" w:cs="Arial"/>
          <w:sz w:val="22"/>
          <w:szCs w:val="22"/>
        </w:rPr>
        <w:t xml:space="preserve">. </w:t>
      </w:r>
      <w:r w:rsidR="001A7DB1" w:rsidRPr="00A30189">
        <w:rPr>
          <w:rFonts w:ascii="Calibri" w:hAnsi="Calibri" w:cs="Arial"/>
          <w:sz w:val="22"/>
          <w:szCs w:val="22"/>
        </w:rPr>
        <w:t xml:space="preserve">zapoznać się i przestrzegać unormowań obowiązujących na terenie Polskiego Koncernu Naftowego </w:t>
      </w:r>
      <w:r w:rsidR="001A7DB1">
        <w:rPr>
          <w:rFonts w:ascii="Calibri" w:hAnsi="Calibri" w:cs="Arial"/>
          <w:sz w:val="22"/>
          <w:szCs w:val="22"/>
        </w:rPr>
        <w:t>ORLEN  S.A.</w:t>
      </w:r>
      <w:r w:rsidR="001A7DB1" w:rsidRPr="00A30189">
        <w:rPr>
          <w:rFonts w:ascii="Calibri" w:hAnsi="Calibri" w:cs="Arial"/>
          <w:sz w:val="22"/>
          <w:szCs w:val="22"/>
        </w:rPr>
        <w:t xml:space="preserve"> i związanych z działalnością firm obcych, szczególnie w zakresie prowadzenia prac na zezwolenia jednorazowe i dopuszczenia</w:t>
      </w:r>
      <w:r w:rsidR="001A7DB1">
        <w:rPr>
          <w:rFonts w:ascii="Calibri" w:hAnsi="Calibri" w:cs="Arial"/>
          <w:sz w:val="22"/>
          <w:szCs w:val="22"/>
        </w:rPr>
        <w:t xml:space="preserve"> – Załącznik nr 14</w:t>
      </w:r>
      <w:r w:rsidR="001A7DB1" w:rsidRPr="00A30189">
        <w:rPr>
          <w:rFonts w:ascii="Calibri" w:hAnsi="Calibri" w:cs="Arial"/>
          <w:sz w:val="22"/>
          <w:szCs w:val="22"/>
        </w:rPr>
        <w:t>;</w:t>
      </w:r>
    </w:p>
    <w:p w14:paraId="4047AA9C" w14:textId="77777777" w:rsidR="001A7DB1" w:rsidRPr="00A30189" w:rsidRDefault="004B6CA2" w:rsidP="001A7DB1">
      <w:pPr>
        <w:pStyle w:val="Zwykytekst"/>
        <w:spacing w:after="120"/>
        <w:ind w:left="851" w:hanging="491"/>
        <w:jc w:val="both"/>
        <w:rPr>
          <w:rFonts w:ascii="Calibri" w:hAnsi="Calibri" w:cs="Arial"/>
          <w:sz w:val="22"/>
          <w:szCs w:val="22"/>
        </w:rPr>
      </w:pPr>
      <w:r>
        <w:rPr>
          <w:rFonts w:ascii="Calibri" w:hAnsi="Calibri" w:cs="Arial"/>
          <w:sz w:val="22"/>
          <w:szCs w:val="22"/>
        </w:rPr>
        <w:t>2.6</w:t>
      </w:r>
      <w:r w:rsidR="001A7DB1">
        <w:rPr>
          <w:rFonts w:ascii="Calibri" w:hAnsi="Calibri" w:cs="Arial"/>
          <w:sz w:val="22"/>
          <w:szCs w:val="22"/>
        </w:rPr>
        <w:t xml:space="preserve">. </w:t>
      </w:r>
      <w:r w:rsidR="001A7DB1" w:rsidRPr="00A30189">
        <w:rPr>
          <w:rFonts w:ascii="Calibri" w:hAnsi="Calibri" w:cs="Arial"/>
          <w:sz w:val="22"/>
          <w:szCs w:val="22"/>
        </w:rPr>
        <w:t xml:space="preserve">przekazać </w:t>
      </w:r>
      <w:r w:rsidR="001A7DB1">
        <w:rPr>
          <w:rFonts w:ascii="Calibri" w:hAnsi="Calibri" w:cs="Arial"/>
          <w:sz w:val="22"/>
          <w:szCs w:val="22"/>
        </w:rPr>
        <w:t>WYKONAWCY</w:t>
      </w:r>
      <w:r w:rsidR="001A7DB1" w:rsidRPr="00A30189">
        <w:rPr>
          <w:rFonts w:ascii="Calibri" w:hAnsi="Calibri" w:cs="Arial"/>
          <w:sz w:val="22"/>
          <w:szCs w:val="22"/>
        </w:rPr>
        <w:t xml:space="preserve"> projekt organizacji robót i planu BIOZ (bezpieczeństwa i ochrony zdrowia) zgodnie z procedurami PKN ORLEN S.A.;</w:t>
      </w:r>
    </w:p>
    <w:p w14:paraId="18690940" w14:textId="77777777" w:rsidR="001A7DB1" w:rsidRPr="00A30189" w:rsidRDefault="004B6CA2" w:rsidP="001A7DB1">
      <w:pPr>
        <w:pStyle w:val="Zwykytekst"/>
        <w:spacing w:after="120"/>
        <w:ind w:left="851" w:hanging="491"/>
        <w:jc w:val="both"/>
        <w:rPr>
          <w:rFonts w:ascii="Calibri" w:hAnsi="Calibri" w:cs="Arial"/>
          <w:sz w:val="22"/>
          <w:szCs w:val="22"/>
        </w:rPr>
      </w:pPr>
      <w:r>
        <w:rPr>
          <w:rFonts w:ascii="Calibri" w:hAnsi="Calibri" w:cs="Arial"/>
          <w:sz w:val="22"/>
          <w:szCs w:val="22"/>
        </w:rPr>
        <w:t>2.7</w:t>
      </w:r>
      <w:r w:rsidR="001A7DB1">
        <w:rPr>
          <w:rFonts w:ascii="Calibri" w:hAnsi="Calibri" w:cs="Arial"/>
          <w:sz w:val="22"/>
          <w:szCs w:val="22"/>
        </w:rPr>
        <w:t xml:space="preserve">. </w:t>
      </w:r>
      <w:r w:rsidR="001A7DB1" w:rsidRPr="00A30189">
        <w:rPr>
          <w:rFonts w:ascii="Calibri" w:hAnsi="Calibri" w:cs="Arial"/>
          <w:sz w:val="22"/>
          <w:szCs w:val="22"/>
        </w:rPr>
        <w:t xml:space="preserve">zapewnić potencjał wykonawczy adekwatny do wykonywanych robót, niezbędny dla dotrzymania terminów </w:t>
      </w:r>
      <w:r w:rsidR="001A7DB1">
        <w:rPr>
          <w:rFonts w:ascii="Calibri" w:hAnsi="Calibri" w:cs="Arial"/>
          <w:sz w:val="22"/>
          <w:szCs w:val="22"/>
        </w:rPr>
        <w:t>w Umowie</w:t>
      </w:r>
      <w:r w:rsidR="001A7DB1" w:rsidRPr="00A30189">
        <w:rPr>
          <w:rFonts w:ascii="Calibri" w:hAnsi="Calibri" w:cs="Arial"/>
          <w:sz w:val="22"/>
          <w:szCs w:val="22"/>
        </w:rPr>
        <w:t xml:space="preserve">; </w:t>
      </w:r>
    </w:p>
    <w:p w14:paraId="1094A948" w14:textId="77777777" w:rsidR="001A7DB1" w:rsidRPr="00A30189" w:rsidRDefault="004B6CA2" w:rsidP="001A7DB1">
      <w:pPr>
        <w:pStyle w:val="Zwykytekst"/>
        <w:spacing w:after="120"/>
        <w:ind w:left="851" w:hanging="491"/>
        <w:jc w:val="both"/>
        <w:rPr>
          <w:rFonts w:ascii="Calibri" w:hAnsi="Calibri" w:cs="Arial"/>
          <w:sz w:val="22"/>
          <w:szCs w:val="22"/>
        </w:rPr>
      </w:pPr>
      <w:r>
        <w:rPr>
          <w:rFonts w:ascii="Calibri" w:hAnsi="Calibri" w:cs="Arial"/>
          <w:sz w:val="22"/>
          <w:szCs w:val="22"/>
        </w:rPr>
        <w:t>2.8</w:t>
      </w:r>
      <w:r w:rsidR="001A7DB1">
        <w:rPr>
          <w:rFonts w:ascii="Calibri" w:hAnsi="Calibri" w:cs="Arial"/>
          <w:sz w:val="22"/>
          <w:szCs w:val="22"/>
        </w:rPr>
        <w:t xml:space="preserve">. </w:t>
      </w:r>
      <w:r w:rsidR="001A7DB1" w:rsidRPr="00A30189">
        <w:rPr>
          <w:rFonts w:ascii="Calibri" w:hAnsi="Calibri" w:cs="Arial"/>
          <w:sz w:val="22"/>
          <w:szCs w:val="22"/>
        </w:rPr>
        <w:t xml:space="preserve">doręczyć </w:t>
      </w:r>
      <w:r w:rsidR="001A7DB1">
        <w:rPr>
          <w:rFonts w:ascii="Calibri" w:hAnsi="Calibri" w:cs="Arial"/>
          <w:sz w:val="22"/>
          <w:szCs w:val="22"/>
        </w:rPr>
        <w:t>WYKONAWCY</w:t>
      </w:r>
      <w:r w:rsidR="001A7DB1" w:rsidRPr="00A30189">
        <w:rPr>
          <w:rFonts w:ascii="Calibri" w:hAnsi="Calibri" w:cs="Arial"/>
          <w:sz w:val="22"/>
          <w:szCs w:val="22"/>
        </w:rPr>
        <w:t xml:space="preserve">, oświadczenia </w:t>
      </w:r>
      <w:r w:rsidR="001A7DB1">
        <w:rPr>
          <w:rFonts w:ascii="Calibri" w:hAnsi="Calibri" w:cs="Arial"/>
          <w:sz w:val="22"/>
          <w:szCs w:val="22"/>
        </w:rPr>
        <w:t>K</w:t>
      </w:r>
      <w:r w:rsidR="001A7DB1" w:rsidRPr="00A30189">
        <w:rPr>
          <w:rFonts w:ascii="Calibri" w:hAnsi="Calibri" w:cs="Arial"/>
          <w:sz w:val="22"/>
          <w:szCs w:val="22"/>
        </w:rPr>
        <w:t xml:space="preserve">ierownika </w:t>
      </w:r>
      <w:r w:rsidR="001A7DB1" w:rsidRPr="008C706B">
        <w:rPr>
          <w:rFonts w:ascii="Calibri" w:hAnsi="Calibri" w:cs="Arial"/>
          <w:sz w:val="22"/>
          <w:szCs w:val="22"/>
        </w:rPr>
        <w:t>budowy</w:t>
      </w:r>
      <w:r w:rsidR="001A7DB1">
        <w:rPr>
          <w:rFonts w:ascii="Calibri" w:hAnsi="Calibri" w:cs="Arial"/>
          <w:sz w:val="22"/>
          <w:szCs w:val="22"/>
        </w:rPr>
        <w:t xml:space="preserve"> </w:t>
      </w:r>
      <w:r w:rsidR="001A7DB1" w:rsidRPr="00A30189">
        <w:rPr>
          <w:rFonts w:ascii="Calibri" w:hAnsi="Calibri" w:cs="Arial"/>
          <w:sz w:val="22"/>
          <w:szCs w:val="22"/>
        </w:rPr>
        <w:t xml:space="preserve">o przejęciu obowiązków kierownika </w:t>
      </w:r>
      <w:r w:rsidR="001A7DB1" w:rsidRPr="008C706B">
        <w:rPr>
          <w:rFonts w:ascii="Calibri" w:hAnsi="Calibri" w:cs="Arial"/>
          <w:sz w:val="22"/>
          <w:szCs w:val="22"/>
        </w:rPr>
        <w:t>budowy</w:t>
      </w:r>
      <w:r w:rsidR="001A7DB1" w:rsidRPr="00A30189">
        <w:rPr>
          <w:rFonts w:ascii="Calibri" w:hAnsi="Calibri" w:cs="Arial"/>
          <w:sz w:val="22"/>
          <w:szCs w:val="22"/>
        </w:rPr>
        <w:t>;</w:t>
      </w:r>
    </w:p>
    <w:p w14:paraId="322ED825" w14:textId="77777777" w:rsidR="001A7DB1" w:rsidRPr="00F3315E" w:rsidRDefault="004B6CA2" w:rsidP="001A7DB1">
      <w:pPr>
        <w:pStyle w:val="Zwykytekst"/>
        <w:spacing w:after="120"/>
        <w:ind w:left="851" w:hanging="491"/>
        <w:jc w:val="both"/>
        <w:rPr>
          <w:rFonts w:ascii="Calibri" w:hAnsi="Calibri" w:cs="Arial"/>
          <w:sz w:val="22"/>
          <w:szCs w:val="22"/>
        </w:rPr>
      </w:pPr>
      <w:r>
        <w:rPr>
          <w:rFonts w:ascii="Calibri" w:hAnsi="Calibri" w:cs="Arial"/>
          <w:sz w:val="22"/>
          <w:szCs w:val="22"/>
        </w:rPr>
        <w:t>2.9</w:t>
      </w:r>
      <w:r w:rsidR="001A7DB1">
        <w:rPr>
          <w:rFonts w:ascii="Calibri" w:hAnsi="Calibri" w:cs="Arial"/>
          <w:sz w:val="22"/>
          <w:szCs w:val="22"/>
        </w:rPr>
        <w:t xml:space="preserve">. </w:t>
      </w:r>
      <w:r w:rsidR="001A7DB1" w:rsidRPr="00F3315E">
        <w:rPr>
          <w:rFonts w:ascii="Calibri" w:hAnsi="Calibri" w:cs="Arial"/>
          <w:sz w:val="22"/>
          <w:szCs w:val="22"/>
        </w:rPr>
        <w:t>wykonać prace przygotowawcze zabezpieczające ciągi komunikacyjne, którymi odbywał się będzie transport materiałów, pomieszczenia i znajdujące się w nich urządzenia, wykonać zabezpieczenie terenu robót zgodnie z przepisami BHP;</w:t>
      </w:r>
    </w:p>
    <w:p w14:paraId="4A26C4A1" w14:textId="77777777" w:rsidR="001A7DB1" w:rsidRPr="00A30189" w:rsidRDefault="001A7DB1" w:rsidP="001A7DB1">
      <w:pPr>
        <w:pStyle w:val="Zwykytekst"/>
        <w:spacing w:after="120"/>
        <w:ind w:left="851" w:hanging="491"/>
        <w:jc w:val="both"/>
        <w:rPr>
          <w:rFonts w:ascii="Calibri" w:hAnsi="Calibri" w:cs="Arial"/>
          <w:sz w:val="22"/>
          <w:szCs w:val="22"/>
        </w:rPr>
      </w:pPr>
      <w:r>
        <w:rPr>
          <w:rFonts w:ascii="Calibri" w:hAnsi="Calibri" w:cs="Arial"/>
          <w:sz w:val="22"/>
          <w:szCs w:val="22"/>
        </w:rPr>
        <w:t>2.1</w:t>
      </w:r>
      <w:r w:rsidR="004B6CA2">
        <w:rPr>
          <w:rFonts w:ascii="Calibri" w:hAnsi="Calibri" w:cs="Arial"/>
          <w:sz w:val="22"/>
          <w:szCs w:val="22"/>
        </w:rPr>
        <w:t>0</w:t>
      </w:r>
      <w:r>
        <w:rPr>
          <w:rFonts w:ascii="Calibri" w:hAnsi="Calibri" w:cs="Arial"/>
          <w:sz w:val="22"/>
          <w:szCs w:val="22"/>
        </w:rPr>
        <w:t xml:space="preserve">. </w:t>
      </w:r>
      <w:r w:rsidRPr="00A30189">
        <w:rPr>
          <w:rFonts w:ascii="Calibri" w:hAnsi="Calibri" w:cs="Arial"/>
          <w:sz w:val="22"/>
          <w:szCs w:val="22"/>
        </w:rPr>
        <w:t xml:space="preserve">zobowiązać osoby, uczestniczące w wykonaniu przedmiotu umowy, do zapoznania się </w:t>
      </w:r>
      <w:r>
        <w:rPr>
          <w:rFonts w:ascii="Calibri" w:hAnsi="Calibri" w:cs="Arial"/>
          <w:sz w:val="22"/>
          <w:szCs w:val="22"/>
        </w:rPr>
        <w:t xml:space="preserve">                       </w:t>
      </w:r>
      <w:r w:rsidRPr="00A30189">
        <w:rPr>
          <w:rFonts w:ascii="Calibri" w:hAnsi="Calibri" w:cs="Arial"/>
          <w:sz w:val="22"/>
          <w:szCs w:val="22"/>
        </w:rPr>
        <w:t>z dokumentami: „Informacja o zasadach BHP na terenie</w:t>
      </w:r>
      <w:r>
        <w:rPr>
          <w:rFonts w:ascii="Calibri" w:hAnsi="Calibri" w:cs="Arial"/>
          <w:sz w:val="22"/>
          <w:szCs w:val="22"/>
        </w:rPr>
        <w:t xml:space="preserve"> obiektów objętych robotami”</w:t>
      </w:r>
      <w:r w:rsidRPr="00A30189">
        <w:rPr>
          <w:rFonts w:ascii="Calibri" w:hAnsi="Calibri" w:cs="Arial"/>
          <w:sz w:val="22"/>
          <w:szCs w:val="22"/>
        </w:rPr>
        <w:t xml:space="preserve"> „Instrukcja bezpieczeństwa pożarowego dla </w:t>
      </w:r>
      <w:r>
        <w:rPr>
          <w:rFonts w:ascii="Calibri" w:hAnsi="Calibri" w:cs="Arial"/>
          <w:sz w:val="22"/>
          <w:szCs w:val="22"/>
        </w:rPr>
        <w:t>obiektów objętych robotami</w:t>
      </w:r>
      <w:r w:rsidRPr="00A30189">
        <w:rPr>
          <w:rFonts w:ascii="Calibri" w:hAnsi="Calibri" w:cs="Arial"/>
          <w:sz w:val="22"/>
          <w:szCs w:val="22"/>
        </w:rPr>
        <w:t xml:space="preserve">”, „Instrukcja postępowania w przypadku ogłoszenia komunikatów ostrzegawczych lub sygnałów alarmowych oraz wystąpienia innych zagrożeń na terenie </w:t>
      </w:r>
      <w:r>
        <w:rPr>
          <w:rFonts w:ascii="Calibri" w:hAnsi="Calibri" w:cs="Arial"/>
          <w:sz w:val="22"/>
          <w:szCs w:val="22"/>
        </w:rPr>
        <w:t>obiektów objętych robotami</w:t>
      </w:r>
      <w:r w:rsidRPr="00A30189">
        <w:rPr>
          <w:rFonts w:ascii="Calibri" w:hAnsi="Calibri" w:cs="Arial"/>
          <w:sz w:val="22"/>
          <w:szCs w:val="22"/>
        </w:rPr>
        <w:t>”</w:t>
      </w:r>
      <w:r>
        <w:rPr>
          <w:rFonts w:ascii="Calibri" w:hAnsi="Calibri" w:cs="Arial"/>
          <w:sz w:val="22"/>
          <w:szCs w:val="22"/>
        </w:rPr>
        <w:t>;</w:t>
      </w:r>
      <w:r w:rsidRPr="00A30189">
        <w:rPr>
          <w:rFonts w:ascii="Calibri" w:hAnsi="Calibri" w:cs="Arial"/>
          <w:sz w:val="22"/>
          <w:szCs w:val="22"/>
        </w:rPr>
        <w:t xml:space="preserve"> </w:t>
      </w:r>
    </w:p>
    <w:p w14:paraId="4C522F60" w14:textId="77777777" w:rsidR="001A7DB1" w:rsidRPr="00A30189" w:rsidRDefault="00B76A2D" w:rsidP="001A7DB1">
      <w:pPr>
        <w:pStyle w:val="Zwykytekst"/>
        <w:tabs>
          <w:tab w:val="left" w:pos="851"/>
        </w:tabs>
        <w:spacing w:after="120"/>
        <w:ind w:left="851" w:hanging="491"/>
        <w:jc w:val="both"/>
        <w:rPr>
          <w:rFonts w:ascii="Calibri" w:hAnsi="Calibri" w:cs="Arial"/>
          <w:sz w:val="22"/>
          <w:szCs w:val="22"/>
        </w:rPr>
      </w:pPr>
      <w:r>
        <w:rPr>
          <w:rFonts w:ascii="Calibri" w:hAnsi="Calibri" w:cs="Arial"/>
          <w:sz w:val="22"/>
          <w:szCs w:val="22"/>
        </w:rPr>
        <w:lastRenderedPageBreak/>
        <w:t>2.11</w:t>
      </w:r>
      <w:r w:rsidR="001A7DB1">
        <w:rPr>
          <w:rFonts w:ascii="Calibri" w:hAnsi="Calibri" w:cs="Arial"/>
          <w:sz w:val="22"/>
          <w:szCs w:val="22"/>
        </w:rPr>
        <w:t xml:space="preserve">. </w:t>
      </w:r>
      <w:r w:rsidR="001A7DB1" w:rsidRPr="00A30189">
        <w:rPr>
          <w:rFonts w:ascii="Calibri" w:hAnsi="Calibri" w:cs="Arial"/>
          <w:sz w:val="22"/>
          <w:szCs w:val="22"/>
        </w:rPr>
        <w:t>nadzorować przestrzeganie przepisów BHP i p</w:t>
      </w:r>
      <w:r w:rsidR="001A7DB1">
        <w:rPr>
          <w:rFonts w:ascii="Calibri" w:hAnsi="Calibri" w:cs="Arial"/>
          <w:sz w:val="22"/>
          <w:szCs w:val="22"/>
        </w:rPr>
        <w:t>.</w:t>
      </w:r>
      <w:r w:rsidR="001A7DB1" w:rsidRPr="00A30189">
        <w:rPr>
          <w:rFonts w:ascii="Calibri" w:hAnsi="Calibri" w:cs="Arial"/>
          <w:sz w:val="22"/>
          <w:szCs w:val="22"/>
        </w:rPr>
        <w:t xml:space="preserve">poż przez </w:t>
      </w:r>
      <w:r w:rsidR="001A7DB1">
        <w:rPr>
          <w:rFonts w:ascii="Calibri" w:hAnsi="Calibri" w:cs="Arial"/>
          <w:sz w:val="22"/>
          <w:szCs w:val="22"/>
        </w:rPr>
        <w:t>dalszych podwykonawców;</w:t>
      </w:r>
    </w:p>
    <w:p w14:paraId="07F05C61" w14:textId="77777777" w:rsidR="001A7DB1" w:rsidRPr="00855BBA" w:rsidRDefault="00B76A2D" w:rsidP="001A7DB1">
      <w:pPr>
        <w:pStyle w:val="Zwykytekst"/>
        <w:spacing w:after="120"/>
        <w:ind w:left="851" w:hanging="491"/>
        <w:jc w:val="both"/>
        <w:rPr>
          <w:rFonts w:ascii="Calibri" w:hAnsi="Calibri" w:cs="Arial"/>
          <w:sz w:val="22"/>
          <w:szCs w:val="22"/>
        </w:rPr>
      </w:pPr>
      <w:r>
        <w:rPr>
          <w:rFonts w:ascii="Calibri" w:hAnsi="Calibri" w:cs="Arial"/>
          <w:sz w:val="22"/>
          <w:szCs w:val="22"/>
        </w:rPr>
        <w:t>2.12</w:t>
      </w:r>
      <w:r w:rsidR="001A7DB1">
        <w:rPr>
          <w:rFonts w:ascii="Calibri" w:hAnsi="Calibri" w:cs="Arial"/>
          <w:sz w:val="22"/>
          <w:szCs w:val="22"/>
        </w:rPr>
        <w:t xml:space="preserve">. </w:t>
      </w:r>
      <w:r w:rsidR="001A7DB1" w:rsidRPr="00855BBA">
        <w:rPr>
          <w:rFonts w:ascii="Calibri" w:hAnsi="Calibri" w:cs="Arial"/>
          <w:sz w:val="22"/>
          <w:szCs w:val="22"/>
        </w:rPr>
        <w:t>sukcesywnie z wyprzedzeniem do</w:t>
      </w:r>
      <w:r w:rsidR="001A7DB1">
        <w:rPr>
          <w:rFonts w:ascii="Calibri" w:hAnsi="Calibri" w:cs="Arial"/>
          <w:sz w:val="22"/>
          <w:szCs w:val="22"/>
        </w:rPr>
        <w:t xml:space="preserve"> 5 </w:t>
      </w:r>
      <w:r w:rsidR="001A7DB1" w:rsidRPr="00855BBA">
        <w:rPr>
          <w:rFonts w:ascii="Calibri" w:hAnsi="Calibri" w:cs="Arial"/>
          <w:sz w:val="22"/>
          <w:szCs w:val="22"/>
        </w:rPr>
        <w:t>dni roboczych zgłaszać do weryfikacji roboty zanikające</w:t>
      </w:r>
      <w:r w:rsidR="001A7DB1">
        <w:rPr>
          <w:rFonts w:ascii="Calibri" w:hAnsi="Calibri" w:cs="Arial"/>
          <w:sz w:val="22"/>
          <w:szCs w:val="22"/>
        </w:rPr>
        <w:t xml:space="preserve"> </w:t>
      </w:r>
      <w:r w:rsidR="001A7DB1" w:rsidRPr="00855BBA">
        <w:rPr>
          <w:rFonts w:ascii="Calibri" w:hAnsi="Calibri" w:cs="Arial"/>
          <w:sz w:val="22"/>
          <w:szCs w:val="22"/>
        </w:rPr>
        <w:t>i ulegające zakryciu;</w:t>
      </w:r>
    </w:p>
    <w:p w14:paraId="2B14BB4C" w14:textId="77777777" w:rsidR="001A7DB1" w:rsidRPr="00A30189" w:rsidRDefault="00B76A2D" w:rsidP="001A7DB1">
      <w:pPr>
        <w:pStyle w:val="Zwykytekst"/>
        <w:spacing w:after="120"/>
        <w:ind w:left="851" w:hanging="491"/>
        <w:jc w:val="both"/>
        <w:rPr>
          <w:rFonts w:ascii="Calibri" w:hAnsi="Calibri" w:cs="Arial"/>
          <w:sz w:val="22"/>
          <w:szCs w:val="22"/>
        </w:rPr>
      </w:pPr>
      <w:r>
        <w:rPr>
          <w:rFonts w:ascii="Calibri" w:hAnsi="Calibri" w:cs="Arial"/>
          <w:sz w:val="22"/>
          <w:szCs w:val="22"/>
        </w:rPr>
        <w:t>2.13</w:t>
      </w:r>
      <w:r w:rsidR="001A7DB1">
        <w:rPr>
          <w:rFonts w:ascii="Calibri" w:hAnsi="Calibri" w:cs="Arial"/>
          <w:sz w:val="22"/>
          <w:szCs w:val="22"/>
        </w:rPr>
        <w:t xml:space="preserve">. </w:t>
      </w:r>
      <w:r w:rsidR="001A7DB1" w:rsidRPr="00A30189">
        <w:rPr>
          <w:rFonts w:ascii="Calibri" w:hAnsi="Calibri" w:cs="Arial"/>
          <w:sz w:val="22"/>
          <w:szCs w:val="22"/>
        </w:rPr>
        <w:t xml:space="preserve">zapewnić, aby osoby, które będą uczestniczyć w wykonaniu </w:t>
      </w:r>
      <w:r w:rsidR="001A7DB1">
        <w:rPr>
          <w:rFonts w:ascii="Calibri" w:hAnsi="Calibri" w:cs="Arial"/>
          <w:sz w:val="22"/>
          <w:szCs w:val="22"/>
        </w:rPr>
        <w:t>P</w:t>
      </w:r>
      <w:r w:rsidR="001A7DB1" w:rsidRPr="00A30189">
        <w:rPr>
          <w:rFonts w:ascii="Calibri" w:hAnsi="Calibri" w:cs="Arial"/>
          <w:sz w:val="22"/>
          <w:szCs w:val="22"/>
        </w:rPr>
        <w:t>rzedmiotu Umowy na terenie PKN ORLEN S.A. posiadały kompletną ochronną odzież roboczą oraz umieszczone w widocznym miejscu (na wysokości klatk</w:t>
      </w:r>
      <w:r w:rsidR="001A7DB1">
        <w:rPr>
          <w:rFonts w:ascii="Calibri" w:hAnsi="Calibri" w:cs="Arial"/>
          <w:sz w:val="22"/>
          <w:szCs w:val="22"/>
        </w:rPr>
        <w:t xml:space="preserve">i piersiowej) przepustki wydane </w:t>
      </w:r>
      <w:r w:rsidR="001A7DB1" w:rsidRPr="00A30189">
        <w:rPr>
          <w:rFonts w:ascii="Calibri" w:hAnsi="Calibri" w:cs="Arial"/>
          <w:sz w:val="22"/>
          <w:szCs w:val="22"/>
        </w:rPr>
        <w:t xml:space="preserve">przez </w:t>
      </w:r>
      <w:r w:rsidR="001A7DB1">
        <w:rPr>
          <w:rFonts w:ascii="Calibri" w:hAnsi="Calibri" w:cs="Arial"/>
          <w:sz w:val="22"/>
          <w:szCs w:val="22"/>
        </w:rPr>
        <w:t>WYKONAWCĘ</w:t>
      </w:r>
      <w:r w:rsidR="001A7DB1" w:rsidRPr="00A30189">
        <w:rPr>
          <w:rFonts w:ascii="Calibri" w:hAnsi="Calibri" w:cs="Arial"/>
          <w:sz w:val="22"/>
          <w:szCs w:val="22"/>
        </w:rPr>
        <w:t>;</w:t>
      </w:r>
    </w:p>
    <w:p w14:paraId="55622614" w14:textId="77777777" w:rsidR="001A7DB1" w:rsidRPr="00A30189" w:rsidRDefault="00B76A2D" w:rsidP="001A7DB1">
      <w:pPr>
        <w:pStyle w:val="Zwykytekst"/>
        <w:spacing w:after="120"/>
        <w:ind w:left="851" w:hanging="491"/>
        <w:jc w:val="both"/>
        <w:rPr>
          <w:rFonts w:ascii="Calibri" w:hAnsi="Calibri" w:cs="Arial"/>
          <w:sz w:val="22"/>
          <w:szCs w:val="22"/>
        </w:rPr>
      </w:pPr>
      <w:r>
        <w:rPr>
          <w:rFonts w:ascii="Calibri" w:hAnsi="Calibri" w:cs="Arial"/>
          <w:sz w:val="22"/>
          <w:szCs w:val="22"/>
        </w:rPr>
        <w:t>2.14</w:t>
      </w:r>
      <w:r w:rsidR="001A7DB1">
        <w:rPr>
          <w:rFonts w:ascii="Calibri" w:hAnsi="Calibri" w:cs="Arial"/>
          <w:sz w:val="22"/>
          <w:szCs w:val="22"/>
        </w:rPr>
        <w:t xml:space="preserve">. </w:t>
      </w:r>
      <w:r w:rsidR="001A7DB1" w:rsidRPr="00A30189">
        <w:rPr>
          <w:rFonts w:ascii="Calibri" w:hAnsi="Calibri" w:cs="Arial"/>
          <w:sz w:val="22"/>
          <w:szCs w:val="22"/>
        </w:rPr>
        <w:t xml:space="preserve">uporządkować i posprzątać teren robót po realizacji </w:t>
      </w:r>
      <w:r w:rsidR="001A7DB1">
        <w:rPr>
          <w:rFonts w:ascii="Calibri" w:hAnsi="Calibri" w:cs="Arial"/>
          <w:sz w:val="22"/>
          <w:szCs w:val="22"/>
        </w:rPr>
        <w:t>P</w:t>
      </w:r>
      <w:r w:rsidR="001A7DB1" w:rsidRPr="00A30189">
        <w:rPr>
          <w:rFonts w:ascii="Calibri" w:hAnsi="Calibri" w:cs="Arial"/>
          <w:sz w:val="22"/>
          <w:szCs w:val="22"/>
        </w:rPr>
        <w:t>rzedmiotu Umowy;</w:t>
      </w:r>
    </w:p>
    <w:p w14:paraId="315BB471" w14:textId="77777777" w:rsidR="001A7DB1" w:rsidRPr="00F3315E" w:rsidRDefault="00B76A2D" w:rsidP="001A7DB1">
      <w:pPr>
        <w:pStyle w:val="Zwykytekst"/>
        <w:spacing w:after="120"/>
        <w:ind w:left="851" w:hanging="491"/>
        <w:jc w:val="both"/>
        <w:rPr>
          <w:rFonts w:ascii="Calibri" w:hAnsi="Calibri" w:cs="Arial"/>
          <w:sz w:val="22"/>
          <w:szCs w:val="22"/>
        </w:rPr>
      </w:pPr>
      <w:r>
        <w:rPr>
          <w:rFonts w:ascii="Calibri" w:hAnsi="Calibri" w:cs="Arial"/>
          <w:sz w:val="22"/>
          <w:szCs w:val="22"/>
        </w:rPr>
        <w:t>2.15</w:t>
      </w:r>
      <w:r w:rsidR="001A7DB1">
        <w:rPr>
          <w:rFonts w:ascii="Calibri" w:hAnsi="Calibri" w:cs="Arial"/>
          <w:sz w:val="22"/>
          <w:szCs w:val="22"/>
        </w:rPr>
        <w:t xml:space="preserve">. </w:t>
      </w:r>
      <w:r w:rsidR="001A7DB1" w:rsidRPr="00F3315E">
        <w:rPr>
          <w:rFonts w:ascii="Calibri" w:hAnsi="Calibri" w:cs="Arial"/>
          <w:sz w:val="22"/>
          <w:szCs w:val="22"/>
        </w:rPr>
        <w:t>niezwłoczne lecz nie dłużej niż w ciągu 1 godziny usuwać zanieczyszczenia i pył spowodowane wykonywaniem robót z ciągów komunikacyjnych i pomieszczeń;</w:t>
      </w:r>
    </w:p>
    <w:p w14:paraId="26263176" w14:textId="77777777" w:rsidR="001A7DB1" w:rsidRPr="00F3315E" w:rsidRDefault="001A7DB1" w:rsidP="001A7DB1">
      <w:pPr>
        <w:pStyle w:val="Zwykytekst"/>
        <w:spacing w:after="120"/>
        <w:ind w:left="851" w:hanging="491"/>
        <w:jc w:val="both"/>
        <w:rPr>
          <w:rFonts w:ascii="Calibri" w:hAnsi="Calibri" w:cs="Arial"/>
          <w:sz w:val="22"/>
          <w:szCs w:val="22"/>
        </w:rPr>
      </w:pPr>
      <w:r>
        <w:rPr>
          <w:rFonts w:ascii="Calibri" w:hAnsi="Calibri" w:cs="Arial"/>
          <w:sz w:val="22"/>
          <w:szCs w:val="22"/>
        </w:rPr>
        <w:t>2</w:t>
      </w:r>
      <w:r w:rsidR="00B76A2D">
        <w:rPr>
          <w:rFonts w:ascii="Calibri" w:hAnsi="Calibri" w:cs="Arial"/>
          <w:sz w:val="22"/>
          <w:szCs w:val="22"/>
        </w:rPr>
        <w:t>.16</w:t>
      </w:r>
      <w:r>
        <w:rPr>
          <w:rFonts w:ascii="Calibri" w:hAnsi="Calibri" w:cs="Arial"/>
          <w:sz w:val="22"/>
          <w:szCs w:val="22"/>
        </w:rPr>
        <w:t xml:space="preserve">. </w:t>
      </w:r>
      <w:r w:rsidRPr="00F3315E">
        <w:rPr>
          <w:rFonts w:ascii="Calibri" w:hAnsi="Calibri" w:cs="Arial"/>
          <w:sz w:val="22"/>
          <w:szCs w:val="22"/>
        </w:rPr>
        <w:t>dostarczyć przed wbudowaniem urządzeń i materiałów, certyfikat</w:t>
      </w:r>
      <w:r>
        <w:rPr>
          <w:rFonts w:ascii="Calibri" w:hAnsi="Calibri" w:cs="Arial"/>
          <w:sz w:val="22"/>
          <w:szCs w:val="22"/>
        </w:rPr>
        <w:t>y</w:t>
      </w:r>
      <w:r w:rsidRPr="00F3315E">
        <w:rPr>
          <w:rFonts w:ascii="Calibri" w:hAnsi="Calibri" w:cs="Arial"/>
          <w:sz w:val="22"/>
          <w:szCs w:val="22"/>
        </w:rPr>
        <w:t>, deklaracj</w:t>
      </w:r>
      <w:r>
        <w:rPr>
          <w:rFonts w:ascii="Calibri" w:hAnsi="Calibri" w:cs="Arial"/>
          <w:sz w:val="22"/>
          <w:szCs w:val="22"/>
        </w:rPr>
        <w:t>e</w:t>
      </w:r>
      <w:r w:rsidRPr="00F3315E">
        <w:rPr>
          <w:rFonts w:ascii="Calibri" w:hAnsi="Calibri" w:cs="Arial"/>
          <w:sz w:val="22"/>
          <w:szCs w:val="22"/>
        </w:rPr>
        <w:t xml:space="preserve">  zgodności, świadectw jakości dopuszczających je do stosowania w budownictwie zgodnie z ustawą z dn. 16 kwietnia 2004 r. o wyrobach budowlanych (Dz. U. z 20</w:t>
      </w:r>
      <w:r>
        <w:rPr>
          <w:rFonts w:ascii="Calibri" w:hAnsi="Calibri" w:cs="Arial"/>
          <w:sz w:val="22"/>
          <w:szCs w:val="22"/>
        </w:rPr>
        <w:t>2</w:t>
      </w:r>
      <w:r w:rsidR="00163945">
        <w:rPr>
          <w:rFonts w:ascii="Calibri" w:hAnsi="Calibri" w:cs="Arial"/>
          <w:sz w:val="22"/>
          <w:szCs w:val="22"/>
        </w:rPr>
        <w:t>1</w:t>
      </w:r>
      <w:r w:rsidRPr="00F3315E">
        <w:rPr>
          <w:rFonts w:ascii="Calibri" w:hAnsi="Calibri" w:cs="Arial"/>
          <w:sz w:val="22"/>
          <w:szCs w:val="22"/>
        </w:rPr>
        <w:t xml:space="preserve"> r. poz. </w:t>
      </w:r>
      <w:r w:rsidR="00163945">
        <w:rPr>
          <w:rFonts w:ascii="Calibri" w:hAnsi="Calibri" w:cs="Arial"/>
          <w:sz w:val="22"/>
          <w:szCs w:val="22"/>
        </w:rPr>
        <w:t>1</w:t>
      </w:r>
      <w:r>
        <w:rPr>
          <w:rFonts w:ascii="Calibri" w:hAnsi="Calibri" w:cs="Arial"/>
          <w:sz w:val="22"/>
          <w:szCs w:val="22"/>
        </w:rPr>
        <w:t>21</w:t>
      </w:r>
      <w:r w:rsidR="00163945">
        <w:rPr>
          <w:rFonts w:ascii="Calibri" w:hAnsi="Calibri" w:cs="Arial"/>
          <w:sz w:val="22"/>
          <w:szCs w:val="22"/>
        </w:rPr>
        <w:t>3</w:t>
      </w:r>
      <w:r w:rsidRPr="00F3315E">
        <w:rPr>
          <w:rFonts w:ascii="Calibri" w:hAnsi="Calibri" w:cs="Arial"/>
          <w:sz w:val="22"/>
          <w:szCs w:val="22"/>
        </w:rPr>
        <w:t>);</w:t>
      </w:r>
    </w:p>
    <w:p w14:paraId="2244509D" w14:textId="77777777" w:rsidR="001A7DB1" w:rsidRPr="00CF02A7" w:rsidRDefault="001A7DB1" w:rsidP="001A7DB1">
      <w:pPr>
        <w:pStyle w:val="Zwykytekst"/>
        <w:spacing w:after="120"/>
        <w:ind w:left="851" w:hanging="491"/>
        <w:jc w:val="both"/>
        <w:rPr>
          <w:rFonts w:ascii="Calibri" w:hAnsi="Calibri" w:cs="Arial"/>
          <w:sz w:val="22"/>
          <w:szCs w:val="22"/>
        </w:rPr>
      </w:pPr>
      <w:r w:rsidRPr="00CF02A7">
        <w:rPr>
          <w:rFonts w:ascii="Calibri" w:hAnsi="Calibri" w:cs="Arial"/>
          <w:sz w:val="22"/>
          <w:szCs w:val="22"/>
        </w:rPr>
        <w:t>2.1</w:t>
      </w:r>
      <w:r w:rsidR="00B76A2D">
        <w:rPr>
          <w:rFonts w:ascii="Calibri" w:hAnsi="Calibri" w:cs="Arial"/>
          <w:sz w:val="22"/>
          <w:szCs w:val="22"/>
        </w:rPr>
        <w:t>7</w:t>
      </w:r>
      <w:r w:rsidRPr="00CF02A7">
        <w:rPr>
          <w:rFonts w:ascii="Calibri" w:hAnsi="Calibri" w:cs="Arial"/>
          <w:sz w:val="22"/>
          <w:szCs w:val="22"/>
        </w:rPr>
        <w:t>. posiadać, przez cały okres trwania Umowy, ważną i opłaconą polisę odpowiedzialności cywilnej z sumą ubezpieczenia min. do wysokości wartości robót, przy czym zakres polisy będzie odpowiadać rodzajowi robót realizowanych w ramach  przedmiotu Umowy;</w:t>
      </w:r>
    </w:p>
    <w:p w14:paraId="31D55B39" w14:textId="77777777" w:rsidR="001A7DB1" w:rsidRPr="00A30189" w:rsidRDefault="001A7DB1" w:rsidP="001A7DB1">
      <w:pPr>
        <w:pStyle w:val="Zwykytekst"/>
        <w:spacing w:after="120"/>
        <w:ind w:left="851" w:hanging="491"/>
        <w:jc w:val="both"/>
        <w:rPr>
          <w:rFonts w:ascii="Calibri" w:hAnsi="Calibri" w:cs="Arial"/>
          <w:sz w:val="22"/>
          <w:szCs w:val="22"/>
        </w:rPr>
      </w:pPr>
      <w:r>
        <w:rPr>
          <w:rFonts w:ascii="Calibri" w:hAnsi="Calibri" w:cs="Arial"/>
          <w:sz w:val="22"/>
          <w:szCs w:val="22"/>
        </w:rPr>
        <w:t>2.</w:t>
      </w:r>
      <w:r w:rsidR="00B76A2D">
        <w:rPr>
          <w:rFonts w:ascii="Calibri" w:hAnsi="Calibri" w:cs="Arial"/>
          <w:sz w:val="22"/>
          <w:szCs w:val="22"/>
        </w:rPr>
        <w:t>18</w:t>
      </w:r>
      <w:r>
        <w:rPr>
          <w:rFonts w:ascii="Calibri" w:hAnsi="Calibri" w:cs="Arial"/>
          <w:sz w:val="22"/>
          <w:szCs w:val="22"/>
        </w:rPr>
        <w:t xml:space="preserve">. </w:t>
      </w:r>
      <w:r w:rsidRPr="00A30189">
        <w:rPr>
          <w:rFonts w:ascii="Calibri" w:hAnsi="Calibri" w:cs="Arial"/>
          <w:sz w:val="22"/>
          <w:szCs w:val="22"/>
        </w:rPr>
        <w:t xml:space="preserve">utrzymać ważność polisy w przypadku przedłużenia terminu realizacji Umowy i przedłożyć ją </w:t>
      </w:r>
      <w:r>
        <w:rPr>
          <w:rFonts w:ascii="Calibri" w:hAnsi="Calibri" w:cs="Arial"/>
          <w:sz w:val="22"/>
          <w:szCs w:val="22"/>
        </w:rPr>
        <w:t>WYKONAWCY</w:t>
      </w:r>
      <w:r w:rsidRPr="00A30189">
        <w:rPr>
          <w:rFonts w:ascii="Calibri" w:hAnsi="Calibri" w:cs="Arial"/>
          <w:sz w:val="22"/>
          <w:szCs w:val="22"/>
        </w:rPr>
        <w:t>, co najmniej 7 dni przed terminem zakończenia obowiązywania poprzedniej polisy;</w:t>
      </w:r>
    </w:p>
    <w:p w14:paraId="6119586C" w14:textId="77777777" w:rsidR="001A7DB1" w:rsidRPr="00A30189" w:rsidRDefault="00B76A2D" w:rsidP="001A7DB1">
      <w:pPr>
        <w:pStyle w:val="Zwykytekst"/>
        <w:spacing w:after="120"/>
        <w:ind w:left="851" w:hanging="491"/>
        <w:jc w:val="both"/>
        <w:rPr>
          <w:rFonts w:ascii="Calibri" w:hAnsi="Calibri" w:cs="Arial"/>
          <w:sz w:val="22"/>
          <w:szCs w:val="22"/>
        </w:rPr>
      </w:pPr>
      <w:r>
        <w:rPr>
          <w:rFonts w:ascii="Calibri" w:hAnsi="Calibri" w:cs="Arial"/>
          <w:sz w:val="22"/>
          <w:szCs w:val="22"/>
        </w:rPr>
        <w:t>2.19</w:t>
      </w:r>
      <w:r w:rsidR="001A7DB1">
        <w:rPr>
          <w:rFonts w:ascii="Calibri" w:hAnsi="Calibri" w:cs="Arial"/>
          <w:sz w:val="22"/>
          <w:szCs w:val="22"/>
        </w:rPr>
        <w:t xml:space="preserve">. </w:t>
      </w:r>
      <w:r w:rsidR="001A7DB1" w:rsidRPr="00A30189">
        <w:rPr>
          <w:rFonts w:ascii="Calibri" w:hAnsi="Calibri" w:cs="Arial"/>
          <w:sz w:val="22"/>
          <w:szCs w:val="22"/>
        </w:rPr>
        <w:t xml:space="preserve">przekazać najpóźniej w dniu zawarcia Umowy </w:t>
      </w:r>
      <w:r w:rsidR="001A7DB1">
        <w:rPr>
          <w:rFonts w:ascii="Calibri" w:hAnsi="Calibri" w:cs="Arial"/>
          <w:sz w:val="22"/>
          <w:szCs w:val="22"/>
        </w:rPr>
        <w:t>WYKONAWCY</w:t>
      </w:r>
      <w:r w:rsidR="001A7DB1" w:rsidRPr="00A30189">
        <w:rPr>
          <w:rFonts w:ascii="Calibri" w:hAnsi="Calibri" w:cs="Arial"/>
          <w:sz w:val="22"/>
          <w:szCs w:val="22"/>
        </w:rPr>
        <w:t>, uwierzytelnioną kopię aktualnej polisy ubezpieczeniowej wraz z dowodem/dowodami opłaconej składki/skł</w:t>
      </w:r>
      <w:r w:rsidR="001A7DB1">
        <w:rPr>
          <w:rFonts w:ascii="Calibri" w:hAnsi="Calibri" w:cs="Arial"/>
          <w:sz w:val="22"/>
          <w:szCs w:val="22"/>
        </w:rPr>
        <w:t>adek;</w:t>
      </w:r>
    </w:p>
    <w:p w14:paraId="24620259" w14:textId="77777777" w:rsidR="001A7DB1" w:rsidRPr="00A30189" w:rsidRDefault="00B76A2D" w:rsidP="001A7DB1">
      <w:pPr>
        <w:pStyle w:val="Zwykytekst"/>
        <w:spacing w:after="120"/>
        <w:ind w:left="851" w:hanging="491"/>
        <w:jc w:val="both"/>
        <w:rPr>
          <w:rFonts w:ascii="Calibri" w:hAnsi="Calibri" w:cs="Arial"/>
          <w:sz w:val="22"/>
          <w:szCs w:val="22"/>
        </w:rPr>
      </w:pPr>
      <w:r>
        <w:rPr>
          <w:rFonts w:ascii="Calibri" w:hAnsi="Calibri" w:cs="Arial"/>
          <w:sz w:val="22"/>
          <w:szCs w:val="22"/>
        </w:rPr>
        <w:t>2.20</w:t>
      </w:r>
      <w:r w:rsidR="001A7DB1">
        <w:rPr>
          <w:rFonts w:ascii="Calibri" w:hAnsi="Calibri" w:cs="Arial"/>
          <w:sz w:val="22"/>
          <w:szCs w:val="22"/>
        </w:rPr>
        <w:t>.</w:t>
      </w:r>
      <w:r w:rsidR="001A7DB1">
        <w:rPr>
          <w:rFonts w:ascii="Calibri" w:hAnsi="Calibri" w:cs="Arial"/>
          <w:sz w:val="22"/>
          <w:szCs w:val="22"/>
        </w:rPr>
        <w:tab/>
      </w:r>
      <w:r w:rsidR="001A7DB1" w:rsidRPr="00A30189">
        <w:rPr>
          <w:rFonts w:ascii="Calibri" w:hAnsi="Calibri" w:cs="Arial"/>
          <w:sz w:val="22"/>
          <w:szCs w:val="22"/>
        </w:rPr>
        <w:t>wskazać osoby koordynujące  i sprawujące nadzór nad bezpieczeństwem i higieną pra</w:t>
      </w:r>
      <w:r w:rsidR="001A7DB1">
        <w:rPr>
          <w:rFonts w:ascii="Calibri" w:hAnsi="Calibri" w:cs="Arial"/>
          <w:sz w:val="22"/>
          <w:szCs w:val="22"/>
        </w:rPr>
        <w:t xml:space="preserve">cy (BHP) wszystkich pracowników </w:t>
      </w:r>
      <w:r w:rsidR="001A7DB1" w:rsidRPr="00A30189">
        <w:rPr>
          <w:rFonts w:ascii="Calibri" w:hAnsi="Calibri" w:cs="Arial"/>
          <w:sz w:val="22"/>
          <w:szCs w:val="22"/>
        </w:rPr>
        <w:t xml:space="preserve">zatrudnionych przy realizacji Przedmiotu </w:t>
      </w:r>
      <w:r w:rsidR="001A7DB1">
        <w:rPr>
          <w:rFonts w:ascii="Calibri" w:hAnsi="Calibri" w:cs="Arial"/>
          <w:sz w:val="22"/>
          <w:szCs w:val="22"/>
        </w:rPr>
        <w:t>U</w:t>
      </w:r>
      <w:r w:rsidR="001A7DB1" w:rsidRPr="00A30189">
        <w:rPr>
          <w:rFonts w:ascii="Calibri" w:hAnsi="Calibri" w:cs="Arial"/>
          <w:sz w:val="22"/>
          <w:szCs w:val="22"/>
        </w:rPr>
        <w:t>mowy, z podaniem numeru telefonu kontaktowego;</w:t>
      </w:r>
    </w:p>
    <w:p w14:paraId="5F00E560" w14:textId="77777777" w:rsidR="001A7DB1" w:rsidRPr="00A30189" w:rsidRDefault="00B76A2D" w:rsidP="001A7DB1">
      <w:pPr>
        <w:pStyle w:val="Zwykytekst"/>
        <w:spacing w:after="120"/>
        <w:ind w:left="851" w:hanging="491"/>
        <w:jc w:val="both"/>
        <w:rPr>
          <w:rFonts w:ascii="Calibri" w:hAnsi="Calibri" w:cs="Arial"/>
          <w:sz w:val="22"/>
          <w:szCs w:val="22"/>
        </w:rPr>
      </w:pPr>
      <w:r>
        <w:rPr>
          <w:rFonts w:ascii="Calibri" w:hAnsi="Calibri" w:cs="Arial"/>
          <w:sz w:val="22"/>
          <w:szCs w:val="22"/>
        </w:rPr>
        <w:t>2.21</w:t>
      </w:r>
      <w:r w:rsidR="001A7DB1">
        <w:rPr>
          <w:rFonts w:ascii="Calibri" w:hAnsi="Calibri" w:cs="Arial"/>
          <w:sz w:val="22"/>
          <w:szCs w:val="22"/>
        </w:rPr>
        <w:t>.</w:t>
      </w:r>
      <w:r w:rsidR="001A7DB1">
        <w:rPr>
          <w:rFonts w:ascii="Calibri" w:hAnsi="Calibri" w:cs="Arial"/>
          <w:sz w:val="22"/>
          <w:szCs w:val="22"/>
        </w:rPr>
        <w:tab/>
      </w:r>
      <w:r w:rsidR="001A7DB1" w:rsidRPr="00A30189">
        <w:rPr>
          <w:rFonts w:ascii="Calibri" w:hAnsi="Calibri" w:cs="Arial"/>
          <w:sz w:val="22"/>
          <w:szCs w:val="22"/>
        </w:rPr>
        <w:t>wyznaczyć jedną osobę posiadającą uprawnienia bez ograniczeń do pełnienia samodzielnych funkcji w budownictwie w specjalno</w:t>
      </w:r>
      <w:r w:rsidR="004B6CA2">
        <w:rPr>
          <w:rFonts w:ascii="Calibri" w:hAnsi="Calibri" w:cs="Arial"/>
          <w:sz w:val="22"/>
          <w:szCs w:val="22"/>
        </w:rPr>
        <w:t>ści energetycznej</w:t>
      </w:r>
      <w:r w:rsidR="001A7DB1">
        <w:rPr>
          <w:rFonts w:ascii="Calibri" w:hAnsi="Calibri" w:cs="Arial"/>
          <w:sz w:val="22"/>
          <w:szCs w:val="22"/>
        </w:rPr>
        <w:t>,</w:t>
      </w:r>
      <w:r w:rsidR="001A7DB1" w:rsidRPr="00A30189">
        <w:rPr>
          <w:rFonts w:ascii="Calibri" w:hAnsi="Calibri" w:cs="Arial"/>
          <w:sz w:val="22"/>
          <w:szCs w:val="22"/>
        </w:rPr>
        <w:t xml:space="preserve"> która będzie pełniła funkcję </w:t>
      </w:r>
      <w:r w:rsidR="001A7DB1">
        <w:rPr>
          <w:rFonts w:ascii="Calibri" w:hAnsi="Calibri" w:cs="Arial"/>
          <w:sz w:val="22"/>
          <w:szCs w:val="22"/>
        </w:rPr>
        <w:t>K</w:t>
      </w:r>
      <w:r w:rsidR="001A7DB1" w:rsidRPr="00A30189">
        <w:rPr>
          <w:rFonts w:ascii="Calibri" w:hAnsi="Calibri" w:cs="Arial"/>
          <w:sz w:val="22"/>
          <w:szCs w:val="22"/>
        </w:rPr>
        <w:t xml:space="preserve">ierownika </w:t>
      </w:r>
      <w:r w:rsidR="004B6CA2">
        <w:rPr>
          <w:rFonts w:ascii="Calibri" w:hAnsi="Calibri" w:cs="Arial"/>
          <w:sz w:val="22"/>
          <w:szCs w:val="22"/>
        </w:rPr>
        <w:t>Robót</w:t>
      </w:r>
      <w:r w:rsidR="001A7DB1">
        <w:rPr>
          <w:rFonts w:ascii="Calibri" w:hAnsi="Calibri" w:cs="Arial"/>
          <w:sz w:val="22"/>
          <w:szCs w:val="22"/>
        </w:rPr>
        <w:t>;</w:t>
      </w:r>
    </w:p>
    <w:p w14:paraId="406C73EF" w14:textId="77777777" w:rsidR="001A7DB1" w:rsidRPr="00A30189" w:rsidRDefault="001A7DB1" w:rsidP="001A7DB1">
      <w:pPr>
        <w:pStyle w:val="Zwykytekst"/>
        <w:spacing w:after="120"/>
        <w:ind w:left="851" w:hanging="491"/>
        <w:jc w:val="both"/>
        <w:rPr>
          <w:rFonts w:ascii="Calibri" w:hAnsi="Calibri" w:cs="Arial"/>
          <w:sz w:val="22"/>
          <w:szCs w:val="22"/>
        </w:rPr>
      </w:pPr>
      <w:r>
        <w:rPr>
          <w:rFonts w:ascii="Calibri" w:hAnsi="Calibri" w:cs="Arial"/>
          <w:sz w:val="22"/>
          <w:szCs w:val="22"/>
        </w:rPr>
        <w:t>2.2</w:t>
      </w:r>
      <w:r w:rsidR="00B76A2D">
        <w:rPr>
          <w:rFonts w:ascii="Calibri" w:hAnsi="Calibri" w:cs="Arial"/>
          <w:sz w:val="22"/>
          <w:szCs w:val="22"/>
        </w:rPr>
        <w:t>2</w:t>
      </w:r>
      <w:r>
        <w:rPr>
          <w:rFonts w:ascii="Calibri" w:hAnsi="Calibri" w:cs="Arial"/>
          <w:sz w:val="22"/>
          <w:szCs w:val="22"/>
        </w:rPr>
        <w:t xml:space="preserve">. </w:t>
      </w:r>
      <w:r w:rsidRPr="00A30189">
        <w:rPr>
          <w:rFonts w:ascii="Calibri" w:hAnsi="Calibri" w:cs="Arial"/>
          <w:sz w:val="22"/>
          <w:szCs w:val="22"/>
        </w:rPr>
        <w:t>zapoznać się i stosować dokument pt.</w:t>
      </w:r>
      <w:r>
        <w:rPr>
          <w:rFonts w:ascii="Calibri" w:hAnsi="Calibri" w:cs="Arial"/>
          <w:sz w:val="22"/>
          <w:szCs w:val="22"/>
        </w:rPr>
        <w:t>:</w:t>
      </w:r>
      <w:r w:rsidRPr="00A30189">
        <w:rPr>
          <w:rFonts w:ascii="Calibri" w:hAnsi="Calibri" w:cs="Arial"/>
          <w:sz w:val="22"/>
          <w:szCs w:val="22"/>
        </w:rPr>
        <w:t xml:space="preserve"> „Polityka Zintegrowanego Systemu Zarządzania”, opracowany i obowiązujący w Polskim Koncerni</w:t>
      </w:r>
      <w:r>
        <w:rPr>
          <w:rFonts w:ascii="Calibri" w:hAnsi="Calibri" w:cs="Arial"/>
          <w:sz w:val="22"/>
          <w:szCs w:val="22"/>
        </w:rPr>
        <w:t>e Naftowym ORLEN Spółka Akcyjna;</w:t>
      </w:r>
    </w:p>
    <w:p w14:paraId="1BA86C6C" w14:textId="77777777" w:rsidR="001A7DB1" w:rsidRPr="00A30189" w:rsidRDefault="00B76A2D" w:rsidP="001A7DB1">
      <w:pPr>
        <w:pStyle w:val="Zwykytekst"/>
        <w:spacing w:after="120"/>
        <w:ind w:left="851" w:hanging="491"/>
        <w:jc w:val="both"/>
        <w:rPr>
          <w:rFonts w:ascii="Calibri" w:hAnsi="Calibri" w:cs="Arial"/>
          <w:sz w:val="22"/>
          <w:szCs w:val="22"/>
        </w:rPr>
      </w:pPr>
      <w:r>
        <w:rPr>
          <w:rFonts w:ascii="Calibri" w:hAnsi="Calibri" w:cs="Arial"/>
          <w:sz w:val="22"/>
          <w:szCs w:val="22"/>
        </w:rPr>
        <w:t>2.23</w:t>
      </w:r>
      <w:r w:rsidR="001A7DB1">
        <w:rPr>
          <w:rFonts w:ascii="Calibri" w:hAnsi="Calibri" w:cs="Arial"/>
          <w:sz w:val="22"/>
          <w:szCs w:val="22"/>
        </w:rPr>
        <w:t>.</w:t>
      </w:r>
      <w:r w:rsidR="001A7DB1">
        <w:rPr>
          <w:rFonts w:ascii="Calibri" w:hAnsi="Calibri" w:cs="Arial"/>
          <w:sz w:val="22"/>
          <w:szCs w:val="22"/>
        </w:rPr>
        <w:tab/>
      </w:r>
      <w:r w:rsidR="001A7DB1" w:rsidRPr="00A30189">
        <w:rPr>
          <w:rFonts w:ascii="Calibri" w:hAnsi="Calibri" w:cs="Arial"/>
          <w:sz w:val="22"/>
          <w:szCs w:val="22"/>
        </w:rPr>
        <w:t>utrzymywać porządek w trakcie realizacji prac, a po ich zakończeniu uporządkować teren, w obrębie któ</w:t>
      </w:r>
      <w:r w:rsidR="001A7DB1">
        <w:rPr>
          <w:rFonts w:ascii="Calibri" w:hAnsi="Calibri" w:cs="Arial"/>
          <w:sz w:val="22"/>
          <w:szCs w:val="22"/>
        </w:rPr>
        <w:t>rego były wykonywane;</w:t>
      </w:r>
    </w:p>
    <w:p w14:paraId="2754217C" w14:textId="77777777" w:rsidR="001A7DB1" w:rsidRPr="00A30189" w:rsidRDefault="00B76A2D" w:rsidP="001A7DB1">
      <w:pPr>
        <w:pStyle w:val="Zwykytekst"/>
        <w:spacing w:after="120"/>
        <w:ind w:left="851" w:hanging="491"/>
        <w:jc w:val="both"/>
        <w:rPr>
          <w:rFonts w:ascii="Calibri" w:hAnsi="Calibri" w:cs="Arial"/>
          <w:sz w:val="22"/>
          <w:szCs w:val="22"/>
        </w:rPr>
      </w:pPr>
      <w:r>
        <w:rPr>
          <w:rFonts w:ascii="Calibri" w:hAnsi="Calibri" w:cs="Arial"/>
          <w:sz w:val="22"/>
          <w:szCs w:val="22"/>
        </w:rPr>
        <w:t>2.24</w:t>
      </w:r>
      <w:r w:rsidR="001A7DB1">
        <w:rPr>
          <w:rFonts w:ascii="Calibri" w:hAnsi="Calibri" w:cs="Arial"/>
          <w:sz w:val="22"/>
          <w:szCs w:val="22"/>
        </w:rPr>
        <w:t>.</w:t>
      </w:r>
      <w:r w:rsidR="001A7DB1">
        <w:rPr>
          <w:rFonts w:ascii="Calibri" w:hAnsi="Calibri" w:cs="Arial"/>
          <w:sz w:val="22"/>
          <w:szCs w:val="22"/>
        </w:rPr>
        <w:tab/>
      </w:r>
      <w:r w:rsidR="001A7DB1" w:rsidRPr="00A30189">
        <w:rPr>
          <w:rFonts w:ascii="Calibri" w:hAnsi="Calibri" w:cs="Arial"/>
          <w:sz w:val="22"/>
          <w:szCs w:val="22"/>
        </w:rPr>
        <w:t xml:space="preserve">usunąć szkody powstałe </w:t>
      </w:r>
      <w:r w:rsidR="001A7DB1">
        <w:rPr>
          <w:rFonts w:ascii="Calibri" w:hAnsi="Calibri" w:cs="Arial"/>
          <w:sz w:val="22"/>
          <w:szCs w:val="22"/>
        </w:rPr>
        <w:t xml:space="preserve">z </w:t>
      </w:r>
      <w:r w:rsidR="001A7DB1" w:rsidRPr="00A30189">
        <w:rPr>
          <w:rFonts w:ascii="Calibri" w:hAnsi="Calibri" w:cs="Arial"/>
          <w:sz w:val="22"/>
          <w:szCs w:val="22"/>
        </w:rPr>
        <w:t xml:space="preserve">winy </w:t>
      </w:r>
      <w:r w:rsidR="001A7DB1">
        <w:rPr>
          <w:rFonts w:ascii="Calibri" w:hAnsi="Calibri" w:cs="Arial"/>
          <w:sz w:val="22"/>
          <w:szCs w:val="22"/>
        </w:rPr>
        <w:t>POD</w:t>
      </w:r>
      <w:r w:rsidR="001A7DB1" w:rsidRPr="00A30189">
        <w:rPr>
          <w:rFonts w:ascii="Calibri" w:hAnsi="Calibri" w:cs="Arial"/>
          <w:sz w:val="22"/>
          <w:szCs w:val="22"/>
        </w:rPr>
        <w:t xml:space="preserve">WYKONAWCY w czasie realizacji </w:t>
      </w:r>
      <w:r w:rsidR="001A7DB1">
        <w:rPr>
          <w:rFonts w:ascii="Calibri" w:hAnsi="Calibri" w:cs="Arial"/>
          <w:sz w:val="22"/>
          <w:szCs w:val="22"/>
        </w:rPr>
        <w:t>P</w:t>
      </w:r>
      <w:r w:rsidR="001A7DB1" w:rsidRPr="00A30189">
        <w:rPr>
          <w:rFonts w:ascii="Calibri" w:hAnsi="Calibri" w:cs="Arial"/>
          <w:sz w:val="22"/>
          <w:szCs w:val="22"/>
        </w:rPr>
        <w:t>rzedmiotu Umowy w uzgo</w:t>
      </w:r>
      <w:r w:rsidR="001A7DB1">
        <w:rPr>
          <w:rFonts w:ascii="Calibri" w:hAnsi="Calibri" w:cs="Arial"/>
          <w:sz w:val="22"/>
          <w:szCs w:val="22"/>
        </w:rPr>
        <w:t>dnionym przez Strony na piśmie terminie;</w:t>
      </w:r>
    </w:p>
    <w:p w14:paraId="61955901" w14:textId="77777777" w:rsidR="001A7DB1" w:rsidRPr="00850D19" w:rsidRDefault="00B76A2D" w:rsidP="001A7DB1">
      <w:pPr>
        <w:pStyle w:val="Zwykytekst"/>
        <w:spacing w:after="120"/>
        <w:ind w:left="851" w:hanging="491"/>
        <w:jc w:val="both"/>
        <w:rPr>
          <w:rFonts w:ascii="Calibri" w:hAnsi="Calibri" w:cs="Arial"/>
          <w:sz w:val="22"/>
          <w:szCs w:val="22"/>
        </w:rPr>
      </w:pPr>
      <w:r>
        <w:rPr>
          <w:rFonts w:ascii="Calibri" w:hAnsi="Calibri" w:cs="Arial"/>
          <w:sz w:val="22"/>
          <w:szCs w:val="22"/>
        </w:rPr>
        <w:t>2.25</w:t>
      </w:r>
      <w:r w:rsidR="001A7DB1">
        <w:rPr>
          <w:rFonts w:ascii="Calibri" w:hAnsi="Calibri" w:cs="Arial"/>
          <w:sz w:val="22"/>
          <w:szCs w:val="22"/>
        </w:rPr>
        <w:t xml:space="preserve">. </w:t>
      </w:r>
      <w:r w:rsidR="001A7DB1" w:rsidRPr="00C21EBE">
        <w:rPr>
          <w:rFonts w:ascii="Calibri" w:hAnsi="Calibri" w:cs="Arial"/>
          <w:sz w:val="22"/>
          <w:szCs w:val="22"/>
        </w:rPr>
        <w:t>pr</w:t>
      </w:r>
      <w:r w:rsidR="001A7DB1">
        <w:rPr>
          <w:rFonts w:ascii="Calibri" w:hAnsi="Calibri" w:cs="Arial"/>
          <w:sz w:val="22"/>
          <w:szCs w:val="22"/>
        </w:rPr>
        <w:t>zygotować właściwą dokumentację</w:t>
      </w:r>
      <w:r w:rsidR="001A7DB1" w:rsidRPr="00850D19">
        <w:rPr>
          <w:rFonts w:ascii="Calibri" w:hAnsi="Calibri" w:cs="Arial"/>
          <w:sz w:val="22"/>
          <w:szCs w:val="22"/>
        </w:rPr>
        <w:t xml:space="preserve"> powykonawczą i odbiorową, z uwzględnieniem wymagań przepisów prawa budowlanego</w:t>
      </w:r>
      <w:r w:rsidR="001A7DB1">
        <w:rPr>
          <w:rFonts w:ascii="Calibri" w:hAnsi="Calibri" w:cs="Arial"/>
          <w:sz w:val="22"/>
          <w:szCs w:val="22"/>
        </w:rPr>
        <w:t>;</w:t>
      </w:r>
    </w:p>
    <w:p w14:paraId="398455BA" w14:textId="77777777" w:rsidR="001A7DB1" w:rsidRPr="00A30189" w:rsidRDefault="00B76A2D" w:rsidP="001A7DB1">
      <w:pPr>
        <w:pStyle w:val="Zwykytekst"/>
        <w:spacing w:after="120"/>
        <w:ind w:left="851" w:hanging="491"/>
        <w:jc w:val="both"/>
        <w:rPr>
          <w:rFonts w:ascii="Calibri" w:hAnsi="Calibri" w:cs="Arial"/>
          <w:sz w:val="22"/>
          <w:szCs w:val="22"/>
        </w:rPr>
      </w:pPr>
      <w:r>
        <w:rPr>
          <w:rFonts w:ascii="Calibri" w:hAnsi="Calibri" w:cs="Arial"/>
          <w:sz w:val="22"/>
          <w:szCs w:val="22"/>
        </w:rPr>
        <w:t>2.26</w:t>
      </w:r>
      <w:r w:rsidR="001A7DB1">
        <w:rPr>
          <w:rFonts w:ascii="Calibri" w:hAnsi="Calibri" w:cs="Arial"/>
          <w:sz w:val="22"/>
          <w:szCs w:val="22"/>
        </w:rPr>
        <w:t>.</w:t>
      </w:r>
      <w:r w:rsidR="001A7DB1">
        <w:rPr>
          <w:rFonts w:ascii="Calibri" w:hAnsi="Calibri" w:cs="Arial"/>
          <w:sz w:val="22"/>
          <w:szCs w:val="22"/>
        </w:rPr>
        <w:tab/>
        <w:t xml:space="preserve">nie </w:t>
      </w:r>
      <w:r w:rsidR="001A7DB1" w:rsidRPr="00A30189">
        <w:rPr>
          <w:rFonts w:ascii="Calibri" w:hAnsi="Calibri" w:cs="Arial"/>
          <w:sz w:val="22"/>
          <w:szCs w:val="22"/>
        </w:rPr>
        <w:t xml:space="preserve">zatrudniać pracowników </w:t>
      </w:r>
      <w:r w:rsidR="001A7DB1">
        <w:rPr>
          <w:rFonts w:ascii="Calibri" w:hAnsi="Calibri" w:cs="Arial"/>
          <w:sz w:val="22"/>
          <w:szCs w:val="22"/>
        </w:rPr>
        <w:t xml:space="preserve">WYKONAWCY </w:t>
      </w:r>
      <w:r w:rsidR="001A7DB1" w:rsidRPr="00A30189">
        <w:rPr>
          <w:rFonts w:ascii="Calibri" w:hAnsi="Calibri" w:cs="Arial"/>
          <w:sz w:val="22"/>
          <w:szCs w:val="22"/>
        </w:rPr>
        <w:t>przy wykonywaniu robót objętych Umową</w:t>
      </w:r>
      <w:r w:rsidR="001A7DB1">
        <w:rPr>
          <w:rFonts w:ascii="Calibri" w:hAnsi="Calibri" w:cs="Arial"/>
          <w:sz w:val="22"/>
          <w:szCs w:val="22"/>
        </w:rPr>
        <w:t>;</w:t>
      </w:r>
    </w:p>
    <w:p w14:paraId="24D99CA9" w14:textId="77777777" w:rsidR="001A7DB1" w:rsidRPr="00A30189" w:rsidRDefault="00B76A2D" w:rsidP="001A7DB1">
      <w:pPr>
        <w:pStyle w:val="Zwykytekst"/>
        <w:spacing w:after="120"/>
        <w:ind w:left="851" w:hanging="491"/>
        <w:jc w:val="both"/>
        <w:rPr>
          <w:rFonts w:ascii="Calibri" w:hAnsi="Calibri" w:cs="Arial"/>
          <w:sz w:val="22"/>
          <w:szCs w:val="22"/>
        </w:rPr>
      </w:pPr>
      <w:r>
        <w:rPr>
          <w:rFonts w:ascii="Calibri" w:hAnsi="Calibri" w:cs="Arial"/>
          <w:sz w:val="22"/>
          <w:szCs w:val="22"/>
        </w:rPr>
        <w:t>2.27</w:t>
      </w:r>
      <w:r w:rsidR="001A7DB1">
        <w:rPr>
          <w:rFonts w:ascii="Calibri" w:hAnsi="Calibri" w:cs="Arial"/>
          <w:sz w:val="22"/>
          <w:szCs w:val="22"/>
        </w:rPr>
        <w:t xml:space="preserve">. </w:t>
      </w:r>
      <w:r w:rsidR="001A7DB1" w:rsidRPr="00A30189">
        <w:rPr>
          <w:rFonts w:ascii="Calibri" w:hAnsi="Calibri" w:cs="Arial"/>
          <w:sz w:val="22"/>
          <w:szCs w:val="22"/>
        </w:rPr>
        <w:t>do protokolarnego przejęcia terenu budowy, organizowania i wyposażenia zaplecza budowy oraz jego likwidacji po zakończeniu robót, oznaczenia terenu budowy lub innych miejsc, na któ</w:t>
      </w:r>
      <w:r w:rsidR="001A7DB1">
        <w:rPr>
          <w:rFonts w:ascii="Calibri" w:hAnsi="Calibri" w:cs="Arial"/>
          <w:sz w:val="22"/>
          <w:szCs w:val="22"/>
        </w:rPr>
        <w:t>rych mogą być prowadzone roboty;</w:t>
      </w:r>
    </w:p>
    <w:p w14:paraId="4B5BBBF0" w14:textId="77777777" w:rsidR="001A7DB1" w:rsidRPr="00A30189" w:rsidRDefault="00B76A2D" w:rsidP="001A7DB1">
      <w:pPr>
        <w:pStyle w:val="Zwykytekst"/>
        <w:spacing w:after="120"/>
        <w:ind w:left="851" w:hanging="491"/>
        <w:jc w:val="both"/>
        <w:rPr>
          <w:rFonts w:ascii="Calibri" w:hAnsi="Calibri" w:cs="Arial"/>
          <w:sz w:val="22"/>
          <w:szCs w:val="22"/>
        </w:rPr>
      </w:pPr>
      <w:r>
        <w:rPr>
          <w:rFonts w:ascii="Calibri" w:hAnsi="Calibri" w:cs="Arial"/>
          <w:sz w:val="22"/>
          <w:szCs w:val="22"/>
        </w:rPr>
        <w:t>2.28</w:t>
      </w:r>
      <w:r w:rsidR="001A7DB1">
        <w:rPr>
          <w:rFonts w:ascii="Calibri" w:hAnsi="Calibri" w:cs="Arial"/>
          <w:sz w:val="22"/>
          <w:szCs w:val="22"/>
        </w:rPr>
        <w:t xml:space="preserve">. </w:t>
      </w:r>
      <w:r w:rsidR="001A7DB1" w:rsidRPr="00A30189">
        <w:rPr>
          <w:rFonts w:ascii="Calibri" w:hAnsi="Calibri" w:cs="Arial"/>
          <w:sz w:val="22"/>
          <w:szCs w:val="22"/>
        </w:rPr>
        <w:t xml:space="preserve">do składania </w:t>
      </w:r>
      <w:r w:rsidR="001A7DB1">
        <w:rPr>
          <w:rFonts w:ascii="Calibri" w:hAnsi="Calibri" w:cs="Arial"/>
          <w:sz w:val="22"/>
          <w:szCs w:val="22"/>
        </w:rPr>
        <w:t>WYKONAWCY</w:t>
      </w:r>
      <w:r w:rsidR="001A7DB1" w:rsidRPr="00A30189">
        <w:rPr>
          <w:rFonts w:ascii="Calibri" w:hAnsi="Calibri" w:cs="Arial"/>
          <w:sz w:val="22"/>
          <w:szCs w:val="22"/>
        </w:rPr>
        <w:t>, na jego żądanie informacji ze stanu realizacji zakresu</w:t>
      </w:r>
      <w:r w:rsidR="001A7DB1">
        <w:rPr>
          <w:rFonts w:ascii="Calibri" w:hAnsi="Calibri" w:cs="Arial"/>
          <w:sz w:val="22"/>
          <w:szCs w:val="22"/>
        </w:rPr>
        <w:t xml:space="preserve"> Przedmiotu Umowy;</w:t>
      </w:r>
    </w:p>
    <w:p w14:paraId="1945B70A" w14:textId="77777777" w:rsidR="001A7DB1" w:rsidRPr="002F3EB5" w:rsidRDefault="00B76A2D" w:rsidP="001A7DB1">
      <w:pPr>
        <w:pStyle w:val="Zwykytekst"/>
        <w:spacing w:after="120"/>
        <w:ind w:left="851" w:hanging="491"/>
        <w:jc w:val="both"/>
        <w:rPr>
          <w:rFonts w:ascii="Calibri" w:hAnsi="Calibri" w:cs="Arial"/>
          <w:sz w:val="22"/>
          <w:szCs w:val="22"/>
        </w:rPr>
      </w:pPr>
      <w:r>
        <w:rPr>
          <w:rFonts w:ascii="Calibri" w:hAnsi="Calibri" w:cs="Arial"/>
          <w:sz w:val="22"/>
          <w:szCs w:val="22"/>
        </w:rPr>
        <w:t>2.29</w:t>
      </w:r>
      <w:r w:rsidR="001A7DB1">
        <w:rPr>
          <w:rFonts w:ascii="Calibri" w:hAnsi="Calibri" w:cs="Arial"/>
          <w:sz w:val="22"/>
          <w:szCs w:val="22"/>
        </w:rPr>
        <w:t xml:space="preserve">. </w:t>
      </w:r>
      <w:r w:rsidR="001A7DB1" w:rsidRPr="00855BBA">
        <w:rPr>
          <w:rFonts w:ascii="Calibri" w:hAnsi="Calibri" w:cs="Arial"/>
          <w:sz w:val="22"/>
          <w:szCs w:val="22"/>
        </w:rPr>
        <w:t xml:space="preserve">w przypadku wytwarzania, naprawiania lub modernizacji urządzeń technicznych lub wytwarzania elementów lub materiałów do ich wytwarzania, naprawy i modernizacji, </w:t>
      </w:r>
      <w:r w:rsidR="001A7DB1" w:rsidRPr="00150749">
        <w:rPr>
          <w:rFonts w:ascii="Calibri" w:hAnsi="Calibri" w:cs="Arial"/>
          <w:sz w:val="22"/>
          <w:szCs w:val="22"/>
        </w:rPr>
        <w:t>POD</w:t>
      </w:r>
      <w:r w:rsidR="001A7DB1" w:rsidRPr="00CF02A7">
        <w:rPr>
          <w:rFonts w:ascii="Calibri" w:hAnsi="Calibri" w:cs="Arial"/>
          <w:sz w:val="22"/>
          <w:szCs w:val="22"/>
        </w:rPr>
        <w:t>WYKONAWCA</w:t>
      </w:r>
      <w:r w:rsidR="001A7DB1" w:rsidRPr="00150749">
        <w:rPr>
          <w:rFonts w:ascii="Calibri" w:hAnsi="Calibri" w:cs="Arial"/>
          <w:sz w:val="22"/>
          <w:szCs w:val="22"/>
        </w:rPr>
        <w:t xml:space="preserve"> lub dalszy podwykonawca zobowiązany jest każdorazowo posiadać</w:t>
      </w:r>
      <w:r w:rsidR="001A7DB1">
        <w:rPr>
          <w:rFonts w:ascii="Calibri" w:hAnsi="Calibri" w:cs="Arial"/>
          <w:sz w:val="22"/>
          <w:szCs w:val="22"/>
        </w:rPr>
        <w:t xml:space="preserve"> </w:t>
      </w:r>
      <w:r w:rsidR="001A7DB1" w:rsidRPr="00150749">
        <w:rPr>
          <w:rFonts w:ascii="Calibri" w:hAnsi="Calibri" w:cs="Arial"/>
          <w:sz w:val="22"/>
          <w:szCs w:val="22"/>
        </w:rPr>
        <w:t xml:space="preserve">i przedstawić </w:t>
      </w:r>
      <w:r w:rsidR="001A7DB1" w:rsidRPr="00CF02A7">
        <w:rPr>
          <w:rFonts w:ascii="Calibri" w:hAnsi="Calibri" w:cs="Arial"/>
          <w:sz w:val="22"/>
          <w:szCs w:val="22"/>
        </w:rPr>
        <w:t>WYKONAWCY</w:t>
      </w:r>
      <w:r w:rsidR="001A7DB1" w:rsidRPr="00150749">
        <w:rPr>
          <w:rFonts w:ascii="Calibri" w:hAnsi="Calibri" w:cs="Arial"/>
          <w:sz w:val="22"/>
          <w:szCs w:val="22"/>
        </w:rPr>
        <w:t xml:space="preserve"> do wglądu, właściwe uprawnienie wydane przez organ właściwej jednostki dozoru technicznego (Urząd Dozoru Technicznego lub Transportowy Dozór Techniczny) zgodn</w:t>
      </w:r>
      <w:r w:rsidR="001A7DB1" w:rsidRPr="002F3EB5">
        <w:rPr>
          <w:rFonts w:ascii="Calibri" w:hAnsi="Calibri" w:cs="Arial"/>
          <w:sz w:val="22"/>
          <w:szCs w:val="22"/>
        </w:rPr>
        <w:t>ie z Ustawą z dnia 21.12.2000</w:t>
      </w:r>
      <w:r w:rsidR="001A7DB1">
        <w:rPr>
          <w:rFonts w:ascii="Calibri" w:hAnsi="Calibri" w:cs="Arial"/>
          <w:sz w:val="22"/>
          <w:szCs w:val="22"/>
        </w:rPr>
        <w:t xml:space="preserve"> </w:t>
      </w:r>
      <w:r w:rsidR="001A7DB1" w:rsidRPr="002F3EB5">
        <w:rPr>
          <w:rFonts w:ascii="Calibri" w:hAnsi="Calibri" w:cs="Arial"/>
          <w:sz w:val="22"/>
          <w:szCs w:val="22"/>
        </w:rPr>
        <w:t xml:space="preserve">r. o dozorze technicznym (Dz. U. z </w:t>
      </w:r>
      <w:r w:rsidR="001A7DB1">
        <w:rPr>
          <w:rFonts w:ascii="Calibri" w:hAnsi="Calibri" w:cs="Arial"/>
          <w:sz w:val="22"/>
          <w:szCs w:val="22"/>
        </w:rPr>
        <w:t>20</w:t>
      </w:r>
      <w:r w:rsidR="00D4610D">
        <w:rPr>
          <w:rFonts w:ascii="Calibri" w:hAnsi="Calibri" w:cs="Arial"/>
          <w:sz w:val="22"/>
          <w:szCs w:val="22"/>
        </w:rPr>
        <w:t>21</w:t>
      </w:r>
      <w:r w:rsidR="001A7DB1">
        <w:rPr>
          <w:rFonts w:ascii="Calibri" w:hAnsi="Calibri" w:cs="Arial"/>
          <w:sz w:val="22"/>
          <w:szCs w:val="22"/>
        </w:rPr>
        <w:t xml:space="preserve">, poz. </w:t>
      </w:r>
      <w:r w:rsidR="00D4610D">
        <w:rPr>
          <w:rFonts w:ascii="Calibri" w:hAnsi="Calibri" w:cs="Arial"/>
          <w:sz w:val="22"/>
          <w:szCs w:val="22"/>
        </w:rPr>
        <w:t>272</w:t>
      </w:r>
      <w:r w:rsidR="001A7DB1">
        <w:rPr>
          <w:rFonts w:ascii="Calibri" w:hAnsi="Calibri" w:cs="Arial"/>
          <w:sz w:val="22"/>
          <w:szCs w:val="22"/>
        </w:rPr>
        <w:t>);</w:t>
      </w:r>
    </w:p>
    <w:p w14:paraId="228BADBC" w14:textId="77777777" w:rsidR="001A7DB1" w:rsidRPr="00A30189" w:rsidRDefault="00B76A2D" w:rsidP="001A7DB1">
      <w:pPr>
        <w:pStyle w:val="Zwykytekst"/>
        <w:spacing w:after="120"/>
        <w:ind w:left="851" w:hanging="491"/>
        <w:jc w:val="both"/>
        <w:rPr>
          <w:rFonts w:ascii="Calibri" w:hAnsi="Calibri" w:cs="Arial"/>
          <w:sz w:val="22"/>
          <w:szCs w:val="22"/>
        </w:rPr>
      </w:pPr>
      <w:r>
        <w:rPr>
          <w:rFonts w:ascii="Calibri" w:hAnsi="Calibri" w:cs="Arial"/>
          <w:sz w:val="22"/>
          <w:szCs w:val="22"/>
        </w:rPr>
        <w:lastRenderedPageBreak/>
        <w:t>2.30</w:t>
      </w:r>
      <w:r w:rsidR="001A7DB1">
        <w:rPr>
          <w:rFonts w:ascii="Calibri" w:hAnsi="Calibri" w:cs="Arial"/>
          <w:sz w:val="22"/>
          <w:szCs w:val="22"/>
        </w:rPr>
        <w:t>.</w:t>
      </w:r>
      <w:r w:rsidR="001A7DB1">
        <w:rPr>
          <w:rFonts w:ascii="Calibri" w:hAnsi="Calibri" w:cs="Arial"/>
          <w:sz w:val="22"/>
          <w:szCs w:val="22"/>
        </w:rPr>
        <w:tab/>
        <w:t>POD</w:t>
      </w:r>
      <w:r w:rsidR="001A7DB1" w:rsidRPr="00A30189">
        <w:rPr>
          <w:rFonts w:ascii="Calibri" w:hAnsi="Calibri" w:cs="Arial"/>
          <w:sz w:val="22"/>
          <w:szCs w:val="22"/>
        </w:rPr>
        <w:t xml:space="preserve">WYKONAWCA nie będzie w trakcie realizacji prac korzystał z własności intelektualnej strony trzeciej bez jej zgody. W przypadku skierowania przez osoby trzecie wobec </w:t>
      </w:r>
      <w:r w:rsidR="001A7DB1">
        <w:rPr>
          <w:rFonts w:ascii="Calibri" w:hAnsi="Calibri" w:cs="Arial"/>
          <w:sz w:val="22"/>
          <w:szCs w:val="22"/>
        </w:rPr>
        <w:t>WYKONAWCY</w:t>
      </w:r>
      <w:r w:rsidR="001A7DB1" w:rsidRPr="00A30189">
        <w:rPr>
          <w:rFonts w:ascii="Calibri" w:hAnsi="Calibri" w:cs="Arial"/>
          <w:sz w:val="22"/>
          <w:szCs w:val="22"/>
        </w:rPr>
        <w:t xml:space="preserve"> roszczeń związanych z naruszeniem praw autorskich, które dotyczą zakresu prac wykonywanych w ramach Umowy przez </w:t>
      </w:r>
      <w:r w:rsidR="00B83E08">
        <w:rPr>
          <w:rFonts w:ascii="Calibri" w:hAnsi="Calibri" w:cs="Arial"/>
          <w:sz w:val="22"/>
          <w:szCs w:val="22"/>
        </w:rPr>
        <w:t>POD</w:t>
      </w:r>
      <w:r w:rsidR="00B83E08" w:rsidRPr="00CF02A7">
        <w:rPr>
          <w:rFonts w:ascii="Calibri" w:hAnsi="Calibri" w:cs="Arial"/>
          <w:sz w:val="22"/>
          <w:szCs w:val="22"/>
        </w:rPr>
        <w:t>W</w:t>
      </w:r>
      <w:r w:rsidR="00B83E08">
        <w:rPr>
          <w:rFonts w:ascii="Calibri" w:hAnsi="Calibri" w:cs="Arial"/>
          <w:sz w:val="22"/>
          <w:szCs w:val="22"/>
        </w:rPr>
        <w:t>YKONAWCĘ</w:t>
      </w:r>
      <w:r w:rsidR="001A7DB1" w:rsidRPr="00A30189">
        <w:rPr>
          <w:rFonts w:ascii="Calibri" w:hAnsi="Calibri" w:cs="Arial"/>
          <w:sz w:val="22"/>
          <w:szCs w:val="22"/>
        </w:rPr>
        <w:t xml:space="preserve">, </w:t>
      </w:r>
      <w:r w:rsidR="001A7DB1">
        <w:rPr>
          <w:rFonts w:ascii="Calibri" w:hAnsi="Calibri" w:cs="Arial"/>
          <w:sz w:val="22"/>
          <w:szCs w:val="22"/>
        </w:rPr>
        <w:t>POD</w:t>
      </w:r>
      <w:r w:rsidR="001A7DB1" w:rsidRPr="00CF02A7">
        <w:rPr>
          <w:rFonts w:ascii="Calibri" w:hAnsi="Calibri" w:cs="Arial"/>
          <w:sz w:val="22"/>
          <w:szCs w:val="22"/>
        </w:rPr>
        <w:t>WYKONAWCA</w:t>
      </w:r>
      <w:r w:rsidR="001A7DB1" w:rsidRPr="00A30189">
        <w:rPr>
          <w:rFonts w:ascii="Calibri" w:hAnsi="Calibri" w:cs="Arial"/>
          <w:sz w:val="22"/>
          <w:szCs w:val="22"/>
        </w:rPr>
        <w:t xml:space="preserve"> zobowiązuje się zwolnić </w:t>
      </w:r>
      <w:r w:rsidR="001A7DB1" w:rsidRPr="00CF02A7">
        <w:rPr>
          <w:rFonts w:ascii="Calibri" w:hAnsi="Calibri" w:cs="Arial"/>
          <w:sz w:val="22"/>
          <w:szCs w:val="22"/>
        </w:rPr>
        <w:t>WYKONAWCĘ</w:t>
      </w:r>
      <w:r w:rsidR="001A7DB1" w:rsidRPr="00A30189">
        <w:rPr>
          <w:rFonts w:ascii="Calibri" w:hAnsi="Calibri" w:cs="Arial"/>
          <w:sz w:val="22"/>
          <w:szCs w:val="22"/>
        </w:rPr>
        <w:t xml:space="preserve"> z obowiązku zaspokojenia takich roszczeń kierowa</w:t>
      </w:r>
      <w:r w:rsidR="001A7DB1">
        <w:rPr>
          <w:rFonts w:ascii="Calibri" w:hAnsi="Calibri" w:cs="Arial"/>
          <w:sz w:val="22"/>
          <w:szCs w:val="22"/>
        </w:rPr>
        <w:t>nych przez osoby trzecie;</w:t>
      </w:r>
    </w:p>
    <w:p w14:paraId="6394DA7D" w14:textId="77777777" w:rsidR="001A7DB1" w:rsidRPr="00A30189" w:rsidRDefault="001A7DB1" w:rsidP="001A7DB1">
      <w:pPr>
        <w:pStyle w:val="Zwykytekst"/>
        <w:spacing w:after="120"/>
        <w:ind w:left="851" w:hanging="491"/>
        <w:jc w:val="both"/>
        <w:rPr>
          <w:rFonts w:ascii="Calibri" w:hAnsi="Calibri" w:cs="Arial"/>
          <w:sz w:val="22"/>
          <w:szCs w:val="22"/>
        </w:rPr>
      </w:pPr>
      <w:r w:rsidRPr="00CF02A7">
        <w:rPr>
          <w:rFonts w:ascii="Calibri" w:hAnsi="Calibri" w:cs="Arial"/>
          <w:sz w:val="22"/>
          <w:szCs w:val="22"/>
        </w:rPr>
        <w:t>2.3</w:t>
      </w:r>
      <w:r w:rsidR="00B76A2D">
        <w:rPr>
          <w:rFonts w:ascii="Calibri" w:hAnsi="Calibri" w:cs="Arial"/>
          <w:sz w:val="22"/>
          <w:szCs w:val="22"/>
        </w:rPr>
        <w:t>1</w:t>
      </w:r>
      <w:r w:rsidRPr="00CF02A7">
        <w:rPr>
          <w:rFonts w:ascii="Calibri" w:hAnsi="Calibri" w:cs="Arial"/>
          <w:sz w:val="22"/>
          <w:szCs w:val="22"/>
        </w:rPr>
        <w:t>. PODWYKONAWCA</w:t>
      </w:r>
      <w:r w:rsidRPr="00A30189">
        <w:rPr>
          <w:rFonts w:ascii="Calibri" w:hAnsi="Calibri" w:cs="Arial"/>
          <w:sz w:val="22"/>
          <w:szCs w:val="22"/>
        </w:rPr>
        <w:t xml:space="preserve"> zobowiązuje zapoznać się i przestrzegać postanowień aktualnego Zarządzenia dotyczącego ruchu osobowego w Polskim Koncernie Naftowym ORLEN S.A. Wyciąg z aktualnego Zarządzenia dla podmiotów zewnętrznych </w:t>
      </w:r>
      <w:r w:rsidRPr="00EF79CB">
        <w:rPr>
          <w:rFonts w:ascii="Calibri" w:hAnsi="Calibri" w:cs="Arial"/>
          <w:sz w:val="22"/>
          <w:szCs w:val="22"/>
        </w:rPr>
        <w:t xml:space="preserve">stanowi </w:t>
      </w:r>
      <w:r w:rsidRPr="00CF02A7">
        <w:rPr>
          <w:rFonts w:ascii="Calibri" w:hAnsi="Calibri" w:cs="Arial"/>
          <w:sz w:val="22"/>
          <w:szCs w:val="22"/>
        </w:rPr>
        <w:t>Załącznik Nr 6</w:t>
      </w:r>
      <w:r w:rsidRPr="00EF79CB">
        <w:rPr>
          <w:rFonts w:ascii="Calibri" w:hAnsi="Calibri" w:cs="Arial"/>
          <w:sz w:val="22"/>
          <w:szCs w:val="22"/>
        </w:rPr>
        <w:t xml:space="preserve"> do</w:t>
      </w:r>
      <w:r w:rsidRPr="00A30189">
        <w:rPr>
          <w:rFonts w:ascii="Calibri" w:hAnsi="Calibri" w:cs="Arial"/>
          <w:sz w:val="22"/>
          <w:szCs w:val="22"/>
        </w:rPr>
        <w:t xml:space="preserve"> Umowy.</w:t>
      </w:r>
    </w:p>
    <w:p w14:paraId="608EDB67" w14:textId="77777777" w:rsidR="001A7DB1" w:rsidRPr="00A30189" w:rsidRDefault="001A7DB1" w:rsidP="001A7DB1">
      <w:pPr>
        <w:pStyle w:val="Zwykytekst"/>
        <w:numPr>
          <w:ilvl w:val="0"/>
          <w:numId w:val="68"/>
        </w:numPr>
        <w:spacing w:after="120"/>
        <w:jc w:val="both"/>
        <w:rPr>
          <w:rFonts w:ascii="Calibri" w:hAnsi="Calibri" w:cs="Arial"/>
          <w:sz w:val="22"/>
          <w:szCs w:val="22"/>
        </w:rPr>
      </w:pPr>
      <w:r>
        <w:rPr>
          <w:rFonts w:ascii="Calibri" w:hAnsi="Calibri" w:cs="Arial"/>
          <w:sz w:val="22"/>
          <w:szCs w:val="22"/>
        </w:rPr>
        <w:t>POD</w:t>
      </w:r>
      <w:r w:rsidRPr="00A30189">
        <w:rPr>
          <w:rFonts w:ascii="Calibri" w:hAnsi="Calibri" w:cs="Arial"/>
          <w:sz w:val="22"/>
          <w:szCs w:val="22"/>
        </w:rPr>
        <w:t>WYKONAWCA zapewnia, że jego pracownicy oraz inne osoby (</w:t>
      </w:r>
      <w:r>
        <w:rPr>
          <w:rFonts w:ascii="Calibri" w:hAnsi="Calibri" w:cs="Arial"/>
          <w:sz w:val="22"/>
          <w:szCs w:val="22"/>
        </w:rPr>
        <w:t xml:space="preserve">dalszy </w:t>
      </w:r>
      <w:r w:rsidRPr="00A30189">
        <w:rPr>
          <w:rFonts w:ascii="Calibri" w:hAnsi="Calibri" w:cs="Arial"/>
          <w:sz w:val="22"/>
          <w:szCs w:val="22"/>
        </w:rPr>
        <w:t xml:space="preserve">podwykonawca) za pomocą których wykonuje roboty będące </w:t>
      </w:r>
      <w:r>
        <w:rPr>
          <w:rFonts w:ascii="Calibri" w:hAnsi="Calibri" w:cs="Arial"/>
          <w:sz w:val="22"/>
          <w:szCs w:val="22"/>
        </w:rPr>
        <w:t>P</w:t>
      </w:r>
      <w:r w:rsidRPr="00A30189">
        <w:rPr>
          <w:rFonts w:ascii="Calibri" w:hAnsi="Calibri" w:cs="Arial"/>
          <w:sz w:val="22"/>
          <w:szCs w:val="22"/>
        </w:rPr>
        <w:t xml:space="preserve">rzedmiotem Umowy w zakresie eksploatacji urządzeń, instalacji i sieci u </w:t>
      </w:r>
      <w:r>
        <w:rPr>
          <w:rFonts w:ascii="Calibri" w:hAnsi="Calibri" w:cs="Arial"/>
          <w:sz w:val="22"/>
          <w:szCs w:val="22"/>
        </w:rPr>
        <w:t>WYKONAWCY</w:t>
      </w:r>
      <w:r w:rsidRPr="00A30189">
        <w:rPr>
          <w:rFonts w:ascii="Calibri" w:hAnsi="Calibri" w:cs="Arial"/>
          <w:sz w:val="22"/>
          <w:szCs w:val="22"/>
        </w:rPr>
        <w:t>, posiadają odpowiednie kwalifikacje wynikające z Ustawy z dnia 10.04.1997</w:t>
      </w:r>
      <w:r>
        <w:rPr>
          <w:rFonts w:ascii="Calibri" w:hAnsi="Calibri" w:cs="Arial"/>
          <w:sz w:val="22"/>
          <w:szCs w:val="22"/>
        </w:rPr>
        <w:t xml:space="preserve"> </w:t>
      </w:r>
      <w:r w:rsidRPr="00A30189">
        <w:rPr>
          <w:rFonts w:ascii="Calibri" w:hAnsi="Calibri" w:cs="Arial"/>
          <w:sz w:val="22"/>
          <w:szCs w:val="22"/>
        </w:rPr>
        <w:t>r. Prawo energetyczne (Dz.U. z 20</w:t>
      </w:r>
      <w:r>
        <w:rPr>
          <w:rFonts w:ascii="Calibri" w:hAnsi="Calibri" w:cs="Arial"/>
          <w:sz w:val="22"/>
          <w:szCs w:val="22"/>
        </w:rPr>
        <w:t>2</w:t>
      </w:r>
      <w:r w:rsidR="00D4610D">
        <w:rPr>
          <w:rFonts w:ascii="Calibri" w:hAnsi="Calibri" w:cs="Arial"/>
          <w:sz w:val="22"/>
          <w:szCs w:val="22"/>
        </w:rPr>
        <w:t>1</w:t>
      </w:r>
      <w:r>
        <w:rPr>
          <w:rFonts w:ascii="Calibri" w:hAnsi="Calibri" w:cs="Arial"/>
          <w:sz w:val="22"/>
          <w:szCs w:val="22"/>
        </w:rPr>
        <w:t xml:space="preserve"> r, </w:t>
      </w:r>
      <w:r w:rsidRPr="00A30189">
        <w:rPr>
          <w:rFonts w:ascii="Calibri" w:hAnsi="Calibri" w:cs="Arial"/>
          <w:sz w:val="22"/>
          <w:szCs w:val="22"/>
        </w:rPr>
        <w:t xml:space="preserve">poz. </w:t>
      </w:r>
      <w:r w:rsidR="00D4610D">
        <w:rPr>
          <w:rFonts w:ascii="Calibri" w:hAnsi="Calibri" w:cs="Arial"/>
          <w:sz w:val="22"/>
          <w:szCs w:val="22"/>
        </w:rPr>
        <w:t>716</w:t>
      </w:r>
      <w:r w:rsidRPr="00A30189">
        <w:rPr>
          <w:rFonts w:ascii="Calibri" w:hAnsi="Calibri" w:cs="Arial"/>
          <w:sz w:val="22"/>
          <w:szCs w:val="22"/>
        </w:rPr>
        <w:t>) oraz Rozporządzenia Ministra Gospodarki, Pracy i Polityki Społecznej z dnia 28.04.2003r., w sprawie szczegółowych zasad stwierdzania posiadania kwalifikacji przez osoby zajmujące się eksploatacją urządzeń, instalacji i sieci (Dz. U. z 2003r., Nr 89, poz. 828 ze zm.).</w:t>
      </w:r>
    </w:p>
    <w:p w14:paraId="6383F122" w14:textId="77777777" w:rsidR="001A7DB1" w:rsidRPr="00A30189" w:rsidRDefault="001A7DB1" w:rsidP="001A7DB1">
      <w:pPr>
        <w:pStyle w:val="Zwykytekst"/>
        <w:numPr>
          <w:ilvl w:val="0"/>
          <w:numId w:val="68"/>
        </w:numPr>
        <w:spacing w:after="120"/>
        <w:jc w:val="both"/>
        <w:rPr>
          <w:rFonts w:ascii="Calibri" w:hAnsi="Calibri" w:cs="Arial"/>
          <w:sz w:val="22"/>
          <w:szCs w:val="22"/>
        </w:rPr>
      </w:pPr>
      <w:r>
        <w:rPr>
          <w:rFonts w:ascii="Calibri" w:hAnsi="Calibri" w:cs="Arial"/>
          <w:sz w:val="22"/>
          <w:szCs w:val="22"/>
        </w:rPr>
        <w:t>POD</w:t>
      </w:r>
      <w:r w:rsidRPr="00A30189">
        <w:rPr>
          <w:rFonts w:ascii="Calibri" w:hAnsi="Calibri" w:cs="Arial"/>
          <w:sz w:val="22"/>
          <w:szCs w:val="22"/>
        </w:rPr>
        <w:t>WYKONAWCA zapewni przestrzeganie ciążących na nim zobowiązań, wskazanych</w:t>
      </w:r>
      <w:r w:rsidR="00307393">
        <w:rPr>
          <w:rFonts w:ascii="Calibri" w:hAnsi="Calibri" w:cs="Arial"/>
          <w:sz w:val="22"/>
          <w:szCs w:val="22"/>
        </w:rPr>
        <w:t xml:space="preserve"> </w:t>
      </w:r>
      <w:r w:rsidRPr="00A30189">
        <w:rPr>
          <w:rFonts w:ascii="Calibri" w:hAnsi="Calibri" w:cs="Arial"/>
          <w:sz w:val="22"/>
          <w:szCs w:val="22"/>
        </w:rPr>
        <w:t xml:space="preserve">w niniejszym artykule, również przez swoich </w:t>
      </w:r>
      <w:r>
        <w:rPr>
          <w:rFonts w:ascii="Calibri" w:hAnsi="Calibri" w:cs="Arial"/>
          <w:sz w:val="22"/>
          <w:szCs w:val="22"/>
        </w:rPr>
        <w:t>dalszych podwykonawców</w:t>
      </w:r>
      <w:r w:rsidRPr="00A30189">
        <w:rPr>
          <w:rFonts w:ascii="Calibri" w:hAnsi="Calibri" w:cs="Arial"/>
          <w:sz w:val="22"/>
          <w:szCs w:val="22"/>
        </w:rPr>
        <w:t>.</w:t>
      </w:r>
    </w:p>
    <w:p w14:paraId="57C682B6" w14:textId="77777777" w:rsidR="00EF3CD7" w:rsidRPr="00B05D1D" w:rsidRDefault="00A267CD" w:rsidP="001A7DB1">
      <w:pPr>
        <w:pStyle w:val="Zwykytekst"/>
        <w:spacing w:after="120"/>
        <w:rPr>
          <w:rFonts w:ascii="Calibri" w:hAnsi="Calibri" w:cs="Arial"/>
          <w:sz w:val="22"/>
          <w:szCs w:val="22"/>
        </w:rPr>
      </w:pPr>
      <w:r w:rsidRPr="00A30189">
        <w:rPr>
          <w:rFonts w:ascii="Calibri" w:hAnsi="Calibri" w:cs="Arial"/>
          <w:sz w:val="22"/>
          <w:szCs w:val="22"/>
        </w:rPr>
        <w:tab/>
      </w:r>
    </w:p>
    <w:p w14:paraId="75916664" w14:textId="77777777" w:rsidR="00A267CD" w:rsidRPr="00A30189" w:rsidRDefault="00A267CD" w:rsidP="00556069">
      <w:pPr>
        <w:pStyle w:val="Zwykytekst"/>
        <w:jc w:val="center"/>
        <w:rPr>
          <w:rFonts w:ascii="Calibri" w:hAnsi="Calibri" w:cs="Arial"/>
          <w:b/>
          <w:sz w:val="22"/>
          <w:szCs w:val="22"/>
          <w:u w:val="single"/>
        </w:rPr>
      </w:pPr>
      <w:r w:rsidRPr="00A30189">
        <w:rPr>
          <w:rFonts w:ascii="Calibri" w:hAnsi="Calibri" w:cs="Arial"/>
          <w:b/>
          <w:sz w:val="22"/>
          <w:szCs w:val="22"/>
          <w:u w:val="single"/>
        </w:rPr>
        <w:t>ARTYKUŁ 10 – SZKODY</w:t>
      </w:r>
    </w:p>
    <w:p w14:paraId="66120835" w14:textId="77777777" w:rsidR="00A267CD" w:rsidRPr="00A30189" w:rsidRDefault="00A267CD" w:rsidP="00A267CD">
      <w:pPr>
        <w:pStyle w:val="Zwykytekst"/>
        <w:jc w:val="center"/>
        <w:rPr>
          <w:rFonts w:ascii="Calibri" w:hAnsi="Calibri" w:cs="Arial"/>
          <w:b/>
          <w:sz w:val="22"/>
          <w:szCs w:val="22"/>
        </w:rPr>
      </w:pPr>
    </w:p>
    <w:p w14:paraId="5CD1B916" w14:textId="77777777" w:rsidR="00A267CD" w:rsidRDefault="006723DF" w:rsidP="00DA1A44">
      <w:pPr>
        <w:pStyle w:val="Zwykytekst"/>
        <w:numPr>
          <w:ilvl w:val="1"/>
          <w:numId w:val="10"/>
        </w:numPr>
        <w:tabs>
          <w:tab w:val="clear" w:pos="1440"/>
          <w:tab w:val="num" w:pos="284"/>
        </w:tabs>
        <w:ind w:left="284"/>
        <w:jc w:val="both"/>
        <w:rPr>
          <w:rFonts w:ascii="Calibri" w:hAnsi="Calibri" w:cs="Arial"/>
          <w:sz w:val="22"/>
          <w:szCs w:val="22"/>
        </w:rPr>
      </w:pPr>
      <w:r>
        <w:rPr>
          <w:rFonts w:ascii="Calibri" w:hAnsi="Calibri" w:cs="Arial"/>
          <w:sz w:val="22"/>
          <w:szCs w:val="22"/>
        </w:rPr>
        <w:t xml:space="preserve">PODWYKONAWCA </w:t>
      </w:r>
      <w:r w:rsidR="00A267CD" w:rsidRPr="00A30189">
        <w:rPr>
          <w:rFonts w:ascii="Calibri" w:hAnsi="Calibri" w:cs="Arial"/>
          <w:sz w:val="22"/>
          <w:szCs w:val="22"/>
        </w:rPr>
        <w:t xml:space="preserve"> ponosi pełną odpowiedzialność za szkody spowodowane w trakcie </w:t>
      </w:r>
      <w:r w:rsidR="005C5B83">
        <w:rPr>
          <w:rFonts w:ascii="Calibri" w:hAnsi="Calibri" w:cs="Arial"/>
          <w:sz w:val="22"/>
          <w:szCs w:val="22"/>
        </w:rPr>
        <w:t>lub</w:t>
      </w:r>
      <w:r w:rsidR="008C706B">
        <w:rPr>
          <w:rFonts w:ascii="Calibri" w:hAnsi="Calibri" w:cs="Arial"/>
          <w:sz w:val="22"/>
          <w:szCs w:val="22"/>
        </w:rPr>
        <w:t xml:space="preserve"> </w:t>
      </w:r>
      <w:r w:rsidR="005C5B83">
        <w:rPr>
          <w:rFonts w:ascii="Calibri" w:hAnsi="Calibri" w:cs="Arial"/>
          <w:sz w:val="22"/>
          <w:szCs w:val="22"/>
        </w:rPr>
        <w:t xml:space="preserve">w związku z </w:t>
      </w:r>
      <w:r w:rsidR="00A267CD" w:rsidRPr="00A30189">
        <w:rPr>
          <w:rFonts w:ascii="Calibri" w:hAnsi="Calibri" w:cs="Arial"/>
          <w:sz w:val="22"/>
          <w:szCs w:val="22"/>
        </w:rPr>
        <w:t>realizacj</w:t>
      </w:r>
      <w:r w:rsidR="005C5B83">
        <w:rPr>
          <w:rFonts w:ascii="Calibri" w:hAnsi="Calibri" w:cs="Arial"/>
          <w:sz w:val="22"/>
          <w:szCs w:val="22"/>
        </w:rPr>
        <w:t>ą</w:t>
      </w:r>
      <w:r w:rsidR="00A267CD" w:rsidRPr="00A30189">
        <w:rPr>
          <w:rFonts w:ascii="Calibri" w:hAnsi="Calibri" w:cs="Arial"/>
          <w:sz w:val="22"/>
          <w:szCs w:val="22"/>
        </w:rPr>
        <w:t xml:space="preserve"> </w:t>
      </w:r>
      <w:r w:rsidR="003F34CA" w:rsidRPr="00A30189">
        <w:rPr>
          <w:rFonts w:ascii="Calibri" w:hAnsi="Calibri" w:cs="Arial"/>
          <w:sz w:val="22"/>
          <w:szCs w:val="22"/>
        </w:rPr>
        <w:t>przedmiotu</w:t>
      </w:r>
      <w:r w:rsidR="00A267CD" w:rsidRPr="00A30189">
        <w:rPr>
          <w:rFonts w:ascii="Calibri" w:hAnsi="Calibri" w:cs="Arial"/>
          <w:sz w:val="22"/>
          <w:szCs w:val="22"/>
        </w:rPr>
        <w:t xml:space="preserve"> U</w:t>
      </w:r>
      <w:r w:rsidR="003F34CA" w:rsidRPr="00A30189">
        <w:rPr>
          <w:rFonts w:ascii="Calibri" w:hAnsi="Calibri" w:cs="Arial"/>
          <w:sz w:val="22"/>
          <w:szCs w:val="22"/>
        </w:rPr>
        <w:t>mowy</w:t>
      </w:r>
      <w:r w:rsidR="00A267CD" w:rsidRPr="00A30189">
        <w:rPr>
          <w:rFonts w:ascii="Calibri" w:hAnsi="Calibri" w:cs="Arial"/>
          <w:sz w:val="22"/>
          <w:szCs w:val="22"/>
        </w:rPr>
        <w:t xml:space="preserve"> przez siebie jak i przez swoich </w:t>
      </w:r>
      <w:r>
        <w:rPr>
          <w:rFonts w:ascii="Calibri" w:hAnsi="Calibri" w:cs="Arial"/>
          <w:sz w:val="22"/>
          <w:szCs w:val="22"/>
        </w:rPr>
        <w:t xml:space="preserve">dalszych </w:t>
      </w:r>
      <w:r w:rsidR="00A267CD">
        <w:rPr>
          <w:rFonts w:ascii="Calibri" w:hAnsi="Calibri" w:cs="Arial"/>
          <w:sz w:val="22"/>
          <w:szCs w:val="22"/>
        </w:rPr>
        <w:t>p</w:t>
      </w:r>
      <w:r w:rsidR="00A267CD" w:rsidRPr="00A30189">
        <w:rPr>
          <w:rFonts w:ascii="Calibri" w:hAnsi="Calibri" w:cs="Arial"/>
          <w:sz w:val="22"/>
          <w:szCs w:val="22"/>
        </w:rPr>
        <w:t>odwykonawców, w tym również za szkodę wyrządzoną osobom trzecim</w:t>
      </w:r>
      <w:r w:rsidR="00DA1A44">
        <w:rPr>
          <w:rFonts w:ascii="Calibri" w:hAnsi="Calibri" w:cs="Arial"/>
          <w:sz w:val="22"/>
          <w:szCs w:val="22"/>
        </w:rPr>
        <w:t>.</w:t>
      </w:r>
    </w:p>
    <w:p w14:paraId="74B6670B" w14:textId="77777777" w:rsidR="00A267CD" w:rsidRPr="00307393" w:rsidRDefault="00DA1A44" w:rsidP="00A267CD">
      <w:pPr>
        <w:pStyle w:val="Zwykytekst"/>
        <w:numPr>
          <w:ilvl w:val="1"/>
          <w:numId w:val="10"/>
        </w:numPr>
        <w:tabs>
          <w:tab w:val="clear" w:pos="1440"/>
          <w:tab w:val="num" w:pos="284"/>
        </w:tabs>
        <w:ind w:left="284"/>
        <w:jc w:val="both"/>
        <w:rPr>
          <w:rFonts w:ascii="Calibri" w:hAnsi="Calibri" w:cs="Arial"/>
          <w:sz w:val="22"/>
          <w:szCs w:val="22"/>
        </w:rPr>
      </w:pPr>
      <w:r>
        <w:rPr>
          <w:rFonts w:ascii="Calibri" w:hAnsi="Calibri" w:cs="Arial"/>
          <w:sz w:val="22"/>
          <w:szCs w:val="22"/>
        </w:rPr>
        <w:t>WYKONAWCA zastrzega sobie możliwość dochodzenia ods</w:t>
      </w:r>
      <w:r w:rsidR="00307393">
        <w:rPr>
          <w:rFonts w:ascii="Calibri" w:hAnsi="Calibri" w:cs="Arial"/>
          <w:sz w:val="22"/>
          <w:szCs w:val="22"/>
        </w:rPr>
        <w:t>zkodowania na zasadach ogólnych.</w:t>
      </w:r>
    </w:p>
    <w:p w14:paraId="149BF9F9" w14:textId="77777777" w:rsidR="0030249D" w:rsidRDefault="0030249D" w:rsidP="00556069">
      <w:pPr>
        <w:pStyle w:val="Zwykytekst"/>
        <w:jc w:val="center"/>
        <w:rPr>
          <w:rFonts w:ascii="Calibri" w:hAnsi="Calibri" w:cs="Arial"/>
          <w:b/>
          <w:sz w:val="22"/>
          <w:szCs w:val="22"/>
          <w:u w:val="single"/>
        </w:rPr>
      </w:pPr>
    </w:p>
    <w:p w14:paraId="3ED18B5E" w14:textId="77777777" w:rsidR="00A267CD" w:rsidRPr="00A30189" w:rsidRDefault="00A267CD" w:rsidP="00556069">
      <w:pPr>
        <w:pStyle w:val="Zwykytekst"/>
        <w:jc w:val="center"/>
        <w:rPr>
          <w:rFonts w:ascii="Calibri" w:hAnsi="Calibri" w:cs="Arial"/>
          <w:b/>
          <w:sz w:val="22"/>
          <w:szCs w:val="22"/>
          <w:u w:val="single"/>
        </w:rPr>
      </w:pPr>
      <w:r w:rsidRPr="00A30189">
        <w:rPr>
          <w:rFonts w:ascii="Calibri" w:hAnsi="Calibri" w:cs="Arial"/>
          <w:b/>
          <w:sz w:val="22"/>
          <w:szCs w:val="22"/>
          <w:u w:val="single"/>
        </w:rPr>
        <w:t>ARTYKUŁ 11-  PRZEDSTAWICIELE STRON</w:t>
      </w:r>
    </w:p>
    <w:p w14:paraId="07DC5AB0" w14:textId="77777777" w:rsidR="00A267CD" w:rsidRPr="00A30189" w:rsidRDefault="00A267CD" w:rsidP="00A267CD">
      <w:pPr>
        <w:pStyle w:val="Zwykytekst"/>
        <w:jc w:val="both"/>
        <w:rPr>
          <w:rFonts w:ascii="Calibri" w:hAnsi="Calibri" w:cs="Arial"/>
          <w:b/>
          <w:sz w:val="22"/>
          <w:szCs w:val="22"/>
        </w:rPr>
      </w:pPr>
    </w:p>
    <w:p w14:paraId="2B8FB4A2" w14:textId="77777777" w:rsidR="00A267CD" w:rsidRPr="00A30189" w:rsidRDefault="00A267CD" w:rsidP="00787C86">
      <w:pPr>
        <w:pStyle w:val="Zwykytekst"/>
        <w:numPr>
          <w:ilvl w:val="0"/>
          <w:numId w:val="14"/>
        </w:numPr>
        <w:ind w:left="284" w:hanging="284"/>
        <w:jc w:val="both"/>
        <w:rPr>
          <w:rFonts w:ascii="Calibri" w:hAnsi="Calibri" w:cs="Arial"/>
          <w:sz w:val="22"/>
          <w:szCs w:val="22"/>
        </w:rPr>
      </w:pPr>
      <w:r w:rsidRPr="00A30189">
        <w:rPr>
          <w:rFonts w:ascii="Calibri" w:hAnsi="Calibri" w:cs="Arial"/>
          <w:sz w:val="22"/>
          <w:szCs w:val="22"/>
        </w:rPr>
        <w:t>Przedstawicielami Stron będą:</w:t>
      </w:r>
    </w:p>
    <w:p w14:paraId="43116226" w14:textId="77777777" w:rsidR="00A267CD" w:rsidRPr="00A30189" w:rsidRDefault="00A267CD" w:rsidP="00787C86">
      <w:pPr>
        <w:pStyle w:val="Zwykytekst"/>
        <w:numPr>
          <w:ilvl w:val="1"/>
          <w:numId w:val="14"/>
        </w:numPr>
        <w:ind w:left="709" w:hanging="425"/>
        <w:jc w:val="both"/>
        <w:rPr>
          <w:rFonts w:ascii="Calibri" w:hAnsi="Calibri" w:cs="Arial"/>
          <w:sz w:val="22"/>
          <w:szCs w:val="22"/>
        </w:rPr>
      </w:pPr>
      <w:r w:rsidRPr="00A30189">
        <w:rPr>
          <w:rFonts w:ascii="Calibri" w:hAnsi="Calibri" w:cs="Arial"/>
          <w:sz w:val="22"/>
          <w:szCs w:val="22"/>
        </w:rPr>
        <w:t xml:space="preserve">Ze strony </w:t>
      </w:r>
      <w:r w:rsidR="00B80FBB">
        <w:rPr>
          <w:rFonts w:ascii="Calibri" w:hAnsi="Calibri" w:cs="Arial"/>
          <w:sz w:val="22"/>
          <w:szCs w:val="22"/>
        </w:rPr>
        <w:t>WYKONAWCY</w:t>
      </w:r>
      <w:r w:rsidRPr="00A30189">
        <w:rPr>
          <w:rFonts w:ascii="Calibri" w:hAnsi="Calibri" w:cs="Arial"/>
          <w:sz w:val="22"/>
          <w:szCs w:val="22"/>
        </w:rPr>
        <w:t xml:space="preserve">: </w:t>
      </w:r>
    </w:p>
    <w:p w14:paraId="0CEF2798" w14:textId="67F41324" w:rsidR="00A267CD" w:rsidRPr="00A30189" w:rsidRDefault="00A267CD" w:rsidP="00787C86">
      <w:pPr>
        <w:pStyle w:val="Zwykytekst"/>
        <w:numPr>
          <w:ilvl w:val="2"/>
          <w:numId w:val="14"/>
        </w:numPr>
        <w:tabs>
          <w:tab w:val="left" w:pos="1276"/>
        </w:tabs>
        <w:ind w:left="1276" w:hanging="556"/>
        <w:jc w:val="both"/>
        <w:rPr>
          <w:rFonts w:ascii="Calibri" w:hAnsi="Calibri" w:cs="Arial"/>
          <w:sz w:val="22"/>
          <w:szCs w:val="22"/>
        </w:rPr>
      </w:pPr>
      <w:r w:rsidRPr="00A30189">
        <w:rPr>
          <w:rFonts w:ascii="Calibri" w:hAnsi="Calibri" w:cs="Arial"/>
          <w:sz w:val="22"/>
          <w:szCs w:val="22"/>
        </w:rPr>
        <w:t xml:space="preserve">Kierownik </w:t>
      </w:r>
      <w:r w:rsidR="009C60AD">
        <w:rPr>
          <w:rFonts w:ascii="Calibri" w:hAnsi="Calibri" w:cs="Arial"/>
          <w:sz w:val="22"/>
          <w:szCs w:val="22"/>
        </w:rPr>
        <w:t xml:space="preserve">Projektu </w:t>
      </w:r>
      <w:r w:rsidRPr="00A30189">
        <w:rPr>
          <w:rFonts w:ascii="Calibri" w:hAnsi="Calibri" w:cs="Arial"/>
          <w:sz w:val="22"/>
          <w:szCs w:val="22"/>
        </w:rPr>
        <w:t xml:space="preserve">Zespołu </w:t>
      </w:r>
      <w:r w:rsidR="00C33477">
        <w:rPr>
          <w:rFonts w:ascii="Calibri" w:hAnsi="Calibri" w:cs="Arial"/>
          <w:sz w:val="22"/>
          <w:szCs w:val="22"/>
        </w:rPr>
        <w:t>Administrac</w:t>
      </w:r>
      <w:r w:rsidR="000B7876">
        <w:rPr>
          <w:rFonts w:ascii="Calibri" w:hAnsi="Calibri" w:cs="Arial"/>
          <w:sz w:val="22"/>
          <w:szCs w:val="22"/>
        </w:rPr>
        <w:t>yjnych Projektów Inwestycyjnych</w:t>
      </w:r>
      <w:r w:rsidR="00D53351">
        <w:rPr>
          <w:rFonts w:ascii="Calibri" w:hAnsi="Calibri" w:cs="Arial"/>
          <w:sz w:val="22"/>
          <w:szCs w:val="22"/>
        </w:rPr>
        <w:t>:</w:t>
      </w:r>
      <w:r w:rsidR="00B854DE">
        <w:rPr>
          <w:rFonts w:ascii="Calibri" w:hAnsi="Calibri" w:cs="Arial"/>
          <w:sz w:val="22"/>
          <w:szCs w:val="22"/>
        </w:rPr>
        <w:t xml:space="preserve"> </w:t>
      </w:r>
      <w:r w:rsidR="00747F4C">
        <w:rPr>
          <w:rFonts w:ascii="Calibri" w:hAnsi="Calibri" w:cs="Arial"/>
          <w:sz w:val="22"/>
          <w:szCs w:val="22"/>
          <w:u w:val="single"/>
        </w:rPr>
        <w:t>………………………</w:t>
      </w:r>
      <w:r w:rsidR="005F2F7C">
        <w:rPr>
          <w:rFonts w:ascii="Calibri" w:hAnsi="Calibri" w:cs="Arial"/>
          <w:sz w:val="22"/>
          <w:szCs w:val="22"/>
          <w:u w:val="single"/>
        </w:rPr>
        <w:t xml:space="preserve"> </w:t>
      </w:r>
      <w:r w:rsidRPr="00E519FE">
        <w:rPr>
          <w:rFonts w:ascii="Calibri" w:hAnsi="Calibri" w:cs="Arial"/>
          <w:sz w:val="22"/>
          <w:szCs w:val="22"/>
        </w:rPr>
        <w:t>lub</w:t>
      </w:r>
      <w:r w:rsidRPr="00A30189">
        <w:rPr>
          <w:rFonts w:ascii="Calibri" w:hAnsi="Calibri" w:cs="Arial"/>
          <w:sz w:val="22"/>
          <w:szCs w:val="22"/>
        </w:rPr>
        <w:t xml:space="preserve"> osoba przez niego wskazana, jest upoważniony do przeprowadzania uzgodnień formalnych w zakresie dokumentacji oraz realizacji </w:t>
      </w:r>
      <w:r w:rsidR="006C6B70">
        <w:rPr>
          <w:rFonts w:ascii="Calibri" w:hAnsi="Calibri" w:cs="Arial"/>
          <w:sz w:val="22"/>
          <w:szCs w:val="22"/>
        </w:rPr>
        <w:t xml:space="preserve"> robót </w:t>
      </w:r>
      <w:r w:rsidRPr="00A30189">
        <w:rPr>
          <w:rFonts w:ascii="Calibri" w:hAnsi="Calibri" w:cs="Arial"/>
          <w:sz w:val="22"/>
          <w:szCs w:val="22"/>
        </w:rPr>
        <w:t>w tym między innymi:</w:t>
      </w:r>
    </w:p>
    <w:p w14:paraId="4DCEB940" w14:textId="77777777" w:rsidR="00A267CD" w:rsidRPr="00A30189" w:rsidRDefault="00A267CD" w:rsidP="00787C86">
      <w:pPr>
        <w:pStyle w:val="Zwykytekst"/>
        <w:numPr>
          <w:ilvl w:val="3"/>
          <w:numId w:val="14"/>
        </w:numPr>
        <w:ind w:left="1985" w:hanging="709"/>
        <w:jc w:val="both"/>
        <w:rPr>
          <w:rFonts w:ascii="Calibri" w:hAnsi="Calibri" w:cs="Arial"/>
          <w:sz w:val="22"/>
          <w:szCs w:val="22"/>
        </w:rPr>
      </w:pPr>
      <w:r w:rsidRPr="00A30189">
        <w:rPr>
          <w:rFonts w:ascii="Calibri" w:hAnsi="Calibri" w:cs="Arial"/>
          <w:sz w:val="22"/>
          <w:szCs w:val="22"/>
        </w:rPr>
        <w:t>dokonywania uzgodnień w postaci notatek ze spotkań,</w:t>
      </w:r>
    </w:p>
    <w:p w14:paraId="0EA5AD96" w14:textId="77777777" w:rsidR="00A267CD" w:rsidRPr="00A30189" w:rsidRDefault="00A267CD" w:rsidP="00787C86">
      <w:pPr>
        <w:pStyle w:val="Zwykytekst"/>
        <w:numPr>
          <w:ilvl w:val="3"/>
          <w:numId w:val="14"/>
        </w:numPr>
        <w:ind w:left="1985" w:hanging="709"/>
        <w:rPr>
          <w:rFonts w:ascii="Calibri" w:hAnsi="Calibri" w:cs="Arial"/>
          <w:sz w:val="22"/>
          <w:szCs w:val="22"/>
        </w:rPr>
      </w:pPr>
      <w:r w:rsidRPr="00A30189">
        <w:rPr>
          <w:rFonts w:ascii="Calibri" w:hAnsi="Calibri" w:cs="Arial"/>
          <w:color w:val="000000"/>
          <w:sz w:val="22"/>
          <w:szCs w:val="22"/>
        </w:rPr>
        <w:t xml:space="preserve">przekazanie placu budowy / robót </w:t>
      </w:r>
      <w:r w:rsidR="00C33477">
        <w:rPr>
          <w:rFonts w:ascii="Calibri" w:hAnsi="Calibri" w:cs="Arial"/>
          <w:color w:val="000000"/>
          <w:sz w:val="22"/>
          <w:szCs w:val="22"/>
        </w:rPr>
        <w:t>POD</w:t>
      </w:r>
      <w:r w:rsidRPr="00A30189">
        <w:rPr>
          <w:rFonts w:ascii="Calibri" w:hAnsi="Calibri" w:cs="Arial"/>
          <w:color w:val="000000"/>
          <w:sz w:val="22"/>
          <w:szCs w:val="22"/>
        </w:rPr>
        <w:t>WYKONAWCY i przejęcie placu budowy/robót  po zakończeniu prac.</w:t>
      </w:r>
    </w:p>
    <w:p w14:paraId="05010519" w14:textId="77777777" w:rsidR="00A267CD" w:rsidRPr="00B80FBB" w:rsidRDefault="00A267CD" w:rsidP="00787C86">
      <w:pPr>
        <w:pStyle w:val="Zwykytekst"/>
        <w:numPr>
          <w:ilvl w:val="2"/>
          <w:numId w:val="14"/>
        </w:numPr>
        <w:tabs>
          <w:tab w:val="left" w:pos="1276"/>
        </w:tabs>
        <w:ind w:left="1276" w:hanging="556"/>
        <w:jc w:val="both"/>
        <w:rPr>
          <w:rFonts w:ascii="Calibri" w:hAnsi="Calibri" w:cs="Arial"/>
          <w:sz w:val="22"/>
          <w:szCs w:val="22"/>
        </w:rPr>
      </w:pPr>
      <w:r w:rsidRPr="00B80FBB">
        <w:rPr>
          <w:rFonts w:ascii="Calibri" w:hAnsi="Calibri" w:cs="Arial"/>
          <w:sz w:val="22"/>
          <w:szCs w:val="22"/>
        </w:rPr>
        <w:t>Inspektor Nadzoru</w:t>
      </w:r>
      <w:r w:rsidR="002F3EB5" w:rsidRPr="00B80FBB">
        <w:rPr>
          <w:rFonts w:ascii="Calibri" w:hAnsi="Calibri" w:cs="Arial"/>
          <w:sz w:val="22"/>
          <w:szCs w:val="22"/>
        </w:rPr>
        <w:t xml:space="preserve"> ze strony Inwestora</w:t>
      </w:r>
      <w:r w:rsidRPr="00B80FBB">
        <w:rPr>
          <w:rFonts w:ascii="Calibri" w:hAnsi="Calibri" w:cs="Arial"/>
          <w:sz w:val="22"/>
          <w:szCs w:val="22"/>
        </w:rPr>
        <w:t xml:space="preserve"> w zakresie:</w:t>
      </w:r>
    </w:p>
    <w:p w14:paraId="132D4D00" w14:textId="77777777" w:rsidR="00A267CD" w:rsidRPr="00A30189" w:rsidRDefault="00A267CD" w:rsidP="00787C86">
      <w:pPr>
        <w:pStyle w:val="Zwykytekst"/>
        <w:numPr>
          <w:ilvl w:val="3"/>
          <w:numId w:val="14"/>
        </w:numPr>
        <w:ind w:left="1985" w:hanging="709"/>
        <w:rPr>
          <w:rFonts w:ascii="Calibri" w:hAnsi="Calibri" w:cs="Arial"/>
          <w:sz w:val="22"/>
          <w:szCs w:val="22"/>
        </w:rPr>
      </w:pPr>
      <w:r w:rsidRPr="00A30189">
        <w:rPr>
          <w:rFonts w:ascii="Calibri" w:hAnsi="Calibri" w:cs="Arial"/>
          <w:sz w:val="22"/>
          <w:szCs w:val="22"/>
        </w:rPr>
        <w:t>Dokonywania uzgodnień i technologii wykonywania robót</w:t>
      </w:r>
    </w:p>
    <w:p w14:paraId="4BEFC653" w14:textId="77777777" w:rsidR="00A267CD" w:rsidRPr="00A30189" w:rsidRDefault="00A267CD" w:rsidP="008C706B">
      <w:pPr>
        <w:numPr>
          <w:ilvl w:val="3"/>
          <w:numId w:val="14"/>
        </w:numPr>
        <w:tabs>
          <w:tab w:val="left" w:pos="1985"/>
        </w:tabs>
        <w:ind w:left="1985" w:hanging="709"/>
        <w:jc w:val="both"/>
        <w:rPr>
          <w:rFonts w:ascii="Calibri" w:hAnsi="Calibri" w:cs="Arial"/>
          <w:szCs w:val="22"/>
        </w:rPr>
      </w:pPr>
      <w:r w:rsidRPr="00A30189">
        <w:rPr>
          <w:rFonts w:ascii="Calibri" w:hAnsi="Calibri" w:cs="Arial"/>
          <w:szCs w:val="22"/>
        </w:rPr>
        <w:t>Zaopiniowania Projektu Organizacji Ro</w:t>
      </w:r>
      <w:r w:rsidR="000F1375">
        <w:rPr>
          <w:rFonts w:ascii="Calibri" w:hAnsi="Calibri" w:cs="Arial"/>
          <w:szCs w:val="22"/>
        </w:rPr>
        <w:t xml:space="preserve">bót, Planu BIOZ oraz zasadności                         </w:t>
      </w:r>
      <w:r w:rsidR="008C706B">
        <w:rPr>
          <w:rFonts w:ascii="Calibri" w:hAnsi="Calibri" w:cs="Arial"/>
          <w:szCs w:val="22"/>
        </w:rPr>
        <w:t xml:space="preserve"> </w:t>
      </w:r>
      <w:r w:rsidRPr="00A30189">
        <w:rPr>
          <w:rFonts w:ascii="Calibri" w:hAnsi="Calibri" w:cs="Arial"/>
          <w:szCs w:val="22"/>
        </w:rPr>
        <w:t>i celowości robót dodatkowych i  zamiennych,</w:t>
      </w:r>
      <w:r w:rsidRPr="00A30189">
        <w:rPr>
          <w:rFonts w:ascii="Calibri" w:hAnsi="Calibri"/>
          <w:szCs w:val="22"/>
        </w:rPr>
        <w:t xml:space="preserve"> </w:t>
      </w:r>
      <w:r w:rsidRPr="00A30189">
        <w:rPr>
          <w:rFonts w:ascii="Calibri" w:hAnsi="Calibri" w:cs="Arial"/>
          <w:szCs w:val="22"/>
        </w:rPr>
        <w:t xml:space="preserve">oraz  we współpracy z Zespołem Kosztorysów (ZNK) </w:t>
      </w:r>
      <w:r w:rsidR="00394F1C">
        <w:rPr>
          <w:rFonts w:ascii="Calibri" w:hAnsi="Calibri" w:cs="Arial"/>
          <w:szCs w:val="22"/>
        </w:rPr>
        <w:t xml:space="preserve">ze strony Inwestora tj. PKN ORLEN S.A. </w:t>
      </w:r>
      <w:r w:rsidRPr="00A30189">
        <w:rPr>
          <w:rFonts w:ascii="Calibri" w:hAnsi="Calibri" w:cs="Arial"/>
          <w:szCs w:val="22"/>
        </w:rPr>
        <w:t>weryfikacji prawidłowości kalkulacji kosztów ich wykonania,</w:t>
      </w:r>
    </w:p>
    <w:p w14:paraId="48984960" w14:textId="77777777" w:rsidR="00A267CD" w:rsidRPr="00A30189" w:rsidRDefault="00A267CD" w:rsidP="00787C86">
      <w:pPr>
        <w:pStyle w:val="Zwykytekst"/>
        <w:numPr>
          <w:ilvl w:val="3"/>
          <w:numId w:val="14"/>
        </w:numPr>
        <w:ind w:left="1985" w:hanging="709"/>
        <w:rPr>
          <w:rFonts w:ascii="Calibri" w:hAnsi="Calibri" w:cs="Arial"/>
          <w:sz w:val="22"/>
          <w:szCs w:val="22"/>
        </w:rPr>
      </w:pPr>
      <w:r w:rsidRPr="00A30189">
        <w:rPr>
          <w:rFonts w:ascii="Calibri" w:hAnsi="Calibri" w:cs="Arial"/>
          <w:sz w:val="22"/>
          <w:szCs w:val="22"/>
        </w:rPr>
        <w:t>Odbiorów częściowych i końcowych robót</w:t>
      </w:r>
    </w:p>
    <w:p w14:paraId="1543BEF2" w14:textId="77777777" w:rsidR="00A267CD" w:rsidRPr="00A30189" w:rsidRDefault="00A267CD" w:rsidP="00787C86">
      <w:pPr>
        <w:pStyle w:val="Zwykytekst"/>
        <w:numPr>
          <w:ilvl w:val="2"/>
          <w:numId w:val="14"/>
        </w:numPr>
        <w:tabs>
          <w:tab w:val="left" w:pos="1276"/>
        </w:tabs>
        <w:ind w:left="1276" w:hanging="556"/>
        <w:jc w:val="both"/>
        <w:rPr>
          <w:rFonts w:ascii="Calibri" w:hAnsi="Calibri" w:cs="Arial"/>
          <w:sz w:val="22"/>
          <w:szCs w:val="22"/>
        </w:rPr>
      </w:pPr>
      <w:r w:rsidRPr="00A30189">
        <w:rPr>
          <w:rFonts w:ascii="Calibri" w:hAnsi="Calibri" w:cs="Arial"/>
          <w:sz w:val="22"/>
          <w:szCs w:val="22"/>
        </w:rPr>
        <w:t xml:space="preserve">Zespół </w:t>
      </w:r>
      <w:r w:rsidR="00394F1C">
        <w:rPr>
          <w:rFonts w:ascii="Calibri" w:hAnsi="Calibri" w:cs="Arial"/>
          <w:sz w:val="22"/>
          <w:szCs w:val="22"/>
        </w:rPr>
        <w:t>Administracyjnych Projektów Inwestycyjnych</w:t>
      </w:r>
      <w:r w:rsidRPr="00A30189">
        <w:rPr>
          <w:rFonts w:ascii="Calibri" w:hAnsi="Calibri" w:cs="Arial"/>
          <w:sz w:val="22"/>
          <w:szCs w:val="22"/>
        </w:rPr>
        <w:t xml:space="preserve"> odpowiedzialny za rozliczenie UMOWY od strony handlowej.</w:t>
      </w:r>
    </w:p>
    <w:p w14:paraId="6300FFF0" w14:textId="77777777" w:rsidR="00A267CD" w:rsidRPr="00A30189" w:rsidRDefault="00A267CD" w:rsidP="00787C86">
      <w:pPr>
        <w:pStyle w:val="Zwykytekst"/>
        <w:numPr>
          <w:ilvl w:val="1"/>
          <w:numId w:val="14"/>
        </w:numPr>
        <w:ind w:left="709" w:hanging="425"/>
        <w:jc w:val="both"/>
        <w:rPr>
          <w:rFonts w:ascii="Calibri" w:hAnsi="Calibri" w:cs="Arial"/>
          <w:sz w:val="22"/>
          <w:szCs w:val="22"/>
        </w:rPr>
      </w:pPr>
      <w:r w:rsidRPr="00A30189">
        <w:rPr>
          <w:rFonts w:ascii="Calibri" w:hAnsi="Calibri" w:cs="Arial"/>
          <w:sz w:val="22"/>
          <w:szCs w:val="22"/>
        </w:rPr>
        <w:t xml:space="preserve">Ze strony </w:t>
      </w:r>
      <w:r w:rsidR="00394F1C">
        <w:rPr>
          <w:rFonts w:ascii="Calibri" w:hAnsi="Calibri" w:cs="Arial"/>
          <w:sz w:val="22"/>
          <w:szCs w:val="22"/>
        </w:rPr>
        <w:t>POD</w:t>
      </w:r>
      <w:r w:rsidRPr="00A30189">
        <w:rPr>
          <w:rFonts w:ascii="Calibri" w:hAnsi="Calibri" w:cs="Arial"/>
          <w:sz w:val="22"/>
          <w:szCs w:val="22"/>
        </w:rPr>
        <w:t>WYKONAWCY:</w:t>
      </w:r>
    </w:p>
    <w:p w14:paraId="3867729B" w14:textId="305F1211" w:rsidR="00A267CD" w:rsidRDefault="001A7DB1" w:rsidP="00307393">
      <w:pPr>
        <w:pStyle w:val="Zwykytekst"/>
        <w:ind w:left="709"/>
        <w:jc w:val="both"/>
        <w:rPr>
          <w:rFonts w:ascii="Calibri" w:hAnsi="Calibri" w:cs="Arial"/>
          <w:sz w:val="22"/>
          <w:szCs w:val="22"/>
        </w:rPr>
      </w:pPr>
      <w:r>
        <w:rPr>
          <w:rFonts w:ascii="Calibri" w:hAnsi="Calibri" w:cs="Arial"/>
          <w:sz w:val="22"/>
          <w:szCs w:val="22"/>
        </w:rPr>
        <w:t>Kierownik</w:t>
      </w:r>
      <w:r w:rsidR="00937FB8">
        <w:rPr>
          <w:rFonts w:ascii="Calibri" w:hAnsi="Calibri" w:cs="Arial"/>
          <w:sz w:val="22"/>
          <w:szCs w:val="22"/>
        </w:rPr>
        <w:t xml:space="preserve"> </w:t>
      </w:r>
      <w:r w:rsidR="00747F4C">
        <w:rPr>
          <w:rFonts w:ascii="Calibri" w:hAnsi="Calibri" w:cs="Arial"/>
          <w:sz w:val="22"/>
          <w:szCs w:val="22"/>
        </w:rPr>
        <w:t>Budowy - ………………………………</w:t>
      </w:r>
    </w:p>
    <w:p w14:paraId="04B6F574" w14:textId="77777777" w:rsidR="00A267CD" w:rsidRPr="00A30189" w:rsidRDefault="00A267CD" w:rsidP="00787C86">
      <w:pPr>
        <w:pStyle w:val="Zwykytekst"/>
        <w:numPr>
          <w:ilvl w:val="0"/>
          <w:numId w:val="14"/>
        </w:numPr>
        <w:ind w:left="284" w:hanging="284"/>
        <w:jc w:val="both"/>
        <w:rPr>
          <w:rFonts w:ascii="Calibri" w:hAnsi="Calibri" w:cs="Arial"/>
          <w:sz w:val="22"/>
          <w:szCs w:val="22"/>
        </w:rPr>
      </w:pPr>
      <w:r w:rsidRPr="00A30189">
        <w:rPr>
          <w:rFonts w:ascii="Calibri" w:hAnsi="Calibri" w:cs="Arial"/>
          <w:sz w:val="22"/>
          <w:szCs w:val="22"/>
        </w:rPr>
        <w:t xml:space="preserve">Osoby wskazane w Art. 11 ust. 1 pkt 1.1. i 1.2. powyżej nie są umocowane do zaciągania zobowiązań finansowych oraz składania oświadczeń woli w imieniu </w:t>
      </w:r>
      <w:r w:rsidR="00B80FBB">
        <w:rPr>
          <w:rFonts w:ascii="Calibri" w:hAnsi="Calibri" w:cs="Arial"/>
          <w:sz w:val="22"/>
          <w:szCs w:val="22"/>
        </w:rPr>
        <w:t>WYKONAWCY</w:t>
      </w:r>
      <w:r w:rsidR="009304AE">
        <w:rPr>
          <w:rFonts w:ascii="Calibri" w:hAnsi="Calibri" w:cs="Arial"/>
          <w:sz w:val="22"/>
          <w:szCs w:val="22"/>
        </w:rPr>
        <w:t xml:space="preserve"> </w:t>
      </w:r>
      <w:r w:rsidRPr="00A30189">
        <w:rPr>
          <w:rFonts w:ascii="Calibri" w:hAnsi="Calibri" w:cs="Arial"/>
          <w:sz w:val="22"/>
          <w:szCs w:val="22"/>
        </w:rPr>
        <w:t xml:space="preserve">i </w:t>
      </w:r>
      <w:r w:rsidR="00394F1C">
        <w:rPr>
          <w:rFonts w:ascii="Calibri" w:hAnsi="Calibri" w:cs="Arial"/>
          <w:sz w:val="22"/>
          <w:szCs w:val="22"/>
        </w:rPr>
        <w:t>POD</w:t>
      </w:r>
      <w:r w:rsidRPr="00A30189">
        <w:rPr>
          <w:rFonts w:ascii="Calibri" w:hAnsi="Calibri" w:cs="Arial"/>
          <w:sz w:val="22"/>
          <w:szCs w:val="22"/>
        </w:rPr>
        <w:t>WYKONAWCY skutkujących zmianą postanowień U</w:t>
      </w:r>
      <w:r w:rsidR="00D718EA" w:rsidRPr="00A30189">
        <w:rPr>
          <w:rFonts w:ascii="Calibri" w:hAnsi="Calibri" w:cs="Arial"/>
          <w:sz w:val="22"/>
          <w:szCs w:val="22"/>
        </w:rPr>
        <w:t>mowy</w:t>
      </w:r>
      <w:r w:rsidRPr="00A30189">
        <w:rPr>
          <w:rFonts w:ascii="Calibri" w:hAnsi="Calibri" w:cs="Arial"/>
          <w:sz w:val="22"/>
          <w:szCs w:val="22"/>
        </w:rPr>
        <w:t>.</w:t>
      </w:r>
    </w:p>
    <w:p w14:paraId="79F30408" w14:textId="77777777" w:rsidR="00A267CD" w:rsidRPr="00A30189" w:rsidRDefault="00A267CD" w:rsidP="00787C86">
      <w:pPr>
        <w:pStyle w:val="Zwykytekst"/>
        <w:numPr>
          <w:ilvl w:val="0"/>
          <w:numId w:val="14"/>
        </w:numPr>
        <w:ind w:left="284" w:hanging="284"/>
        <w:jc w:val="both"/>
        <w:rPr>
          <w:rFonts w:ascii="Calibri" w:hAnsi="Calibri" w:cs="Arial"/>
          <w:sz w:val="22"/>
          <w:szCs w:val="22"/>
        </w:rPr>
      </w:pPr>
      <w:r w:rsidRPr="00A30189">
        <w:rPr>
          <w:rFonts w:ascii="Calibri" w:hAnsi="Calibri" w:cs="Arial"/>
          <w:sz w:val="22"/>
          <w:szCs w:val="22"/>
        </w:rPr>
        <w:t>Zmiana przedstawicieli Stron wskazanych w niniejszym Artyku</w:t>
      </w:r>
      <w:r>
        <w:rPr>
          <w:rFonts w:ascii="Calibri" w:hAnsi="Calibri" w:cs="Arial"/>
          <w:sz w:val="22"/>
          <w:szCs w:val="22"/>
        </w:rPr>
        <w:t>le</w:t>
      </w:r>
      <w:r w:rsidRPr="00A30189">
        <w:rPr>
          <w:rFonts w:ascii="Calibri" w:hAnsi="Calibri" w:cs="Arial"/>
          <w:sz w:val="22"/>
          <w:szCs w:val="22"/>
        </w:rPr>
        <w:t xml:space="preserve"> nie stanowi zmiany U</w:t>
      </w:r>
      <w:r w:rsidR="00D718EA" w:rsidRPr="00A30189">
        <w:rPr>
          <w:rFonts w:ascii="Calibri" w:hAnsi="Calibri" w:cs="Arial"/>
          <w:sz w:val="22"/>
          <w:szCs w:val="22"/>
        </w:rPr>
        <w:t>mowy</w:t>
      </w:r>
      <w:r w:rsidRPr="00A30189">
        <w:rPr>
          <w:rFonts w:ascii="Calibri" w:hAnsi="Calibri" w:cs="Arial"/>
          <w:sz w:val="22"/>
          <w:szCs w:val="22"/>
        </w:rPr>
        <w:t xml:space="preserve"> i nie wymaga dla swej ważności aneksu, a jedynie powiadomienia drugiej Strony na piśmie.</w:t>
      </w:r>
    </w:p>
    <w:p w14:paraId="7AEE9D24" w14:textId="77777777" w:rsidR="00A267CD" w:rsidRPr="00A30189" w:rsidRDefault="00A267CD" w:rsidP="00556069">
      <w:pPr>
        <w:pStyle w:val="Zwykytekst"/>
        <w:jc w:val="center"/>
        <w:rPr>
          <w:rFonts w:ascii="Calibri" w:hAnsi="Calibri" w:cs="Arial"/>
          <w:b/>
          <w:sz w:val="22"/>
          <w:szCs w:val="22"/>
          <w:u w:val="single"/>
        </w:rPr>
      </w:pPr>
    </w:p>
    <w:p w14:paraId="2F0F6032" w14:textId="77777777" w:rsidR="00A267CD" w:rsidRPr="00A30189" w:rsidRDefault="00A267CD" w:rsidP="00556069">
      <w:pPr>
        <w:pStyle w:val="Zwykytekst"/>
        <w:jc w:val="center"/>
        <w:rPr>
          <w:rFonts w:ascii="Calibri" w:hAnsi="Calibri" w:cs="Arial"/>
          <w:b/>
          <w:sz w:val="22"/>
          <w:szCs w:val="22"/>
          <w:u w:val="single"/>
        </w:rPr>
      </w:pPr>
      <w:r w:rsidRPr="001741EF">
        <w:rPr>
          <w:rFonts w:ascii="Calibri" w:hAnsi="Calibri" w:cs="Arial"/>
          <w:b/>
          <w:sz w:val="22"/>
          <w:szCs w:val="22"/>
          <w:u w:val="single"/>
        </w:rPr>
        <w:t>ARTYKUŁ 12 -  ODBIORY</w:t>
      </w:r>
    </w:p>
    <w:p w14:paraId="7BEA2A37" w14:textId="77777777" w:rsidR="00A267CD" w:rsidRPr="00A30189" w:rsidRDefault="00A267CD" w:rsidP="00080C2F">
      <w:pPr>
        <w:pStyle w:val="Zwykytekst"/>
        <w:spacing w:after="120"/>
        <w:ind w:left="360" w:right="-1"/>
        <w:jc w:val="both"/>
        <w:rPr>
          <w:rFonts w:ascii="Calibri" w:hAnsi="Calibri" w:cs="Arial"/>
          <w:sz w:val="22"/>
          <w:szCs w:val="22"/>
        </w:rPr>
      </w:pPr>
    </w:p>
    <w:p w14:paraId="616267D4" w14:textId="77777777" w:rsidR="00BA40E4" w:rsidRPr="006F7F8A" w:rsidRDefault="00A267CD" w:rsidP="00307393">
      <w:pPr>
        <w:numPr>
          <w:ilvl w:val="0"/>
          <w:numId w:val="20"/>
        </w:numPr>
        <w:spacing w:after="240"/>
        <w:jc w:val="both"/>
        <w:rPr>
          <w:rFonts w:ascii="Calibri" w:hAnsi="Calibri" w:cs="Arial"/>
          <w:szCs w:val="22"/>
        </w:rPr>
      </w:pPr>
      <w:r w:rsidRPr="00041CA4">
        <w:rPr>
          <w:rFonts w:ascii="Calibri" w:hAnsi="Calibri" w:cs="Arial"/>
          <w:szCs w:val="22"/>
        </w:rPr>
        <w:t>Odbiory dokonywane w ramach U</w:t>
      </w:r>
      <w:r w:rsidR="00D718EA" w:rsidRPr="00041CA4">
        <w:rPr>
          <w:rFonts w:ascii="Calibri" w:hAnsi="Calibri" w:cs="Arial"/>
          <w:szCs w:val="22"/>
        </w:rPr>
        <w:t>mowy</w:t>
      </w:r>
      <w:r w:rsidRPr="00041CA4">
        <w:rPr>
          <w:rFonts w:ascii="Calibri" w:hAnsi="Calibri" w:cs="Arial"/>
          <w:szCs w:val="22"/>
        </w:rPr>
        <w:t xml:space="preserve"> będą miały charakter</w:t>
      </w:r>
      <w:r w:rsidR="00EA677B">
        <w:rPr>
          <w:rFonts w:ascii="Calibri" w:hAnsi="Calibri" w:cs="Arial"/>
          <w:szCs w:val="22"/>
        </w:rPr>
        <w:t xml:space="preserve"> </w:t>
      </w:r>
      <w:r w:rsidR="006F7F8A">
        <w:rPr>
          <w:rFonts w:ascii="Calibri" w:hAnsi="Calibri" w:cs="Arial"/>
          <w:szCs w:val="22"/>
        </w:rPr>
        <w:t>odbiorów częściowych,</w:t>
      </w:r>
      <w:r w:rsidR="00BA40E4">
        <w:rPr>
          <w:rFonts w:ascii="Calibri" w:hAnsi="Calibri" w:cs="Arial"/>
          <w:szCs w:val="22"/>
        </w:rPr>
        <w:t xml:space="preserve"> </w:t>
      </w:r>
      <w:r w:rsidR="00D3082D" w:rsidRPr="00041CA4">
        <w:rPr>
          <w:rFonts w:ascii="Calibri" w:hAnsi="Calibri" w:cs="Arial"/>
          <w:szCs w:val="22"/>
        </w:rPr>
        <w:t xml:space="preserve"> </w:t>
      </w:r>
      <w:r w:rsidR="006F7F8A" w:rsidRPr="006F7F8A">
        <w:rPr>
          <w:rFonts w:ascii="Calibri" w:hAnsi="Calibri" w:cs="Arial"/>
          <w:szCs w:val="22"/>
        </w:rPr>
        <w:t>których celem będzie bieżąca kontrola wykonania danych elementów robót oraz ocena stanu ich zaawansowania oraz zakończone będą</w:t>
      </w:r>
      <w:r w:rsidR="00450287">
        <w:rPr>
          <w:rFonts w:ascii="Calibri" w:hAnsi="Calibri" w:cs="Arial"/>
          <w:szCs w:val="22"/>
        </w:rPr>
        <w:t xml:space="preserve"> podpisaniem </w:t>
      </w:r>
      <w:r w:rsidR="006F7F8A" w:rsidRPr="006F7F8A">
        <w:rPr>
          <w:rFonts w:ascii="Calibri" w:hAnsi="Calibri" w:cs="Arial"/>
          <w:szCs w:val="22"/>
        </w:rPr>
        <w:t xml:space="preserve">przez Strony protokołem odbioru częściowego robót. Strony zgodnie ustalają, iż to WYKONAWCA decyduje o tym czy dany element robót może zostać odebrany w ramach procedury odbiorów częściowych. </w:t>
      </w:r>
      <w:r w:rsidR="00554A5B">
        <w:rPr>
          <w:rFonts w:ascii="Calibri" w:hAnsi="Calibri" w:cs="Arial"/>
          <w:szCs w:val="22"/>
        </w:rPr>
        <w:t>Odbiory częściowe wykonywane będą na koniec każdego miesiąca kalendarzowego</w:t>
      </w:r>
      <w:r w:rsidR="00B05323">
        <w:rPr>
          <w:rFonts w:ascii="Calibri" w:hAnsi="Calibri" w:cs="Arial"/>
          <w:szCs w:val="22"/>
        </w:rPr>
        <w:t xml:space="preserve"> w okresie realizacji </w:t>
      </w:r>
      <w:r w:rsidR="00D718EA">
        <w:rPr>
          <w:rFonts w:ascii="Calibri" w:hAnsi="Calibri" w:cs="Arial"/>
          <w:szCs w:val="22"/>
        </w:rPr>
        <w:t>p</w:t>
      </w:r>
      <w:r w:rsidR="00B05323">
        <w:rPr>
          <w:rFonts w:ascii="Calibri" w:hAnsi="Calibri" w:cs="Arial"/>
          <w:szCs w:val="22"/>
        </w:rPr>
        <w:t>rzedmiotu Umowy</w:t>
      </w:r>
      <w:r w:rsidR="00554A5B">
        <w:rPr>
          <w:rFonts w:ascii="Calibri" w:hAnsi="Calibri" w:cs="Arial"/>
          <w:szCs w:val="22"/>
        </w:rPr>
        <w:t>.</w:t>
      </w:r>
    </w:p>
    <w:p w14:paraId="173626EE" w14:textId="77777777" w:rsidR="00D318A1" w:rsidRPr="00080C2F" w:rsidRDefault="00D318A1" w:rsidP="00787C86">
      <w:pPr>
        <w:pStyle w:val="Zwykytekst"/>
        <w:numPr>
          <w:ilvl w:val="0"/>
          <w:numId w:val="20"/>
        </w:numPr>
        <w:spacing w:after="120"/>
        <w:ind w:right="-1"/>
        <w:jc w:val="both"/>
        <w:rPr>
          <w:rFonts w:ascii="Calibri" w:hAnsi="Calibri" w:cs="Arial"/>
          <w:sz w:val="22"/>
          <w:szCs w:val="22"/>
        </w:rPr>
      </w:pPr>
      <w:r w:rsidRPr="00041CA4">
        <w:rPr>
          <w:rFonts w:ascii="Calibri" w:hAnsi="Calibri" w:cs="Arial"/>
          <w:sz w:val="22"/>
          <w:szCs w:val="22"/>
        </w:rPr>
        <w:t>Odbiór</w:t>
      </w:r>
      <w:r w:rsidRPr="00D3082D">
        <w:rPr>
          <w:rFonts w:ascii="Calibri" w:hAnsi="Calibri" w:cs="Arial"/>
          <w:sz w:val="22"/>
          <w:szCs w:val="22"/>
        </w:rPr>
        <w:t xml:space="preserve"> </w:t>
      </w:r>
      <w:r w:rsidRPr="00080C2F">
        <w:rPr>
          <w:rFonts w:ascii="Calibri" w:hAnsi="Calibri" w:cs="Arial"/>
          <w:sz w:val="22"/>
          <w:szCs w:val="22"/>
        </w:rPr>
        <w:t xml:space="preserve">końcowy robót stanowiących przedmiot </w:t>
      </w:r>
      <w:r w:rsidR="007B4BA7">
        <w:rPr>
          <w:rFonts w:ascii="Calibri" w:hAnsi="Calibri" w:cs="Arial"/>
          <w:sz w:val="22"/>
          <w:szCs w:val="22"/>
        </w:rPr>
        <w:t>U</w:t>
      </w:r>
      <w:r w:rsidRPr="00080C2F">
        <w:rPr>
          <w:rFonts w:ascii="Calibri" w:hAnsi="Calibri" w:cs="Arial"/>
          <w:sz w:val="22"/>
          <w:szCs w:val="22"/>
        </w:rPr>
        <w:t>mowy, będzie miał miejsce po zakończeniu przez</w:t>
      </w:r>
      <w:r w:rsidRPr="00D3082D">
        <w:rPr>
          <w:rFonts w:ascii="Calibri" w:hAnsi="Calibri" w:cs="Arial"/>
          <w:sz w:val="22"/>
          <w:szCs w:val="22"/>
        </w:rPr>
        <w:t xml:space="preserve"> </w:t>
      </w:r>
      <w:r w:rsidR="00BB0AD7">
        <w:rPr>
          <w:rFonts w:ascii="Calibri" w:hAnsi="Calibri" w:cs="Arial"/>
          <w:sz w:val="22"/>
          <w:szCs w:val="22"/>
        </w:rPr>
        <w:t>POD</w:t>
      </w:r>
      <w:r w:rsidRPr="00D3082D">
        <w:rPr>
          <w:rFonts w:ascii="Calibri" w:hAnsi="Calibri" w:cs="Arial"/>
          <w:sz w:val="22"/>
          <w:szCs w:val="22"/>
        </w:rPr>
        <w:t xml:space="preserve">WYKONAWCĘ wszelkich robót, wykonaniu wszelkich prób, badań i odbiorów wewnętrznych i </w:t>
      </w:r>
      <w:r w:rsidRPr="00293B41">
        <w:rPr>
          <w:rFonts w:ascii="Calibri" w:hAnsi="Calibri" w:cs="Arial"/>
          <w:sz w:val="22"/>
          <w:szCs w:val="22"/>
        </w:rPr>
        <w:t>zewnętrznych</w:t>
      </w:r>
      <w:r w:rsidR="001D4EED">
        <w:rPr>
          <w:rFonts w:ascii="Calibri" w:hAnsi="Calibri" w:cs="Arial"/>
          <w:sz w:val="22"/>
          <w:szCs w:val="22"/>
        </w:rPr>
        <w:t xml:space="preserve"> </w:t>
      </w:r>
      <w:r w:rsidRPr="00293B41">
        <w:rPr>
          <w:rFonts w:ascii="Calibri" w:hAnsi="Calibri" w:cs="Arial"/>
          <w:sz w:val="22"/>
          <w:szCs w:val="22"/>
        </w:rPr>
        <w:t>z pozytywnym wynikiem bez zastrzeżeń i usterek oraz skompletowaniu i</w:t>
      </w:r>
      <w:r w:rsidRPr="00D3082D">
        <w:rPr>
          <w:rFonts w:ascii="Calibri" w:hAnsi="Calibri" w:cs="Arial"/>
          <w:sz w:val="22"/>
          <w:szCs w:val="22"/>
        </w:rPr>
        <w:t xml:space="preserve"> przedstawieniu </w:t>
      </w:r>
      <w:r w:rsidR="007A1ED2" w:rsidRPr="00D3082D">
        <w:rPr>
          <w:rFonts w:ascii="Calibri" w:hAnsi="Calibri" w:cs="Arial"/>
          <w:sz w:val="22"/>
          <w:szCs w:val="22"/>
        </w:rPr>
        <w:t>WYKONAWCY</w:t>
      </w:r>
      <w:r w:rsidRPr="00D3082D">
        <w:rPr>
          <w:rFonts w:ascii="Calibri" w:hAnsi="Calibri" w:cs="Arial"/>
          <w:sz w:val="22"/>
          <w:szCs w:val="22"/>
        </w:rPr>
        <w:t xml:space="preserve"> dokumentów pozwalających na ocenę prawidłowości wykonania </w:t>
      </w:r>
      <w:r w:rsidRPr="00080C2F">
        <w:rPr>
          <w:rFonts w:ascii="Calibri" w:hAnsi="Calibri" w:cs="Arial"/>
          <w:sz w:val="22"/>
          <w:szCs w:val="22"/>
        </w:rPr>
        <w:t>robót.</w:t>
      </w:r>
    </w:p>
    <w:p w14:paraId="1380360E" w14:textId="77777777" w:rsidR="00D318A1" w:rsidRPr="00D318A1" w:rsidRDefault="00D318A1" w:rsidP="00787C86">
      <w:pPr>
        <w:pStyle w:val="Zwykytekst"/>
        <w:numPr>
          <w:ilvl w:val="0"/>
          <w:numId w:val="20"/>
        </w:numPr>
        <w:spacing w:after="120"/>
        <w:ind w:right="-1"/>
        <w:jc w:val="both"/>
        <w:rPr>
          <w:rFonts w:ascii="Calibri" w:hAnsi="Calibri" w:cs="Arial"/>
          <w:sz w:val="22"/>
          <w:szCs w:val="22"/>
        </w:rPr>
      </w:pPr>
      <w:r w:rsidRPr="00080C2F">
        <w:rPr>
          <w:rFonts w:ascii="Calibri" w:hAnsi="Calibri" w:cs="Arial"/>
          <w:sz w:val="22"/>
          <w:szCs w:val="22"/>
        </w:rPr>
        <w:t>Odbiór</w:t>
      </w:r>
      <w:r w:rsidRPr="00D318A1">
        <w:rPr>
          <w:rFonts w:ascii="Calibri" w:hAnsi="Calibri" w:cs="Arial"/>
          <w:sz w:val="22"/>
          <w:szCs w:val="22"/>
        </w:rPr>
        <w:t xml:space="preserve"> końcowy będzie dokonany komisyjnie w obecności m.in. odpowiednio umocowanych przedstawicieli Stron, w terminie do </w:t>
      </w:r>
      <w:r w:rsidR="00762335">
        <w:rPr>
          <w:rFonts w:ascii="Calibri" w:hAnsi="Calibri" w:cs="Arial"/>
          <w:sz w:val="22"/>
          <w:szCs w:val="22"/>
        </w:rPr>
        <w:t>7</w:t>
      </w:r>
      <w:r w:rsidR="00F2402C">
        <w:rPr>
          <w:rFonts w:ascii="Calibri" w:hAnsi="Calibri" w:cs="Arial"/>
          <w:sz w:val="22"/>
          <w:szCs w:val="22"/>
        </w:rPr>
        <w:t xml:space="preserve"> </w:t>
      </w:r>
      <w:r w:rsidRPr="00D318A1">
        <w:rPr>
          <w:rFonts w:ascii="Calibri" w:hAnsi="Calibri" w:cs="Arial"/>
          <w:sz w:val="22"/>
          <w:szCs w:val="22"/>
        </w:rPr>
        <w:t xml:space="preserve">dni roboczych od dnia otrzymania przez </w:t>
      </w:r>
      <w:r w:rsidR="00B80FBB">
        <w:rPr>
          <w:rFonts w:ascii="Calibri" w:hAnsi="Calibri" w:cs="Arial"/>
          <w:sz w:val="22"/>
          <w:szCs w:val="22"/>
        </w:rPr>
        <w:t>WYKONAWCĘ</w:t>
      </w:r>
      <w:r w:rsidRPr="00D318A1">
        <w:rPr>
          <w:rFonts w:ascii="Calibri" w:hAnsi="Calibri" w:cs="Arial"/>
          <w:sz w:val="22"/>
          <w:szCs w:val="22"/>
        </w:rPr>
        <w:t xml:space="preserve"> zawiadomienia o gotowości </w:t>
      </w:r>
      <w:r w:rsidR="00BB0AD7">
        <w:rPr>
          <w:rFonts w:ascii="Calibri" w:hAnsi="Calibri" w:cs="Arial"/>
          <w:sz w:val="22"/>
          <w:szCs w:val="22"/>
        </w:rPr>
        <w:t>POD</w:t>
      </w:r>
      <w:r w:rsidRPr="00D318A1">
        <w:rPr>
          <w:rFonts w:ascii="Calibri" w:hAnsi="Calibri" w:cs="Arial"/>
          <w:sz w:val="22"/>
          <w:szCs w:val="22"/>
        </w:rPr>
        <w:t xml:space="preserve">WYKONAWCY do odbioru końcowego. </w:t>
      </w:r>
      <w:r w:rsidR="00471116" w:rsidRPr="00471116">
        <w:rPr>
          <w:rFonts w:ascii="Calibri" w:hAnsi="Calibri" w:cs="Arial"/>
          <w:sz w:val="22"/>
          <w:szCs w:val="22"/>
        </w:rPr>
        <w:t xml:space="preserve">Podstawą do wystawienia  protokołu odbioru końcowego robót będą </w:t>
      </w:r>
      <w:r w:rsidR="00A225E6" w:rsidRPr="009E316F">
        <w:rPr>
          <w:rFonts w:ascii="Calibri" w:hAnsi="Calibri" w:cs="Arial"/>
          <w:sz w:val="22"/>
          <w:szCs w:val="22"/>
        </w:rPr>
        <w:t>P</w:t>
      </w:r>
      <w:r w:rsidR="00471116" w:rsidRPr="009E316F">
        <w:rPr>
          <w:rFonts w:ascii="Calibri" w:hAnsi="Calibri" w:cs="Arial"/>
          <w:sz w:val="22"/>
          <w:szCs w:val="22"/>
        </w:rPr>
        <w:t xml:space="preserve">rotokoły </w:t>
      </w:r>
      <w:r w:rsidR="007B4BA7">
        <w:rPr>
          <w:rFonts w:ascii="Calibri" w:hAnsi="Calibri" w:cs="Arial"/>
          <w:sz w:val="22"/>
          <w:szCs w:val="22"/>
        </w:rPr>
        <w:t>o</w:t>
      </w:r>
      <w:r w:rsidR="00471116" w:rsidRPr="009E316F">
        <w:rPr>
          <w:rFonts w:ascii="Calibri" w:hAnsi="Calibri" w:cs="Arial"/>
          <w:sz w:val="22"/>
          <w:szCs w:val="22"/>
        </w:rPr>
        <w:t>dbioru</w:t>
      </w:r>
      <w:r w:rsidR="00A225E6" w:rsidRPr="009E316F">
        <w:rPr>
          <w:rFonts w:ascii="Calibri" w:hAnsi="Calibri" w:cs="Arial"/>
          <w:sz w:val="22"/>
          <w:szCs w:val="22"/>
        </w:rPr>
        <w:t xml:space="preserve"> </w:t>
      </w:r>
      <w:r w:rsidR="007B4BA7">
        <w:rPr>
          <w:rFonts w:ascii="Calibri" w:hAnsi="Calibri" w:cs="Arial"/>
          <w:sz w:val="22"/>
          <w:szCs w:val="22"/>
        </w:rPr>
        <w:t>w</w:t>
      </w:r>
      <w:r w:rsidR="00A225E6" w:rsidRPr="009E316F">
        <w:rPr>
          <w:rFonts w:ascii="Calibri" w:hAnsi="Calibri" w:cs="Arial"/>
          <w:sz w:val="22"/>
          <w:szCs w:val="22"/>
        </w:rPr>
        <w:t>ykonanych elementów</w:t>
      </w:r>
      <w:r w:rsidR="001C3F39" w:rsidRPr="009E316F">
        <w:rPr>
          <w:rFonts w:ascii="Calibri" w:hAnsi="Calibri" w:cs="Arial"/>
          <w:sz w:val="22"/>
          <w:szCs w:val="22"/>
        </w:rPr>
        <w:t>,</w:t>
      </w:r>
      <w:r w:rsidR="00471116" w:rsidRPr="009E316F">
        <w:rPr>
          <w:rFonts w:ascii="Calibri" w:hAnsi="Calibri" w:cs="Arial"/>
          <w:sz w:val="22"/>
          <w:szCs w:val="22"/>
        </w:rPr>
        <w:t xml:space="preserve">  </w:t>
      </w:r>
      <w:r w:rsidR="007B4BA7">
        <w:rPr>
          <w:rFonts w:ascii="Calibri" w:hAnsi="Calibri" w:cs="Arial"/>
          <w:sz w:val="22"/>
          <w:szCs w:val="22"/>
        </w:rPr>
        <w:t>r</w:t>
      </w:r>
      <w:r w:rsidR="00471116" w:rsidRPr="009E316F">
        <w:rPr>
          <w:rFonts w:ascii="Calibri" w:hAnsi="Calibri" w:cs="Arial"/>
          <w:sz w:val="22"/>
          <w:szCs w:val="22"/>
        </w:rPr>
        <w:t>obót</w:t>
      </w:r>
      <w:r w:rsidR="001C3F39" w:rsidRPr="009E316F">
        <w:rPr>
          <w:rFonts w:ascii="Calibri" w:hAnsi="Calibri" w:cs="Arial"/>
          <w:sz w:val="22"/>
          <w:szCs w:val="22"/>
        </w:rPr>
        <w:t xml:space="preserve">, </w:t>
      </w:r>
      <w:r w:rsidR="007B4BA7">
        <w:rPr>
          <w:rFonts w:ascii="Calibri" w:hAnsi="Calibri" w:cs="Arial"/>
          <w:sz w:val="22"/>
          <w:szCs w:val="22"/>
        </w:rPr>
        <w:t>o</w:t>
      </w:r>
      <w:r w:rsidR="001C3F39" w:rsidRPr="009E316F">
        <w:rPr>
          <w:rFonts w:ascii="Calibri" w:hAnsi="Calibri" w:cs="Arial"/>
          <w:sz w:val="22"/>
          <w:szCs w:val="22"/>
        </w:rPr>
        <w:t>biektu</w:t>
      </w:r>
      <w:r w:rsidR="009E316F">
        <w:rPr>
          <w:rFonts w:ascii="Calibri" w:hAnsi="Calibri" w:cs="Arial"/>
          <w:sz w:val="22"/>
          <w:szCs w:val="22"/>
        </w:rPr>
        <w:t xml:space="preserve"> (częściowego)</w:t>
      </w:r>
      <w:r w:rsidR="00CE3450" w:rsidRPr="009E316F">
        <w:rPr>
          <w:rFonts w:ascii="Calibri" w:hAnsi="Calibri" w:cs="Arial"/>
          <w:sz w:val="22"/>
          <w:szCs w:val="22"/>
        </w:rPr>
        <w:t>.</w:t>
      </w:r>
    </w:p>
    <w:p w14:paraId="38A67667" w14:textId="77777777" w:rsidR="00D318A1" w:rsidRPr="00D318A1" w:rsidRDefault="00D318A1" w:rsidP="00787C86">
      <w:pPr>
        <w:pStyle w:val="Zwykytekst"/>
        <w:numPr>
          <w:ilvl w:val="0"/>
          <w:numId w:val="20"/>
        </w:numPr>
        <w:spacing w:after="120"/>
        <w:ind w:right="-1"/>
        <w:jc w:val="both"/>
        <w:rPr>
          <w:rFonts w:ascii="Calibri" w:hAnsi="Calibri" w:cs="Arial"/>
          <w:sz w:val="22"/>
          <w:szCs w:val="22"/>
        </w:rPr>
      </w:pPr>
      <w:r w:rsidRPr="00D318A1">
        <w:rPr>
          <w:rFonts w:ascii="Calibri" w:hAnsi="Calibri" w:cs="Arial"/>
          <w:sz w:val="22"/>
          <w:szCs w:val="22"/>
        </w:rPr>
        <w:t xml:space="preserve">Jeżeli w toku czynności odbioru końcowego </w:t>
      </w:r>
      <w:r w:rsidR="00DF3D60">
        <w:rPr>
          <w:rFonts w:ascii="Calibri" w:hAnsi="Calibri" w:cs="Arial"/>
          <w:sz w:val="22"/>
          <w:szCs w:val="22"/>
        </w:rPr>
        <w:t>WYKONAWCA</w:t>
      </w:r>
      <w:r w:rsidRPr="00D318A1">
        <w:rPr>
          <w:rFonts w:ascii="Calibri" w:hAnsi="Calibri" w:cs="Arial"/>
          <w:sz w:val="22"/>
          <w:szCs w:val="22"/>
        </w:rPr>
        <w:t xml:space="preserve"> stwierdzi, że przedmiot </w:t>
      </w:r>
      <w:r w:rsidR="00D718EA">
        <w:rPr>
          <w:rFonts w:ascii="Calibri" w:hAnsi="Calibri" w:cs="Arial"/>
          <w:sz w:val="22"/>
          <w:szCs w:val="22"/>
        </w:rPr>
        <w:t>Umowy</w:t>
      </w:r>
      <w:r w:rsidR="00D718EA" w:rsidRPr="00D318A1">
        <w:rPr>
          <w:rFonts w:ascii="Calibri" w:hAnsi="Calibri" w:cs="Arial"/>
          <w:sz w:val="22"/>
          <w:szCs w:val="22"/>
        </w:rPr>
        <w:t xml:space="preserve"> </w:t>
      </w:r>
      <w:r w:rsidRPr="00D318A1">
        <w:rPr>
          <w:rFonts w:ascii="Calibri" w:hAnsi="Calibri" w:cs="Arial"/>
          <w:sz w:val="22"/>
          <w:szCs w:val="22"/>
        </w:rPr>
        <w:t xml:space="preserve">nie osiągnął gotowości do odbioru z powodu niezakończenia wszystkich robót, nieprzeprowadzenia wszystkich prób lub niedostarczenia niezbędnych dokumentów lub innych braków uniemożliwiających lub utrudniających korzystanie z obiektów, </w:t>
      </w:r>
      <w:r w:rsidR="00DF3D60">
        <w:rPr>
          <w:rFonts w:ascii="Calibri" w:hAnsi="Calibri" w:cs="Arial"/>
          <w:sz w:val="22"/>
          <w:szCs w:val="22"/>
        </w:rPr>
        <w:t>WYKONAWCA</w:t>
      </w:r>
      <w:r w:rsidRPr="00D318A1">
        <w:rPr>
          <w:rFonts w:ascii="Calibri" w:hAnsi="Calibri" w:cs="Arial"/>
          <w:sz w:val="22"/>
          <w:szCs w:val="22"/>
        </w:rPr>
        <w:t xml:space="preserve"> może odmówić odbioru końcowego. W takim przypadku Strony ustalą nowy termin przygotowania robót do przeprowadzenia ich odbioru końcowego.</w:t>
      </w:r>
    </w:p>
    <w:p w14:paraId="6519138D" w14:textId="77777777" w:rsidR="00D318A1" w:rsidRPr="00D318A1" w:rsidRDefault="00D318A1" w:rsidP="00787C86">
      <w:pPr>
        <w:pStyle w:val="Zwykytekst"/>
        <w:numPr>
          <w:ilvl w:val="0"/>
          <w:numId w:val="20"/>
        </w:numPr>
        <w:spacing w:after="120"/>
        <w:ind w:right="-1"/>
        <w:jc w:val="both"/>
        <w:rPr>
          <w:rFonts w:ascii="Calibri" w:hAnsi="Calibri" w:cs="Arial"/>
          <w:sz w:val="22"/>
          <w:szCs w:val="22"/>
        </w:rPr>
      </w:pPr>
      <w:r w:rsidRPr="00D318A1">
        <w:rPr>
          <w:rFonts w:ascii="Calibri" w:hAnsi="Calibri" w:cs="Arial"/>
          <w:sz w:val="22"/>
          <w:szCs w:val="22"/>
        </w:rPr>
        <w:t>W razie stwierdzenia w trakcie czynności odbioru końcowego wad Strony ustalają, że:</w:t>
      </w:r>
    </w:p>
    <w:p w14:paraId="0E0FE2AA" w14:textId="77777777" w:rsidR="00D318A1" w:rsidRDefault="006F7F8A" w:rsidP="009304AE">
      <w:pPr>
        <w:pStyle w:val="Zwykytekst"/>
        <w:tabs>
          <w:tab w:val="left" w:pos="284"/>
        </w:tabs>
        <w:spacing w:after="120"/>
        <w:ind w:left="709" w:right="-1" w:hanging="349"/>
        <w:jc w:val="both"/>
        <w:rPr>
          <w:rFonts w:ascii="Calibri" w:hAnsi="Calibri" w:cs="Arial"/>
          <w:sz w:val="22"/>
          <w:szCs w:val="22"/>
        </w:rPr>
      </w:pPr>
      <w:r>
        <w:rPr>
          <w:rFonts w:ascii="Calibri" w:hAnsi="Calibri" w:cs="Arial"/>
          <w:sz w:val="22"/>
          <w:szCs w:val="22"/>
        </w:rPr>
        <w:t>a)</w:t>
      </w:r>
      <w:r w:rsidR="00EA677B">
        <w:rPr>
          <w:rFonts w:ascii="Calibri" w:hAnsi="Calibri" w:cs="Arial"/>
          <w:sz w:val="22"/>
          <w:szCs w:val="22"/>
        </w:rPr>
        <w:t xml:space="preserve"> </w:t>
      </w:r>
      <w:r w:rsidR="00D318A1" w:rsidRPr="00D318A1">
        <w:rPr>
          <w:rFonts w:ascii="Calibri" w:hAnsi="Calibri" w:cs="Arial"/>
          <w:sz w:val="22"/>
          <w:szCs w:val="22"/>
        </w:rPr>
        <w:t xml:space="preserve">Jeżeli wady lub usterki nadają się do usunięcia, a nie pozwalają na użytkowanie obiektów, </w:t>
      </w:r>
      <w:r w:rsidR="00DF3D60">
        <w:rPr>
          <w:rFonts w:ascii="Calibri" w:hAnsi="Calibri" w:cs="Arial"/>
          <w:sz w:val="22"/>
          <w:szCs w:val="22"/>
        </w:rPr>
        <w:t>WYKONAWCA</w:t>
      </w:r>
      <w:r w:rsidR="00D318A1" w:rsidRPr="00D318A1">
        <w:rPr>
          <w:rFonts w:ascii="Calibri" w:hAnsi="Calibri" w:cs="Arial"/>
          <w:sz w:val="22"/>
          <w:szCs w:val="22"/>
        </w:rPr>
        <w:t xml:space="preserve"> może odmówić odbioru końcowego do czasu usunięcia wad przez </w:t>
      </w:r>
      <w:r w:rsidR="00BB0AD7">
        <w:rPr>
          <w:rFonts w:ascii="Calibri" w:hAnsi="Calibri" w:cs="Arial"/>
          <w:sz w:val="22"/>
          <w:szCs w:val="22"/>
        </w:rPr>
        <w:t>POD</w:t>
      </w:r>
      <w:r w:rsidR="00D318A1" w:rsidRPr="00D318A1">
        <w:rPr>
          <w:rFonts w:ascii="Calibri" w:hAnsi="Calibri" w:cs="Arial"/>
          <w:sz w:val="22"/>
          <w:szCs w:val="22"/>
        </w:rPr>
        <w:t>WYKONAWCĘ, termin usunięcia wad zostanie uzgodniony pisemnie przez obie Strony</w:t>
      </w:r>
      <w:r w:rsidR="00EA677B">
        <w:rPr>
          <w:rFonts w:ascii="Calibri" w:hAnsi="Calibri" w:cs="Arial"/>
          <w:sz w:val="22"/>
          <w:szCs w:val="22"/>
        </w:rPr>
        <w:t>;</w:t>
      </w:r>
    </w:p>
    <w:p w14:paraId="12775074" w14:textId="77777777" w:rsidR="006F7F8A" w:rsidRPr="006F7F8A" w:rsidRDefault="006F7F8A" w:rsidP="009304AE">
      <w:pPr>
        <w:spacing w:after="240"/>
        <w:ind w:left="709" w:hanging="349"/>
        <w:jc w:val="both"/>
        <w:rPr>
          <w:rFonts w:ascii="Calibri" w:hAnsi="Calibri" w:cs="Arial"/>
          <w:szCs w:val="22"/>
        </w:rPr>
      </w:pPr>
      <w:r>
        <w:rPr>
          <w:rFonts w:ascii="Calibri" w:hAnsi="Calibri" w:cs="Arial"/>
          <w:szCs w:val="22"/>
        </w:rPr>
        <w:t xml:space="preserve">b) </w:t>
      </w:r>
      <w:r w:rsidRPr="006F7F8A">
        <w:rPr>
          <w:rFonts w:ascii="Calibri" w:hAnsi="Calibri" w:cs="Arial"/>
          <w:szCs w:val="22"/>
        </w:rPr>
        <w:t>Jeżeli wady nie nadają się do usunięcia, WYKONAWCA ma p</w:t>
      </w:r>
      <w:r w:rsidR="009304AE">
        <w:rPr>
          <w:rFonts w:ascii="Calibri" w:hAnsi="Calibri" w:cs="Arial"/>
          <w:szCs w:val="22"/>
        </w:rPr>
        <w:t xml:space="preserve">rawo dokonać obniżenia wartości </w:t>
      </w:r>
      <w:r w:rsidRPr="006F7F8A">
        <w:rPr>
          <w:rFonts w:ascii="Calibri" w:hAnsi="Calibri" w:cs="Arial"/>
          <w:szCs w:val="22"/>
        </w:rPr>
        <w:t xml:space="preserve">robót proporcjonalnie do stopnia zmniejszenia ich użyteczności. </w:t>
      </w:r>
    </w:p>
    <w:p w14:paraId="06562A91" w14:textId="77777777" w:rsidR="00A267CD" w:rsidRPr="00B05D1D" w:rsidRDefault="00D318A1" w:rsidP="009304AE">
      <w:pPr>
        <w:pStyle w:val="Zwykytekst"/>
        <w:numPr>
          <w:ilvl w:val="0"/>
          <w:numId w:val="20"/>
        </w:numPr>
        <w:spacing w:after="240"/>
        <w:ind w:right="-1"/>
        <w:jc w:val="both"/>
        <w:rPr>
          <w:rFonts w:ascii="Calibri" w:hAnsi="Calibri" w:cs="Arial"/>
          <w:sz w:val="22"/>
          <w:szCs w:val="22"/>
        </w:rPr>
      </w:pPr>
      <w:r w:rsidRPr="00D318A1">
        <w:rPr>
          <w:rFonts w:ascii="Calibri" w:hAnsi="Calibri" w:cs="Arial"/>
          <w:sz w:val="22"/>
          <w:szCs w:val="22"/>
        </w:rPr>
        <w:t xml:space="preserve">Z czynności odbioru końcowego przedmiotu </w:t>
      </w:r>
      <w:r w:rsidR="00FD1B00">
        <w:rPr>
          <w:rFonts w:ascii="Calibri" w:hAnsi="Calibri" w:cs="Arial"/>
          <w:sz w:val="22"/>
          <w:szCs w:val="22"/>
        </w:rPr>
        <w:t xml:space="preserve">Umowy </w:t>
      </w:r>
      <w:r w:rsidRPr="00D318A1">
        <w:rPr>
          <w:rFonts w:ascii="Calibri" w:hAnsi="Calibri" w:cs="Arial"/>
          <w:sz w:val="22"/>
          <w:szCs w:val="22"/>
        </w:rPr>
        <w:t xml:space="preserve">zostanie sporządzony </w:t>
      </w:r>
      <w:r w:rsidR="00B701BA">
        <w:rPr>
          <w:rFonts w:ascii="Calibri" w:hAnsi="Calibri" w:cs="Arial"/>
          <w:sz w:val="22"/>
          <w:szCs w:val="22"/>
        </w:rPr>
        <w:t>P</w:t>
      </w:r>
      <w:r w:rsidR="00B701BA" w:rsidRPr="00D318A1">
        <w:rPr>
          <w:rFonts w:ascii="Calibri" w:hAnsi="Calibri" w:cs="Arial"/>
          <w:sz w:val="22"/>
          <w:szCs w:val="22"/>
        </w:rPr>
        <w:t xml:space="preserve">rotokół </w:t>
      </w:r>
      <w:r w:rsidR="00B701BA">
        <w:rPr>
          <w:rFonts w:ascii="Calibri" w:hAnsi="Calibri" w:cs="Arial"/>
          <w:sz w:val="22"/>
          <w:szCs w:val="22"/>
        </w:rPr>
        <w:t>O</w:t>
      </w:r>
      <w:r w:rsidR="00B701BA" w:rsidRPr="00D318A1">
        <w:rPr>
          <w:rFonts w:ascii="Calibri" w:hAnsi="Calibri" w:cs="Arial"/>
          <w:sz w:val="22"/>
          <w:szCs w:val="22"/>
        </w:rPr>
        <w:t xml:space="preserve">dbioru </w:t>
      </w:r>
      <w:r w:rsidR="00B701BA">
        <w:rPr>
          <w:rFonts w:ascii="Calibri" w:hAnsi="Calibri" w:cs="Arial"/>
          <w:sz w:val="22"/>
          <w:szCs w:val="22"/>
        </w:rPr>
        <w:t>Technicznego K</w:t>
      </w:r>
      <w:r w:rsidRPr="00D318A1">
        <w:rPr>
          <w:rFonts w:ascii="Calibri" w:hAnsi="Calibri" w:cs="Arial"/>
          <w:sz w:val="22"/>
          <w:szCs w:val="22"/>
        </w:rPr>
        <w:t xml:space="preserve">ońcowego zawierający ustalenia poczynione w czasie odbioru końcowego. </w:t>
      </w:r>
    </w:p>
    <w:p w14:paraId="32ABA789" w14:textId="77777777" w:rsidR="00B54E3D" w:rsidRPr="00A30189" w:rsidRDefault="00B54E3D" w:rsidP="0093380E">
      <w:pPr>
        <w:tabs>
          <w:tab w:val="left" w:pos="284"/>
          <w:tab w:val="left" w:pos="426"/>
        </w:tabs>
        <w:rPr>
          <w:rFonts w:ascii="Calibri" w:hAnsi="Calibri" w:cs="Arial"/>
          <w:b/>
          <w:szCs w:val="22"/>
        </w:rPr>
      </w:pPr>
    </w:p>
    <w:p w14:paraId="7E4708B5" w14:textId="77777777" w:rsidR="00A267CD" w:rsidRPr="00A30189" w:rsidRDefault="00A267CD" w:rsidP="00556069">
      <w:pPr>
        <w:tabs>
          <w:tab w:val="left" w:pos="284"/>
          <w:tab w:val="left" w:pos="426"/>
        </w:tabs>
        <w:jc w:val="center"/>
        <w:rPr>
          <w:rFonts w:ascii="Calibri" w:hAnsi="Calibri" w:cs="Arial"/>
          <w:b/>
          <w:szCs w:val="22"/>
          <w:u w:val="single"/>
        </w:rPr>
      </w:pPr>
      <w:r w:rsidRPr="00A30189">
        <w:rPr>
          <w:rFonts w:ascii="Calibri" w:hAnsi="Calibri" w:cs="Arial"/>
          <w:b/>
          <w:szCs w:val="22"/>
          <w:u w:val="single"/>
        </w:rPr>
        <w:t>ARTYKUŁ 13 - KARY UMOWNE I ODSTĄPIENIE OD UMOWY</w:t>
      </w:r>
    </w:p>
    <w:p w14:paraId="06261513" w14:textId="77777777" w:rsidR="00A267CD" w:rsidRPr="00A30189" w:rsidRDefault="00A267CD" w:rsidP="00A267CD">
      <w:pPr>
        <w:tabs>
          <w:tab w:val="left" w:pos="284"/>
          <w:tab w:val="left" w:pos="426"/>
        </w:tabs>
        <w:rPr>
          <w:rFonts w:ascii="Calibri" w:hAnsi="Calibri" w:cs="Arial"/>
          <w:b/>
          <w:szCs w:val="22"/>
          <w:u w:val="single"/>
        </w:rPr>
      </w:pPr>
    </w:p>
    <w:p w14:paraId="7E031D31" w14:textId="77777777" w:rsidR="00A267CD" w:rsidRPr="00A30189" w:rsidRDefault="00A267CD" w:rsidP="00787C86">
      <w:pPr>
        <w:pStyle w:val="Tekstpodstawowy2"/>
        <w:numPr>
          <w:ilvl w:val="0"/>
          <w:numId w:val="17"/>
        </w:numPr>
        <w:tabs>
          <w:tab w:val="num" w:pos="284"/>
        </w:tabs>
        <w:spacing w:line="240" w:lineRule="auto"/>
        <w:ind w:left="284" w:hanging="284"/>
        <w:jc w:val="both"/>
        <w:rPr>
          <w:rFonts w:ascii="Calibri" w:hAnsi="Calibri" w:cs="Arial"/>
          <w:szCs w:val="22"/>
        </w:rPr>
      </w:pPr>
      <w:r w:rsidRPr="00A30189">
        <w:rPr>
          <w:rFonts w:ascii="Calibri" w:hAnsi="Calibri" w:cs="Arial"/>
          <w:szCs w:val="22"/>
        </w:rPr>
        <w:t xml:space="preserve">W przypadku stwierdzenia wad w </w:t>
      </w:r>
      <w:r>
        <w:rPr>
          <w:rFonts w:ascii="Calibri" w:hAnsi="Calibri" w:cs="Arial"/>
          <w:szCs w:val="22"/>
        </w:rPr>
        <w:t xml:space="preserve">realizacji </w:t>
      </w:r>
      <w:r w:rsidR="005E7657" w:rsidRPr="00A30189">
        <w:rPr>
          <w:rFonts w:ascii="Calibri" w:hAnsi="Calibri" w:cs="Arial"/>
          <w:szCs w:val="22"/>
        </w:rPr>
        <w:t>przedmio</w:t>
      </w:r>
      <w:r w:rsidR="005E7657">
        <w:rPr>
          <w:rFonts w:ascii="Calibri" w:hAnsi="Calibri" w:cs="Arial"/>
          <w:szCs w:val="22"/>
        </w:rPr>
        <w:t>tu</w:t>
      </w:r>
      <w:r w:rsidRPr="00A30189">
        <w:rPr>
          <w:rFonts w:ascii="Calibri" w:hAnsi="Calibri" w:cs="Arial"/>
          <w:szCs w:val="22"/>
        </w:rPr>
        <w:t xml:space="preserve"> U</w:t>
      </w:r>
      <w:r w:rsidR="005E7657" w:rsidRPr="00A30189">
        <w:rPr>
          <w:rFonts w:ascii="Calibri" w:hAnsi="Calibri" w:cs="Arial"/>
          <w:szCs w:val="22"/>
        </w:rPr>
        <w:t>mowy</w:t>
      </w:r>
      <w:r w:rsidRPr="00A30189">
        <w:rPr>
          <w:rFonts w:ascii="Calibri" w:hAnsi="Calibri" w:cs="Arial"/>
          <w:szCs w:val="22"/>
        </w:rPr>
        <w:t xml:space="preserve"> </w:t>
      </w:r>
      <w:r w:rsidR="00DF3D60">
        <w:rPr>
          <w:rFonts w:ascii="Calibri" w:hAnsi="Calibri" w:cs="Arial"/>
          <w:szCs w:val="22"/>
        </w:rPr>
        <w:t>WYKONAWCA</w:t>
      </w:r>
      <w:r w:rsidRPr="00A30189">
        <w:rPr>
          <w:rFonts w:ascii="Calibri" w:hAnsi="Calibri" w:cs="Arial"/>
          <w:szCs w:val="22"/>
        </w:rPr>
        <w:t xml:space="preserve"> może żądać</w:t>
      </w:r>
      <w:r w:rsidR="004D23C6">
        <w:rPr>
          <w:rFonts w:ascii="Calibri" w:hAnsi="Calibri" w:cs="Arial"/>
          <w:szCs w:val="22"/>
        </w:rPr>
        <w:t xml:space="preserve"> od P</w:t>
      </w:r>
      <w:r w:rsidR="005E7657">
        <w:rPr>
          <w:rFonts w:ascii="Calibri" w:hAnsi="Calibri" w:cs="Arial"/>
          <w:szCs w:val="22"/>
        </w:rPr>
        <w:t>ODWYKONAWCY</w:t>
      </w:r>
      <w:r w:rsidRPr="00A30189">
        <w:rPr>
          <w:rFonts w:ascii="Calibri" w:hAnsi="Calibri" w:cs="Arial"/>
          <w:szCs w:val="22"/>
        </w:rPr>
        <w:t>:</w:t>
      </w:r>
    </w:p>
    <w:p w14:paraId="5883CFD8" w14:textId="77777777" w:rsidR="00A267CD" w:rsidRPr="00A30189" w:rsidRDefault="00A267CD" w:rsidP="00787C86">
      <w:pPr>
        <w:pStyle w:val="Tekstpodstawowy2"/>
        <w:numPr>
          <w:ilvl w:val="1"/>
          <w:numId w:val="17"/>
        </w:numPr>
        <w:spacing w:line="240" w:lineRule="auto"/>
        <w:ind w:left="709" w:hanging="425"/>
        <w:jc w:val="both"/>
        <w:rPr>
          <w:rFonts w:ascii="Calibri" w:hAnsi="Calibri" w:cs="Arial"/>
          <w:szCs w:val="22"/>
        </w:rPr>
      </w:pPr>
      <w:r w:rsidRPr="00A30189">
        <w:rPr>
          <w:rFonts w:ascii="Calibri" w:hAnsi="Calibri" w:cs="Arial"/>
          <w:szCs w:val="22"/>
        </w:rPr>
        <w:t xml:space="preserve">usunięcia wad w terminie do 7 dni roboczych od </w:t>
      </w:r>
      <w:r w:rsidR="004D23C6">
        <w:rPr>
          <w:rFonts w:ascii="Calibri" w:hAnsi="Calibri" w:cs="Arial"/>
          <w:szCs w:val="22"/>
        </w:rPr>
        <w:t xml:space="preserve">chwili </w:t>
      </w:r>
      <w:r w:rsidRPr="00A30189">
        <w:rPr>
          <w:rFonts w:ascii="Calibri" w:hAnsi="Calibri" w:cs="Arial"/>
          <w:szCs w:val="22"/>
        </w:rPr>
        <w:t xml:space="preserve">wezwania </w:t>
      </w:r>
      <w:r w:rsidR="004D23C6">
        <w:rPr>
          <w:rFonts w:ascii="Calibri" w:hAnsi="Calibri" w:cs="Arial"/>
          <w:szCs w:val="22"/>
        </w:rPr>
        <w:t>PODWYKONAWCY</w:t>
      </w:r>
      <w:r w:rsidR="004D23C6" w:rsidRPr="00A30189">
        <w:rPr>
          <w:rFonts w:ascii="Calibri" w:hAnsi="Calibri" w:cs="Arial"/>
          <w:szCs w:val="22"/>
        </w:rPr>
        <w:t xml:space="preserve"> </w:t>
      </w:r>
      <w:r w:rsidRPr="00A30189">
        <w:rPr>
          <w:rFonts w:ascii="Calibri" w:hAnsi="Calibri" w:cs="Arial"/>
          <w:szCs w:val="22"/>
        </w:rPr>
        <w:t xml:space="preserve">do ich usunięcia. W przypadku </w:t>
      </w:r>
      <w:r>
        <w:rPr>
          <w:rFonts w:ascii="Calibri" w:hAnsi="Calibri" w:cs="Arial"/>
          <w:szCs w:val="22"/>
        </w:rPr>
        <w:t xml:space="preserve">braku możliwości </w:t>
      </w:r>
      <w:r w:rsidRPr="00A30189">
        <w:rPr>
          <w:rFonts w:ascii="Calibri" w:hAnsi="Calibri" w:cs="Arial"/>
          <w:szCs w:val="22"/>
        </w:rPr>
        <w:t>usunięcia</w:t>
      </w:r>
      <w:r>
        <w:rPr>
          <w:rFonts w:ascii="Calibri" w:hAnsi="Calibri" w:cs="Arial"/>
          <w:szCs w:val="22"/>
        </w:rPr>
        <w:t xml:space="preserve"> wad</w:t>
      </w:r>
      <w:r w:rsidRPr="00A30189">
        <w:rPr>
          <w:rFonts w:ascii="Calibri" w:hAnsi="Calibri" w:cs="Arial"/>
          <w:szCs w:val="22"/>
        </w:rPr>
        <w:t xml:space="preserve"> z przyczyn niezależnych od</w:t>
      </w:r>
      <w:r w:rsidR="006A6ACF">
        <w:rPr>
          <w:rFonts w:ascii="Calibri" w:hAnsi="Calibri" w:cs="Arial"/>
          <w:szCs w:val="22"/>
        </w:rPr>
        <w:t xml:space="preserve"> </w:t>
      </w:r>
      <w:r w:rsidR="00736F29">
        <w:rPr>
          <w:rFonts w:ascii="Calibri" w:hAnsi="Calibri" w:cs="Arial"/>
          <w:szCs w:val="22"/>
        </w:rPr>
        <w:t>POD</w:t>
      </w:r>
      <w:r w:rsidRPr="00A30189">
        <w:rPr>
          <w:rFonts w:ascii="Calibri" w:hAnsi="Calibri" w:cs="Arial"/>
          <w:szCs w:val="22"/>
        </w:rPr>
        <w:t xml:space="preserve">WYKONAWCY w wyżej wymienionym terminie Strony uzgodnią na piśmie dodatkowy termin usunięcia.  </w:t>
      </w:r>
    </w:p>
    <w:p w14:paraId="53C972CD" w14:textId="77777777" w:rsidR="00A267CD" w:rsidRPr="00A30189" w:rsidRDefault="00A267CD" w:rsidP="00E038AD">
      <w:pPr>
        <w:pStyle w:val="Tekstpodstawowy2"/>
        <w:numPr>
          <w:ilvl w:val="1"/>
          <w:numId w:val="17"/>
        </w:numPr>
        <w:spacing w:line="240" w:lineRule="auto"/>
        <w:jc w:val="both"/>
        <w:rPr>
          <w:rFonts w:ascii="Calibri" w:hAnsi="Calibri" w:cs="Arial"/>
          <w:szCs w:val="22"/>
        </w:rPr>
      </w:pPr>
      <w:r w:rsidRPr="00A30189">
        <w:rPr>
          <w:rFonts w:ascii="Calibri" w:hAnsi="Calibri" w:cs="Arial"/>
          <w:szCs w:val="22"/>
        </w:rPr>
        <w:t xml:space="preserve">W przypadku braku usunięcia wad przez </w:t>
      </w:r>
      <w:r w:rsidR="00736F29">
        <w:rPr>
          <w:rFonts w:ascii="Calibri" w:hAnsi="Calibri" w:cs="Arial"/>
          <w:szCs w:val="22"/>
        </w:rPr>
        <w:t>POD</w:t>
      </w:r>
      <w:r w:rsidRPr="00A30189">
        <w:rPr>
          <w:rFonts w:ascii="Calibri" w:hAnsi="Calibri" w:cs="Arial"/>
          <w:szCs w:val="22"/>
        </w:rPr>
        <w:t xml:space="preserve">WYKONAWCĘ, zgodnie z pkt 1.1. powyżej,  </w:t>
      </w:r>
      <w:r w:rsidR="00DF3D60">
        <w:rPr>
          <w:rFonts w:ascii="Calibri" w:hAnsi="Calibri" w:cs="Arial"/>
          <w:szCs w:val="22"/>
        </w:rPr>
        <w:t>WYKONAWCA</w:t>
      </w:r>
      <w:r w:rsidRPr="00A30189">
        <w:rPr>
          <w:rFonts w:ascii="Calibri" w:hAnsi="Calibri" w:cs="Arial"/>
          <w:szCs w:val="22"/>
        </w:rPr>
        <w:t xml:space="preserve"> ma prawo</w:t>
      </w:r>
      <w:r w:rsidR="00E038AD">
        <w:rPr>
          <w:rFonts w:ascii="Calibri" w:hAnsi="Calibri" w:cs="Arial"/>
          <w:szCs w:val="22"/>
        </w:rPr>
        <w:t xml:space="preserve">, w zamian </w:t>
      </w:r>
      <w:r w:rsidR="00E038AD" w:rsidRPr="00E038AD">
        <w:rPr>
          <w:rFonts w:ascii="Calibri" w:hAnsi="Calibri" w:cs="Arial"/>
          <w:szCs w:val="22"/>
        </w:rPr>
        <w:t>żądania usunięcia wad, do</w:t>
      </w:r>
      <w:r w:rsidRPr="00A30189">
        <w:rPr>
          <w:rFonts w:ascii="Calibri" w:hAnsi="Calibri" w:cs="Arial"/>
          <w:szCs w:val="22"/>
        </w:rPr>
        <w:t xml:space="preserve"> obniżenia wynagrodzenia, określonego w </w:t>
      </w:r>
      <w:r w:rsidR="00BE05A2">
        <w:rPr>
          <w:rFonts w:ascii="Calibri" w:hAnsi="Calibri" w:cs="Arial"/>
          <w:szCs w:val="22"/>
        </w:rPr>
        <w:t>Art.</w:t>
      </w:r>
      <w:r w:rsidR="00736F29">
        <w:rPr>
          <w:rFonts w:ascii="Calibri" w:hAnsi="Calibri" w:cs="Arial"/>
          <w:szCs w:val="22"/>
        </w:rPr>
        <w:t xml:space="preserve"> 5 ust. 1 Umowy</w:t>
      </w:r>
      <w:r w:rsidRPr="00A30189">
        <w:rPr>
          <w:rFonts w:ascii="Calibri" w:hAnsi="Calibri" w:cs="Arial"/>
          <w:szCs w:val="22"/>
        </w:rPr>
        <w:t xml:space="preserve">, proporcjonalnie do wartości prac, które są niezbędne do usunięcia wad. Wartość prac będzie określana na podstawie przygotowanych przez </w:t>
      </w:r>
      <w:r w:rsidR="00736F29">
        <w:rPr>
          <w:rFonts w:ascii="Calibri" w:hAnsi="Calibri" w:cs="Arial"/>
          <w:szCs w:val="22"/>
        </w:rPr>
        <w:t>POD</w:t>
      </w:r>
      <w:r w:rsidRPr="00A30189">
        <w:rPr>
          <w:rFonts w:ascii="Calibri" w:hAnsi="Calibri" w:cs="Arial"/>
          <w:szCs w:val="22"/>
        </w:rPr>
        <w:t>WYKONAWCĘ i zweryfikowanych przez</w:t>
      </w:r>
      <w:r w:rsidR="00B80FBB">
        <w:rPr>
          <w:rFonts w:ascii="Calibri" w:hAnsi="Calibri" w:cs="Arial"/>
          <w:szCs w:val="22"/>
        </w:rPr>
        <w:t xml:space="preserve"> WYKONAWCĘ</w:t>
      </w:r>
      <w:r w:rsidRPr="00A30189">
        <w:rPr>
          <w:rFonts w:ascii="Calibri" w:hAnsi="Calibri" w:cs="Arial"/>
          <w:szCs w:val="22"/>
        </w:rPr>
        <w:t xml:space="preserve"> kosztorysów </w:t>
      </w:r>
      <w:r w:rsidR="00736F29">
        <w:rPr>
          <w:rFonts w:ascii="Calibri" w:hAnsi="Calibri" w:cs="Arial"/>
          <w:szCs w:val="22"/>
        </w:rPr>
        <w:t>POD</w:t>
      </w:r>
      <w:r w:rsidRPr="00A30189">
        <w:rPr>
          <w:rFonts w:ascii="Calibri" w:hAnsi="Calibri" w:cs="Arial"/>
          <w:szCs w:val="22"/>
        </w:rPr>
        <w:t xml:space="preserve">WYKONAWCA </w:t>
      </w:r>
      <w:r w:rsidRPr="00A30189">
        <w:rPr>
          <w:rFonts w:ascii="Calibri" w:hAnsi="Calibri" w:cs="Arial"/>
          <w:szCs w:val="22"/>
        </w:rPr>
        <w:lastRenderedPageBreak/>
        <w:t xml:space="preserve">zobowiązany jest do uwzględnienia uwag </w:t>
      </w:r>
      <w:r w:rsidR="00B80FBB">
        <w:rPr>
          <w:rFonts w:ascii="Calibri" w:hAnsi="Calibri" w:cs="Arial"/>
          <w:szCs w:val="22"/>
        </w:rPr>
        <w:t>WYKONAWCY</w:t>
      </w:r>
      <w:r w:rsidRPr="00A30189">
        <w:rPr>
          <w:rFonts w:ascii="Calibri" w:hAnsi="Calibri" w:cs="Arial"/>
          <w:szCs w:val="22"/>
        </w:rPr>
        <w:t xml:space="preserve"> zgłoszonych w ramach weryfikacji kosztorysów.</w:t>
      </w:r>
    </w:p>
    <w:p w14:paraId="7245FA70" w14:textId="48CA84F2" w:rsidR="00A267CD" w:rsidRPr="00A30189" w:rsidRDefault="00594D71" w:rsidP="00594D71">
      <w:pPr>
        <w:pStyle w:val="Tekstpodstawowy2"/>
        <w:numPr>
          <w:ilvl w:val="0"/>
          <w:numId w:val="17"/>
        </w:numPr>
        <w:spacing w:line="240" w:lineRule="auto"/>
        <w:jc w:val="both"/>
        <w:rPr>
          <w:rFonts w:ascii="Calibri" w:hAnsi="Calibri" w:cs="Arial"/>
          <w:szCs w:val="22"/>
        </w:rPr>
      </w:pPr>
      <w:r w:rsidRPr="00594D71">
        <w:rPr>
          <w:rFonts w:ascii="Calibri" w:hAnsi="Calibri" w:cs="Arial"/>
          <w:szCs w:val="22"/>
        </w:rPr>
        <w:t>Z tytułu niewykonania lub nienależytego wykonania przedmiotu Umowy Zamawiający może żądać od Wykonawcy zapłaty kary umownej w wysokości 20% Wynagrodzen</w:t>
      </w:r>
      <w:r>
        <w:rPr>
          <w:rFonts w:ascii="Calibri" w:hAnsi="Calibri" w:cs="Arial"/>
          <w:szCs w:val="22"/>
        </w:rPr>
        <w:t>ia umownego określonego w art. 5</w:t>
      </w:r>
      <w:r w:rsidRPr="00594D71">
        <w:rPr>
          <w:rFonts w:ascii="Calibri" w:hAnsi="Calibri" w:cs="Arial"/>
          <w:szCs w:val="22"/>
        </w:rPr>
        <w:t xml:space="preserve"> ust. 1 Umowy. W szczególności Zamawiający może żądać zapłaty kar umownych za:</w:t>
      </w:r>
    </w:p>
    <w:p w14:paraId="01A57DF9" w14:textId="77777777" w:rsidR="00A267CD" w:rsidRPr="00A30189" w:rsidRDefault="00A267CD" w:rsidP="00787C86">
      <w:pPr>
        <w:numPr>
          <w:ilvl w:val="1"/>
          <w:numId w:val="17"/>
        </w:numPr>
        <w:spacing w:after="120"/>
        <w:ind w:left="709" w:hanging="425"/>
        <w:jc w:val="both"/>
        <w:rPr>
          <w:rFonts w:ascii="Calibri" w:hAnsi="Calibri" w:cs="Arial"/>
          <w:szCs w:val="22"/>
        </w:rPr>
      </w:pPr>
      <w:r w:rsidRPr="00A30189">
        <w:rPr>
          <w:rFonts w:ascii="Calibri" w:hAnsi="Calibri" w:cs="Arial"/>
          <w:szCs w:val="22"/>
        </w:rPr>
        <w:t xml:space="preserve">opóźnienie w wykonaniu prac stanowiących </w:t>
      </w:r>
      <w:r w:rsidR="00D718EA" w:rsidRPr="00A30189">
        <w:rPr>
          <w:rFonts w:ascii="Calibri" w:hAnsi="Calibri" w:cs="Arial"/>
          <w:szCs w:val="22"/>
        </w:rPr>
        <w:t>przedmiot</w:t>
      </w:r>
      <w:r w:rsidRPr="00A30189">
        <w:rPr>
          <w:rFonts w:ascii="Calibri" w:hAnsi="Calibri" w:cs="Arial"/>
          <w:szCs w:val="22"/>
        </w:rPr>
        <w:t xml:space="preserve"> U</w:t>
      </w:r>
      <w:r w:rsidR="00D718EA" w:rsidRPr="00A30189">
        <w:rPr>
          <w:rFonts w:ascii="Calibri" w:hAnsi="Calibri" w:cs="Arial"/>
          <w:szCs w:val="22"/>
        </w:rPr>
        <w:t>mowy</w:t>
      </w:r>
      <w:r w:rsidRPr="00A30189">
        <w:rPr>
          <w:rFonts w:ascii="Calibri" w:hAnsi="Calibri" w:cs="Arial"/>
          <w:szCs w:val="22"/>
        </w:rPr>
        <w:t xml:space="preserve">, z przyczyn leżących po stronie </w:t>
      </w:r>
      <w:r w:rsidR="00736F29">
        <w:rPr>
          <w:rFonts w:ascii="Calibri" w:hAnsi="Calibri" w:cs="Arial"/>
          <w:szCs w:val="22"/>
        </w:rPr>
        <w:t>POD</w:t>
      </w:r>
      <w:r w:rsidRPr="00A30189">
        <w:rPr>
          <w:rFonts w:ascii="Calibri" w:hAnsi="Calibri" w:cs="Arial"/>
          <w:szCs w:val="22"/>
        </w:rPr>
        <w:t xml:space="preserve">WYKONAWCY - w wysokości </w:t>
      </w:r>
      <w:r w:rsidRPr="00530500">
        <w:rPr>
          <w:rFonts w:ascii="Calibri" w:hAnsi="Calibri" w:cs="Arial"/>
          <w:b/>
          <w:szCs w:val="22"/>
        </w:rPr>
        <w:t>0,</w:t>
      </w:r>
      <w:r w:rsidR="00F3315E" w:rsidRPr="00530500">
        <w:rPr>
          <w:rFonts w:ascii="Calibri" w:hAnsi="Calibri" w:cs="Arial"/>
          <w:b/>
          <w:szCs w:val="22"/>
        </w:rPr>
        <w:t>2</w:t>
      </w:r>
      <w:r w:rsidRPr="00530500">
        <w:rPr>
          <w:rFonts w:ascii="Calibri" w:hAnsi="Calibri" w:cs="Arial"/>
          <w:b/>
          <w:szCs w:val="22"/>
        </w:rPr>
        <w:t>%</w:t>
      </w:r>
      <w:r w:rsidRPr="00A30189">
        <w:rPr>
          <w:rFonts w:ascii="Calibri" w:hAnsi="Calibri" w:cs="Arial"/>
          <w:szCs w:val="22"/>
        </w:rPr>
        <w:t xml:space="preserve"> wartości </w:t>
      </w:r>
      <w:r>
        <w:rPr>
          <w:rFonts w:ascii="Calibri" w:hAnsi="Calibri" w:cs="Arial"/>
          <w:szCs w:val="22"/>
        </w:rPr>
        <w:t>w</w:t>
      </w:r>
      <w:r w:rsidRPr="00A30189">
        <w:rPr>
          <w:rFonts w:ascii="Calibri" w:hAnsi="Calibri" w:cs="Arial"/>
          <w:szCs w:val="22"/>
        </w:rPr>
        <w:t xml:space="preserve">ynagrodzenia  netto określonego w </w:t>
      </w:r>
      <w:r w:rsidR="00D718EA">
        <w:rPr>
          <w:rFonts w:ascii="Calibri" w:hAnsi="Calibri" w:cs="Arial"/>
          <w:szCs w:val="22"/>
        </w:rPr>
        <w:t>art</w:t>
      </w:r>
      <w:r w:rsidR="004D23C6">
        <w:rPr>
          <w:rFonts w:ascii="Calibri" w:hAnsi="Calibri" w:cs="Arial"/>
          <w:szCs w:val="22"/>
        </w:rPr>
        <w:t xml:space="preserve">. </w:t>
      </w:r>
      <w:r w:rsidR="00736F29">
        <w:rPr>
          <w:rFonts w:ascii="Calibri" w:hAnsi="Calibri" w:cs="Arial"/>
          <w:szCs w:val="22"/>
        </w:rPr>
        <w:t>5 ust. 1 Umowy</w:t>
      </w:r>
      <w:r w:rsidR="00736F29" w:rsidRPr="00A30189">
        <w:rPr>
          <w:rFonts w:ascii="Calibri" w:hAnsi="Calibri" w:cs="Arial"/>
          <w:szCs w:val="22"/>
        </w:rPr>
        <w:t xml:space="preserve"> </w:t>
      </w:r>
      <w:r w:rsidRPr="00A30189">
        <w:rPr>
          <w:rFonts w:ascii="Calibri" w:hAnsi="Calibri" w:cs="Arial"/>
          <w:szCs w:val="22"/>
        </w:rPr>
        <w:t xml:space="preserve">za  każdy  dzień  opóźnienia,  w stosunku  do  terminu zakończenia robót wskazanego w </w:t>
      </w:r>
      <w:r w:rsidR="00D718EA">
        <w:rPr>
          <w:rFonts w:ascii="Calibri" w:hAnsi="Calibri" w:cs="Arial"/>
          <w:szCs w:val="22"/>
        </w:rPr>
        <w:t>art</w:t>
      </w:r>
      <w:r w:rsidR="004D23C6">
        <w:rPr>
          <w:rFonts w:ascii="Calibri" w:hAnsi="Calibri" w:cs="Arial"/>
          <w:szCs w:val="22"/>
        </w:rPr>
        <w:t xml:space="preserve">. </w:t>
      </w:r>
      <w:r w:rsidR="00736F29">
        <w:rPr>
          <w:rFonts w:ascii="Calibri" w:hAnsi="Calibri" w:cs="Arial"/>
          <w:szCs w:val="22"/>
        </w:rPr>
        <w:t>3 ust. 1 Umowy</w:t>
      </w:r>
      <w:r w:rsidRPr="00A30189">
        <w:rPr>
          <w:rFonts w:ascii="Calibri" w:hAnsi="Calibri" w:cs="Arial"/>
          <w:szCs w:val="22"/>
        </w:rPr>
        <w:t xml:space="preserve">; </w:t>
      </w:r>
    </w:p>
    <w:p w14:paraId="44DE607F" w14:textId="77777777" w:rsidR="00A267CD" w:rsidRPr="00A30189" w:rsidRDefault="00A267CD" w:rsidP="00787C86">
      <w:pPr>
        <w:numPr>
          <w:ilvl w:val="1"/>
          <w:numId w:val="17"/>
        </w:numPr>
        <w:spacing w:after="120"/>
        <w:ind w:left="709" w:hanging="425"/>
        <w:jc w:val="both"/>
        <w:rPr>
          <w:rFonts w:ascii="Calibri" w:hAnsi="Calibri" w:cs="Arial"/>
          <w:szCs w:val="22"/>
        </w:rPr>
      </w:pPr>
      <w:r w:rsidRPr="00A30189">
        <w:rPr>
          <w:rFonts w:ascii="Calibri" w:hAnsi="Calibri" w:cs="Arial"/>
          <w:szCs w:val="22"/>
        </w:rPr>
        <w:t xml:space="preserve">w  przypadku  opóźnienia  w usunięciu  przez  </w:t>
      </w:r>
      <w:r w:rsidR="00736F29">
        <w:rPr>
          <w:rFonts w:ascii="Calibri" w:hAnsi="Calibri" w:cs="Arial"/>
          <w:szCs w:val="22"/>
        </w:rPr>
        <w:t>POD</w:t>
      </w:r>
      <w:r w:rsidRPr="00A30189">
        <w:rPr>
          <w:rFonts w:ascii="Calibri" w:hAnsi="Calibri" w:cs="Arial"/>
          <w:szCs w:val="22"/>
        </w:rPr>
        <w:t xml:space="preserve">WYKONAWCĘ  wad  stwierdzonych  przy  odbiorze  lub w okresie  trwania  gwarancji  –  w wysokości  </w:t>
      </w:r>
      <w:r w:rsidRPr="00530500">
        <w:rPr>
          <w:rFonts w:ascii="Calibri" w:hAnsi="Calibri" w:cs="Arial"/>
          <w:b/>
          <w:szCs w:val="22"/>
        </w:rPr>
        <w:t>0,</w:t>
      </w:r>
      <w:r w:rsidR="00F3315E" w:rsidRPr="00530500">
        <w:rPr>
          <w:rFonts w:ascii="Calibri" w:hAnsi="Calibri" w:cs="Arial"/>
          <w:b/>
          <w:szCs w:val="22"/>
        </w:rPr>
        <w:t>2</w:t>
      </w:r>
      <w:r w:rsidRPr="00530500">
        <w:rPr>
          <w:rFonts w:ascii="Calibri" w:hAnsi="Calibri" w:cs="Arial"/>
          <w:b/>
          <w:szCs w:val="22"/>
        </w:rPr>
        <w:t>%</w:t>
      </w:r>
      <w:r w:rsidRPr="00A30189">
        <w:rPr>
          <w:rFonts w:ascii="Calibri" w:hAnsi="Calibri" w:cs="Arial"/>
          <w:szCs w:val="22"/>
        </w:rPr>
        <w:t xml:space="preserve">  wartości  </w:t>
      </w:r>
      <w:r>
        <w:rPr>
          <w:rFonts w:ascii="Calibri" w:hAnsi="Calibri" w:cs="Arial"/>
          <w:szCs w:val="22"/>
        </w:rPr>
        <w:t>w</w:t>
      </w:r>
      <w:r w:rsidRPr="00A30189">
        <w:rPr>
          <w:rFonts w:ascii="Calibri" w:hAnsi="Calibri" w:cs="Arial"/>
          <w:szCs w:val="22"/>
        </w:rPr>
        <w:t xml:space="preserve">ynagrodzenia  netto określonego w </w:t>
      </w:r>
      <w:r w:rsidR="00D718EA">
        <w:rPr>
          <w:rFonts w:ascii="Calibri" w:hAnsi="Calibri" w:cs="Arial"/>
          <w:szCs w:val="22"/>
        </w:rPr>
        <w:t>art.</w:t>
      </w:r>
      <w:r w:rsidR="00736F29">
        <w:rPr>
          <w:rFonts w:ascii="Calibri" w:hAnsi="Calibri" w:cs="Arial"/>
          <w:szCs w:val="22"/>
        </w:rPr>
        <w:t xml:space="preserve"> 5 ust. 1 Umowy</w:t>
      </w:r>
      <w:r w:rsidR="00736F29" w:rsidRPr="00A30189">
        <w:rPr>
          <w:rFonts w:ascii="Calibri" w:hAnsi="Calibri" w:cs="Arial"/>
          <w:szCs w:val="22"/>
        </w:rPr>
        <w:t xml:space="preserve"> </w:t>
      </w:r>
      <w:r w:rsidR="00D718EA">
        <w:rPr>
          <w:rFonts w:ascii="Calibri" w:hAnsi="Calibri" w:cs="Arial"/>
          <w:szCs w:val="22"/>
        </w:rPr>
        <w:t xml:space="preserve">za </w:t>
      </w:r>
      <w:r w:rsidRPr="00A30189">
        <w:rPr>
          <w:rFonts w:ascii="Calibri" w:hAnsi="Calibri" w:cs="Arial"/>
          <w:szCs w:val="22"/>
        </w:rPr>
        <w:t>każdy dzień opóźnienia, liczony od dnia wyznaczonego na usunięcie wad. W przypadku gdy opóźnienie</w:t>
      </w:r>
      <w:r w:rsidR="00D66347">
        <w:rPr>
          <w:rFonts w:ascii="Calibri" w:hAnsi="Calibri" w:cs="Arial"/>
          <w:szCs w:val="22"/>
        </w:rPr>
        <w:t xml:space="preserve"> </w:t>
      </w:r>
      <w:r w:rsidRPr="00A30189">
        <w:rPr>
          <w:rFonts w:ascii="Calibri" w:hAnsi="Calibri" w:cs="Arial"/>
          <w:szCs w:val="22"/>
        </w:rPr>
        <w:t>przekroczy 7 dni roboczych</w:t>
      </w:r>
      <w:r w:rsidR="00B52AB7">
        <w:rPr>
          <w:rFonts w:ascii="Calibri" w:hAnsi="Calibri" w:cs="Arial"/>
          <w:szCs w:val="22"/>
        </w:rPr>
        <w:t>,</w:t>
      </w:r>
      <w:r w:rsidRPr="00A30189">
        <w:rPr>
          <w:rFonts w:ascii="Calibri" w:hAnsi="Calibri" w:cs="Arial"/>
          <w:szCs w:val="22"/>
        </w:rPr>
        <w:t xml:space="preserve"> </w:t>
      </w:r>
      <w:r w:rsidR="00DF3D60">
        <w:rPr>
          <w:rFonts w:ascii="Calibri" w:hAnsi="Calibri" w:cs="Arial"/>
          <w:szCs w:val="22"/>
        </w:rPr>
        <w:t>WYKONAWCA</w:t>
      </w:r>
      <w:r w:rsidRPr="00A30189">
        <w:rPr>
          <w:rFonts w:ascii="Calibri" w:hAnsi="Calibri" w:cs="Arial"/>
          <w:szCs w:val="22"/>
        </w:rPr>
        <w:t xml:space="preserve"> ma prawo stwierdzenia, że wady nie zostały usunięte i obniżenia wysokości wynagrodzenia zgodnie z ust</w:t>
      </w:r>
      <w:r w:rsidR="00D718EA">
        <w:rPr>
          <w:rFonts w:ascii="Calibri" w:hAnsi="Calibri" w:cs="Arial"/>
          <w:szCs w:val="22"/>
        </w:rPr>
        <w:t>.</w:t>
      </w:r>
      <w:r w:rsidRPr="00A30189">
        <w:rPr>
          <w:rFonts w:ascii="Calibri" w:hAnsi="Calibri" w:cs="Arial"/>
          <w:szCs w:val="22"/>
        </w:rPr>
        <w:t xml:space="preserve"> 1 pkt 1.2 niniejszego </w:t>
      </w:r>
      <w:r w:rsidR="00D718EA">
        <w:rPr>
          <w:rFonts w:ascii="Calibri" w:hAnsi="Calibri" w:cs="Arial"/>
          <w:szCs w:val="22"/>
        </w:rPr>
        <w:t>art.</w:t>
      </w:r>
      <w:r w:rsidR="00AB552A">
        <w:rPr>
          <w:rFonts w:ascii="Calibri" w:hAnsi="Calibri" w:cs="Arial"/>
          <w:szCs w:val="22"/>
        </w:rPr>
        <w:t>, w zamian żądania usunięcia wad</w:t>
      </w:r>
      <w:r w:rsidRPr="00A30189">
        <w:rPr>
          <w:rFonts w:ascii="Calibri" w:hAnsi="Calibri" w:cs="Arial"/>
          <w:szCs w:val="22"/>
        </w:rPr>
        <w:t xml:space="preserve">. </w:t>
      </w:r>
    </w:p>
    <w:p w14:paraId="2228B3F8" w14:textId="77777777" w:rsidR="004117E5" w:rsidRPr="004117E5" w:rsidRDefault="00A267CD" w:rsidP="004117E5">
      <w:pPr>
        <w:numPr>
          <w:ilvl w:val="1"/>
          <w:numId w:val="17"/>
        </w:numPr>
        <w:spacing w:after="120"/>
        <w:jc w:val="both"/>
        <w:rPr>
          <w:rFonts w:ascii="Calibri" w:hAnsi="Calibri" w:cs="Arial"/>
          <w:szCs w:val="22"/>
        </w:rPr>
      </w:pPr>
      <w:r w:rsidRPr="004117E5">
        <w:rPr>
          <w:rFonts w:ascii="Calibri" w:hAnsi="Calibri" w:cs="Arial"/>
          <w:szCs w:val="22"/>
        </w:rPr>
        <w:t xml:space="preserve">odstąpienie od </w:t>
      </w:r>
      <w:r w:rsidR="00736F29" w:rsidRPr="004117E5">
        <w:rPr>
          <w:rFonts w:ascii="Calibri" w:hAnsi="Calibri" w:cs="Arial"/>
          <w:szCs w:val="22"/>
        </w:rPr>
        <w:t xml:space="preserve">Umowy </w:t>
      </w:r>
      <w:r w:rsidR="0005234F" w:rsidRPr="004117E5">
        <w:rPr>
          <w:rFonts w:ascii="Calibri" w:hAnsi="Calibri" w:cs="Arial"/>
          <w:szCs w:val="22"/>
        </w:rPr>
        <w:t xml:space="preserve">przez WYKONAWCĘ </w:t>
      </w:r>
      <w:r w:rsidR="002B5C76" w:rsidRPr="004117E5">
        <w:rPr>
          <w:rFonts w:ascii="Calibri" w:hAnsi="Calibri" w:cs="Arial"/>
          <w:szCs w:val="22"/>
        </w:rPr>
        <w:t xml:space="preserve">lub </w:t>
      </w:r>
      <w:r w:rsidRPr="004117E5">
        <w:rPr>
          <w:rFonts w:ascii="Calibri" w:hAnsi="Calibri" w:cs="Arial"/>
          <w:szCs w:val="22"/>
        </w:rPr>
        <w:t xml:space="preserve">przez </w:t>
      </w:r>
      <w:r w:rsidR="00736F29" w:rsidRPr="004117E5">
        <w:rPr>
          <w:rFonts w:ascii="Calibri" w:hAnsi="Calibri" w:cs="Arial"/>
          <w:szCs w:val="22"/>
        </w:rPr>
        <w:t>POD</w:t>
      </w:r>
      <w:r w:rsidRPr="004117E5">
        <w:rPr>
          <w:rFonts w:ascii="Calibri" w:hAnsi="Calibri" w:cs="Arial"/>
          <w:szCs w:val="22"/>
        </w:rPr>
        <w:t xml:space="preserve">WYKONAWCĘ z przyczyn, za które ponosi odpowiedzialność </w:t>
      </w:r>
      <w:r w:rsidR="0005234F" w:rsidRPr="004117E5">
        <w:rPr>
          <w:rFonts w:ascii="Calibri" w:hAnsi="Calibri" w:cs="Arial"/>
          <w:szCs w:val="22"/>
        </w:rPr>
        <w:t xml:space="preserve">PODWYKONAWCA </w:t>
      </w:r>
      <w:r w:rsidRPr="004117E5">
        <w:rPr>
          <w:rFonts w:ascii="Calibri" w:hAnsi="Calibri" w:cs="Arial"/>
          <w:szCs w:val="22"/>
        </w:rPr>
        <w:t xml:space="preserve">- w wysokości </w:t>
      </w:r>
      <w:r w:rsidR="00DD1A19" w:rsidRPr="00941FA6">
        <w:rPr>
          <w:rFonts w:ascii="Calibri" w:hAnsi="Calibri" w:cs="Arial"/>
          <w:b/>
          <w:szCs w:val="22"/>
        </w:rPr>
        <w:t>10%</w:t>
      </w:r>
      <w:r w:rsidR="00941FA6">
        <w:rPr>
          <w:rFonts w:ascii="Calibri" w:hAnsi="Calibri" w:cs="Arial"/>
          <w:szCs w:val="22"/>
        </w:rPr>
        <w:t xml:space="preserve"> </w:t>
      </w:r>
      <w:r w:rsidRPr="004117E5">
        <w:rPr>
          <w:rFonts w:ascii="Calibri" w:hAnsi="Calibri" w:cs="Arial"/>
          <w:szCs w:val="22"/>
        </w:rPr>
        <w:t xml:space="preserve">wynagrodzenia umownego netto określonego w </w:t>
      </w:r>
      <w:r w:rsidR="005E7657" w:rsidRPr="004117E5">
        <w:rPr>
          <w:rFonts w:ascii="Calibri" w:hAnsi="Calibri" w:cs="Arial"/>
          <w:szCs w:val="22"/>
        </w:rPr>
        <w:t>art</w:t>
      </w:r>
      <w:r w:rsidR="004D23C6" w:rsidRPr="004117E5">
        <w:rPr>
          <w:rFonts w:ascii="Calibri" w:hAnsi="Calibri" w:cs="Arial"/>
          <w:szCs w:val="22"/>
        </w:rPr>
        <w:t xml:space="preserve">. </w:t>
      </w:r>
      <w:r w:rsidR="00736F29" w:rsidRPr="004117E5">
        <w:rPr>
          <w:rFonts w:ascii="Calibri" w:hAnsi="Calibri" w:cs="Arial"/>
          <w:szCs w:val="22"/>
        </w:rPr>
        <w:t>5 ust. 1 Umowy</w:t>
      </w:r>
      <w:r w:rsidRPr="004117E5">
        <w:rPr>
          <w:rFonts w:ascii="Calibri" w:hAnsi="Calibri" w:cs="Arial"/>
          <w:szCs w:val="22"/>
        </w:rPr>
        <w:t>.</w:t>
      </w:r>
      <w:r w:rsidR="00431F43" w:rsidRPr="004117E5">
        <w:rPr>
          <w:rFonts w:ascii="Calibri" w:hAnsi="Calibri" w:cs="Arial"/>
          <w:szCs w:val="22"/>
        </w:rPr>
        <w:t xml:space="preserve"> </w:t>
      </w:r>
    </w:p>
    <w:p w14:paraId="0E8CE925" w14:textId="77777777" w:rsidR="00A267CD" w:rsidRPr="00A30189" w:rsidRDefault="00736F29" w:rsidP="00787C86">
      <w:pPr>
        <w:pStyle w:val="Tekstpodstawowy2"/>
        <w:numPr>
          <w:ilvl w:val="0"/>
          <w:numId w:val="17"/>
        </w:numPr>
        <w:tabs>
          <w:tab w:val="num" w:pos="284"/>
        </w:tabs>
        <w:spacing w:line="240" w:lineRule="auto"/>
        <w:ind w:left="284" w:hanging="284"/>
        <w:jc w:val="both"/>
        <w:rPr>
          <w:rFonts w:ascii="Calibri" w:hAnsi="Calibri" w:cs="Arial"/>
          <w:szCs w:val="22"/>
        </w:rPr>
      </w:pPr>
      <w:r>
        <w:rPr>
          <w:rFonts w:ascii="Calibri" w:hAnsi="Calibri" w:cs="Arial"/>
          <w:szCs w:val="22"/>
        </w:rPr>
        <w:t>POD</w:t>
      </w:r>
      <w:r w:rsidR="00A267CD" w:rsidRPr="00A30189">
        <w:rPr>
          <w:rFonts w:ascii="Calibri" w:hAnsi="Calibri" w:cs="Arial"/>
          <w:szCs w:val="22"/>
        </w:rPr>
        <w:t xml:space="preserve">WYKONAWCA wyraża ponadto zgodę na dokonanie przez </w:t>
      </w:r>
      <w:r w:rsidR="00B80FBB">
        <w:rPr>
          <w:rFonts w:ascii="Calibri" w:hAnsi="Calibri" w:cs="Arial"/>
          <w:szCs w:val="22"/>
        </w:rPr>
        <w:t xml:space="preserve">WYKONAWCĘ </w:t>
      </w:r>
      <w:r w:rsidR="00A267CD" w:rsidRPr="00A30189">
        <w:rPr>
          <w:rFonts w:ascii="Calibri" w:hAnsi="Calibri" w:cs="Arial"/>
          <w:szCs w:val="22"/>
        </w:rPr>
        <w:t>potrącenia kwoty kar umownych</w:t>
      </w:r>
      <w:r w:rsidR="00A267CD">
        <w:rPr>
          <w:rFonts w:ascii="Calibri" w:hAnsi="Calibri" w:cs="Arial"/>
          <w:szCs w:val="22"/>
        </w:rPr>
        <w:t xml:space="preserve"> </w:t>
      </w:r>
      <w:r w:rsidR="00A267CD" w:rsidRPr="00A30189">
        <w:rPr>
          <w:rFonts w:ascii="Calibri" w:hAnsi="Calibri" w:cs="Arial"/>
          <w:szCs w:val="22"/>
        </w:rPr>
        <w:t>z płatności wynikającej z faktur.</w:t>
      </w:r>
    </w:p>
    <w:p w14:paraId="4ED8DED2" w14:textId="77777777" w:rsidR="00A267CD" w:rsidRPr="00A30189" w:rsidRDefault="00A267CD" w:rsidP="00787C86">
      <w:pPr>
        <w:pStyle w:val="Tekstpodstawowy2"/>
        <w:numPr>
          <w:ilvl w:val="0"/>
          <w:numId w:val="17"/>
        </w:numPr>
        <w:tabs>
          <w:tab w:val="num" w:pos="284"/>
        </w:tabs>
        <w:spacing w:line="240" w:lineRule="auto"/>
        <w:ind w:left="284" w:hanging="284"/>
        <w:jc w:val="both"/>
        <w:rPr>
          <w:rFonts w:ascii="Calibri" w:hAnsi="Calibri" w:cs="Arial"/>
          <w:szCs w:val="22"/>
        </w:rPr>
      </w:pPr>
      <w:r w:rsidRPr="00A30189">
        <w:rPr>
          <w:rFonts w:ascii="Calibri" w:hAnsi="Calibri" w:cs="Arial"/>
          <w:szCs w:val="22"/>
        </w:rPr>
        <w:t xml:space="preserve">Strony mogą dochodzić odszkodowania przewyższającego wysokość kar umownych na zasadach ogólnych do pełnej wysokości  szkody. </w:t>
      </w:r>
    </w:p>
    <w:p w14:paraId="70E908D6" w14:textId="77777777" w:rsidR="00A267CD" w:rsidRPr="00A30189" w:rsidRDefault="00DF3D60" w:rsidP="00787C86">
      <w:pPr>
        <w:pStyle w:val="Tekstpodstawowy2"/>
        <w:numPr>
          <w:ilvl w:val="0"/>
          <w:numId w:val="17"/>
        </w:numPr>
        <w:tabs>
          <w:tab w:val="num" w:pos="284"/>
        </w:tabs>
        <w:spacing w:line="240" w:lineRule="auto"/>
        <w:ind w:left="284" w:hanging="284"/>
        <w:jc w:val="both"/>
        <w:rPr>
          <w:rFonts w:ascii="Calibri" w:hAnsi="Calibri" w:cs="Arial"/>
          <w:szCs w:val="22"/>
        </w:rPr>
      </w:pPr>
      <w:r>
        <w:rPr>
          <w:rFonts w:ascii="Calibri" w:hAnsi="Calibri" w:cs="Arial"/>
          <w:szCs w:val="22"/>
        </w:rPr>
        <w:t>WYKONAWCA</w:t>
      </w:r>
      <w:r w:rsidR="00A267CD" w:rsidRPr="00A30189">
        <w:rPr>
          <w:rFonts w:ascii="Calibri" w:hAnsi="Calibri" w:cs="Arial"/>
          <w:szCs w:val="22"/>
        </w:rPr>
        <w:t xml:space="preserve"> zastrzega sobie także prawo do odstąpienia od U</w:t>
      </w:r>
      <w:r w:rsidR="005C31B1" w:rsidRPr="00A30189">
        <w:rPr>
          <w:rFonts w:ascii="Calibri" w:hAnsi="Calibri" w:cs="Arial"/>
          <w:szCs w:val="22"/>
        </w:rPr>
        <w:t>mowy</w:t>
      </w:r>
      <w:r w:rsidR="00A267CD" w:rsidRPr="00A30189">
        <w:rPr>
          <w:rFonts w:ascii="Calibri" w:hAnsi="Calibri" w:cs="Arial"/>
          <w:szCs w:val="22"/>
        </w:rPr>
        <w:t xml:space="preserve"> z winy </w:t>
      </w:r>
      <w:r w:rsidR="00736F29">
        <w:rPr>
          <w:rFonts w:ascii="Calibri" w:hAnsi="Calibri" w:cs="Arial"/>
          <w:szCs w:val="22"/>
        </w:rPr>
        <w:t>POD</w:t>
      </w:r>
      <w:r w:rsidR="00A267CD" w:rsidRPr="00A30189">
        <w:rPr>
          <w:rFonts w:ascii="Calibri" w:hAnsi="Calibri" w:cs="Arial"/>
          <w:szCs w:val="22"/>
        </w:rPr>
        <w:t xml:space="preserve">WYKONAWCY </w:t>
      </w:r>
      <w:r w:rsidR="00A91436">
        <w:rPr>
          <w:rFonts w:ascii="Calibri" w:hAnsi="Calibri" w:cs="Arial"/>
          <w:szCs w:val="22"/>
          <w:lang w:val="pl-PL"/>
        </w:rPr>
        <w:t xml:space="preserve">(każdorazowo za uprzednim co najmniej 2-krotnym pisemnym wezwaniu PODWYKONAWCY do zaprzestania naruszeń </w:t>
      </w:r>
      <w:r w:rsidR="00A267CD" w:rsidRPr="00A30189">
        <w:rPr>
          <w:rFonts w:ascii="Calibri" w:hAnsi="Calibri" w:cs="Arial"/>
          <w:szCs w:val="22"/>
        </w:rPr>
        <w:t>w przypadkach:</w:t>
      </w:r>
    </w:p>
    <w:p w14:paraId="3704DED2" w14:textId="77777777" w:rsidR="00A267CD" w:rsidRPr="00A30189" w:rsidRDefault="00A267CD" w:rsidP="00787C86">
      <w:pPr>
        <w:numPr>
          <w:ilvl w:val="1"/>
          <w:numId w:val="17"/>
        </w:numPr>
        <w:tabs>
          <w:tab w:val="left" w:pos="709"/>
        </w:tabs>
        <w:spacing w:after="120"/>
        <w:ind w:left="709" w:hanging="425"/>
        <w:jc w:val="both"/>
        <w:rPr>
          <w:rFonts w:ascii="Calibri" w:hAnsi="Calibri" w:cs="Arial"/>
          <w:szCs w:val="22"/>
        </w:rPr>
      </w:pPr>
      <w:r w:rsidRPr="00A30189">
        <w:rPr>
          <w:rFonts w:ascii="Calibri" w:hAnsi="Calibri" w:cs="Arial"/>
          <w:szCs w:val="22"/>
        </w:rPr>
        <w:t>nienależytego wykonania zobowiązań umownych;</w:t>
      </w:r>
    </w:p>
    <w:p w14:paraId="50E4F97A" w14:textId="77777777" w:rsidR="00A267CD" w:rsidRPr="00A30189" w:rsidRDefault="00A267CD" w:rsidP="00787C86">
      <w:pPr>
        <w:numPr>
          <w:ilvl w:val="1"/>
          <w:numId w:val="17"/>
        </w:numPr>
        <w:tabs>
          <w:tab w:val="left" w:pos="709"/>
        </w:tabs>
        <w:spacing w:after="120"/>
        <w:ind w:left="709" w:hanging="425"/>
        <w:jc w:val="both"/>
        <w:rPr>
          <w:rFonts w:ascii="Calibri" w:hAnsi="Calibri" w:cs="Arial"/>
          <w:szCs w:val="22"/>
        </w:rPr>
      </w:pPr>
      <w:r w:rsidRPr="00A30189">
        <w:rPr>
          <w:rFonts w:ascii="Calibri" w:hAnsi="Calibri" w:cs="Arial"/>
          <w:szCs w:val="22"/>
        </w:rPr>
        <w:t xml:space="preserve">utracenia przez </w:t>
      </w:r>
      <w:r w:rsidR="00736F29">
        <w:rPr>
          <w:rFonts w:ascii="Calibri" w:hAnsi="Calibri" w:cs="Arial"/>
          <w:szCs w:val="22"/>
        </w:rPr>
        <w:t>POD</w:t>
      </w:r>
      <w:r w:rsidRPr="00A30189">
        <w:rPr>
          <w:rFonts w:ascii="Calibri" w:hAnsi="Calibri" w:cs="Arial"/>
          <w:szCs w:val="22"/>
        </w:rPr>
        <w:t xml:space="preserve">WYKONAWCĘ zdolności do wykonania </w:t>
      </w:r>
      <w:r w:rsidR="005C31B1" w:rsidRPr="00A30189">
        <w:rPr>
          <w:rFonts w:ascii="Calibri" w:hAnsi="Calibri" w:cs="Arial"/>
          <w:szCs w:val="22"/>
        </w:rPr>
        <w:t>przedmiotu</w:t>
      </w:r>
      <w:r w:rsidRPr="00A30189">
        <w:rPr>
          <w:rFonts w:ascii="Calibri" w:hAnsi="Calibri" w:cs="Arial"/>
          <w:szCs w:val="22"/>
        </w:rPr>
        <w:t xml:space="preserve"> U</w:t>
      </w:r>
      <w:r w:rsidR="005C31B1" w:rsidRPr="00A30189">
        <w:rPr>
          <w:rFonts w:ascii="Calibri" w:hAnsi="Calibri" w:cs="Arial"/>
          <w:szCs w:val="22"/>
        </w:rPr>
        <w:t>mowy</w:t>
      </w:r>
      <w:r w:rsidRPr="00A30189">
        <w:rPr>
          <w:rFonts w:ascii="Calibri" w:hAnsi="Calibri" w:cs="Arial"/>
          <w:szCs w:val="22"/>
        </w:rPr>
        <w:t xml:space="preserve">; </w:t>
      </w:r>
    </w:p>
    <w:p w14:paraId="7B439954" w14:textId="77777777" w:rsidR="00A267CD" w:rsidRPr="00A30189" w:rsidRDefault="007775CD" w:rsidP="00787C86">
      <w:pPr>
        <w:numPr>
          <w:ilvl w:val="1"/>
          <w:numId w:val="17"/>
        </w:numPr>
        <w:tabs>
          <w:tab w:val="left" w:pos="709"/>
        </w:tabs>
        <w:spacing w:after="120"/>
        <w:ind w:left="709" w:hanging="425"/>
        <w:jc w:val="both"/>
        <w:rPr>
          <w:rFonts w:ascii="Calibri" w:hAnsi="Calibri" w:cs="Arial"/>
          <w:szCs w:val="22"/>
        </w:rPr>
      </w:pPr>
      <w:r>
        <w:rPr>
          <w:rFonts w:ascii="Calibri" w:hAnsi="Calibri" w:cs="Arial"/>
          <w:szCs w:val="22"/>
        </w:rPr>
        <w:t>10</w:t>
      </w:r>
      <w:r w:rsidR="0005234F" w:rsidRPr="007775CD">
        <w:rPr>
          <w:rFonts w:ascii="Calibri" w:hAnsi="Calibri" w:cs="Arial"/>
          <w:szCs w:val="22"/>
        </w:rPr>
        <w:t>-</w:t>
      </w:r>
      <w:r w:rsidR="00A267CD" w:rsidRPr="007775CD">
        <w:rPr>
          <w:rFonts w:ascii="Calibri" w:hAnsi="Calibri" w:cs="Arial"/>
          <w:szCs w:val="22"/>
        </w:rPr>
        <w:t>dniowej</w:t>
      </w:r>
      <w:r w:rsidR="00A267CD" w:rsidRPr="00A30189">
        <w:rPr>
          <w:rFonts w:ascii="Calibri" w:hAnsi="Calibri" w:cs="Arial"/>
          <w:szCs w:val="22"/>
        </w:rPr>
        <w:t xml:space="preserve"> </w:t>
      </w:r>
      <w:r w:rsidR="00A267CD">
        <w:rPr>
          <w:rFonts w:ascii="Calibri" w:hAnsi="Calibri" w:cs="Arial"/>
          <w:szCs w:val="22"/>
        </w:rPr>
        <w:t xml:space="preserve">nieuzasadnionej </w:t>
      </w:r>
      <w:r w:rsidR="00A267CD" w:rsidRPr="00A30189">
        <w:rPr>
          <w:rFonts w:ascii="Calibri" w:hAnsi="Calibri" w:cs="Arial"/>
          <w:szCs w:val="22"/>
        </w:rPr>
        <w:t>zwłoki</w:t>
      </w:r>
      <w:r w:rsidR="00A267CD">
        <w:rPr>
          <w:rFonts w:ascii="Calibri" w:hAnsi="Calibri" w:cs="Arial"/>
          <w:szCs w:val="22"/>
        </w:rPr>
        <w:t>,</w:t>
      </w:r>
      <w:r w:rsidR="00A267CD" w:rsidRPr="00A30189">
        <w:rPr>
          <w:rFonts w:ascii="Calibri" w:hAnsi="Calibri" w:cs="Arial"/>
          <w:szCs w:val="22"/>
        </w:rPr>
        <w:t xml:space="preserve"> </w:t>
      </w:r>
      <w:r w:rsidR="00A267CD">
        <w:rPr>
          <w:rFonts w:ascii="Calibri" w:hAnsi="Calibri" w:cs="Arial"/>
          <w:szCs w:val="22"/>
        </w:rPr>
        <w:t xml:space="preserve">wstrzymania lub opóźnienia </w:t>
      </w:r>
      <w:r w:rsidR="00A267CD" w:rsidRPr="00A30189">
        <w:rPr>
          <w:rFonts w:ascii="Calibri" w:hAnsi="Calibri" w:cs="Arial"/>
          <w:szCs w:val="22"/>
        </w:rPr>
        <w:t xml:space="preserve">w realizacji </w:t>
      </w:r>
      <w:r w:rsidR="005C31B1" w:rsidRPr="00A30189">
        <w:rPr>
          <w:rFonts w:ascii="Calibri" w:hAnsi="Calibri" w:cs="Arial"/>
          <w:szCs w:val="22"/>
        </w:rPr>
        <w:t>przedmiotu</w:t>
      </w:r>
      <w:r w:rsidR="00A267CD" w:rsidRPr="00A30189">
        <w:rPr>
          <w:rFonts w:ascii="Calibri" w:hAnsi="Calibri" w:cs="Arial"/>
          <w:szCs w:val="22"/>
        </w:rPr>
        <w:t xml:space="preserve"> U</w:t>
      </w:r>
      <w:r w:rsidR="005C31B1" w:rsidRPr="00A30189">
        <w:rPr>
          <w:rFonts w:ascii="Calibri" w:hAnsi="Calibri" w:cs="Arial"/>
          <w:szCs w:val="22"/>
        </w:rPr>
        <w:t>mowy</w:t>
      </w:r>
      <w:r w:rsidR="00A267CD" w:rsidRPr="00A30189">
        <w:rPr>
          <w:rFonts w:ascii="Calibri" w:hAnsi="Calibri" w:cs="Arial"/>
          <w:szCs w:val="22"/>
        </w:rPr>
        <w:t xml:space="preserve"> spowodowan</w:t>
      </w:r>
      <w:r w:rsidR="00A267CD">
        <w:rPr>
          <w:rFonts w:ascii="Calibri" w:hAnsi="Calibri" w:cs="Arial"/>
          <w:szCs w:val="22"/>
        </w:rPr>
        <w:t>ego</w:t>
      </w:r>
      <w:r w:rsidR="00A267CD" w:rsidRPr="00A30189">
        <w:rPr>
          <w:rFonts w:ascii="Calibri" w:hAnsi="Calibri" w:cs="Arial"/>
          <w:szCs w:val="22"/>
        </w:rPr>
        <w:t xml:space="preserve"> przez </w:t>
      </w:r>
      <w:r w:rsidR="00736F29">
        <w:rPr>
          <w:rFonts w:ascii="Calibri" w:hAnsi="Calibri" w:cs="Arial"/>
          <w:szCs w:val="22"/>
        </w:rPr>
        <w:t>POD</w:t>
      </w:r>
      <w:r w:rsidR="00A267CD" w:rsidRPr="00A30189">
        <w:rPr>
          <w:rFonts w:ascii="Calibri" w:hAnsi="Calibri" w:cs="Arial"/>
          <w:szCs w:val="22"/>
        </w:rPr>
        <w:t>WYKONAWCĘ;</w:t>
      </w:r>
    </w:p>
    <w:p w14:paraId="6B5E2DD0" w14:textId="77777777" w:rsidR="00A267CD" w:rsidRDefault="00A267CD" w:rsidP="00787C86">
      <w:pPr>
        <w:numPr>
          <w:ilvl w:val="1"/>
          <w:numId w:val="17"/>
        </w:numPr>
        <w:tabs>
          <w:tab w:val="left" w:pos="709"/>
        </w:tabs>
        <w:spacing w:after="120"/>
        <w:ind w:left="709" w:hanging="425"/>
        <w:jc w:val="both"/>
        <w:rPr>
          <w:rFonts w:ascii="Calibri" w:hAnsi="Calibri" w:cs="Arial"/>
          <w:szCs w:val="22"/>
        </w:rPr>
      </w:pPr>
      <w:r w:rsidRPr="00A30189">
        <w:rPr>
          <w:rFonts w:ascii="Calibri" w:hAnsi="Calibri" w:cs="Arial"/>
          <w:szCs w:val="22"/>
        </w:rPr>
        <w:t>nieprzestrzegania przepisów bhp i p.poż. obowiązujących na terenie PKN ORLEN S.A.</w:t>
      </w:r>
    </w:p>
    <w:p w14:paraId="17107FF9" w14:textId="77777777" w:rsidR="007E679D" w:rsidRPr="00A30189" w:rsidRDefault="00B50F91" w:rsidP="004117E5">
      <w:pPr>
        <w:tabs>
          <w:tab w:val="left" w:pos="284"/>
        </w:tabs>
        <w:spacing w:after="120"/>
        <w:ind w:left="284" w:hanging="284"/>
        <w:jc w:val="both"/>
        <w:rPr>
          <w:rFonts w:ascii="Calibri" w:hAnsi="Calibri" w:cs="Arial"/>
          <w:szCs w:val="22"/>
        </w:rPr>
      </w:pPr>
      <w:r>
        <w:rPr>
          <w:rFonts w:ascii="Calibri" w:hAnsi="Calibri" w:cs="Arial"/>
          <w:szCs w:val="22"/>
        </w:rPr>
        <w:t xml:space="preserve">6. </w:t>
      </w:r>
      <w:r w:rsidR="007E679D">
        <w:rPr>
          <w:rFonts w:ascii="Calibri" w:hAnsi="Calibri" w:cs="Arial"/>
          <w:szCs w:val="22"/>
        </w:rPr>
        <w:t>Odstąpienie W</w:t>
      </w:r>
      <w:r w:rsidR="005C31B1">
        <w:rPr>
          <w:rFonts w:ascii="Calibri" w:hAnsi="Calibri" w:cs="Arial"/>
          <w:szCs w:val="22"/>
        </w:rPr>
        <w:t>YKONAWCA</w:t>
      </w:r>
      <w:r w:rsidR="007E679D">
        <w:rPr>
          <w:rFonts w:ascii="Calibri" w:hAnsi="Calibri" w:cs="Arial"/>
          <w:szCs w:val="22"/>
        </w:rPr>
        <w:t xml:space="preserve"> może zrealizować do dnia </w:t>
      </w:r>
      <w:r w:rsidR="00A91436">
        <w:rPr>
          <w:rFonts w:ascii="Calibri" w:hAnsi="Calibri" w:cs="Arial"/>
          <w:szCs w:val="22"/>
        </w:rPr>
        <w:t>przewidzianego przez Strony na zakończenie prac objętych przedmiotem Umowy – określonym w art. 3 ust. 1 lit. b).</w:t>
      </w:r>
    </w:p>
    <w:p w14:paraId="6F0A2D39" w14:textId="77777777" w:rsidR="00B50F91" w:rsidRDefault="00B50F91" w:rsidP="004117E5">
      <w:pPr>
        <w:pStyle w:val="Tekstpodstawowy2"/>
        <w:spacing w:line="240" w:lineRule="auto"/>
        <w:ind w:left="426" w:hanging="426"/>
        <w:jc w:val="both"/>
        <w:rPr>
          <w:rFonts w:ascii="Calibri" w:hAnsi="Calibri" w:cs="Arial"/>
          <w:szCs w:val="22"/>
          <w:lang w:val="pl-PL"/>
        </w:rPr>
      </w:pPr>
      <w:r>
        <w:rPr>
          <w:rFonts w:ascii="Calibri" w:hAnsi="Calibri" w:cs="Arial"/>
          <w:szCs w:val="22"/>
          <w:lang w:val="pl-PL"/>
        </w:rPr>
        <w:t xml:space="preserve">7. </w:t>
      </w:r>
      <w:r w:rsidR="00A267CD" w:rsidRPr="00A30189">
        <w:rPr>
          <w:rFonts w:ascii="Calibri" w:hAnsi="Calibri" w:cs="Arial"/>
          <w:szCs w:val="22"/>
        </w:rPr>
        <w:t xml:space="preserve"> Uprawnienia wskazane w niniejszym artykule nie wyłączają prawa </w:t>
      </w:r>
      <w:r w:rsidR="00E55F06">
        <w:rPr>
          <w:rFonts w:ascii="Calibri" w:hAnsi="Calibri" w:cs="Arial"/>
          <w:szCs w:val="22"/>
          <w:lang w:val="pl-PL"/>
        </w:rPr>
        <w:t>S</w:t>
      </w:r>
      <w:r w:rsidR="00B52AB7">
        <w:rPr>
          <w:rFonts w:ascii="Calibri" w:hAnsi="Calibri" w:cs="Arial"/>
          <w:szCs w:val="22"/>
          <w:lang w:val="pl-PL"/>
        </w:rPr>
        <w:t xml:space="preserve">tron </w:t>
      </w:r>
      <w:r w:rsidR="00A267CD" w:rsidRPr="00A30189">
        <w:rPr>
          <w:rFonts w:ascii="Calibri" w:hAnsi="Calibri" w:cs="Arial"/>
          <w:szCs w:val="22"/>
        </w:rPr>
        <w:t>do odstąpienia od UMOWY na zasadach przewidzianych w kodeksie cywilnym</w:t>
      </w:r>
      <w:r w:rsidR="00B52AB7">
        <w:rPr>
          <w:rFonts w:ascii="Calibri" w:hAnsi="Calibri" w:cs="Arial"/>
          <w:szCs w:val="22"/>
          <w:lang w:val="pl-PL"/>
        </w:rPr>
        <w:t xml:space="preserve"> i innych przepisach polskiego prawa</w:t>
      </w:r>
      <w:r w:rsidR="00A267CD" w:rsidRPr="00A30189">
        <w:rPr>
          <w:rFonts w:ascii="Calibri" w:hAnsi="Calibri" w:cs="Arial"/>
          <w:szCs w:val="22"/>
        </w:rPr>
        <w:t>.</w:t>
      </w:r>
    </w:p>
    <w:p w14:paraId="7475E5A1" w14:textId="77777777" w:rsidR="004117E5" w:rsidRPr="004117E5" w:rsidRDefault="00B50F91" w:rsidP="004117E5">
      <w:pPr>
        <w:pStyle w:val="Tekstpodstawowy2"/>
        <w:spacing w:line="240" w:lineRule="auto"/>
        <w:ind w:left="426" w:hanging="426"/>
        <w:jc w:val="both"/>
        <w:rPr>
          <w:rFonts w:ascii="Calibri" w:hAnsi="Calibri" w:cs="Arial"/>
          <w:szCs w:val="22"/>
          <w:lang w:val="pl-PL"/>
        </w:rPr>
      </w:pPr>
      <w:r>
        <w:rPr>
          <w:rFonts w:ascii="Calibri" w:hAnsi="Calibri" w:cs="Arial"/>
          <w:szCs w:val="22"/>
          <w:lang w:val="pl-PL"/>
        </w:rPr>
        <w:t xml:space="preserve">8. </w:t>
      </w:r>
      <w:r w:rsidR="002747DD" w:rsidRPr="002128E1">
        <w:rPr>
          <w:rFonts w:ascii="Calibri" w:hAnsi="Calibri" w:cs="Arial"/>
          <w:szCs w:val="22"/>
        </w:rPr>
        <w:t>WYKONAWCA zastrzega sobie prawo do odstąpienia od Umowy bez odpowiedzialności odszkodowawczej wobec PODWYKONAWCY, w przypadku złożenia przez PODWYKONAWCĘ lub osobę trzecią wniosku do sądu o ogłoszenie upadłości PODWYKONAWCY lub w przypadku wydania przeciwko PODWYKONAWCY chociażby nieprawomocnego orzeczenia sądu lub decyzji innego właściwego organu stanowiącego podstawę zajęcia majątku PODWYKONAWCY, celem zaspokojenia lub zabezpieczenia roszczeń osób trzecich wobec PODWYKONAWCY.</w:t>
      </w:r>
    </w:p>
    <w:p w14:paraId="69F7507D" w14:textId="77777777" w:rsidR="00A26F65" w:rsidRPr="008261EB" w:rsidRDefault="00A26F65" w:rsidP="004117E5">
      <w:pPr>
        <w:pStyle w:val="Text"/>
        <w:numPr>
          <w:ilvl w:val="0"/>
          <w:numId w:val="69"/>
        </w:numPr>
        <w:spacing w:line="276" w:lineRule="auto"/>
        <w:ind w:left="426" w:hanging="426"/>
        <w:rPr>
          <w:rFonts w:ascii="Calibri" w:hAnsi="Calibri"/>
        </w:rPr>
      </w:pPr>
      <w:r w:rsidRPr="008261EB">
        <w:rPr>
          <w:rFonts w:ascii="Calibri" w:hAnsi="Calibri" w:cs="Arial"/>
          <w:i w:val="0"/>
          <w:sz w:val="22"/>
          <w:szCs w:val="22"/>
        </w:rPr>
        <w:t xml:space="preserve">Strony zastrzegają, że odstąpienie może nastąpić ze skutkiem na 1 tydzień po złożeniu przez WYKONAWCĘ oświadczenia o odstąpieniu. PODWYKONAWCA będzie kontynuował prace i zakończy je na etapach </w:t>
      </w:r>
      <w:r w:rsidRPr="00751A4F">
        <w:rPr>
          <w:rFonts w:ascii="Calibri" w:hAnsi="Calibri" w:cs="Arial"/>
          <w:i w:val="0"/>
          <w:sz w:val="22"/>
          <w:szCs w:val="22"/>
        </w:rPr>
        <w:t>wskazanych przez WYKONAWCĘ,</w:t>
      </w:r>
      <w:r w:rsidRPr="008261EB">
        <w:rPr>
          <w:rFonts w:ascii="Calibri" w:hAnsi="Calibri" w:cs="Arial"/>
          <w:i w:val="0"/>
          <w:sz w:val="22"/>
          <w:szCs w:val="22"/>
        </w:rPr>
        <w:t xml:space="preserve"> a WYKONAWCA za nie zapłaci, na podstawie prawidłowo wystawionej faktury, zgodnie z zasadami określonymi w artykule 7 Umowy. Z tytułu odstąpienia od Umowy PODWYKONAWCA nie będzie dochodził odstępnego.</w:t>
      </w:r>
    </w:p>
    <w:p w14:paraId="4FD7C71E" w14:textId="77777777" w:rsidR="00A26F65" w:rsidRPr="008261EB" w:rsidRDefault="00A91436" w:rsidP="00145106">
      <w:pPr>
        <w:pStyle w:val="Text"/>
        <w:numPr>
          <w:ilvl w:val="0"/>
          <w:numId w:val="69"/>
        </w:numPr>
        <w:tabs>
          <w:tab w:val="left" w:pos="284"/>
          <w:tab w:val="left" w:pos="568"/>
        </w:tabs>
        <w:spacing w:line="276" w:lineRule="auto"/>
        <w:rPr>
          <w:rFonts w:ascii="Calibri" w:hAnsi="Calibri" w:cs="Arial"/>
          <w:i w:val="0"/>
          <w:sz w:val="22"/>
          <w:szCs w:val="22"/>
        </w:rPr>
      </w:pPr>
      <w:r>
        <w:rPr>
          <w:rFonts w:ascii="Calibri" w:hAnsi="Calibri" w:cs="Arial"/>
          <w:i w:val="0"/>
          <w:sz w:val="22"/>
          <w:szCs w:val="22"/>
        </w:rPr>
        <w:lastRenderedPageBreak/>
        <w:t xml:space="preserve"> </w:t>
      </w:r>
      <w:r w:rsidR="00A26F65" w:rsidRPr="008261EB">
        <w:rPr>
          <w:rFonts w:ascii="Calibri" w:hAnsi="Calibri" w:cs="Arial"/>
          <w:i w:val="0"/>
          <w:sz w:val="22"/>
          <w:szCs w:val="22"/>
        </w:rPr>
        <w:t>W przypadku rażącego naruszenia uregulowań wskazanych w art. 2 ust. 2 pkt. 2.1. Umowy WYKONAWCA zastrzega sobie możliwość natychmiastowego rozwiązania Umowy z przyczyn zawinionych przez PODWYKONAWCĘ.</w:t>
      </w:r>
    </w:p>
    <w:p w14:paraId="7A3882B3" w14:textId="77777777" w:rsidR="00A422EF" w:rsidRPr="00A078FD" w:rsidRDefault="00A422EF" w:rsidP="00B05D1D">
      <w:pPr>
        <w:pStyle w:val="Zwykytekst"/>
        <w:rPr>
          <w:rFonts w:ascii="Calibri" w:hAnsi="Calibri" w:cs="Arial"/>
          <w:iCs/>
          <w:color w:val="000000"/>
          <w:kern w:val="3"/>
          <w:sz w:val="22"/>
          <w:szCs w:val="22"/>
        </w:rPr>
      </w:pPr>
    </w:p>
    <w:p w14:paraId="64FB1180" w14:textId="77777777" w:rsidR="00FD1ADF" w:rsidRPr="0093380E" w:rsidRDefault="00A267CD" w:rsidP="001A7DB1">
      <w:pPr>
        <w:pStyle w:val="Zwykytekst"/>
        <w:jc w:val="center"/>
        <w:rPr>
          <w:rFonts w:ascii="Calibri" w:hAnsi="Calibri" w:cs="Arial"/>
          <w:b/>
          <w:iCs/>
          <w:color w:val="000000"/>
          <w:kern w:val="3"/>
          <w:sz w:val="22"/>
          <w:szCs w:val="22"/>
          <w:u w:val="single"/>
        </w:rPr>
      </w:pPr>
      <w:r w:rsidRPr="0093380E">
        <w:rPr>
          <w:rFonts w:ascii="Calibri" w:hAnsi="Calibri" w:cs="Arial"/>
          <w:b/>
          <w:iCs/>
          <w:color w:val="000000"/>
          <w:kern w:val="3"/>
          <w:sz w:val="22"/>
          <w:szCs w:val="22"/>
          <w:u w:val="single"/>
        </w:rPr>
        <w:t xml:space="preserve">ARTYKUŁ 14 - </w:t>
      </w:r>
      <w:r w:rsidR="00FD1ADF" w:rsidRPr="0093380E">
        <w:rPr>
          <w:rFonts w:ascii="Calibri" w:hAnsi="Calibri" w:cs="Arial"/>
          <w:b/>
          <w:iCs/>
          <w:color w:val="000000"/>
          <w:kern w:val="3"/>
          <w:sz w:val="22"/>
          <w:szCs w:val="22"/>
          <w:u w:val="single"/>
        </w:rPr>
        <w:t>TAJEMNICA PRZEDSIĘBIORSTWA</w:t>
      </w:r>
    </w:p>
    <w:p w14:paraId="0EDB3ABD" w14:textId="77777777" w:rsidR="00A267CD" w:rsidRPr="00A078FD" w:rsidRDefault="00A267CD" w:rsidP="00A267CD">
      <w:pPr>
        <w:jc w:val="both"/>
        <w:rPr>
          <w:rFonts w:ascii="Calibri" w:hAnsi="Calibri" w:cs="Arial"/>
          <w:iCs/>
          <w:color w:val="000000"/>
          <w:kern w:val="3"/>
          <w:szCs w:val="22"/>
        </w:rPr>
      </w:pPr>
    </w:p>
    <w:p w14:paraId="0B6912F8" w14:textId="77777777" w:rsidR="0093380E" w:rsidRPr="0093380E" w:rsidRDefault="0093380E" w:rsidP="00307393">
      <w:pPr>
        <w:numPr>
          <w:ilvl w:val="0"/>
          <w:numId w:val="93"/>
        </w:numPr>
        <w:tabs>
          <w:tab w:val="left" w:pos="284"/>
        </w:tabs>
        <w:spacing w:after="240"/>
        <w:ind w:left="284" w:hanging="284"/>
        <w:jc w:val="both"/>
        <w:rPr>
          <w:rFonts w:ascii="Calibri" w:hAnsi="Calibri" w:cs="Arial"/>
          <w:iCs/>
          <w:color w:val="000000"/>
          <w:kern w:val="3"/>
          <w:szCs w:val="22"/>
        </w:rPr>
      </w:pPr>
      <w:r w:rsidRPr="0093380E">
        <w:rPr>
          <w:rFonts w:ascii="Calibri" w:hAnsi="Calibri" w:cs="Arial"/>
          <w:iCs/>
          <w:color w:val="000000"/>
          <w:kern w:val="3"/>
          <w:szCs w:val="22"/>
        </w:rPr>
        <w:t>PODWYKONAWCA zobowiązuje się do zachowania w tajemnicy informacji przekazanych bezpośrednio lub pośrednio przez WYKONAWCĘ (w jakiejkolwiek formie tj. w szczególności ustnej, pisemnej, elektronicznej), a także informacji uzyskanych przez PODWYKONAWCĘ w inny sposób w trakcie wzajemnej współpracy, w tym w związku z zawarciem i realizacją Umowy, które to informacje dotyczą bezpośrednio lub pośrednio WYKONAWCY, spółek z Grupy Kapitałowej ORLEN lub ich kontrahentów, w tym treści Umowy. Strony przyjmują, że wszelkie informacje techniczne, technologiczne, organizacyjne lub inne informacje posiadające wartość gospodarczą, nieujawnione do publicznej wiadomości, przekazane przez WYKONAWCĘ lub w jego imieniu lub uzyskane przez PODWYKONAWCĘ w inny sposób w</w:t>
      </w:r>
      <w:r w:rsidR="00307393">
        <w:rPr>
          <w:rFonts w:ascii="Calibri" w:hAnsi="Calibri" w:cs="Arial"/>
          <w:iCs/>
          <w:color w:val="000000"/>
          <w:kern w:val="3"/>
          <w:szCs w:val="22"/>
        </w:rPr>
        <w:t xml:space="preserve"> trakcie negocjowania, zawarcia</w:t>
      </w:r>
      <w:r w:rsidRPr="0093380E">
        <w:rPr>
          <w:rFonts w:ascii="Calibri" w:hAnsi="Calibri" w:cs="Arial"/>
          <w:iCs/>
          <w:color w:val="000000"/>
          <w:kern w:val="3"/>
          <w:szCs w:val="22"/>
        </w:rPr>
        <w:t xml:space="preserve"> i wykonywania Umowy należy traktować jako tajemnicę przedsiębiorstwa w rozumieniu art. 11 ust. 2 ustawy z dnia 16 kwietnia 1993r. o zwalczaniu nieuczciwej konkurencji (Dz. U. z 2020 r., poz. 1913) (dalej: „Tajemnica Przedsiębiorstwa”), chyba że w chwili przekazania, osoba przekazująca określi na piśmie lub w formie elektronicznej odmienny, od określonego powyżej, charakter takich informacji.</w:t>
      </w:r>
    </w:p>
    <w:p w14:paraId="5909714F" w14:textId="77777777" w:rsidR="0093380E" w:rsidRPr="0093380E" w:rsidRDefault="0093380E" w:rsidP="00307393">
      <w:pPr>
        <w:numPr>
          <w:ilvl w:val="0"/>
          <w:numId w:val="93"/>
        </w:numPr>
        <w:tabs>
          <w:tab w:val="left" w:pos="284"/>
        </w:tabs>
        <w:spacing w:after="240"/>
        <w:ind w:left="284" w:hanging="284"/>
        <w:jc w:val="both"/>
        <w:rPr>
          <w:rFonts w:ascii="Calibri" w:hAnsi="Calibri" w:cs="Arial"/>
          <w:iCs/>
          <w:color w:val="000000"/>
          <w:kern w:val="3"/>
          <w:szCs w:val="22"/>
        </w:rPr>
      </w:pPr>
      <w:r w:rsidRPr="0093380E">
        <w:rPr>
          <w:rFonts w:ascii="Calibri" w:hAnsi="Calibri" w:cs="Arial"/>
          <w:iCs/>
          <w:color w:val="000000"/>
          <w:kern w:val="3"/>
          <w:szCs w:val="22"/>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5A4CCCE6" w14:textId="77777777" w:rsidR="0093380E" w:rsidRPr="0093380E" w:rsidRDefault="0093380E" w:rsidP="00307393">
      <w:pPr>
        <w:numPr>
          <w:ilvl w:val="1"/>
          <w:numId w:val="93"/>
        </w:numPr>
        <w:tabs>
          <w:tab w:val="left" w:pos="567"/>
        </w:tabs>
        <w:spacing w:after="240"/>
        <w:ind w:left="567" w:hanging="283"/>
        <w:jc w:val="both"/>
        <w:rPr>
          <w:rFonts w:ascii="Calibri" w:hAnsi="Calibri" w:cs="Arial"/>
          <w:iCs/>
          <w:color w:val="000000"/>
          <w:kern w:val="3"/>
          <w:szCs w:val="22"/>
        </w:rPr>
      </w:pPr>
      <w:r w:rsidRPr="0093380E">
        <w:rPr>
          <w:rFonts w:ascii="Calibri" w:hAnsi="Calibri" w:cs="Arial"/>
          <w:iCs/>
          <w:color w:val="000000"/>
          <w:kern w:val="3"/>
          <w:szCs w:val="22"/>
        </w:rPr>
        <w:t>ujawnienie lub wykorzystanie informacji jest konieczne</w:t>
      </w:r>
      <w:r w:rsidR="00AA7099">
        <w:rPr>
          <w:rFonts w:ascii="Calibri" w:hAnsi="Calibri" w:cs="Arial"/>
          <w:iCs/>
          <w:color w:val="000000"/>
          <w:kern w:val="3"/>
          <w:szCs w:val="22"/>
        </w:rPr>
        <w:t xml:space="preserve"> </w:t>
      </w:r>
      <w:r w:rsidRPr="0093380E">
        <w:rPr>
          <w:rFonts w:ascii="Calibri" w:hAnsi="Calibri" w:cs="Arial"/>
          <w:iCs/>
          <w:color w:val="000000"/>
          <w:kern w:val="3"/>
          <w:szCs w:val="22"/>
        </w:rPr>
        <w:t>do prawidłowego wykonania Umowy i zgodne z tą Umową lub</w:t>
      </w:r>
    </w:p>
    <w:p w14:paraId="4F5D6E4B" w14:textId="77777777" w:rsidR="0093380E" w:rsidRPr="0093380E" w:rsidRDefault="0093380E" w:rsidP="00307393">
      <w:pPr>
        <w:numPr>
          <w:ilvl w:val="1"/>
          <w:numId w:val="93"/>
        </w:numPr>
        <w:tabs>
          <w:tab w:val="left" w:pos="567"/>
        </w:tabs>
        <w:spacing w:after="240"/>
        <w:ind w:left="567" w:hanging="283"/>
        <w:jc w:val="both"/>
        <w:rPr>
          <w:rFonts w:ascii="Calibri" w:hAnsi="Calibri" w:cs="Arial"/>
          <w:iCs/>
          <w:color w:val="000000"/>
          <w:kern w:val="3"/>
          <w:szCs w:val="22"/>
        </w:rPr>
      </w:pPr>
      <w:r w:rsidRPr="0093380E">
        <w:rPr>
          <w:rFonts w:ascii="Calibri" w:hAnsi="Calibri" w:cs="Arial"/>
          <w:iCs/>
          <w:color w:val="000000"/>
          <w:kern w:val="3"/>
          <w:szCs w:val="22"/>
        </w:rPr>
        <w:t>informacje w chwili ich ujawnienia są już publicznie dostępne, a ich ujawnienie zostało dokonane przez WYKONAWCĘ lub za jego zgodą lub w sposób inny niż poprzez niezgodne</w:t>
      </w:r>
      <w:r w:rsidR="0070248A">
        <w:rPr>
          <w:rFonts w:ascii="Calibri" w:hAnsi="Calibri" w:cs="Arial"/>
          <w:iCs/>
          <w:color w:val="000000"/>
          <w:kern w:val="3"/>
          <w:szCs w:val="22"/>
        </w:rPr>
        <w:t xml:space="preserve"> </w:t>
      </w:r>
      <w:r w:rsidRPr="0093380E">
        <w:rPr>
          <w:rFonts w:ascii="Calibri" w:hAnsi="Calibri" w:cs="Arial"/>
          <w:iCs/>
          <w:color w:val="000000"/>
          <w:kern w:val="3"/>
          <w:szCs w:val="22"/>
        </w:rPr>
        <w:t>z prawem lub jakąkolwiek umową działanie lub zaniechanie lub</w:t>
      </w:r>
    </w:p>
    <w:p w14:paraId="4E5D0BD0" w14:textId="77777777" w:rsidR="0093380E" w:rsidRDefault="0093380E" w:rsidP="00307393">
      <w:pPr>
        <w:numPr>
          <w:ilvl w:val="1"/>
          <w:numId w:val="93"/>
        </w:numPr>
        <w:tabs>
          <w:tab w:val="left" w:pos="567"/>
        </w:tabs>
        <w:spacing w:after="240"/>
        <w:ind w:left="567" w:hanging="283"/>
        <w:jc w:val="both"/>
        <w:rPr>
          <w:rFonts w:ascii="Calibri" w:hAnsi="Calibri" w:cs="Arial"/>
          <w:iCs/>
          <w:color w:val="000000"/>
          <w:kern w:val="3"/>
          <w:szCs w:val="22"/>
        </w:rPr>
      </w:pPr>
      <w:r w:rsidRPr="0093380E">
        <w:rPr>
          <w:rFonts w:ascii="Calibri" w:hAnsi="Calibri" w:cs="Arial"/>
          <w:iCs/>
          <w:color w:val="000000"/>
          <w:kern w:val="3"/>
          <w:szCs w:val="22"/>
        </w:rPr>
        <w:t>PODWYKONAWCA został zobowiązany do ujawnienia informacji przez sąd lub uprawniony organ lub w przypadku prawnego obowiązku takiego ujawnienia, z zastrzeżeniem, że PODWYKONAWCA, niezwłocznie pisemnie poinformuje WYKONAWCĘ o obowiązku ujawniania informacji i ich zakresie, a także uwzględni, w miarę możliwości, rekomendacje WYKONAWCY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629AF8DC" w14:textId="77777777" w:rsidR="0093380E" w:rsidRPr="0070248A" w:rsidRDefault="0093380E" w:rsidP="00307393">
      <w:pPr>
        <w:numPr>
          <w:ilvl w:val="1"/>
          <w:numId w:val="93"/>
        </w:numPr>
        <w:tabs>
          <w:tab w:val="left" w:pos="567"/>
        </w:tabs>
        <w:spacing w:after="240"/>
        <w:ind w:left="567" w:hanging="283"/>
        <w:jc w:val="both"/>
        <w:rPr>
          <w:rFonts w:ascii="Calibri" w:hAnsi="Calibri" w:cs="Arial"/>
          <w:iCs/>
          <w:color w:val="000000"/>
          <w:kern w:val="3"/>
          <w:szCs w:val="22"/>
        </w:rPr>
      </w:pPr>
      <w:r w:rsidRPr="0070248A">
        <w:rPr>
          <w:rFonts w:ascii="Calibri" w:hAnsi="Calibri" w:cs="Arial"/>
          <w:iCs/>
          <w:color w:val="000000"/>
          <w:kern w:val="3"/>
          <w:szCs w:val="22"/>
        </w:rPr>
        <w:t>WYKONAWCA wyraził PODWYKONAWCY pisemną zgodę na ujawnienie lub wykorzystanie informacji w określonym celu, we wskazany przez WYKONAWCĘ sposób.</w:t>
      </w:r>
    </w:p>
    <w:p w14:paraId="6E4A0901" w14:textId="77777777" w:rsidR="0093380E" w:rsidRPr="0093380E" w:rsidRDefault="0093380E" w:rsidP="00307393">
      <w:pPr>
        <w:numPr>
          <w:ilvl w:val="0"/>
          <w:numId w:val="93"/>
        </w:numPr>
        <w:tabs>
          <w:tab w:val="left" w:pos="284"/>
        </w:tabs>
        <w:spacing w:after="240"/>
        <w:ind w:left="284" w:hanging="284"/>
        <w:jc w:val="both"/>
        <w:rPr>
          <w:rFonts w:ascii="Calibri" w:hAnsi="Calibri" w:cs="Arial"/>
          <w:iCs/>
          <w:color w:val="000000"/>
          <w:kern w:val="3"/>
          <w:szCs w:val="22"/>
        </w:rPr>
      </w:pPr>
      <w:r w:rsidRPr="0093380E">
        <w:rPr>
          <w:rFonts w:ascii="Calibri" w:hAnsi="Calibri" w:cs="Arial"/>
          <w:iCs/>
          <w:color w:val="000000"/>
          <w:kern w:val="3"/>
          <w:szCs w:val="22"/>
        </w:rPr>
        <w:t>PODWYKONAWCA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PODWYKONAWCA nie będzie, w szczególności kopiował lub utrwalał Tajemnicy Przedsiębiorstwa, jeżeli nie będzie to uzasadnione należytym wykonaniem przez PODWYKONAWCĘ Umowy. PODWYKONAWCA zobowiązany jest do niezwłocznego powiadomienia WYKONAWCY o zaistniałych naruszeniach zasad ochrony lub nieuprawnionym ujawnieniu lub wykorzystaniu Tajemnicy Przedsiębiorstwa przetwarzanej w związku z realizacją Umowy.</w:t>
      </w:r>
    </w:p>
    <w:p w14:paraId="29485996" w14:textId="77777777" w:rsidR="0093380E" w:rsidRPr="0093380E" w:rsidRDefault="0093380E" w:rsidP="00307393">
      <w:pPr>
        <w:numPr>
          <w:ilvl w:val="0"/>
          <w:numId w:val="93"/>
        </w:numPr>
        <w:tabs>
          <w:tab w:val="left" w:pos="284"/>
        </w:tabs>
        <w:spacing w:after="240"/>
        <w:ind w:left="284" w:hanging="284"/>
        <w:jc w:val="both"/>
        <w:rPr>
          <w:rFonts w:ascii="Calibri" w:hAnsi="Calibri" w:cs="Arial"/>
          <w:iCs/>
          <w:color w:val="000000"/>
          <w:kern w:val="3"/>
          <w:szCs w:val="22"/>
        </w:rPr>
      </w:pPr>
      <w:r w:rsidRPr="0093380E">
        <w:rPr>
          <w:rFonts w:ascii="Calibri" w:hAnsi="Calibri" w:cs="Arial"/>
          <w:iCs/>
          <w:color w:val="000000"/>
          <w:kern w:val="3"/>
          <w:szCs w:val="22"/>
        </w:rPr>
        <w:lastRenderedPageBreak/>
        <w:t xml:space="preserve">Obowiązek zachowania w tajemnicy informacji, o których mowa w ust. 1 powyżej rozciąga się również na pracowników PODWYKONAWCY i inne osoby, w tym w szczególności audytorów, doradców i dalszych podwykonawców, którym PODWYKONAWCA udostępni takie informacje. PODWYKONAWCA zobowiązany jest do zobowiązania na piśmie ww. osób do ochrony Tajemnicy Przedsiębiorstwa na warunkach, co najmniej takich jak określone w Umowie. PODWYKONAWCA ponosi pełną odpowiedzialność za działania lub zaniechania osób, które uzyskały dostęp do Tajemnicy Przedsiębiorstwa, w tym odpowiedzialność, o której mowa w ust. 8 poniżej. </w:t>
      </w:r>
    </w:p>
    <w:p w14:paraId="57A18A76" w14:textId="77777777" w:rsidR="0093380E" w:rsidRPr="0093380E" w:rsidRDefault="0093380E" w:rsidP="00307393">
      <w:pPr>
        <w:numPr>
          <w:ilvl w:val="0"/>
          <w:numId w:val="93"/>
        </w:numPr>
        <w:tabs>
          <w:tab w:val="left" w:pos="284"/>
        </w:tabs>
        <w:spacing w:after="240"/>
        <w:ind w:left="284" w:hanging="284"/>
        <w:jc w:val="both"/>
        <w:rPr>
          <w:rFonts w:ascii="Calibri" w:hAnsi="Calibri" w:cs="Arial"/>
          <w:iCs/>
          <w:color w:val="000000"/>
          <w:kern w:val="3"/>
          <w:szCs w:val="22"/>
        </w:rPr>
      </w:pPr>
      <w:r w:rsidRPr="0093380E">
        <w:rPr>
          <w:rFonts w:ascii="Calibri" w:hAnsi="Calibri" w:cs="Arial"/>
          <w:iCs/>
          <w:color w:val="000000"/>
          <w:kern w:val="3"/>
          <w:szCs w:val="22"/>
        </w:rPr>
        <w:t xml:space="preserve">PODWYKONAWCA zobowiązany jest na każde żądanie WYKONAWCY, w terminie nie dłuższym niż 5 dni, przesłać WYKONAWCY listę osób i podmiotów, które za pośrednictwem PODWYKONAWCY uzyskały dostęp do Tajemnicy Przedsiębiorstwa. Niewywiązanie się z obowiązku, o którym mowa w niniejszym ustępie będzie traktowane jako nieuprawnione ujawnienie Tajemnicy Przedsiębiorstwa skutkujące odpowiedzialnością, o której mowa w ust. 8 poniżej. </w:t>
      </w:r>
    </w:p>
    <w:p w14:paraId="6B49A8D5" w14:textId="77777777" w:rsidR="0093380E" w:rsidRPr="0093380E" w:rsidRDefault="0093380E" w:rsidP="00307393">
      <w:pPr>
        <w:numPr>
          <w:ilvl w:val="0"/>
          <w:numId w:val="93"/>
        </w:numPr>
        <w:tabs>
          <w:tab w:val="left" w:pos="284"/>
        </w:tabs>
        <w:spacing w:after="240"/>
        <w:ind w:left="284" w:hanging="284"/>
        <w:jc w:val="both"/>
        <w:rPr>
          <w:rFonts w:ascii="Calibri" w:hAnsi="Calibri" w:cs="Arial"/>
          <w:iCs/>
          <w:color w:val="000000"/>
          <w:kern w:val="3"/>
          <w:szCs w:val="22"/>
        </w:rPr>
      </w:pPr>
      <w:r w:rsidRPr="0093380E">
        <w:rPr>
          <w:rFonts w:ascii="Calibri" w:hAnsi="Calibri" w:cs="Arial"/>
          <w:iCs/>
          <w:color w:val="000000"/>
          <w:kern w:val="3"/>
          <w:szCs w:val="22"/>
        </w:rPr>
        <w:t>Zobowiązanie do zachowania w tajemnicy informacji wiąże w czasie obowiązywania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WYKONAWCY  lub w oparciu o szczególne przepisy prawa, WYKONAWCA powiadomi PODWYKONAWCĘ na piśmie, o przedłużeniu okresu ochrony, o dodatkowy wskazany przez WYKONAWCĘ okres (nie dłuższy jednak niż 10 lat), na co PODWYKONAWCA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03DED6AA" w14:textId="77777777" w:rsidR="0093380E" w:rsidRPr="0093380E" w:rsidRDefault="0093380E" w:rsidP="00307393">
      <w:pPr>
        <w:numPr>
          <w:ilvl w:val="0"/>
          <w:numId w:val="93"/>
        </w:numPr>
        <w:tabs>
          <w:tab w:val="left" w:pos="284"/>
        </w:tabs>
        <w:spacing w:after="240"/>
        <w:ind w:left="284" w:hanging="284"/>
        <w:jc w:val="both"/>
        <w:rPr>
          <w:rFonts w:ascii="Calibri" w:hAnsi="Calibri" w:cs="Arial"/>
          <w:iCs/>
          <w:color w:val="000000"/>
          <w:kern w:val="3"/>
          <w:szCs w:val="22"/>
        </w:rPr>
      </w:pPr>
      <w:r w:rsidRPr="0093380E">
        <w:rPr>
          <w:rFonts w:ascii="Calibri" w:hAnsi="Calibri" w:cs="Arial"/>
          <w:iCs/>
          <w:color w:val="000000"/>
          <w:kern w:val="3"/>
          <w:szCs w:val="22"/>
        </w:rPr>
        <w:t>Nie później niż w terminie 3 dni roboczych po upływie okresu ochrony o, którym mowa w ust. 6 powyżej PODWYKONAWCA oraz wszelkie osoby, którym PODWYKONAWCA przekazał Tajemnicę Przedsiębiorstwa zobowiązane są zwrócić WYKONAWCY lub zniszczyć wszelkie materiały ją zawierające.</w:t>
      </w:r>
    </w:p>
    <w:p w14:paraId="16DDDECC" w14:textId="77777777" w:rsidR="0093380E" w:rsidRPr="0093380E" w:rsidRDefault="0093380E" w:rsidP="00307393">
      <w:pPr>
        <w:numPr>
          <w:ilvl w:val="0"/>
          <w:numId w:val="93"/>
        </w:numPr>
        <w:tabs>
          <w:tab w:val="left" w:pos="284"/>
        </w:tabs>
        <w:spacing w:after="240"/>
        <w:ind w:left="284" w:hanging="284"/>
        <w:jc w:val="both"/>
        <w:rPr>
          <w:rFonts w:ascii="Calibri" w:hAnsi="Calibri" w:cs="Arial"/>
          <w:iCs/>
          <w:color w:val="000000"/>
          <w:kern w:val="3"/>
          <w:szCs w:val="22"/>
        </w:rPr>
      </w:pPr>
      <w:r w:rsidRPr="0093380E">
        <w:rPr>
          <w:rFonts w:ascii="Calibri" w:hAnsi="Calibri" w:cs="Arial"/>
          <w:iCs/>
          <w:color w:val="000000"/>
          <w:kern w:val="3"/>
          <w:szCs w:val="22"/>
        </w:rPr>
        <w:t>W przypadku nieuprawnionego wykorzystania, przekazania lub ujawnienia przez PODWYKONAWCĘ Tajemnicy Przedsiębiorstwa, WYKONAWCA uprawniony jest do żądania od PODWYKONAWCY zapłaty kary umownej w wysokości  100 000,00 zł (słownie: sto tysięcy złotych) za każdy przypadek nieuprawnionego wykorzystania, przekazania lub ujawnienia ww. informacji. Zapłata kary umownej wskazanej powyżej nie ogranicza prawa WYKONAWCY do dochodzenia od PODWYKONAWCY odszkodowania na zasadach ogólnych, w przypadku gdy wysokość poniesionej szkody przewyższa zastrzeżoną w Umowie wysokość kary umownej. Powyższe nie wyłącza w żaden sposób innych sankcji i uprawnień WYKONAWCY określonych w przepisach prawa, w tym w ustawie z dnia 16 kwietnia 1993r. o zwalczaniu nieuczciwej konkurencji (Dz. U. z 2020 r., poz. 1913).</w:t>
      </w:r>
    </w:p>
    <w:p w14:paraId="58B903F0" w14:textId="77777777" w:rsidR="0093380E" w:rsidRPr="0093380E" w:rsidRDefault="0093380E" w:rsidP="00307393">
      <w:pPr>
        <w:numPr>
          <w:ilvl w:val="0"/>
          <w:numId w:val="93"/>
        </w:numPr>
        <w:tabs>
          <w:tab w:val="left" w:pos="284"/>
        </w:tabs>
        <w:spacing w:after="240"/>
        <w:ind w:left="284" w:hanging="284"/>
        <w:jc w:val="both"/>
        <w:rPr>
          <w:rFonts w:ascii="Calibri" w:hAnsi="Calibri" w:cs="Arial"/>
          <w:iCs/>
          <w:color w:val="000000"/>
          <w:kern w:val="3"/>
          <w:szCs w:val="22"/>
        </w:rPr>
      </w:pPr>
      <w:r w:rsidRPr="0093380E">
        <w:rPr>
          <w:rFonts w:ascii="Calibri" w:hAnsi="Calibri" w:cs="Arial"/>
          <w:iCs/>
          <w:color w:val="000000"/>
          <w:kern w:val="3"/>
          <w:szCs w:val="22"/>
        </w:rPr>
        <w:t>W przypadku, gdy w związku z realizacją Umowy, zaistnieje konieczność dostępu lub przekazania do PODWYKONAWCY danych osobowych w rozumieniu ustawy z dnia 10 maja 2018 r. o ochronie danych osobowych (Dz.U. z 2019 poz. 1781), PODWYKONAWCA zobowiązany jest do zawarcia z WYKONAWCAM przed rozpoczęciem przetwarzania takich danych odpowiedniej, odrębnej umowy, której przedmiotem będą zasady i warunki ochrony oraz przetwarzania tych danych.</w:t>
      </w:r>
    </w:p>
    <w:p w14:paraId="4CD8E122" w14:textId="77777777" w:rsidR="0093380E" w:rsidRPr="0093380E" w:rsidRDefault="0093380E" w:rsidP="00307393">
      <w:pPr>
        <w:numPr>
          <w:ilvl w:val="0"/>
          <w:numId w:val="93"/>
        </w:numPr>
        <w:tabs>
          <w:tab w:val="left" w:pos="284"/>
        </w:tabs>
        <w:spacing w:after="240"/>
        <w:ind w:left="284" w:hanging="284"/>
        <w:jc w:val="both"/>
        <w:rPr>
          <w:rFonts w:ascii="Calibri" w:hAnsi="Calibri" w:cs="Arial"/>
          <w:iCs/>
          <w:color w:val="000000"/>
          <w:kern w:val="3"/>
          <w:szCs w:val="22"/>
        </w:rPr>
      </w:pPr>
      <w:r w:rsidRPr="0093380E">
        <w:rPr>
          <w:rFonts w:ascii="Calibri" w:hAnsi="Calibri" w:cs="Arial"/>
          <w:iCs/>
          <w:color w:val="000000"/>
          <w:kern w:val="3"/>
          <w:szCs w:val="22"/>
        </w:rPr>
        <w:t>W przypadku wytworzenia lub dostępu do informacji podlegających ochronie na mocy ustawy z dnia 29 lipca 2005</w:t>
      </w:r>
      <w:r w:rsidR="007D2FB9">
        <w:rPr>
          <w:rFonts w:ascii="Calibri" w:hAnsi="Calibri" w:cs="Arial"/>
          <w:iCs/>
          <w:color w:val="000000"/>
          <w:kern w:val="3"/>
          <w:szCs w:val="22"/>
        </w:rPr>
        <w:t xml:space="preserve"> </w:t>
      </w:r>
      <w:r w:rsidRPr="0093380E">
        <w:rPr>
          <w:rFonts w:ascii="Calibri" w:hAnsi="Calibri" w:cs="Arial"/>
          <w:iCs/>
          <w:color w:val="000000"/>
          <w:kern w:val="3"/>
          <w:szCs w:val="22"/>
        </w:rPr>
        <w:t>r. o obrocie instrumentami finansowymi (Dz. U. z 2021 r. poz. 328), PODWYKONAWCA zobowiązany jest, na żądanie WYKONAWCY, przekazać niezwłocznie wykaz osób mających dostęp do tych informacji przed ich upublicznieniem przez PODWYKONAWCĘ wraz z podpisanymi przez te osoby oświadczeniami o otrzymaniu pouczenia o obowiązkach i konsekwencjach prawnych związanych z takim dostępem, w tym o odpowiedzialności karnej.</w:t>
      </w:r>
    </w:p>
    <w:p w14:paraId="3741B21D" w14:textId="77777777" w:rsidR="0093380E" w:rsidRPr="0093380E" w:rsidRDefault="0093380E" w:rsidP="00307393">
      <w:pPr>
        <w:numPr>
          <w:ilvl w:val="0"/>
          <w:numId w:val="93"/>
        </w:numPr>
        <w:tabs>
          <w:tab w:val="left" w:pos="284"/>
        </w:tabs>
        <w:spacing w:after="240"/>
        <w:ind w:left="284" w:hanging="284"/>
        <w:jc w:val="both"/>
        <w:rPr>
          <w:rFonts w:ascii="Calibri" w:hAnsi="Calibri" w:cs="Arial"/>
          <w:iCs/>
          <w:color w:val="000000"/>
          <w:kern w:val="3"/>
          <w:szCs w:val="22"/>
        </w:rPr>
      </w:pPr>
      <w:r w:rsidRPr="0093380E">
        <w:rPr>
          <w:rFonts w:ascii="Calibri" w:hAnsi="Calibri" w:cs="Arial"/>
          <w:iCs/>
          <w:color w:val="000000"/>
          <w:kern w:val="3"/>
          <w:szCs w:val="22"/>
        </w:rPr>
        <w:lastRenderedPageBreak/>
        <w:t>W przypadku, gdy w trakcie realizacji Umowy, zaistnieje konieczności dostępu lub przekazania PODWYKONAWCY, w jakiejkolwiek formie, informacji stanowiących Tajemnicę Spółki WYKONAWCY rozumianej jako szczególnie chroniony rodzaj Tajemnicy Przedsiębiorstwa  WYKONAWCY, co do której podjęto szczególne działania określone w aktach wewnętrznych WYKONAWCY, w celu zachowania jej w tajemnicy i której wykorzystanie, przekazanie lub ujawnienie osobie nieuprawnionej w znacznym stopniu zagraża lub narusza interesy WYKONAWCY, PODWYKONAWCA zobowiązuje się do niezwłocznego zawarcia z WYKONAWCAM, przed otrzymaniem i rozpoczęciem przetwarzania takich informacji, aneksu do UMOWY, zgodnego z wewnętrznymi aktami WYKONAWCY, którego przedmiotem będą zasady i warunki ochrony Tajemnicy Spółki WYKONAWCY.</w:t>
      </w:r>
    </w:p>
    <w:p w14:paraId="6E5AD76D" w14:textId="77777777" w:rsidR="0093380E" w:rsidRDefault="0093380E" w:rsidP="00307393">
      <w:pPr>
        <w:numPr>
          <w:ilvl w:val="0"/>
          <w:numId w:val="93"/>
        </w:numPr>
        <w:tabs>
          <w:tab w:val="left" w:pos="284"/>
        </w:tabs>
        <w:spacing w:after="240"/>
        <w:ind w:left="284" w:hanging="284"/>
        <w:jc w:val="both"/>
        <w:rPr>
          <w:rFonts w:ascii="Calibri" w:hAnsi="Calibri" w:cs="Arial"/>
          <w:iCs/>
          <w:color w:val="000000"/>
          <w:kern w:val="3"/>
          <w:szCs w:val="22"/>
        </w:rPr>
      </w:pPr>
      <w:r w:rsidRPr="0093380E">
        <w:rPr>
          <w:rFonts w:ascii="Calibri" w:hAnsi="Calibri" w:cs="Arial"/>
          <w:iCs/>
          <w:color w:val="000000"/>
          <w:kern w:val="3"/>
          <w:szCs w:val="22"/>
        </w:rPr>
        <w:t>Dla uniknięcia wątpliwości Strony potwierdzają, że PODWYKONAWCA, niezależnie od obowiązków określonych w UMOWIE, zobowiązany jest także do przestrzegania dodatkowych wymogów dotyczących ochrony określonych rodzajów informacji (np. danych osobowych, informacji poufnych) wynikających z obowiązujących przepisów prawa.</w:t>
      </w:r>
    </w:p>
    <w:p w14:paraId="2E076915" w14:textId="77777777" w:rsidR="00DE6464" w:rsidRPr="00DE6464" w:rsidRDefault="00DE6464" w:rsidP="00307393">
      <w:pPr>
        <w:numPr>
          <w:ilvl w:val="0"/>
          <w:numId w:val="93"/>
        </w:numPr>
        <w:tabs>
          <w:tab w:val="left" w:pos="284"/>
        </w:tabs>
        <w:spacing w:after="240"/>
        <w:ind w:left="284" w:hanging="284"/>
        <w:jc w:val="both"/>
        <w:rPr>
          <w:rFonts w:ascii="Calibri" w:hAnsi="Calibri" w:cs="Arial"/>
          <w:iCs/>
          <w:color w:val="000000"/>
          <w:kern w:val="3"/>
          <w:szCs w:val="22"/>
        </w:rPr>
      </w:pPr>
      <w:r w:rsidRPr="007D3A96">
        <w:rPr>
          <w:rFonts w:ascii="Calibri" w:hAnsi="Calibri" w:cs="Arial"/>
          <w:iCs/>
          <w:color w:val="000000"/>
          <w:kern w:val="3"/>
          <w:szCs w:val="22"/>
        </w:rPr>
        <w:t>Niniejsza umowa nie obejmuje swoim zakresem powierzenia przetwarzania danych osobowych i Strony nie są uprawnione do takich działań. W przypadku gdyby okazało się konieczne powierzenie przetwarzania danych osobowych, w rozumieniu obowiązujących przepisów o ochronie danych osobowych, Strony zobowiązane są do zawarcia w formie pisemnej umowy powierzenia danych osobowych.</w:t>
      </w:r>
    </w:p>
    <w:p w14:paraId="6D572776" w14:textId="77777777" w:rsidR="0093380E" w:rsidRPr="0093380E" w:rsidRDefault="0093380E" w:rsidP="00307393">
      <w:pPr>
        <w:numPr>
          <w:ilvl w:val="0"/>
          <w:numId w:val="93"/>
        </w:numPr>
        <w:tabs>
          <w:tab w:val="left" w:pos="284"/>
        </w:tabs>
        <w:spacing w:after="240"/>
        <w:ind w:left="284" w:hanging="284"/>
        <w:jc w:val="both"/>
        <w:rPr>
          <w:rFonts w:ascii="Calibri" w:hAnsi="Calibri" w:cs="Arial"/>
          <w:iCs/>
          <w:color w:val="000000"/>
          <w:kern w:val="3"/>
          <w:szCs w:val="22"/>
        </w:rPr>
      </w:pPr>
      <w:r w:rsidRPr="0093380E">
        <w:rPr>
          <w:rFonts w:ascii="Calibri" w:hAnsi="Calibri" w:cs="Arial"/>
          <w:iCs/>
          <w:color w:val="000000"/>
          <w:kern w:val="3"/>
          <w:szCs w:val="22"/>
        </w:rPr>
        <w:t xml:space="preserve">WYKONAWCA przekazuje Klauzulę informacyjną stanowiącą odpowiednio Załączniki nr 11 do Umowy przedstawiający szczegółowe informacje dotyczące przetwarzania danych osobowych w związku z zawieraną Umową. </w:t>
      </w:r>
    </w:p>
    <w:p w14:paraId="4391DC18" w14:textId="77777777" w:rsidR="0093380E" w:rsidRPr="0093380E" w:rsidRDefault="0093380E" w:rsidP="00307393">
      <w:pPr>
        <w:numPr>
          <w:ilvl w:val="0"/>
          <w:numId w:val="93"/>
        </w:numPr>
        <w:tabs>
          <w:tab w:val="left" w:pos="284"/>
        </w:tabs>
        <w:spacing w:after="240"/>
        <w:ind w:left="284" w:hanging="284"/>
        <w:jc w:val="both"/>
        <w:rPr>
          <w:rFonts w:ascii="Calibri" w:hAnsi="Calibri" w:cs="Arial"/>
          <w:iCs/>
          <w:color w:val="000000"/>
          <w:kern w:val="3"/>
          <w:szCs w:val="22"/>
        </w:rPr>
      </w:pPr>
      <w:r w:rsidRPr="0093380E">
        <w:rPr>
          <w:rFonts w:ascii="Calibri" w:hAnsi="Calibri" w:cs="Arial"/>
          <w:iCs/>
          <w:color w:val="000000"/>
          <w:kern w:val="3"/>
          <w:szCs w:val="22"/>
        </w:rPr>
        <w:t>Załączona Klauzule informacyjna stanowi wypełnienie obowiązku informacyjnego wynikającego z art. 13 Ogólnego Rozporządzenia Parlamentu Europejskiego i Rady (UE) 2016/679 z dn. 27 kwietnia 2016 r. w sprawie  ochrony osób fizycznych w związku z przetwarzaniem danych osobowych i w sprawie swobodnego przepływu takich danych (RODO), i mają zastosowanie do danych osobowych pozyskanych bezpośrednio od osób, których dotyczą.</w:t>
      </w:r>
    </w:p>
    <w:p w14:paraId="4DB552DE" w14:textId="77777777" w:rsidR="0093380E" w:rsidRPr="00307393" w:rsidRDefault="0093380E" w:rsidP="00307393">
      <w:pPr>
        <w:numPr>
          <w:ilvl w:val="0"/>
          <w:numId w:val="93"/>
        </w:numPr>
        <w:tabs>
          <w:tab w:val="left" w:pos="284"/>
        </w:tabs>
        <w:spacing w:after="240"/>
        <w:ind w:left="284" w:hanging="284"/>
        <w:jc w:val="both"/>
        <w:rPr>
          <w:rFonts w:ascii="Calibri" w:hAnsi="Calibri" w:cs="Arial"/>
          <w:iCs/>
          <w:color w:val="000000"/>
          <w:kern w:val="3"/>
          <w:szCs w:val="22"/>
        </w:rPr>
      </w:pPr>
      <w:r w:rsidRPr="0093380E">
        <w:rPr>
          <w:rFonts w:ascii="Calibri" w:hAnsi="Calibri" w:cs="Arial"/>
          <w:iCs/>
          <w:color w:val="000000"/>
          <w:kern w:val="3"/>
          <w:szCs w:val="22"/>
        </w:rPr>
        <w:t>W przypadku pozyskania przez WYKONAWCĘ danych osobowych poprzez przekazanie ich przez PODWYKONAWCĘ, PODWYKONAWCA zobowiązuje się do wypełnienia w imieniu WYKONAWCY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i/lub realizacją niniejszej umowy. Obowiązek, o którym mowa w zdaniu poprzedzającym powinien zostać spełniony poprzez przekazanie tym osobom ww. Klauzuli informacyjnej, przy jednoczesnym zachowaniu zasady rozliczalności.</w:t>
      </w:r>
    </w:p>
    <w:p w14:paraId="4038F9CC" w14:textId="77777777" w:rsidR="007D3A96" w:rsidRPr="00A078FD" w:rsidRDefault="007D3A96" w:rsidP="00FD1ADF">
      <w:pPr>
        <w:pStyle w:val="Tekstpodstawowy3"/>
        <w:tabs>
          <w:tab w:val="left" w:pos="426"/>
        </w:tabs>
        <w:spacing w:after="0"/>
        <w:jc w:val="both"/>
        <w:rPr>
          <w:rFonts w:ascii="Calibri" w:hAnsi="Calibri" w:cs="Arial"/>
          <w:iCs/>
          <w:color w:val="000000"/>
          <w:kern w:val="3"/>
          <w:sz w:val="22"/>
          <w:szCs w:val="22"/>
        </w:rPr>
      </w:pPr>
    </w:p>
    <w:p w14:paraId="64D3D735" w14:textId="77777777" w:rsidR="00A267CD" w:rsidRPr="00A30189" w:rsidRDefault="00A267CD" w:rsidP="00556069">
      <w:pPr>
        <w:tabs>
          <w:tab w:val="left" w:pos="284"/>
          <w:tab w:val="left" w:pos="426"/>
        </w:tabs>
        <w:ind w:left="420" w:hanging="420"/>
        <w:jc w:val="center"/>
        <w:rPr>
          <w:rFonts w:ascii="Calibri" w:hAnsi="Calibri" w:cs="Arial"/>
          <w:b/>
          <w:szCs w:val="22"/>
          <w:u w:val="single"/>
        </w:rPr>
      </w:pPr>
      <w:r w:rsidRPr="00BA40E4">
        <w:rPr>
          <w:rFonts w:ascii="Calibri" w:hAnsi="Calibri" w:cs="Arial"/>
          <w:b/>
          <w:szCs w:val="22"/>
          <w:u w:val="single"/>
        </w:rPr>
        <w:t>ARTYKUŁ 15</w:t>
      </w:r>
      <w:r w:rsidR="004117E5">
        <w:rPr>
          <w:rFonts w:ascii="Calibri" w:hAnsi="Calibri" w:cs="Arial"/>
          <w:b/>
          <w:szCs w:val="22"/>
          <w:u w:val="single"/>
        </w:rPr>
        <w:t xml:space="preserve"> </w:t>
      </w:r>
      <w:r w:rsidRPr="00BA40E4">
        <w:rPr>
          <w:rFonts w:ascii="Calibri" w:hAnsi="Calibri" w:cs="Arial"/>
          <w:b/>
          <w:szCs w:val="22"/>
          <w:u w:val="single"/>
        </w:rPr>
        <w:t>- GWARANCJE</w:t>
      </w:r>
    </w:p>
    <w:p w14:paraId="2DF3ECC3" w14:textId="77777777" w:rsidR="00A267CD" w:rsidRPr="00A30189" w:rsidRDefault="00A267CD" w:rsidP="00A267CD">
      <w:pPr>
        <w:tabs>
          <w:tab w:val="left" w:pos="284"/>
          <w:tab w:val="left" w:pos="426"/>
        </w:tabs>
        <w:ind w:left="420" w:hanging="420"/>
        <w:jc w:val="both"/>
        <w:rPr>
          <w:rFonts w:ascii="Calibri" w:hAnsi="Calibri" w:cs="Arial"/>
          <w:szCs w:val="22"/>
        </w:rPr>
      </w:pPr>
    </w:p>
    <w:p w14:paraId="01CECCE2" w14:textId="77777777" w:rsidR="00A267CD" w:rsidRPr="00A30189" w:rsidRDefault="004B7E35" w:rsidP="00787C86">
      <w:pPr>
        <w:numPr>
          <w:ilvl w:val="0"/>
          <w:numId w:val="15"/>
        </w:numPr>
        <w:spacing w:after="120"/>
        <w:ind w:left="284" w:hanging="284"/>
        <w:jc w:val="both"/>
        <w:rPr>
          <w:rFonts w:ascii="Calibri" w:hAnsi="Calibri" w:cs="Arial"/>
          <w:szCs w:val="22"/>
        </w:rPr>
      </w:pPr>
      <w:r>
        <w:rPr>
          <w:rFonts w:ascii="Calibri" w:hAnsi="Calibri" w:cs="Arial"/>
          <w:szCs w:val="22"/>
        </w:rPr>
        <w:t>POD</w:t>
      </w:r>
      <w:r w:rsidR="00A267CD" w:rsidRPr="00A30189">
        <w:rPr>
          <w:rFonts w:ascii="Calibri" w:hAnsi="Calibri" w:cs="Arial"/>
          <w:szCs w:val="22"/>
        </w:rPr>
        <w:t xml:space="preserve">WYKONAWCA udziela gwarancji na  wszystkie  roboty  zrealizowane  w ramach  </w:t>
      </w:r>
      <w:r w:rsidR="005C31B1" w:rsidRPr="00A30189">
        <w:rPr>
          <w:rFonts w:ascii="Calibri" w:hAnsi="Calibri" w:cs="Arial"/>
          <w:szCs w:val="22"/>
        </w:rPr>
        <w:t>przedmiotu</w:t>
      </w:r>
      <w:r w:rsidR="00A267CD" w:rsidRPr="00A30189">
        <w:rPr>
          <w:rFonts w:ascii="Calibri" w:hAnsi="Calibri" w:cs="Arial"/>
          <w:szCs w:val="22"/>
        </w:rPr>
        <w:t xml:space="preserve">  U</w:t>
      </w:r>
      <w:r w:rsidR="005C31B1" w:rsidRPr="00A30189">
        <w:rPr>
          <w:rFonts w:ascii="Calibri" w:hAnsi="Calibri" w:cs="Arial"/>
          <w:szCs w:val="22"/>
        </w:rPr>
        <w:t>mowy</w:t>
      </w:r>
      <w:r w:rsidR="00A267CD" w:rsidRPr="00A30189">
        <w:rPr>
          <w:rFonts w:ascii="Calibri" w:hAnsi="Calibri" w:cs="Arial"/>
          <w:szCs w:val="22"/>
        </w:rPr>
        <w:t xml:space="preserve"> </w:t>
      </w:r>
      <w:r w:rsidR="005C5B83">
        <w:rPr>
          <w:rFonts w:ascii="Calibri" w:hAnsi="Calibri" w:cs="Arial"/>
          <w:szCs w:val="22"/>
        </w:rPr>
        <w:t>n</w:t>
      </w:r>
      <w:r w:rsidR="00A267CD" w:rsidRPr="00A30189">
        <w:rPr>
          <w:rFonts w:ascii="Calibri" w:hAnsi="Calibri" w:cs="Arial"/>
          <w:szCs w:val="22"/>
        </w:rPr>
        <w:t xml:space="preserve">a okres </w:t>
      </w:r>
      <w:r w:rsidR="000F7296" w:rsidRPr="007004B7">
        <w:rPr>
          <w:rFonts w:ascii="Calibri" w:hAnsi="Calibri" w:cs="Arial"/>
          <w:b/>
          <w:szCs w:val="22"/>
        </w:rPr>
        <w:t>36</w:t>
      </w:r>
      <w:r w:rsidR="00F85D78" w:rsidRPr="007004B7">
        <w:rPr>
          <w:rFonts w:ascii="Calibri" w:hAnsi="Calibri" w:cs="Arial"/>
          <w:b/>
          <w:szCs w:val="22"/>
        </w:rPr>
        <w:t xml:space="preserve"> miesięcy</w:t>
      </w:r>
      <w:r w:rsidR="00A267CD" w:rsidRPr="007004B7">
        <w:rPr>
          <w:rFonts w:ascii="Calibri" w:hAnsi="Calibri" w:cs="Arial"/>
          <w:b/>
          <w:szCs w:val="22"/>
        </w:rPr>
        <w:t>.</w:t>
      </w:r>
      <w:r w:rsidR="00A267CD" w:rsidRPr="00A30189">
        <w:rPr>
          <w:rFonts w:ascii="Calibri" w:hAnsi="Calibri" w:cs="Arial"/>
          <w:szCs w:val="22"/>
        </w:rPr>
        <w:t xml:space="preserve"> </w:t>
      </w:r>
    </w:p>
    <w:p w14:paraId="7596BDFC" w14:textId="77777777" w:rsidR="007004B7" w:rsidRPr="00307393" w:rsidRDefault="00A267CD" w:rsidP="00F15FFB">
      <w:pPr>
        <w:numPr>
          <w:ilvl w:val="0"/>
          <w:numId w:val="15"/>
        </w:numPr>
        <w:spacing w:after="120"/>
        <w:ind w:left="284" w:hanging="284"/>
        <w:jc w:val="both"/>
        <w:rPr>
          <w:rFonts w:ascii="Calibri" w:hAnsi="Calibri" w:cs="Arial"/>
          <w:szCs w:val="22"/>
        </w:rPr>
      </w:pPr>
      <w:r w:rsidRPr="00A30189">
        <w:rPr>
          <w:rFonts w:ascii="Calibri" w:hAnsi="Calibri" w:cs="Arial"/>
          <w:szCs w:val="22"/>
        </w:rPr>
        <w:t xml:space="preserve">Bieg  terminu  gwarancji  rozpoczyna  się  od  daty  podpisania  przez  Strony  Protokołu  Odbioru Technicznego  Końcowego  całości  przedmiotu </w:t>
      </w:r>
      <w:r w:rsidR="00FF6392">
        <w:rPr>
          <w:rFonts w:ascii="Calibri" w:hAnsi="Calibri" w:cs="Arial"/>
          <w:szCs w:val="22"/>
        </w:rPr>
        <w:t>Umowy</w:t>
      </w:r>
      <w:r w:rsidRPr="00A30189">
        <w:rPr>
          <w:rFonts w:ascii="Calibri" w:hAnsi="Calibri" w:cs="Arial"/>
          <w:szCs w:val="22"/>
        </w:rPr>
        <w:t xml:space="preserve">, przy  czym  w przypadku konieczności  uzyskania  przez  </w:t>
      </w:r>
      <w:r w:rsidR="00FF6392">
        <w:rPr>
          <w:rFonts w:ascii="Calibri" w:hAnsi="Calibri" w:cs="Arial"/>
          <w:szCs w:val="22"/>
        </w:rPr>
        <w:t xml:space="preserve">PODWYKONAWCĘ </w:t>
      </w:r>
      <w:r w:rsidRPr="00A30189">
        <w:rPr>
          <w:rFonts w:ascii="Calibri" w:hAnsi="Calibri" w:cs="Arial"/>
          <w:szCs w:val="22"/>
        </w:rPr>
        <w:t xml:space="preserve"> pisemnego potwierdzenia  </w:t>
      </w:r>
      <w:r w:rsidR="00DD4414">
        <w:rPr>
          <w:rFonts w:ascii="Calibri" w:hAnsi="Calibri" w:cs="Arial"/>
          <w:szCs w:val="22"/>
        </w:rPr>
        <w:t>WYKONAWC</w:t>
      </w:r>
      <w:r w:rsidR="00D70CC1">
        <w:rPr>
          <w:rFonts w:ascii="Calibri" w:hAnsi="Calibri" w:cs="Arial"/>
          <w:szCs w:val="22"/>
        </w:rPr>
        <w:t>Y</w:t>
      </w:r>
      <w:r w:rsidRPr="00A30189">
        <w:rPr>
          <w:rFonts w:ascii="Calibri" w:hAnsi="Calibri" w:cs="Arial"/>
          <w:szCs w:val="22"/>
        </w:rPr>
        <w:t xml:space="preserve">  usunięcia wad  lub  usterek, okres  gwarancji ulega  wydłużeniu  o czas  jaki  upłynie  pomiędzy  dniem  podpisania ww. protokołu a dniem podpisania przez </w:t>
      </w:r>
      <w:r w:rsidR="00DD4414">
        <w:rPr>
          <w:rFonts w:ascii="Calibri" w:hAnsi="Calibri" w:cs="Arial"/>
          <w:szCs w:val="22"/>
        </w:rPr>
        <w:t>WYKONAWCĘ</w:t>
      </w:r>
      <w:r w:rsidRPr="00A30189">
        <w:rPr>
          <w:rFonts w:ascii="Calibri" w:hAnsi="Calibri" w:cs="Arial"/>
          <w:szCs w:val="22"/>
        </w:rPr>
        <w:t xml:space="preserve"> ww. pisemnego potwierdzenia usunięcia wad lub usterek. </w:t>
      </w:r>
    </w:p>
    <w:p w14:paraId="33035C1E" w14:textId="77777777" w:rsidR="00A267CD" w:rsidRPr="00A30189" w:rsidRDefault="00A267CD" w:rsidP="00787C86">
      <w:pPr>
        <w:numPr>
          <w:ilvl w:val="0"/>
          <w:numId w:val="15"/>
        </w:numPr>
        <w:spacing w:after="120"/>
        <w:ind w:left="284" w:hanging="284"/>
        <w:jc w:val="both"/>
        <w:rPr>
          <w:rFonts w:ascii="Calibri" w:hAnsi="Calibri" w:cs="Arial"/>
          <w:szCs w:val="22"/>
        </w:rPr>
      </w:pPr>
      <w:r w:rsidRPr="00A30189">
        <w:rPr>
          <w:rFonts w:ascii="Calibri" w:hAnsi="Calibri" w:cs="Arial"/>
          <w:szCs w:val="22"/>
        </w:rPr>
        <w:t xml:space="preserve">W ramach udzielonej gwarancji </w:t>
      </w:r>
      <w:r w:rsidR="00FF6392">
        <w:rPr>
          <w:rFonts w:ascii="Calibri" w:hAnsi="Calibri" w:cs="Arial"/>
          <w:szCs w:val="22"/>
        </w:rPr>
        <w:t>POD</w:t>
      </w:r>
      <w:r w:rsidRPr="00A30189">
        <w:rPr>
          <w:rFonts w:ascii="Calibri" w:hAnsi="Calibri" w:cs="Arial"/>
          <w:szCs w:val="22"/>
        </w:rPr>
        <w:t xml:space="preserve">WYKONAWCA zobowiązuje się do usunięcia na swój koszt wszelkich wad zrealizowanych przez niego </w:t>
      </w:r>
      <w:r>
        <w:rPr>
          <w:rFonts w:ascii="Calibri" w:hAnsi="Calibri" w:cs="Arial"/>
          <w:szCs w:val="22"/>
        </w:rPr>
        <w:t>robót</w:t>
      </w:r>
      <w:r w:rsidRPr="00A30189">
        <w:rPr>
          <w:rFonts w:ascii="Calibri" w:hAnsi="Calibri" w:cs="Arial"/>
          <w:szCs w:val="22"/>
        </w:rPr>
        <w:t xml:space="preserve"> w ramach </w:t>
      </w:r>
      <w:r w:rsidR="00FF6392">
        <w:rPr>
          <w:rFonts w:ascii="Calibri" w:hAnsi="Calibri" w:cs="Arial"/>
          <w:szCs w:val="22"/>
        </w:rPr>
        <w:t>Umowy</w:t>
      </w:r>
      <w:r w:rsidRPr="00A30189">
        <w:rPr>
          <w:rFonts w:ascii="Calibri" w:hAnsi="Calibri" w:cs="Arial"/>
          <w:szCs w:val="22"/>
        </w:rPr>
        <w:t xml:space="preserve">, które ujawniły się w okresie gwarancji. Strony każdorazowo ustalą termin usunięcia wad. W razie nieusunięcia wad w uzgodnionym terminie, </w:t>
      </w:r>
      <w:r w:rsidR="00FF6392">
        <w:rPr>
          <w:rFonts w:ascii="Calibri" w:hAnsi="Calibri" w:cs="Arial"/>
          <w:szCs w:val="22"/>
        </w:rPr>
        <w:lastRenderedPageBreak/>
        <w:t>POD</w:t>
      </w:r>
      <w:r w:rsidRPr="00A30189">
        <w:rPr>
          <w:rFonts w:ascii="Calibri" w:hAnsi="Calibri" w:cs="Arial"/>
          <w:szCs w:val="22"/>
        </w:rPr>
        <w:t xml:space="preserve">WYKONAWCA upoważnia </w:t>
      </w:r>
      <w:r w:rsidR="00DD4414">
        <w:rPr>
          <w:rFonts w:ascii="Calibri" w:hAnsi="Calibri" w:cs="Arial"/>
          <w:szCs w:val="22"/>
        </w:rPr>
        <w:t>WYKONAWCĘ</w:t>
      </w:r>
      <w:r w:rsidRPr="00A30189">
        <w:rPr>
          <w:rFonts w:ascii="Calibri" w:hAnsi="Calibri" w:cs="Arial"/>
          <w:szCs w:val="22"/>
        </w:rPr>
        <w:t xml:space="preserve"> do ich usunięcia na swój koszt i obciążenia </w:t>
      </w:r>
      <w:r w:rsidR="00FF6392">
        <w:rPr>
          <w:rFonts w:ascii="Calibri" w:hAnsi="Calibri" w:cs="Arial"/>
          <w:szCs w:val="22"/>
        </w:rPr>
        <w:t>POD</w:t>
      </w:r>
      <w:r w:rsidRPr="00A30189">
        <w:rPr>
          <w:rFonts w:ascii="Calibri" w:hAnsi="Calibri" w:cs="Arial"/>
          <w:szCs w:val="22"/>
        </w:rPr>
        <w:t xml:space="preserve">WYKONAWCY kosztami wykonania zastępczego, na podstawie </w:t>
      </w:r>
      <w:r>
        <w:rPr>
          <w:rFonts w:ascii="Calibri" w:hAnsi="Calibri" w:cs="Arial"/>
          <w:szCs w:val="22"/>
        </w:rPr>
        <w:t>refaktury</w:t>
      </w:r>
      <w:r w:rsidRPr="00A30189">
        <w:rPr>
          <w:rFonts w:ascii="Calibri" w:hAnsi="Calibri" w:cs="Arial"/>
          <w:szCs w:val="22"/>
        </w:rPr>
        <w:t xml:space="preserve"> wystawionej przez </w:t>
      </w:r>
      <w:r w:rsidR="00DD4414">
        <w:rPr>
          <w:rFonts w:ascii="Calibri" w:hAnsi="Calibri" w:cs="Arial"/>
          <w:szCs w:val="22"/>
        </w:rPr>
        <w:t>WYKONAWCĘ</w:t>
      </w:r>
      <w:r w:rsidRPr="00A30189">
        <w:rPr>
          <w:rFonts w:ascii="Calibri" w:hAnsi="Calibri" w:cs="Arial"/>
          <w:szCs w:val="22"/>
        </w:rPr>
        <w:t>.</w:t>
      </w:r>
    </w:p>
    <w:p w14:paraId="22F1C723" w14:textId="77777777" w:rsidR="00A267CD" w:rsidRPr="00A30189" w:rsidRDefault="00A267CD" w:rsidP="00787C86">
      <w:pPr>
        <w:numPr>
          <w:ilvl w:val="0"/>
          <w:numId w:val="15"/>
        </w:numPr>
        <w:spacing w:after="120"/>
        <w:ind w:left="284" w:hanging="284"/>
        <w:jc w:val="both"/>
        <w:rPr>
          <w:rFonts w:ascii="Calibri" w:hAnsi="Calibri" w:cs="Arial"/>
          <w:szCs w:val="22"/>
        </w:rPr>
      </w:pPr>
      <w:r w:rsidRPr="00A30189">
        <w:rPr>
          <w:rFonts w:ascii="Calibri" w:hAnsi="Calibri" w:cs="Arial"/>
          <w:szCs w:val="22"/>
        </w:rPr>
        <w:t xml:space="preserve">Okres gwarancji na dostarczone przez </w:t>
      </w:r>
      <w:r w:rsidR="00FF6392">
        <w:rPr>
          <w:rFonts w:ascii="Calibri" w:hAnsi="Calibri" w:cs="Arial"/>
          <w:szCs w:val="22"/>
        </w:rPr>
        <w:t>POD</w:t>
      </w:r>
      <w:r w:rsidRPr="00A30189">
        <w:rPr>
          <w:rFonts w:ascii="Calibri" w:hAnsi="Calibri" w:cs="Arial"/>
          <w:szCs w:val="22"/>
        </w:rPr>
        <w:t>WYKONAWCĘ urządzenia jest zgodny z określonym okresem udzielonym przez producenta danego urządzenia.</w:t>
      </w:r>
    </w:p>
    <w:p w14:paraId="30715432" w14:textId="77777777" w:rsidR="00A267CD" w:rsidRDefault="00A267CD" w:rsidP="00787C86">
      <w:pPr>
        <w:numPr>
          <w:ilvl w:val="0"/>
          <w:numId w:val="15"/>
        </w:numPr>
        <w:spacing w:after="120"/>
        <w:ind w:left="284" w:hanging="284"/>
        <w:jc w:val="both"/>
        <w:rPr>
          <w:rFonts w:ascii="Calibri" w:hAnsi="Calibri" w:cs="Arial"/>
          <w:szCs w:val="22"/>
        </w:rPr>
      </w:pPr>
      <w:r w:rsidRPr="00A30189">
        <w:rPr>
          <w:rFonts w:ascii="Calibri" w:hAnsi="Calibri" w:cs="Arial"/>
          <w:szCs w:val="22"/>
        </w:rPr>
        <w:t xml:space="preserve">Wszelkie koszty związane z przeprowadzeniem niezbędnych przeglądów gwarancyjnych, serwisów i innych czynności koniecznych do zachowania uprawnień z tytułu udzielonej gwarancji ponosi </w:t>
      </w:r>
      <w:r w:rsidR="005C31B1">
        <w:rPr>
          <w:rFonts w:ascii="Calibri" w:hAnsi="Calibri" w:cs="Arial"/>
          <w:szCs w:val="22"/>
        </w:rPr>
        <w:t>POD</w:t>
      </w:r>
      <w:r w:rsidR="00DF3D60">
        <w:rPr>
          <w:rFonts w:ascii="Calibri" w:hAnsi="Calibri" w:cs="Arial"/>
          <w:szCs w:val="22"/>
        </w:rPr>
        <w:t>WYKONAWCA</w:t>
      </w:r>
      <w:r w:rsidRPr="00A30189">
        <w:rPr>
          <w:rFonts w:ascii="Calibri" w:hAnsi="Calibri" w:cs="Arial"/>
          <w:szCs w:val="22"/>
        </w:rPr>
        <w:t xml:space="preserve">. </w:t>
      </w:r>
    </w:p>
    <w:p w14:paraId="06B7CAC6" w14:textId="77777777" w:rsidR="00307393" w:rsidRPr="00A30189" w:rsidRDefault="00307393" w:rsidP="00307393">
      <w:pPr>
        <w:spacing w:after="120"/>
        <w:ind w:left="284" w:right="708"/>
        <w:jc w:val="both"/>
        <w:rPr>
          <w:rFonts w:ascii="Calibri" w:hAnsi="Calibri" w:cs="Arial"/>
          <w:szCs w:val="22"/>
        </w:rPr>
      </w:pPr>
    </w:p>
    <w:p w14:paraId="53EAC1C7" w14:textId="77777777" w:rsidR="00A267CD" w:rsidRPr="00A30189" w:rsidRDefault="00A267CD" w:rsidP="00556069">
      <w:pPr>
        <w:tabs>
          <w:tab w:val="left" w:pos="284"/>
          <w:tab w:val="left" w:pos="426"/>
        </w:tabs>
        <w:ind w:left="420" w:hanging="420"/>
        <w:jc w:val="center"/>
        <w:rPr>
          <w:rFonts w:ascii="Calibri" w:hAnsi="Calibri" w:cs="Arial"/>
          <w:b/>
          <w:szCs w:val="22"/>
          <w:u w:val="single"/>
        </w:rPr>
      </w:pPr>
      <w:r w:rsidRPr="00A30189">
        <w:rPr>
          <w:rFonts w:ascii="Calibri" w:hAnsi="Calibri" w:cs="Arial"/>
          <w:b/>
          <w:szCs w:val="22"/>
          <w:u w:val="single"/>
        </w:rPr>
        <w:t>ARTYKUŁ 16 – SIŁA WYŻSZA</w:t>
      </w:r>
    </w:p>
    <w:p w14:paraId="7018E3CE" w14:textId="77777777" w:rsidR="00A267CD" w:rsidRPr="00A30189" w:rsidRDefault="00A267CD" w:rsidP="00A267CD">
      <w:pPr>
        <w:tabs>
          <w:tab w:val="left" w:pos="284"/>
          <w:tab w:val="left" w:pos="426"/>
        </w:tabs>
        <w:ind w:left="420" w:hanging="420"/>
        <w:jc w:val="both"/>
        <w:rPr>
          <w:rFonts w:ascii="Calibri" w:hAnsi="Calibri" w:cs="Arial"/>
          <w:szCs w:val="22"/>
        </w:rPr>
      </w:pPr>
    </w:p>
    <w:p w14:paraId="05E840FD" w14:textId="77777777" w:rsidR="00A267CD" w:rsidRPr="00A30189" w:rsidRDefault="00A267CD" w:rsidP="00787C86">
      <w:pPr>
        <w:numPr>
          <w:ilvl w:val="0"/>
          <w:numId w:val="16"/>
        </w:numPr>
        <w:spacing w:after="120"/>
        <w:ind w:left="284" w:hanging="284"/>
        <w:jc w:val="both"/>
        <w:rPr>
          <w:rFonts w:ascii="Calibri" w:hAnsi="Calibri" w:cs="Arial"/>
          <w:szCs w:val="22"/>
        </w:rPr>
      </w:pPr>
      <w:r w:rsidRPr="00A30189">
        <w:rPr>
          <w:rFonts w:ascii="Calibri" w:hAnsi="Calibri" w:cs="Arial"/>
          <w:szCs w:val="22"/>
        </w:rPr>
        <w:t xml:space="preserve">Żadna ze Stron nie ponosi odpowiedzialności za niewykonanie lub nienależyte wykonanie </w:t>
      </w:r>
      <w:r w:rsidR="005C31B1">
        <w:rPr>
          <w:rFonts w:ascii="Calibri" w:hAnsi="Calibri" w:cs="Arial"/>
          <w:szCs w:val="22"/>
        </w:rPr>
        <w:t xml:space="preserve">przedmiotu </w:t>
      </w:r>
      <w:r w:rsidRPr="00A30189">
        <w:rPr>
          <w:rFonts w:ascii="Calibri" w:hAnsi="Calibri" w:cs="Arial"/>
          <w:szCs w:val="22"/>
        </w:rPr>
        <w:t>Umowy oraz za jakiekolwiek szkody spowodowane wystąpieniem zdarzenia Siły Wyższej.</w:t>
      </w:r>
    </w:p>
    <w:p w14:paraId="3A11D3CC" w14:textId="77777777" w:rsidR="00A267CD" w:rsidRPr="00A30189" w:rsidRDefault="00A267CD" w:rsidP="00787C86">
      <w:pPr>
        <w:numPr>
          <w:ilvl w:val="0"/>
          <w:numId w:val="16"/>
        </w:numPr>
        <w:spacing w:after="120"/>
        <w:ind w:left="284" w:hanging="284"/>
        <w:jc w:val="both"/>
        <w:rPr>
          <w:rFonts w:ascii="Calibri" w:hAnsi="Calibri" w:cs="Arial"/>
          <w:szCs w:val="22"/>
        </w:rPr>
      </w:pPr>
      <w:r w:rsidRPr="00A30189">
        <w:rPr>
          <w:rFonts w:ascii="Calibri" w:hAnsi="Calibri" w:cs="Arial"/>
          <w:szCs w:val="22"/>
        </w:rPr>
        <w:t xml:space="preserve">Wystąpienie zdarzenia Siły Wyższej oraz jego wpływ na wykonanie </w:t>
      </w:r>
      <w:r w:rsidR="00D64F9A">
        <w:rPr>
          <w:rFonts w:ascii="Calibri" w:hAnsi="Calibri" w:cs="Arial"/>
          <w:szCs w:val="22"/>
        </w:rPr>
        <w:t>przedmiotu</w:t>
      </w:r>
      <w:r w:rsidR="00FF6392">
        <w:rPr>
          <w:rFonts w:ascii="Calibri" w:hAnsi="Calibri" w:cs="Arial"/>
          <w:szCs w:val="22"/>
        </w:rPr>
        <w:t xml:space="preserve"> U</w:t>
      </w:r>
      <w:r w:rsidR="00D64F9A">
        <w:rPr>
          <w:rFonts w:ascii="Calibri" w:hAnsi="Calibri" w:cs="Arial"/>
          <w:szCs w:val="22"/>
        </w:rPr>
        <w:t>mowy</w:t>
      </w:r>
      <w:r w:rsidR="00425129">
        <w:rPr>
          <w:rFonts w:ascii="Calibri" w:hAnsi="Calibri" w:cs="Arial"/>
          <w:szCs w:val="22"/>
        </w:rPr>
        <w:t xml:space="preserve"> </w:t>
      </w:r>
      <w:r w:rsidRPr="00A30189">
        <w:rPr>
          <w:rFonts w:ascii="Calibri" w:hAnsi="Calibri" w:cs="Arial"/>
          <w:szCs w:val="22"/>
        </w:rPr>
        <w:t>i powstanie szkody musz</w:t>
      </w:r>
      <w:r w:rsidR="00FF6392">
        <w:rPr>
          <w:rFonts w:ascii="Calibri" w:hAnsi="Calibri" w:cs="Arial"/>
          <w:szCs w:val="22"/>
        </w:rPr>
        <w:t>ą</w:t>
      </w:r>
      <w:r w:rsidRPr="00A30189">
        <w:rPr>
          <w:rFonts w:ascii="Calibri" w:hAnsi="Calibri" w:cs="Arial"/>
          <w:szCs w:val="22"/>
        </w:rPr>
        <w:t xml:space="preserve"> być wykazane przez Stronę powołującą się na Siłę Wyższą</w:t>
      </w:r>
      <w:r w:rsidR="00425129">
        <w:rPr>
          <w:rFonts w:ascii="Calibri" w:hAnsi="Calibri" w:cs="Arial"/>
          <w:szCs w:val="22"/>
        </w:rPr>
        <w:t xml:space="preserve"> </w:t>
      </w:r>
      <w:r w:rsidRPr="00A30189">
        <w:rPr>
          <w:rFonts w:ascii="Calibri" w:hAnsi="Calibri" w:cs="Arial"/>
          <w:szCs w:val="22"/>
        </w:rPr>
        <w:t xml:space="preserve">i potwierdzone przez drugą Stronę. W przypadku takiego potwierdzenia </w:t>
      </w:r>
      <w:r w:rsidR="00DF3D60">
        <w:rPr>
          <w:rFonts w:ascii="Calibri" w:hAnsi="Calibri" w:cs="Arial"/>
          <w:szCs w:val="22"/>
        </w:rPr>
        <w:t>WYKONAWCA</w:t>
      </w:r>
      <w:r w:rsidRPr="00A30189">
        <w:rPr>
          <w:rFonts w:ascii="Calibri" w:hAnsi="Calibri" w:cs="Arial"/>
          <w:szCs w:val="22"/>
        </w:rPr>
        <w:t xml:space="preserve"> zapłaci </w:t>
      </w:r>
      <w:r w:rsidR="00FF6392">
        <w:rPr>
          <w:rFonts w:ascii="Calibri" w:hAnsi="Calibri" w:cs="Arial"/>
          <w:szCs w:val="22"/>
        </w:rPr>
        <w:t>POD</w:t>
      </w:r>
      <w:r w:rsidRPr="00A30189">
        <w:rPr>
          <w:rFonts w:ascii="Calibri" w:hAnsi="Calibri" w:cs="Arial"/>
          <w:szCs w:val="22"/>
        </w:rPr>
        <w:t xml:space="preserve">WYKONAWCY za roboty wykonane do daty stwierdzenia wystąpienia </w:t>
      </w:r>
      <w:r w:rsidR="00FD1ADF">
        <w:rPr>
          <w:rFonts w:ascii="Calibri" w:hAnsi="Calibri" w:cs="Arial"/>
          <w:szCs w:val="22"/>
        </w:rPr>
        <w:t>S</w:t>
      </w:r>
      <w:r w:rsidRPr="00A30189">
        <w:rPr>
          <w:rFonts w:ascii="Calibri" w:hAnsi="Calibri" w:cs="Arial"/>
          <w:szCs w:val="22"/>
        </w:rPr>
        <w:t xml:space="preserve">iły </w:t>
      </w:r>
      <w:r w:rsidR="00FD1ADF">
        <w:rPr>
          <w:rFonts w:ascii="Calibri" w:hAnsi="Calibri" w:cs="Arial"/>
          <w:szCs w:val="22"/>
        </w:rPr>
        <w:t>W</w:t>
      </w:r>
      <w:r w:rsidRPr="00A30189">
        <w:rPr>
          <w:rFonts w:ascii="Calibri" w:hAnsi="Calibri" w:cs="Arial"/>
          <w:szCs w:val="22"/>
        </w:rPr>
        <w:t>yższej.</w:t>
      </w:r>
    </w:p>
    <w:p w14:paraId="58F70130" w14:textId="77777777" w:rsidR="00A267CD" w:rsidRPr="00A30189" w:rsidRDefault="00A267CD" w:rsidP="00787C86">
      <w:pPr>
        <w:numPr>
          <w:ilvl w:val="0"/>
          <w:numId w:val="16"/>
        </w:numPr>
        <w:spacing w:after="120"/>
        <w:ind w:left="284" w:hanging="284"/>
        <w:jc w:val="both"/>
        <w:rPr>
          <w:rFonts w:ascii="Calibri" w:hAnsi="Calibri" w:cs="Arial"/>
          <w:szCs w:val="22"/>
        </w:rPr>
      </w:pPr>
      <w:r w:rsidRPr="00A30189">
        <w:rPr>
          <w:rFonts w:ascii="Calibri" w:hAnsi="Calibri" w:cs="Arial"/>
          <w:szCs w:val="22"/>
        </w:rPr>
        <w:t>Za Siłę Wyższą uważa się wszystkie zdarzenia zewnętrzne i nagłe, jakich nie dało się przewidzieć w chwili zawarcia Umowy, którym nie można się było przeciwstawić i których skutkom nie można było zapobiec, w szczególności działania wojenne, akty terroru, rozruchy,</w:t>
      </w:r>
      <w:r>
        <w:rPr>
          <w:rFonts w:ascii="Calibri" w:hAnsi="Calibri" w:cs="Arial"/>
          <w:szCs w:val="22"/>
        </w:rPr>
        <w:t xml:space="preserve"> strajki pracownicze</w:t>
      </w:r>
      <w:r w:rsidRPr="00A30189">
        <w:rPr>
          <w:rFonts w:ascii="Calibri" w:hAnsi="Calibri" w:cs="Arial"/>
          <w:szCs w:val="22"/>
        </w:rPr>
        <w:t xml:space="preserve"> klęski żywiołowe, wypadek, pożar, decyzje organów władzy państwowej lub jakiekolwiek inne zdarzenie losowe, w wyniku którego nastąpiło skażenie lub zatrucie chemiczne bądź radioaktywne osób, nieruchomości lub rzeczy ruchomych.</w:t>
      </w:r>
    </w:p>
    <w:p w14:paraId="16F5849A" w14:textId="77777777" w:rsidR="00A267CD" w:rsidRPr="00A30189" w:rsidRDefault="00A267CD" w:rsidP="00787C86">
      <w:pPr>
        <w:numPr>
          <w:ilvl w:val="0"/>
          <w:numId w:val="16"/>
        </w:numPr>
        <w:spacing w:after="120"/>
        <w:ind w:left="284" w:hanging="284"/>
        <w:jc w:val="both"/>
        <w:rPr>
          <w:rFonts w:ascii="Calibri" w:hAnsi="Calibri" w:cs="Arial"/>
          <w:szCs w:val="22"/>
        </w:rPr>
      </w:pPr>
      <w:r w:rsidRPr="00A30189">
        <w:rPr>
          <w:rFonts w:ascii="Calibri" w:hAnsi="Calibri" w:cs="Arial"/>
          <w:szCs w:val="22"/>
        </w:rPr>
        <w:t xml:space="preserve">Czas, w którym trwają te wydarzenia będzie odpowiednio uwzględniony w </w:t>
      </w:r>
      <w:r w:rsidR="00D70CC1">
        <w:rPr>
          <w:rFonts w:ascii="Calibri" w:hAnsi="Calibri" w:cs="Arial"/>
          <w:szCs w:val="22"/>
        </w:rPr>
        <w:t>terminie</w:t>
      </w:r>
      <w:r w:rsidR="00D70CC1" w:rsidRPr="00A30189">
        <w:rPr>
          <w:rFonts w:ascii="Calibri" w:hAnsi="Calibri" w:cs="Arial"/>
          <w:szCs w:val="22"/>
        </w:rPr>
        <w:t xml:space="preserve"> </w:t>
      </w:r>
      <w:r w:rsidRPr="00A30189">
        <w:rPr>
          <w:rFonts w:ascii="Calibri" w:hAnsi="Calibri" w:cs="Arial"/>
          <w:szCs w:val="22"/>
        </w:rPr>
        <w:t xml:space="preserve">realizacji </w:t>
      </w:r>
      <w:r>
        <w:rPr>
          <w:rFonts w:ascii="Calibri" w:hAnsi="Calibri" w:cs="Arial"/>
          <w:szCs w:val="22"/>
        </w:rPr>
        <w:t xml:space="preserve">określonym w </w:t>
      </w:r>
      <w:r w:rsidR="00FF6392">
        <w:rPr>
          <w:rFonts w:ascii="Calibri" w:hAnsi="Calibri" w:cs="Arial"/>
          <w:szCs w:val="22"/>
        </w:rPr>
        <w:t>Umowie</w:t>
      </w:r>
      <w:r w:rsidRPr="00A30189">
        <w:rPr>
          <w:rFonts w:ascii="Calibri" w:hAnsi="Calibri" w:cs="Arial"/>
          <w:szCs w:val="22"/>
        </w:rPr>
        <w:t>. Gdyby okres ten wynosił więcej niż 3 miesiące, obie Strony ustalą nowe warunki współpracy na piśmie.</w:t>
      </w:r>
    </w:p>
    <w:p w14:paraId="63ECCC94" w14:textId="77777777" w:rsidR="00A267CD" w:rsidRDefault="00A267CD" w:rsidP="00787C86">
      <w:pPr>
        <w:numPr>
          <w:ilvl w:val="0"/>
          <w:numId w:val="16"/>
        </w:numPr>
        <w:spacing w:after="120"/>
        <w:ind w:left="284" w:hanging="284"/>
        <w:jc w:val="both"/>
        <w:rPr>
          <w:rFonts w:ascii="Calibri" w:hAnsi="Calibri" w:cs="Arial"/>
          <w:szCs w:val="22"/>
        </w:rPr>
      </w:pPr>
      <w:r w:rsidRPr="00A30189">
        <w:rPr>
          <w:rFonts w:ascii="Calibri" w:hAnsi="Calibri" w:cs="Arial"/>
          <w:szCs w:val="22"/>
        </w:rPr>
        <w:t xml:space="preserve">Ta ze Stron, która nie jest w stanie wywiązać się ze swoich zobowiązań z powodu działania Siły Wyższej jest zobowiązana powiadomić na piśmie niezwłocznie drugą ze Stron o tym fakcie nie później niż w ciągu 24 godzin od zaistnienia takich zdarzeń. Gdy działanie Siły Wyższej ustaje, druga ze Stron powinna zostać powiadomiona o tym bez zwłoki. Niedopełnienie powyższego wymogu powoduje utratę praw do powoływania się na zaistnienie Siły Wyższej. </w:t>
      </w:r>
    </w:p>
    <w:p w14:paraId="0E71324B" w14:textId="77777777" w:rsidR="007004B7" w:rsidRPr="00A30189" w:rsidRDefault="007004B7" w:rsidP="00BE2B2C">
      <w:pPr>
        <w:numPr>
          <w:ilvl w:val="0"/>
          <w:numId w:val="16"/>
        </w:numPr>
        <w:spacing w:after="120"/>
        <w:ind w:left="284" w:hanging="284"/>
        <w:jc w:val="both"/>
        <w:rPr>
          <w:rFonts w:ascii="Calibri" w:hAnsi="Calibri" w:cs="Arial"/>
          <w:szCs w:val="22"/>
        </w:rPr>
      </w:pPr>
      <w:r w:rsidRPr="008878C0">
        <w:rPr>
          <w:rFonts w:ascii="Calibri" w:hAnsi="Calibri" w:cs="Arial"/>
          <w:szCs w:val="22"/>
        </w:rPr>
        <w:t xml:space="preserve">Dla uniknięcia wątpliwości </w:t>
      </w:r>
      <w:r>
        <w:rPr>
          <w:rFonts w:ascii="Calibri" w:hAnsi="Calibri" w:cs="Arial"/>
          <w:szCs w:val="22"/>
        </w:rPr>
        <w:t xml:space="preserve">Strony postanawiają, że </w:t>
      </w:r>
      <w:r w:rsidRPr="008878C0">
        <w:rPr>
          <w:rFonts w:ascii="Calibri" w:hAnsi="Calibri" w:cs="Arial"/>
          <w:szCs w:val="22"/>
        </w:rPr>
        <w:t>pandemi</w:t>
      </w:r>
      <w:r w:rsidR="00066F59">
        <w:rPr>
          <w:rFonts w:ascii="Calibri" w:hAnsi="Calibri" w:cs="Arial"/>
          <w:szCs w:val="22"/>
        </w:rPr>
        <w:t>a</w:t>
      </w:r>
      <w:r w:rsidRPr="008878C0">
        <w:rPr>
          <w:rFonts w:ascii="Calibri" w:hAnsi="Calibri" w:cs="Arial"/>
          <w:szCs w:val="22"/>
        </w:rPr>
        <w:t xml:space="preserve"> </w:t>
      </w:r>
      <w:proofErr w:type="spellStart"/>
      <w:r w:rsidRPr="008878C0">
        <w:rPr>
          <w:rFonts w:ascii="Calibri" w:hAnsi="Calibri" w:cs="Arial"/>
          <w:szCs w:val="22"/>
        </w:rPr>
        <w:t>koronawirusa</w:t>
      </w:r>
      <w:proofErr w:type="spellEnd"/>
      <w:r w:rsidRPr="008878C0">
        <w:rPr>
          <w:rFonts w:ascii="Calibri" w:hAnsi="Calibri" w:cs="Arial"/>
          <w:szCs w:val="22"/>
        </w:rPr>
        <w:t xml:space="preserve"> covid-19 nie stanowi Siły Wyższej i </w:t>
      </w:r>
      <w:r>
        <w:rPr>
          <w:rFonts w:ascii="Calibri" w:hAnsi="Calibri" w:cs="Arial"/>
          <w:szCs w:val="22"/>
        </w:rPr>
        <w:t xml:space="preserve">PODWYKONAWCA </w:t>
      </w:r>
      <w:r w:rsidRPr="008878C0">
        <w:rPr>
          <w:rFonts w:ascii="Calibri" w:hAnsi="Calibri" w:cs="Arial"/>
          <w:szCs w:val="22"/>
        </w:rPr>
        <w:t>uwzględnił związane z nią powszechnie obowiązujące nakazy i zakazy w możliwości należytej realizacji Umowy.</w:t>
      </w:r>
    </w:p>
    <w:p w14:paraId="27A329A2" w14:textId="77777777" w:rsidR="00573E6D" w:rsidRPr="00A30189" w:rsidRDefault="00573E6D" w:rsidP="00A267CD">
      <w:pPr>
        <w:pStyle w:val="Zwykytekst"/>
        <w:rPr>
          <w:rFonts w:ascii="Calibri" w:hAnsi="Calibri" w:cs="Arial"/>
          <w:b/>
          <w:bCs/>
          <w:sz w:val="22"/>
          <w:szCs w:val="22"/>
        </w:rPr>
      </w:pPr>
    </w:p>
    <w:p w14:paraId="39810325" w14:textId="77777777" w:rsidR="00A267CD" w:rsidRPr="00A30189" w:rsidRDefault="0093380E" w:rsidP="00556069">
      <w:pPr>
        <w:jc w:val="center"/>
        <w:rPr>
          <w:rFonts w:ascii="Calibri" w:hAnsi="Calibri" w:cs="Arial"/>
          <w:b/>
          <w:szCs w:val="22"/>
          <w:u w:val="single"/>
        </w:rPr>
      </w:pPr>
      <w:r>
        <w:rPr>
          <w:rFonts w:ascii="Calibri" w:hAnsi="Calibri" w:cs="Arial"/>
          <w:b/>
          <w:szCs w:val="22"/>
          <w:u w:val="single"/>
        </w:rPr>
        <w:t>ARTYKUŁ</w:t>
      </w:r>
      <w:r w:rsidR="00A267CD" w:rsidRPr="00A30189">
        <w:rPr>
          <w:rFonts w:ascii="Calibri" w:hAnsi="Calibri" w:cs="Arial"/>
          <w:b/>
          <w:szCs w:val="22"/>
          <w:u w:val="single"/>
        </w:rPr>
        <w:t xml:space="preserve"> 17 – BEZPIECZEŃSTWO PRACY</w:t>
      </w:r>
    </w:p>
    <w:p w14:paraId="25626D5F" w14:textId="77777777" w:rsidR="00A267CD" w:rsidRPr="00A30189" w:rsidRDefault="00A267CD" w:rsidP="00A267CD">
      <w:pPr>
        <w:rPr>
          <w:rFonts w:ascii="Calibri" w:hAnsi="Calibri" w:cs="Arial"/>
          <w:szCs w:val="22"/>
        </w:rPr>
      </w:pPr>
    </w:p>
    <w:p w14:paraId="4C0AA190" w14:textId="77777777" w:rsidR="00A267CD" w:rsidRPr="00A30189" w:rsidRDefault="00FF6392" w:rsidP="00A267CD">
      <w:pPr>
        <w:numPr>
          <w:ilvl w:val="0"/>
          <w:numId w:val="7"/>
        </w:numPr>
        <w:tabs>
          <w:tab w:val="num" w:pos="284"/>
        </w:tabs>
        <w:spacing w:after="120"/>
        <w:ind w:left="284" w:hanging="284"/>
        <w:jc w:val="both"/>
        <w:rPr>
          <w:rFonts w:ascii="Calibri" w:hAnsi="Calibri" w:cs="Arial"/>
          <w:szCs w:val="22"/>
        </w:rPr>
      </w:pPr>
      <w:r>
        <w:rPr>
          <w:rFonts w:ascii="Calibri" w:hAnsi="Calibri" w:cs="Arial"/>
          <w:szCs w:val="22"/>
        </w:rPr>
        <w:t>POD</w:t>
      </w:r>
      <w:r w:rsidR="00A267CD" w:rsidRPr="00A30189">
        <w:rPr>
          <w:rFonts w:ascii="Calibri" w:hAnsi="Calibri" w:cs="Arial"/>
          <w:szCs w:val="22"/>
        </w:rPr>
        <w:t>WYKONAWCA zobowiązany jest do przeprowadzenia oceny ryzyka zawodowego związanego</w:t>
      </w:r>
      <w:r w:rsidR="00425129">
        <w:rPr>
          <w:rFonts w:ascii="Calibri" w:hAnsi="Calibri" w:cs="Arial"/>
          <w:szCs w:val="22"/>
        </w:rPr>
        <w:t xml:space="preserve"> </w:t>
      </w:r>
      <w:r w:rsidR="00A267CD" w:rsidRPr="00A30189">
        <w:rPr>
          <w:rFonts w:ascii="Calibri" w:hAnsi="Calibri" w:cs="Arial"/>
          <w:szCs w:val="22"/>
        </w:rPr>
        <w:t xml:space="preserve">z pracami na terenie obiektów Polskiego Koncernu Naftowego ORLEN S.A. przed rozpoczęciem tych prac, oraz do dokumentowania tej oceny zgodnie z Polską Normą PN-N-18002:2011, a także do okazania dokumentacji z tej oceny na żądanie przedstawiciela </w:t>
      </w:r>
      <w:r w:rsidR="00DD4414">
        <w:rPr>
          <w:rFonts w:ascii="Calibri" w:hAnsi="Calibri" w:cs="Arial"/>
          <w:szCs w:val="22"/>
        </w:rPr>
        <w:t>WYKONAWCY</w:t>
      </w:r>
      <w:r w:rsidR="00D64F9A">
        <w:rPr>
          <w:rFonts w:ascii="Calibri" w:hAnsi="Calibri" w:cs="Arial"/>
          <w:szCs w:val="22"/>
        </w:rPr>
        <w:t>.</w:t>
      </w:r>
    </w:p>
    <w:p w14:paraId="4EE4F92A" w14:textId="77777777" w:rsidR="00A267CD" w:rsidRPr="00A30189" w:rsidRDefault="00FF6392" w:rsidP="00A267CD">
      <w:pPr>
        <w:numPr>
          <w:ilvl w:val="0"/>
          <w:numId w:val="7"/>
        </w:numPr>
        <w:tabs>
          <w:tab w:val="num" w:pos="284"/>
        </w:tabs>
        <w:spacing w:after="120"/>
        <w:ind w:left="284" w:hanging="284"/>
        <w:jc w:val="both"/>
        <w:rPr>
          <w:rFonts w:ascii="Calibri" w:hAnsi="Calibri" w:cs="Arial"/>
          <w:szCs w:val="22"/>
        </w:rPr>
      </w:pPr>
      <w:r>
        <w:rPr>
          <w:rFonts w:ascii="Calibri" w:hAnsi="Calibri" w:cs="Arial"/>
          <w:szCs w:val="22"/>
        </w:rPr>
        <w:t>POD</w:t>
      </w:r>
      <w:r w:rsidR="00A267CD" w:rsidRPr="00A30189">
        <w:rPr>
          <w:rFonts w:ascii="Calibri" w:hAnsi="Calibri" w:cs="Arial"/>
          <w:szCs w:val="22"/>
        </w:rPr>
        <w:t>WYKONAWCA zobowiązany jest do:</w:t>
      </w:r>
    </w:p>
    <w:p w14:paraId="413790A8" w14:textId="77777777" w:rsidR="00A267CD" w:rsidRPr="00A30189" w:rsidRDefault="00A267CD" w:rsidP="00A267CD">
      <w:pPr>
        <w:numPr>
          <w:ilvl w:val="1"/>
          <w:numId w:val="7"/>
        </w:numPr>
        <w:tabs>
          <w:tab w:val="num" w:pos="709"/>
        </w:tabs>
        <w:spacing w:after="120"/>
        <w:ind w:left="709" w:hanging="425"/>
        <w:jc w:val="both"/>
        <w:rPr>
          <w:rFonts w:ascii="Calibri" w:hAnsi="Calibri" w:cs="Arial"/>
          <w:szCs w:val="22"/>
        </w:rPr>
      </w:pPr>
      <w:r w:rsidRPr="00A30189">
        <w:rPr>
          <w:rFonts w:ascii="Calibri" w:hAnsi="Calibri" w:cs="Arial"/>
          <w:szCs w:val="22"/>
        </w:rPr>
        <w:t xml:space="preserve">Obligatoryjnego </w:t>
      </w:r>
      <w:r>
        <w:rPr>
          <w:rFonts w:ascii="Calibri" w:hAnsi="Calibri" w:cs="Arial"/>
          <w:szCs w:val="22"/>
        </w:rPr>
        <w:t xml:space="preserve">zapewnienia </w:t>
      </w:r>
      <w:r w:rsidRPr="00A30189">
        <w:rPr>
          <w:rFonts w:ascii="Calibri" w:hAnsi="Calibri" w:cs="Arial"/>
          <w:szCs w:val="22"/>
        </w:rPr>
        <w:t xml:space="preserve">wyposażenia pracowników w kaski i okulary przeciwodpryskowe oraz odzież i obuwie robocze w przypadku wykonywania prac </w:t>
      </w:r>
      <w:r w:rsidR="00425129">
        <w:rPr>
          <w:rFonts w:ascii="Calibri" w:hAnsi="Calibri" w:cs="Arial"/>
          <w:szCs w:val="22"/>
        </w:rPr>
        <w:t xml:space="preserve"> </w:t>
      </w:r>
      <w:r w:rsidRPr="00A30189">
        <w:rPr>
          <w:rFonts w:ascii="Calibri" w:hAnsi="Calibri" w:cs="Arial"/>
          <w:szCs w:val="22"/>
        </w:rPr>
        <w:t xml:space="preserve">w nieprodukcyjnych komórkach organizacyjnych </w:t>
      </w:r>
      <w:r w:rsidR="00DD4414">
        <w:rPr>
          <w:rFonts w:ascii="Calibri" w:hAnsi="Calibri" w:cs="Arial"/>
          <w:szCs w:val="22"/>
        </w:rPr>
        <w:t>WYKONAWCY</w:t>
      </w:r>
      <w:r w:rsidRPr="00A30189">
        <w:rPr>
          <w:rFonts w:ascii="Calibri" w:hAnsi="Calibri" w:cs="Arial"/>
          <w:szCs w:val="22"/>
        </w:rPr>
        <w:t xml:space="preserve"> znajdujących się poza zakładami produkcyjnymi.</w:t>
      </w:r>
    </w:p>
    <w:p w14:paraId="0BB5530D" w14:textId="77777777" w:rsidR="00A267CD" w:rsidRPr="00A30189" w:rsidRDefault="00A267CD" w:rsidP="00A267CD">
      <w:pPr>
        <w:numPr>
          <w:ilvl w:val="1"/>
          <w:numId w:val="7"/>
        </w:numPr>
        <w:tabs>
          <w:tab w:val="num" w:pos="709"/>
        </w:tabs>
        <w:spacing w:after="120"/>
        <w:ind w:left="709" w:hanging="425"/>
        <w:jc w:val="both"/>
        <w:rPr>
          <w:rFonts w:ascii="Calibri" w:hAnsi="Calibri" w:cs="Arial"/>
          <w:szCs w:val="22"/>
        </w:rPr>
      </w:pPr>
      <w:r w:rsidRPr="00A30189">
        <w:rPr>
          <w:rFonts w:ascii="Calibri" w:hAnsi="Calibri" w:cs="Arial"/>
          <w:szCs w:val="22"/>
        </w:rPr>
        <w:t xml:space="preserve">Obligatoryjnego wyposażenia pracowników w kaski i okulary ochronne oraz w maski p. gaz. z odpowiednimi pochłaniaczami, a także w: odzież ochronną trudnopalną antyelektrostatyczną, </w:t>
      </w:r>
      <w:r w:rsidRPr="00A30189">
        <w:rPr>
          <w:rFonts w:ascii="Calibri" w:hAnsi="Calibri" w:cs="Arial"/>
          <w:szCs w:val="22"/>
        </w:rPr>
        <w:lastRenderedPageBreak/>
        <w:t xml:space="preserve">obuwie ochronne w wykonaniu antyelektrostatycznym </w:t>
      </w:r>
      <w:r w:rsidRPr="00A30189">
        <w:rPr>
          <w:rFonts w:ascii="Calibri" w:hAnsi="Calibri" w:cs="Arial"/>
          <w:spacing w:val="-3"/>
          <w:szCs w:val="22"/>
        </w:rPr>
        <w:t xml:space="preserve">i </w:t>
      </w:r>
      <w:r w:rsidRPr="00A30189">
        <w:rPr>
          <w:rFonts w:ascii="Calibri" w:hAnsi="Calibri" w:cs="Arial"/>
          <w:szCs w:val="22"/>
        </w:rPr>
        <w:t>osłony twarzy posiadające oznaczenie CE oraz w pozostałe wymagane środki ochrony indywidualnej dostosowane do występujących zagrożeń w przypadku wykonywania prac na terenie instalacji produkcyjnych: zakładu produkcyjnego w Płocku, terminali paliw, zakładu PTA we Włocławku oraz w innych miejscach wymagających stosowania takich masek i środków</w:t>
      </w:r>
      <w:r>
        <w:rPr>
          <w:rFonts w:ascii="Calibri" w:hAnsi="Calibri" w:cs="Arial"/>
          <w:szCs w:val="22"/>
        </w:rPr>
        <w:t xml:space="preserve">. </w:t>
      </w:r>
      <w:r w:rsidRPr="00A30189">
        <w:rPr>
          <w:rFonts w:ascii="Calibri" w:hAnsi="Calibri" w:cs="Arial"/>
          <w:szCs w:val="22"/>
        </w:rPr>
        <w:t xml:space="preserve">Zastosowania w praktyce odpowiednich środków zmniejszających ryzyko zawodowe, </w:t>
      </w:r>
    </w:p>
    <w:p w14:paraId="463FE147" w14:textId="77777777" w:rsidR="00A267CD" w:rsidRPr="00892217" w:rsidRDefault="00A267CD" w:rsidP="00A267CD">
      <w:pPr>
        <w:numPr>
          <w:ilvl w:val="1"/>
          <w:numId w:val="7"/>
        </w:numPr>
        <w:tabs>
          <w:tab w:val="num" w:pos="709"/>
        </w:tabs>
        <w:spacing w:after="120"/>
        <w:ind w:left="709" w:hanging="425"/>
        <w:jc w:val="both"/>
        <w:rPr>
          <w:rFonts w:ascii="Calibri" w:hAnsi="Calibri" w:cs="Arial"/>
          <w:szCs w:val="22"/>
        </w:rPr>
      </w:pPr>
      <w:r w:rsidRPr="00A30189">
        <w:rPr>
          <w:rFonts w:ascii="Calibri" w:hAnsi="Calibri" w:cs="Arial"/>
          <w:szCs w:val="22"/>
        </w:rPr>
        <w:t>Sporządzenia „</w:t>
      </w:r>
      <w:r w:rsidRPr="00C72B0A">
        <w:rPr>
          <w:rFonts w:ascii="Calibri" w:hAnsi="Calibri" w:cs="Arial"/>
          <w:szCs w:val="22"/>
        </w:rPr>
        <w:t>Planu bezpiecznego wykonania prac na terenie PKN ORLEN S.A.” przed  rozpoczęciem tych prac, zawierającego co najmniej:</w:t>
      </w:r>
    </w:p>
    <w:p w14:paraId="1BB24C8B" w14:textId="77777777" w:rsidR="00A267CD" w:rsidRPr="00A30189" w:rsidRDefault="00A267CD" w:rsidP="00787C86">
      <w:pPr>
        <w:numPr>
          <w:ilvl w:val="0"/>
          <w:numId w:val="18"/>
        </w:numPr>
        <w:tabs>
          <w:tab w:val="clear" w:pos="1720"/>
          <w:tab w:val="num" w:pos="993"/>
        </w:tabs>
        <w:spacing w:after="120"/>
        <w:ind w:left="993" w:right="23" w:hanging="284"/>
        <w:jc w:val="both"/>
        <w:rPr>
          <w:rFonts w:ascii="Calibri" w:hAnsi="Calibri" w:cs="Arial"/>
          <w:szCs w:val="22"/>
        </w:rPr>
      </w:pPr>
      <w:r w:rsidRPr="00A30189">
        <w:rPr>
          <w:rFonts w:ascii="Calibri" w:hAnsi="Calibri" w:cs="Arial"/>
          <w:szCs w:val="22"/>
        </w:rPr>
        <w:t>Opis zakresu i rodzaju wykonywanych prac,</w:t>
      </w:r>
    </w:p>
    <w:p w14:paraId="222F2B9E" w14:textId="77777777" w:rsidR="00A267CD" w:rsidRPr="00A30189" w:rsidRDefault="00A267CD" w:rsidP="00787C86">
      <w:pPr>
        <w:numPr>
          <w:ilvl w:val="0"/>
          <w:numId w:val="18"/>
        </w:numPr>
        <w:tabs>
          <w:tab w:val="clear" w:pos="1720"/>
          <w:tab w:val="num" w:pos="993"/>
        </w:tabs>
        <w:spacing w:after="120"/>
        <w:ind w:left="993" w:right="23" w:hanging="284"/>
        <w:jc w:val="both"/>
        <w:rPr>
          <w:rFonts w:ascii="Calibri" w:hAnsi="Calibri" w:cs="Arial"/>
          <w:szCs w:val="22"/>
        </w:rPr>
      </w:pPr>
      <w:r w:rsidRPr="00A30189">
        <w:rPr>
          <w:rFonts w:ascii="Calibri" w:hAnsi="Calibri" w:cs="Arial"/>
          <w:szCs w:val="22"/>
        </w:rPr>
        <w:t>Określenie materiałów, urządzeń, maszyn, technologii, przy użyciu których będą wykonywane prace,</w:t>
      </w:r>
    </w:p>
    <w:p w14:paraId="06A90BF1" w14:textId="77777777" w:rsidR="00A267CD" w:rsidRPr="00A30189" w:rsidRDefault="00A267CD" w:rsidP="00787C86">
      <w:pPr>
        <w:numPr>
          <w:ilvl w:val="0"/>
          <w:numId w:val="18"/>
        </w:numPr>
        <w:tabs>
          <w:tab w:val="clear" w:pos="1720"/>
          <w:tab w:val="num" w:pos="993"/>
        </w:tabs>
        <w:spacing w:after="120"/>
        <w:ind w:left="993" w:right="23" w:hanging="284"/>
        <w:jc w:val="both"/>
        <w:rPr>
          <w:rFonts w:ascii="Calibri" w:hAnsi="Calibri" w:cs="Arial"/>
          <w:szCs w:val="22"/>
        </w:rPr>
      </w:pPr>
      <w:r w:rsidRPr="00A30189">
        <w:rPr>
          <w:rFonts w:ascii="Calibri" w:hAnsi="Calibri" w:cs="Arial"/>
          <w:szCs w:val="22"/>
        </w:rPr>
        <w:t>Określenie środków ostrożności, instrukcji i zaleceń bhp, jakie należy zachować przy wykonywaniu pracy,</w:t>
      </w:r>
    </w:p>
    <w:p w14:paraId="1E3BD13A" w14:textId="77777777" w:rsidR="00A267CD" w:rsidRPr="00A30189" w:rsidRDefault="00A267CD" w:rsidP="00787C86">
      <w:pPr>
        <w:numPr>
          <w:ilvl w:val="0"/>
          <w:numId w:val="18"/>
        </w:numPr>
        <w:tabs>
          <w:tab w:val="clear" w:pos="1720"/>
          <w:tab w:val="num" w:pos="993"/>
        </w:tabs>
        <w:spacing w:after="120"/>
        <w:ind w:left="993" w:right="23" w:hanging="284"/>
        <w:jc w:val="both"/>
        <w:rPr>
          <w:rFonts w:ascii="Calibri" w:hAnsi="Calibri" w:cs="Arial"/>
          <w:szCs w:val="22"/>
        </w:rPr>
      </w:pPr>
      <w:r w:rsidRPr="00A30189">
        <w:rPr>
          <w:rFonts w:ascii="Calibri" w:hAnsi="Calibri" w:cs="Arial"/>
          <w:szCs w:val="22"/>
        </w:rPr>
        <w:t>Wykaz środków ochrony indywidualnej, z jakich i gdzie należy korzystać,</w:t>
      </w:r>
    </w:p>
    <w:p w14:paraId="77D66C24" w14:textId="77777777" w:rsidR="00A267CD" w:rsidRPr="00A30189" w:rsidRDefault="00A267CD" w:rsidP="00787C86">
      <w:pPr>
        <w:numPr>
          <w:ilvl w:val="0"/>
          <w:numId w:val="18"/>
        </w:numPr>
        <w:tabs>
          <w:tab w:val="clear" w:pos="1720"/>
          <w:tab w:val="num" w:pos="993"/>
        </w:tabs>
        <w:spacing w:after="120"/>
        <w:ind w:left="993" w:right="23" w:hanging="284"/>
        <w:jc w:val="both"/>
        <w:rPr>
          <w:rFonts w:ascii="Calibri" w:hAnsi="Calibri" w:cs="Arial"/>
          <w:szCs w:val="22"/>
        </w:rPr>
      </w:pPr>
      <w:r w:rsidRPr="00A30189">
        <w:rPr>
          <w:rFonts w:ascii="Calibri" w:hAnsi="Calibri" w:cs="Arial"/>
          <w:szCs w:val="22"/>
        </w:rPr>
        <w:t>Instrukcję bezpieczeństwa pożarowego, plan ewakuacji,</w:t>
      </w:r>
    </w:p>
    <w:p w14:paraId="77FFAB9E" w14:textId="77777777" w:rsidR="00A267CD" w:rsidRPr="00A30189" w:rsidRDefault="00A267CD" w:rsidP="00787C86">
      <w:pPr>
        <w:numPr>
          <w:ilvl w:val="0"/>
          <w:numId w:val="18"/>
        </w:numPr>
        <w:tabs>
          <w:tab w:val="clear" w:pos="1720"/>
          <w:tab w:val="num" w:pos="993"/>
        </w:tabs>
        <w:spacing w:after="120"/>
        <w:ind w:left="993" w:right="23" w:hanging="284"/>
        <w:jc w:val="both"/>
        <w:rPr>
          <w:rFonts w:ascii="Calibri" w:hAnsi="Calibri" w:cs="Arial"/>
          <w:szCs w:val="22"/>
        </w:rPr>
      </w:pPr>
      <w:r w:rsidRPr="00A30189">
        <w:rPr>
          <w:rFonts w:ascii="Calibri" w:hAnsi="Calibri" w:cs="Arial"/>
          <w:szCs w:val="22"/>
        </w:rPr>
        <w:t xml:space="preserve">Wykaz </w:t>
      </w:r>
      <w:r w:rsidR="00FF6392">
        <w:rPr>
          <w:rFonts w:ascii="Calibri" w:hAnsi="Calibri" w:cs="Arial"/>
          <w:szCs w:val="22"/>
        </w:rPr>
        <w:t xml:space="preserve">dalszych </w:t>
      </w:r>
      <w:r w:rsidRPr="00A30189">
        <w:rPr>
          <w:rFonts w:ascii="Calibri" w:hAnsi="Calibri" w:cs="Arial"/>
          <w:szCs w:val="22"/>
        </w:rPr>
        <w:t>podwykonawców z danymi teleadresowymi.</w:t>
      </w:r>
    </w:p>
    <w:p w14:paraId="2667C70F" w14:textId="77777777" w:rsidR="00A267CD" w:rsidRPr="00A30189" w:rsidRDefault="00A267CD" w:rsidP="00A267CD">
      <w:pPr>
        <w:numPr>
          <w:ilvl w:val="1"/>
          <w:numId w:val="7"/>
        </w:numPr>
        <w:tabs>
          <w:tab w:val="num" w:pos="709"/>
        </w:tabs>
        <w:spacing w:after="120"/>
        <w:ind w:left="709" w:hanging="425"/>
        <w:jc w:val="both"/>
        <w:rPr>
          <w:rFonts w:ascii="Calibri" w:hAnsi="Calibri" w:cs="Arial"/>
          <w:szCs w:val="22"/>
        </w:rPr>
      </w:pPr>
      <w:r w:rsidRPr="00A30189">
        <w:rPr>
          <w:rFonts w:ascii="Calibri" w:hAnsi="Calibri" w:cs="Arial"/>
          <w:szCs w:val="22"/>
        </w:rPr>
        <w:t xml:space="preserve">Używania wyłącznie narzędzi, materiałów i sprzętu w pełni sprawnego z odpowiednimi </w:t>
      </w:r>
      <w:proofErr w:type="spellStart"/>
      <w:r w:rsidRPr="00A30189">
        <w:rPr>
          <w:rFonts w:ascii="Calibri" w:hAnsi="Calibri" w:cs="Arial"/>
          <w:szCs w:val="22"/>
        </w:rPr>
        <w:t>dopuszczeniami</w:t>
      </w:r>
      <w:proofErr w:type="spellEnd"/>
      <w:r w:rsidRPr="00A30189">
        <w:rPr>
          <w:rFonts w:ascii="Calibri" w:hAnsi="Calibri" w:cs="Arial"/>
          <w:szCs w:val="22"/>
        </w:rPr>
        <w:t xml:space="preserve"> technicznymi, atestami, świadectwami i certyfikatami.</w:t>
      </w:r>
    </w:p>
    <w:p w14:paraId="764C4B42" w14:textId="77777777" w:rsidR="00A267CD" w:rsidRPr="00C72B0A" w:rsidRDefault="00FF6392" w:rsidP="00A267CD">
      <w:pPr>
        <w:numPr>
          <w:ilvl w:val="0"/>
          <w:numId w:val="7"/>
        </w:numPr>
        <w:tabs>
          <w:tab w:val="num" w:pos="284"/>
        </w:tabs>
        <w:spacing w:after="120"/>
        <w:ind w:left="284" w:hanging="284"/>
        <w:jc w:val="both"/>
        <w:rPr>
          <w:rFonts w:ascii="Calibri" w:hAnsi="Calibri" w:cs="Arial"/>
          <w:szCs w:val="22"/>
        </w:rPr>
      </w:pPr>
      <w:r w:rsidRPr="00C72B0A">
        <w:rPr>
          <w:rFonts w:ascii="Calibri" w:hAnsi="Calibri" w:cs="Arial"/>
          <w:szCs w:val="22"/>
        </w:rPr>
        <w:t>POD</w:t>
      </w:r>
      <w:r w:rsidR="00A267CD" w:rsidRPr="00C72B0A">
        <w:rPr>
          <w:rFonts w:ascii="Calibri" w:hAnsi="Calibri" w:cs="Arial"/>
          <w:szCs w:val="22"/>
        </w:rPr>
        <w:t>WYKONAWCA zobowiązany jest w czasie wykonywania prac na terenie Polskiego Koncernu Naftowego ORLEN S.A. do zapewnienia:</w:t>
      </w:r>
    </w:p>
    <w:p w14:paraId="67F027BF" w14:textId="77777777" w:rsidR="00A267CD" w:rsidRPr="00507931" w:rsidRDefault="00A267CD" w:rsidP="00A267CD">
      <w:pPr>
        <w:numPr>
          <w:ilvl w:val="1"/>
          <w:numId w:val="7"/>
        </w:numPr>
        <w:tabs>
          <w:tab w:val="num" w:pos="709"/>
        </w:tabs>
        <w:spacing w:after="120"/>
        <w:ind w:left="709" w:hanging="425"/>
        <w:jc w:val="both"/>
        <w:rPr>
          <w:rFonts w:ascii="Calibri" w:hAnsi="Calibri" w:cs="Arial"/>
          <w:b/>
          <w:bCs/>
          <w:szCs w:val="22"/>
        </w:rPr>
      </w:pPr>
      <w:r w:rsidRPr="00892217">
        <w:rPr>
          <w:rFonts w:ascii="Calibri" w:hAnsi="Calibri" w:cs="Arial"/>
          <w:szCs w:val="22"/>
        </w:rPr>
        <w:t>Nadzoru służby bhp i służby ochrony p.poż. w liczbie co najmniej 1 osoby na 100 zatrudnionych przy realizacji Umowy,</w:t>
      </w:r>
    </w:p>
    <w:p w14:paraId="0331C57F" w14:textId="77777777" w:rsidR="00A267CD" w:rsidRPr="00B84C1D" w:rsidRDefault="00A267CD" w:rsidP="00A267CD">
      <w:pPr>
        <w:numPr>
          <w:ilvl w:val="1"/>
          <w:numId w:val="7"/>
        </w:numPr>
        <w:tabs>
          <w:tab w:val="num" w:pos="709"/>
        </w:tabs>
        <w:spacing w:after="120"/>
        <w:ind w:left="709" w:hanging="425"/>
        <w:jc w:val="both"/>
        <w:rPr>
          <w:rFonts w:ascii="Calibri" w:hAnsi="Calibri" w:cs="Arial"/>
          <w:b/>
          <w:bCs/>
          <w:szCs w:val="22"/>
        </w:rPr>
      </w:pPr>
      <w:r w:rsidRPr="00F353F2">
        <w:rPr>
          <w:rFonts w:ascii="Calibri" w:hAnsi="Calibri" w:cs="Arial"/>
          <w:szCs w:val="22"/>
        </w:rPr>
        <w:t>Nadzoru służby bhp i służby ochrony p.poż. w liczbie co najmniej 1 osoby na 50 zatrudnionych przy wykonywaniu prac szczególnie niebezpiecznych.</w:t>
      </w:r>
    </w:p>
    <w:p w14:paraId="27725D53" w14:textId="77777777" w:rsidR="00A267CD" w:rsidRPr="00C70916" w:rsidRDefault="00FF6392" w:rsidP="00A267CD">
      <w:pPr>
        <w:numPr>
          <w:ilvl w:val="0"/>
          <w:numId w:val="7"/>
        </w:numPr>
        <w:tabs>
          <w:tab w:val="num" w:pos="284"/>
        </w:tabs>
        <w:spacing w:after="120"/>
        <w:ind w:left="284" w:hanging="284"/>
        <w:jc w:val="both"/>
        <w:rPr>
          <w:rFonts w:ascii="Calibri" w:hAnsi="Calibri" w:cs="Arial"/>
          <w:szCs w:val="22"/>
        </w:rPr>
      </w:pPr>
      <w:r w:rsidRPr="00B84C1D">
        <w:rPr>
          <w:rFonts w:ascii="Calibri" w:hAnsi="Calibri" w:cs="Arial"/>
          <w:szCs w:val="22"/>
        </w:rPr>
        <w:t>POD</w:t>
      </w:r>
      <w:r w:rsidR="00A267CD" w:rsidRPr="00966062">
        <w:rPr>
          <w:rFonts w:ascii="Calibri" w:hAnsi="Calibri" w:cs="Arial"/>
          <w:szCs w:val="22"/>
        </w:rPr>
        <w:t>WYKONAWCA zobowiązany jest w czasie wykonywania prac szczególnie niebezpiecznych na terenie Polskiego Koncernu Naftowego ORLEN S.A. do zapewnienia bezpośredniego nadzoru przełożonego nad tymi pracami wyznaczonych w tym celu osób w liczbie co najmniej 1 oso</w:t>
      </w:r>
      <w:r w:rsidR="00A267CD" w:rsidRPr="00C70916">
        <w:rPr>
          <w:rFonts w:ascii="Calibri" w:hAnsi="Calibri" w:cs="Arial"/>
          <w:szCs w:val="22"/>
        </w:rPr>
        <w:t>by na 10 zatrudnionych przy ich wykonywaniu.</w:t>
      </w:r>
    </w:p>
    <w:p w14:paraId="6972F7DE" w14:textId="77777777" w:rsidR="00A267CD" w:rsidRPr="00A30189" w:rsidRDefault="00FF6392" w:rsidP="00A267CD">
      <w:pPr>
        <w:numPr>
          <w:ilvl w:val="0"/>
          <w:numId w:val="7"/>
        </w:numPr>
        <w:tabs>
          <w:tab w:val="num" w:pos="284"/>
        </w:tabs>
        <w:spacing w:after="120"/>
        <w:ind w:left="284" w:hanging="284"/>
        <w:jc w:val="both"/>
        <w:rPr>
          <w:rFonts w:ascii="Calibri" w:hAnsi="Calibri" w:cs="Arial"/>
          <w:szCs w:val="22"/>
        </w:rPr>
      </w:pPr>
      <w:r>
        <w:rPr>
          <w:rFonts w:ascii="Calibri" w:hAnsi="Calibri" w:cs="Arial"/>
          <w:szCs w:val="22"/>
        </w:rPr>
        <w:t>POD</w:t>
      </w:r>
      <w:r w:rsidR="00A267CD" w:rsidRPr="00A30189">
        <w:rPr>
          <w:rFonts w:ascii="Calibri" w:hAnsi="Calibri" w:cs="Arial"/>
          <w:szCs w:val="22"/>
        </w:rPr>
        <w:t>WYKONAWCA oświadcza, że:</w:t>
      </w:r>
    </w:p>
    <w:p w14:paraId="7A9BF1C3" w14:textId="77777777" w:rsidR="00A267CD" w:rsidRPr="006A6560" w:rsidRDefault="00A267CD" w:rsidP="00A267CD">
      <w:pPr>
        <w:numPr>
          <w:ilvl w:val="1"/>
          <w:numId w:val="7"/>
        </w:numPr>
        <w:tabs>
          <w:tab w:val="num" w:pos="709"/>
        </w:tabs>
        <w:spacing w:after="120"/>
        <w:ind w:left="709" w:hanging="425"/>
        <w:jc w:val="both"/>
        <w:rPr>
          <w:rFonts w:ascii="Calibri" w:hAnsi="Calibri" w:cs="Arial"/>
          <w:szCs w:val="22"/>
        </w:rPr>
      </w:pPr>
      <w:r w:rsidRPr="00A30189">
        <w:rPr>
          <w:rFonts w:ascii="Calibri" w:hAnsi="Calibri" w:cs="Arial"/>
          <w:szCs w:val="22"/>
        </w:rPr>
        <w:t xml:space="preserve">Przekaże do Działu BHP i Bezpieczeństwa Procesowego Polskiego Koncernu Naftowego ORLEN S.A. informacje o wszystkich wypadkach przy pracy oraz wydarzeniach wypadkowych </w:t>
      </w:r>
      <w:proofErr w:type="spellStart"/>
      <w:r w:rsidRPr="00A30189">
        <w:rPr>
          <w:rFonts w:ascii="Calibri" w:hAnsi="Calibri" w:cs="Arial"/>
          <w:szCs w:val="22"/>
        </w:rPr>
        <w:t>bezurazowych</w:t>
      </w:r>
      <w:proofErr w:type="spellEnd"/>
      <w:r w:rsidRPr="00A30189">
        <w:rPr>
          <w:rFonts w:ascii="Calibri" w:hAnsi="Calibri" w:cs="Arial"/>
          <w:szCs w:val="22"/>
        </w:rPr>
        <w:t xml:space="preserve"> pracowników oraz </w:t>
      </w:r>
      <w:r w:rsidR="00FF6392">
        <w:rPr>
          <w:rFonts w:ascii="Calibri" w:hAnsi="Calibri" w:cs="Arial"/>
          <w:szCs w:val="22"/>
        </w:rPr>
        <w:t xml:space="preserve">dalszych </w:t>
      </w:r>
      <w:r w:rsidRPr="00A30189">
        <w:rPr>
          <w:rFonts w:ascii="Calibri" w:hAnsi="Calibri" w:cs="Arial"/>
          <w:szCs w:val="22"/>
        </w:rPr>
        <w:t xml:space="preserve">podwykonawców, jakie wydarzyły się podczas wykonywania prac na terenie Koncernu według wzoru zawartego </w:t>
      </w:r>
      <w:r w:rsidRPr="006A6560">
        <w:rPr>
          <w:rFonts w:ascii="Calibri" w:hAnsi="Calibri" w:cs="Arial"/>
          <w:szCs w:val="22"/>
        </w:rPr>
        <w:t xml:space="preserve">w </w:t>
      </w:r>
      <w:r w:rsidRPr="006A6560">
        <w:rPr>
          <w:rFonts w:ascii="Calibri" w:hAnsi="Calibri" w:cs="Arial"/>
          <w:b/>
          <w:bCs/>
          <w:szCs w:val="22"/>
        </w:rPr>
        <w:t xml:space="preserve">Załączniku nr </w:t>
      </w:r>
      <w:r w:rsidR="004B1F09" w:rsidRPr="006A6560">
        <w:rPr>
          <w:rFonts w:ascii="Calibri" w:hAnsi="Calibri" w:cs="Arial"/>
          <w:b/>
          <w:bCs/>
          <w:szCs w:val="22"/>
        </w:rPr>
        <w:t>7</w:t>
      </w:r>
      <w:r w:rsidRPr="006A6560">
        <w:rPr>
          <w:rFonts w:ascii="Calibri" w:hAnsi="Calibri" w:cs="Arial"/>
          <w:b/>
          <w:bCs/>
          <w:szCs w:val="22"/>
        </w:rPr>
        <w:t xml:space="preserve"> i </w:t>
      </w:r>
      <w:r w:rsidR="004B1F09" w:rsidRPr="006A6560">
        <w:rPr>
          <w:rFonts w:ascii="Calibri" w:hAnsi="Calibri" w:cs="Arial"/>
          <w:b/>
          <w:bCs/>
          <w:szCs w:val="22"/>
        </w:rPr>
        <w:t>7</w:t>
      </w:r>
      <w:r w:rsidRPr="006A6560">
        <w:rPr>
          <w:rFonts w:ascii="Calibri" w:hAnsi="Calibri" w:cs="Arial"/>
          <w:b/>
          <w:bCs/>
          <w:szCs w:val="22"/>
        </w:rPr>
        <w:t xml:space="preserve">a </w:t>
      </w:r>
      <w:r w:rsidRPr="006A6560">
        <w:rPr>
          <w:rFonts w:ascii="Calibri" w:hAnsi="Calibri" w:cs="Arial"/>
          <w:szCs w:val="22"/>
        </w:rPr>
        <w:t>do Umowy, po uprzednim/wcześniejszym usunięciu danych osobowych poszkodowanego</w:t>
      </w:r>
      <w:r w:rsidR="00425129" w:rsidRPr="006A6560">
        <w:rPr>
          <w:rFonts w:ascii="Calibri" w:hAnsi="Calibri" w:cs="Arial"/>
          <w:szCs w:val="22"/>
        </w:rPr>
        <w:t xml:space="preserve"> </w:t>
      </w:r>
      <w:r w:rsidRPr="006A6560">
        <w:rPr>
          <w:rFonts w:ascii="Calibri" w:hAnsi="Calibri" w:cs="Arial"/>
          <w:szCs w:val="22"/>
        </w:rPr>
        <w:t>i innych osób występujących w tych dokumentach.</w:t>
      </w:r>
    </w:p>
    <w:p w14:paraId="4B96B82E" w14:textId="77777777" w:rsidR="00A267CD" w:rsidRPr="006A6560" w:rsidRDefault="00A267CD" w:rsidP="00A267CD">
      <w:pPr>
        <w:numPr>
          <w:ilvl w:val="1"/>
          <w:numId w:val="7"/>
        </w:numPr>
        <w:tabs>
          <w:tab w:val="num" w:pos="709"/>
        </w:tabs>
        <w:spacing w:after="120"/>
        <w:ind w:left="709" w:hanging="425"/>
        <w:jc w:val="both"/>
        <w:rPr>
          <w:rFonts w:ascii="Calibri" w:hAnsi="Calibri" w:cs="Arial"/>
          <w:szCs w:val="22"/>
        </w:rPr>
      </w:pPr>
      <w:r w:rsidRPr="006A6560">
        <w:rPr>
          <w:rFonts w:ascii="Calibri" w:hAnsi="Calibri" w:cs="Arial"/>
          <w:szCs w:val="22"/>
        </w:rPr>
        <w:t>Zobowiązuje się do prowadzenia dochodzenia powypadkowego we współpracy</w:t>
      </w:r>
      <w:r w:rsidR="00425129" w:rsidRPr="006A6560">
        <w:rPr>
          <w:rFonts w:ascii="Calibri" w:hAnsi="Calibri" w:cs="Arial"/>
          <w:szCs w:val="22"/>
        </w:rPr>
        <w:t xml:space="preserve"> </w:t>
      </w:r>
      <w:r w:rsidRPr="006A6560">
        <w:rPr>
          <w:rFonts w:ascii="Calibri" w:hAnsi="Calibri" w:cs="Arial"/>
          <w:szCs w:val="22"/>
        </w:rPr>
        <w:t>z przedstawicielem Działu BHP i Bezpieczeństwa Procesowego PKN ORLEN S.A., a także przekazania kopii dokumentacji powypadkowej, sporządzonej zgodnie z przepisami obowiązującymi w tym zakresie, po uprzednim/wcześniejszym usunięciu danych osobowych poszkodowanego i innych osób występujących w tych dokumentach.</w:t>
      </w:r>
    </w:p>
    <w:p w14:paraId="70249DBE" w14:textId="77777777" w:rsidR="00A267CD" w:rsidRPr="006A6560" w:rsidRDefault="00A267CD" w:rsidP="00A267CD">
      <w:pPr>
        <w:numPr>
          <w:ilvl w:val="1"/>
          <w:numId w:val="7"/>
        </w:numPr>
        <w:tabs>
          <w:tab w:val="num" w:pos="709"/>
        </w:tabs>
        <w:spacing w:after="120"/>
        <w:ind w:left="709" w:hanging="425"/>
        <w:jc w:val="both"/>
        <w:rPr>
          <w:rFonts w:ascii="Calibri" w:hAnsi="Calibri" w:cs="Arial"/>
          <w:szCs w:val="22"/>
        </w:rPr>
      </w:pPr>
      <w:r w:rsidRPr="006A6560">
        <w:rPr>
          <w:rFonts w:ascii="Calibri" w:hAnsi="Calibri" w:cs="Arial"/>
          <w:szCs w:val="22"/>
        </w:rPr>
        <w:t>Przekaże Zakładowej Straży Pożarnej Polskiego Koncernu Naftowego ORLEN S.A. informacje</w:t>
      </w:r>
      <w:r w:rsidR="00425129" w:rsidRPr="006A6560">
        <w:rPr>
          <w:rFonts w:ascii="Calibri" w:hAnsi="Calibri" w:cs="Arial"/>
          <w:szCs w:val="22"/>
        </w:rPr>
        <w:t xml:space="preserve"> </w:t>
      </w:r>
      <w:r w:rsidRPr="006A6560">
        <w:rPr>
          <w:rFonts w:ascii="Calibri" w:hAnsi="Calibri" w:cs="Arial"/>
          <w:szCs w:val="22"/>
        </w:rPr>
        <w:t xml:space="preserve">o wszystkich zdarzeniach pożarowych (zapłon, samozapłon, pożar) i innych miejscowych zagrożeniach, jakie zauważy podczas wykonywania prac na terenie Koncernu, według wzoru zawartego w </w:t>
      </w:r>
      <w:r w:rsidRPr="006A6560">
        <w:rPr>
          <w:rFonts w:ascii="Calibri" w:hAnsi="Calibri" w:cs="Arial"/>
          <w:b/>
          <w:bCs/>
          <w:szCs w:val="22"/>
        </w:rPr>
        <w:t xml:space="preserve">Załączniku nr </w:t>
      </w:r>
      <w:r w:rsidR="004B1F09" w:rsidRPr="006A6560">
        <w:rPr>
          <w:rFonts w:ascii="Calibri" w:hAnsi="Calibri" w:cs="Arial"/>
          <w:b/>
          <w:bCs/>
          <w:szCs w:val="22"/>
        </w:rPr>
        <w:t>8</w:t>
      </w:r>
      <w:r w:rsidRPr="006A6560">
        <w:rPr>
          <w:rFonts w:ascii="Calibri" w:hAnsi="Calibri" w:cs="Arial"/>
          <w:b/>
          <w:bCs/>
          <w:szCs w:val="22"/>
        </w:rPr>
        <w:t xml:space="preserve">  </w:t>
      </w:r>
      <w:r w:rsidRPr="006A6560">
        <w:rPr>
          <w:rFonts w:ascii="Calibri" w:hAnsi="Calibri" w:cs="Arial"/>
          <w:szCs w:val="22"/>
        </w:rPr>
        <w:t>do Umowy.</w:t>
      </w:r>
    </w:p>
    <w:p w14:paraId="47C4647B" w14:textId="77777777" w:rsidR="00A267CD" w:rsidRPr="00A30189" w:rsidRDefault="00FF6392" w:rsidP="00A267CD">
      <w:pPr>
        <w:numPr>
          <w:ilvl w:val="0"/>
          <w:numId w:val="7"/>
        </w:numPr>
        <w:tabs>
          <w:tab w:val="num" w:pos="284"/>
        </w:tabs>
        <w:spacing w:after="120"/>
        <w:ind w:left="284" w:hanging="284"/>
        <w:jc w:val="both"/>
        <w:rPr>
          <w:rFonts w:ascii="Calibri" w:hAnsi="Calibri" w:cs="Arial"/>
          <w:szCs w:val="22"/>
        </w:rPr>
      </w:pPr>
      <w:r>
        <w:rPr>
          <w:rFonts w:ascii="Calibri" w:hAnsi="Calibri" w:cs="Arial"/>
          <w:szCs w:val="22"/>
        </w:rPr>
        <w:t>POD</w:t>
      </w:r>
      <w:r w:rsidR="00A267CD" w:rsidRPr="00A30189">
        <w:rPr>
          <w:rFonts w:ascii="Calibri" w:hAnsi="Calibri" w:cs="Arial"/>
          <w:szCs w:val="22"/>
        </w:rPr>
        <w:t>WYKONAWCA zobowiązany jest do:</w:t>
      </w:r>
    </w:p>
    <w:p w14:paraId="544F903C" w14:textId="77777777" w:rsidR="00A267CD" w:rsidRPr="00A30189" w:rsidRDefault="00A267CD" w:rsidP="00A267CD">
      <w:pPr>
        <w:numPr>
          <w:ilvl w:val="1"/>
          <w:numId w:val="7"/>
        </w:numPr>
        <w:tabs>
          <w:tab w:val="num" w:pos="709"/>
        </w:tabs>
        <w:spacing w:after="120"/>
        <w:ind w:left="709" w:hanging="425"/>
        <w:jc w:val="both"/>
        <w:rPr>
          <w:rFonts w:ascii="Calibri" w:hAnsi="Calibri" w:cs="Arial"/>
          <w:szCs w:val="22"/>
        </w:rPr>
      </w:pPr>
      <w:r w:rsidRPr="00A30189">
        <w:rPr>
          <w:rFonts w:ascii="Calibri" w:hAnsi="Calibri" w:cs="Arial"/>
          <w:snapToGrid w:val="0"/>
          <w:szCs w:val="22"/>
        </w:rPr>
        <w:lastRenderedPageBreak/>
        <w:t>przeszkolenia</w:t>
      </w:r>
      <w:r w:rsidRPr="00A30189">
        <w:rPr>
          <w:rFonts w:ascii="Calibri" w:hAnsi="Calibri" w:cs="Arial"/>
          <w:szCs w:val="22"/>
        </w:rPr>
        <w:t xml:space="preserve"> pracowników swoich i </w:t>
      </w:r>
      <w:r w:rsidR="00FF6392">
        <w:rPr>
          <w:rFonts w:ascii="Calibri" w:hAnsi="Calibri" w:cs="Arial"/>
          <w:szCs w:val="22"/>
        </w:rPr>
        <w:t xml:space="preserve">dalszych </w:t>
      </w:r>
      <w:r w:rsidRPr="00A30189">
        <w:rPr>
          <w:rFonts w:ascii="Calibri" w:hAnsi="Calibri" w:cs="Arial"/>
          <w:szCs w:val="22"/>
        </w:rPr>
        <w:t>podwykonawców (swoich, dalszych i innych osób pracujących na ich rzecz) w zakresie bezpieczeństwa i higieny pracy oraz bezpieczeństwa pożarowego i procesowego przed przystąpieniem do prac na terenie PKN ORLEN S.A., uwzględniając specyfikę tych prac i wnioski z przeprowadzonej oceny ryzyka zawodowego a także do dokumentowania tych szkoleń ze względu na: program, wykładowców, wymiar czasu i aspekty praktyczne.</w:t>
      </w:r>
    </w:p>
    <w:p w14:paraId="0B5D2791" w14:textId="77777777" w:rsidR="00A267CD" w:rsidRPr="00A30189" w:rsidRDefault="00A267CD" w:rsidP="00A267CD">
      <w:pPr>
        <w:numPr>
          <w:ilvl w:val="1"/>
          <w:numId w:val="7"/>
        </w:numPr>
        <w:tabs>
          <w:tab w:val="num" w:pos="709"/>
        </w:tabs>
        <w:spacing w:after="120"/>
        <w:ind w:left="709" w:hanging="425"/>
        <w:jc w:val="both"/>
        <w:rPr>
          <w:rFonts w:ascii="Calibri" w:hAnsi="Calibri" w:cs="Arial"/>
          <w:szCs w:val="22"/>
        </w:rPr>
      </w:pPr>
      <w:r w:rsidRPr="00A30189">
        <w:rPr>
          <w:rFonts w:ascii="Calibri" w:hAnsi="Calibri" w:cs="Arial"/>
          <w:szCs w:val="22"/>
        </w:rPr>
        <w:t>Przekazania pracownikom działającym w jego imieniu procedur alarmowania Zakładowej Straży Pożarnej, Państwowej Straży Pożarnej w przypadku zdarzeń pożarowych, awaryjnych</w:t>
      </w:r>
      <w:r w:rsidR="00425129">
        <w:rPr>
          <w:rFonts w:ascii="Calibri" w:hAnsi="Calibri" w:cs="Arial"/>
          <w:szCs w:val="22"/>
        </w:rPr>
        <w:t xml:space="preserve"> </w:t>
      </w:r>
      <w:r w:rsidRPr="00A30189">
        <w:rPr>
          <w:rFonts w:ascii="Calibri" w:hAnsi="Calibri" w:cs="Arial"/>
          <w:szCs w:val="22"/>
        </w:rPr>
        <w:t xml:space="preserve"> i innych miejscowych zagrożeń oraz ewakuacji.</w:t>
      </w:r>
    </w:p>
    <w:p w14:paraId="0FC38A05" w14:textId="77777777" w:rsidR="00A267CD" w:rsidRPr="00C72B0A" w:rsidRDefault="00FF6392" w:rsidP="00A267CD">
      <w:pPr>
        <w:numPr>
          <w:ilvl w:val="0"/>
          <w:numId w:val="7"/>
        </w:numPr>
        <w:tabs>
          <w:tab w:val="num" w:pos="284"/>
        </w:tabs>
        <w:spacing w:after="120"/>
        <w:ind w:left="284" w:hanging="284"/>
        <w:jc w:val="both"/>
        <w:rPr>
          <w:rFonts w:ascii="Calibri" w:hAnsi="Calibri" w:cs="Arial"/>
          <w:szCs w:val="22"/>
        </w:rPr>
      </w:pPr>
      <w:r w:rsidRPr="00C72B0A">
        <w:rPr>
          <w:rFonts w:ascii="Calibri" w:hAnsi="Calibri" w:cs="Arial"/>
          <w:szCs w:val="22"/>
        </w:rPr>
        <w:t>POD</w:t>
      </w:r>
      <w:r w:rsidR="00A267CD" w:rsidRPr="00C72B0A">
        <w:rPr>
          <w:rFonts w:ascii="Calibri" w:hAnsi="Calibri" w:cs="Arial"/>
          <w:szCs w:val="22"/>
        </w:rPr>
        <w:t>WYKONAWCA oświadcza, że jego pracownicy wykonujący na terenie Polskiego Koncernu Naftowego ORLEN S.A. prace szczególnie niebezpieczne legitymują się aktualnymi orzeczeniami lekarskimi o braku przeciwwskazań zdrowotnych do wykonywania tych prac.</w:t>
      </w:r>
    </w:p>
    <w:p w14:paraId="5B9298F6" w14:textId="77777777" w:rsidR="00A267CD" w:rsidRPr="00A30189" w:rsidRDefault="00FF6392" w:rsidP="00A267CD">
      <w:pPr>
        <w:numPr>
          <w:ilvl w:val="0"/>
          <w:numId w:val="7"/>
        </w:numPr>
        <w:tabs>
          <w:tab w:val="num" w:pos="284"/>
        </w:tabs>
        <w:spacing w:after="120"/>
        <w:ind w:left="284" w:hanging="284"/>
        <w:jc w:val="both"/>
        <w:rPr>
          <w:rFonts w:ascii="Calibri" w:hAnsi="Calibri" w:cs="Arial"/>
          <w:szCs w:val="22"/>
        </w:rPr>
      </w:pPr>
      <w:r>
        <w:rPr>
          <w:rFonts w:ascii="Calibri" w:hAnsi="Calibri" w:cs="Arial"/>
          <w:szCs w:val="22"/>
        </w:rPr>
        <w:t>POD</w:t>
      </w:r>
      <w:r w:rsidR="00A267CD" w:rsidRPr="00A30189">
        <w:rPr>
          <w:rFonts w:ascii="Calibri" w:hAnsi="Calibri" w:cs="Arial"/>
          <w:szCs w:val="22"/>
        </w:rPr>
        <w:t>WYKONAWCA oświadcza, że pracownicy działający w jego imieniu posiadają uprawnienia kwalifikacyjne właściwe do rodzaju prac wykonywanych na terenie Polskiego Koncernu Naftowego ORLEN S.A.</w:t>
      </w:r>
    </w:p>
    <w:p w14:paraId="22030995" w14:textId="77777777" w:rsidR="00A267CD" w:rsidRPr="00A30189" w:rsidRDefault="00FF6392" w:rsidP="00A267CD">
      <w:pPr>
        <w:numPr>
          <w:ilvl w:val="0"/>
          <w:numId w:val="7"/>
        </w:numPr>
        <w:tabs>
          <w:tab w:val="num" w:pos="284"/>
        </w:tabs>
        <w:spacing w:after="120"/>
        <w:ind w:left="284" w:hanging="284"/>
        <w:jc w:val="both"/>
        <w:rPr>
          <w:rFonts w:ascii="Calibri" w:hAnsi="Calibri" w:cs="Arial"/>
          <w:szCs w:val="22"/>
        </w:rPr>
      </w:pPr>
      <w:r>
        <w:rPr>
          <w:rFonts w:ascii="Calibri" w:hAnsi="Calibri" w:cs="Arial"/>
          <w:szCs w:val="22"/>
        </w:rPr>
        <w:t>POD</w:t>
      </w:r>
      <w:r w:rsidR="00A267CD" w:rsidRPr="00A30189">
        <w:rPr>
          <w:rFonts w:ascii="Calibri" w:hAnsi="Calibri" w:cs="Arial"/>
          <w:szCs w:val="22"/>
        </w:rPr>
        <w:t>WYKONAWCA oświadcza, że pracownicy działający w jego imieniu korzystają przy zabezpieczeniu prac pożarowo niebezpiecznych ze sprzętu posiadającego ważne badanie</w:t>
      </w:r>
      <w:r w:rsidR="00425129">
        <w:rPr>
          <w:rFonts w:ascii="Calibri" w:hAnsi="Calibri" w:cs="Arial"/>
          <w:szCs w:val="22"/>
        </w:rPr>
        <w:t xml:space="preserve"> </w:t>
      </w:r>
      <w:r w:rsidR="00A267CD" w:rsidRPr="00A30189">
        <w:rPr>
          <w:rFonts w:ascii="Calibri" w:hAnsi="Calibri" w:cs="Arial"/>
          <w:szCs w:val="22"/>
        </w:rPr>
        <w:t>i przeglądy techniczne oraz dopuszczenia do pracy w atmosferze Ex.</w:t>
      </w:r>
    </w:p>
    <w:p w14:paraId="69936867" w14:textId="77777777" w:rsidR="00A267CD" w:rsidRPr="00A30189" w:rsidRDefault="00FF6392" w:rsidP="00A267CD">
      <w:pPr>
        <w:numPr>
          <w:ilvl w:val="0"/>
          <w:numId w:val="7"/>
        </w:numPr>
        <w:tabs>
          <w:tab w:val="num" w:pos="284"/>
        </w:tabs>
        <w:spacing w:after="120"/>
        <w:ind w:left="284" w:hanging="284"/>
        <w:jc w:val="both"/>
        <w:rPr>
          <w:rFonts w:ascii="Calibri" w:hAnsi="Calibri" w:cs="Arial"/>
          <w:szCs w:val="22"/>
        </w:rPr>
      </w:pPr>
      <w:r>
        <w:rPr>
          <w:rFonts w:ascii="Calibri" w:hAnsi="Calibri" w:cs="Arial"/>
          <w:szCs w:val="22"/>
        </w:rPr>
        <w:t>POD</w:t>
      </w:r>
      <w:r w:rsidR="00A267CD" w:rsidRPr="00A30189">
        <w:rPr>
          <w:rFonts w:ascii="Calibri" w:hAnsi="Calibri" w:cs="Arial"/>
          <w:szCs w:val="22"/>
        </w:rPr>
        <w:t>WYKONAWCA zobowiązuje się, że w sytuacjach, gdy w tym samym miejscu wykonują pracę pracownicy zatrudnieni przez różnych pracodawców będzie współpracował z innymi pracodawcami w sprawach bhp, p.poż. i bezpieczeństwa procesowego.</w:t>
      </w:r>
    </w:p>
    <w:p w14:paraId="57191800" w14:textId="77777777" w:rsidR="00A267CD" w:rsidRPr="00A30189" w:rsidRDefault="00DF3D60" w:rsidP="00A267CD">
      <w:pPr>
        <w:numPr>
          <w:ilvl w:val="0"/>
          <w:numId w:val="7"/>
        </w:numPr>
        <w:tabs>
          <w:tab w:val="num" w:pos="284"/>
        </w:tabs>
        <w:spacing w:after="120"/>
        <w:ind w:left="284" w:hanging="284"/>
        <w:jc w:val="both"/>
        <w:rPr>
          <w:rFonts w:ascii="Calibri" w:hAnsi="Calibri" w:cs="Arial"/>
          <w:szCs w:val="22"/>
        </w:rPr>
      </w:pPr>
      <w:r>
        <w:rPr>
          <w:rFonts w:ascii="Calibri" w:hAnsi="Calibri" w:cs="Arial"/>
          <w:szCs w:val="22"/>
        </w:rPr>
        <w:t>WYKONAWCA</w:t>
      </w:r>
      <w:r w:rsidR="00A267CD" w:rsidRPr="00A30189">
        <w:rPr>
          <w:rFonts w:ascii="Calibri" w:hAnsi="Calibri" w:cs="Arial"/>
          <w:szCs w:val="22"/>
        </w:rPr>
        <w:t xml:space="preserve"> zastrzega sobie możliwość do prowadzenia kontroli w zakresie przestrzegania obowiązujących przepisów i zasad bezpieczeństwa pracy, ochrony przeciwpożarowej oraz bezpieczeństwa procesowego.</w:t>
      </w:r>
    </w:p>
    <w:p w14:paraId="78BA9702" w14:textId="77777777" w:rsidR="00A267CD" w:rsidRPr="00A30189" w:rsidRDefault="004467B5" w:rsidP="00A267CD">
      <w:pPr>
        <w:numPr>
          <w:ilvl w:val="0"/>
          <w:numId w:val="7"/>
        </w:numPr>
        <w:tabs>
          <w:tab w:val="num" w:pos="284"/>
        </w:tabs>
        <w:spacing w:after="120"/>
        <w:ind w:left="284" w:hanging="284"/>
        <w:jc w:val="both"/>
        <w:rPr>
          <w:rFonts w:ascii="Calibri" w:hAnsi="Calibri" w:cs="Arial"/>
          <w:szCs w:val="22"/>
        </w:rPr>
      </w:pPr>
      <w:r>
        <w:rPr>
          <w:rFonts w:ascii="Calibri" w:hAnsi="Calibri" w:cs="Arial"/>
          <w:szCs w:val="22"/>
        </w:rPr>
        <w:t>POD</w:t>
      </w:r>
      <w:r w:rsidR="00A267CD" w:rsidRPr="00A30189">
        <w:rPr>
          <w:rFonts w:ascii="Calibri" w:hAnsi="Calibri" w:cs="Arial"/>
          <w:szCs w:val="22"/>
        </w:rPr>
        <w:t xml:space="preserve">WYKONAWCA oświadcza, że w sprawach bezpieczeństwa i higieny pracy oraz ochrony przeciwpożarowej oraz bezpieczeństwa procesowego będzie łącznie ze swoimi pracownikami oraz pracownikami </w:t>
      </w:r>
      <w:r>
        <w:rPr>
          <w:rFonts w:ascii="Calibri" w:hAnsi="Calibri" w:cs="Arial"/>
          <w:szCs w:val="22"/>
        </w:rPr>
        <w:t xml:space="preserve">dalszych </w:t>
      </w:r>
      <w:r w:rsidR="00A267CD" w:rsidRPr="00A30189">
        <w:rPr>
          <w:rFonts w:ascii="Calibri" w:hAnsi="Calibri" w:cs="Arial"/>
          <w:szCs w:val="22"/>
        </w:rPr>
        <w:t xml:space="preserve">podwykonawców respektował uwagi i polecenia przedstawiciela </w:t>
      </w:r>
      <w:r w:rsidR="00DD4414">
        <w:rPr>
          <w:rFonts w:ascii="Calibri" w:hAnsi="Calibri" w:cs="Arial"/>
          <w:szCs w:val="22"/>
        </w:rPr>
        <w:t>WYKONAWCY</w:t>
      </w:r>
      <w:r w:rsidR="00A267CD" w:rsidRPr="00A30189">
        <w:rPr>
          <w:rFonts w:ascii="Calibri" w:hAnsi="Calibri" w:cs="Arial"/>
          <w:szCs w:val="22"/>
        </w:rPr>
        <w:t>, służby BHP PKN ORLEN S.A., Koordynatora bhp oraz przedstawiciela służby ochrony przeciwpożarowej PKN ORLEN S.A. i zobowiązuje się do współdziałania w zakresie prewencji wypadkowej oraz pożarowej podczas prac realizowanych na terenie Polskiego Koncernu Naftowego ORLEN S.A.</w:t>
      </w:r>
    </w:p>
    <w:p w14:paraId="29400DDB" w14:textId="77777777" w:rsidR="00A267CD" w:rsidRPr="00A30189" w:rsidRDefault="004467B5" w:rsidP="00A267CD">
      <w:pPr>
        <w:numPr>
          <w:ilvl w:val="0"/>
          <w:numId w:val="7"/>
        </w:numPr>
        <w:tabs>
          <w:tab w:val="num" w:pos="284"/>
        </w:tabs>
        <w:spacing w:after="120"/>
        <w:ind w:left="284" w:hanging="284"/>
        <w:jc w:val="both"/>
        <w:rPr>
          <w:rFonts w:ascii="Calibri" w:hAnsi="Calibri" w:cs="Arial"/>
          <w:szCs w:val="22"/>
        </w:rPr>
      </w:pPr>
      <w:r>
        <w:rPr>
          <w:rFonts w:ascii="Calibri" w:hAnsi="Calibri" w:cs="Arial"/>
          <w:szCs w:val="22"/>
        </w:rPr>
        <w:t>POD</w:t>
      </w:r>
      <w:r w:rsidR="00A267CD" w:rsidRPr="00A30189">
        <w:rPr>
          <w:rFonts w:ascii="Calibri" w:hAnsi="Calibri" w:cs="Arial"/>
          <w:szCs w:val="22"/>
        </w:rPr>
        <w:t xml:space="preserve">WYKONAWCA ponosi pełną odpowiedzialność za zaangażowanie </w:t>
      </w:r>
      <w:r>
        <w:rPr>
          <w:rFonts w:ascii="Calibri" w:hAnsi="Calibri" w:cs="Arial"/>
          <w:szCs w:val="22"/>
        </w:rPr>
        <w:t xml:space="preserve">dalszych </w:t>
      </w:r>
      <w:r w:rsidR="00A267CD">
        <w:rPr>
          <w:rFonts w:ascii="Calibri" w:hAnsi="Calibri" w:cs="Arial"/>
          <w:szCs w:val="22"/>
        </w:rPr>
        <w:t>p</w:t>
      </w:r>
      <w:r w:rsidR="00A267CD" w:rsidRPr="00A30189">
        <w:rPr>
          <w:rFonts w:ascii="Calibri" w:hAnsi="Calibri" w:cs="Arial"/>
          <w:szCs w:val="22"/>
        </w:rPr>
        <w:t>odwykonawców posiadających Certyfikaty ISO lub równoważne dla Systemu Zarządzania Bezpieczeństwem</w:t>
      </w:r>
      <w:r w:rsidR="00425129">
        <w:rPr>
          <w:rFonts w:ascii="Calibri" w:hAnsi="Calibri" w:cs="Arial"/>
          <w:szCs w:val="22"/>
        </w:rPr>
        <w:t xml:space="preserve">  </w:t>
      </w:r>
      <w:r w:rsidR="00A267CD" w:rsidRPr="00A30189">
        <w:rPr>
          <w:rFonts w:ascii="Calibri" w:hAnsi="Calibri" w:cs="Arial"/>
          <w:szCs w:val="22"/>
        </w:rPr>
        <w:t>i Higieną pracy</w:t>
      </w:r>
      <w:r w:rsidR="00A267CD">
        <w:rPr>
          <w:rFonts w:ascii="Calibri" w:hAnsi="Calibri" w:cs="Arial"/>
          <w:szCs w:val="22"/>
        </w:rPr>
        <w:t xml:space="preserve"> oraz  dalszych podwykonawców spełniających wymagania zawarte w ankietach BHP</w:t>
      </w:r>
      <w:r w:rsidR="00A267CD" w:rsidRPr="00A30189">
        <w:rPr>
          <w:rFonts w:ascii="Calibri" w:hAnsi="Calibri" w:cs="Arial"/>
          <w:szCs w:val="22"/>
        </w:rPr>
        <w:t xml:space="preserve">, z wyjątkiem przypadków określonych przez </w:t>
      </w:r>
      <w:r w:rsidR="00DD4414">
        <w:rPr>
          <w:rFonts w:ascii="Calibri" w:hAnsi="Calibri" w:cs="Arial"/>
          <w:szCs w:val="22"/>
        </w:rPr>
        <w:t>WYKONAWCĘ</w:t>
      </w:r>
      <w:r w:rsidR="00A267CD" w:rsidRPr="00A30189">
        <w:rPr>
          <w:rFonts w:ascii="Calibri" w:hAnsi="Calibri" w:cs="Arial"/>
          <w:szCs w:val="22"/>
        </w:rPr>
        <w:t xml:space="preserve">, a także działania oraz zaniechania własne jak i swoich </w:t>
      </w:r>
      <w:r>
        <w:rPr>
          <w:rFonts w:ascii="Calibri" w:hAnsi="Calibri" w:cs="Arial"/>
          <w:szCs w:val="22"/>
        </w:rPr>
        <w:t xml:space="preserve">dalszych </w:t>
      </w:r>
      <w:r w:rsidR="00A267CD">
        <w:rPr>
          <w:rFonts w:ascii="Calibri" w:hAnsi="Calibri" w:cs="Arial"/>
          <w:szCs w:val="22"/>
        </w:rPr>
        <w:t>p</w:t>
      </w:r>
      <w:r w:rsidR="00A267CD" w:rsidRPr="00A30189">
        <w:rPr>
          <w:rFonts w:ascii="Calibri" w:hAnsi="Calibri" w:cs="Arial"/>
          <w:szCs w:val="22"/>
        </w:rPr>
        <w:t>odwykonawców  i innych osób pracujących na ich rzecz. Ponadto jest zobowiązany do:</w:t>
      </w:r>
    </w:p>
    <w:p w14:paraId="19605437" w14:textId="77777777" w:rsidR="00A267CD" w:rsidRPr="00A30189" w:rsidRDefault="00A267CD" w:rsidP="00450287">
      <w:pPr>
        <w:numPr>
          <w:ilvl w:val="1"/>
          <w:numId w:val="7"/>
        </w:numPr>
        <w:tabs>
          <w:tab w:val="clear" w:pos="3981"/>
          <w:tab w:val="num" w:pos="851"/>
        </w:tabs>
        <w:spacing w:after="120"/>
        <w:ind w:left="709" w:hanging="425"/>
        <w:jc w:val="both"/>
        <w:rPr>
          <w:rFonts w:ascii="Calibri" w:hAnsi="Calibri" w:cs="Arial"/>
          <w:szCs w:val="22"/>
        </w:rPr>
      </w:pPr>
      <w:r w:rsidRPr="00A30189">
        <w:rPr>
          <w:rFonts w:ascii="Calibri" w:hAnsi="Calibri" w:cs="Arial"/>
          <w:szCs w:val="22"/>
        </w:rPr>
        <w:t xml:space="preserve">Umieszczenia w umowach zawieranych z </w:t>
      </w:r>
      <w:r w:rsidR="004467B5">
        <w:rPr>
          <w:rFonts w:ascii="Calibri" w:hAnsi="Calibri" w:cs="Arial"/>
          <w:szCs w:val="22"/>
        </w:rPr>
        <w:t>dalszymi p</w:t>
      </w:r>
      <w:r w:rsidRPr="00A30189">
        <w:rPr>
          <w:rFonts w:ascii="Calibri" w:hAnsi="Calibri" w:cs="Arial"/>
          <w:szCs w:val="22"/>
        </w:rPr>
        <w:t>odwykonawcami na prace wykonywane na terenie PKN ORLEN S.A. wymogów określonych w niniejszym paragrafie oraz zapisów:</w:t>
      </w:r>
    </w:p>
    <w:p w14:paraId="1F8B8AAA" w14:textId="77777777" w:rsidR="00A267CD" w:rsidRPr="00A30189" w:rsidRDefault="00A267CD" w:rsidP="00787C86">
      <w:pPr>
        <w:numPr>
          <w:ilvl w:val="0"/>
          <w:numId w:val="19"/>
        </w:numPr>
        <w:tabs>
          <w:tab w:val="clear" w:pos="720"/>
          <w:tab w:val="num" w:pos="993"/>
        </w:tabs>
        <w:spacing w:after="120"/>
        <w:ind w:left="993" w:hanging="284"/>
        <w:jc w:val="both"/>
        <w:rPr>
          <w:rFonts w:ascii="Calibri" w:hAnsi="Calibri" w:cs="Arial"/>
          <w:szCs w:val="22"/>
        </w:rPr>
      </w:pPr>
      <w:r w:rsidRPr="00A30189">
        <w:rPr>
          <w:rFonts w:ascii="Calibri" w:hAnsi="Calibri" w:cs="Arial"/>
          <w:szCs w:val="22"/>
        </w:rPr>
        <w:t xml:space="preserve"> „</w:t>
      </w:r>
      <w:r w:rsidR="004467B5">
        <w:rPr>
          <w:rFonts w:ascii="Calibri" w:hAnsi="Calibri" w:cs="Arial"/>
          <w:szCs w:val="22"/>
        </w:rPr>
        <w:t xml:space="preserve">Dalszy </w:t>
      </w:r>
      <w:r w:rsidRPr="00A30189">
        <w:rPr>
          <w:rFonts w:ascii="Calibri" w:hAnsi="Calibri" w:cs="Arial"/>
          <w:szCs w:val="22"/>
        </w:rPr>
        <w:t>Podwykonawca oświadcza, że wykona prace szczególnie niebezpieczne w ramach Przedmiotu Umowy w 100% samodzielnie bez udziału dalszych podwykonawców i innych osób pracujących na ich rzecz”.</w:t>
      </w:r>
    </w:p>
    <w:p w14:paraId="47535694" w14:textId="77777777" w:rsidR="00A267CD" w:rsidRPr="00A30189" w:rsidRDefault="00A267CD" w:rsidP="00787C86">
      <w:pPr>
        <w:numPr>
          <w:ilvl w:val="0"/>
          <w:numId w:val="19"/>
        </w:numPr>
        <w:tabs>
          <w:tab w:val="clear" w:pos="720"/>
          <w:tab w:val="num" w:pos="993"/>
        </w:tabs>
        <w:spacing w:after="120"/>
        <w:ind w:left="993" w:hanging="284"/>
        <w:jc w:val="both"/>
        <w:rPr>
          <w:rFonts w:ascii="Calibri" w:hAnsi="Calibri" w:cs="Arial"/>
          <w:szCs w:val="22"/>
        </w:rPr>
      </w:pPr>
      <w:r w:rsidRPr="00A30189">
        <w:rPr>
          <w:rFonts w:ascii="Calibri" w:hAnsi="Calibri" w:cs="Arial"/>
          <w:szCs w:val="22"/>
        </w:rPr>
        <w:t>„</w:t>
      </w:r>
      <w:r w:rsidR="004467B5">
        <w:rPr>
          <w:rFonts w:ascii="Calibri" w:hAnsi="Calibri" w:cs="Arial"/>
          <w:szCs w:val="22"/>
        </w:rPr>
        <w:t xml:space="preserve">Dalszy </w:t>
      </w:r>
      <w:r w:rsidRPr="00A30189">
        <w:rPr>
          <w:rFonts w:ascii="Calibri" w:hAnsi="Calibri" w:cs="Arial"/>
          <w:szCs w:val="22"/>
        </w:rPr>
        <w:t>Podwykonawca ponosi pełną odpowiedzialność za działania oraz zaniechania dalszych podwykonawców oraz innych osób pracujących na ich rzecz, a także za działania i zaniechania własne”.</w:t>
      </w:r>
    </w:p>
    <w:p w14:paraId="632D35CB" w14:textId="77777777" w:rsidR="00A267CD" w:rsidRPr="00A30189" w:rsidRDefault="00A267CD" w:rsidP="00450287">
      <w:pPr>
        <w:numPr>
          <w:ilvl w:val="1"/>
          <w:numId w:val="7"/>
        </w:numPr>
        <w:tabs>
          <w:tab w:val="clear" w:pos="3981"/>
          <w:tab w:val="num" w:pos="709"/>
          <w:tab w:val="num" w:pos="851"/>
        </w:tabs>
        <w:spacing w:after="120"/>
        <w:ind w:left="709" w:hanging="425"/>
        <w:jc w:val="both"/>
        <w:rPr>
          <w:rFonts w:ascii="Calibri" w:hAnsi="Calibri" w:cs="Arial"/>
          <w:szCs w:val="22"/>
        </w:rPr>
      </w:pPr>
      <w:r w:rsidRPr="00A30189">
        <w:rPr>
          <w:rFonts w:ascii="Calibri" w:hAnsi="Calibri" w:cs="Arial"/>
          <w:szCs w:val="22"/>
        </w:rPr>
        <w:t>Dopilnowania wydania wszystkim pracującym na swoją rzecz przy realizacji PRZEDMIOTU UMOWY imiennych identyfikatorów</w:t>
      </w:r>
      <w:r>
        <w:rPr>
          <w:rFonts w:ascii="Calibri" w:hAnsi="Calibri" w:cs="Arial"/>
          <w:szCs w:val="22"/>
        </w:rPr>
        <w:t>.</w:t>
      </w:r>
      <w:r w:rsidRPr="00A30189">
        <w:rPr>
          <w:rFonts w:ascii="Calibri" w:hAnsi="Calibri" w:cs="Arial"/>
          <w:szCs w:val="22"/>
        </w:rPr>
        <w:t xml:space="preserve"> wskazujących miejsce wykonywania prac, w tym imiennych identyfikatorów oznakowanych symbolem „N” uprawniających do odbioru pisemnych zezwoleń na wykonywanie prac szczególnie niebezpiecznych dla osób upoważnionych, po ich przeszkoleniu  w </w:t>
      </w:r>
      <w:r w:rsidRPr="00A30189">
        <w:rPr>
          <w:rFonts w:ascii="Calibri" w:hAnsi="Calibri" w:cs="Arial"/>
          <w:szCs w:val="22"/>
        </w:rPr>
        <w:lastRenderedPageBreak/>
        <w:t>zakresie bezpieczeństwa i higieny pracy oraz ochrony przeciwpożarowej w sposób wskazany w punkcie 6.1. niniejszego artykułu</w:t>
      </w:r>
      <w:r w:rsidRPr="00A30189">
        <w:rPr>
          <w:rFonts w:ascii="Calibri" w:hAnsi="Calibri" w:cs="Arial"/>
          <w:color w:val="FF0000"/>
          <w:szCs w:val="22"/>
        </w:rPr>
        <w:t>.</w:t>
      </w:r>
    </w:p>
    <w:p w14:paraId="58759844" w14:textId="77777777" w:rsidR="00A267CD" w:rsidRPr="00A30189" w:rsidRDefault="00A267CD" w:rsidP="00450287">
      <w:pPr>
        <w:numPr>
          <w:ilvl w:val="1"/>
          <w:numId w:val="7"/>
        </w:numPr>
        <w:tabs>
          <w:tab w:val="clear" w:pos="3981"/>
          <w:tab w:val="num" w:pos="851"/>
        </w:tabs>
        <w:spacing w:after="120"/>
        <w:ind w:left="709" w:hanging="425"/>
        <w:jc w:val="both"/>
        <w:rPr>
          <w:rFonts w:ascii="Calibri" w:hAnsi="Calibri" w:cs="Arial"/>
          <w:szCs w:val="22"/>
        </w:rPr>
      </w:pPr>
      <w:r w:rsidRPr="00A30189">
        <w:rPr>
          <w:rFonts w:ascii="Calibri" w:hAnsi="Calibri" w:cs="Arial"/>
          <w:szCs w:val="22"/>
        </w:rPr>
        <w:t xml:space="preserve">Poinformowania </w:t>
      </w:r>
      <w:r w:rsidR="00DD4414">
        <w:rPr>
          <w:rFonts w:ascii="Calibri" w:hAnsi="Calibri" w:cs="Arial"/>
          <w:szCs w:val="22"/>
        </w:rPr>
        <w:t>WYKONAWCY</w:t>
      </w:r>
      <w:r w:rsidRPr="00A30189">
        <w:rPr>
          <w:rFonts w:ascii="Calibri" w:hAnsi="Calibri" w:cs="Arial"/>
          <w:szCs w:val="22"/>
        </w:rPr>
        <w:t xml:space="preserve"> o obecności na terenie PKN ORLEN S.A. </w:t>
      </w:r>
      <w:r w:rsidR="004467B5">
        <w:rPr>
          <w:rFonts w:ascii="Calibri" w:hAnsi="Calibri" w:cs="Arial"/>
          <w:szCs w:val="22"/>
        </w:rPr>
        <w:t xml:space="preserve">dalszych </w:t>
      </w:r>
      <w:r>
        <w:rPr>
          <w:rFonts w:ascii="Calibri" w:hAnsi="Calibri" w:cs="Arial"/>
          <w:szCs w:val="22"/>
        </w:rPr>
        <w:t>p</w:t>
      </w:r>
      <w:r w:rsidRPr="00A30189">
        <w:rPr>
          <w:rFonts w:ascii="Calibri" w:hAnsi="Calibri" w:cs="Arial"/>
          <w:szCs w:val="22"/>
        </w:rPr>
        <w:t>odwykonawców i ich dalszych podwykonawców, a także innych osób pracujących na ich rzecz, przed rozpoczęciem przez nich prac.</w:t>
      </w:r>
    </w:p>
    <w:p w14:paraId="325F5BA5" w14:textId="77777777" w:rsidR="00A267CD" w:rsidRPr="00A30189" w:rsidRDefault="00A267CD" w:rsidP="00A267CD">
      <w:pPr>
        <w:numPr>
          <w:ilvl w:val="0"/>
          <w:numId w:val="7"/>
        </w:numPr>
        <w:tabs>
          <w:tab w:val="num" w:pos="284"/>
        </w:tabs>
        <w:spacing w:after="120"/>
        <w:ind w:left="284" w:hanging="284"/>
        <w:jc w:val="both"/>
        <w:rPr>
          <w:rFonts w:ascii="Calibri" w:hAnsi="Calibri" w:cs="Arial"/>
          <w:szCs w:val="22"/>
        </w:rPr>
      </w:pPr>
      <w:r w:rsidRPr="00A30189">
        <w:rPr>
          <w:rFonts w:ascii="Calibri" w:hAnsi="Calibri" w:cs="Arial"/>
          <w:szCs w:val="22"/>
        </w:rPr>
        <w:t xml:space="preserve">Przedstawiciel </w:t>
      </w:r>
      <w:r w:rsidR="00DD4414">
        <w:rPr>
          <w:rFonts w:ascii="Calibri" w:hAnsi="Calibri" w:cs="Arial"/>
          <w:szCs w:val="22"/>
        </w:rPr>
        <w:t>WYKONAWCY</w:t>
      </w:r>
      <w:r w:rsidRPr="00A30189">
        <w:rPr>
          <w:rFonts w:ascii="Calibri" w:hAnsi="Calibri" w:cs="Arial"/>
          <w:szCs w:val="22"/>
        </w:rPr>
        <w:t xml:space="preserve"> uzgodni z przedstawicielem </w:t>
      </w:r>
      <w:r w:rsidR="004467B5">
        <w:rPr>
          <w:rFonts w:ascii="Calibri" w:hAnsi="Calibri" w:cs="Arial"/>
          <w:szCs w:val="22"/>
        </w:rPr>
        <w:t>POD</w:t>
      </w:r>
      <w:r w:rsidRPr="00A30189">
        <w:rPr>
          <w:rFonts w:ascii="Calibri" w:hAnsi="Calibri" w:cs="Arial"/>
          <w:szCs w:val="22"/>
        </w:rPr>
        <w:t>WYKONAWCY przed rozpoczęciem prac objętych Umową zasady obopólnej współpracy, postępowania, nadzoru i komunikacji w zakresie wszelkich aspektów dotyczących bezpieczeństwa i higieny pracy oraz ochrony przeciwpożarowej  mogących wystąpić przy realizacji Umowy.</w:t>
      </w:r>
    </w:p>
    <w:p w14:paraId="0F4B94D9" w14:textId="77777777" w:rsidR="00A267CD" w:rsidRPr="00A30189" w:rsidRDefault="004467B5" w:rsidP="00A267CD">
      <w:pPr>
        <w:numPr>
          <w:ilvl w:val="0"/>
          <w:numId w:val="7"/>
        </w:numPr>
        <w:tabs>
          <w:tab w:val="num" w:pos="284"/>
        </w:tabs>
        <w:spacing w:after="120"/>
        <w:ind w:left="284" w:hanging="284"/>
        <w:jc w:val="both"/>
        <w:rPr>
          <w:rFonts w:ascii="Calibri" w:hAnsi="Calibri" w:cs="Arial"/>
          <w:szCs w:val="22"/>
        </w:rPr>
      </w:pPr>
      <w:r>
        <w:rPr>
          <w:rFonts w:ascii="Calibri" w:hAnsi="Calibri" w:cs="Arial"/>
          <w:szCs w:val="22"/>
        </w:rPr>
        <w:t>POD</w:t>
      </w:r>
      <w:r w:rsidR="00A267CD" w:rsidRPr="00A30189">
        <w:rPr>
          <w:rFonts w:ascii="Calibri" w:hAnsi="Calibri" w:cs="Arial"/>
          <w:szCs w:val="22"/>
        </w:rPr>
        <w:t xml:space="preserve">WYKONAWCA oświadcza, że zapoznał się z obowiązującymi wymaganiami w zakresie bezpieczeństwa pracy, ochrony przeciwpożarowej oraz bezpieczeństwa procesowego zawartymi w przepisach ogólnie obowiązujących oraz w Kompleksowym Systemie Prewencji w odniesieniu do prac wykonywanych na terenie </w:t>
      </w:r>
      <w:r w:rsidR="00DD4414">
        <w:rPr>
          <w:rFonts w:ascii="Calibri" w:hAnsi="Calibri" w:cs="Arial"/>
          <w:szCs w:val="22"/>
        </w:rPr>
        <w:t>WYKONAWCY</w:t>
      </w:r>
      <w:r w:rsidR="00A267CD" w:rsidRPr="00A30189">
        <w:rPr>
          <w:rFonts w:ascii="Calibri" w:hAnsi="Calibri" w:cs="Arial"/>
          <w:szCs w:val="22"/>
        </w:rPr>
        <w:t xml:space="preserve">  i zobowiązuje się do ich przestrzegania.</w:t>
      </w:r>
    </w:p>
    <w:p w14:paraId="6199FC62" w14:textId="77777777" w:rsidR="00A267CD" w:rsidRPr="006A6560" w:rsidRDefault="004467B5" w:rsidP="00A267CD">
      <w:pPr>
        <w:numPr>
          <w:ilvl w:val="0"/>
          <w:numId w:val="7"/>
        </w:numPr>
        <w:tabs>
          <w:tab w:val="num" w:pos="284"/>
        </w:tabs>
        <w:spacing w:after="120"/>
        <w:ind w:left="284" w:hanging="284"/>
        <w:jc w:val="both"/>
        <w:rPr>
          <w:rFonts w:ascii="Calibri" w:hAnsi="Calibri" w:cs="Arial"/>
          <w:szCs w:val="22"/>
        </w:rPr>
      </w:pPr>
      <w:r>
        <w:rPr>
          <w:rFonts w:ascii="Calibri" w:hAnsi="Calibri" w:cs="Arial"/>
          <w:szCs w:val="22"/>
        </w:rPr>
        <w:t>POD</w:t>
      </w:r>
      <w:r w:rsidR="00A267CD" w:rsidRPr="00A30189">
        <w:rPr>
          <w:rFonts w:ascii="Calibri" w:hAnsi="Calibri" w:cs="Arial"/>
          <w:szCs w:val="22"/>
        </w:rPr>
        <w:t xml:space="preserve">WYKONAWCA zobowiązany jest przed rozpoczęciem prac do przedstawienia </w:t>
      </w:r>
      <w:r w:rsidR="007A1ED2">
        <w:rPr>
          <w:rFonts w:ascii="Calibri" w:hAnsi="Calibri" w:cs="Arial"/>
          <w:szCs w:val="22"/>
        </w:rPr>
        <w:t>WYKONAWCY</w:t>
      </w:r>
      <w:r w:rsidR="00A267CD" w:rsidRPr="00A30189">
        <w:rPr>
          <w:rFonts w:ascii="Calibri" w:hAnsi="Calibri" w:cs="Arial"/>
          <w:szCs w:val="22"/>
        </w:rPr>
        <w:t xml:space="preserve"> oraz przesłania do Biura Bezpieczeństwa i Higieny Pracy </w:t>
      </w:r>
      <w:r w:rsidR="00DD4414">
        <w:rPr>
          <w:rFonts w:ascii="Calibri" w:hAnsi="Calibri" w:cs="Arial"/>
          <w:szCs w:val="22"/>
        </w:rPr>
        <w:t>WYKONAWCY</w:t>
      </w:r>
      <w:r w:rsidR="00A267CD" w:rsidRPr="00A30189">
        <w:rPr>
          <w:rFonts w:ascii="Calibri" w:hAnsi="Calibri" w:cs="Arial"/>
          <w:szCs w:val="22"/>
        </w:rPr>
        <w:t xml:space="preserve"> wypełnionej „Deklaracji BHP”, której wzór znajduje się w </w:t>
      </w:r>
      <w:r w:rsidR="00A267CD" w:rsidRPr="006A6560">
        <w:rPr>
          <w:rFonts w:ascii="Calibri" w:hAnsi="Calibri" w:cs="Arial"/>
          <w:b/>
          <w:bCs/>
          <w:szCs w:val="22"/>
        </w:rPr>
        <w:t xml:space="preserve">Załączniku nr </w:t>
      </w:r>
      <w:r w:rsidR="008D4B8A" w:rsidRPr="006A6560">
        <w:rPr>
          <w:rFonts w:ascii="Calibri" w:hAnsi="Calibri" w:cs="Arial"/>
          <w:b/>
          <w:bCs/>
          <w:szCs w:val="22"/>
        </w:rPr>
        <w:t>9</w:t>
      </w:r>
      <w:r w:rsidR="00A267CD" w:rsidRPr="006A6560">
        <w:rPr>
          <w:rFonts w:ascii="Calibri" w:hAnsi="Calibri" w:cs="Arial"/>
          <w:szCs w:val="22"/>
        </w:rPr>
        <w:t xml:space="preserve"> do Umowy.</w:t>
      </w:r>
    </w:p>
    <w:p w14:paraId="6B74143D" w14:textId="77777777" w:rsidR="00A267CD" w:rsidRPr="006A6560" w:rsidRDefault="00A267CD" w:rsidP="00A267CD">
      <w:pPr>
        <w:numPr>
          <w:ilvl w:val="0"/>
          <w:numId w:val="7"/>
        </w:numPr>
        <w:tabs>
          <w:tab w:val="num" w:pos="284"/>
        </w:tabs>
        <w:spacing w:after="120"/>
        <w:ind w:left="284" w:hanging="284"/>
        <w:jc w:val="both"/>
        <w:rPr>
          <w:rFonts w:ascii="Calibri" w:hAnsi="Calibri" w:cs="Arial"/>
          <w:szCs w:val="22"/>
        </w:rPr>
      </w:pPr>
      <w:r w:rsidRPr="006A6560">
        <w:rPr>
          <w:rFonts w:ascii="Calibri" w:hAnsi="Calibri" w:cs="Arial"/>
          <w:szCs w:val="22"/>
        </w:rPr>
        <w:t xml:space="preserve">W razie stwierdzenia przez nadzór </w:t>
      </w:r>
      <w:r w:rsidR="00DD4414" w:rsidRPr="006A6560">
        <w:rPr>
          <w:rFonts w:ascii="Calibri" w:hAnsi="Calibri" w:cs="Arial"/>
          <w:szCs w:val="22"/>
        </w:rPr>
        <w:t>WYKONAWCY</w:t>
      </w:r>
      <w:r w:rsidRPr="006A6560">
        <w:rPr>
          <w:rFonts w:ascii="Calibri" w:hAnsi="Calibri" w:cs="Arial"/>
          <w:szCs w:val="22"/>
        </w:rPr>
        <w:t xml:space="preserve"> niewywiązywania się WYKONAWCY podczas realizacji Umowy z postanowień zawartych w niniejszym paragrafie oraz rażącego naruszania przez pracowników przepisów i zasad bezpieczeństwa i higieny pracy, ochrony przeciwpożarowej lub bezpieczeństwa procesowego zawartych w przepisach ogólnie obowiązujących, a także w Kompleksowym Systemie Prewencji, </w:t>
      </w:r>
      <w:r w:rsidR="00DF3D60" w:rsidRPr="006A6560">
        <w:rPr>
          <w:rFonts w:ascii="Calibri" w:hAnsi="Calibri" w:cs="Arial"/>
          <w:szCs w:val="22"/>
        </w:rPr>
        <w:t>WYKONAWCA</w:t>
      </w:r>
      <w:r w:rsidRPr="006A6560">
        <w:rPr>
          <w:rFonts w:ascii="Calibri" w:hAnsi="Calibri" w:cs="Arial"/>
          <w:szCs w:val="22"/>
        </w:rPr>
        <w:t xml:space="preserve"> zastrzega sobie możliwość prowadzenia postępowań według zasad przedstawionych w pkt 1 </w:t>
      </w:r>
      <w:r w:rsidRPr="006A6560">
        <w:rPr>
          <w:rFonts w:ascii="Calibri" w:hAnsi="Calibri" w:cs="Arial"/>
          <w:b/>
          <w:bCs/>
          <w:szCs w:val="22"/>
        </w:rPr>
        <w:t xml:space="preserve">Załącznika nr </w:t>
      </w:r>
      <w:r w:rsidR="008D4B8A" w:rsidRPr="006A6560">
        <w:rPr>
          <w:rFonts w:ascii="Calibri" w:hAnsi="Calibri" w:cs="Arial"/>
          <w:b/>
          <w:bCs/>
          <w:szCs w:val="22"/>
        </w:rPr>
        <w:t>10</w:t>
      </w:r>
      <w:r w:rsidRPr="006A6560">
        <w:rPr>
          <w:rFonts w:ascii="Calibri" w:hAnsi="Calibri" w:cs="Arial"/>
          <w:b/>
          <w:bCs/>
          <w:szCs w:val="22"/>
        </w:rPr>
        <w:t xml:space="preserve"> </w:t>
      </w:r>
      <w:r w:rsidRPr="006A6560">
        <w:rPr>
          <w:rFonts w:ascii="Calibri" w:hAnsi="Calibri" w:cs="Arial"/>
          <w:szCs w:val="22"/>
        </w:rPr>
        <w:t>do Umowy</w:t>
      </w:r>
      <w:r w:rsidR="00425129" w:rsidRPr="006A6560">
        <w:rPr>
          <w:rFonts w:ascii="Calibri" w:hAnsi="Calibri" w:cs="Arial"/>
          <w:szCs w:val="22"/>
        </w:rPr>
        <w:t xml:space="preserve"> </w:t>
      </w:r>
      <w:r w:rsidRPr="006A6560">
        <w:rPr>
          <w:rFonts w:ascii="Calibri" w:hAnsi="Calibri" w:cs="Arial"/>
          <w:szCs w:val="22"/>
        </w:rPr>
        <w:t xml:space="preserve">a </w:t>
      </w:r>
      <w:r w:rsidR="004467B5" w:rsidRPr="006A6560">
        <w:rPr>
          <w:rFonts w:ascii="Calibri" w:hAnsi="Calibri" w:cs="Arial"/>
          <w:szCs w:val="22"/>
        </w:rPr>
        <w:t>POD</w:t>
      </w:r>
      <w:r w:rsidRPr="006A6560">
        <w:rPr>
          <w:rFonts w:ascii="Calibri" w:hAnsi="Calibri" w:cs="Arial"/>
          <w:szCs w:val="22"/>
        </w:rPr>
        <w:t xml:space="preserve">WYKONAWCA zobowiązuje się do przestrzegania tych zasad oraz wykonania decyzji wydanych na ich podstawie przez </w:t>
      </w:r>
      <w:r w:rsidR="00DD4414" w:rsidRPr="006A6560">
        <w:rPr>
          <w:rFonts w:ascii="Calibri" w:hAnsi="Calibri" w:cs="Arial"/>
          <w:szCs w:val="22"/>
        </w:rPr>
        <w:t>WYKONAWCĘ</w:t>
      </w:r>
      <w:r w:rsidRPr="006A6560">
        <w:rPr>
          <w:rFonts w:ascii="Calibri" w:hAnsi="Calibri" w:cs="Arial"/>
          <w:szCs w:val="22"/>
        </w:rPr>
        <w:t>.</w:t>
      </w:r>
    </w:p>
    <w:p w14:paraId="5F3963CA" w14:textId="77777777" w:rsidR="00A267CD" w:rsidRPr="00A30189" w:rsidRDefault="00A267CD" w:rsidP="00A267CD">
      <w:pPr>
        <w:numPr>
          <w:ilvl w:val="0"/>
          <w:numId w:val="7"/>
        </w:numPr>
        <w:tabs>
          <w:tab w:val="num" w:pos="284"/>
        </w:tabs>
        <w:spacing w:after="120"/>
        <w:ind w:left="284" w:hanging="284"/>
        <w:jc w:val="both"/>
        <w:rPr>
          <w:rFonts w:ascii="Calibri" w:hAnsi="Calibri" w:cs="Arial"/>
          <w:szCs w:val="22"/>
        </w:rPr>
      </w:pPr>
      <w:r w:rsidRPr="00A30189">
        <w:rPr>
          <w:rFonts w:ascii="Calibri" w:hAnsi="Calibri" w:cs="Arial"/>
          <w:szCs w:val="22"/>
        </w:rPr>
        <w:t xml:space="preserve">Naruszenie zobowiązań w zakresie przestrzegania przepisów lub zasad BHP oraz ochrony przeciwpożarowej stanowi istotne naruszenie warunków Umowy i stanowi podstawę do jej rozwiązania ze skutkiem natychmiastowym przez </w:t>
      </w:r>
      <w:r w:rsidR="00DD4414">
        <w:rPr>
          <w:rFonts w:ascii="Calibri" w:hAnsi="Calibri" w:cs="Arial"/>
          <w:szCs w:val="22"/>
        </w:rPr>
        <w:t>WYKONAWCĘ</w:t>
      </w:r>
      <w:r w:rsidRPr="00A30189">
        <w:rPr>
          <w:rFonts w:ascii="Calibri" w:hAnsi="Calibri" w:cs="Arial"/>
          <w:szCs w:val="22"/>
        </w:rPr>
        <w:t>  oraz do odstąpienia od realizowanych Zamówień.</w:t>
      </w:r>
    </w:p>
    <w:p w14:paraId="37B6317F" w14:textId="77777777" w:rsidR="00A267CD" w:rsidRPr="00A30189" w:rsidRDefault="004467B5" w:rsidP="00A267CD">
      <w:pPr>
        <w:numPr>
          <w:ilvl w:val="0"/>
          <w:numId w:val="7"/>
        </w:numPr>
        <w:tabs>
          <w:tab w:val="num" w:pos="284"/>
        </w:tabs>
        <w:spacing w:after="120"/>
        <w:ind w:left="284" w:hanging="284"/>
        <w:jc w:val="both"/>
        <w:rPr>
          <w:rFonts w:ascii="Calibri" w:hAnsi="Calibri" w:cs="Arial"/>
          <w:szCs w:val="22"/>
        </w:rPr>
      </w:pPr>
      <w:r>
        <w:rPr>
          <w:rFonts w:ascii="Calibri" w:hAnsi="Calibri" w:cs="Arial"/>
          <w:szCs w:val="22"/>
        </w:rPr>
        <w:t>POD</w:t>
      </w:r>
      <w:r w:rsidR="00A267CD" w:rsidRPr="00A30189">
        <w:rPr>
          <w:rFonts w:ascii="Calibri" w:hAnsi="Calibri" w:cs="Arial"/>
          <w:szCs w:val="22"/>
        </w:rPr>
        <w:t>WYKONAWCA jest obowiązany kontrolować wszystkie substancje, narzędzia, materiały</w:t>
      </w:r>
      <w:r w:rsidR="00425129">
        <w:rPr>
          <w:rFonts w:ascii="Calibri" w:hAnsi="Calibri" w:cs="Arial"/>
          <w:szCs w:val="22"/>
        </w:rPr>
        <w:t xml:space="preserve"> </w:t>
      </w:r>
      <w:r w:rsidR="00A267CD" w:rsidRPr="00A30189">
        <w:rPr>
          <w:rFonts w:ascii="Calibri" w:hAnsi="Calibri" w:cs="Arial"/>
          <w:szCs w:val="22"/>
        </w:rPr>
        <w:t>i urządzenia wykorzystywane przy realizacji prac, ustalać ich wpływ na bezpieczeństwo prac oraz zapewniać związane z nimi informacje, szkolenie i sprzęt ochronny dla pracowników.</w:t>
      </w:r>
    </w:p>
    <w:p w14:paraId="6395AB4D" w14:textId="77777777" w:rsidR="00A267CD" w:rsidRPr="00A30189" w:rsidRDefault="004467B5" w:rsidP="00A267CD">
      <w:pPr>
        <w:numPr>
          <w:ilvl w:val="0"/>
          <w:numId w:val="7"/>
        </w:numPr>
        <w:tabs>
          <w:tab w:val="num" w:pos="284"/>
        </w:tabs>
        <w:spacing w:after="120"/>
        <w:ind w:left="284" w:hanging="284"/>
        <w:jc w:val="both"/>
        <w:rPr>
          <w:rFonts w:ascii="Calibri" w:hAnsi="Calibri" w:cs="Arial"/>
          <w:szCs w:val="22"/>
        </w:rPr>
      </w:pPr>
      <w:r>
        <w:rPr>
          <w:rFonts w:ascii="Calibri" w:hAnsi="Calibri" w:cs="Arial"/>
          <w:szCs w:val="22"/>
        </w:rPr>
        <w:t>POD</w:t>
      </w:r>
      <w:r w:rsidR="00A267CD" w:rsidRPr="00A30189">
        <w:rPr>
          <w:rFonts w:ascii="Calibri" w:hAnsi="Calibri" w:cs="Arial"/>
          <w:szCs w:val="22"/>
        </w:rPr>
        <w:t>WYKONAWCA  zobowiązuje się, że stosowane substancje niebezpieczne będą znajdowały się na miejscu prowadzenia prac tylko przez czas niezbędny do wykonania prac. Substancje niebezpieczne wraz z pojemnikami lub opakowaniami, będą przez Wykonawcę usuwane z miejsca prowadzenia prac zgodnie z zasadami określonymi w odpowiednich przepisach prawa.</w:t>
      </w:r>
    </w:p>
    <w:p w14:paraId="7FD9A4D3" w14:textId="77777777" w:rsidR="00A267CD" w:rsidRPr="00F3315E" w:rsidRDefault="004467B5" w:rsidP="00A267CD">
      <w:pPr>
        <w:numPr>
          <w:ilvl w:val="0"/>
          <w:numId w:val="7"/>
        </w:numPr>
        <w:tabs>
          <w:tab w:val="num" w:pos="284"/>
        </w:tabs>
        <w:spacing w:after="120"/>
        <w:ind w:left="284" w:hanging="284"/>
        <w:jc w:val="both"/>
        <w:rPr>
          <w:rFonts w:ascii="Calibri" w:hAnsi="Calibri" w:cs="Arial"/>
          <w:szCs w:val="22"/>
        </w:rPr>
      </w:pPr>
      <w:r w:rsidRPr="00F3315E">
        <w:rPr>
          <w:rFonts w:ascii="Calibri" w:hAnsi="Calibri" w:cs="Arial"/>
          <w:szCs w:val="22"/>
        </w:rPr>
        <w:t>POD</w:t>
      </w:r>
      <w:r w:rsidR="00A267CD" w:rsidRPr="00F3315E">
        <w:rPr>
          <w:rFonts w:ascii="Calibri" w:hAnsi="Calibri" w:cs="Arial"/>
          <w:szCs w:val="22"/>
        </w:rPr>
        <w:t>WYKONAWCA ograniczy do absolutnego minimum, poprzez kontrolę i zastosowanie środków ochronnych wszelkie niedogodności wynikające z powstałego na skutek prowadzenia prac zapylenia lub zadymienia.</w:t>
      </w:r>
    </w:p>
    <w:p w14:paraId="5B953C85" w14:textId="77777777" w:rsidR="00A267CD" w:rsidRPr="00F3315E" w:rsidRDefault="004467B5" w:rsidP="00A267CD">
      <w:pPr>
        <w:numPr>
          <w:ilvl w:val="0"/>
          <w:numId w:val="7"/>
        </w:numPr>
        <w:tabs>
          <w:tab w:val="num" w:pos="284"/>
        </w:tabs>
        <w:spacing w:after="120"/>
        <w:ind w:left="284" w:hanging="284"/>
        <w:jc w:val="both"/>
        <w:rPr>
          <w:rFonts w:ascii="Calibri" w:hAnsi="Calibri" w:cs="Arial"/>
          <w:szCs w:val="22"/>
        </w:rPr>
      </w:pPr>
      <w:r w:rsidRPr="00F3315E">
        <w:rPr>
          <w:rFonts w:ascii="Calibri" w:hAnsi="Calibri" w:cs="Arial"/>
          <w:szCs w:val="22"/>
        </w:rPr>
        <w:t>POD</w:t>
      </w:r>
      <w:r w:rsidR="00A267CD" w:rsidRPr="00F3315E">
        <w:rPr>
          <w:rFonts w:ascii="Calibri" w:hAnsi="Calibri" w:cs="Arial"/>
          <w:szCs w:val="22"/>
        </w:rPr>
        <w:t xml:space="preserve">WYKONAWCA zobowiązuje się kontrolować natężenie hałasu w miejscu prowadzenia prac oraz będzie przestrzegał ograniczeń nałożonych przez lokalne władze w tym zakresie. </w:t>
      </w:r>
      <w:r w:rsidRPr="00F3315E">
        <w:rPr>
          <w:rFonts w:ascii="Calibri" w:hAnsi="Calibri" w:cs="Arial"/>
          <w:szCs w:val="22"/>
        </w:rPr>
        <w:t>POD</w:t>
      </w:r>
      <w:r w:rsidR="00A267CD" w:rsidRPr="00F3315E">
        <w:rPr>
          <w:rFonts w:ascii="Calibri" w:hAnsi="Calibri" w:cs="Arial"/>
          <w:szCs w:val="22"/>
        </w:rPr>
        <w:t xml:space="preserve">WYKONAWCA zobowiązuje się dołożyć starań celem redukcji poziomu hałasu w drodze właściwego doboru i konserwacji sprzętu i urządzeń. </w:t>
      </w:r>
    </w:p>
    <w:p w14:paraId="073F9C8D" w14:textId="77777777" w:rsidR="00A267CD" w:rsidRPr="00A30189" w:rsidRDefault="004467B5" w:rsidP="00A267CD">
      <w:pPr>
        <w:numPr>
          <w:ilvl w:val="0"/>
          <w:numId w:val="7"/>
        </w:numPr>
        <w:tabs>
          <w:tab w:val="num" w:pos="284"/>
        </w:tabs>
        <w:spacing w:after="120"/>
        <w:ind w:left="284" w:hanging="284"/>
        <w:jc w:val="both"/>
        <w:rPr>
          <w:rFonts w:ascii="Calibri" w:hAnsi="Calibri" w:cs="Arial"/>
          <w:szCs w:val="22"/>
        </w:rPr>
      </w:pPr>
      <w:r>
        <w:rPr>
          <w:rFonts w:ascii="Calibri" w:hAnsi="Calibri" w:cs="Arial"/>
          <w:szCs w:val="22"/>
        </w:rPr>
        <w:t>POD</w:t>
      </w:r>
      <w:r w:rsidR="00A267CD" w:rsidRPr="00A30189">
        <w:rPr>
          <w:rFonts w:ascii="Calibri" w:hAnsi="Calibri" w:cs="Arial"/>
          <w:szCs w:val="22"/>
        </w:rPr>
        <w:t>WYKONAWCA zobowiązuje się do zapewnienia pracownikom opieki medycznej oraz opieki nad pracownikiem poszkodowanym w zdarzeniu wypadkowym zaistniałym w trakcie wykonywania prac na terenie Polskiego Koncernu Naftowego ORLEN S.A. na podstawie Umowy.</w:t>
      </w:r>
    </w:p>
    <w:p w14:paraId="2E6585B8" w14:textId="77777777" w:rsidR="00A267CD" w:rsidRPr="00A30189" w:rsidRDefault="00A267CD" w:rsidP="00A267CD">
      <w:pPr>
        <w:numPr>
          <w:ilvl w:val="0"/>
          <w:numId w:val="7"/>
        </w:numPr>
        <w:tabs>
          <w:tab w:val="num" w:pos="284"/>
        </w:tabs>
        <w:spacing w:after="120"/>
        <w:ind w:left="284" w:hanging="284"/>
        <w:jc w:val="both"/>
        <w:rPr>
          <w:rFonts w:ascii="Calibri" w:hAnsi="Calibri" w:cs="Arial"/>
          <w:szCs w:val="22"/>
        </w:rPr>
      </w:pPr>
      <w:r w:rsidRPr="00A30189">
        <w:rPr>
          <w:rFonts w:ascii="Calibri" w:hAnsi="Calibri" w:cs="Arial"/>
          <w:szCs w:val="22"/>
        </w:rPr>
        <w:t xml:space="preserve">W razie, gdy warunki pracy nie odpowiadają przepisom bezpieczeństwa pracy oraz ochrony przeciwpożarowej i stwarzają bezpośrednie zagrożenie dla zdrowia i życia pracownika </w:t>
      </w:r>
      <w:r w:rsidR="004467B5">
        <w:rPr>
          <w:rFonts w:ascii="Calibri" w:hAnsi="Calibri" w:cs="Arial"/>
          <w:szCs w:val="22"/>
        </w:rPr>
        <w:t>POD</w:t>
      </w:r>
      <w:r w:rsidRPr="00A30189">
        <w:rPr>
          <w:rFonts w:ascii="Calibri" w:hAnsi="Calibri" w:cs="Arial"/>
          <w:szCs w:val="22"/>
        </w:rPr>
        <w:t xml:space="preserve">WYKONAWCY albo gdy wykonywana przez niego praca grozi takim niebezpieczeństwem innym osobom, pracownik </w:t>
      </w:r>
      <w:r w:rsidR="004467B5">
        <w:rPr>
          <w:rFonts w:ascii="Calibri" w:hAnsi="Calibri" w:cs="Arial"/>
          <w:szCs w:val="22"/>
        </w:rPr>
        <w:t>POD</w:t>
      </w:r>
      <w:r w:rsidRPr="00A30189">
        <w:rPr>
          <w:rFonts w:ascii="Calibri" w:hAnsi="Calibri" w:cs="Arial"/>
          <w:szCs w:val="22"/>
        </w:rPr>
        <w:t xml:space="preserve">WYKONAWCY ma prawo powstrzymać się od wykonywania pracy, zawiadamiając o tym niezwłocznie swojego przełożonego. Jeżeli powstrzymanie się od wykonywania pracy nie usuwa </w:t>
      </w:r>
      <w:r w:rsidRPr="00A30189">
        <w:rPr>
          <w:rFonts w:ascii="Calibri" w:hAnsi="Calibri" w:cs="Arial"/>
          <w:szCs w:val="22"/>
        </w:rPr>
        <w:lastRenderedPageBreak/>
        <w:t xml:space="preserve">wymienionego zagrożenia, pracownik </w:t>
      </w:r>
      <w:r w:rsidR="004467B5">
        <w:rPr>
          <w:rFonts w:ascii="Calibri" w:hAnsi="Calibri" w:cs="Arial"/>
          <w:szCs w:val="22"/>
        </w:rPr>
        <w:t>POD</w:t>
      </w:r>
      <w:r w:rsidRPr="00A30189">
        <w:rPr>
          <w:rFonts w:ascii="Calibri" w:hAnsi="Calibri" w:cs="Arial"/>
          <w:szCs w:val="22"/>
        </w:rPr>
        <w:t>WYKONAWCY ma prawo oddalić się z miejsca zagrożenia, zawiadamiając o tym niezwłocznie swojego przełożonego.</w:t>
      </w:r>
    </w:p>
    <w:p w14:paraId="07C7BC0A" w14:textId="77777777" w:rsidR="00A267CD" w:rsidRPr="00A30189" w:rsidRDefault="00A267CD" w:rsidP="00A267CD">
      <w:pPr>
        <w:numPr>
          <w:ilvl w:val="0"/>
          <w:numId w:val="7"/>
        </w:numPr>
        <w:tabs>
          <w:tab w:val="num" w:pos="284"/>
        </w:tabs>
        <w:spacing w:after="120"/>
        <w:ind w:left="284" w:hanging="284"/>
        <w:jc w:val="both"/>
        <w:rPr>
          <w:rFonts w:ascii="Calibri" w:hAnsi="Calibri" w:cs="Arial"/>
          <w:szCs w:val="22"/>
        </w:rPr>
      </w:pPr>
      <w:r w:rsidRPr="00A30189">
        <w:rPr>
          <w:rFonts w:ascii="Calibri" w:hAnsi="Calibri" w:cs="Arial"/>
          <w:szCs w:val="22"/>
        </w:rPr>
        <w:t xml:space="preserve">Dla potrzeb każdego zezwolenia na wykonywanie prac </w:t>
      </w:r>
      <w:r w:rsidR="004467B5">
        <w:rPr>
          <w:rFonts w:ascii="Calibri" w:hAnsi="Calibri" w:cs="Arial"/>
          <w:szCs w:val="22"/>
        </w:rPr>
        <w:t>POD</w:t>
      </w:r>
      <w:r w:rsidRPr="00A30189">
        <w:rPr>
          <w:rFonts w:ascii="Calibri" w:hAnsi="Calibri" w:cs="Arial"/>
          <w:szCs w:val="22"/>
        </w:rPr>
        <w:t xml:space="preserve">WYKONAWCA zobowiązany jest przedłożyć </w:t>
      </w:r>
      <w:r w:rsidR="007A1ED2">
        <w:rPr>
          <w:rFonts w:ascii="Calibri" w:hAnsi="Calibri" w:cs="Arial"/>
          <w:szCs w:val="22"/>
        </w:rPr>
        <w:t>WYKONAWCY</w:t>
      </w:r>
      <w:r w:rsidRPr="00A30189">
        <w:rPr>
          <w:rFonts w:ascii="Calibri" w:hAnsi="Calibri" w:cs="Arial"/>
          <w:szCs w:val="22"/>
        </w:rPr>
        <w:t xml:space="preserve"> (osobie wydającej pisemne zezwolenie) imienną listę pracowników </w:t>
      </w:r>
      <w:r w:rsidR="004467B5">
        <w:rPr>
          <w:rFonts w:ascii="Calibri" w:hAnsi="Calibri" w:cs="Arial"/>
          <w:szCs w:val="22"/>
        </w:rPr>
        <w:t>POD</w:t>
      </w:r>
      <w:r w:rsidRPr="00A30189">
        <w:rPr>
          <w:rFonts w:ascii="Calibri" w:hAnsi="Calibri" w:cs="Arial"/>
          <w:szCs w:val="22"/>
        </w:rPr>
        <w:t xml:space="preserve">WYKONAWCY i </w:t>
      </w:r>
      <w:r w:rsidR="004467B5">
        <w:rPr>
          <w:rFonts w:ascii="Calibri" w:hAnsi="Calibri" w:cs="Arial"/>
          <w:szCs w:val="22"/>
        </w:rPr>
        <w:t xml:space="preserve">Dalszych </w:t>
      </w:r>
      <w:r w:rsidRPr="00A30189">
        <w:rPr>
          <w:rFonts w:ascii="Calibri" w:hAnsi="Calibri" w:cs="Arial"/>
          <w:szCs w:val="22"/>
        </w:rPr>
        <w:t xml:space="preserve">Podwykonawców. </w:t>
      </w:r>
    </w:p>
    <w:p w14:paraId="14857718" w14:textId="77777777" w:rsidR="00A267CD" w:rsidRDefault="004467B5" w:rsidP="00A267CD">
      <w:pPr>
        <w:numPr>
          <w:ilvl w:val="0"/>
          <w:numId w:val="7"/>
        </w:numPr>
        <w:tabs>
          <w:tab w:val="num" w:pos="284"/>
        </w:tabs>
        <w:spacing w:after="120"/>
        <w:ind w:left="284" w:hanging="284"/>
        <w:jc w:val="both"/>
        <w:rPr>
          <w:rFonts w:ascii="Calibri" w:hAnsi="Calibri" w:cs="Arial"/>
          <w:szCs w:val="22"/>
        </w:rPr>
      </w:pPr>
      <w:r>
        <w:rPr>
          <w:rFonts w:ascii="Calibri" w:hAnsi="Calibri" w:cs="Arial"/>
          <w:szCs w:val="22"/>
        </w:rPr>
        <w:t>POD</w:t>
      </w:r>
      <w:r w:rsidR="00A267CD" w:rsidRPr="00A30189">
        <w:rPr>
          <w:rFonts w:ascii="Calibri" w:hAnsi="Calibri" w:cs="Arial"/>
          <w:szCs w:val="22"/>
        </w:rPr>
        <w:t>WYKONAWCA zapewni, że wszystkie osoby (przeznaczone do realizacji Przedmiotu Umowy) zostaną wyposażone w karty dostępu ze zdjęciem oraz imieniem i nazwiskiem (przepustki),</w:t>
      </w:r>
      <w:r w:rsidR="00425129">
        <w:rPr>
          <w:rFonts w:ascii="Calibri" w:hAnsi="Calibri" w:cs="Arial"/>
          <w:szCs w:val="22"/>
        </w:rPr>
        <w:t xml:space="preserve">  </w:t>
      </w:r>
      <w:r w:rsidR="00A267CD" w:rsidRPr="00A30189">
        <w:rPr>
          <w:rFonts w:ascii="Calibri" w:hAnsi="Calibri" w:cs="Arial"/>
          <w:szCs w:val="22"/>
        </w:rPr>
        <w:t>a także ubrania oznakowane nazwą firmy.</w:t>
      </w:r>
    </w:p>
    <w:p w14:paraId="5F3694AE" w14:textId="77777777" w:rsidR="0003320F" w:rsidRPr="004117E5" w:rsidRDefault="004467B5" w:rsidP="004117E5">
      <w:pPr>
        <w:numPr>
          <w:ilvl w:val="0"/>
          <w:numId w:val="7"/>
        </w:numPr>
        <w:tabs>
          <w:tab w:val="num" w:pos="284"/>
        </w:tabs>
        <w:spacing w:after="120"/>
        <w:ind w:left="284" w:hanging="284"/>
        <w:jc w:val="both"/>
        <w:rPr>
          <w:rFonts w:ascii="Calibri" w:hAnsi="Calibri" w:cs="Arial"/>
          <w:szCs w:val="22"/>
        </w:rPr>
      </w:pPr>
      <w:r w:rsidRPr="00070E3C">
        <w:rPr>
          <w:rFonts w:ascii="Calibri" w:hAnsi="Calibri" w:cs="Arial"/>
          <w:szCs w:val="22"/>
        </w:rPr>
        <w:t>POD</w:t>
      </w:r>
      <w:r w:rsidR="00A267CD" w:rsidRPr="00070E3C">
        <w:rPr>
          <w:rFonts w:ascii="Calibri" w:hAnsi="Calibri" w:cs="Arial"/>
          <w:szCs w:val="22"/>
        </w:rPr>
        <w:t xml:space="preserve">WYKONAWCA zobowiązuje się do oznakowania sprzętu lub pojazdów znajdujących się na terenie </w:t>
      </w:r>
      <w:r w:rsidR="00DD4414" w:rsidRPr="00070E3C">
        <w:rPr>
          <w:rFonts w:ascii="Calibri" w:hAnsi="Calibri" w:cs="Arial"/>
          <w:szCs w:val="22"/>
        </w:rPr>
        <w:t>WYKONAWCY</w:t>
      </w:r>
      <w:r w:rsidR="00A267CD" w:rsidRPr="00070E3C">
        <w:rPr>
          <w:rFonts w:ascii="Calibri" w:hAnsi="Calibri" w:cs="Arial"/>
          <w:szCs w:val="22"/>
        </w:rPr>
        <w:t xml:space="preserve"> nazwą właściciela sprzętu lub pojazdów.</w:t>
      </w:r>
    </w:p>
    <w:p w14:paraId="3D23CFB8" w14:textId="727735CD" w:rsidR="002C09BB" w:rsidRDefault="002C09BB" w:rsidP="00307393">
      <w:pPr>
        <w:tabs>
          <w:tab w:val="left" w:pos="284"/>
        </w:tabs>
        <w:jc w:val="both"/>
        <w:rPr>
          <w:rFonts w:ascii="Calibri" w:hAnsi="Calibri" w:cs="Arial"/>
          <w:szCs w:val="22"/>
        </w:rPr>
      </w:pPr>
    </w:p>
    <w:p w14:paraId="3B451174" w14:textId="77777777" w:rsidR="004A5264" w:rsidRDefault="004A5264" w:rsidP="004A5264">
      <w:pPr>
        <w:ind w:left="284"/>
        <w:jc w:val="center"/>
        <w:rPr>
          <w:rFonts w:ascii="Calibri" w:hAnsi="Calibri" w:cs="Calibri"/>
          <w:b/>
          <w:szCs w:val="22"/>
          <w:u w:val="single"/>
        </w:rPr>
      </w:pPr>
      <w:r>
        <w:rPr>
          <w:rFonts w:ascii="Calibri" w:hAnsi="Calibri" w:cs="Calibri"/>
          <w:b/>
          <w:szCs w:val="22"/>
          <w:u w:val="single"/>
        </w:rPr>
        <w:t>ARTYKUŁ 18 – ZABEZPIECZENIA</w:t>
      </w:r>
    </w:p>
    <w:p w14:paraId="63BB5413" w14:textId="77777777" w:rsidR="004A5264" w:rsidRDefault="004A5264" w:rsidP="004A5264">
      <w:pPr>
        <w:ind w:left="284"/>
        <w:jc w:val="center"/>
        <w:rPr>
          <w:rFonts w:ascii="Calibri" w:hAnsi="Calibri" w:cs="Calibri"/>
          <w:b/>
          <w:szCs w:val="22"/>
          <w:u w:val="single"/>
        </w:rPr>
      </w:pPr>
    </w:p>
    <w:p w14:paraId="24953AF0" w14:textId="77777777" w:rsidR="004A5264" w:rsidRPr="00257DF4" w:rsidRDefault="004A5264" w:rsidP="00307393">
      <w:pPr>
        <w:pStyle w:val="Standard"/>
        <w:numPr>
          <w:ilvl w:val="1"/>
          <w:numId w:val="100"/>
        </w:numPr>
        <w:tabs>
          <w:tab w:val="num" w:pos="284"/>
        </w:tabs>
        <w:spacing w:after="240"/>
        <w:ind w:left="284" w:hanging="284"/>
        <w:jc w:val="both"/>
        <w:rPr>
          <w:rFonts w:ascii="Calibri" w:hAnsi="Calibri"/>
        </w:rPr>
      </w:pPr>
      <w:r w:rsidRPr="00257DF4">
        <w:rPr>
          <w:rFonts w:ascii="Calibri" w:hAnsi="Calibri" w:cs="Arial"/>
          <w:sz w:val="22"/>
          <w:szCs w:val="22"/>
        </w:rPr>
        <w:t xml:space="preserve">Do chwili rozpoczęcia realizacji </w:t>
      </w:r>
      <w:r>
        <w:rPr>
          <w:rFonts w:ascii="Calibri" w:hAnsi="Calibri" w:cs="Arial"/>
          <w:sz w:val="22"/>
          <w:szCs w:val="22"/>
        </w:rPr>
        <w:t>P</w:t>
      </w:r>
      <w:r w:rsidRPr="00257DF4">
        <w:rPr>
          <w:rFonts w:ascii="Calibri" w:hAnsi="Calibri" w:cs="Arial"/>
          <w:sz w:val="22"/>
          <w:szCs w:val="22"/>
        </w:rPr>
        <w:t xml:space="preserve">rzedmiotu Umowy, nie później jednak niż 7 dni od daty podpisania Umowy, </w:t>
      </w:r>
      <w:r>
        <w:rPr>
          <w:rFonts w:ascii="Calibri" w:hAnsi="Calibri" w:cs="Arial"/>
          <w:sz w:val="22"/>
          <w:szCs w:val="22"/>
        </w:rPr>
        <w:t>PODWYKONAWCA</w:t>
      </w:r>
      <w:r w:rsidRPr="00257DF4">
        <w:rPr>
          <w:rFonts w:ascii="Calibri" w:hAnsi="Calibri" w:cs="Arial"/>
          <w:sz w:val="22"/>
          <w:szCs w:val="22"/>
        </w:rPr>
        <w:t xml:space="preserve"> zobowiązany jest wnieść, na okres od daty podpisania Umowy, aż do upływu 14 dni od daty </w:t>
      </w:r>
      <w:r w:rsidRPr="00AB470C">
        <w:rPr>
          <w:rFonts w:ascii="Calibri" w:hAnsi="Calibri" w:cs="Arial"/>
          <w:sz w:val="22"/>
          <w:szCs w:val="22"/>
        </w:rPr>
        <w:t xml:space="preserve">podpisania </w:t>
      </w:r>
      <w:r>
        <w:rPr>
          <w:rFonts w:ascii="Calibri" w:hAnsi="Calibri" w:cs="Arial"/>
          <w:sz w:val="22"/>
          <w:szCs w:val="22"/>
        </w:rPr>
        <w:t>Protoko</w:t>
      </w:r>
      <w:r w:rsidRPr="00AB470C">
        <w:rPr>
          <w:rFonts w:ascii="Calibri" w:hAnsi="Calibri" w:cs="Arial"/>
          <w:sz w:val="22"/>
          <w:szCs w:val="22"/>
        </w:rPr>
        <w:t xml:space="preserve">łu Odbioru Technicznego Końcowego bez </w:t>
      </w:r>
      <w:r w:rsidRPr="00257DF4">
        <w:rPr>
          <w:rFonts w:ascii="Calibri" w:hAnsi="Calibri" w:cs="Arial"/>
          <w:sz w:val="22"/>
          <w:szCs w:val="22"/>
        </w:rPr>
        <w:t xml:space="preserve">uwag, zabezpieczenie należytej realizacji oraz starannego wykonania </w:t>
      </w:r>
      <w:r>
        <w:rPr>
          <w:rFonts w:ascii="Calibri" w:hAnsi="Calibri" w:cs="Arial"/>
          <w:sz w:val="22"/>
          <w:szCs w:val="22"/>
        </w:rPr>
        <w:t>P</w:t>
      </w:r>
      <w:r w:rsidRPr="00257DF4">
        <w:rPr>
          <w:rFonts w:ascii="Calibri" w:hAnsi="Calibri" w:cs="Arial"/>
          <w:sz w:val="22"/>
          <w:szCs w:val="22"/>
        </w:rPr>
        <w:t xml:space="preserve">rzedmiotu Umowy w wysokości </w:t>
      </w:r>
      <w:r w:rsidRPr="004117E5">
        <w:rPr>
          <w:rFonts w:ascii="Calibri" w:hAnsi="Calibri" w:cs="Arial"/>
          <w:b/>
          <w:sz w:val="22"/>
          <w:szCs w:val="22"/>
        </w:rPr>
        <w:t>5%</w:t>
      </w:r>
      <w:r w:rsidRPr="00257DF4">
        <w:rPr>
          <w:rFonts w:ascii="Calibri" w:hAnsi="Calibri" w:cs="Arial"/>
          <w:sz w:val="22"/>
          <w:szCs w:val="22"/>
        </w:rPr>
        <w:t xml:space="preserve"> wartości </w:t>
      </w:r>
      <w:r>
        <w:rPr>
          <w:rFonts w:ascii="Calibri" w:hAnsi="Calibri" w:cs="Arial"/>
          <w:sz w:val="22"/>
          <w:szCs w:val="22"/>
        </w:rPr>
        <w:t>W</w:t>
      </w:r>
      <w:r w:rsidRPr="00257DF4">
        <w:rPr>
          <w:rFonts w:ascii="Calibri" w:hAnsi="Calibri" w:cs="Arial"/>
          <w:sz w:val="22"/>
          <w:szCs w:val="22"/>
        </w:rPr>
        <w:t>ynagrodzenia netto (zgodnie z art. 5 ust. 1 Umowy) w formie gwarancji ubezpieczeniowej lub bankowej.</w:t>
      </w:r>
    </w:p>
    <w:p w14:paraId="0C02E175" w14:textId="77777777" w:rsidR="004A5264" w:rsidRPr="00257DF4" w:rsidRDefault="004A5264" w:rsidP="00307393">
      <w:pPr>
        <w:pStyle w:val="Standard"/>
        <w:numPr>
          <w:ilvl w:val="1"/>
          <w:numId w:val="100"/>
        </w:numPr>
        <w:tabs>
          <w:tab w:val="num" w:pos="284"/>
          <w:tab w:val="left" w:pos="852"/>
        </w:tabs>
        <w:spacing w:after="240"/>
        <w:ind w:left="284" w:hanging="284"/>
        <w:jc w:val="both"/>
        <w:rPr>
          <w:rFonts w:ascii="Calibri" w:hAnsi="Calibri"/>
        </w:rPr>
      </w:pPr>
      <w:r w:rsidRPr="00257DF4">
        <w:rPr>
          <w:rFonts w:ascii="Calibri" w:hAnsi="Calibri" w:cs="Arial"/>
          <w:sz w:val="22"/>
          <w:szCs w:val="22"/>
        </w:rPr>
        <w:t xml:space="preserve">Tytułem zabezpieczenia właściwego usunięcia wad i usterek, </w:t>
      </w:r>
      <w:r>
        <w:rPr>
          <w:rFonts w:ascii="Calibri" w:hAnsi="Calibri" w:cs="Arial"/>
          <w:sz w:val="22"/>
          <w:szCs w:val="22"/>
        </w:rPr>
        <w:t>PODWYKONAWCA</w:t>
      </w:r>
      <w:r w:rsidRPr="00257DF4">
        <w:rPr>
          <w:rFonts w:ascii="Calibri" w:hAnsi="Calibri" w:cs="Arial"/>
          <w:sz w:val="22"/>
          <w:szCs w:val="22"/>
        </w:rPr>
        <w:t xml:space="preserve"> zobowiązany jest wnieść, w terminie nie dłuższym niż do 3 dni od podpisania </w:t>
      </w:r>
      <w:r>
        <w:rPr>
          <w:rFonts w:ascii="Calibri" w:hAnsi="Calibri" w:cs="Arial"/>
          <w:sz w:val="22"/>
          <w:szCs w:val="22"/>
        </w:rPr>
        <w:t>Protoko</w:t>
      </w:r>
      <w:r w:rsidRPr="00AB470C">
        <w:rPr>
          <w:rFonts w:ascii="Calibri" w:hAnsi="Calibri" w:cs="Arial"/>
          <w:sz w:val="22"/>
          <w:szCs w:val="22"/>
        </w:rPr>
        <w:t xml:space="preserve">łu Odbioru Technicznego Końcowego </w:t>
      </w:r>
      <w:r w:rsidRPr="00257DF4">
        <w:rPr>
          <w:rFonts w:ascii="Calibri" w:hAnsi="Calibri" w:cs="Arial"/>
          <w:sz w:val="22"/>
          <w:szCs w:val="22"/>
        </w:rPr>
        <w:t>bez uwag, zabezpieczenie w wysokości</w:t>
      </w:r>
      <w:r w:rsidRPr="00257DF4">
        <w:rPr>
          <w:rFonts w:ascii="Calibri" w:hAnsi="Calibri" w:cs="Arial"/>
          <w:b/>
          <w:sz w:val="22"/>
          <w:szCs w:val="22"/>
        </w:rPr>
        <w:t xml:space="preserve"> </w:t>
      </w:r>
      <w:r>
        <w:rPr>
          <w:rFonts w:ascii="Calibri" w:hAnsi="Calibri" w:cs="Arial"/>
          <w:b/>
          <w:sz w:val="22"/>
          <w:szCs w:val="22"/>
        </w:rPr>
        <w:t>2</w:t>
      </w:r>
      <w:r w:rsidRPr="004117E5">
        <w:rPr>
          <w:rFonts w:ascii="Calibri" w:hAnsi="Calibri" w:cs="Arial"/>
          <w:b/>
          <w:sz w:val="22"/>
          <w:szCs w:val="22"/>
        </w:rPr>
        <w:t>%</w:t>
      </w:r>
      <w:r w:rsidRPr="00257DF4">
        <w:rPr>
          <w:rFonts w:ascii="Calibri" w:hAnsi="Calibri" w:cs="Arial"/>
          <w:sz w:val="22"/>
          <w:szCs w:val="22"/>
        </w:rPr>
        <w:t xml:space="preserve"> wartości </w:t>
      </w:r>
      <w:r>
        <w:rPr>
          <w:rFonts w:ascii="Calibri" w:hAnsi="Calibri" w:cs="Arial"/>
          <w:sz w:val="22"/>
          <w:szCs w:val="22"/>
        </w:rPr>
        <w:t>W</w:t>
      </w:r>
      <w:r w:rsidRPr="00257DF4">
        <w:rPr>
          <w:rFonts w:ascii="Calibri" w:hAnsi="Calibri" w:cs="Arial"/>
          <w:sz w:val="22"/>
          <w:szCs w:val="22"/>
        </w:rPr>
        <w:t xml:space="preserve">ynagrodzenia netto (zgodnie z art. 5 ust. 1 Umowy) w formie gwarancji ubezpieczeniowej lub bankowej, na okres od daty podpisania </w:t>
      </w:r>
      <w:r>
        <w:rPr>
          <w:rFonts w:ascii="Calibri" w:hAnsi="Calibri" w:cs="Arial"/>
          <w:sz w:val="22"/>
          <w:szCs w:val="22"/>
        </w:rPr>
        <w:t>Protoko</w:t>
      </w:r>
      <w:r w:rsidRPr="00AB470C">
        <w:rPr>
          <w:rFonts w:ascii="Calibri" w:hAnsi="Calibri" w:cs="Arial"/>
          <w:sz w:val="22"/>
          <w:szCs w:val="22"/>
        </w:rPr>
        <w:t>łu Odbioru Technicznego Końcowego</w:t>
      </w:r>
      <w:r w:rsidRPr="00257DF4">
        <w:rPr>
          <w:rFonts w:ascii="Calibri" w:hAnsi="Calibri" w:cs="Arial"/>
          <w:sz w:val="22"/>
          <w:szCs w:val="22"/>
        </w:rPr>
        <w:t xml:space="preserve"> bez uwag aż do upływu 14 dni po zakończen</w:t>
      </w:r>
      <w:r>
        <w:rPr>
          <w:rFonts w:ascii="Calibri" w:hAnsi="Calibri" w:cs="Arial"/>
          <w:sz w:val="22"/>
          <w:szCs w:val="22"/>
        </w:rPr>
        <w:t>iu okresu gwarancji udzielonej WYKONAWCY</w:t>
      </w:r>
      <w:r w:rsidRPr="00257DF4">
        <w:rPr>
          <w:rFonts w:ascii="Calibri" w:hAnsi="Calibri" w:cs="Arial"/>
          <w:sz w:val="22"/>
          <w:szCs w:val="22"/>
        </w:rPr>
        <w:t xml:space="preserve">. </w:t>
      </w:r>
    </w:p>
    <w:p w14:paraId="658FF7EE" w14:textId="77777777" w:rsidR="004A5264" w:rsidRPr="00257DF4" w:rsidRDefault="004A5264" w:rsidP="00307393">
      <w:pPr>
        <w:pStyle w:val="Standard"/>
        <w:numPr>
          <w:ilvl w:val="1"/>
          <w:numId w:val="100"/>
        </w:numPr>
        <w:tabs>
          <w:tab w:val="num" w:pos="284"/>
        </w:tabs>
        <w:spacing w:after="240"/>
        <w:ind w:left="284" w:hanging="284"/>
        <w:jc w:val="both"/>
        <w:rPr>
          <w:rFonts w:ascii="Calibri" w:hAnsi="Calibri"/>
        </w:rPr>
      </w:pPr>
      <w:r w:rsidRPr="00257DF4">
        <w:rPr>
          <w:rFonts w:ascii="Calibri" w:hAnsi="Calibri" w:cs="Arial"/>
          <w:sz w:val="22"/>
          <w:szCs w:val="22"/>
        </w:rPr>
        <w:t>Wystawca gwarancji, o której mowa w ust. 1 i 2</w:t>
      </w:r>
      <w:r>
        <w:rPr>
          <w:rFonts w:ascii="Calibri" w:hAnsi="Calibri" w:cs="Arial"/>
          <w:sz w:val="22"/>
          <w:szCs w:val="22"/>
        </w:rPr>
        <w:t xml:space="preserve"> powyżej</w:t>
      </w:r>
      <w:r w:rsidRPr="00257DF4">
        <w:rPr>
          <w:rFonts w:ascii="Calibri" w:hAnsi="Calibri" w:cs="Arial"/>
          <w:sz w:val="22"/>
          <w:szCs w:val="22"/>
        </w:rPr>
        <w:t xml:space="preserve"> oraz jej treść musi zostać pisemnie uzgodniona z </w:t>
      </w:r>
      <w:r>
        <w:rPr>
          <w:rFonts w:ascii="Calibri" w:hAnsi="Calibri" w:cs="Arial"/>
          <w:sz w:val="22"/>
          <w:szCs w:val="22"/>
        </w:rPr>
        <w:t>WYKONAWCĄ</w:t>
      </w:r>
      <w:r w:rsidRPr="00257DF4">
        <w:rPr>
          <w:rFonts w:ascii="Calibri" w:hAnsi="Calibri" w:cs="Arial"/>
          <w:sz w:val="22"/>
          <w:szCs w:val="22"/>
        </w:rPr>
        <w:t xml:space="preserve"> przed jej wystawieniem. Gwarancja bankowa lub ubezpieczeniowa będzie nieodwołalna, bezwarunkowa oraz płatna na pierwsze żądanie </w:t>
      </w:r>
      <w:r>
        <w:rPr>
          <w:rFonts w:ascii="Calibri" w:hAnsi="Calibri" w:cs="Arial"/>
          <w:sz w:val="22"/>
          <w:szCs w:val="22"/>
        </w:rPr>
        <w:t>WYKONAWCY</w:t>
      </w:r>
      <w:r w:rsidRPr="00257DF4">
        <w:rPr>
          <w:rFonts w:ascii="Calibri" w:hAnsi="Calibri" w:cs="Arial"/>
          <w:sz w:val="22"/>
          <w:szCs w:val="22"/>
        </w:rPr>
        <w:t>.</w:t>
      </w:r>
    </w:p>
    <w:p w14:paraId="5F2748AA" w14:textId="77777777" w:rsidR="004A5264" w:rsidRPr="00257DF4" w:rsidRDefault="004A5264" w:rsidP="00307393">
      <w:pPr>
        <w:pStyle w:val="Standard"/>
        <w:numPr>
          <w:ilvl w:val="1"/>
          <w:numId w:val="100"/>
        </w:numPr>
        <w:tabs>
          <w:tab w:val="num" w:pos="284"/>
        </w:tabs>
        <w:spacing w:after="240"/>
        <w:ind w:left="284" w:hanging="284"/>
        <w:jc w:val="both"/>
        <w:rPr>
          <w:rFonts w:ascii="Calibri" w:hAnsi="Calibri"/>
        </w:rPr>
      </w:pPr>
      <w:r w:rsidRPr="00257DF4">
        <w:rPr>
          <w:rFonts w:ascii="Calibri" w:hAnsi="Calibri" w:cs="Arial"/>
          <w:sz w:val="22"/>
          <w:szCs w:val="22"/>
        </w:rPr>
        <w:t xml:space="preserve">Niezłożenie przez </w:t>
      </w:r>
      <w:r>
        <w:rPr>
          <w:rFonts w:ascii="Calibri" w:hAnsi="Calibri" w:cs="Arial"/>
          <w:sz w:val="22"/>
          <w:szCs w:val="22"/>
        </w:rPr>
        <w:t>PODW</w:t>
      </w:r>
      <w:r w:rsidRPr="00257DF4">
        <w:rPr>
          <w:rFonts w:ascii="Calibri" w:hAnsi="Calibri" w:cs="Arial"/>
          <w:sz w:val="22"/>
          <w:szCs w:val="22"/>
        </w:rPr>
        <w:t xml:space="preserve">YKONAWCĘ w terminie określonym w ust. 1 powyżej gwarancji bankowej lub ubezpieczeniowej należytej realizacji oraz starannego wykonania w określonej Umową wysokości lub niezłożenie innej formy zabezpieczenia zgodnie z postanowieniami ust. 5 mimo podpisania Umowy, umożliwia </w:t>
      </w:r>
      <w:r>
        <w:rPr>
          <w:rFonts w:ascii="Calibri" w:hAnsi="Calibri" w:cs="Arial"/>
          <w:sz w:val="22"/>
          <w:szCs w:val="22"/>
        </w:rPr>
        <w:t>WYKONAWCY</w:t>
      </w:r>
      <w:r w:rsidRPr="00257DF4">
        <w:rPr>
          <w:rFonts w:ascii="Calibri" w:hAnsi="Calibri" w:cs="Arial"/>
          <w:sz w:val="22"/>
          <w:szCs w:val="22"/>
        </w:rPr>
        <w:t xml:space="preserve"> prawo do odstąpienia od Umowy z winy </w:t>
      </w:r>
      <w:r>
        <w:rPr>
          <w:rFonts w:ascii="Calibri" w:hAnsi="Calibri" w:cs="Arial"/>
          <w:sz w:val="22"/>
          <w:szCs w:val="22"/>
        </w:rPr>
        <w:t>PODW</w:t>
      </w:r>
      <w:r w:rsidRPr="00257DF4">
        <w:rPr>
          <w:rFonts w:ascii="Calibri" w:hAnsi="Calibri" w:cs="Arial"/>
          <w:sz w:val="22"/>
          <w:szCs w:val="22"/>
        </w:rPr>
        <w:t>YKONAWCY oraz</w:t>
      </w:r>
      <w:r w:rsidRPr="00257DF4" w:rsidDel="00B2200D">
        <w:rPr>
          <w:rFonts w:ascii="Calibri" w:hAnsi="Calibri" w:cs="Arial"/>
          <w:sz w:val="22"/>
          <w:szCs w:val="22"/>
        </w:rPr>
        <w:t xml:space="preserve"> </w:t>
      </w:r>
      <w:r w:rsidRPr="00257DF4">
        <w:rPr>
          <w:rFonts w:ascii="Calibri" w:hAnsi="Calibri" w:cs="Arial"/>
          <w:sz w:val="22"/>
          <w:szCs w:val="22"/>
        </w:rPr>
        <w:t xml:space="preserve">naliczenie kary w </w:t>
      </w:r>
      <w:r w:rsidRPr="004117E5">
        <w:rPr>
          <w:rFonts w:ascii="Calibri" w:hAnsi="Calibri" w:cs="Arial"/>
          <w:sz w:val="22"/>
          <w:szCs w:val="22"/>
        </w:rPr>
        <w:t xml:space="preserve">wysokości </w:t>
      </w:r>
      <w:r w:rsidRPr="00B150BC">
        <w:rPr>
          <w:rFonts w:ascii="Calibri" w:hAnsi="Calibri" w:cs="Arial"/>
          <w:b/>
          <w:sz w:val="22"/>
          <w:szCs w:val="22"/>
        </w:rPr>
        <w:t>20%</w:t>
      </w:r>
      <w:r w:rsidRPr="00257DF4">
        <w:rPr>
          <w:rFonts w:ascii="Calibri" w:hAnsi="Calibri" w:cs="Arial"/>
          <w:sz w:val="22"/>
          <w:szCs w:val="22"/>
        </w:rPr>
        <w:t xml:space="preserve"> (odstępne) </w:t>
      </w:r>
      <w:r>
        <w:rPr>
          <w:rFonts w:ascii="Calibri" w:hAnsi="Calibri" w:cs="Arial"/>
          <w:sz w:val="22"/>
          <w:szCs w:val="22"/>
        </w:rPr>
        <w:t>W</w:t>
      </w:r>
      <w:r w:rsidRPr="00257DF4">
        <w:rPr>
          <w:rFonts w:ascii="Calibri" w:hAnsi="Calibri" w:cs="Arial"/>
          <w:sz w:val="22"/>
          <w:szCs w:val="22"/>
        </w:rPr>
        <w:t xml:space="preserve">ynagrodzenia umownego netto, o którym mowa w Art. 5 ust. 1 Umowy. Celem uniknięcia wszelkich wątpliwości Strony postanawiają iż kara, o której mowa w zdaniu poprzednim może być naliczona przez </w:t>
      </w:r>
      <w:r>
        <w:rPr>
          <w:rFonts w:ascii="Calibri" w:hAnsi="Calibri" w:cs="Arial"/>
          <w:sz w:val="22"/>
          <w:szCs w:val="22"/>
        </w:rPr>
        <w:t>WYKONAWCĘ</w:t>
      </w:r>
      <w:r w:rsidRPr="00257DF4">
        <w:rPr>
          <w:rFonts w:ascii="Calibri" w:hAnsi="Calibri" w:cs="Arial"/>
          <w:sz w:val="22"/>
          <w:szCs w:val="22"/>
        </w:rPr>
        <w:t xml:space="preserve"> także po odstąpieniu od Umowy. Odstąpienie może być zrealizowane w ciągu 30 dni od dnia zawarcia Umowy. </w:t>
      </w:r>
    </w:p>
    <w:p w14:paraId="011B8E7C" w14:textId="77777777" w:rsidR="004A5264" w:rsidRPr="00257DF4" w:rsidRDefault="004A5264" w:rsidP="00307393">
      <w:pPr>
        <w:pStyle w:val="Standard"/>
        <w:numPr>
          <w:ilvl w:val="1"/>
          <w:numId w:val="100"/>
        </w:numPr>
        <w:tabs>
          <w:tab w:val="num" w:pos="284"/>
          <w:tab w:val="num" w:pos="851"/>
        </w:tabs>
        <w:spacing w:after="240"/>
        <w:ind w:left="284" w:hanging="284"/>
        <w:jc w:val="both"/>
        <w:rPr>
          <w:rFonts w:ascii="Calibri" w:hAnsi="Calibri" w:cs="Arial"/>
          <w:sz w:val="22"/>
          <w:szCs w:val="22"/>
        </w:rPr>
      </w:pPr>
      <w:r w:rsidRPr="00257DF4">
        <w:rPr>
          <w:rFonts w:ascii="Calibri" w:hAnsi="Calibri" w:cs="Arial"/>
          <w:sz w:val="22"/>
          <w:szCs w:val="22"/>
        </w:rPr>
        <w:t xml:space="preserve">Dopuszcza się możliwość ustalenia przez Strony innej niż wskazane w ust. 1 i 2 powyżej formy zabezpieczenia należytej realizacji oraz starannego wykonania </w:t>
      </w:r>
      <w:r>
        <w:rPr>
          <w:rFonts w:ascii="Calibri" w:hAnsi="Calibri" w:cs="Arial"/>
          <w:sz w:val="22"/>
          <w:szCs w:val="22"/>
        </w:rPr>
        <w:t>P</w:t>
      </w:r>
      <w:r w:rsidRPr="00257DF4">
        <w:rPr>
          <w:rFonts w:ascii="Calibri" w:hAnsi="Calibri" w:cs="Arial"/>
          <w:sz w:val="22"/>
          <w:szCs w:val="22"/>
        </w:rPr>
        <w:t xml:space="preserve">rzedmiotu Umowy oraz właściwego usunięcia wad i usterek np. w postaci wpłaty na rachunek bankowy </w:t>
      </w:r>
      <w:r>
        <w:rPr>
          <w:rFonts w:ascii="Calibri" w:hAnsi="Calibri" w:cs="Arial"/>
          <w:sz w:val="22"/>
          <w:szCs w:val="22"/>
        </w:rPr>
        <w:t>WYKONAWCY</w:t>
      </w:r>
      <w:r w:rsidRPr="00257DF4">
        <w:rPr>
          <w:rFonts w:ascii="Calibri" w:hAnsi="Calibri" w:cs="Arial"/>
          <w:sz w:val="22"/>
          <w:szCs w:val="22"/>
        </w:rPr>
        <w:t xml:space="preserve">. Wpłata zabezpieczenia na rachunek bankowy </w:t>
      </w:r>
      <w:r>
        <w:rPr>
          <w:rFonts w:ascii="Calibri" w:hAnsi="Calibri" w:cs="Arial"/>
          <w:sz w:val="22"/>
          <w:szCs w:val="22"/>
        </w:rPr>
        <w:t>WYKONAWCY</w:t>
      </w:r>
      <w:r w:rsidRPr="00257DF4">
        <w:rPr>
          <w:rFonts w:ascii="Calibri" w:hAnsi="Calibri" w:cs="Arial"/>
          <w:sz w:val="22"/>
          <w:szCs w:val="22"/>
        </w:rPr>
        <w:t xml:space="preserve"> powinna zostać wniesiona odpowiednio w terminie określonym w ust. 1 lub 2 powyżej. Postanowienia ust. 4 stosuje się odpowiednio. </w:t>
      </w:r>
    </w:p>
    <w:p w14:paraId="1935CDAB" w14:textId="77777777" w:rsidR="004A5264" w:rsidRPr="00257DF4" w:rsidRDefault="004A5264" w:rsidP="00307393">
      <w:pPr>
        <w:pStyle w:val="Standard"/>
        <w:numPr>
          <w:ilvl w:val="1"/>
          <w:numId w:val="100"/>
        </w:numPr>
        <w:tabs>
          <w:tab w:val="num" w:pos="284"/>
          <w:tab w:val="num" w:pos="709"/>
          <w:tab w:val="num" w:pos="851"/>
        </w:tabs>
        <w:spacing w:after="240"/>
        <w:ind w:left="284" w:hanging="284"/>
        <w:jc w:val="both"/>
        <w:rPr>
          <w:rFonts w:ascii="Calibri" w:hAnsi="Calibri" w:cs="Arial"/>
          <w:sz w:val="22"/>
          <w:szCs w:val="22"/>
        </w:rPr>
      </w:pPr>
      <w:r w:rsidRPr="00257DF4">
        <w:rPr>
          <w:rFonts w:ascii="Calibri" w:hAnsi="Calibri" w:cs="Arial"/>
          <w:sz w:val="22"/>
          <w:szCs w:val="22"/>
        </w:rPr>
        <w:t xml:space="preserve">Część zabezpieczenia, wniesionego w formie pieniężnej z tytułu zabezpieczenia należytej realizacji oraz starannego wykonania </w:t>
      </w:r>
      <w:r>
        <w:rPr>
          <w:rFonts w:ascii="Calibri" w:hAnsi="Calibri" w:cs="Arial"/>
          <w:sz w:val="22"/>
          <w:szCs w:val="22"/>
        </w:rPr>
        <w:t>P</w:t>
      </w:r>
      <w:r w:rsidRPr="00257DF4">
        <w:rPr>
          <w:rFonts w:ascii="Calibri" w:hAnsi="Calibri" w:cs="Arial"/>
          <w:sz w:val="22"/>
          <w:szCs w:val="22"/>
        </w:rPr>
        <w:t xml:space="preserve">rzedmiotu Umowy, gwarantującą zgodnie z Umową wykonanie </w:t>
      </w:r>
      <w:r>
        <w:rPr>
          <w:rFonts w:ascii="Calibri" w:hAnsi="Calibri" w:cs="Arial"/>
          <w:sz w:val="22"/>
          <w:szCs w:val="22"/>
        </w:rPr>
        <w:t>P</w:t>
      </w:r>
      <w:r w:rsidRPr="00257DF4">
        <w:rPr>
          <w:rFonts w:ascii="Calibri" w:hAnsi="Calibri" w:cs="Arial"/>
          <w:sz w:val="22"/>
          <w:szCs w:val="22"/>
        </w:rPr>
        <w:t xml:space="preserve">rzedmiotu Umowy w kwocie </w:t>
      </w:r>
      <w:r w:rsidRPr="004117E5">
        <w:rPr>
          <w:rFonts w:ascii="Calibri" w:hAnsi="Calibri" w:cs="Arial"/>
          <w:sz w:val="22"/>
          <w:szCs w:val="22"/>
        </w:rPr>
        <w:t xml:space="preserve">odpowiadającej </w:t>
      </w:r>
      <w:r>
        <w:rPr>
          <w:rFonts w:ascii="Calibri" w:hAnsi="Calibri" w:cs="Arial"/>
          <w:b/>
          <w:sz w:val="22"/>
          <w:szCs w:val="22"/>
        </w:rPr>
        <w:t>3</w:t>
      </w:r>
      <w:r w:rsidRPr="00A96FA7">
        <w:rPr>
          <w:rFonts w:ascii="Calibri" w:hAnsi="Calibri" w:cs="Arial"/>
          <w:b/>
          <w:sz w:val="22"/>
          <w:szCs w:val="22"/>
        </w:rPr>
        <w:t>%</w:t>
      </w:r>
      <w:r w:rsidRPr="00257DF4">
        <w:rPr>
          <w:rFonts w:ascii="Calibri" w:hAnsi="Calibri" w:cs="Arial"/>
          <w:sz w:val="22"/>
          <w:szCs w:val="22"/>
        </w:rPr>
        <w:t xml:space="preserve"> wartości zabezpieczenia, zostanie zwrócona </w:t>
      </w:r>
      <w:r>
        <w:rPr>
          <w:rFonts w:ascii="Calibri" w:hAnsi="Calibri" w:cs="Arial"/>
          <w:sz w:val="22"/>
          <w:szCs w:val="22"/>
        </w:rPr>
        <w:t>PODW</w:t>
      </w:r>
      <w:r w:rsidRPr="00257DF4">
        <w:rPr>
          <w:rFonts w:ascii="Calibri" w:hAnsi="Calibri" w:cs="Arial"/>
          <w:sz w:val="22"/>
          <w:szCs w:val="22"/>
        </w:rPr>
        <w:t xml:space="preserve">YKONAWCY w terminie 30 dni od daty podpisania przez obie Strony Protokołu Odbioru Końcowego bez uwag. Zwrot ten zostanie dokonany, o ile zabezpieczenie należytego wykonania Umowy nie zostanie zaliczone na </w:t>
      </w:r>
      <w:r w:rsidRPr="00257DF4">
        <w:rPr>
          <w:rFonts w:ascii="Calibri" w:hAnsi="Calibri" w:cs="Arial"/>
          <w:sz w:val="22"/>
          <w:szCs w:val="22"/>
        </w:rPr>
        <w:lastRenderedPageBreak/>
        <w:t xml:space="preserve">poczet prawnie uzasadnionych roszczeń </w:t>
      </w:r>
      <w:r>
        <w:rPr>
          <w:rFonts w:ascii="Calibri" w:hAnsi="Calibri" w:cs="Arial"/>
          <w:sz w:val="22"/>
          <w:szCs w:val="22"/>
        </w:rPr>
        <w:t>WYKONAWCY</w:t>
      </w:r>
      <w:r w:rsidRPr="00257DF4">
        <w:rPr>
          <w:rFonts w:ascii="Calibri" w:hAnsi="Calibri" w:cs="Arial"/>
          <w:sz w:val="22"/>
          <w:szCs w:val="22"/>
        </w:rPr>
        <w:t xml:space="preserve">. Pozostała część zabezpieczenia zostaje zaliczona przez </w:t>
      </w:r>
      <w:r>
        <w:rPr>
          <w:rFonts w:ascii="Calibri" w:hAnsi="Calibri" w:cs="Arial"/>
          <w:sz w:val="22"/>
          <w:szCs w:val="22"/>
        </w:rPr>
        <w:t>WYKONAWCĘ</w:t>
      </w:r>
      <w:r w:rsidRPr="00257DF4">
        <w:rPr>
          <w:rFonts w:ascii="Calibri" w:hAnsi="Calibri" w:cs="Arial"/>
          <w:sz w:val="22"/>
          <w:szCs w:val="22"/>
        </w:rPr>
        <w:t xml:space="preserve"> na poczet zabezpieczenia usunięcia wad i usterek.</w:t>
      </w:r>
    </w:p>
    <w:p w14:paraId="401FC974" w14:textId="77777777" w:rsidR="004A5264" w:rsidRPr="00257DF4" w:rsidRDefault="004A5264" w:rsidP="00307393">
      <w:pPr>
        <w:pStyle w:val="Standard"/>
        <w:numPr>
          <w:ilvl w:val="1"/>
          <w:numId w:val="100"/>
        </w:numPr>
        <w:tabs>
          <w:tab w:val="num" w:pos="284"/>
          <w:tab w:val="num" w:pos="709"/>
          <w:tab w:val="left" w:pos="852"/>
        </w:tabs>
        <w:spacing w:after="240"/>
        <w:ind w:left="284" w:hanging="284"/>
        <w:jc w:val="both"/>
        <w:rPr>
          <w:rFonts w:ascii="Calibri" w:hAnsi="Calibri" w:cs="Arial"/>
          <w:sz w:val="22"/>
          <w:szCs w:val="22"/>
        </w:rPr>
      </w:pPr>
      <w:r>
        <w:rPr>
          <w:rFonts w:ascii="Calibri" w:hAnsi="Calibri" w:cs="Arial"/>
          <w:sz w:val="22"/>
          <w:szCs w:val="22"/>
        </w:rPr>
        <w:t>Z</w:t>
      </w:r>
      <w:r w:rsidRPr="00257DF4">
        <w:rPr>
          <w:rFonts w:ascii="Calibri" w:hAnsi="Calibri" w:cs="Arial"/>
          <w:sz w:val="22"/>
          <w:szCs w:val="22"/>
        </w:rPr>
        <w:t>abezpieczeni</w:t>
      </w:r>
      <w:r>
        <w:rPr>
          <w:rFonts w:ascii="Calibri" w:hAnsi="Calibri" w:cs="Arial"/>
          <w:sz w:val="22"/>
          <w:szCs w:val="22"/>
        </w:rPr>
        <w:t>e</w:t>
      </w:r>
      <w:r w:rsidRPr="00257DF4">
        <w:rPr>
          <w:rFonts w:ascii="Calibri" w:hAnsi="Calibri" w:cs="Arial"/>
          <w:sz w:val="22"/>
          <w:szCs w:val="22"/>
        </w:rPr>
        <w:t xml:space="preserve"> </w:t>
      </w:r>
      <w:r>
        <w:rPr>
          <w:rFonts w:ascii="Calibri" w:hAnsi="Calibri" w:cs="Arial"/>
          <w:sz w:val="22"/>
          <w:szCs w:val="22"/>
        </w:rPr>
        <w:t xml:space="preserve">na </w:t>
      </w:r>
      <w:r w:rsidRPr="00257DF4">
        <w:rPr>
          <w:rFonts w:ascii="Calibri" w:hAnsi="Calibri" w:cs="Arial"/>
          <w:sz w:val="22"/>
          <w:szCs w:val="22"/>
        </w:rPr>
        <w:t>usunięci</w:t>
      </w:r>
      <w:r>
        <w:rPr>
          <w:rFonts w:ascii="Calibri" w:hAnsi="Calibri" w:cs="Arial"/>
          <w:sz w:val="22"/>
          <w:szCs w:val="22"/>
        </w:rPr>
        <w:t>e</w:t>
      </w:r>
      <w:r w:rsidRPr="00257DF4">
        <w:rPr>
          <w:rFonts w:ascii="Calibri" w:hAnsi="Calibri" w:cs="Arial"/>
          <w:sz w:val="22"/>
          <w:szCs w:val="22"/>
        </w:rPr>
        <w:t xml:space="preserve"> wad i usterek wniesione w formie pieniężnej, które nie jest zaliczone na poczet prawnie uzasadnionych roszczeń </w:t>
      </w:r>
      <w:r>
        <w:rPr>
          <w:rFonts w:ascii="Calibri" w:hAnsi="Calibri" w:cs="Arial"/>
          <w:sz w:val="22"/>
          <w:szCs w:val="22"/>
        </w:rPr>
        <w:t>WYKONAWCY</w:t>
      </w:r>
      <w:r w:rsidRPr="00257DF4">
        <w:rPr>
          <w:rFonts w:ascii="Calibri" w:hAnsi="Calibri" w:cs="Arial"/>
          <w:sz w:val="22"/>
          <w:szCs w:val="22"/>
        </w:rPr>
        <w:t xml:space="preserve">, </w:t>
      </w:r>
      <w:r>
        <w:rPr>
          <w:rFonts w:ascii="Calibri" w:hAnsi="Calibri" w:cs="Arial"/>
          <w:sz w:val="22"/>
          <w:szCs w:val="22"/>
        </w:rPr>
        <w:t>WYKONAWCA</w:t>
      </w:r>
      <w:r w:rsidRPr="00257DF4">
        <w:rPr>
          <w:rFonts w:ascii="Calibri" w:hAnsi="Calibri" w:cs="Arial"/>
          <w:sz w:val="22"/>
          <w:szCs w:val="22"/>
        </w:rPr>
        <w:t xml:space="preserve"> zwróci w ciągu 30 dni od daty pisemnego wniosku </w:t>
      </w:r>
      <w:r>
        <w:rPr>
          <w:rFonts w:ascii="Calibri" w:hAnsi="Calibri" w:cs="Arial"/>
          <w:sz w:val="22"/>
          <w:szCs w:val="22"/>
        </w:rPr>
        <w:t>PODW</w:t>
      </w:r>
      <w:r w:rsidRPr="00257DF4">
        <w:rPr>
          <w:rFonts w:ascii="Calibri" w:hAnsi="Calibri" w:cs="Arial"/>
          <w:sz w:val="22"/>
          <w:szCs w:val="22"/>
        </w:rPr>
        <w:t xml:space="preserve">YKONAWCY, złożonego przez </w:t>
      </w:r>
      <w:r>
        <w:rPr>
          <w:rFonts w:ascii="Calibri" w:hAnsi="Calibri" w:cs="Arial"/>
          <w:sz w:val="22"/>
          <w:szCs w:val="22"/>
        </w:rPr>
        <w:t>PODW</w:t>
      </w:r>
      <w:r w:rsidRPr="00257DF4">
        <w:rPr>
          <w:rFonts w:ascii="Calibri" w:hAnsi="Calibri" w:cs="Arial"/>
          <w:sz w:val="22"/>
          <w:szCs w:val="22"/>
        </w:rPr>
        <w:t xml:space="preserve">YKONAWCĘ po upływie terminu gwarancji. Jeżeli </w:t>
      </w:r>
      <w:r>
        <w:rPr>
          <w:rFonts w:ascii="Calibri" w:hAnsi="Calibri" w:cs="Arial"/>
          <w:sz w:val="22"/>
          <w:szCs w:val="22"/>
        </w:rPr>
        <w:t>PODW</w:t>
      </w:r>
      <w:r w:rsidRPr="00257DF4">
        <w:rPr>
          <w:rFonts w:ascii="Calibri" w:hAnsi="Calibri" w:cs="Arial"/>
          <w:sz w:val="22"/>
          <w:szCs w:val="22"/>
        </w:rPr>
        <w:t>YKONAWCA nie usunie uste</w:t>
      </w:r>
      <w:r>
        <w:rPr>
          <w:rFonts w:ascii="Calibri" w:hAnsi="Calibri" w:cs="Arial"/>
          <w:sz w:val="22"/>
          <w:szCs w:val="22"/>
        </w:rPr>
        <w:t>rki lub wady objętej gwarancją WYKONAWCA</w:t>
      </w:r>
      <w:r w:rsidRPr="00257DF4">
        <w:rPr>
          <w:rFonts w:ascii="Calibri" w:hAnsi="Calibri" w:cs="Arial"/>
          <w:sz w:val="22"/>
          <w:szCs w:val="22"/>
        </w:rPr>
        <w:t xml:space="preserve"> ma prawo obciążyć </w:t>
      </w:r>
      <w:r>
        <w:rPr>
          <w:rFonts w:ascii="Calibri" w:hAnsi="Calibri" w:cs="Arial"/>
          <w:sz w:val="22"/>
          <w:szCs w:val="22"/>
        </w:rPr>
        <w:t>PODW</w:t>
      </w:r>
      <w:r w:rsidRPr="00257DF4">
        <w:rPr>
          <w:rFonts w:ascii="Calibri" w:hAnsi="Calibri" w:cs="Arial"/>
          <w:sz w:val="22"/>
          <w:szCs w:val="22"/>
        </w:rPr>
        <w:t xml:space="preserve">YKONAWCĘ poniesionymi przez siebie kosztami usunięcia usterek lub wad. </w:t>
      </w:r>
    </w:p>
    <w:p w14:paraId="1E802C30" w14:textId="77777777" w:rsidR="004A5264" w:rsidRPr="00257DF4" w:rsidRDefault="004A5264" w:rsidP="00307393">
      <w:pPr>
        <w:pStyle w:val="Standard"/>
        <w:numPr>
          <w:ilvl w:val="1"/>
          <w:numId w:val="100"/>
        </w:numPr>
        <w:tabs>
          <w:tab w:val="num" w:pos="284"/>
          <w:tab w:val="num" w:pos="851"/>
        </w:tabs>
        <w:spacing w:after="240"/>
        <w:ind w:left="284" w:hanging="284"/>
        <w:jc w:val="both"/>
        <w:rPr>
          <w:rFonts w:ascii="Calibri" w:hAnsi="Calibri" w:cs="Arial"/>
          <w:sz w:val="22"/>
          <w:szCs w:val="22"/>
        </w:rPr>
      </w:pPr>
      <w:r w:rsidRPr="00257DF4">
        <w:rPr>
          <w:rFonts w:ascii="Calibri" w:hAnsi="Calibri" w:cs="Arial"/>
          <w:sz w:val="22"/>
          <w:szCs w:val="22"/>
        </w:rPr>
        <w:t xml:space="preserve">Jeżeli zabezpieczenia wniesiono w pieniądzu, </w:t>
      </w:r>
      <w:r>
        <w:rPr>
          <w:rFonts w:ascii="Calibri" w:hAnsi="Calibri" w:cs="Arial"/>
          <w:sz w:val="22"/>
          <w:szCs w:val="22"/>
        </w:rPr>
        <w:t>WYKONAWCA</w:t>
      </w:r>
      <w:r w:rsidRPr="00257DF4">
        <w:rPr>
          <w:rFonts w:ascii="Calibri" w:hAnsi="Calibri" w:cs="Arial"/>
          <w:sz w:val="22"/>
          <w:szCs w:val="22"/>
        </w:rPr>
        <w:t xml:space="preserve"> zwraca je </w:t>
      </w:r>
      <w:r>
        <w:rPr>
          <w:rFonts w:ascii="Calibri" w:hAnsi="Calibri" w:cs="Arial"/>
          <w:sz w:val="22"/>
          <w:szCs w:val="22"/>
        </w:rPr>
        <w:t>PODW</w:t>
      </w:r>
      <w:r w:rsidRPr="00257DF4">
        <w:rPr>
          <w:rFonts w:ascii="Calibri" w:hAnsi="Calibri" w:cs="Arial"/>
          <w:sz w:val="22"/>
          <w:szCs w:val="22"/>
        </w:rPr>
        <w:t>YKONAWCY bez odsetek.</w:t>
      </w:r>
    </w:p>
    <w:p w14:paraId="362C02B5" w14:textId="77777777" w:rsidR="004A5264" w:rsidRPr="00257DF4" w:rsidRDefault="004A5264" w:rsidP="00307393">
      <w:pPr>
        <w:pStyle w:val="Standard"/>
        <w:numPr>
          <w:ilvl w:val="1"/>
          <w:numId w:val="100"/>
        </w:numPr>
        <w:tabs>
          <w:tab w:val="num" w:pos="284"/>
          <w:tab w:val="num" w:pos="709"/>
          <w:tab w:val="left" w:pos="852"/>
        </w:tabs>
        <w:spacing w:after="240"/>
        <w:ind w:left="284" w:hanging="284"/>
        <w:jc w:val="both"/>
        <w:rPr>
          <w:rFonts w:ascii="Calibri" w:hAnsi="Calibri" w:cs="Arial"/>
          <w:sz w:val="22"/>
          <w:szCs w:val="22"/>
        </w:rPr>
      </w:pPr>
      <w:r w:rsidRPr="00257DF4">
        <w:rPr>
          <w:rFonts w:ascii="Calibri" w:hAnsi="Calibri" w:cs="Arial"/>
          <w:sz w:val="22"/>
          <w:szCs w:val="22"/>
        </w:rPr>
        <w:t xml:space="preserve">W przypadku, gdy </w:t>
      </w:r>
      <w:r>
        <w:rPr>
          <w:rFonts w:ascii="Calibri" w:hAnsi="Calibri" w:cs="Arial"/>
          <w:sz w:val="22"/>
          <w:szCs w:val="22"/>
        </w:rPr>
        <w:t>WYKONAWCY</w:t>
      </w:r>
      <w:r w:rsidRPr="00257DF4">
        <w:rPr>
          <w:rFonts w:ascii="Calibri" w:hAnsi="Calibri" w:cs="Arial"/>
          <w:sz w:val="22"/>
          <w:szCs w:val="22"/>
        </w:rPr>
        <w:t xml:space="preserve"> w okresie obowiązywania gwarancji bankowej/ubezpieczeniowej zostanie wypłacona na jej podstawie określona kwota, </w:t>
      </w:r>
      <w:r>
        <w:rPr>
          <w:rFonts w:ascii="Calibri" w:hAnsi="Calibri" w:cs="Arial"/>
          <w:sz w:val="22"/>
          <w:szCs w:val="22"/>
        </w:rPr>
        <w:t>PODW</w:t>
      </w:r>
      <w:r w:rsidRPr="00257DF4">
        <w:rPr>
          <w:rFonts w:ascii="Calibri" w:hAnsi="Calibri" w:cs="Arial"/>
          <w:sz w:val="22"/>
          <w:szCs w:val="22"/>
        </w:rPr>
        <w:t xml:space="preserve">YKONAWCA zobowiązany jest, w terminie </w:t>
      </w:r>
      <w:r>
        <w:rPr>
          <w:rFonts w:ascii="Calibri" w:hAnsi="Calibri" w:cs="Arial"/>
          <w:sz w:val="22"/>
          <w:szCs w:val="22"/>
        </w:rPr>
        <w:t>7 dni od dnia wypłaty na rzecz WYKONAWCY</w:t>
      </w:r>
      <w:r w:rsidRPr="00257DF4">
        <w:rPr>
          <w:rFonts w:ascii="Calibri" w:hAnsi="Calibri" w:cs="Arial"/>
          <w:sz w:val="22"/>
          <w:szCs w:val="22"/>
        </w:rPr>
        <w:t xml:space="preserve"> określonej kwoty, przedstawić nową gwarancję bankową/ubezpieczeniową, której suma gwarancyjna odpowiadać będzie pełnej wartość sumy gwarancyjnej wskazanej w ust. 1 lub 2 powyżej lub wnieść inne zabezpieczenie zgodnie z postanowieniami ust. 5 powyżej. </w:t>
      </w:r>
    </w:p>
    <w:p w14:paraId="5170A85A" w14:textId="77777777" w:rsidR="004A5264" w:rsidRPr="00884A4A" w:rsidRDefault="004A5264" w:rsidP="00307393">
      <w:pPr>
        <w:pStyle w:val="Standard"/>
        <w:numPr>
          <w:ilvl w:val="1"/>
          <w:numId w:val="100"/>
        </w:numPr>
        <w:tabs>
          <w:tab w:val="num" w:pos="284"/>
          <w:tab w:val="left" w:pos="852"/>
        </w:tabs>
        <w:spacing w:after="240"/>
        <w:ind w:left="284" w:hanging="284"/>
        <w:jc w:val="both"/>
        <w:rPr>
          <w:rFonts w:ascii="Calibri" w:hAnsi="Calibri" w:cs="Arial"/>
          <w:szCs w:val="22"/>
        </w:rPr>
      </w:pPr>
      <w:r w:rsidRPr="00A96FA7">
        <w:rPr>
          <w:rFonts w:ascii="Calibri" w:hAnsi="Calibri" w:cs="Arial"/>
          <w:sz w:val="22"/>
          <w:szCs w:val="22"/>
        </w:rPr>
        <w:t>Jeżeli wartość robót określonych w Umowie ulegnie zwiększeniu lub termin zakończenia Przedmiotu Umowy ulegnie wydłużeniu, PODWYKONAWCA zobowiązany jest odpowiednio przedstawić nową gwarancję lub uzupełnić dotychczasową gwarancję, której suma gwarancyjna odpowiadać będzie pełnej wartości sumy gwarancyjnej wskazanej w ust. 1 lub 2 albo wnieść nowe zabezpieczenie zgodnie z ust. 5 lub wydłużyć termin obowiązywania zabezpieczenia, w terminie 7 dni od daty podpisania stosownego aneksu do Umowy</w:t>
      </w:r>
      <w:r>
        <w:rPr>
          <w:rFonts w:ascii="Calibri" w:hAnsi="Calibri" w:cs="Arial"/>
          <w:sz w:val="22"/>
          <w:szCs w:val="22"/>
        </w:rPr>
        <w:t xml:space="preserve"> lub </w:t>
      </w:r>
      <w:r w:rsidRPr="00257DF4">
        <w:rPr>
          <w:rFonts w:ascii="Calibri" w:hAnsi="Calibri" w:cs="Arial"/>
          <w:sz w:val="22"/>
          <w:szCs w:val="22"/>
        </w:rPr>
        <w:t>Protokołu Robót Dodatkowych lub Zamiennych.</w:t>
      </w:r>
    </w:p>
    <w:p w14:paraId="69F7734A" w14:textId="77777777" w:rsidR="004A5264" w:rsidRDefault="004A5264" w:rsidP="00307393">
      <w:pPr>
        <w:tabs>
          <w:tab w:val="left" w:pos="284"/>
        </w:tabs>
        <w:spacing w:after="240"/>
        <w:ind w:left="284"/>
        <w:jc w:val="both"/>
        <w:rPr>
          <w:rFonts w:ascii="Calibri" w:hAnsi="Calibri" w:cs="Arial"/>
          <w:szCs w:val="22"/>
        </w:rPr>
      </w:pPr>
      <w:r w:rsidRPr="002B0E66">
        <w:rPr>
          <w:rFonts w:ascii="Calibri" w:hAnsi="Calibri" w:cs="Arial"/>
          <w:szCs w:val="22"/>
        </w:rPr>
        <w:t xml:space="preserve">W przypadku wniesienia wadium w pieniądzu WYKONAWCA może wyrazić zgodę na zaliczenie kwoty wadium na poczet zabezpieczenia należytej realizacji oraz starannego wykonania </w:t>
      </w:r>
      <w:r>
        <w:rPr>
          <w:rFonts w:ascii="Calibri" w:hAnsi="Calibri" w:cs="Arial"/>
          <w:szCs w:val="22"/>
        </w:rPr>
        <w:t>P</w:t>
      </w:r>
      <w:r w:rsidRPr="002B0E66">
        <w:rPr>
          <w:rFonts w:ascii="Calibri" w:hAnsi="Calibri" w:cs="Arial"/>
          <w:szCs w:val="22"/>
        </w:rPr>
        <w:t>rzedmiotu Umowy.</w:t>
      </w:r>
    </w:p>
    <w:p w14:paraId="550EBB9E" w14:textId="77777777" w:rsidR="004A5264" w:rsidRDefault="004A5264" w:rsidP="007004B7">
      <w:pPr>
        <w:tabs>
          <w:tab w:val="left" w:pos="284"/>
        </w:tabs>
        <w:ind w:left="284"/>
        <w:jc w:val="both"/>
        <w:rPr>
          <w:rFonts w:ascii="Calibri" w:hAnsi="Calibri" w:cs="Arial"/>
          <w:szCs w:val="22"/>
        </w:rPr>
      </w:pPr>
    </w:p>
    <w:p w14:paraId="31407F28" w14:textId="77777777" w:rsidR="007004B7" w:rsidRDefault="007004B7" w:rsidP="007004B7">
      <w:pPr>
        <w:tabs>
          <w:tab w:val="left" w:pos="284"/>
        </w:tabs>
        <w:ind w:left="284"/>
        <w:jc w:val="center"/>
        <w:rPr>
          <w:rFonts w:ascii="Calibri" w:hAnsi="Calibri" w:cs="Arial"/>
          <w:b/>
          <w:szCs w:val="22"/>
          <w:u w:val="single"/>
        </w:rPr>
      </w:pPr>
      <w:r w:rsidRPr="001303D5">
        <w:rPr>
          <w:rFonts w:ascii="Calibri" w:hAnsi="Calibri" w:cs="Arial"/>
          <w:b/>
          <w:szCs w:val="22"/>
          <w:u w:val="single"/>
        </w:rPr>
        <w:t>AR</w:t>
      </w:r>
      <w:r>
        <w:rPr>
          <w:rFonts w:ascii="Calibri" w:hAnsi="Calibri" w:cs="Arial"/>
          <w:b/>
          <w:szCs w:val="22"/>
          <w:u w:val="single"/>
        </w:rPr>
        <w:t>TYKUŁ 1</w:t>
      </w:r>
      <w:r w:rsidR="00022996">
        <w:rPr>
          <w:rFonts w:ascii="Calibri" w:hAnsi="Calibri" w:cs="Arial"/>
          <w:b/>
          <w:szCs w:val="22"/>
          <w:u w:val="single"/>
        </w:rPr>
        <w:t>9</w:t>
      </w:r>
      <w:r>
        <w:rPr>
          <w:rFonts w:ascii="Calibri" w:hAnsi="Calibri" w:cs="Arial"/>
          <w:b/>
          <w:szCs w:val="22"/>
          <w:u w:val="single"/>
        </w:rPr>
        <w:t xml:space="preserve"> – KLAUZULA ANTYKORUPCYJNA</w:t>
      </w:r>
    </w:p>
    <w:p w14:paraId="125AE472" w14:textId="77777777" w:rsidR="007004B7" w:rsidRDefault="007004B7" w:rsidP="007004B7">
      <w:pPr>
        <w:tabs>
          <w:tab w:val="left" w:pos="284"/>
        </w:tabs>
        <w:ind w:left="284"/>
        <w:jc w:val="center"/>
        <w:rPr>
          <w:rFonts w:ascii="Calibri" w:hAnsi="Calibri" w:cs="Arial"/>
          <w:b/>
          <w:szCs w:val="22"/>
          <w:u w:val="single"/>
        </w:rPr>
      </w:pPr>
    </w:p>
    <w:p w14:paraId="43FAA4C2" w14:textId="77777777" w:rsidR="007004B7" w:rsidRPr="008777FA" w:rsidRDefault="007004B7" w:rsidP="00307393">
      <w:pPr>
        <w:pStyle w:val="Akapitzlist"/>
        <w:numPr>
          <w:ilvl w:val="0"/>
          <w:numId w:val="81"/>
        </w:numPr>
        <w:spacing w:line="240" w:lineRule="auto"/>
        <w:ind w:left="426"/>
        <w:jc w:val="both"/>
        <w:rPr>
          <w:rFonts w:cs="Arial"/>
        </w:rPr>
      </w:pPr>
      <w:r w:rsidRPr="008777FA">
        <w:rPr>
          <w:rFonts w:cs="Arial"/>
        </w:rPr>
        <w:t>Każda ze Stron zaświadcza, że w związku z wykonywaniem niniejszej Umowy zachowa należytą staranność i stosować się będzie do wszystkich obowiązujących Strony przepisów prawa</w:t>
      </w:r>
      <w:r>
        <w:rPr>
          <w:rFonts w:cs="Arial"/>
        </w:rPr>
        <w:t xml:space="preserve"> </w:t>
      </w:r>
      <w:r w:rsidRPr="008777FA">
        <w:rPr>
          <w:rFonts w:cs="Arial"/>
        </w:rPr>
        <w:t xml:space="preserve">w zakresie przeciwdziałania korupcji wydanych przez uprawnione organy w Polsce i na terenie Unii Europejskiej, zarówno bezpośrednio, jak i działając poprzez kontrolowane lub powiązane podmioty gospodarcze Stron. </w:t>
      </w:r>
    </w:p>
    <w:p w14:paraId="018F7AED" w14:textId="77777777" w:rsidR="007004B7" w:rsidRPr="008777FA" w:rsidRDefault="007004B7" w:rsidP="00307393">
      <w:pPr>
        <w:pStyle w:val="Akapitzlist"/>
        <w:numPr>
          <w:ilvl w:val="0"/>
          <w:numId w:val="81"/>
        </w:numPr>
        <w:spacing w:line="240" w:lineRule="auto"/>
        <w:ind w:left="426"/>
        <w:jc w:val="both"/>
        <w:rPr>
          <w:rFonts w:cs="Arial"/>
        </w:rPr>
      </w:pPr>
      <w:r w:rsidRPr="008777FA">
        <w:rPr>
          <w:rFonts w:cs="Aria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786B7E68" w14:textId="77777777" w:rsidR="007004B7" w:rsidRPr="008777FA" w:rsidRDefault="007004B7" w:rsidP="00307393">
      <w:pPr>
        <w:pStyle w:val="Akapitzlist"/>
        <w:numPr>
          <w:ilvl w:val="0"/>
          <w:numId w:val="81"/>
        </w:numPr>
        <w:spacing w:line="240" w:lineRule="auto"/>
        <w:ind w:left="426"/>
        <w:jc w:val="both"/>
        <w:rPr>
          <w:rFonts w:cs="Arial"/>
        </w:rPr>
      </w:pPr>
      <w:r w:rsidRPr="008777FA">
        <w:rPr>
          <w:rFonts w:cs="Aria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 </w:t>
      </w:r>
    </w:p>
    <w:p w14:paraId="4EDD5158" w14:textId="77777777" w:rsidR="007004B7" w:rsidRPr="008777FA" w:rsidRDefault="007004B7" w:rsidP="00307393">
      <w:pPr>
        <w:pStyle w:val="Akapitzlist"/>
        <w:numPr>
          <w:ilvl w:val="0"/>
          <w:numId w:val="80"/>
        </w:numPr>
        <w:spacing w:line="240" w:lineRule="auto"/>
        <w:ind w:left="426" w:hanging="371"/>
        <w:jc w:val="both"/>
        <w:rPr>
          <w:rFonts w:cs="Arial"/>
        </w:rPr>
      </w:pPr>
      <w:r w:rsidRPr="008777FA">
        <w:rPr>
          <w:rFonts w:cs="Arial"/>
        </w:rPr>
        <w:t>żadnemu członkowi zarządu, dyrektorowi, pracownikowi, ani agentowi danej Strony lub któregokolwiek kontrolowanego lub powiązanego podmiotu gospodarczego Stron,</w:t>
      </w:r>
    </w:p>
    <w:p w14:paraId="1B868233" w14:textId="77777777" w:rsidR="007004B7" w:rsidRPr="008777FA" w:rsidRDefault="007004B7" w:rsidP="00307393">
      <w:pPr>
        <w:pStyle w:val="Akapitzlist"/>
        <w:numPr>
          <w:ilvl w:val="0"/>
          <w:numId w:val="80"/>
        </w:numPr>
        <w:spacing w:line="240" w:lineRule="auto"/>
        <w:ind w:left="426" w:hanging="371"/>
        <w:jc w:val="both"/>
        <w:rPr>
          <w:rFonts w:cs="Arial"/>
        </w:rPr>
      </w:pPr>
      <w:r w:rsidRPr="008777FA">
        <w:rPr>
          <w:rFonts w:cs="Arial"/>
        </w:rPr>
        <w:t xml:space="preserve">żadnemu funkcjonariuszowi państwowemu rozumianemu jako </w:t>
      </w:r>
      <w:r w:rsidRPr="008777FA">
        <w:rPr>
          <w:rFonts w:eastAsia="Times New Roman" w:cs="Arial"/>
        </w:rPr>
        <w:t xml:space="preserve">osobie fizycznej pełniącej funkcję publiczną w znaczeniu nadanym temu pojęciu w systemie prawnym kraju, w którym dochodzi do </w:t>
      </w:r>
      <w:r w:rsidRPr="008777FA">
        <w:rPr>
          <w:rFonts w:eastAsia="Times New Roman" w:cs="Arial"/>
        </w:rPr>
        <w:lastRenderedPageBreak/>
        <w:t xml:space="preserve">realizacji niniejszej Umowy, lub w którym znajdują się zarejestrowane siedziby Stron </w:t>
      </w:r>
      <w:r w:rsidRPr="008777FA">
        <w:rPr>
          <w:rFonts w:cs="Arial"/>
        </w:rPr>
        <w:t>lub któregokolwiek kontrolowanego lub powiązanego podmiotu gospodarczego Stron</w:t>
      </w:r>
      <w:r w:rsidRPr="008777FA">
        <w:rPr>
          <w:rFonts w:eastAsia="Times New Roman" w:cs="Arial"/>
        </w:rPr>
        <w:t>;</w:t>
      </w:r>
    </w:p>
    <w:p w14:paraId="123DA137" w14:textId="77777777" w:rsidR="007004B7" w:rsidRPr="008777FA" w:rsidRDefault="007004B7" w:rsidP="00307393">
      <w:pPr>
        <w:pStyle w:val="Akapitzlist"/>
        <w:numPr>
          <w:ilvl w:val="0"/>
          <w:numId w:val="80"/>
        </w:numPr>
        <w:spacing w:line="240" w:lineRule="auto"/>
        <w:ind w:left="426" w:hanging="371"/>
        <w:jc w:val="both"/>
        <w:rPr>
          <w:rFonts w:cs="Arial"/>
        </w:rPr>
      </w:pPr>
      <w:r w:rsidRPr="008777FA">
        <w:rPr>
          <w:rFonts w:cs="Arial"/>
        </w:rPr>
        <w:t xml:space="preserve">żadnej partii politycznej, członkowi partii politycznej, ani kandydatowi na urząd państwowy; </w:t>
      </w:r>
    </w:p>
    <w:p w14:paraId="615E87C8" w14:textId="77777777" w:rsidR="007004B7" w:rsidRPr="008777FA" w:rsidRDefault="007004B7" w:rsidP="00307393">
      <w:pPr>
        <w:pStyle w:val="Akapitzlist"/>
        <w:numPr>
          <w:ilvl w:val="0"/>
          <w:numId w:val="80"/>
        </w:numPr>
        <w:spacing w:line="240" w:lineRule="auto"/>
        <w:ind w:left="426" w:hanging="371"/>
        <w:jc w:val="both"/>
        <w:rPr>
          <w:rFonts w:cs="Arial"/>
        </w:rPr>
      </w:pPr>
      <w:r w:rsidRPr="008777FA">
        <w:rPr>
          <w:rFonts w:cs="Arial"/>
        </w:rPr>
        <w:t xml:space="preserve">żadnemu agentowi ani pośrednikowi w zamian za opłacenie kogokolwiek z wyżej wymienionych; ani też </w:t>
      </w:r>
    </w:p>
    <w:p w14:paraId="028BE478" w14:textId="77777777" w:rsidR="007004B7" w:rsidRPr="008777FA" w:rsidRDefault="007004B7" w:rsidP="00307393">
      <w:pPr>
        <w:pStyle w:val="Akapitzlist"/>
        <w:numPr>
          <w:ilvl w:val="0"/>
          <w:numId w:val="80"/>
        </w:numPr>
        <w:spacing w:line="240" w:lineRule="auto"/>
        <w:ind w:left="426" w:hanging="371"/>
        <w:jc w:val="both"/>
        <w:rPr>
          <w:rFonts w:cs="Arial"/>
        </w:rPr>
      </w:pPr>
      <w:r w:rsidRPr="008777FA">
        <w:rPr>
          <w:rFonts w:cs="Arial"/>
        </w:rPr>
        <w:t>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w Polsce i na terenie Unii Europejskiej, zarówno bezpośrednio jak i działając poprzez kontrolowane lub powiązane podmioty gospodarcze Stron.</w:t>
      </w:r>
    </w:p>
    <w:p w14:paraId="4BC876C8" w14:textId="77777777" w:rsidR="007004B7" w:rsidRPr="008777FA" w:rsidRDefault="007004B7" w:rsidP="00307393">
      <w:pPr>
        <w:pStyle w:val="Akapitzlist"/>
        <w:numPr>
          <w:ilvl w:val="0"/>
          <w:numId w:val="81"/>
        </w:numPr>
        <w:spacing w:line="240" w:lineRule="auto"/>
        <w:ind w:left="426"/>
        <w:jc w:val="both"/>
        <w:rPr>
          <w:rFonts w:cs="Arial"/>
        </w:rPr>
      </w:pPr>
      <w:r w:rsidRPr="008777FA">
        <w:rPr>
          <w:rFonts w:cs="Arial"/>
        </w:rPr>
        <w:t>Strony są zobowiązane do natychmiastowego informowania się wzajemnie o każdym przypadku naruszenia postanowień niniejszego artykułu. Na pisemny wniosek jednej ze Stron, druga Strona dostarczy informacje i udzieli odpowiedzi na uzasadnione pytania drugiej Strony, które dotyczyć będą wykonywania niniejszej Umowy zgodnie z postanowieniami tego artykułu.</w:t>
      </w:r>
    </w:p>
    <w:p w14:paraId="6481B06C" w14:textId="77777777" w:rsidR="007004B7" w:rsidRPr="008777FA" w:rsidRDefault="007004B7" w:rsidP="00307393">
      <w:pPr>
        <w:pStyle w:val="Akapitzlist"/>
        <w:numPr>
          <w:ilvl w:val="0"/>
          <w:numId w:val="81"/>
        </w:numPr>
        <w:spacing w:line="240" w:lineRule="auto"/>
        <w:ind w:left="426"/>
        <w:jc w:val="both"/>
        <w:rPr>
          <w:rFonts w:cs="Arial"/>
        </w:rPr>
      </w:pPr>
      <w:r w:rsidRPr="008777FA">
        <w:rPr>
          <w:rFonts w:cs="Arial"/>
        </w:rPr>
        <w:t xml:space="preserve">W celu należytego wykonania zobowiązania, o którym mowa powyżej, każda ze Stron zaświadcza, iż w okresie realizacji niniejszej Umowy zapewnia każdej osobie działającej w dobrej wierze możliwość anonimowego zgłaszania nieprawidłowości za pośrednictwem poczty elektronicznej Anonimowego Systemu Zgłaszania Nieprawidłowości: </w:t>
      </w:r>
      <w:hyperlink r:id="rId8" w:history="1">
        <w:r w:rsidRPr="008777FA">
          <w:rPr>
            <w:rStyle w:val="Pogrubienie"/>
            <w:rFonts w:cs="Arial"/>
          </w:rPr>
          <w:t>anonim</w:t>
        </w:r>
        <w:r>
          <w:rPr>
            <w:rStyle w:val="Pogrubienie"/>
            <w:rFonts w:cs="Arial"/>
            <w:lang w:val="pl-PL"/>
          </w:rPr>
          <w:t>.adm</w:t>
        </w:r>
        <w:r w:rsidRPr="008777FA">
          <w:rPr>
            <w:rStyle w:val="Pogrubienie"/>
            <w:rFonts w:cs="Arial"/>
          </w:rPr>
          <w:t>@orlen.pl</w:t>
        </w:r>
      </w:hyperlink>
      <w:r w:rsidRPr="008777FA">
        <w:rPr>
          <w:rFonts w:cs="Arial"/>
        </w:rPr>
        <w:t xml:space="preserve"> </w:t>
      </w:r>
    </w:p>
    <w:p w14:paraId="5E5A00F0" w14:textId="77777777" w:rsidR="007004B7" w:rsidRDefault="00066F59" w:rsidP="00307393">
      <w:pPr>
        <w:pStyle w:val="Akapitzlist"/>
        <w:numPr>
          <w:ilvl w:val="0"/>
          <w:numId w:val="81"/>
        </w:numPr>
        <w:spacing w:line="240" w:lineRule="auto"/>
        <w:ind w:left="426"/>
        <w:jc w:val="both"/>
        <w:rPr>
          <w:rFonts w:cs="Arial"/>
        </w:rPr>
      </w:pPr>
      <w:r w:rsidRPr="00066F59">
        <w:rPr>
          <w:rFonts w:cs="Arial"/>
          <w:lang w:val="pl-PL"/>
        </w:rPr>
        <w:t>W przypadkach stwierdzenia podejrzenia działań korupcyjnych dokonanych w związku lub w celu wykonania niniejszej umowy przez jakichkolwiek przedstawicieli każdej ze Stron, Strony współpracują w celu wyjaśnienia okoliczności dotyczących możliwych działań korupcyjnych</w:t>
      </w:r>
      <w:r w:rsidR="007004B7" w:rsidRPr="008777FA">
        <w:rPr>
          <w:rFonts w:cs="Arial"/>
        </w:rPr>
        <w:t>.</w:t>
      </w:r>
    </w:p>
    <w:p w14:paraId="3DE2F1FF" w14:textId="77777777" w:rsidR="004D1D54" w:rsidRDefault="004D1D54" w:rsidP="00307393">
      <w:pPr>
        <w:pStyle w:val="Akapitzlist"/>
        <w:spacing w:line="240" w:lineRule="auto"/>
        <w:ind w:left="426"/>
        <w:jc w:val="both"/>
        <w:rPr>
          <w:rFonts w:cs="Arial"/>
        </w:rPr>
      </w:pPr>
    </w:p>
    <w:p w14:paraId="466A9250" w14:textId="77777777" w:rsidR="00844837" w:rsidRPr="00717E2E" w:rsidRDefault="00844837" w:rsidP="00307393">
      <w:pPr>
        <w:pStyle w:val="Akapitzlist"/>
        <w:spacing w:after="0" w:line="240" w:lineRule="auto"/>
        <w:ind w:left="0"/>
        <w:jc w:val="both"/>
        <w:rPr>
          <w:rFonts w:ascii="Arial" w:eastAsia="Times New Roman" w:hAnsi="Arial" w:cs="Arial"/>
          <w:color w:val="000000"/>
          <w:sz w:val="20"/>
          <w:szCs w:val="20"/>
        </w:rPr>
      </w:pPr>
    </w:p>
    <w:p w14:paraId="017BD644" w14:textId="77777777" w:rsidR="006416E1" w:rsidRPr="006416E1" w:rsidRDefault="006416E1" w:rsidP="00717E2E">
      <w:pPr>
        <w:pStyle w:val="Tekstpodstawowy3"/>
        <w:tabs>
          <w:tab w:val="left" w:pos="0"/>
          <w:tab w:val="left" w:pos="426"/>
        </w:tabs>
        <w:ind w:left="426" w:hanging="284"/>
        <w:jc w:val="center"/>
        <w:rPr>
          <w:rFonts w:ascii="Calibri" w:hAnsi="Calibri" w:cs="Arial"/>
          <w:b/>
          <w:sz w:val="22"/>
          <w:szCs w:val="22"/>
          <w:u w:val="single"/>
        </w:rPr>
      </w:pPr>
      <w:r>
        <w:rPr>
          <w:rFonts w:ascii="Calibri" w:hAnsi="Calibri" w:cs="Arial"/>
          <w:b/>
          <w:sz w:val="22"/>
          <w:szCs w:val="22"/>
          <w:u w:val="single"/>
        </w:rPr>
        <w:t>ARTYKUŁ 2</w:t>
      </w:r>
      <w:r w:rsidR="00DE6464">
        <w:rPr>
          <w:rFonts w:ascii="Calibri" w:hAnsi="Calibri" w:cs="Arial"/>
          <w:b/>
          <w:sz w:val="22"/>
          <w:szCs w:val="22"/>
          <w:u w:val="single"/>
        </w:rPr>
        <w:t>0</w:t>
      </w:r>
      <w:r>
        <w:rPr>
          <w:rFonts w:ascii="Calibri" w:hAnsi="Calibri" w:cs="Arial"/>
          <w:b/>
          <w:sz w:val="22"/>
          <w:szCs w:val="22"/>
          <w:u w:val="single"/>
        </w:rPr>
        <w:t xml:space="preserve"> – </w:t>
      </w:r>
      <w:r w:rsidRPr="006416E1">
        <w:rPr>
          <w:rFonts w:ascii="Calibri" w:hAnsi="Calibri" w:cs="Arial"/>
          <w:b/>
          <w:sz w:val="22"/>
          <w:szCs w:val="22"/>
          <w:u w:val="single"/>
        </w:rPr>
        <w:t>KOMUNIKACJA ZEWNĘTRZNA</w:t>
      </w:r>
    </w:p>
    <w:p w14:paraId="06D7A1F5" w14:textId="77777777" w:rsidR="00F359AE" w:rsidRPr="00F359AE" w:rsidRDefault="006416E1" w:rsidP="00307393">
      <w:pPr>
        <w:pStyle w:val="Tekstpodstawowy3"/>
        <w:tabs>
          <w:tab w:val="left" w:pos="284"/>
        </w:tabs>
        <w:spacing w:after="0"/>
        <w:ind w:left="284" w:hanging="284"/>
        <w:jc w:val="both"/>
        <w:rPr>
          <w:rFonts w:ascii="Calibri" w:hAnsi="Calibri" w:cs="Arial"/>
          <w:sz w:val="22"/>
          <w:szCs w:val="22"/>
        </w:rPr>
      </w:pPr>
      <w:r w:rsidRPr="00941FA6">
        <w:rPr>
          <w:rFonts w:ascii="Calibri" w:hAnsi="Calibri" w:cs="Arial"/>
          <w:sz w:val="22"/>
          <w:szCs w:val="22"/>
        </w:rPr>
        <w:t>1.</w:t>
      </w:r>
      <w:r w:rsidR="00F359AE" w:rsidRPr="00F359AE">
        <w:t xml:space="preserve"> </w:t>
      </w:r>
      <w:r w:rsidR="00F359AE">
        <w:rPr>
          <w:rFonts w:ascii="Calibri" w:hAnsi="Calibri" w:cs="Arial"/>
          <w:sz w:val="22"/>
          <w:szCs w:val="22"/>
        </w:rPr>
        <w:t>PODWYKONAWCA</w:t>
      </w:r>
      <w:r w:rsidR="00F359AE" w:rsidRPr="00F359AE">
        <w:rPr>
          <w:rFonts w:ascii="Calibri" w:hAnsi="Calibri" w:cs="Arial"/>
          <w:sz w:val="22"/>
          <w:szCs w:val="22"/>
        </w:rPr>
        <w:t xml:space="preserve"> zobowiązuje się uzyskać uprzednią pisemną zgodę ORLEN Administracja sp. z o.o. na  zamieszczenie firmy, nazwy spółki, znaku towarowego lub innego oznaczenia chronionego na rzecz PKN ORLEN S.A. </w:t>
      </w:r>
      <w:r w:rsidR="00F359AE">
        <w:rPr>
          <w:rFonts w:ascii="Calibri" w:hAnsi="Calibri" w:cs="Arial"/>
          <w:sz w:val="22"/>
          <w:szCs w:val="22"/>
        </w:rPr>
        <w:t xml:space="preserve">i </w:t>
      </w:r>
      <w:r w:rsidR="00F359AE" w:rsidRPr="00F359AE">
        <w:rPr>
          <w:rFonts w:ascii="Calibri" w:hAnsi="Calibri" w:cs="Arial"/>
          <w:sz w:val="22"/>
          <w:szCs w:val="22"/>
        </w:rPr>
        <w:t xml:space="preserve">ORLEN Administracja sp. z o.o.  na swojej stronie internetowej, liście kontrahentów, w broszurach, reklamie oraz wszelkich innych materiałach reklamowych i marketingowych.  W takim przypadku, PODWYKONAWCA zobowiązuje się do przedłożenia do ORLEN Administracja sp. z o.o, wraz z wnioskiem o wyrażenie zgody, projektu materiałów, w których takie dane miałyby zostać zamieszczone.  </w:t>
      </w:r>
    </w:p>
    <w:p w14:paraId="196CF0C6" w14:textId="77777777" w:rsidR="00F359AE" w:rsidRPr="00F359AE" w:rsidRDefault="00F359AE" w:rsidP="00307393">
      <w:pPr>
        <w:pStyle w:val="Tekstpodstawowy3"/>
        <w:tabs>
          <w:tab w:val="left" w:pos="284"/>
        </w:tabs>
        <w:spacing w:after="0"/>
        <w:ind w:left="284" w:hanging="284"/>
        <w:jc w:val="both"/>
        <w:rPr>
          <w:rFonts w:ascii="Calibri" w:hAnsi="Calibri" w:cs="Arial"/>
          <w:sz w:val="22"/>
          <w:szCs w:val="22"/>
        </w:rPr>
      </w:pPr>
    </w:p>
    <w:p w14:paraId="035DA6D3" w14:textId="77777777" w:rsidR="00F359AE" w:rsidRPr="00F359AE" w:rsidRDefault="00307393" w:rsidP="00307393">
      <w:pPr>
        <w:pStyle w:val="Tekstpodstawowy3"/>
        <w:tabs>
          <w:tab w:val="left" w:pos="284"/>
        </w:tabs>
        <w:spacing w:after="0"/>
        <w:ind w:left="284" w:hanging="284"/>
        <w:jc w:val="both"/>
        <w:rPr>
          <w:rFonts w:ascii="Calibri" w:hAnsi="Calibri" w:cs="Arial"/>
          <w:sz w:val="22"/>
          <w:szCs w:val="22"/>
        </w:rPr>
      </w:pPr>
      <w:r>
        <w:rPr>
          <w:rFonts w:ascii="Calibri" w:hAnsi="Calibri" w:cs="Arial"/>
          <w:sz w:val="22"/>
          <w:szCs w:val="22"/>
        </w:rPr>
        <w:t xml:space="preserve">2. </w:t>
      </w:r>
      <w:r w:rsidR="00F359AE" w:rsidRPr="00F359AE">
        <w:rPr>
          <w:rFonts w:ascii="Calibri" w:hAnsi="Calibri" w:cs="Arial"/>
          <w:sz w:val="22"/>
          <w:szCs w:val="22"/>
        </w:rPr>
        <w:t>PODWYKONAWCA zobowiązuje się również do uzyskania uprzedniej pisemnej zgody ORLEN Administracja sp. z o.o. na przekazanie środkom masowego przekazu takim jak prasa, radio, TV, Internet jakichkolwiek informacji dotyczą</w:t>
      </w:r>
      <w:r w:rsidR="00F359AE">
        <w:rPr>
          <w:rFonts w:ascii="Calibri" w:hAnsi="Calibri" w:cs="Arial"/>
          <w:sz w:val="22"/>
          <w:szCs w:val="22"/>
        </w:rPr>
        <w:t xml:space="preserve">cych Umowy. W takim przypadku, </w:t>
      </w:r>
      <w:r w:rsidR="00F359AE" w:rsidRPr="00F359AE">
        <w:rPr>
          <w:rFonts w:ascii="Calibri" w:hAnsi="Calibri" w:cs="Arial"/>
          <w:sz w:val="22"/>
          <w:szCs w:val="22"/>
        </w:rPr>
        <w:t>PODWYKONAWCA zobowiązuje się do przedłożenia do Administracja sp. z o.o., wraz z wnioskiem o wyrażenie zgody, treści informacji jaka miałaby zostać wykorzystana w środkach masowego przekazu.</w:t>
      </w:r>
    </w:p>
    <w:p w14:paraId="3AD5A20A" w14:textId="77777777" w:rsidR="00F359AE" w:rsidRPr="00F359AE" w:rsidRDefault="00F359AE" w:rsidP="00307393">
      <w:pPr>
        <w:pStyle w:val="Tekstpodstawowy3"/>
        <w:tabs>
          <w:tab w:val="left" w:pos="284"/>
        </w:tabs>
        <w:spacing w:after="0"/>
        <w:ind w:left="284" w:hanging="284"/>
        <w:jc w:val="both"/>
        <w:rPr>
          <w:rFonts w:ascii="Calibri" w:hAnsi="Calibri" w:cs="Arial"/>
          <w:sz w:val="22"/>
          <w:szCs w:val="22"/>
        </w:rPr>
      </w:pPr>
    </w:p>
    <w:p w14:paraId="30B6305D" w14:textId="77777777" w:rsidR="00F359AE" w:rsidRPr="00F359AE" w:rsidRDefault="00F359AE" w:rsidP="00307393">
      <w:pPr>
        <w:pStyle w:val="Tekstpodstawowy3"/>
        <w:tabs>
          <w:tab w:val="left" w:pos="284"/>
        </w:tabs>
        <w:spacing w:after="0"/>
        <w:ind w:left="284" w:hanging="284"/>
        <w:jc w:val="both"/>
        <w:rPr>
          <w:rFonts w:ascii="Calibri" w:hAnsi="Calibri" w:cs="Arial"/>
          <w:sz w:val="22"/>
          <w:szCs w:val="22"/>
        </w:rPr>
      </w:pPr>
      <w:r w:rsidRPr="00F359AE">
        <w:rPr>
          <w:rFonts w:ascii="Calibri" w:hAnsi="Calibri" w:cs="Arial"/>
          <w:sz w:val="22"/>
          <w:szCs w:val="22"/>
        </w:rPr>
        <w:t>3.    Obowiązek uzyskania zgody, o której mowa w ust. 1 i 2 powyżej, nie dotyczy:</w:t>
      </w:r>
    </w:p>
    <w:p w14:paraId="586A2FF5" w14:textId="77777777" w:rsidR="00F359AE" w:rsidRPr="00F359AE" w:rsidRDefault="00F359AE" w:rsidP="00307393">
      <w:pPr>
        <w:pStyle w:val="Tekstpodstawowy3"/>
        <w:tabs>
          <w:tab w:val="left" w:pos="0"/>
          <w:tab w:val="left" w:pos="567"/>
        </w:tabs>
        <w:ind w:left="709" w:hanging="283"/>
        <w:jc w:val="both"/>
        <w:rPr>
          <w:rFonts w:ascii="Calibri" w:hAnsi="Calibri" w:cs="Arial"/>
          <w:sz w:val="22"/>
          <w:szCs w:val="22"/>
        </w:rPr>
      </w:pPr>
      <w:r w:rsidRPr="00F359AE">
        <w:rPr>
          <w:rFonts w:ascii="Calibri" w:hAnsi="Calibri" w:cs="Arial"/>
          <w:sz w:val="22"/>
          <w:szCs w:val="22"/>
        </w:rPr>
        <w:t>a.</w:t>
      </w:r>
      <w:r w:rsidRPr="00F359AE">
        <w:rPr>
          <w:rFonts w:ascii="Calibri" w:hAnsi="Calibri" w:cs="Arial"/>
          <w:sz w:val="22"/>
          <w:szCs w:val="22"/>
        </w:rPr>
        <w:tab/>
        <w:t>pr</w:t>
      </w:r>
      <w:r>
        <w:rPr>
          <w:rFonts w:ascii="Calibri" w:hAnsi="Calibri" w:cs="Arial"/>
          <w:sz w:val="22"/>
          <w:szCs w:val="22"/>
        </w:rPr>
        <w:t>zypadku posługiwania się przez PODWYKONAWCĘ</w:t>
      </w:r>
      <w:r w:rsidRPr="00F359AE">
        <w:rPr>
          <w:rFonts w:ascii="Calibri" w:hAnsi="Calibri" w:cs="Arial"/>
          <w:sz w:val="22"/>
          <w:szCs w:val="22"/>
        </w:rPr>
        <w:t xml:space="preserve"> uzyskanymi od ORLEN Administracja sp. z o.o. listami referencyjnymi, jednakże brak obowiązku uzyskania zgody obejmuje tylko i wyłącznie uprawnienie </w:t>
      </w:r>
      <w:r>
        <w:rPr>
          <w:rFonts w:ascii="Calibri" w:hAnsi="Calibri" w:cs="Arial"/>
          <w:sz w:val="22"/>
          <w:szCs w:val="22"/>
        </w:rPr>
        <w:t>PODWYKONAWCY</w:t>
      </w:r>
      <w:r w:rsidRPr="00F359AE">
        <w:rPr>
          <w:rFonts w:ascii="Calibri" w:hAnsi="Calibri" w:cs="Arial"/>
          <w:sz w:val="22"/>
          <w:szCs w:val="22"/>
        </w:rPr>
        <w:t xml:space="preserve"> do złożenia listów referencyjnych wraz z ofertą składaną przez niego oznaczonemu indywidualnie adresatowi,</w:t>
      </w:r>
    </w:p>
    <w:p w14:paraId="7CBEB17A" w14:textId="77777777" w:rsidR="00F359AE" w:rsidRPr="00F359AE" w:rsidRDefault="00F359AE" w:rsidP="00307393">
      <w:pPr>
        <w:pStyle w:val="Tekstpodstawowy3"/>
        <w:tabs>
          <w:tab w:val="left" w:pos="0"/>
          <w:tab w:val="left" w:pos="567"/>
        </w:tabs>
        <w:ind w:left="709" w:hanging="283"/>
        <w:jc w:val="both"/>
        <w:rPr>
          <w:rFonts w:ascii="Calibri" w:hAnsi="Calibri" w:cs="Arial"/>
          <w:sz w:val="22"/>
          <w:szCs w:val="22"/>
        </w:rPr>
      </w:pPr>
      <w:r w:rsidRPr="00F359AE">
        <w:rPr>
          <w:rFonts w:ascii="Calibri" w:hAnsi="Calibri" w:cs="Arial"/>
          <w:sz w:val="22"/>
          <w:szCs w:val="22"/>
        </w:rPr>
        <w:t>b.</w:t>
      </w:r>
      <w:r w:rsidRPr="00F359AE">
        <w:rPr>
          <w:rFonts w:ascii="Calibri" w:hAnsi="Calibri" w:cs="Arial"/>
          <w:sz w:val="22"/>
          <w:szCs w:val="22"/>
        </w:rPr>
        <w:tab/>
        <w:t xml:space="preserve">przypadku wypełniania przez </w:t>
      </w:r>
      <w:r>
        <w:rPr>
          <w:rFonts w:ascii="Calibri" w:hAnsi="Calibri" w:cs="Arial"/>
          <w:sz w:val="22"/>
          <w:szCs w:val="22"/>
        </w:rPr>
        <w:t>PODWYKONAWCĘ</w:t>
      </w:r>
      <w:r w:rsidRPr="00F359AE">
        <w:rPr>
          <w:rFonts w:ascii="Calibri" w:hAnsi="Calibri" w:cs="Arial"/>
          <w:sz w:val="22"/>
          <w:szCs w:val="22"/>
        </w:rPr>
        <w:t xml:space="preserve"> będącego spółką publiczną  obowiązków informacyjnych wynikających z obowiązujących takie spółki przepisów prawa.</w:t>
      </w:r>
    </w:p>
    <w:p w14:paraId="3AAB8F9B" w14:textId="77777777" w:rsidR="0093380E" w:rsidRDefault="00F359AE" w:rsidP="00307393">
      <w:pPr>
        <w:pStyle w:val="Tekstpodstawowy3"/>
        <w:tabs>
          <w:tab w:val="left" w:pos="0"/>
          <w:tab w:val="left" w:pos="284"/>
        </w:tabs>
        <w:ind w:left="426" w:hanging="426"/>
        <w:jc w:val="both"/>
        <w:rPr>
          <w:rFonts w:ascii="Calibri" w:hAnsi="Calibri" w:cs="Arial"/>
          <w:sz w:val="22"/>
          <w:szCs w:val="22"/>
        </w:rPr>
      </w:pPr>
      <w:r w:rsidRPr="00F359AE">
        <w:rPr>
          <w:rFonts w:ascii="Calibri" w:hAnsi="Calibri" w:cs="Arial"/>
          <w:sz w:val="22"/>
          <w:szCs w:val="22"/>
        </w:rPr>
        <w:t xml:space="preserve">4.   </w:t>
      </w:r>
      <w:r w:rsidRPr="00F359AE">
        <w:rPr>
          <w:rFonts w:ascii="Calibri" w:hAnsi="Calibri" w:cs="Arial"/>
          <w:sz w:val="22"/>
          <w:szCs w:val="22"/>
        </w:rPr>
        <w:tab/>
        <w:t>W razie niewykonania lub nienależytego wykonania zobowiązań określonych w niniejszym paragrafie, ORLEN Administracja sp. z o.o. jest uprawniony do żądania zapłaty kary umownej w wysokości 100 000 PLN  (słownie: sto tysięcy złotych)  za każdy przypadek naruszenia. Zapłata kary umownej, o której mowa powyżej, nie ogranicza prawa ORLEN Administracja sp. z o.o. do  dochodzenia odszkodowania uzupełniającego na zasadach ogólnych, w przypadku, gdy wysokość poniesionej szkody przewyższa zastrzeżoną wysokość kary umownej.</w:t>
      </w:r>
    </w:p>
    <w:p w14:paraId="62B0F191" w14:textId="77777777" w:rsidR="00307393" w:rsidRDefault="00307393" w:rsidP="00307393">
      <w:pPr>
        <w:pStyle w:val="Tekstpodstawowy3"/>
        <w:tabs>
          <w:tab w:val="left" w:pos="0"/>
          <w:tab w:val="left" w:pos="284"/>
        </w:tabs>
        <w:ind w:left="426" w:hanging="426"/>
        <w:jc w:val="both"/>
        <w:rPr>
          <w:rFonts w:ascii="Calibri" w:hAnsi="Calibri" w:cs="Arial"/>
          <w:sz w:val="22"/>
          <w:szCs w:val="22"/>
        </w:rPr>
      </w:pPr>
    </w:p>
    <w:p w14:paraId="393033B9" w14:textId="77777777" w:rsidR="00A267CD" w:rsidRDefault="00A267CD" w:rsidP="0093380E">
      <w:pPr>
        <w:pStyle w:val="Tekstpodstawowy3"/>
        <w:tabs>
          <w:tab w:val="left" w:pos="0"/>
          <w:tab w:val="left" w:pos="426"/>
        </w:tabs>
        <w:spacing w:after="0"/>
        <w:jc w:val="center"/>
        <w:rPr>
          <w:rFonts w:ascii="Calibri" w:hAnsi="Calibri" w:cs="Arial"/>
          <w:b/>
          <w:sz w:val="22"/>
          <w:szCs w:val="22"/>
          <w:u w:val="single"/>
        </w:rPr>
      </w:pPr>
      <w:r w:rsidRPr="00A30189">
        <w:rPr>
          <w:rFonts w:ascii="Calibri" w:hAnsi="Calibri" w:cs="Arial"/>
          <w:b/>
          <w:sz w:val="22"/>
          <w:szCs w:val="22"/>
          <w:u w:val="single"/>
        </w:rPr>
        <w:t xml:space="preserve">ARTYKUŁ </w:t>
      </w:r>
      <w:r w:rsidR="006416E1">
        <w:rPr>
          <w:rFonts w:ascii="Calibri" w:hAnsi="Calibri" w:cs="Arial"/>
          <w:b/>
          <w:sz w:val="22"/>
          <w:szCs w:val="22"/>
          <w:u w:val="single"/>
        </w:rPr>
        <w:t>2</w:t>
      </w:r>
      <w:r w:rsidR="00DE6464">
        <w:rPr>
          <w:rFonts w:ascii="Calibri" w:hAnsi="Calibri" w:cs="Arial"/>
          <w:b/>
          <w:sz w:val="22"/>
          <w:szCs w:val="22"/>
          <w:u w:val="single"/>
        </w:rPr>
        <w:t>1</w:t>
      </w:r>
      <w:r w:rsidR="005E7657" w:rsidRPr="00A30189">
        <w:rPr>
          <w:rFonts w:ascii="Calibri" w:hAnsi="Calibri" w:cs="Arial"/>
          <w:b/>
          <w:sz w:val="22"/>
          <w:szCs w:val="22"/>
          <w:u w:val="single"/>
        </w:rPr>
        <w:t xml:space="preserve"> </w:t>
      </w:r>
      <w:r w:rsidRPr="00A30189">
        <w:rPr>
          <w:rFonts w:ascii="Calibri" w:hAnsi="Calibri" w:cs="Arial"/>
          <w:b/>
          <w:sz w:val="22"/>
          <w:szCs w:val="22"/>
          <w:u w:val="single"/>
        </w:rPr>
        <w:t>– POSTANOWIENIA KOŃCOWE</w:t>
      </w:r>
    </w:p>
    <w:p w14:paraId="093D1734" w14:textId="77777777" w:rsidR="006416E1" w:rsidRPr="00A30189" w:rsidRDefault="006416E1" w:rsidP="00556069">
      <w:pPr>
        <w:pStyle w:val="Tekstpodstawowy3"/>
        <w:tabs>
          <w:tab w:val="left" w:pos="0"/>
          <w:tab w:val="left" w:pos="426"/>
        </w:tabs>
        <w:spacing w:after="0"/>
        <w:jc w:val="center"/>
        <w:rPr>
          <w:rFonts w:ascii="Calibri" w:hAnsi="Calibri" w:cs="Arial"/>
          <w:b/>
          <w:sz w:val="22"/>
          <w:szCs w:val="22"/>
          <w:u w:val="single"/>
        </w:rPr>
      </w:pPr>
    </w:p>
    <w:p w14:paraId="07AFD4F3" w14:textId="77777777" w:rsidR="00445FC0" w:rsidRPr="00A30189" w:rsidRDefault="00445FC0" w:rsidP="00445FC0">
      <w:pPr>
        <w:numPr>
          <w:ilvl w:val="0"/>
          <w:numId w:val="6"/>
        </w:numPr>
        <w:tabs>
          <w:tab w:val="clear" w:pos="1428"/>
          <w:tab w:val="num" w:pos="284"/>
        </w:tabs>
        <w:spacing w:after="120"/>
        <w:ind w:left="284" w:right="-1" w:hanging="284"/>
        <w:jc w:val="both"/>
        <w:rPr>
          <w:rFonts w:ascii="Calibri" w:hAnsi="Calibri" w:cs="Arial"/>
          <w:szCs w:val="22"/>
        </w:rPr>
      </w:pPr>
      <w:r w:rsidRPr="00A30189">
        <w:rPr>
          <w:rFonts w:ascii="Calibri" w:hAnsi="Calibri" w:cs="Arial"/>
          <w:szCs w:val="22"/>
        </w:rPr>
        <w:t>UMOWA wchodzi w życie z dniem złożenia podpisów przez wszystkie osoby upoważnione do reprezentowania Stron</w:t>
      </w:r>
      <w:r w:rsidR="00E23B0A">
        <w:rPr>
          <w:rFonts w:ascii="Calibri" w:hAnsi="Calibri" w:cs="Arial"/>
          <w:szCs w:val="22"/>
        </w:rPr>
        <w:t xml:space="preserve">. </w:t>
      </w:r>
    </w:p>
    <w:p w14:paraId="7F892472" w14:textId="77777777" w:rsidR="00A267CD" w:rsidRPr="00A30189" w:rsidRDefault="00A267CD" w:rsidP="00A267CD">
      <w:pPr>
        <w:numPr>
          <w:ilvl w:val="0"/>
          <w:numId w:val="6"/>
        </w:numPr>
        <w:tabs>
          <w:tab w:val="clear" w:pos="1428"/>
          <w:tab w:val="num" w:pos="284"/>
        </w:tabs>
        <w:spacing w:after="120"/>
        <w:ind w:left="284" w:hanging="284"/>
        <w:jc w:val="both"/>
        <w:rPr>
          <w:rFonts w:ascii="Calibri" w:hAnsi="Calibri" w:cs="Arial"/>
          <w:szCs w:val="22"/>
        </w:rPr>
      </w:pPr>
      <w:r w:rsidRPr="00A30189">
        <w:rPr>
          <w:rFonts w:ascii="Calibri" w:hAnsi="Calibri" w:cs="Arial"/>
          <w:szCs w:val="22"/>
        </w:rPr>
        <w:t>Wszelkie zmiany i uzupełnienia treści U</w:t>
      </w:r>
      <w:r w:rsidR="004515BB" w:rsidRPr="00A30189">
        <w:rPr>
          <w:rFonts w:ascii="Calibri" w:hAnsi="Calibri" w:cs="Arial"/>
          <w:szCs w:val="22"/>
        </w:rPr>
        <w:t>mowy</w:t>
      </w:r>
      <w:r w:rsidRPr="00A30189">
        <w:rPr>
          <w:rFonts w:ascii="Calibri" w:hAnsi="Calibri" w:cs="Arial"/>
          <w:szCs w:val="22"/>
        </w:rPr>
        <w:t xml:space="preserve"> wymagają dla swej ważności formy pisemnej i mogą być wprowadzane na podstawie obustronnie podpisanych aneksów.</w:t>
      </w:r>
    </w:p>
    <w:p w14:paraId="4B483621" w14:textId="77777777" w:rsidR="00A267CD" w:rsidRPr="00A30189" w:rsidRDefault="00B54E3D" w:rsidP="00307393">
      <w:pPr>
        <w:numPr>
          <w:ilvl w:val="0"/>
          <w:numId w:val="6"/>
        </w:numPr>
        <w:tabs>
          <w:tab w:val="clear" w:pos="1428"/>
          <w:tab w:val="num" w:pos="284"/>
        </w:tabs>
        <w:spacing w:after="120"/>
        <w:ind w:left="284" w:hanging="426"/>
        <w:jc w:val="both"/>
        <w:rPr>
          <w:rFonts w:ascii="Calibri" w:hAnsi="Calibri" w:cs="Arial"/>
          <w:szCs w:val="22"/>
        </w:rPr>
      </w:pPr>
      <w:r w:rsidRPr="00B54E3D">
        <w:rPr>
          <w:rFonts w:ascii="Calibri" w:hAnsi="Calibri" w:cs="Arial"/>
          <w:szCs w:val="22"/>
        </w:rPr>
        <w:t>W sprawach nieuregulowanych Umową będą miały zastosowanie przepisy Kodeksu Cywilnego i Prawa Budowlanego</w:t>
      </w:r>
      <w:r>
        <w:rPr>
          <w:rFonts w:ascii="Calibri" w:hAnsi="Calibri" w:cs="Arial"/>
          <w:szCs w:val="22"/>
        </w:rPr>
        <w:t>.</w:t>
      </w:r>
    </w:p>
    <w:p w14:paraId="2C516EA0" w14:textId="77777777" w:rsidR="00A267CD" w:rsidRDefault="00A267CD" w:rsidP="00A267CD">
      <w:pPr>
        <w:numPr>
          <w:ilvl w:val="0"/>
          <w:numId w:val="6"/>
        </w:numPr>
        <w:tabs>
          <w:tab w:val="clear" w:pos="1428"/>
          <w:tab w:val="num" w:pos="284"/>
        </w:tabs>
        <w:spacing w:after="120"/>
        <w:ind w:left="284" w:right="-1" w:hanging="284"/>
        <w:jc w:val="both"/>
        <w:rPr>
          <w:rFonts w:ascii="Calibri" w:hAnsi="Calibri" w:cs="Arial"/>
          <w:szCs w:val="22"/>
        </w:rPr>
      </w:pPr>
      <w:r w:rsidRPr="00A30189">
        <w:rPr>
          <w:rFonts w:ascii="Calibri" w:hAnsi="Calibri" w:cs="Arial"/>
          <w:szCs w:val="22"/>
        </w:rPr>
        <w:t>Spory zaistniałe na tle wykonania U</w:t>
      </w:r>
      <w:r w:rsidR="004515BB" w:rsidRPr="00A30189">
        <w:rPr>
          <w:rFonts w:ascii="Calibri" w:hAnsi="Calibri" w:cs="Arial"/>
          <w:szCs w:val="22"/>
        </w:rPr>
        <w:t>mowy</w:t>
      </w:r>
      <w:r w:rsidRPr="00A30189">
        <w:rPr>
          <w:rFonts w:ascii="Calibri" w:hAnsi="Calibri" w:cs="Arial"/>
          <w:szCs w:val="22"/>
        </w:rPr>
        <w:t xml:space="preserve"> rozstrzygane będą w pierwszej kolejności w trybie polubownym. W przypadku nieosiągnięcia przez Strony porozumienia na drodze polubownej spory zaistniałe pomiędzy Stronami będą rozstrzygane przez Sąd Powszechny właściwy miejscowo dla siedziby </w:t>
      </w:r>
      <w:r w:rsidR="00DD4414">
        <w:rPr>
          <w:rFonts w:ascii="Calibri" w:hAnsi="Calibri" w:cs="Arial"/>
          <w:szCs w:val="22"/>
        </w:rPr>
        <w:t>WYKONAWCY</w:t>
      </w:r>
      <w:r w:rsidRPr="00A30189">
        <w:rPr>
          <w:rFonts w:ascii="Calibri" w:hAnsi="Calibri" w:cs="Arial"/>
          <w:szCs w:val="22"/>
        </w:rPr>
        <w:t>.</w:t>
      </w:r>
    </w:p>
    <w:p w14:paraId="4B0DB369" w14:textId="77777777" w:rsidR="00A267CD" w:rsidRPr="00A30189" w:rsidRDefault="00A267CD" w:rsidP="00A267CD">
      <w:pPr>
        <w:numPr>
          <w:ilvl w:val="0"/>
          <w:numId w:val="6"/>
        </w:numPr>
        <w:tabs>
          <w:tab w:val="clear" w:pos="1428"/>
          <w:tab w:val="num" w:pos="284"/>
        </w:tabs>
        <w:spacing w:after="120"/>
        <w:ind w:left="284" w:hanging="284"/>
        <w:jc w:val="both"/>
        <w:rPr>
          <w:rFonts w:ascii="Calibri" w:hAnsi="Calibri" w:cs="Arial"/>
          <w:szCs w:val="22"/>
        </w:rPr>
      </w:pPr>
      <w:r w:rsidRPr="00A30189">
        <w:rPr>
          <w:rFonts w:ascii="Calibri" w:hAnsi="Calibri" w:cs="Arial"/>
          <w:szCs w:val="22"/>
        </w:rPr>
        <w:t xml:space="preserve">Integralną część UMOWY stanowią </w:t>
      </w:r>
      <w:r w:rsidR="004515BB">
        <w:rPr>
          <w:rFonts w:ascii="Calibri" w:hAnsi="Calibri" w:cs="Arial"/>
          <w:szCs w:val="22"/>
        </w:rPr>
        <w:t>Z</w:t>
      </w:r>
      <w:r w:rsidRPr="00A30189">
        <w:rPr>
          <w:rFonts w:ascii="Calibri" w:hAnsi="Calibri" w:cs="Arial"/>
          <w:szCs w:val="22"/>
        </w:rPr>
        <w:t>ałączniki:</w:t>
      </w:r>
    </w:p>
    <w:p w14:paraId="67A8A154" w14:textId="77777777" w:rsidR="0093380E" w:rsidRDefault="007B3CFB" w:rsidP="00A267CD">
      <w:pPr>
        <w:tabs>
          <w:tab w:val="left" w:pos="567"/>
        </w:tabs>
        <w:spacing w:after="120"/>
        <w:jc w:val="both"/>
        <w:rPr>
          <w:rFonts w:ascii="Calibri" w:hAnsi="Calibri" w:cs="Arial"/>
          <w:szCs w:val="22"/>
        </w:rPr>
      </w:pPr>
      <w:r w:rsidRPr="007D2FB9">
        <w:rPr>
          <w:rFonts w:ascii="Calibri" w:hAnsi="Calibri" w:cs="Arial"/>
          <w:b/>
          <w:szCs w:val="22"/>
        </w:rPr>
        <w:t>Zał</w:t>
      </w:r>
      <w:r w:rsidR="000F2853" w:rsidRPr="007D2FB9">
        <w:rPr>
          <w:rFonts w:ascii="Calibri" w:hAnsi="Calibri" w:cs="Arial"/>
          <w:b/>
          <w:szCs w:val="22"/>
        </w:rPr>
        <w:t>. Nr</w:t>
      </w:r>
      <w:r w:rsidR="000F2853">
        <w:rPr>
          <w:rFonts w:ascii="Calibri" w:hAnsi="Calibri" w:cs="Arial"/>
          <w:szCs w:val="22"/>
        </w:rPr>
        <w:t xml:space="preserve"> </w:t>
      </w:r>
      <w:r w:rsidR="000F2853" w:rsidRPr="007D053F">
        <w:rPr>
          <w:rFonts w:ascii="Calibri" w:hAnsi="Calibri" w:cs="Arial"/>
          <w:b/>
          <w:szCs w:val="22"/>
        </w:rPr>
        <w:t>1</w:t>
      </w:r>
      <w:r w:rsidR="0093380E">
        <w:rPr>
          <w:rFonts w:ascii="Calibri" w:hAnsi="Calibri" w:cs="Arial"/>
          <w:b/>
          <w:szCs w:val="22"/>
        </w:rPr>
        <w:t>a</w:t>
      </w:r>
      <w:r w:rsidR="000F2853">
        <w:rPr>
          <w:rFonts w:ascii="Calibri" w:hAnsi="Calibri" w:cs="Arial"/>
          <w:szCs w:val="22"/>
        </w:rPr>
        <w:t xml:space="preserve"> </w:t>
      </w:r>
      <w:r w:rsidR="007D053F">
        <w:rPr>
          <w:rFonts w:ascii="Calibri" w:hAnsi="Calibri" w:cs="Arial"/>
          <w:szCs w:val="22"/>
        </w:rPr>
        <w:t xml:space="preserve"> Z</w:t>
      </w:r>
      <w:r w:rsidR="002D28A7">
        <w:rPr>
          <w:rFonts w:ascii="Calibri" w:hAnsi="Calibri" w:cs="Arial"/>
          <w:szCs w:val="22"/>
        </w:rPr>
        <w:t>akres prac</w:t>
      </w:r>
      <w:r w:rsidR="0093380E">
        <w:rPr>
          <w:rFonts w:ascii="Calibri" w:hAnsi="Calibri" w:cs="Arial"/>
          <w:szCs w:val="22"/>
        </w:rPr>
        <w:t>;</w:t>
      </w:r>
      <w:r w:rsidR="00F648EF">
        <w:rPr>
          <w:rFonts w:ascii="Calibri" w:hAnsi="Calibri" w:cs="Arial"/>
          <w:szCs w:val="22"/>
        </w:rPr>
        <w:t xml:space="preserve"> </w:t>
      </w:r>
    </w:p>
    <w:p w14:paraId="4B41F9B8" w14:textId="77777777" w:rsidR="000F2853" w:rsidRDefault="0093380E" w:rsidP="00A267CD">
      <w:pPr>
        <w:tabs>
          <w:tab w:val="left" w:pos="567"/>
        </w:tabs>
        <w:spacing w:after="120"/>
        <w:jc w:val="both"/>
        <w:rPr>
          <w:rFonts w:ascii="Calibri" w:hAnsi="Calibri" w:cs="Arial"/>
          <w:szCs w:val="22"/>
        </w:rPr>
      </w:pPr>
      <w:r w:rsidRPr="007D2FB9">
        <w:rPr>
          <w:rFonts w:ascii="Calibri" w:hAnsi="Calibri" w:cs="Arial"/>
          <w:b/>
          <w:szCs w:val="22"/>
        </w:rPr>
        <w:t>Zał. Nr 1b</w:t>
      </w:r>
      <w:r>
        <w:rPr>
          <w:rFonts w:ascii="Calibri" w:hAnsi="Calibri" w:cs="Arial"/>
          <w:szCs w:val="22"/>
        </w:rPr>
        <w:t xml:space="preserve"> K</w:t>
      </w:r>
      <w:r w:rsidR="00F648EF">
        <w:rPr>
          <w:rFonts w:ascii="Calibri" w:hAnsi="Calibri" w:cs="Arial"/>
          <w:szCs w:val="22"/>
        </w:rPr>
        <w:t>osztorys ofertowy</w:t>
      </w:r>
      <w:r w:rsidR="00070E3C">
        <w:rPr>
          <w:rFonts w:ascii="Calibri" w:hAnsi="Calibri" w:cs="Arial"/>
          <w:szCs w:val="22"/>
        </w:rPr>
        <w:t>;</w:t>
      </w:r>
      <w:r w:rsidR="008647C1">
        <w:rPr>
          <w:rFonts w:ascii="Calibri" w:hAnsi="Calibri" w:cs="Arial"/>
          <w:szCs w:val="22"/>
        </w:rPr>
        <w:t xml:space="preserve"> </w:t>
      </w:r>
    </w:p>
    <w:p w14:paraId="3D15D864" w14:textId="77777777" w:rsidR="00A267CD" w:rsidRPr="000B79D0" w:rsidRDefault="00A267CD" w:rsidP="000F2853">
      <w:pPr>
        <w:tabs>
          <w:tab w:val="left" w:pos="0"/>
        </w:tabs>
        <w:spacing w:after="120"/>
        <w:ind w:left="993" w:hanging="993"/>
        <w:jc w:val="both"/>
        <w:rPr>
          <w:rFonts w:ascii="Calibri" w:hAnsi="Calibri" w:cs="Arial"/>
          <w:szCs w:val="22"/>
        </w:rPr>
      </w:pPr>
      <w:r w:rsidRPr="007D2FB9">
        <w:rPr>
          <w:rFonts w:ascii="Calibri" w:hAnsi="Calibri" w:cs="Arial"/>
          <w:b/>
          <w:szCs w:val="22"/>
        </w:rPr>
        <w:t>Zał. Nr</w:t>
      </w:r>
      <w:r w:rsidRPr="000B79D0">
        <w:rPr>
          <w:rFonts w:ascii="Calibri" w:hAnsi="Calibri" w:cs="Arial"/>
          <w:szCs w:val="22"/>
        </w:rPr>
        <w:t xml:space="preserve"> </w:t>
      </w:r>
      <w:r w:rsidR="008252F3">
        <w:rPr>
          <w:rFonts w:ascii="Calibri" w:hAnsi="Calibri" w:cs="Arial"/>
          <w:b/>
          <w:szCs w:val="22"/>
        </w:rPr>
        <w:t>2</w:t>
      </w:r>
      <w:r w:rsidRPr="000B79D0">
        <w:rPr>
          <w:rFonts w:ascii="Calibri" w:hAnsi="Calibri" w:cs="Arial"/>
          <w:b/>
          <w:szCs w:val="22"/>
        </w:rPr>
        <w:t xml:space="preserve"> </w:t>
      </w:r>
      <w:r w:rsidRPr="000B79D0">
        <w:rPr>
          <w:rFonts w:ascii="Calibri" w:hAnsi="Calibri" w:cs="Arial"/>
          <w:szCs w:val="22"/>
        </w:rPr>
        <w:t>Wzór</w:t>
      </w:r>
      <w:r w:rsidRPr="000B79D0">
        <w:rPr>
          <w:rFonts w:ascii="Calibri" w:hAnsi="Calibri" w:cs="Arial"/>
          <w:b/>
          <w:szCs w:val="22"/>
        </w:rPr>
        <w:t xml:space="preserve"> </w:t>
      </w:r>
      <w:r w:rsidRPr="000B79D0">
        <w:rPr>
          <w:rFonts w:ascii="Calibri" w:hAnsi="Calibri" w:cs="Arial"/>
          <w:szCs w:val="22"/>
        </w:rPr>
        <w:t>PRDZ/KP - Protokołu  Robót  Dodatkowych  i Zamiennych  (PRDZ)  lub Protokołu Konieczności (PK)</w:t>
      </w:r>
      <w:r w:rsidR="00070E3C">
        <w:rPr>
          <w:rFonts w:ascii="Calibri" w:hAnsi="Calibri" w:cs="Arial"/>
          <w:szCs w:val="22"/>
        </w:rPr>
        <w:t>;</w:t>
      </w:r>
    </w:p>
    <w:p w14:paraId="0A1B5849" w14:textId="77777777" w:rsidR="003C2CC5" w:rsidRDefault="00A267CD" w:rsidP="00070E3C">
      <w:pPr>
        <w:tabs>
          <w:tab w:val="left" w:pos="0"/>
        </w:tabs>
        <w:spacing w:after="120"/>
        <w:jc w:val="both"/>
        <w:rPr>
          <w:rFonts w:ascii="Calibri" w:hAnsi="Calibri" w:cs="Arial"/>
          <w:szCs w:val="22"/>
        </w:rPr>
      </w:pPr>
      <w:r w:rsidRPr="001A1722">
        <w:rPr>
          <w:rFonts w:ascii="Calibri" w:hAnsi="Calibri" w:cs="Arial"/>
          <w:b/>
          <w:szCs w:val="22"/>
        </w:rPr>
        <w:t>Zał. Nr</w:t>
      </w:r>
      <w:r w:rsidRPr="000B79D0">
        <w:rPr>
          <w:rFonts w:ascii="Calibri" w:hAnsi="Calibri" w:cs="Arial"/>
          <w:szCs w:val="22"/>
        </w:rPr>
        <w:t xml:space="preserve"> </w:t>
      </w:r>
      <w:r w:rsidR="008252F3">
        <w:rPr>
          <w:rFonts w:ascii="Calibri" w:hAnsi="Calibri" w:cs="Arial"/>
          <w:b/>
          <w:szCs w:val="22"/>
        </w:rPr>
        <w:t>3</w:t>
      </w:r>
      <w:r w:rsidRPr="000B79D0">
        <w:rPr>
          <w:rFonts w:ascii="Calibri" w:hAnsi="Calibri" w:cs="Arial"/>
          <w:szCs w:val="22"/>
        </w:rPr>
        <w:t xml:space="preserve"> Zgłoszenie robót dodatkowych i/lub zamiennych – wzór</w:t>
      </w:r>
      <w:r w:rsidR="00070E3C">
        <w:rPr>
          <w:rFonts w:ascii="Calibri" w:hAnsi="Calibri" w:cs="Arial"/>
          <w:szCs w:val="22"/>
        </w:rPr>
        <w:t>;</w:t>
      </w:r>
    </w:p>
    <w:p w14:paraId="5616A7D5" w14:textId="77777777" w:rsidR="00A267CD" w:rsidRPr="000B79D0" w:rsidRDefault="00A267CD" w:rsidP="00445FC0">
      <w:pPr>
        <w:tabs>
          <w:tab w:val="left" w:pos="567"/>
        </w:tabs>
        <w:spacing w:after="120"/>
        <w:ind w:left="1440" w:hanging="1440"/>
        <w:jc w:val="both"/>
        <w:rPr>
          <w:rFonts w:ascii="Calibri" w:hAnsi="Calibri" w:cs="Arial"/>
          <w:szCs w:val="22"/>
        </w:rPr>
      </w:pPr>
      <w:r w:rsidRPr="001A1722">
        <w:rPr>
          <w:rFonts w:ascii="Calibri" w:hAnsi="Calibri" w:cs="Arial"/>
          <w:b/>
          <w:szCs w:val="22"/>
        </w:rPr>
        <w:t>Zał. Nr</w:t>
      </w:r>
      <w:r w:rsidRPr="000B79D0">
        <w:rPr>
          <w:rFonts w:ascii="Calibri" w:hAnsi="Calibri" w:cs="Arial"/>
          <w:szCs w:val="22"/>
        </w:rPr>
        <w:t xml:space="preserve"> </w:t>
      </w:r>
      <w:r w:rsidR="008647C1">
        <w:rPr>
          <w:rFonts w:ascii="Calibri" w:hAnsi="Calibri" w:cs="Arial"/>
          <w:b/>
          <w:szCs w:val="22"/>
        </w:rPr>
        <w:t>4</w:t>
      </w:r>
      <w:r w:rsidRPr="000B79D0">
        <w:rPr>
          <w:rFonts w:ascii="Calibri" w:hAnsi="Calibri" w:cs="Arial"/>
          <w:szCs w:val="22"/>
        </w:rPr>
        <w:t xml:space="preserve"> </w:t>
      </w:r>
      <w:r w:rsidRPr="006B3C99">
        <w:rPr>
          <w:rFonts w:ascii="Calibri" w:hAnsi="Calibri" w:cs="Arial"/>
          <w:szCs w:val="22"/>
        </w:rPr>
        <w:t>Wzór Protokołu odbioru wykonanych elementów, robót, obiektu</w:t>
      </w:r>
      <w:r w:rsidR="00070E3C" w:rsidRPr="006B3C99">
        <w:rPr>
          <w:rFonts w:ascii="Calibri" w:hAnsi="Calibri" w:cs="Arial"/>
          <w:szCs w:val="22"/>
        </w:rPr>
        <w:t>;</w:t>
      </w:r>
    </w:p>
    <w:p w14:paraId="3E3182E0" w14:textId="77777777" w:rsidR="00A267CD" w:rsidRPr="000B79D0" w:rsidRDefault="00A267CD" w:rsidP="00A267CD">
      <w:pPr>
        <w:tabs>
          <w:tab w:val="left" w:pos="567"/>
        </w:tabs>
        <w:spacing w:after="120"/>
        <w:jc w:val="both"/>
        <w:rPr>
          <w:rFonts w:ascii="Calibri" w:hAnsi="Calibri" w:cs="Arial"/>
          <w:szCs w:val="22"/>
        </w:rPr>
      </w:pPr>
      <w:r w:rsidRPr="001A1722">
        <w:rPr>
          <w:rFonts w:ascii="Calibri" w:hAnsi="Calibri" w:cs="Arial"/>
          <w:b/>
          <w:szCs w:val="22"/>
        </w:rPr>
        <w:t xml:space="preserve">Zał. Nr </w:t>
      </w:r>
      <w:r w:rsidR="00403B09" w:rsidRPr="001A1722">
        <w:rPr>
          <w:rFonts w:ascii="Calibri" w:hAnsi="Calibri" w:cs="Arial"/>
          <w:b/>
          <w:szCs w:val="22"/>
        </w:rPr>
        <w:t>5</w:t>
      </w:r>
      <w:r w:rsidRPr="000B79D0">
        <w:rPr>
          <w:rFonts w:ascii="Calibri" w:hAnsi="Calibri" w:cs="Arial"/>
          <w:szCs w:val="22"/>
        </w:rPr>
        <w:t xml:space="preserve"> Protokół  Odbioru Technicznego Końcowego całości inwestycji</w:t>
      </w:r>
      <w:r w:rsidR="00070E3C">
        <w:rPr>
          <w:rFonts w:ascii="Calibri" w:hAnsi="Calibri" w:cs="Arial"/>
          <w:szCs w:val="22"/>
        </w:rPr>
        <w:t>;</w:t>
      </w:r>
    </w:p>
    <w:p w14:paraId="0C76A5D1" w14:textId="77777777" w:rsidR="00A267CD" w:rsidRPr="000B79D0" w:rsidRDefault="00A267CD" w:rsidP="003C2CC5">
      <w:pPr>
        <w:tabs>
          <w:tab w:val="left" w:pos="0"/>
        </w:tabs>
        <w:spacing w:after="120"/>
        <w:jc w:val="both"/>
        <w:rPr>
          <w:rFonts w:ascii="Calibri" w:hAnsi="Calibri" w:cs="Arial"/>
          <w:szCs w:val="22"/>
        </w:rPr>
      </w:pPr>
      <w:r w:rsidRPr="001A1722">
        <w:rPr>
          <w:rFonts w:ascii="Calibri" w:hAnsi="Calibri" w:cs="Arial"/>
          <w:b/>
          <w:szCs w:val="22"/>
        </w:rPr>
        <w:t xml:space="preserve">Zał. Nr </w:t>
      </w:r>
      <w:r w:rsidR="00403B09" w:rsidRPr="001A1722">
        <w:rPr>
          <w:rFonts w:ascii="Calibri" w:hAnsi="Calibri" w:cs="Arial"/>
          <w:b/>
          <w:szCs w:val="22"/>
        </w:rPr>
        <w:t>6</w:t>
      </w:r>
      <w:r w:rsidRPr="001646BA">
        <w:rPr>
          <w:rFonts w:ascii="Calibri" w:hAnsi="Calibri" w:cs="Arial"/>
          <w:b/>
          <w:szCs w:val="22"/>
        </w:rPr>
        <w:t xml:space="preserve"> </w:t>
      </w:r>
      <w:r w:rsidRPr="000B79D0">
        <w:rPr>
          <w:rFonts w:ascii="Calibri" w:hAnsi="Calibri" w:cs="Arial"/>
          <w:szCs w:val="22"/>
        </w:rPr>
        <w:t>Wyciąg z aktualnego Zarządzenia dotyczącego ruchu osobowego w PKN ORLEN S.A.</w:t>
      </w:r>
      <w:r w:rsidR="00070E3C">
        <w:rPr>
          <w:rFonts w:ascii="Calibri" w:hAnsi="Calibri" w:cs="Arial"/>
          <w:szCs w:val="22"/>
        </w:rPr>
        <w:t>;</w:t>
      </w:r>
    </w:p>
    <w:p w14:paraId="3EC3FF9E" w14:textId="77777777" w:rsidR="00A267CD" w:rsidRDefault="00A267CD" w:rsidP="003C2CC5">
      <w:pPr>
        <w:tabs>
          <w:tab w:val="left" w:pos="0"/>
        </w:tabs>
        <w:spacing w:after="120"/>
        <w:jc w:val="both"/>
        <w:rPr>
          <w:rFonts w:ascii="Calibri" w:hAnsi="Calibri" w:cs="Arial"/>
          <w:szCs w:val="22"/>
        </w:rPr>
      </w:pPr>
      <w:r w:rsidRPr="001A1722">
        <w:rPr>
          <w:rFonts w:ascii="Calibri" w:hAnsi="Calibri" w:cs="Arial"/>
          <w:b/>
          <w:szCs w:val="22"/>
        </w:rPr>
        <w:t xml:space="preserve">Zał. Nr </w:t>
      </w:r>
      <w:r w:rsidR="00403B09" w:rsidRPr="001A1722">
        <w:rPr>
          <w:rFonts w:ascii="Calibri" w:hAnsi="Calibri" w:cs="Arial"/>
          <w:b/>
          <w:szCs w:val="22"/>
        </w:rPr>
        <w:t>7</w:t>
      </w:r>
      <w:r w:rsidRPr="000B79D0">
        <w:rPr>
          <w:rFonts w:ascii="Calibri" w:hAnsi="Calibri" w:cs="Arial"/>
          <w:szCs w:val="22"/>
        </w:rPr>
        <w:t xml:space="preserve"> </w:t>
      </w:r>
      <w:r w:rsidR="00966062">
        <w:rPr>
          <w:rFonts w:ascii="Calibri" w:hAnsi="Calibri" w:cs="Arial"/>
          <w:szCs w:val="22"/>
        </w:rPr>
        <w:t>Rejestr wypadków przy pracy na terenie PKN ORLEN S.A.</w:t>
      </w:r>
      <w:r w:rsidR="00070E3C">
        <w:rPr>
          <w:rFonts w:ascii="Calibri" w:hAnsi="Calibri" w:cs="Arial"/>
          <w:szCs w:val="22"/>
        </w:rPr>
        <w:t>;</w:t>
      </w:r>
    </w:p>
    <w:p w14:paraId="00322F30" w14:textId="77777777" w:rsidR="00966062" w:rsidRPr="000B79D0" w:rsidRDefault="00966062" w:rsidP="003C2CC5">
      <w:pPr>
        <w:tabs>
          <w:tab w:val="left" w:pos="0"/>
        </w:tabs>
        <w:spacing w:after="120"/>
        <w:jc w:val="both"/>
        <w:rPr>
          <w:rFonts w:ascii="Calibri" w:hAnsi="Calibri" w:cs="Arial"/>
          <w:szCs w:val="22"/>
        </w:rPr>
      </w:pPr>
      <w:r w:rsidRPr="001A1722">
        <w:rPr>
          <w:rFonts w:ascii="Calibri" w:hAnsi="Calibri" w:cs="Arial"/>
          <w:b/>
          <w:szCs w:val="22"/>
        </w:rPr>
        <w:t>Zał. Nr 7a</w:t>
      </w:r>
      <w:r w:rsidRPr="00966062">
        <w:t xml:space="preserve"> </w:t>
      </w:r>
      <w:r w:rsidRPr="00966062">
        <w:rPr>
          <w:rFonts w:ascii="Calibri" w:hAnsi="Calibri" w:cs="Arial"/>
          <w:szCs w:val="22"/>
        </w:rPr>
        <w:t xml:space="preserve">Rejestr zagrożeń wypadkowych lub wydarzeń </w:t>
      </w:r>
      <w:r w:rsidR="00070E3C">
        <w:rPr>
          <w:rFonts w:ascii="Calibri" w:hAnsi="Calibri" w:cs="Arial"/>
          <w:szCs w:val="22"/>
        </w:rPr>
        <w:t xml:space="preserve">wypadkowych </w:t>
      </w:r>
      <w:proofErr w:type="spellStart"/>
      <w:r w:rsidR="00070E3C">
        <w:rPr>
          <w:rFonts w:ascii="Calibri" w:hAnsi="Calibri" w:cs="Arial"/>
          <w:szCs w:val="22"/>
        </w:rPr>
        <w:t>bezurazowych</w:t>
      </w:r>
      <w:proofErr w:type="spellEnd"/>
      <w:r w:rsidR="00070E3C">
        <w:rPr>
          <w:rFonts w:ascii="Calibri" w:hAnsi="Calibri" w:cs="Arial"/>
          <w:szCs w:val="22"/>
        </w:rPr>
        <w:t xml:space="preserve"> (wyk.);</w:t>
      </w:r>
    </w:p>
    <w:p w14:paraId="2048EF4C" w14:textId="77777777" w:rsidR="00A267CD" w:rsidRPr="000B79D0" w:rsidRDefault="00A267CD" w:rsidP="003C2CC5">
      <w:pPr>
        <w:tabs>
          <w:tab w:val="left" w:pos="0"/>
        </w:tabs>
        <w:spacing w:after="120"/>
        <w:jc w:val="both"/>
        <w:rPr>
          <w:rFonts w:ascii="Calibri" w:hAnsi="Calibri" w:cs="Arial"/>
          <w:szCs w:val="22"/>
        </w:rPr>
      </w:pPr>
      <w:r w:rsidRPr="001A1722">
        <w:rPr>
          <w:rFonts w:ascii="Calibri" w:hAnsi="Calibri" w:cs="Arial"/>
          <w:b/>
          <w:szCs w:val="22"/>
        </w:rPr>
        <w:t xml:space="preserve">Zał. Nr </w:t>
      </w:r>
      <w:r w:rsidR="00403B09" w:rsidRPr="001A1722">
        <w:rPr>
          <w:rFonts w:ascii="Calibri" w:hAnsi="Calibri" w:cs="Arial"/>
          <w:b/>
          <w:szCs w:val="22"/>
        </w:rPr>
        <w:t>8</w:t>
      </w:r>
      <w:r w:rsidRPr="000B79D0">
        <w:rPr>
          <w:rFonts w:ascii="Calibri" w:hAnsi="Calibri" w:cs="Arial"/>
          <w:b/>
          <w:szCs w:val="22"/>
        </w:rPr>
        <w:t xml:space="preserve"> </w:t>
      </w:r>
      <w:r w:rsidR="00966062" w:rsidRPr="008174D7">
        <w:rPr>
          <w:rFonts w:ascii="Calibri" w:hAnsi="Calibri" w:cs="Arial"/>
          <w:szCs w:val="22"/>
        </w:rPr>
        <w:t>Rejestr Zdarzeń/zagrożeń pożarowych na terenie PKN ORLEN S.A</w:t>
      </w:r>
      <w:r w:rsidR="00966062">
        <w:rPr>
          <w:rFonts w:ascii="Calibri" w:hAnsi="Calibri" w:cs="Arial"/>
          <w:b/>
          <w:szCs w:val="22"/>
        </w:rPr>
        <w:t>.</w:t>
      </w:r>
      <w:r w:rsidR="00966062" w:rsidRPr="00070E3C">
        <w:rPr>
          <w:rFonts w:ascii="Calibri" w:hAnsi="Calibri" w:cs="Arial"/>
          <w:szCs w:val="22"/>
        </w:rPr>
        <w:t xml:space="preserve"> </w:t>
      </w:r>
      <w:r w:rsidR="00070E3C" w:rsidRPr="00070E3C">
        <w:rPr>
          <w:rFonts w:ascii="Calibri" w:hAnsi="Calibri" w:cs="Arial"/>
          <w:szCs w:val="22"/>
        </w:rPr>
        <w:t>;</w:t>
      </w:r>
    </w:p>
    <w:p w14:paraId="29110C8E" w14:textId="77777777" w:rsidR="00A267CD" w:rsidRPr="000B79D0" w:rsidRDefault="00A267CD" w:rsidP="003C2CC5">
      <w:pPr>
        <w:tabs>
          <w:tab w:val="left" w:pos="0"/>
        </w:tabs>
        <w:spacing w:after="120"/>
        <w:jc w:val="both"/>
        <w:rPr>
          <w:rFonts w:ascii="Calibri" w:hAnsi="Calibri" w:cs="Arial"/>
          <w:szCs w:val="22"/>
        </w:rPr>
      </w:pPr>
      <w:r w:rsidRPr="001A1722">
        <w:rPr>
          <w:rFonts w:ascii="Calibri" w:hAnsi="Calibri" w:cs="Arial"/>
          <w:b/>
          <w:szCs w:val="22"/>
        </w:rPr>
        <w:t xml:space="preserve">Zał. Nr </w:t>
      </w:r>
      <w:r w:rsidR="00403B09" w:rsidRPr="001A1722">
        <w:rPr>
          <w:rFonts w:ascii="Calibri" w:hAnsi="Calibri" w:cs="Arial"/>
          <w:b/>
          <w:szCs w:val="22"/>
        </w:rPr>
        <w:t>9</w:t>
      </w:r>
      <w:r w:rsidRPr="000B79D0">
        <w:rPr>
          <w:rFonts w:ascii="Calibri" w:hAnsi="Calibri" w:cs="Arial"/>
          <w:szCs w:val="22"/>
        </w:rPr>
        <w:t xml:space="preserve"> Deklaracja zakresu BHP Firmy przystępującej do robót na terenie PKN ORLEN S.A.</w:t>
      </w:r>
      <w:r w:rsidR="00070E3C">
        <w:rPr>
          <w:rFonts w:ascii="Calibri" w:hAnsi="Calibri" w:cs="Arial"/>
          <w:szCs w:val="22"/>
        </w:rPr>
        <w:t>;</w:t>
      </w:r>
    </w:p>
    <w:p w14:paraId="0E1B7290" w14:textId="77777777" w:rsidR="00066F59" w:rsidRDefault="00A267CD" w:rsidP="00844837">
      <w:pPr>
        <w:tabs>
          <w:tab w:val="left" w:pos="0"/>
        </w:tabs>
        <w:spacing w:after="120"/>
        <w:jc w:val="both"/>
        <w:rPr>
          <w:rFonts w:ascii="Calibri" w:hAnsi="Calibri" w:cs="Arial"/>
          <w:szCs w:val="22"/>
        </w:rPr>
      </w:pPr>
      <w:r w:rsidRPr="001A1722">
        <w:rPr>
          <w:rFonts w:ascii="Calibri" w:hAnsi="Calibri" w:cs="Arial"/>
          <w:b/>
          <w:szCs w:val="22"/>
        </w:rPr>
        <w:t xml:space="preserve">Zał. Nr </w:t>
      </w:r>
      <w:r w:rsidR="00BD192B" w:rsidRPr="001A1722">
        <w:rPr>
          <w:rFonts w:ascii="Calibri" w:hAnsi="Calibri" w:cs="Arial"/>
          <w:b/>
          <w:szCs w:val="22"/>
        </w:rPr>
        <w:t>1</w:t>
      </w:r>
      <w:r w:rsidR="00403B09" w:rsidRPr="001A1722">
        <w:rPr>
          <w:rFonts w:ascii="Calibri" w:hAnsi="Calibri" w:cs="Arial"/>
          <w:b/>
          <w:szCs w:val="22"/>
        </w:rPr>
        <w:t>0</w:t>
      </w:r>
      <w:r w:rsidRPr="000B79D0">
        <w:rPr>
          <w:rFonts w:ascii="Calibri" w:hAnsi="Calibri" w:cs="Arial"/>
          <w:szCs w:val="22"/>
        </w:rPr>
        <w:t xml:space="preserve"> Zasady postępowania w przypadku naruszenia przez WYKONAWCĘ postanowień UMOWY w zakresie bhp, p.poż. i bezpieczeństwa procesowego. Taryfikator dodatkowych kar pieniężnych. Wzór protokołu do ukarania WYK</w:t>
      </w:r>
      <w:r w:rsidR="00DE1057">
        <w:rPr>
          <w:rFonts w:ascii="Calibri" w:hAnsi="Calibri" w:cs="Arial"/>
          <w:szCs w:val="22"/>
        </w:rPr>
        <w:t>ONAWCY dodatkową karą pieniężną;</w:t>
      </w:r>
    </w:p>
    <w:p w14:paraId="4E06C305" w14:textId="77777777" w:rsidR="007D2FB9" w:rsidRDefault="0093380E" w:rsidP="00571A1A">
      <w:pPr>
        <w:tabs>
          <w:tab w:val="left" w:pos="0"/>
        </w:tabs>
        <w:spacing w:after="120"/>
        <w:jc w:val="both"/>
        <w:rPr>
          <w:rFonts w:ascii="Calibri" w:hAnsi="Calibri" w:cs="Arial"/>
          <w:szCs w:val="22"/>
        </w:rPr>
      </w:pPr>
      <w:r w:rsidRPr="001A1722">
        <w:rPr>
          <w:rFonts w:ascii="Calibri" w:hAnsi="Calibri" w:cs="Arial"/>
          <w:b/>
          <w:szCs w:val="22"/>
        </w:rPr>
        <w:t>Zał. Nr 11</w:t>
      </w:r>
      <w:r w:rsidRPr="0093380E">
        <w:rPr>
          <w:rFonts w:ascii="Calibri" w:hAnsi="Calibri" w:cs="Arial"/>
          <w:szCs w:val="22"/>
        </w:rPr>
        <w:t xml:space="preserve"> Klauzula in</w:t>
      </w:r>
      <w:r>
        <w:rPr>
          <w:rFonts w:ascii="Calibri" w:hAnsi="Calibri" w:cs="Arial"/>
          <w:szCs w:val="22"/>
        </w:rPr>
        <w:t>formacyjna - „RODO”;</w:t>
      </w:r>
      <w:r w:rsidR="00356D97">
        <w:rPr>
          <w:rFonts w:ascii="Calibri" w:hAnsi="Calibri" w:cs="Arial"/>
          <w:szCs w:val="22"/>
        </w:rPr>
        <w:t xml:space="preserve"> </w:t>
      </w:r>
    </w:p>
    <w:p w14:paraId="7474864F" w14:textId="77777777" w:rsidR="006416E1" w:rsidRDefault="006416E1" w:rsidP="00571A1A">
      <w:pPr>
        <w:tabs>
          <w:tab w:val="left" w:pos="0"/>
        </w:tabs>
        <w:spacing w:after="120"/>
        <w:jc w:val="both"/>
        <w:rPr>
          <w:rFonts w:ascii="Calibri" w:hAnsi="Calibri" w:cs="Arial"/>
          <w:szCs w:val="22"/>
        </w:rPr>
      </w:pPr>
      <w:r w:rsidRPr="001A1722">
        <w:rPr>
          <w:rFonts w:ascii="Calibri" w:hAnsi="Calibri" w:cs="Arial"/>
          <w:b/>
          <w:szCs w:val="22"/>
        </w:rPr>
        <w:t>Zał. Nr 1</w:t>
      </w:r>
      <w:r w:rsidR="00844837" w:rsidRPr="001A1722">
        <w:rPr>
          <w:rFonts w:ascii="Calibri" w:hAnsi="Calibri" w:cs="Arial"/>
          <w:b/>
          <w:szCs w:val="22"/>
        </w:rPr>
        <w:t>2</w:t>
      </w:r>
      <w:r>
        <w:rPr>
          <w:rFonts w:ascii="Calibri" w:hAnsi="Calibri" w:cs="Arial"/>
          <w:szCs w:val="22"/>
        </w:rPr>
        <w:t xml:space="preserve"> – Klauzula Sankcyjna. </w:t>
      </w:r>
    </w:p>
    <w:p w14:paraId="35516954" w14:textId="77777777" w:rsidR="00BE2B2C" w:rsidRDefault="00BE2B2C" w:rsidP="00BE2B2C">
      <w:pPr>
        <w:tabs>
          <w:tab w:val="left" w:pos="0"/>
        </w:tabs>
        <w:spacing w:after="120"/>
        <w:jc w:val="both"/>
        <w:rPr>
          <w:rFonts w:ascii="Calibri" w:hAnsi="Calibri" w:cs="Arial"/>
          <w:szCs w:val="22"/>
        </w:rPr>
      </w:pPr>
      <w:r w:rsidRPr="001A1722">
        <w:rPr>
          <w:rFonts w:ascii="Calibri" w:hAnsi="Calibri" w:cs="Arial"/>
          <w:b/>
          <w:szCs w:val="22"/>
        </w:rPr>
        <w:t>Zał. Nr 13 –</w:t>
      </w:r>
      <w:r w:rsidRPr="00BE2B2C">
        <w:rPr>
          <w:rFonts w:ascii="Calibri" w:hAnsi="Calibri" w:cs="Arial"/>
          <w:szCs w:val="22"/>
        </w:rPr>
        <w:t xml:space="preserve"> </w:t>
      </w:r>
      <w:r w:rsidR="00E46246">
        <w:rPr>
          <w:rFonts w:ascii="Calibri" w:hAnsi="Calibri" w:cs="Arial"/>
          <w:szCs w:val="22"/>
        </w:rPr>
        <w:t>Zbiorcze zestawienie</w:t>
      </w:r>
      <w:r w:rsidR="00E46246" w:rsidRPr="00E46246">
        <w:rPr>
          <w:rFonts w:ascii="Calibri" w:hAnsi="Calibri" w:cs="Arial"/>
          <w:szCs w:val="22"/>
        </w:rPr>
        <w:t xml:space="preserve"> ilości i rodzajów odpadów wytworzonych w czasie realizowanych prac na rzecz PKN ORLEN S.A</w:t>
      </w:r>
      <w:r w:rsidR="0093380E">
        <w:rPr>
          <w:rFonts w:ascii="Calibri" w:hAnsi="Calibri" w:cs="Arial"/>
          <w:szCs w:val="22"/>
        </w:rPr>
        <w:t>;</w:t>
      </w:r>
    </w:p>
    <w:p w14:paraId="0F429343" w14:textId="77777777" w:rsidR="0093380E" w:rsidRDefault="0093380E" w:rsidP="00BE2B2C">
      <w:pPr>
        <w:tabs>
          <w:tab w:val="left" w:pos="0"/>
        </w:tabs>
        <w:spacing w:after="120"/>
        <w:jc w:val="both"/>
        <w:rPr>
          <w:rFonts w:ascii="Calibri" w:hAnsi="Calibri" w:cs="Arial"/>
          <w:szCs w:val="22"/>
        </w:rPr>
      </w:pPr>
      <w:r w:rsidRPr="007D2FB9">
        <w:rPr>
          <w:rFonts w:ascii="Calibri" w:hAnsi="Calibri" w:cs="Arial"/>
          <w:b/>
          <w:szCs w:val="22"/>
        </w:rPr>
        <w:t>Zał. Nr 14</w:t>
      </w:r>
      <w:r w:rsidRPr="0093380E">
        <w:rPr>
          <w:rFonts w:ascii="Calibri" w:hAnsi="Calibri" w:cs="Arial"/>
          <w:szCs w:val="22"/>
        </w:rPr>
        <w:t xml:space="preserve"> Nota informacyjna dotycząca obowiązków informacyjnych spółki publicznej</w:t>
      </w:r>
      <w:r>
        <w:rPr>
          <w:rFonts w:ascii="Calibri" w:hAnsi="Calibri" w:cs="Arial"/>
          <w:szCs w:val="22"/>
        </w:rPr>
        <w:t>;</w:t>
      </w:r>
    </w:p>
    <w:p w14:paraId="0818195B" w14:textId="77777777" w:rsidR="00BE2B2C" w:rsidRDefault="0093380E" w:rsidP="00571A1A">
      <w:pPr>
        <w:tabs>
          <w:tab w:val="left" w:pos="0"/>
        </w:tabs>
        <w:spacing w:after="120"/>
        <w:jc w:val="both"/>
        <w:rPr>
          <w:rFonts w:ascii="Calibri" w:hAnsi="Calibri" w:cs="Arial"/>
          <w:szCs w:val="22"/>
        </w:rPr>
      </w:pPr>
      <w:r w:rsidRPr="007D2FB9">
        <w:rPr>
          <w:rFonts w:ascii="Calibri" w:hAnsi="Calibri" w:cs="Arial"/>
          <w:b/>
          <w:szCs w:val="22"/>
        </w:rPr>
        <w:t>Zał. Nr 15</w:t>
      </w:r>
      <w:r w:rsidRPr="0093380E">
        <w:rPr>
          <w:rFonts w:ascii="Calibri" w:hAnsi="Calibri" w:cs="Arial"/>
          <w:szCs w:val="22"/>
        </w:rPr>
        <w:t xml:space="preserve"> Dokumentacja Projektowa</w:t>
      </w:r>
      <w:r>
        <w:rPr>
          <w:rFonts w:ascii="Calibri" w:hAnsi="Calibri" w:cs="Arial"/>
          <w:szCs w:val="22"/>
        </w:rPr>
        <w:t>.</w:t>
      </w:r>
    </w:p>
    <w:p w14:paraId="1F916B63" w14:textId="77777777" w:rsidR="00A267CD" w:rsidRPr="00A30189" w:rsidRDefault="00A267CD" w:rsidP="00A267CD">
      <w:pPr>
        <w:numPr>
          <w:ilvl w:val="0"/>
          <w:numId w:val="6"/>
        </w:numPr>
        <w:tabs>
          <w:tab w:val="clear" w:pos="1428"/>
          <w:tab w:val="num" w:pos="284"/>
        </w:tabs>
        <w:ind w:left="284" w:hanging="284"/>
        <w:jc w:val="both"/>
        <w:rPr>
          <w:rFonts w:ascii="Calibri" w:hAnsi="Calibri" w:cs="Arial"/>
          <w:szCs w:val="22"/>
        </w:rPr>
      </w:pPr>
      <w:r w:rsidRPr="00A30189">
        <w:rPr>
          <w:rFonts w:ascii="Calibri" w:hAnsi="Calibri" w:cs="Arial"/>
          <w:szCs w:val="22"/>
        </w:rPr>
        <w:t>UMOWA została sporządzona w dwóch jednobrzmiących egzemplarzach - jeden dla</w:t>
      </w:r>
      <w:r w:rsidR="00296E0C">
        <w:rPr>
          <w:rFonts w:ascii="Calibri" w:hAnsi="Calibri" w:cs="Arial"/>
          <w:szCs w:val="22"/>
        </w:rPr>
        <w:t xml:space="preserve"> WYKONAWCY</w:t>
      </w:r>
      <w:r w:rsidR="00CB1409">
        <w:rPr>
          <w:rFonts w:ascii="Calibri" w:hAnsi="Calibri" w:cs="Arial"/>
          <w:szCs w:val="22"/>
        </w:rPr>
        <w:t xml:space="preserve"> </w:t>
      </w:r>
      <w:r w:rsidRPr="00A30189">
        <w:rPr>
          <w:rFonts w:ascii="Calibri" w:hAnsi="Calibri" w:cs="Arial"/>
          <w:szCs w:val="22"/>
        </w:rPr>
        <w:t xml:space="preserve">i jeden dla </w:t>
      </w:r>
      <w:r w:rsidR="000514FE">
        <w:rPr>
          <w:rFonts w:ascii="Calibri" w:hAnsi="Calibri" w:cs="Arial"/>
          <w:szCs w:val="22"/>
        </w:rPr>
        <w:t>POD</w:t>
      </w:r>
      <w:r w:rsidRPr="00A30189">
        <w:rPr>
          <w:rFonts w:ascii="Calibri" w:hAnsi="Calibri" w:cs="Arial"/>
          <w:szCs w:val="22"/>
        </w:rPr>
        <w:t>WYKONAWCY.</w:t>
      </w:r>
    </w:p>
    <w:p w14:paraId="28D178B4" w14:textId="77777777" w:rsidR="00A267CD" w:rsidRPr="00A30189" w:rsidRDefault="00A267CD" w:rsidP="00A267CD">
      <w:pPr>
        <w:pStyle w:val="Zwykytekst"/>
        <w:ind w:firstLine="720"/>
        <w:rPr>
          <w:rFonts w:ascii="Calibri" w:hAnsi="Calibri" w:cs="Arial"/>
          <w:sz w:val="22"/>
          <w:szCs w:val="22"/>
        </w:rPr>
      </w:pPr>
    </w:p>
    <w:p w14:paraId="07104CAA" w14:textId="77777777" w:rsidR="00A267CD" w:rsidRDefault="00A267CD" w:rsidP="00A267CD">
      <w:pPr>
        <w:pStyle w:val="Zwykytekst"/>
        <w:jc w:val="both"/>
        <w:rPr>
          <w:rFonts w:ascii="Calibri" w:hAnsi="Calibri" w:cs="Arial"/>
          <w:sz w:val="22"/>
          <w:szCs w:val="22"/>
        </w:rPr>
      </w:pPr>
      <w:r w:rsidRPr="00A30189">
        <w:rPr>
          <w:rFonts w:ascii="Calibri" w:hAnsi="Calibri" w:cs="Arial"/>
          <w:sz w:val="22"/>
          <w:szCs w:val="22"/>
        </w:rPr>
        <w:t>Na dowód czego, Strony poprzez swoich właściwie umocowanych przedstawicieli podpisały niniejszą Umowę w dniu podanym na wstępie:</w:t>
      </w:r>
    </w:p>
    <w:p w14:paraId="1759BCE0" w14:textId="77777777" w:rsidR="0093380E" w:rsidRPr="00A30189" w:rsidRDefault="0093380E" w:rsidP="00A267CD">
      <w:pPr>
        <w:pStyle w:val="Zwykytekst"/>
        <w:jc w:val="both"/>
        <w:rPr>
          <w:rFonts w:ascii="Calibri" w:hAnsi="Calibri" w:cs="Arial"/>
          <w:sz w:val="22"/>
          <w:szCs w:val="22"/>
        </w:rPr>
      </w:pPr>
    </w:p>
    <w:p w14:paraId="68AF89CE" w14:textId="77777777" w:rsidR="00A267CD" w:rsidRPr="00A30189" w:rsidRDefault="00A267CD" w:rsidP="00170472">
      <w:pPr>
        <w:pStyle w:val="Zwykytekst"/>
        <w:rPr>
          <w:rFonts w:ascii="Calibri" w:hAnsi="Calibri" w:cs="Arial"/>
          <w:sz w:val="22"/>
          <w:szCs w:val="22"/>
        </w:rPr>
      </w:pPr>
    </w:p>
    <w:p w14:paraId="31469906" w14:textId="77777777" w:rsidR="00A267CD" w:rsidRDefault="00A267CD" w:rsidP="00A267CD">
      <w:pPr>
        <w:tabs>
          <w:tab w:val="left" w:pos="0"/>
          <w:tab w:val="left" w:pos="540"/>
        </w:tabs>
        <w:spacing w:line="360" w:lineRule="auto"/>
        <w:jc w:val="both"/>
        <w:rPr>
          <w:rFonts w:ascii="Calibri" w:hAnsi="Calibri" w:cs="Arial"/>
          <w:b/>
          <w:sz w:val="20"/>
        </w:rPr>
      </w:pPr>
      <w:r w:rsidRPr="00170472">
        <w:rPr>
          <w:rFonts w:ascii="Calibri" w:hAnsi="Calibri" w:cs="Arial"/>
          <w:b/>
          <w:sz w:val="20"/>
        </w:rPr>
        <w:t xml:space="preserve">W imieniu i na rzecz </w:t>
      </w:r>
      <w:r w:rsidR="004117E5">
        <w:rPr>
          <w:rFonts w:ascii="Calibri" w:hAnsi="Calibri" w:cs="Arial"/>
          <w:b/>
          <w:sz w:val="20"/>
        </w:rPr>
        <w:t>POD</w:t>
      </w:r>
      <w:r w:rsidR="00296E0C" w:rsidRPr="00170472">
        <w:rPr>
          <w:rFonts w:ascii="Calibri" w:hAnsi="Calibri" w:cs="Arial"/>
          <w:b/>
          <w:sz w:val="20"/>
        </w:rPr>
        <w:t>WYKONAWCY</w:t>
      </w:r>
      <w:r w:rsidRPr="00170472">
        <w:rPr>
          <w:rFonts w:ascii="Calibri" w:hAnsi="Calibri" w:cs="Arial"/>
          <w:b/>
          <w:sz w:val="20"/>
        </w:rPr>
        <w:t>:</w:t>
      </w:r>
      <w:r w:rsidR="004117E5">
        <w:rPr>
          <w:rFonts w:ascii="Calibri" w:hAnsi="Calibri" w:cs="Arial"/>
          <w:b/>
          <w:sz w:val="20"/>
        </w:rPr>
        <w:tab/>
      </w:r>
      <w:r w:rsidR="004117E5">
        <w:rPr>
          <w:rFonts w:ascii="Calibri" w:hAnsi="Calibri" w:cs="Arial"/>
          <w:b/>
          <w:sz w:val="20"/>
        </w:rPr>
        <w:tab/>
      </w:r>
      <w:r w:rsidR="004117E5">
        <w:rPr>
          <w:rFonts w:ascii="Calibri" w:hAnsi="Calibri" w:cs="Arial"/>
          <w:b/>
          <w:sz w:val="20"/>
        </w:rPr>
        <w:tab/>
      </w:r>
      <w:r w:rsidR="0093380E">
        <w:rPr>
          <w:rFonts w:ascii="Calibri" w:hAnsi="Calibri" w:cs="Arial"/>
          <w:b/>
          <w:sz w:val="20"/>
        </w:rPr>
        <w:t xml:space="preserve">                      </w:t>
      </w:r>
      <w:r w:rsidRPr="00170472">
        <w:rPr>
          <w:rFonts w:ascii="Calibri" w:hAnsi="Calibri" w:cs="Arial"/>
          <w:b/>
          <w:sz w:val="20"/>
        </w:rPr>
        <w:t>W imieniu i na rzecz WYKONAWCY:</w:t>
      </w:r>
    </w:p>
    <w:p w14:paraId="7C695850" w14:textId="77777777" w:rsidR="0093380E" w:rsidRPr="00170472" w:rsidRDefault="0093380E" w:rsidP="00A267CD">
      <w:pPr>
        <w:tabs>
          <w:tab w:val="left" w:pos="0"/>
          <w:tab w:val="left" w:pos="540"/>
        </w:tabs>
        <w:spacing w:line="360" w:lineRule="auto"/>
        <w:jc w:val="both"/>
        <w:rPr>
          <w:rFonts w:ascii="Calibri" w:hAnsi="Calibri" w:cs="Arial"/>
          <w:b/>
          <w:sz w:val="20"/>
        </w:rPr>
      </w:pPr>
    </w:p>
    <w:p w14:paraId="706DECCC" w14:textId="77777777" w:rsidR="00A267CD" w:rsidRPr="00A30189" w:rsidRDefault="00A267CD" w:rsidP="00A267CD">
      <w:pPr>
        <w:jc w:val="both"/>
        <w:rPr>
          <w:rFonts w:ascii="Calibri" w:hAnsi="Calibri" w:cs="Arial"/>
          <w:szCs w:val="22"/>
        </w:rPr>
      </w:pPr>
    </w:p>
    <w:p w14:paraId="44223224" w14:textId="77777777" w:rsidR="00A267CD" w:rsidRDefault="006416E1" w:rsidP="0093380E">
      <w:pPr>
        <w:rPr>
          <w:rFonts w:ascii="Calibri" w:hAnsi="Calibri" w:cs="Arial"/>
          <w:szCs w:val="22"/>
        </w:rPr>
      </w:pPr>
      <w:r>
        <w:rPr>
          <w:rFonts w:ascii="Calibri" w:hAnsi="Calibri" w:cs="Arial"/>
          <w:szCs w:val="22"/>
        </w:rPr>
        <w:t>……………………………………</w:t>
      </w:r>
      <w:r w:rsidR="0093380E">
        <w:rPr>
          <w:rFonts w:ascii="Calibri" w:hAnsi="Calibri" w:cs="Arial"/>
          <w:szCs w:val="22"/>
        </w:rPr>
        <w:t xml:space="preserve">……..                                  </w:t>
      </w:r>
      <w:r>
        <w:rPr>
          <w:rFonts w:ascii="Calibri" w:hAnsi="Calibri" w:cs="Arial"/>
          <w:szCs w:val="22"/>
        </w:rPr>
        <w:t xml:space="preserve">       </w:t>
      </w:r>
      <w:r w:rsidR="0093380E">
        <w:rPr>
          <w:rFonts w:ascii="Calibri" w:hAnsi="Calibri" w:cs="Arial"/>
          <w:szCs w:val="22"/>
        </w:rPr>
        <w:t xml:space="preserve">                              ……………………………………………</w:t>
      </w:r>
      <w:r>
        <w:rPr>
          <w:rFonts w:ascii="Calibri" w:hAnsi="Calibri" w:cs="Arial"/>
          <w:szCs w:val="22"/>
        </w:rPr>
        <w:t xml:space="preserve">                              </w:t>
      </w:r>
      <w:r w:rsidR="0093380E">
        <w:rPr>
          <w:rFonts w:ascii="Calibri" w:hAnsi="Calibri" w:cs="Arial"/>
          <w:szCs w:val="22"/>
        </w:rPr>
        <w:t xml:space="preserve">    </w:t>
      </w:r>
    </w:p>
    <w:p w14:paraId="6EEA556F" w14:textId="77777777" w:rsidR="006416E1" w:rsidRDefault="006416E1" w:rsidP="00A267CD">
      <w:pPr>
        <w:jc w:val="both"/>
        <w:rPr>
          <w:rFonts w:ascii="Calibri" w:hAnsi="Calibri" w:cs="Arial"/>
          <w:szCs w:val="22"/>
        </w:rPr>
      </w:pPr>
    </w:p>
    <w:p w14:paraId="2EDC72AB" w14:textId="77777777" w:rsidR="002600A5" w:rsidRDefault="0093380E" w:rsidP="0093380E">
      <w:pPr>
        <w:tabs>
          <w:tab w:val="left" w:pos="5325"/>
        </w:tabs>
        <w:rPr>
          <w:rFonts w:ascii="Calibri" w:hAnsi="Calibri" w:cs="Calibri"/>
          <w:b/>
          <w:bCs/>
          <w:sz w:val="20"/>
          <w:szCs w:val="22"/>
        </w:rPr>
      </w:pPr>
      <w:r w:rsidRPr="0093380E">
        <w:rPr>
          <w:rFonts w:ascii="Calibri" w:hAnsi="Calibri" w:cs="Arial"/>
          <w:szCs w:val="22"/>
        </w:rPr>
        <w:t xml:space="preserve">   </w:t>
      </w:r>
      <w:r>
        <w:rPr>
          <w:rFonts w:ascii="Calibri" w:hAnsi="Calibri" w:cs="Arial"/>
          <w:szCs w:val="22"/>
        </w:rPr>
        <w:t xml:space="preserve">               </w:t>
      </w:r>
      <w:r w:rsidR="006416E1">
        <w:rPr>
          <w:rFonts w:ascii="Calibri" w:hAnsi="Calibri" w:cs="Arial"/>
          <w:szCs w:val="22"/>
        </w:rPr>
        <w:t>(data i pod</w:t>
      </w:r>
      <w:r>
        <w:rPr>
          <w:rFonts w:ascii="Calibri" w:hAnsi="Calibri" w:cs="Arial"/>
          <w:szCs w:val="22"/>
        </w:rPr>
        <w:t>pis)</w:t>
      </w:r>
      <w:r>
        <w:rPr>
          <w:rFonts w:ascii="Calibri" w:hAnsi="Calibri" w:cs="Arial"/>
          <w:szCs w:val="22"/>
        </w:rPr>
        <w:tab/>
      </w:r>
      <w:r w:rsidRPr="0093380E">
        <w:rPr>
          <w:rFonts w:ascii="Calibri" w:hAnsi="Calibri" w:cs="Arial"/>
          <w:szCs w:val="22"/>
        </w:rPr>
        <w:t xml:space="preserve"> </w:t>
      </w:r>
      <w:r>
        <w:rPr>
          <w:rFonts w:ascii="Calibri" w:hAnsi="Calibri" w:cs="Arial"/>
          <w:szCs w:val="22"/>
        </w:rPr>
        <w:t xml:space="preserve">                               (data i podpis)</w:t>
      </w:r>
    </w:p>
    <w:sectPr w:rsidR="002600A5" w:rsidSect="005D3ADC">
      <w:pgSz w:w="11906" w:h="16838"/>
      <w:pgMar w:top="1134" w:right="1274" w:bottom="1340" w:left="1134"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55D26" w14:textId="77777777" w:rsidR="00FD1EC0" w:rsidRDefault="00FD1EC0">
      <w:r>
        <w:separator/>
      </w:r>
    </w:p>
  </w:endnote>
  <w:endnote w:type="continuationSeparator" w:id="0">
    <w:p w14:paraId="421C9794" w14:textId="77777777" w:rsidR="00FD1EC0" w:rsidRDefault="00FD1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urlz MT">
    <w:panose1 w:val="04040404050702020202"/>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RotisSemiSansPl">
    <w:altName w:val="Courier New"/>
    <w:charset w:val="EE"/>
    <w:family w:val="auto"/>
    <w:pitch w:val="variable"/>
  </w:font>
  <w:font w:name="Batang">
    <w:altName w:val="바탕"/>
    <w:panose1 w:val="02030600000101010101"/>
    <w:charset w:val="81"/>
    <w:family w:val="auto"/>
    <w:pitch w:val="fixed"/>
    <w:sig w:usb0="00000001" w:usb1="09060000" w:usb2="00000010" w:usb3="00000000" w:csb0="00080000" w:csb1="00000000"/>
  </w:font>
  <w:font w:name="PalmSprings">
    <w:altName w:val="Times New Roman"/>
    <w:charset w:val="00"/>
    <w:family w:val="auto"/>
    <w:pitch w:val="variable"/>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Liberation Sans">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witzerland">
    <w:altName w:val="Times New Roman"/>
    <w:charset w:val="00"/>
    <w:family w:val="auto"/>
    <w:pitch w:val="default"/>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019F11" w14:textId="77777777" w:rsidR="00FD1EC0" w:rsidRDefault="00FD1EC0">
      <w:r>
        <w:separator/>
      </w:r>
    </w:p>
  </w:footnote>
  <w:footnote w:type="continuationSeparator" w:id="0">
    <w:p w14:paraId="36CDF50B" w14:textId="77777777" w:rsidR="00FD1EC0" w:rsidRDefault="00FD1E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D0C0FA20"/>
    <w:lvl w:ilvl="0">
      <w:start w:val="1"/>
      <w:numFmt w:val="bullet"/>
      <w:pStyle w:val="KlauzuleUmowy"/>
      <w:lvlText w:val=""/>
      <w:lvlJc w:val="left"/>
      <w:pPr>
        <w:tabs>
          <w:tab w:val="num" w:pos="643"/>
        </w:tabs>
        <w:ind w:left="643" w:hanging="360"/>
      </w:pPr>
      <w:rPr>
        <w:rFonts w:ascii="Symbol" w:hAnsi="Symbol" w:hint="default"/>
      </w:rPr>
    </w:lvl>
  </w:abstractNum>
  <w:abstractNum w:abstractNumId="1" w15:restartNumberingAfterBreak="0">
    <w:nsid w:val="00000003"/>
    <w:multiLevelType w:val="singleLevel"/>
    <w:tmpl w:val="00000003"/>
    <w:name w:val="WW8Num25"/>
    <w:lvl w:ilvl="0">
      <w:start w:val="1"/>
      <w:numFmt w:val="decimal"/>
      <w:lvlText w:val="%1."/>
      <w:lvlJc w:val="left"/>
      <w:pPr>
        <w:tabs>
          <w:tab w:val="num" w:pos="720"/>
        </w:tabs>
        <w:ind w:left="720" w:hanging="360"/>
      </w:pPr>
    </w:lvl>
  </w:abstractNum>
  <w:abstractNum w:abstractNumId="2"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9"/>
    <w:multiLevelType w:val="multilevel"/>
    <w:tmpl w:val="00000009"/>
    <w:name w:val="WW8Num9"/>
    <w:lvl w:ilvl="0">
      <w:start w:val="1"/>
      <w:numFmt w:val="decimal"/>
      <w:lvlText w:val="%1."/>
      <w:lvlJc w:val="left"/>
      <w:pPr>
        <w:tabs>
          <w:tab w:val="num" w:pos="0"/>
        </w:tabs>
        <w:ind w:left="360" w:hanging="360"/>
      </w:pPr>
      <w:rPr>
        <w:rFonts w:ascii="Calibri" w:hAnsi="Calibri" w:cs="Arial"/>
        <w:b w:val="0"/>
        <w:bCs/>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B"/>
    <w:multiLevelType w:val="singleLevel"/>
    <w:tmpl w:val="0000000B"/>
    <w:name w:val="WW8Num14"/>
    <w:lvl w:ilvl="0">
      <w:start w:val="1"/>
      <w:numFmt w:val="decimal"/>
      <w:lvlText w:val="%1."/>
      <w:lvlJc w:val="left"/>
      <w:pPr>
        <w:tabs>
          <w:tab w:val="num" w:pos="360"/>
        </w:tabs>
        <w:ind w:left="360" w:hanging="360"/>
      </w:pPr>
    </w:lvl>
  </w:abstractNum>
  <w:abstractNum w:abstractNumId="5" w15:restartNumberingAfterBreak="0">
    <w:nsid w:val="0000000D"/>
    <w:multiLevelType w:val="multilevel"/>
    <w:tmpl w:val="0000000D"/>
    <w:name w:val="WW8Num15"/>
    <w:lvl w:ilvl="0">
      <w:start w:val="1"/>
      <w:numFmt w:val="decimal"/>
      <w:lvlText w:val="2.%1."/>
      <w:lvlJc w:val="left"/>
      <w:pPr>
        <w:tabs>
          <w:tab w:val="num" w:pos="3175"/>
        </w:tabs>
        <w:ind w:left="851" w:hanging="851"/>
      </w:pPr>
      <w:rPr>
        <w:rFonts w:hint="default"/>
        <w:b/>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38"/>
    <w:multiLevelType w:val="multilevel"/>
    <w:tmpl w:val="00000038"/>
    <w:name w:val="WW8Num60"/>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800"/>
        </w:tabs>
        <w:ind w:left="1800" w:hanging="144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2160"/>
        </w:tabs>
        <w:ind w:left="2160" w:hanging="1800"/>
      </w:pPr>
      <w:rPr>
        <w:rFonts w:hint="default"/>
      </w:rPr>
    </w:lvl>
    <w:lvl w:ilvl="7">
      <w:start w:val="1"/>
      <w:numFmt w:val="decimal"/>
      <w:lvlText w:val="%1.%2.%3.%4.%5.%6.%7.%8."/>
      <w:lvlJc w:val="left"/>
      <w:pPr>
        <w:tabs>
          <w:tab w:val="num" w:pos="2520"/>
        </w:tabs>
        <w:ind w:left="2520" w:hanging="2160"/>
      </w:pPr>
      <w:rPr>
        <w:rFonts w:hint="default"/>
      </w:rPr>
    </w:lvl>
    <w:lvl w:ilvl="8">
      <w:start w:val="1"/>
      <w:numFmt w:val="decimal"/>
      <w:lvlText w:val="%1.%2.%3.%4.%5.%6.%7.%8.%9."/>
      <w:lvlJc w:val="left"/>
      <w:pPr>
        <w:tabs>
          <w:tab w:val="num" w:pos="2520"/>
        </w:tabs>
        <w:ind w:left="2520" w:hanging="2160"/>
      </w:pPr>
      <w:rPr>
        <w:rFonts w:hint="default"/>
      </w:rPr>
    </w:lvl>
  </w:abstractNum>
  <w:abstractNum w:abstractNumId="7" w15:restartNumberingAfterBreak="0">
    <w:nsid w:val="00000039"/>
    <w:multiLevelType w:val="multilevel"/>
    <w:tmpl w:val="00000039"/>
    <w:name w:val="WW8Num61"/>
    <w:lvl w:ilvl="0">
      <w:start w:val="1"/>
      <w:numFmt w:val="upperRoman"/>
      <w:lvlText w:val="%1"/>
      <w:lvlJc w:val="left"/>
      <w:pPr>
        <w:tabs>
          <w:tab w:val="num" w:pos="720"/>
        </w:tabs>
        <w:ind w:left="360" w:hanging="360"/>
      </w:pPr>
      <w:rPr>
        <w:rFonts w:ascii="Times New Roman" w:hAnsi="Times New Roman" w:cs="Times New Roman" w:hint="default"/>
        <w:b/>
        <w:i w:val="0"/>
        <w:sz w:val="24"/>
      </w:rPr>
    </w:lvl>
    <w:lvl w:ilvl="1">
      <w:start w:val="1"/>
      <w:numFmt w:val="decimal"/>
      <w:lvlText w:val="§ %2"/>
      <w:lvlJc w:val="center"/>
      <w:pPr>
        <w:tabs>
          <w:tab w:val="num" w:pos="4968"/>
        </w:tabs>
        <w:ind w:left="4887" w:hanging="567"/>
      </w:pPr>
      <w:rPr>
        <w:rFonts w:ascii="Georgia" w:hAnsi="Georgia" w:cs="Georgia" w:hint="default"/>
        <w:b/>
        <w:i w:val="0"/>
        <w:sz w:val="22"/>
      </w:rPr>
    </w:lvl>
    <w:lvl w:ilvl="2">
      <w:start w:val="1"/>
      <w:numFmt w:val="decimal"/>
      <w:lvlText w:val="%3."/>
      <w:lvlJc w:val="left"/>
      <w:pPr>
        <w:tabs>
          <w:tab w:val="num" w:pos="397"/>
        </w:tabs>
        <w:ind w:left="397" w:hanging="397"/>
      </w:pPr>
      <w:rPr>
        <w:rFonts w:ascii="Arial" w:hAnsi="Arial" w:cs="Arial" w:hint="default"/>
        <w:b w:val="0"/>
        <w:i w:val="0"/>
        <w:strike w:val="0"/>
        <w:dstrike w:val="0"/>
        <w:sz w:val="22"/>
      </w:rPr>
    </w:lvl>
    <w:lvl w:ilvl="3">
      <w:start w:val="1"/>
      <w:numFmt w:val="decimal"/>
      <w:lvlText w:val="%4)"/>
      <w:lvlJc w:val="left"/>
      <w:pPr>
        <w:tabs>
          <w:tab w:val="num" w:pos="794"/>
        </w:tabs>
        <w:ind w:left="794" w:hanging="397"/>
      </w:pPr>
      <w:rPr>
        <w:rFonts w:ascii="Times New Roman" w:hAnsi="Times New Roman" w:cs="Times New Roman" w:hint="default"/>
        <w:b w:val="0"/>
        <w:i w:val="0"/>
        <w:sz w:val="22"/>
      </w:rPr>
    </w:lvl>
    <w:lvl w:ilvl="4">
      <w:start w:val="1"/>
      <w:numFmt w:val="lowerLetter"/>
      <w:lvlText w:val="%5)"/>
      <w:lvlJc w:val="left"/>
      <w:pPr>
        <w:tabs>
          <w:tab w:val="num" w:pos="1191"/>
        </w:tabs>
        <w:ind w:left="1191" w:hanging="397"/>
      </w:pPr>
      <w:rPr>
        <w:rFonts w:ascii="Arial" w:hAnsi="Arial" w:cs="Arial" w:hint="default"/>
        <w:b w:val="0"/>
        <w:i w:val="0"/>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000003A"/>
    <w:multiLevelType w:val="multilevel"/>
    <w:tmpl w:val="54A4AB8C"/>
    <w:name w:val="WW8Num62"/>
    <w:lvl w:ilvl="0">
      <w:start w:val="1"/>
      <w:numFmt w:val="decimal"/>
      <w:lvlText w:val="%1."/>
      <w:lvlJc w:val="left"/>
      <w:pPr>
        <w:tabs>
          <w:tab w:val="num" w:pos="0"/>
        </w:tabs>
        <w:ind w:left="360" w:hanging="360"/>
      </w:pPr>
      <w:rPr>
        <w:rFonts w:ascii="Calibri" w:eastAsia="Times New Roman" w:hAnsi="Calibri" w:cs="Arial" w:hint="default"/>
        <w:b w:val="0"/>
        <w:i w:val="0"/>
        <w:szCs w:val="22"/>
        <w:lang w:eastAsia="pl-PL"/>
      </w:rPr>
    </w:lvl>
    <w:lvl w:ilvl="1">
      <w:start w:val="1"/>
      <w:numFmt w:val="decimal"/>
      <w:lvlText w:val="%1.%2."/>
      <w:lvlJc w:val="left"/>
      <w:pPr>
        <w:tabs>
          <w:tab w:val="num" w:pos="0"/>
        </w:tabs>
        <w:ind w:left="792" w:hanging="432"/>
      </w:pPr>
      <w:rPr>
        <w:rFonts w:ascii="Calibri" w:hAnsi="Calibri" w:cs="Arial"/>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0000003E"/>
    <w:multiLevelType w:val="multilevel"/>
    <w:tmpl w:val="0000003E"/>
    <w:name w:val="WW8Num64"/>
    <w:lvl w:ilvl="0">
      <w:start w:val="1"/>
      <w:numFmt w:val="decimal"/>
      <w:lvlText w:val="%1."/>
      <w:lvlJc w:val="left"/>
      <w:pPr>
        <w:tabs>
          <w:tab w:val="num" w:pos="0"/>
        </w:tabs>
        <w:ind w:left="360" w:hanging="360"/>
      </w:pPr>
      <w:rPr>
        <w:rFonts w:ascii="Calibri" w:eastAsia="Times New Roman" w:hAnsi="Calibri" w:cs="Arial" w:hint="default"/>
        <w:i w:val="0"/>
        <w:szCs w:val="22"/>
        <w:lang w:eastAsia="pl-PL"/>
      </w:rPr>
    </w:lvl>
    <w:lvl w:ilvl="1">
      <w:start w:val="1"/>
      <w:numFmt w:val="decimal"/>
      <w:lvlText w:val="%1.%2."/>
      <w:lvlJc w:val="left"/>
      <w:pPr>
        <w:tabs>
          <w:tab w:val="num" w:pos="0"/>
        </w:tabs>
        <w:ind w:left="792" w:hanging="432"/>
      </w:pPr>
      <w:rPr>
        <w:rFonts w:ascii="Calibri" w:hAnsi="Calibri" w:cs="Arial"/>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00000047"/>
    <w:multiLevelType w:val="singleLevel"/>
    <w:tmpl w:val="00000047"/>
    <w:name w:val="WW8Num77"/>
    <w:lvl w:ilvl="0">
      <w:start w:val="1"/>
      <w:numFmt w:val="decimal"/>
      <w:lvlText w:val="%1."/>
      <w:lvlJc w:val="left"/>
      <w:pPr>
        <w:tabs>
          <w:tab w:val="num" w:pos="1428"/>
        </w:tabs>
        <w:ind w:left="1428" w:hanging="360"/>
      </w:pPr>
      <w:rPr>
        <w:rFonts w:ascii="Calibri" w:hAnsi="Calibri" w:cs="Calibri" w:hint="default"/>
        <w:szCs w:val="22"/>
      </w:rPr>
    </w:lvl>
  </w:abstractNum>
  <w:abstractNum w:abstractNumId="11" w15:restartNumberingAfterBreak="0">
    <w:nsid w:val="00000048"/>
    <w:multiLevelType w:val="multilevel"/>
    <w:tmpl w:val="B72C8F9C"/>
    <w:name w:val="WW8Num78"/>
    <w:lvl w:ilvl="0">
      <w:start w:val="1"/>
      <w:numFmt w:val="lowerLetter"/>
      <w:lvlText w:val="%1/"/>
      <w:lvlJc w:val="left"/>
      <w:pPr>
        <w:tabs>
          <w:tab w:val="num" w:pos="720"/>
        </w:tabs>
        <w:ind w:left="720" w:hanging="360"/>
      </w:pPr>
      <w:rPr>
        <w:rFonts w:ascii="Calibri" w:hAnsi="Calibri" w:cs="Arial"/>
        <w:szCs w:val="22"/>
      </w:rPr>
    </w:lvl>
    <w:lvl w:ilvl="1">
      <w:start w:val="1"/>
      <w:numFmt w:val="decimal"/>
      <w:lvlText w:val="%2."/>
      <w:lvlJc w:val="left"/>
      <w:pPr>
        <w:tabs>
          <w:tab w:val="num" w:pos="1353"/>
        </w:tabs>
        <w:ind w:left="1353" w:hanging="360"/>
      </w:pPr>
      <w:rPr>
        <w:rFonts w:ascii="Calibri" w:eastAsia="Times New Roman" w:hAnsi="Calibri" w:cs="Arial"/>
        <w:sz w:val="22"/>
        <w:szCs w:val="22"/>
      </w:rPr>
    </w:lvl>
    <w:lvl w:ilvl="2">
      <w:start w:val="1"/>
      <w:numFmt w:val="lowerRoman"/>
      <w:lvlText w:val="%3."/>
      <w:lvlJc w:val="right"/>
      <w:pPr>
        <w:tabs>
          <w:tab w:val="num" w:pos="3060"/>
        </w:tabs>
        <w:ind w:left="3060" w:hanging="180"/>
      </w:pPr>
    </w:lvl>
    <w:lvl w:ilvl="3">
      <w:start w:val="1"/>
      <w:numFmt w:val="decimal"/>
      <w:lvlText w:val="%4."/>
      <w:lvlJc w:val="left"/>
      <w:pPr>
        <w:tabs>
          <w:tab w:val="num" w:pos="360"/>
        </w:tabs>
        <w:ind w:left="360" w:hanging="360"/>
      </w:pPr>
      <w:rPr>
        <w:rFonts w:ascii="Calibri" w:hAnsi="Calibri" w:cs="Calibri"/>
        <w:szCs w:val="22"/>
      </w:r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12" w15:restartNumberingAfterBreak="0">
    <w:nsid w:val="0000004E"/>
    <w:multiLevelType w:val="multilevel"/>
    <w:tmpl w:val="0000004E"/>
    <w:name w:val="WW8Num88"/>
    <w:lvl w:ilvl="0">
      <w:start w:val="1"/>
      <w:numFmt w:val="decimal"/>
      <w:lvlText w:val="%1."/>
      <w:lvlJc w:val="left"/>
      <w:pPr>
        <w:tabs>
          <w:tab w:val="num" w:pos="2062"/>
        </w:tabs>
        <w:ind w:left="2062" w:hanging="360"/>
      </w:pPr>
      <w:rPr>
        <w:rFonts w:ascii="Calibri" w:hAnsi="Calibri" w:cs="Times New Roman"/>
        <w:b w:val="0"/>
        <w:szCs w:val="22"/>
      </w:rPr>
    </w:lvl>
    <w:lvl w:ilvl="1">
      <w:start w:val="1"/>
      <w:numFmt w:val="decimal"/>
      <w:lvlText w:val="%1.%2."/>
      <w:lvlJc w:val="left"/>
      <w:pPr>
        <w:tabs>
          <w:tab w:val="num" w:pos="3981"/>
        </w:tabs>
        <w:ind w:left="3981" w:hanging="720"/>
      </w:pPr>
      <w:rPr>
        <w:rFonts w:ascii="Calibri" w:hAnsi="Calibri" w:cs="Times New Roman"/>
        <w:b w:val="0"/>
        <w:i w:val="0"/>
        <w:szCs w:val="22"/>
      </w:rPr>
    </w:lvl>
    <w:lvl w:ilvl="2">
      <w:start w:val="1"/>
      <w:numFmt w:val="decimal"/>
      <w:lvlText w:val="%1.%2.%3."/>
      <w:lvlJc w:val="left"/>
      <w:pPr>
        <w:tabs>
          <w:tab w:val="num" w:pos="1080"/>
        </w:tabs>
        <w:ind w:left="1080" w:hanging="720"/>
      </w:pPr>
      <w:rPr>
        <w:rFonts w:ascii="Calibri" w:hAnsi="Calibri" w:cs="Times New Roman"/>
        <w:b w:val="0"/>
        <w:i w:val="0"/>
        <w:szCs w:val="22"/>
      </w:rPr>
    </w:lvl>
    <w:lvl w:ilvl="3">
      <w:start w:val="1"/>
      <w:numFmt w:val="decimal"/>
      <w:lvlText w:val="%1.%2.%3.%4."/>
      <w:lvlJc w:val="left"/>
      <w:pPr>
        <w:tabs>
          <w:tab w:val="num" w:pos="1440"/>
        </w:tabs>
        <w:ind w:left="1440" w:hanging="1080"/>
      </w:pPr>
      <w:rPr>
        <w:rFonts w:ascii="Calibri" w:hAnsi="Calibri" w:cs="Times New Roman"/>
        <w:b w:val="0"/>
        <w:i w:val="0"/>
        <w:szCs w:val="22"/>
      </w:rPr>
    </w:lvl>
    <w:lvl w:ilvl="4">
      <w:start w:val="1"/>
      <w:numFmt w:val="decimal"/>
      <w:lvlText w:val="%1.%2.%3.%4.%5."/>
      <w:lvlJc w:val="left"/>
      <w:pPr>
        <w:tabs>
          <w:tab w:val="num" w:pos="1440"/>
        </w:tabs>
        <w:ind w:left="1440" w:hanging="1080"/>
      </w:pPr>
      <w:rPr>
        <w:rFonts w:ascii="Calibri" w:hAnsi="Calibri" w:cs="Times New Roman"/>
        <w:b w:val="0"/>
        <w:i w:val="0"/>
        <w:szCs w:val="22"/>
      </w:rPr>
    </w:lvl>
    <w:lvl w:ilvl="5">
      <w:start w:val="1"/>
      <w:numFmt w:val="decimal"/>
      <w:lvlText w:val="%1.%2.%3.%4.%5.%6."/>
      <w:lvlJc w:val="left"/>
      <w:pPr>
        <w:tabs>
          <w:tab w:val="num" w:pos="1800"/>
        </w:tabs>
        <w:ind w:left="1800" w:hanging="1440"/>
      </w:pPr>
      <w:rPr>
        <w:rFonts w:ascii="Calibri" w:hAnsi="Calibri" w:cs="Times New Roman"/>
        <w:b w:val="0"/>
        <w:i w:val="0"/>
        <w:szCs w:val="22"/>
      </w:rPr>
    </w:lvl>
    <w:lvl w:ilvl="6">
      <w:start w:val="1"/>
      <w:numFmt w:val="decimal"/>
      <w:lvlText w:val="%1.%2.%3.%4.%5.%6.%7."/>
      <w:lvlJc w:val="left"/>
      <w:pPr>
        <w:tabs>
          <w:tab w:val="num" w:pos="1800"/>
        </w:tabs>
        <w:ind w:left="1800" w:hanging="1440"/>
      </w:pPr>
      <w:rPr>
        <w:rFonts w:ascii="Calibri" w:hAnsi="Calibri" w:cs="Times New Roman"/>
        <w:b w:val="0"/>
        <w:i w:val="0"/>
        <w:szCs w:val="22"/>
      </w:rPr>
    </w:lvl>
    <w:lvl w:ilvl="7">
      <w:start w:val="1"/>
      <w:numFmt w:val="decimal"/>
      <w:lvlText w:val="%1.%2.%3.%4.%5.%6.%7.%8."/>
      <w:lvlJc w:val="left"/>
      <w:pPr>
        <w:tabs>
          <w:tab w:val="num" w:pos="2160"/>
        </w:tabs>
        <w:ind w:left="2160" w:hanging="1800"/>
      </w:pPr>
      <w:rPr>
        <w:rFonts w:ascii="Calibri" w:hAnsi="Calibri" w:cs="Times New Roman"/>
        <w:b w:val="0"/>
        <w:i w:val="0"/>
        <w:szCs w:val="22"/>
      </w:rPr>
    </w:lvl>
    <w:lvl w:ilvl="8">
      <w:start w:val="1"/>
      <w:numFmt w:val="decimal"/>
      <w:lvlText w:val="%1.%2.%3.%4.%5.%6.%7.%8.%9."/>
      <w:lvlJc w:val="left"/>
      <w:pPr>
        <w:tabs>
          <w:tab w:val="num" w:pos="2520"/>
        </w:tabs>
        <w:ind w:left="2520" w:hanging="2160"/>
      </w:pPr>
      <w:rPr>
        <w:rFonts w:ascii="Calibri" w:hAnsi="Calibri" w:cs="Times New Roman"/>
        <w:b w:val="0"/>
        <w:i w:val="0"/>
        <w:szCs w:val="22"/>
      </w:rPr>
    </w:lvl>
  </w:abstractNum>
  <w:abstractNum w:abstractNumId="13" w15:restartNumberingAfterBreak="0">
    <w:nsid w:val="00000053"/>
    <w:multiLevelType w:val="singleLevel"/>
    <w:tmpl w:val="00000053"/>
    <w:name w:val="WW8Num96"/>
    <w:lvl w:ilvl="0">
      <w:start w:val="1"/>
      <w:numFmt w:val="bullet"/>
      <w:lvlText w:val=""/>
      <w:lvlJc w:val="left"/>
      <w:pPr>
        <w:tabs>
          <w:tab w:val="num" w:pos="1720"/>
        </w:tabs>
        <w:ind w:left="1720" w:hanging="360"/>
      </w:pPr>
      <w:rPr>
        <w:rFonts w:ascii="Wingdings" w:hAnsi="Wingdings" w:cs="Wingdings" w:hint="default"/>
        <w:sz w:val="12"/>
        <w:szCs w:val="12"/>
      </w:rPr>
    </w:lvl>
  </w:abstractNum>
  <w:abstractNum w:abstractNumId="14" w15:restartNumberingAfterBreak="0">
    <w:nsid w:val="04155234"/>
    <w:multiLevelType w:val="multilevel"/>
    <w:tmpl w:val="93826EEE"/>
    <w:lvl w:ilvl="0">
      <w:start w:val="2"/>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061E6E3E"/>
    <w:multiLevelType w:val="multilevel"/>
    <w:tmpl w:val="6CCC6400"/>
    <w:lvl w:ilvl="0">
      <w:start w:val="3"/>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92"/>
        </w:tabs>
        <w:ind w:left="992" w:hanging="632"/>
      </w:pPr>
      <w:rPr>
        <w:rFonts w:hint="default"/>
        <w:b w:val="0"/>
        <w:i w:val="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07347C77"/>
    <w:multiLevelType w:val="hybridMultilevel"/>
    <w:tmpl w:val="41E688E0"/>
    <w:lvl w:ilvl="0" w:tplc="D548EB6C">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78E15C0"/>
    <w:multiLevelType w:val="hybridMultilevel"/>
    <w:tmpl w:val="DA323620"/>
    <w:lvl w:ilvl="0" w:tplc="5B7C1918">
      <w:start w:val="1"/>
      <w:numFmt w:val="lowerLetter"/>
      <w:lvlText w:val="%1."/>
      <w:lvlJc w:val="left"/>
      <w:pPr>
        <w:ind w:left="1080" w:hanging="360"/>
      </w:pPr>
    </w:lvl>
    <w:lvl w:ilvl="1" w:tplc="171A928A">
      <w:start w:val="1"/>
      <w:numFmt w:val="lowerLetter"/>
      <w:lvlText w:val="%2."/>
      <w:lvlJc w:val="left"/>
      <w:pPr>
        <w:ind w:left="1440" w:hanging="360"/>
      </w:pPr>
    </w:lvl>
    <w:lvl w:ilvl="2" w:tplc="5B8A3942" w:tentative="1">
      <w:start w:val="1"/>
      <w:numFmt w:val="lowerRoman"/>
      <w:lvlText w:val="%3."/>
      <w:lvlJc w:val="right"/>
      <w:pPr>
        <w:ind w:left="2160" w:hanging="180"/>
      </w:pPr>
    </w:lvl>
    <w:lvl w:ilvl="3" w:tplc="E32E1D04" w:tentative="1">
      <w:start w:val="1"/>
      <w:numFmt w:val="decimal"/>
      <w:lvlText w:val="%4."/>
      <w:lvlJc w:val="left"/>
      <w:pPr>
        <w:ind w:left="2880" w:hanging="360"/>
      </w:pPr>
    </w:lvl>
    <w:lvl w:ilvl="4" w:tplc="9B545B04" w:tentative="1">
      <w:start w:val="1"/>
      <w:numFmt w:val="lowerLetter"/>
      <w:lvlText w:val="%5."/>
      <w:lvlJc w:val="left"/>
      <w:pPr>
        <w:ind w:left="3600" w:hanging="360"/>
      </w:pPr>
    </w:lvl>
    <w:lvl w:ilvl="5" w:tplc="334C642E" w:tentative="1">
      <w:start w:val="1"/>
      <w:numFmt w:val="lowerRoman"/>
      <w:lvlText w:val="%6."/>
      <w:lvlJc w:val="right"/>
      <w:pPr>
        <w:ind w:left="4320" w:hanging="180"/>
      </w:pPr>
    </w:lvl>
    <w:lvl w:ilvl="6" w:tplc="B984AEB2" w:tentative="1">
      <w:start w:val="1"/>
      <w:numFmt w:val="decimal"/>
      <w:lvlText w:val="%7."/>
      <w:lvlJc w:val="left"/>
      <w:pPr>
        <w:ind w:left="5040" w:hanging="360"/>
      </w:pPr>
    </w:lvl>
    <w:lvl w:ilvl="7" w:tplc="816C7E4C" w:tentative="1">
      <w:start w:val="1"/>
      <w:numFmt w:val="lowerLetter"/>
      <w:lvlText w:val="%8."/>
      <w:lvlJc w:val="left"/>
      <w:pPr>
        <w:ind w:left="5760" w:hanging="360"/>
      </w:pPr>
    </w:lvl>
    <w:lvl w:ilvl="8" w:tplc="B29CBC32" w:tentative="1">
      <w:start w:val="1"/>
      <w:numFmt w:val="lowerRoman"/>
      <w:lvlText w:val="%9."/>
      <w:lvlJc w:val="right"/>
      <w:pPr>
        <w:ind w:left="6480" w:hanging="180"/>
      </w:pPr>
    </w:lvl>
  </w:abstractNum>
  <w:abstractNum w:abstractNumId="18" w15:restartNumberingAfterBreak="0">
    <w:nsid w:val="08611585"/>
    <w:multiLevelType w:val="hybridMultilevel"/>
    <w:tmpl w:val="6936A2AE"/>
    <w:lvl w:ilvl="0" w:tplc="2166C236">
      <w:start w:val="1"/>
      <w:numFmt w:val="decimal"/>
      <w:lvlText w:val="%1."/>
      <w:lvlJc w:val="left"/>
      <w:pPr>
        <w:tabs>
          <w:tab w:val="num" w:pos="720"/>
        </w:tabs>
        <w:ind w:left="720" w:hanging="360"/>
      </w:pPr>
    </w:lvl>
    <w:lvl w:ilvl="1" w:tplc="3C00582C" w:tentative="1">
      <w:start w:val="1"/>
      <w:numFmt w:val="lowerLetter"/>
      <w:lvlText w:val="%2."/>
      <w:lvlJc w:val="left"/>
      <w:pPr>
        <w:tabs>
          <w:tab w:val="num" w:pos="1440"/>
        </w:tabs>
        <w:ind w:left="1440" w:hanging="360"/>
      </w:pPr>
    </w:lvl>
    <w:lvl w:ilvl="2" w:tplc="23168DE2" w:tentative="1">
      <w:start w:val="1"/>
      <w:numFmt w:val="lowerRoman"/>
      <w:lvlText w:val="%3."/>
      <w:lvlJc w:val="right"/>
      <w:pPr>
        <w:tabs>
          <w:tab w:val="num" w:pos="2160"/>
        </w:tabs>
        <w:ind w:left="2160" w:hanging="180"/>
      </w:pPr>
    </w:lvl>
    <w:lvl w:ilvl="3" w:tplc="BCFCB86A" w:tentative="1">
      <w:start w:val="1"/>
      <w:numFmt w:val="decimal"/>
      <w:lvlText w:val="%4."/>
      <w:lvlJc w:val="left"/>
      <w:pPr>
        <w:tabs>
          <w:tab w:val="num" w:pos="2880"/>
        </w:tabs>
        <w:ind w:left="2880" w:hanging="360"/>
      </w:pPr>
    </w:lvl>
    <w:lvl w:ilvl="4" w:tplc="4FBEAD0A" w:tentative="1">
      <w:start w:val="1"/>
      <w:numFmt w:val="lowerLetter"/>
      <w:lvlText w:val="%5."/>
      <w:lvlJc w:val="left"/>
      <w:pPr>
        <w:tabs>
          <w:tab w:val="num" w:pos="3600"/>
        </w:tabs>
        <w:ind w:left="3600" w:hanging="360"/>
      </w:pPr>
    </w:lvl>
    <w:lvl w:ilvl="5" w:tplc="DA1C0B48" w:tentative="1">
      <w:start w:val="1"/>
      <w:numFmt w:val="lowerRoman"/>
      <w:lvlText w:val="%6."/>
      <w:lvlJc w:val="right"/>
      <w:pPr>
        <w:tabs>
          <w:tab w:val="num" w:pos="4320"/>
        </w:tabs>
        <w:ind w:left="4320" w:hanging="180"/>
      </w:pPr>
    </w:lvl>
    <w:lvl w:ilvl="6" w:tplc="45AC2ADC" w:tentative="1">
      <w:start w:val="1"/>
      <w:numFmt w:val="decimal"/>
      <w:lvlText w:val="%7."/>
      <w:lvlJc w:val="left"/>
      <w:pPr>
        <w:tabs>
          <w:tab w:val="num" w:pos="5040"/>
        </w:tabs>
        <w:ind w:left="5040" w:hanging="360"/>
      </w:pPr>
    </w:lvl>
    <w:lvl w:ilvl="7" w:tplc="9ADEB720" w:tentative="1">
      <w:start w:val="1"/>
      <w:numFmt w:val="lowerLetter"/>
      <w:lvlText w:val="%8."/>
      <w:lvlJc w:val="left"/>
      <w:pPr>
        <w:tabs>
          <w:tab w:val="num" w:pos="5760"/>
        </w:tabs>
        <w:ind w:left="5760" w:hanging="360"/>
      </w:pPr>
    </w:lvl>
    <w:lvl w:ilvl="8" w:tplc="E2DCA538" w:tentative="1">
      <w:start w:val="1"/>
      <w:numFmt w:val="lowerRoman"/>
      <w:lvlText w:val="%9."/>
      <w:lvlJc w:val="right"/>
      <w:pPr>
        <w:tabs>
          <w:tab w:val="num" w:pos="6480"/>
        </w:tabs>
        <w:ind w:left="6480" w:hanging="180"/>
      </w:pPr>
    </w:lvl>
  </w:abstractNum>
  <w:abstractNum w:abstractNumId="19" w15:restartNumberingAfterBreak="0">
    <w:nsid w:val="0B2249BB"/>
    <w:multiLevelType w:val="multilevel"/>
    <w:tmpl w:val="5B040070"/>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0B265C0A"/>
    <w:multiLevelType w:val="multilevel"/>
    <w:tmpl w:val="6C1E12C6"/>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0B545857"/>
    <w:multiLevelType w:val="multilevel"/>
    <w:tmpl w:val="B440AF00"/>
    <w:lvl w:ilvl="0">
      <w:start w:val="1"/>
      <w:numFmt w:val="decimal"/>
      <w:pStyle w:val="Style1"/>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0BC37A5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0BEB592B"/>
    <w:multiLevelType w:val="hybridMultilevel"/>
    <w:tmpl w:val="0DD60D60"/>
    <w:lvl w:ilvl="0" w:tplc="C504AC0C">
      <w:start w:val="1"/>
      <w:numFmt w:val="bullet"/>
      <w:lvlText w:val=""/>
      <w:lvlJc w:val="left"/>
      <w:pPr>
        <w:ind w:left="1069" w:hanging="360"/>
      </w:pPr>
      <w:rPr>
        <w:rFonts w:ascii="Symbol" w:hAnsi="Symbol" w:hint="default"/>
      </w:rPr>
    </w:lvl>
    <w:lvl w:ilvl="1" w:tplc="E658829E">
      <w:start w:val="1"/>
      <w:numFmt w:val="lowerLetter"/>
      <w:lvlText w:val="%2)"/>
      <w:lvlJc w:val="left"/>
      <w:pPr>
        <w:ind w:left="1789" w:hanging="360"/>
      </w:pPr>
      <w:rPr>
        <w:rFonts w:hint="default"/>
      </w:rPr>
    </w:lvl>
    <w:lvl w:ilvl="2" w:tplc="5E6E3946" w:tentative="1">
      <w:start w:val="1"/>
      <w:numFmt w:val="lowerRoman"/>
      <w:lvlText w:val="%3."/>
      <w:lvlJc w:val="right"/>
      <w:pPr>
        <w:ind w:left="2509" w:hanging="180"/>
      </w:pPr>
    </w:lvl>
    <w:lvl w:ilvl="3" w:tplc="C2F831EE" w:tentative="1">
      <w:start w:val="1"/>
      <w:numFmt w:val="decimal"/>
      <w:lvlText w:val="%4."/>
      <w:lvlJc w:val="left"/>
      <w:pPr>
        <w:ind w:left="3229" w:hanging="360"/>
      </w:pPr>
    </w:lvl>
    <w:lvl w:ilvl="4" w:tplc="E86E58E4" w:tentative="1">
      <w:start w:val="1"/>
      <w:numFmt w:val="lowerLetter"/>
      <w:lvlText w:val="%5."/>
      <w:lvlJc w:val="left"/>
      <w:pPr>
        <w:ind w:left="3949" w:hanging="360"/>
      </w:pPr>
    </w:lvl>
    <w:lvl w:ilvl="5" w:tplc="ADB0CB22" w:tentative="1">
      <w:start w:val="1"/>
      <w:numFmt w:val="lowerRoman"/>
      <w:lvlText w:val="%6."/>
      <w:lvlJc w:val="right"/>
      <w:pPr>
        <w:ind w:left="4669" w:hanging="180"/>
      </w:pPr>
    </w:lvl>
    <w:lvl w:ilvl="6" w:tplc="913E666C" w:tentative="1">
      <w:start w:val="1"/>
      <w:numFmt w:val="decimal"/>
      <w:lvlText w:val="%7."/>
      <w:lvlJc w:val="left"/>
      <w:pPr>
        <w:ind w:left="5389" w:hanging="360"/>
      </w:pPr>
    </w:lvl>
    <w:lvl w:ilvl="7" w:tplc="AE6AA894" w:tentative="1">
      <w:start w:val="1"/>
      <w:numFmt w:val="lowerLetter"/>
      <w:lvlText w:val="%8."/>
      <w:lvlJc w:val="left"/>
      <w:pPr>
        <w:ind w:left="6109" w:hanging="360"/>
      </w:pPr>
    </w:lvl>
    <w:lvl w:ilvl="8" w:tplc="E78CAD38" w:tentative="1">
      <w:start w:val="1"/>
      <w:numFmt w:val="lowerRoman"/>
      <w:lvlText w:val="%9."/>
      <w:lvlJc w:val="right"/>
      <w:pPr>
        <w:ind w:left="6829" w:hanging="180"/>
      </w:pPr>
    </w:lvl>
  </w:abstractNum>
  <w:abstractNum w:abstractNumId="24" w15:restartNumberingAfterBreak="0">
    <w:nsid w:val="0E063CF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0EA80760"/>
    <w:multiLevelType w:val="multilevel"/>
    <w:tmpl w:val="6D245D12"/>
    <w:lvl w:ilvl="0">
      <w:start w:val="1"/>
      <w:numFmt w:val="decimal"/>
      <w:lvlText w:val="%1."/>
      <w:lvlJc w:val="left"/>
      <w:pPr>
        <w:tabs>
          <w:tab w:val="num" w:pos="2062"/>
        </w:tabs>
        <w:ind w:left="2062" w:hanging="360"/>
      </w:pPr>
      <w:rPr>
        <w:rFonts w:cs="Times New Roman"/>
        <w:b w:val="0"/>
      </w:rPr>
    </w:lvl>
    <w:lvl w:ilvl="1">
      <w:start w:val="1"/>
      <w:numFmt w:val="decimal"/>
      <w:isLgl/>
      <w:lvlText w:val="%1.%2."/>
      <w:lvlJc w:val="left"/>
      <w:pPr>
        <w:tabs>
          <w:tab w:val="num" w:pos="3981"/>
        </w:tabs>
        <w:ind w:left="3981" w:hanging="720"/>
      </w:pPr>
      <w:rPr>
        <w:rFonts w:cs="Times New Roman"/>
        <w:b w:val="0"/>
        <w:i w:val="0"/>
      </w:rPr>
    </w:lvl>
    <w:lvl w:ilvl="2">
      <w:start w:val="1"/>
      <w:numFmt w:val="decimal"/>
      <w:isLgl/>
      <w:lvlText w:val="%1.%2.%3."/>
      <w:lvlJc w:val="left"/>
      <w:pPr>
        <w:tabs>
          <w:tab w:val="num" w:pos="1080"/>
        </w:tabs>
        <w:ind w:left="1080" w:hanging="720"/>
      </w:pPr>
      <w:rPr>
        <w:rFonts w:cs="Times New Roman"/>
        <w:b w:val="0"/>
        <w:i w:val="0"/>
      </w:rPr>
    </w:lvl>
    <w:lvl w:ilvl="3">
      <w:start w:val="1"/>
      <w:numFmt w:val="decimal"/>
      <w:isLgl/>
      <w:lvlText w:val="%1.%2.%3.%4."/>
      <w:lvlJc w:val="left"/>
      <w:pPr>
        <w:tabs>
          <w:tab w:val="num" w:pos="1440"/>
        </w:tabs>
        <w:ind w:left="1440" w:hanging="1080"/>
      </w:pPr>
      <w:rPr>
        <w:rFonts w:cs="Times New Roman"/>
        <w:b w:val="0"/>
        <w:i w:val="0"/>
      </w:rPr>
    </w:lvl>
    <w:lvl w:ilvl="4">
      <w:start w:val="1"/>
      <w:numFmt w:val="decimal"/>
      <w:isLgl/>
      <w:lvlText w:val="%1.%2.%3.%4.%5."/>
      <w:lvlJc w:val="left"/>
      <w:pPr>
        <w:tabs>
          <w:tab w:val="num" w:pos="1440"/>
        </w:tabs>
        <w:ind w:left="1440" w:hanging="1080"/>
      </w:pPr>
      <w:rPr>
        <w:rFonts w:cs="Times New Roman"/>
        <w:b w:val="0"/>
        <w:i w:val="0"/>
      </w:rPr>
    </w:lvl>
    <w:lvl w:ilvl="5">
      <w:start w:val="1"/>
      <w:numFmt w:val="decimal"/>
      <w:isLgl/>
      <w:lvlText w:val="%1.%2.%3.%4.%5.%6."/>
      <w:lvlJc w:val="left"/>
      <w:pPr>
        <w:tabs>
          <w:tab w:val="num" w:pos="1800"/>
        </w:tabs>
        <w:ind w:left="1800" w:hanging="1440"/>
      </w:pPr>
      <w:rPr>
        <w:rFonts w:cs="Times New Roman"/>
        <w:b w:val="0"/>
        <w:i w:val="0"/>
      </w:rPr>
    </w:lvl>
    <w:lvl w:ilvl="6">
      <w:start w:val="1"/>
      <w:numFmt w:val="decimal"/>
      <w:isLgl/>
      <w:lvlText w:val="%1.%2.%3.%4.%5.%6.%7."/>
      <w:lvlJc w:val="left"/>
      <w:pPr>
        <w:tabs>
          <w:tab w:val="num" w:pos="1800"/>
        </w:tabs>
        <w:ind w:left="1800" w:hanging="1440"/>
      </w:pPr>
      <w:rPr>
        <w:rFonts w:cs="Times New Roman"/>
        <w:b w:val="0"/>
        <w:i w:val="0"/>
      </w:rPr>
    </w:lvl>
    <w:lvl w:ilvl="7">
      <w:start w:val="1"/>
      <w:numFmt w:val="decimal"/>
      <w:isLgl/>
      <w:lvlText w:val="%1.%2.%3.%4.%5.%6.%7.%8."/>
      <w:lvlJc w:val="left"/>
      <w:pPr>
        <w:tabs>
          <w:tab w:val="num" w:pos="2160"/>
        </w:tabs>
        <w:ind w:left="2160" w:hanging="1800"/>
      </w:pPr>
      <w:rPr>
        <w:rFonts w:cs="Times New Roman"/>
        <w:b w:val="0"/>
        <w:i w:val="0"/>
      </w:rPr>
    </w:lvl>
    <w:lvl w:ilvl="8">
      <w:start w:val="1"/>
      <w:numFmt w:val="decimal"/>
      <w:isLgl/>
      <w:lvlText w:val="%1.%2.%3.%4.%5.%6.%7.%8.%9."/>
      <w:lvlJc w:val="left"/>
      <w:pPr>
        <w:tabs>
          <w:tab w:val="num" w:pos="2520"/>
        </w:tabs>
        <w:ind w:left="2520" w:hanging="2160"/>
      </w:pPr>
      <w:rPr>
        <w:rFonts w:cs="Times New Roman"/>
        <w:b w:val="0"/>
        <w:i w:val="0"/>
      </w:rPr>
    </w:lvl>
  </w:abstractNum>
  <w:abstractNum w:abstractNumId="26" w15:restartNumberingAfterBreak="0">
    <w:nsid w:val="0F2F3701"/>
    <w:multiLevelType w:val="multilevel"/>
    <w:tmpl w:val="E172849A"/>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305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0F991230"/>
    <w:multiLevelType w:val="multilevel"/>
    <w:tmpl w:val="388225A0"/>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92"/>
        </w:tabs>
        <w:ind w:left="992" w:hanging="632"/>
      </w:pPr>
      <w:rPr>
        <w:rFonts w:hint="default"/>
        <w:b w:val="0"/>
        <w:i w:val="0"/>
      </w:rPr>
    </w:lvl>
    <w:lvl w:ilvl="2">
      <w:start w:val="2"/>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10937B55"/>
    <w:multiLevelType w:val="hybridMultilevel"/>
    <w:tmpl w:val="49F0D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33F0110"/>
    <w:multiLevelType w:val="singleLevel"/>
    <w:tmpl w:val="C7EE82F4"/>
    <w:lvl w:ilvl="0">
      <w:start w:val="1"/>
      <w:numFmt w:val="decimal"/>
      <w:lvlText w:val="%1."/>
      <w:lvlJc w:val="left"/>
      <w:pPr>
        <w:tabs>
          <w:tab w:val="num" w:pos="705"/>
        </w:tabs>
        <w:ind w:left="705" w:hanging="705"/>
      </w:pPr>
      <w:rPr>
        <w:rFonts w:hint="default"/>
      </w:rPr>
    </w:lvl>
  </w:abstractNum>
  <w:abstractNum w:abstractNumId="30" w15:restartNumberingAfterBreak="0">
    <w:nsid w:val="149D0A10"/>
    <w:multiLevelType w:val="multilevel"/>
    <w:tmpl w:val="E22C45A2"/>
    <w:lvl w:ilvl="0">
      <w:start w:val="3"/>
      <w:numFmt w:val="decimal"/>
      <w:lvlText w:val="%1."/>
      <w:lvlJc w:val="left"/>
      <w:pPr>
        <w:ind w:left="495" w:hanging="495"/>
      </w:pPr>
      <w:rPr>
        <w:rFonts w:hint="default"/>
      </w:rPr>
    </w:lvl>
    <w:lvl w:ilvl="1">
      <w:start w:val="1"/>
      <w:numFmt w:val="decimal"/>
      <w:lvlText w:val="%1.%2."/>
      <w:lvlJc w:val="left"/>
      <w:pPr>
        <w:ind w:left="1029" w:hanging="495"/>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31" w15:restartNumberingAfterBreak="0">
    <w:nsid w:val="18BA5E3B"/>
    <w:multiLevelType w:val="multilevel"/>
    <w:tmpl w:val="185270C2"/>
    <w:lvl w:ilvl="0">
      <w:start w:val="1"/>
      <w:numFmt w:val="decimal"/>
      <w:pStyle w:val="Style2"/>
      <w:isLgl/>
      <w:lvlText w:val="2.%1."/>
      <w:lvlJc w:val="left"/>
      <w:pPr>
        <w:tabs>
          <w:tab w:val="num" w:pos="3175"/>
        </w:tabs>
        <w:ind w:left="851" w:hanging="851"/>
      </w:pPr>
      <w:rPr>
        <w:rFonts w:hint="default"/>
        <w:b/>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CED6312"/>
    <w:multiLevelType w:val="hybridMultilevel"/>
    <w:tmpl w:val="D6061E78"/>
    <w:lvl w:ilvl="0" w:tplc="DB2815D0">
      <w:start w:val="1"/>
      <w:numFmt w:val="decimal"/>
      <w:lvlText w:val="%1."/>
      <w:lvlJc w:val="left"/>
      <w:pPr>
        <w:ind w:left="360" w:hanging="360"/>
      </w:pPr>
    </w:lvl>
    <w:lvl w:ilvl="1" w:tplc="39E08FC8">
      <w:start w:val="1"/>
      <w:numFmt w:val="lowerLetter"/>
      <w:lvlText w:val="%2."/>
      <w:lvlJc w:val="left"/>
      <w:pPr>
        <w:ind w:left="1080" w:hanging="360"/>
      </w:pPr>
    </w:lvl>
    <w:lvl w:ilvl="2" w:tplc="73D0721E" w:tentative="1">
      <w:start w:val="1"/>
      <w:numFmt w:val="lowerRoman"/>
      <w:lvlText w:val="%3."/>
      <w:lvlJc w:val="right"/>
      <w:pPr>
        <w:ind w:left="1800" w:hanging="180"/>
      </w:pPr>
    </w:lvl>
    <w:lvl w:ilvl="3" w:tplc="71FAF84E" w:tentative="1">
      <w:start w:val="1"/>
      <w:numFmt w:val="decimal"/>
      <w:lvlText w:val="%4."/>
      <w:lvlJc w:val="left"/>
      <w:pPr>
        <w:ind w:left="2520" w:hanging="360"/>
      </w:pPr>
    </w:lvl>
    <w:lvl w:ilvl="4" w:tplc="6ADA9B04" w:tentative="1">
      <w:start w:val="1"/>
      <w:numFmt w:val="lowerLetter"/>
      <w:lvlText w:val="%5."/>
      <w:lvlJc w:val="left"/>
      <w:pPr>
        <w:ind w:left="3240" w:hanging="360"/>
      </w:pPr>
    </w:lvl>
    <w:lvl w:ilvl="5" w:tplc="8F86B29C" w:tentative="1">
      <w:start w:val="1"/>
      <w:numFmt w:val="lowerRoman"/>
      <w:lvlText w:val="%6."/>
      <w:lvlJc w:val="right"/>
      <w:pPr>
        <w:ind w:left="3960" w:hanging="180"/>
      </w:pPr>
    </w:lvl>
    <w:lvl w:ilvl="6" w:tplc="8AFC87C6" w:tentative="1">
      <w:start w:val="1"/>
      <w:numFmt w:val="decimal"/>
      <w:lvlText w:val="%7."/>
      <w:lvlJc w:val="left"/>
      <w:pPr>
        <w:ind w:left="4680" w:hanging="360"/>
      </w:pPr>
    </w:lvl>
    <w:lvl w:ilvl="7" w:tplc="1938DCFA" w:tentative="1">
      <w:start w:val="1"/>
      <w:numFmt w:val="lowerLetter"/>
      <w:lvlText w:val="%8."/>
      <w:lvlJc w:val="left"/>
      <w:pPr>
        <w:ind w:left="5400" w:hanging="360"/>
      </w:pPr>
    </w:lvl>
    <w:lvl w:ilvl="8" w:tplc="1DF2513E" w:tentative="1">
      <w:start w:val="1"/>
      <w:numFmt w:val="lowerRoman"/>
      <w:lvlText w:val="%9."/>
      <w:lvlJc w:val="right"/>
      <w:pPr>
        <w:ind w:left="6120" w:hanging="180"/>
      </w:pPr>
    </w:lvl>
  </w:abstractNum>
  <w:abstractNum w:abstractNumId="35" w15:restartNumberingAfterBreak="0">
    <w:nsid w:val="1DB15223"/>
    <w:multiLevelType w:val="multilevel"/>
    <w:tmpl w:val="67D4AD86"/>
    <w:lvl w:ilvl="0">
      <w:start w:val="1"/>
      <w:numFmt w:val="decimal"/>
      <w:lvlText w:val="%1."/>
      <w:lvlJc w:val="left"/>
      <w:pPr>
        <w:ind w:left="360" w:hanging="360"/>
      </w:pPr>
      <w:rPr>
        <w:rFonts w:hint="default"/>
        <w:i w:val="0"/>
        <w:sz w:val="22"/>
        <w:szCs w:val="22"/>
      </w:rPr>
    </w:lvl>
    <w:lvl w:ilvl="1">
      <w:start w:val="1"/>
      <w:numFmt w:val="decimal"/>
      <w:isLgl/>
      <w:lvlText w:val="%1.%2."/>
      <w:lvlJc w:val="left"/>
      <w:pPr>
        <w:ind w:left="674" w:hanging="39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36" w15:restartNumberingAfterBreak="0">
    <w:nsid w:val="1E0D0608"/>
    <w:multiLevelType w:val="hybridMultilevel"/>
    <w:tmpl w:val="26501F08"/>
    <w:lvl w:ilvl="0" w:tplc="0415001B">
      <w:start w:val="1"/>
      <w:numFmt w:val="lowerRoman"/>
      <w:lvlText w:val="%1."/>
      <w:lvlJc w:val="right"/>
      <w:pPr>
        <w:ind w:left="1288" w:hanging="360"/>
      </w:pPr>
      <w:rPr>
        <w:rFonts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37" w15:restartNumberingAfterBreak="0">
    <w:nsid w:val="1EA552F3"/>
    <w:multiLevelType w:val="hybridMultilevel"/>
    <w:tmpl w:val="290C3788"/>
    <w:lvl w:ilvl="0" w:tplc="97A06C20">
      <w:start w:val="1"/>
      <w:numFmt w:val="decimal"/>
      <w:lvlText w:val="%1."/>
      <w:lvlJc w:val="left"/>
      <w:pPr>
        <w:ind w:left="720" w:hanging="360"/>
      </w:pPr>
    </w:lvl>
    <w:lvl w:ilvl="1" w:tplc="6AE43F22" w:tentative="1">
      <w:start w:val="1"/>
      <w:numFmt w:val="lowerLetter"/>
      <w:lvlText w:val="%2."/>
      <w:lvlJc w:val="left"/>
      <w:pPr>
        <w:ind w:left="1440" w:hanging="360"/>
      </w:pPr>
    </w:lvl>
    <w:lvl w:ilvl="2" w:tplc="6F92AEB2" w:tentative="1">
      <w:start w:val="1"/>
      <w:numFmt w:val="lowerRoman"/>
      <w:lvlText w:val="%3."/>
      <w:lvlJc w:val="right"/>
      <w:pPr>
        <w:ind w:left="2160" w:hanging="180"/>
      </w:pPr>
    </w:lvl>
    <w:lvl w:ilvl="3" w:tplc="99CA4838" w:tentative="1">
      <w:start w:val="1"/>
      <w:numFmt w:val="decimal"/>
      <w:lvlText w:val="%4."/>
      <w:lvlJc w:val="left"/>
      <w:pPr>
        <w:ind w:left="2880" w:hanging="360"/>
      </w:pPr>
    </w:lvl>
    <w:lvl w:ilvl="4" w:tplc="D92E4DDA" w:tentative="1">
      <w:start w:val="1"/>
      <w:numFmt w:val="lowerLetter"/>
      <w:lvlText w:val="%5."/>
      <w:lvlJc w:val="left"/>
      <w:pPr>
        <w:ind w:left="3600" w:hanging="360"/>
      </w:pPr>
    </w:lvl>
    <w:lvl w:ilvl="5" w:tplc="F5380142" w:tentative="1">
      <w:start w:val="1"/>
      <w:numFmt w:val="lowerRoman"/>
      <w:lvlText w:val="%6."/>
      <w:lvlJc w:val="right"/>
      <w:pPr>
        <w:ind w:left="4320" w:hanging="180"/>
      </w:pPr>
    </w:lvl>
    <w:lvl w:ilvl="6" w:tplc="A0B4A642" w:tentative="1">
      <w:start w:val="1"/>
      <w:numFmt w:val="decimal"/>
      <w:lvlText w:val="%7."/>
      <w:lvlJc w:val="left"/>
      <w:pPr>
        <w:ind w:left="5040" w:hanging="360"/>
      </w:pPr>
    </w:lvl>
    <w:lvl w:ilvl="7" w:tplc="B93CB9AC" w:tentative="1">
      <w:start w:val="1"/>
      <w:numFmt w:val="lowerLetter"/>
      <w:lvlText w:val="%8."/>
      <w:lvlJc w:val="left"/>
      <w:pPr>
        <w:ind w:left="5760" w:hanging="360"/>
      </w:pPr>
    </w:lvl>
    <w:lvl w:ilvl="8" w:tplc="93E4F4DE" w:tentative="1">
      <w:start w:val="1"/>
      <w:numFmt w:val="lowerRoman"/>
      <w:lvlText w:val="%9."/>
      <w:lvlJc w:val="right"/>
      <w:pPr>
        <w:ind w:left="6480" w:hanging="180"/>
      </w:pPr>
    </w:lvl>
  </w:abstractNum>
  <w:abstractNum w:abstractNumId="38" w15:restartNumberingAfterBreak="0">
    <w:nsid w:val="1FFF34E5"/>
    <w:multiLevelType w:val="hybridMultilevel"/>
    <w:tmpl w:val="0002A9C4"/>
    <w:lvl w:ilvl="0" w:tplc="B852BA54">
      <w:start w:val="1"/>
      <w:numFmt w:val="decimal"/>
      <w:lvlText w:val="%1."/>
      <w:lvlJc w:val="left"/>
      <w:pPr>
        <w:tabs>
          <w:tab w:val="num" w:pos="720"/>
        </w:tabs>
        <w:ind w:left="720" w:hanging="360"/>
      </w:pPr>
      <w:rPr>
        <w:rFonts w:hint="default"/>
      </w:rPr>
    </w:lvl>
    <w:lvl w:ilvl="1" w:tplc="B0FC5A56" w:tentative="1">
      <w:start w:val="1"/>
      <w:numFmt w:val="lowerLetter"/>
      <w:lvlText w:val="%2."/>
      <w:lvlJc w:val="left"/>
      <w:pPr>
        <w:tabs>
          <w:tab w:val="num" w:pos="1440"/>
        </w:tabs>
        <w:ind w:left="1440" w:hanging="360"/>
      </w:pPr>
    </w:lvl>
    <w:lvl w:ilvl="2" w:tplc="078262EA" w:tentative="1">
      <w:start w:val="1"/>
      <w:numFmt w:val="lowerRoman"/>
      <w:lvlText w:val="%3."/>
      <w:lvlJc w:val="right"/>
      <w:pPr>
        <w:tabs>
          <w:tab w:val="num" w:pos="2160"/>
        </w:tabs>
        <w:ind w:left="2160" w:hanging="180"/>
      </w:pPr>
    </w:lvl>
    <w:lvl w:ilvl="3" w:tplc="05ECA590" w:tentative="1">
      <w:start w:val="1"/>
      <w:numFmt w:val="decimal"/>
      <w:lvlText w:val="%4."/>
      <w:lvlJc w:val="left"/>
      <w:pPr>
        <w:tabs>
          <w:tab w:val="num" w:pos="2880"/>
        </w:tabs>
        <w:ind w:left="2880" w:hanging="360"/>
      </w:pPr>
    </w:lvl>
    <w:lvl w:ilvl="4" w:tplc="395E2092" w:tentative="1">
      <w:start w:val="1"/>
      <w:numFmt w:val="lowerLetter"/>
      <w:lvlText w:val="%5."/>
      <w:lvlJc w:val="left"/>
      <w:pPr>
        <w:tabs>
          <w:tab w:val="num" w:pos="3600"/>
        </w:tabs>
        <w:ind w:left="3600" w:hanging="360"/>
      </w:pPr>
    </w:lvl>
    <w:lvl w:ilvl="5" w:tplc="E7347D16" w:tentative="1">
      <w:start w:val="1"/>
      <w:numFmt w:val="lowerRoman"/>
      <w:lvlText w:val="%6."/>
      <w:lvlJc w:val="right"/>
      <w:pPr>
        <w:tabs>
          <w:tab w:val="num" w:pos="4320"/>
        </w:tabs>
        <w:ind w:left="4320" w:hanging="180"/>
      </w:pPr>
    </w:lvl>
    <w:lvl w:ilvl="6" w:tplc="39C8F97C" w:tentative="1">
      <w:start w:val="1"/>
      <w:numFmt w:val="decimal"/>
      <w:lvlText w:val="%7."/>
      <w:lvlJc w:val="left"/>
      <w:pPr>
        <w:tabs>
          <w:tab w:val="num" w:pos="5040"/>
        </w:tabs>
        <w:ind w:left="5040" w:hanging="360"/>
      </w:pPr>
    </w:lvl>
    <w:lvl w:ilvl="7" w:tplc="AB7C5032" w:tentative="1">
      <w:start w:val="1"/>
      <w:numFmt w:val="lowerLetter"/>
      <w:lvlText w:val="%8."/>
      <w:lvlJc w:val="left"/>
      <w:pPr>
        <w:tabs>
          <w:tab w:val="num" w:pos="5760"/>
        </w:tabs>
        <w:ind w:left="5760" w:hanging="360"/>
      </w:pPr>
    </w:lvl>
    <w:lvl w:ilvl="8" w:tplc="1A06B352" w:tentative="1">
      <w:start w:val="1"/>
      <w:numFmt w:val="lowerRoman"/>
      <w:lvlText w:val="%9."/>
      <w:lvlJc w:val="right"/>
      <w:pPr>
        <w:tabs>
          <w:tab w:val="num" w:pos="6480"/>
        </w:tabs>
        <w:ind w:left="6480" w:hanging="180"/>
      </w:pPr>
    </w:lvl>
  </w:abstractNum>
  <w:abstractNum w:abstractNumId="39" w15:restartNumberingAfterBreak="0">
    <w:nsid w:val="21E80A91"/>
    <w:multiLevelType w:val="hybridMultilevel"/>
    <w:tmpl w:val="358206D0"/>
    <w:lvl w:ilvl="0" w:tplc="271A628E">
      <w:start w:val="1"/>
      <w:numFmt w:val="decimal"/>
      <w:lvlText w:val="%1."/>
      <w:lvlJc w:val="left"/>
      <w:pPr>
        <w:ind w:left="360" w:hanging="360"/>
      </w:pPr>
    </w:lvl>
    <w:lvl w:ilvl="1" w:tplc="6BFE73DC" w:tentative="1">
      <w:start w:val="1"/>
      <w:numFmt w:val="lowerLetter"/>
      <w:lvlText w:val="%2."/>
      <w:lvlJc w:val="left"/>
      <w:pPr>
        <w:ind w:left="1080" w:hanging="360"/>
      </w:pPr>
    </w:lvl>
    <w:lvl w:ilvl="2" w:tplc="5570209C" w:tentative="1">
      <w:start w:val="1"/>
      <w:numFmt w:val="lowerRoman"/>
      <w:lvlText w:val="%3."/>
      <w:lvlJc w:val="right"/>
      <w:pPr>
        <w:ind w:left="1800" w:hanging="180"/>
      </w:pPr>
    </w:lvl>
    <w:lvl w:ilvl="3" w:tplc="8522DA48" w:tentative="1">
      <w:start w:val="1"/>
      <w:numFmt w:val="decimal"/>
      <w:lvlText w:val="%4."/>
      <w:lvlJc w:val="left"/>
      <w:pPr>
        <w:ind w:left="2520" w:hanging="360"/>
      </w:pPr>
    </w:lvl>
    <w:lvl w:ilvl="4" w:tplc="B33EE4F2" w:tentative="1">
      <w:start w:val="1"/>
      <w:numFmt w:val="lowerLetter"/>
      <w:lvlText w:val="%5."/>
      <w:lvlJc w:val="left"/>
      <w:pPr>
        <w:ind w:left="3240" w:hanging="360"/>
      </w:pPr>
    </w:lvl>
    <w:lvl w:ilvl="5" w:tplc="AA843480" w:tentative="1">
      <w:start w:val="1"/>
      <w:numFmt w:val="lowerRoman"/>
      <w:lvlText w:val="%6."/>
      <w:lvlJc w:val="right"/>
      <w:pPr>
        <w:ind w:left="3960" w:hanging="180"/>
      </w:pPr>
    </w:lvl>
    <w:lvl w:ilvl="6" w:tplc="889C3574" w:tentative="1">
      <w:start w:val="1"/>
      <w:numFmt w:val="decimal"/>
      <w:lvlText w:val="%7."/>
      <w:lvlJc w:val="left"/>
      <w:pPr>
        <w:ind w:left="4680" w:hanging="360"/>
      </w:pPr>
    </w:lvl>
    <w:lvl w:ilvl="7" w:tplc="FA1497D0" w:tentative="1">
      <w:start w:val="1"/>
      <w:numFmt w:val="lowerLetter"/>
      <w:lvlText w:val="%8."/>
      <w:lvlJc w:val="left"/>
      <w:pPr>
        <w:ind w:left="5400" w:hanging="360"/>
      </w:pPr>
    </w:lvl>
    <w:lvl w:ilvl="8" w:tplc="802EF454" w:tentative="1">
      <w:start w:val="1"/>
      <w:numFmt w:val="lowerRoman"/>
      <w:lvlText w:val="%9."/>
      <w:lvlJc w:val="right"/>
      <w:pPr>
        <w:ind w:left="6120" w:hanging="180"/>
      </w:pPr>
    </w:lvl>
  </w:abstractNum>
  <w:abstractNum w:abstractNumId="40" w15:restartNumberingAfterBreak="0">
    <w:nsid w:val="22776AD4"/>
    <w:multiLevelType w:val="hybridMultilevel"/>
    <w:tmpl w:val="1A48A082"/>
    <w:lvl w:ilvl="0" w:tplc="257C5EDA">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279297D"/>
    <w:multiLevelType w:val="multilevel"/>
    <w:tmpl w:val="F24CFF1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92"/>
        </w:tabs>
        <w:ind w:left="992" w:hanging="6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237169D8"/>
    <w:multiLevelType w:val="singleLevel"/>
    <w:tmpl w:val="0415000F"/>
    <w:lvl w:ilvl="0">
      <w:start w:val="1"/>
      <w:numFmt w:val="decimal"/>
      <w:lvlText w:val="%1."/>
      <w:lvlJc w:val="left"/>
      <w:pPr>
        <w:tabs>
          <w:tab w:val="num" w:pos="360"/>
        </w:tabs>
        <w:ind w:left="360" w:hanging="360"/>
      </w:pPr>
    </w:lvl>
  </w:abstractNum>
  <w:abstractNum w:abstractNumId="43" w15:restartNumberingAfterBreak="0">
    <w:nsid w:val="237F6FC2"/>
    <w:multiLevelType w:val="multilevel"/>
    <w:tmpl w:val="DF8ECE2E"/>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78F49A9"/>
    <w:multiLevelType w:val="multilevel"/>
    <w:tmpl w:val="35D0F49E"/>
    <w:styleLink w:val="WWNum17"/>
    <w:lvl w:ilvl="0">
      <w:start w:val="1"/>
      <w:numFmt w:val="decimal"/>
      <w:lvlText w:val="%1."/>
      <w:lvlJc w:val="left"/>
      <w:rPr>
        <w:rFonts w:cs="Arial"/>
        <w:i w:val="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 w15:restartNumberingAfterBreak="0">
    <w:nsid w:val="27FA626C"/>
    <w:multiLevelType w:val="hybridMultilevel"/>
    <w:tmpl w:val="652806DC"/>
    <w:lvl w:ilvl="0" w:tplc="B6042B52">
      <w:start w:val="1"/>
      <w:numFmt w:val="decimal"/>
      <w:pStyle w:val="Listapunktowana2"/>
      <w:lvlText w:val="%1."/>
      <w:lvlJc w:val="left"/>
      <w:pPr>
        <w:ind w:left="360" w:hanging="360"/>
      </w:pPr>
    </w:lvl>
    <w:lvl w:ilvl="1" w:tplc="63C26F48" w:tentative="1">
      <w:start w:val="1"/>
      <w:numFmt w:val="lowerLetter"/>
      <w:lvlText w:val="%2."/>
      <w:lvlJc w:val="left"/>
      <w:pPr>
        <w:ind w:left="1080" w:hanging="360"/>
      </w:pPr>
    </w:lvl>
    <w:lvl w:ilvl="2" w:tplc="AAC86ADA" w:tentative="1">
      <w:start w:val="1"/>
      <w:numFmt w:val="lowerRoman"/>
      <w:lvlText w:val="%3."/>
      <w:lvlJc w:val="right"/>
      <w:pPr>
        <w:ind w:left="1800" w:hanging="180"/>
      </w:pPr>
    </w:lvl>
    <w:lvl w:ilvl="3" w:tplc="8CC62D44" w:tentative="1">
      <w:start w:val="1"/>
      <w:numFmt w:val="decimal"/>
      <w:lvlText w:val="%4."/>
      <w:lvlJc w:val="left"/>
      <w:pPr>
        <w:ind w:left="2520" w:hanging="360"/>
      </w:pPr>
    </w:lvl>
    <w:lvl w:ilvl="4" w:tplc="EA1A826C" w:tentative="1">
      <w:start w:val="1"/>
      <w:numFmt w:val="lowerLetter"/>
      <w:lvlText w:val="%5."/>
      <w:lvlJc w:val="left"/>
      <w:pPr>
        <w:ind w:left="3240" w:hanging="360"/>
      </w:pPr>
    </w:lvl>
    <w:lvl w:ilvl="5" w:tplc="037283E0" w:tentative="1">
      <w:start w:val="1"/>
      <w:numFmt w:val="lowerRoman"/>
      <w:lvlText w:val="%6."/>
      <w:lvlJc w:val="right"/>
      <w:pPr>
        <w:ind w:left="3960" w:hanging="180"/>
      </w:pPr>
    </w:lvl>
    <w:lvl w:ilvl="6" w:tplc="A7FE6AE4" w:tentative="1">
      <w:start w:val="1"/>
      <w:numFmt w:val="decimal"/>
      <w:lvlText w:val="%7."/>
      <w:lvlJc w:val="left"/>
      <w:pPr>
        <w:ind w:left="4680" w:hanging="360"/>
      </w:pPr>
    </w:lvl>
    <w:lvl w:ilvl="7" w:tplc="3790F1BC" w:tentative="1">
      <w:start w:val="1"/>
      <w:numFmt w:val="lowerLetter"/>
      <w:lvlText w:val="%8."/>
      <w:lvlJc w:val="left"/>
      <w:pPr>
        <w:ind w:left="5400" w:hanging="360"/>
      </w:pPr>
    </w:lvl>
    <w:lvl w:ilvl="8" w:tplc="650ABE92" w:tentative="1">
      <w:start w:val="1"/>
      <w:numFmt w:val="lowerRoman"/>
      <w:lvlText w:val="%9."/>
      <w:lvlJc w:val="right"/>
      <w:pPr>
        <w:ind w:left="6120" w:hanging="180"/>
      </w:pPr>
    </w:lvl>
  </w:abstractNum>
  <w:abstractNum w:abstractNumId="46" w15:restartNumberingAfterBreak="0">
    <w:nsid w:val="28631839"/>
    <w:multiLevelType w:val="multilevel"/>
    <w:tmpl w:val="373A3EEA"/>
    <w:lvl w:ilvl="0">
      <w:start w:val="1"/>
      <w:numFmt w:val="decimal"/>
      <w:lvlText w:val="%1."/>
      <w:lvlJc w:val="left"/>
      <w:pPr>
        <w:ind w:left="360" w:hanging="360"/>
      </w:pPr>
      <w:rPr>
        <w:rFonts w:ascii="Calibri" w:hAnsi="Calibri" w:cs="Arial"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29487A75"/>
    <w:multiLevelType w:val="hybridMultilevel"/>
    <w:tmpl w:val="C68A44C2"/>
    <w:lvl w:ilvl="0" w:tplc="CD6C27CE">
      <w:start w:val="1"/>
      <w:numFmt w:val="decimal"/>
      <w:lvlText w:val="%1."/>
      <w:lvlJc w:val="left"/>
      <w:pPr>
        <w:ind w:left="360" w:hanging="360"/>
      </w:pPr>
      <w:rPr>
        <w:rFonts w:hint="default"/>
      </w:rPr>
    </w:lvl>
    <w:lvl w:ilvl="1" w:tplc="65C0DCF8">
      <w:start w:val="1"/>
      <w:numFmt w:val="lowerLetter"/>
      <w:lvlText w:val="%2."/>
      <w:lvlJc w:val="left"/>
      <w:pPr>
        <w:ind w:left="1080" w:hanging="360"/>
      </w:pPr>
    </w:lvl>
    <w:lvl w:ilvl="2" w:tplc="9612D3A2">
      <w:start w:val="1"/>
      <w:numFmt w:val="lowerRoman"/>
      <w:lvlText w:val="%3."/>
      <w:lvlJc w:val="right"/>
      <w:pPr>
        <w:ind w:left="1800" w:hanging="180"/>
      </w:pPr>
    </w:lvl>
    <w:lvl w:ilvl="3" w:tplc="7C24E21E" w:tentative="1">
      <w:start w:val="1"/>
      <w:numFmt w:val="decimal"/>
      <w:lvlText w:val="%4."/>
      <w:lvlJc w:val="left"/>
      <w:pPr>
        <w:ind w:left="2520" w:hanging="360"/>
      </w:pPr>
    </w:lvl>
    <w:lvl w:ilvl="4" w:tplc="38A0B492" w:tentative="1">
      <w:start w:val="1"/>
      <w:numFmt w:val="lowerLetter"/>
      <w:lvlText w:val="%5."/>
      <w:lvlJc w:val="left"/>
      <w:pPr>
        <w:ind w:left="3240" w:hanging="360"/>
      </w:pPr>
    </w:lvl>
    <w:lvl w:ilvl="5" w:tplc="CA6E66E4" w:tentative="1">
      <w:start w:val="1"/>
      <w:numFmt w:val="lowerRoman"/>
      <w:lvlText w:val="%6."/>
      <w:lvlJc w:val="right"/>
      <w:pPr>
        <w:ind w:left="3960" w:hanging="180"/>
      </w:pPr>
    </w:lvl>
    <w:lvl w:ilvl="6" w:tplc="CEAC2F28" w:tentative="1">
      <w:start w:val="1"/>
      <w:numFmt w:val="decimal"/>
      <w:lvlText w:val="%7."/>
      <w:lvlJc w:val="left"/>
      <w:pPr>
        <w:ind w:left="4680" w:hanging="360"/>
      </w:pPr>
    </w:lvl>
    <w:lvl w:ilvl="7" w:tplc="8784712C" w:tentative="1">
      <w:start w:val="1"/>
      <w:numFmt w:val="lowerLetter"/>
      <w:lvlText w:val="%8."/>
      <w:lvlJc w:val="left"/>
      <w:pPr>
        <w:ind w:left="5400" w:hanging="360"/>
      </w:pPr>
    </w:lvl>
    <w:lvl w:ilvl="8" w:tplc="22940410" w:tentative="1">
      <w:start w:val="1"/>
      <w:numFmt w:val="lowerRoman"/>
      <w:lvlText w:val="%9."/>
      <w:lvlJc w:val="right"/>
      <w:pPr>
        <w:ind w:left="6120" w:hanging="180"/>
      </w:pPr>
    </w:lvl>
  </w:abstractNum>
  <w:abstractNum w:abstractNumId="48" w15:restartNumberingAfterBreak="0">
    <w:nsid w:val="2DBC3DCA"/>
    <w:multiLevelType w:val="hybridMultilevel"/>
    <w:tmpl w:val="5EE6FFD2"/>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9" w15:restartNumberingAfterBreak="0">
    <w:nsid w:val="2E7E650D"/>
    <w:multiLevelType w:val="hybridMultilevel"/>
    <w:tmpl w:val="DABE44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EC14D93"/>
    <w:multiLevelType w:val="multilevel"/>
    <w:tmpl w:val="DE7838E6"/>
    <w:lvl w:ilvl="0">
      <w:start w:val="9"/>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1" w15:restartNumberingAfterBreak="0">
    <w:nsid w:val="2F4E7B52"/>
    <w:multiLevelType w:val="multilevel"/>
    <w:tmpl w:val="A900E702"/>
    <w:lvl w:ilvl="0">
      <w:start w:val="1"/>
      <w:numFmt w:val="decimal"/>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Nagwek7"/>
      <w:lvlText w:val="%1.%2.%3.%4.%5.%6.%7"/>
      <w:lvlJc w:val="left"/>
      <w:pPr>
        <w:tabs>
          <w:tab w:val="num" w:pos="2856"/>
        </w:tabs>
        <w:ind w:left="285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52" w15:restartNumberingAfterBreak="0">
    <w:nsid w:val="2FF76416"/>
    <w:multiLevelType w:val="hybridMultilevel"/>
    <w:tmpl w:val="2B1663E8"/>
    <w:lvl w:ilvl="0" w:tplc="C9B47298">
      <w:start w:val="1"/>
      <w:numFmt w:val="lowerLetter"/>
      <w:lvlText w:val="%1)"/>
      <w:lvlJc w:val="left"/>
      <w:pPr>
        <w:ind w:left="720" w:hanging="360"/>
      </w:pPr>
    </w:lvl>
    <w:lvl w:ilvl="1" w:tplc="B978CC92">
      <w:start w:val="1"/>
      <w:numFmt w:val="lowerLetter"/>
      <w:lvlText w:val="%2)"/>
      <w:lvlJc w:val="left"/>
      <w:pPr>
        <w:ind w:left="1440" w:hanging="360"/>
      </w:pPr>
      <w:rPr>
        <w:rFonts w:hint="default"/>
      </w:rPr>
    </w:lvl>
    <w:lvl w:ilvl="2" w:tplc="AE4AD868" w:tentative="1">
      <w:start w:val="1"/>
      <w:numFmt w:val="lowerRoman"/>
      <w:lvlText w:val="%3."/>
      <w:lvlJc w:val="right"/>
      <w:pPr>
        <w:ind w:left="2160" w:hanging="180"/>
      </w:pPr>
    </w:lvl>
    <w:lvl w:ilvl="3" w:tplc="C672B78C" w:tentative="1">
      <w:start w:val="1"/>
      <w:numFmt w:val="decimal"/>
      <w:lvlText w:val="%4."/>
      <w:lvlJc w:val="left"/>
      <w:pPr>
        <w:ind w:left="2880" w:hanging="360"/>
      </w:pPr>
    </w:lvl>
    <w:lvl w:ilvl="4" w:tplc="245E91F2" w:tentative="1">
      <w:start w:val="1"/>
      <w:numFmt w:val="lowerLetter"/>
      <w:lvlText w:val="%5."/>
      <w:lvlJc w:val="left"/>
      <w:pPr>
        <w:ind w:left="3600" w:hanging="360"/>
      </w:pPr>
    </w:lvl>
    <w:lvl w:ilvl="5" w:tplc="538462DA" w:tentative="1">
      <w:start w:val="1"/>
      <w:numFmt w:val="lowerRoman"/>
      <w:lvlText w:val="%6."/>
      <w:lvlJc w:val="right"/>
      <w:pPr>
        <w:ind w:left="4320" w:hanging="180"/>
      </w:pPr>
    </w:lvl>
    <w:lvl w:ilvl="6" w:tplc="BAD6518E" w:tentative="1">
      <w:start w:val="1"/>
      <w:numFmt w:val="decimal"/>
      <w:lvlText w:val="%7."/>
      <w:lvlJc w:val="left"/>
      <w:pPr>
        <w:ind w:left="5040" w:hanging="360"/>
      </w:pPr>
    </w:lvl>
    <w:lvl w:ilvl="7" w:tplc="395041C2" w:tentative="1">
      <w:start w:val="1"/>
      <w:numFmt w:val="lowerLetter"/>
      <w:lvlText w:val="%8."/>
      <w:lvlJc w:val="left"/>
      <w:pPr>
        <w:ind w:left="5760" w:hanging="360"/>
      </w:pPr>
    </w:lvl>
    <w:lvl w:ilvl="8" w:tplc="1032A602" w:tentative="1">
      <w:start w:val="1"/>
      <w:numFmt w:val="lowerRoman"/>
      <w:lvlText w:val="%9."/>
      <w:lvlJc w:val="right"/>
      <w:pPr>
        <w:ind w:left="6480" w:hanging="180"/>
      </w:pPr>
    </w:lvl>
  </w:abstractNum>
  <w:abstractNum w:abstractNumId="53" w15:restartNumberingAfterBreak="0">
    <w:nsid w:val="30CA043B"/>
    <w:multiLevelType w:val="hybridMultilevel"/>
    <w:tmpl w:val="DE40E86C"/>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31913D1B"/>
    <w:multiLevelType w:val="multilevel"/>
    <w:tmpl w:val="6F2EC412"/>
    <w:lvl w:ilvl="0">
      <w:start w:val="5"/>
      <w:numFmt w:val="decimal"/>
      <w:lvlText w:val="%1."/>
      <w:lvlJc w:val="left"/>
      <w:pPr>
        <w:tabs>
          <w:tab w:val="num" w:pos="360"/>
        </w:tabs>
        <w:ind w:left="360" w:hanging="360"/>
      </w:pPr>
      <w:rPr>
        <w:rFonts w:hint="default"/>
        <w:b w:val="0"/>
        <w:i w:val="0"/>
      </w:rPr>
    </w:lvl>
    <w:lvl w:ilvl="1">
      <w:start w:val="2"/>
      <w:numFmt w:val="decimal"/>
      <w:lvlText w:val="%1.%2."/>
      <w:lvlJc w:val="left"/>
      <w:pPr>
        <w:tabs>
          <w:tab w:val="num" w:pos="992"/>
        </w:tabs>
        <w:ind w:left="992" w:hanging="6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5" w15:restartNumberingAfterBreak="0">
    <w:nsid w:val="33A3379B"/>
    <w:multiLevelType w:val="multilevel"/>
    <w:tmpl w:val="28D4B67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6" w15:restartNumberingAfterBreak="0">
    <w:nsid w:val="347A7906"/>
    <w:multiLevelType w:val="hybridMultilevel"/>
    <w:tmpl w:val="D952BA6E"/>
    <w:lvl w:ilvl="0" w:tplc="D9FAEF18">
      <w:start w:val="1"/>
      <w:numFmt w:val="decimal"/>
      <w:lvlText w:val="%1."/>
      <w:lvlJc w:val="left"/>
      <w:pPr>
        <w:ind w:left="1068" w:hanging="360"/>
      </w:pPr>
      <w:rPr>
        <w:rFonts w:hint="default"/>
      </w:rPr>
    </w:lvl>
    <w:lvl w:ilvl="1" w:tplc="28CA47FE" w:tentative="1">
      <w:start w:val="1"/>
      <w:numFmt w:val="lowerLetter"/>
      <w:lvlText w:val="%2."/>
      <w:lvlJc w:val="left"/>
      <w:pPr>
        <w:ind w:left="1788" w:hanging="360"/>
      </w:pPr>
    </w:lvl>
    <w:lvl w:ilvl="2" w:tplc="7354EC52" w:tentative="1">
      <w:start w:val="1"/>
      <w:numFmt w:val="lowerRoman"/>
      <w:lvlText w:val="%3."/>
      <w:lvlJc w:val="right"/>
      <w:pPr>
        <w:ind w:left="2508" w:hanging="180"/>
      </w:pPr>
    </w:lvl>
    <w:lvl w:ilvl="3" w:tplc="BF4EB91C" w:tentative="1">
      <w:start w:val="1"/>
      <w:numFmt w:val="decimal"/>
      <w:lvlText w:val="%4."/>
      <w:lvlJc w:val="left"/>
      <w:pPr>
        <w:ind w:left="3228" w:hanging="360"/>
      </w:pPr>
    </w:lvl>
    <w:lvl w:ilvl="4" w:tplc="11006D42" w:tentative="1">
      <w:start w:val="1"/>
      <w:numFmt w:val="lowerLetter"/>
      <w:lvlText w:val="%5."/>
      <w:lvlJc w:val="left"/>
      <w:pPr>
        <w:ind w:left="3948" w:hanging="360"/>
      </w:pPr>
    </w:lvl>
    <w:lvl w:ilvl="5" w:tplc="19EE2F80" w:tentative="1">
      <w:start w:val="1"/>
      <w:numFmt w:val="lowerRoman"/>
      <w:lvlText w:val="%6."/>
      <w:lvlJc w:val="right"/>
      <w:pPr>
        <w:ind w:left="4668" w:hanging="180"/>
      </w:pPr>
    </w:lvl>
    <w:lvl w:ilvl="6" w:tplc="9A983018" w:tentative="1">
      <w:start w:val="1"/>
      <w:numFmt w:val="decimal"/>
      <w:lvlText w:val="%7."/>
      <w:lvlJc w:val="left"/>
      <w:pPr>
        <w:ind w:left="5388" w:hanging="360"/>
      </w:pPr>
    </w:lvl>
    <w:lvl w:ilvl="7" w:tplc="8F30C064" w:tentative="1">
      <w:start w:val="1"/>
      <w:numFmt w:val="lowerLetter"/>
      <w:lvlText w:val="%8."/>
      <w:lvlJc w:val="left"/>
      <w:pPr>
        <w:ind w:left="6108" w:hanging="360"/>
      </w:pPr>
    </w:lvl>
    <w:lvl w:ilvl="8" w:tplc="5C826456" w:tentative="1">
      <w:start w:val="1"/>
      <w:numFmt w:val="lowerRoman"/>
      <w:lvlText w:val="%9."/>
      <w:lvlJc w:val="right"/>
      <w:pPr>
        <w:ind w:left="6828" w:hanging="180"/>
      </w:pPr>
    </w:lvl>
  </w:abstractNum>
  <w:abstractNum w:abstractNumId="57" w15:restartNumberingAfterBreak="0">
    <w:nsid w:val="35D01FF2"/>
    <w:multiLevelType w:val="singleLevel"/>
    <w:tmpl w:val="0415000F"/>
    <w:lvl w:ilvl="0">
      <w:start w:val="1"/>
      <w:numFmt w:val="decimal"/>
      <w:lvlText w:val="%1."/>
      <w:lvlJc w:val="left"/>
      <w:pPr>
        <w:tabs>
          <w:tab w:val="num" w:pos="360"/>
        </w:tabs>
        <w:ind w:left="360" w:hanging="360"/>
      </w:pPr>
      <w:rPr>
        <w:rFonts w:hint="default"/>
      </w:rPr>
    </w:lvl>
  </w:abstractNum>
  <w:abstractNum w:abstractNumId="58"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38137E53"/>
    <w:multiLevelType w:val="hybridMultilevel"/>
    <w:tmpl w:val="FB941E7A"/>
    <w:lvl w:ilvl="0" w:tplc="8396941E">
      <w:start w:val="1"/>
      <w:numFmt w:val="decimal"/>
      <w:lvlText w:val="%1)"/>
      <w:lvlJc w:val="left"/>
      <w:pPr>
        <w:tabs>
          <w:tab w:val="num" w:pos="720"/>
        </w:tabs>
        <w:ind w:left="720" w:hanging="360"/>
      </w:pPr>
      <w:rPr>
        <w:rFonts w:ascii="Arial" w:hAnsi="Arial" w:hint="default"/>
        <w:b w:val="0"/>
        <w:i w:val="0"/>
        <w:sz w:val="12"/>
        <w:szCs w:val="16"/>
      </w:rPr>
    </w:lvl>
    <w:lvl w:ilvl="1" w:tplc="F1025F8A">
      <w:start w:val="1"/>
      <w:numFmt w:val="lowerLetter"/>
      <w:lvlText w:val="%2."/>
      <w:lvlJc w:val="left"/>
      <w:pPr>
        <w:tabs>
          <w:tab w:val="num" w:pos="1440"/>
        </w:tabs>
        <w:ind w:left="1440" w:hanging="360"/>
      </w:pPr>
    </w:lvl>
    <w:lvl w:ilvl="2" w:tplc="9B72EF8A" w:tentative="1">
      <w:start w:val="1"/>
      <w:numFmt w:val="lowerRoman"/>
      <w:lvlText w:val="%3."/>
      <w:lvlJc w:val="right"/>
      <w:pPr>
        <w:tabs>
          <w:tab w:val="num" w:pos="2160"/>
        </w:tabs>
        <w:ind w:left="2160" w:hanging="180"/>
      </w:pPr>
    </w:lvl>
    <w:lvl w:ilvl="3" w:tplc="209A05B4" w:tentative="1">
      <w:start w:val="1"/>
      <w:numFmt w:val="decimal"/>
      <w:lvlText w:val="%4."/>
      <w:lvlJc w:val="left"/>
      <w:pPr>
        <w:tabs>
          <w:tab w:val="num" w:pos="2880"/>
        </w:tabs>
        <w:ind w:left="2880" w:hanging="360"/>
      </w:pPr>
    </w:lvl>
    <w:lvl w:ilvl="4" w:tplc="396C6B8E" w:tentative="1">
      <w:start w:val="1"/>
      <w:numFmt w:val="lowerLetter"/>
      <w:lvlText w:val="%5."/>
      <w:lvlJc w:val="left"/>
      <w:pPr>
        <w:tabs>
          <w:tab w:val="num" w:pos="3600"/>
        </w:tabs>
        <w:ind w:left="3600" w:hanging="360"/>
      </w:pPr>
    </w:lvl>
    <w:lvl w:ilvl="5" w:tplc="9C9474FC" w:tentative="1">
      <w:start w:val="1"/>
      <w:numFmt w:val="lowerRoman"/>
      <w:lvlText w:val="%6."/>
      <w:lvlJc w:val="right"/>
      <w:pPr>
        <w:tabs>
          <w:tab w:val="num" w:pos="4320"/>
        </w:tabs>
        <w:ind w:left="4320" w:hanging="180"/>
      </w:pPr>
    </w:lvl>
    <w:lvl w:ilvl="6" w:tplc="6292F4A4" w:tentative="1">
      <w:start w:val="1"/>
      <w:numFmt w:val="decimal"/>
      <w:lvlText w:val="%7."/>
      <w:lvlJc w:val="left"/>
      <w:pPr>
        <w:tabs>
          <w:tab w:val="num" w:pos="5040"/>
        </w:tabs>
        <w:ind w:left="5040" w:hanging="360"/>
      </w:pPr>
    </w:lvl>
    <w:lvl w:ilvl="7" w:tplc="FCA4E924" w:tentative="1">
      <w:start w:val="1"/>
      <w:numFmt w:val="lowerLetter"/>
      <w:lvlText w:val="%8."/>
      <w:lvlJc w:val="left"/>
      <w:pPr>
        <w:tabs>
          <w:tab w:val="num" w:pos="5760"/>
        </w:tabs>
        <w:ind w:left="5760" w:hanging="360"/>
      </w:pPr>
    </w:lvl>
    <w:lvl w:ilvl="8" w:tplc="B7AA9EFA" w:tentative="1">
      <w:start w:val="1"/>
      <w:numFmt w:val="lowerRoman"/>
      <w:lvlText w:val="%9."/>
      <w:lvlJc w:val="right"/>
      <w:pPr>
        <w:tabs>
          <w:tab w:val="num" w:pos="6480"/>
        </w:tabs>
        <w:ind w:left="6480" w:hanging="180"/>
      </w:pPr>
    </w:lvl>
  </w:abstractNum>
  <w:abstractNum w:abstractNumId="60" w15:restartNumberingAfterBreak="0">
    <w:nsid w:val="399A0E15"/>
    <w:multiLevelType w:val="hybridMultilevel"/>
    <w:tmpl w:val="A0F2D3DE"/>
    <w:lvl w:ilvl="0" w:tplc="7D92B758">
      <w:start w:val="1"/>
      <w:numFmt w:val="decimal"/>
      <w:lvlText w:val="%1."/>
      <w:lvlJc w:val="left"/>
      <w:pPr>
        <w:ind w:left="502" w:hanging="360"/>
      </w:pPr>
      <w:rPr>
        <w:rFonts w:hint="default"/>
      </w:rPr>
    </w:lvl>
    <w:lvl w:ilvl="1" w:tplc="2F5E7004" w:tentative="1">
      <w:start w:val="1"/>
      <w:numFmt w:val="lowerLetter"/>
      <w:lvlText w:val="%2."/>
      <w:lvlJc w:val="left"/>
      <w:pPr>
        <w:ind w:left="1222" w:hanging="360"/>
      </w:pPr>
    </w:lvl>
    <w:lvl w:ilvl="2" w:tplc="DA800FE4" w:tentative="1">
      <w:start w:val="1"/>
      <w:numFmt w:val="lowerRoman"/>
      <w:lvlText w:val="%3."/>
      <w:lvlJc w:val="right"/>
      <w:pPr>
        <w:ind w:left="1942" w:hanging="180"/>
      </w:pPr>
    </w:lvl>
    <w:lvl w:ilvl="3" w:tplc="E31C27B8" w:tentative="1">
      <w:start w:val="1"/>
      <w:numFmt w:val="decimal"/>
      <w:lvlText w:val="%4."/>
      <w:lvlJc w:val="left"/>
      <w:pPr>
        <w:ind w:left="2662" w:hanging="360"/>
      </w:pPr>
    </w:lvl>
    <w:lvl w:ilvl="4" w:tplc="23D6127A" w:tentative="1">
      <w:start w:val="1"/>
      <w:numFmt w:val="lowerLetter"/>
      <w:lvlText w:val="%5."/>
      <w:lvlJc w:val="left"/>
      <w:pPr>
        <w:ind w:left="3382" w:hanging="360"/>
      </w:pPr>
    </w:lvl>
    <w:lvl w:ilvl="5" w:tplc="47526952" w:tentative="1">
      <w:start w:val="1"/>
      <w:numFmt w:val="lowerRoman"/>
      <w:lvlText w:val="%6."/>
      <w:lvlJc w:val="right"/>
      <w:pPr>
        <w:ind w:left="4102" w:hanging="180"/>
      </w:pPr>
    </w:lvl>
    <w:lvl w:ilvl="6" w:tplc="D9D2D394" w:tentative="1">
      <w:start w:val="1"/>
      <w:numFmt w:val="decimal"/>
      <w:lvlText w:val="%7."/>
      <w:lvlJc w:val="left"/>
      <w:pPr>
        <w:ind w:left="4822" w:hanging="360"/>
      </w:pPr>
    </w:lvl>
    <w:lvl w:ilvl="7" w:tplc="8C9002DA" w:tentative="1">
      <w:start w:val="1"/>
      <w:numFmt w:val="lowerLetter"/>
      <w:lvlText w:val="%8."/>
      <w:lvlJc w:val="left"/>
      <w:pPr>
        <w:ind w:left="5542" w:hanging="360"/>
      </w:pPr>
    </w:lvl>
    <w:lvl w:ilvl="8" w:tplc="B12C5616" w:tentative="1">
      <w:start w:val="1"/>
      <w:numFmt w:val="lowerRoman"/>
      <w:lvlText w:val="%9."/>
      <w:lvlJc w:val="right"/>
      <w:pPr>
        <w:ind w:left="6262" w:hanging="180"/>
      </w:pPr>
    </w:lvl>
  </w:abstractNum>
  <w:abstractNum w:abstractNumId="61" w15:restartNumberingAfterBreak="0">
    <w:nsid w:val="3A2C6B58"/>
    <w:multiLevelType w:val="hybridMultilevel"/>
    <w:tmpl w:val="B232A3F8"/>
    <w:lvl w:ilvl="0" w:tplc="1ADE080A">
      <w:start w:val="1"/>
      <w:numFmt w:val="lowerLetter"/>
      <w:lvlText w:val="%1"/>
      <w:lvlJc w:val="left"/>
      <w:pPr>
        <w:ind w:left="1069" w:hanging="360"/>
      </w:pPr>
      <w:rPr>
        <w:rFonts w:hint="default"/>
      </w:rPr>
    </w:lvl>
    <w:lvl w:ilvl="1" w:tplc="C794FD1A">
      <w:start w:val="1"/>
      <w:numFmt w:val="lowerLetter"/>
      <w:lvlText w:val="%2."/>
      <w:lvlJc w:val="left"/>
      <w:pPr>
        <w:ind w:left="1789" w:hanging="360"/>
      </w:pPr>
    </w:lvl>
    <w:lvl w:ilvl="2" w:tplc="680ADE34" w:tentative="1">
      <w:start w:val="1"/>
      <w:numFmt w:val="lowerRoman"/>
      <w:lvlText w:val="%3."/>
      <w:lvlJc w:val="right"/>
      <w:pPr>
        <w:ind w:left="2509" w:hanging="180"/>
      </w:pPr>
    </w:lvl>
    <w:lvl w:ilvl="3" w:tplc="1B701314" w:tentative="1">
      <w:start w:val="1"/>
      <w:numFmt w:val="decimal"/>
      <w:lvlText w:val="%4."/>
      <w:lvlJc w:val="left"/>
      <w:pPr>
        <w:ind w:left="3229" w:hanging="360"/>
      </w:pPr>
    </w:lvl>
    <w:lvl w:ilvl="4" w:tplc="2D36C3FA" w:tentative="1">
      <w:start w:val="1"/>
      <w:numFmt w:val="lowerLetter"/>
      <w:lvlText w:val="%5."/>
      <w:lvlJc w:val="left"/>
      <w:pPr>
        <w:ind w:left="3949" w:hanging="360"/>
      </w:pPr>
    </w:lvl>
    <w:lvl w:ilvl="5" w:tplc="EA3C92A0" w:tentative="1">
      <w:start w:val="1"/>
      <w:numFmt w:val="lowerRoman"/>
      <w:lvlText w:val="%6."/>
      <w:lvlJc w:val="right"/>
      <w:pPr>
        <w:ind w:left="4669" w:hanging="180"/>
      </w:pPr>
    </w:lvl>
    <w:lvl w:ilvl="6" w:tplc="9B70A13E" w:tentative="1">
      <w:start w:val="1"/>
      <w:numFmt w:val="decimal"/>
      <w:lvlText w:val="%7."/>
      <w:lvlJc w:val="left"/>
      <w:pPr>
        <w:ind w:left="5389" w:hanging="360"/>
      </w:pPr>
    </w:lvl>
    <w:lvl w:ilvl="7" w:tplc="57D29FD6" w:tentative="1">
      <w:start w:val="1"/>
      <w:numFmt w:val="lowerLetter"/>
      <w:lvlText w:val="%8."/>
      <w:lvlJc w:val="left"/>
      <w:pPr>
        <w:ind w:left="6109" w:hanging="360"/>
      </w:pPr>
    </w:lvl>
    <w:lvl w:ilvl="8" w:tplc="48647E1C" w:tentative="1">
      <w:start w:val="1"/>
      <w:numFmt w:val="lowerRoman"/>
      <w:lvlText w:val="%9."/>
      <w:lvlJc w:val="right"/>
      <w:pPr>
        <w:ind w:left="6829" w:hanging="180"/>
      </w:pPr>
    </w:lvl>
  </w:abstractNum>
  <w:abstractNum w:abstractNumId="62" w15:restartNumberingAfterBreak="0">
    <w:nsid w:val="3E620970"/>
    <w:multiLevelType w:val="hybridMultilevel"/>
    <w:tmpl w:val="2D08F97C"/>
    <w:lvl w:ilvl="0" w:tplc="B9D0DA5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3" w15:restartNumberingAfterBreak="0">
    <w:nsid w:val="3F3C11BE"/>
    <w:multiLevelType w:val="hybridMultilevel"/>
    <w:tmpl w:val="EBE696AC"/>
    <w:lvl w:ilvl="0" w:tplc="E0885CA4">
      <w:start w:val="1"/>
      <w:numFmt w:val="decimal"/>
      <w:lvlText w:val="%1."/>
      <w:lvlJc w:val="left"/>
      <w:pPr>
        <w:tabs>
          <w:tab w:val="num" w:pos="720"/>
        </w:tabs>
        <w:ind w:left="720" w:hanging="360"/>
      </w:pPr>
      <w:rPr>
        <w:rFonts w:hint="default"/>
      </w:rPr>
    </w:lvl>
    <w:lvl w:ilvl="1" w:tplc="814492B8" w:tentative="1">
      <w:start w:val="1"/>
      <w:numFmt w:val="lowerLetter"/>
      <w:lvlText w:val="%2."/>
      <w:lvlJc w:val="left"/>
      <w:pPr>
        <w:tabs>
          <w:tab w:val="num" w:pos="1440"/>
        </w:tabs>
        <w:ind w:left="1440" w:hanging="360"/>
      </w:pPr>
    </w:lvl>
    <w:lvl w:ilvl="2" w:tplc="12D84698" w:tentative="1">
      <w:start w:val="1"/>
      <w:numFmt w:val="lowerRoman"/>
      <w:lvlText w:val="%3."/>
      <w:lvlJc w:val="right"/>
      <w:pPr>
        <w:tabs>
          <w:tab w:val="num" w:pos="2160"/>
        </w:tabs>
        <w:ind w:left="2160" w:hanging="180"/>
      </w:pPr>
    </w:lvl>
    <w:lvl w:ilvl="3" w:tplc="9544C2E4" w:tentative="1">
      <w:start w:val="1"/>
      <w:numFmt w:val="decimal"/>
      <w:lvlText w:val="%4."/>
      <w:lvlJc w:val="left"/>
      <w:pPr>
        <w:tabs>
          <w:tab w:val="num" w:pos="2880"/>
        </w:tabs>
        <w:ind w:left="2880" w:hanging="360"/>
      </w:pPr>
    </w:lvl>
    <w:lvl w:ilvl="4" w:tplc="211C884A" w:tentative="1">
      <w:start w:val="1"/>
      <w:numFmt w:val="lowerLetter"/>
      <w:lvlText w:val="%5."/>
      <w:lvlJc w:val="left"/>
      <w:pPr>
        <w:tabs>
          <w:tab w:val="num" w:pos="3600"/>
        </w:tabs>
        <w:ind w:left="3600" w:hanging="360"/>
      </w:pPr>
    </w:lvl>
    <w:lvl w:ilvl="5" w:tplc="24ECF90C" w:tentative="1">
      <w:start w:val="1"/>
      <w:numFmt w:val="lowerRoman"/>
      <w:lvlText w:val="%6."/>
      <w:lvlJc w:val="right"/>
      <w:pPr>
        <w:tabs>
          <w:tab w:val="num" w:pos="4320"/>
        </w:tabs>
        <w:ind w:left="4320" w:hanging="180"/>
      </w:pPr>
    </w:lvl>
    <w:lvl w:ilvl="6" w:tplc="FBCA209A" w:tentative="1">
      <w:start w:val="1"/>
      <w:numFmt w:val="decimal"/>
      <w:lvlText w:val="%7."/>
      <w:lvlJc w:val="left"/>
      <w:pPr>
        <w:tabs>
          <w:tab w:val="num" w:pos="5040"/>
        </w:tabs>
        <w:ind w:left="5040" w:hanging="360"/>
      </w:pPr>
    </w:lvl>
    <w:lvl w:ilvl="7" w:tplc="2738D202" w:tentative="1">
      <w:start w:val="1"/>
      <w:numFmt w:val="lowerLetter"/>
      <w:lvlText w:val="%8."/>
      <w:lvlJc w:val="left"/>
      <w:pPr>
        <w:tabs>
          <w:tab w:val="num" w:pos="5760"/>
        </w:tabs>
        <w:ind w:left="5760" w:hanging="360"/>
      </w:pPr>
    </w:lvl>
    <w:lvl w:ilvl="8" w:tplc="42BA576A" w:tentative="1">
      <w:start w:val="1"/>
      <w:numFmt w:val="lowerRoman"/>
      <w:lvlText w:val="%9."/>
      <w:lvlJc w:val="right"/>
      <w:pPr>
        <w:tabs>
          <w:tab w:val="num" w:pos="6480"/>
        </w:tabs>
        <w:ind w:left="6480" w:hanging="180"/>
      </w:pPr>
    </w:lvl>
  </w:abstractNum>
  <w:abstractNum w:abstractNumId="64" w15:restartNumberingAfterBreak="0">
    <w:nsid w:val="3FBE0C67"/>
    <w:multiLevelType w:val="multilevel"/>
    <w:tmpl w:val="D6A61E0C"/>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5" w15:restartNumberingAfterBreak="0">
    <w:nsid w:val="3FD169F4"/>
    <w:multiLevelType w:val="multilevel"/>
    <w:tmpl w:val="AEB24D6A"/>
    <w:lvl w:ilvl="0">
      <w:start w:val="1"/>
      <w:numFmt w:val="decimal"/>
      <w:pStyle w:val="Tematkomentarza1"/>
      <w:lvlText w:val="%1."/>
      <w:lvlJc w:val="left"/>
      <w:pPr>
        <w:ind w:left="360" w:hanging="360"/>
      </w:pPr>
    </w:lvl>
    <w:lvl w:ilvl="1">
      <w:start w:val="1"/>
      <w:numFmt w:val="decimal"/>
      <w:isLgl/>
      <w:lvlText w:val="%1.%2."/>
      <w:lvlJc w:val="left"/>
      <w:pPr>
        <w:ind w:left="674" w:hanging="39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66" w15:restartNumberingAfterBreak="0">
    <w:nsid w:val="40FF3A3E"/>
    <w:multiLevelType w:val="hybridMultilevel"/>
    <w:tmpl w:val="2A6A760A"/>
    <w:lvl w:ilvl="0" w:tplc="CBA4D634">
      <w:start w:val="1"/>
      <w:numFmt w:val="decimal"/>
      <w:lvlText w:val="%1."/>
      <w:lvlJc w:val="left"/>
      <w:pPr>
        <w:ind w:left="720" w:hanging="360"/>
      </w:pPr>
      <w:rPr>
        <w:rFonts w:ascii="Calibri" w:hAnsi="Calibri" w:cs="Calibri"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1772BB6"/>
    <w:multiLevelType w:val="hybridMultilevel"/>
    <w:tmpl w:val="17F45220"/>
    <w:lvl w:ilvl="0" w:tplc="37A07844">
      <w:start w:val="1"/>
      <w:numFmt w:val="decimal"/>
      <w:lvlText w:val="%1."/>
      <w:lvlJc w:val="left"/>
      <w:pPr>
        <w:tabs>
          <w:tab w:val="num" w:pos="720"/>
        </w:tabs>
        <w:ind w:left="720" w:hanging="360"/>
      </w:pPr>
      <w:rPr>
        <w:rFonts w:hint="default"/>
      </w:rPr>
    </w:lvl>
    <w:lvl w:ilvl="1" w:tplc="48D47BF0">
      <w:start w:val="1"/>
      <w:numFmt w:val="lowerLetter"/>
      <w:lvlText w:val="%2."/>
      <w:lvlJc w:val="left"/>
      <w:pPr>
        <w:tabs>
          <w:tab w:val="num" w:pos="1440"/>
        </w:tabs>
        <w:ind w:left="1440" w:hanging="360"/>
      </w:pPr>
    </w:lvl>
    <w:lvl w:ilvl="2" w:tplc="10C6DF66" w:tentative="1">
      <w:start w:val="1"/>
      <w:numFmt w:val="lowerRoman"/>
      <w:lvlText w:val="%3."/>
      <w:lvlJc w:val="right"/>
      <w:pPr>
        <w:tabs>
          <w:tab w:val="num" w:pos="2160"/>
        </w:tabs>
        <w:ind w:left="2160" w:hanging="180"/>
      </w:pPr>
    </w:lvl>
    <w:lvl w:ilvl="3" w:tplc="CD64E9FE" w:tentative="1">
      <w:start w:val="1"/>
      <w:numFmt w:val="decimal"/>
      <w:lvlText w:val="%4."/>
      <w:lvlJc w:val="left"/>
      <w:pPr>
        <w:tabs>
          <w:tab w:val="num" w:pos="2880"/>
        </w:tabs>
        <w:ind w:left="2880" w:hanging="360"/>
      </w:pPr>
    </w:lvl>
    <w:lvl w:ilvl="4" w:tplc="4AECD158" w:tentative="1">
      <w:start w:val="1"/>
      <w:numFmt w:val="lowerLetter"/>
      <w:lvlText w:val="%5."/>
      <w:lvlJc w:val="left"/>
      <w:pPr>
        <w:tabs>
          <w:tab w:val="num" w:pos="3600"/>
        </w:tabs>
        <w:ind w:left="3600" w:hanging="360"/>
      </w:pPr>
    </w:lvl>
    <w:lvl w:ilvl="5" w:tplc="D9DE9C42" w:tentative="1">
      <w:start w:val="1"/>
      <w:numFmt w:val="lowerRoman"/>
      <w:lvlText w:val="%6."/>
      <w:lvlJc w:val="right"/>
      <w:pPr>
        <w:tabs>
          <w:tab w:val="num" w:pos="4320"/>
        </w:tabs>
        <w:ind w:left="4320" w:hanging="180"/>
      </w:pPr>
    </w:lvl>
    <w:lvl w:ilvl="6" w:tplc="21A4F71A" w:tentative="1">
      <w:start w:val="1"/>
      <w:numFmt w:val="decimal"/>
      <w:lvlText w:val="%7."/>
      <w:lvlJc w:val="left"/>
      <w:pPr>
        <w:tabs>
          <w:tab w:val="num" w:pos="5040"/>
        </w:tabs>
        <w:ind w:left="5040" w:hanging="360"/>
      </w:pPr>
    </w:lvl>
    <w:lvl w:ilvl="7" w:tplc="2B94448A" w:tentative="1">
      <w:start w:val="1"/>
      <w:numFmt w:val="lowerLetter"/>
      <w:lvlText w:val="%8."/>
      <w:lvlJc w:val="left"/>
      <w:pPr>
        <w:tabs>
          <w:tab w:val="num" w:pos="5760"/>
        </w:tabs>
        <w:ind w:left="5760" w:hanging="360"/>
      </w:pPr>
    </w:lvl>
    <w:lvl w:ilvl="8" w:tplc="B720FF3C" w:tentative="1">
      <w:start w:val="1"/>
      <w:numFmt w:val="lowerRoman"/>
      <w:lvlText w:val="%9."/>
      <w:lvlJc w:val="right"/>
      <w:pPr>
        <w:tabs>
          <w:tab w:val="num" w:pos="6480"/>
        </w:tabs>
        <w:ind w:left="6480" w:hanging="180"/>
      </w:pPr>
    </w:lvl>
  </w:abstractNum>
  <w:abstractNum w:abstractNumId="68" w15:restartNumberingAfterBreak="0">
    <w:nsid w:val="424A4911"/>
    <w:multiLevelType w:val="hybridMultilevel"/>
    <w:tmpl w:val="C1C2E7EA"/>
    <w:lvl w:ilvl="0" w:tplc="EFBCAFA6">
      <w:start w:val="1"/>
      <w:numFmt w:val="decimal"/>
      <w:lvlText w:val="%1."/>
      <w:lvlJc w:val="left"/>
      <w:pPr>
        <w:tabs>
          <w:tab w:val="num" w:pos="360"/>
        </w:tabs>
        <w:ind w:left="360" w:hanging="360"/>
      </w:pPr>
      <w:rPr>
        <w:rFonts w:hint="default"/>
      </w:rPr>
    </w:lvl>
    <w:lvl w:ilvl="1" w:tplc="0964B70A">
      <w:start w:val="1"/>
      <w:numFmt w:val="decimal"/>
      <w:lvlText w:val="%2."/>
      <w:lvlJc w:val="left"/>
      <w:pPr>
        <w:tabs>
          <w:tab w:val="num" w:pos="1080"/>
        </w:tabs>
        <w:ind w:left="1080" w:hanging="360"/>
      </w:pPr>
      <w:rPr>
        <w:rFonts w:hint="default"/>
      </w:rPr>
    </w:lvl>
    <w:lvl w:ilvl="2" w:tplc="7234B4BA">
      <w:start w:val="1"/>
      <w:numFmt w:val="bullet"/>
      <w:lvlText w:val="-"/>
      <w:lvlJc w:val="left"/>
      <w:pPr>
        <w:tabs>
          <w:tab w:val="num" w:pos="1960"/>
        </w:tabs>
        <w:ind w:left="1960" w:hanging="340"/>
      </w:pPr>
      <w:rPr>
        <w:rFonts w:ascii="Times New Roman" w:hAnsi="Times New Roman" w:cs="Times New Roman" w:hint="default"/>
      </w:rPr>
    </w:lvl>
    <w:lvl w:ilvl="3" w:tplc="CF14D1AC">
      <w:start w:val="1"/>
      <w:numFmt w:val="decimal"/>
      <w:lvlText w:val="%4."/>
      <w:lvlJc w:val="left"/>
      <w:pPr>
        <w:tabs>
          <w:tab w:val="num" w:pos="2520"/>
        </w:tabs>
        <w:ind w:left="2520" w:hanging="360"/>
      </w:pPr>
    </w:lvl>
    <w:lvl w:ilvl="4" w:tplc="55FE6938" w:tentative="1">
      <w:start w:val="1"/>
      <w:numFmt w:val="lowerLetter"/>
      <w:lvlText w:val="%5."/>
      <w:lvlJc w:val="left"/>
      <w:pPr>
        <w:tabs>
          <w:tab w:val="num" w:pos="3240"/>
        </w:tabs>
        <w:ind w:left="3240" w:hanging="360"/>
      </w:pPr>
    </w:lvl>
    <w:lvl w:ilvl="5" w:tplc="F6B8B17A" w:tentative="1">
      <w:start w:val="1"/>
      <w:numFmt w:val="lowerRoman"/>
      <w:lvlText w:val="%6."/>
      <w:lvlJc w:val="right"/>
      <w:pPr>
        <w:tabs>
          <w:tab w:val="num" w:pos="3960"/>
        </w:tabs>
        <w:ind w:left="3960" w:hanging="180"/>
      </w:pPr>
    </w:lvl>
    <w:lvl w:ilvl="6" w:tplc="316C731C" w:tentative="1">
      <w:start w:val="1"/>
      <w:numFmt w:val="decimal"/>
      <w:lvlText w:val="%7."/>
      <w:lvlJc w:val="left"/>
      <w:pPr>
        <w:tabs>
          <w:tab w:val="num" w:pos="4680"/>
        </w:tabs>
        <w:ind w:left="4680" w:hanging="360"/>
      </w:pPr>
    </w:lvl>
    <w:lvl w:ilvl="7" w:tplc="5A4C9BB4" w:tentative="1">
      <w:start w:val="1"/>
      <w:numFmt w:val="lowerLetter"/>
      <w:lvlText w:val="%8."/>
      <w:lvlJc w:val="left"/>
      <w:pPr>
        <w:tabs>
          <w:tab w:val="num" w:pos="5400"/>
        </w:tabs>
        <w:ind w:left="5400" w:hanging="360"/>
      </w:pPr>
    </w:lvl>
    <w:lvl w:ilvl="8" w:tplc="F21A98EA" w:tentative="1">
      <w:start w:val="1"/>
      <w:numFmt w:val="lowerRoman"/>
      <w:lvlText w:val="%9."/>
      <w:lvlJc w:val="right"/>
      <w:pPr>
        <w:tabs>
          <w:tab w:val="num" w:pos="6120"/>
        </w:tabs>
        <w:ind w:left="6120" w:hanging="180"/>
      </w:pPr>
    </w:lvl>
  </w:abstractNum>
  <w:abstractNum w:abstractNumId="69" w15:restartNumberingAfterBreak="0">
    <w:nsid w:val="43862AC1"/>
    <w:multiLevelType w:val="multilevel"/>
    <w:tmpl w:val="CE807CFC"/>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0" w15:restartNumberingAfterBreak="0">
    <w:nsid w:val="43D51651"/>
    <w:multiLevelType w:val="hybridMultilevel"/>
    <w:tmpl w:val="AF32B386"/>
    <w:lvl w:ilvl="0" w:tplc="899A76D8">
      <w:start w:val="1"/>
      <w:numFmt w:val="decimal"/>
      <w:lvlText w:val="%1."/>
      <w:lvlJc w:val="left"/>
      <w:pPr>
        <w:tabs>
          <w:tab w:val="num" w:pos="720"/>
        </w:tabs>
        <w:ind w:left="720" w:hanging="360"/>
      </w:pPr>
      <w:rPr>
        <w:rFonts w:hint="default"/>
      </w:rPr>
    </w:lvl>
    <w:lvl w:ilvl="1" w:tplc="BF5A70D8" w:tentative="1">
      <w:start w:val="1"/>
      <w:numFmt w:val="lowerLetter"/>
      <w:lvlText w:val="%2."/>
      <w:lvlJc w:val="left"/>
      <w:pPr>
        <w:tabs>
          <w:tab w:val="num" w:pos="1440"/>
        </w:tabs>
        <w:ind w:left="1440" w:hanging="360"/>
      </w:pPr>
    </w:lvl>
    <w:lvl w:ilvl="2" w:tplc="699AA152" w:tentative="1">
      <w:start w:val="1"/>
      <w:numFmt w:val="lowerRoman"/>
      <w:lvlText w:val="%3."/>
      <w:lvlJc w:val="right"/>
      <w:pPr>
        <w:tabs>
          <w:tab w:val="num" w:pos="2160"/>
        </w:tabs>
        <w:ind w:left="2160" w:hanging="180"/>
      </w:pPr>
    </w:lvl>
    <w:lvl w:ilvl="3" w:tplc="4AB09B2A" w:tentative="1">
      <w:start w:val="1"/>
      <w:numFmt w:val="decimal"/>
      <w:lvlText w:val="%4."/>
      <w:lvlJc w:val="left"/>
      <w:pPr>
        <w:tabs>
          <w:tab w:val="num" w:pos="2880"/>
        </w:tabs>
        <w:ind w:left="2880" w:hanging="360"/>
      </w:pPr>
    </w:lvl>
    <w:lvl w:ilvl="4" w:tplc="12709652" w:tentative="1">
      <w:start w:val="1"/>
      <w:numFmt w:val="lowerLetter"/>
      <w:lvlText w:val="%5."/>
      <w:lvlJc w:val="left"/>
      <w:pPr>
        <w:tabs>
          <w:tab w:val="num" w:pos="3600"/>
        </w:tabs>
        <w:ind w:left="3600" w:hanging="360"/>
      </w:pPr>
    </w:lvl>
    <w:lvl w:ilvl="5" w:tplc="51827912" w:tentative="1">
      <w:start w:val="1"/>
      <w:numFmt w:val="lowerRoman"/>
      <w:lvlText w:val="%6."/>
      <w:lvlJc w:val="right"/>
      <w:pPr>
        <w:tabs>
          <w:tab w:val="num" w:pos="4320"/>
        </w:tabs>
        <w:ind w:left="4320" w:hanging="180"/>
      </w:pPr>
    </w:lvl>
    <w:lvl w:ilvl="6" w:tplc="3D0C5DCA" w:tentative="1">
      <w:start w:val="1"/>
      <w:numFmt w:val="decimal"/>
      <w:lvlText w:val="%7."/>
      <w:lvlJc w:val="left"/>
      <w:pPr>
        <w:tabs>
          <w:tab w:val="num" w:pos="5040"/>
        </w:tabs>
        <w:ind w:left="5040" w:hanging="360"/>
      </w:pPr>
    </w:lvl>
    <w:lvl w:ilvl="7" w:tplc="6152E180" w:tentative="1">
      <w:start w:val="1"/>
      <w:numFmt w:val="lowerLetter"/>
      <w:lvlText w:val="%8."/>
      <w:lvlJc w:val="left"/>
      <w:pPr>
        <w:tabs>
          <w:tab w:val="num" w:pos="5760"/>
        </w:tabs>
        <w:ind w:left="5760" w:hanging="360"/>
      </w:pPr>
    </w:lvl>
    <w:lvl w:ilvl="8" w:tplc="9F749FB8" w:tentative="1">
      <w:start w:val="1"/>
      <w:numFmt w:val="lowerRoman"/>
      <w:lvlText w:val="%9."/>
      <w:lvlJc w:val="right"/>
      <w:pPr>
        <w:tabs>
          <w:tab w:val="num" w:pos="6480"/>
        </w:tabs>
        <w:ind w:left="6480" w:hanging="180"/>
      </w:pPr>
    </w:lvl>
  </w:abstractNum>
  <w:abstractNum w:abstractNumId="71" w15:restartNumberingAfterBreak="0">
    <w:nsid w:val="4E113AA5"/>
    <w:multiLevelType w:val="multilevel"/>
    <w:tmpl w:val="4504038C"/>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72" w15:restartNumberingAfterBreak="0">
    <w:nsid w:val="4E2C41D9"/>
    <w:multiLevelType w:val="hybridMultilevel"/>
    <w:tmpl w:val="C6D67936"/>
    <w:lvl w:ilvl="0" w:tplc="599C363A">
      <w:start w:val="7"/>
      <w:numFmt w:val="upperRoman"/>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EED1FC9"/>
    <w:multiLevelType w:val="hybridMultilevel"/>
    <w:tmpl w:val="4D285E12"/>
    <w:lvl w:ilvl="0" w:tplc="5D503F02">
      <w:start w:val="13"/>
      <w:numFmt w:val="upperRoman"/>
      <w:lvlText w:val="%1."/>
      <w:lvlJc w:val="righ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F4E2844"/>
    <w:multiLevelType w:val="hybridMultilevel"/>
    <w:tmpl w:val="543298F6"/>
    <w:lvl w:ilvl="0" w:tplc="6C520D20">
      <w:start w:val="1"/>
      <w:numFmt w:val="upperRoman"/>
      <w:lvlText w:val="%1."/>
      <w:lvlJc w:val="left"/>
      <w:pPr>
        <w:tabs>
          <w:tab w:val="num" w:pos="1080"/>
        </w:tabs>
        <w:ind w:left="1080" w:hanging="720"/>
      </w:pPr>
      <w:rPr>
        <w:rFonts w:hint="default"/>
        <w:b/>
        <w:i w:val="0"/>
      </w:rPr>
    </w:lvl>
    <w:lvl w:ilvl="1" w:tplc="FBBE6940">
      <w:start w:val="1"/>
      <w:numFmt w:val="decimal"/>
      <w:lvlText w:val="%2."/>
      <w:lvlJc w:val="left"/>
      <w:pPr>
        <w:tabs>
          <w:tab w:val="num" w:pos="1440"/>
        </w:tabs>
        <w:ind w:left="1440" w:hanging="360"/>
      </w:pPr>
      <w:rPr>
        <w:rFonts w:hint="default"/>
      </w:rPr>
    </w:lvl>
    <w:lvl w:ilvl="2" w:tplc="48AA097C" w:tentative="1">
      <w:start w:val="1"/>
      <w:numFmt w:val="lowerRoman"/>
      <w:lvlText w:val="%3."/>
      <w:lvlJc w:val="right"/>
      <w:pPr>
        <w:tabs>
          <w:tab w:val="num" w:pos="2160"/>
        </w:tabs>
        <w:ind w:left="2160" w:hanging="180"/>
      </w:pPr>
    </w:lvl>
    <w:lvl w:ilvl="3" w:tplc="45DEB2A6" w:tentative="1">
      <w:start w:val="1"/>
      <w:numFmt w:val="decimal"/>
      <w:lvlText w:val="%4."/>
      <w:lvlJc w:val="left"/>
      <w:pPr>
        <w:tabs>
          <w:tab w:val="num" w:pos="2880"/>
        </w:tabs>
        <w:ind w:left="2880" w:hanging="360"/>
      </w:pPr>
    </w:lvl>
    <w:lvl w:ilvl="4" w:tplc="36DAACC2" w:tentative="1">
      <w:start w:val="1"/>
      <w:numFmt w:val="lowerLetter"/>
      <w:lvlText w:val="%5."/>
      <w:lvlJc w:val="left"/>
      <w:pPr>
        <w:tabs>
          <w:tab w:val="num" w:pos="3600"/>
        </w:tabs>
        <w:ind w:left="3600" w:hanging="360"/>
      </w:pPr>
    </w:lvl>
    <w:lvl w:ilvl="5" w:tplc="2666979C" w:tentative="1">
      <w:start w:val="1"/>
      <w:numFmt w:val="lowerRoman"/>
      <w:lvlText w:val="%6."/>
      <w:lvlJc w:val="right"/>
      <w:pPr>
        <w:tabs>
          <w:tab w:val="num" w:pos="4320"/>
        </w:tabs>
        <w:ind w:left="4320" w:hanging="180"/>
      </w:pPr>
    </w:lvl>
    <w:lvl w:ilvl="6" w:tplc="BE88EC32" w:tentative="1">
      <w:start w:val="1"/>
      <w:numFmt w:val="decimal"/>
      <w:lvlText w:val="%7."/>
      <w:lvlJc w:val="left"/>
      <w:pPr>
        <w:tabs>
          <w:tab w:val="num" w:pos="5040"/>
        </w:tabs>
        <w:ind w:left="5040" w:hanging="360"/>
      </w:pPr>
    </w:lvl>
    <w:lvl w:ilvl="7" w:tplc="B846F666" w:tentative="1">
      <w:start w:val="1"/>
      <w:numFmt w:val="lowerLetter"/>
      <w:lvlText w:val="%8."/>
      <w:lvlJc w:val="left"/>
      <w:pPr>
        <w:tabs>
          <w:tab w:val="num" w:pos="5760"/>
        </w:tabs>
        <w:ind w:left="5760" w:hanging="360"/>
      </w:pPr>
    </w:lvl>
    <w:lvl w:ilvl="8" w:tplc="4D2E368E" w:tentative="1">
      <w:start w:val="1"/>
      <w:numFmt w:val="lowerRoman"/>
      <w:lvlText w:val="%9."/>
      <w:lvlJc w:val="right"/>
      <w:pPr>
        <w:tabs>
          <w:tab w:val="num" w:pos="6480"/>
        </w:tabs>
        <w:ind w:left="6480" w:hanging="180"/>
      </w:pPr>
    </w:lvl>
  </w:abstractNum>
  <w:abstractNum w:abstractNumId="75" w15:restartNumberingAfterBreak="0">
    <w:nsid w:val="50EA77F4"/>
    <w:multiLevelType w:val="hybridMultilevel"/>
    <w:tmpl w:val="B07C1E16"/>
    <w:lvl w:ilvl="0" w:tplc="A3C65A1C">
      <w:start w:val="1"/>
      <w:numFmt w:val="upperRoman"/>
      <w:lvlText w:val="%1."/>
      <w:lvlJc w:val="right"/>
      <w:pPr>
        <w:tabs>
          <w:tab w:val="num" w:pos="720"/>
        </w:tabs>
        <w:ind w:left="720" w:hanging="180"/>
      </w:pPr>
    </w:lvl>
    <w:lvl w:ilvl="1" w:tplc="4F0A8642">
      <w:start w:val="1"/>
      <w:numFmt w:val="bullet"/>
      <w:lvlText w:val=""/>
      <w:lvlJc w:val="left"/>
      <w:pPr>
        <w:tabs>
          <w:tab w:val="num" w:pos="1440"/>
        </w:tabs>
        <w:ind w:left="1440" w:hanging="360"/>
      </w:pPr>
      <w:rPr>
        <w:rFonts w:ascii="Symbol" w:hAnsi="Symbol" w:hint="default"/>
      </w:rPr>
    </w:lvl>
    <w:lvl w:ilvl="2" w:tplc="FDE0061E">
      <w:start w:val="1"/>
      <w:numFmt w:val="lowerRoman"/>
      <w:lvlText w:val="%3."/>
      <w:lvlJc w:val="right"/>
      <w:pPr>
        <w:tabs>
          <w:tab w:val="num" w:pos="2160"/>
        </w:tabs>
        <w:ind w:left="2160" w:hanging="180"/>
      </w:pPr>
    </w:lvl>
    <w:lvl w:ilvl="3" w:tplc="FE6C28CE" w:tentative="1">
      <w:start w:val="1"/>
      <w:numFmt w:val="decimal"/>
      <w:lvlText w:val="%4."/>
      <w:lvlJc w:val="left"/>
      <w:pPr>
        <w:tabs>
          <w:tab w:val="num" w:pos="2880"/>
        </w:tabs>
        <w:ind w:left="2880" w:hanging="360"/>
      </w:pPr>
    </w:lvl>
    <w:lvl w:ilvl="4" w:tplc="ED3CC2CC" w:tentative="1">
      <w:start w:val="1"/>
      <w:numFmt w:val="lowerLetter"/>
      <w:lvlText w:val="%5."/>
      <w:lvlJc w:val="left"/>
      <w:pPr>
        <w:tabs>
          <w:tab w:val="num" w:pos="3600"/>
        </w:tabs>
        <w:ind w:left="3600" w:hanging="360"/>
      </w:pPr>
    </w:lvl>
    <w:lvl w:ilvl="5" w:tplc="899CC620" w:tentative="1">
      <w:start w:val="1"/>
      <w:numFmt w:val="lowerRoman"/>
      <w:lvlText w:val="%6."/>
      <w:lvlJc w:val="right"/>
      <w:pPr>
        <w:tabs>
          <w:tab w:val="num" w:pos="4320"/>
        </w:tabs>
        <w:ind w:left="4320" w:hanging="180"/>
      </w:pPr>
    </w:lvl>
    <w:lvl w:ilvl="6" w:tplc="30E04E56" w:tentative="1">
      <w:start w:val="1"/>
      <w:numFmt w:val="decimal"/>
      <w:lvlText w:val="%7."/>
      <w:lvlJc w:val="left"/>
      <w:pPr>
        <w:tabs>
          <w:tab w:val="num" w:pos="5040"/>
        </w:tabs>
        <w:ind w:left="5040" w:hanging="360"/>
      </w:pPr>
    </w:lvl>
    <w:lvl w:ilvl="7" w:tplc="D10C3E4C" w:tentative="1">
      <w:start w:val="1"/>
      <w:numFmt w:val="lowerLetter"/>
      <w:lvlText w:val="%8."/>
      <w:lvlJc w:val="left"/>
      <w:pPr>
        <w:tabs>
          <w:tab w:val="num" w:pos="5760"/>
        </w:tabs>
        <w:ind w:left="5760" w:hanging="360"/>
      </w:pPr>
    </w:lvl>
    <w:lvl w:ilvl="8" w:tplc="4948E7C0" w:tentative="1">
      <w:start w:val="1"/>
      <w:numFmt w:val="lowerRoman"/>
      <w:lvlText w:val="%9."/>
      <w:lvlJc w:val="right"/>
      <w:pPr>
        <w:tabs>
          <w:tab w:val="num" w:pos="6480"/>
        </w:tabs>
        <w:ind w:left="6480" w:hanging="180"/>
      </w:pPr>
    </w:lvl>
  </w:abstractNum>
  <w:abstractNum w:abstractNumId="76" w15:restartNumberingAfterBreak="0">
    <w:nsid w:val="54120FFB"/>
    <w:multiLevelType w:val="hybridMultilevel"/>
    <w:tmpl w:val="69C646CE"/>
    <w:lvl w:ilvl="0" w:tplc="31BED450">
      <w:start w:val="1"/>
      <w:numFmt w:val="bullet"/>
      <w:lvlText w:val=""/>
      <w:lvlJc w:val="left"/>
      <w:pPr>
        <w:tabs>
          <w:tab w:val="num" w:pos="1720"/>
        </w:tabs>
        <w:ind w:left="1720" w:hanging="360"/>
      </w:pPr>
      <w:rPr>
        <w:rFonts w:ascii="Wingdings" w:hAnsi="Wingdings" w:hint="default"/>
        <w:sz w:val="12"/>
        <w:szCs w:val="12"/>
      </w:rPr>
    </w:lvl>
    <w:lvl w:ilvl="1" w:tplc="B6708D24">
      <w:start w:val="1"/>
      <w:numFmt w:val="bullet"/>
      <w:lvlText w:val="o"/>
      <w:lvlJc w:val="left"/>
      <w:pPr>
        <w:tabs>
          <w:tab w:val="num" w:pos="2400"/>
        </w:tabs>
        <w:ind w:left="2400" w:hanging="360"/>
      </w:pPr>
      <w:rPr>
        <w:rFonts w:ascii="Courier New" w:hAnsi="Courier New" w:cs="Courier New" w:hint="default"/>
      </w:rPr>
    </w:lvl>
    <w:lvl w:ilvl="2" w:tplc="35AA0E1C">
      <w:start w:val="1"/>
      <w:numFmt w:val="bullet"/>
      <w:lvlText w:val=""/>
      <w:lvlJc w:val="left"/>
      <w:pPr>
        <w:tabs>
          <w:tab w:val="num" w:pos="3120"/>
        </w:tabs>
        <w:ind w:left="3120" w:hanging="360"/>
      </w:pPr>
      <w:rPr>
        <w:rFonts w:ascii="Wingdings" w:hAnsi="Wingdings" w:hint="default"/>
      </w:rPr>
    </w:lvl>
    <w:lvl w:ilvl="3" w:tplc="86BC3A4A">
      <w:start w:val="1"/>
      <w:numFmt w:val="bullet"/>
      <w:lvlText w:val=""/>
      <w:lvlJc w:val="left"/>
      <w:pPr>
        <w:tabs>
          <w:tab w:val="num" w:pos="3840"/>
        </w:tabs>
        <w:ind w:left="3840" w:hanging="360"/>
      </w:pPr>
      <w:rPr>
        <w:rFonts w:ascii="Symbol" w:hAnsi="Symbol" w:hint="default"/>
      </w:rPr>
    </w:lvl>
    <w:lvl w:ilvl="4" w:tplc="756C4BB0">
      <w:start w:val="1"/>
      <w:numFmt w:val="bullet"/>
      <w:lvlText w:val="o"/>
      <w:lvlJc w:val="left"/>
      <w:pPr>
        <w:tabs>
          <w:tab w:val="num" w:pos="4560"/>
        </w:tabs>
        <w:ind w:left="4560" w:hanging="360"/>
      </w:pPr>
      <w:rPr>
        <w:rFonts w:ascii="Courier New" w:hAnsi="Courier New" w:cs="Courier New" w:hint="default"/>
      </w:rPr>
    </w:lvl>
    <w:lvl w:ilvl="5" w:tplc="1A08FF54">
      <w:start w:val="1"/>
      <w:numFmt w:val="bullet"/>
      <w:lvlText w:val=""/>
      <w:lvlJc w:val="left"/>
      <w:pPr>
        <w:tabs>
          <w:tab w:val="num" w:pos="5280"/>
        </w:tabs>
        <w:ind w:left="5280" w:hanging="360"/>
      </w:pPr>
      <w:rPr>
        <w:rFonts w:ascii="Wingdings" w:hAnsi="Wingdings" w:hint="default"/>
      </w:rPr>
    </w:lvl>
    <w:lvl w:ilvl="6" w:tplc="01D8250E">
      <w:start w:val="1"/>
      <w:numFmt w:val="bullet"/>
      <w:lvlText w:val=""/>
      <w:lvlJc w:val="left"/>
      <w:pPr>
        <w:tabs>
          <w:tab w:val="num" w:pos="6000"/>
        </w:tabs>
        <w:ind w:left="6000" w:hanging="360"/>
      </w:pPr>
      <w:rPr>
        <w:rFonts w:ascii="Symbol" w:hAnsi="Symbol" w:hint="default"/>
      </w:rPr>
    </w:lvl>
    <w:lvl w:ilvl="7" w:tplc="1690E414">
      <w:start w:val="1"/>
      <w:numFmt w:val="bullet"/>
      <w:lvlText w:val="o"/>
      <w:lvlJc w:val="left"/>
      <w:pPr>
        <w:tabs>
          <w:tab w:val="num" w:pos="6720"/>
        </w:tabs>
        <w:ind w:left="6720" w:hanging="360"/>
      </w:pPr>
      <w:rPr>
        <w:rFonts w:ascii="Courier New" w:hAnsi="Courier New" w:cs="Courier New" w:hint="default"/>
      </w:rPr>
    </w:lvl>
    <w:lvl w:ilvl="8" w:tplc="5A643910">
      <w:start w:val="1"/>
      <w:numFmt w:val="bullet"/>
      <w:lvlText w:val=""/>
      <w:lvlJc w:val="left"/>
      <w:pPr>
        <w:tabs>
          <w:tab w:val="num" w:pos="7440"/>
        </w:tabs>
        <w:ind w:left="7440" w:hanging="360"/>
      </w:pPr>
      <w:rPr>
        <w:rFonts w:ascii="Wingdings" w:hAnsi="Wingdings" w:hint="default"/>
      </w:rPr>
    </w:lvl>
  </w:abstractNum>
  <w:abstractNum w:abstractNumId="77" w15:restartNumberingAfterBreak="0">
    <w:nsid w:val="57D601E1"/>
    <w:multiLevelType w:val="singleLevel"/>
    <w:tmpl w:val="60CE561A"/>
    <w:lvl w:ilvl="0">
      <w:numFmt w:val="bullet"/>
      <w:lvlText w:val="-"/>
      <w:lvlJc w:val="left"/>
      <w:pPr>
        <w:tabs>
          <w:tab w:val="num" w:pos="720"/>
        </w:tabs>
        <w:ind w:left="720" w:hanging="360"/>
      </w:pPr>
      <w:rPr>
        <w:rFonts w:hint="default"/>
      </w:rPr>
    </w:lvl>
  </w:abstractNum>
  <w:abstractNum w:abstractNumId="78" w15:restartNumberingAfterBreak="0">
    <w:nsid w:val="58D40A5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59684382"/>
    <w:multiLevelType w:val="multilevel"/>
    <w:tmpl w:val="369699C0"/>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992"/>
        </w:tabs>
        <w:ind w:left="992" w:hanging="6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0" w15:restartNumberingAfterBreak="0">
    <w:nsid w:val="5E18780B"/>
    <w:multiLevelType w:val="hybridMultilevel"/>
    <w:tmpl w:val="3E98C628"/>
    <w:lvl w:ilvl="0" w:tplc="E91A2FBA">
      <w:start w:val="1"/>
      <w:numFmt w:val="bullet"/>
      <w:lvlText w:val=""/>
      <w:lvlJc w:val="left"/>
      <w:pPr>
        <w:ind w:left="720" w:hanging="360"/>
      </w:pPr>
      <w:rPr>
        <w:rFonts w:ascii="Symbol" w:hAnsi="Symbol" w:hint="default"/>
      </w:rPr>
    </w:lvl>
    <w:lvl w:ilvl="1" w:tplc="71A89336">
      <w:start w:val="1"/>
      <w:numFmt w:val="decimal"/>
      <w:lvlText w:val="%2."/>
      <w:lvlJc w:val="left"/>
      <w:pPr>
        <w:tabs>
          <w:tab w:val="num" w:pos="1440"/>
        </w:tabs>
        <w:ind w:left="1440" w:hanging="360"/>
      </w:pPr>
    </w:lvl>
    <w:lvl w:ilvl="2" w:tplc="E0DC0314">
      <w:start w:val="1"/>
      <w:numFmt w:val="decimal"/>
      <w:lvlText w:val="%3."/>
      <w:lvlJc w:val="left"/>
      <w:pPr>
        <w:tabs>
          <w:tab w:val="num" w:pos="2160"/>
        </w:tabs>
        <w:ind w:left="2160" w:hanging="360"/>
      </w:pPr>
    </w:lvl>
    <w:lvl w:ilvl="3" w:tplc="8E0A9284">
      <w:start w:val="1"/>
      <w:numFmt w:val="decimal"/>
      <w:lvlText w:val="%4."/>
      <w:lvlJc w:val="left"/>
      <w:pPr>
        <w:tabs>
          <w:tab w:val="num" w:pos="2880"/>
        </w:tabs>
        <w:ind w:left="2880" w:hanging="360"/>
      </w:pPr>
    </w:lvl>
    <w:lvl w:ilvl="4" w:tplc="45BA6A00">
      <w:start w:val="1"/>
      <w:numFmt w:val="decimal"/>
      <w:lvlText w:val="%5."/>
      <w:lvlJc w:val="left"/>
      <w:pPr>
        <w:tabs>
          <w:tab w:val="num" w:pos="3600"/>
        </w:tabs>
        <w:ind w:left="3600" w:hanging="360"/>
      </w:pPr>
    </w:lvl>
    <w:lvl w:ilvl="5" w:tplc="15687756">
      <w:start w:val="1"/>
      <w:numFmt w:val="decimal"/>
      <w:lvlText w:val="%6."/>
      <w:lvlJc w:val="left"/>
      <w:pPr>
        <w:tabs>
          <w:tab w:val="num" w:pos="4320"/>
        </w:tabs>
        <w:ind w:left="4320" w:hanging="360"/>
      </w:pPr>
    </w:lvl>
    <w:lvl w:ilvl="6" w:tplc="8952949E">
      <w:start w:val="1"/>
      <w:numFmt w:val="decimal"/>
      <w:lvlText w:val="%7."/>
      <w:lvlJc w:val="left"/>
      <w:pPr>
        <w:tabs>
          <w:tab w:val="num" w:pos="5040"/>
        </w:tabs>
        <w:ind w:left="5040" w:hanging="360"/>
      </w:pPr>
    </w:lvl>
    <w:lvl w:ilvl="7" w:tplc="1846BB98">
      <w:start w:val="1"/>
      <w:numFmt w:val="decimal"/>
      <w:lvlText w:val="%8."/>
      <w:lvlJc w:val="left"/>
      <w:pPr>
        <w:tabs>
          <w:tab w:val="num" w:pos="5760"/>
        </w:tabs>
        <w:ind w:left="5760" w:hanging="360"/>
      </w:pPr>
    </w:lvl>
    <w:lvl w:ilvl="8" w:tplc="5B20404E">
      <w:start w:val="1"/>
      <w:numFmt w:val="decimal"/>
      <w:lvlText w:val="%9."/>
      <w:lvlJc w:val="left"/>
      <w:pPr>
        <w:tabs>
          <w:tab w:val="num" w:pos="6480"/>
        </w:tabs>
        <w:ind w:left="6480" w:hanging="360"/>
      </w:pPr>
    </w:lvl>
  </w:abstractNum>
  <w:abstractNum w:abstractNumId="81" w15:restartNumberingAfterBreak="0">
    <w:nsid w:val="5E967679"/>
    <w:multiLevelType w:val="multilevel"/>
    <w:tmpl w:val="BA60AC36"/>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b/>
        <w:i w:val="0"/>
      </w:rPr>
    </w:lvl>
    <w:lvl w:ilvl="2">
      <w:start w:val="1"/>
      <w:numFmt w:val="bullet"/>
      <w:lvlText w:val="–"/>
      <w:lvlJc w:val="left"/>
      <w:pPr>
        <w:tabs>
          <w:tab w:val="num" w:pos="720"/>
        </w:tabs>
        <w:ind w:left="1003" w:hanging="283"/>
      </w:pPr>
      <w:rPr>
        <w:rFonts w:ascii="Times New Roman" w:hAnsi="Times New Roman" w:cs="Times New Roman" w:hint="default"/>
        <w:b/>
        <w:i w:val="0"/>
      </w:rPr>
    </w:lvl>
    <w:lvl w:ilvl="3">
      <w:start w:val="1"/>
      <w:numFmt w:val="bullet"/>
      <w:lvlText w:val="–"/>
      <w:lvlJc w:val="left"/>
      <w:pPr>
        <w:tabs>
          <w:tab w:val="num" w:pos="1080"/>
        </w:tabs>
        <w:ind w:left="1363" w:hanging="283"/>
      </w:pPr>
      <w:rPr>
        <w:rFonts w:ascii="Times New Roman" w:hAnsi="Times New Roman" w:cs="Times New Roman"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2" w15:restartNumberingAfterBreak="0">
    <w:nsid w:val="62593CCB"/>
    <w:multiLevelType w:val="singleLevel"/>
    <w:tmpl w:val="9DAC377A"/>
    <w:lvl w:ilvl="0">
      <w:start w:val="1"/>
      <w:numFmt w:val="decimal"/>
      <w:lvlText w:val="%1."/>
      <w:lvlJc w:val="left"/>
      <w:pPr>
        <w:tabs>
          <w:tab w:val="num" w:pos="360"/>
        </w:tabs>
        <w:ind w:left="360" w:hanging="360"/>
      </w:pPr>
      <w:rPr>
        <w:rFonts w:hint="default"/>
        <w:b w:val="0"/>
      </w:rPr>
    </w:lvl>
  </w:abstractNum>
  <w:abstractNum w:abstractNumId="83"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4C35FC5"/>
    <w:multiLevelType w:val="hybridMultilevel"/>
    <w:tmpl w:val="BD8C1A46"/>
    <w:lvl w:ilvl="0" w:tplc="8A58D8F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64CA73F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7295AC3"/>
    <w:multiLevelType w:val="multilevel"/>
    <w:tmpl w:val="D424E7A2"/>
    <w:lvl w:ilvl="0">
      <w:start w:val="1"/>
      <w:numFmt w:val="decimal"/>
      <w:lvlText w:val="%1."/>
      <w:lvlJc w:val="left"/>
      <w:pPr>
        <w:tabs>
          <w:tab w:val="num" w:pos="720"/>
        </w:tabs>
        <w:ind w:left="720" w:hanging="360"/>
      </w:pPr>
    </w:lvl>
    <w:lvl w:ilvl="1">
      <w:start w:val="1"/>
      <w:numFmt w:val="decimal"/>
      <w:isLgl/>
      <w:lvlText w:val="%2.%2."/>
      <w:lvlJc w:val="left"/>
      <w:pPr>
        <w:tabs>
          <w:tab w:val="num" w:pos="1080"/>
        </w:tabs>
        <w:ind w:left="1080" w:hanging="720"/>
      </w:pPr>
      <w:rPr>
        <w:rFonts w:hint="default"/>
      </w:rPr>
    </w:lvl>
    <w:lvl w:ilvl="2">
      <w:start w:val="1"/>
      <w:numFmt w:val="decimal"/>
      <w:pStyle w:val="Nagwek6"/>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87" w15:restartNumberingAfterBreak="0">
    <w:nsid w:val="67B27189"/>
    <w:multiLevelType w:val="multilevel"/>
    <w:tmpl w:val="35043FB8"/>
    <w:lvl w:ilvl="0">
      <w:start w:val="1"/>
      <w:numFmt w:val="upperRoman"/>
      <w:lvlText w:val="%1"/>
      <w:lvlJc w:val="left"/>
      <w:pPr>
        <w:tabs>
          <w:tab w:val="num" w:pos="720"/>
        </w:tabs>
        <w:ind w:left="360" w:hanging="360"/>
      </w:pPr>
      <w:rPr>
        <w:rFonts w:ascii="Times New Roman" w:hAnsi="Times New Roman" w:hint="default"/>
        <w:b/>
        <w:i w:val="0"/>
        <w:sz w:val="24"/>
      </w:rPr>
    </w:lvl>
    <w:lvl w:ilvl="1">
      <w:start w:val="1"/>
      <w:numFmt w:val="decimal"/>
      <w:lvlText w:val="§ %2"/>
      <w:lvlJc w:val="center"/>
      <w:pPr>
        <w:tabs>
          <w:tab w:val="num" w:pos="4968"/>
        </w:tabs>
        <w:ind w:left="4887" w:hanging="567"/>
      </w:pPr>
      <w:rPr>
        <w:rFonts w:ascii="Georgia" w:hAnsi="Georgia" w:hint="default"/>
        <w:b/>
        <w:i w:val="0"/>
        <w:sz w:val="22"/>
      </w:rPr>
    </w:lvl>
    <w:lvl w:ilvl="2">
      <w:start w:val="1"/>
      <w:numFmt w:val="decimal"/>
      <w:pStyle w:val="Styl3"/>
      <w:lvlText w:val="%3."/>
      <w:lvlJc w:val="left"/>
      <w:pPr>
        <w:tabs>
          <w:tab w:val="num" w:pos="397"/>
        </w:tabs>
        <w:ind w:left="397" w:hanging="397"/>
      </w:pPr>
      <w:rPr>
        <w:rFonts w:ascii="Arial" w:hAnsi="Arial" w:cs="Arial" w:hint="default"/>
        <w:b w:val="0"/>
        <w:i w:val="0"/>
        <w:strike w:val="0"/>
        <w:sz w:val="22"/>
      </w:rPr>
    </w:lvl>
    <w:lvl w:ilvl="3">
      <w:start w:val="1"/>
      <w:numFmt w:val="decimal"/>
      <w:lvlText w:val="%4)"/>
      <w:lvlJc w:val="left"/>
      <w:pPr>
        <w:tabs>
          <w:tab w:val="num" w:pos="794"/>
        </w:tabs>
        <w:ind w:left="794" w:hanging="397"/>
      </w:pPr>
      <w:rPr>
        <w:rFonts w:ascii="Times New Roman" w:hAnsi="Times New Roman" w:hint="default"/>
        <w:b w:val="0"/>
        <w:i w:val="0"/>
        <w:sz w:val="22"/>
      </w:rPr>
    </w:lvl>
    <w:lvl w:ilvl="4">
      <w:start w:val="1"/>
      <w:numFmt w:val="lowerLetter"/>
      <w:lvlText w:val="%5)"/>
      <w:lvlJc w:val="left"/>
      <w:pPr>
        <w:tabs>
          <w:tab w:val="num" w:pos="1191"/>
        </w:tabs>
        <w:ind w:left="1191" w:hanging="397"/>
      </w:pPr>
      <w:rPr>
        <w:rFonts w:ascii="Arial" w:hAnsi="Arial" w:cs="Arial" w:hint="default"/>
        <w:b w:val="0"/>
        <w:i w:val="0"/>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8" w15:restartNumberingAfterBreak="0">
    <w:nsid w:val="69C3230B"/>
    <w:multiLevelType w:val="hybridMultilevel"/>
    <w:tmpl w:val="B6A8D7D6"/>
    <w:lvl w:ilvl="0" w:tplc="0415001B">
      <w:start w:val="1"/>
      <w:numFmt w:val="lowerRoman"/>
      <w:lvlText w:val="%1."/>
      <w:lvlJc w:val="righ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9" w15:restartNumberingAfterBreak="0">
    <w:nsid w:val="6A726EF9"/>
    <w:multiLevelType w:val="multilevel"/>
    <w:tmpl w:val="7FE62188"/>
    <w:lvl w:ilvl="0">
      <w:start w:val="1"/>
      <w:numFmt w:val="decimal"/>
      <w:lvlText w:val="%1."/>
      <w:lvlJc w:val="left"/>
      <w:pPr>
        <w:ind w:left="360" w:hanging="360"/>
      </w:pPr>
      <w:rPr>
        <w:rFonts w:ascii="Calibri" w:hAnsi="Calibri" w:cs="Arial"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6B66748D"/>
    <w:multiLevelType w:val="hybridMultilevel"/>
    <w:tmpl w:val="45F2CB52"/>
    <w:lvl w:ilvl="0" w:tplc="E1AE4E1C">
      <w:start w:val="5"/>
      <w:numFmt w:val="upperRoman"/>
      <w:lvlText w:val="%1."/>
      <w:lvlJc w:val="right"/>
      <w:pPr>
        <w:tabs>
          <w:tab w:val="num" w:pos="720"/>
        </w:tabs>
        <w:ind w:left="7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CF13449"/>
    <w:multiLevelType w:val="hybridMultilevel"/>
    <w:tmpl w:val="DA323620"/>
    <w:lvl w:ilvl="0" w:tplc="6A4A2840">
      <w:start w:val="1"/>
      <w:numFmt w:val="lowerLetter"/>
      <w:lvlText w:val="%1."/>
      <w:lvlJc w:val="left"/>
      <w:pPr>
        <w:ind w:left="1080" w:hanging="360"/>
      </w:pPr>
    </w:lvl>
    <w:lvl w:ilvl="1" w:tplc="71B0E662" w:tentative="1">
      <w:start w:val="1"/>
      <w:numFmt w:val="lowerLetter"/>
      <w:lvlText w:val="%2."/>
      <w:lvlJc w:val="left"/>
      <w:pPr>
        <w:ind w:left="1440" w:hanging="360"/>
      </w:pPr>
    </w:lvl>
    <w:lvl w:ilvl="2" w:tplc="CCE881E6" w:tentative="1">
      <w:start w:val="1"/>
      <w:numFmt w:val="lowerRoman"/>
      <w:lvlText w:val="%3."/>
      <w:lvlJc w:val="right"/>
      <w:pPr>
        <w:ind w:left="2160" w:hanging="180"/>
      </w:pPr>
    </w:lvl>
    <w:lvl w:ilvl="3" w:tplc="C67C3562" w:tentative="1">
      <w:start w:val="1"/>
      <w:numFmt w:val="decimal"/>
      <w:lvlText w:val="%4."/>
      <w:lvlJc w:val="left"/>
      <w:pPr>
        <w:ind w:left="2880" w:hanging="360"/>
      </w:pPr>
    </w:lvl>
    <w:lvl w:ilvl="4" w:tplc="3B7EB640" w:tentative="1">
      <w:start w:val="1"/>
      <w:numFmt w:val="lowerLetter"/>
      <w:lvlText w:val="%5."/>
      <w:lvlJc w:val="left"/>
      <w:pPr>
        <w:ind w:left="3600" w:hanging="360"/>
      </w:pPr>
    </w:lvl>
    <w:lvl w:ilvl="5" w:tplc="6226A8A2" w:tentative="1">
      <w:start w:val="1"/>
      <w:numFmt w:val="lowerRoman"/>
      <w:lvlText w:val="%6."/>
      <w:lvlJc w:val="right"/>
      <w:pPr>
        <w:ind w:left="4320" w:hanging="180"/>
      </w:pPr>
    </w:lvl>
    <w:lvl w:ilvl="6" w:tplc="C89A4512" w:tentative="1">
      <w:start w:val="1"/>
      <w:numFmt w:val="decimal"/>
      <w:lvlText w:val="%7."/>
      <w:lvlJc w:val="left"/>
      <w:pPr>
        <w:ind w:left="5040" w:hanging="360"/>
      </w:pPr>
    </w:lvl>
    <w:lvl w:ilvl="7" w:tplc="316435A0" w:tentative="1">
      <w:start w:val="1"/>
      <w:numFmt w:val="lowerLetter"/>
      <w:lvlText w:val="%8."/>
      <w:lvlJc w:val="left"/>
      <w:pPr>
        <w:ind w:left="5760" w:hanging="360"/>
      </w:pPr>
    </w:lvl>
    <w:lvl w:ilvl="8" w:tplc="AFD4EC18" w:tentative="1">
      <w:start w:val="1"/>
      <w:numFmt w:val="lowerRoman"/>
      <w:lvlText w:val="%9."/>
      <w:lvlJc w:val="right"/>
      <w:pPr>
        <w:ind w:left="6480" w:hanging="180"/>
      </w:pPr>
    </w:lvl>
  </w:abstractNum>
  <w:abstractNum w:abstractNumId="92" w15:restartNumberingAfterBreak="0">
    <w:nsid w:val="6E9D4941"/>
    <w:multiLevelType w:val="hybridMultilevel"/>
    <w:tmpl w:val="501C923C"/>
    <w:lvl w:ilvl="0" w:tplc="70D2A360">
      <w:start w:val="1"/>
      <w:numFmt w:val="bullet"/>
      <w:lvlText w:val="-"/>
      <w:lvlJc w:val="left"/>
      <w:pPr>
        <w:tabs>
          <w:tab w:val="num" w:pos="680"/>
        </w:tabs>
        <w:ind w:left="680" w:hanging="340"/>
      </w:pPr>
      <w:rPr>
        <w:rFonts w:ascii="Curlz MT" w:hAnsi="Curlz MT" w:cs="Curlz MT" w:hint="default"/>
      </w:rPr>
    </w:lvl>
    <w:lvl w:ilvl="1" w:tplc="2EBC272C">
      <w:start w:val="1"/>
      <w:numFmt w:val="decimal"/>
      <w:lvlText w:val="%2."/>
      <w:lvlJc w:val="left"/>
      <w:pPr>
        <w:tabs>
          <w:tab w:val="num" w:pos="1420"/>
        </w:tabs>
        <w:ind w:left="1420" w:hanging="360"/>
      </w:pPr>
      <w:rPr>
        <w:rFonts w:hint="default"/>
      </w:rPr>
    </w:lvl>
    <w:lvl w:ilvl="2" w:tplc="23EA3AE2" w:tentative="1">
      <w:start w:val="1"/>
      <w:numFmt w:val="lowerRoman"/>
      <w:lvlText w:val="%3."/>
      <w:lvlJc w:val="right"/>
      <w:pPr>
        <w:tabs>
          <w:tab w:val="num" w:pos="2140"/>
        </w:tabs>
        <w:ind w:left="2140" w:hanging="180"/>
      </w:pPr>
    </w:lvl>
    <w:lvl w:ilvl="3" w:tplc="702E256C" w:tentative="1">
      <w:start w:val="1"/>
      <w:numFmt w:val="decimal"/>
      <w:lvlText w:val="%4."/>
      <w:lvlJc w:val="left"/>
      <w:pPr>
        <w:tabs>
          <w:tab w:val="num" w:pos="2860"/>
        </w:tabs>
        <w:ind w:left="2860" w:hanging="360"/>
      </w:pPr>
    </w:lvl>
    <w:lvl w:ilvl="4" w:tplc="FCAE2E0A" w:tentative="1">
      <w:start w:val="1"/>
      <w:numFmt w:val="lowerLetter"/>
      <w:lvlText w:val="%5."/>
      <w:lvlJc w:val="left"/>
      <w:pPr>
        <w:tabs>
          <w:tab w:val="num" w:pos="3580"/>
        </w:tabs>
        <w:ind w:left="3580" w:hanging="360"/>
      </w:pPr>
    </w:lvl>
    <w:lvl w:ilvl="5" w:tplc="96745190" w:tentative="1">
      <w:start w:val="1"/>
      <w:numFmt w:val="lowerRoman"/>
      <w:lvlText w:val="%6."/>
      <w:lvlJc w:val="right"/>
      <w:pPr>
        <w:tabs>
          <w:tab w:val="num" w:pos="4300"/>
        </w:tabs>
        <w:ind w:left="4300" w:hanging="180"/>
      </w:pPr>
    </w:lvl>
    <w:lvl w:ilvl="6" w:tplc="9A10F094" w:tentative="1">
      <w:start w:val="1"/>
      <w:numFmt w:val="decimal"/>
      <w:lvlText w:val="%7."/>
      <w:lvlJc w:val="left"/>
      <w:pPr>
        <w:tabs>
          <w:tab w:val="num" w:pos="5020"/>
        </w:tabs>
        <w:ind w:left="5020" w:hanging="360"/>
      </w:pPr>
    </w:lvl>
    <w:lvl w:ilvl="7" w:tplc="1A28AFFE" w:tentative="1">
      <w:start w:val="1"/>
      <w:numFmt w:val="lowerLetter"/>
      <w:lvlText w:val="%8."/>
      <w:lvlJc w:val="left"/>
      <w:pPr>
        <w:tabs>
          <w:tab w:val="num" w:pos="5740"/>
        </w:tabs>
        <w:ind w:left="5740" w:hanging="360"/>
      </w:pPr>
    </w:lvl>
    <w:lvl w:ilvl="8" w:tplc="4DE84006" w:tentative="1">
      <w:start w:val="1"/>
      <w:numFmt w:val="lowerRoman"/>
      <w:lvlText w:val="%9."/>
      <w:lvlJc w:val="right"/>
      <w:pPr>
        <w:tabs>
          <w:tab w:val="num" w:pos="6460"/>
        </w:tabs>
        <w:ind w:left="6460" w:hanging="180"/>
      </w:pPr>
    </w:lvl>
  </w:abstractNum>
  <w:abstractNum w:abstractNumId="93" w15:restartNumberingAfterBreak="0">
    <w:nsid w:val="6FEB6D3B"/>
    <w:multiLevelType w:val="multilevel"/>
    <w:tmpl w:val="840AEA8E"/>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4" w15:restartNumberingAfterBreak="0">
    <w:nsid w:val="70717230"/>
    <w:multiLevelType w:val="hybridMultilevel"/>
    <w:tmpl w:val="BD00466E"/>
    <w:lvl w:ilvl="0" w:tplc="2B281B94">
      <w:start w:val="1"/>
      <w:numFmt w:val="bullet"/>
      <w:lvlText w:val=""/>
      <w:lvlJc w:val="left"/>
      <w:pPr>
        <w:tabs>
          <w:tab w:val="num" w:pos="720"/>
        </w:tabs>
        <w:ind w:left="720" w:hanging="360"/>
      </w:pPr>
      <w:rPr>
        <w:rFonts w:ascii="Symbol" w:hAnsi="Symbol" w:hint="default"/>
      </w:rPr>
    </w:lvl>
    <w:lvl w:ilvl="1" w:tplc="48544FD8">
      <w:start w:val="1"/>
      <w:numFmt w:val="decimal"/>
      <w:lvlText w:val="%2."/>
      <w:lvlJc w:val="left"/>
      <w:pPr>
        <w:tabs>
          <w:tab w:val="num" w:pos="1440"/>
        </w:tabs>
        <w:ind w:left="1440" w:hanging="360"/>
      </w:pPr>
    </w:lvl>
    <w:lvl w:ilvl="2" w:tplc="77A2E4C6">
      <w:start w:val="1"/>
      <w:numFmt w:val="decimal"/>
      <w:lvlText w:val="%3."/>
      <w:lvlJc w:val="left"/>
      <w:pPr>
        <w:tabs>
          <w:tab w:val="num" w:pos="2160"/>
        </w:tabs>
        <w:ind w:left="2160" w:hanging="360"/>
      </w:pPr>
    </w:lvl>
    <w:lvl w:ilvl="3" w:tplc="21ECAF92">
      <w:start w:val="1"/>
      <w:numFmt w:val="decimal"/>
      <w:lvlText w:val="%4."/>
      <w:lvlJc w:val="left"/>
      <w:pPr>
        <w:tabs>
          <w:tab w:val="num" w:pos="2880"/>
        </w:tabs>
        <w:ind w:left="2880" w:hanging="360"/>
      </w:pPr>
    </w:lvl>
    <w:lvl w:ilvl="4" w:tplc="E79841AE">
      <w:start w:val="1"/>
      <w:numFmt w:val="decimal"/>
      <w:lvlText w:val="%5."/>
      <w:lvlJc w:val="left"/>
      <w:pPr>
        <w:tabs>
          <w:tab w:val="num" w:pos="3600"/>
        </w:tabs>
        <w:ind w:left="3600" w:hanging="360"/>
      </w:pPr>
    </w:lvl>
    <w:lvl w:ilvl="5" w:tplc="1064276A">
      <w:start w:val="1"/>
      <w:numFmt w:val="decimal"/>
      <w:lvlText w:val="%6."/>
      <w:lvlJc w:val="left"/>
      <w:pPr>
        <w:tabs>
          <w:tab w:val="num" w:pos="4320"/>
        </w:tabs>
        <w:ind w:left="4320" w:hanging="360"/>
      </w:pPr>
    </w:lvl>
    <w:lvl w:ilvl="6" w:tplc="828494F2">
      <w:start w:val="1"/>
      <w:numFmt w:val="decimal"/>
      <w:lvlText w:val="%7."/>
      <w:lvlJc w:val="left"/>
      <w:pPr>
        <w:tabs>
          <w:tab w:val="num" w:pos="5040"/>
        </w:tabs>
        <w:ind w:left="5040" w:hanging="360"/>
      </w:pPr>
    </w:lvl>
    <w:lvl w:ilvl="7" w:tplc="7C122EC2">
      <w:start w:val="1"/>
      <w:numFmt w:val="decimal"/>
      <w:lvlText w:val="%8."/>
      <w:lvlJc w:val="left"/>
      <w:pPr>
        <w:tabs>
          <w:tab w:val="num" w:pos="5760"/>
        </w:tabs>
        <w:ind w:left="5760" w:hanging="360"/>
      </w:pPr>
    </w:lvl>
    <w:lvl w:ilvl="8" w:tplc="22FEC5EC">
      <w:start w:val="1"/>
      <w:numFmt w:val="decimal"/>
      <w:lvlText w:val="%9."/>
      <w:lvlJc w:val="left"/>
      <w:pPr>
        <w:tabs>
          <w:tab w:val="num" w:pos="6480"/>
        </w:tabs>
        <w:ind w:left="6480" w:hanging="360"/>
      </w:pPr>
    </w:lvl>
  </w:abstractNum>
  <w:abstractNum w:abstractNumId="95" w15:restartNumberingAfterBreak="0">
    <w:nsid w:val="71C97884"/>
    <w:multiLevelType w:val="multilevel"/>
    <w:tmpl w:val="5AF4D4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730D101A"/>
    <w:multiLevelType w:val="hybridMultilevel"/>
    <w:tmpl w:val="A856815C"/>
    <w:lvl w:ilvl="0" w:tplc="5F6AC13A">
      <w:start w:val="1"/>
      <w:numFmt w:val="upperRoman"/>
      <w:lvlText w:val="%1."/>
      <w:lvlJc w:val="right"/>
      <w:pPr>
        <w:ind w:left="720" w:hanging="360"/>
      </w:pPr>
    </w:lvl>
    <w:lvl w:ilvl="1" w:tplc="796A4200">
      <w:start w:val="1"/>
      <w:numFmt w:val="lowerLetter"/>
      <w:lvlText w:val="%2."/>
      <w:lvlJc w:val="left"/>
      <w:pPr>
        <w:ind w:left="1440" w:hanging="360"/>
      </w:pPr>
    </w:lvl>
    <w:lvl w:ilvl="2" w:tplc="76E0D520">
      <w:start w:val="1"/>
      <w:numFmt w:val="lowerRoman"/>
      <w:lvlText w:val="%3."/>
      <w:lvlJc w:val="right"/>
      <w:pPr>
        <w:ind w:left="2160" w:hanging="180"/>
      </w:pPr>
    </w:lvl>
    <w:lvl w:ilvl="3" w:tplc="AF640BD6" w:tentative="1">
      <w:start w:val="1"/>
      <w:numFmt w:val="decimal"/>
      <w:lvlText w:val="%4."/>
      <w:lvlJc w:val="left"/>
      <w:pPr>
        <w:ind w:left="2880" w:hanging="360"/>
      </w:pPr>
    </w:lvl>
    <w:lvl w:ilvl="4" w:tplc="870C63AA" w:tentative="1">
      <w:start w:val="1"/>
      <w:numFmt w:val="lowerLetter"/>
      <w:lvlText w:val="%5."/>
      <w:lvlJc w:val="left"/>
      <w:pPr>
        <w:ind w:left="3600" w:hanging="360"/>
      </w:pPr>
    </w:lvl>
    <w:lvl w:ilvl="5" w:tplc="0278024E" w:tentative="1">
      <w:start w:val="1"/>
      <w:numFmt w:val="lowerRoman"/>
      <w:lvlText w:val="%6."/>
      <w:lvlJc w:val="right"/>
      <w:pPr>
        <w:ind w:left="4320" w:hanging="180"/>
      </w:pPr>
    </w:lvl>
    <w:lvl w:ilvl="6" w:tplc="CD2A7CDE" w:tentative="1">
      <w:start w:val="1"/>
      <w:numFmt w:val="decimal"/>
      <w:lvlText w:val="%7."/>
      <w:lvlJc w:val="left"/>
      <w:pPr>
        <w:ind w:left="5040" w:hanging="360"/>
      </w:pPr>
    </w:lvl>
    <w:lvl w:ilvl="7" w:tplc="B8841672" w:tentative="1">
      <w:start w:val="1"/>
      <w:numFmt w:val="lowerLetter"/>
      <w:lvlText w:val="%8."/>
      <w:lvlJc w:val="left"/>
      <w:pPr>
        <w:ind w:left="5760" w:hanging="360"/>
      </w:pPr>
    </w:lvl>
    <w:lvl w:ilvl="8" w:tplc="6BF89A0C" w:tentative="1">
      <w:start w:val="1"/>
      <w:numFmt w:val="lowerRoman"/>
      <w:lvlText w:val="%9."/>
      <w:lvlJc w:val="right"/>
      <w:pPr>
        <w:ind w:left="6480" w:hanging="180"/>
      </w:pPr>
    </w:lvl>
  </w:abstractNum>
  <w:abstractNum w:abstractNumId="97" w15:restartNumberingAfterBreak="0">
    <w:nsid w:val="733749FB"/>
    <w:multiLevelType w:val="hybridMultilevel"/>
    <w:tmpl w:val="BE9CDB4C"/>
    <w:lvl w:ilvl="0" w:tplc="4EBCFCDC">
      <w:start w:val="1"/>
      <w:numFmt w:val="lowerLetter"/>
      <w:lvlText w:val="%1)"/>
      <w:lvlJc w:val="left"/>
      <w:pPr>
        <w:tabs>
          <w:tab w:val="num" w:pos="1080"/>
        </w:tabs>
        <w:ind w:left="1080" w:hanging="360"/>
      </w:pPr>
      <w:rPr>
        <w:rFonts w:ascii="Arial" w:hAnsi="Arial" w:cs="Arial" w:hint="default"/>
      </w:rPr>
    </w:lvl>
    <w:lvl w:ilvl="1" w:tplc="1C0435F8" w:tentative="1">
      <w:start w:val="1"/>
      <w:numFmt w:val="lowerLetter"/>
      <w:lvlText w:val="%2."/>
      <w:lvlJc w:val="left"/>
      <w:pPr>
        <w:tabs>
          <w:tab w:val="num" w:pos="180"/>
        </w:tabs>
        <w:ind w:left="180" w:hanging="360"/>
      </w:pPr>
    </w:lvl>
    <w:lvl w:ilvl="2" w:tplc="EF041CEE" w:tentative="1">
      <w:start w:val="1"/>
      <w:numFmt w:val="lowerRoman"/>
      <w:lvlText w:val="%3."/>
      <w:lvlJc w:val="right"/>
      <w:pPr>
        <w:tabs>
          <w:tab w:val="num" w:pos="900"/>
        </w:tabs>
        <w:ind w:left="900" w:hanging="180"/>
      </w:pPr>
    </w:lvl>
    <w:lvl w:ilvl="3" w:tplc="4D6EF11E" w:tentative="1">
      <w:start w:val="1"/>
      <w:numFmt w:val="decimal"/>
      <w:lvlText w:val="%4."/>
      <w:lvlJc w:val="left"/>
      <w:pPr>
        <w:tabs>
          <w:tab w:val="num" w:pos="1620"/>
        </w:tabs>
        <w:ind w:left="1620" w:hanging="360"/>
      </w:pPr>
    </w:lvl>
    <w:lvl w:ilvl="4" w:tplc="A964F090" w:tentative="1">
      <w:start w:val="1"/>
      <w:numFmt w:val="lowerLetter"/>
      <w:lvlText w:val="%5."/>
      <w:lvlJc w:val="left"/>
      <w:pPr>
        <w:tabs>
          <w:tab w:val="num" w:pos="2340"/>
        </w:tabs>
        <w:ind w:left="2340" w:hanging="360"/>
      </w:pPr>
    </w:lvl>
    <w:lvl w:ilvl="5" w:tplc="836C5492" w:tentative="1">
      <w:start w:val="1"/>
      <w:numFmt w:val="lowerRoman"/>
      <w:lvlText w:val="%6."/>
      <w:lvlJc w:val="right"/>
      <w:pPr>
        <w:tabs>
          <w:tab w:val="num" w:pos="3060"/>
        </w:tabs>
        <w:ind w:left="3060" w:hanging="180"/>
      </w:pPr>
    </w:lvl>
    <w:lvl w:ilvl="6" w:tplc="E5D4A260" w:tentative="1">
      <w:start w:val="1"/>
      <w:numFmt w:val="decimal"/>
      <w:lvlText w:val="%7."/>
      <w:lvlJc w:val="left"/>
      <w:pPr>
        <w:tabs>
          <w:tab w:val="num" w:pos="3780"/>
        </w:tabs>
        <w:ind w:left="3780" w:hanging="360"/>
      </w:pPr>
    </w:lvl>
    <w:lvl w:ilvl="7" w:tplc="C478BD0E" w:tentative="1">
      <w:start w:val="1"/>
      <w:numFmt w:val="lowerLetter"/>
      <w:lvlText w:val="%8."/>
      <w:lvlJc w:val="left"/>
      <w:pPr>
        <w:tabs>
          <w:tab w:val="num" w:pos="4500"/>
        </w:tabs>
        <w:ind w:left="4500" w:hanging="360"/>
      </w:pPr>
    </w:lvl>
    <w:lvl w:ilvl="8" w:tplc="4802D9D2" w:tentative="1">
      <w:start w:val="1"/>
      <w:numFmt w:val="lowerRoman"/>
      <w:lvlText w:val="%9."/>
      <w:lvlJc w:val="right"/>
      <w:pPr>
        <w:tabs>
          <w:tab w:val="num" w:pos="5220"/>
        </w:tabs>
        <w:ind w:left="5220" w:hanging="180"/>
      </w:pPr>
    </w:lvl>
  </w:abstractNum>
  <w:abstractNum w:abstractNumId="98" w15:restartNumberingAfterBreak="0">
    <w:nsid w:val="738B6F44"/>
    <w:multiLevelType w:val="hybridMultilevel"/>
    <w:tmpl w:val="8A2EA162"/>
    <w:lvl w:ilvl="0" w:tplc="9B16424E">
      <w:start w:val="1"/>
      <w:numFmt w:val="lowerLetter"/>
      <w:lvlText w:val="%1/"/>
      <w:lvlJc w:val="left"/>
      <w:pPr>
        <w:tabs>
          <w:tab w:val="num" w:pos="720"/>
        </w:tabs>
        <w:ind w:left="720" w:hanging="360"/>
      </w:pPr>
    </w:lvl>
    <w:lvl w:ilvl="1" w:tplc="3A6A85F2">
      <w:start w:val="1"/>
      <w:numFmt w:val="lowerLetter"/>
      <w:lvlText w:val="%2."/>
      <w:lvlJc w:val="left"/>
      <w:pPr>
        <w:tabs>
          <w:tab w:val="num" w:pos="2340"/>
        </w:tabs>
        <w:ind w:left="2340" w:hanging="360"/>
      </w:pPr>
    </w:lvl>
    <w:lvl w:ilvl="2" w:tplc="0FB018E8">
      <w:start w:val="1"/>
      <w:numFmt w:val="lowerRoman"/>
      <w:lvlText w:val="%3."/>
      <w:lvlJc w:val="right"/>
      <w:pPr>
        <w:tabs>
          <w:tab w:val="num" w:pos="3060"/>
        </w:tabs>
        <w:ind w:left="3060" w:hanging="180"/>
      </w:pPr>
    </w:lvl>
    <w:lvl w:ilvl="3" w:tplc="BC8267DA">
      <w:start w:val="1"/>
      <w:numFmt w:val="decimal"/>
      <w:lvlText w:val="%4."/>
      <w:lvlJc w:val="left"/>
      <w:pPr>
        <w:tabs>
          <w:tab w:val="num" w:pos="3780"/>
        </w:tabs>
        <w:ind w:left="3780" w:hanging="360"/>
      </w:pPr>
    </w:lvl>
    <w:lvl w:ilvl="4" w:tplc="6EF07A8A">
      <w:start w:val="1"/>
      <w:numFmt w:val="lowerLetter"/>
      <w:lvlText w:val="%5."/>
      <w:lvlJc w:val="left"/>
      <w:pPr>
        <w:tabs>
          <w:tab w:val="num" w:pos="4500"/>
        </w:tabs>
        <w:ind w:left="4500" w:hanging="360"/>
      </w:pPr>
    </w:lvl>
    <w:lvl w:ilvl="5" w:tplc="A6604114">
      <w:start w:val="1"/>
      <w:numFmt w:val="lowerRoman"/>
      <w:lvlText w:val="%6."/>
      <w:lvlJc w:val="right"/>
      <w:pPr>
        <w:tabs>
          <w:tab w:val="num" w:pos="5220"/>
        </w:tabs>
        <w:ind w:left="5220" w:hanging="180"/>
      </w:pPr>
    </w:lvl>
    <w:lvl w:ilvl="6" w:tplc="E766B5C6">
      <w:start w:val="1"/>
      <w:numFmt w:val="decimal"/>
      <w:lvlText w:val="%7."/>
      <w:lvlJc w:val="left"/>
      <w:pPr>
        <w:tabs>
          <w:tab w:val="num" w:pos="5940"/>
        </w:tabs>
        <w:ind w:left="5940" w:hanging="360"/>
      </w:pPr>
    </w:lvl>
    <w:lvl w:ilvl="7" w:tplc="E8A242AA">
      <w:start w:val="1"/>
      <w:numFmt w:val="lowerLetter"/>
      <w:lvlText w:val="%8."/>
      <w:lvlJc w:val="left"/>
      <w:pPr>
        <w:tabs>
          <w:tab w:val="num" w:pos="6660"/>
        </w:tabs>
        <w:ind w:left="6660" w:hanging="360"/>
      </w:pPr>
    </w:lvl>
    <w:lvl w:ilvl="8" w:tplc="EE54C59A">
      <w:start w:val="1"/>
      <w:numFmt w:val="lowerRoman"/>
      <w:lvlText w:val="%9."/>
      <w:lvlJc w:val="right"/>
      <w:pPr>
        <w:tabs>
          <w:tab w:val="num" w:pos="7380"/>
        </w:tabs>
        <w:ind w:left="7380" w:hanging="180"/>
      </w:pPr>
    </w:lvl>
  </w:abstractNum>
  <w:abstractNum w:abstractNumId="99" w15:restartNumberingAfterBreak="0">
    <w:nsid w:val="78F64FE5"/>
    <w:multiLevelType w:val="multilevel"/>
    <w:tmpl w:val="64A6995C"/>
    <w:lvl w:ilvl="0">
      <w:start w:val="19"/>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0" w15:restartNumberingAfterBreak="0">
    <w:nsid w:val="79EE704A"/>
    <w:multiLevelType w:val="multilevel"/>
    <w:tmpl w:val="0415001F"/>
    <w:lvl w:ilvl="0">
      <w:start w:val="1"/>
      <w:numFmt w:val="decimal"/>
      <w:lvlText w:val="%1."/>
      <w:lvlJc w:val="left"/>
      <w:pPr>
        <w:ind w:left="206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1" w15:restartNumberingAfterBreak="0">
    <w:nsid w:val="7AC06950"/>
    <w:multiLevelType w:val="hybridMultilevel"/>
    <w:tmpl w:val="19B8F048"/>
    <w:lvl w:ilvl="0" w:tplc="BC38617C">
      <w:start w:val="1"/>
      <w:numFmt w:val="bullet"/>
      <w:lvlText w:val=""/>
      <w:lvlJc w:val="left"/>
      <w:pPr>
        <w:tabs>
          <w:tab w:val="num" w:pos="720"/>
        </w:tabs>
        <w:ind w:left="720" w:hanging="360"/>
      </w:pPr>
      <w:rPr>
        <w:rFonts w:ascii="Symbol" w:hAnsi="Symbol" w:hint="default"/>
      </w:rPr>
    </w:lvl>
    <w:lvl w:ilvl="1" w:tplc="3B966324" w:tentative="1">
      <w:start w:val="1"/>
      <w:numFmt w:val="bullet"/>
      <w:lvlText w:val="o"/>
      <w:lvlJc w:val="left"/>
      <w:pPr>
        <w:tabs>
          <w:tab w:val="num" w:pos="1440"/>
        </w:tabs>
        <w:ind w:left="1440" w:hanging="360"/>
      </w:pPr>
      <w:rPr>
        <w:rFonts w:ascii="Courier New" w:hAnsi="Courier New" w:cs="Courier New" w:hint="default"/>
      </w:rPr>
    </w:lvl>
    <w:lvl w:ilvl="2" w:tplc="B01C9A2C" w:tentative="1">
      <w:start w:val="1"/>
      <w:numFmt w:val="bullet"/>
      <w:lvlText w:val=""/>
      <w:lvlJc w:val="left"/>
      <w:pPr>
        <w:tabs>
          <w:tab w:val="num" w:pos="2160"/>
        </w:tabs>
        <w:ind w:left="2160" w:hanging="360"/>
      </w:pPr>
      <w:rPr>
        <w:rFonts w:ascii="Wingdings" w:hAnsi="Wingdings" w:hint="default"/>
      </w:rPr>
    </w:lvl>
    <w:lvl w:ilvl="3" w:tplc="00B67D42" w:tentative="1">
      <w:start w:val="1"/>
      <w:numFmt w:val="bullet"/>
      <w:lvlText w:val=""/>
      <w:lvlJc w:val="left"/>
      <w:pPr>
        <w:tabs>
          <w:tab w:val="num" w:pos="2880"/>
        </w:tabs>
        <w:ind w:left="2880" w:hanging="360"/>
      </w:pPr>
      <w:rPr>
        <w:rFonts w:ascii="Symbol" w:hAnsi="Symbol" w:hint="default"/>
      </w:rPr>
    </w:lvl>
    <w:lvl w:ilvl="4" w:tplc="C898E7CC" w:tentative="1">
      <w:start w:val="1"/>
      <w:numFmt w:val="bullet"/>
      <w:lvlText w:val="o"/>
      <w:lvlJc w:val="left"/>
      <w:pPr>
        <w:tabs>
          <w:tab w:val="num" w:pos="3600"/>
        </w:tabs>
        <w:ind w:left="3600" w:hanging="360"/>
      </w:pPr>
      <w:rPr>
        <w:rFonts w:ascii="Courier New" w:hAnsi="Courier New" w:cs="Courier New" w:hint="default"/>
      </w:rPr>
    </w:lvl>
    <w:lvl w:ilvl="5" w:tplc="3AC89C58" w:tentative="1">
      <w:start w:val="1"/>
      <w:numFmt w:val="bullet"/>
      <w:lvlText w:val=""/>
      <w:lvlJc w:val="left"/>
      <w:pPr>
        <w:tabs>
          <w:tab w:val="num" w:pos="4320"/>
        </w:tabs>
        <w:ind w:left="4320" w:hanging="360"/>
      </w:pPr>
      <w:rPr>
        <w:rFonts w:ascii="Wingdings" w:hAnsi="Wingdings" w:hint="default"/>
      </w:rPr>
    </w:lvl>
    <w:lvl w:ilvl="6" w:tplc="8D4872A4" w:tentative="1">
      <w:start w:val="1"/>
      <w:numFmt w:val="bullet"/>
      <w:lvlText w:val=""/>
      <w:lvlJc w:val="left"/>
      <w:pPr>
        <w:tabs>
          <w:tab w:val="num" w:pos="5040"/>
        </w:tabs>
        <w:ind w:left="5040" w:hanging="360"/>
      </w:pPr>
      <w:rPr>
        <w:rFonts w:ascii="Symbol" w:hAnsi="Symbol" w:hint="default"/>
      </w:rPr>
    </w:lvl>
    <w:lvl w:ilvl="7" w:tplc="824C196C" w:tentative="1">
      <w:start w:val="1"/>
      <w:numFmt w:val="bullet"/>
      <w:lvlText w:val="o"/>
      <w:lvlJc w:val="left"/>
      <w:pPr>
        <w:tabs>
          <w:tab w:val="num" w:pos="5760"/>
        </w:tabs>
        <w:ind w:left="5760" w:hanging="360"/>
      </w:pPr>
      <w:rPr>
        <w:rFonts w:ascii="Courier New" w:hAnsi="Courier New" w:cs="Courier New" w:hint="default"/>
      </w:rPr>
    </w:lvl>
    <w:lvl w:ilvl="8" w:tplc="9F10AA20"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D3074FF"/>
    <w:multiLevelType w:val="multilevel"/>
    <w:tmpl w:val="A08E0D34"/>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92"/>
        </w:tabs>
        <w:ind w:left="992" w:hanging="6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3" w15:restartNumberingAfterBreak="0">
    <w:nsid w:val="7D8357AF"/>
    <w:multiLevelType w:val="hybridMultilevel"/>
    <w:tmpl w:val="4A3C3D86"/>
    <w:lvl w:ilvl="0" w:tplc="BE60220A">
      <w:start w:val="1"/>
      <w:numFmt w:val="lowerLetter"/>
      <w:lvlText w:val="%1"/>
      <w:lvlJc w:val="left"/>
      <w:pPr>
        <w:ind w:left="1069" w:hanging="360"/>
      </w:pPr>
      <w:rPr>
        <w:rFonts w:hint="default"/>
      </w:rPr>
    </w:lvl>
    <w:lvl w:ilvl="1" w:tplc="213A2AE4">
      <w:start w:val="1"/>
      <w:numFmt w:val="lowerLetter"/>
      <w:lvlText w:val="%2."/>
      <w:lvlJc w:val="left"/>
      <w:pPr>
        <w:ind w:left="1789" w:hanging="360"/>
      </w:pPr>
    </w:lvl>
    <w:lvl w:ilvl="2" w:tplc="FAA41C92">
      <w:start w:val="1"/>
      <w:numFmt w:val="lowerRoman"/>
      <w:lvlText w:val="%3."/>
      <w:lvlJc w:val="right"/>
      <w:pPr>
        <w:ind w:left="2509" w:hanging="180"/>
      </w:pPr>
    </w:lvl>
    <w:lvl w:ilvl="3" w:tplc="5D24B54C" w:tentative="1">
      <w:start w:val="1"/>
      <w:numFmt w:val="decimal"/>
      <w:lvlText w:val="%4."/>
      <w:lvlJc w:val="left"/>
      <w:pPr>
        <w:ind w:left="3229" w:hanging="360"/>
      </w:pPr>
    </w:lvl>
    <w:lvl w:ilvl="4" w:tplc="DB40C2E8" w:tentative="1">
      <w:start w:val="1"/>
      <w:numFmt w:val="lowerLetter"/>
      <w:lvlText w:val="%5."/>
      <w:lvlJc w:val="left"/>
      <w:pPr>
        <w:ind w:left="3949" w:hanging="360"/>
      </w:pPr>
    </w:lvl>
    <w:lvl w:ilvl="5" w:tplc="D4A44EB4" w:tentative="1">
      <w:start w:val="1"/>
      <w:numFmt w:val="lowerRoman"/>
      <w:lvlText w:val="%6."/>
      <w:lvlJc w:val="right"/>
      <w:pPr>
        <w:ind w:left="4669" w:hanging="180"/>
      </w:pPr>
    </w:lvl>
    <w:lvl w:ilvl="6" w:tplc="E33C363E" w:tentative="1">
      <w:start w:val="1"/>
      <w:numFmt w:val="decimal"/>
      <w:lvlText w:val="%7."/>
      <w:lvlJc w:val="left"/>
      <w:pPr>
        <w:ind w:left="5389" w:hanging="360"/>
      </w:pPr>
    </w:lvl>
    <w:lvl w:ilvl="7" w:tplc="45C879A4" w:tentative="1">
      <w:start w:val="1"/>
      <w:numFmt w:val="lowerLetter"/>
      <w:lvlText w:val="%8."/>
      <w:lvlJc w:val="left"/>
      <w:pPr>
        <w:ind w:left="6109" w:hanging="360"/>
      </w:pPr>
    </w:lvl>
    <w:lvl w:ilvl="8" w:tplc="EE68A2EA" w:tentative="1">
      <w:start w:val="1"/>
      <w:numFmt w:val="lowerRoman"/>
      <w:lvlText w:val="%9."/>
      <w:lvlJc w:val="right"/>
      <w:pPr>
        <w:ind w:left="6829" w:hanging="180"/>
      </w:pPr>
    </w:lvl>
  </w:abstractNum>
  <w:abstractNum w:abstractNumId="104" w15:restartNumberingAfterBreak="0">
    <w:nsid w:val="7D851A9F"/>
    <w:multiLevelType w:val="multilevel"/>
    <w:tmpl w:val="6AA26182"/>
    <w:styleLink w:val="WWNum1"/>
    <w:lvl w:ilvl="0">
      <w:start w:val="1"/>
      <w:numFmt w:val="decimal"/>
      <w:lvlText w:val="%1."/>
      <w:lvlJc w:val="left"/>
      <w:rPr>
        <w:rFonts w:cs="Arial"/>
        <w:color w:val="00000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5" w15:restartNumberingAfterBreak="0">
    <w:nsid w:val="7DEC1460"/>
    <w:multiLevelType w:val="hybridMultilevel"/>
    <w:tmpl w:val="D80A838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E013D86"/>
    <w:multiLevelType w:val="hybridMultilevel"/>
    <w:tmpl w:val="071ABF74"/>
    <w:lvl w:ilvl="0" w:tplc="B87857F2">
      <w:start w:val="1"/>
      <w:numFmt w:val="decimal"/>
      <w:lvlText w:val="%1."/>
      <w:lvlJc w:val="left"/>
      <w:pPr>
        <w:tabs>
          <w:tab w:val="num" w:pos="1428"/>
        </w:tabs>
        <w:ind w:left="1428" w:hanging="360"/>
      </w:pPr>
      <w:rPr>
        <w:rFonts w:hint="default"/>
      </w:rPr>
    </w:lvl>
    <w:lvl w:ilvl="1" w:tplc="6792E6C2" w:tentative="1">
      <w:start w:val="1"/>
      <w:numFmt w:val="lowerLetter"/>
      <w:lvlText w:val="%2."/>
      <w:lvlJc w:val="left"/>
      <w:pPr>
        <w:tabs>
          <w:tab w:val="num" w:pos="1440"/>
        </w:tabs>
        <w:ind w:left="1440" w:hanging="360"/>
      </w:pPr>
    </w:lvl>
    <w:lvl w:ilvl="2" w:tplc="23D297C0" w:tentative="1">
      <w:start w:val="1"/>
      <w:numFmt w:val="lowerRoman"/>
      <w:lvlText w:val="%3."/>
      <w:lvlJc w:val="right"/>
      <w:pPr>
        <w:tabs>
          <w:tab w:val="num" w:pos="2160"/>
        </w:tabs>
        <w:ind w:left="2160" w:hanging="180"/>
      </w:pPr>
    </w:lvl>
    <w:lvl w:ilvl="3" w:tplc="4EE04F1C" w:tentative="1">
      <w:start w:val="1"/>
      <w:numFmt w:val="decimal"/>
      <w:lvlText w:val="%4."/>
      <w:lvlJc w:val="left"/>
      <w:pPr>
        <w:tabs>
          <w:tab w:val="num" w:pos="2880"/>
        </w:tabs>
        <w:ind w:left="2880" w:hanging="360"/>
      </w:pPr>
    </w:lvl>
    <w:lvl w:ilvl="4" w:tplc="73E6A44A" w:tentative="1">
      <w:start w:val="1"/>
      <w:numFmt w:val="lowerLetter"/>
      <w:lvlText w:val="%5."/>
      <w:lvlJc w:val="left"/>
      <w:pPr>
        <w:tabs>
          <w:tab w:val="num" w:pos="3600"/>
        </w:tabs>
        <w:ind w:left="3600" w:hanging="360"/>
      </w:pPr>
    </w:lvl>
    <w:lvl w:ilvl="5" w:tplc="18A27F2C" w:tentative="1">
      <w:start w:val="1"/>
      <w:numFmt w:val="lowerRoman"/>
      <w:lvlText w:val="%6."/>
      <w:lvlJc w:val="right"/>
      <w:pPr>
        <w:tabs>
          <w:tab w:val="num" w:pos="4320"/>
        </w:tabs>
        <w:ind w:left="4320" w:hanging="180"/>
      </w:pPr>
    </w:lvl>
    <w:lvl w:ilvl="6" w:tplc="5516BBE8" w:tentative="1">
      <w:start w:val="1"/>
      <w:numFmt w:val="decimal"/>
      <w:lvlText w:val="%7."/>
      <w:lvlJc w:val="left"/>
      <w:pPr>
        <w:tabs>
          <w:tab w:val="num" w:pos="5040"/>
        </w:tabs>
        <w:ind w:left="5040" w:hanging="360"/>
      </w:pPr>
    </w:lvl>
    <w:lvl w:ilvl="7" w:tplc="49442C54" w:tentative="1">
      <w:start w:val="1"/>
      <w:numFmt w:val="lowerLetter"/>
      <w:lvlText w:val="%8."/>
      <w:lvlJc w:val="left"/>
      <w:pPr>
        <w:tabs>
          <w:tab w:val="num" w:pos="5760"/>
        </w:tabs>
        <w:ind w:left="5760" w:hanging="360"/>
      </w:pPr>
    </w:lvl>
    <w:lvl w:ilvl="8" w:tplc="2084E256" w:tentative="1">
      <w:start w:val="1"/>
      <w:numFmt w:val="lowerRoman"/>
      <w:lvlText w:val="%9."/>
      <w:lvlJc w:val="right"/>
      <w:pPr>
        <w:tabs>
          <w:tab w:val="num" w:pos="6480"/>
        </w:tabs>
        <w:ind w:left="6480" w:hanging="180"/>
      </w:pPr>
    </w:lvl>
  </w:abstractNum>
  <w:num w:numId="1">
    <w:abstractNumId w:val="51"/>
  </w:num>
  <w:num w:numId="2">
    <w:abstractNumId w:val="21"/>
  </w:num>
  <w:num w:numId="3">
    <w:abstractNumId w:val="86"/>
  </w:num>
  <w:num w:numId="4">
    <w:abstractNumId w:val="31"/>
  </w:num>
  <w:num w:numId="5">
    <w:abstractNumId w:val="65"/>
  </w:num>
  <w:num w:numId="6">
    <w:abstractNumId w:val="106"/>
  </w:num>
  <w:num w:numId="7">
    <w:abstractNumId w:val="25"/>
  </w:num>
  <w:num w:numId="8">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1"/>
  </w:num>
  <w:num w:numId="10">
    <w:abstractNumId w:val="94"/>
  </w:num>
  <w:num w:numId="11">
    <w:abstractNumId w:val="87"/>
  </w:num>
  <w:num w:numId="12">
    <w:abstractNumId w:val="100"/>
  </w:num>
  <w:num w:numId="13">
    <w:abstractNumId w:val="85"/>
  </w:num>
  <w:num w:numId="14">
    <w:abstractNumId w:val="26"/>
  </w:num>
  <w:num w:numId="15">
    <w:abstractNumId w:val="78"/>
  </w:num>
  <w:num w:numId="16">
    <w:abstractNumId w:val="22"/>
  </w:num>
  <w:num w:numId="17">
    <w:abstractNumId w:val="46"/>
  </w:num>
  <w:num w:numId="18">
    <w:abstractNumId w:val="76"/>
  </w:num>
  <w:num w:numId="19">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17"/>
  </w:num>
  <w:num w:numId="22">
    <w:abstractNumId w:val="91"/>
  </w:num>
  <w:num w:numId="2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num>
  <w:num w:numId="25">
    <w:abstractNumId w:val="47"/>
  </w:num>
  <w:num w:numId="26">
    <w:abstractNumId w:val="29"/>
    <w:lvlOverride w:ilvl="0">
      <w:startOverride w:val="1"/>
    </w:lvlOverride>
  </w:num>
  <w:num w:numId="27">
    <w:abstractNumId w:val="38"/>
  </w:num>
  <w:num w:numId="28">
    <w:abstractNumId w:val="67"/>
  </w:num>
  <w:num w:numId="29">
    <w:abstractNumId w:val="63"/>
  </w:num>
  <w:num w:numId="30">
    <w:abstractNumId w:val="41"/>
  </w:num>
  <w:num w:numId="31">
    <w:abstractNumId w:val="69"/>
  </w:num>
  <w:num w:numId="32">
    <w:abstractNumId w:val="81"/>
  </w:num>
  <w:num w:numId="33">
    <w:abstractNumId w:val="15"/>
  </w:num>
  <w:num w:numId="34">
    <w:abstractNumId w:val="93"/>
  </w:num>
  <w:num w:numId="35">
    <w:abstractNumId w:val="75"/>
  </w:num>
  <w:num w:numId="36">
    <w:abstractNumId w:val="68"/>
  </w:num>
  <w:num w:numId="3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5"/>
  </w:num>
  <w:num w:numId="39">
    <w:abstractNumId w:val="20"/>
  </w:num>
  <w:num w:numId="40">
    <w:abstractNumId w:val="97"/>
  </w:num>
  <w:num w:numId="41">
    <w:abstractNumId w:val="82"/>
  </w:num>
  <w:num w:numId="42">
    <w:abstractNumId w:val="37"/>
  </w:num>
  <w:num w:numId="43">
    <w:abstractNumId w:val="77"/>
  </w:num>
  <w:num w:numId="44">
    <w:abstractNumId w:val="42"/>
  </w:num>
  <w:num w:numId="45">
    <w:abstractNumId w:val="24"/>
  </w:num>
  <w:num w:numId="46">
    <w:abstractNumId w:val="96"/>
  </w:num>
  <w:num w:numId="47">
    <w:abstractNumId w:val="56"/>
  </w:num>
  <w:num w:numId="48">
    <w:abstractNumId w:val="79"/>
  </w:num>
  <w:num w:numId="49">
    <w:abstractNumId w:val="19"/>
  </w:num>
  <w:num w:numId="50">
    <w:abstractNumId w:val="39"/>
  </w:num>
  <w:num w:numId="51">
    <w:abstractNumId w:val="52"/>
  </w:num>
  <w:num w:numId="52">
    <w:abstractNumId w:val="23"/>
  </w:num>
  <w:num w:numId="5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92"/>
  </w:num>
  <w:num w:numId="55">
    <w:abstractNumId w:val="103"/>
  </w:num>
  <w:num w:numId="56">
    <w:abstractNumId w:val="61"/>
  </w:num>
  <w:num w:numId="57">
    <w:abstractNumId w:val="60"/>
  </w:num>
  <w:num w:numId="58">
    <w:abstractNumId w:val="74"/>
  </w:num>
  <w:num w:numId="59">
    <w:abstractNumId w:val="70"/>
  </w:num>
  <w:num w:numId="60">
    <w:abstractNumId w:val="18"/>
  </w:num>
  <w:num w:numId="61">
    <w:abstractNumId w:val="57"/>
  </w:num>
  <w:num w:numId="62">
    <w:abstractNumId w:val="34"/>
  </w:num>
  <w:num w:numId="63">
    <w:abstractNumId w:val="95"/>
  </w:num>
  <w:num w:numId="64">
    <w:abstractNumId w:val="64"/>
  </w:num>
  <w:num w:numId="65">
    <w:abstractNumId w:val="71"/>
  </w:num>
  <w:num w:numId="66">
    <w:abstractNumId w:val="89"/>
  </w:num>
  <w:num w:numId="67">
    <w:abstractNumId w:val="14"/>
  </w:num>
  <w:num w:numId="68">
    <w:abstractNumId w:val="30"/>
  </w:num>
  <w:num w:numId="69">
    <w:abstractNumId w:val="35"/>
  </w:num>
  <w:num w:numId="70">
    <w:abstractNumId w:val="0"/>
  </w:num>
  <w:num w:numId="71">
    <w:abstractNumId w:val="84"/>
  </w:num>
  <w:num w:numId="72">
    <w:abstractNumId w:val="50"/>
  </w:num>
  <w:num w:numId="73">
    <w:abstractNumId w:val="99"/>
  </w:num>
  <w:num w:numId="74">
    <w:abstractNumId w:val="72"/>
  </w:num>
  <w:num w:numId="75">
    <w:abstractNumId w:val="73"/>
  </w:num>
  <w:num w:numId="76">
    <w:abstractNumId w:val="102"/>
  </w:num>
  <w:num w:numId="77">
    <w:abstractNumId w:val="54"/>
  </w:num>
  <w:num w:numId="78">
    <w:abstractNumId w:val="27"/>
  </w:num>
  <w:num w:numId="79">
    <w:abstractNumId w:val="90"/>
  </w:num>
  <w:num w:numId="80">
    <w:abstractNumId w:val="83"/>
  </w:num>
  <w:num w:numId="81">
    <w:abstractNumId w:val="28"/>
  </w:num>
  <w:num w:numId="82">
    <w:abstractNumId w:val="104"/>
    <w:lvlOverride w:ilvl="1">
      <w:lvl w:ilvl="1">
        <w:start w:val="1"/>
        <w:numFmt w:val="decimal"/>
        <w:lvlText w:val="%2."/>
        <w:lvlJc w:val="left"/>
        <w:rPr>
          <w:rFonts w:ascii="Calibri" w:eastAsia="Times New Roman" w:hAnsi="Calibri" w:cs="Arial"/>
          <w:sz w:val="22"/>
          <w:szCs w:val="22"/>
        </w:rPr>
      </w:lvl>
    </w:lvlOverride>
  </w:num>
  <w:num w:numId="83">
    <w:abstractNumId w:val="44"/>
  </w:num>
  <w:num w:numId="84">
    <w:abstractNumId w:val="16"/>
  </w:num>
  <w:num w:numId="85">
    <w:abstractNumId w:val="105"/>
  </w:num>
  <w:num w:numId="86">
    <w:abstractNumId w:val="36"/>
  </w:num>
  <w:num w:numId="87">
    <w:abstractNumId w:val="49"/>
  </w:num>
  <w:num w:numId="88">
    <w:abstractNumId w:val="88"/>
  </w:num>
  <w:num w:numId="89">
    <w:abstractNumId w:val="53"/>
  </w:num>
  <w:num w:numId="90">
    <w:abstractNumId w:val="33"/>
  </w:num>
  <w:num w:numId="91">
    <w:abstractNumId w:val="58"/>
  </w:num>
  <w:num w:numId="92">
    <w:abstractNumId w:val="32"/>
  </w:num>
  <w:num w:numId="93">
    <w:abstractNumId w:val="66"/>
  </w:num>
  <w:num w:numId="94">
    <w:abstractNumId w:val="62"/>
  </w:num>
  <w:num w:numId="95">
    <w:abstractNumId w:val="40"/>
  </w:num>
  <w:num w:numId="96">
    <w:abstractNumId w:val="48"/>
  </w:num>
  <w:num w:numId="97">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01"/>
  </w:num>
  <w:num w:numId="100">
    <w:abstractNumId w:val="11"/>
  </w:num>
  <w:num w:numId="101">
    <w:abstractNumId w:val="104"/>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D05"/>
    <w:rsid w:val="00000832"/>
    <w:rsid w:val="000046A7"/>
    <w:rsid w:val="000060E3"/>
    <w:rsid w:val="000063B8"/>
    <w:rsid w:val="000110BA"/>
    <w:rsid w:val="00015793"/>
    <w:rsid w:val="00017132"/>
    <w:rsid w:val="000208E3"/>
    <w:rsid w:val="000225C7"/>
    <w:rsid w:val="00022996"/>
    <w:rsid w:val="00023524"/>
    <w:rsid w:val="0002431D"/>
    <w:rsid w:val="00024834"/>
    <w:rsid w:val="00025971"/>
    <w:rsid w:val="00025BFE"/>
    <w:rsid w:val="00030A7E"/>
    <w:rsid w:val="0003320F"/>
    <w:rsid w:val="000333B7"/>
    <w:rsid w:val="000416D7"/>
    <w:rsid w:val="00041CA4"/>
    <w:rsid w:val="000425EB"/>
    <w:rsid w:val="00044916"/>
    <w:rsid w:val="00045647"/>
    <w:rsid w:val="000514FE"/>
    <w:rsid w:val="0005234F"/>
    <w:rsid w:val="000531E7"/>
    <w:rsid w:val="00056A0B"/>
    <w:rsid w:val="0005739B"/>
    <w:rsid w:val="0006255B"/>
    <w:rsid w:val="00065BF0"/>
    <w:rsid w:val="00066F59"/>
    <w:rsid w:val="00070E3C"/>
    <w:rsid w:val="0007119F"/>
    <w:rsid w:val="00076107"/>
    <w:rsid w:val="0007662B"/>
    <w:rsid w:val="00080C2F"/>
    <w:rsid w:val="00082222"/>
    <w:rsid w:val="0008255F"/>
    <w:rsid w:val="00082651"/>
    <w:rsid w:val="000830F7"/>
    <w:rsid w:val="00085E33"/>
    <w:rsid w:val="000870DF"/>
    <w:rsid w:val="000907E4"/>
    <w:rsid w:val="00090828"/>
    <w:rsid w:val="00090E42"/>
    <w:rsid w:val="000927A0"/>
    <w:rsid w:val="000928DF"/>
    <w:rsid w:val="00093B4D"/>
    <w:rsid w:val="00096159"/>
    <w:rsid w:val="000A4CDE"/>
    <w:rsid w:val="000B1949"/>
    <w:rsid w:val="000B2E4A"/>
    <w:rsid w:val="000B2F24"/>
    <w:rsid w:val="000B49B7"/>
    <w:rsid w:val="000B573C"/>
    <w:rsid w:val="000B695E"/>
    <w:rsid w:val="000B6F9D"/>
    <w:rsid w:val="000B755C"/>
    <w:rsid w:val="000B7876"/>
    <w:rsid w:val="000C47DA"/>
    <w:rsid w:val="000C5322"/>
    <w:rsid w:val="000D1C00"/>
    <w:rsid w:val="000D3403"/>
    <w:rsid w:val="000D4D50"/>
    <w:rsid w:val="000D50FB"/>
    <w:rsid w:val="000E2D07"/>
    <w:rsid w:val="000E66D1"/>
    <w:rsid w:val="000E70CC"/>
    <w:rsid w:val="000E7124"/>
    <w:rsid w:val="000E78FA"/>
    <w:rsid w:val="000F1375"/>
    <w:rsid w:val="000F24F1"/>
    <w:rsid w:val="000F2853"/>
    <w:rsid w:val="000F2A90"/>
    <w:rsid w:val="000F341D"/>
    <w:rsid w:val="000F7296"/>
    <w:rsid w:val="0010005E"/>
    <w:rsid w:val="00100CFA"/>
    <w:rsid w:val="00102702"/>
    <w:rsid w:val="00102D0D"/>
    <w:rsid w:val="00103AD1"/>
    <w:rsid w:val="00105CF0"/>
    <w:rsid w:val="00110F39"/>
    <w:rsid w:val="00113A88"/>
    <w:rsid w:val="001155C9"/>
    <w:rsid w:val="00123121"/>
    <w:rsid w:val="00123F33"/>
    <w:rsid w:val="0012424E"/>
    <w:rsid w:val="00125A99"/>
    <w:rsid w:val="001303D5"/>
    <w:rsid w:val="00132C0D"/>
    <w:rsid w:val="00133045"/>
    <w:rsid w:val="00133046"/>
    <w:rsid w:val="00133FE3"/>
    <w:rsid w:val="001354A6"/>
    <w:rsid w:val="001373E8"/>
    <w:rsid w:val="001400CC"/>
    <w:rsid w:val="00143206"/>
    <w:rsid w:val="001445FE"/>
    <w:rsid w:val="00144833"/>
    <w:rsid w:val="00145106"/>
    <w:rsid w:val="00150749"/>
    <w:rsid w:val="00151B83"/>
    <w:rsid w:val="001551CA"/>
    <w:rsid w:val="00157467"/>
    <w:rsid w:val="00157F5A"/>
    <w:rsid w:val="00160065"/>
    <w:rsid w:val="001604B0"/>
    <w:rsid w:val="001621FA"/>
    <w:rsid w:val="00163945"/>
    <w:rsid w:val="001646BA"/>
    <w:rsid w:val="00164848"/>
    <w:rsid w:val="001660CD"/>
    <w:rsid w:val="00167A28"/>
    <w:rsid w:val="001700D5"/>
    <w:rsid w:val="001701C7"/>
    <w:rsid w:val="00170472"/>
    <w:rsid w:val="00172BCE"/>
    <w:rsid w:val="001741EF"/>
    <w:rsid w:val="00174350"/>
    <w:rsid w:val="00175EE8"/>
    <w:rsid w:val="00176E0C"/>
    <w:rsid w:val="00181863"/>
    <w:rsid w:val="00181F1C"/>
    <w:rsid w:val="00183CF8"/>
    <w:rsid w:val="00187A93"/>
    <w:rsid w:val="00194B8B"/>
    <w:rsid w:val="00196A94"/>
    <w:rsid w:val="001A091C"/>
    <w:rsid w:val="001A0CEB"/>
    <w:rsid w:val="001A1722"/>
    <w:rsid w:val="001A51DC"/>
    <w:rsid w:val="001A75BB"/>
    <w:rsid w:val="001A76A7"/>
    <w:rsid w:val="001A7DB1"/>
    <w:rsid w:val="001A7DCA"/>
    <w:rsid w:val="001B2909"/>
    <w:rsid w:val="001C2FE9"/>
    <w:rsid w:val="001C3F39"/>
    <w:rsid w:val="001C43AF"/>
    <w:rsid w:val="001C51B3"/>
    <w:rsid w:val="001C52C4"/>
    <w:rsid w:val="001D4EED"/>
    <w:rsid w:val="001D6157"/>
    <w:rsid w:val="001D6ED8"/>
    <w:rsid w:val="001D7229"/>
    <w:rsid w:val="001E13A4"/>
    <w:rsid w:val="001E1B5C"/>
    <w:rsid w:val="001E5D9C"/>
    <w:rsid w:val="001E7829"/>
    <w:rsid w:val="001F29BC"/>
    <w:rsid w:val="001F2DD8"/>
    <w:rsid w:val="001F47C8"/>
    <w:rsid w:val="001F5A43"/>
    <w:rsid w:val="00201D81"/>
    <w:rsid w:val="00203AC4"/>
    <w:rsid w:val="00203CAD"/>
    <w:rsid w:val="00203CC2"/>
    <w:rsid w:val="0020671C"/>
    <w:rsid w:val="002077E0"/>
    <w:rsid w:val="00211A47"/>
    <w:rsid w:val="00212573"/>
    <w:rsid w:val="002128E1"/>
    <w:rsid w:val="00213539"/>
    <w:rsid w:val="00217862"/>
    <w:rsid w:val="002200E5"/>
    <w:rsid w:val="00221C60"/>
    <w:rsid w:val="0022484D"/>
    <w:rsid w:val="0022539A"/>
    <w:rsid w:val="00226976"/>
    <w:rsid w:val="00230ED4"/>
    <w:rsid w:val="00232727"/>
    <w:rsid w:val="0023276C"/>
    <w:rsid w:val="0023333A"/>
    <w:rsid w:val="00234175"/>
    <w:rsid w:val="00234E0F"/>
    <w:rsid w:val="00235BD5"/>
    <w:rsid w:val="00240510"/>
    <w:rsid w:val="0024318F"/>
    <w:rsid w:val="002462DA"/>
    <w:rsid w:val="0025060A"/>
    <w:rsid w:val="00250B2D"/>
    <w:rsid w:val="00252E76"/>
    <w:rsid w:val="0025461E"/>
    <w:rsid w:val="002566F1"/>
    <w:rsid w:val="00257DF4"/>
    <w:rsid w:val="002600A5"/>
    <w:rsid w:val="00261794"/>
    <w:rsid w:val="0026196E"/>
    <w:rsid w:val="002635BB"/>
    <w:rsid w:val="00263B31"/>
    <w:rsid w:val="002658CF"/>
    <w:rsid w:val="00265AF7"/>
    <w:rsid w:val="00266415"/>
    <w:rsid w:val="00266765"/>
    <w:rsid w:val="00267379"/>
    <w:rsid w:val="00270F69"/>
    <w:rsid w:val="0027122A"/>
    <w:rsid w:val="0027226F"/>
    <w:rsid w:val="002747DD"/>
    <w:rsid w:val="00274DDB"/>
    <w:rsid w:val="00277F4B"/>
    <w:rsid w:val="00281C8A"/>
    <w:rsid w:val="002832E6"/>
    <w:rsid w:val="002907BA"/>
    <w:rsid w:val="00290D2C"/>
    <w:rsid w:val="00293B41"/>
    <w:rsid w:val="00294630"/>
    <w:rsid w:val="00296E0C"/>
    <w:rsid w:val="002A270F"/>
    <w:rsid w:val="002A2A0A"/>
    <w:rsid w:val="002A2D6F"/>
    <w:rsid w:val="002B4AC2"/>
    <w:rsid w:val="002B5C76"/>
    <w:rsid w:val="002C09BB"/>
    <w:rsid w:val="002C1BA2"/>
    <w:rsid w:val="002C1FF7"/>
    <w:rsid w:val="002C2661"/>
    <w:rsid w:val="002C37CC"/>
    <w:rsid w:val="002C5473"/>
    <w:rsid w:val="002C621A"/>
    <w:rsid w:val="002D21BB"/>
    <w:rsid w:val="002D28A7"/>
    <w:rsid w:val="002D30F2"/>
    <w:rsid w:val="002D5465"/>
    <w:rsid w:val="002D585D"/>
    <w:rsid w:val="002D73EB"/>
    <w:rsid w:val="002E0605"/>
    <w:rsid w:val="002E0E96"/>
    <w:rsid w:val="002E188E"/>
    <w:rsid w:val="002E27E6"/>
    <w:rsid w:val="002F2216"/>
    <w:rsid w:val="002F2B96"/>
    <w:rsid w:val="002F37AA"/>
    <w:rsid w:val="002F37EF"/>
    <w:rsid w:val="002F3C68"/>
    <w:rsid w:val="002F3EB5"/>
    <w:rsid w:val="002F57CB"/>
    <w:rsid w:val="002F73D8"/>
    <w:rsid w:val="0030249D"/>
    <w:rsid w:val="003046B1"/>
    <w:rsid w:val="00305346"/>
    <w:rsid w:val="00307318"/>
    <w:rsid w:val="00307393"/>
    <w:rsid w:val="00307CD9"/>
    <w:rsid w:val="00310CF8"/>
    <w:rsid w:val="00317B50"/>
    <w:rsid w:val="003204BA"/>
    <w:rsid w:val="003212F3"/>
    <w:rsid w:val="003213F0"/>
    <w:rsid w:val="00325227"/>
    <w:rsid w:val="003273C7"/>
    <w:rsid w:val="00332CF5"/>
    <w:rsid w:val="00333236"/>
    <w:rsid w:val="00333F29"/>
    <w:rsid w:val="0033521F"/>
    <w:rsid w:val="00337663"/>
    <w:rsid w:val="0034017E"/>
    <w:rsid w:val="0034100D"/>
    <w:rsid w:val="00341F18"/>
    <w:rsid w:val="00343E6E"/>
    <w:rsid w:val="00344AB1"/>
    <w:rsid w:val="00352907"/>
    <w:rsid w:val="0035340A"/>
    <w:rsid w:val="00354150"/>
    <w:rsid w:val="00354588"/>
    <w:rsid w:val="003551CC"/>
    <w:rsid w:val="00356D97"/>
    <w:rsid w:val="00357348"/>
    <w:rsid w:val="00360A49"/>
    <w:rsid w:val="00365ED4"/>
    <w:rsid w:val="00366FD7"/>
    <w:rsid w:val="00367393"/>
    <w:rsid w:val="00367969"/>
    <w:rsid w:val="00373D64"/>
    <w:rsid w:val="00375191"/>
    <w:rsid w:val="003870C8"/>
    <w:rsid w:val="00390B22"/>
    <w:rsid w:val="00391E27"/>
    <w:rsid w:val="0039278C"/>
    <w:rsid w:val="00394F1C"/>
    <w:rsid w:val="003A08BE"/>
    <w:rsid w:val="003A56C0"/>
    <w:rsid w:val="003A607B"/>
    <w:rsid w:val="003A6E45"/>
    <w:rsid w:val="003C0954"/>
    <w:rsid w:val="003C2CC5"/>
    <w:rsid w:val="003C2F16"/>
    <w:rsid w:val="003C3629"/>
    <w:rsid w:val="003C48F9"/>
    <w:rsid w:val="003C63ED"/>
    <w:rsid w:val="003D1793"/>
    <w:rsid w:val="003D2D4E"/>
    <w:rsid w:val="003D3066"/>
    <w:rsid w:val="003D39AD"/>
    <w:rsid w:val="003D4131"/>
    <w:rsid w:val="003D792E"/>
    <w:rsid w:val="003E0875"/>
    <w:rsid w:val="003E2D44"/>
    <w:rsid w:val="003E3FF0"/>
    <w:rsid w:val="003E408E"/>
    <w:rsid w:val="003E4D3A"/>
    <w:rsid w:val="003E53FF"/>
    <w:rsid w:val="003E5614"/>
    <w:rsid w:val="003E787C"/>
    <w:rsid w:val="003F09EF"/>
    <w:rsid w:val="003F34CA"/>
    <w:rsid w:val="003F5E30"/>
    <w:rsid w:val="003F6F54"/>
    <w:rsid w:val="003F7A7E"/>
    <w:rsid w:val="003F7B2D"/>
    <w:rsid w:val="00403B09"/>
    <w:rsid w:val="00404C25"/>
    <w:rsid w:val="00405E51"/>
    <w:rsid w:val="00406B90"/>
    <w:rsid w:val="00406C26"/>
    <w:rsid w:val="00407F15"/>
    <w:rsid w:val="004117E5"/>
    <w:rsid w:val="00411C4D"/>
    <w:rsid w:val="004120E4"/>
    <w:rsid w:val="00412120"/>
    <w:rsid w:val="00415CB1"/>
    <w:rsid w:val="004171AB"/>
    <w:rsid w:val="00421AF2"/>
    <w:rsid w:val="004227C9"/>
    <w:rsid w:val="00425129"/>
    <w:rsid w:val="00431F43"/>
    <w:rsid w:val="00432833"/>
    <w:rsid w:val="00435932"/>
    <w:rsid w:val="004406FC"/>
    <w:rsid w:val="00443AA3"/>
    <w:rsid w:val="00443C6D"/>
    <w:rsid w:val="00444C41"/>
    <w:rsid w:val="00445C0C"/>
    <w:rsid w:val="00445FC0"/>
    <w:rsid w:val="004467B5"/>
    <w:rsid w:val="00446E8D"/>
    <w:rsid w:val="00447845"/>
    <w:rsid w:val="00450287"/>
    <w:rsid w:val="004515BB"/>
    <w:rsid w:val="0045444B"/>
    <w:rsid w:val="00454E6E"/>
    <w:rsid w:val="00461C5B"/>
    <w:rsid w:val="0046292E"/>
    <w:rsid w:val="00462967"/>
    <w:rsid w:val="00464ECC"/>
    <w:rsid w:val="004657DD"/>
    <w:rsid w:val="00471116"/>
    <w:rsid w:val="00471ED0"/>
    <w:rsid w:val="00475469"/>
    <w:rsid w:val="00475A44"/>
    <w:rsid w:val="00476E9F"/>
    <w:rsid w:val="00480BE0"/>
    <w:rsid w:val="00483612"/>
    <w:rsid w:val="00492252"/>
    <w:rsid w:val="004927E8"/>
    <w:rsid w:val="0049387E"/>
    <w:rsid w:val="0049664A"/>
    <w:rsid w:val="004A06D2"/>
    <w:rsid w:val="004A5264"/>
    <w:rsid w:val="004A7EFC"/>
    <w:rsid w:val="004B1F09"/>
    <w:rsid w:val="004B2B75"/>
    <w:rsid w:val="004B2FF4"/>
    <w:rsid w:val="004B3986"/>
    <w:rsid w:val="004B6CA2"/>
    <w:rsid w:val="004B73A1"/>
    <w:rsid w:val="004B7E35"/>
    <w:rsid w:val="004C18DC"/>
    <w:rsid w:val="004C3C89"/>
    <w:rsid w:val="004C6A3A"/>
    <w:rsid w:val="004D1D54"/>
    <w:rsid w:val="004D23C6"/>
    <w:rsid w:val="004D34B0"/>
    <w:rsid w:val="004D3D57"/>
    <w:rsid w:val="004E05FF"/>
    <w:rsid w:val="004E513D"/>
    <w:rsid w:val="004E5835"/>
    <w:rsid w:val="004F1A34"/>
    <w:rsid w:val="004F3831"/>
    <w:rsid w:val="004F4F0B"/>
    <w:rsid w:val="004F50B8"/>
    <w:rsid w:val="004F5A35"/>
    <w:rsid w:val="004F7814"/>
    <w:rsid w:val="00503D6B"/>
    <w:rsid w:val="00506252"/>
    <w:rsid w:val="00506871"/>
    <w:rsid w:val="00507664"/>
    <w:rsid w:val="00507931"/>
    <w:rsid w:val="00511398"/>
    <w:rsid w:val="00511503"/>
    <w:rsid w:val="005128DE"/>
    <w:rsid w:val="00513693"/>
    <w:rsid w:val="00513E1F"/>
    <w:rsid w:val="0051491E"/>
    <w:rsid w:val="00515542"/>
    <w:rsid w:val="005166B4"/>
    <w:rsid w:val="00522B8B"/>
    <w:rsid w:val="00522EB6"/>
    <w:rsid w:val="005230D2"/>
    <w:rsid w:val="0052537C"/>
    <w:rsid w:val="00526241"/>
    <w:rsid w:val="00526554"/>
    <w:rsid w:val="005265F8"/>
    <w:rsid w:val="005269E0"/>
    <w:rsid w:val="00530500"/>
    <w:rsid w:val="00531FD4"/>
    <w:rsid w:val="005321AF"/>
    <w:rsid w:val="005328CA"/>
    <w:rsid w:val="00532E09"/>
    <w:rsid w:val="005352D6"/>
    <w:rsid w:val="005357CF"/>
    <w:rsid w:val="0053669F"/>
    <w:rsid w:val="00541A7D"/>
    <w:rsid w:val="00542697"/>
    <w:rsid w:val="00542C97"/>
    <w:rsid w:val="00543143"/>
    <w:rsid w:val="00543A65"/>
    <w:rsid w:val="00547110"/>
    <w:rsid w:val="00547D1E"/>
    <w:rsid w:val="00553466"/>
    <w:rsid w:val="005540C3"/>
    <w:rsid w:val="00554A5B"/>
    <w:rsid w:val="00556069"/>
    <w:rsid w:val="00561DCF"/>
    <w:rsid w:val="00562325"/>
    <w:rsid w:val="005624CA"/>
    <w:rsid w:val="00562583"/>
    <w:rsid w:val="005650A2"/>
    <w:rsid w:val="00565703"/>
    <w:rsid w:val="00571A1A"/>
    <w:rsid w:val="00572600"/>
    <w:rsid w:val="0057270F"/>
    <w:rsid w:val="00573E6D"/>
    <w:rsid w:val="00575499"/>
    <w:rsid w:val="0057688A"/>
    <w:rsid w:val="00583D0B"/>
    <w:rsid w:val="005933CF"/>
    <w:rsid w:val="0059407F"/>
    <w:rsid w:val="00594AAF"/>
    <w:rsid w:val="00594D71"/>
    <w:rsid w:val="0059571F"/>
    <w:rsid w:val="00595FBD"/>
    <w:rsid w:val="00597F88"/>
    <w:rsid w:val="005A0AAA"/>
    <w:rsid w:val="005A0D02"/>
    <w:rsid w:val="005A1FB7"/>
    <w:rsid w:val="005A28F7"/>
    <w:rsid w:val="005A2C7B"/>
    <w:rsid w:val="005B6FEA"/>
    <w:rsid w:val="005C31B1"/>
    <w:rsid w:val="005C5B83"/>
    <w:rsid w:val="005C7E57"/>
    <w:rsid w:val="005D3ADC"/>
    <w:rsid w:val="005E0CE6"/>
    <w:rsid w:val="005E16A7"/>
    <w:rsid w:val="005E3581"/>
    <w:rsid w:val="005E3D3E"/>
    <w:rsid w:val="005E6937"/>
    <w:rsid w:val="005E6D80"/>
    <w:rsid w:val="005E7657"/>
    <w:rsid w:val="005F01FD"/>
    <w:rsid w:val="005F0339"/>
    <w:rsid w:val="005F2F7C"/>
    <w:rsid w:val="005F3AAB"/>
    <w:rsid w:val="005F665D"/>
    <w:rsid w:val="00600BD3"/>
    <w:rsid w:val="00600EB4"/>
    <w:rsid w:val="00604A95"/>
    <w:rsid w:val="006073BB"/>
    <w:rsid w:val="00611A9C"/>
    <w:rsid w:val="00613210"/>
    <w:rsid w:val="00622138"/>
    <w:rsid w:val="006323B0"/>
    <w:rsid w:val="00635AB4"/>
    <w:rsid w:val="00635B3B"/>
    <w:rsid w:val="00641617"/>
    <w:rsid w:val="006416E1"/>
    <w:rsid w:val="006476E5"/>
    <w:rsid w:val="00654BC6"/>
    <w:rsid w:val="00656D1C"/>
    <w:rsid w:val="0065707B"/>
    <w:rsid w:val="00662E74"/>
    <w:rsid w:val="00663523"/>
    <w:rsid w:val="00663D0E"/>
    <w:rsid w:val="006723DF"/>
    <w:rsid w:val="006729C2"/>
    <w:rsid w:val="00674770"/>
    <w:rsid w:val="00675822"/>
    <w:rsid w:val="0067608A"/>
    <w:rsid w:val="0067619A"/>
    <w:rsid w:val="006801B1"/>
    <w:rsid w:val="0068251B"/>
    <w:rsid w:val="006A3BAC"/>
    <w:rsid w:val="006A6560"/>
    <w:rsid w:val="006A6ACF"/>
    <w:rsid w:val="006A7A10"/>
    <w:rsid w:val="006B1A92"/>
    <w:rsid w:val="006B31EA"/>
    <w:rsid w:val="006B3C99"/>
    <w:rsid w:val="006B6D44"/>
    <w:rsid w:val="006B7608"/>
    <w:rsid w:val="006C52DC"/>
    <w:rsid w:val="006C5C8E"/>
    <w:rsid w:val="006C634F"/>
    <w:rsid w:val="006C6B70"/>
    <w:rsid w:val="006D20F6"/>
    <w:rsid w:val="006D3B73"/>
    <w:rsid w:val="006D509B"/>
    <w:rsid w:val="006E26B5"/>
    <w:rsid w:val="006E2E8B"/>
    <w:rsid w:val="006E3D6D"/>
    <w:rsid w:val="006E77BB"/>
    <w:rsid w:val="006F0666"/>
    <w:rsid w:val="006F1DA7"/>
    <w:rsid w:val="006F1DC1"/>
    <w:rsid w:val="006F2F13"/>
    <w:rsid w:val="006F366D"/>
    <w:rsid w:val="006F50FC"/>
    <w:rsid w:val="006F6444"/>
    <w:rsid w:val="006F6D51"/>
    <w:rsid w:val="006F7F8A"/>
    <w:rsid w:val="007004B7"/>
    <w:rsid w:val="007018BA"/>
    <w:rsid w:val="0070248A"/>
    <w:rsid w:val="007052CC"/>
    <w:rsid w:val="0071239C"/>
    <w:rsid w:val="00717E2E"/>
    <w:rsid w:val="00721770"/>
    <w:rsid w:val="00724349"/>
    <w:rsid w:val="00730A47"/>
    <w:rsid w:val="00732285"/>
    <w:rsid w:val="00733C4E"/>
    <w:rsid w:val="00735A0D"/>
    <w:rsid w:val="00736F29"/>
    <w:rsid w:val="007370F7"/>
    <w:rsid w:val="00742DEF"/>
    <w:rsid w:val="00745033"/>
    <w:rsid w:val="00745EE1"/>
    <w:rsid w:val="007469F7"/>
    <w:rsid w:val="00747F4C"/>
    <w:rsid w:val="00751A4F"/>
    <w:rsid w:val="00754DB2"/>
    <w:rsid w:val="00757347"/>
    <w:rsid w:val="0076075A"/>
    <w:rsid w:val="007615F9"/>
    <w:rsid w:val="00762335"/>
    <w:rsid w:val="00762674"/>
    <w:rsid w:val="0077331F"/>
    <w:rsid w:val="00775816"/>
    <w:rsid w:val="00776132"/>
    <w:rsid w:val="00777488"/>
    <w:rsid w:val="007775CD"/>
    <w:rsid w:val="0078284B"/>
    <w:rsid w:val="00783146"/>
    <w:rsid w:val="007861A8"/>
    <w:rsid w:val="00786CCD"/>
    <w:rsid w:val="0078721F"/>
    <w:rsid w:val="00787842"/>
    <w:rsid w:val="00787C86"/>
    <w:rsid w:val="00795BED"/>
    <w:rsid w:val="007A0118"/>
    <w:rsid w:val="007A0DAD"/>
    <w:rsid w:val="007A1ED2"/>
    <w:rsid w:val="007A2389"/>
    <w:rsid w:val="007A429D"/>
    <w:rsid w:val="007A6BE3"/>
    <w:rsid w:val="007B110C"/>
    <w:rsid w:val="007B1317"/>
    <w:rsid w:val="007B324E"/>
    <w:rsid w:val="007B3CFB"/>
    <w:rsid w:val="007B4BA7"/>
    <w:rsid w:val="007B4F85"/>
    <w:rsid w:val="007B5A96"/>
    <w:rsid w:val="007B7BCB"/>
    <w:rsid w:val="007C2B5F"/>
    <w:rsid w:val="007C4211"/>
    <w:rsid w:val="007C4B2C"/>
    <w:rsid w:val="007C4E81"/>
    <w:rsid w:val="007C670F"/>
    <w:rsid w:val="007C6B13"/>
    <w:rsid w:val="007C7217"/>
    <w:rsid w:val="007D053F"/>
    <w:rsid w:val="007D2FB9"/>
    <w:rsid w:val="007D3A96"/>
    <w:rsid w:val="007D552D"/>
    <w:rsid w:val="007D6B36"/>
    <w:rsid w:val="007E0289"/>
    <w:rsid w:val="007E1DB0"/>
    <w:rsid w:val="007E261C"/>
    <w:rsid w:val="007E2982"/>
    <w:rsid w:val="007E3325"/>
    <w:rsid w:val="007E4DAB"/>
    <w:rsid w:val="007E679D"/>
    <w:rsid w:val="007F0117"/>
    <w:rsid w:val="007F10D4"/>
    <w:rsid w:val="007F150B"/>
    <w:rsid w:val="007F2040"/>
    <w:rsid w:val="007F3C7B"/>
    <w:rsid w:val="007F451B"/>
    <w:rsid w:val="00800A1C"/>
    <w:rsid w:val="00801566"/>
    <w:rsid w:val="00801742"/>
    <w:rsid w:val="00803348"/>
    <w:rsid w:val="008037B1"/>
    <w:rsid w:val="00805953"/>
    <w:rsid w:val="00810365"/>
    <w:rsid w:val="008140AC"/>
    <w:rsid w:val="00815A2D"/>
    <w:rsid w:val="0081722D"/>
    <w:rsid w:val="008174D7"/>
    <w:rsid w:val="00817F83"/>
    <w:rsid w:val="0082111D"/>
    <w:rsid w:val="0082337A"/>
    <w:rsid w:val="0082452E"/>
    <w:rsid w:val="00824878"/>
    <w:rsid w:val="008252F3"/>
    <w:rsid w:val="00825C14"/>
    <w:rsid w:val="008261EB"/>
    <w:rsid w:val="008314D3"/>
    <w:rsid w:val="008371EA"/>
    <w:rsid w:val="008404CB"/>
    <w:rsid w:val="00841066"/>
    <w:rsid w:val="00841A04"/>
    <w:rsid w:val="00844837"/>
    <w:rsid w:val="00845F46"/>
    <w:rsid w:val="008476AD"/>
    <w:rsid w:val="00847FCE"/>
    <w:rsid w:val="00850D19"/>
    <w:rsid w:val="00853760"/>
    <w:rsid w:val="00855BBA"/>
    <w:rsid w:val="00855D5C"/>
    <w:rsid w:val="0086044D"/>
    <w:rsid w:val="008616DF"/>
    <w:rsid w:val="00863A66"/>
    <w:rsid w:val="008647C1"/>
    <w:rsid w:val="008661A4"/>
    <w:rsid w:val="008666B3"/>
    <w:rsid w:val="00870A0D"/>
    <w:rsid w:val="00872767"/>
    <w:rsid w:val="00873F38"/>
    <w:rsid w:val="00875DFD"/>
    <w:rsid w:val="00876B52"/>
    <w:rsid w:val="00877E92"/>
    <w:rsid w:val="00892217"/>
    <w:rsid w:val="00892FE9"/>
    <w:rsid w:val="00896D86"/>
    <w:rsid w:val="008A2503"/>
    <w:rsid w:val="008A311F"/>
    <w:rsid w:val="008A690D"/>
    <w:rsid w:val="008B4EAB"/>
    <w:rsid w:val="008B54A8"/>
    <w:rsid w:val="008C19B7"/>
    <w:rsid w:val="008C346C"/>
    <w:rsid w:val="008C706B"/>
    <w:rsid w:val="008D3F28"/>
    <w:rsid w:val="008D4B8A"/>
    <w:rsid w:val="008D7842"/>
    <w:rsid w:val="008E110A"/>
    <w:rsid w:val="008E451B"/>
    <w:rsid w:val="008E4587"/>
    <w:rsid w:val="008F0E36"/>
    <w:rsid w:val="008F3D48"/>
    <w:rsid w:val="008F41BD"/>
    <w:rsid w:val="008F4466"/>
    <w:rsid w:val="008F6A4A"/>
    <w:rsid w:val="00900918"/>
    <w:rsid w:val="00901D1B"/>
    <w:rsid w:val="0090327F"/>
    <w:rsid w:val="00914AB6"/>
    <w:rsid w:val="00915398"/>
    <w:rsid w:val="00922C80"/>
    <w:rsid w:val="00923DB9"/>
    <w:rsid w:val="009304AE"/>
    <w:rsid w:val="00930660"/>
    <w:rsid w:val="00931496"/>
    <w:rsid w:val="00932485"/>
    <w:rsid w:val="0093380E"/>
    <w:rsid w:val="00935176"/>
    <w:rsid w:val="009356C9"/>
    <w:rsid w:val="00936981"/>
    <w:rsid w:val="00937FB8"/>
    <w:rsid w:val="00940ACA"/>
    <w:rsid w:val="00941FA6"/>
    <w:rsid w:val="00944FF4"/>
    <w:rsid w:val="00946830"/>
    <w:rsid w:val="009470CE"/>
    <w:rsid w:val="00947571"/>
    <w:rsid w:val="0095106D"/>
    <w:rsid w:val="00952419"/>
    <w:rsid w:val="00955618"/>
    <w:rsid w:val="0096296F"/>
    <w:rsid w:val="00966062"/>
    <w:rsid w:val="009711EC"/>
    <w:rsid w:val="00971BFA"/>
    <w:rsid w:val="00973733"/>
    <w:rsid w:val="009773BC"/>
    <w:rsid w:val="00985AE2"/>
    <w:rsid w:val="00990E30"/>
    <w:rsid w:val="009910B7"/>
    <w:rsid w:val="009973C5"/>
    <w:rsid w:val="009A1AA3"/>
    <w:rsid w:val="009A1F59"/>
    <w:rsid w:val="009A257E"/>
    <w:rsid w:val="009A610C"/>
    <w:rsid w:val="009B23F3"/>
    <w:rsid w:val="009B3C0D"/>
    <w:rsid w:val="009B7840"/>
    <w:rsid w:val="009C1C5A"/>
    <w:rsid w:val="009C60AD"/>
    <w:rsid w:val="009E1EB9"/>
    <w:rsid w:val="009E316F"/>
    <w:rsid w:val="009E3AF1"/>
    <w:rsid w:val="009E49D9"/>
    <w:rsid w:val="009E4DF6"/>
    <w:rsid w:val="009E70BE"/>
    <w:rsid w:val="009F0492"/>
    <w:rsid w:val="009F07FD"/>
    <w:rsid w:val="009F1A8E"/>
    <w:rsid w:val="009F30C7"/>
    <w:rsid w:val="009F7079"/>
    <w:rsid w:val="00A01BED"/>
    <w:rsid w:val="00A05B91"/>
    <w:rsid w:val="00A078FD"/>
    <w:rsid w:val="00A17ADB"/>
    <w:rsid w:val="00A225E6"/>
    <w:rsid w:val="00A24D0C"/>
    <w:rsid w:val="00A267CD"/>
    <w:rsid w:val="00A26F65"/>
    <w:rsid w:val="00A300F4"/>
    <w:rsid w:val="00A34984"/>
    <w:rsid w:val="00A349ED"/>
    <w:rsid w:val="00A37AA6"/>
    <w:rsid w:val="00A40714"/>
    <w:rsid w:val="00A422EF"/>
    <w:rsid w:val="00A43AF6"/>
    <w:rsid w:val="00A50FBD"/>
    <w:rsid w:val="00A523F7"/>
    <w:rsid w:val="00A53CDB"/>
    <w:rsid w:val="00A5423D"/>
    <w:rsid w:val="00A60510"/>
    <w:rsid w:val="00A612D8"/>
    <w:rsid w:val="00A71471"/>
    <w:rsid w:val="00A73C8F"/>
    <w:rsid w:val="00A73EAC"/>
    <w:rsid w:val="00A75449"/>
    <w:rsid w:val="00A77545"/>
    <w:rsid w:val="00A84EC7"/>
    <w:rsid w:val="00A86FBA"/>
    <w:rsid w:val="00A9044C"/>
    <w:rsid w:val="00A90997"/>
    <w:rsid w:val="00A91436"/>
    <w:rsid w:val="00A936BF"/>
    <w:rsid w:val="00A942AD"/>
    <w:rsid w:val="00A955B2"/>
    <w:rsid w:val="00A96A64"/>
    <w:rsid w:val="00A96E57"/>
    <w:rsid w:val="00A9710F"/>
    <w:rsid w:val="00AA6436"/>
    <w:rsid w:val="00AA7099"/>
    <w:rsid w:val="00AB3BC7"/>
    <w:rsid w:val="00AB520E"/>
    <w:rsid w:val="00AB552A"/>
    <w:rsid w:val="00AB575D"/>
    <w:rsid w:val="00AB6966"/>
    <w:rsid w:val="00AC2656"/>
    <w:rsid w:val="00AC75C6"/>
    <w:rsid w:val="00AD0BB9"/>
    <w:rsid w:val="00AD32E5"/>
    <w:rsid w:val="00AD5FE9"/>
    <w:rsid w:val="00AD70B6"/>
    <w:rsid w:val="00AE2702"/>
    <w:rsid w:val="00AE3ED2"/>
    <w:rsid w:val="00AE5786"/>
    <w:rsid w:val="00AF085C"/>
    <w:rsid w:val="00AF3035"/>
    <w:rsid w:val="00AF689B"/>
    <w:rsid w:val="00AF6AB3"/>
    <w:rsid w:val="00B00161"/>
    <w:rsid w:val="00B04BA1"/>
    <w:rsid w:val="00B05323"/>
    <w:rsid w:val="00B05D1D"/>
    <w:rsid w:val="00B167C5"/>
    <w:rsid w:val="00B16B73"/>
    <w:rsid w:val="00B2562E"/>
    <w:rsid w:val="00B2665F"/>
    <w:rsid w:val="00B33C4C"/>
    <w:rsid w:val="00B35EFC"/>
    <w:rsid w:val="00B37E6C"/>
    <w:rsid w:val="00B37EA9"/>
    <w:rsid w:val="00B37EF4"/>
    <w:rsid w:val="00B40010"/>
    <w:rsid w:val="00B41417"/>
    <w:rsid w:val="00B42AC5"/>
    <w:rsid w:val="00B43838"/>
    <w:rsid w:val="00B464A9"/>
    <w:rsid w:val="00B50F91"/>
    <w:rsid w:val="00B52AB7"/>
    <w:rsid w:val="00B54E3D"/>
    <w:rsid w:val="00B55A3B"/>
    <w:rsid w:val="00B57D66"/>
    <w:rsid w:val="00B6027B"/>
    <w:rsid w:val="00B626E0"/>
    <w:rsid w:val="00B659CB"/>
    <w:rsid w:val="00B665AB"/>
    <w:rsid w:val="00B67C20"/>
    <w:rsid w:val="00B701BA"/>
    <w:rsid w:val="00B740E4"/>
    <w:rsid w:val="00B74C40"/>
    <w:rsid w:val="00B75696"/>
    <w:rsid w:val="00B76A2D"/>
    <w:rsid w:val="00B76DBF"/>
    <w:rsid w:val="00B76F65"/>
    <w:rsid w:val="00B80334"/>
    <w:rsid w:val="00B80FBB"/>
    <w:rsid w:val="00B81409"/>
    <w:rsid w:val="00B83328"/>
    <w:rsid w:val="00B83532"/>
    <w:rsid w:val="00B83E08"/>
    <w:rsid w:val="00B83F84"/>
    <w:rsid w:val="00B84C1D"/>
    <w:rsid w:val="00B854DE"/>
    <w:rsid w:val="00B87AAB"/>
    <w:rsid w:val="00B90237"/>
    <w:rsid w:val="00B92542"/>
    <w:rsid w:val="00B93A01"/>
    <w:rsid w:val="00B96424"/>
    <w:rsid w:val="00B97D66"/>
    <w:rsid w:val="00BA19F8"/>
    <w:rsid w:val="00BA1F1F"/>
    <w:rsid w:val="00BA40E4"/>
    <w:rsid w:val="00BA77B2"/>
    <w:rsid w:val="00BB0AD7"/>
    <w:rsid w:val="00BB15BD"/>
    <w:rsid w:val="00BB17A0"/>
    <w:rsid w:val="00BB3612"/>
    <w:rsid w:val="00BB361A"/>
    <w:rsid w:val="00BB5722"/>
    <w:rsid w:val="00BC201B"/>
    <w:rsid w:val="00BD192B"/>
    <w:rsid w:val="00BD4214"/>
    <w:rsid w:val="00BD76AD"/>
    <w:rsid w:val="00BE05A2"/>
    <w:rsid w:val="00BE0C21"/>
    <w:rsid w:val="00BE1629"/>
    <w:rsid w:val="00BE2B2C"/>
    <w:rsid w:val="00BE7609"/>
    <w:rsid w:val="00BE7E1D"/>
    <w:rsid w:val="00BF0708"/>
    <w:rsid w:val="00BF56BB"/>
    <w:rsid w:val="00BF6FC4"/>
    <w:rsid w:val="00BF7AEE"/>
    <w:rsid w:val="00C00FB7"/>
    <w:rsid w:val="00C0731E"/>
    <w:rsid w:val="00C1381B"/>
    <w:rsid w:val="00C13932"/>
    <w:rsid w:val="00C14A8F"/>
    <w:rsid w:val="00C173B4"/>
    <w:rsid w:val="00C20036"/>
    <w:rsid w:val="00C21EBE"/>
    <w:rsid w:val="00C22F36"/>
    <w:rsid w:val="00C23580"/>
    <w:rsid w:val="00C245C3"/>
    <w:rsid w:val="00C270B7"/>
    <w:rsid w:val="00C33477"/>
    <w:rsid w:val="00C3583F"/>
    <w:rsid w:val="00C36FE3"/>
    <w:rsid w:val="00C41592"/>
    <w:rsid w:val="00C41D3C"/>
    <w:rsid w:val="00C41F35"/>
    <w:rsid w:val="00C4210E"/>
    <w:rsid w:val="00C51411"/>
    <w:rsid w:val="00C51822"/>
    <w:rsid w:val="00C5351D"/>
    <w:rsid w:val="00C53D20"/>
    <w:rsid w:val="00C5598E"/>
    <w:rsid w:val="00C565B0"/>
    <w:rsid w:val="00C62A40"/>
    <w:rsid w:val="00C64909"/>
    <w:rsid w:val="00C70916"/>
    <w:rsid w:val="00C72B0A"/>
    <w:rsid w:val="00C73DA8"/>
    <w:rsid w:val="00C749CE"/>
    <w:rsid w:val="00C774FD"/>
    <w:rsid w:val="00C827B3"/>
    <w:rsid w:val="00C87E4F"/>
    <w:rsid w:val="00C93FC4"/>
    <w:rsid w:val="00C96886"/>
    <w:rsid w:val="00C97CE0"/>
    <w:rsid w:val="00CA08A5"/>
    <w:rsid w:val="00CA201C"/>
    <w:rsid w:val="00CA4FA2"/>
    <w:rsid w:val="00CA535D"/>
    <w:rsid w:val="00CA5E35"/>
    <w:rsid w:val="00CB1409"/>
    <w:rsid w:val="00CB2CF4"/>
    <w:rsid w:val="00CC07FA"/>
    <w:rsid w:val="00CC109F"/>
    <w:rsid w:val="00CC359E"/>
    <w:rsid w:val="00CC59CB"/>
    <w:rsid w:val="00CC66AA"/>
    <w:rsid w:val="00CC7BD0"/>
    <w:rsid w:val="00CD1174"/>
    <w:rsid w:val="00CD1FFF"/>
    <w:rsid w:val="00CD25B3"/>
    <w:rsid w:val="00CD304B"/>
    <w:rsid w:val="00CD7C42"/>
    <w:rsid w:val="00CD7F38"/>
    <w:rsid w:val="00CE0C3D"/>
    <w:rsid w:val="00CE1EC2"/>
    <w:rsid w:val="00CE3450"/>
    <w:rsid w:val="00CE39D7"/>
    <w:rsid w:val="00CE518F"/>
    <w:rsid w:val="00CE529D"/>
    <w:rsid w:val="00CF20BC"/>
    <w:rsid w:val="00CF3C50"/>
    <w:rsid w:val="00CF6363"/>
    <w:rsid w:val="00D001E7"/>
    <w:rsid w:val="00D01AF0"/>
    <w:rsid w:val="00D0365F"/>
    <w:rsid w:val="00D07D22"/>
    <w:rsid w:val="00D11067"/>
    <w:rsid w:val="00D12811"/>
    <w:rsid w:val="00D1730B"/>
    <w:rsid w:val="00D177D3"/>
    <w:rsid w:val="00D25D19"/>
    <w:rsid w:val="00D25D20"/>
    <w:rsid w:val="00D2679C"/>
    <w:rsid w:val="00D270F4"/>
    <w:rsid w:val="00D3082D"/>
    <w:rsid w:val="00D318A1"/>
    <w:rsid w:val="00D32422"/>
    <w:rsid w:val="00D32EE2"/>
    <w:rsid w:val="00D339E4"/>
    <w:rsid w:val="00D34776"/>
    <w:rsid w:val="00D4300B"/>
    <w:rsid w:val="00D4610D"/>
    <w:rsid w:val="00D4787A"/>
    <w:rsid w:val="00D47B9D"/>
    <w:rsid w:val="00D47F11"/>
    <w:rsid w:val="00D53351"/>
    <w:rsid w:val="00D5584B"/>
    <w:rsid w:val="00D6031F"/>
    <w:rsid w:val="00D603F1"/>
    <w:rsid w:val="00D61A53"/>
    <w:rsid w:val="00D629AC"/>
    <w:rsid w:val="00D64F9A"/>
    <w:rsid w:val="00D66347"/>
    <w:rsid w:val="00D70CC1"/>
    <w:rsid w:val="00D718EA"/>
    <w:rsid w:val="00D72ABB"/>
    <w:rsid w:val="00D72E70"/>
    <w:rsid w:val="00D742BF"/>
    <w:rsid w:val="00D74A73"/>
    <w:rsid w:val="00D7553D"/>
    <w:rsid w:val="00D77CCF"/>
    <w:rsid w:val="00D83505"/>
    <w:rsid w:val="00D83627"/>
    <w:rsid w:val="00D843B1"/>
    <w:rsid w:val="00D90DC5"/>
    <w:rsid w:val="00D92FBE"/>
    <w:rsid w:val="00D96090"/>
    <w:rsid w:val="00DA054C"/>
    <w:rsid w:val="00DA1A44"/>
    <w:rsid w:val="00DA5C60"/>
    <w:rsid w:val="00DA7535"/>
    <w:rsid w:val="00DB1B9C"/>
    <w:rsid w:val="00DB233F"/>
    <w:rsid w:val="00DB39EB"/>
    <w:rsid w:val="00DB505A"/>
    <w:rsid w:val="00DB6306"/>
    <w:rsid w:val="00DB6513"/>
    <w:rsid w:val="00DC1E30"/>
    <w:rsid w:val="00DC7971"/>
    <w:rsid w:val="00DD1A19"/>
    <w:rsid w:val="00DD42FE"/>
    <w:rsid w:val="00DD4414"/>
    <w:rsid w:val="00DD7400"/>
    <w:rsid w:val="00DE0896"/>
    <w:rsid w:val="00DE1057"/>
    <w:rsid w:val="00DE10FD"/>
    <w:rsid w:val="00DE2C90"/>
    <w:rsid w:val="00DE56A3"/>
    <w:rsid w:val="00DE5C0B"/>
    <w:rsid w:val="00DE6464"/>
    <w:rsid w:val="00DF3901"/>
    <w:rsid w:val="00DF3D60"/>
    <w:rsid w:val="00DF4028"/>
    <w:rsid w:val="00DF4B0B"/>
    <w:rsid w:val="00DF5C77"/>
    <w:rsid w:val="00E038AD"/>
    <w:rsid w:val="00E0537B"/>
    <w:rsid w:val="00E0564F"/>
    <w:rsid w:val="00E05A20"/>
    <w:rsid w:val="00E06168"/>
    <w:rsid w:val="00E0706A"/>
    <w:rsid w:val="00E10501"/>
    <w:rsid w:val="00E1066B"/>
    <w:rsid w:val="00E12E41"/>
    <w:rsid w:val="00E17031"/>
    <w:rsid w:val="00E20F11"/>
    <w:rsid w:val="00E21D31"/>
    <w:rsid w:val="00E23B0A"/>
    <w:rsid w:val="00E27C58"/>
    <w:rsid w:val="00E332FC"/>
    <w:rsid w:val="00E34464"/>
    <w:rsid w:val="00E3587A"/>
    <w:rsid w:val="00E36EFB"/>
    <w:rsid w:val="00E370DB"/>
    <w:rsid w:val="00E415D6"/>
    <w:rsid w:val="00E41B36"/>
    <w:rsid w:val="00E41CF5"/>
    <w:rsid w:val="00E41F71"/>
    <w:rsid w:val="00E4480F"/>
    <w:rsid w:val="00E4582E"/>
    <w:rsid w:val="00E46246"/>
    <w:rsid w:val="00E47CE4"/>
    <w:rsid w:val="00E51639"/>
    <w:rsid w:val="00E519FE"/>
    <w:rsid w:val="00E51F83"/>
    <w:rsid w:val="00E53232"/>
    <w:rsid w:val="00E54C2B"/>
    <w:rsid w:val="00E55F06"/>
    <w:rsid w:val="00E60F45"/>
    <w:rsid w:val="00E62760"/>
    <w:rsid w:val="00E6508C"/>
    <w:rsid w:val="00E679F0"/>
    <w:rsid w:val="00E70C3C"/>
    <w:rsid w:val="00E749CD"/>
    <w:rsid w:val="00E74B40"/>
    <w:rsid w:val="00E75C68"/>
    <w:rsid w:val="00E91E50"/>
    <w:rsid w:val="00E92590"/>
    <w:rsid w:val="00E930F2"/>
    <w:rsid w:val="00E95D93"/>
    <w:rsid w:val="00E97BA1"/>
    <w:rsid w:val="00EA056B"/>
    <w:rsid w:val="00EA5DF4"/>
    <w:rsid w:val="00EA677B"/>
    <w:rsid w:val="00EA741B"/>
    <w:rsid w:val="00EB17FF"/>
    <w:rsid w:val="00EB358F"/>
    <w:rsid w:val="00EB3A55"/>
    <w:rsid w:val="00EB589F"/>
    <w:rsid w:val="00EB66BD"/>
    <w:rsid w:val="00EC1EB9"/>
    <w:rsid w:val="00EC4F14"/>
    <w:rsid w:val="00EC5D50"/>
    <w:rsid w:val="00EC7C30"/>
    <w:rsid w:val="00ED0105"/>
    <w:rsid w:val="00ED0BD6"/>
    <w:rsid w:val="00ED0CC7"/>
    <w:rsid w:val="00ED32C4"/>
    <w:rsid w:val="00ED5D17"/>
    <w:rsid w:val="00ED6A9A"/>
    <w:rsid w:val="00EE0E9A"/>
    <w:rsid w:val="00EE1251"/>
    <w:rsid w:val="00EE3A1B"/>
    <w:rsid w:val="00EE5411"/>
    <w:rsid w:val="00EE564F"/>
    <w:rsid w:val="00EE5964"/>
    <w:rsid w:val="00EE5F7F"/>
    <w:rsid w:val="00EF3CD7"/>
    <w:rsid w:val="00EF3F4A"/>
    <w:rsid w:val="00EF5F8C"/>
    <w:rsid w:val="00EF79CB"/>
    <w:rsid w:val="00EF7AE9"/>
    <w:rsid w:val="00F00056"/>
    <w:rsid w:val="00F00AA0"/>
    <w:rsid w:val="00F02B8B"/>
    <w:rsid w:val="00F04F62"/>
    <w:rsid w:val="00F050A3"/>
    <w:rsid w:val="00F12F93"/>
    <w:rsid w:val="00F15FFB"/>
    <w:rsid w:val="00F17D5E"/>
    <w:rsid w:val="00F20101"/>
    <w:rsid w:val="00F2184C"/>
    <w:rsid w:val="00F23367"/>
    <w:rsid w:val="00F234BA"/>
    <w:rsid w:val="00F2402C"/>
    <w:rsid w:val="00F245F1"/>
    <w:rsid w:val="00F251C4"/>
    <w:rsid w:val="00F26D8E"/>
    <w:rsid w:val="00F26E6C"/>
    <w:rsid w:val="00F3315E"/>
    <w:rsid w:val="00F34155"/>
    <w:rsid w:val="00F353F2"/>
    <w:rsid w:val="00F359AE"/>
    <w:rsid w:val="00F372A0"/>
    <w:rsid w:val="00F37F13"/>
    <w:rsid w:val="00F40746"/>
    <w:rsid w:val="00F40B96"/>
    <w:rsid w:val="00F41B4A"/>
    <w:rsid w:val="00F41DEB"/>
    <w:rsid w:val="00F4460A"/>
    <w:rsid w:val="00F44D61"/>
    <w:rsid w:val="00F45039"/>
    <w:rsid w:val="00F4644A"/>
    <w:rsid w:val="00F46574"/>
    <w:rsid w:val="00F52808"/>
    <w:rsid w:val="00F56450"/>
    <w:rsid w:val="00F57124"/>
    <w:rsid w:val="00F602D9"/>
    <w:rsid w:val="00F60D05"/>
    <w:rsid w:val="00F63264"/>
    <w:rsid w:val="00F648EF"/>
    <w:rsid w:val="00F6568D"/>
    <w:rsid w:val="00F712D7"/>
    <w:rsid w:val="00F73977"/>
    <w:rsid w:val="00F84CDD"/>
    <w:rsid w:val="00F85613"/>
    <w:rsid w:val="00F85D78"/>
    <w:rsid w:val="00F86913"/>
    <w:rsid w:val="00F86E52"/>
    <w:rsid w:val="00F9069E"/>
    <w:rsid w:val="00F94B63"/>
    <w:rsid w:val="00FA1F8E"/>
    <w:rsid w:val="00FA32BA"/>
    <w:rsid w:val="00FA4332"/>
    <w:rsid w:val="00FB15B2"/>
    <w:rsid w:val="00FB39F7"/>
    <w:rsid w:val="00FB3A31"/>
    <w:rsid w:val="00FB44DD"/>
    <w:rsid w:val="00FB637B"/>
    <w:rsid w:val="00FB73E5"/>
    <w:rsid w:val="00FC3F1D"/>
    <w:rsid w:val="00FC5560"/>
    <w:rsid w:val="00FC73F7"/>
    <w:rsid w:val="00FD0834"/>
    <w:rsid w:val="00FD1ADF"/>
    <w:rsid w:val="00FD1B00"/>
    <w:rsid w:val="00FD1EC0"/>
    <w:rsid w:val="00FD287A"/>
    <w:rsid w:val="00FD3B45"/>
    <w:rsid w:val="00FD648E"/>
    <w:rsid w:val="00FD7030"/>
    <w:rsid w:val="00FE1126"/>
    <w:rsid w:val="00FE6671"/>
    <w:rsid w:val="00FE704B"/>
    <w:rsid w:val="00FE70E3"/>
    <w:rsid w:val="00FE7F0F"/>
    <w:rsid w:val="00FF0C32"/>
    <w:rsid w:val="00FF0E7C"/>
    <w:rsid w:val="00FF14F1"/>
    <w:rsid w:val="00FF3CC4"/>
    <w:rsid w:val="00FF6392"/>
    <w:rsid w:val="00FF72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9A5C62"/>
  <w15:chartTrackingRefBased/>
  <w15:docId w15:val="{1CC6B876-4A80-483F-A8D9-84FDE117F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D3403"/>
    <w:rPr>
      <w:rFonts w:ascii="Arial" w:hAnsi="Arial"/>
      <w:sz w:val="22"/>
    </w:rPr>
  </w:style>
  <w:style w:type="paragraph" w:styleId="Nagwek1">
    <w:name w:val="heading 1"/>
    <w:basedOn w:val="Normalny"/>
    <w:next w:val="Normalny"/>
    <w:link w:val="Nagwek1Znak"/>
    <w:qFormat/>
    <w:pPr>
      <w:keepNext/>
      <w:spacing w:line="300" w:lineRule="exact"/>
      <w:outlineLvl w:val="0"/>
    </w:pPr>
    <w:rPr>
      <w:b/>
      <w:kern w:val="32"/>
      <w:sz w:val="32"/>
      <w:lang w:val="x-none" w:eastAsia="x-none"/>
    </w:rPr>
  </w:style>
  <w:style w:type="paragraph" w:styleId="Nagwek2">
    <w:name w:val="heading 2"/>
    <w:basedOn w:val="Normalny"/>
    <w:next w:val="Normalny"/>
    <w:link w:val="Nagwek2Znak"/>
    <w:qFormat/>
    <w:pPr>
      <w:keepNext/>
      <w:numPr>
        <w:ilvl w:val="1"/>
        <w:numId w:val="1"/>
      </w:numPr>
      <w:spacing w:before="240" w:after="120"/>
      <w:outlineLvl w:val="1"/>
    </w:pPr>
    <w:rPr>
      <w:sz w:val="28"/>
      <w:lang w:val="x-none" w:eastAsia="x-none"/>
    </w:rPr>
  </w:style>
  <w:style w:type="paragraph" w:styleId="Nagwek3">
    <w:name w:val="heading 3"/>
    <w:aliases w:val="Heading 10pt"/>
    <w:basedOn w:val="Normalny"/>
    <w:next w:val="Normalny"/>
    <w:link w:val="Nagwek3Znak"/>
    <w:qFormat/>
    <w:pPr>
      <w:keepNext/>
      <w:numPr>
        <w:ilvl w:val="2"/>
        <w:numId w:val="1"/>
      </w:numPr>
      <w:spacing w:before="240" w:after="60"/>
      <w:outlineLvl w:val="2"/>
    </w:pPr>
    <w:rPr>
      <w:b/>
      <w:u w:val="single"/>
      <w:lang w:val="x-none" w:eastAsia="x-none"/>
    </w:rPr>
  </w:style>
  <w:style w:type="paragraph" w:styleId="Nagwek4">
    <w:name w:val="heading 4"/>
    <w:basedOn w:val="Normalny"/>
    <w:next w:val="Normalny"/>
    <w:qFormat/>
    <w:pPr>
      <w:keepNext/>
      <w:numPr>
        <w:ilvl w:val="3"/>
        <w:numId w:val="1"/>
      </w:numPr>
      <w:spacing w:before="240" w:after="60"/>
      <w:outlineLvl w:val="3"/>
    </w:pPr>
    <w:rPr>
      <w:i/>
    </w:rPr>
  </w:style>
  <w:style w:type="paragraph" w:styleId="Nagwek5">
    <w:name w:val="heading 5"/>
    <w:basedOn w:val="Normalny"/>
    <w:next w:val="Normalny"/>
    <w:qFormat/>
    <w:pPr>
      <w:numPr>
        <w:ilvl w:val="4"/>
        <w:numId w:val="1"/>
      </w:numPr>
      <w:spacing w:before="240" w:after="60"/>
      <w:outlineLvl w:val="4"/>
    </w:pPr>
    <w:rPr>
      <w:b/>
      <w:i/>
      <w:sz w:val="26"/>
    </w:rPr>
  </w:style>
  <w:style w:type="paragraph" w:styleId="Nagwek6">
    <w:name w:val="heading 6"/>
    <w:basedOn w:val="Normalny"/>
    <w:next w:val="Normalny"/>
    <w:link w:val="Nagwek6Znak"/>
    <w:autoRedefine/>
    <w:uiPriority w:val="9"/>
    <w:qFormat/>
    <w:pPr>
      <w:numPr>
        <w:ilvl w:val="2"/>
        <w:numId w:val="3"/>
      </w:numPr>
      <w:tabs>
        <w:tab w:val="decimal" w:pos="680"/>
      </w:tabs>
      <w:spacing w:before="240" w:after="60"/>
      <w:ind w:left="720"/>
      <w:jc w:val="both"/>
      <w:outlineLvl w:val="5"/>
    </w:pPr>
    <w:rPr>
      <w:b/>
      <w:lang w:val="x-none" w:eastAsia="x-none"/>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rPr>
  </w:style>
  <w:style w:type="paragraph" w:styleId="Nagwek9">
    <w:name w:val="heading 9"/>
    <w:basedOn w:val="Normalny"/>
    <w:next w:val="Normalny"/>
    <w:qFormat/>
    <w:pPr>
      <w:numPr>
        <w:ilvl w:val="8"/>
        <w:numId w:val="1"/>
      </w:numPr>
      <w:spacing w:before="240" w:after="60"/>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aliases w:val="Heading 10pt Znak"/>
    <w:link w:val="Nagwek3"/>
    <w:rsid w:val="00F118E3"/>
    <w:rPr>
      <w:rFonts w:ascii="Arial" w:hAnsi="Arial"/>
      <w:b/>
      <w:sz w:val="22"/>
      <w:u w:val="single"/>
      <w:lang w:val="x-none" w:eastAsia="x-none"/>
    </w:rPr>
  </w:style>
  <w:style w:type="paragraph" w:styleId="Stopka">
    <w:name w:val="footer"/>
    <w:basedOn w:val="Normalny"/>
    <w:link w:val="StopkaZnak"/>
    <w:uiPriority w:val="99"/>
    <w:pPr>
      <w:tabs>
        <w:tab w:val="center" w:pos="4703"/>
        <w:tab w:val="right" w:pos="9406"/>
      </w:tabs>
    </w:pPr>
  </w:style>
  <w:style w:type="character" w:customStyle="1" w:styleId="StopkaZnak">
    <w:name w:val="Stopka Znak"/>
    <w:link w:val="Stopka"/>
    <w:uiPriority w:val="99"/>
    <w:rsid w:val="00F118E3"/>
    <w:rPr>
      <w:rFonts w:ascii="Arial" w:hAnsi="Arial"/>
      <w:sz w:val="22"/>
      <w:lang w:val="pl-PL" w:eastAsia="pl-PL" w:bidi="ar-SA"/>
    </w:rPr>
  </w:style>
  <w:style w:type="character" w:styleId="Numerstrony">
    <w:name w:val="page number"/>
    <w:basedOn w:val="Domylnaczcionkaakapitu"/>
  </w:style>
  <w:style w:type="paragraph" w:styleId="Spistreci1">
    <w:name w:val="toc 1"/>
    <w:basedOn w:val="Normalny"/>
    <w:next w:val="Normalny"/>
    <w:autoRedefine/>
    <w:uiPriority w:val="39"/>
    <w:pPr>
      <w:tabs>
        <w:tab w:val="left" w:pos="480"/>
        <w:tab w:val="right" w:leader="dot" w:pos="8303"/>
      </w:tabs>
      <w:spacing w:after="120" w:line="360" w:lineRule="auto"/>
    </w:pPr>
    <w:rPr>
      <w:b/>
    </w:rPr>
  </w:style>
  <w:style w:type="character" w:styleId="Hipercze">
    <w:name w:val="Hyperlink"/>
    <w:rPr>
      <w:color w:val="0000FF"/>
      <w:u w:val="single"/>
    </w:rPr>
  </w:style>
  <w:style w:type="character" w:customStyle="1" w:styleId="Znak">
    <w:name w:val="Znak"/>
    <w:rPr>
      <w:rFonts w:ascii="Arial" w:hAnsi="Arial"/>
      <w:b/>
      <w:noProof w:val="0"/>
      <w:kern w:val="32"/>
      <w:sz w:val="32"/>
      <w:lang w:val="en-US"/>
    </w:rPr>
  </w:style>
  <w:style w:type="paragraph" w:styleId="Nagwek">
    <w:name w:val="header"/>
    <w:basedOn w:val="Normalny"/>
    <w:link w:val="NagwekZnak"/>
    <w:uiPriority w:val="99"/>
    <w:pPr>
      <w:tabs>
        <w:tab w:val="center" w:pos="4703"/>
        <w:tab w:val="right" w:pos="9406"/>
      </w:tabs>
    </w:pPr>
  </w:style>
  <w:style w:type="character" w:customStyle="1" w:styleId="NagwekZnak">
    <w:name w:val="Nagłówek Znak"/>
    <w:link w:val="Nagwek"/>
    <w:uiPriority w:val="99"/>
    <w:rsid w:val="00AB466F"/>
    <w:rPr>
      <w:rFonts w:ascii="Arial" w:hAnsi="Arial"/>
      <w:sz w:val="22"/>
      <w:lang w:val="pl-PL" w:eastAsia="pl-PL" w:bidi="ar-SA"/>
    </w:rPr>
  </w:style>
  <w:style w:type="paragraph" w:styleId="Tekstpodstawowy">
    <w:name w:val="Body Text"/>
    <w:basedOn w:val="Normalny"/>
    <w:link w:val="TekstpodstawowyZnak2"/>
    <w:pPr>
      <w:jc w:val="both"/>
    </w:pPr>
    <w:rPr>
      <w:lang w:val="x-none" w:eastAsia="x-none"/>
    </w:rPr>
  </w:style>
  <w:style w:type="paragraph" w:styleId="Tekstpodstawowywcity2">
    <w:name w:val="Body Text Indent 2"/>
    <w:basedOn w:val="Normalny"/>
    <w:link w:val="Tekstpodstawowywcity2Znak"/>
    <w:pPr>
      <w:spacing w:after="120" w:line="480" w:lineRule="auto"/>
      <w:ind w:left="283"/>
    </w:pPr>
    <w:rPr>
      <w:lang w:val="x-none" w:eastAsia="x-none"/>
    </w:rPr>
  </w:style>
  <w:style w:type="paragraph" w:styleId="Tekstpodstawowywcity">
    <w:name w:val="Body Text Indent"/>
    <w:basedOn w:val="Normalny"/>
    <w:link w:val="TekstpodstawowywcityZnak"/>
    <w:pPr>
      <w:spacing w:after="120"/>
      <w:ind w:left="283"/>
    </w:pPr>
  </w:style>
  <w:style w:type="character" w:customStyle="1" w:styleId="TekstpodstawowywcityZnak">
    <w:name w:val="Tekst podstawowy wcięty Znak"/>
    <w:link w:val="Tekstpodstawowywcity"/>
    <w:locked/>
    <w:rsid w:val="00376E5C"/>
    <w:rPr>
      <w:rFonts w:ascii="Arial" w:hAnsi="Arial"/>
      <w:sz w:val="22"/>
      <w:lang w:val="pl-PL" w:eastAsia="pl-PL" w:bidi="ar-SA"/>
    </w:rPr>
  </w:style>
  <w:style w:type="paragraph" w:styleId="Tekstpodstawowy3">
    <w:name w:val="Body Text 3"/>
    <w:basedOn w:val="Normalny"/>
    <w:link w:val="Tekstpodstawowy3Znak"/>
    <w:pPr>
      <w:spacing w:after="120"/>
    </w:pPr>
    <w:rPr>
      <w:sz w:val="16"/>
    </w:rPr>
  </w:style>
  <w:style w:type="character" w:customStyle="1" w:styleId="Tekstpodstawowy3Znak">
    <w:name w:val="Tekst podstawowy 3 Znak"/>
    <w:link w:val="Tekstpodstawowy3"/>
    <w:locked/>
    <w:rsid w:val="00365492"/>
    <w:rPr>
      <w:rFonts w:ascii="Arial" w:hAnsi="Arial"/>
      <w:sz w:val="16"/>
      <w:lang w:val="pl-PL" w:eastAsia="pl-PL" w:bidi="ar-SA"/>
    </w:rPr>
  </w:style>
  <w:style w:type="character" w:styleId="UyteHipercze">
    <w:name w:val="FollowedHyperlink"/>
    <w:rPr>
      <w:color w:val="800080"/>
      <w:u w:val="single"/>
    </w:rPr>
  </w:style>
  <w:style w:type="character" w:styleId="Odwoanieprzypisudolnego">
    <w:name w:val="footnote reference"/>
    <w:uiPriority w:val="99"/>
    <w:rPr>
      <w:vertAlign w:val="superscript"/>
    </w:rPr>
  </w:style>
  <w:style w:type="paragraph" w:styleId="Tekstprzypisudolnego">
    <w:name w:val="footnote text"/>
    <w:basedOn w:val="Normalny"/>
    <w:link w:val="TekstprzypisudolnegoZnak"/>
    <w:uiPriority w:val="99"/>
    <w:rPr>
      <w:sz w:val="20"/>
      <w:lang w:val="x-none" w:eastAsia="x-none"/>
    </w:rPr>
  </w:style>
  <w:style w:type="paragraph" w:styleId="Tekstprzypisukocowego">
    <w:name w:val="endnote text"/>
    <w:basedOn w:val="Normalny"/>
    <w:link w:val="TekstprzypisukocowegoZnak"/>
    <w:rPr>
      <w:sz w:val="20"/>
      <w:lang w:val="x-none" w:eastAsia="x-none"/>
    </w:rPr>
  </w:style>
  <w:style w:type="character" w:styleId="Odwoanieprzypisukocowego">
    <w:name w:val="endnote reference"/>
    <w:rPr>
      <w:vertAlign w:val="superscript"/>
    </w:rPr>
  </w:style>
  <w:style w:type="paragraph" w:customStyle="1" w:styleId="Standardowy1">
    <w:name w:val="Standardowy1"/>
    <w:rPr>
      <w:rFonts w:ascii="Arial" w:hAnsi="Arial"/>
    </w:rPr>
  </w:style>
  <w:style w:type="character" w:customStyle="1" w:styleId="akapitdomyslny1">
    <w:name w:val="akapitdomyslny1"/>
    <w:basedOn w:val="Domylnaczcionkaakapitu"/>
  </w:style>
  <w:style w:type="paragraph" w:styleId="Tytu">
    <w:name w:val="Title"/>
    <w:basedOn w:val="Standardowy1"/>
    <w:link w:val="TytuZnak"/>
    <w:qFormat/>
    <w:pPr>
      <w:jc w:val="center"/>
    </w:pPr>
    <w:rPr>
      <w:b/>
      <w:sz w:val="28"/>
      <w:lang w:val="x-none" w:eastAsia="x-none"/>
    </w:rPr>
  </w:style>
  <w:style w:type="paragraph" w:customStyle="1" w:styleId="Tekstdymka1">
    <w:name w:val="Tekst dymka1"/>
    <w:basedOn w:val="Standardowy1"/>
    <w:pPr>
      <w:spacing w:before="60" w:after="60" w:line="360" w:lineRule="auto"/>
      <w:jc w:val="both"/>
    </w:pPr>
    <w:rPr>
      <w:rFonts w:ascii="Tahoma" w:hAnsi="Tahoma"/>
      <w:sz w:val="16"/>
    </w:rPr>
  </w:style>
  <w:style w:type="paragraph" w:customStyle="1" w:styleId="Tekstdymka10">
    <w:name w:val="Tekst dymka1"/>
    <w:basedOn w:val="Normalny"/>
    <w:pPr>
      <w:widowControl w:val="0"/>
    </w:pPr>
    <w:rPr>
      <w:rFonts w:ascii="Tahoma" w:hAnsi="Tahoma"/>
      <w:sz w:val="16"/>
    </w:rPr>
  </w:style>
  <w:style w:type="character" w:styleId="Odwoaniedokomentarza">
    <w:name w:val="annotation reference"/>
    <w:rPr>
      <w:sz w:val="16"/>
    </w:rPr>
  </w:style>
  <w:style w:type="paragraph" w:styleId="Tekstkomentarza">
    <w:name w:val="annotation text"/>
    <w:basedOn w:val="Normalny"/>
    <w:link w:val="TekstkomentarzaZnak"/>
    <w:rPr>
      <w:sz w:val="20"/>
      <w:lang w:val="x-none" w:eastAsia="x-none"/>
    </w:rPr>
  </w:style>
  <w:style w:type="paragraph" w:customStyle="1" w:styleId="Tematkomentarza10">
    <w:name w:val="Temat komentarza1"/>
    <w:basedOn w:val="Tekstkomentarza"/>
    <w:next w:val="Tekstkomentarza"/>
    <w:rPr>
      <w:b/>
    </w:rPr>
  </w:style>
  <w:style w:type="paragraph" w:customStyle="1" w:styleId="Style1">
    <w:name w:val="Style1"/>
    <w:basedOn w:val="Nagwek1"/>
    <w:pPr>
      <w:numPr>
        <w:numId w:val="2"/>
      </w:numPr>
    </w:pPr>
  </w:style>
  <w:style w:type="paragraph" w:styleId="Legenda">
    <w:name w:val="caption"/>
    <w:basedOn w:val="Normalny"/>
    <w:next w:val="Normalny"/>
    <w:qFormat/>
    <w:rPr>
      <w:b/>
      <w:sz w:val="20"/>
    </w:rPr>
  </w:style>
  <w:style w:type="paragraph" w:customStyle="1" w:styleId="Procedura">
    <w:name w:val="Procedura"/>
    <w:basedOn w:val="Nagwek1"/>
    <w:autoRedefine/>
    <w:pPr>
      <w:spacing w:line="360" w:lineRule="auto"/>
      <w:jc w:val="both"/>
    </w:pPr>
    <w:rPr>
      <w:sz w:val="28"/>
    </w:rPr>
  </w:style>
  <w:style w:type="paragraph" w:customStyle="1" w:styleId="Proc">
    <w:name w:val="Proc"/>
    <w:basedOn w:val="Nagwek3"/>
    <w:autoRedefine/>
    <w:pPr>
      <w:spacing w:line="360" w:lineRule="auto"/>
      <w:ind w:left="0" w:firstLine="0"/>
    </w:pPr>
    <w:rPr>
      <w:u w:val="none"/>
    </w:rPr>
  </w:style>
  <w:style w:type="paragraph" w:customStyle="1" w:styleId="Style2">
    <w:name w:val="Style2"/>
    <w:basedOn w:val="Nagwek2"/>
    <w:pPr>
      <w:numPr>
        <w:ilvl w:val="0"/>
        <w:numId w:val="4"/>
      </w:numPr>
      <w:tabs>
        <w:tab w:val="left" w:pos="851"/>
      </w:tabs>
      <w:jc w:val="both"/>
    </w:pPr>
    <w:rPr>
      <w:b/>
      <w:sz w:val="24"/>
    </w:rPr>
  </w:style>
  <w:style w:type="paragraph" w:customStyle="1" w:styleId="StyleJustifiedLinespacingExactly15pt">
    <w:name w:val="Style Justified Line spacing:  Exactly 15 pt"/>
    <w:basedOn w:val="Normalny"/>
    <w:autoRedefine/>
    <w:pPr>
      <w:spacing w:line="300" w:lineRule="exact"/>
      <w:jc w:val="both"/>
    </w:pPr>
  </w:style>
  <w:style w:type="paragraph" w:customStyle="1" w:styleId="CommentSubject1">
    <w:name w:val="Comment Subject1"/>
    <w:basedOn w:val="Tekstkomentarza"/>
    <w:next w:val="Tekstkomentarza"/>
    <w:rPr>
      <w:rFonts w:ascii="RotisSemiSansPl" w:hAnsi="RotisSemiSansPl"/>
      <w:b/>
    </w:rPr>
  </w:style>
  <w:style w:type="paragraph" w:customStyle="1" w:styleId="StyleJustifiedLinespacingExactly15pt1">
    <w:name w:val="Style Justified Line spacing:  Exactly 15 pt1"/>
    <w:basedOn w:val="Normalny"/>
    <w:pPr>
      <w:spacing w:line="300" w:lineRule="exact"/>
      <w:jc w:val="both"/>
    </w:pPr>
  </w:style>
  <w:style w:type="character" w:customStyle="1" w:styleId="Znak1">
    <w:name w:val="Znak1"/>
    <w:rPr>
      <w:rFonts w:ascii="Arial" w:hAnsi="Arial"/>
      <w:noProof w:val="0"/>
      <w:sz w:val="28"/>
      <w:lang w:val="pl-PL"/>
    </w:rPr>
  </w:style>
  <w:style w:type="paragraph" w:customStyle="1" w:styleId="NormalnyWeb1">
    <w:name w:val="Normalny (Web)1"/>
    <w:basedOn w:val="Normalny"/>
    <w:pPr>
      <w:spacing w:before="100" w:after="100"/>
    </w:pPr>
    <w:rPr>
      <w:sz w:val="24"/>
      <w:lang w:val="en-US"/>
    </w:rPr>
  </w:style>
  <w:style w:type="character" w:customStyle="1" w:styleId="TekstpodstawowyZnak">
    <w:name w:val="Tekst podstawowy Znak"/>
    <w:rPr>
      <w:rFonts w:ascii="Arial" w:hAnsi="Arial"/>
      <w:noProof w:val="0"/>
      <w:sz w:val="22"/>
      <w:lang w:val="pl-PL"/>
    </w:rPr>
  </w:style>
  <w:style w:type="paragraph" w:styleId="Lista">
    <w:name w:val="List"/>
    <w:basedOn w:val="Normalny"/>
    <w:pPr>
      <w:ind w:left="283" w:hanging="283"/>
    </w:pPr>
  </w:style>
  <w:style w:type="paragraph" w:styleId="Lista2">
    <w:name w:val="List 2"/>
    <w:basedOn w:val="Normalny"/>
    <w:pPr>
      <w:ind w:left="566" w:hanging="283"/>
    </w:pPr>
  </w:style>
  <w:style w:type="paragraph" w:styleId="Lista3">
    <w:name w:val="List 3"/>
    <w:basedOn w:val="Normalny"/>
    <w:pPr>
      <w:ind w:left="849" w:hanging="283"/>
    </w:pPr>
  </w:style>
  <w:style w:type="paragraph" w:styleId="Lista4">
    <w:name w:val="List 4"/>
    <w:basedOn w:val="Normalny"/>
    <w:pPr>
      <w:ind w:left="1132" w:hanging="283"/>
    </w:pPr>
  </w:style>
  <w:style w:type="paragraph" w:styleId="Lista5">
    <w:name w:val="List 5"/>
    <w:basedOn w:val="Normalny"/>
    <w:pPr>
      <w:ind w:left="1415" w:hanging="283"/>
    </w:pPr>
  </w:style>
  <w:style w:type="paragraph" w:customStyle="1" w:styleId="Tekstpodstawowyb">
    <w:name w:val="Tekst podstawowy.b"/>
    <w:basedOn w:val="Normalny"/>
    <w:pPr>
      <w:jc w:val="both"/>
    </w:pPr>
    <w:rPr>
      <w:sz w:val="28"/>
    </w:rPr>
  </w:style>
  <w:style w:type="paragraph" w:styleId="Tekstpodstawowywcity3">
    <w:name w:val="Body Text Indent 3"/>
    <w:basedOn w:val="Normalny"/>
    <w:link w:val="Tekstpodstawowywcity3Znak"/>
    <w:pPr>
      <w:spacing w:after="120" w:line="300" w:lineRule="exact"/>
      <w:ind w:left="426"/>
      <w:jc w:val="both"/>
    </w:pPr>
    <w:rPr>
      <w:i/>
      <w:sz w:val="24"/>
      <w:lang w:val="x-none" w:eastAsia="x-none"/>
    </w:rPr>
  </w:style>
  <w:style w:type="paragraph" w:styleId="Tekstdymka">
    <w:name w:val="Balloon Text"/>
    <w:basedOn w:val="Normalny"/>
    <w:link w:val="TekstdymkaZnak"/>
    <w:uiPriority w:val="99"/>
    <w:rPr>
      <w:rFonts w:ascii="Tahoma" w:hAnsi="Tahoma" w:cs="Tahoma"/>
      <w:sz w:val="16"/>
      <w:szCs w:val="16"/>
    </w:rPr>
  </w:style>
  <w:style w:type="character" w:customStyle="1" w:styleId="TekstdymkaZnak">
    <w:name w:val="Tekst dymka Znak"/>
    <w:link w:val="Tekstdymka"/>
    <w:uiPriority w:val="99"/>
    <w:rsid w:val="00F118E3"/>
    <w:rPr>
      <w:rFonts w:ascii="Tahoma" w:hAnsi="Tahoma" w:cs="Tahoma"/>
      <w:sz w:val="16"/>
      <w:szCs w:val="16"/>
      <w:lang w:val="pl-PL" w:eastAsia="pl-PL" w:bidi="ar-SA"/>
    </w:rPr>
  </w:style>
  <w:style w:type="paragraph" w:styleId="Tematkomentarza">
    <w:name w:val="annotation subject"/>
    <w:basedOn w:val="Tekstkomentarza"/>
    <w:next w:val="Tekstkomentarza"/>
    <w:link w:val="TematkomentarzaZnak"/>
    <w:rPr>
      <w:b/>
      <w:bCs/>
    </w:rPr>
  </w:style>
  <w:style w:type="paragraph" w:customStyle="1" w:styleId="Tekstpunktuglownego">
    <w:name w:val="Tekst punktu glownego"/>
    <w:basedOn w:val="Normalny"/>
    <w:pPr>
      <w:spacing w:before="60" w:after="60" w:line="360" w:lineRule="auto"/>
      <w:ind w:left="357"/>
      <w:jc w:val="both"/>
    </w:pPr>
    <w:rPr>
      <w:rFonts w:ascii="Tahoma" w:hAnsi="Tahoma"/>
      <w:sz w:val="20"/>
    </w:rPr>
  </w:style>
  <w:style w:type="paragraph" w:styleId="Tekstpodstawowy2">
    <w:name w:val="Body Text 2"/>
    <w:basedOn w:val="Normalny"/>
    <w:link w:val="Tekstpodstawowy2Znak"/>
    <w:pPr>
      <w:spacing w:after="120" w:line="480" w:lineRule="auto"/>
    </w:pPr>
    <w:rPr>
      <w:lang w:val="x-none" w:eastAsia="x-none"/>
    </w:rPr>
  </w:style>
  <w:style w:type="paragraph" w:styleId="Zwykytekst">
    <w:name w:val="Plain Text"/>
    <w:basedOn w:val="Normalny"/>
    <w:link w:val="ZwykytekstZnak1"/>
    <w:uiPriority w:val="99"/>
    <w:rPr>
      <w:rFonts w:ascii="Courier New" w:hAnsi="Courier New"/>
      <w:sz w:val="20"/>
    </w:rPr>
  </w:style>
  <w:style w:type="character" w:customStyle="1" w:styleId="ZwykytekstZnak1">
    <w:name w:val="Zwykły tekst Znak1"/>
    <w:link w:val="Zwykytekst"/>
    <w:uiPriority w:val="99"/>
    <w:rsid w:val="00F118E3"/>
    <w:rPr>
      <w:rFonts w:ascii="Courier New" w:hAnsi="Courier New"/>
      <w:lang w:val="pl-PL" w:eastAsia="pl-PL" w:bidi="ar-SA"/>
    </w:rPr>
  </w:style>
  <w:style w:type="paragraph" w:customStyle="1" w:styleId="NormalnyArial">
    <w:name w:val="Normalny + Arial"/>
    <w:aliases w:val="11 pt,Wyjustowany"/>
    <w:basedOn w:val="Normalny"/>
    <w:rsid w:val="006C3181"/>
    <w:pPr>
      <w:tabs>
        <w:tab w:val="num" w:pos="360"/>
      </w:tabs>
      <w:ind w:left="360" w:hanging="360"/>
    </w:pPr>
  </w:style>
  <w:style w:type="paragraph" w:styleId="Mapadokumentu">
    <w:name w:val="Document Map"/>
    <w:basedOn w:val="Normalny"/>
    <w:link w:val="MapadokumentuZnak"/>
    <w:rsid w:val="00E433F1"/>
    <w:pPr>
      <w:shd w:val="clear" w:color="auto" w:fill="000080"/>
    </w:pPr>
    <w:rPr>
      <w:rFonts w:ascii="Tahoma" w:hAnsi="Tahoma"/>
      <w:sz w:val="20"/>
      <w:lang w:val="x-none" w:eastAsia="x-none"/>
    </w:rPr>
  </w:style>
  <w:style w:type="paragraph" w:customStyle="1" w:styleId="Zwykytekst2">
    <w:name w:val="Zwykły tekst2"/>
    <w:basedOn w:val="Normalny"/>
    <w:rsid w:val="00D933D3"/>
    <w:pPr>
      <w:suppressAutoHyphens/>
    </w:pPr>
    <w:rPr>
      <w:rFonts w:ascii="Courier New" w:hAnsi="Courier New"/>
      <w:sz w:val="20"/>
      <w:lang w:eastAsia="ar-SA"/>
    </w:rPr>
  </w:style>
  <w:style w:type="character" w:styleId="HTML-staaszeroko">
    <w:name w:val="HTML Typewriter"/>
    <w:rsid w:val="00C14526"/>
    <w:rPr>
      <w:rFonts w:ascii="Courier New" w:eastAsia="Batang" w:hAnsi="Courier New" w:cs="Courier New" w:hint="default"/>
      <w:sz w:val="20"/>
      <w:szCs w:val="20"/>
    </w:rPr>
  </w:style>
  <w:style w:type="paragraph" w:customStyle="1" w:styleId="Tekst-C">
    <w:name w:val="Tekst - C"/>
    <w:basedOn w:val="Normalny"/>
    <w:rsid w:val="00EE05D2"/>
    <w:pPr>
      <w:widowControl w:val="0"/>
      <w:snapToGrid w:val="0"/>
      <w:jc w:val="center"/>
    </w:pPr>
    <w:rPr>
      <w:rFonts w:ascii="PalmSprings" w:hAnsi="PalmSprings"/>
      <w:color w:val="000000"/>
      <w:sz w:val="20"/>
    </w:rPr>
  </w:style>
  <w:style w:type="paragraph" w:customStyle="1" w:styleId="Tekst">
    <w:name w:val="Tekst"/>
    <w:rsid w:val="00EE05D2"/>
    <w:pPr>
      <w:widowControl w:val="0"/>
      <w:snapToGrid w:val="0"/>
      <w:ind w:firstLine="340"/>
      <w:jc w:val="both"/>
    </w:pPr>
    <w:rPr>
      <w:rFonts w:ascii="PalmSprings" w:hAnsi="PalmSprings"/>
      <w:color w:val="000000"/>
    </w:rPr>
  </w:style>
  <w:style w:type="table" w:styleId="Tabela-Siatka">
    <w:name w:val="Table Grid"/>
    <w:basedOn w:val="Standardowy"/>
    <w:rsid w:val="003319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F118E3"/>
    <w:pPr>
      <w:spacing w:after="200" w:line="276" w:lineRule="auto"/>
      <w:ind w:left="720"/>
      <w:contextualSpacing/>
    </w:pPr>
    <w:rPr>
      <w:rFonts w:ascii="Calibri" w:eastAsia="Calibri" w:hAnsi="Calibri"/>
      <w:szCs w:val="22"/>
      <w:lang w:val="x-none" w:eastAsia="en-US"/>
    </w:rPr>
  </w:style>
  <w:style w:type="paragraph" w:customStyle="1" w:styleId="n11">
    <w:name w:val="n11"/>
    <w:basedOn w:val="Normalny"/>
    <w:rsid w:val="00F118E3"/>
    <w:pPr>
      <w:spacing w:before="100" w:beforeAutospacing="1" w:after="100" w:afterAutospacing="1"/>
    </w:pPr>
    <w:rPr>
      <w:rFonts w:ascii="Times New Roman" w:hAnsi="Times New Roman"/>
      <w:sz w:val="24"/>
      <w:szCs w:val="24"/>
    </w:rPr>
  </w:style>
  <w:style w:type="character" w:customStyle="1" w:styleId="gr11">
    <w:name w:val="gr11"/>
    <w:basedOn w:val="Domylnaczcionkaakapitu"/>
    <w:rsid w:val="00F118E3"/>
  </w:style>
  <w:style w:type="character" w:customStyle="1" w:styleId="styl35">
    <w:name w:val="styl35"/>
    <w:basedOn w:val="Domylnaczcionkaakapitu"/>
    <w:rsid w:val="00F118E3"/>
  </w:style>
  <w:style w:type="character" w:customStyle="1" w:styleId="styl31">
    <w:name w:val="styl31"/>
    <w:basedOn w:val="Domylnaczcionkaakapitu"/>
    <w:rsid w:val="00F118E3"/>
  </w:style>
  <w:style w:type="character" w:styleId="Pogrubienie">
    <w:name w:val="Strong"/>
    <w:uiPriority w:val="22"/>
    <w:qFormat/>
    <w:rsid w:val="00F118E3"/>
    <w:rPr>
      <w:b/>
      <w:bCs/>
    </w:rPr>
  </w:style>
  <w:style w:type="character" w:styleId="Uwydatnienie">
    <w:name w:val="Emphasis"/>
    <w:uiPriority w:val="20"/>
    <w:qFormat/>
    <w:rsid w:val="00F118E3"/>
    <w:rPr>
      <w:i/>
      <w:iCs/>
    </w:rPr>
  </w:style>
  <w:style w:type="character" w:customStyle="1" w:styleId="ZwykytekstZnak">
    <w:name w:val="Zwykły tekst Znak"/>
    <w:uiPriority w:val="99"/>
    <w:locked/>
    <w:rsid w:val="005F0159"/>
    <w:rPr>
      <w:rFonts w:ascii="Courier New" w:hAnsi="Courier New"/>
      <w:lang w:val="pl-PL" w:eastAsia="pl-PL" w:bidi="ar-SA"/>
    </w:rPr>
  </w:style>
  <w:style w:type="character" w:customStyle="1" w:styleId="ZnakZnak1">
    <w:name w:val="Znak Znak1"/>
    <w:locked/>
    <w:rsid w:val="008A5F2B"/>
    <w:rPr>
      <w:rFonts w:ascii="Courier New" w:hAnsi="Courier New" w:cs="Courier New"/>
      <w:lang w:val="pl-PL" w:eastAsia="pl-PL" w:bidi="ar-SA"/>
    </w:rPr>
  </w:style>
  <w:style w:type="paragraph" w:customStyle="1" w:styleId="msolistparagraph0">
    <w:name w:val="msolistparagraph"/>
    <w:basedOn w:val="Normalny"/>
    <w:rsid w:val="00643D62"/>
    <w:pPr>
      <w:ind w:left="720"/>
    </w:pPr>
    <w:rPr>
      <w:rFonts w:ascii="Calibri" w:eastAsia="Calibri" w:hAnsi="Calibri"/>
      <w:szCs w:val="22"/>
    </w:rPr>
  </w:style>
  <w:style w:type="paragraph" w:customStyle="1" w:styleId="styl30">
    <w:name w:val="styl3"/>
    <w:basedOn w:val="Normalny"/>
    <w:rsid w:val="00FF0BDB"/>
    <w:pPr>
      <w:spacing w:before="100" w:beforeAutospacing="1" w:after="100" w:afterAutospacing="1"/>
    </w:pPr>
    <w:rPr>
      <w:rFonts w:ascii="Times New Roman" w:hAnsi="Times New Roman"/>
      <w:sz w:val="24"/>
      <w:szCs w:val="24"/>
    </w:rPr>
  </w:style>
  <w:style w:type="paragraph" w:customStyle="1" w:styleId="wsprawie">
    <w:name w:val="w sprawie"/>
    <w:basedOn w:val="Tekst"/>
    <w:rsid w:val="00BD3F96"/>
    <w:pPr>
      <w:snapToGrid/>
      <w:ind w:firstLine="0"/>
    </w:pPr>
  </w:style>
  <w:style w:type="paragraph" w:customStyle="1" w:styleId="tekst-c0">
    <w:name w:val="tekst-c"/>
    <w:basedOn w:val="Normalny"/>
    <w:rsid w:val="00376E5C"/>
    <w:pPr>
      <w:spacing w:before="100" w:beforeAutospacing="1" w:after="100" w:afterAutospacing="1"/>
    </w:pPr>
    <w:rPr>
      <w:rFonts w:ascii="Times New Roman" w:hAnsi="Times New Roman"/>
      <w:sz w:val="24"/>
      <w:szCs w:val="24"/>
    </w:rPr>
  </w:style>
  <w:style w:type="paragraph" w:customStyle="1" w:styleId="Default">
    <w:name w:val="Default"/>
    <w:basedOn w:val="Normalny"/>
    <w:rsid w:val="00376E5C"/>
    <w:pPr>
      <w:autoSpaceDE w:val="0"/>
      <w:autoSpaceDN w:val="0"/>
    </w:pPr>
    <w:rPr>
      <w:rFonts w:ascii="Times New Roman" w:eastAsia="Calibri" w:hAnsi="Times New Roman"/>
      <w:color w:val="000000"/>
      <w:sz w:val="24"/>
      <w:szCs w:val="24"/>
    </w:rPr>
  </w:style>
  <w:style w:type="paragraph" w:styleId="Spistreci2">
    <w:name w:val="toc 2"/>
    <w:basedOn w:val="Normalny"/>
    <w:next w:val="Normalny"/>
    <w:autoRedefine/>
    <w:uiPriority w:val="39"/>
    <w:rsid w:val="00376E5C"/>
    <w:pPr>
      <w:ind w:left="220"/>
    </w:pPr>
  </w:style>
  <w:style w:type="paragraph" w:customStyle="1" w:styleId="BodyText21">
    <w:name w:val="Body Text 21"/>
    <w:basedOn w:val="Normalny"/>
    <w:rsid w:val="00376E5C"/>
    <w:pPr>
      <w:spacing w:line="360" w:lineRule="auto"/>
      <w:jc w:val="both"/>
    </w:pPr>
    <w:rPr>
      <w:rFonts w:ascii="Bookman Old Style" w:hAnsi="Bookman Old Style"/>
      <w:sz w:val="24"/>
      <w:szCs w:val="16"/>
    </w:rPr>
  </w:style>
  <w:style w:type="paragraph" w:customStyle="1" w:styleId="Styl3">
    <w:name w:val="Styl3"/>
    <w:basedOn w:val="Normalny"/>
    <w:rsid w:val="00376E5C"/>
    <w:pPr>
      <w:numPr>
        <w:ilvl w:val="2"/>
        <w:numId w:val="11"/>
      </w:numPr>
      <w:spacing w:line="360" w:lineRule="auto"/>
      <w:jc w:val="both"/>
      <w:outlineLvl w:val="2"/>
    </w:pPr>
    <w:rPr>
      <w:rFonts w:ascii="Times New Roman" w:hAnsi="Times New Roman"/>
      <w:lang w:val="en-US"/>
    </w:rPr>
  </w:style>
  <w:style w:type="paragraph" w:customStyle="1" w:styleId="Style5">
    <w:name w:val="Style5"/>
    <w:basedOn w:val="Normalny"/>
    <w:rsid w:val="009626F5"/>
    <w:pPr>
      <w:widowControl w:val="0"/>
      <w:autoSpaceDE w:val="0"/>
      <w:autoSpaceDN w:val="0"/>
      <w:adjustRightInd w:val="0"/>
      <w:spacing w:line="288" w:lineRule="exact"/>
      <w:jc w:val="center"/>
    </w:pPr>
    <w:rPr>
      <w:rFonts w:ascii="Times New Roman" w:hAnsi="Times New Roman"/>
      <w:sz w:val="24"/>
      <w:szCs w:val="24"/>
    </w:rPr>
  </w:style>
  <w:style w:type="paragraph" w:customStyle="1" w:styleId="Style6">
    <w:name w:val="Style6"/>
    <w:basedOn w:val="Normalny"/>
    <w:rsid w:val="009626F5"/>
    <w:pPr>
      <w:widowControl w:val="0"/>
      <w:autoSpaceDE w:val="0"/>
      <w:autoSpaceDN w:val="0"/>
      <w:adjustRightInd w:val="0"/>
      <w:spacing w:line="283" w:lineRule="exact"/>
      <w:jc w:val="center"/>
    </w:pPr>
    <w:rPr>
      <w:rFonts w:ascii="Times New Roman" w:hAnsi="Times New Roman"/>
      <w:sz w:val="24"/>
      <w:szCs w:val="24"/>
    </w:rPr>
  </w:style>
  <w:style w:type="paragraph" w:customStyle="1" w:styleId="Style8">
    <w:name w:val="Style8"/>
    <w:basedOn w:val="Normalny"/>
    <w:rsid w:val="009626F5"/>
    <w:pPr>
      <w:widowControl w:val="0"/>
      <w:autoSpaceDE w:val="0"/>
      <w:autoSpaceDN w:val="0"/>
      <w:adjustRightInd w:val="0"/>
      <w:spacing w:line="278" w:lineRule="exact"/>
    </w:pPr>
    <w:rPr>
      <w:rFonts w:ascii="Times New Roman" w:hAnsi="Times New Roman"/>
      <w:sz w:val="24"/>
      <w:szCs w:val="24"/>
    </w:rPr>
  </w:style>
  <w:style w:type="character" w:customStyle="1" w:styleId="FontStyle12">
    <w:name w:val="Font Style12"/>
    <w:rsid w:val="009626F5"/>
    <w:rPr>
      <w:rFonts w:ascii="Times New Roman" w:hAnsi="Times New Roman" w:cs="Times New Roman"/>
      <w:b/>
      <w:bCs/>
      <w:sz w:val="24"/>
      <w:szCs w:val="24"/>
    </w:rPr>
  </w:style>
  <w:style w:type="character" w:customStyle="1" w:styleId="FontStyle13">
    <w:name w:val="Font Style13"/>
    <w:rsid w:val="009626F5"/>
    <w:rPr>
      <w:rFonts w:ascii="Times New Roman" w:hAnsi="Times New Roman" w:cs="Times New Roman"/>
      <w:sz w:val="24"/>
      <w:szCs w:val="24"/>
    </w:rPr>
  </w:style>
  <w:style w:type="paragraph" w:styleId="Poprawka">
    <w:name w:val="Revision"/>
    <w:hidden/>
    <w:uiPriority w:val="99"/>
    <w:rsid w:val="00CD17FF"/>
    <w:rPr>
      <w:rFonts w:ascii="Arial" w:hAnsi="Arial"/>
      <w:sz w:val="22"/>
    </w:rPr>
  </w:style>
  <w:style w:type="paragraph" w:customStyle="1" w:styleId="Znak2ZnakZnakZnakZnakZnakZnakZnakZnakZnakZnakZnakZnak">
    <w:name w:val="Znak2 Znak Znak Znak Znak Znak Znak Znak Znak Znak Znak Znak Znak"/>
    <w:basedOn w:val="Normalny"/>
    <w:rsid w:val="00150410"/>
    <w:pPr>
      <w:tabs>
        <w:tab w:val="left" w:pos="709"/>
      </w:tabs>
    </w:pPr>
    <w:rPr>
      <w:rFonts w:ascii="Tahoma" w:hAnsi="Tahoma"/>
      <w:sz w:val="24"/>
      <w:szCs w:val="24"/>
    </w:rPr>
  </w:style>
  <w:style w:type="character" w:customStyle="1" w:styleId="TekstkomentarzaZnak">
    <w:name w:val="Tekst komentarza Znak"/>
    <w:link w:val="Tekstkomentarza"/>
    <w:rsid w:val="0050255C"/>
    <w:rPr>
      <w:rFonts w:ascii="Arial" w:hAnsi="Arial"/>
    </w:rPr>
  </w:style>
  <w:style w:type="character" w:customStyle="1" w:styleId="TekstpodstawowywcityZnak1">
    <w:name w:val="Tekst podstawowy wcięty Znak1"/>
    <w:uiPriority w:val="99"/>
    <w:rsid w:val="0049560B"/>
    <w:rPr>
      <w:rFonts w:ascii="Arial" w:hAnsi="Arial"/>
      <w:sz w:val="22"/>
      <w:lang w:val="pl-PL" w:eastAsia="pl-PL" w:bidi="ar-SA"/>
    </w:rPr>
  </w:style>
  <w:style w:type="paragraph" w:customStyle="1" w:styleId="ZnakZnak3">
    <w:name w:val="Znak Znak3"/>
    <w:basedOn w:val="Normalny"/>
    <w:rsid w:val="0049560B"/>
    <w:pPr>
      <w:spacing w:before="240" w:line="360" w:lineRule="auto"/>
      <w:ind w:left="360" w:right="23" w:hanging="431"/>
      <w:jc w:val="both"/>
    </w:pPr>
    <w:rPr>
      <w:rFonts w:ascii="Verdana" w:hAnsi="Verdana"/>
      <w:sz w:val="20"/>
    </w:rPr>
  </w:style>
  <w:style w:type="character" w:customStyle="1" w:styleId="Nagwek2Znak">
    <w:name w:val="Nagłówek 2 Znak"/>
    <w:link w:val="Nagwek2"/>
    <w:locked/>
    <w:rsid w:val="0049560B"/>
    <w:rPr>
      <w:rFonts w:ascii="Arial" w:hAnsi="Arial"/>
      <w:sz w:val="28"/>
      <w:lang w:val="x-none" w:eastAsia="x-none"/>
    </w:rPr>
  </w:style>
  <w:style w:type="character" w:customStyle="1" w:styleId="TytuZnak">
    <w:name w:val="Tytuł Znak"/>
    <w:link w:val="Tytu"/>
    <w:rsid w:val="0049560B"/>
    <w:rPr>
      <w:rFonts w:ascii="Arial" w:hAnsi="Arial"/>
      <w:b/>
      <w:sz w:val="28"/>
    </w:rPr>
  </w:style>
  <w:style w:type="character" w:customStyle="1" w:styleId="Tekstpodstawowy2Znak">
    <w:name w:val="Tekst podstawowy 2 Znak"/>
    <w:link w:val="Tekstpodstawowy2"/>
    <w:rsid w:val="00686DF2"/>
    <w:rPr>
      <w:rFonts w:ascii="Arial" w:hAnsi="Arial"/>
      <w:sz w:val="22"/>
    </w:rPr>
  </w:style>
  <w:style w:type="paragraph" w:customStyle="1" w:styleId="Opracowanie">
    <w:name w:val="Opracowanie"/>
    <w:basedOn w:val="Normalny"/>
    <w:rsid w:val="00686DF2"/>
    <w:pPr>
      <w:widowControl w:val="0"/>
      <w:tabs>
        <w:tab w:val="left" w:pos="283"/>
      </w:tabs>
      <w:jc w:val="both"/>
    </w:pPr>
    <w:rPr>
      <w:rFonts w:ascii="PalmSprings" w:hAnsi="PalmSprings"/>
      <w:snapToGrid w:val="0"/>
      <w:color w:val="000000"/>
      <w:sz w:val="16"/>
    </w:rPr>
  </w:style>
  <w:style w:type="paragraph" w:customStyle="1" w:styleId="normalnyarial0">
    <w:name w:val="normalnyarial"/>
    <w:basedOn w:val="Normalny"/>
    <w:rsid w:val="006C4BD6"/>
    <w:pPr>
      <w:spacing w:before="100" w:beforeAutospacing="1" w:after="100" w:afterAutospacing="1"/>
    </w:pPr>
    <w:rPr>
      <w:rFonts w:ascii="Times New Roman" w:hAnsi="Times New Roman"/>
      <w:sz w:val="24"/>
      <w:szCs w:val="24"/>
    </w:rPr>
  </w:style>
  <w:style w:type="character" w:customStyle="1" w:styleId="Nagwek1Znak">
    <w:name w:val="Nagłówek 1 Znak"/>
    <w:link w:val="Nagwek1"/>
    <w:rsid w:val="005E7657"/>
    <w:rPr>
      <w:rFonts w:ascii="Arial" w:hAnsi="Arial"/>
      <w:b/>
      <w:kern w:val="32"/>
      <w:sz w:val="32"/>
    </w:rPr>
  </w:style>
  <w:style w:type="character" w:customStyle="1" w:styleId="Nagwek6Znak">
    <w:name w:val="Nagłówek 6 Znak"/>
    <w:link w:val="Nagwek6"/>
    <w:uiPriority w:val="9"/>
    <w:rsid w:val="005E7657"/>
    <w:rPr>
      <w:rFonts w:ascii="Arial" w:hAnsi="Arial"/>
      <w:b/>
      <w:sz w:val="22"/>
      <w:lang w:val="x-none" w:eastAsia="x-none"/>
    </w:rPr>
  </w:style>
  <w:style w:type="character" w:customStyle="1" w:styleId="WW8Num1z0">
    <w:name w:val="WW8Num1z0"/>
    <w:rsid w:val="005E7657"/>
  </w:style>
  <w:style w:type="character" w:customStyle="1" w:styleId="WW8Num1z1">
    <w:name w:val="WW8Num1z1"/>
    <w:rsid w:val="005E7657"/>
  </w:style>
  <w:style w:type="character" w:customStyle="1" w:styleId="WW8Num1z2">
    <w:name w:val="WW8Num1z2"/>
    <w:rsid w:val="005E7657"/>
  </w:style>
  <w:style w:type="character" w:customStyle="1" w:styleId="WW8Num1z3">
    <w:name w:val="WW8Num1z3"/>
    <w:rsid w:val="005E7657"/>
  </w:style>
  <w:style w:type="character" w:customStyle="1" w:styleId="WW8Num1z4">
    <w:name w:val="WW8Num1z4"/>
    <w:rsid w:val="005E7657"/>
  </w:style>
  <w:style w:type="character" w:customStyle="1" w:styleId="WW8Num1z5">
    <w:name w:val="WW8Num1z5"/>
    <w:rsid w:val="005E7657"/>
  </w:style>
  <w:style w:type="character" w:customStyle="1" w:styleId="WW8Num1z6">
    <w:name w:val="WW8Num1z6"/>
    <w:rsid w:val="005E7657"/>
  </w:style>
  <w:style w:type="character" w:customStyle="1" w:styleId="WW8Num1z7">
    <w:name w:val="WW8Num1z7"/>
    <w:rsid w:val="005E7657"/>
  </w:style>
  <w:style w:type="character" w:customStyle="1" w:styleId="WW8Num1z8">
    <w:name w:val="WW8Num1z8"/>
    <w:rsid w:val="005E7657"/>
  </w:style>
  <w:style w:type="character" w:customStyle="1" w:styleId="WW8Num2z0">
    <w:name w:val="WW8Num2z0"/>
    <w:rsid w:val="005E7657"/>
    <w:rPr>
      <w:rFonts w:ascii="Calibri" w:hAnsi="Calibri" w:cs="Arial" w:hint="default"/>
      <w:sz w:val="22"/>
      <w:szCs w:val="22"/>
    </w:rPr>
  </w:style>
  <w:style w:type="character" w:customStyle="1" w:styleId="WW8Num3z0">
    <w:name w:val="WW8Num3z0"/>
    <w:rsid w:val="005E7657"/>
    <w:rPr>
      <w:rFonts w:cs="Arial" w:hint="default"/>
      <w:b w:val="0"/>
      <w:i w:val="0"/>
      <w:sz w:val="13"/>
      <w:szCs w:val="13"/>
    </w:rPr>
  </w:style>
  <w:style w:type="character" w:customStyle="1" w:styleId="WW8Num3z2">
    <w:name w:val="WW8Num3z2"/>
    <w:rsid w:val="005E7657"/>
    <w:rPr>
      <w:rFonts w:hint="default"/>
      <w:b w:val="0"/>
    </w:rPr>
  </w:style>
  <w:style w:type="character" w:customStyle="1" w:styleId="WW8Num3z3">
    <w:name w:val="WW8Num3z3"/>
    <w:rsid w:val="005E7657"/>
    <w:rPr>
      <w:rFonts w:hint="default"/>
    </w:rPr>
  </w:style>
  <w:style w:type="character" w:customStyle="1" w:styleId="WW8Num4z0">
    <w:name w:val="WW8Num4z0"/>
    <w:rsid w:val="005E7657"/>
    <w:rPr>
      <w:rFonts w:ascii="Calibri" w:hAnsi="Calibri" w:cs="Calibri"/>
      <w:szCs w:val="22"/>
    </w:rPr>
  </w:style>
  <w:style w:type="character" w:customStyle="1" w:styleId="WW8Num5z0">
    <w:name w:val="WW8Num5z0"/>
    <w:rsid w:val="005E7657"/>
    <w:rPr>
      <w:rFonts w:cs="Arial"/>
      <w:sz w:val="12"/>
      <w:szCs w:val="12"/>
    </w:rPr>
  </w:style>
  <w:style w:type="character" w:customStyle="1" w:styleId="WW8Num6z0">
    <w:name w:val="WW8Num6z0"/>
    <w:rsid w:val="005E7657"/>
    <w:rPr>
      <w:rFonts w:cs="Arial" w:hint="default"/>
      <w:b w:val="0"/>
      <w:i w:val="0"/>
      <w:sz w:val="13"/>
      <w:szCs w:val="13"/>
    </w:rPr>
  </w:style>
  <w:style w:type="character" w:customStyle="1" w:styleId="WW8Num6z2">
    <w:name w:val="WW8Num6z2"/>
    <w:rsid w:val="005E7657"/>
    <w:rPr>
      <w:rFonts w:hint="default"/>
    </w:rPr>
  </w:style>
  <w:style w:type="character" w:customStyle="1" w:styleId="WW8Num7z0">
    <w:name w:val="WW8Num7z0"/>
    <w:rsid w:val="005E7657"/>
    <w:rPr>
      <w:rFonts w:hint="default"/>
      <w:b w:val="0"/>
      <w:i w:val="0"/>
    </w:rPr>
  </w:style>
  <w:style w:type="character" w:customStyle="1" w:styleId="WW8Num7z2">
    <w:name w:val="WW8Num7z2"/>
    <w:rsid w:val="005E7657"/>
    <w:rPr>
      <w:rFonts w:hint="default"/>
    </w:rPr>
  </w:style>
  <w:style w:type="character" w:customStyle="1" w:styleId="WW8Num8z0">
    <w:name w:val="WW8Num8z0"/>
    <w:rsid w:val="005E7657"/>
  </w:style>
  <w:style w:type="character" w:customStyle="1" w:styleId="WW8Num8z1">
    <w:name w:val="WW8Num8z1"/>
    <w:rsid w:val="005E7657"/>
  </w:style>
  <w:style w:type="character" w:customStyle="1" w:styleId="WW8Num8z2">
    <w:name w:val="WW8Num8z2"/>
    <w:rsid w:val="005E7657"/>
  </w:style>
  <w:style w:type="character" w:customStyle="1" w:styleId="WW8Num8z3">
    <w:name w:val="WW8Num8z3"/>
    <w:rsid w:val="005E7657"/>
  </w:style>
  <w:style w:type="character" w:customStyle="1" w:styleId="WW8Num8z4">
    <w:name w:val="WW8Num8z4"/>
    <w:rsid w:val="005E7657"/>
  </w:style>
  <w:style w:type="character" w:customStyle="1" w:styleId="WW8Num8z5">
    <w:name w:val="WW8Num8z5"/>
    <w:rsid w:val="005E7657"/>
  </w:style>
  <w:style w:type="character" w:customStyle="1" w:styleId="WW8Num8z6">
    <w:name w:val="WW8Num8z6"/>
    <w:rsid w:val="005E7657"/>
  </w:style>
  <w:style w:type="character" w:customStyle="1" w:styleId="WW8Num8z7">
    <w:name w:val="WW8Num8z7"/>
    <w:rsid w:val="005E7657"/>
  </w:style>
  <w:style w:type="character" w:customStyle="1" w:styleId="WW8Num8z8">
    <w:name w:val="WW8Num8z8"/>
    <w:rsid w:val="005E7657"/>
  </w:style>
  <w:style w:type="character" w:customStyle="1" w:styleId="WW8Num9z0">
    <w:name w:val="WW8Num9z0"/>
    <w:rsid w:val="005E7657"/>
    <w:rPr>
      <w:rFonts w:ascii="Calibri" w:hAnsi="Calibri" w:cs="Arial"/>
      <w:b w:val="0"/>
      <w:bCs/>
      <w:szCs w:val="22"/>
    </w:rPr>
  </w:style>
  <w:style w:type="character" w:customStyle="1" w:styleId="WW8Num9z1">
    <w:name w:val="WW8Num9z1"/>
    <w:rsid w:val="005E7657"/>
  </w:style>
  <w:style w:type="character" w:customStyle="1" w:styleId="WW8Num9z2">
    <w:name w:val="WW8Num9z2"/>
    <w:rsid w:val="005E7657"/>
  </w:style>
  <w:style w:type="character" w:customStyle="1" w:styleId="WW8Num9z3">
    <w:name w:val="WW8Num9z3"/>
    <w:rsid w:val="005E7657"/>
  </w:style>
  <w:style w:type="character" w:customStyle="1" w:styleId="WW8Num9z4">
    <w:name w:val="WW8Num9z4"/>
    <w:rsid w:val="005E7657"/>
  </w:style>
  <w:style w:type="character" w:customStyle="1" w:styleId="WW8Num9z5">
    <w:name w:val="WW8Num9z5"/>
    <w:rsid w:val="005E7657"/>
  </w:style>
  <w:style w:type="character" w:customStyle="1" w:styleId="WW8Num9z6">
    <w:name w:val="WW8Num9z6"/>
    <w:rsid w:val="005E7657"/>
  </w:style>
  <w:style w:type="character" w:customStyle="1" w:styleId="WW8Num9z7">
    <w:name w:val="WW8Num9z7"/>
    <w:rsid w:val="005E7657"/>
  </w:style>
  <w:style w:type="character" w:customStyle="1" w:styleId="WW8Num9z8">
    <w:name w:val="WW8Num9z8"/>
    <w:rsid w:val="005E7657"/>
  </w:style>
  <w:style w:type="character" w:customStyle="1" w:styleId="WW8Num10z0">
    <w:name w:val="WW8Num10z0"/>
    <w:rsid w:val="005E7657"/>
    <w:rPr>
      <w:rFonts w:ascii="Symbol" w:hAnsi="Symbol" w:cs="Symbol" w:hint="default"/>
    </w:rPr>
  </w:style>
  <w:style w:type="character" w:customStyle="1" w:styleId="WW8Num11z0">
    <w:name w:val="WW8Num11z0"/>
    <w:rsid w:val="005E7657"/>
  </w:style>
  <w:style w:type="character" w:customStyle="1" w:styleId="WW8Num11z1">
    <w:name w:val="WW8Num11z1"/>
    <w:rsid w:val="005E7657"/>
  </w:style>
  <w:style w:type="character" w:customStyle="1" w:styleId="WW8Num11z2">
    <w:name w:val="WW8Num11z2"/>
    <w:rsid w:val="005E7657"/>
  </w:style>
  <w:style w:type="character" w:customStyle="1" w:styleId="WW8Num11z3">
    <w:name w:val="WW8Num11z3"/>
    <w:rsid w:val="005E7657"/>
  </w:style>
  <w:style w:type="character" w:customStyle="1" w:styleId="WW8Num11z4">
    <w:name w:val="WW8Num11z4"/>
    <w:rsid w:val="005E7657"/>
  </w:style>
  <w:style w:type="character" w:customStyle="1" w:styleId="WW8Num11z5">
    <w:name w:val="WW8Num11z5"/>
    <w:rsid w:val="005E7657"/>
  </w:style>
  <w:style w:type="character" w:customStyle="1" w:styleId="WW8Num11z6">
    <w:name w:val="WW8Num11z6"/>
    <w:rsid w:val="005E7657"/>
  </w:style>
  <w:style w:type="character" w:customStyle="1" w:styleId="WW8Num11z7">
    <w:name w:val="WW8Num11z7"/>
    <w:rsid w:val="005E7657"/>
  </w:style>
  <w:style w:type="character" w:customStyle="1" w:styleId="WW8Num11z8">
    <w:name w:val="WW8Num11z8"/>
    <w:rsid w:val="005E7657"/>
  </w:style>
  <w:style w:type="character" w:customStyle="1" w:styleId="WW8Num12z0">
    <w:name w:val="WW8Num12z0"/>
    <w:rsid w:val="005E7657"/>
    <w:rPr>
      <w:rFonts w:ascii="Calibri" w:hAnsi="Calibri" w:cs="Times New Roman"/>
      <w:b w:val="0"/>
      <w:szCs w:val="22"/>
    </w:rPr>
  </w:style>
  <w:style w:type="character" w:customStyle="1" w:styleId="WW8Num12z1">
    <w:name w:val="WW8Num12z1"/>
    <w:rsid w:val="005E7657"/>
    <w:rPr>
      <w:rFonts w:ascii="Calibri" w:hAnsi="Calibri" w:cs="Times New Roman"/>
      <w:b w:val="0"/>
      <w:i w:val="0"/>
      <w:szCs w:val="22"/>
    </w:rPr>
  </w:style>
  <w:style w:type="character" w:customStyle="1" w:styleId="WW8Num13z0">
    <w:name w:val="WW8Num13z0"/>
    <w:rsid w:val="005E7657"/>
    <w:rPr>
      <w:rFonts w:ascii="Calibri" w:hAnsi="Calibri" w:cs="Arial"/>
      <w:b w:val="0"/>
      <w:sz w:val="22"/>
      <w:szCs w:val="22"/>
    </w:rPr>
  </w:style>
  <w:style w:type="character" w:customStyle="1" w:styleId="WW8Num13z1">
    <w:name w:val="WW8Num13z1"/>
    <w:rsid w:val="005E7657"/>
    <w:rPr>
      <w:rFonts w:ascii="Calibri" w:hAnsi="Calibri" w:cs="Arial"/>
      <w:sz w:val="22"/>
      <w:szCs w:val="22"/>
    </w:rPr>
  </w:style>
  <w:style w:type="character" w:customStyle="1" w:styleId="WW8Num13z3">
    <w:name w:val="WW8Num13z3"/>
    <w:rsid w:val="005E7657"/>
    <w:rPr>
      <w:rFonts w:ascii="Calibri" w:hAnsi="Calibri" w:cs="Calibri"/>
      <w:szCs w:val="22"/>
    </w:rPr>
  </w:style>
  <w:style w:type="character" w:customStyle="1" w:styleId="WW8Num13z4">
    <w:name w:val="WW8Num13z4"/>
    <w:rsid w:val="005E7657"/>
  </w:style>
  <w:style w:type="character" w:customStyle="1" w:styleId="WW8Num13z5">
    <w:name w:val="WW8Num13z5"/>
    <w:rsid w:val="005E7657"/>
  </w:style>
  <w:style w:type="character" w:customStyle="1" w:styleId="WW8Num13z6">
    <w:name w:val="WW8Num13z6"/>
    <w:rsid w:val="005E7657"/>
  </w:style>
  <w:style w:type="character" w:customStyle="1" w:styleId="WW8Num13z7">
    <w:name w:val="WW8Num13z7"/>
    <w:rsid w:val="005E7657"/>
  </w:style>
  <w:style w:type="character" w:customStyle="1" w:styleId="WW8Num13z8">
    <w:name w:val="WW8Num13z8"/>
    <w:rsid w:val="005E7657"/>
  </w:style>
  <w:style w:type="character" w:customStyle="1" w:styleId="WW8Num14z0">
    <w:name w:val="WW8Num14z0"/>
    <w:rsid w:val="005E7657"/>
    <w:rPr>
      <w:rFonts w:hint="default"/>
    </w:rPr>
  </w:style>
  <w:style w:type="character" w:customStyle="1" w:styleId="WW8Num15z0">
    <w:name w:val="WW8Num15z0"/>
    <w:rsid w:val="005E7657"/>
    <w:rPr>
      <w:rFonts w:hint="default"/>
      <w:b/>
      <w:i w:val="0"/>
      <w:sz w:val="24"/>
    </w:rPr>
  </w:style>
  <w:style w:type="character" w:customStyle="1" w:styleId="WW8Num15z1">
    <w:name w:val="WW8Num15z1"/>
    <w:rsid w:val="005E7657"/>
  </w:style>
  <w:style w:type="character" w:customStyle="1" w:styleId="WW8Num15z2">
    <w:name w:val="WW8Num15z2"/>
    <w:rsid w:val="005E7657"/>
  </w:style>
  <w:style w:type="character" w:customStyle="1" w:styleId="WW8Num15z3">
    <w:name w:val="WW8Num15z3"/>
    <w:rsid w:val="005E7657"/>
  </w:style>
  <w:style w:type="character" w:customStyle="1" w:styleId="WW8Num15z4">
    <w:name w:val="WW8Num15z4"/>
    <w:rsid w:val="005E7657"/>
  </w:style>
  <w:style w:type="character" w:customStyle="1" w:styleId="WW8Num15z5">
    <w:name w:val="WW8Num15z5"/>
    <w:rsid w:val="005E7657"/>
  </w:style>
  <w:style w:type="character" w:customStyle="1" w:styleId="WW8Num15z6">
    <w:name w:val="WW8Num15z6"/>
    <w:rsid w:val="005E7657"/>
  </w:style>
  <w:style w:type="character" w:customStyle="1" w:styleId="WW8Num15z7">
    <w:name w:val="WW8Num15z7"/>
    <w:rsid w:val="005E7657"/>
  </w:style>
  <w:style w:type="character" w:customStyle="1" w:styleId="WW8Num15z8">
    <w:name w:val="WW8Num15z8"/>
    <w:rsid w:val="005E7657"/>
  </w:style>
  <w:style w:type="character" w:customStyle="1" w:styleId="WW8Num16z0">
    <w:name w:val="WW8Num16z0"/>
    <w:rsid w:val="005E7657"/>
  </w:style>
  <w:style w:type="character" w:customStyle="1" w:styleId="WW8Num17z0">
    <w:name w:val="WW8Num17z0"/>
    <w:rsid w:val="005E7657"/>
    <w:rPr>
      <w:b/>
    </w:rPr>
  </w:style>
  <w:style w:type="character" w:customStyle="1" w:styleId="WW8Num18z0">
    <w:name w:val="WW8Num18z0"/>
    <w:rsid w:val="005E7657"/>
    <w:rPr>
      <w:rFonts w:hint="default"/>
      <w:sz w:val="18"/>
      <w:szCs w:val="18"/>
    </w:rPr>
  </w:style>
  <w:style w:type="character" w:customStyle="1" w:styleId="WW8Num19z0">
    <w:name w:val="WW8Num19z0"/>
    <w:rsid w:val="005E7657"/>
    <w:rPr>
      <w:rFonts w:cs="Arial"/>
      <w:sz w:val="13"/>
      <w:szCs w:val="13"/>
    </w:rPr>
  </w:style>
  <w:style w:type="character" w:customStyle="1" w:styleId="WW8Num20z0">
    <w:name w:val="WW8Num20z0"/>
    <w:rsid w:val="005E7657"/>
    <w:rPr>
      <w:rFonts w:cs="Arial" w:hint="default"/>
      <w:b w:val="0"/>
      <w:i w:val="0"/>
      <w:sz w:val="13"/>
      <w:szCs w:val="13"/>
    </w:rPr>
  </w:style>
  <w:style w:type="character" w:customStyle="1" w:styleId="WW8Num20z2">
    <w:name w:val="WW8Num20z2"/>
    <w:rsid w:val="005E7657"/>
    <w:rPr>
      <w:rFonts w:hint="default"/>
    </w:rPr>
  </w:style>
  <w:style w:type="character" w:customStyle="1" w:styleId="WW8Num21z0">
    <w:name w:val="WW8Num21z0"/>
    <w:rsid w:val="005E7657"/>
    <w:rPr>
      <w:rFonts w:cs="Arial"/>
      <w:vanish/>
      <w:sz w:val="13"/>
      <w:szCs w:val="13"/>
    </w:rPr>
  </w:style>
  <w:style w:type="character" w:customStyle="1" w:styleId="WW8Num22z0">
    <w:name w:val="WW8Num22z0"/>
    <w:rsid w:val="005E7657"/>
    <w:rPr>
      <w:rFonts w:ascii="Calibri" w:hAnsi="Calibri" w:cs="Calibri" w:hint="default"/>
      <w:b w:val="0"/>
      <w:sz w:val="22"/>
      <w:szCs w:val="22"/>
    </w:rPr>
  </w:style>
  <w:style w:type="character" w:customStyle="1" w:styleId="WW8Num22z1">
    <w:name w:val="WW8Num22z1"/>
    <w:rsid w:val="005E7657"/>
    <w:rPr>
      <w:rFonts w:hint="default"/>
    </w:rPr>
  </w:style>
  <w:style w:type="character" w:customStyle="1" w:styleId="WW8Num23z0">
    <w:name w:val="WW8Num23z0"/>
    <w:rsid w:val="005E7657"/>
    <w:rPr>
      <w:rFonts w:ascii="Calibri" w:hAnsi="Calibri" w:cs="Arial"/>
      <w:sz w:val="22"/>
      <w:szCs w:val="22"/>
    </w:rPr>
  </w:style>
  <w:style w:type="character" w:customStyle="1" w:styleId="WW8Num24z0">
    <w:name w:val="WW8Num24z0"/>
    <w:rsid w:val="005E7657"/>
    <w:rPr>
      <w:rFonts w:ascii="Calibri" w:hAnsi="Calibri" w:cs="Arial"/>
      <w:b w:val="0"/>
      <w:szCs w:val="22"/>
    </w:rPr>
  </w:style>
  <w:style w:type="character" w:customStyle="1" w:styleId="WW8Num24z1">
    <w:name w:val="WW8Num24z1"/>
    <w:rsid w:val="005E7657"/>
    <w:rPr>
      <w:rFonts w:ascii="Calibri" w:hAnsi="Calibri" w:cs="Arial"/>
      <w:szCs w:val="22"/>
    </w:rPr>
  </w:style>
  <w:style w:type="character" w:customStyle="1" w:styleId="WW8Num24z2">
    <w:name w:val="WW8Num24z2"/>
    <w:rsid w:val="005E7657"/>
  </w:style>
  <w:style w:type="character" w:customStyle="1" w:styleId="WW8Num24z3">
    <w:name w:val="WW8Num24z3"/>
    <w:rsid w:val="005E7657"/>
  </w:style>
  <w:style w:type="character" w:customStyle="1" w:styleId="WW8Num24z4">
    <w:name w:val="WW8Num24z4"/>
    <w:rsid w:val="005E7657"/>
  </w:style>
  <w:style w:type="character" w:customStyle="1" w:styleId="WW8Num24z5">
    <w:name w:val="WW8Num24z5"/>
    <w:rsid w:val="005E7657"/>
  </w:style>
  <w:style w:type="character" w:customStyle="1" w:styleId="WW8Num24z6">
    <w:name w:val="WW8Num24z6"/>
    <w:rsid w:val="005E7657"/>
  </w:style>
  <w:style w:type="character" w:customStyle="1" w:styleId="WW8Num24z7">
    <w:name w:val="WW8Num24z7"/>
    <w:rsid w:val="005E7657"/>
  </w:style>
  <w:style w:type="character" w:customStyle="1" w:styleId="WW8Num24z8">
    <w:name w:val="WW8Num24z8"/>
    <w:rsid w:val="005E7657"/>
  </w:style>
  <w:style w:type="character" w:customStyle="1" w:styleId="WW8Num25z0">
    <w:name w:val="WW8Num25z0"/>
    <w:rsid w:val="005E7657"/>
    <w:rPr>
      <w:rFonts w:ascii="Calibri" w:eastAsia="Calibri" w:hAnsi="Calibri" w:cs="Calibri" w:hint="default"/>
      <w:sz w:val="22"/>
      <w:szCs w:val="22"/>
    </w:rPr>
  </w:style>
  <w:style w:type="character" w:customStyle="1" w:styleId="WW8Num25z1">
    <w:name w:val="WW8Num25z1"/>
    <w:rsid w:val="005E7657"/>
    <w:rPr>
      <w:rFonts w:ascii="Calibri" w:hAnsi="Calibri" w:cs="Arial"/>
      <w:sz w:val="22"/>
      <w:szCs w:val="22"/>
    </w:rPr>
  </w:style>
  <w:style w:type="character" w:customStyle="1" w:styleId="WW8Num25z2">
    <w:name w:val="WW8Num25z2"/>
    <w:rsid w:val="005E7657"/>
  </w:style>
  <w:style w:type="character" w:customStyle="1" w:styleId="WW8Num25z3">
    <w:name w:val="WW8Num25z3"/>
    <w:rsid w:val="005E7657"/>
  </w:style>
  <w:style w:type="character" w:customStyle="1" w:styleId="WW8Num25z4">
    <w:name w:val="WW8Num25z4"/>
    <w:rsid w:val="005E7657"/>
  </w:style>
  <w:style w:type="character" w:customStyle="1" w:styleId="WW8Num25z5">
    <w:name w:val="WW8Num25z5"/>
    <w:rsid w:val="005E7657"/>
  </w:style>
  <w:style w:type="character" w:customStyle="1" w:styleId="WW8Num25z6">
    <w:name w:val="WW8Num25z6"/>
    <w:rsid w:val="005E7657"/>
  </w:style>
  <w:style w:type="character" w:customStyle="1" w:styleId="WW8Num25z7">
    <w:name w:val="WW8Num25z7"/>
    <w:rsid w:val="005E7657"/>
  </w:style>
  <w:style w:type="character" w:customStyle="1" w:styleId="WW8Num25z8">
    <w:name w:val="WW8Num25z8"/>
    <w:rsid w:val="005E7657"/>
  </w:style>
  <w:style w:type="character" w:customStyle="1" w:styleId="WW8Num26z0">
    <w:name w:val="WW8Num26z0"/>
    <w:rsid w:val="005E7657"/>
  </w:style>
  <w:style w:type="character" w:customStyle="1" w:styleId="WW8Num27z0">
    <w:name w:val="WW8Num27z0"/>
    <w:rsid w:val="005E7657"/>
    <w:rPr>
      <w:rFonts w:cs="Arial" w:hint="default"/>
      <w:b w:val="0"/>
      <w:i w:val="0"/>
      <w:sz w:val="13"/>
      <w:szCs w:val="13"/>
    </w:rPr>
  </w:style>
  <w:style w:type="character" w:customStyle="1" w:styleId="WW8Num27z2">
    <w:name w:val="WW8Num27z2"/>
    <w:rsid w:val="005E7657"/>
    <w:rPr>
      <w:rFonts w:hint="default"/>
    </w:rPr>
  </w:style>
  <w:style w:type="character" w:customStyle="1" w:styleId="WW8Num28z0">
    <w:name w:val="WW8Num28z0"/>
    <w:rsid w:val="005E7657"/>
    <w:rPr>
      <w:rFonts w:hint="default"/>
    </w:rPr>
  </w:style>
  <w:style w:type="character" w:customStyle="1" w:styleId="WW8Num29z0">
    <w:name w:val="WW8Num29z0"/>
    <w:rsid w:val="005E7657"/>
    <w:rPr>
      <w:rFonts w:hint="default"/>
    </w:rPr>
  </w:style>
  <w:style w:type="character" w:customStyle="1" w:styleId="WW8Num30z0">
    <w:name w:val="WW8Num30z0"/>
    <w:rsid w:val="005E7657"/>
    <w:rPr>
      <w:rFonts w:ascii="Arial" w:hAnsi="Arial" w:cs="Arial" w:hint="default"/>
      <w:b w:val="0"/>
      <w:i w:val="0"/>
      <w:sz w:val="12"/>
      <w:szCs w:val="16"/>
    </w:rPr>
  </w:style>
  <w:style w:type="character" w:customStyle="1" w:styleId="WW8Num31z0">
    <w:name w:val="WW8Num31z0"/>
    <w:rsid w:val="005E7657"/>
    <w:rPr>
      <w:rFonts w:hint="default"/>
    </w:rPr>
  </w:style>
  <w:style w:type="character" w:customStyle="1" w:styleId="WW8Num32z0">
    <w:name w:val="WW8Num32z0"/>
    <w:rsid w:val="005E7657"/>
    <w:rPr>
      <w:rFonts w:cs="Arial" w:hint="default"/>
      <w:sz w:val="13"/>
      <w:szCs w:val="13"/>
      <w:lang w:val="pl-PL" w:eastAsia="pl-PL"/>
    </w:rPr>
  </w:style>
  <w:style w:type="character" w:customStyle="1" w:styleId="WW8Num33z0">
    <w:name w:val="WW8Num33z0"/>
    <w:rsid w:val="005E7657"/>
    <w:rPr>
      <w:rFonts w:hint="default"/>
      <w:b w:val="0"/>
      <w:i w:val="0"/>
      <w:sz w:val="13"/>
      <w:szCs w:val="13"/>
    </w:rPr>
  </w:style>
  <w:style w:type="character" w:customStyle="1" w:styleId="WW8Num33z2">
    <w:name w:val="WW8Num33z2"/>
    <w:rsid w:val="005E7657"/>
    <w:rPr>
      <w:rFonts w:hint="default"/>
    </w:rPr>
  </w:style>
  <w:style w:type="character" w:customStyle="1" w:styleId="WW8Num34z0">
    <w:name w:val="WW8Num34z0"/>
    <w:rsid w:val="005E7657"/>
    <w:rPr>
      <w:rFonts w:cs="Arial" w:hint="default"/>
      <w:b w:val="0"/>
      <w:bCs/>
      <w:i w:val="0"/>
      <w:sz w:val="13"/>
      <w:szCs w:val="13"/>
    </w:rPr>
  </w:style>
  <w:style w:type="character" w:customStyle="1" w:styleId="WW8Num34z2">
    <w:name w:val="WW8Num34z2"/>
    <w:rsid w:val="005E7657"/>
    <w:rPr>
      <w:rFonts w:hint="default"/>
    </w:rPr>
  </w:style>
  <w:style w:type="character" w:customStyle="1" w:styleId="WW8Num35z0">
    <w:name w:val="WW8Num35z0"/>
    <w:rsid w:val="005E7657"/>
    <w:rPr>
      <w:rFonts w:hint="default"/>
      <w:b w:val="0"/>
      <w:i w:val="0"/>
    </w:rPr>
  </w:style>
  <w:style w:type="character" w:customStyle="1" w:styleId="WW8Num35z2">
    <w:name w:val="WW8Num35z2"/>
    <w:rsid w:val="005E7657"/>
    <w:rPr>
      <w:rFonts w:hint="default"/>
    </w:rPr>
  </w:style>
  <w:style w:type="character" w:customStyle="1" w:styleId="WW8Num36z0">
    <w:name w:val="WW8Num36z0"/>
    <w:rsid w:val="005E7657"/>
    <w:rPr>
      <w:rFonts w:hint="default"/>
    </w:rPr>
  </w:style>
  <w:style w:type="character" w:customStyle="1" w:styleId="WW8Num37z0">
    <w:name w:val="WW8Num37z0"/>
    <w:rsid w:val="005E7657"/>
    <w:rPr>
      <w:rFonts w:hint="default"/>
    </w:rPr>
  </w:style>
  <w:style w:type="character" w:customStyle="1" w:styleId="WW8Num38z0">
    <w:name w:val="WW8Num38z0"/>
    <w:rsid w:val="005E7657"/>
    <w:rPr>
      <w:rFonts w:hint="default"/>
      <w:b/>
      <w:bCs/>
      <w:sz w:val="14"/>
      <w:szCs w:val="18"/>
    </w:rPr>
  </w:style>
  <w:style w:type="character" w:customStyle="1" w:styleId="WW8Num39z0">
    <w:name w:val="WW8Num39z0"/>
    <w:rsid w:val="005E7657"/>
    <w:rPr>
      <w:rFonts w:ascii="Calibri" w:hAnsi="Calibri" w:cs="Calibri"/>
      <w:b w:val="0"/>
      <w:sz w:val="22"/>
      <w:szCs w:val="22"/>
    </w:rPr>
  </w:style>
  <w:style w:type="character" w:customStyle="1" w:styleId="WW8Num39z1">
    <w:name w:val="WW8Num39z1"/>
    <w:rsid w:val="005E7657"/>
    <w:rPr>
      <w:rFonts w:hint="default"/>
    </w:rPr>
  </w:style>
  <w:style w:type="character" w:customStyle="1" w:styleId="WW8Num40z0">
    <w:name w:val="WW8Num40z0"/>
    <w:rsid w:val="005E7657"/>
    <w:rPr>
      <w:rFonts w:cs="Arial" w:hint="default"/>
      <w:b w:val="0"/>
      <w:i w:val="0"/>
      <w:sz w:val="13"/>
      <w:szCs w:val="13"/>
    </w:rPr>
  </w:style>
  <w:style w:type="character" w:customStyle="1" w:styleId="WW8Num40z2">
    <w:name w:val="WW8Num40z2"/>
    <w:rsid w:val="005E7657"/>
    <w:rPr>
      <w:rFonts w:hint="default"/>
    </w:rPr>
  </w:style>
  <w:style w:type="character" w:customStyle="1" w:styleId="WW8Num41z0">
    <w:name w:val="WW8Num41z0"/>
    <w:rsid w:val="005E7657"/>
    <w:rPr>
      <w:rFonts w:eastAsia="Calibri" w:cs="Arial" w:hint="default"/>
      <w:sz w:val="16"/>
      <w:szCs w:val="16"/>
      <w:lang w:eastAsia="en-US"/>
    </w:rPr>
  </w:style>
  <w:style w:type="character" w:customStyle="1" w:styleId="WW8Num42z0">
    <w:name w:val="WW8Num42z0"/>
    <w:rsid w:val="005E7657"/>
    <w:rPr>
      <w:rFonts w:hint="default"/>
    </w:rPr>
  </w:style>
  <w:style w:type="character" w:customStyle="1" w:styleId="WW8Num42z2">
    <w:name w:val="WW8Num42z2"/>
    <w:rsid w:val="005E7657"/>
    <w:rPr>
      <w:rFonts w:ascii="Times New Roman" w:hAnsi="Times New Roman" w:cs="Times New Roman" w:hint="default"/>
    </w:rPr>
  </w:style>
  <w:style w:type="character" w:customStyle="1" w:styleId="WW8Num42z3">
    <w:name w:val="WW8Num42z3"/>
    <w:rsid w:val="005E7657"/>
  </w:style>
  <w:style w:type="character" w:customStyle="1" w:styleId="WW8Num42z4">
    <w:name w:val="WW8Num42z4"/>
    <w:rsid w:val="005E7657"/>
  </w:style>
  <w:style w:type="character" w:customStyle="1" w:styleId="WW8Num42z5">
    <w:name w:val="WW8Num42z5"/>
    <w:rsid w:val="005E7657"/>
  </w:style>
  <w:style w:type="character" w:customStyle="1" w:styleId="WW8Num42z6">
    <w:name w:val="WW8Num42z6"/>
    <w:rsid w:val="005E7657"/>
  </w:style>
  <w:style w:type="character" w:customStyle="1" w:styleId="WW8Num42z7">
    <w:name w:val="WW8Num42z7"/>
    <w:rsid w:val="005E7657"/>
  </w:style>
  <w:style w:type="character" w:customStyle="1" w:styleId="WW8Num42z8">
    <w:name w:val="WW8Num42z8"/>
    <w:rsid w:val="005E7657"/>
  </w:style>
  <w:style w:type="character" w:customStyle="1" w:styleId="WW8Num43z0">
    <w:name w:val="WW8Num43z0"/>
    <w:rsid w:val="005E7657"/>
    <w:rPr>
      <w:rFonts w:cs="Arial" w:hint="default"/>
      <w:b w:val="0"/>
      <w:i w:val="0"/>
      <w:sz w:val="13"/>
      <w:szCs w:val="13"/>
    </w:rPr>
  </w:style>
  <w:style w:type="character" w:customStyle="1" w:styleId="WW8Num43z1">
    <w:name w:val="WW8Num43z1"/>
    <w:rsid w:val="005E7657"/>
    <w:rPr>
      <w:rFonts w:hint="default"/>
      <w:b/>
      <w:i w:val="0"/>
    </w:rPr>
  </w:style>
  <w:style w:type="character" w:customStyle="1" w:styleId="WW8Num43z2">
    <w:name w:val="WW8Num43z2"/>
    <w:rsid w:val="005E7657"/>
    <w:rPr>
      <w:rFonts w:hint="default"/>
    </w:rPr>
  </w:style>
  <w:style w:type="character" w:customStyle="1" w:styleId="WW8Num44z0">
    <w:name w:val="WW8Num44z0"/>
    <w:rsid w:val="005E7657"/>
    <w:rPr>
      <w:rFonts w:cs="Arial" w:hint="default"/>
      <w:sz w:val="12"/>
      <w:szCs w:val="12"/>
    </w:rPr>
  </w:style>
  <w:style w:type="character" w:customStyle="1" w:styleId="WW8Num45z0">
    <w:name w:val="WW8Num45z0"/>
    <w:rsid w:val="005E7657"/>
    <w:rPr>
      <w:rFonts w:cs="Arial" w:hint="default"/>
      <w:b w:val="0"/>
      <w:i w:val="0"/>
      <w:sz w:val="13"/>
      <w:szCs w:val="13"/>
    </w:rPr>
  </w:style>
  <w:style w:type="character" w:customStyle="1" w:styleId="WW8Num45z2">
    <w:name w:val="WW8Num45z2"/>
    <w:rsid w:val="005E7657"/>
    <w:rPr>
      <w:rFonts w:hint="default"/>
    </w:rPr>
  </w:style>
  <w:style w:type="character" w:customStyle="1" w:styleId="WW8Num46z0">
    <w:name w:val="WW8Num46z0"/>
    <w:rsid w:val="005E7657"/>
    <w:rPr>
      <w:rFonts w:ascii="Calibri" w:hAnsi="Calibri" w:cs="Arial" w:hint="default"/>
      <w:sz w:val="22"/>
      <w:szCs w:val="22"/>
    </w:rPr>
  </w:style>
  <w:style w:type="character" w:customStyle="1" w:styleId="WW8Num47z0">
    <w:name w:val="WW8Num47z0"/>
    <w:rsid w:val="005E7657"/>
    <w:rPr>
      <w:rFonts w:hint="default"/>
      <w:b/>
      <w:i w:val="0"/>
    </w:rPr>
  </w:style>
  <w:style w:type="character" w:customStyle="1" w:styleId="WW8Num47z1">
    <w:name w:val="WW8Num47z1"/>
    <w:rsid w:val="005E7657"/>
    <w:rPr>
      <w:rFonts w:hint="default"/>
    </w:rPr>
  </w:style>
  <w:style w:type="character" w:customStyle="1" w:styleId="WW8Num47z2">
    <w:name w:val="WW8Num47z2"/>
    <w:rsid w:val="005E7657"/>
  </w:style>
  <w:style w:type="character" w:customStyle="1" w:styleId="WW8Num47z3">
    <w:name w:val="WW8Num47z3"/>
    <w:rsid w:val="005E7657"/>
  </w:style>
  <w:style w:type="character" w:customStyle="1" w:styleId="WW8Num47z4">
    <w:name w:val="WW8Num47z4"/>
    <w:rsid w:val="005E7657"/>
  </w:style>
  <w:style w:type="character" w:customStyle="1" w:styleId="WW8Num47z5">
    <w:name w:val="WW8Num47z5"/>
    <w:rsid w:val="005E7657"/>
  </w:style>
  <w:style w:type="character" w:customStyle="1" w:styleId="WW8Num47z6">
    <w:name w:val="WW8Num47z6"/>
    <w:rsid w:val="005E7657"/>
  </w:style>
  <w:style w:type="character" w:customStyle="1" w:styleId="WW8Num47z7">
    <w:name w:val="WW8Num47z7"/>
    <w:rsid w:val="005E7657"/>
  </w:style>
  <w:style w:type="character" w:customStyle="1" w:styleId="WW8Num47z8">
    <w:name w:val="WW8Num47z8"/>
    <w:rsid w:val="005E7657"/>
  </w:style>
  <w:style w:type="character" w:customStyle="1" w:styleId="WW8Num48z0">
    <w:name w:val="WW8Num48z0"/>
    <w:rsid w:val="005E7657"/>
    <w:rPr>
      <w:rFonts w:cs="Arial" w:hint="default"/>
      <w:b/>
      <w:sz w:val="16"/>
    </w:rPr>
  </w:style>
  <w:style w:type="character" w:customStyle="1" w:styleId="WW8Num49z0">
    <w:name w:val="WW8Num49z0"/>
    <w:rsid w:val="005E7657"/>
    <w:rPr>
      <w:rFonts w:cs="Arial"/>
      <w:sz w:val="13"/>
      <w:szCs w:val="13"/>
    </w:rPr>
  </w:style>
  <w:style w:type="character" w:customStyle="1" w:styleId="WW8Num50z0">
    <w:name w:val="WW8Num50z0"/>
    <w:rsid w:val="005E7657"/>
    <w:rPr>
      <w:rFonts w:ascii="Wingdings" w:hAnsi="Wingdings" w:cs="Wingdings" w:hint="default"/>
      <w:sz w:val="12"/>
      <w:szCs w:val="12"/>
    </w:rPr>
  </w:style>
  <w:style w:type="character" w:customStyle="1" w:styleId="WW8Num51z0">
    <w:name w:val="WW8Num51z0"/>
    <w:rsid w:val="005E7657"/>
    <w:rPr>
      <w:rFonts w:ascii="Arial" w:eastAsia="Arial" w:hAnsi="Arial" w:cs="Arial" w:hint="default"/>
      <w:sz w:val="22"/>
      <w:szCs w:val="22"/>
    </w:rPr>
  </w:style>
  <w:style w:type="character" w:customStyle="1" w:styleId="WW8Num52z0">
    <w:name w:val="WW8Num52z0"/>
    <w:rsid w:val="005E7657"/>
    <w:rPr>
      <w:rFonts w:ascii="Liberation Serif" w:hAnsi="Liberation Serif" w:cs="Liberation Serif" w:hint="default"/>
    </w:rPr>
  </w:style>
  <w:style w:type="character" w:customStyle="1" w:styleId="WW8Num53z0">
    <w:name w:val="WW8Num53z0"/>
    <w:rsid w:val="005E7657"/>
    <w:rPr>
      <w:rFonts w:ascii="Calibri" w:hAnsi="Calibri" w:cs="Arial"/>
      <w:szCs w:val="22"/>
    </w:rPr>
  </w:style>
  <w:style w:type="character" w:customStyle="1" w:styleId="WW8Num53z1">
    <w:name w:val="WW8Num53z1"/>
    <w:rsid w:val="005E7657"/>
  </w:style>
  <w:style w:type="character" w:customStyle="1" w:styleId="WW8Num53z2">
    <w:name w:val="WW8Num53z2"/>
    <w:rsid w:val="005E7657"/>
  </w:style>
  <w:style w:type="character" w:customStyle="1" w:styleId="WW8Num53z3">
    <w:name w:val="WW8Num53z3"/>
    <w:rsid w:val="005E7657"/>
  </w:style>
  <w:style w:type="character" w:customStyle="1" w:styleId="WW8Num53z4">
    <w:name w:val="WW8Num53z4"/>
    <w:rsid w:val="005E7657"/>
  </w:style>
  <w:style w:type="character" w:customStyle="1" w:styleId="WW8Num53z5">
    <w:name w:val="WW8Num53z5"/>
    <w:rsid w:val="005E7657"/>
  </w:style>
  <w:style w:type="character" w:customStyle="1" w:styleId="WW8Num53z6">
    <w:name w:val="WW8Num53z6"/>
    <w:rsid w:val="005E7657"/>
  </w:style>
  <w:style w:type="character" w:customStyle="1" w:styleId="WW8Num53z7">
    <w:name w:val="WW8Num53z7"/>
    <w:rsid w:val="005E7657"/>
  </w:style>
  <w:style w:type="character" w:customStyle="1" w:styleId="WW8Num53z8">
    <w:name w:val="WW8Num53z8"/>
    <w:rsid w:val="005E7657"/>
  </w:style>
  <w:style w:type="character" w:customStyle="1" w:styleId="WW8Num54z0">
    <w:name w:val="WW8Num54z0"/>
    <w:rsid w:val="005E7657"/>
    <w:rPr>
      <w:rFonts w:hint="default"/>
      <w:b/>
      <w:i w:val="0"/>
    </w:rPr>
  </w:style>
  <w:style w:type="character" w:customStyle="1" w:styleId="WW8Num54z1">
    <w:name w:val="WW8Num54z1"/>
    <w:rsid w:val="005E7657"/>
    <w:rPr>
      <w:rFonts w:hint="default"/>
      <w:b w:val="0"/>
      <w:i w:val="0"/>
    </w:rPr>
  </w:style>
  <w:style w:type="character" w:customStyle="1" w:styleId="WW8Num54z2">
    <w:name w:val="WW8Num54z2"/>
    <w:rsid w:val="005E7657"/>
    <w:rPr>
      <w:rFonts w:hint="default"/>
    </w:rPr>
  </w:style>
  <w:style w:type="character" w:customStyle="1" w:styleId="WW8Num55z0">
    <w:name w:val="WW8Num55z0"/>
    <w:rsid w:val="005E7657"/>
    <w:rPr>
      <w:rFonts w:ascii="Symbol" w:hAnsi="Symbol" w:cs="Symbol" w:hint="default"/>
      <w:color w:val="000000"/>
    </w:rPr>
  </w:style>
  <w:style w:type="character" w:customStyle="1" w:styleId="WW8Num56z0">
    <w:name w:val="WW8Num56z0"/>
    <w:rsid w:val="005E7657"/>
    <w:rPr>
      <w:rFonts w:hint="default"/>
      <w:b/>
      <w:i w:val="0"/>
    </w:rPr>
  </w:style>
  <w:style w:type="character" w:customStyle="1" w:styleId="WW8Num56z2">
    <w:name w:val="WW8Num56z2"/>
    <w:rsid w:val="005E7657"/>
    <w:rPr>
      <w:rFonts w:ascii="Times New Roman" w:hAnsi="Times New Roman" w:cs="Times New Roman" w:hint="default"/>
      <w:b/>
      <w:i w:val="0"/>
    </w:rPr>
  </w:style>
  <w:style w:type="character" w:customStyle="1" w:styleId="WW8Num56z3">
    <w:name w:val="WW8Num56z3"/>
    <w:rsid w:val="005E7657"/>
    <w:rPr>
      <w:rFonts w:ascii="Times New Roman" w:hAnsi="Times New Roman" w:cs="Times New Roman" w:hint="default"/>
      <w:b w:val="0"/>
      <w:i w:val="0"/>
    </w:rPr>
  </w:style>
  <w:style w:type="character" w:customStyle="1" w:styleId="WW8Num56z4">
    <w:name w:val="WW8Num56z4"/>
    <w:rsid w:val="005E7657"/>
    <w:rPr>
      <w:rFonts w:hint="default"/>
    </w:rPr>
  </w:style>
  <w:style w:type="character" w:customStyle="1" w:styleId="WW8Num57z0">
    <w:name w:val="WW8Num57z0"/>
    <w:rsid w:val="005E7657"/>
    <w:rPr>
      <w:rFonts w:hint="default"/>
      <w:b w:val="0"/>
    </w:rPr>
  </w:style>
  <w:style w:type="character" w:customStyle="1" w:styleId="WW8Num58z0">
    <w:name w:val="WW8Num58z0"/>
    <w:rsid w:val="005E7657"/>
    <w:rPr>
      <w:rFonts w:ascii="Calibri" w:hAnsi="Calibri" w:cs="Arial"/>
      <w:sz w:val="22"/>
      <w:szCs w:val="22"/>
    </w:rPr>
  </w:style>
  <w:style w:type="character" w:customStyle="1" w:styleId="WW8Num58z1">
    <w:name w:val="WW8Num58z1"/>
    <w:rsid w:val="005E7657"/>
  </w:style>
  <w:style w:type="character" w:customStyle="1" w:styleId="WW8Num58z2">
    <w:name w:val="WW8Num58z2"/>
    <w:rsid w:val="005E7657"/>
  </w:style>
  <w:style w:type="character" w:customStyle="1" w:styleId="WW8Num58z3">
    <w:name w:val="WW8Num58z3"/>
    <w:rsid w:val="005E7657"/>
  </w:style>
  <w:style w:type="character" w:customStyle="1" w:styleId="WW8Num58z4">
    <w:name w:val="WW8Num58z4"/>
    <w:rsid w:val="005E7657"/>
  </w:style>
  <w:style w:type="character" w:customStyle="1" w:styleId="WW8Num58z5">
    <w:name w:val="WW8Num58z5"/>
    <w:rsid w:val="005E7657"/>
  </w:style>
  <w:style w:type="character" w:customStyle="1" w:styleId="WW8Num58z6">
    <w:name w:val="WW8Num58z6"/>
    <w:rsid w:val="005E7657"/>
  </w:style>
  <w:style w:type="character" w:customStyle="1" w:styleId="WW8Num58z7">
    <w:name w:val="WW8Num58z7"/>
    <w:rsid w:val="005E7657"/>
  </w:style>
  <w:style w:type="character" w:customStyle="1" w:styleId="WW8Num58z8">
    <w:name w:val="WW8Num58z8"/>
    <w:rsid w:val="005E7657"/>
  </w:style>
  <w:style w:type="character" w:customStyle="1" w:styleId="WW8Num59z0">
    <w:name w:val="WW8Num59z0"/>
    <w:rsid w:val="005E7657"/>
    <w:rPr>
      <w:rFonts w:cs="Arial" w:hint="default"/>
      <w:b/>
      <w:sz w:val="16"/>
    </w:rPr>
  </w:style>
  <w:style w:type="character" w:customStyle="1" w:styleId="WW8Num60z0">
    <w:name w:val="WW8Num60z0"/>
    <w:rsid w:val="005E7657"/>
  </w:style>
  <w:style w:type="character" w:customStyle="1" w:styleId="WW8Num60z1">
    <w:name w:val="WW8Num60z1"/>
    <w:rsid w:val="005E7657"/>
    <w:rPr>
      <w:rFonts w:hint="default"/>
    </w:rPr>
  </w:style>
  <w:style w:type="character" w:customStyle="1" w:styleId="WW8Num61z0">
    <w:name w:val="WW8Num61z0"/>
    <w:rsid w:val="005E7657"/>
    <w:rPr>
      <w:rFonts w:ascii="Times New Roman" w:hAnsi="Times New Roman" w:cs="Times New Roman" w:hint="default"/>
      <w:b/>
      <w:i w:val="0"/>
      <w:sz w:val="24"/>
    </w:rPr>
  </w:style>
  <w:style w:type="character" w:customStyle="1" w:styleId="WW8Num61z1">
    <w:name w:val="WW8Num61z1"/>
    <w:rsid w:val="005E7657"/>
    <w:rPr>
      <w:rFonts w:ascii="Georgia" w:hAnsi="Georgia" w:cs="Georgia" w:hint="default"/>
      <w:b/>
      <w:i w:val="0"/>
      <w:sz w:val="22"/>
    </w:rPr>
  </w:style>
  <w:style w:type="character" w:customStyle="1" w:styleId="WW8Num61z2">
    <w:name w:val="WW8Num61z2"/>
    <w:rsid w:val="005E7657"/>
    <w:rPr>
      <w:rFonts w:ascii="Arial" w:hAnsi="Arial" w:cs="Arial" w:hint="default"/>
      <w:b w:val="0"/>
      <w:i w:val="0"/>
      <w:strike w:val="0"/>
      <w:dstrike w:val="0"/>
      <w:sz w:val="22"/>
    </w:rPr>
  </w:style>
  <w:style w:type="character" w:customStyle="1" w:styleId="WW8Num61z3">
    <w:name w:val="WW8Num61z3"/>
    <w:rsid w:val="005E7657"/>
    <w:rPr>
      <w:rFonts w:ascii="Times New Roman" w:hAnsi="Times New Roman" w:cs="Times New Roman" w:hint="default"/>
      <w:b w:val="0"/>
      <w:i w:val="0"/>
      <w:sz w:val="22"/>
    </w:rPr>
  </w:style>
  <w:style w:type="character" w:customStyle="1" w:styleId="WW8Num61z4">
    <w:name w:val="WW8Num61z4"/>
    <w:rsid w:val="005E7657"/>
    <w:rPr>
      <w:rFonts w:ascii="Arial" w:hAnsi="Arial" w:cs="Arial" w:hint="default"/>
      <w:b w:val="0"/>
      <w:i w:val="0"/>
      <w:sz w:val="22"/>
      <w:szCs w:val="22"/>
    </w:rPr>
  </w:style>
  <w:style w:type="character" w:customStyle="1" w:styleId="WW8Num61z5">
    <w:name w:val="WW8Num61z5"/>
    <w:rsid w:val="005E7657"/>
    <w:rPr>
      <w:rFonts w:hint="default"/>
    </w:rPr>
  </w:style>
  <w:style w:type="character" w:customStyle="1" w:styleId="WW8Num61z6">
    <w:name w:val="WW8Num61z6"/>
    <w:rsid w:val="005E7657"/>
    <w:rPr>
      <w:rFonts w:hint="default"/>
      <w:b w:val="0"/>
    </w:rPr>
  </w:style>
  <w:style w:type="character" w:customStyle="1" w:styleId="WW8Num62z0">
    <w:name w:val="WW8Num62z0"/>
    <w:rsid w:val="005E7657"/>
    <w:rPr>
      <w:rFonts w:ascii="Calibri" w:eastAsia="Times New Roman" w:hAnsi="Calibri" w:cs="Arial" w:hint="default"/>
      <w:i w:val="0"/>
      <w:szCs w:val="22"/>
      <w:lang w:eastAsia="pl-PL"/>
    </w:rPr>
  </w:style>
  <w:style w:type="character" w:customStyle="1" w:styleId="WW8Num62z1">
    <w:name w:val="WW8Num62z1"/>
    <w:rsid w:val="005E7657"/>
    <w:rPr>
      <w:rFonts w:ascii="Calibri" w:hAnsi="Calibri" w:cs="Arial"/>
      <w:szCs w:val="22"/>
    </w:rPr>
  </w:style>
  <w:style w:type="character" w:customStyle="1" w:styleId="WW8Num62z2">
    <w:name w:val="WW8Num62z2"/>
    <w:rsid w:val="005E7657"/>
  </w:style>
  <w:style w:type="character" w:customStyle="1" w:styleId="WW8Num62z3">
    <w:name w:val="WW8Num62z3"/>
    <w:rsid w:val="005E7657"/>
  </w:style>
  <w:style w:type="character" w:customStyle="1" w:styleId="WW8Num62z4">
    <w:name w:val="WW8Num62z4"/>
    <w:rsid w:val="005E7657"/>
  </w:style>
  <w:style w:type="character" w:customStyle="1" w:styleId="WW8Num62z5">
    <w:name w:val="WW8Num62z5"/>
    <w:rsid w:val="005E7657"/>
  </w:style>
  <w:style w:type="character" w:customStyle="1" w:styleId="WW8Num62z6">
    <w:name w:val="WW8Num62z6"/>
    <w:rsid w:val="005E7657"/>
  </w:style>
  <w:style w:type="character" w:customStyle="1" w:styleId="WW8Num62z7">
    <w:name w:val="WW8Num62z7"/>
    <w:rsid w:val="005E7657"/>
  </w:style>
  <w:style w:type="character" w:customStyle="1" w:styleId="WW8Num62z8">
    <w:name w:val="WW8Num62z8"/>
    <w:rsid w:val="005E7657"/>
  </w:style>
  <w:style w:type="character" w:customStyle="1" w:styleId="WW8Num63z0">
    <w:name w:val="WW8Num63z0"/>
    <w:rsid w:val="005E7657"/>
    <w:rPr>
      <w:rFonts w:ascii="Calibri" w:hAnsi="Calibri" w:cs="Arial"/>
      <w:szCs w:val="22"/>
    </w:rPr>
  </w:style>
  <w:style w:type="character" w:customStyle="1" w:styleId="WW8Num64z0">
    <w:name w:val="WW8Num64z0"/>
    <w:rsid w:val="005E7657"/>
    <w:rPr>
      <w:rFonts w:ascii="Curlz MT" w:hAnsi="Curlz MT" w:cs="Curlz MT" w:hint="default"/>
    </w:rPr>
  </w:style>
  <w:style w:type="character" w:customStyle="1" w:styleId="WW8Num64z1">
    <w:name w:val="WW8Num64z1"/>
    <w:rsid w:val="005E7657"/>
    <w:rPr>
      <w:rFonts w:cs="Arial" w:hint="default"/>
      <w:b/>
      <w:sz w:val="13"/>
      <w:szCs w:val="13"/>
    </w:rPr>
  </w:style>
  <w:style w:type="character" w:customStyle="1" w:styleId="WW8Num64z2">
    <w:name w:val="WW8Num64z2"/>
    <w:rsid w:val="005E7657"/>
  </w:style>
  <w:style w:type="character" w:customStyle="1" w:styleId="WW8Num64z3">
    <w:name w:val="WW8Num64z3"/>
    <w:rsid w:val="005E7657"/>
  </w:style>
  <w:style w:type="character" w:customStyle="1" w:styleId="WW8Num64z4">
    <w:name w:val="WW8Num64z4"/>
    <w:rsid w:val="005E7657"/>
  </w:style>
  <w:style w:type="character" w:customStyle="1" w:styleId="WW8Num64z5">
    <w:name w:val="WW8Num64z5"/>
    <w:rsid w:val="005E7657"/>
  </w:style>
  <w:style w:type="character" w:customStyle="1" w:styleId="WW8Num64z6">
    <w:name w:val="WW8Num64z6"/>
    <w:rsid w:val="005E7657"/>
  </w:style>
  <w:style w:type="character" w:customStyle="1" w:styleId="WW8Num64z7">
    <w:name w:val="WW8Num64z7"/>
    <w:rsid w:val="005E7657"/>
  </w:style>
  <w:style w:type="character" w:customStyle="1" w:styleId="WW8Num64z8">
    <w:name w:val="WW8Num64z8"/>
    <w:rsid w:val="005E7657"/>
  </w:style>
  <w:style w:type="character" w:customStyle="1" w:styleId="WW8Num65z0">
    <w:name w:val="WW8Num65z0"/>
    <w:rsid w:val="005E7657"/>
    <w:rPr>
      <w:rFonts w:hint="default"/>
      <w:b w:val="0"/>
      <w:i w:val="0"/>
    </w:rPr>
  </w:style>
  <w:style w:type="character" w:customStyle="1" w:styleId="WW8Num65z1">
    <w:name w:val="WW8Num65z1"/>
    <w:rsid w:val="005E7657"/>
    <w:rPr>
      <w:rFonts w:hint="default"/>
      <w:b/>
      <w:i w:val="0"/>
    </w:rPr>
  </w:style>
  <w:style w:type="character" w:customStyle="1" w:styleId="WW8Num65z2">
    <w:name w:val="WW8Num65z2"/>
    <w:rsid w:val="005E7657"/>
    <w:rPr>
      <w:rFonts w:hint="default"/>
    </w:rPr>
  </w:style>
  <w:style w:type="character" w:customStyle="1" w:styleId="WW8Num66z0">
    <w:name w:val="WW8Num66z0"/>
    <w:rsid w:val="005E7657"/>
    <w:rPr>
      <w:rFonts w:ascii="Symbol" w:hAnsi="Symbol" w:cs="Symbol" w:hint="default"/>
    </w:rPr>
  </w:style>
  <w:style w:type="character" w:customStyle="1" w:styleId="WW8Num67z0">
    <w:name w:val="WW8Num67z0"/>
    <w:rsid w:val="005E7657"/>
    <w:rPr>
      <w:rFonts w:cs="Arial"/>
      <w:sz w:val="12"/>
      <w:szCs w:val="18"/>
    </w:rPr>
  </w:style>
  <w:style w:type="character" w:customStyle="1" w:styleId="WW8Num67z1">
    <w:name w:val="WW8Num67z1"/>
    <w:rsid w:val="005E7657"/>
  </w:style>
  <w:style w:type="character" w:customStyle="1" w:styleId="WW8Num67z2">
    <w:name w:val="WW8Num67z2"/>
    <w:rsid w:val="005E7657"/>
  </w:style>
  <w:style w:type="character" w:customStyle="1" w:styleId="WW8Num67z3">
    <w:name w:val="WW8Num67z3"/>
    <w:rsid w:val="005E7657"/>
  </w:style>
  <w:style w:type="character" w:customStyle="1" w:styleId="WW8Num67z4">
    <w:name w:val="WW8Num67z4"/>
    <w:rsid w:val="005E7657"/>
  </w:style>
  <w:style w:type="character" w:customStyle="1" w:styleId="WW8Num67z5">
    <w:name w:val="WW8Num67z5"/>
    <w:rsid w:val="005E7657"/>
  </w:style>
  <w:style w:type="character" w:customStyle="1" w:styleId="WW8Num67z6">
    <w:name w:val="WW8Num67z6"/>
    <w:rsid w:val="005E7657"/>
  </w:style>
  <w:style w:type="character" w:customStyle="1" w:styleId="WW8Num67z7">
    <w:name w:val="WW8Num67z7"/>
    <w:rsid w:val="005E7657"/>
  </w:style>
  <w:style w:type="character" w:customStyle="1" w:styleId="WW8Num67z8">
    <w:name w:val="WW8Num67z8"/>
    <w:rsid w:val="005E7657"/>
  </w:style>
  <w:style w:type="character" w:customStyle="1" w:styleId="WW8Num68z0">
    <w:name w:val="WW8Num68z0"/>
    <w:rsid w:val="005E7657"/>
  </w:style>
  <w:style w:type="character" w:customStyle="1" w:styleId="WW8Num69z0">
    <w:name w:val="WW8Num69z0"/>
    <w:rsid w:val="005E7657"/>
    <w:rPr>
      <w:rFonts w:ascii="Arial" w:hAnsi="Arial" w:cs="Arial" w:hint="default"/>
      <w:bCs/>
    </w:rPr>
  </w:style>
  <w:style w:type="character" w:customStyle="1" w:styleId="WW8Num70z0">
    <w:name w:val="WW8Num70z0"/>
    <w:rsid w:val="005E7657"/>
    <w:rPr>
      <w:rFonts w:ascii="Calibri" w:hAnsi="Calibri" w:cs="Arial"/>
      <w:szCs w:val="22"/>
    </w:rPr>
  </w:style>
  <w:style w:type="character" w:customStyle="1" w:styleId="WW8Num71z0">
    <w:name w:val="WW8Num71z0"/>
    <w:rsid w:val="005E7657"/>
    <w:rPr>
      <w:rFonts w:hint="default"/>
      <w:b w:val="0"/>
      <w:i w:val="0"/>
    </w:rPr>
  </w:style>
  <w:style w:type="character" w:customStyle="1" w:styleId="WW8Num71z2">
    <w:name w:val="WW8Num71z2"/>
    <w:rsid w:val="005E7657"/>
    <w:rPr>
      <w:rFonts w:cs="Arial" w:hint="default"/>
      <w:sz w:val="13"/>
      <w:szCs w:val="13"/>
    </w:rPr>
  </w:style>
  <w:style w:type="character" w:customStyle="1" w:styleId="WW8Num72z0">
    <w:name w:val="WW8Num72z0"/>
    <w:rsid w:val="005E7657"/>
    <w:rPr>
      <w:rFonts w:cs="Arial" w:hint="default"/>
      <w:b w:val="0"/>
      <w:i w:val="0"/>
      <w:sz w:val="13"/>
      <w:szCs w:val="13"/>
    </w:rPr>
  </w:style>
  <w:style w:type="character" w:customStyle="1" w:styleId="WW8Num72z2">
    <w:name w:val="WW8Num72z2"/>
    <w:rsid w:val="005E7657"/>
    <w:rPr>
      <w:rFonts w:hint="default"/>
    </w:rPr>
  </w:style>
  <w:style w:type="character" w:customStyle="1" w:styleId="WW8Num73z0">
    <w:name w:val="WW8Num73z0"/>
    <w:rsid w:val="005E7657"/>
    <w:rPr>
      <w:rFonts w:ascii="Calibri" w:hAnsi="Calibri" w:cs="Arial"/>
      <w:szCs w:val="22"/>
    </w:rPr>
  </w:style>
  <w:style w:type="character" w:customStyle="1" w:styleId="WW8Num73z3">
    <w:name w:val="WW8Num73z3"/>
    <w:rsid w:val="005E7657"/>
  </w:style>
  <w:style w:type="character" w:customStyle="1" w:styleId="WW8Num73z4">
    <w:name w:val="WW8Num73z4"/>
    <w:rsid w:val="005E7657"/>
  </w:style>
  <w:style w:type="character" w:customStyle="1" w:styleId="WW8Num73z5">
    <w:name w:val="WW8Num73z5"/>
    <w:rsid w:val="005E7657"/>
  </w:style>
  <w:style w:type="character" w:customStyle="1" w:styleId="WW8Num73z6">
    <w:name w:val="WW8Num73z6"/>
    <w:rsid w:val="005E7657"/>
  </w:style>
  <w:style w:type="character" w:customStyle="1" w:styleId="WW8Num73z7">
    <w:name w:val="WW8Num73z7"/>
    <w:rsid w:val="005E7657"/>
  </w:style>
  <w:style w:type="character" w:customStyle="1" w:styleId="WW8Num73z8">
    <w:name w:val="WW8Num73z8"/>
    <w:rsid w:val="005E7657"/>
  </w:style>
  <w:style w:type="character" w:customStyle="1" w:styleId="WW8Num74z0">
    <w:name w:val="WW8Num74z0"/>
    <w:rsid w:val="005E7657"/>
    <w:rPr>
      <w:rFonts w:ascii="Symbol" w:hAnsi="Symbol" w:cs="Symbol" w:hint="default"/>
    </w:rPr>
  </w:style>
  <w:style w:type="character" w:customStyle="1" w:styleId="WW8Num75z0">
    <w:name w:val="WW8Num75z0"/>
    <w:rsid w:val="005E7657"/>
    <w:rPr>
      <w:rFonts w:hint="default"/>
      <w:b w:val="0"/>
      <w:i w:val="0"/>
    </w:rPr>
  </w:style>
  <w:style w:type="character" w:customStyle="1" w:styleId="WW8Num75z1">
    <w:name w:val="WW8Num75z1"/>
    <w:rsid w:val="005E7657"/>
    <w:rPr>
      <w:rFonts w:hint="default"/>
      <w:b/>
      <w:i w:val="0"/>
    </w:rPr>
  </w:style>
  <w:style w:type="character" w:customStyle="1" w:styleId="WW8Num75z2">
    <w:name w:val="WW8Num75z2"/>
    <w:rsid w:val="005E7657"/>
    <w:rPr>
      <w:rFonts w:hint="default"/>
    </w:rPr>
  </w:style>
  <w:style w:type="character" w:customStyle="1" w:styleId="WW8Num76z0">
    <w:name w:val="WW8Num76z0"/>
    <w:rsid w:val="005E7657"/>
    <w:rPr>
      <w:rFonts w:cs="Arial" w:hint="default"/>
      <w:sz w:val="13"/>
      <w:szCs w:val="13"/>
      <w:lang w:val="pl-PL" w:eastAsia="pl-PL"/>
    </w:rPr>
  </w:style>
  <w:style w:type="character" w:customStyle="1" w:styleId="WW8Num77z0">
    <w:name w:val="WW8Num77z0"/>
    <w:rsid w:val="005E7657"/>
    <w:rPr>
      <w:rFonts w:ascii="Calibri" w:hAnsi="Calibri" w:cs="Calibri" w:hint="default"/>
      <w:szCs w:val="22"/>
    </w:rPr>
  </w:style>
  <w:style w:type="character" w:customStyle="1" w:styleId="WW8Num78z0">
    <w:name w:val="WW8Num78z0"/>
    <w:rsid w:val="005E7657"/>
    <w:rPr>
      <w:rFonts w:ascii="Calibri" w:hAnsi="Calibri" w:cs="Arial"/>
      <w:szCs w:val="22"/>
    </w:rPr>
  </w:style>
  <w:style w:type="character" w:customStyle="1" w:styleId="WW8Num78z1">
    <w:name w:val="WW8Num78z1"/>
    <w:rsid w:val="005E7657"/>
  </w:style>
  <w:style w:type="character" w:customStyle="1" w:styleId="WW8Num78z2">
    <w:name w:val="WW8Num78z2"/>
    <w:rsid w:val="005E7657"/>
  </w:style>
  <w:style w:type="character" w:customStyle="1" w:styleId="WW8Num78z3">
    <w:name w:val="WW8Num78z3"/>
    <w:rsid w:val="005E7657"/>
    <w:rPr>
      <w:rFonts w:ascii="Calibri" w:hAnsi="Calibri" w:cs="Calibri"/>
      <w:szCs w:val="22"/>
    </w:rPr>
  </w:style>
  <w:style w:type="character" w:customStyle="1" w:styleId="WW8Num78z4">
    <w:name w:val="WW8Num78z4"/>
    <w:rsid w:val="005E7657"/>
  </w:style>
  <w:style w:type="character" w:customStyle="1" w:styleId="WW8Num78z5">
    <w:name w:val="WW8Num78z5"/>
    <w:rsid w:val="005E7657"/>
  </w:style>
  <w:style w:type="character" w:customStyle="1" w:styleId="WW8Num78z6">
    <w:name w:val="WW8Num78z6"/>
    <w:rsid w:val="005E7657"/>
  </w:style>
  <w:style w:type="character" w:customStyle="1" w:styleId="WW8Num78z7">
    <w:name w:val="WW8Num78z7"/>
    <w:rsid w:val="005E7657"/>
  </w:style>
  <w:style w:type="character" w:customStyle="1" w:styleId="WW8Num78z8">
    <w:name w:val="WW8Num78z8"/>
    <w:rsid w:val="005E7657"/>
  </w:style>
  <w:style w:type="character" w:customStyle="1" w:styleId="WW8Num79z0">
    <w:name w:val="WW8Num79z0"/>
    <w:rsid w:val="005E7657"/>
    <w:rPr>
      <w:rFonts w:ascii="Calibri" w:hAnsi="Calibri" w:cs="Calibri"/>
      <w:sz w:val="22"/>
      <w:szCs w:val="22"/>
    </w:rPr>
  </w:style>
  <w:style w:type="character" w:customStyle="1" w:styleId="WW8Num79z1">
    <w:name w:val="WW8Num79z1"/>
    <w:rsid w:val="005E7657"/>
    <w:rPr>
      <w:rFonts w:hint="default"/>
    </w:rPr>
  </w:style>
  <w:style w:type="character" w:customStyle="1" w:styleId="WW8Num80z0">
    <w:name w:val="WW8Num80z0"/>
    <w:rsid w:val="005E7657"/>
    <w:rPr>
      <w:rFonts w:ascii="Calibri" w:hAnsi="Calibri" w:cs="Calibri"/>
      <w:sz w:val="22"/>
      <w:szCs w:val="22"/>
    </w:rPr>
  </w:style>
  <w:style w:type="character" w:customStyle="1" w:styleId="WW8Num80z1">
    <w:name w:val="WW8Num80z1"/>
    <w:rsid w:val="005E7657"/>
    <w:rPr>
      <w:rFonts w:hint="default"/>
    </w:rPr>
  </w:style>
  <w:style w:type="character" w:customStyle="1" w:styleId="WW8Num81z0">
    <w:name w:val="WW8Num81z0"/>
    <w:rsid w:val="005E7657"/>
    <w:rPr>
      <w:rFonts w:ascii="Calibri" w:hAnsi="Calibri" w:cs="Arial"/>
      <w:szCs w:val="22"/>
    </w:rPr>
  </w:style>
  <w:style w:type="character" w:customStyle="1" w:styleId="WW8Num81z1">
    <w:name w:val="WW8Num81z1"/>
    <w:rsid w:val="005E7657"/>
  </w:style>
  <w:style w:type="character" w:customStyle="1" w:styleId="WW8Num81z2">
    <w:name w:val="WW8Num81z2"/>
    <w:rsid w:val="005E7657"/>
  </w:style>
  <w:style w:type="character" w:customStyle="1" w:styleId="WW8Num81z3">
    <w:name w:val="WW8Num81z3"/>
    <w:rsid w:val="005E7657"/>
    <w:rPr>
      <w:rFonts w:cs="Calibri"/>
    </w:rPr>
  </w:style>
  <w:style w:type="character" w:customStyle="1" w:styleId="WW8Num81z4">
    <w:name w:val="WW8Num81z4"/>
    <w:rsid w:val="005E7657"/>
  </w:style>
  <w:style w:type="character" w:customStyle="1" w:styleId="WW8Num81z5">
    <w:name w:val="WW8Num81z5"/>
    <w:rsid w:val="005E7657"/>
  </w:style>
  <w:style w:type="character" w:customStyle="1" w:styleId="WW8Num81z6">
    <w:name w:val="WW8Num81z6"/>
    <w:rsid w:val="005E7657"/>
  </w:style>
  <w:style w:type="character" w:customStyle="1" w:styleId="WW8Num81z7">
    <w:name w:val="WW8Num81z7"/>
    <w:rsid w:val="005E7657"/>
  </w:style>
  <w:style w:type="character" w:customStyle="1" w:styleId="WW8Num81z8">
    <w:name w:val="WW8Num81z8"/>
    <w:rsid w:val="005E7657"/>
  </w:style>
  <w:style w:type="character" w:customStyle="1" w:styleId="WW8Num82z0">
    <w:name w:val="WW8Num82z0"/>
    <w:rsid w:val="005E7657"/>
    <w:rPr>
      <w:rFonts w:hint="default"/>
    </w:rPr>
  </w:style>
  <w:style w:type="character" w:customStyle="1" w:styleId="WW8Num82z1">
    <w:name w:val="WW8Num82z1"/>
    <w:rsid w:val="005E7657"/>
  </w:style>
  <w:style w:type="character" w:customStyle="1" w:styleId="WW8Num82z2">
    <w:name w:val="WW8Num82z2"/>
    <w:rsid w:val="005E7657"/>
  </w:style>
  <w:style w:type="character" w:customStyle="1" w:styleId="WW8Num82z3">
    <w:name w:val="WW8Num82z3"/>
    <w:rsid w:val="005E7657"/>
  </w:style>
  <w:style w:type="character" w:customStyle="1" w:styleId="WW8Num82z4">
    <w:name w:val="WW8Num82z4"/>
    <w:rsid w:val="005E7657"/>
  </w:style>
  <w:style w:type="character" w:customStyle="1" w:styleId="WW8Num82z5">
    <w:name w:val="WW8Num82z5"/>
    <w:rsid w:val="005E7657"/>
  </w:style>
  <w:style w:type="character" w:customStyle="1" w:styleId="WW8Num82z6">
    <w:name w:val="WW8Num82z6"/>
    <w:rsid w:val="005E7657"/>
  </w:style>
  <w:style w:type="character" w:customStyle="1" w:styleId="WW8Num82z7">
    <w:name w:val="WW8Num82z7"/>
    <w:rsid w:val="005E7657"/>
  </w:style>
  <w:style w:type="character" w:customStyle="1" w:styleId="WW8Num82z8">
    <w:name w:val="WW8Num82z8"/>
    <w:rsid w:val="005E7657"/>
  </w:style>
  <w:style w:type="character" w:customStyle="1" w:styleId="WW8Num83z0">
    <w:name w:val="WW8Num83z0"/>
    <w:rsid w:val="005E7657"/>
    <w:rPr>
      <w:rFonts w:ascii="Arial" w:hAnsi="Arial" w:cs="Arial" w:hint="default"/>
      <w:b w:val="0"/>
      <w:i w:val="0"/>
      <w:sz w:val="12"/>
      <w:szCs w:val="16"/>
    </w:rPr>
  </w:style>
  <w:style w:type="character" w:customStyle="1" w:styleId="WW8Num83z1">
    <w:name w:val="WW8Num83z1"/>
    <w:rsid w:val="005E7657"/>
  </w:style>
  <w:style w:type="character" w:customStyle="1" w:styleId="WW8Num83z2">
    <w:name w:val="WW8Num83z2"/>
    <w:rsid w:val="005E7657"/>
  </w:style>
  <w:style w:type="character" w:customStyle="1" w:styleId="WW8Num83z3">
    <w:name w:val="WW8Num83z3"/>
    <w:rsid w:val="005E7657"/>
  </w:style>
  <w:style w:type="character" w:customStyle="1" w:styleId="WW8Num83z4">
    <w:name w:val="WW8Num83z4"/>
    <w:rsid w:val="005E7657"/>
  </w:style>
  <w:style w:type="character" w:customStyle="1" w:styleId="WW8Num83z5">
    <w:name w:val="WW8Num83z5"/>
    <w:rsid w:val="005E7657"/>
  </w:style>
  <w:style w:type="character" w:customStyle="1" w:styleId="WW8Num83z6">
    <w:name w:val="WW8Num83z6"/>
    <w:rsid w:val="005E7657"/>
  </w:style>
  <w:style w:type="character" w:customStyle="1" w:styleId="WW8Num83z7">
    <w:name w:val="WW8Num83z7"/>
    <w:rsid w:val="005E7657"/>
  </w:style>
  <w:style w:type="character" w:customStyle="1" w:styleId="WW8Num83z8">
    <w:name w:val="WW8Num83z8"/>
    <w:rsid w:val="005E7657"/>
  </w:style>
  <w:style w:type="character" w:customStyle="1" w:styleId="WW8Num84z0">
    <w:name w:val="WW8Num84z0"/>
    <w:rsid w:val="005E7657"/>
    <w:rPr>
      <w:rFonts w:cs="Arial" w:hint="default"/>
      <w:b w:val="0"/>
      <w:i w:val="0"/>
      <w:sz w:val="13"/>
      <w:szCs w:val="13"/>
    </w:rPr>
  </w:style>
  <w:style w:type="character" w:customStyle="1" w:styleId="WW8Num84z2">
    <w:name w:val="WW8Num84z2"/>
    <w:rsid w:val="005E7657"/>
    <w:rPr>
      <w:rFonts w:hint="default"/>
    </w:rPr>
  </w:style>
  <w:style w:type="character" w:customStyle="1" w:styleId="WW8Num85z0">
    <w:name w:val="WW8Num85z0"/>
    <w:rsid w:val="005E7657"/>
    <w:rPr>
      <w:rFonts w:hint="default"/>
    </w:rPr>
  </w:style>
  <w:style w:type="character" w:customStyle="1" w:styleId="WW8Num86z0">
    <w:name w:val="WW8Num86z0"/>
    <w:rsid w:val="005E7657"/>
    <w:rPr>
      <w:rFonts w:ascii="Calibri" w:eastAsia="Calibri" w:hAnsi="Calibri" w:cs="Calibri"/>
      <w:b/>
      <w:i w:val="0"/>
      <w:szCs w:val="22"/>
      <w:lang w:val="cs-CZ"/>
    </w:rPr>
  </w:style>
  <w:style w:type="character" w:customStyle="1" w:styleId="WW8Num86z1">
    <w:name w:val="WW8Num86z1"/>
    <w:rsid w:val="005E7657"/>
  </w:style>
  <w:style w:type="character" w:customStyle="1" w:styleId="WW8Num86z2">
    <w:name w:val="WW8Num86z2"/>
    <w:rsid w:val="005E7657"/>
  </w:style>
  <w:style w:type="character" w:customStyle="1" w:styleId="WW8Num86z3">
    <w:name w:val="WW8Num86z3"/>
    <w:rsid w:val="005E7657"/>
  </w:style>
  <w:style w:type="character" w:customStyle="1" w:styleId="WW8Num86z4">
    <w:name w:val="WW8Num86z4"/>
    <w:rsid w:val="005E7657"/>
  </w:style>
  <w:style w:type="character" w:customStyle="1" w:styleId="WW8Num86z5">
    <w:name w:val="WW8Num86z5"/>
    <w:rsid w:val="005E7657"/>
  </w:style>
  <w:style w:type="character" w:customStyle="1" w:styleId="WW8Num86z6">
    <w:name w:val="WW8Num86z6"/>
    <w:rsid w:val="005E7657"/>
  </w:style>
  <w:style w:type="character" w:customStyle="1" w:styleId="WW8Num86z7">
    <w:name w:val="WW8Num86z7"/>
    <w:rsid w:val="005E7657"/>
  </w:style>
  <w:style w:type="character" w:customStyle="1" w:styleId="WW8Num86z8">
    <w:name w:val="WW8Num86z8"/>
    <w:rsid w:val="005E7657"/>
  </w:style>
  <w:style w:type="character" w:customStyle="1" w:styleId="WW8Num87z0">
    <w:name w:val="WW8Num87z0"/>
    <w:rsid w:val="005E7657"/>
  </w:style>
  <w:style w:type="character" w:customStyle="1" w:styleId="WW8Num87z1">
    <w:name w:val="WW8Num87z1"/>
    <w:rsid w:val="005E7657"/>
  </w:style>
  <w:style w:type="character" w:customStyle="1" w:styleId="WW8Num87z2">
    <w:name w:val="WW8Num87z2"/>
    <w:rsid w:val="005E7657"/>
  </w:style>
  <w:style w:type="character" w:customStyle="1" w:styleId="WW8Num87z3">
    <w:name w:val="WW8Num87z3"/>
    <w:rsid w:val="005E7657"/>
  </w:style>
  <w:style w:type="character" w:customStyle="1" w:styleId="WW8Num87z4">
    <w:name w:val="WW8Num87z4"/>
    <w:rsid w:val="005E7657"/>
  </w:style>
  <w:style w:type="character" w:customStyle="1" w:styleId="WW8Num87z5">
    <w:name w:val="WW8Num87z5"/>
    <w:rsid w:val="005E7657"/>
  </w:style>
  <w:style w:type="character" w:customStyle="1" w:styleId="WW8Num87z6">
    <w:name w:val="WW8Num87z6"/>
    <w:rsid w:val="005E7657"/>
  </w:style>
  <w:style w:type="character" w:customStyle="1" w:styleId="WW8Num87z7">
    <w:name w:val="WW8Num87z7"/>
    <w:rsid w:val="005E7657"/>
  </w:style>
  <w:style w:type="character" w:customStyle="1" w:styleId="WW8Num87z8">
    <w:name w:val="WW8Num87z8"/>
    <w:rsid w:val="005E7657"/>
  </w:style>
  <w:style w:type="character" w:customStyle="1" w:styleId="WW8Num88z0">
    <w:name w:val="WW8Num88z0"/>
    <w:rsid w:val="005E7657"/>
    <w:rPr>
      <w:rFonts w:ascii="Calibri" w:hAnsi="Calibri" w:cs="Times New Roman"/>
      <w:b w:val="0"/>
      <w:szCs w:val="22"/>
    </w:rPr>
  </w:style>
  <w:style w:type="character" w:customStyle="1" w:styleId="WW8Num88z1">
    <w:name w:val="WW8Num88z1"/>
    <w:rsid w:val="005E7657"/>
    <w:rPr>
      <w:rFonts w:ascii="Calibri" w:hAnsi="Calibri" w:cs="Times New Roman"/>
      <w:b w:val="0"/>
      <w:i w:val="0"/>
      <w:szCs w:val="22"/>
    </w:rPr>
  </w:style>
  <w:style w:type="character" w:customStyle="1" w:styleId="WW8Num89z0">
    <w:name w:val="WW8Num89z0"/>
    <w:rsid w:val="005E7657"/>
  </w:style>
  <w:style w:type="character" w:customStyle="1" w:styleId="WW8Num89z1">
    <w:name w:val="WW8Num89z1"/>
    <w:rsid w:val="005E7657"/>
  </w:style>
  <w:style w:type="character" w:customStyle="1" w:styleId="WW8Num89z2">
    <w:name w:val="WW8Num89z2"/>
    <w:rsid w:val="005E7657"/>
  </w:style>
  <w:style w:type="character" w:customStyle="1" w:styleId="WW8Num89z3">
    <w:name w:val="WW8Num89z3"/>
    <w:rsid w:val="005E7657"/>
  </w:style>
  <w:style w:type="character" w:customStyle="1" w:styleId="WW8Num89z4">
    <w:name w:val="WW8Num89z4"/>
    <w:rsid w:val="005E7657"/>
  </w:style>
  <w:style w:type="character" w:customStyle="1" w:styleId="WW8Num89z5">
    <w:name w:val="WW8Num89z5"/>
    <w:rsid w:val="005E7657"/>
  </w:style>
  <w:style w:type="character" w:customStyle="1" w:styleId="WW8Num89z6">
    <w:name w:val="WW8Num89z6"/>
    <w:rsid w:val="005E7657"/>
  </w:style>
  <w:style w:type="character" w:customStyle="1" w:styleId="WW8Num89z7">
    <w:name w:val="WW8Num89z7"/>
    <w:rsid w:val="005E7657"/>
  </w:style>
  <w:style w:type="character" w:customStyle="1" w:styleId="WW8Num89z8">
    <w:name w:val="WW8Num89z8"/>
    <w:rsid w:val="005E7657"/>
  </w:style>
  <w:style w:type="character" w:customStyle="1" w:styleId="WW8Num90z0">
    <w:name w:val="WW8Num90z0"/>
    <w:rsid w:val="005E7657"/>
    <w:rPr>
      <w:rFonts w:ascii="Calibri" w:hAnsi="Calibri" w:cs="Arial" w:hint="default"/>
      <w:sz w:val="22"/>
      <w:szCs w:val="22"/>
    </w:rPr>
  </w:style>
  <w:style w:type="character" w:customStyle="1" w:styleId="WW8Num90z1">
    <w:name w:val="WW8Num90z1"/>
    <w:rsid w:val="005E7657"/>
  </w:style>
  <w:style w:type="character" w:customStyle="1" w:styleId="WW8Num90z2">
    <w:name w:val="WW8Num90z2"/>
    <w:rsid w:val="005E7657"/>
  </w:style>
  <w:style w:type="character" w:customStyle="1" w:styleId="WW8Num90z3">
    <w:name w:val="WW8Num90z3"/>
    <w:rsid w:val="005E7657"/>
  </w:style>
  <w:style w:type="character" w:customStyle="1" w:styleId="WW8Num90z4">
    <w:name w:val="WW8Num90z4"/>
    <w:rsid w:val="005E7657"/>
  </w:style>
  <w:style w:type="character" w:customStyle="1" w:styleId="WW8Num90z5">
    <w:name w:val="WW8Num90z5"/>
    <w:rsid w:val="005E7657"/>
  </w:style>
  <w:style w:type="character" w:customStyle="1" w:styleId="WW8Num90z6">
    <w:name w:val="WW8Num90z6"/>
    <w:rsid w:val="005E7657"/>
  </w:style>
  <w:style w:type="character" w:customStyle="1" w:styleId="WW8Num90z7">
    <w:name w:val="WW8Num90z7"/>
    <w:rsid w:val="005E7657"/>
  </w:style>
  <w:style w:type="character" w:customStyle="1" w:styleId="WW8Num90z8">
    <w:name w:val="WW8Num90z8"/>
    <w:rsid w:val="005E7657"/>
  </w:style>
  <w:style w:type="character" w:customStyle="1" w:styleId="WW8Num91z0">
    <w:name w:val="WW8Num91z0"/>
    <w:rsid w:val="005E7657"/>
  </w:style>
  <w:style w:type="character" w:customStyle="1" w:styleId="WW8Num91z1">
    <w:name w:val="WW8Num91z1"/>
    <w:rsid w:val="005E7657"/>
  </w:style>
  <w:style w:type="character" w:customStyle="1" w:styleId="WW8Num91z2">
    <w:name w:val="WW8Num91z2"/>
    <w:rsid w:val="005E7657"/>
  </w:style>
  <w:style w:type="character" w:customStyle="1" w:styleId="WW8Num91z3">
    <w:name w:val="WW8Num91z3"/>
    <w:rsid w:val="005E7657"/>
  </w:style>
  <w:style w:type="character" w:customStyle="1" w:styleId="WW8Num91z4">
    <w:name w:val="WW8Num91z4"/>
    <w:rsid w:val="005E7657"/>
  </w:style>
  <w:style w:type="character" w:customStyle="1" w:styleId="WW8Num91z5">
    <w:name w:val="WW8Num91z5"/>
    <w:rsid w:val="005E7657"/>
  </w:style>
  <w:style w:type="character" w:customStyle="1" w:styleId="WW8Num91z6">
    <w:name w:val="WW8Num91z6"/>
    <w:rsid w:val="005E7657"/>
  </w:style>
  <w:style w:type="character" w:customStyle="1" w:styleId="WW8Num91z7">
    <w:name w:val="WW8Num91z7"/>
    <w:rsid w:val="005E7657"/>
  </w:style>
  <w:style w:type="character" w:customStyle="1" w:styleId="WW8Num91z8">
    <w:name w:val="WW8Num91z8"/>
    <w:rsid w:val="005E7657"/>
  </w:style>
  <w:style w:type="character" w:customStyle="1" w:styleId="WW8Num92z0">
    <w:name w:val="WW8Num92z0"/>
    <w:rsid w:val="005E7657"/>
  </w:style>
  <w:style w:type="character" w:customStyle="1" w:styleId="WW8Num92z1">
    <w:name w:val="WW8Num92z1"/>
    <w:rsid w:val="005E7657"/>
    <w:rPr>
      <w:rFonts w:hint="default"/>
    </w:rPr>
  </w:style>
  <w:style w:type="character" w:customStyle="1" w:styleId="WW8Num93z0">
    <w:name w:val="WW8Num93z0"/>
    <w:rsid w:val="005E7657"/>
    <w:rPr>
      <w:i w:val="0"/>
    </w:rPr>
  </w:style>
  <w:style w:type="character" w:customStyle="1" w:styleId="WW8Num93z1">
    <w:name w:val="WW8Num93z1"/>
    <w:rsid w:val="005E7657"/>
  </w:style>
  <w:style w:type="character" w:customStyle="1" w:styleId="WW8Num93z2">
    <w:name w:val="WW8Num93z2"/>
    <w:rsid w:val="005E7657"/>
  </w:style>
  <w:style w:type="character" w:customStyle="1" w:styleId="WW8Num93z3">
    <w:name w:val="WW8Num93z3"/>
    <w:rsid w:val="005E7657"/>
  </w:style>
  <w:style w:type="character" w:customStyle="1" w:styleId="WW8Num93z4">
    <w:name w:val="WW8Num93z4"/>
    <w:rsid w:val="005E7657"/>
  </w:style>
  <w:style w:type="character" w:customStyle="1" w:styleId="WW8Num93z5">
    <w:name w:val="WW8Num93z5"/>
    <w:rsid w:val="005E7657"/>
  </w:style>
  <w:style w:type="character" w:customStyle="1" w:styleId="WW8Num93z6">
    <w:name w:val="WW8Num93z6"/>
    <w:rsid w:val="005E7657"/>
  </w:style>
  <w:style w:type="character" w:customStyle="1" w:styleId="WW8Num93z7">
    <w:name w:val="WW8Num93z7"/>
    <w:rsid w:val="005E7657"/>
  </w:style>
  <w:style w:type="character" w:customStyle="1" w:styleId="WW8Num93z8">
    <w:name w:val="WW8Num93z8"/>
    <w:rsid w:val="005E7657"/>
  </w:style>
  <w:style w:type="character" w:customStyle="1" w:styleId="WW8Num94z0">
    <w:name w:val="WW8Num94z0"/>
    <w:rsid w:val="005E7657"/>
    <w:rPr>
      <w:rFonts w:hint="default"/>
    </w:rPr>
  </w:style>
  <w:style w:type="character" w:customStyle="1" w:styleId="WW8Num94z1">
    <w:name w:val="WW8Num94z1"/>
    <w:rsid w:val="005E7657"/>
  </w:style>
  <w:style w:type="character" w:customStyle="1" w:styleId="WW8Num94z2">
    <w:name w:val="WW8Num94z2"/>
    <w:rsid w:val="005E7657"/>
  </w:style>
  <w:style w:type="character" w:customStyle="1" w:styleId="WW8Num94z3">
    <w:name w:val="WW8Num94z3"/>
    <w:rsid w:val="005E7657"/>
  </w:style>
  <w:style w:type="character" w:customStyle="1" w:styleId="WW8Num94z4">
    <w:name w:val="WW8Num94z4"/>
    <w:rsid w:val="005E7657"/>
  </w:style>
  <w:style w:type="character" w:customStyle="1" w:styleId="WW8Num94z5">
    <w:name w:val="WW8Num94z5"/>
    <w:rsid w:val="005E7657"/>
  </w:style>
  <w:style w:type="character" w:customStyle="1" w:styleId="WW8Num94z6">
    <w:name w:val="WW8Num94z6"/>
    <w:rsid w:val="005E7657"/>
  </w:style>
  <w:style w:type="character" w:customStyle="1" w:styleId="WW8Num94z7">
    <w:name w:val="WW8Num94z7"/>
    <w:rsid w:val="005E7657"/>
  </w:style>
  <w:style w:type="character" w:customStyle="1" w:styleId="WW8Num94z8">
    <w:name w:val="WW8Num94z8"/>
    <w:rsid w:val="005E7657"/>
  </w:style>
  <w:style w:type="character" w:customStyle="1" w:styleId="WW8Num95z0">
    <w:name w:val="WW8Num95z0"/>
    <w:rsid w:val="005E7657"/>
    <w:rPr>
      <w:rFonts w:ascii="Symbol" w:hAnsi="Symbol" w:cs="Symbol" w:hint="default"/>
      <w:sz w:val="22"/>
      <w:szCs w:val="22"/>
    </w:rPr>
  </w:style>
  <w:style w:type="character" w:customStyle="1" w:styleId="WW8Num95z1">
    <w:name w:val="WW8Num95z1"/>
    <w:rsid w:val="005E7657"/>
    <w:rPr>
      <w:rFonts w:ascii="Courier New" w:hAnsi="Courier New" w:cs="Courier New" w:hint="default"/>
    </w:rPr>
  </w:style>
  <w:style w:type="character" w:customStyle="1" w:styleId="WW8Num95z2">
    <w:name w:val="WW8Num95z2"/>
    <w:rsid w:val="005E7657"/>
    <w:rPr>
      <w:rFonts w:ascii="Wingdings" w:hAnsi="Wingdings" w:cs="Wingdings" w:hint="default"/>
    </w:rPr>
  </w:style>
  <w:style w:type="character" w:customStyle="1" w:styleId="WW8Num96z0">
    <w:name w:val="WW8Num96z0"/>
    <w:rsid w:val="005E7657"/>
    <w:rPr>
      <w:rFonts w:ascii="Wingdings" w:hAnsi="Wingdings" w:cs="Wingdings" w:hint="default"/>
      <w:sz w:val="12"/>
      <w:szCs w:val="12"/>
    </w:rPr>
  </w:style>
  <w:style w:type="character" w:customStyle="1" w:styleId="WW8Num96z1">
    <w:name w:val="WW8Num96z1"/>
    <w:rsid w:val="005E7657"/>
    <w:rPr>
      <w:rFonts w:ascii="Courier New" w:hAnsi="Courier New" w:cs="Courier New" w:hint="default"/>
    </w:rPr>
  </w:style>
  <w:style w:type="character" w:customStyle="1" w:styleId="WW8Num96z2">
    <w:name w:val="WW8Num96z2"/>
    <w:rsid w:val="005E7657"/>
    <w:rPr>
      <w:rFonts w:ascii="Wingdings" w:hAnsi="Wingdings" w:cs="Wingdings" w:hint="default"/>
    </w:rPr>
  </w:style>
  <w:style w:type="character" w:customStyle="1" w:styleId="WW8Num96z3">
    <w:name w:val="WW8Num96z3"/>
    <w:rsid w:val="005E7657"/>
    <w:rPr>
      <w:rFonts w:ascii="Symbol" w:hAnsi="Symbol" w:cs="Symbol" w:hint="default"/>
    </w:rPr>
  </w:style>
  <w:style w:type="character" w:customStyle="1" w:styleId="WW8Num97z0">
    <w:name w:val="WW8Num97z0"/>
    <w:rsid w:val="005E7657"/>
    <w:rPr>
      <w:rFonts w:hint="default"/>
    </w:rPr>
  </w:style>
  <w:style w:type="character" w:customStyle="1" w:styleId="WW8Num97z1">
    <w:name w:val="WW8Num97z1"/>
    <w:rsid w:val="005E7657"/>
  </w:style>
  <w:style w:type="character" w:customStyle="1" w:styleId="WW8Num97z2">
    <w:name w:val="WW8Num97z2"/>
    <w:rsid w:val="005E7657"/>
  </w:style>
  <w:style w:type="character" w:customStyle="1" w:styleId="WW8Num97z3">
    <w:name w:val="WW8Num97z3"/>
    <w:rsid w:val="005E7657"/>
  </w:style>
  <w:style w:type="character" w:customStyle="1" w:styleId="WW8Num97z4">
    <w:name w:val="WW8Num97z4"/>
    <w:rsid w:val="005E7657"/>
  </w:style>
  <w:style w:type="character" w:customStyle="1" w:styleId="WW8Num97z5">
    <w:name w:val="WW8Num97z5"/>
    <w:rsid w:val="005E7657"/>
  </w:style>
  <w:style w:type="character" w:customStyle="1" w:styleId="WW8Num97z6">
    <w:name w:val="WW8Num97z6"/>
    <w:rsid w:val="005E7657"/>
  </w:style>
  <w:style w:type="character" w:customStyle="1" w:styleId="WW8Num97z7">
    <w:name w:val="WW8Num97z7"/>
    <w:rsid w:val="005E7657"/>
  </w:style>
  <w:style w:type="character" w:customStyle="1" w:styleId="WW8Num97z8">
    <w:name w:val="WW8Num97z8"/>
    <w:rsid w:val="005E7657"/>
  </w:style>
  <w:style w:type="character" w:customStyle="1" w:styleId="WW8Num98z0">
    <w:name w:val="WW8Num98z0"/>
    <w:rsid w:val="005E7657"/>
    <w:rPr>
      <w:rFonts w:ascii="Arial" w:eastAsia="SimSun" w:hAnsi="Arial" w:cs="Arial" w:hint="default"/>
      <w:color w:val="000000"/>
      <w:szCs w:val="22"/>
    </w:rPr>
  </w:style>
  <w:style w:type="character" w:customStyle="1" w:styleId="WW8Num98z1">
    <w:name w:val="WW8Num98z1"/>
    <w:rsid w:val="005E7657"/>
    <w:rPr>
      <w:rFonts w:ascii="Courier New" w:hAnsi="Courier New" w:cs="Courier New" w:hint="default"/>
    </w:rPr>
  </w:style>
  <w:style w:type="character" w:customStyle="1" w:styleId="WW8Num98z2">
    <w:name w:val="WW8Num98z2"/>
    <w:rsid w:val="005E7657"/>
    <w:rPr>
      <w:rFonts w:ascii="Wingdings" w:hAnsi="Wingdings" w:cs="Wingdings" w:hint="default"/>
    </w:rPr>
  </w:style>
  <w:style w:type="character" w:customStyle="1" w:styleId="WW8Num98z3">
    <w:name w:val="WW8Num98z3"/>
    <w:rsid w:val="005E7657"/>
    <w:rPr>
      <w:rFonts w:ascii="Symbol" w:hAnsi="Symbol" w:cs="Symbol" w:hint="default"/>
    </w:rPr>
  </w:style>
  <w:style w:type="character" w:customStyle="1" w:styleId="WW8Num99z0">
    <w:name w:val="WW8Num99z0"/>
    <w:rsid w:val="005E7657"/>
    <w:rPr>
      <w:rFonts w:ascii="Calibri" w:hAnsi="Calibri" w:cs="Arial"/>
      <w:b/>
      <w:sz w:val="22"/>
      <w:szCs w:val="22"/>
    </w:rPr>
  </w:style>
  <w:style w:type="character" w:customStyle="1" w:styleId="WW8Num99z1">
    <w:name w:val="WW8Num99z1"/>
    <w:rsid w:val="005E7657"/>
  </w:style>
  <w:style w:type="character" w:customStyle="1" w:styleId="WW8Num99z2">
    <w:name w:val="WW8Num99z2"/>
    <w:rsid w:val="005E7657"/>
  </w:style>
  <w:style w:type="character" w:customStyle="1" w:styleId="WW8Num99z3">
    <w:name w:val="WW8Num99z3"/>
    <w:rsid w:val="005E7657"/>
  </w:style>
  <w:style w:type="character" w:customStyle="1" w:styleId="WW8Num99z4">
    <w:name w:val="WW8Num99z4"/>
    <w:rsid w:val="005E7657"/>
  </w:style>
  <w:style w:type="character" w:customStyle="1" w:styleId="WW8Num99z5">
    <w:name w:val="WW8Num99z5"/>
    <w:rsid w:val="005E7657"/>
  </w:style>
  <w:style w:type="character" w:customStyle="1" w:styleId="WW8Num99z6">
    <w:name w:val="WW8Num99z6"/>
    <w:rsid w:val="005E7657"/>
  </w:style>
  <w:style w:type="character" w:customStyle="1" w:styleId="WW8Num99z7">
    <w:name w:val="WW8Num99z7"/>
    <w:rsid w:val="005E7657"/>
  </w:style>
  <w:style w:type="character" w:customStyle="1" w:styleId="WW8Num99z8">
    <w:name w:val="WW8Num99z8"/>
    <w:rsid w:val="005E7657"/>
  </w:style>
  <w:style w:type="character" w:customStyle="1" w:styleId="WW8Num100z0">
    <w:name w:val="WW8Num100z0"/>
    <w:rsid w:val="005E7657"/>
    <w:rPr>
      <w:rFonts w:ascii="Calibri" w:hAnsi="Calibri" w:cs="Calibri"/>
      <w:szCs w:val="22"/>
    </w:rPr>
  </w:style>
  <w:style w:type="character" w:customStyle="1" w:styleId="WW8Num100z1">
    <w:name w:val="WW8Num100z1"/>
    <w:rsid w:val="005E7657"/>
  </w:style>
  <w:style w:type="character" w:customStyle="1" w:styleId="WW8Num100z2">
    <w:name w:val="WW8Num100z2"/>
    <w:rsid w:val="005E7657"/>
  </w:style>
  <w:style w:type="character" w:customStyle="1" w:styleId="WW8Num100z3">
    <w:name w:val="WW8Num100z3"/>
    <w:rsid w:val="005E7657"/>
  </w:style>
  <w:style w:type="character" w:customStyle="1" w:styleId="WW8Num100z4">
    <w:name w:val="WW8Num100z4"/>
    <w:rsid w:val="005E7657"/>
  </w:style>
  <w:style w:type="character" w:customStyle="1" w:styleId="WW8Num100z5">
    <w:name w:val="WW8Num100z5"/>
    <w:rsid w:val="005E7657"/>
  </w:style>
  <w:style w:type="character" w:customStyle="1" w:styleId="WW8Num100z6">
    <w:name w:val="WW8Num100z6"/>
    <w:rsid w:val="005E7657"/>
  </w:style>
  <w:style w:type="character" w:customStyle="1" w:styleId="WW8Num100z7">
    <w:name w:val="WW8Num100z7"/>
    <w:rsid w:val="005E7657"/>
  </w:style>
  <w:style w:type="character" w:customStyle="1" w:styleId="WW8Num100z8">
    <w:name w:val="WW8Num100z8"/>
    <w:rsid w:val="005E7657"/>
  </w:style>
  <w:style w:type="character" w:customStyle="1" w:styleId="WW8Num101z0">
    <w:name w:val="WW8Num101z0"/>
    <w:rsid w:val="005E7657"/>
  </w:style>
  <w:style w:type="character" w:customStyle="1" w:styleId="WW8Num101z1">
    <w:name w:val="WW8Num101z1"/>
    <w:rsid w:val="005E7657"/>
  </w:style>
  <w:style w:type="character" w:customStyle="1" w:styleId="WW8Num101z2">
    <w:name w:val="WW8Num101z2"/>
    <w:rsid w:val="005E7657"/>
  </w:style>
  <w:style w:type="character" w:customStyle="1" w:styleId="WW8Num101z3">
    <w:name w:val="WW8Num101z3"/>
    <w:rsid w:val="005E7657"/>
  </w:style>
  <w:style w:type="character" w:customStyle="1" w:styleId="WW8Num101z4">
    <w:name w:val="WW8Num101z4"/>
    <w:rsid w:val="005E7657"/>
  </w:style>
  <w:style w:type="character" w:customStyle="1" w:styleId="WW8Num101z5">
    <w:name w:val="WW8Num101z5"/>
    <w:rsid w:val="005E7657"/>
  </w:style>
  <w:style w:type="character" w:customStyle="1" w:styleId="WW8Num101z6">
    <w:name w:val="WW8Num101z6"/>
    <w:rsid w:val="005E7657"/>
  </w:style>
  <w:style w:type="character" w:customStyle="1" w:styleId="WW8Num101z7">
    <w:name w:val="WW8Num101z7"/>
    <w:rsid w:val="005E7657"/>
  </w:style>
  <w:style w:type="character" w:customStyle="1" w:styleId="WW8Num101z8">
    <w:name w:val="WW8Num101z8"/>
    <w:rsid w:val="005E7657"/>
  </w:style>
  <w:style w:type="character" w:customStyle="1" w:styleId="WW8Num102z0">
    <w:name w:val="WW8Num102z0"/>
    <w:rsid w:val="005E7657"/>
    <w:rPr>
      <w:rFonts w:cs="Times New Roman"/>
      <w:b w:val="0"/>
      <w:i w:val="0"/>
    </w:rPr>
  </w:style>
  <w:style w:type="character" w:customStyle="1" w:styleId="Domylnaczcionkaakapitu2">
    <w:name w:val="Domyślna czcionka akapitu2"/>
    <w:rsid w:val="005E7657"/>
  </w:style>
  <w:style w:type="character" w:customStyle="1" w:styleId="WW8Num4z2">
    <w:name w:val="WW8Num4z2"/>
    <w:rsid w:val="005E7657"/>
    <w:rPr>
      <w:rFonts w:hint="default"/>
      <w:b w:val="0"/>
    </w:rPr>
  </w:style>
  <w:style w:type="character" w:customStyle="1" w:styleId="WW8Num4z3">
    <w:name w:val="WW8Num4z3"/>
    <w:rsid w:val="005E7657"/>
    <w:rPr>
      <w:rFonts w:hint="default"/>
    </w:rPr>
  </w:style>
  <w:style w:type="character" w:customStyle="1" w:styleId="WW8Num5z1">
    <w:name w:val="WW8Num5z1"/>
    <w:rsid w:val="005E7657"/>
  </w:style>
  <w:style w:type="character" w:customStyle="1" w:styleId="WW8Num5z2">
    <w:name w:val="WW8Num5z2"/>
    <w:rsid w:val="005E7657"/>
  </w:style>
  <w:style w:type="character" w:customStyle="1" w:styleId="WW8Num5z3">
    <w:name w:val="WW8Num5z3"/>
    <w:rsid w:val="005E7657"/>
  </w:style>
  <w:style w:type="character" w:customStyle="1" w:styleId="WW8Num5z4">
    <w:name w:val="WW8Num5z4"/>
    <w:rsid w:val="005E7657"/>
  </w:style>
  <w:style w:type="character" w:customStyle="1" w:styleId="WW8Num5z5">
    <w:name w:val="WW8Num5z5"/>
    <w:rsid w:val="005E7657"/>
  </w:style>
  <w:style w:type="character" w:customStyle="1" w:styleId="WW8Num5z6">
    <w:name w:val="WW8Num5z6"/>
    <w:rsid w:val="005E7657"/>
  </w:style>
  <w:style w:type="character" w:customStyle="1" w:styleId="WW8Num5z7">
    <w:name w:val="WW8Num5z7"/>
    <w:rsid w:val="005E7657"/>
  </w:style>
  <w:style w:type="character" w:customStyle="1" w:styleId="WW8Num5z8">
    <w:name w:val="WW8Num5z8"/>
    <w:rsid w:val="005E7657"/>
  </w:style>
  <w:style w:type="character" w:customStyle="1" w:styleId="WW8Num6z1">
    <w:name w:val="WW8Num6z1"/>
    <w:rsid w:val="005E7657"/>
  </w:style>
  <w:style w:type="character" w:customStyle="1" w:styleId="WW8Num6z3">
    <w:name w:val="WW8Num6z3"/>
    <w:rsid w:val="005E7657"/>
  </w:style>
  <w:style w:type="character" w:customStyle="1" w:styleId="WW8Num6z4">
    <w:name w:val="WW8Num6z4"/>
    <w:rsid w:val="005E7657"/>
  </w:style>
  <w:style w:type="character" w:customStyle="1" w:styleId="WW8Num6z5">
    <w:name w:val="WW8Num6z5"/>
    <w:rsid w:val="005E7657"/>
  </w:style>
  <w:style w:type="character" w:customStyle="1" w:styleId="WW8Num6z6">
    <w:name w:val="WW8Num6z6"/>
    <w:rsid w:val="005E7657"/>
  </w:style>
  <w:style w:type="character" w:customStyle="1" w:styleId="WW8Num6z7">
    <w:name w:val="WW8Num6z7"/>
    <w:rsid w:val="005E7657"/>
  </w:style>
  <w:style w:type="character" w:customStyle="1" w:styleId="WW8Num6z8">
    <w:name w:val="WW8Num6z8"/>
    <w:rsid w:val="005E7657"/>
  </w:style>
  <w:style w:type="character" w:customStyle="1" w:styleId="WW8Num10z1">
    <w:name w:val="WW8Num10z1"/>
    <w:rsid w:val="005E7657"/>
  </w:style>
  <w:style w:type="character" w:customStyle="1" w:styleId="WW8Num10z2">
    <w:name w:val="WW8Num10z2"/>
    <w:rsid w:val="005E7657"/>
  </w:style>
  <w:style w:type="character" w:customStyle="1" w:styleId="WW8Num10z3">
    <w:name w:val="WW8Num10z3"/>
    <w:rsid w:val="005E7657"/>
  </w:style>
  <w:style w:type="character" w:customStyle="1" w:styleId="WW8Num10z4">
    <w:name w:val="WW8Num10z4"/>
    <w:rsid w:val="005E7657"/>
  </w:style>
  <w:style w:type="character" w:customStyle="1" w:styleId="WW8Num10z5">
    <w:name w:val="WW8Num10z5"/>
    <w:rsid w:val="005E7657"/>
  </w:style>
  <w:style w:type="character" w:customStyle="1" w:styleId="WW8Num10z6">
    <w:name w:val="WW8Num10z6"/>
    <w:rsid w:val="005E7657"/>
  </w:style>
  <w:style w:type="character" w:customStyle="1" w:styleId="WW8Num10z7">
    <w:name w:val="WW8Num10z7"/>
    <w:rsid w:val="005E7657"/>
  </w:style>
  <w:style w:type="character" w:customStyle="1" w:styleId="WW8Num10z8">
    <w:name w:val="WW8Num10z8"/>
    <w:rsid w:val="005E7657"/>
  </w:style>
  <w:style w:type="character" w:customStyle="1" w:styleId="WW8Num12z2">
    <w:name w:val="WW8Num12z2"/>
    <w:rsid w:val="005E7657"/>
  </w:style>
  <w:style w:type="character" w:customStyle="1" w:styleId="WW8Num12z3">
    <w:name w:val="WW8Num12z3"/>
    <w:rsid w:val="005E7657"/>
  </w:style>
  <w:style w:type="character" w:customStyle="1" w:styleId="WW8Num12z4">
    <w:name w:val="WW8Num12z4"/>
    <w:rsid w:val="005E7657"/>
  </w:style>
  <w:style w:type="character" w:customStyle="1" w:styleId="WW8Num12z5">
    <w:name w:val="WW8Num12z5"/>
    <w:rsid w:val="005E7657"/>
  </w:style>
  <w:style w:type="character" w:customStyle="1" w:styleId="WW8Num12z6">
    <w:name w:val="WW8Num12z6"/>
    <w:rsid w:val="005E7657"/>
  </w:style>
  <w:style w:type="character" w:customStyle="1" w:styleId="WW8Num12z7">
    <w:name w:val="WW8Num12z7"/>
    <w:rsid w:val="005E7657"/>
  </w:style>
  <w:style w:type="character" w:customStyle="1" w:styleId="WW8Num12z8">
    <w:name w:val="WW8Num12z8"/>
    <w:rsid w:val="005E7657"/>
  </w:style>
  <w:style w:type="character" w:customStyle="1" w:styleId="WW8Num14z1">
    <w:name w:val="WW8Num14z1"/>
    <w:rsid w:val="005E7657"/>
    <w:rPr>
      <w:rFonts w:ascii="Calibri" w:hAnsi="Calibri" w:cs="Arial"/>
      <w:sz w:val="22"/>
      <w:szCs w:val="22"/>
    </w:rPr>
  </w:style>
  <w:style w:type="character" w:customStyle="1" w:styleId="WW8Num14z2">
    <w:name w:val="WW8Num14z2"/>
    <w:rsid w:val="005E7657"/>
    <w:rPr>
      <w:rFonts w:ascii="Calibri" w:hAnsi="Calibri" w:cs="Arial"/>
      <w:sz w:val="22"/>
      <w:szCs w:val="22"/>
    </w:rPr>
  </w:style>
  <w:style w:type="character" w:customStyle="1" w:styleId="WW8Num14z3">
    <w:name w:val="WW8Num14z3"/>
    <w:rsid w:val="005E7657"/>
    <w:rPr>
      <w:rFonts w:ascii="Calibri" w:hAnsi="Calibri" w:cs="Calibri"/>
      <w:szCs w:val="22"/>
    </w:rPr>
  </w:style>
  <w:style w:type="character" w:customStyle="1" w:styleId="WW8Num14z4">
    <w:name w:val="WW8Num14z4"/>
    <w:rsid w:val="005E7657"/>
  </w:style>
  <w:style w:type="character" w:customStyle="1" w:styleId="WW8Num14z5">
    <w:name w:val="WW8Num14z5"/>
    <w:rsid w:val="005E7657"/>
  </w:style>
  <w:style w:type="character" w:customStyle="1" w:styleId="WW8Num14z6">
    <w:name w:val="WW8Num14z6"/>
    <w:rsid w:val="005E7657"/>
  </w:style>
  <w:style w:type="character" w:customStyle="1" w:styleId="WW8Num14z7">
    <w:name w:val="WW8Num14z7"/>
    <w:rsid w:val="005E7657"/>
  </w:style>
  <w:style w:type="character" w:customStyle="1" w:styleId="WW8Num14z8">
    <w:name w:val="WW8Num14z8"/>
    <w:rsid w:val="005E7657"/>
  </w:style>
  <w:style w:type="character" w:customStyle="1" w:styleId="WW8Num16z1">
    <w:name w:val="WW8Num16z1"/>
    <w:rsid w:val="005E7657"/>
  </w:style>
  <w:style w:type="character" w:customStyle="1" w:styleId="WW8Num16z2">
    <w:name w:val="WW8Num16z2"/>
    <w:rsid w:val="005E7657"/>
  </w:style>
  <w:style w:type="character" w:customStyle="1" w:styleId="WW8Num16z3">
    <w:name w:val="WW8Num16z3"/>
    <w:rsid w:val="005E7657"/>
  </w:style>
  <w:style w:type="character" w:customStyle="1" w:styleId="WW8Num16z4">
    <w:name w:val="WW8Num16z4"/>
    <w:rsid w:val="005E7657"/>
  </w:style>
  <w:style w:type="character" w:customStyle="1" w:styleId="WW8Num16z5">
    <w:name w:val="WW8Num16z5"/>
    <w:rsid w:val="005E7657"/>
  </w:style>
  <w:style w:type="character" w:customStyle="1" w:styleId="WW8Num16z6">
    <w:name w:val="WW8Num16z6"/>
    <w:rsid w:val="005E7657"/>
  </w:style>
  <w:style w:type="character" w:customStyle="1" w:styleId="WW8Num16z7">
    <w:name w:val="WW8Num16z7"/>
    <w:rsid w:val="005E7657"/>
  </w:style>
  <w:style w:type="character" w:customStyle="1" w:styleId="WW8Num16z8">
    <w:name w:val="WW8Num16z8"/>
    <w:rsid w:val="005E7657"/>
  </w:style>
  <w:style w:type="character" w:customStyle="1" w:styleId="WW8Num17z1">
    <w:name w:val="WW8Num17z1"/>
    <w:rsid w:val="005E7657"/>
  </w:style>
  <w:style w:type="character" w:customStyle="1" w:styleId="WW8Num17z2">
    <w:name w:val="WW8Num17z2"/>
    <w:rsid w:val="005E7657"/>
  </w:style>
  <w:style w:type="character" w:customStyle="1" w:styleId="WW8Num17z3">
    <w:name w:val="WW8Num17z3"/>
    <w:rsid w:val="005E7657"/>
  </w:style>
  <w:style w:type="character" w:customStyle="1" w:styleId="WW8Num17z4">
    <w:name w:val="WW8Num17z4"/>
    <w:rsid w:val="005E7657"/>
  </w:style>
  <w:style w:type="character" w:customStyle="1" w:styleId="WW8Num17z5">
    <w:name w:val="WW8Num17z5"/>
    <w:rsid w:val="005E7657"/>
  </w:style>
  <w:style w:type="character" w:customStyle="1" w:styleId="WW8Num17z6">
    <w:name w:val="WW8Num17z6"/>
    <w:rsid w:val="005E7657"/>
  </w:style>
  <w:style w:type="character" w:customStyle="1" w:styleId="WW8Num17z7">
    <w:name w:val="WW8Num17z7"/>
    <w:rsid w:val="005E7657"/>
  </w:style>
  <w:style w:type="character" w:customStyle="1" w:styleId="WW8Num17z8">
    <w:name w:val="WW8Num17z8"/>
    <w:rsid w:val="005E7657"/>
  </w:style>
  <w:style w:type="character" w:customStyle="1" w:styleId="WW8Num18z1">
    <w:name w:val="WW8Num18z1"/>
    <w:rsid w:val="005E7657"/>
  </w:style>
  <w:style w:type="character" w:customStyle="1" w:styleId="WW8Num18z2">
    <w:name w:val="WW8Num18z2"/>
    <w:rsid w:val="005E7657"/>
  </w:style>
  <w:style w:type="character" w:customStyle="1" w:styleId="WW8Num18z3">
    <w:name w:val="WW8Num18z3"/>
    <w:rsid w:val="005E7657"/>
  </w:style>
  <w:style w:type="character" w:customStyle="1" w:styleId="WW8Num18z4">
    <w:name w:val="WW8Num18z4"/>
    <w:rsid w:val="005E7657"/>
  </w:style>
  <w:style w:type="character" w:customStyle="1" w:styleId="WW8Num18z5">
    <w:name w:val="WW8Num18z5"/>
    <w:rsid w:val="005E7657"/>
  </w:style>
  <w:style w:type="character" w:customStyle="1" w:styleId="WW8Num18z6">
    <w:name w:val="WW8Num18z6"/>
    <w:rsid w:val="005E7657"/>
  </w:style>
  <w:style w:type="character" w:customStyle="1" w:styleId="WW8Num18z7">
    <w:name w:val="WW8Num18z7"/>
    <w:rsid w:val="005E7657"/>
  </w:style>
  <w:style w:type="character" w:customStyle="1" w:styleId="WW8Num18z8">
    <w:name w:val="WW8Num18z8"/>
    <w:rsid w:val="005E7657"/>
  </w:style>
  <w:style w:type="character" w:customStyle="1" w:styleId="WW8Num19z1">
    <w:name w:val="WW8Num19z1"/>
    <w:rsid w:val="005E7657"/>
  </w:style>
  <w:style w:type="character" w:customStyle="1" w:styleId="WW8Num19z2">
    <w:name w:val="WW8Num19z2"/>
    <w:rsid w:val="005E7657"/>
  </w:style>
  <w:style w:type="character" w:customStyle="1" w:styleId="WW8Num19z3">
    <w:name w:val="WW8Num19z3"/>
    <w:rsid w:val="005E7657"/>
  </w:style>
  <w:style w:type="character" w:customStyle="1" w:styleId="WW8Num19z4">
    <w:name w:val="WW8Num19z4"/>
    <w:rsid w:val="005E7657"/>
  </w:style>
  <w:style w:type="character" w:customStyle="1" w:styleId="WW8Num19z5">
    <w:name w:val="WW8Num19z5"/>
    <w:rsid w:val="005E7657"/>
  </w:style>
  <w:style w:type="character" w:customStyle="1" w:styleId="WW8Num19z6">
    <w:name w:val="WW8Num19z6"/>
    <w:rsid w:val="005E7657"/>
  </w:style>
  <w:style w:type="character" w:customStyle="1" w:styleId="WW8Num19z7">
    <w:name w:val="WW8Num19z7"/>
    <w:rsid w:val="005E7657"/>
  </w:style>
  <w:style w:type="character" w:customStyle="1" w:styleId="WW8Num19z8">
    <w:name w:val="WW8Num19z8"/>
    <w:rsid w:val="005E7657"/>
  </w:style>
  <w:style w:type="character" w:customStyle="1" w:styleId="WW8Num20z1">
    <w:name w:val="WW8Num20z1"/>
    <w:rsid w:val="005E7657"/>
  </w:style>
  <w:style w:type="character" w:customStyle="1" w:styleId="WW8Num20z3">
    <w:name w:val="WW8Num20z3"/>
    <w:rsid w:val="005E7657"/>
  </w:style>
  <w:style w:type="character" w:customStyle="1" w:styleId="WW8Num20z4">
    <w:name w:val="WW8Num20z4"/>
    <w:rsid w:val="005E7657"/>
  </w:style>
  <w:style w:type="character" w:customStyle="1" w:styleId="WW8Num20z5">
    <w:name w:val="WW8Num20z5"/>
    <w:rsid w:val="005E7657"/>
  </w:style>
  <w:style w:type="character" w:customStyle="1" w:styleId="WW8Num20z6">
    <w:name w:val="WW8Num20z6"/>
    <w:rsid w:val="005E7657"/>
  </w:style>
  <w:style w:type="character" w:customStyle="1" w:styleId="WW8Num20z7">
    <w:name w:val="WW8Num20z7"/>
    <w:rsid w:val="005E7657"/>
  </w:style>
  <w:style w:type="character" w:customStyle="1" w:styleId="WW8Num20z8">
    <w:name w:val="WW8Num20z8"/>
    <w:rsid w:val="005E7657"/>
  </w:style>
  <w:style w:type="character" w:customStyle="1" w:styleId="WW8Num21z2">
    <w:name w:val="WW8Num21z2"/>
    <w:rsid w:val="005E7657"/>
    <w:rPr>
      <w:rFonts w:hint="default"/>
    </w:rPr>
  </w:style>
  <w:style w:type="character" w:customStyle="1" w:styleId="WW8Num23z1">
    <w:name w:val="WW8Num23z1"/>
    <w:rsid w:val="005E7657"/>
    <w:rPr>
      <w:rFonts w:hint="default"/>
    </w:rPr>
  </w:style>
  <w:style w:type="character" w:customStyle="1" w:styleId="WW8Num26z1">
    <w:name w:val="WW8Num26z1"/>
    <w:rsid w:val="005E7657"/>
    <w:rPr>
      <w:rFonts w:ascii="Calibri" w:hAnsi="Calibri" w:cs="Arial"/>
      <w:sz w:val="22"/>
      <w:szCs w:val="22"/>
    </w:rPr>
  </w:style>
  <w:style w:type="character" w:customStyle="1" w:styleId="WW8Num26z2">
    <w:name w:val="WW8Num26z2"/>
    <w:rsid w:val="005E7657"/>
  </w:style>
  <w:style w:type="character" w:customStyle="1" w:styleId="WW8Num26z3">
    <w:name w:val="WW8Num26z3"/>
    <w:rsid w:val="005E7657"/>
  </w:style>
  <w:style w:type="character" w:customStyle="1" w:styleId="WW8Num26z4">
    <w:name w:val="WW8Num26z4"/>
    <w:rsid w:val="005E7657"/>
  </w:style>
  <w:style w:type="character" w:customStyle="1" w:styleId="WW8Num26z5">
    <w:name w:val="WW8Num26z5"/>
    <w:rsid w:val="005E7657"/>
  </w:style>
  <w:style w:type="character" w:customStyle="1" w:styleId="WW8Num26z6">
    <w:name w:val="WW8Num26z6"/>
    <w:rsid w:val="005E7657"/>
  </w:style>
  <w:style w:type="character" w:customStyle="1" w:styleId="WW8Num26z7">
    <w:name w:val="WW8Num26z7"/>
    <w:rsid w:val="005E7657"/>
  </w:style>
  <w:style w:type="character" w:customStyle="1" w:styleId="WW8Num26z8">
    <w:name w:val="WW8Num26z8"/>
    <w:rsid w:val="005E7657"/>
  </w:style>
  <w:style w:type="character" w:customStyle="1" w:styleId="WW8Num27z1">
    <w:name w:val="WW8Num27z1"/>
    <w:rsid w:val="005E7657"/>
  </w:style>
  <w:style w:type="character" w:customStyle="1" w:styleId="WW8Num27z3">
    <w:name w:val="WW8Num27z3"/>
    <w:rsid w:val="005E7657"/>
  </w:style>
  <w:style w:type="character" w:customStyle="1" w:styleId="WW8Num27z4">
    <w:name w:val="WW8Num27z4"/>
    <w:rsid w:val="005E7657"/>
  </w:style>
  <w:style w:type="character" w:customStyle="1" w:styleId="WW8Num27z5">
    <w:name w:val="WW8Num27z5"/>
    <w:rsid w:val="005E7657"/>
  </w:style>
  <w:style w:type="character" w:customStyle="1" w:styleId="WW8Num27z6">
    <w:name w:val="WW8Num27z6"/>
    <w:rsid w:val="005E7657"/>
  </w:style>
  <w:style w:type="character" w:customStyle="1" w:styleId="WW8Num27z7">
    <w:name w:val="WW8Num27z7"/>
    <w:rsid w:val="005E7657"/>
  </w:style>
  <w:style w:type="character" w:customStyle="1" w:styleId="WW8Num27z8">
    <w:name w:val="WW8Num27z8"/>
    <w:rsid w:val="005E7657"/>
  </w:style>
  <w:style w:type="character" w:customStyle="1" w:styleId="WW8Num28z1">
    <w:name w:val="WW8Num28z1"/>
    <w:rsid w:val="005E7657"/>
    <w:rPr>
      <w:rFonts w:hint="default"/>
    </w:rPr>
  </w:style>
  <w:style w:type="character" w:customStyle="1" w:styleId="WW8Num28z2">
    <w:name w:val="WW8Num28z2"/>
    <w:rsid w:val="005E7657"/>
  </w:style>
  <w:style w:type="character" w:customStyle="1" w:styleId="WW8Num28z3">
    <w:name w:val="WW8Num28z3"/>
    <w:rsid w:val="005E7657"/>
  </w:style>
  <w:style w:type="character" w:customStyle="1" w:styleId="WW8Num28z4">
    <w:name w:val="WW8Num28z4"/>
    <w:rsid w:val="005E7657"/>
  </w:style>
  <w:style w:type="character" w:customStyle="1" w:styleId="WW8Num28z5">
    <w:name w:val="WW8Num28z5"/>
    <w:rsid w:val="005E7657"/>
  </w:style>
  <w:style w:type="character" w:customStyle="1" w:styleId="WW8Num28z6">
    <w:name w:val="WW8Num28z6"/>
    <w:rsid w:val="005E7657"/>
  </w:style>
  <w:style w:type="character" w:customStyle="1" w:styleId="WW8Num28z7">
    <w:name w:val="WW8Num28z7"/>
    <w:rsid w:val="005E7657"/>
  </w:style>
  <w:style w:type="character" w:customStyle="1" w:styleId="WW8Num28z8">
    <w:name w:val="WW8Num28z8"/>
    <w:rsid w:val="005E7657"/>
  </w:style>
  <w:style w:type="character" w:customStyle="1" w:styleId="WW8Num29z2">
    <w:name w:val="WW8Num29z2"/>
    <w:rsid w:val="005E7657"/>
    <w:rPr>
      <w:rFonts w:hint="default"/>
    </w:rPr>
  </w:style>
  <w:style w:type="character" w:customStyle="1" w:styleId="WW8Num30z1">
    <w:name w:val="WW8Num30z1"/>
    <w:rsid w:val="005E7657"/>
  </w:style>
  <w:style w:type="character" w:customStyle="1" w:styleId="WW8Num30z2">
    <w:name w:val="WW8Num30z2"/>
    <w:rsid w:val="005E7657"/>
  </w:style>
  <w:style w:type="character" w:customStyle="1" w:styleId="WW8Num30z3">
    <w:name w:val="WW8Num30z3"/>
    <w:rsid w:val="005E7657"/>
  </w:style>
  <w:style w:type="character" w:customStyle="1" w:styleId="WW8Num30z4">
    <w:name w:val="WW8Num30z4"/>
    <w:rsid w:val="005E7657"/>
  </w:style>
  <w:style w:type="character" w:customStyle="1" w:styleId="WW8Num30z5">
    <w:name w:val="WW8Num30z5"/>
    <w:rsid w:val="005E7657"/>
  </w:style>
  <w:style w:type="character" w:customStyle="1" w:styleId="WW8Num30z6">
    <w:name w:val="WW8Num30z6"/>
    <w:rsid w:val="005E7657"/>
  </w:style>
  <w:style w:type="character" w:customStyle="1" w:styleId="WW8Num30z7">
    <w:name w:val="WW8Num30z7"/>
    <w:rsid w:val="005E7657"/>
  </w:style>
  <w:style w:type="character" w:customStyle="1" w:styleId="WW8Num30z8">
    <w:name w:val="WW8Num30z8"/>
    <w:rsid w:val="005E7657"/>
  </w:style>
  <w:style w:type="character" w:customStyle="1" w:styleId="WW8Num32z1">
    <w:name w:val="WW8Num32z1"/>
    <w:rsid w:val="005E7657"/>
  </w:style>
  <w:style w:type="character" w:customStyle="1" w:styleId="WW8Num32z2">
    <w:name w:val="WW8Num32z2"/>
    <w:rsid w:val="005E7657"/>
  </w:style>
  <w:style w:type="character" w:customStyle="1" w:styleId="WW8Num32z3">
    <w:name w:val="WW8Num32z3"/>
    <w:rsid w:val="005E7657"/>
  </w:style>
  <w:style w:type="character" w:customStyle="1" w:styleId="WW8Num32z4">
    <w:name w:val="WW8Num32z4"/>
    <w:rsid w:val="005E7657"/>
  </w:style>
  <w:style w:type="character" w:customStyle="1" w:styleId="WW8Num32z5">
    <w:name w:val="WW8Num32z5"/>
    <w:rsid w:val="005E7657"/>
  </w:style>
  <w:style w:type="character" w:customStyle="1" w:styleId="WW8Num32z6">
    <w:name w:val="WW8Num32z6"/>
    <w:rsid w:val="005E7657"/>
  </w:style>
  <w:style w:type="character" w:customStyle="1" w:styleId="WW8Num32z7">
    <w:name w:val="WW8Num32z7"/>
    <w:rsid w:val="005E7657"/>
  </w:style>
  <w:style w:type="character" w:customStyle="1" w:styleId="WW8Num32z8">
    <w:name w:val="WW8Num32z8"/>
    <w:rsid w:val="005E7657"/>
  </w:style>
  <w:style w:type="character" w:customStyle="1" w:styleId="WW8Num33z1">
    <w:name w:val="WW8Num33z1"/>
    <w:rsid w:val="005E7657"/>
  </w:style>
  <w:style w:type="character" w:customStyle="1" w:styleId="WW8Num33z3">
    <w:name w:val="WW8Num33z3"/>
    <w:rsid w:val="005E7657"/>
  </w:style>
  <w:style w:type="character" w:customStyle="1" w:styleId="WW8Num33z4">
    <w:name w:val="WW8Num33z4"/>
    <w:rsid w:val="005E7657"/>
  </w:style>
  <w:style w:type="character" w:customStyle="1" w:styleId="WW8Num33z5">
    <w:name w:val="WW8Num33z5"/>
    <w:rsid w:val="005E7657"/>
  </w:style>
  <w:style w:type="character" w:customStyle="1" w:styleId="WW8Num33z6">
    <w:name w:val="WW8Num33z6"/>
    <w:rsid w:val="005E7657"/>
  </w:style>
  <w:style w:type="character" w:customStyle="1" w:styleId="WW8Num33z7">
    <w:name w:val="WW8Num33z7"/>
    <w:rsid w:val="005E7657"/>
  </w:style>
  <w:style w:type="character" w:customStyle="1" w:styleId="WW8Num33z8">
    <w:name w:val="WW8Num33z8"/>
    <w:rsid w:val="005E7657"/>
  </w:style>
  <w:style w:type="character" w:customStyle="1" w:styleId="WW8Num34z1">
    <w:name w:val="WW8Num34z1"/>
    <w:rsid w:val="005E7657"/>
  </w:style>
  <w:style w:type="character" w:customStyle="1" w:styleId="WW8Num34z3">
    <w:name w:val="WW8Num34z3"/>
    <w:rsid w:val="005E7657"/>
  </w:style>
  <w:style w:type="character" w:customStyle="1" w:styleId="WW8Num34z4">
    <w:name w:val="WW8Num34z4"/>
    <w:rsid w:val="005E7657"/>
  </w:style>
  <w:style w:type="character" w:customStyle="1" w:styleId="WW8Num34z5">
    <w:name w:val="WW8Num34z5"/>
    <w:rsid w:val="005E7657"/>
  </w:style>
  <w:style w:type="character" w:customStyle="1" w:styleId="WW8Num34z6">
    <w:name w:val="WW8Num34z6"/>
    <w:rsid w:val="005E7657"/>
  </w:style>
  <w:style w:type="character" w:customStyle="1" w:styleId="WW8Num34z7">
    <w:name w:val="WW8Num34z7"/>
    <w:rsid w:val="005E7657"/>
  </w:style>
  <w:style w:type="character" w:customStyle="1" w:styleId="WW8Num34z8">
    <w:name w:val="WW8Num34z8"/>
    <w:rsid w:val="005E7657"/>
  </w:style>
  <w:style w:type="character" w:customStyle="1" w:styleId="WW8Num36z2">
    <w:name w:val="WW8Num36z2"/>
    <w:rsid w:val="005E7657"/>
    <w:rPr>
      <w:rFonts w:hint="default"/>
    </w:rPr>
  </w:style>
  <w:style w:type="character" w:customStyle="1" w:styleId="WW8Num37z2">
    <w:name w:val="WW8Num37z2"/>
    <w:rsid w:val="005E7657"/>
    <w:rPr>
      <w:rFonts w:hint="default"/>
    </w:rPr>
  </w:style>
  <w:style w:type="character" w:customStyle="1" w:styleId="WW8Num38z1">
    <w:name w:val="WW8Num38z1"/>
    <w:rsid w:val="005E7657"/>
  </w:style>
  <w:style w:type="character" w:customStyle="1" w:styleId="WW8Num38z2">
    <w:name w:val="WW8Num38z2"/>
    <w:rsid w:val="005E7657"/>
  </w:style>
  <w:style w:type="character" w:customStyle="1" w:styleId="WW8Num38z3">
    <w:name w:val="WW8Num38z3"/>
    <w:rsid w:val="005E7657"/>
  </w:style>
  <w:style w:type="character" w:customStyle="1" w:styleId="WW8Num38z4">
    <w:name w:val="WW8Num38z4"/>
    <w:rsid w:val="005E7657"/>
  </w:style>
  <w:style w:type="character" w:customStyle="1" w:styleId="WW8Num38z5">
    <w:name w:val="WW8Num38z5"/>
    <w:rsid w:val="005E7657"/>
  </w:style>
  <w:style w:type="character" w:customStyle="1" w:styleId="WW8Num38z6">
    <w:name w:val="WW8Num38z6"/>
    <w:rsid w:val="005E7657"/>
  </w:style>
  <w:style w:type="character" w:customStyle="1" w:styleId="WW8Num38z7">
    <w:name w:val="WW8Num38z7"/>
    <w:rsid w:val="005E7657"/>
  </w:style>
  <w:style w:type="character" w:customStyle="1" w:styleId="WW8Num38z8">
    <w:name w:val="WW8Num38z8"/>
    <w:rsid w:val="005E7657"/>
  </w:style>
  <w:style w:type="character" w:customStyle="1" w:styleId="WW8Num39z2">
    <w:name w:val="WW8Num39z2"/>
    <w:rsid w:val="005E7657"/>
  </w:style>
  <w:style w:type="character" w:customStyle="1" w:styleId="WW8Num39z3">
    <w:name w:val="WW8Num39z3"/>
    <w:rsid w:val="005E7657"/>
  </w:style>
  <w:style w:type="character" w:customStyle="1" w:styleId="WW8Num39z4">
    <w:name w:val="WW8Num39z4"/>
    <w:rsid w:val="005E7657"/>
  </w:style>
  <w:style w:type="character" w:customStyle="1" w:styleId="WW8Num39z5">
    <w:name w:val="WW8Num39z5"/>
    <w:rsid w:val="005E7657"/>
  </w:style>
  <w:style w:type="character" w:customStyle="1" w:styleId="WW8Num39z6">
    <w:name w:val="WW8Num39z6"/>
    <w:rsid w:val="005E7657"/>
  </w:style>
  <w:style w:type="character" w:customStyle="1" w:styleId="WW8Num39z7">
    <w:name w:val="WW8Num39z7"/>
    <w:rsid w:val="005E7657"/>
  </w:style>
  <w:style w:type="character" w:customStyle="1" w:styleId="WW8Num39z8">
    <w:name w:val="WW8Num39z8"/>
    <w:rsid w:val="005E7657"/>
  </w:style>
  <w:style w:type="character" w:customStyle="1" w:styleId="WW8Num41z1">
    <w:name w:val="WW8Num41z1"/>
    <w:rsid w:val="005E7657"/>
    <w:rPr>
      <w:rFonts w:hint="default"/>
    </w:rPr>
  </w:style>
  <w:style w:type="character" w:customStyle="1" w:styleId="WW8Num43z3">
    <w:name w:val="WW8Num43z3"/>
    <w:rsid w:val="005E7657"/>
  </w:style>
  <w:style w:type="character" w:customStyle="1" w:styleId="WW8Num43z4">
    <w:name w:val="WW8Num43z4"/>
    <w:rsid w:val="005E7657"/>
  </w:style>
  <w:style w:type="character" w:customStyle="1" w:styleId="WW8Num43z5">
    <w:name w:val="WW8Num43z5"/>
    <w:rsid w:val="005E7657"/>
  </w:style>
  <w:style w:type="character" w:customStyle="1" w:styleId="WW8Num43z6">
    <w:name w:val="WW8Num43z6"/>
    <w:rsid w:val="005E7657"/>
  </w:style>
  <w:style w:type="character" w:customStyle="1" w:styleId="WW8Num43z7">
    <w:name w:val="WW8Num43z7"/>
    <w:rsid w:val="005E7657"/>
  </w:style>
  <w:style w:type="character" w:customStyle="1" w:styleId="WW8Num43z8">
    <w:name w:val="WW8Num43z8"/>
    <w:rsid w:val="005E7657"/>
  </w:style>
  <w:style w:type="character" w:customStyle="1" w:styleId="WW8Num44z2">
    <w:name w:val="WW8Num44z2"/>
    <w:rsid w:val="005E7657"/>
    <w:rPr>
      <w:rFonts w:ascii="Times New Roman" w:hAnsi="Times New Roman" w:cs="Times New Roman" w:hint="default"/>
    </w:rPr>
  </w:style>
  <w:style w:type="character" w:customStyle="1" w:styleId="WW8Num44z3">
    <w:name w:val="WW8Num44z3"/>
    <w:rsid w:val="005E7657"/>
  </w:style>
  <w:style w:type="character" w:customStyle="1" w:styleId="WW8Num44z4">
    <w:name w:val="WW8Num44z4"/>
    <w:rsid w:val="005E7657"/>
  </w:style>
  <w:style w:type="character" w:customStyle="1" w:styleId="WW8Num44z5">
    <w:name w:val="WW8Num44z5"/>
    <w:rsid w:val="005E7657"/>
  </w:style>
  <w:style w:type="character" w:customStyle="1" w:styleId="WW8Num44z6">
    <w:name w:val="WW8Num44z6"/>
    <w:rsid w:val="005E7657"/>
  </w:style>
  <w:style w:type="character" w:customStyle="1" w:styleId="WW8Num44z7">
    <w:name w:val="WW8Num44z7"/>
    <w:rsid w:val="005E7657"/>
  </w:style>
  <w:style w:type="character" w:customStyle="1" w:styleId="WW8Num44z8">
    <w:name w:val="WW8Num44z8"/>
    <w:rsid w:val="005E7657"/>
  </w:style>
  <w:style w:type="character" w:customStyle="1" w:styleId="WW8Num45z1">
    <w:name w:val="WW8Num45z1"/>
    <w:rsid w:val="005E7657"/>
    <w:rPr>
      <w:rFonts w:hint="default"/>
      <w:b/>
      <w:i w:val="0"/>
    </w:rPr>
  </w:style>
  <w:style w:type="character" w:customStyle="1" w:styleId="WW8Num46z1">
    <w:name w:val="WW8Num46z1"/>
    <w:rsid w:val="005E7657"/>
  </w:style>
  <w:style w:type="character" w:customStyle="1" w:styleId="WW8Num46z2">
    <w:name w:val="WW8Num46z2"/>
    <w:rsid w:val="005E7657"/>
  </w:style>
  <w:style w:type="character" w:customStyle="1" w:styleId="WW8Num46z3">
    <w:name w:val="WW8Num46z3"/>
    <w:rsid w:val="005E7657"/>
  </w:style>
  <w:style w:type="character" w:customStyle="1" w:styleId="WW8Num46z4">
    <w:name w:val="WW8Num46z4"/>
    <w:rsid w:val="005E7657"/>
  </w:style>
  <w:style w:type="character" w:customStyle="1" w:styleId="WW8Num46z5">
    <w:name w:val="WW8Num46z5"/>
    <w:rsid w:val="005E7657"/>
  </w:style>
  <w:style w:type="character" w:customStyle="1" w:styleId="WW8Num46z6">
    <w:name w:val="WW8Num46z6"/>
    <w:rsid w:val="005E7657"/>
  </w:style>
  <w:style w:type="character" w:customStyle="1" w:styleId="WW8Num46z7">
    <w:name w:val="WW8Num46z7"/>
    <w:rsid w:val="005E7657"/>
  </w:style>
  <w:style w:type="character" w:customStyle="1" w:styleId="WW8Num46z8">
    <w:name w:val="WW8Num46z8"/>
    <w:rsid w:val="005E7657"/>
  </w:style>
  <w:style w:type="character" w:customStyle="1" w:styleId="WW8Num49z1">
    <w:name w:val="WW8Num49z1"/>
    <w:rsid w:val="005E7657"/>
    <w:rPr>
      <w:rFonts w:hint="default"/>
    </w:rPr>
  </w:style>
  <w:style w:type="character" w:customStyle="1" w:styleId="WW8Num49z2">
    <w:name w:val="WW8Num49z2"/>
    <w:rsid w:val="005E7657"/>
  </w:style>
  <w:style w:type="character" w:customStyle="1" w:styleId="WW8Num49z3">
    <w:name w:val="WW8Num49z3"/>
    <w:rsid w:val="005E7657"/>
  </w:style>
  <w:style w:type="character" w:customStyle="1" w:styleId="WW8Num49z4">
    <w:name w:val="WW8Num49z4"/>
    <w:rsid w:val="005E7657"/>
  </w:style>
  <w:style w:type="character" w:customStyle="1" w:styleId="WW8Num49z5">
    <w:name w:val="WW8Num49z5"/>
    <w:rsid w:val="005E7657"/>
  </w:style>
  <w:style w:type="character" w:customStyle="1" w:styleId="WW8Num49z6">
    <w:name w:val="WW8Num49z6"/>
    <w:rsid w:val="005E7657"/>
  </w:style>
  <w:style w:type="character" w:customStyle="1" w:styleId="WW8Num49z7">
    <w:name w:val="WW8Num49z7"/>
    <w:rsid w:val="005E7657"/>
  </w:style>
  <w:style w:type="character" w:customStyle="1" w:styleId="WW8Num49z8">
    <w:name w:val="WW8Num49z8"/>
    <w:rsid w:val="005E7657"/>
  </w:style>
  <w:style w:type="character" w:customStyle="1" w:styleId="WW8Num50z1">
    <w:name w:val="WW8Num50z1"/>
    <w:rsid w:val="005E7657"/>
  </w:style>
  <w:style w:type="character" w:customStyle="1" w:styleId="WW8Num50z2">
    <w:name w:val="WW8Num50z2"/>
    <w:rsid w:val="005E7657"/>
  </w:style>
  <w:style w:type="character" w:customStyle="1" w:styleId="WW8Num50z3">
    <w:name w:val="WW8Num50z3"/>
    <w:rsid w:val="005E7657"/>
  </w:style>
  <w:style w:type="character" w:customStyle="1" w:styleId="WW8Num50z4">
    <w:name w:val="WW8Num50z4"/>
    <w:rsid w:val="005E7657"/>
  </w:style>
  <w:style w:type="character" w:customStyle="1" w:styleId="WW8Num50z5">
    <w:name w:val="WW8Num50z5"/>
    <w:rsid w:val="005E7657"/>
  </w:style>
  <w:style w:type="character" w:customStyle="1" w:styleId="WW8Num50z6">
    <w:name w:val="WW8Num50z6"/>
    <w:rsid w:val="005E7657"/>
  </w:style>
  <w:style w:type="character" w:customStyle="1" w:styleId="WW8Num50z7">
    <w:name w:val="WW8Num50z7"/>
    <w:rsid w:val="005E7657"/>
  </w:style>
  <w:style w:type="character" w:customStyle="1" w:styleId="WW8Num50z8">
    <w:name w:val="WW8Num50z8"/>
    <w:rsid w:val="005E7657"/>
  </w:style>
  <w:style w:type="character" w:customStyle="1" w:styleId="WW8Num51z1">
    <w:name w:val="WW8Num51z1"/>
    <w:rsid w:val="005E7657"/>
    <w:rPr>
      <w:rFonts w:ascii="Symbol" w:hAnsi="Symbol" w:cs="Symbol" w:hint="default"/>
    </w:rPr>
  </w:style>
  <w:style w:type="character" w:customStyle="1" w:styleId="WW8Num51z2">
    <w:name w:val="WW8Num51z2"/>
    <w:rsid w:val="005E7657"/>
  </w:style>
  <w:style w:type="character" w:customStyle="1" w:styleId="WW8Num51z3">
    <w:name w:val="WW8Num51z3"/>
    <w:rsid w:val="005E7657"/>
  </w:style>
  <w:style w:type="character" w:customStyle="1" w:styleId="WW8Num51z4">
    <w:name w:val="WW8Num51z4"/>
    <w:rsid w:val="005E7657"/>
  </w:style>
  <w:style w:type="character" w:customStyle="1" w:styleId="WW8Num51z5">
    <w:name w:val="WW8Num51z5"/>
    <w:rsid w:val="005E7657"/>
  </w:style>
  <w:style w:type="character" w:customStyle="1" w:styleId="WW8Num51z6">
    <w:name w:val="WW8Num51z6"/>
    <w:rsid w:val="005E7657"/>
  </w:style>
  <w:style w:type="character" w:customStyle="1" w:styleId="WW8Num51z7">
    <w:name w:val="WW8Num51z7"/>
    <w:rsid w:val="005E7657"/>
  </w:style>
  <w:style w:type="character" w:customStyle="1" w:styleId="WW8Num51z8">
    <w:name w:val="WW8Num51z8"/>
    <w:rsid w:val="005E7657"/>
  </w:style>
  <w:style w:type="character" w:customStyle="1" w:styleId="WW8Num52z1">
    <w:name w:val="WW8Num52z1"/>
    <w:rsid w:val="005E7657"/>
    <w:rPr>
      <w:rFonts w:ascii="Courier New" w:hAnsi="Courier New" w:cs="Courier New" w:hint="default"/>
    </w:rPr>
  </w:style>
  <w:style w:type="character" w:customStyle="1" w:styleId="WW8Num52z2">
    <w:name w:val="WW8Num52z2"/>
    <w:rsid w:val="005E7657"/>
    <w:rPr>
      <w:rFonts w:ascii="Wingdings" w:hAnsi="Wingdings" w:cs="Wingdings" w:hint="default"/>
    </w:rPr>
  </w:style>
  <w:style w:type="character" w:customStyle="1" w:styleId="WW8Num52z3">
    <w:name w:val="WW8Num52z3"/>
    <w:rsid w:val="005E7657"/>
    <w:rPr>
      <w:rFonts w:ascii="Symbol" w:hAnsi="Symbol" w:cs="Symbol" w:hint="default"/>
    </w:rPr>
  </w:style>
  <w:style w:type="character" w:customStyle="1" w:styleId="WW8Num55z1">
    <w:name w:val="WW8Num55z1"/>
    <w:rsid w:val="005E7657"/>
  </w:style>
  <w:style w:type="character" w:customStyle="1" w:styleId="WW8Num55z2">
    <w:name w:val="WW8Num55z2"/>
    <w:rsid w:val="005E7657"/>
  </w:style>
  <w:style w:type="character" w:customStyle="1" w:styleId="WW8Num55z3">
    <w:name w:val="WW8Num55z3"/>
    <w:rsid w:val="005E7657"/>
  </w:style>
  <w:style w:type="character" w:customStyle="1" w:styleId="WW8Num55z4">
    <w:name w:val="WW8Num55z4"/>
    <w:rsid w:val="005E7657"/>
  </w:style>
  <w:style w:type="character" w:customStyle="1" w:styleId="WW8Num55z5">
    <w:name w:val="WW8Num55z5"/>
    <w:rsid w:val="005E7657"/>
  </w:style>
  <w:style w:type="character" w:customStyle="1" w:styleId="WW8Num55z6">
    <w:name w:val="WW8Num55z6"/>
    <w:rsid w:val="005E7657"/>
  </w:style>
  <w:style w:type="character" w:customStyle="1" w:styleId="WW8Num55z7">
    <w:name w:val="WW8Num55z7"/>
    <w:rsid w:val="005E7657"/>
  </w:style>
  <w:style w:type="character" w:customStyle="1" w:styleId="WW8Num55z8">
    <w:name w:val="WW8Num55z8"/>
    <w:rsid w:val="005E7657"/>
  </w:style>
  <w:style w:type="character" w:customStyle="1" w:styleId="WW8Num56z1">
    <w:name w:val="WW8Num56z1"/>
    <w:rsid w:val="005E7657"/>
    <w:rPr>
      <w:rFonts w:hint="default"/>
      <w:b w:val="0"/>
      <w:i w:val="0"/>
    </w:rPr>
  </w:style>
  <w:style w:type="character" w:customStyle="1" w:styleId="WW8Num57z1">
    <w:name w:val="WW8Num57z1"/>
    <w:rsid w:val="005E7657"/>
  </w:style>
  <w:style w:type="character" w:customStyle="1" w:styleId="WW8Num57z2">
    <w:name w:val="WW8Num57z2"/>
    <w:rsid w:val="005E7657"/>
  </w:style>
  <w:style w:type="character" w:customStyle="1" w:styleId="WW8Num57z3">
    <w:name w:val="WW8Num57z3"/>
    <w:rsid w:val="005E7657"/>
  </w:style>
  <w:style w:type="character" w:customStyle="1" w:styleId="WW8Num57z4">
    <w:name w:val="WW8Num57z4"/>
    <w:rsid w:val="005E7657"/>
  </w:style>
  <w:style w:type="character" w:customStyle="1" w:styleId="WW8Num57z5">
    <w:name w:val="WW8Num57z5"/>
    <w:rsid w:val="005E7657"/>
  </w:style>
  <w:style w:type="character" w:customStyle="1" w:styleId="WW8Num57z6">
    <w:name w:val="WW8Num57z6"/>
    <w:rsid w:val="005E7657"/>
  </w:style>
  <w:style w:type="character" w:customStyle="1" w:styleId="WW8Num57z7">
    <w:name w:val="WW8Num57z7"/>
    <w:rsid w:val="005E7657"/>
  </w:style>
  <w:style w:type="character" w:customStyle="1" w:styleId="WW8Num57z8">
    <w:name w:val="WW8Num57z8"/>
    <w:rsid w:val="005E7657"/>
  </w:style>
  <w:style w:type="character" w:customStyle="1" w:styleId="WW8Num60z2">
    <w:name w:val="WW8Num60z2"/>
    <w:rsid w:val="005E7657"/>
  </w:style>
  <w:style w:type="character" w:customStyle="1" w:styleId="WW8Num60z3">
    <w:name w:val="WW8Num60z3"/>
    <w:rsid w:val="005E7657"/>
  </w:style>
  <w:style w:type="character" w:customStyle="1" w:styleId="WW8Num60z4">
    <w:name w:val="WW8Num60z4"/>
    <w:rsid w:val="005E7657"/>
  </w:style>
  <w:style w:type="character" w:customStyle="1" w:styleId="WW8Num60z5">
    <w:name w:val="WW8Num60z5"/>
    <w:rsid w:val="005E7657"/>
  </w:style>
  <w:style w:type="character" w:customStyle="1" w:styleId="WW8Num60z6">
    <w:name w:val="WW8Num60z6"/>
    <w:rsid w:val="005E7657"/>
  </w:style>
  <w:style w:type="character" w:customStyle="1" w:styleId="WW8Num60z7">
    <w:name w:val="WW8Num60z7"/>
    <w:rsid w:val="005E7657"/>
  </w:style>
  <w:style w:type="character" w:customStyle="1" w:styleId="WW8Num60z8">
    <w:name w:val="WW8Num60z8"/>
    <w:rsid w:val="005E7657"/>
  </w:style>
  <w:style w:type="character" w:customStyle="1" w:styleId="WW8Num61z7">
    <w:name w:val="WW8Num61z7"/>
    <w:rsid w:val="005E7657"/>
  </w:style>
  <w:style w:type="character" w:customStyle="1" w:styleId="WW8Num61z8">
    <w:name w:val="WW8Num61z8"/>
    <w:rsid w:val="005E7657"/>
  </w:style>
  <w:style w:type="character" w:customStyle="1" w:styleId="WW8Num63z1">
    <w:name w:val="WW8Num63z1"/>
    <w:rsid w:val="005E7657"/>
    <w:rPr>
      <w:rFonts w:ascii="Georgia" w:hAnsi="Georgia" w:cs="Georgia" w:hint="default"/>
      <w:b/>
      <w:i w:val="0"/>
      <w:sz w:val="22"/>
    </w:rPr>
  </w:style>
  <w:style w:type="character" w:customStyle="1" w:styleId="WW8Num63z2">
    <w:name w:val="WW8Num63z2"/>
    <w:rsid w:val="005E7657"/>
    <w:rPr>
      <w:rFonts w:ascii="Arial" w:hAnsi="Arial" w:cs="Arial" w:hint="default"/>
      <w:b w:val="0"/>
      <w:i w:val="0"/>
      <w:strike w:val="0"/>
      <w:dstrike w:val="0"/>
      <w:sz w:val="22"/>
    </w:rPr>
  </w:style>
  <w:style w:type="character" w:customStyle="1" w:styleId="WW8Num63z3">
    <w:name w:val="WW8Num63z3"/>
    <w:rsid w:val="005E7657"/>
    <w:rPr>
      <w:rFonts w:ascii="Times New Roman" w:hAnsi="Times New Roman" w:cs="Times New Roman" w:hint="default"/>
      <w:b w:val="0"/>
      <w:i w:val="0"/>
      <w:sz w:val="22"/>
    </w:rPr>
  </w:style>
  <w:style w:type="character" w:customStyle="1" w:styleId="WW8Num63z4">
    <w:name w:val="WW8Num63z4"/>
    <w:rsid w:val="005E7657"/>
    <w:rPr>
      <w:rFonts w:ascii="Arial" w:hAnsi="Arial" w:cs="Arial" w:hint="default"/>
      <w:b w:val="0"/>
      <w:i w:val="0"/>
      <w:sz w:val="22"/>
      <w:szCs w:val="22"/>
    </w:rPr>
  </w:style>
  <w:style w:type="character" w:customStyle="1" w:styleId="WW8Num63z5">
    <w:name w:val="WW8Num63z5"/>
    <w:rsid w:val="005E7657"/>
    <w:rPr>
      <w:rFonts w:hint="default"/>
    </w:rPr>
  </w:style>
  <w:style w:type="character" w:customStyle="1" w:styleId="WW8Num63z6">
    <w:name w:val="WW8Num63z6"/>
    <w:rsid w:val="005E7657"/>
    <w:rPr>
      <w:rFonts w:hint="default"/>
      <w:b w:val="0"/>
    </w:rPr>
  </w:style>
  <w:style w:type="character" w:customStyle="1" w:styleId="WW8Num65z3">
    <w:name w:val="WW8Num65z3"/>
    <w:rsid w:val="005E7657"/>
  </w:style>
  <w:style w:type="character" w:customStyle="1" w:styleId="WW8Num65z4">
    <w:name w:val="WW8Num65z4"/>
    <w:rsid w:val="005E7657"/>
  </w:style>
  <w:style w:type="character" w:customStyle="1" w:styleId="WW8Num65z5">
    <w:name w:val="WW8Num65z5"/>
    <w:rsid w:val="005E7657"/>
  </w:style>
  <w:style w:type="character" w:customStyle="1" w:styleId="WW8Num65z6">
    <w:name w:val="WW8Num65z6"/>
    <w:rsid w:val="005E7657"/>
  </w:style>
  <w:style w:type="character" w:customStyle="1" w:styleId="WW8Num65z7">
    <w:name w:val="WW8Num65z7"/>
    <w:rsid w:val="005E7657"/>
  </w:style>
  <w:style w:type="character" w:customStyle="1" w:styleId="WW8Num65z8">
    <w:name w:val="WW8Num65z8"/>
    <w:rsid w:val="005E7657"/>
  </w:style>
  <w:style w:type="character" w:customStyle="1" w:styleId="WW8Num66z1">
    <w:name w:val="WW8Num66z1"/>
    <w:rsid w:val="005E7657"/>
    <w:rPr>
      <w:rFonts w:cs="Arial" w:hint="default"/>
      <w:sz w:val="13"/>
      <w:szCs w:val="13"/>
    </w:rPr>
  </w:style>
  <w:style w:type="character" w:customStyle="1" w:styleId="WW8Num66z2">
    <w:name w:val="WW8Num66z2"/>
    <w:rsid w:val="005E7657"/>
  </w:style>
  <w:style w:type="character" w:customStyle="1" w:styleId="WW8Num66z3">
    <w:name w:val="WW8Num66z3"/>
    <w:rsid w:val="005E7657"/>
  </w:style>
  <w:style w:type="character" w:customStyle="1" w:styleId="WW8Num66z4">
    <w:name w:val="WW8Num66z4"/>
    <w:rsid w:val="005E7657"/>
  </w:style>
  <w:style w:type="character" w:customStyle="1" w:styleId="WW8Num66z5">
    <w:name w:val="WW8Num66z5"/>
    <w:rsid w:val="005E7657"/>
  </w:style>
  <w:style w:type="character" w:customStyle="1" w:styleId="WW8Num66z6">
    <w:name w:val="WW8Num66z6"/>
    <w:rsid w:val="005E7657"/>
  </w:style>
  <w:style w:type="character" w:customStyle="1" w:styleId="WW8Num66z7">
    <w:name w:val="WW8Num66z7"/>
    <w:rsid w:val="005E7657"/>
  </w:style>
  <w:style w:type="character" w:customStyle="1" w:styleId="WW8Num66z8">
    <w:name w:val="WW8Num66z8"/>
    <w:rsid w:val="005E7657"/>
  </w:style>
  <w:style w:type="character" w:customStyle="1" w:styleId="WW8Num68z1">
    <w:name w:val="WW8Num68z1"/>
    <w:rsid w:val="005E7657"/>
  </w:style>
  <w:style w:type="character" w:customStyle="1" w:styleId="WW8Num68z2">
    <w:name w:val="WW8Num68z2"/>
    <w:rsid w:val="005E7657"/>
  </w:style>
  <w:style w:type="character" w:customStyle="1" w:styleId="WW8Num68z3">
    <w:name w:val="WW8Num68z3"/>
    <w:rsid w:val="005E7657"/>
  </w:style>
  <w:style w:type="character" w:customStyle="1" w:styleId="WW8Num68z4">
    <w:name w:val="WW8Num68z4"/>
    <w:rsid w:val="005E7657"/>
  </w:style>
  <w:style w:type="character" w:customStyle="1" w:styleId="WW8Num68z5">
    <w:name w:val="WW8Num68z5"/>
    <w:rsid w:val="005E7657"/>
  </w:style>
  <w:style w:type="character" w:customStyle="1" w:styleId="WW8Num68z6">
    <w:name w:val="WW8Num68z6"/>
    <w:rsid w:val="005E7657"/>
  </w:style>
  <w:style w:type="character" w:customStyle="1" w:styleId="WW8Num68z7">
    <w:name w:val="WW8Num68z7"/>
    <w:rsid w:val="005E7657"/>
  </w:style>
  <w:style w:type="character" w:customStyle="1" w:styleId="WW8Num68z8">
    <w:name w:val="WW8Num68z8"/>
    <w:rsid w:val="005E7657"/>
  </w:style>
  <w:style w:type="character" w:customStyle="1" w:styleId="WW8Num69z1">
    <w:name w:val="WW8Num69z1"/>
    <w:rsid w:val="005E7657"/>
  </w:style>
  <w:style w:type="character" w:customStyle="1" w:styleId="WW8Num69z2">
    <w:name w:val="WW8Num69z2"/>
    <w:rsid w:val="005E7657"/>
  </w:style>
  <w:style w:type="character" w:customStyle="1" w:styleId="WW8Num69z3">
    <w:name w:val="WW8Num69z3"/>
    <w:rsid w:val="005E7657"/>
  </w:style>
  <w:style w:type="character" w:customStyle="1" w:styleId="WW8Num69z4">
    <w:name w:val="WW8Num69z4"/>
    <w:rsid w:val="005E7657"/>
  </w:style>
  <w:style w:type="character" w:customStyle="1" w:styleId="WW8Num69z5">
    <w:name w:val="WW8Num69z5"/>
    <w:rsid w:val="005E7657"/>
  </w:style>
  <w:style w:type="character" w:customStyle="1" w:styleId="WW8Num69z6">
    <w:name w:val="WW8Num69z6"/>
    <w:rsid w:val="005E7657"/>
  </w:style>
  <w:style w:type="character" w:customStyle="1" w:styleId="WW8Num69z7">
    <w:name w:val="WW8Num69z7"/>
    <w:rsid w:val="005E7657"/>
  </w:style>
  <w:style w:type="character" w:customStyle="1" w:styleId="WW8Num69z8">
    <w:name w:val="WW8Num69z8"/>
    <w:rsid w:val="005E7657"/>
  </w:style>
  <w:style w:type="character" w:customStyle="1" w:styleId="WW8Num70z1">
    <w:name w:val="WW8Num70z1"/>
    <w:rsid w:val="005E7657"/>
  </w:style>
  <w:style w:type="character" w:customStyle="1" w:styleId="WW8Num70z2">
    <w:name w:val="WW8Num70z2"/>
    <w:rsid w:val="005E7657"/>
  </w:style>
  <w:style w:type="character" w:customStyle="1" w:styleId="WW8Num70z3">
    <w:name w:val="WW8Num70z3"/>
    <w:rsid w:val="005E7657"/>
  </w:style>
  <w:style w:type="character" w:customStyle="1" w:styleId="WW8Num70z4">
    <w:name w:val="WW8Num70z4"/>
    <w:rsid w:val="005E7657"/>
  </w:style>
  <w:style w:type="character" w:customStyle="1" w:styleId="WW8Num70z5">
    <w:name w:val="WW8Num70z5"/>
    <w:rsid w:val="005E7657"/>
  </w:style>
  <w:style w:type="character" w:customStyle="1" w:styleId="WW8Num70z6">
    <w:name w:val="WW8Num70z6"/>
    <w:rsid w:val="005E7657"/>
  </w:style>
  <w:style w:type="character" w:customStyle="1" w:styleId="WW8Num70z7">
    <w:name w:val="WW8Num70z7"/>
    <w:rsid w:val="005E7657"/>
  </w:style>
  <w:style w:type="character" w:customStyle="1" w:styleId="WW8Num70z8">
    <w:name w:val="WW8Num70z8"/>
    <w:rsid w:val="005E7657"/>
  </w:style>
  <w:style w:type="character" w:customStyle="1" w:styleId="WW8Num71z1">
    <w:name w:val="WW8Num71z1"/>
    <w:rsid w:val="005E7657"/>
  </w:style>
  <w:style w:type="character" w:customStyle="1" w:styleId="WW8Num71z3">
    <w:name w:val="WW8Num71z3"/>
    <w:rsid w:val="005E7657"/>
  </w:style>
  <w:style w:type="character" w:customStyle="1" w:styleId="WW8Num71z4">
    <w:name w:val="WW8Num71z4"/>
    <w:rsid w:val="005E7657"/>
  </w:style>
  <w:style w:type="character" w:customStyle="1" w:styleId="WW8Num71z5">
    <w:name w:val="WW8Num71z5"/>
    <w:rsid w:val="005E7657"/>
  </w:style>
  <w:style w:type="character" w:customStyle="1" w:styleId="WW8Num71z6">
    <w:name w:val="WW8Num71z6"/>
    <w:rsid w:val="005E7657"/>
  </w:style>
  <w:style w:type="character" w:customStyle="1" w:styleId="WW8Num71z7">
    <w:name w:val="WW8Num71z7"/>
    <w:rsid w:val="005E7657"/>
  </w:style>
  <w:style w:type="character" w:customStyle="1" w:styleId="WW8Num71z8">
    <w:name w:val="WW8Num71z8"/>
    <w:rsid w:val="005E7657"/>
  </w:style>
  <w:style w:type="character" w:customStyle="1" w:styleId="WW8Num72z1">
    <w:name w:val="WW8Num72z1"/>
    <w:rsid w:val="005E7657"/>
  </w:style>
  <w:style w:type="character" w:customStyle="1" w:styleId="WW8Num72z3">
    <w:name w:val="WW8Num72z3"/>
    <w:rsid w:val="005E7657"/>
    <w:rPr>
      <w:rFonts w:cs="Calibri"/>
    </w:rPr>
  </w:style>
  <w:style w:type="character" w:customStyle="1" w:styleId="WW8Num72z4">
    <w:name w:val="WW8Num72z4"/>
    <w:rsid w:val="005E7657"/>
  </w:style>
  <w:style w:type="character" w:customStyle="1" w:styleId="WW8Num72z5">
    <w:name w:val="WW8Num72z5"/>
    <w:rsid w:val="005E7657"/>
  </w:style>
  <w:style w:type="character" w:customStyle="1" w:styleId="WW8Num72z6">
    <w:name w:val="WW8Num72z6"/>
    <w:rsid w:val="005E7657"/>
  </w:style>
  <w:style w:type="character" w:customStyle="1" w:styleId="WW8Num72z7">
    <w:name w:val="WW8Num72z7"/>
    <w:rsid w:val="005E7657"/>
  </w:style>
  <w:style w:type="character" w:customStyle="1" w:styleId="WW8Num72z8">
    <w:name w:val="WW8Num72z8"/>
    <w:rsid w:val="005E7657"/>
  </w:style>
  <w:style w:type="character" w:customStyle="1" w:styleId="WW8Num73z2">
    <w:name w:val="WW8Num73z2"/>
    <w:rsid w:val="005E7657"/>
    <w:rPr>
      <w:rFonts w:cs="Arial" w:hint="default"/>
      <w:sz w:val="13"/>
      <w:szCs w:val="13"/>
    </w:rPr>
  </w:style>
  <w:style w:type="character" w:customStyle="1" w:styleId="WW8Num74z2">
    <w:name w:val="WW8Num74z2"/>
    <w:rsid w:val="005E7657"/>
    <w:rPr>
      <w:rFonts w:hint="default"/>
    </w:rPr>
  </w:style>
  <w:style w:type="character" w:customStyle="1" w:styleId="WW8Num75z3">
    <w:name w:val="WW8Num75z3"/>
    <w:rsid w:val="005E7657"/>
  </w:style>
  <w:style w:type="character" w:customStyle="1" w:styleId="WW8Num75z4">
    <w:name w:val="WW8Num75z4"/>
    <w:rsid w:val="005E7657"/>
  </w:style>
  <w:style w:type="character" w:customStyle="1" w:styleId="WW8Num75z5">
    <w:name w:val="WW8Num75z5"/>
    <w:rsid w:val="005E7657"/>
  </w:style>
  <w:style w:type="character" w:customStyle="1" w:styleId="WW8Num75z6">
    <w:name w:val="WW8Num75z6"/>
    <w:rsid w:val="005E7657"/>
  </w:style>
  <w:style w:type="character" w:customStyle="1" w:styleId="WW8Num75z7">
    <w:name w:val="WW8Num75z7"/>
    <w:rsid w:val="005E7657"/>
  </w:style>
  <w:style w:type="character" w:customStyle="1" w:styleId="WW8Num75z8">
    <w:name w:val="WW8Num75z8"/>
    <w:rsid w:val="005E7657"/>
  </w:style>
  <w:style w:type="character" w:customStyle="1" w:styleId="WW8Num76z1">
    <w:name w:val="WW8Num76z1"/>
    <w:rsid w:val="005E7657"/>
    <w:rPr>
      <w:rFonts w:ascii="Calibri" w:hAnsi="Calibri" w:cs="Arial"/>
      <w:szCs w:val="22"/>
    </w:rPr>
  </w:style>
  <w:style w:type="character" w:customStyle="1" w:styleId="WW8Num76z2">
    <w:name w:val="WW8Num76z2"/>
    <w:rsid w:val="005E7657"/>
    <w:rPr>
      <w:rFonts w:ascii="Calibri" w:hAnsi="Calibri" w:cs="Arial"/>
      <w:szCs w:val="22"/>
    </w:rPr>
  </w:style>
  <w:style w:type="character" w:customStyle="1" w:styleId="WW8Num76z3">
    <w:name w:val="WW8Num76z3"/>
    <w:rsid w:val="005E7657"/>
  </w:style>
  <w:style w:type="character" w:customStyle="1" w:styleId="WW8Num76z4">
    <w:name w:val="WW8Num76z4"/>
    <w:rsid w:val="005E7657"/>
  </w:style>
  <w:style w:type="character" w:customStyle="1" w:styleId="WW8Num76z5">
    <w:name w:val="WW8Num76z5"/>
    <w:rsid w:val="005E7657"/>
  </w:style>
  <w:style w:type="character" w:customStyle="1" w:styleId="WW8Num76z6">
    <w:name w:val="WW8Num76z6"/>
    <w:rsid w:val="005E7657"/>
  </w:style>
  <w:style w:type="character" w:customStyle="1" w:styleId="WW8Num76z7">
    <w:name w:val="WW8Num76z7"/>
    <w:rsid w:val="005E7657"/>
  </w:style>
  <w:style w:type="character" w:customStyle="1" w:styleId="WW8Num76z8">
    <w:name w:val="WW8Num76z8"/>
    <w:rsid w:val="005E7657"/>
  </w:style>
  <w:style w:type="character" w:customStyle="1" w:styleId="WW8Num77z1">
    <w:name w:val="WW8Num77z1"/>
    <w:rsid w:val="005E7657"/>
    <w:rPr>
      <w:rFonts w:ascii="Courier New" w:hAnsi="Courier New" w:cs="Courier New" w:hint="default"/>
    </w:rPr>
  </w:style>
  <w:style w:type="character" w:customStyle="1" w:styleId="WW8Num77z2">
    <w:name w:val="WW8Num77z2"/>
    <w:rsid w:val="005E7657"/>
    <w:rPr>
      <w:rFonts w:ascii="Wingdings" w:hAnsi="Wingdings" w:cs="Wingdings" w:hint="default"/>
    </w:rPr>
  </w:style>
  <w:style w:type="character" w:customStyle="1" w:styleId="WW8Num79z2">
    <w:name w:val="WW8Num79z2"/>
    <w:rsid w:val="005E7657"/>
  </w:style>
  <w:style w:type="character" w:customStyle="1" w:styleId="WW8Num79z3">
    <w:name w:val="WW8Num79z3"/>
    <w:rsid w:val="005E7657"/>
  </w:style>
  <w:style w:type="character" w:customStyle="1" w:styleId="WW8Num79z4">
    <w:name w:val="WW8Num79z4"/>
    <w:rsid w:val="005E7657"/>
  </w:style>
  <w:style w:type="character" w:customStyle="1" w:styleId="WW8Num79z5">
    <w:name w:val="WW8Num79z5"/>
    <w:rsid w:val="005E7657"/>
  </w:style>
  <w:style w:type="character" w:customStyle="1" w:styleId="WW8Num79z6">
    <w:name w:val="WW8Num79z6"/>
    <w:rsid w:val="005E7657"/>
  </w:style>
  <w:style w:type="character" w:customStyle="1" w:styleId="WW8Num79z7">
    <w:name w:val="WW8Num79z7"/>
    <w:rsid w:val="005E7657"/>
  </w:style>
  <w:style w:type="character" w:customStyle="1" w:styleId="WW8Num79z8">
    <w:name w:val="WW8Num79z8"/>
    <w:rsid w:val="005E7657"/>
  </w:style>
  <w:style w:type="character" w:customStyle="1" w:styleId="WW8Num80z2">
    <w:name w:val="WW8Num80z2"/>
    <w:rsid w:val="005E7657"/>
  </w:style>
  <w:style w:type="character" w:customStyle="1" w:styleId="WW8Num80z3">
    <w:name w:val="WW8Num80z3"/>
    <w:rsid w:val="005E7657"/>
  </w:style>
  <w:style w:type="character" w:customStyle="1" w:styleId="WW8Num80z4">
    <w:name w:val="WW8Num80z4"/>
    <w:rsid w:val="005E7657"/>
  </w:style>
  <w:style w:type="character" w:customStyle="1" w:styleId="WW8Num80z5">
    <w:name w:val="WW8Num80z5"/>
    <w:rsid w:val="005E7657"/>
  </w:style>
  <w:style w:type="character" w:customStyle="1" w:styleId="WW8Num80z6">
    <w:name w:val="WW8Num80z6"/>
    <w:rsid w:val="005E7657"/>
  </w:style>
  <w:style w:type="character" w:customStyle="1" w:styleId="WW8Num80z7">
    <w:name w:val="WW8Num80z7"/>
    <w:rsid w:val="005E7657"/>
  </w:style>
  <w:style w:type="character" w:customStyle="1" w:styleId="WW8Num80z8">
    <w:name w:val="WW8Num80z8"/>
    <w:rsid w:val="005E7657"/>
  </w:style>
  <w:style w:type="character" w:customStyle="1" w:styleId="Domylnaczcionkaakapitu1">
    <w:name w:val="Domyślna czcionka akapitu1"/>
    <w:rsid w:val="005E7657"/>
  </w:style>
  <w:style w:type="character" w:customStyle="1" w:styleId="Znakiprzypiswdolnych">
    <w:name w:val="Znaki przypisów dolnych"/>
    <w:rsid w:val="005E7657"/>
    <w:rPr>
      <w:vertAlign w:val="superscript"/>
    </w:rPr>
  </w:style>
  <w:style w:type="character" w:customStyle="1" w:styleId="Znakiprzypiswkocowych">
    <w:name w:val="Znaki przypisów końcowych"/>
    <w:rsid w:val="005E7657"/>
    <w:rPr>
      <w:vertAlign w:val="superscript"/>
    </w:rPr>
  </w:style>
  <w:style w:type="character" w:customStyle="1" w:styleId="Odwoaniedokomentarza1">
    <w:name w:val="Odwołanie do komentarza1"/>
    <w:rsid w:val="005E7657"/>
    <w:rPr>
      <w:sz w:val="16"/>
    </w:rPr>
  </w:style>
  <w:style w:type="paragraph" w:customStyle="1" w:styleId="Standardowy10">
    <w:name w:val="Standardowy1"/>
    <w:rsid w:val="005E7657"/>
    <w:rPr>
      <w:rFonts w:ascii="Arial" w:hAnsi="Arial"/>
    </w:rPr>
  </w:style>
  <w:style w:type="character" w:customStyle="1" w:styleId="Odwoaniedokomentarza2">
    <w:name w:val="Odwołanie do komentarza2"/>
    <w:rsid w:val="005E7657"/>
    <w:rPr>
      <w:sz w:val="16"/>
      <w:szCs w:val="16"/>
    </w:rPr>
  </w:style>
  <w:style w:type="character" w:customStyle="1" w:styleId="TekstkomentarzaZnak1">
    <w:name w:val="Tekst komentarza Znak1"/>
    <w:rsid w:val="005E7657"/>
    <w:rPr>
      <w:rFonts w:ascii="Arial" w:hAnsi="Arial" w:cs="Arial"/>
      <w:lang w:eastAsia="zh-CN"/>
    </w:rPr>
  </w:style>
  <w:style w:type="character" w:customStyle="1" w:styleId="Tekstpodstawowy3Znak1">
    <w:name w:val="Tekst podstawowy 3 Znak1"/>
    <w:rsid w:val="005E7657"/>
    <w:rPr>
      <w:rFonts w:ascii="Arial" w:hAnsi="Arial" w:cs="Arial"/>
      <w:sz w:val="16"/>
      <w:szCs w:val="16"/>
      <w:lang w:eastAsia="zh-CN"/>
    </w:rPr>
  </w:style>
  <w:style w:type="character" w:customStyle="1" w:styleId="ZwykytekstZnak2">
    <w:name w:val="Zwykły tekst Znak2"/>
    <w:rsid w:val="005E7657"/>
    <w:rPr>
      <w:rFonts w:ascii="Courier New" w:hAnsi="Courier New" w:cs="Courier New"/>
      <w:lang w:eastAsia="zh-CN"/>
    </w:rPr>
  </w:style>
  <w:style w:type="paragraph" w:customStyle="1" w:styleId="Nagwek20">
    <w:name w:val="Nagłówek2"/>
    <w:basedOn w:val="Normalny"/>
    <w:next w:val="Tekstpodstawowy"/>
    <w:rsid w:val="005E7657"/>
    <w:pPr>
      <w:keepNext/>
      <w:suppressAutoHyphens/>
      <w:spacing w:before="240" w:after="120"/>
    </w:pPr>
    <w:rPr>
      <w:rFonts w:ascii="Liberation Sans" w:eastAsia="Microsoft YaHei" w:hAnsi="Liberation Sans" w:cs="Mangal"/>
      <w:sz w:val="28"/>
      <w:szCs w:val="28"/>
      <w:lang w:eastAsia="zh-CN"/>
    </w:rPr>
  </w:style>
  <w:style w:type="character" w:customStyle="1" w:styleId="TekstpodstawowyZnak1">
    <w:name w:val="Tekst podstawowy Znak1"/>
    <w:rsid w:val="005E7657"/>
    <w:rPr>
      <w:rFonts w:ascii="Arial" w:hAnsi="Arial" w:cs="Arial"/>
      <w:sz w:val="22"/>
      <w:lang w:eastAsia="zh-CN"/>
    </w:rPr>
  </w:style>
  <w:style w:type="paragraph" w:customStyle="1" w:styleId="Indeks">
    <w:name w:val="Indeks"/>
    <w:basedOn w:val="Normalny"/>
    <w:rsid w:val="005E7657"/>
    <w:pPr>
      <w:suppressLineNumbers/>
      <w:suppressAutoHyphens/>
    </w:pPr>
    <w:rPr>
      <w:rFonts w:cs="Mangal"/>
      <w:lang w:eastAsia="zh-CN"/>
    </w:rPr>
  </w:style>
  <w:style w:type="paragraph" w:customStyle="1" w:styleId="Nagwek10">
    <w:name w:val="Nagłówek1"/>
    <w:basedOn w:val="Standardowy1"/>
    <w:next w:val="Tekstpodstawowy"/>
    <w:rsid w:val="005E7657"/>
    <w:pPr>
      <w:suppressAutoHyphens/>
      <w:jc w:val="center"/>
    </w:pPr>
    <w:rPr>
      <w:rFonts w:cs="Arial"/>
      <w:b/>
      <w:sz w:val="28"/>
      <w:lang w:eastAsia="zh-CN"/>
    </w:rPr>
  </w:style>
  <w:style w:type="paragraph" w:customStyle="1" w:styleId="Legenda2">
    <w:name w:val="Legenda2"/>
    <w:basedOn w:val="Normalny"/>
    <w:rsid w:val="005E7657"/>
    <w:pPr>
      <w:suppressLineNumbers/>
      <w:suppressAutoHyphens/>
      <w:spacing w:before="120" w:after="120"/>
    </w:pPr>
    <w:rPr>
      <w:rFonts w:cs="Mangal"/>
      <w:i/>
      <w:iCs/>
      <w:sz w:val="24"/>
      <w:szCs w:val="24"/>
      <w:lang w:eastAsia="zh-CN"/>
    </w:rPr>
  </w:style>
  <w:style w:type="paragraph" w:customStyle="1" w:styleId="Tekstpodstawowywcity21">
    <w:name w:val="Tekst podstawowy wcięty 21"/>
    <w:basedOn w:val="Normalny"/>
    <w:rsid w:val="005E7657"/>
    <w:pPr>
      <w:suppressAutoHyphens/>
      <w:spacing w:after="120" w:line="480" w:lineRule="auto"/>
      <w:ind w:left="283"/>
    </w:pPr>
    <w:rPr>
      <w:rFonts w:cs="Arial"/>
      <w:lang w:eastAsia="zh-CN"/>
    </w:rPr>
  </w:style>
  <w:style w:type="character" w:customStyle="1" w:styleId="TekstpodstawowywcityZnak2">
    <w:name w:val="Tekst podstawowy wcięty Znak2"/>
    <w:rsid w:val="005E7657"/>
    <w:rPr>
      <w:rFonts w:ascii="Arial" w:hAnsi="Arial" w:cs="Arial"/>
      <w:sz w:val="22"/>
      <w:lang w:eastAsia="zh-CN"/>
    </w:rPr>
  </w:style>
  <w:style w:type="paragraph" w:customStyle="1" w:styleId="Tekstpodstawowy31">
    <w:name w:val="Tekst podstawowy 31"/>
    <w:basedOn w:val="Normalny"/>
    <w:rsid w:val="005E7657"/>
    <w:pPr>
      <w:suppressAutoHyphens/>
      <w:spacing w:after="120"/>
    </w:pPr>
    <w:rPr>
      <w:rFonts w:cs="Arial"/>
      <w:sz w:val="16"/>
      <w:lang w:eastAsia="zh-CN"/>
    </w:rPr>
  </w:style>
  <w:style w:type="character" w:customStyle="1" w:styleId="TekstprzypisudolnegoZnak">
    <w:name w:val="Tekst przypisu dolnego Znak"/>
    <w:link w:val="Tekstprzypisudolnego"/>
    <w:uiPriority w:val="99"/>
    <w:rsid w:val="005E7657"/>
    <w:rPr>
      <w:rFonts w:ascii="Arial" w:hAnsi="Arial"/>
    </w:rPr>
  </w:style>
  <w:style w:type="character" w:customStyle="1" w:styleId="TekstprzypisukocowegoZnak">
    <w:name w:val="Tekst przypisu końcowego Znak"/>
    <w:link w:val="Tekstprzypisukocowego"/>
    <w:rsid w:val="005E7657"/>
    <w:rPr>
      <w:rFonts w:ascii="Arial" w:hAnsi="Arial"/>
    </w:rPr>
  </w:style>
  <w:style w:type="paragraph" w:customStyle="1" w:styleId="Tekstkomentarza1">
    <w:name w:val="Tekst komentarza1"/>
    <w:basedOn w:val="Normalny"/>
    <w:rsid w:val="005E7657"/>
    <w:pPr>
      <w:suppressAutoHyphens/>
    </w:pPr>
    <w:rPr>
      <w:rFonts w:cs="Arial"/>
      <w:sz w:val="20"/>
      <w:lang w:eastAsia="zh-CN"/>
    </w:rPr>
  </w:style>
  <w:style w:type="paragraph" w:customStyle="1" w:styleId="Legenda1">
    <w:name w:val="Legenda1"/>
    <w:basedOn w:val="Normalny"/>
    <w:next w:val="Normalny"/>
    <w:rsid w:val="005E7657"/>
    <w:pPr>
      <w:suppressAutoHyphens/>
    </w:pPr>
    <w:rPr>
      <w:rFonts w:cs="Arial"/>
      <w:b/>
      <w:sz w:val="20"/>
      <w:lang w:eastAsia="zh-CN"/>
    </w:rPr>
  </w:style>
  <w:style w:type="paragraph" w:customStyle="1" w:styleId="Listapunktowana21">
    <w:name w:val="Lista punktowana 21"/>
    <w:basedOn w:val="Normalny"/>
    <w:rsid w:val="005E7657"/>
    <w:pPr>
      <w:suppressAutoHyphens/>
      <w:ind w:left="566" w:hanging="283"/>
    </w:pPr>
    <w:rPr>
      <w:rFonts w:cs="Arial"/>
      <w:lang w:eastAsia="zh-CN"/>
    </w:rPr>
  </w:style>
  <w:style w:type="paragraph" w:customStyle="1" w:styleId="Listapunktowana31">
    <w:name w:val="Lista punktowana 31"/>
    <w:basedOn w:val="Normalny"/>
    <w:rsid w:val="005E7657"/>
    <w:pPr>
      <w:suppressAutoHyphens/>
      <w:ind w:left="849" w:hanging="283"/>
    </w:pPr>
    <w:rPr>
      <w:rFonts w:cs="Arial"/>
      <w:lang w:eastAsia="zh-CN"/>
    </w:rPr>
  </w:style>
  <w:style w:type="paragraph" w:customStyle="1" w:styleId="Listapunktowana41">
    <w:name w:val="Lista punktowana 41"/>
    <w:basedOn w:val="Normalny"/>
    <w:rsid w:val="005E7657"/>
    <w:pPr>
      <w:suppressAutoHyphens/>
      <w:ind w:left="1132" w:hanging="283"/>
    </w:pPr>
    <w:rPr>
      <w:rFonts w:cs="Arial"/>
      <w:lang w:eastAsia="zh-CN"/>
    </w:rPr>
  </w:style>
  <w:style w:type="paragraph" w:customStyle="1" w:styleId="Listapunktowana51">
    <w:name w:val="Lista punktowana 51"/>
    <w:basedOn w:val="Normalny"/>
    <w:rsid w:val="005E7657"/>
    <w:pPr>
      <w:suppressAutoHyphens/>
      <w:ind w:left="1415" w:hanging="283"/>
    </w:pPr>
    <w:rPr>
      <w:rFonts w:cs="Arial"/>
      <w:lang w:eastAsia="zh-CN"/>
    </w:rPr>
  </w:style>
  <w:style w:type="paragraph" w:customStyle="1" w:styleId="Tekstpodstawowywcity31">
    <w:name w:val="Tekst podstawowy wcięty 31"/>
    <w:basedOn w:val="Normalny"/>
    <w:rsid w:val="005E7657"/>
    <w:pPr>
      <w:suppressAutoHyphens/>
      <w:spacing w:after="120" w:line="300" w:lineRule="exact"/>
      <w:ind w:left="426"/>
      <w:jc w:val="both"/>
    </w:pPr>
    <w:rPr>
      <w:rFonts w:cs="Arial"/>
      <w:i/>
      <w:sz w:val="24"/>
      <w:lang w:eastAsia="zh-CN"/>
    </w:rPr>
  </w:style>
  <w:style w:type="character" w:customStyle="1" w:styleId="TematkomentarzaZnak">
    <w:name w:val="Temat komentarza Znak"/>
    <w:link w:val="Tematkomentarza"/>
    <w:rsid w:val="005E7657"/>
    <w:rPr>
      <w:rFonts w:ascii="Arial" w:hAnsi="Arial"/>
      <w:b/>
      <w:bCs/>
    </w:rPr>
  </w:style>
  <w:style w:type="paragraph" w:customStyle="1" w:styleId="Tekstpodstawowy21">
    <w:name w:val="Tekst podstawowy 21"/>
    <w:basedOn w:val="Normalny"/>
    <w:rsid w:val="005E7657"/>
    <w:pPr>
      <w:suppressAutoHyphens/>
      <w:spacing w:after="120" w:line="480" w:lineRule="auto"/>
    </w:pPr>
    <w:rPr>
      <w:rFonts w:cs="Arial"/>
      <w:lang w:eastAsia="zh-CN"/>
    </w:rPr>
  </w:style>
  <w:style w:type="paragraph" w:customStyle="1" w:styleId="Zwykytekst1">
    <w:name w:val="Zwykły tekst1"/>
    <w:basedOn w:val="Normalny"/>
    <w:rsid w:val="005E7657"/>
    <w:pPr>
      <w:suppressAutoHyphens/>
    </w:pPr>
    <w:rPr>
      <w:rFonts w:ascii="Courier New" w:hAnsi="Courier New" w:cs="Courier New"/>
      <w:sz w:val="20"/>
      <w:lang w:eastAsia="zh-CN"/>
    </w:rPr>
  </w:style>
  <w:style w:type="paragraph" w:customStyle="1" w:styleId="Mapadokumentu1">
    <w:name w:val="Mapa dokumentu1"/>
    <w:basedOn w:val="Normalny"/>
    <w:rsid w:val="005E7657"/>
    <w:pPr>
      <w:shd w:val="clear" w:color="auto" w:fill="000080"/>
      <w:suppressAutoHyphens/>
    </w:pPr>
    <w:rPr>
      <w:rFonts w:ascii="Tahoma" w:hAnsi="Tahoma" w:cs="Tahoma"/>
      <w:sz w:val="20"/>
      <w:lang w:eastAsia="zh-CN"/>
    </w:rPr>
  </w:style>
  <w:style w:type="paragraph" w:customStyle="1" w:styleId="Zawartotabeli">
    <w:name w:val="Zawartość tabeli"/>
    <w:basedOn w:val="Normalny"/>
    <w:rsid w:val="005E7657"/>
    <w:pPr>
      <w:suppressLineNumbers/>
      <w:suppressAutoHyphens/>
    </w:pPr>
    <w:rPr>
      <w:rFonts w:cs="Arial"/>
      <w:lang w:eastAsia="zh-CN"/>
    </w:rPr>
  </w:style>
  <w:style w:type="paragraph" w:customStyle="1" w:styleId="Nagwektabeli">
    <w:name w:val="Nagłówek tabeli"/>
    <w:basedOn w:val="Zawartotabeli"/>
    <w:rsid w:val="005E7657"/>
    <w:pPr>
      <w:jc w:val="center"/>
    </w:pPr>
    <w:rPr>
      <w:b/>
      <w:bCs/>
    </w:rPr>
  </w:style>
  <w:style w:type="paragraph" w:customStyle="1" w:styleId="Zawartoramki">
    <w:name w:val="Zawartość ramki"/>
    <w:basedOn w:val="Normalny"/>
    <w:rsid w:val="005E7657"/>
    <w:pPr>
      <w:suppressAutoHyphens/>
    </w:pPr>
    <w:rPr>
      <w:rFonts w:cs="Arial"/>
      <w:lang w:eastAsia="zh-CN"/>
    </w:rPr>
  </w:style>
  <w:style w:type="paragraph" w:customStyle="1" w:styleId="Tekstkomentarza2">
    <w:name w:val="Tekst komentarza2"/>
    <w:basedOn w:val="Normalny"/>
    <w:rsid w:val="005E7657"/>
    <w:pPr>
      <w:suppressAutoHyphens/>
    </w:pPr>
    <w:rPr>
      <w:rFonts w:cs="Arial"/>
      <w:sz w:val="20"/>
      <w:lang w:eastAsia="zh-CN"/>
    </w:rPr>
  </w:style>
  <w:style w:type="paragraph" w:customStyle="1" w:styleId="Tekstpodstawowy32">
    <w:name w:val="Tekst podstawowy 32"/>
    <w:basedOn w:val="Normalny"/>
    <w:rsid w:val="005E7657"/>
    <w:pPr>
      <w:suppressAutoHyphens/>
      <w:spacing w:after="120"/>
    </w:pPr>
    <w:rPr>
      <w:rFonts w:cs="Arial"/>
      <w:sz w:val="16"/>
      <w:szCs w:val="16"/>
      <w:lang w:eastAsia="zh-CN"/>
    </w:rPr>
  </w:style>
  <w:style w:type="paragraph" w:customStyle="1" w:styleId="Zwykytekst3">
    <w:name w:val="Zwykły tekst3"/>
    <w:basedOn w:val="Normalny"/>
    <w:rsid w:val="005E7657"/>
    <w:rPr>
      <w:rFonts w:ascii="Courier New" w:hAnsi="Courier New" w:cs="Courier New"/>
      <w:sz w:val="20"/>
      <w:lang w:eastAsia="zh-CN"/>
    </w:rPr>
  </w:style>
  <w:style w:type="character" w:customStyle="1" w:styleId="TekstkomentarzaZnak2">
    <w:name w:val="Tekst komentarza Znak2"/>
    <w:uiPriority w:val="99"/>
    <w:semiHidden/>
    <w:rsid w:val="005E7657"/>
    <w:rPr>
      <w:rFonts w:ascii="Arial" w:hAnsi="Arial" w:cs="Arial"/>
      <w:lang w:eastAsia="zh-CN"/>
    </w:rPr>
  </w:style>
  <w:style w:type="character" w:customStyle="1" w:styleId="Tekstpodstawowy3Znak2">
    <w:name w:val="Tekst podstawowy 3 Znak2"/>
    <w:uiPriority w:val="99"/>
    <w:semiHidden/>
    <w:rsid w:val="005E7657"/>
    <w:rPr>
      <w:rFonts w:ascii="Arial" w:hAnsi="Arial" w:cs="Arial"/>
      <w:sz w:val="16"/>
      <w:szCs w:val="16"/>
      <w:lang w:eastAsia="zh-CN"/>
    </w:rPr>
  </w:style>
  <w:style w:type="paragraph" w:customStyle="1" w:styleId="ZnakZnak30">
    <w:name w:val="Znak Znak3"/>
    <w:basedOn w:val="Normalny"/>
    <w:rsid w:val="005E7657"/>
    <w:pPr>
      <w:spacing w:before="240" w:line="360" w:lineRule="auto"/>
      <w:ind w:left="360" w:right="23" w:hanging="431"/>
      <w:jc w:val="both"/>
    </w:pPr>
    <w:rPr>
      <w:rFonts w:ascii="Verdana" w:hAnsi="Verdana"/>
      <w:sz w:val="20"/>
    </w:rPr>
  </w:style>
  <w:style w:type="character" w:customStyle="1" w:styleId="Tekstpodstawowywcity2Znak">
    <w:name w:val="Tekst podstawowy wcięty 2 Znak"/>
    <w:link w:val="Tekstpodstawowywcity2"/>
    <w:rsid w:val="005E7657"/>
    <w:rPr>
      <w:rFonts w:ascii="Arial" w:hAnsi="Arial"/>
      <w:sz w:val="22"/>
    </w:rPr>
  </w:style>
  <w:style w:type="character" w:customStyle="1" w:styleId="TytuZnak1">
    <w:name w:val="Tytuł Znak1"/>
    <w:uiPriority w:val="10"/>
    <w:rsid w:val="005E7657"/>
    <w:rPr>
      <w:rFonts w:ascii="Cambria" w:eastAsia="Times New Roman" w:hAnsi="Cambria" w:cs="Times New Roman"/>
      <w:b/>
      <w:bCs/>
      <w:kern w:val="28"/>
      <w:sz w:val="32"/>
      <w:szCs w:val="32"/>
      <w:lang w:eastAsia="zh-CN"/>
    </w:rPr>
  </w:style>
  <w:style w:type="paragraph" w:customStyle="1" w:styleId="Tematkomentarza1">
    <w:name w:val="Temat komentarza1"/>
    <w:basedOn w:val="Tekstkomentarza"/>
    <w:next w:val="Tekstkomentarza"/>
    <w:rsid w:val="005E7657"/>
    <w:pPr>
      <w:numPr>
        <w:numId w:val="23"/>
      </w:numPr>
      <w:ind w:left="0" w:firstLine="0"/>
    </w:pPr>
    <w:rPr>
      <w:b/>
    </w:rPr>
  </w:style>
  <w:style w:type="paragraph" w:customStyle="1" w:styleId="NormalnyWeb10">
    <w:name w:val="Normalny (Web)1"/>
    <w:basedOn w:val="Normalny"/>
    <w:rsid w:val="005E7657"/>
    <w:pPr>
      <w:spacing w:before="100" w:after="100"/>
    </w:pPr>
    <w:rPr>
      <w:sz w:val="24"/>
      <w:lang w:val="en-US"/>
    </w:rPr>
  </w:style>
  <w:style w:type="character" w:customStyle="1" w:styleId="Tekstpodstawowywcity3Znak">
    <w:name w:val="Tekst podstawowy wcięty 3 Znak"/>
    <w:link w:val="Tekstpodstawowywcity3"/>
    <w:rsid w:val="005E7657"/>
    <w:rPr>
      <w:rFonts w:ascii="Arial" w:hAnsi="Arial"/>
      <w:i/>
      <w:sz w:val="24"/>
    </w:rPr>
  </w:style>
  <w:style w:type="character" w:customStyle="1" w:styleId="Tekstpodstawowy2Znak1">
    <w:name w:val="Tekst podstawowy 2 Znak1"/>
    <w:uiPriority w:val="99"/>
    <w:semiHidden/>
    <w:rsid w:val="005E7657"/>
    <w:rPr>
      <w:rFonts w:ascii="Arial" w:hAnsi="Arial" w:cs="Arial"/>
      <w:sz w:val="22"/>
      <w:lang w:eastAsia="zh-CN"/>
    </w:rPr>
  </w:style>
  <w:style w:type="character" w:customStyle="1" w:styleId="ZwykytekstZnak3">
    <w:name w:val="Zwykły tekst Znak3"/>
    <w:uiPriority w:val="99"/>
    <w:semiHidden/>
    <w:rsid w:val="005E7657"/>
    <w:rPr>
      <w:rFonts w:ascii="Courier New" w:hAnsi="Courier New" w:cs="Courier New"/>
      <w:lang w:eastAsia="zh-CN"/>
    </w:rPr>
  </w:style>
  <w:style w:type="paragraph" w:customStyle="1" w:styleId="Styl2">
    <w:name w:val="Styl 2"/>
    <w:basedOn w:val="Normalny"/>
    <w:rsid w:val="005E7657"/>
    <w:pPr>
      <w:tabs>
        <w:tab w:val="num" w:pos="648"/>
      </w:tabs>
      <w:spacing w:before="120" w:after="120"/>
      <w:ind w:left="567" w:hanging="567"/>
      <w:jc w:val="center"/>
    </w:pPr>
    <w:rPr>
      <w:rFonts w:ascii="Times New Roman" w:eastAsia="Calibri" w:hAnsi="Times New Roman"/>
      <w:b/>
      <w:bCs/>
      <w:szCs w:val="22"/>
    </w:rPr>
  </w:style>
  <w:style w:type="paragraph" w:customStyle="1" w:styleId="Styl1">
    <w:name w:val="Styl 1"/>
    <w:basedOn w:val="Normalny"/>
    <w:rsid w:val="005E7657"/>
    <w:pPr>
      <w:tabs>
        <w:tab w:val="num" w:pos="720"/>
      </w:tabs>
      <w:spacing w:before="120" w:after="120"/>
      <w:ind w:left="360" w:hanging="360"/>
      <w:jc w:val="both"/>
    </w:pPr>
    <w:rPr>
      <w:rFonts w:ascii="Times New Roman" w:eastAsia="Calibri" w:hAnsi="Times New Roman"/>
      <w:b/>
      <w:bCs/>
      <w:caps/>
      <w:szCs w:val="22"/>
    </w:rPr>
  </w:style>
  <w:style w:type="paragraph" w:customStyle="1" w:styleId="Styl4">
    <w:name w:val="Styl4"/>
    <w:basedOn w:val="Normalny"/>
    <w:rsid w:val="005E7657"/>
    <w:pPr>
      <w:tabs>
        <w:tab w:val="num" w:pos="794"/>
      </w:tabs>
      <w:spacing w:line="360" w:lineRule="auto"/>
      <w:ind w:left="794" w:hanging="397"/>
      <w:jc w:val="both"/>
    </w:pPr>
    <w:rPr>
      <w:rFonts w:ascii="Times New Roman" w:eastAsia="Calibri" w:hAnsi="Times New Roman"/>
      <w:szCs w:val="22"/>
    </w:rPr>
  </w:style>
  <w:style w:type="paragraph" w:customStyle="1" w:styleId="Styl5">
    <w:name w:val="Styl5"/>
    <w:basedOn w:val="Normalny"/>
    <w:rsid w:val="005E7657"/>
    <w:pPr>
      <w:tabs>
        <w:tab w:val="num" w:pos="1191"/>
      </w:tabs>
      <w:spacing w:line="360" w:lineRule="auto"/>
      <w:ind w:left="1191" w:hanging="397"/>
      <w:jc w:val="both"/>
    </w:pPr>
    <w:rPr>
      <w:rFonts w:ascii="Times New Roman" w:eastAsia="Calibri" w:hAnsi="Times New Roman"/>
      <w:szCs w:val="22"/>
    </w:rPr>
  </w:style>
  <w:style w:type="paragraph" w:customStyle="1" w:styleId="Artyku">
    <w:name w:val="Artykuł"/>
    <w:rsid w:val="005E7657"/>
    <w:pPr>
      <w:widowControl w:val="0"/>
      <w:snapToGrid w:val="0"/>
      <w:spacing w:before="56"/>
      <w:ind w:firstLine="340"/>
      <w:jc w:val="both"/>
    </w:pPr>
    <w:rPr>
      <w:rFonts w:ascii="Switzerland" w:hAnsi="Switzerland"/>
      <w:color w:val="000000"/>
      <w:sz w:val="18"/>
    </w:rPr>
  </w:style>
  <w:style w:type="paragraph" w:customStyle="1" w:styleId="Style60">
    <w:name w:val="Style60"/>
    <w:basedOn w:val="Normalny"/>
    <w:rsid w:val="005E7657"/>
    <w:pPr>
      <w:widowControl w:val="0"/>
      <w:autoSpaceDE w:val="0"/>
      <w:autoSpaceDN w:val="0"/>
      <w:adjustRightInd w:val="0"/>
      <w:spacing w:line="278" w:lineRule="exact"/>
      <w:ind w:hanging="418"/>
      <w:jc w:val="both"/>
    </w:pPr>
    <w:rPr>
      <w:rFonts w:ascii="Arial Unicode MS" w:eastAsia="Arial Unicode MS" w:hAnsi="Times New Roman"/>
      <w:sz w:val="24"/>
      <w:szCs w:val="24"/>
      <w:lang w:eastAsia="ko-KR"/>
    </w:rPr>
  </w:style>
  <w:style w:type="character" w:customStyle="1" w:styleId="FontStyle436">
    <w:name w:val="Font Style436"/>
    <w:rsid w:val="005E7657"/>
    <w:rPr>
      <w:rFonts w:ascii="Tahoma" w:hAnsi="Tahoma" w:cs="Tahoma" w:hint="default"/>
      <w:sz w:val="20"/>
      <w:szCs w:val="20"/>
    </w:rPr>
  </w:style>
  <w:style w:type="character" w:customStyle="1" w:styleId="FontStyle25">
    <w:name w:val="Font Style25"/>
    <w:rsid w:val="005E7657"/>
    <w:rPr>
      <w:rFonts w:ascii="Arial" w:hAnsi="Arial" w:cs="Arial" w:hint="default"/>
      <w:color w:val="000000"/>
      <w:sz w:val="20"/>
      <w:szCs w:val="20"/>
    </w:rPr>
  </w:style>
  <w:style w:type="character" w:customStyle="1" w:styleId="PlainTextChar">
    <w:name w:val="Plain Text Char"/>
    <w:locked/>
    <w:rsid w:val="005E7657"/>
    <w:rPr>
      <w:rFonts w:ascii="Courier New" w:hAnsi="Courier New" w:cs="Times New Roman"/>
      <w:sz w:val="20"/>
      <w:szCs w:val="20"/>
      <w:lang w:eastAsia="pl-PL"/>
    </w:rPr>
  </w:style>
  <w:style w:type="paragraph" w:customStyle="1" w:styleId="KlauzuleUmowy">
    <w:name w:val="Klauzule Umowy"/>
    <w:basedOn w:val="Nagwek1"/>
    <w:link w:val="KlauzuleUmowyZnak"/>
    <w:qFormat/>
    <w:rsid w:val="005E7657"/>
    <w:pPr>
      <w:numPr>
        <w:numId w:val="70"/>
      </w:numPr>
      <w:tabs>
        <w:tab w:val="clear" w:pos="643"/>
        <w:tab w:val="num" w:pos="360"/>
      </w:tabs>
      <w:spacing w:before="240" w:after="60" w:line="360" w:lineRule="auto"/>
      <w:ind w:left="360"/>
      <w:jc w:val="center"/>
    </w:pPr>
    <w:rPr>
      <w:rFonts w:ascii="Book Antiqua" w:hAnsi="Book Antiqua"/>
      <w:bCs/>
      <w:sz w:val="20"/>
      <w:szCs w:val="32"/>
    </w:rPr>
  </w:style>
  <w:style w:type="character" w:customStyle="1" w:styleId="KlauzuleUmowyZnak">
    <w:name w:val="Klauzule Umowy Znak"/>
    <w:link w:val="KlauzuleUmowy"/>
    <w:rsid w:val="005E7657"/>
    <w:rPr>
      <w:rFonts w:ascii="Book Antiqua" w:hAnsi="Book Antiqua"/>
      <w:b/>
      <w:bCs/>
      <w:kern w:val="32"/>
      <w:szCs w:val="32"/>
      <w:lang w:val="x-none" w:eastAsia="x-none"/>
    </w:rPr>
  </w:style>
  <w:style w:type="paragraph" w:styleId="NormalnyWeb">
    <w:name w:val="Normal (Web)"/>
    <w:basedOn w:val="Normalny"/>
    <w:rsid w:val="005E7657"/>
    <w:pPr>
      <w:spacing w:before="100" w:beforeAutospacing="1" w:after="100" w:afterAutospacing="1"/>
    </w:pPr>
    <w:rPr>
      <w:rFonts w:ascii="Times New Roman" w:hAnsi="Times New Roman"/>
      <w:sz w:val="24"/>
      <w:szCs w:val="24"/>
    </w:rPr>
  </w:style>
  <w:style w:type="paragraph" w:customStyle="1" w:styleId="Kolorowalistaakcent11">
    <w:name w:val="Kolorowa lista — akcent 11"/>
    <w:basedOn w:val="Normalny"/>
    <w:qFormat/>
    <w:rsid w:val="005E7657"/>
    <w:pPr>
      <w:spacing w:after="200" w:line="276" w:lineRule="auto"/>
      <w:ind w:left="720"/>
    </w:pPr>
    <w:rPr>
      <w:rFonts w:ascii="Calibri" w:eastAsia="Calibri" w:hAnsi="Calibri" w:cs="Calibri"/>
      <w:szCs w:val="22"/>
      <w:lang w:eastAsia="en-US"/>
    </w:rPr>
  </w:style>
  <w:style w:type="paragraph" w:customStyle="1" w:styleId="Style3">
    <w:name w:val="Style3"/>
    <w:basedOn w:val="Normalny"/>
    <w:uiPriority w:val="99"/>
    <w:rsid w:val="005E7657"/>
    <w:pPr>
      <w:widowControl w:val="0"/>
      <w:autoSpaceDE w:val="0"/>
      <w:autoSpaceDN w:val="0"/>
      <w:adjustRightInd w:val="0"/>
    </w:pPr>
    <w:rPr>
      <w:rFonts w:ascii="Times New Roman" w:hAnsi="Times New Roman"/>
      <w:sz w:val="24"/>
      <w:szCs w:val="24"/>
    </w:rPr>
  </w:style>
  <w:style w:type="paragraph" w:customStyle="1" w:styleId="Style4">
    <w:name w:val="Style4"/>
    <w:basedOn w:val="Normalny"/>
    <w:uiPriority w:val="99"/>
    <w:rsid w:val="005E7657"/>
    <w:pPr>
      <w:widowControl w:val="0"/>
      <w:autoSpaceDE w:val="0"/>
      <w:autoSpaceDN w:val="0"/>
      <w:adjustRightInd w:val="0"/>
    </w:pPr>
    <w:rPr>
      <w:rFonts w:ascii="Times New Roman" w:hAnsi="Times New Roman"/>
      <w:sz w:val="24"/>
      <w:szCs w:val="24"/>
    </w:rPr>
  </w:style>
  <w:style w:type="character" w:customStyle="1" w:styleId="FontStyle11">
    <w:name w:val="Font Style11"/>
    <w:uiPriority w:val="99"/>
    <w:rsid w:val="005E7657"/>
    <w:rPr>
      <w:rFonts w:ascii="Times New Roman" w:hAnsi="Times New Roman" w:cs="Times New Roman"/>
      <w:b/>
      <w:bCs/>
      <w:sz w:val="20"/>
      <w:szCs w:val="20"/>
    </w:rPr>
  </w:style>
  <w:style w:type="paragraph" w:styleId="Listapunktowana2">
    <w:name w:val="List Bullet 2"/>
    <w:basedOn w:val="Normalny"/>
    <w:rsid w:val="005E7657"/>
    <w:pPr>
      <w:numPr>
        <w:numId w:val="24"/>
      </w:numPr>
      <w:contextualSpacing/>
    </w:pPr>
  </w:style>
  <w:style w:type="paragraph" w:styleId="Wcicienormalne">
    <w:name w:val="Normal Indent"/>
    <w:basedOn w:val="Normalny"/>
    <w:rsid w:val="005E7657"/>
    <w:pPr>
      <w:ind w:left="708"/>
    </w:pPr>
  </w:style>
  <w:style w:type="paragraph" w:styleId="Tekstpodstawowyzwciciem">
    <w:name w:val="Body Text First Indent"/>
    <w:basedOn w:val="Tekstpodstawowy"/>
    <w:link w:val="TekstpodstawowyzwciciemZnak"/>
    <w:rsid w:val="005E7657"/>
    <w:pPr>
      <w:ind w:firstLine="360"/>
      <w:jc w:val="left"/>
    </w:pPr>
  </w:style>
  <w:style w:type="character" w:customStyle="1" w:styleId="TekstpodstawowyZnak2">
    <w:name w:val="Tekst podstawowy Znak2"/>
    <w:link w:val="Tekstpodstawowy"/>
    <w:rsid w:val="005E7657"/>
    <w:rPr>
      <w:rFonts w:ascii="Arial" w:hAnsi="Arial"/>
      <w:sz w:val="22"/>
    </w:rPr>
  </w:style>
  <w:style w:type="character" w:customStyle="1" w:styleId="TekstpodstawowyzwciciemZnak">
    <w:name w:val="Tekst podstawowy z wcięciem Znak"/>
    <w:basedOn w:val="TekstpodstawowyZnak2"/>
    <w:link w:val="Tekstpodstawowyzwciciem"/>
    <w:rsid w:val="005E7657"/>
    <w:rPr>
      <w:rFonts w:ascii="Arial" w:hAnsi="Arial"/>
      <w:sz w:val="22"/>
    </w:rPr>
  </w:style>
  <w:style w:type="paragraph" w:styleId="Tekstpodstawowyzwciciem2">
    <w:name w:val="Body Text First Indent 2"/>
    <w:basedOn w:val="Tekstpodstawowywcity"/>
    <w:link w:val="Tekstpodstawowyzwciciem2Znak"/>
    <w:rsid w:val="005E7657"/>
    <w:pPr>
      <w:spacing w:after="0"/>
      <w:ind w:left="360" w:firstLine="360"/>
    </w:pPr>
  </w:style>
  <w:style w:type="character" w:customStyle="1" w:styleId="Tekstpodstawowyzwciciem2Znak">
    <w:name w:val="Tekst podstawowy z wcięciem 2 Znak"/>
    <w:basedOn w:val="TekstpodstawowywcityZnak"/>
    <w:link w:val="Tekstpodstawowyzwciciem2"/>
    <w:rsid w:val="005E7657"/>
    <w:rPr>
      <w:rFonts w:ascii="Arial" w:hAnsi="Arial"/>
      <w:sz w:val="22"/>
      <w:lang w:val="pl-PL" w:eastAsia="pl-PL" w:bidi="ar-SA"/>
    </w:rPr>
  </w:style>
  <w:style w:type="paragraph" w:customStyle="1" w:styleId="Standardowy2">
    <w:name w:val="Standardowy2"/>
    <w:rsid w:val="005E7657"/>
    <w:rPr>
      <w:rFonts w:ascii="Arial" w:hAnsi="Arial"/>
    </w:rPr>
  </w:style>
  <w:style w:type="paragraph" w:customStyle="1" w:styleId="Tekstdymka2">
    <w:name w:val="Tekst dymka2"/>
    <w:basedOn w:val="Standardowy2"/>
    <w:rsid w:val="005E7657"/>
    <w:pPr>
      <w:spacing w:before="60" w:after="60" w:line="360" w:lineRule="auto"/>
      <w:jc w:val="both"/>
    </w:pPr>
    <w:rPr>
      <w:rFonts w:ascii="Tahoma" w:hAnsi="Tahoma"/>
      <w:sz w:val="16"/>
    </w:rPr>
  </w:style>
  <w:style w:type="paragraph" w:customStyle="1" w:styleId="Tematkomentarza2">
    <w:name w:val="Temat komentarza2"/>
    <w:basedOn w:val="Tekstkomentarza"/>
    <w:next w:val="Tekstkomentarza"/>
    <w:rsid w:val="005E7657"/>
    <w:rPr>
      <w:b/>
    </w:rPr>
  </w:style>
  <w:style w:type="paragraph" w:customStyle="1" w:styleId="NormalnyWeb2">
    <w:name w:val="Normalny (Web)2"/>
    <w:basedOn w:val="Normalny"/>
    <w:rsid w:val="005E7657"/>
    <w:pPr>
      <w:spacing w:before="100" w:after="100"/>
    </w:pPr>
    <w:rPr>
      <w:sz w:val="24"/>
      <w:lang w:val="en-US"/>
    </w:rPr>
  </w:style>
  <w:style w:type="character" w:customStyle="1" w:styleId="MapadokumentuZnak">
    <w:name w:val="Mapa dokumentu Znak"/>
    <w:link w:val="Mapadokumentu"/>
    <w:rsid w:val="005E7657"/>
    <w:rPr>
      <w:rFonts w:ascii="Tahoma" w:hAnsi="Tahoma" w:cs="Tahoma"/>
      <w:shd w:val="clear" w:color="auto" w:fill="000080"/>
    </w:rPr>
  </w:style>
  <w:style w:type="paragraph" w:customStyle="1" w:styleId="Znak2ZnakZnakZnakZnakZnakZnakZnakZnakZnakZnakZnakZnak0">
    <w:name w:val="Znak2 Znak Znak Znak Znak Znak Znak Znak Znak Znak Znak Znak Znak"/>
    <w:basedOn w:val="Normalny"/>
    <w:rsid w:val="005E7657"/>
    <w:pPr>
      <w:tabs>
        <w:tab w:val="left" w:pos="709"/>
      </w:tabs>
    </w:pPr>
    <w:rPr>
      <w:rFonts w:ascii="Tahoma" w:hAnsi="Tahoma"/>
      <w:sz w:val="24"/>
      <w:szCs w:val="24"/>
    </w:rPr>
  </w:style>
  <w:style w:type="paragraph" w:customStyle="1" w:styleId="Style7">
    <w:name w:val="Style7"/>
    <w:basedOn w:val="Normalny"/>
    <w:rsid w:val="005E7657"/>
    <w:pPr>
      <w:widowControl w:val="0"/>
      <w:autoSpaceDE w:val="0"/>
      <w:autoSpaceDN w:val="0"/>
      <w:adjustRightInd w:val="0"/>
      <w:spacing w:line="243" w:lineRule="exact"/>
      <w:jc w:val="both"/>
    </w:pPr>
    <w:rPr>
      <w:rFonts w:ascii="Times New Roman" w:hAnsi="Times New Roman"/>
      <w:sz w:val="24"/>
      <w:szCs w:val="24"/>
    </w:rPr>
  </w:style>
  <w:style w:type="character" w:customStyle="1" w:styleId="h11">
    <w:name w:val="h11"/>
    <w:rsid w:val="005E7657"/>
    <w:rPr>
      <w:rFonts w:ascii="Verdana" w:hAnsi="Verdana" w:hint="default"/>
      <w:b/>
      <w:bCs/>
      <w:i w:val="0"/>
      <w:iCs w:val="0"/>
      <w:sz w:val="23"/>
      <w:szCs w:val="23"/>
    </w:rPr>
  </w:style>
  <w:style w:type="paragraph" w:styleId="Spistreci3">
    <w:name w:val="toc 3"/>
    <w:basedOn w:val="Normalny"/>
    <w:next w:val="Normalny"/>
    <w:autoRedefine/>
    <w:rsid w:val="005E7657"/>
    <w:pPr>
      <w:ind w:left="480"/>
    </w:pPr>
    <w:rPr>
      <w:sz w:val="24"/>
      <w:szCs w:val="24"/>
    </w:rPr>
  </w:style>
  <w:style w:type="paragraph" w:styleId="Podpis">
    <w:name w:val="Signature"/>
    <w:basedOn w:val="Normalny"/>
    <w:link w:val="PodpisZnak"/>
    <w:rsid w:val="005E7657"/>
    <w:pPr>
      <w:widowControl w:val="0"/>
      <w:ind w:left="2268"/>
      <w:jc w:val="center"/>
    </w:pPr>
    <w:rPr>
      <w:rFonts w:ascii="PalmSprings" w:hAnsi="PalmSprings"/>
      <w:snapToGrid w:val="0"/>
      <w:color w:val="000000"/>
      <w:sz w:val="20"/>
      <w:lang w:val="x-none" w:eastAsia="x-none"/>
    </w:rPr>
  </w:style>
  <w:style w:type="character" w:customStyle="1" w:styleId="PodpisZnak">
    <w:name w:val="Podpis Znak"/>
    <w:link w:val="Podpis"/>
    <w:rsid w:val="005E7657"/>
    <w:rPr>
      <w:rFonts w:ascii="PalmSprings" w:hAnsi="PalmSprings"/>
      <w:snapToGrid w:val="0"/>
      <w:color w:val="000000"/>
    </w:rPr>
  </w:style>
  <w:style w:type="character" w:customStyle="1" w:styleId="AkapitzlistZnak">
    <w:name w:val="Akapit z listą Znak"/>
    <w:link w:val="Akapitzlist"/>
    <w:uiPriority w:val="34"/>
    <w:rsid w:val="001303D5"/>
    <w:rPr>
      <w:rFonts w:ascii="Calibri" w:eastAsia="Calibri" w:hAnsi="Calibri"/>
      <w:sz w:val="22"/>
      <w:szCs w:val="22"/>
      <w:lang w:eastAsia="en-US"/>
    </w:rPr>
  </w:style>
  <w:style w:type="paragraph" w:customStyle="1" w:styleId="Standard">
    <w:name w:val="Standard"/>
    <w:qFormat/>
    <w:rsid w:val="006D20F6"/>
    <w:pPr>
      <w:suppressAutoHyphens/>
      <w:autoSpaceDN w:val="0"/>
      <w:textAlignment w:val="baseline"/>
    </w:pPr>
    <w:rPr>
      <w:kern w:val="3"/>
      <w:sz w:val="24"/>
      <w:szCs w:val="24"/>
    </w:rPr>
  </w:style>
  <w:style w:type="numbering" w:customStyle="1" w:styleId="WWNum1">
    <w:name w:val="WWNum1"/>
    <w:basedOn w:val="Bezlisty"/>
    <w:rsid w:val="006D20F6"/>
    <w:pPr>
      <w:numPr>
        <w:numId w:val="101"/>
      </w:numPr>
    </w:pPr>
  </w:style>
  <w:style w:type="paragraph" w:customStyle="1" w:styleId="Text">
    <w:name w:val="Text"/>
    <w:basedOn w:val="Legenda"/>
    <w:rsid w:val="001D4EED"/>
    <w:pPr>
      <w:widowControl w:val="0"/>
      <w:suppressLineNumbers/>
      <w:suppressAutoHyphens/>
      <w:autoSpaceDN w:val="0"/>
      <w:spacing w:before="120" w:after="120"/>
      <w:ind w:firstLine="340"/>
      <w:jc w:val="both"/>
      <w:textAlignment w:val="baseline"/>
    </w:pPr>
    <w:rPr>
      <w:rFonts w:ascii="PalmSprings" w:hAnsi="PalmSprings" w:cs="Mangal"/>
      <w:b w:val="0"/>
      <w:i/>
      <w:iCs/>
      <w:color w:val="000000"/>
      <w:kern w:val="3"/>
      <w:sz w:val="24"/>
      <w:szCs w:val="24"/>
    </w:rPr>
  </w:style>
  <w:style w:type="numbering" w:customStyle="1" w:styleId="WWNum17">
    <w:name w:val="WWNum17"/>
    <w:basedOn w:val="Bezlisty"/>
    <w:rsid w:val="00C51822"/>
    <w:pPr>
      <w:numPr>
        <w:numId w:val="83"/>
      </w:numPr>
    </w:pPr>
  </w:style>
  <w:style w:type="paragraph" w:customStyle="1" w:styleId="Tytu1">
    <w:name w:val="Tytuł1"/>
    <w:basedOn w:val="Normalny"/>
    <w:rsid w:val="00FB3A31"/>
    <w:pPr>
      <w:spacing w:before="120" w:after="120" w:line="288" w:lineRule="auto"/>
    </w:pPr>
    <w:rPr>
      <w:rFonts w:ascii="Calibri" w:eastAsia="Calibri" w:hAnsi="Calibri"/>
      <w:b/>
      <w:caps/>
      <w:color w:val="000000"/>
      <w:szCs w:val="22"/>
      <w:lang w:eastAsia="en-US"/>
    </w:rPr>
  </w:style>
  <w:style w:type="paragraph" w:customStyle="1" w:styleId="text1">
    <w:name w:val="text 1"/>
    <w:basedOn w:val="Normalny"/>
    <w:rsid w:val="00FB3A31"/>
    <w:pPr>
      <w:spacing w:before="120" w:after="120" w:line="288" w:lineRule="auto"/>
      <w:ind w:left="567"/>
      <w:jc w:val="both"/>
    </w:pPr>
    <w:rPr>
      <w:rFonts w:ascii="Calibri" w:eastAsia="Calibri" w:hAnsi="Calibri"/>
      <w:color w:val="000000"/>
      <w:szCs w:val="22"/>
      <w:lang w:eastAsia="en-US"/>
    </w:rPr>
  </w:style>
  <w:style w:type="paragraph" w:customStyle="1" w:styleId="H1">
    <w:name w:val="H1"/>
    <w:basedOn w:val="Normalny"/>
    <w:next w:val="text1"/>
    <w:locked/>
    <w:rsid w:val="00FB3A31"/>
    <w:pPr>
      <w:keepNext/>
      <w:keepLines/>
      <w:numPr>
        <w:numId w:val="90"/>
      </w:numPr>
      <w:suppressAutoHyphens/>
      <w:spacing w:before="120" w:after="120" w:line="288" w:lineRule="auto"/>
      <w:jc w:val="both"/>
      <w:outlineLvl w:val="0"/>
    </w:pPr>
    <w:rPr>
      <w:rFonts w:ascii="Calibri" w:hAnsi="Calibri"/>
      <w:b/>
      <w:caps/>
      <w:color w:val="000000"/>
      <w:szCs w:val="21"/>
    </w:rPr>
  </w:style>
  <w:style w:type="paragraph" w:customStyle="1" w:styleId="H2">
    <w:name w:val="H2"/>
    <w:basedOn w:val="Normalny"/>
    <w:next w:val="Normalny"/>
    <w:locked/>
    <w:rsid w:val="00FB3A31"/>
    <w:pPr>
      <w:numPr>
        <w:ilvl w:val="1"/>
        <w:numId w:val="90"/>
      </w:numPr>
      <w:suppressAutoHyphens/>
      <w:spacing w:before="120" w:after="120" w:line="288" w:lineRule="auto"/>
      <w:jc w:val="both"/>
      <w:outlineLvl w:val="1"/>
    </w:pPr>
    <w:rPr>
      <w:rFonts w:ascii="Calibri" w:hAnsi="Calibri"/>
      <w:color w:val="000000"/>
      <w:szCs w:val="24"/>
    </w:rPr>
  </w:style>
  <w:style w:type="paragraph" w:customStyle="1" w:styleId="H3">
    <w:name w:val="H3"/>
    <w:basedOn w:val="Normalny"/>
    <w:next w:val="Normalny"/>
    <w:locked/>
    <w:rsid w:val="00FB3A31"/>
    <w:pPr>
      <w:numPr>
        <w:ilvl w:val="2"/>
        <w:numId w:val="90"/>
      </w:numPr>
      <w:tabs>
        <w:tab w:val="left" w:pos="1418"/>
      </w:tabs>
      <w:suppressAutoHyphens/>
      <w:spacing w:before="120" w:after="120" w:line="288" w:lineRule="auto"/>
      <w:jc w:val="both"/>
      <w:outlineLvl w:val="2"/>
    </w:pPr>
    <w:rPr>
      <w:rFonts w:ascii="Calibri" w:hAnsi="Calibri"/>
      <w:color w:val="000000"/>
      <w:szCs w:val="24"/>
    </w:rPr>
  </w:style>
  <w:style w:type="paragraph" w:customStyle="1" w:styleId="H4">
    <w:name w:val="H4"/>
    <w:basedOn w:val="Normalny"/>
    <w:next w:val="Normalny"/>
    <w:locked/>
    <w:rsid w:val="00FB3A31"/>
    <w:pPr>
      <w:numPr>
        <w:ilvl w:val="3"/>
        <w:numId w:val="90"/>
      </w:numPr>
      <w:suppressAutoHyphens/>
      <w:spacing w:before="120" w:after="120" w:line="288" w:lineRule="auto"/>
      <w:jc w:val="both"/>
      <w:outlineLvl w:val="3"/>
    </w:pPr>
    <w:rPr>
      <w:rFonts w:ascii="Calibri" w:hAnsi="Calibri"/>
      <w:color w:val="000000"/>
      <w:szCs w:val="24"/>
    </w:rPr>
  </w:style>
  <w:style w:type="paragraph" w:customStyle="1" w:styleId="H5">
    <w:name w:val="H5"/>
    <w:basedOn w:val="Normalny"/>
    <w:rsid w:val="00FB3A31"/>
    <w:pPr>
      <w:numPr>
        <w:ilvl w:val="4"/>
        <w:numId w:val="90"/>
      </w:numPr>
      <w:tabs>
        <w:tab w:val="left" w:pos="2268"/>
        <w:tab w:val="left" w:pos="3119"/>
      </w:tabs>
      <w:spacing w:before="120" w:after="120" w:line="288" w:lineRule="auto"/>
      <w:jc w:val="both"/>
      <w:outlineLvl w:val="4"/>
    </w:pPr>
    <w:rPr>
      <w:rFonts w:ascii="Calibri" w:hAnsi="Calibri"/>
      <w:color w:val="000000"/>
      <w:szCs w:val="24"/>
    </w:rPr>
  </w:style>
  <w:style w:type="paragraph" w:customStyle="1" w:styleId="H6">
    <w:name w:val="H6"/>
    <w:basedOn w:val="Normalny"/>
    <w:rsid w:val="00FB3A31"/>
    <w:pPr>
      <w:numPr>
        <w:ilvl w:val="5"/>
        <w:numId w:val="90"/>
      </w:numPr>
      <w:tabs>
        <w:tab w:val="left" w:pos="2268"/>
        <w:tab w:val="left" w:pos="3119"/>
      </w:tabs>
      <w:spacing w:before="120" w:after="120" w:line="288" w:lineRule="auto"/>
      <w:jc w:val="both"/>
      <w:outlineLvl w:val="5"/>
    </w:pPr>
    <w:rPr>
      <w:rFonts w:ascii="Calibri" w:hAnsi="Calibri"/>
      <w:color w:val="000000"/>
      <w:szCs w:val="24"/>
    </w:rPr>
  </w:style>
  <w:style w:type="paragraph" w:customStyle="1" w:styleId="H7">
    <w:name w:val="H7"/>
    <w:basedOn w:val="Normalny"/>
    <w:rsid w:val="00FB3A31"/>
    <w:pPr>
      <w:numPr>
        <w:ilvl w:val="6"/>
        <w:numId w:val="90"/>
      </w:numPr>
      <w:tabs>
        <w:tab w:val="left" w:pos="2268"/>
        <w:tab w:val="left" w:pos="3119"/>
        <w:tab w:val="left" w:pos="3969"/>
      </w:tabs>
      <w:spacing w:before="120" w:after="120" w:line="288" w:lineRule="auto"/>
      <w:jc w:val="both"/>
      <w:outlineLvl w:val="6"/>
    </w:pPr>
    <w:rPr>
      <w:rFonts w:ascii="Calibri" w:hAnsi="Calibr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76155">
      <w:bodyDiv w:val="1"/>
      <w:marLeft w:val="0"/>
      <w:marRight w:val="0"/>
      <w:marTop w:val="0"/>
      <w:marBottom w:val="0"/>
      <w:divBdr>
        <w:top w:val="none" w:sz="0" w:space="0" w:color="auto"/>
        <w:left w:val="none" w:sz="0" w:space="0" w:color="auto"/>
        <w:bottom w:val="none" w:sz="0" w:space="0" w:color="auto"/>
        <w:right w:val="none" w:sz="0" w:space="0" w:color="auto"/>
      </w:divBdr>
    </w:div>
    <w:div w:id="175779509">
      <w:bodyDiv w:val="1"/>
      <w:marLeft w:val="0"/>
      <w:marRight w:val="0"/>
      <w:marTop w:val="0"/>
      <w:marBottom w:val="0"/>
      <w:divBdr>
        <w:top w:val="none" w:sz="0" w:space="0" w:color="auto"/>
        <w:left w:val="none" w:sz="0" w:space="0" w:color="auto"/>
        <w:bottom w:val="none" w:sz="0" w:space="0" w:color="auto"/>
        <w:right w:val="none" w:sz="0" w:space="0" w:color="auto"/>
      </w:divBdr>
    </w:div>
    <w:div w:id="240717142">
      <w:bodyDiv w:val="1"/>
      <w:marLeft w:val="0"/>
      <w:marRight w:val="0"/>
      <w:marTop w:val="0"/>
      <w:marBottom w:val="0"/>
      <w:divBdr>
        <w:top w:val="none" w:sz="0" w:space="0" w:color="auto"/>
        <w:left w:val="none" w:sz="0" w:space="0" w:color="auto"/>
        <w:bottom w:val="none" w:sz="0" w:space="0" w:color="auto"/>
        <w:right w:val="none" w:sz="0" w:space="0" w:color="auto"/>
      </w:divBdr>
    </w:div>
    <w:div w:id="254942506">
      <w:bodyDiv w:val="1"/>
      <w:marLeft w:val="0"/>
      <w:marRight w:val="0"/>
      <w:marTop w:val="0"/>
      <w:marBottom w:val="0"/>
      <w:divBdr>
        <w:top w:val="none" w:sz="0" w:space="0" w:color="auto"/>
        <w:left w:val="none" w:sz="0" w:space="0" w:color="auto"/>
        <w:bottom w:val="none" w:sz="0" w:space="0" w:color="auto"/>
        <w:right w:val="none" w:sz="0" w:space="0" w:color="auto"/>
      </w:divBdr>
    </w:div>
    <w:div w:id="498037941">
      <w:bodyDiv w:val="1"/>
      <w:marLeft w:val="0"/>
      <w:marRight w:val="0"/>
      <w:marTop w:val="0"/>
      <w:marBottom w:val="0"/>
      <w:divBdr>
        <w:top w:val="none" w:sz="0" w:space="0" w:color="auto"/>
        <w:left w:val="none" w:sz="0" w:space="0" w:color="auto"/>
        <w:bottom w:val="none" w:sz="0" w:space="0" w:color="auto"/>
        <w:right w:val="none" w:sz="0" w:space="0" w:color="auto"/>
      </w:divBdr>
      <w:divsChild>
        <w:div w:id="499350284">
          <w:marLeft w:val="0"/>
          <w:marRight w:val="0"/>
          <w:marTop w:val="0"/>
          <w:marBottom w:val="0"/>
          <w:divBdr>
            <w:top w:val="none" w:sz="0" w:space="0" w:color="auto"/>
            <w:left w:val="none" w:sz="0" w:space="0" w:color="auto"/>
            <w:bottom w:val="none" w:sz="0" w:space="0" w:color="auto"/>
            <w:right w:val="none" w:sz="0" w:space="0" w:color="auto"/>
          </w:divBdr>
        </w:div>
        <w:div w:id="685866203">
          <w:marLeft w:val="0"/>
          <w:marRight w:val="0"/>
          <w:marTop w:val="0"/>
          <w:marBottom w:val="0"/>
          <w:divBdr>
            <w:top w:val="none" w:sz="0" w:space="0" w:color="auto"/>
            <w:left w:val="none" w:sz="0" w:space="0" w:color="auto"/>
            <w:bottom w:val="none" w:sz="0" w:space="0" w:color="auto"/>
            <w:right w:val="none" w:sz="0" w:space="0" w:color="auto"/>
          </w:divBdr>
          <w:divsChild>
            <w:div w:id="554895927">
              <w:marLeft w:val="0"/>
              <w:marRight w:val="355"/>
              <w:marTop w:val="240"/>
              <w:marBottom w:val="0"/>
              <w:divBdr>
                <w:top w:val="none" w:sz="0" w:space="0" w:color="auto"/>
                <w:left w:val="none" w:sz="0" w:space="0" w:color="auto"/>
                <w:bottom w:val="none" w:sz="0" w:space="0" w:color="auto"/>
                <w:right w:val="none" w:sz="0" w:space="0" w:color="auto"/>
              </w:divBdr>
            </w:div>
            <w:div w:id="1540043474">
              <w:marLeft w:val="0"/>
              <w:marRight w:val="0"/>
              <w:marTop w:val="0"/>
              <w:marBottom w:val="0"/>
              <w:divBdr>
                <w:top w:val="none" w:sz="0" w:space="0" w:color="auto"/>
                <w:left w:val="none" w:sz="0" w:space="0" w:color="auto"/>
                <w:bottom w:val="none" w:sz="0" w:space="0" w:color="auto"/>
                <w:right w:val="none" w:sz="0" w:space="0" w:color="auto"/>
              </w:divBdr>
            </w:div>
            <w:div w:id="168069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438631">
      <w:bodyDiv w:val="1"/>
      <w:marLeft w:val="0"/>
      <w:marRight w:val="0"/>
      <w:marTop w:val="0"/>
      <w:marBottom w:val="0"/>
      <w:divBdr>
        <w:top w:val="none" w:sz="0" w:space="0" w:color="auto"/>
        <w:left w:val="none" w:sz="0" w:space="0" w:color="auto"/>
        <w:bottom w:val="none" w:sz="0" w:space="0" w:color="auto"/>
        <w:right w:val="none" w:sz="0" w:space="0" w:color="auto"/>
      </w:divBdr>
    </w:div>
    <w:div w:id="557547295">
      <w:bodyDiv w:val="1"/>
      <w:marLeft w:val="0"/>
      <w:marRight w:val="0"/>
      <w:marTop w:val="0"/>
      <w:marBottom w:val="0"/>
      <w:divBdr>
        <w:top w:val="none" w:sz="0" w:space="0" w:color="auto"/>
        <w:left w:val="none" w:sz="0" w:space="0" w:color="auto"/>
        <w:bottom w:val="none" w:sz="0" w:space="0" w:color="auto"/>
        <w:right w:val="none" w:sz="0" w:space="0" w:color="auto"/>
      </w:divBdr>
    </w:div>
    <w:div w:id="571308932">
      <w:bodyDiv w:val="1"/>
      <w:marLeft w:val="0"/>
      <w:marRight w:val="0"/>
      <w:marTop w:val="0"/>
      <w:marBottom w:val="0"/>
      <w:divBdr>
        <w:top w:val="none" w:sz="0" w:space="0" w:color="auto"/>
        <w:left w:val="none" w:sz="0" w:space="0" w:color="auto"/>
        <w:bottom w:val="none" w:sz="0" w:space="0" w:color="auto"/>
        <w:right w:val="none" w:sz="0" w:space="0" w:color="auto"/>
      </w:divBdr>
    </w:div>
    <w:div w:id="644698121">
      <w:bodyDiv w:val="1"/>
      <w:marLeft w:val="0"/>
      <w:marRight w:val="0"/>
      <w:marTop w:val="0"/>
      <w:marBottom w:val="0"/>
      <w:divBdr>
        <w:top w:val="none" w:sz="0" w:space="0" w:color="auto"/>
        <w:left w:val="none" w:sz="0" w:space="0" w:color="auto"/>
        <w:bottom w:val="none" w:sz="0" w:space="0" w:color="auto"/>
        <w:right w:val="none" w:sz="0" w:space="0" w:color="auto"/>
      </w:divBdr>
    </w:div>
    <w:div w:id="846870008">
      <w:bodyDiv w:val="1"/>
      <w:marLeft w:val="0"/>
      <w:marRight w:val="0"/>
      <w:marTop w:val="0"/>
      <w:marBottom w:val="0"/>
      <w:divBdr>
        <w:top w:val="none" w:sz="0" w:space="0" w:color="auto"/>
        <w:left w:val="none" w:sz="0" w:space="0" w:color="auto"/>
        <w:bottom w:val="none" w:sz="0" w:space="0" w:color="auto"/>
        <w:right w:val="none" w:sz="0" w:space="0" w:color="auto"/>
      </w:divBdr>
    </w:div>
    <w:div w:id="987054082">
      <w:bodyDiv w:val="1"/>
      <w:marLeft w:val="0"/>
      <w:marRight w:val="0"/>
      <w:marTop w:val="0"/>
      <w:marBottom w:val="0"/>
      <w:divBdr>
        <w:top w:val="none" w:sz="0" w:space="0" w:color="auto"/>
        <w:left w:val="none" w:sz="0" w:space="0" w:color="auto"/>
        <w:bottom w:val="none" w:sz="0" w:space="0" w:color="auto"/>
        <w:right w:val="none" w:sz="0" w:space="0" w:color="auto"/>
      </w:divBdr>
    </w:div>
    <w:div w:id="1016617911">
      <w:bodyDiv w:val="1"/>
      <w:marLeft w:val="0"/>
      <w:marRight w:val="0"/>
      <w:marTop w:val="0"/>
      <w:marBottom w:val="0"/>
      <w:divBdr>
        <w:top w:val="none" w:sz="0" w:space="0" w:color="auto"/>
        <w:left w:val="none" w:sz="0" w:space="0" w:color="auto"/>
        <w:bottom w:val="none" w:sz="0" w:space="0" w:color="auto"/>
        <w:right w:val="none" w:sz="0" w:space="0" w:color="auto"/>
      </w:divBdr>
    </w:div>
    <w:div w:id="1024937333">
      <w:bodyDiv w:val="1"/>
      <w:marLeft w:val="0"/>
      <w:marRight w:val="0"/>
      <w:marTop w:val="0"/>
      <w:marBottom w:val="0"/>
      <w:divBdr>
        <w:top w:val="none" w:sz="0" w:space="0" w:color="auto"/>
        <w:left w:val="none" w:sz="0" w:space="0" w:color="auto"/>
        <w:bottom w:val="none" w:sz="0" w:space="0" w:color="auto"/>
        <w:right w:val="none" w:sz="0" w:space="0" w:color="auto"/>
      </w:divBdr>
    </w:div>
    <w:div w:id="1201283560">
      <w:bodyDiv w:val="1"/>
      <w:marLeft w:val="0"/>
      <w:marRight w:val="0"/>
      <w:marTop w:val="0"/>
      <w:marBottom w:val="0"/>
      <w:divBdr>
        <w:top w:val="none" w:sz="0" w:space="0" w:color="auto"/>
        <w:left w:val="none" w:sz="0" w:space="0" w:color="auto"/>
        <w:bottom w:val="none" w:sz="0" w:space="0" w:color="auto"/>
        <w:right w:val="none" w:sz="0" w:space="0" w:color="auto"/>
      </w:divBdr>
    </w:div>
    <w:div w:id="1253779821">
      <w:bodyDiv w:val="1"/>
      <w:marLeft w:val="0"/>
      <w:marRight w:val="0"/>
      <w:marTop w:val="0"/>
      <w:marBottom w:val="0"/>
      <w:divBdr>
        <w:top w:val="none" w:sz="0" w:space="0" w:color="auto"/>
        <w:left w:val="none" w:sz="0" w:space="0" w:color="auto"/>
        <w:bottom w:val="none" w:sz="0" w:space="0" w:color="auto"/>
        <w:right w:val="none" w:sz="0" w:space="0" w:color="auto"/>
      </w:divBdr>
    </w:div>
    <w:div w:id="1257714940">
      <w:bodyDiv w:val="1"/>
      <w:marLeft w:val="0"/>
      <w:marRight w:val="0"/>
      <w:marTop w:val="0"/>
      <w:marBottom w:val="0"/>
      <w:divBdr>
        <w:top w:val="none" w:sz="0" w:space="0" w:color="auto"/>
        <w:left w:val="none" w:sz="0" w:space="0" w:color="auto"/>
        <w:bottom w:val="none" w:sz="0" w:space="0" w:color="auto"/>
        <w:right w:val="none" w:sz="0" w:space="0" w:color="auto"/>
      </w:divBdr>
    </w:div>
    <w:div w:id="1478301877">
      <w:bodyDiv w:val="1"/>
      <w:marLeft w:val="0"/>
      <w:marRight w:val="0"/>
      <w:marTop w:val="0"/>
      <w:marBottom w:val="0"/>
      <w:divBdr>
        <w:top w:val="none" w:sz="0" w:space="0" w:color="auto"/>
        <w:left w:val="none" w:sz="0" w:space="0" w:color="auto"/>
        <w:bottom w:val="none" w:sz="0" w:space="0" w:color="auto"/>
        <w:right w:val="none" w:sz="0" w:space="0" w:color="auto"/>
      </w:divBdr>
    </w:div>
    <w:div w:id="1561330634">
      <w:bodyDiv w:val="1"/>
      <w:marLeft w:val="0"/>
      <w:marRight w:val="0"/>
      <w:marTop w:val="0"/>
      <w:marBottom w:val="0"/>
      <w:divBdr>
        <w:top w:val="none" w:sz="0" w:space="0" w:color="auto"/>
        <w:left w:val="none" w:sz="0" w:space="0" w:color="auto"/>
        <w:bottom w:val="none" w:sz="0" w:space="0" w:color="auto"/>
        <w:right w:val="none" w:sz="0" w:space="0" w:color="auto"/>
      </w:divBdr>
    </w:div>
    <w:div w:id="1757095968">
      <w:bodyDiv w:val="1"/>
      <w:marLeft w:val="0"/>
      <w:marRight w:val="0"/>
      <w:marTop w:val="0"/>
      <w:marBottom w:val="0"/>
      <w:divBdr>
        <w:top w:val="none" w:sz="0" w:space="0" w:color="auto"/>
        <w:left w:val="none" w:sz="0" w:space="0" w:color="auto"/>
        <w:bottom w:val="none" w:sz="0" w:space="0" w:color="auto"/>
        <w:right w:val="none" w:sz="0" w:space="0" w:color="auto"/>
      </w:divBdr>
    </w:div>
    <w:div w:id="1815757892">
      <w:bodyDiv w:val="1"/>
      <w:marLeft w:val="0"/>
      <w:marRight w:val="0"/>
      <w:marTop w:val="0"/>
      <w:marBottom w:val="0"/>
      <w:divBdr>
        <w:top w:val="none" w:sz="0" w:space="0" w:color="auto"/>
        <w:left w:val="none" w:sz="0" w:space="0" w:color="auto"/>
        <w:bottom w:val="none" w:sz="0" w:space="0" w:color="auto"/>
        <w:right w:val="none" w:sz="0" w:space="0" w:color="auto"/>
      </w:divBdr>
      <w:divsChild>
        <w:div w:id="724062406">
          <w:marLeft w:val="0"/>
          <w:marRight w:val="0"/>
          <w:marTop w:val="0"/>
          <w:marBottom w:val="0"/>
          <w:divBdr>
            <w:top w:val="none" w:sz="0" w:space="0" w:color="auto"/>
            <w:left w:val="none" w:sz="0" w:space="0" w:color="auto"/>
            <w:bottom w:val="none" w:sz="0" w:space="0" w:color="auto"/>
            <w:right w:val="none" w:sz="0" w:space="0" w:color="auto"/>
          </w:divBdr>
        </w:div>
        <w:div w:id="792864303">
          <w:marLeft w:val="0"/>
          <w:marRight w:val="0"/>
          <w:marTop w:val="0"/>
          <w:marBottom w:val="0"/>
          <w:divBdr>
            <w:top w:val="none" w:sz="0" w:space="0" w:color="auto"/>
            <w:left w:val="none" w:sz="0" w:space="0" w:color="auto"/>
            <w:bottom w:val="none" w:sz="0" w:space="0" w:color="auto"/>
            <w:right w:val="none" w:sz="0" w:space="0" w:color="auto"/>
          </w:divBdr>
        </w:div>
        <w:div w:id="1039628672">
          <w:marLeft w:val="0"/>
          <w:marRight w:val="0"/>
          <w:marTop w:val="0"/>
          <w:marBottom w:val="0"/>
          <w:divBdr>
            <w:top w:val="none" w:sz="0" w:space="0" w:color="auto"/>
            <w:left w:val="none" w:sz="0" w:space="0" w:color="auto"/>
            <w:bottom w:val="none" w:sz="0" w:space="0" w:color="auto"/>
            <w:right w:val="none" w:sz="0" w:space="0" w:color="auto"/>
          </w:divBdr>
        </w:div>
        <w:div w:id="1104109243">
          <w:marLeft w:val="0"/>
          <w:marRight w:val="0"/>
          <w:marTop w:val="0"/>
          <w:marBottom w:val="0"/>
          <w:divBdr>
            <w:top w:val="none" w:sz="0" w:space="0" w:color="auto"/>
            <w:left w:val="none" w:sz="0" w:space="0" w:color="auto"/>
            <w:bottom w:val="none" w:sz="0" w:space="0" w:color="auto"/>
            <w:right w:val="none" w:sz="0" w:space="0" w:color="auto"/>
          </w:divBdr>
        </w:div>
        <w:div w:id="1594169443">
          <w:marLeft w:val="0"/>
          <w:marRight w:val="0"/>
          <w:marTop w:val="0"/>
          <w:marBottom w:val="0"/>
          <w:divBdr>
            <w:top w:val="none" w:sz="0" w:space="0" w:color="auto"/>
            <w:left w:val="none" w:sz="0" w:space="0" w:color="auto"/>
            <w:bottom w:val="none" w:sz="0" w:space="0" w:color="auto"/>
            <w:right w:val="none" w:sz="0" w:space="0" w:color="auto"/>
          </w:divBdr>
        </w:div>
        <w:div w:id="1622691700">
          <w:marLeft w:val="0"/>
          <w:marRight w:val="0"/>
          <w:marTop w:val="0"/>
          <w:marBottom w:val="0"/>
          <w:divBdr>
            <w:top w:val="none" w:sz="0" w:space="0" w:color="auto"/>
            <w:left w:val="none" w:sz="0" w:space="0" w:color="auto"/>
            <w:bottom w:val="none" w:sz="0" w:space="0" w:color="auto"/>
            <w:right w:val="none" w:sz="0" w:space="0" w:color="auto"/>
          </w:divBdr>
        </w:div>
        <w:div w:id="2008629684">
          <w:marLeft w:val="0"/>
          <w:marRight w:val="0"/>
          <w:marTop w:val="0"/>
          <w:marBottom w:val="0"/>
          <w:divBdr>
            <w:top w:val="none" w:sz="0" w:space="0" w:color="auto"/>
            <w:left w:val="none" w:sz="0" w:space="0" w:color="auto"/>
            <w:bottom w:val="none" w:sz="0" w:space="0" w:color="auto"/>
            <w:right w:val="none" w:sz="0" w:space="0" w:color="auto"/>
          </w:divBdr>
        </w:div>
      </w:divsChild>
    </w:div>
    <w:div w:id="1871412811">
      <w:bodyDiv w:val="1"/>
      <w:marLeft w:val="0"/>
      <w:marRight w:val="0"/>
      <w:marTop w:val="0"/>
      <w:marBottom w:val="0"/>
      <w:divBdr>
        <w:top w:val="none" w:sz="0" w:space="0" w:color="auto"/>
        <w:left w:val="none" w:sz="0" w:space="0" w:color="auto"/>
        <w:bottom w:val="none" w:sz="0" w:space="0" w:color="auto"/>
        <w:right w:val="none" w:sz="0" w:space="0" w:color="auto"/>
      </w:divBdr>
    </w:div>
    <w:div w:id="2010135983">
      <w:bodyDiv w:val="1"/>
      <w:marLeft w:val="0"/>
      <w:marRight w:val="0"/>
      <w:marTop w:val="0"/>
      <w:marBottom w:val="0"/>
      <w:divBdr>
        <w:top w:val="none" w:sz="0" w:space="0" w:color="auto"/>
        <w:left w:val="none" w:sz="0" w:space="0" w:color="auto"/>
        <w:bottom w:val="none" w:sz="0" w:space="0" w:color="auto"/>
        <w:right w:val="none" w:sz="0" w:space="0" w:color="auto"/>
      </w:divBdr>
    </w:div>
    <w:div w:id="20873345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nim@orle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165AE-7A5E-4E41-879C-D880D2680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12249</Words>
  <Characters>73496</Characters>
  <Application>Microsoft Office Word</Application>
  <DocSecurity>0</DocSecurity>
  <Lines>612</Lines>
  <Paragraphs>171</Paragraphs>
  <ScaleCrop>false</ScaleCrop>
  <HeadingPairs>
    <vt:vector size="2" baseType="variant">
      <vt:variant>
        <vt:lpstr>Tytuł</vt:lpstr>
      </vt:variant>
      <vt:variant>
        <vt:i4>1</vt:i4>
      </vt:variant>
    </vt:vector>
  </HeadingPairs>
  <TitlesOfParts>
    <vt:vector size="1" baseType="lpstr">
      <vt:lpstr>Instrukcja Szczegółowa (Tytuł)</vt:lpstr>
    </vt:vector>
  </TitlesOfParts>
  <Manager>1</Manager>
  <Company>PricewaterhouseCoopers</Company>
  <LinksUpToDate>false</LinksUpToDate>
  <CharactersWithSpaces>85574</CharactersWithSpaces>
  <SharedDoc>false</SharedDoc>
  <HLinks>
    <vt:vector size="6" baseType="variant">
      <vt:variant>
        <vt:i4>1048634</vt:i4>
      </vt:variant>
      <vt:variant>
        <vt:i4>0</vt:i4>
      </vt:variant>
      <vt:variant>
        <vt:i4>0</vt:i4>
      </vt:variant>
      <vt:variant>
        <vt:i4>5</vt:i4>
      </vt:variant>
      <vt:variant>
        <vt:lpwstr>mailto:anonim@orlen.pl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Szczegółowa (Tytuł)</dc:title>
  <dc:creator>Piotr Obrębalski</dc:creator>
  <cp:lastModifiedBy>Stańczak Marta (ADM)</cp:lastModifiedBy>
  <cp:revision>4</cp:revision>
  <cp:lastPrinted>2018-11-23T10:42:00Z</cp:lastPrinted>
  <dcterms:created xsi:type="dcterms:W3CDTF">2022-12-13T11:09:00Z</dcterms:created>
  <dcterms:modified xsi:type="dcterms:W3CDTF">2022-12-13T11:12:00Z</dcterms:modified>
</cp:coreProperties>
</file>