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012B2" w:rsidRDefault="00E042D2" w:rsidP="009A618B">
      <w:pPr>
        <w:spacing w:line="360" w:lineRule="auto"/>
        <w:jc w:val="center"/>
        <w:rPr>
          <w:rFonts w:ascii="Arial" w:hAnsi="Arial" w:cs="Arial"/>
          <w:b/>
          <w:sz w:val="20"/>
          <w:szCs w:val="20"/>
        </w:rPr>
      </w:pPr>
      <w:bookmarkStart w:id="0" w:name="_GoBack"/>
      <w:bookmarkEnd w:id="0"/>
      <w:r w:rsidRPr="009A618B">
        <w:rPr>
          <w:rFonts w:ascii="Arial" w:hAnsi="Arial" w:cs="Arial"/>
          <w:b/>
          <w:sz w:val="20"/>
          <w:szCs w:val="20"/>
        </w:rPr>
        <w:t>Umowa ramowa</w:t>
      </w:r>
      <w:r w:rsidR="001056B3" w:rsidRPr="009A618B">
        <w:rPr>
          <w:rFonts w:ascii="Arial" w:hAnsi="Arial" w:cs="Arial"/>
          <w:b/>
          <w:sz w:val="20"/>
          <w:szCs w:val="20"/>
        </w:rPr>
        <w:t xml:space="preserve"> nr</w:t>
      </w:r>
      <w:r w:rsidR="006F7733" w:rsidRPr="009A618B">
        <w:rPr>
          <w:rFonts w:ascii="Arial" w:hAnsi="Arial" w:cs="Arial"/>
          <w:b/>
          <w:sz w:val="20"/>
          <w:szCs w:val="20"/>
        </w:rPr>
        <w:t xml:space="preserve"> </w:t>
      </w:r>
      <w:r w:rsidR="001056B3" w:rsidRPr="009A618B">
        <w:rPr>
          <w:rFonts w:ascii="Arial" w:hAnsi="Arial" w:cs="Arial"/>
          <w:b/>
          <w:sz w:val="20"/>
          <w:szCs w:val="20"/>
        </w:rPr>
        <w:t>……………..</w:t>
      </w:r>
    </w:p>
    <w:p w:rsidR="009A618B" w:rsidRDefault="009A618B" w:rsidP="009A618B">
      <w:pPr>
        <w:spacing w:line="360" w:lineRule="auto"/>
        <w:jc w:val="center"/>
        <w:rPr>
          <w:rFonts w:ascii="Arial" w:hAnsi="Arial" w:cs="Arial"/>
          <w:b/>
          <w:sz w:val="20"/>
          <w:szCs w:val="20"/>
        </w:rPr>
      </w:pPr>
      <w:r>
        <w:rPr>
          <w:rFonts w:ascii="Arial" w:hAnsi="Arial" w:cs="Arial"/>
          <w:b/>
          <w:sz w:val="20"/>
          <w:szCs w:val="20"/>
        </w:rPr>
        <w:t>(,,Umowa’’)</w:t>
      </w:r>
    </w:p>
    <w:p w:rsidR="009A618B" w:rsidRPr="009A618B" w:rsidRDefault="009A618B" w:rsidP="009A618B">
      <w:pPr>
        <w:spacing w:line="360" w:lineRule="auto"/>
        <w:jc w:val="center"/>
        <w:rPr>
          <w:rFonts w:ascii="Arial" w:hAnsi="Arial" w:cs="Arial"/>
          <w:sz w:val="20"/>
          <w:szCs w:val="20"/>
        </w:rPr>
      </w:pPr>
    </w:p>
    <w:p w:rsidR="007B47F2" w:rsidRPr="007B47F2" w:rsidRDefault="00356A19" w:rsidP="007B47F2">
      <w:pPr>
        <w:tabs>
          <w:tab w:val="right" w:leader="dot" w:pos="3792"/>
          <w:tab w:val="left" w:pos="3937"/>
        </w:tabs>
        <w:spacing w:after="240" w:line="276" w:lineRule="auto"/>
        <w:jc w:val="both"/>
        <w:rPr>
          <w:rFonts w:ascii="Arial" w:eastAsia="Arial" w:hAnsi="Arial" w:cs="Arial"/>
          <w:sz w:val="20"/>
          <w:szCs w:val="20"/>
          <w:lang w:eastAsia="en-US"/>
        </w:rPr>
      </w:pPr>
      <w:r w:rsidRPr="009A618B">
        <w:rPr>
          <w:rFonts w:ascii="Arial" w:hAnsi="Arial" w:cs="Arial"/>
          <w:sz w:val="20"/>
          <w:szCs w:val="20"/>
        </w:rPr>
        <w:t>zawarta w Płocku w dniu  ..................   r. pomiędzy:</w:t>
      </w:r>
    </w:p>
    <w:p w:rsidR="009A618B" w:rsidRPr="009A618B" w:rsidRDefault="009A618B" w:rsidP="009A618B">
      <w:pPr>
        <w:spacing w:before="120" w:after="120" w:line="360" w:lineRule="auto"/>
        <w:jc w:val="both"/>
        <w:rPr>
          <w:rFonts w:ascii="Arial" w:hAnsi="Arial" w:cs="Arial"/>
          <w:sz w:val="20"/>
          <w:szCs w:val="20"/>
        </w:rPr>
      </w:pPr>
      <w:r w:rsidRPr="009A618B">
        <w:rPr>
          <w:rFonts w:ascii="Arial" w:hAnsi="Arial" w:cs="Arial"/>
          <w:b/>
          <w:sz w:val="20"/>
          <w:szCs w:val="20"/>
        </w:rPr>
        <w:t xml:space="preserve">ORLEN Administracja sp. z o.o. </w:t>
      </w:r>
      <w:r w:rsidRPr="009A618B">
        <w:rPr>
          <w:rFonts w:ascii="Arial" w:hAnsi="Arial" w:cs="Arial"/>
          <w:sz w:val="20"/>
          <w:szCs w:val="20"/>
        </w:rPr>
        <w:t>z siedzibą w Płocku, ul. Chemików 7, 09-411 Płock, wpisaną do rejestru przedsiębiorców prowadzonego przez Sąd Rejonowy dla Łodzi – Śródmieścia w Łodzi XX Wydział Gospodarczy Krajowego Rejestru Sądowego, pod numerem KRS 0000252883, NIP: 774-28-94-628, REGON: 140366505, BDO 000090632, wysokość kapitału zakładowego 1.500.000,00 zł, którą reprezentuj</w:t>
      </w:r>
      <w:r w:rsidR="00DA6708">
        <w:rPr>
          <w:rFonts w:ascii="Arial" w:hAnsi="Arial" w:cs="Arial"/>
          <w:sz w:val="20"/>
          <w:szCs w:val="20"/>
        </w:rPr>
        <w:t>e</w:t>
      </w:r>
      <w:r w:rsidRPr="009A618B">
        <w:rPr>
          <w:rFonts w:ascii="Arial" w:hAnsi="Arial" w:cs="Arial"/>
          <w:sz w:val="20"/>
          <w:szCs w:val="20"/>
        </w:rPr>
        <w:t>:</w:t>
      </w:r>
    </w:p>
    <w:p w:rsidR="00ED161A" w:rsidRPr="00F61970" w:rsidRDefault="00ED161A" w:rsidP="00ED161A">
      <w:pPr>
        <w:pStyle w:val="Akapitzlist"/>
        <w:numPr>
          <w:ilvl w:val="0"/>
          <w:numId w:val="41"/>
        </w:numPr>
        <w:spacing w:before="120" w:after="120" w:line="360" w:lineRule="auto"/>
        <w:jc w:val="both"/>
        <w:rPr>
          <w:rFonts w:ascii="Arial" w:hAnsi="Arial" w:cs="Arial"/>
          <w:bCs/>
          <w:sz w:val="20"/>
          <w:szCs w:val="20"/>
        </w:rPr>
      </w:pPr>
      <w:r w:rsidRPr="00ED161A">
        <w:rPr>
          <w:rFonts w:ascii="Arial" w:hAnsi="Arial" w:cs="Arial"/>
          <w:b/>
          <w:bCs/>
          <w:sz w:val="20"/>
          <w:szCs w:val="20"/>
        </w:rPr>
        <w:t>……………………………………………</w:t>
      </w:r>
      <w:r w:rsidRPr="00F61970">
        <w:rPr>
          <w:rFonts w:ascii="Arial" w:hAnsi="Arial" w:cs="Arial"/>
          <w:bCs/>
          <w:sz w:val="20"/>
          <w:szCs w:val="20"/>
        </w:rPr>
        <w:t>- pełnomocnik</w:t>
      </w:r>
    </w:p>
    <w:p w:rsidR="00356A19" w:rsidRPr="009A618B" w:rsidRDefault="00356A19">
      <w:pPr>
        <w:spacing w:before="120" w:after="120" w:line="360" w:lineRule="auto"/>
        <w:jc w:val="both"/>
        <w:rPr>
          <w:rFonts w:ascii="Arial" w:hAnsi="Arial" w:cs="Arial"/>
          <w:sz w:val="20"/>
          <w:szCs w:val="20"/>
        </w:rPr>
      </w:pPr>
      <w:r w:rsidRPr="009A618B">
        <w:rPr>
          <w:rFonts w:ascii="Arial" w:hAnsi="Arial" w:cs="Arial"/>
          <w:sz w:val="20"/>
          <w:szCs w:val="20"/>
        </w:rPr>
        <w:t>zwaną dalej „</w:t>
      </w:r>
      <w:r w:rsidRPr="009A618B">
        <w:rPr>
          <w:rFonts w:ascii="Arial" w:hAnsi="Arial" w:cs="Arial"/>
          <w:b/>
          <w:sz w:val="20"/>
          <w:szCs w:val="20"/>
        </w:rPr>
        <w:t>Zamawiającym”</w:t>
      </w:r>
      <w:r w:rsidR="009A618B" w:rsidRPr="00BA731A">
        <w:rPr>
          <w:rFonts w:ascii="Arial" w:hAnsi="Arial" w:cs="Arial"/>
          <w:bCs/>
          <w:sz w:val="20"/>
          <w:szCs w:val="20"/>
        </w:rPr>
        <w:t xml:space="preserve"> lub</w:t>
      </w:r>
      <w:r w:rsidR="009A618B">
        <w:rPr>
          <w:rFonts w:ascii="Arial" w:hAnsi="Arial" w:cs="Arial"/>
          <w:b/>
          <w:sz w:val="20"/>
          <w:szCs w:val="20"/>
        </w:rPr>
        <w:t xml:space="preserve"> ,,Orlen Administracja”</w:t>
      </w:r>
      <w:r w:rsidR="00DD2423" w:rsidRPr="009A618B">
        <w:rPr>
          <w:rFonts w:ascii="Arial" w:hAnsi="Arial" w:cs="Arial"/>
          <w:b/>
          <w:sz w:val="20"/>
          <w:szCs w:val="20"/>
        </w:rPr>
        <w:t>,</w:t>
      </w:r>
    </w:p>
    <w:p w:rsidR="00356A19" w:rsidRPr="009A618B" w:rsidRDefault="00356A19">
      <w:pPr>
        <w:spacing w:before="120" w:after="120" w:line="360" w:lineRule="auto"/>
        <w:jc w:val="both"/>
        <w:rPr>
          <w:sz w:val="20"/>
          <w:szCs w:val="20"/>
        </w:rPr>
      </w:pPr>
      <w:r w:rsidRPr="009A618B">
        <w:rPr>
          <w:rFonts w:ascii="Arial" w:hAnsi="Arial" w:cs="Arial"/>
          <w:sz w:val="20"/>
          <w:szCs w:val="20"/>
        </w:rPr>
        <w:t>a</w:t>
      </w:r>
    </w:p>
    <w:p w:rsidR="00B657FB" w:rsidRDefault="001056B3">
      <w:pPr>
        <w:spacing w:line="360" w:lineRule="auto"/>
        <w:jc w:val="both"/>
        <w:rPr>
          <w:rFonts w:ascii="Arial" w:hAnsi="Arial" w:cs="Arial"/>
          <w:sz w:val="20"/>
          <w:szCs w:val="20"/>
          <w:lang w:eastAsia="pl-PL"/>
        </w:rPr>
      </w:pPr>
      <w:r w:rsidRPr="009A618B">
        <w:rPr>
          <w:rFonts w:ascii="Arial" w:hAnsi="Arial" w:cs="Arial"/>
          <w:sz w:val="20"/>
          <w:szCs w:val="20"/>
          <w:lang w:eastAsia="pl-PL"/>
        </w:rPr>
        <w:t>…………………………………………………………………………………………………………………………………………………………………………………………………………………………………………………………………………………………………………………………………………………………………………………………………………………………………………………………………………</w:t>
      </w:r>
      <w:r w:rsidR="003738B5" w:rsidRPr="003738B5">
        <w:t xml:space="preserve"> </w:t>
      </w:r>
      <w:r w:rsidR="003738B5" w:rsidRPr="003738B5">
        <w:rPr>
          <w:rFonts w:ascii="Arial" w:hAnsi="Arial" w:cs="Arial"/>
          <w:sz w:val="20"/>
          <w:szCs w:val="20"/>
          <w:lang w:eastAsia="pl-PL"/>
        </w:rPr>
        <w:t>którą reprezentuj</w:t>
      </w:r>
      <w:r w:rsidR="00DA6708">
        <w:rPr>
          <w:rFonts w:ascii="Arial" w:hAnsi="Arial" w:cs="Arial"/>
          <w:sz w:val="20"/>
          <w:szCs w:val="20"/>
          <w:lang w:eastAsia="pl-PL"/>
        </w:rPr>
        <w:t>e</w:t>
      </w:r>
      <w:r w:rsidR="003738B5" w:rsidRPr="003738B5">
        <w:rPr>
          <w:rFonts w:ascii="Arial" w:hAnsi="Arial" w:cs="Arial"/>
          <w:sz w:val="20"/>
          <w:szCs w:val="20"/>
          <w:lang w:eastAsia="pl-PL"/>
        </w:rPr>
        <w:t>:</w:t>
      </w:r>
      <w:r w:rsidR="00B657FB" w:rsidRPr="009A618B">
        <w:rPr>
          <w:rFonts w:ascii="Arial" w:hAnsi="Arial" w:cs="Arial"/>
          <w:sz w:val="20"/>
          <w:szCs w:val="20"/>
          <w:lang w:eastAsia="pl-PL"/>
        </w:rPr>
        <w:t xml:space="preserve"> </w:t>
      </w:r>
    </w:p>
    <w:p w:rsidR="00ED161A" w:rsidRPr="00DA6708" w:rsidRDefault="00ED161A" w:rsidP="00DA6708">
      <w:pPr>
        <w:pStyle w:val="Akapitzlist"/>
        <w:numPr>
          <w:ilvl w:val="0"/>
          <w:numId w:val="47"/>
        </w:numPr>
        <w:spacing w:before="120" w:after="120" w:line="360" w:lineRule="auto"/>
        <w:jc w:val="both"/>
        <w:rPr>
          <w:rFonts w:ascii="Arial" w:hAnsi="Arial" w:cs="Arial"/>
          <w:b/>
          <w:bCs/>
          <w:sz w:val="20"/>
          <w:szCs w:val="20"/>
        </w:rPr>
      </w:pPr>
      <w:r w:rsidRPr="00DA6708">
        <w:rPr>
          <w:rFonts w:ascii="Arial" w:hAnsi="Arial" w:cs="Arial"/>
          <w:b/>
          <w:bCs/>
          <w:sz w:val="20"/>
          <w:szCs w:val="20"/>
        </w:rPr>
        <w:t>……………………………………………</w:t>
      </w:r>
      <w:r w:rsidRPr="00DA6708">
        <w:rPr>
          <w:rFonts w:ascii="Arial" w:hAnsi="Arial" w:cs="Arial"/>
          <w:bCs/>
          <w:sz w:val="20"/>
          <w:szCs w:val="20"/>
        </w:rPr>
        <w:t>-</w:t>
      </w:r>
      <w:r w:rsidRPr="00DA6708">
        <w:rPr>
          <w:rFonts w:ascii="Arial" w:hAnsi="Arial" w:cs="Arial"/>
          <w:b/>
          <w:bCs/>
          <w:sz w:val="20"/>
          <w:szCs w:val="20"/>
        </w:rPr>
        <w:t xml:space="preserve"> </w:t>
      </w:r>
      <w:r w:rsidRPr="00DA6708">
        <w:rPr>
          <w:rFonts w:ascii="Arial" w:hAnsi="Arial" w:cs="Arial"/>
          <w:bCs/>
          <w:sz w:val="20"/>
          <w:szCs w:val="20"/>
        </w:rPr>
        <w:t xml:space="preserve">pełnomocnik </w:t>
      </w:r>
      <w:r w:rsidR="00D65EC3" w:rsidRPr="00DA6708">
        <w:rPr>
          <w:rFonts w:ascii="Arial" w:hAnsi="Arial" w:cs="Arial"/>
          <w:sz w:val="20"/>
          <w:szCs w:val="20"/>
        </w:rPr>
        <w:t>na podstawie pełnomocnic</w:t>
      </w:r>
      <w:r w:rsidR="003A3669" w:rsidRPr="00DA6708">
        <w:rPr>
          <w:rFonts w:ascii="Arial" w:hAnsi="Arial" w:cs="Arial"/>
          <w:sz w:val="20"/>
          <w:szCs w:val="20"/>
        </w:rPr>
        <w:t>twa z dnia…..</w:t>
      </w:r>
    </w:p>
    <w:p w:rsidR="00356A19" w:rsidRPr="009A618B" w:rsidRDefault="002018BD">
      <w:pPr>
        <w:spacing w:line="360" w:lineRule="auto"/>
        <w:jc w:val="both"/>
        <w:rPr>
          <w:rFonts w:ascii="Arial" w:hAnsi="Arial" w:cs="Arial"/>
          <w:sz w:val="20"/>
          <w:szCs w:val="20"/>
        </w:rPr>
      </w:pPr>
      <w:r w:rsidRPr="009A618B">
        <w:rPr>
          <w:rFonts w:ascii="Arial" w:hAnsi="Arial" w:cs="Arial"/>
          <w:sz w:val="20"/>
          <w:szCs w:val="20"/>
        </w:rPr>
        <w:t>z</w:t>
      </w:r>
      <w:r w:rsidR="009A234C" w:rsidRPr="009A618B">
        <w:rPr>
          <w:rFonts w:ascii="Arial" w:hAnsi="Arial" w:cs="Arial"/>
          <w:sz w:val="20"/>
          <w:szCs w:val="20"/>
        </w:rPr>
        <w:t>wan</w:t>
      </w:r>
      <w:r w:rsidR="008D3ABF" w:rsidRPr="009A618B">
        <w:rPr>
          <w:rFonts w:ascii="Arial" w:hAnsi="Arial" w:cs="Arial"/>
          <w:sz w:val="20"/>
          <w:szCs w:val="20"/>
        </w:rPr>
        <w:t xml:space="preserve">ym </w:t>
      </w:r>
      <w:r w:rsidR="00356A19" w:rsidRPr="009A618B">
        <w:rPr>
          <w:rFonts w:ascii="Arial" w:hAnsi="Arial" w:cs="Arial"/>
          <w:sz w:val="20"/>
          <w:szCs w:val="20"/>
        </w:rPr>
        <w:t xml:space="preserve">dalej </w:t>
      </w:r>
      <w:r w:rsidR="007535F5" w:rsidRPr="009A618B">
        <w:rPr>
          <w:rFonts w:ascii="Arial" w:hAnsi="Arial" w:cs="Arial"/>
          <w:b/>
          <w:sz w:val="20"/>
          <w:szCs w:val="20"/>
        </w:rPr>
        <w:t>„Wykonawcą</w:t>
      </w:r>
      <w:r w:rsidR="00356A19" w:rsidRPr="009A618B">
        <w:rPr>
          <w:rFonts w:ascii="Arial" w:hAnsi="Arial" w:cs="Arial"/>
          <w:b/>
          <w:sz w:val="20"/>
          <w:szCs w:val="20"/>
        </w:rPr>
        <w:t>”</w:t>
      </w:r>
      <w:r w:rsidR="00DD2423" w:rsidRPr="009A618B">
        <w:rPr>
          <w:rFonts w:ascii="Arial" w:hAnsi="Arial" w:cs="Arial"/>
          <w:b/>
          <w:sz w:val="20"/>
          <w:szCs w:val="20"/>
        </w:rPr>
        <w:t>,</w:t>
      </w:r>
    </w:p>
    <w:p w:rsidR="00356A19" w:rsidRPr="009A618B" w:rsidRDefault="00356A19">
      <w:pPr>
        <w:spacing w:line="360" w:lineRule="auto"/>
        <w:jc w:val="both"/>
        <w:rPr>
          <w:rFonts w:ascii="Arial" w:hAnsi="Arial" w:cs="Arial"/>
          <w:sz w:val="20"/>
          <w:szCs w:val="20"/>
        </w:rPr>
      </w:pPr>
    </w:p>
    <w:p w:rsidR="009A618B" w:rsidRPr="009A618B" w:rsidRDefault="009A618B" w:rsidP="009A618B">
      <w:pPr>
        <w:rPr>
          <w:rFonts w:ascii="Arial" w:hAnsi="Arial" w:cs="Arial"/>
          <w:sz w:val="20"/>
          <w:szCs w:val="20"/>
        </w:rPr>
      </w:pPr>
      <w:r w:rsidRPr="009A618B">
        <w:rPr>
          <w:rFonts w:ascii="Arial" w:hAnsi="Arial" w:cs="Arial"/>
          <w:sz w:val="20"/>
          <w:szCs w:val="20"/>
        </w:rPr>
        <w:t>razem lub osobno zwanymi odpowiednio jako „Strony” lub „Strona”,</w:t>
      </w:r>
    </w:p>
    <w:p w:rsidR="006359E6" w:rsidRPr="009A618B" w:rsidRDefault="006359E6">
      <w:pPr>
        <w:spacing w:line="360" w:lineRule="auto"/>
        <w:jc w:val="both"/>
        <w:rPr>
          <w:rFonts w:ascii="Arial" w:hAnsi="Arial" w:cs="Arial"/>
          <w:b/>
          <w:sz w:val="20"/>
          <w:szCs w:val="20"/>
        </w:rPr>
      </w:pPr>
    </w:p>
    <w:p w:rsidR="006359E6" w:rsidRPr="009A618B" w:rsidRDefault="006359E6">
      <w:pPr>
        <w:spacing w:line="360" w:lineRule="auto"/>
        <w:jc w:val="both"/>
        <w:rPr>
          <w:rFonts w:ascii="Arial" w:hAnsi="Arial" w:cs="Arial"/>
          <w:bCs/>
          <w:sz w:val="20"/>
          <w:szCs w:val="20"/>
        </w:rPr>
      </w:pPr>
      <w:r w:rsidRPr="009A618B">
        <w:rPr>
          <w:rFonts w:ascii="Arial" w:hAnsi="Arial" w:cs="Arial"/>
          <w:bCs/>
          <w:sz w:val="20"/>
          <w:szCs w:val="20"/>
        </w:rPr>
        <w:t>o następującej treści:</w:t>
      </w:r>
    </w:p>
    <w:p w:rsidR="00124014" w:rsidRPr="009A618B" w:rsidRDefault="00124014">
      <w:pPr>
        <w:spacing w:line="360" w:lineRule="auto"/>
        <w:jc w:val="center"/>
        <w:rPr>
          <w:rFonts w:ascii="Arial" w:hAnsi="Arial" w:cs="Arial"/>
          <w:b/>
          <w:sz w:val="20"/>
          <w:szCs w:val="20"/>
        </w:rPr>
      </w:pPr>
    </w:p>
    <w:p w:rsidR="00356A19" w:rsidRPr="009A618B" w:rsidRDefault="00356A19" w:rsidP="003D5805">
      <w:pPr>
        <w:spacing w:line="360" w:lineRule="auto"/>
        <w:jc w:val="center"/>
        <w:rPr>
          <w:rFonts w:ascii="Arial" w:hAnsi="Arial" w:cs="Arial"/>
          <w:b/>
          <w:i/>
          <w:sz w:val="20"/>
          <w:szCs w:val="20"/>
        </w:rPr>
      </w:pPr>
      <w:r w:rsidRPr="009A618B">
        <w:rPr>
          <w:rFonts w:ascii="Arial" w:hAnsi="Arial" w:cs="Arial"/>
          <w:b/>
          <w:sz w:val="20"/>
          <w:szCs w:val="20"/>
        </w:rPr>
        <w:t>§ 1</w:t>
      </w:r>
      <w:r w:rsidR="003D5805" w:rsidRPr="009A618B">
        <w:rPr>
          <w:rFonts w:ascii="Arial" w:hAnsi="Arial" w:cs="Arial"/>
          <w:b/>
          <w:i/>
          <w:sz w:val="20"/>
          <w:szCs w:val="20"/>
        </w:rPr>
        <w:t xml:space="preserve"> </w:t>
      </w:r>
      <w:r w:rsidRPr="009A618B">
        <w:rPr>
          <w:rFonts w:ascii="Arial" w:hAnsi="Arial" w:cs="Arial"/>
          <w:b/>
          <w:sz w:val="20"/>
          <w:szCs w:val="20"/>
        </w:rPr>
        <w:t xml:space="preserve">Przedmiot </w:t>
      </w:r>
      <w:r w:rsidR="00BA4F7A">
        <w:rPr>
          <w:rFonts w:ascii="Arial" w:hAnsi="Arial" w:cs="Arial"/>
          <w:b/>
          <w:sz w:val="20"/>
          <w:szCs w:val="20"/>
        </w:rPr>
        <w:t>u</w:t>
      </w:r>
      <w:r w:rsidR="00BA4F7A" w:rsidRPr="009A618B">
        <w:rPr>
          <w:rFonts w:ascii="Arial" w:hAnsi="Arial" w:cs="Arial"/>
          <w:b/>
          <w:sz w:val="20"/>
          <w:szCs w:val="20"/>
        </w:rPr>
        <w:t>mowy</w:t>
      </w:r>
    </w:p>
    <w:p w:rsidR="00CB05DE" w:rsidRPr="00CB6619" w:rsidRDefault="00462AF8" w:rsidP="003D5805">
      <w:pPr>
        <w:numPr>
          <w:ilvl w:val="0"/>
          <w:numId w:val="5"/>
        </w:numPr>
        <w:tabs>
          <w:tab w:val="left" w:pos="284"/>
        </w:tabs>
        <w:spacing w:line="360" w:lineRule="auto"/>
        <w:ind w:left="284" w:hanging="284"/>
        <w:jc w:val="both"/>
        <w:rPr>
          <w:rFonts w:ascii="Arial" w:hAnsi="Arial" w:cs="Arial"/>
          <w:sz w:val="20"/>
          <w:szCs w:val="20"/>
        </w:rPr>
      </w:pPr>
      <w:r w:rsidRPr="00CB6619">
        <w:rPr>
          <w:rFonts w:ascii="Arial" w:hAnsi="Arial" w:cs="Arial"/>
          <w:sz w:val="20"/>
          <w:szCs w:val="20"/>
        </w:rPr>
        <w:t xml:space="preserve">Przedmiotem </w:t>
      </w:r>
      <w:r w:rsidR="00910678">
        <w:rPr>
          <w:rFonts w:ascii="Arial" w:hAnsi="Arial" w:cs="Arial"/>
          <w:sz w:val="20"/>
          <w:szCs w:val="20"/>
        </w:rPr>
        <w:t>u</w:t>
      </w:r>
      <w:r w:rsidR="00910678" w:rsidRPr="00CB6619">
        <w:rPr>
          <w:rFonts w:ascii="Arial" w:hAnsi="Arial" w:cs="Arial"/>
          <w:sz w:val="20"/>
          <w:szCs w:val="20"/>
        </w:rPr>
        <w:t xml:space="preserve">mowy </w:t>
      </w:r>
      <w:r w:rsidR="00B531B6" w:rsidRPr="00CB6619">
        <w:rPr>
          <w:rFonts w:ascii="Arial" w:hAnsi="Arial" w:cs="Arial"/>
          <w:sz w:val="20"/>
          <w:szCs w:val="20"/>
        </w:rPr>
        <w:t>jest powierzenie Wykonawcy</w:t>
      </w:r>
      <w:r w:rsidRPr="00CB6619">
        <w:rPr>
          <w:rFonts w:ascii="Arial" w:hAnsi="Arial" w:cs="Arial"/>
          <w:sz w:val="20"/>
          <w:szCs w:val="20"/>
        </w:rPr>
        <w:t xml:space="preserve"> świadczenia na terenie </w:t>
      </w:r>
      <w:r w:rsidR="00BE5AB7" w:rsidRPr="00CB6619">
        <w:rPr>
          <w:rFonts w:ascii="Arial" w:hAnsi="Arial" w:cs="Arial"/>
          <w:sz w:val="20"/>
          <w:szCs w:val="20"/>
        </w:rPr>
        <w:t xml:space="preserve">miasta </w:t>
      </w:r>
      <w:r w:rsidR="00DA6708">
        <w:rPr>
          <w:rFonts w:ascii="Arial" w:hAnsi="Arial" w:cs="Arial"/>
          <w:sz w:val="20"/>
          <w:szCs w:val="20"/>
        </w:rPr>
        <w:t xml:space="preserve">Włocławka </w:t>
      </w:r>
      <w:r w:rsidR="00250689">
        <w:rPr>
          <w:rFonts w:ascii="Arial" w:hAnsi="Arial" w:cs="Arial"/>
          <w:sz w:val="20"/>
          <w:szCs w:val="20"/>
        </w:rPr>
        <w:t xml:space="preserve">i </w:t>
      </w:r>
      <w:r w:rsidR="00BE5AB7" w:rsidRPr="00CB6619">
        <w:rPr>
          <w:rFonts w:ascii="Arial" w:hAnsi="Arial" w:cs="Arial"/>
          <w:sz w:val="20"/>
          <w:szCs w:val="20"/>
        </w:rPr>
        <w:t>okolicach do 50 km</w:t>
      </w:r>
      <w:r w:rsidR="00D03223" w:rsidRPr="00CB6619">
        <w:rPr>
          <w:rFonts w:ascii="Arial" w:hAnsi="Arial" w:cs="Arial"/>
          <w:sz w:val="20"/>
          <w:szCs w:val="20"/>
        </w:rPr>
        <w:t xml:space="preserve"> następujących usług</w:t>
      </w:r>
      <w:r w:rsidR="00D02FFA" w:rsidRPr="00CB6619">
        <w:rPr>
          <w:rFonts w:ascii="Arial" w:hAnsi="Arial" w:cs="Arial"/>
          <w:sz w:val="20"/>
          <w:szCs w:val="20"/>
        </w:rPr>
        <w:t xml:space="preserve"> (dalej</w:t>
      </w:r>
      <w:r w:rsidR="003A3669">
        <w:rPr>
          <w:rFonts w:ascii="Arial" w:hAnsi="Arial" w:cs="Arial"/>
          <w:sz w:val="20"/>
          <w:szCs w:val="20"/>
        </w:rPr>
        <w:t xml:space="preserve"> łącznie jako „</w:t>
      </w:r>
      <w:r w:rsidR="007A119E">
        <w:rPr>
          <w:rFonts w:ascii="Arial" w:hAnsi="Arial" w:cs="Arial"/>
          <w:sz w:val="20"/>
          <w:szCs w:val="20"/>
        </w:rPr>
        <w:t>Usługi</w:t>
      </w:r>
      <w:r w:rsidR="00D02FFA" w:rsidRPr="00CB6619">
        <w:rPr>
          <w:rFonts w:ascii="Arial" w:hAnsi="Arial" w:cs="Arial"/>
          <w:sz w:val="20"/>
          <w:szCs w:val="20"/>
        </w:rPr>
        <w:t>”)</w:t>
      </w:r>
      <w:r w:rsidRPr="00CB6619">
        <w:rPr>
          <w:rFonts w:ascii="Arial" w:hAnsi="Arial" w:cs="Arial"/>
          <w:sz w:val="20"/>
          <w:szCs w:val="20"/>
        </w:rPr>
        <w:t>:</w:t>
      </w:r>
      <w:r w:rsidR="00140BCC" w:rsidRPr="00CB6619">
        <w:rPr>
          <w:rFonts w:ascii="Arial" w:hAnsi="Arial" w:cs="Arial"/>
          <w:sz w:val="20"/>
          <w:szCs w:val="20"/>
        </w:rPr>
        <w:t xml:space="preserve"> </w:t>
      </w:r>
    </w:p>
    <w:p w:rsidR="00462AF8" w:rsidRPr="00CB6619" w:rsidRDefault="00462AF8" w:rsidP="009A618B">
      <w:pPr>
        <w:pStyle w:val="Akapitzlist"/>
        <w:numPr>
          <w:ilvl w:val="1"/>
          <w:numId w:val="35"/>
        </w:numPr>
        <w:tabs>
          <w:tab w:val="left" w:pos="426"/>
        </w:tabs>
        <w:spacing w:line="360" w:lineRule="auto"/>
        <w:ind w:left="851" w:hanging="425"/>
        <w:jc w:val="both"/>
        <w:rPr>
          <w:rFonts w:ascii="Arial" w:hAnsi="Arial" w:cs="Arial"/>
          <w:sz w:val="20"/>
          <w:szCs w:val="20"/>
        </w:rPr>
      </w:pPr>
      <w:r w:rsidRPr="00CB6619">
        <w:rPr>
          <w:rFonts w:ascii="Arial" w:hAnsi="Arial" w:cs="Arial"/>
          <w:sz w:val="20"/>
          <w:szCs w:val="20"/>
        </w:rPr>
        <w:t xml:space="preserve">Usług cateringowych </w:t>
      </w:r>
      <w:r w:rsidR="00F93A29" w:rsidRPr="00CB6619">
        <w:rPr>
          <w:rFonts w:ascii="Arial" w:hAnsi="Arial" w:cs="Arial"/>
          <w:sz w:val="20"/>
          <w:szCs w:val="20"/>
        </w:rPr>
        <w:t xml:space="preserve">(usługa świadczona przez </w:t>
      </w:r>
      <w:r w:rsidR="0016221B" w:rsidRPr="00CB6619">
        <w:rPr>
          <w:rFonts w:ascii="Arial" w:hAnsi="Arial" w:cs="Arial"/>
          <w:sz w:val="20"/>
          <w:szCs w:val="20"/>
        </w:rPr>
        <w:t>Wykonawcę</w:t>
      </w:r>
      <w:r w:rsidR="00F93A29" w:rsidRPr="00CB6619">
        <w:rPr>
          <w:rFonts w:ascii="Arial" w:hAnsi="Arial" w:cs="Arial"/>
          <w:sz w:val="20"/>
          <w:szCs w:val="20"/>
        </w:rPr>
        <w:t>, obejmująca przygotowywanie i dostarczanie posiłków oraz związana z nią logistyka</w:t>
      </w:r>
      <w:r w:rsidR="0016221B" w:rsidRPr="00CB6619">
        <w:rPr>
          <w:rFonts w:ascii="Arial" w:hAnsi="Arial" w:cs="Arial"/>
          <w:sz w:val="20"/>
          <w:szCs w:val="20"/>
        </w:rPr>
        <w:t xml:space="preserve">) </w:t>
      </w:r>
      <w:r w:rsidR="00B531B6" w:rsidRPr="00CB6619">
        <w:rPr>
          <w:rFonts w:ascii="Arial" w:hAnsi="Arial" w:cs="Arial"/>
          <w:sz w:val="20"/>
          <w:szCs w:val="20"/>
        </w:rPr>
        <w:t xml:space="preserve">we wskazanej przez Zamawiającego lokalizacji </w:t>
      </w:r>
      <w:r w:rsidRPr="00CB6619">
        <w:rPr>
          <w:rFonts w:ascii="Arial" w:hAnsi="Arial" w:cs="Arial"/>
          <w:sz w:val="20"/>
          <w:szCs w:val="20"/>
        </w:rPr>
        <w:t xml:space="preserve">według </w:t>
      </w:r>
      <w:r w:rsidR="00251678">
        <w:rPr>
          <w:rFonts w:ascii="Arial" w:hAnsi="Arial" w:cs="Arial"/>
          <w:sz w:val="20"/>
          <w:szCs w:val="20"/>
        </w:rPr>
        <w:t xml:space="preserve">zasad wskazanych w </w:t>
      </w:r>
      <w:r w:rsidR="00F6128B">
        <w:rPr>
          <w:rFonts w:ascii="Arial" w:hAnsi="Arial" w:cs="Arial"/>
          <w:sz w:val="20"/>
          <w:szCs w:val="20"/>
        </w:rPr>
        <w:t>z</w:t>
      </w:r>
      <w:r w:rsidR="003635B4" w:rsidRPr="00CB6619">
        <w:rPr>
          <w:rFonts w:ascii="Arial" w:hAnsi="Arial" w:cs="Arial"/>
          <w:sz w:val="20"/>
          <w:szCs w:val="20"/>
        </w:rPr>
        <w:t>amówieni</w:t>
      </w:r>
      <w:r w:rsidR="00251678">
        <w:rPr>
          <w:rFonts w:ascii="Arial" w:hAnsi="Arial" w:cs="Arial"/>
          <w:sz w:val="20"/>
          <w:szCs w:val="20"/>
        </w:rPr>
        <w:t>u,</w:t>
      </w:r>
      <w:r w:rsidR="003635B4" w:rsidRPr="00CB6619">
        <w:rPr>
          <w:rFonts w:ascii="Arial" w:hAnsi="Arial" w:cs="Arial"/>
          <w:sz w:val="20"/>
          <w:szCs w:val="20"/>
        </w:rPr>
        <w:t xml:space="preserve"> </w:t>
      </w:r>
      <w:r w:rsidRPr="00CB6619">
        <w:rPr>
          <w:rFonts w:ascii="Arial" w:hAnsi="Arial" w:cs="Arial"/>
          <w:sz w:val="20"/>
          <w:szCs w:val="20"/>
        </w:rPr>
        <w:t>zg</w:t>
      </w:r>
      <w:r w:rsidR="00B531B6" w:rsidRPr="00CB6619">
        <w:rPr>
          <w:rFonts w:ascii="Arial" w:hAnsi="Arial" w:cs="Arial"/>
          <w:sz w:val="20"/>
          <w:szCs w:val="20"/>
        </w:rPr>
        <w:t xml:space="preserve">odnie z </w:t>
      </w:r>
      <w:r w:rsidR="00FA6451">
        <w:rPr>
          <w:rFonts w:ascii="Arial" w:hAnsi="Arial" w:cs="Arial"/>
          <w:sz w:val="20"/>
          <w:szCs w:val="20"/>
        </w:rPr>
        <w:t>c</w:t>
      </w:r>
      <w:r w:rsidR="00FA6451" w:rsidRPr="00CB6619">
        <w:rPr>
          <w:rFonts w:ascii="Arial" w:hAnsi="Arial" w:cs="Arial"/>
          <w:sz w:val="20"/>
          <w:szCs w:val="20"/>
        </w:rPr>
        <w:t>ennikiem</w:t>
      </w:r>
      <w:r w:rsidR="00FA6451">
        <w:rPr>
          <w:rFonts w:ascii="Arial" w:hAnsi="Arial" w:cs="Arial"/>
          <w:sz w:val="20"/>
          <w:szCs w:val="20"/>
        </w:rPr>
        <w:t xml:space="preserve"> </w:t>
      </w:r>
      <w:r w:rsidR="003635B4">
        <w:rPr>
          <w:rFonts w:ascii="Arial" w:hAnsi="Arial" w:cs="Arial"/>
          <w:sz w:val="20"/>
          <w:szCs w:val="20"/>
        </w:rPr>
        <w:t>usług podstawowych</w:t>
      </w:r>
      <w:r w:rsidR="00B531B6" w:rsidRPr="00CB6619">
        <w:rPr>
          <w:rFonts w:ascii="Arial" w:hAnsi="Arial" w:cs="Arial"/>
          <w:sz w:val="20"/>
          <w:szCs w:val="20"/>
        </w:rPr>
        <w:t xml:space="preserve"> Zamawiającego</w:t>
      </w:r>
      <w:r w:rsidRPr="00CB6619">
        <w:rPr>
          <w:rFonts w:ascii="Arial" w:hAnsi="Arial" w:cs="Arial"/>
          <w:sz w:val="20"/>
          <w:szCs w:val="20"/>
        </w:rPr>
        <w:t>, który stanowi Załącznik nr 1</w:t>
      </w:r>
      <w:r w:rsidR="00251678">
        <w:rPr>
          <w:rFonts w:ascii="Arial" w:hAnsi="Arial" w:cs="Arial"/>
          <w:sz w:val="20"/>
          <w:szCs w:val="20"/>
        </w:rPr>
        <w:t xml:space="preserve"> do umowy</w:t>
      </w:r>
      <w:r w:rsidR="009A618B" w:rsidRPr="00CB6619">
        <w:rPr>
          <w:rFonts w:ascii="Arial" w:hAnsi="Arial" w:cs="Arial"/>
          <w:sz w:val="20"/>
          <w:szCs w:val="20"/>
        </w:rPr>
        <w:t>.</w:t>
      </w:r>
    </w:p>
    <w:p w:rsidR="000D1986" w:rsidRPr="00CB6619" w:rsidRDefault="003D5805" w:rsidP="009A618B">
      <w:pPr>
        <w:pStyle w:val="Akapitzlist"/>
        <w:numPr>
          <w:ilvl w:val="1"/>
          <w:numId w:val="35"/>
        </w:numPr>
        <w:spacing w:line="360" w:lineRule="auto"/>
        <w:ind w:left="851" w:hanging="425"/>
        <w:jc w:val="both"/>
        <w:rPr>
          <w:rFonts w:ascii="Arial" w:hAnsi="Arial" w:cs="Arial"/>
          <w:sz w:val="20"/>
          <w:szCs w:val="20"/>
        </w:rPr>
      </w:pPr>
      <w:r w:rsidRPr="00CB6619">
        <w:rPr>
          <w:rFonts w:ascii="Arial" w:hAnsi="Arial" w:cs="Arial"/>
          <w:sz w:val="20"/>
          <w:szCs w:val="20"/>
        </w:rPr>
        <w:t>P</w:t>
      </w:r>
      <w:r w:rsidR="000D1986" w:rsidRPr="00CB6619">
        <w:rPr>
          <w:rFonts w:ascii="Arial" w:hAnsi="Arial" w:cs="Arial"/>
          <w:sz w:val="20"/>
          <w:szCs w:val="20"/>
        </w:rPr>
        <w:t xml:space="preserve">ozostałych </w:t>
      </w:r>
      <w:r w:rsidR="002D1871" w:rsidRPr="00CB6619">
        <w:rPr>
          <w:rFonts w:ascii="Arial" w:hAnsi="Arial" w:cs="Arial"/>
          <w:sz w:val="20"/>
          <w:szCs w:val="20"/>
        </w:rPr>
        <w:t>u</w:t>
      </w:r>
      <w:r w:rsidR="000D1986" w:rsidRPr="00CB6619">
        <w:rPr>
          <w:rFonts w:ascii="Arial" w:hAnsi="Arial" w:cs="Arial"/>
          <w:sz w:val="20"/>
          <w:szCs w:val="20"/>
        </w:rPr>
        <w:t xml:space="preserve">sług nie objętych </w:t>
      </w:r>
      <w:r w:rsidR="00FA6451">
        <w:rPr>
          <w:rFonts w:ascii="Arial" w:hAnsi="Arial" w:cs="Arial"/>
          <w:sz w:val="20"/>
          <w:szCs w:val="20"/>
        </w:rPr>
        <w:t>c</w:t>
      </w:r>
      <w:r w:rsidR="00FA6451" w:rsidRPr="00CB6619">
        <w:rPr>
          <w:rFonts w:ascii="Arial" w:hAnsi="Arial" w:cs="Arial"/>
          <w:sz w:val="20"/>
          <w:szCs w:val="20"/>
        </w:rPr>
        <w:t>ennikiem</w:t>
      </w:r>
      <w:r w:rsidR="00FA6451">
        <w:rPr>
          <w:rFonts w:ascii="Arial" w:hAnsi="Arial" w:cs="Arial"/>
          <w:sz w:val="20"/>
          <w:szCs w:val="20"/>
        </w:rPr>
        <w:t xml:space="preserve">, tj. </w:t>
      </w:r>
      <w:r w:rsidR="000D1986" w:rsidRPr="00CB6619">
        <w:rPr>
          <w:rFonts w:ascii="Arial" w:hAnsi="Arial" w:cs="Arial"/>
          <w:sz w:val="20"/>
          <w:szCs w:val="20"/>
        </w:rPr>
        <w:t>:</w:t>
      </w:r>
    </w:p>
    <w:p w:rsidR="00462AF8" w:rsidRPr="00CB6619" w:rsidRDefault="00462AF8" w:rsidP="009A618B">
      <w:pPr>
        <w:pStyle w:val="Akapitzlist"/>
        <w:numPr>
          <w:ilvl w:val="0"/>
          <w:numId w:val="33"/>
        </w:numPr>
        <w:tabs>
          <w:tab w:val="left" w:pos="426"/>
        </w:tabs>
        <w:spacing w:line="360" w:lineRule="auto"/>
        <w:ind w:left="993" w:hanging="273"/>
        <w:jc w:val="both"/>
        <w:rPr>
          <w:rFonts w:ascii="Arial" w:hAnsi="Arial" w:cs="Arial"/>
          <w:sz w:val="20"/>
          <w:szCs w:val="20"/>
        </w:rPr>
      </w:pPr>
      <w:r w:rsidRPr="00CB6619">
        <w:rPr>
          <w:rFonts w:ascii="Arial" w:hAnsi="Arial" w:cs="Arial"/>
          <w:sz w:val="20"/>
          <w:szCs w:val="20"/>
        </w:rPr>
        <w:t xml:space="preserve">obsługa konferencji, warsztatów, narad, szkoleń, bankietów, </w:t>
      </w:r>
      <w:proofErr w:type="spellStart"/>
      <w:r w:rsidRPr="00CB6619">
        <w:rPr>
          <w:rFonts w:ascii="Arial" w:hAnsi="Arial" w:cs="Arial"/>
          <w:sz w:val="20"/>
          <w:szCs w:val="20"/>
        </w:rPr>
        <w:t>lunchy</w:t>
      </w:r>
      <w:proofErr w:type="spellEnd"/>
      <w:r w:rsidRPr="00CB6619">
        <w:rPr>
          <w:rFonts w:ascii="Arial" w:hAnsi="Arial" w:cs="Arial"/>
          <w:sz w:val="20"/>
          <w:szCs w:val="20"/>
        </w:rPr>
        <w:t>, przerw kawowych, poczęstunków</w:t>
      </w:r>
      <w:r w:rsidR="00FE7949" w:rsidRPr="00CB6619">
        <w:rPr>
          <w:rFonts w:ascii="Arial" w:hAnsi="Arial" w:cs="Arial"/>
          <w:sz w:val="20"/>
          <w:szCs w:val="20"/>
        </w:rPr>
        <w:t>,</w:t>
      </w:r>
      <w:r w:rsidRPr="00CB6619">
        <w:rPr>
          <w:rFonts w:ascii="Arial" w:hAnsi="Arial" w:cs="Arial"/>
          <w:sz w:val="20"/>
          <w:szCs w:val="20"/>
        </w:rPr>
        <w:t xml:space="preserve"> </w:t>
      </w:r>
    </w:p>
    <w:p w:rsidR="005777A8" w:rsidRPr="00CB6619" w:rsidRDefault="00904DB1" w:rsidP="009A618B">
      <w:pPr>
        <w:pStyle w:val="Akapitzlist"/>
        <w:numPr>
          <w:ilvl w:val="0"/>
          <w:numId w:val="33"/>
        </w:numPr>
        <w:spacing w:line="360" w:lineRule="auto"/>
        <w:ind w:left="993" w:hanging="273"/>
        <w:rPr>
          <w:rFonts w:ascii="Arial" w:hAnsi="Arial" w:cs="Arial"/>
          <w:sz w:val="20"/>
          <w:szCs w:val="20"/>
        </w:rPr>
      </w:pPr>
      <w:r w:rsidRPr="00CB6619">
        <w:rPr>
          <w:rFonts w:ascii="Arial" w:hAnsi="Arial" w:cs="Arial"/>
          <w:sz w:val="20"/>
          <w:szCs w:val="20"/>
        </w:rPr>
        <w:t xml:space="preserve">przygotowywanie </w:t>
      </w:r>
      <w:r w:rsidR="00B531B6" w:rsidRPr="00CB6619">
        <w:rPr>
          <w:rFonts w:ascii="Arial" w:hAnsi="Arial" w:cs="Arial"/>
          <w:sz w:val="20"/>
          <w:szCs w:val="20"/>
        </w:rPr>
        <w:t xml:space="preserve">i obsługa </w:t>
      </w:r>
      <w:r w:rsidRPr="00CB6619">
        <w:rPr>
          <w:rFonts w:ascii="Arial" w:hAnsi="Arial" w:cs="Arial"/>
          <w:sz w:val="20"/>
          <w:szCs w:val="20"/>
        </w:rPr>
        <w:t>cateringów realizowanych w ramach eventów</w:t>
      </w:r>
      <w:r w:rsidR="00FE7949" w:rsidRPr="00CB6619">
        <w:rPr>
          <w:rFonts w:ascii="Arial" w:hAnsi="Arial" w:cs="Arial"/>
          <w:sz w:val="20"/>
          <w:szCs w:val="20"/>
        </w:rPr>
        <w:t>,</w:t>
      </w:r>
    </w:p>
    <w:p w:rsidR="00B531B6" w:rsidRPr="00CB6619" w:rsidRDefault="00D9480A" w:rsidP="009A618B">
      <w:pPr>
        <w:pStyle w:val="Akapitzlist"/>
        <w:numPr>
          <w:ilvl w:val="0"/>
          <w:numId w:val="33"/>
        </w:numPr>
        <w:spacing w:line="360" w:lineRule="auto"/>
        <w:ind w:left="993" w:hanging="273"/>
        <w:rPr>
          <w:rFonts w:ascii="Arial" w:hAnsi="Arial" w:cs="Arial"/>
          <w:sz w:val="20"/>
          <w:szCs w:val="20"/>
        </w:rPr>
      </w:pPr>
      <w:r w:rsidRPr="00CB6619">
        <w:rPr>
          <w:rFonts w:ascii="Arial" w:hAnsi="Arial" w:cs="Arial"/>
          <w:sz w:val="20"/>
          <w:szCs w:val="20"/>
        </w:rPr>
        <w:t>p</w:t>
      </w:r>
      <w:r w:rsidR="00E876A7" w:rsidRPr="00CB6619">
        <w:rPr>
          <w:rFonts w:ascii="Arial" w:hAnsi="Arial" w:cs="Arial"/>
          <w:sz w:val="20"/>
          <w:szCs w:val="20"/>
        </w:rPr>
        <w:t>rzygotowanie,</w:t>
      </w:r>
      <w:r w:rsidR="00B531B6" w:rsidRPr="00CB6619">
        <w:rPr>
          <w:rFonts w:ascii="Arial" w:hAnsi="Arial" w:cs="Arial"/>
          <w:sz w:val="20"/>
          <w:szCs w:val="20"/>
        </w:rPr>
        <w:t xml:space="preserve"> obsługa imprez i spotkań dla dzieci</w:t>
      </w:r>
      <w:r w:rsidR="00FE7949" w:rsidRPr="00CB6619">
        <w:rPr>
          <w:rFonts w:ascii="Arial" w:hAnsi="Arial" w:cs="Arial"/>
          <w:sz w:val="20"/>
          <w:szCs w:val="20"/>
        </w:rPr>
        <w:t>,</w:t>
      </w:r>
    </w:p>
    <w:p w:rsidR="00B531B6" w:rsidRPr="00CB6619" w:rsidRDefault="00B531B6" w:rsidP="009A618B">
      <w:pPr>
        <w:pStyle w:val="Akapitzlist"/>
        <w:numPr>
          <w:ilvl w:val="0"/>
          <w:numId w:val="33"/>
        </w:numPr>
        <w:spacing w:line="360" w:lineRule="auto"/>
        <w:ind w:left="993" w:hanging="273"/>
        <w:rPr>
          <w:rFonts w:ascii="Arial" w:hAnsi="Arial" w:cs="Arial"/>
          <w:sz w:val="20"/>
          <w:szCs w:val="20"/>
        </w:rPr>
      </w:pPr>
      <w:r w:rsidRPr="00CB6619">
        <w:rPr>
          <w:rFonts w:ascii="Arial" w:hAnsi="Arial" w:cs="Arial"/>
          <w:sz w:val="20"/>
          <w:szCs w:val="20"/>
        </w:rPr>
        <w:t>konfekcjonowania i dostawy paczek żywnościowych</w:t>
      </w:r>
      <w:r w:rsidR="00910678">
        <w:rPr>
          <w:rFonts w:ascii="Arial" w:hAnsi="Arial" w:cs="Arial"/>
          <w:sz w:val="20"/>
          <w:szCs w:val="20"/>
        </w:rPr>
        <w:t>.</w:t>
      </w:r>
    </w:p>
    <w:p w:rsidR="00904DB1" w:rsidRPr="007B47F2" w:rsidRDefault="00904DB1" w:rsidP="007B47F2">
      <w:pPr>
        <w:pStyle w:val="Akapitzlist"/>
        <w:numPr>
          <w:ilvl w:val="0"/>
          <w:numId w:val="5"/>
        </w:numPr>
        <w:spacing w:line="360" w:lineRule="auto"/>
        <w:ind w:left="426" w:hanging="284"/>
        <w:jc w:val="both"/>
        <w:rPr>
          <w:rFonts w:ascii="Arial" w:hAnsi="Arial" w:cs="Arial"/>
          <w:sz w:val="20"/>
          <w:szCs w:val="20"/>
        </w:rPr>
      </w:pPr>
      <w:r w:rsidRPr="007B47F2">
        <w:rPr>
          <w:rFonts w:ascii="Arial" w:hAnsi="Arial" w:cs="Arial"/>
          <w:sz w:val="20"/>
          <w:szCs w:val="20"/>
        </w:rPr>
        <w:t>Umowa stanowi podstaw</w:t>
      </w:r>
      <w:r w:rsidR="00C12C2C" w:rsidRPr="007B47F2">
        <w:rPr>
          <w:rFonts w:ascii="Arial" w:hAnsi="Arial" w:cs="Arial"/>
          <w:sz w:val="20"/>
          <w:szCs w:val="20"/>
        </w:rPr>
        <w:t>ę współpracy między Zamawiającym a Wykonawcą</w:t>
      </w:r>
      <w:r w:rsidR="00B57F47" w:rsidRPr="007B47F2">
        <w:rPr>
          <w:rFonts w:ascii="Arial" w:hAnsi="Arial" w:cs="Arial"/>
          <w:sz w:val="20"/>
          <w:szCs w:val="20"/>
        </w:rPr>
        <w:t xml:space="preserve"> i nie stanowi samodzielnie zamówienia na Usługę</w:t>
      </w:r>
      <w:r w:rsidRPr="007B47F2">
        <w:rPr>
          <w:rFonts w:ascii="Arial" w:hAnsi="Arial" w:cs="Arial"/>
          <w:sz w:val="20"/>
          <w:szCs w:val="20"/>
        </w:rPr>
        <w:t xml:space="preserve">. </w:t>
      </w:r>
      <w:r w:rsidR="00B57F47" w:rsidRPr="007B47F2">
        <w:rPr>
          <w:rFonts w:ascii="Arial" w:hAnsi="Arial" w:cs="Arial"/>
          <w:sz w:val="20"/>
          <w:szCs w:val="20"/>
        </w:rPr>
        <w:t xml:space="preserve">Wykonawca nie może podnosić w stosunku do Zamawiającego jakichkolwiek roszczeń z tytułu niezłożenia przez Zamawiającego </w:t>
      </w:r>
      <w:r w:rsidR="00F6128B" w:rsidRPr="007B47F2">
        <w:rPr>
          <w:rFonts w:ascii="Arial" w:hAnsi="Arial" w:cs="Arial"/>
          <w:sz w:val="20"/>
          <w:szCs w:val="20"/>
        </w:rPr>
        <w:t>z</w:t>
      </w:r>
      <w:r w:rsidR="00B57F47" w:rsidRPr="007B47F2">
        <w:rPr>
          <w:rFonts w:ascii="Arial" w:hAnsi="Arial" w:cs="Arial"/>
          <w:sz w:val="20"/>
          <w:szCs w:val="20"/>
        </w:rPr>
        <w:t>amówienia.</w:t>
      </w:r>
    </w:p>
    <w:p w:rsidR="008A3C80" w:rsidRPr="00CB6619" w:rsidRDefault="00904DB1" w:rsidP="008A3C80">
      <w:pPr>
        <w:pStyle w:val="Akapitzlist"/>
        <w:numPr>
          <w:ilvl w:val="0"/>
          <w:numId w:val="5"/>
        </w:numPr>
        <w:tabs>
          <w:tab w:val="left" w:pos="426"/>
        </w:tabs>
        <w:spacing w:line="360" w:lineRule="auto"/>
        <w:ind w:left="426" w:hanging="284"/>
        <w:jc w:val="both"/>
        <w:rPr>
          <w:rFonts w:ascii="Arial" w:hAnsi="Arial" w:cs="Arial"/>
          <w:sz w:val="20"/>
          <w:szCs w:val="20"/>
        </w:rPr>
      </w:pPr>
      <w:r w:rsidRPr="00CB6619">
        <w:rPr>
          <w:rFonts w:ascii="Arial" w:hAnsi="Arial" w:cs="Arial"/>
          <w:sz w:val="20"/>
          <w:szCs w:val="20"/>
        </w:rPr>
        <w:lastRenderedPageBreak/>
        <w:t xml:space="preserve">Postanowienia </w:t>
      </w:r>
      <w:r w:rsidR="003635B4">
        <w:rPr>
          <w:rFonts w:ascii="Arial" w:hAnsi="Arial" w:cs="Arial"/>
          <w:sz w:val="20"/>
          <w:szCs w:val="20"/>
        </w:rPr>
        <w:t>u</w:t>
      </w:r>
      <w:r w:rsidR="003635B4" w:rsidRPr="00CB6619">
        <w:rPr>
          <w:rFonts w:ascii="Arial" w:hAnsi="Arial" w:cs="Arial"/>
          <w:sz w:val="20"/>
          <w:szCs w:val="20"/>
        </w:rPr>
        <w:t xml:space="preserve">mowy </w:t>
      </w:r>
      <w:r w:rsidRPr="00CB6619">
        <w:rPr>
          <w:rFonts w:ascii="Arial" w:hAnsi="Arial" w:cs="Arial"/>
          <w:sz w:val="20"/>
          <w:szCs w:val="20"/>
        </w:rPr>
        <w:t>określają ogólne zasady świadczenia Usług</w:t>
      </w:r>
      <w:r w:rsidR="00D02FFA" w:rsidRPr="00CB6619">
        <w:rPr>
          <w:rFonts w:ascii="Arial" w:hAnsi="Arial" w:cs="Arial"/>
          <w:sz w:val="20"/>
          <w:szCs w:val="20"/>
        </w:rPr>
        <w:t xml:space="preserve"> </w:t>
      </w:r>
      <w:r w:rsidR="00B531B6" w:rsidRPr="00CB6619">
        <w:rPr>
          <w:rFonts w:ascii="Arial" w:hAnsi="Arial" w:cs="Arial"/>
          <w:sz w:val="20"/>
          <w:szCs w:val="20"/>
        </w:rPr>
        <w:t>przez Wykonawcę</w:t>
      </w:r>
      <w:r w:rsidR="00C12C2C" w:rsidRPr="00CB6619">
        <w:rPr>
          <w:rFonts w:ascii="Arial" w:hAnsi="Arial" w:cs="Arial"/>
          <w:sz w:val="20"/>
          <w:szCs w:val="20"/>
        </w:rPr>
        <w:t xml:space="preserve"> na rzecz Zamawiającego</w:t>
      </w:r>
      <w:r w:rsidRPr="00CB6619">
        <w:rPr>
          <w:rFonts w:ascii="Arial" w:hAnsi="Arial" w:cs="Arial"/>
          <w:sz w:val="20"/>
          <w:szCs w:val="20"/>
        </w:rPr>
        <w:t>.</w:t>
      </w:r>
    </w:p>
    <w:p w:rsidR="008A3C80" w:rsidRPr="00CB6619" w:rsidRDefault="00910678" w:rsidP="008A3C80">
      <w:pPr>
        <w:pStyle w:val="Akapitzlist"/>
        <w:numPr>
          <w:ilvl w:val="0"/>
          <w:numId w:val="5"/>
        </w:numPr>
        <w:tabs>
          <w:tab w:val="left" w:pos="426"/>
        </w:tabs>
        <w:spacing w:line="360" w:lineRule="auto"/>
        <w:ind w:left="426" w:hanging="284"/>
        <w:jc w:val="both"/>
        <w:rPr>
          <w:rFonts w:ascii="Arial" w:hAnsi="Arial" w:cs="Arial"/>
          <w:sz w:val="20"/>
          <w:szCs w:val="20"/>
        </w:rPr>
      </w:pPr>
      <w:r>
        <w:rPr>
          <w:rFonts w:ascii="Arial" w:hAnsi="Arial" w:cs="Arial"/>
          <w:sz w:val="20"/>
          <w:szCs w:val="20"/>
        </w:rPr>
        <w:t>Zamawiający</w:t>
      </w:r>
      <w:r w:rsidRPr="00CB6619">
        <w:rPr>
          <w:rFonts w:ascii="Arial" w:hAnsi="Arial" w:cs="Arial"/>
          <w:sz w:val="20"/>
          <w:szCs w:val="20"/>
        </w:rPr>
        <w:t xml:space="preserve"> </w:t>
      </w:r>
      <w:r w:rsidR="008A3C80" w:rsidRPr="00CB6619">
        <w:rPr>
          <w:rFonts w:ascii="Arial" w:hAnsi="Arial" w:cs="Arial"/>
          <w:sz w:val="20"/>
          <w:szCs w:val="20"/>
        </w:rPr>
        <w:t xml:space="preserve">nie udziela </w:t>
      </w:r>
      <w:r>
        <w:rPr>
          <w:rFonts w:ascii="Arial" w:hAnsi="Arial" w:cs="Arial"/>
          <w:sz w:val="20"/>
          <w:szCs w:val="20"/>
        </w:rPr>
        <w:t>Wykonawcy</w:t>
      </w:r>
      <w:r w:rsidRPr="00CB6619">
        <w:rPr>
          <w:rFonts w:ascii="Arial" w:hAnsi="Arial" w:cs="Arial"/>
          <w:sz w:val="20"/>
          <w:szCs w:val="20"/>
        </w:rPr>
        <w:t xml:space="preserve"> </w:t>
      </w:r>
      <w:r w:rsidR="008A3C80" w:rsidRPr="00CB6619">
        <w:rPr>
          <w:rFonts w:ascii="Arial" w:hAnsi="Arial" w:cs="Arial"/>
          <w:sz w:val="20"/>
          <w:szCs w:val="20"/>
        </w:rPr>
        <w:t xml:space="preserve">wyłączności na realizację </w:t>
      </w:r>
      <w:r>
        <w:rPr>
          <w:rFonts w:ascii="Arial" w:hAnsi="Arial" w:cs="Arial"/>
          <w:sz w:val="20"/>
          <w:szCs w:val="20"/>
        </w:rPr>
        <w:t>Usług</w:t>
      </w:r>
      <w:r w:rsidR="008A3C80" w:rsidRPr="00CB6619">
        <w:rPr>
          <w:rFonts w:ascii="Arial" w:hAnsi="Arial" w:cs="Arial"/>
          <w:sz w:val="20"/>
          <w:szCs w:val="20"/>
        </w:rPr>
        <w:t>.</w:t>
      </w:r>
    </w:p>
    <w:p w:rsidR="00B776F6" w:rsidRPr="00CB6619" w:rsidRDefault="00F10C29" w:rsidP="00B017DF">
      <w:pPr>
        <w:pStyle w:val="Akapitzlist"/>
        <w:numPr>
          <w:ilvl w:val="0"/>
          <w:numId w:val="5"/>
        </w:numPr>
        <w:tabs>
          <w:tab w:val="left" w:pos="426"/>
        </w:tabs>
        <w:spacing w:line="360" w:lineRule="auto"/>
        <w:ind w:left="426" w:hanging="284"/>
        <w:jc w:val="both"/>
        <w:rPr>
          <w:rFonts w:ascii="Arial" w:hAnsi="Arial" w:cs="Arial"/>
          <w:sz w:val="20"/>
          <w:szCs w:val="20"/>
        </w:rPr>
      </w:pPr>
      <w:r w:rsidRPr="00CB6619">
        <w:rPr>
          <w:rFonts w:ascii="Arial" w:hAnsi="Arial" w:cs="Arial"/>
          <w:sz w:val="20"/>
          <w:szCs w:val="20"/>
        </w:rPr>
        <w:t>Wykonawca oświadcza, iż posiada stosowne doświadczenie i infrastrukturę</w:t>
      </w:r>
      <w:r w:rsidR="00C24E8F" w:rsidRPr="00CB6619">
        <w:rPr>
          <w:rFonts w:ascii="Arial" w:hAnsi="Arial" w:cs="Arial"/>
          <w:sz w:val="20"/>
          <w:szCs w:val="20"/>
        </w:rPr>
        <w:t xml:space="preserve"> oraz </w:t>
      </w:r>
      <w:r w:rsidRPr="00CB6619">
        <w:rPr>
          <w:rFonts w:ascii="Arial" w:hAnsi="Arial" w:cs="Arial"/>
          <w:sz w:val="20"/>
          <w:szCs w:val="20"/>
        </w:rPr>
        <w:t xml:space="preserve">zajmuje się </w:t>
      </w:r>
      <w:r w:rsidR="00A41856" w:rsidRPr="00CB6619">
        <w:rPr>
          <w:rFonts w:ascii="Arial" w:hAnsi="Arial" w:cs="Arial"/>
          <w:sz w:val="20"/>
          <w:szCs w:val="20"/>
        </w:rPr>
        <w:t xml:space="preserve">profesjonalną </w:t>
      </w:r>
      <w:r w:rsidRPr="00CB6619">
        <w:rPr>
          <w:rFonts w:ascii="Arial" w:hAnsi="Arial" w:cs="Arial"/>
          <w:sz w:val="20"/>
          <w:szCs w:val="20"/>
        </w:rPr>
        <w:t>organizacją</w:t>
      </w:r>
      <w:r w:rsidR="00F84584" w:rsidRPr="00CB6619">
        <w:rPr>
          <w:rFonts w:ascii="Arial" w:hAnsi="Arial" w:cs="Arial"/>
          <w:sz w:val="20"/>
          <w:szCs w:val="20"/>
        </w:rPr>
        <w:t xml:space="preserve"> </w:t>
      </w:r>
      <w:r w:rsidR="00415931">
        <w:rPr>
          <w:rFonts w:ascii="Arial" w:hAnsi="Arial" w:cs="Arial"/>
          <w:sz w:val="20"/>
          <w:szCs w:val="20"/>
        </w:rPr>
        <w:t>U</w:t>
      </w:r>
      <w:r w:rsidR="00F84584" w:rsidRPr="00CB6619">
        <w:rPr>
          <w:rFonts w:ascii="Arial" w:hAnsi="Arial" w:cs="Arial"/>
          <w:sz w:val="20"/>
          <w:szCs w:val="20"/>
        </w:rPr>
        <w:t>sług cateringowych</w:t>
      </w:r>
      <w:r w:rsidR="00C24E8F" w:rsidRPr="00CB6619">
        <w:rPr>
          <w:rFonts w:ascii="Arial" w:hAnsi="Arial" w:cs="Arial"/>
          <w:sz w:val="20"/>
          <w:szCs w:val="20"/>
        </w:rPr>
        <w:t>, w ramach prowadzonej działalności.</w:t>
      </w:r>
      <w:r w:rsidRPr="00CB6619">
        <w:rPr>
          <w:rFonts w:ascii="Arial" w:hAnsi="Arial" w:cs="Arial"/>
          <w:sz w:val="20"/>
          <w:szCs w:val="20"/>
        </w:rPr>
        <w:t xml:space="preserve"> </w:t>
      </w:r>
    </w:p>
    <w:p w:rsidR="0059613A" w:rsidRPr="00CB6619" w:rsidRDefault="006E7185" w:rsidP="00B017DF">
      <w:pPr>
        <w:pStyle w:val="Akapitzlist"/>
        <w:numPr>
          <w:ilvl w:val="0"/>
          <w:numId w:val="5"/>
        </w:numPr>
        <w:tabs>
          <w:tab w:val="left" w:pos="426"/>
        </w:tabs>
        <w:spacing w:line="360" w:lineRule="auto"/>
        <w:ind w:left="426" w:hanging="284"/>
        <w:jc w:val="both"/>
        <w:rPr>
          <w:rFonts w:ascii="Arial" w:hAnsi="Arial" w:cs="Arial"/>
          <w:sz w:val="20"/>
          <w:szCs w:val="20"/>
        </w:rPr>
      </w:pPr>
      <w:r w:rsidRPr="00CB6619">
        <w:rPr>
          <w:rFonts w:ascii="Arial" w:hAnsi="Arial" w:cs="Arial"/>
          <w:sz w:val="20"/>
          <w:szCs w:val="20"/>
        </w:rPr>
        <w:t xml:space="preserve">Realizacja </w:t>
      </w:r>
      <w:r w:rsidR="00D02FFA" w:rsidRPr="00CB6619">
        <w:rPr>
          <w:rFonts w:ascii="Arial" w:hAnsi="Arial" w:cs="Arial"/>
          <w:sz w:val="20"/>
          <w:szCs w:val="20"/>
        </w:rPr>
        <w:t>U</w:t>
      </w:r>
      <w:r w:rsidR="009F7C3F" w:rsidRPr="00CB6619">
        <w:rPr>
          <w:rFonts w:ascii="Arial" w:hAnsi="Arial" w:cs="Arial"/>
          <w:sz w:val="20"/>
          <w:szCs w:val="20"/>
        </w:rPr>
        <w:t xml:space="preserve">sług będzie </w:t>
      </w:r>
      <w:r w:rsidR="0026303C" w:rsidRPr="00CB6619">
        <w:rPr>
          <w:rFonts w:ascii="Arial" w:hAnsi="Arial" w:cs="Arial"/>
          <w:sz w:val="20"/>
          <w:szCs w:val="20"/>
        </w:rPr>
        <w:t xml:space="preserve">wykonywana na </w:t>
      </w:r>
      <w:r w:rsidR="00F84584" w:rsidRPr="00CB6619">
        <w:rPr>
          <w:rFonts w:ascii="Arial" w:hAnsi="Arial" w:cs="Arial"/>
          <w:sz w:val="20"/>
          <w:szCs w:val="20"/>
        </w:rPr>
        <w:t>zasad określonych w Załączniku</w:t>
      </w:r>
      <w:r w:rsidR="0059613A" w:rsidRPr="00CB6619">
        <w:rPr>
          <w:rFonts w:ascii="Arial" w:hAnsi="Arial" w:cs="Arial"/>
          <w:sz w:val="20"/>
          <w:szCs w:val="20"/>
        </w:rPr>
        <w:t xml:space="preserve"> 2</w:t>
      </w:r>
      <w:r w:rsidR="00F84584" w:rsidRPr="00CB6619">
        <w:rPr>
          <w:rFonts w:ascii="Arial" w:hAnsi="Arial" w:cs="Arial"/>
          <w:sz w:val="20"/>
          <w:szCs w:val="20"/>
        </w:rPr>
        <w:t xml:space="preserve"> do Umowy</w:t>
      </w:r>
      <w:r w:rsidR="00FE7949" w:rsidRPr="00CB6619">
        <w:rPr>
          <w:rFonts w:ascii="Arial" w:hAnsi="Arial" w:cs="Arial"/>
          <w:sz w:val="20"/>
          <w:szCs w:val="20"/>
        </w:rPr>
        <w:t>.</w:t>
      </w:r>
      <w:r w:rsidR="00F84584" w:rsidRPr="00CB6619">
        <w:rPr>
          <w:rFonts w:ascii="Arial" w:hAnsi="Arial" w:cs="Arial"/>
          <w:sz w:val="20"/>
          <w:szCs w:val="20"/>
        </w:rPr>
        <w:t xml:space="preserve"> </w:t>
      </w:r>
    </w:p>
    <w:p w:rsidR="00482038" w:rsidRPr="009A618B" w:rsidRDefault="00482038" w:rsidP="009E45F9">
      <w:pPr>
        <w:tabs>
          <w:tab w:val="left" w:pos="284"/>
        </w:tabs>
        <w:autoSpaceDE w:val="0"/>
        <w:autoSpaceDN w:val="0"/>
        <w:spacing w:line="360" w:lineRule="auto"/>
        <w:ind w:left="284"/>
        <w:jc w:val="both"/>
        <w:rPr>
          <w:rFonts w:ascii="Arial" w:hAnsi="Arial" w:cs="Arial"/>
          <w:sz w:val="20"/>
          <w:szCs w:val="20"/>
        </w:rPr>
      </w:pPr>
    </w:p>
    <w:p w:rsidR="00986C4E" w:rsidRPr="009A618B" w:rsidRDefault="00356A19" w:rsidP="003D5805">
      <w:pPr>
        <w:spacing w:line="360" w:lineRule="auto"/>
        <w:jc w:val="center"/>
        <w:rPr>
          <w:rFonts w:ascii="Arial" w:hAnsi="Arial" w:cs="Arial"/>
          <w:b/>
          <w:sz w:val="20"/>
          <w:szCs w:val="20"/>
        </w:rPr>
      </w:pPr>
      <w:r w:rsidRPr="009A618B">
        <w:rPr>
          <w:rFonts w:ascii="Arial" w:hAnsi="Arial" w:cs="Arial"/>
          <w:b/>
          <w:sz w:val="20"/>
          <w:szCs w:val="20"/>
        </w:rPr>
        <w:t>§</w:t>
      </w:r>
      <w:r w:rsidR="000A4FDF" w:rsidRPr="009A618B">
        <w:rPr>
          <w:rFonts w:ascii="Arial" w:hAnsi="Arial" w:cs="Arial"/>
          <w:b/>
          <w:sz w:val="20"/>
          <w:szCs w:val="20"/>
        </w:rPr>
        <w:t xml:space="preserve"> 2</w:t>
      </w:r>
      <w:r w:rsidR="003D5805" w:rsidRPr="009A618B">
        <w:rPr>
          <w:rFonts w:ascii="Arial" w:hAnsi="Arial" w:cs="Arial"/>
          <w:b/>
          <w:sz w:val="20"/>
          <w:szCs w:val="20"/>
        </w:rPr>
        <w:t xml:space="preserve"> </w:t>
      </w:r>
      <w:r w:rsidR="00986C4E" w:rsidRPr="009A618B">
        <w:rPr>
          <w:rFonts w:ascii="Arial" w:hAnsi="Arial" w:cs="Arial"/>
          <w:b/>
          <w:bCs/>
          <w:sz w:val="20"/>
          <w:szCs w:val="20"/>
          <w:lang w:eastAsia="pl-PL"/>
        </w:rPr>
        <w:t xml:space="preserve">Zobowiązania </w:t>
      </w:r>
    </w:p>
    <w:p w:rsidR="00140BCC" w:rsidRPr="009A618B" w:rsidRDefault="00140BCC" w:rsidP="00010B35">
      <w:pPr>
        <w:pStyle w:val="Akapitzlist"/>
        <w:numPr>
          <w:ilvl w:val="0"/>
          <w:numId w:val="18"/>
        </w:numPr>
        <w:tabs>
          <w:tab w:val="left" w:pos="567"/>
        </w:tabs>
        <w:spacing w:line="360" w:lineRule="auto"/>
        <w:jc w:val="both"/>
        <w:rPr>
          <w:rFonts w:ascii="Arial" w:hAnsi="Arial" w:cs="Arial"/>
          <w:sz w:val="20"/>
          <w:szCs w:val="20"/>
        </w:rPr>
      </w:pPr>
      <w:r w:rsidRPr="009A618B">
        <w:rPr>
          <w:rFonts w:ascii="Arial" w:hAnsi="Arial" w:cs="Arial"/>
          <w:bCs/>
          <w:sz w:val="20"/>
          <w:szCs w:val="20"/>
          <w:lang w:eastAsia="pl-PL"/>
        </w:rPr>
        <w:t>Wykonawca zobowiązuje się do:</w:t>
      </w:r>
    </w:p>
    <w:p w:rsidR="005848A7"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 xml:space="preserve">wykonywania Usług z należytą starannością, zgodnie z obowiązującymi normami i ponoszenia odpowiedzialności za zawinione szkody spowodowane nieprawidłowym wykonywaniem lub niewykonaniem obowiązków wynikających z </w:t>
      </w:r>
      <w:r w:rsidR="009876CD">
        <w:rPr>
          <w:rFonts w:ascii="Arial" w:hAnsi="Arial" w:cs="Arial"/>
          <w:sz w:val="20"/>
          <w:szCs w:val="20"/>
          <w:lang w:eastAsia="pl-PL"/>
        </w:rPr>
        <w:t>u</w:t>
      </w:r>
      <w:r w:rsidRPr="009A618B">
        <w:rPr>
          <w:rFonts w:ascii="Arial" w:hAnsi="Arial" w:cs="Arial"/>
          <w:sz w:val="20"/>
          <w:szCs w:val="20"/>
          <w:lang w:eastAsia="pl-PL"/>
        </w:rPr>
        <w:t>mowy</w:t>
      </w:r>
      <w:r w:rsidR="00FE7949" w:rsidRPr="009A618B">
        <w:rPr>
          <w:rFonts w:ascii="Arial" w:hAnsi="Arial" w:cs="Arial"/>
          <w:sz w:val="20"/>
          <w:szCs w:val="20"/>
          <w:lang w:eastAsia="pl-PL"/>
        </w:rPr>
        <w:t>;</w:t>
      </w:r>
    </w:p>
    <w:p w:rsidR="005538B2"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ś</w:t>
      </w:r>
      <w:r w:rsidR="00627B2B" w:rsidRPr="009A618B">
        <w:rPr>
          <w:rFonts w:ascii="Arial" w:hAnsi="Arial" w:cs="Arial"/>
          <w:sz w:val="20"/>
          <w:szCs w:val="20"/>
          <w:lang w:eastAsia="pl-PL"/>
        </w:rPr>
        <w:t xml:space="preserve">wiadczenia </w:t>
      </w:r>
      <w:r w:rsidR="00965999" w:rsidRPr="009A618B">
        <w:rPr>
          <w:rFonts w:ascii="Arial" w:hAnsi="Arial" w:cs="Arial"/>
          <w:sz w:val="20"/>
          <w:szCs w:val="20"/>
          <w:lang w:eastAsia="pl-PL"/>
        </w:rPr>
        <w:t>U</w:t>
      </w:r>
      <w:r w:rsidR="00BC4CB1" w:rsidRPr="009A618B">
        <w:rPr>
          <w:rFonts w:ascii="Arial" w:hAnsi="Arial" w:cs="Arial"/>
          <w:sz w:val="20"/>
          <w:szCs w:val="20"/>
          <w:lang w:eastAsia="pl-PL"/>
        </w:rPr>
        <w:t xml:space="preserve">sług </w:t>
      </w:r>
      <w:r w:rsidR="00627B2B" w:rsidRPr="009A618B">
        <w:rPr>
          <w:rFonts w:ascii="Arial" w:hAnsi="Arial" w:cs="Arial"/>
          <w:sz w:val="20"/>
          <w:szCs w:val="20"/>
          <w:lang w:eastAsia="pl-PL"/>
        </w:rPr>
        <w:t xml:space="preserve">w sposób profesjonalny </w:t>
      </w:r>
      <w:r w:rsidR="00BC4CB1" w:rsidRPr="009A618B">
        <w:rPr>
          <w:rFonts w:ascii="Arial" w:hAnsi="Arial" w:cs="Arial"/>
          <w:sz w:val="20"/>
          <w:szCs w:val="20"/>
          <w:lang w:eastAsia="pl-PL"/>
        </w:rPr>
        <w:t xml:space="preserve">z uwzględnieniem </w:t>
      </w:r>
      <w:r w:rsidR="00381EAA" w:rsidRPr="009A618B">
        <w:rPr>
          <w:rFonts w:ascii="Arial" w:hAnsi="Arial" w:cs="Arial"/>
          <w:sz w:val="20"/>
          <w:szCs w:val="20"/>
          <w:lang w:eastAsia="pl-PL"/>
        </w:rPr>
        <w:t xml:space="preserve">wszelkich </w:t>
      </w:r>
      <w:r w:rsidR="00BC4CB1" w:rsidRPr="009A618B">
        <w:rPr>
          <w:rFonts w:ascii="Arial" w:hAnsi="Arial" w:cs="Arial"/>
          <w:sz w:val="20"/>
          <w:szCs w:val="20"/>
          <w:lang w:eastAsia="pl-PL"/>
        </w:rPr>
        <w:t>zasad staranności przyjętych w obrocie profesjonalnym</w:t>
      </w:r>
      <w:r w:rsidR="00FE7949" w:rsidRPr="009A618B">
        <w:rPr>
          <w:rFonts w:ascii="Arial" w:hAnsi="Arial" w:cs="Arial"/>
          <w:sz w:val="20"/>
          <w:szCs w:val="20"/>
          <w:lang w:eastAsia="pl-PL"/>
        </w:rPr>
        <w:t>;</w:t>
      </w:r>
    </w:p>
    <w:p w:rsidR="005848A7"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 xml:space="preserve">zapewnienia </w:t>
      </w:r>
      <w:r w:rsidR="00FE7949" w:rsidRPr="009A618B">
        <w:rPr>
          <w:rFonts w:ascii="Arial" w:hAnsi="Arial" w:cs="Arial"/>
          <w:sz w:val="20"/>
          <w:szCs w:val="20"/>
          <w:lang w:eastAsia="pl-PL"/>
        </w:rPr>
        <w:t xml:space="preserve">Usług </w:t>
      </w:r>
      <w:r w:rsidRPr="009A618B">
        <w:rPr>
          <w:rFonts w:ascii="Arial" w:hAnsi="Arial" w:cs="Arial"/>
          <w:sz w:val="20"/>
          <w:szCs w:val="20"/>
          <w:lang w:eastAsia="pl-PL"/>
        </w:rPr>
        <w:t>zgodnie z normami zbioroweg</w:t>
      </w:r>
      <w:r w:rsidR="008A3C80">
        <w:rPr>
          <w:rFonts w:ascii="Arial" w:hAnsi="Arial" w:cs="Arial"/>
          <w:sz w:val="20"/>
          <w:szCs w:val="20"/>
          <w:lang w:eastAsia="pl-PL"/>
        </w:rPr>
        <w:t>o żywienia i wymogami sanitarno–</w:t>
      </w:r>
      <w:r w:rsidRPr="009A618B">
        <w:rPr>
          <w:rFonts w:ascii="Arial" w:hAnsi="Arial" w:cs="Arial"/>
          <w:sz w:val="20"/>
          <w:szCs w:val="20"/>
          <w:lang w:eastAsia="pl-PL"/>
        </w:rPr>
        <w:t>epidemiologicznymi i innymi obowiązującymi przepisami prawa w zakresie żywności;</w:t>
      </w:r>
    </w:p>
    <w:p w:rsidR="005848A7"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 xml:space="preserve">zapewnienia sprzętu cateringowego niezbędnego do realizacji </w:t>
      </w:r>
      <w:r w:rsidR="006C544A" w:rsidRPr="009A618B">
        <w:rPr>
          <w:rFonts w:ascii="Arial" w:hAnsi="Arial" w:cs="Arial"/>
          <w:sz w:val="20"/>
          <w:szCs w:val="20"/>
          <w:lang w:eastAsia="pl-PL"/>
        </w:rPr>
        <w:t>przedmiotu umowy</w:t>
      </w:r>
      <w:r w:rsidRPr="009A618B">
        <w:rPr>
          <w:rFonts w:ascii="Arial" w:hAnsi="Arial" w:cs="Arial"/>
          <w:sz w:val="20"/>
          <w:szCs w:val="20"/>
          <w:lang w:eastAsia="pl-PL"/>
        </w:rPr>
        <w:t>;</w:t>
      </w:r>
    </w:p>
    <w:p w:rsidR="005848A7"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przygotowywania</w:t>
      </w:r>
      <w:r w:rsidR="00185B31" w:rsidRPr="009A618B">
        <w:rPr>
          <w:rFonts w:ascii="Arial" w:hAnsi="Arial" w:cs="Arial"/>
          <w:sz w:val="20"/>
          <w:szCs w:val="20"/>
          <w:lang w:eastAsia="pl-PL"/>
        </w:rPr>
        <w:t xml:space="preserve"> Usług</w:t>
      </w:r>
      <w:r w:rsidRPr="009A618B">
        <w:rPr>
          <w:rFonts w:ascii="Arial" w:hAnsi="Arial" w:cs="Arial"/>
          <w:sz w:val="20"/>
          <w:szCs w:val="20"/>
          <w:lang w:eastAsia="pl-PL"/>
        </w:rPr>
        <w:t xml:space="preserve"> najwyższej jakości</w:t>
      </w:r>
      <w:r w:rsidR="00185B31" w:rsidRPr="009A618B">
        <w:rPr>
          <w:rFonts w:ascii="Arial" w:hAnsi="Arial" w:cs="Arial"/>
          <w:sz w:val="20"/>
          <w:szCs w:val="20"/>
          <w:lang w:eastAsia="pl-PL"/>
        </w:rPr>
        <w:t>, w szczególności dostarczenia posiłków najwyższej jakości</w:t>
      </w:r>
      <w:r w:rsidRPr="009A618B">
        <w:rPr>
          <w:rFonts w:ascii="Arial" w:hAnsi="Arial" w:cs="Arial"/>
          <w:sz w:val="20"/>
          <w:szCs w:val="20"/>
          <w:lang w:eastAsia="pl-PL"/>
        </w:rPr>
        <w:t>;</w:t>
      </w:r>
    </w:p>
    <w:p w:rsidR="005848A7"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zapewnienia profesjonalnej obsługi kelnerskiej;</w:t>
      </w:r>
    </w:p>
    <w:p w:rsidR="005848A7"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zapewnienia osoby nadzorującej daną Usługę;</w:t>
      </w:r>
    </w:p>
    <w:p w:rsidR="005848A7"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 xml:space="preserve">terminowego realizowania </w:t>
      </w:r>
      <w:r w:rsidR="003635B4">
        <w:rPr>
          <w:rFonts w:ascii="Arial" w:hAnsi="Arial" w:cs="Arial"/>
          <w:sz w:val="20"/>
          <w:szCs w:val="20"/>
          <w:lang w:eastAsia="pl-PL"/>
        </w:rPr>
        <w:t>z</w:t>
      </w:r>
      <w:r w:rsidR="003635B4" w:rsidRPr="009A618B">
        <w:rPr>
          <w:rFonts w:ascii="Arial" w:hAnsi="Arial" w:cs="Arial"/>
          <w:sz w:val="20"/>
          <w:szCs w:val="20"/>
          <w:lang w:eastAsia="pl-PL"/>
        </w:rPr>
        <w:t>amówień</w:t>
      </w:r>
      <w:r w:rsidRPr="009A618B">
        <w:rPr>
          <w:rFonts w:ascii="Arial" w:hAnsi="Arial" w:cs="Arial"/>
          <w:sz w:val="20"/>
          <w:szCs w:val="20"/>
          <w:lang w:eastAsia="pl-PL"/>
        </w:rPr>
        <w:t>;</w:t>
      </w:r>
    </w:p>
    <w:p w:rsidR="005848A7"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dbania o estetyczny wygląd pracowników oraz prawidłową i profesjonalną obsługę Usług;</w:t>
      </w:r>
    </w:p>
    <w:p w:rsidR="005848A7" w:rsidRPr="009A618B" w:rsidRDefault="005848A7" w:rsidP="005848A7">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 xml:space="preserve">przestrzegania wszelkich przepisów, zaleceń, decyzji wydanych przez odpowiednie organy państwowe w zakresie badań sanitarno-epidemiologicznych osób zatrudnionych przez </w:t>
      </w:r>
      <w:r w:rsidR="00710C16" w:rsidRPr="009A618B">
        <w:rPr>
          <w:rFonts w:ascii="Arial" w:hAnsi="Arial" w:cs="Arial"/>
          <w:sz w:val="20"/>
          <w:szCs w:val="20"/>
          <w:lang w:eastAsia="pl-PL"/>
        </w:rPr>
        <w:t>Wykonawcę</w:t>
      </w:r>
      <w:r w:rsidR="006C544A" w:rsidRPr="009A618B">
        <w:rPr>
          <w:rFonts w:ascii="Arial" w:hAnsi="Arial" w:cs="Arial"/>
          <w:sz w:val="20"/>
          <w:szCs w:val="20"/>
          <w:lang w:eastAsia="pl-PL"/>
        </w:rPr>
        <w:t xml:space="preserve"> </w:t>
      </w:r>
      <w:r w:rsidRPr="009A618B">
        <w:rPr>
          <w:rFonts w:ascii="Arial" w:hAnsi="Arial" w:cs="Arial"/>
          <w:sz w:val="20"/>
          <w:szCs w:val="20"/>
          <w:lang w:eastAsia="pl-PL"/>
        </w:rPr>
        <w:t xml:space="preserve">w celu wykonywania </w:t>
      </w:r>
      <w:r w:rsidR="00326870" w:rsidRPr="009A618B">
        <w:rPr>
          <w:rFonts w:ascii="Arial" w:hAnsi="Arial" w:cs="Arial"/>
          <w:sz w:val="20"/>
          <w:szCs w:val="20"/>
          <w:lang w:eastAsia="pl-PL"/>
        </w:rPr>
        <w:t>U</w:t>
      </w:r>
      <w:r w:rsidRPr="009A618B">
        <w:rPr>
          <w:rFonts w:ascii="Arial" w:hAnsi="Arial" w:cs="Arial"/>
          <w:sz w:val="20"/>
          <w:szCs w:val="20"/>
          <w:lang w:eastAsia="pl-PL"/>
        </w:rPr>
        <w:t xml:space="preserve">sług objętych przedmiotem </w:t>
      </w:r>
      <w:r w:rsidR="00B03575">
        <w:rPr>
          <w:rFonts w:ascii="Arial" w:hAnsi="Arial" w:cs="Arial"/>
          <w:sz w:val="20"/>
          <w:szCs w:val="20"/>
          <w:lang w:eastAsia="pl-PL"/>
        </w:rPr>
        <w:t>u</w:t>
      </w:r>
      <w:r w:rsidRPr="009A618B">
        <w:rPr>
          <w:rFonts w:ascii="Arial" w:hAnsi="Arial" w:cs="Arial"/>
          <w:sz w:val="20"/>
          <w:szCs w:val="20"/>
          <w:lang w:eastAsia="pl-PL"/>
        </w:rPr>
        <w:t>mowy</w:t>
      </w:r>
      <w:r w:rsidR="00FE7949" w:rsidRPr="009A618B">
        <w:rPr>
          <w:rFonts w:ascii="Arial" w:hAnsi="Arial" w:cs="Arial"/>
          <w:sz w:val="20"/>
          <w:szCs w:val="20"/>
          <w:lang w:eastAsia="pl-PL"/>
        </w:rPr>
        <w:t>;</w:t>
      </w:r>
    </w:p>
    <w:p w:rsidR="00986C4E" w:rsidRPr="009A618B" w:rsidRDefault="00441B3A" w:rsidP="00010B35">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p</w:t>
      </w:r>
      <w:r w:rsidR="00986C4E" w:rsidRPr="009A618B">
        <w:rPr>
          <w:rFonts w:ascii="Arial" w:hAnsi="Arial" w:cs="Arial"/>
          <w:sz w:val="20"/>
          <w:szCs w:val="20"/>
          <w:lang w:eastAsia="pl-PL"/>
        </w:rPr>
        <w:t xml:space="preserve">ełnej gotowości realizacji </w:t>
      </w:r>
      <w:r w:rsidR="00326870" w:rsidRPr="009A618B">
        <w:rPr>
          <w:rFonts w:ascii="Arial" w:hAnsi="Arial" w:cs="Arial"/>
          <w:sz w:val="20"/>
          <w:szCs w:val="20"/>
          <w:lang w:eastAsia="pl-PL"/>
        </w:rPr>
        <w:t>U</w:t>
      </w:r>
      <w:r w:rsidR="00986C4E" w:rsidRPr="009A618B">
        <w:rPr>
          <w:rFonts w:ascii="Arial" w:hAnsi="Arial" w:cs="Arial"/>
          <w:sz w:val="20"/>
          <w:szCs w:val="20"/>
          <w:lang w:eastAsia="pl-PL"/>
        </w:rPr>
        <w:t xml:space="preserve">sług zgodnie z ustalonymi w </w:t>
      </w:r>
      <w:r w:rsidR="003635B4">
        <w:rPr>
          <w:rFonts w:ascii="Arial" w:hAnsi="Arial" w:cs="Arial"/>
          <w:sz w:val="20"/>
          <w:szCs w:val="20"/>
          <w:lang w:eastAsia="pl-PL"/>
        </w:rPr>
        <w:t>z</w:t>
      </w:r>
      <w:r w:rsidR="003635B4" w:rsidRPr="009A618B">
        <w:rPr>
          <w:rFonts w:ascii="Arial" w:hAnsi="Arial" w:cs="Arial"/>
          <w:sz w:val="20"/>
          <w:szCs w:val="20"/>
          <w:lang w:eastAsia="pl-PL"/>
        </w:rPr>
        <w:t xml:space="preserve">amówieniu </w:t>
      </w:r>
      <w:r w:rsidR="00986C4E" w:rsidRPr="009A618B">
        <w:rPr>
          <w:rFonts w:ascii="Arial" w:hAnsi="Arial" w:cs="Arial"/>
          <w:sz w:val="20"/>
          <w:szCs w:val="20"/>
          <w:lang w:eastAsia="pl-PL"/>
        </w:rPr>
        <w:t>terminami</w:t>
      </w:r>
      <w:r w:rsidR="00FE7949" w:rsidRPr="009A618B">
        <w:rPr>
          <w:rFonts w:ascii="Arial" w:hAnsi="Arial" w:cs="Arial"/>
          <w:sz w:val="20"/>
          <w:szCs w:val="20"/>
          <w:lang w:eastAsia="pl-PL"/>
        </w:rPr>
        <w:t>;</w:t>
      </w:r>
    </w:p>
    <w:p w:rsidR="00986C4E" w:rsidRPr="009A618B" w:rsidRDefault="00441B3A" w:rsidP="00010B35">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r</w:t>
      </w:r>
      <w:r w:rsidR="00140BCC" w:rsidRPr="009A618B">
        <w:rPr>
          <w:rFonts w:ascii="Arial" w:hAnsi="Arial" w:cs="Arial"/>
          <w:sz w:val="20"/>
          <w:szCs w:val="20"/>
          <w:lang w:eastAsia="pl-PL"/>
        </w:rPr>
        <w:t xml:space="preserve">ealizacji </w:t>
      </w:r>
      <w:r w:rsidR="00B03575">
        <w:rPr>
          <w:rFonts w:ascii="Arial" w:hAnsi="Arial" w:cs="Arial"/>
          <w:sz w:val="20"/>
          <w:szCs w:val="20"/>
          <w:lang w:eastAsia="pl-PL"/>
        </w:rPr>
        <w:t>u</w:t>
      </w:r>
      <w:r w:rsidR="00140BCC" w:rsidRPr="009A618B">
        <w:rPr>
          <w:rFonts w:ascii="Arial" w:hAnsi="Arial" w:cs="Arial"/>
          <w:sz w:val="20"/>
          <w:szCs w:val="20"/>
          <w:lang w:eastAsia="pl-PL"/>
        </w:rPr>
        <w:t>mowy</w:t>
      </w:r>
      <w:r w:rsidR="00986C4E" w:rsidRPr="009A618B">
        <w:rPr>
          <w:rFonts w:ascii="Arial" w:hAnsi="Arial" w:cs="Arial"/>
          <w:sz w:val="20"/>
          <w:szCs w:val="20"/>
          <w:lang w:eastAsia="pl-PL"/>
        </w:rPr>
        <w:t xml:space="preserve"> osobami posiadającymi kwalifikacje niezbęd</w:t>
      </w:r>
      <w:r w:rsidR="005538B2" w:rsidRPr="009A618B">
        <w:rPr>
          <w:rFonts w:ascii="Arial" w:hAnsi="Arial" w:cs="Arial"/>
          <w:sz w:val="20"/>
          <w:szCs w:val="20"/>
          <w:lang w:eastAsia="pl-PL"/>
        </w:rPr>
        <w:t xml:space="preserve">ne do wykonania przedmiotu </w:t>
      </w:r>
      <w:r w:rsidR="007E6D25" w:rsidRPr="009A618B">
        <w:rPr>
          <w:rFonts w:ascii="Arial" w:hAnsi="Arial" w:cs="Arial"/>
          <w:sz w:val="20"/>
          <w:szCs w:val="20"/>
          <w:lang w:eastAsia="pl-PL"/>
        </w:rPr>
        <w:t>U</w:t>
      </w:r>
      <w:r w:rsidR="00C6279D" w:rsidRPr="009A618B">
        <w:rPr>
          <w:rFonts w:ascii="Arial" w:hAnsi="Arial" w:cs="Arial"/>
          <w:sz w:val="20"/>
          <w:szCs w:val="20"/>
          <w:lang w:eastAsia="pl-PL"/>
        </w:rPr>
        <w:t>sługi</w:t>
      </w:r>
      <w:r w:rsidR="00986C4E" w:rsidRPr="009A618B">
        <w:rPr>
          <w:rFonts w:ascii="Arial" w:hAnsi="Arial" w:cs="Arial"/>
          <w:sz w:val="20"/>
          <w:szCs w:val="20"/>
          <w:lang w:eastAsia="pl-PL"/>
        </w:rPr>
        <w:t xml:space="preserve"> oraz posiadającymi odpowiednie doświadczenie i uprawnienia</w:t>
      </w:r>
      <w:r w:rsidR="00FE7949" w:rsidRPr="009A618B">
        <w:rPr>
          <w:rFonts w:ascii="Arial" w:hAnsi="Arial" w:cs="Arial"/>
          <w:sz w:val="20"/>
          <w:szCs w:val="20"/>
          <w:lang w:eastAsia="pl-PL"/>
        </w:rPr>
        <w:t>;</w:t>
      </w:r>
    </w:p>
    <w:p w:rsidR="00986C4E" w:rsidRPr="009A618B" w:rsidRDefault="00441B3A" w:rsidP="0059613A">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p</w:t>
      </w:r>
      <w:r w:rsidR="00AE08BA" w:rsidRPr="009A618B">
        <w:rPr>
          <w:rFonts w:ascii="Arial" w:hAnsi="Arial" w:cs="Arial"/>
          <w:sz w:val="20"/>
          <w:szCs w:val="20"/>
          <w:lang w:eastAsia="pl-PL"/>
        </w:rPr>
        <w:t xml:space="preserve">oniesienia </w:t>
      </w:r>
      <w:r w:rsidR="00986C4E" w:rsidRPr="009A618B">
        <w:rPr>
          <w:rFonts w:ascii="Arial" w:hAnsi="Arial" w:cs="Arial"/>
          <w:sz w:val="20"/>
          <w:szCs w:val="20"/>
          <w:lang w:eastAsia="pl-PL"/>
        </w:rPr>
        <w:t>pełn</w:t>
      </w:r>
      <w:r w:rsidR="00140BCC" w:rsidRPr="009A618B">
        <w:rPr>
          <w:rFonts w:ascii="Arial" w:hAnsi="Arial" w:cs="Arial"/>
          <w:sz w:val="20"/>
          <w:szCs w:val="20"/>
          <w:lang w:eastAsia="pl-PL"/>
        </w:rPr>
        <w:t>ej</w:t>
      </w:r>
      <w:r w:rsidR="00986C4E" w:rsidRPr="009A618B">
        <w:rPr>
          <w:rFonts w:ascii="Arial" w:hAnsi="Arial" w:cs="Arial"/>
          <w:sz w:val="20"/>
          <w:szCs w:val="20"/>
          <w:lang w:eastAsia="pl-PL"/>
        </w:rPr>
        <w:t xml:space="preserve"> odpowiedzialność za realizację przedmiotu </w:t>
      </w:r>
      <w:r w:rsidR="00B03575">
        <w:rPr>
          <w:rFonts w:ascii="Arial" w:hAnsi="Arial" w:cs="Arial"/>
          <w:sz w:val="20"/>
          <w:szCs w:val="20"/>
          <w:lang w:eastAsia="pl-PL"/>
        </w:rPr>
        <w:t>u</w:t>
      </w:r>
      <w:r w:rsidR="00986C4E" w:rsidRPr="009A618B">
        <w:rPr>
          <w:rFonts w:ascii="Arial" w:hAnsi="Arial" w:cs="Arial"/>
          <w:sz w:val="20"/>
          <w:szCs w:val="20"/>
          <w:lang w:eastAsia="pl-PL"/>
        </w:rPr>
        <w:t>mowy na zasadach określonych w Kodeksie cywilnym, w tym pełną odpowiedzialność za osoby</w:t>
      </w:r>
      <w:r w:rsidR="001715DD" w:rsidRPr="009A618B">
        <w:rPr>
          <w:rFonts w:ascii="Arial" w:hAnsi="Arial" w:cs="Arial"/>
          <w:sz w:val="20"/>
          <w:szCs w:val="20"/>
          <w:lang w:eastAsia="pl-PL"/>
        </w:rPr>
        <w:t xml:space="preserve"> trzecie</w:t>
      </w:r>
      <w:r w:rsidR="00986C4E" w:rsidRPr="009A618B">
        <w:rPr>
          <w:rFonts w:ascii="Arial" w:hAnsi="Arial" w:cs="Arial"/>
          <w:sz w:val="20"/>
          <w:szCs w:val="20"/>
          <w:lang w:eastAsia="pl-PL"/>
        </w:rPr>
        <w:t>, któr</w:t>
      </w:r>
      <w:r w:rsidR="00140BCC" w:rsidRPr="009A618B">
        <w:rPr>
          <w:rFonts w:ascii="Arial" w:hAnsi="Arial" w:cs="Arial"/>
          <w:sz w:val="20"/>
          <w:szCs w:val="20"/>
          <w:lang w:eastAsia="pl-PL"/>
        </w:rPr>
        <w:t>e</w:t>
      </w:r>
      <w:r w:rsidR="00986C4E" w:rsidRPr="009A618B">
        <w:rPr>
          <w:rFonts w:ascii="Arial" w:hAnsi="Arial" w:cs="Arial"/>
          <w:sz w:val="20"/>
          <w:szCs w:val="20"/>
          <w:lang w:eastAsia="pl-PL"/>
        </w:rPr>
        <w:t xml:space="preserve"> </w:t>
      </w:r>
      <w:r w:rsidR="00140BCC" w:rsidRPr="009A618B">
        <w:rPr>
          <w:rFonts w:ascii="Arial" w:hAnsi="Arial" w:cs="Arial"/>
          <w:sz w:val="20"/>
          <w:szCs w:val="20"/>
          <w:lang w:eastAsia="pl-PL"/>
        </w:rPr>
        <w:t xml:space="preserve">będą realizowały </w:t>
      </w:r>
      <w:r w:rsidR="00986C4E" w:rsidRPr="009A618B">
        <w:rPr>
          <w:rFonts w:ascii="Arial" w:hAnsi="Arial" w:cs="Arial"/>
          <w:sz w:val="20"/>
          <w:szCs w:val="20"/>
          <w:lang w:eastAsia="pl-PL"/>
        </w:rPr>
        <w:t>wykonywani</w:t>
      </w:r>
      <w:r w:rsidR="00140BCC" w:rsidRPr="009A618B">
        <w:rPr>
          <w:rFonts w:ascii="Arial" w:hAnsi="Arial" w:cs="Arial"/>
          <w:sz w:val="20"/>
          <w:szCs w:val="20"/>
          <w:lang w:eastAsia="pl-PL"/>
        </w:rPr>
        <w:t>e</w:t>
      </w:r>
      <w:r w:rsidR="00986C4E" w:rsidRPr="009A618B">
        <w:rPr>
          <w:rFonts w:ascii="Arial" w:hAnsi="Arial" w:cs="Arial"/>
          <w:sz w:val="20"/>
          <w:szCs w:val="20"/>
          <w:lang w:eastAsia="pl-PL"/>
        </w:rPr>
        <w:t xml:space="preserve"> przedmiotu </w:t>
      </w:r>
      <w:r w:rsidR="00B03575">
        <w:rPr>
          <w:rFonts w:ascii="Arial" w:hAnsi="Arial" w:cs="Arial"/>
          <w:sz w:val="20"/>
          <w:szCs w:val="20"/>
          <w:lang w:eastAsia="pl-PL"/>
        </w:rPr>
        <w:t>u</w:t>
      </w:r>
      <w:r w:rsidR="00986C4E" w:rsidRPr="009A618B">
        <w:rPr>
          <w:rFonts w:ascii="Arial" w:hAnsi="Arial" w:cs="Arial"/>
          <w:sz w:val="20"/>
          <w:szCs w:val="20"/>
          <w:lang w:eastAsia="pl-PL"/>
        </w:rPr>
        <w:t>mowy jak za własne działania i zaniechania</w:t>
      </w:r>
      <w:r w:rsidR="00FE7949" w:rsidRPr="009A618B">
        <w:rPr>
          <w:rFonts w:ascii="Arial" w:hAnsi="Arial" w:cs="Arial"/>
          <w:sz w:val="20"/>
          <w:szCs w:val="20"/>
          <w:lang w:eastAsia="pl-PL"/>
        </w:rPr>
        <w:t>;</w:t>
      </w:r>
    </w:p>
    <w:p w:rsidR="00AE08BA" w:rsidRPr="009A618B" w:rsidRDefault="00441B3A" w:rsidP="0059613A">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s</w:t>
      </w:r>
      <w:r w:rsidR="00986C4E" w:rsidRPr="009A618B">
        <w:rPr>
          <w:rFonts w:ascii="Arial" w:hAnsi="Arial" w:cs="Arial"/>
          <w:sz w:val="20"/>
          <w:szCs w:val="20"/>
          <w:lang w:eastAsia="pl-PL"/>
        </w:rPr>
        <w:t xml:space="preserve">tosowania zakazu spożywania napojów alkoholowych podczas </w:t>
      </w:r>
      <w:r w:rsidR="00BC4CB1" w:rsidRPr="009A618B">
        <w:rPr>
          <w:rFonts w:ascii="Arial" w:hAnsi="Arial" w:cs="Arial"/>
          <w:sz w:val="20"/>
          <w:szCs w:val="20"/>
          <w:lang w:eastAsia="pl-PL"/>
        </w:rPr>
        <w:t xml:space="preserve">realizacji </w:t>
      </w:r>
      <w:r w:rsidR="007E6D25" w:rsidRPr="009A618B">
        <w:rPr>
          <w:rFonts w:ascii="Arial" w:hAnsi="Arial" w:cs="Arial"/>
          <w:sz w:val="20"/>
          <w:szCs w:val="20"/>
          <w:lang w:eastAsia="pl-PL"/>
        </w:rPr>
        <w:t>U</w:t>
      </w:r>
      <w:r w:rsidR="00BC4CB1" w:rsidRPr="009A618B">
        <w:rPr>
          <w:rFonts w:ascii="Arial" w:hAnsi="Arial" w:cs="Arial"/>
          <w:sz w:val="20"/>
          <w:szCs w:val="20"/>
          <w:lang w:eastAsia="pl-PL"/>
        </w:rPr>
        <w:t xml:space="preserve">sług </w:t>
      </w:r>
      <w:r w:rsidR="00986C4E" w:rsidRPr="009A618B">
        <w:rPr>
          <w:rFonts w:ascii="Arial" w:hAnsi="Arial" w:cs="Arial"/>
          <w:sz w:val="20"/>
          <w:szCs w:val="20"/>
          <w:lang w:eastAsia="pl-PL"/>
        </w:rPr>
        <w:t>przez osoby, któr</w:t>
      </w:r>
      <w:r w:rsidR="00140BCC" w:rsidRPr="009A618B">
        <w:rPr>
          <w:rFonts w:ascii="Arial" w:hAnsi="Arial" w:cs="Arial"/>
          <w:sz w:val="20"/>
          <w:szCs w:val="20"/>
          <w:lang w:eastAsia="pl-PL"/>
        </w:rPr>
        <w:t>e</w:t>
      </w:r>
      <w:r w:rsidR="00986C4E" w:rsidRPr="009A618B">
        <w:rPr>
          <w:rFonts w:ascii="Arial" w:hAnsi="Arial" w:cs="Arial"/>
          <w:sz w:val="20"/>
          <w:szCs w:val="20"/>
          <w:lang w:eastAsia="pl-PL"/>
        </w:rPr>
        <w:t xml:space="preserve"> </w:t>
      </w:r>
      <w:r w:rsidR="00140BCC" w:rsidRPr="009A618B">
        <w:rPr>
          <w:rFonts w:ascii="Arial" w:hAnsi="Arial" w:cs="Arial"/>
          <w:sz w:val="20"/>
          <w:szCs w:val="20"/>
          <w:lang w:eastAsia="pl-PL"/>
        </w:rPr>
        <w:t>realizują</w:t>
      </w:r>
      <w:r w:rsidR="00BC4CB1" w:rsidRPr="009A618B">
        <w:rPr>
          <w:rFonts w:ascii="Arial" w:hAnsi="Arial" w:cs="Arial"/>
          <w:sz w:val="20"/>
          <w:szCs w:val="20"/>
          <w:lang w:eastAsia="pl-PL"/>
        </w:rPr>
        <w:t xml:space="preserve"> wykonywani</w:t>
      </w:r>
      <w:r w:rsidR="00140BCC" w:rsidRPr="009A618B">
        <w:rPr>
          <w:rFonts w:ascii="Arial" w:hAnsi="Arial" w:cs="Arial"/>
          <w:sz w:val="20"/>
          <w:szCs w:val="20"/>
          <w:lang w:eastAsia="pl-PL"/>
        </w:rPr>
        <w:t>e</w:t>
      </w:r>
      <w:r w:rsidR="00BC4CB1" w:rsidRPr="009A618B">
        <w:rPr>
          <w:rFonts w:ascii="Arial" w:hAnsi="Arial" w:cs="Arial"/>
          <w:sz w:val="20"/>
          <w:szCs w:val="20"/>
          <w:lang w:eastAsia="pl-PL"/>
        </w:rPr>
        <w:t xml:space="preserve"> </w:t>
      </w:r>
      <w:r w:rsidR="007E6D25" w:rsidRPr="009A618B">
        <w:rPr>
          <w:rFonts w:ascii="Arial" w:hAnsi="Arial" w:cs="Arial"/>
          <w:sz w:val="20"/>
          <w:szCs w:val="20"/>
          <w:lang w:eastAsia="pl-PL"/>
        </w:rPr>
        <w:t>U</w:t>
      </w:r>
      <w:r w:rsidR="00BC4CB1" w:rsidRPr="009A618B">
        <w:rPr>
          <w:rFonts w:ascii="Arial" w:hAnsi="Arial" w:cs="Arial"/>
          <w:sz w:val="20"/>
          <w:szCs w:val="20"/>
          <w:lang w:eastAsia="pl-PL"/>
        </w:rPr>
        <w:t>sług</w:t>
      </w:r>
      <w:r w:rsidR="00986C4E" w:rsidRPr="009A618B">
        <w:rPr>
          <w:rFonts w:ascii="Arial" w:hAnsi="Arial" w:cs="Arial"/>
          <w:sz w:val="20"/>
          <w:szCs w:val="20"/>
          <w:lang w:eastAsia="pl-PL"/>
        </w:rPr>
        <w:t xml:space="preserve">, pod rygorem </w:t>
      </w:r>
      <w:r w:rsidR="00B96A1B" w:rsidRPr="009A618B">
        <w:rPr>
          <w:rFonts w:ascii="Arial" w:hAnsi="Arial" w:cs="Arial"/>
          <w:sz w:val="20"/>
          <w:szCs w:val="20"/>
          <w:lang w:eastAsia="pl-PL"/>
        </w:rPr>
        <w:t xml:space="preserve">natychmiastowego </w:t>
      </w:r>
      <w:r w:rsidR="00B12D07" w:rsidRPr="009A618B">
        <w:rPr>
          <w:rFonts w:ascii="Arial" w:hAnsi="Arial" w:cs="Arial"/>
          <w:sz w:val="20"/>
          <w:szCs w:val="20"/>
          <w:lang w:eastAsia="pl-PL"/>
        </w:rPr>
        <w:t>odstąpienia od</w:t>
      </w:r>
      <w:r w:rsidR="00986C4E" w:rsidRPr="009A618B">
        <w:rPr>
          <w:rFonts w:ascii="Arial" w:hAnsi="Arial" w:cs="Arial"/>
          <w:sz w:val="20"/>
          <w:szCs w:val="20"/>
          <w:lang w:eastAsia="pl-PL"/>
        </w:rPr>
        <w:t xml:space="preserve"> </w:t>
      </w:r>
      <w:r w:rsidR="00B03575">
        <w:rPr>
          <w:rFonts w:ascii="Arial" w:hAnsi="Arial" w:cs="Arial"/>
          <w:sz w:val="20"/>
          <w:szCs w:val="20"/>
          <w:lang w:eastAsia="pl-PL"/>
        </w:rPr>
        <w:t>u</w:t>
      </w:r>
      <w:r w:rsidR="00986C4E" w:rsidRPr="009A618B">
        <w:rPr>
          <w:rFonts w:ascii="Arial" w:hAnsi="Arial" w:cs="Arial"/>
          <w:sz w:val="20"/>
          <w:szCs w:val="20"/>
          <w:lang w:eastAsia="pl-PL"/>
        </w:rPr>
        <w:t>mowy</w:t>
      </w:r>
      <w:r w:rsidR="007A119E">
        <w:rPr>
          <w:rFonts w:ascii="Arial" w:hAnsi="Arial" w:cs="Arial"/>
          <w:sz w:val="20"/>
          <w:szCs w:val="20"/>
          <w:lang w:eastAsia="pl-PL"/>
        </w:rPr>
        <w:t xml:space="preserve"> przez Zamawiającego</w:t>
      </w:r>
      <w:r w:rsidR="00B96A1B" w:rsidRPr="009A618B">
        <w:rPr>
          <w:rFonts w:ascii="Arial" w:hAnsi="Arial" w:cs="Arial"/>
          <w:sz w:val="20"/>
          <w:szCs w:val="20"/>
          <w:lang w:eastAsia="pl-PL"/>
        </w:rPr>
        <w:t xml:space="preserve">, bez uprzedniego wzywania do należytego </w:t>
      </w:r>
      <w:r w:rsidR="00251F8C" w:rsidRPr="009A618B">
        <w:rPr>
          <w:rFonts w:ascii="Arial" w:hAnsi="Arial" w:cs="Arial"/>
          <w:sz w:val="20"/>
          <w:szCs w:val="20"/>
          <w:lang w:eastAsia="pl-PL"/>
        </w:rPr>
        <w:t>wykonywania Usług</w:t>
      </w:r>
      <w:r w:rsidR="00FE7949" w:rsidRPr="009A618B">
        <w:rPr>
          <w:rFonts w:ascii="Arial" w:hAnsi="Arial" w:cs="Arial"/>
          <w:sz w:val="20"/>
          <w:szCs w:val="20"/>
          <w:lang w:eastAsia="pl-PL"/>
        </w:rPr>
        <w:t>;</w:t>
      </w:r>
    </w:p>
    <w:p w:rsidR="00B776F6" w:rsidRDefault="00B776F6" w:rsidP="0059613A">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 xml:space="preserve">posiadania przez cały okres obowiązywania </w:t>
      </w:r>
      <w:r w:rsidR="00B03575">
        <w:rPr>
          <w:rFonts w:ascii="Arial" w:hAnsi="Arial" w:cs="Arial"/>
          <w:sz w:val="20"/>
          <w:szCs w:val="20"/>
          <w:lang w:eastAsia="pl-PL"/>
        </w:rPr>
        <w:t>u</w:t>
      </w:r>
      <w:r w:rsidRPr="009A618B">
        <w:rPr>
          <w:rFonts w:ascii="Arial" w:hAnsi="Arial" w:cs="Arial"/>
          <w:sz w:val="20"/>
          <w:szCs w:val="20"/>
          <w:lang w:eastAsia="pl-PL"/>
        </w:rPr>
        <w:t>mowy polisy odpowiedzialności cywilnej z tytułu prowadzonej działalności (delikt i kontrakt) obejmującej sumę ubezpieczenia w kwocie nie mniejszej niż 1.000.000,00 PLN (słownie: jeden milion złotych 00/100) oraz z tytułu przeniesienia chorób zakaźnych obejmującej sumę ubezpieczenia w kwocie nie mniejszej niż 500.000,00 PLN (słownie: pięćset tysięcy złotych 00/100)</w:t>
      </w:r>
      <w:r w:rsidR="00B4223E">
        <w:rPr>
          <w:rFonts w:ascii="Arial" w:hAnsi="Arial" w:cs="Arial"/>
          <w:sz w:val="20"/>
          <w:szCs w:val="20"/>
          <w:lang w:eastAsia="pl-PL"/>
        </w:rPr>
        <w:t>,</w:t>
      </w:r>
    </w:p>
    <w:p w:rsidR="00ED161A" w:rsidRPr="007B47F2" w:rsidRDefault="00B4223E" w:rsidP="007B47F2">
      <w:pPr>
        <w:widowControl w:val="0"/>
        <w:numPr>
          <w:ilvl w:val="0"/>
          <w:numId w:val="17"/>
        </w:numPr>
        <w:suppressAutoHyphens w:val="0"/>
        <w:autoSpaceDE w:val="0"/>
        <w:autoSpaceDN w:val="0"/>
        <w:adjustRightInd w:val="0"/>
        <w:spacing w:line="360" w:lineRule="auto"/>
        <w:jc w:val="both"/>
        <w:rPr>
          <w:rFonts w:ascii="Arial" w:hAnsi="Arial" w:cs="Arial"/>
          <w:sz w:val="20"/>
          <w:szCs w:val="20"/>
          <w:lang w:eastAsia="pl-PL"/>
        </w:rPr>
      </w:pPr>
      <w:r>
        <w:rPr>
          <w:rFonts w:ascii="Arial" w:hAnsi="Arial" w:cs="Arial"/>
          <w:sz w:val="20"/>
          <w:szCs w:val="20"/>
          <w:lang w:eastAsia="pl-PL"/>
        </w:rPr>
        <w:t xml:space="preserve">zagwarantowania niezmienności </w:t>
      </w:r>
      <w:r w:rsidR="00376BE0">
        <w:rPr>
          <w:rFonts w:ascii="Arial" w:hAnsi="Arial" w:cs="Arial"/>
          <w:sz w:val="20"/>
          <w:szCs w:val="20"/>
          <w:lang w:eastAsia="pl-PL"/>
        </w:rPr>
        <w:t xml:space="preserve">cen wyszczególnionych w </w:t>
      </w:r>
      <w:r>
        <w:rPr>
          <w:rFonts w:ascii="Arial" w:hAnsi="Arial" w:cs="Arial"/>
          <w:sz w:val="20"/>
          <w:szCs w:val="20"/>
          <w:lang w:eastAsia="pl-PL"/>
        </w:rPr>
        <w:t>Załącznik</w:t>
      </w:r>
      <w:r w:rsidR="00376BE0">
        <w:rPr>
          <w:rFonts w:ascii="Arial" w:hAnsi="Arial" w:cs="Arial"/>
          <w:sz w:val="20"/>
          <w:szCs w:val="20"/>
          <w:lang w:eastAsia="pl-PL"/>
        </w:rPr>
        <w:t>u</w:t>
      </w:r>
      <w:r>
        <w:rPr>
          <w:rFonts w:ascii="Arial" w:hAnsi="Arial" w:cs="Arial"/>
          <w:sz w:val="20"/>
          <w:szCs w:val="20"/>
          <w:lang w:eastAsia="pl-PL"/>
        </w:rPr>
        <w:t xml:space="preserve"> nr 1 do </w:t>
      </w:r>
      <w:r w:rsidR="00C06DC8">
        <w:rPr>
          <w:rFonts w:ascii="Arial" w:hAnsi="Arial" w:cs="Arial"/>
          <w:sz w:val="20"/>
          <w:szCs w:val="20"/>
          <w:lang w:eastAsia="pl-PL"/>
        </w:rPr>
        <w:t>u</w:t>
      </w:r>
      <w:r>
        <w:rPr>
          <w:rFonts w:ascii="Arial" w:hAnsi="Arial" w:cs="Arial"/>
          <w:sz w:val="20"/>
          <w:szCs w:val="20"/>
          <w:lang w:eastAsia="pl-PL"/>
        </w:rPr>
        <w:t>mowy przez okres 12 miesięcy</w:t>
      </w:r>
      <w:r w:rsidR="007A119E">
        <w:rPr>
          <w:rFonts w:ascii="Arial" w:hAnsi="Arial" w:cs="Arial"/>
          <w:sz w:val="20"/>
          <w:szCs w:val="20"/>
          <w:lang w:eastAsia="pl-PL"/>
        </w:rPr>
        <w:t xml:space="preserve"> </w:t>
      </w:r>
      <w:r w:rsidR="00BA4F7A">
        <w:rPr>
          <w:rFonts w:ascii="Arial" w:hAnsi="Arial" w:cs="Arial"/>
          <w:sz w:val="20"/>
          <w:szCs w:val="20"/>
          <w:lang w:eastAsia="pl-PL"/>
        </w:rPr>
        <w:t>od dnia zawarcia umowy</w:t>
      </w:r>
      <w:r w:rsidR="006C0BD6">
        <w:rPr>
          <w:rFonts w:ascii="Arial" w:hAnsi="Arial" w:cs="Arial"/>
          <w:sz w:val="20"/>
          <w:szCs w:val="20"/>
          <w:lang w:eastAsia="pl-PL"/>
        </w:rPr>
        <w:t>.</w:t>
      </w:r>
    </w:p>
    <w:p w:rsidR="00986C4E" w:rsidRPr="009A618B" w:rsidRDefault="00986C4E" w:rsidP="0059613A">
      <w:pPr>
        <w:pStyle w:val="Akapitzlist"/>
        <w:widowControl w:val="0"/>
        <w:numPr>
          <w:ilvl w:val="0"/>
          <w:numId w:val="18"/>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 xml:space="preserve">Strony zobowiązują się do zachowania w tajemnicy wszystkich warunków </w:t>
      </w:r>
      <w:r w:rsidR="00C06DC8">
        <w:rPr>
          <w:rFonts w:ascii="Arial" w:hAnsi="Arial" w:cs="Arial"/>
          <w:sz w:val="20"/>
          <w:szCs w:val="20"/>
          <w:lang w:eastAsia="pl-PL"/>
        </w:rPr>
        <w:t>u</w:t>
      </w:r>
      <w:r w:rsidRPr="009A618B">
        <w:rPr>
          <w:rFonts w:ascii="Arial" w:hAnsi="Arial" w:cs="Arial"/>
          <w:sz w:val="20"/>
          <w:szCs w:val="20"/>
          <w:lang w:eastAsia="pl-PL"/>
        </w:rPr>
        <w:t xml:space="preserve">mowy w stosunku do osób </w:t>
      </w:r>
      <w:r w:rsidRPr="009A618B">
        <w:rPr>
          <w:rFonts w:ascii="Arial" w:hAnsi="Arial" w:cs="Arial"/>
          <w:sz w:val="20"/>
          <w:szCs w:val="20"/>
          <w:lang w:eastAsia="pl-PL"/>
        </w:rPr>
        <w:lastRenderedPageBreak/>
        <w:t>trzecich.</w:t>
      </w:r>
    </w:p>
    <w:p w:rsidR="00986C4E" w:rsidRPr="009A618B" w:rsidRDefault="00986C4E" w:rsidP="003D5805">
      <w:pPr>
        <w:pStyle w:val="Akapitzlist"/>
        <w:widowControl w:val="0"/>
        <w:numPr>
          <w:ilvl w:val="0"/>
          <w:numId w:val="18"/>
        </w:numPr>
        <w:suppressAutoHyphens w:val="0"/>
        <w:autoSpaceDE w:val="0"/>
        <w:autoSpaceDN w:val="0"/>
        <w:adjustRightInd w:val="0"/>
        <w:spacing w:line="360" w:lineRule="auto"/>
        <w:jc w:val="both"/>
        <w:rPr>
          <w:rFonts w:ascii="Arial" w:hAnsi="Arial" w:cs="Arial"/>
          <w:sz w:val="20"/>
          <w:szCs w:val="20"/>
          <w:lang w:eastAsia="pl-PL"/>
        </w:rPr>
      </w:pPr>
      <w:r w:rsidRPr="009A618B">
        <w:rPr>
          <w:rFonts w:ascii="Arial" w:hAnsi="Arial" w:cs="Arial"/>
          <w:sz w:val="20"/>
          <w:szCs w:val="20"/>
          <w:lang w:eastAsia="pl-PL"/>
        </w:rPr>
        <w:t xml:space="preserve">Strony wyznaczają osoby odpowiedzialne za realizację przedmiotowej </w:t>
      </w:r>
      <w:r w:rsidR="0023476A">
        <w:rPr>
          <w:rFonts w:ascii="Arial" w:hAnsi="Arial" w:cs="Arial"/>
          <w:sz w:val="20"/>
          <w:szCs w:val="20"/>
          <w:lang w:eastAsia="pl-PL"/>
        </w:rPr>
        <w:t>umowy</w:t>
      </w:r>
      <w:r w:rsidRPr="009A618B">
        <w:rPr>
          <w:rFonts w:ascii="Arial" w:hAnsi="Arial" w:cs="Arial"/>
          <w:sz w:val="20"/>
          <w:szCs w:val="20"/>
          <w:lang w:eastAsia="pl-PL"/>
        </w:rPr>
        <w:t>:</w:t>
      </w:r>
    </w:p>
    <w:p w:rsidR="00986C4E" w:rsidRDefault="00AD5431" w:rsidP="0059613A">
      <w:pPr>
        <w:widowControl w:val="0"/>
        <w:numPr>
          <w:ilvl w:val="1"/>
          <w:numId w:val="16"/>
        </w:numPr>
        <w:tabs>
          <w:tab w:val="left" w:pos="350"/>
        </w:tabs>
        <w:suppressAutoHyphens w:val="0"/>
        <w:autoSpaceDE w:val="0"/>
        <w:autoSpaceDN w:val="0"/>
        <w:adjustRightInd w:val="0"/>
        <w:spacing w:line="360" w:lineRule="auto"/>
        <w:ind w:left="851"/>
        <w:jc w:val="both"/>
        <w:rPr>
          <w:rFonts w:ascii="Arial" w:hAnsi="Arial" w:cs="Arial"/>
          <w:sz w:val="20"/>
          <w:szCs w:val="20"/>
          <w:lang w:eastAsia="pl-PL"/>
        </w:rPr>
      </w:pPr>
      <w:r>
        <w:rPr>
          <w:rFonts w:ascii="Arial" w:hAnsi="Arial" w:cs="Arial"/>
          <w:sz w:val="20"/>
          <w:szCs w:val="20"/>
          <w:lang w:eastAsia="pl-PL"/>
        </w:rPr>
        <w:t>z</w:t>
      </w:r>
      <w:r w:rsidRPr="009A618B">
        <w:rPr>
          <w:rFonts w:ascii="Arial" w:hAnsi="Arial" w:cs="Arial"/>
          <w:sz w:val="20"/>
          <w:szCs w:val="20"/>
          <w:lang w:eastAsia="pl-PL"/>
        </w:rPr>
        <w:t xml:space="preserve">e </w:t>
      </w:r>
      <w:r w:rsidR="002347BD" w:rsidRPr="009A618B">
        <w:rPr>
          <w:rFonts w:ascii="Arial" w:hAnsi="Arial" w:cs="Arial"/>
          <w:sz w:val="20"/>
          <w:szCs w:val="20"/>
          <w:lang w:eastAsia="pl-PL"/>
        </w:rPr>
        <w:t xml:space="preserve">strony </w:t>
      </w:r>
      <w:r w:rsidR="00CB6619">
        <w:rPr>
          <w:rFonts w:ascii="Arial" w:hAnsi="Arial" w:cs="Arial"/>
          <w:sz w:val="20"/>
          <w:szCs w:val="20"/>
          <w:lang w:eastAsia="pl-PL"/>
        </w:rPr>
        <w:t>Zamawiającego:</w:t>
      </w:r>
    </w:p>
    <w:p w:rsidR="00DA6708" w:rsidRPr="00DA6708" w:rsidRDefault="0023476A" w:rsidP="00C31737">
      <w:pPr>
        <w:widowControl w:val="0"/>
        <w:tabs>
          <w:tab w:val="left" w:pos="350"/>
        </w:tabs>
        <w:suppressAutoHyphens w:val="0"/>
        <w:autoSpaceDE w:val="0"/>
        <w:autoSpaceDN w:val="0"/>
        <w:adjustRightInd w:val="0"/>
        <w:spacing w:line="360" w:lineRule="auto"/>
        <w:ind w:left="851"/>
        <w:jc w:val="both"/>
        <w:rPr>
          <w:rFonts w:ascii="Arial" w:hAnsi="Arial" w:cs="Arial"/>
          <w:sz w:val="20"/>
          <w:szCs w:val="20"/>
          <w:lang w:eastAsia="pl-PL"/>
        </w:rPr>
      </w:pPr>
      <w:r w:rsidRPr="00DA6708">
        <w:rPr>
          <w:rFonts w:ascii="Arial" w:hAnsi="Arial" w:cs="Arial"/>
          <w:b/>
          <w:sz w:val="20"/>
          <w:szCs w:val="20"/>
          <w:lang w:eastAsia="pl-PL"/>
        </w:rPr>
        <w:t>Zespół Zakupów</w:t>
      </w:r>
      <w:r w:rsidR="005704DE" w:rsidRPr="00DA6708">
        <w:rPr>
          <w:rFonts w:ascii="Arial" w:hAnsi="Arial" w:cs="Arial"/>
          <w:b/>
          <w:sz w:val="20"/>
          <w:szCs w:val="20"/>
          <w:lang w:eastAsia="pl-PL"/>
        </w:rPr>
        <w:t xml:space="preserve"> Gastronomicznych</w:t>
      </w:r>
      <w:r w:rsidR="00AD5431" w:rsidRPr="00DA6708">
        <w:rPr>
          <w:rFonts w:ascii="Arial" w:hAnsi="Arial" w:cs="Arial"/>
          <w:sz w:val="20"/>
          <w:szCs w:val="20"/>
          <w:lang w:eastAsia="pl-PL"/>
        </w:rPr>
        <w:t xml:space="preserve"> - kwestie formalno-handlowe</w:t>
      </w:r>
      <w:r w:rsidR="00DA6708">
        <w:rPr>
          <w:rFonts w:ascii="Arial" w:hAnsi="Arial" w:cs="Arial"/>
          <w:sz w:val="20"/>
          <w:szCs w:val="20"/>
          <w:lang w:eastAsia="pl-PL"/>
        </w:rPr>
        <w:t>:</w:t>
      </w:r>
    </w:p>
    <w:p w:rsidR="00AD5431" w:rsidRDefault="00DA6708" w:rsidP="00DA6708">
      <w:pPr>
        <w:widowControl w:val="0"/>
        <w:tabs>
          <w:tab w:val="left" w:pos="350"/>
        </w:tabs>
        <w:suppressAutoHyphens w:val="0"/>
        <w:autoSpaceDE w:val="0"/>
        <w:autoSpaceDN w:val="0"/>
        <w:adjustRightInd w:val="0"/>
        <w:spacing w:line="360" w:lineRule="auto"/>
        <w:ind w:left="851"/>
        <w:jc w:val="both"/>
        <w:rPr>
          <w:rFonts w:ascii="Arial" w:hAnsi="Arial" w:cs="Arial"/>
          <w:sz w:val="20"/>
          <w:szCs w:val="20"/>
          <w:lang w:eastAsia="pl-PL"/>
        </w:rPr>
      </w:pPr>
      <w:r w:rsidRPr="00DA6708">
        <w:rPr>
          <w:rFonts w:ascii="Arial" w:hAnsi="Arial" w:cs="Arial"/>
          <w:sz w:val="20"/>
          <w:szCs w:val="20"/>
          <w:u w:val="single"/>
          <w:lang w:eastAsia="pl-PL"/>
        </w:rPr>
        <w:t>Paulina Jankowska</w:t>
      </w:r>
      <w:r w:rsidRPr="00DA6708">
        <w:rPr>
          <w:rFonts w:ascii="Arial" w:hAnsi="Arial" w:cs="Arial"/>
          <w:sz w:val="20"/>
          <w:szCs w:val="20"/>
        </w:rPr>
        <w:t xml:space="preserve">: </w:t>
      </w:r>
      <w:hyperlink r:id="rId8" w:history="1">
        <w:r w:rsidR="00A84BF7" w:rsidRPr="00DA6708">
          <w:rPr>
            <w:rStyle w:val="Hipercze"/>
            <w:rFonts w:ascii="Arial" w:hAnsi="Arial" w:cs="Arial"/>
            <w:sz w:val="20"/>
            <w:szCs w:val="20"/>
            <w:lang w:eastAsia="pl-PL"/>
          </w:rPr>
          <w:t>paulina.jankowska3@orlen.pl</w:t>
        </w:r>
      </w:hyperlink>
      <w:r w:rsidR="00052AB5" w:rsidRPr="00DA6708">
        <w:rPr>
          <w:rStyle w:val="Hipercze"/>
          <w:rFonts w:ascii="Arial" w:hAnsi="Arial" w:cs="Arial"/>
          <w:sz w:val="20"/>
          <w:szCs w:val="20"/>
        </w:rPr>
        <w:t>,</w:t>
      </w:r>
      <w:r w:rsidR="00A84BF7" w:rsidRPr="00DA6708">
        <w:rPr>
          <w:rFonts w:ascii="Arial" w:hAnsi="Arial" w:cs="Arial"/>
          <w:sz w:val="20"/>
          <w:szCs w:val="20"/>
          <w:lang w:eastAsia="pl-PL"/>
        </w:rPr>
        <w:t xml:space="preserve"> </w:t>
      </w:r>
      <w:r w:rsidR="0023476A" w:rsidRPr="00DA6708">
        <w:rPr>
          <w:rFonts w:ascii="Arial" w:hAnsi="Arial" w:cs="Arial"/>
          <w:sz w:val="20"/>
          <w:szCs w:val="20"/>
          <w:lang w:eastAsia="pl-PL"/>
        </w:rPr>
        <w:t>kom. +48 697 071 257; tel. +48 24 256 95 73</w:t>
      </w:r>
    </w:p>
    <w:p w:rsidR="00DA6708" w:rsidRPr="00DA6708" w:rsidRDefault="00DA6708" w:rsidP="00DA6708">
      <w:pPr>
        <w:widowControl w:val="0"/>
        <w:tabs>
          <w:tab w:val="left" w:pos="350"/>
        </w:tabs>
        <w:suppressAutoHyphens w:val="0"/>
        <w:autoSpaceDE w:val="0"/>
        <w:autoSpaceDN w:val="0"/>
        <w:adjustRightInd w:val="0"/>
        <w:spacing w:line="360" w:lineRule="auto"/>
        <w:ind w:left="851"/>
        <w:jc w:val="both"/>
        <w:rPr>
          <w:rFonts w:ascii="Arial" w:hAnsi="Arial" w:cs="Arial"/>
          <w:sz w:val="20"/>
          <w:szCs w:val="20"/>
          <w:lang w:eastAsia="pl-PL"/>
        </w:rPr>
      </w:pPr>
    </w:p>
    <w:p w:rsidR="00DA6708" w:rsidRDefault="0023476A" w:rsidP="0023476A">
      <w:pPr>
        <w:widowControl w:val="0"/>
        <w:tabs>
          <w:tab w:val="left" w:pos="350"/>
        </w:tabs>
        <w:suppressAutoHyphens w:val="0"/>
        <w:autoSpaceDE w:val="0"/>
        <w:autoSpaceDN w:val="0"/>
        <w:adjustRightInd w:val="0"/>
        <w:spacing w:line="360" w:lineRule="auto"/>
        <w:ind w:left="851"/>
        <w:jc w:val="both"/>
        <w:rPr>
          <w:rFonts w:ascii="Arial" w:hAnsi="Arial" w:cs="Arial"/>
          <w:sz w:val="20"/>
          <w:szCs w:val="20"/>
          <w:lang w:eastAsia="pl-PL"/>
        </w:rPr>
      </w:pPr>
      <w:r w:rsidRPr="00F61970">
        <w:rPr>
          <w:rFonts w:ascii="Arial" w:hAnsi="Arial" w:cs="Arial"/>
          <w:b/>
          <w:sz w:val="20"/>
          <w:szCs w:val="20"/>
          <w:lang w:eastAsia="pl-PL"/>
        </w:rPr>
        <w:t>Zespół Konferencyjno-Bankietowy</w:t>
      </w:r>
      <w:r w:rsidR="00AD5431">
        <w:rPr>
          <w:rFonts w:ascii="Arial" w:hAnsi="Arial" w:cs="Arial"/>
          <w:sz w:val="20"/>
          <w:szCs w:val="20"/>
          <w:lang w:eastAsia="pl-PL"/>
        </w:rPr>
        <w:t xml:space="preserve"> - k</w:t>
      </w:r>
      <w:r w:rsidR="00DA6708">
        <w:rPr>
          <w:rFonts w:ascii="Arial" w:hAnsi="Arial" w:cs="Arial"/>
          <w:sz w:val="20"/>
          <w:szCs w:val="20"/>
          <w:lang w:eastAsia="pl-PL"/>
        </w:rPr>
        <w:t>westie techniczno-merytoryczne:</w:t>
      </w:r>
    </w:p>
    <w:p w:rsidR="007B47F2" w:rsidRDefault="0023476A" w:rsidP="00DA6708">
      <w:pPr>
        <w:widowControl w:val="0"/>
        <w:tabs>
          <w:tab w:val="left" w:pos="350"/>
        </w:tabs>
        <w:suppressAutoHyphens w:val="0"/>
        <w:autoSpaceDE w:val="0"/>
        <w:autoSpaceDN w:val="0"/>
        <w:adjustRightInd w:val="0"/>
        <w:spacing w:line="360" w:lineRule="auto"/>
        <w:ind w:left="851"/>
        <w:jc w:val="both"/>
        <w:rPr>
          <w:rFonts w:ascii="Arial" w:hAnsi="Arial" w:cs="Arial"/>
          <w:sz w:val="20"/>
          <w:szCs w:val="20"/>
          <w:lang w:eastAsia="pl-PL"/>
        </w:rPr>
      </w:pPr>
      <w:r w:rsidRPr="0023476A">
        <w:rPr>
          <w:rFonts w:ascii="Arial" w:hAnsi="Arial" w:cs="Arial"/>
          <w:sz w:val="20"/>
          <w:szCs w:val="20"/>
          <w:lang w:eastAsia="pl-PL"/>
        </w:rPr>
        <w:t>Anna Błaszkiewicz</w:t>
      </w:r>
      <w:r w:rsidR="00DA6708">
        <w:rPr>
          <w:rFonts w:ascii="Arial" w:hAnsi="Arial" w:cs="Arial"/>
          <w:sz w:val="20"/>
          <w:szCs w:val="20"/>
          <w:lang w:eastAsia="pl-PL"/>
        </w:rPr>
        <w:t xml:space="preserve">: </w:t>
      </w:r>
      <w:hyperlink r:id="rId9" w:history="1">
        <w:r w:rsidR="00E67A99" w:rsidRPr="00E95426">
          <w:rPr>
            <w:rStyle w:val="Hipercze"/>
            <w:rFonts w:ascii="Arial" w:hAnsi="Arial" w:cs="Arial"/>
            <w:sz w:val="20"/>
            <w:szCs w:val="20"/>
            <w:lang w:eastAsia="pl-PL"/>
          </w:rPr>
          <w:t>anna.blaszkiewicz@orlen.pl</w:t>
        </w:r>
      </w:hyperlink>
      <w:r w:rsidR="00C31737" w:rsidRPr="00C31737">
        <w:rPr>
          <w:rFonts w:ascii="Arial" w:hAnsi="Arial" w:cs="Arial"/>
          <w:sz w:val="20"/>
          <w:szCs w:val="20"/>
          <w:lang w:eastAsia="pl-PL"/>
        </w:rPr>
        <w:t>,</w:t>
      </w:r>
      <w:r w:rsidR="00A84BF7">
        <w:rPr>
          <w:rFonts w:ascii="Arial" w:hAnsi="Arial" w:cs="Arial"/>
          <w:sz w:val="20"/>
          <w:szCs w:val="20"/>
          <w:lang w:eastAsia="pl-PL"/>
        </w:rPr>
        <w:t xml:space="preserve"> </w:t>
      </w:r>
      <w:r w:rsidR="00C31737" w:rsidRPr="00E67A99">
        <w:rPr>
          <w:rFonts w:ascii="Arial" w:hAnsi="Arial" w:cs="Arial"/>
          <w:sz w:val="20"/>
          <w:szCs w:val="20"/>
          <w:lang w:eastAsia="pl-PL"/>
        </w:rPr>
        <w:t>kom. +48 605 199</w:t>
      </w:r>
      <w:r w:rsidR="00DA6708">
        <w:rPr>
          <w:rFonts w:ascii="Arial" w:hAnsi="Arial" w:cs="Arial"/>
          <w:sz w:val="20"/>
          <w:szCs w:val="20"/>
          <w:lang w:eastAsia="pl-PL"/>
        </w:rPr>
        <w:t> </w:t>
      </w:r>
      <w:r w:rsidR="00C31737" w:rsidRPr="00E67A99">
        <w:rPr>
          <w:rFonts w:ascii="Arial" w:hAnsi="Arial" w:cs="Arial"/>
          <w:sz w:val="20"/>
          <w:szCs w:val="20"/>
          <w:lang w:eastAsia="pl-PL"/>
        </w:rPr>
        <w:t>400</w:t>
      </w:r>
    </w:p>
    <w:p w:rsidR="00DA6708" w:rsidRDefault="00DA6708" w:rsidP="00DA6708">
      <w:pPr>
        <w:widowControl w:val="0"/>
        <w:tabs>
          <w:tab w:val="left" w:pos="350"/>
        </w:tabs>
        <w:suppressAutoHyphens w:val="0"/>
        <w:autoSpaceDE w:val="0"/>
        <w:autoSpaceDN w:val="0"/>
        <w:adjustRightInd w:val="0"/>
        <w:spacing w:line="360" w:lineRule="auto"/>
        <w:ind w:left="851"/>
        <w:jc w:val="both"/>
        <w:rPr>
          <w:rFonts w:ascii="Arial" w:hAnsi="Arial" w:cs="Arial"/>
          <w:sz w:val="20"/>
          <w:szCs w:val="20"/>
          <w:lang w:eastAsia="pl-PL"/>
        </w:rPr>
      </w:pPr>
    </w:p>
    <w:p w:rsidR="00CB6619" w:rsidRPr="00E67A99" w:rsidRDefault="00E67A99" w:rsidP="00A84BF7">
      <w:pPr>
        <w:widowControl w:val="0"/>
        <w:tabs>
          <w:tab w:val="left" w:pos="350"/>
        </w:tabs>
        <w:suppressAutoHyphens w:val="0"/>
        <w:autoSpaceDE w:val="0"/>
        <w:autoSpaceDN w:val="0"/>
        <w:adjustRightInd w:val="0"/>
        <w:spacing w:line="360" w:lineRule="auto"/>
        <w:ind w:left="851" w:hanging="284"/>
        <w:jc w:val="both"/>
        <w:rPr>
          <w:rFonts w:ascii="Arial" w:hAnsi="Arial" w:cs="Arial"/>
          <w:sz w:val="20"/>
          <w:szCs w:val="20"/>
          <w:lang w:eastAsia="pl-PL"/>
        </w:rPr>
      </w:pPr>
      <w:r>
        <w:rPr>
          <w:rFonts w:ascii="Arial" w:hAnsi="Arial" w:cs="Arial"/>
          <w:sz w:val="20"/>
          <w:szCs w:val="20"/>
          <w:lang w:eastAsia="pl-PL"/>
        </w:rPr>
        <w:t xml:space="preserve">b) </w:t>
      </w:r>
      <w:r w:rsidR="00C31737" w:rsidRPr="00E67A99">
        <w:rPr>
          <w:rFonts w:ascii="Arial" w:hAnsi="Arial" w:cs="Arial"/>
          <w:sz w:val="20"/>
          <w:szCs w:val="20"/>
          <w:lang w:eastAsia="pl-PL"/>
        </w:rPr>
        <w:t xml:space="preserve"> </w:t>
      </w:r>
      <w:r w:rsidR="00AD5431">
        <w:rPr>
          <w:rFonts w:ascii="Arial" w:hAnsi="Arial" w:cs="Arial"/>
          <w:sz w:val="20"/>
          <w:szCs w:val="20"/>
          <w:lang w:eastAsia="pl-PL"/>
        </w:rPr>
        <w:t>z</w:t>
      </w:r>
      <w:r w:rsidR="00AD5431" w:rsidRPr="00E67A99">
        <w:rPr>
          <w:rFonts w:ascii="Arial" w:hAnsi="Arial" w:cs="Arial"/>
          <w:sz w:val="20"/>
          <w:szCs w:val="20"/>
          <w:lang w:eastAsia="pl-PL"/>
        </w:rPr>
        <w:t xml:space="preserve">e </w:t>
      </w:r>
      <w:r w:rsidR="005538B2" w:rsidRPr="00E67A99">
        <w:rPr>
          <w:rFonts w:ascii="Arial" w:hAnsi="Arial" w:cs="Arial"/>
          <w:sz w:val="20"/>
          <w:szCs w:val="20"/>
          <w:lang w:eastAsia="pl-PL"/>
        </w:rPr>
        <w:t xml:space="preserve">strony </w:t>
      </w:r>
      <w:r w:rsidR="00CB6619" w:rsidRPr="00E67A99">
        <w:rPr>
          <w:rFonts w:ascii="Arial" w:hAnsi="Arial" w:cs="Arial"/>
          <w:sz w:val="20"/>
          <w:szCs w:val="20"/>
          <w:lang w:eastAsia="pl-PL"/>
        </w:rPr>
        <w:t>Wykonawcy</w:t>
      </w:r>
      <w:r w:rsidR="00B4223E" w:rsidRPr="00E67A99">
        <w:rPr>
          <w:rFonts w:ascii="Arial" w:hAnsi="Arial" w:cs="Arial"/>
          <w:sz w:val="20"/>
          <w:szCs w:val="20"/>
          <w:lang w:eastAsia="pl-PL"/>
        </w:rPr>
        <w:t>:</w:t>
      </w:r>
    </w:p>
    <w:p w:rsidR="00482038" w:rsidRDefault="00CB6619" w:rsidP="00CB6619">
      <w:pPr>
        <w:widowControl w:val="0"/>
        <w:suppressAutoHyphens w:val="0"/>
        <w:autoSpaceDE w:val="0"/>
        <w:autoSpaceDN w:val="0"/>
        <w:adjustRightInd w:val="0"/>
        <w:spacing w:before="53" w:line="360" w:lineRule="auto"/>
        <w:ind w:left="851"/>
        <w:jc w:val="both"/>
        <w:rPr>
          <w:rFonts w:ascii="Arial" w:hAnsi="Arial" w:cs="Arial"/>
          <w:sz w:val="20"/>
          <w:szCs w:val="20"/>
          <w:lang w:eastAsia="pl-PL"/>
        </w:rPr>
      </w:pPr>
      <w:r>
        <w:rPr>
          <w:rFonts w:ascii="Arial" w:hAnsi="Arial" w:cs="Arial"/>
          <w:sz w:val="20"/>
          <w:szCs w:val="20"/>
          <w:lang w:eastAsia="pl-PL"/>
        </w:rPr>
        <w:t>…………………………</w:t>
      </w:r>
    </w:p>
    <w:p w:rsidR="00CB6619" w:rsidRPr="009A618B" w:rsidRDefault="00CB6619" w:rsidP="00CB6619">
      <w:pPr>
        <w:widowControl w:val="0"/>
        <w:suppressAutoHyphens w:val="0"/>
        <w:autoSpaceDE w:val="0"/>
        <w:autoSpaceDN w:val="0"/>
        <w:adjustRightInd w:val="0"/>
        <w:spacing w:before="53" w:line="360" w:lineRule="auto"/>
        <w:ind w:left="851"/>
        <w:jc w:val="both"/>
        <w:rPr>
          <w:rFonts w:ascii="Arial" w:hAnsi="Arial" w:cs="Arial"/>
          <w:sz w:val="20"/>
          <w:szCs w:val="20"/>
          <w:lang w:eastAsia="pl-PL"/>
        </w:rPr>
      </w:pPr>
      <w:r>
        <w:rPr>
          <w:rFonts w:ascii="Arial" w:hAnsi="Arial" w:cs="Arial"/>
          <w:sz w:val="20"/>
          <w:szCs w:val="20"/>
          <w:lang w:eastAsia="pl-PL"/>
        </w:rPr>
        <w:t>…………………………</w:t>
      </w:r>
    </w:p>
    <w:p w:rsidR="00356A19" w:rsidRPr="009A618B" w:rsidRDefault="008620BE" w:rsidP="003D5805">
      <w:pPr>
        <w:spacing w:line="360" w:lineRule="auto"/>
        <w:jc w:val="center"/>
        <w:rPr>
          <w:rFonts w:ascii="Arial" w:hAnsi="Arial" w:cs="Arial"/>
          <w:b/>
          <w:i/>
          <w:sz w:val="20"/>
          <w:szCs w:val="20"/>
        </w:rPr>
      </w:pPr>
      <w:r w:rsidRPr="009A618B">
        <w:rPr>
          <w:rFonts w:ascii="Arial" w:hAnsi="Arial" w:cs="Arial"/>
          <w:b/>
          <w:sz w:val="20"/>
          <w:szCs w:val="20"/>
        </w:rPr>
        <w:t xml:space="preserve">§ </w:t>
      </w:r>
      <w:r w:rsidR="00482038" w:rsidRPr="009A618B">
        <w:rPr>
          <w:rFonts w:ascii="Arial" w:hAnsi="Arial" w:cs="Arial"/>
          <w:b/>
          <w:sz w:val="20"/>
          <w:szCs w:val="20"/>
        </w:rPr>
        <w:t>3</w:t>
      </w:r>
      <w:r w:rsidR="003D5805" w:rsidRPr="009A618B">
        <w:rPr>
          <w:rFonts w:ascii="Arial" w:hAnsi="Arial" w:cs="Arial"/>
          <w:b/>
          <w:i/>
          <w:sz w:val="20"/>
          <w:szCs w:val="20"/>
        </w:rPr>
        <w:t xml:space="preserve"> </w:t>
      </w:r>
      <w:r w:rsidR="00C31E9A" w:rsidRPr="009A618B">
        <w:rPr>
          <w:rFonts w:ascii="Arial" w:hAnsi="Arial" w:cs="Arial"/>
          <w:b/>
          <w:sz w:val="20"/>
          <w:szCs w:val="20"/>
        </w:rPr>
        <w:t>Wynagrodzenie</w:t>
      </w:r>
    </w:p>
    <w:p w:rsidR="00AC6F15" w:rsidRPr="00367519" w:rsidRDefault="00B7243D" w:rsidP="00367519">
      <w:pPr>
        <w:numPr>
          <w:ilvl w:val="0"/>
          <w:numId w:val="4"/>
        </w:numPr>
        <w:spacing w:line="360" w:lineRule="auto"/>
        <w:jc w:val="both"/>
        <w:rPr>
          <w:rFonts w:ascii="Arial" w:hAnsi="Arial" w:cs="Arial"/>
          <w:sz w:val="20"/>
          <w:szCs w:val="20"/>
        </w:rPr>
      </w:pPr>
      <w:r w:rsidRPr="009A618B">
        <w:rPr>
          <w:rFonts w:ascii="Arial" w:hAnsi="Arial" w:cs="Arial"/>
          <w:sz w:val="20"/>
          <w:szCs w:val="20"/>
        </w:rPr>
        <w:t>Z</w:t>
      </w:r>
      <w:r w:rsidR="00441B3A" w:rsidRPr="009A618B">
        <w:rPr>
          <w:rFonts w:ascii="Arial" w:hAnsi="Arial" w:cs="Arial"/>
          <w:sz w:val="20"/>
          <w:szCs w:val="20"/>
        </w:rPr>
        <w:t>a usłu</w:t>
      </w:r>
      <w:r w:rsidR="007D70CF" w:rsidRPr="009A618B">
        <w:rPr>
          <w:rFonts w:ascii="Arial" w:hAnsi="Arial" w:cs="Arial"/>
          <w:sz w:val="20"/>
          <w:szCs w:val="20"/>
        </w:rPr>
        <w:t xml:space="preserve">gi </w:t>
      </w:r>
      <w:r w:rsidR="00672998" w:rsidRPr="009A618B">
        <w:rPr>
          <w:rFonts w:ascii="Arial" w:hAnsi="Arial" w:cs="Arial"/>
          <w:sz w:val="20"/>
          <w:szCs w:val="20"/>
        </w:rPr>
        <w:t xml:space="preserve">cateringowe </w:t>
      </w:r>
      <w:r w:rsidR="007D70CF" w:rsidRPr="009A618B">
        <w:rPr>
          <w:rFonts w:ascii="Arial" w:hAnsi="Arial" w:cs="Arial"/>
          <w:sz w:val="20"/>
          <w:szCs w:val="20"/>
        </w:rPr>
        <w:t xml:space="preserve">opisane w § 1 ust.1.1 </w:t>
      </w:r>
      <w:r w:rsidR="003635B4">
        <w:rPr>
          <w:rFonts w:ascii="Arial" w:hAnsi="Arial" w:cs="Arial"/>
          <w:sz w:val="20"/>
          <w:szCs w:val="20"/>
        </w:rPr>
        <w:t>u</w:t>
      </w:r>
      <w:r w:rsidR="003635B4" w:rsidRPr="009A618B">
        <w:rPr>
          <w:rFonts w:ascii="Arial" w:hAnsi="Arial" w:cs="Arial"/>
          <w:sz w:val="20"/>
          <w:szCs w:val="20"/>
        </w:rPr>
        <w:t xml:space="preserve">mowy </w:t>
      </w:r>
      <w:r w:rsidR="00091F0A" w:rsidRPr="009A618B">
        <w:rPr>
          <w:rFonts w:ascii="Arial" w:hAnsi="Arial" w:cs="Arial"/>
          <w:sz w:val="20"/>
          <w:szCs w:val="20"/>
        </w:rPr>
        <w:t>wynagrodzenie będzie oblicz</w:t>
      </w:r>
      <w:r w:rsidR="00FA39D9" w:rsidRPr="009A618B">
        <w:rPr>
          <w:rFonts w:ascii="Arial" w:hAnsi="Arial" w:cs="Arial"/>
          <w:sz w:val="20"/>
          <w:szCs w:val="20"/>
        </w:rPr>
        <w:t>a</w:t>
      </w:r>
      <w:r w:rsidR="00091F0A" w:rsidRPr="009A618B">
        <w:rPr>
          <w:rFonts w:ascii="Arial" w:hAnsi="Arial" w:cs="Arial"/>
          <w:sz w:val="20"/>
          <w:szCs w:val="20"/>
        </w:rPr>
        <w:t>ne</w:t>
      </w:r>
      <w:r w:rsidR="00441B3A" w:rsidRPr="009A618B">
        <w:rPr>
          <w:rFonts w:ascii="Arial" w:hAnsi="Arial" w:cs="Arial"/>
          <w:sz w:val="20"/>
          <w:szCs w:val="20"/>
        </w:rPr>
        <w:t xml:space="preserve"> według </w:t>
      </w:r>
      <w:r w:rsidR="00C23813">
        <w:rPr>
          <w:rFonts w:ascii="Arial" w:hAnsi="Arial" w:cs="Arial"/>
          <w:sz w:val="20"/>
          <w:szCs w:val="20"/>
        </w:rPr>
        <w:t>c</w:t>
      </w:r>
      <w:r w:rsidR="00C23813" w:rsidRPr="009A618B">
        <w:rPr>
          <w:rFonts w:ascii="Arial" w:hAnsi="Arial" w:cs="Arial"/>
          <w:sz w:val="20"/>
          <w:szCs w:val="20"/>
        </w:rPr>
        <w:t>ennika</w:t>
      </w:r>
      <w:r w:rsidR="00C23813">
        <w:rPr>
          <w:rFonts w:ascii="Arial" w:hAnsi="Arial" w:cs="Arial"/>
          <w:sz w:val="20"/>
          <w:szCs w:val="20"/>
        </w:rPr>
        <w:t xml:space="preserve"> </w:t>
      </w:r>
      <w:r w:rsidR="003635B4">
        <w:rPr>
          <w:rFonts w:ascii="Arial" w:hAnsi="Arial" w:cs="Arial"/>
          <w:sz w:val="20"/>
          <w:szCs w:val="20"/>
        </w:rPr>
        <w:t>usług podstawowych</w:t>
      </w:r>
      <w:r w:rsidR="00441B3A" w:rsidRPr="009A618B">
        <w:rPr>
          <w:rFonts w:ascii="Arial" w:hAnsi="Arial" w:cs="Arial"/>
          <w:sz w:val="20"/>
          <w:szCs w:val="20"/>
        </w:rPr>
        <w:t xml:space="preserve"> stanowiącego Załącznik nr 1 do </w:t>
      </w:r>
      <w:r w:rsidR="003339FF">
        <w:rPr>
          <w:rFonts w:ascii="Arial" w:hAnsi="Arial" w:cs="Arial"/>
          <w:sz w:val="20"/>
          <w:szCs w:val="20"/>
        </w:rPr>
        <w:t>u</w:t>
      </w:r>
      <w:r w:rsidR="00441B3A" w:rsidRPr="009A618B">
        <w:rPr>
          <w:rFonts w:ascii="Arial" w:hAnsi="Arial" w:cs="Arial"/>
          <w:sz w:val="20"/>
          <w:szCs w:val="20"/>
        </w:rPr>
        <w:t>mowy</w:t>
      </w:r>
      <w:r w:rsidR="00710C16" w:rsidRPr="009A618B">
        <w:rPr>
          <w:rFonts w:ascii="Arial" w:hAnsi="Arial" w:cs="Arial"/>
          <w:sz w:val="20"/>
          <w:szCs w:val="20"/>
        </w:rPr>
        <w:t xml:space="preserve"> i każdorazowo określane w </w:t>
      </w:r>
      <w:r w:rsidR="00AC6F15">
        <w:rPr>
          <w:rFonts w:ascii="Arial" w:hAnsi="Arial" w:cs="Arial"/>
          <w:sz w:val="20"/>
          <w:szCs w:val="20"/>
        </w:rPr>
        <w:t xml:space="preserve">składanym </w:t>
      </w:r>
      <w:r w:rsidR="003635B4">
        <w:rPr>
          <w:rFonts w:ascii="Arial" w:hAnsi="Arial" w:cs="Arial"/>
          <w:sz w:val="20"/>
          <w:szCs w:val="20"/>
        </w:rPr>
        <w:t>z</w:t>
      </w:r>
      <w:r w:rsidR="003635B4" w:rsidRPr="009A618B">
        <w:rPr>
          <w:rFonts w:ascii="Arial" w:hAnsi="Arial" w:cs="Arial"/>
          <w:sz w:val="20"/>
          <w:szCs w:val="20"/>
        </w:rPr>
        <w:t>amówieniu</w:t>
      </w:r>
      <w:r w:rsidR="00441B3A" w:rsidRPr="009A618B">
        <w:rPr>
          <w:rFonts w:ascii="Arial" w:hAnsi="Arial" w:cs="Arial"/>
          <w:sz w:val="20"/>
          <w:szCs w:val="20"/>
        </w:rPr>
        <w:t xml:space="preserve">. Dla pozostałych usług nieobjętych </w:t>
      </w:r>
      <w:r w:rsidR="00C23813">
        <w:rPr>
          <w:rFonts w:ascii="Arial" w:hAnsi="Arial" w:cs="Arial"/>
          <w:sz w:val="20"/>
          <w:szCs w:val="20"/>
        </w:rPr>
        <w:t>c</w:t>
      </w:r>
      <w:r w:rsidR="00C23813" w:rsidRPr="009A618B">
        <w:rPr>
          <w:rFonts w:ascii="Arial" w:hAnsi="Arial" w:cs="Arial"/>
          <w:sz w:val="20"/>
          <w:szCs w:val="20"/>
        </w:rPr>
        <w:t xml:space="preserve">ennikiem </w:t>
      </w:r>
      <w:r w:rsidR="00091F0A" w:rsidRPr="009A618B">
        <w:rPr>
          <w:rFonts w:ascii="Arial" w:hAnsi="Arial" w:cs="Arial"/>
          <w:sz w:val="20"/>
          <w:szCs w:val="20"/>
        </w:rPr>
        <w:t xml:space="preserve">wynagrodzenie będzie ustalane </w:t>
      </w:r>
      <w:r w:rsidR="00441B3A" w:rsidRPr="009A618B">
        <w:rPr>
          <w:rFonts w:ascii="Arial" w:hAnsi="Arial" w:cs="Arial"/>
          <w:sz w:val="20"/>
          <w:szCs w:val="20"/>
        </w:rPr>
        <w:t>według odrębnie przygotowanych i zaakceptowanych przez</w:t>
      </w:r>
      <w:r w:rsidR="009E6B10" w:rsidRPr="009A618B">
        <w:rPr>
          <w:rFonts w:ascii="Arial" w:hAnsi="Arial" w:cs="Arial"/>
          <w:sz w:val="20"/>
          <w:szCs w:val="20"/>
        </w:rPr>
        <w:t xml:space="preserve"> Zamawiającego </w:t>
      </w:r>
      <w:r w:rsidR="00710C16" w:rsidRPr="009A618B">
        <w:rPr>
          <w:rFonts w:ascii="Arial" w:hAnsi="Arial" w:cs="Arial"/>
          <w:sz w:val="20"/>
          <w:szCs w:val="20"/>
        </w:rPr>
        <w:t xml:space="preserve">ofert </w:t>
      </w:r>
      <w:r w:rsidR="00091F0A" w:rsidRPr="009A618B">
        <w:rPr>
          <w:rFonts w:ascii="Arial" w:hAnsi="Arial" w:cs="Arial"/>
          <w:sz w:val="20"/>
          <w:szCs w:val="20"/>
        </w:rPr>
        <w:t>Wykonawcy</w:t>
      </w:r>
      <w:r w:rsidR="00DC5328">
        <w:rPr>
          <w:rFonts w:ascii="Arial" w:hAnsi="Arial" w:cs="Arial"/>
          <w:sz w:val="20"/>
          <w:szCs w:val="20"/>
        </w:rPr>
        <w:t xml:space="preserve"> złożonych </w:t>
      </w:r>
      <w:r w:rsidR="00C23813">
        <w:rPr>
          <w:rFonts w:ascii="Arial" w:hAnsi="Arial" w:cs="Arial"/>
          <w:sz w:val="20"/>
          <w:szCs w:val="20"/>
        </w:rPr>
        <w:t>na</w:t>
      </w:r>
      <w:r w:rsidR="00DC5328">
        <w:rPr>
          <w:rFonts w:ascii="Arial" w:hAnsi="Arial" w:cs="Arial"/>
          <w:sz w:val="20"/>
          <w:szCs w:val="20"/>
        </w:rPr>
        <w:t xml:space="preserve"> P</w:t>
      </w:r>
      <w:r w:rsidR="007B47F2">
        <w:rPr>
          <w:rFonts w:ascii="Arial" w:hAnsi="Arial" w:cs="Arial"/>
          <w:sz w:val="20"/>
          <w:szCs w:val="20"/>
        </w:rPr>
        <w:t>latform</w:t>
      </w:r>
      <w:r w:rsidR="00C23813">
        <w:rPr>
          <w:rFonts w:ascii="Arial" w:hAnsi="Arial" w:cs="Arial"/>
          <w:sz w:val="20"/>
          <w:szCs w:val="20"/>
        </w:rPr>
        <w:t>ie</w:t>
      </w:r>
      <w:r w:rsidR="007B47F2">
        <w:rPr>
          <w:rFonts w:ascii="Arial" w:hAnsi="Arial" w:cs="Arial"/>
          <w:sz w:val="20"/>
          <w:szCs w:val="20"/>
        </w:rPr>
        <w:t xml:space="preserve"> </w:t>
      </w:r>
      <w:r w:rsidR="00DC5328">
        <w:rPr>
          <w:rFonts w:ascii="Arial" w:hAnsi="Arial" w:cs="Arial"/>
          <w:sz w:val="20"/>
          <w:szCs w:val="20"/>
        </w:rPr>
        <w:t>Z</w:t>
      </w:r>
      <w:r w:rsidR="007B47F2">
        <w:rPr>
          <w:rFonts w:ascii="Arial" w:hAnsi="Arial" w:cs="Arial"/>
          <w:sz w:val="20"/>
          <w:szCs w:val="20"/>
        </w:rPr>
        <w:t>akupow</w:t>
      </w:r>
      <w:r w:rsidR="00C23813">
        <w:rPr>
          <w:rFonts w:ascii="Arial" w:hAnsi="Arial" w:cs="Arial"/>
          <w:sz w:val="20"/>
          <w:szCs w:val="20"/>
        </w:rPr>
        <w:t>ej</w:t>
      </w:r>
      <w:r w:rsidR="00DC5328">
        <w:rPr>
          <w:rFonts w:ascii="Arial" w:hAnsi="Arial" w:cs="Arial"/>
          <w:sz w:val="20"/>
          <w:szCs w:val="20"/>
        </w:rPr>
        <w:t xml:space="preserve"> Connect</w:t>
      </w:r>
      <w:r w:rsidR="001814AE" w:rsidRPr="009A618B">
        <w:rPr>
          <w:rFonts w:ascii="Arial" w:hAnsi="Arial" w:cs="Arial"/>
          <w:sz w:val="20"/>
          <w:szCs w:val="20"/>
        </w:rPr>
        <w:t>.</w:t>
      </w:r>
      <w:r w:rsidR="00367519">
        <w:rPr>
          <w:rFonts w:ascii="Arial" w:hAnsi="Arial" w:cs="Arial"/>
          <w:sz w:val="20"/>
          <w:szCs w:val="20"/>
        </w:rPr>
        <w:t xml:space="preserve"> </w:t>
      </w:r>
    </w:p>
    <w:p w:rsidR="0086066C" w:rsidRPr="009A618B" w:rsidRDefault="00356A19" w:rsidP="00010B35">
      <w:pPr>
        <w:numPr>
          <w:ilvl w:val="0"/>
          <w:numId w:val="4"/>
        </w:numPr>
        <w:spacing w:line="360" w:lineRule="auto"/>
        <w:ind w:left="426" w:hanging="426"/>
        <w:jc w:val="both"/>
        <w:rPr>
          <w:rFonts w:ascii="Arial" w:hAnsi="Arial" w:cs="Arial"/>
          <w:sz w:val="20"/>
          <w:szCs w:val="20"/>
        </w:rPr>
      </w:pPr>
      <w:r w:rsidRPr="009A618B">
        <w:rPr>
          <w:rFonts w:ascii="Arial" w:hAnsi="Arial" w:cs="Arial"/>
          <w:sz w:val="20"/>
          <w:szCs w:val="20"/>
        </w:rPr>
        <w:t>Do kwot</w:t>
      </w:r>
      <w:r w:rsidR="00375C60" w:rsidRPr="009A618B">
        <w:rPr>
          <w:rFonts w:ascii="Arial" w:hAnsi="Arial" w:cs="Arial"/>
          <w:sz w:val="20"/>
          <w:szCs w:val="20"/>
        </w:rPr>
        <w:t>y</w:t>
      </w:r>
      <w:r w:rsidR="00B174EB" w:rsidRPr="009A618B">
        <w:rPr>
          <w:rFonts w:ascii="Arial" w:hAnsi="Arial" w:cs="Arial"/>
          <w:sz w:val="20"/>
          <w:szCs w:val="20"/>
        </w:rPr>
        <w:t>,</w:t>
      </w:r>
      <w:r w:rsidRPr="009A618B">
        <w:rPr>
          <w:rFonts w:ascii="Arial" w:hAnsi="Arial" w:cs="Arial"/>
          <w:sz w:val="20"/>
          <w:szCs w:val="20"/>
        </w:rPr>
        <w:t xml:space="preserve"> </w:t>
      </w:r>
      <w:r w:rsidR="008756B9" w:rsidRPr="009A618B">
        <w:rPr>
          <w:rFonts w:ascii="Arial" w:hAnsi="Arial" w:cs="Arial"/>
          <w:sz w:val="20"/>
          <w:szCs w:val="20"/>
        </w:rPr>
        <w:t xml:space="preserve">o której mowa w ust. </w:t>
      </w:r>
      <w:r w:rsidR="0043076D" w:rsidRPr="009A618B">
        <w:rPr>
          <w:rFonts w:ascii="Arial" w:hAnsi="Arial" w:cs="Arial"/>
          <w:sz w:val="20"/>
          <w:szCs w:val="20"/>
        </w:rPr>
        <w:t xml:space="preserve">1 </w:t>
      </w:r>
      <w:r w:rsidRPr="009A618B">
        <w:rPr>
          <w:rFonts w:ascii="Arial" w:hAnsi="Arial" w:cs="Arial"/>
          <w:sz w:val="20"/>
          <w:szCs w:val="20"/>
        </w:rPr>
        <w:t>niniejszego paragrafu zostanie doliczony podatek VAT obowiązujący w dniu wystawienia faktury.</w:t>
      </w:r>
    </w:p>
    <w:p w:rsidR="00710C16" w:rsidRDefault="008A3C80" w:rsidP="008A3C80">
      <w:pPr>
        <w:numPr>
          <w:ilvl w:val="0"/>
          <w:numId w:val="4"/>
        </w:numPr>
        <w:spacing w:line="360" w:lineRule="auto"/>
        <w:jc w:val="both"/>
        <w:rPr>
          <w:rFonts w:ascii="Arial" w:hAnsi="Arial" w:cs="Arial"/>
          <w:sz w:val="20"/>
          <w:szCs w:val="20"/>
        </w:rPr>
      </w:pPr>
      <w:r w:rsidRPr="008A3C80">
        <w:rPr>
          <w:rFonts w:ascii="Arial" w:hAnsi="Arial" w:cs="Arial"/>
          <w:sz w:val="20"/>
          <w:szCs w:val="20"/>
        </w:rPr>
        <w:t xml:space="preserve">Strony ustalają limit roczny </w:t>
      </w:r>
      <w:r w:rsidR="003339FF">
        <w:rPr>
          <w:rFonts w:ascii="Arial" w:hAnsi="Arial" w:cs="Arial"/>
          <w:sz w:val="20"/>
          <w:szCs w:val="20"/>
        </w:rPr>
        <w:t>u</w:t>
      </w:r>
      <w:r w:rsidRPr="008A3C80">
        <w:rPr>
          <w:rFonts w:ascii="Arial" w:hAnsi="Arial" w:cs="Arial"/>
          <w:sz w:val="20"/>
          <w:szCs w:val="20"/>
        </w:rPr>
        <w:t>mowy na wartoś</w:t>
      </w:r>
      <w:r>
        <w:rPr>
          <w:rFonts w:ascii="Arial" w:hAnsi="Arial" w:cs="Arial"/>
          <w:sz w:val="20"/>
          <w:szCs w:val="20"/>
        </w:rPr>
        <w:t xml:space="preserve">ć niegwarantowaną w wysokości </w:t>
      </w:r>
      <w:r w:rsidR="00445274">
        <w:rPr>
          <w:rFonts w:ascii="Arial" w:hAnsi="Arial" w:cs="Arial"/>
          <w:sz w:val="20"/>
          <w:szCs w:val="20"/>
        </w:rPr>
        <w:t xml:space="preserve">65 000 </w:t>
      </w:r>
      <w:r w:rsidRPr="008A3C80">
        <w:rPr>
          <w:rFonts w:ascii="Arial" w:hAnsi="Arial" w:cs="Arial"/>
          <w:sz w:val="20"/>
          <w:szCs w:val="20"/>
        </w:rPr>
        <w:t xml:space="preserve">zł </w:t>
      </w:r>
      <w:r w:rsidR="00B96C60">
        <w:rPr>
          <w:rFonts w:ascii="Arial" w:hAnsi="Arial" w:cs="Arial"/>
          <w:sz w:val="20"/>
          <w:szCs w:val="20"/>
        </w:rPr>
        <w:t xml:space="preserve">netto </w:t>
      </w:r>
      <w:r w:rsidRPr="008A3C80">
        <w:rPr>
          <w:rFonts w:ascii="Arial" w:hAnsi="Arial" w:cs="Arial"/>
          <w:sz w:val="20"/>
          <w:szCs w:val="20"/>
        </w:rPr>
        <w:t>(słownie:</w:t>
      </w:r>
      <w:r w:rsidR="007B47F2">
        <w:rPr>
          <w:rFonts w:ascii="Arial" w:hAnsi="Arial" w:cs="Arial"/>
          <w:sz w:val="20"/>
          <w:szCs w:val="20"/>
        </w:rPr>
        <w:t xml:space="preserve"> </w:t>
      </w:r>
      <w:r w:rsidR="00445274">
        <w:rPr>
          <w:rFonts w:ascii="Arial" w:hAnsi="Arial" w:cs="Arial"/>
          <w:sz w:val="20"/>
          <w:szCs w:val="20"/>
        </w:rPr>
        <w:t xml:space="preserve">sześćdziesiąt pięć tysięcy </w:t>
      </w:r>
      <w:r w:rsidRPr="008A3C80">
        <w:rPr>
          <w:rFonts w:ascii="Arial" w:hAnsi="Arial" w:cs="Arial"/>
          <w:sz w:val="20"/>
          <w:szCs w:val="20"/>
        </w:rPr>
        <w:t>złotych 00/100).</w:t>
      </w:r>
    </w:p>
    <w:p w:rsidR="006F546C" w:rsidRDefault="00C31737" w:rsidP="006F546C">
      <w:pPr>
        <w:numPr>
          <w:ilvl w:val="0"/>
          <w:numId w:val="4"/>
        </w:numPr>
        <w:spacing w:line="360" w:lineRule="auto"/>
        <w:jc w:val="both"/>
        <w:rPr>
          <w:rFonts w:ascii="Arial" w:hAnsi="Arial" w:cs="Arial"/>
          <w:sz w:val="20"/>
          <w:szCs w:val="20"/>
        </w:rPr>
      </w:pPr>
      <w:r w:rsidRPr="00C31737">
        <w:rPr>
          <w:rFonts w:ascii="Arial" w:hAnsi="Arial" w:cs="Arial"/>
          <w:sz w:val="20"/>
          <w:szCs w:val="20"/>
        </w:rPr>
        <w:t xml:space="preserve">Strony ustalają,  że </w:t>
      </w:r>
      <w:r w:rsidR="00B45AD0">
        <w:rPr>
          <w:rFonts w:ascii="Arial" w:hAnsi="Arial" w:cs="Arial"/>
          <w:sz w:val="20"/>
          <w:szCs w:val="20"/>
        </w:rPr>
        <w:t>c</w:t>
      </w:r>
      <w:r w:rsidR="00B45AD0" w:rsidRPr="00C31737">
        <w:rPr>
          <w:rFonts w:ascii="Arial" w:hAnsi="Arial" w:cs="Arial"/>
          <w:sz w:val="20"/>
          <w:szCs w:val="20"/>
        </w:rPr>
        <w:t xml:space="preserve">ennik </w:t>
      </w:r>
      <w:r w:rsidRPr="00C31737">
        <w:rPr>
          <w:rFonts w:ascii="Arial" w:hAnsi="Arial" w:cs="Arial"/>
          <w:sz w:val="20"/>
          <w:szCs w:val="20"/>
        </w:rPr>
        <w:t xml:space="preserve">usług podstawowych stanowiący Załącznik nr 1 do </w:t>
      </w:r>
      <w:r w:rsidR="003339FF">
        <w:rPr>
          <w:rFonts w:ascii="Arial" w:hAnsi="Arial" w:cs="Arial"/>
          <w:sz w:val="20"/>
          <w:szCs w:val="20"/>
        </w:rPr>
        <w:t>u</w:t>
      </w:r>
      <w:r w:rsidRPr="00C31737">
        <w:rPr>
          <w:rFonts w:ascii="Arial" w:hAnsi="Arial" w:cs="Arial"/>
          <w:sz w:val="20"/>
          <w:szCs w:val="20"/>
        </w:rPr>
        <w:t xml:space="preserve">mowy aktualizowany będzie nie częściej niż co 12 miesięcy od daty podpisania </w:t>
      </w:r>
      <w:r w:rsidR="003339FF">
        <w:rPr>
          <w:rFonts w:ascii="Arial" w:hAnsi="Arial" w:cs="Arial"/>
          <w:sz w:val="20"/>
          <w:szCs w:val="20"/>
        </w:rPr>
        <w:t>u</w:t>
      </w:r>
      <w:r w:rsidRPr="00C31737">
        <w:rPr>
          <w:rFonts w:ascii="Arial" w:hAnsi="Arial" w:cs="Arial"/>
          <w:sz w:val="20"/>
          <w:szCs w:val="20"/>
        </w:rPr>
        <w:t xml:space="preserve">mowy. </w:t>
      </w:r>
    </w:p>
    <w:p w:rsidR="00C31737" w:rsidRDefault="006F546C" w:rsidP="006F546C">
      <w:pPr>
        <w:numPr>
          <w:ilvl w:val="0"/>
          <w:numId w:val="4"/>
        </w:numPr>
        <w:spacing w:line="360" w:lineRule="auto"/>
        <w:jc w:val="both"/>
        <w:rPr>
          <w:rFonts w:ascii="Arial" w:hAnsi="Arial" w:cs="Arial"/>
          <w:sz w:val="20"/>
          <w:szCs w:val="20"/>
        </w:rPr>
      </w:pPr>
      <w:r>
        <w:rPr>
          <w:rFonts w:ascii="Arial" w:hAnsi="Arial" w:cs="Arial"/>
          <w:sz w:val="20"/>
          <w:szCs w:val="20"/>
        </w:rPr>
        <w:t xml:space="preserve">O wszelkich zmianach </w:t>
      </w:r>
      <w:r w:rsidR="00B45AD0">
        <w:rPr>
          <w:rFonts w:ascii="Arial" w:hAnsi="Arial" w:cs="Arial"/>
          <w:sz w:val="20"/>
          <w:szCs w:val="20"/>
        </w:rPr>
        <w:t>c</w:t>
      </w:r>
      <w:r w:rsidR="00B45AD0" w:rsidRPr="006F546C">
        <w:rPr>
          <w:rFonts w:ascii="Arial" w:hAnsi="Arial" w:cs="Arial"/>
          <w:sz w:val="20"/>
          <w:szCs w:val="20"/>
        </w:rPr>
        <w:t xml:space="preserve">ennika </w:t>
      </w:r>
      <w:r w:rsidR="00E2108F" w:rsidRPr="00E2108F">
        <w:rPr>
          <w:rFonts w:ascii="Arial" w:hAnsi="Arial" w:cs="Arial"/>
          <w:sz w:val="20"/>
          <w:szCs w:val="20"/>
        </w:rPr>
        <w:t xml:space="preserve">usług podstawowych </w:t>
      </w:r>
      <w:r w:rsidRPr="006F546C">
        <w:rPr>
          <w:rFonts w:ascii="Arial" w:hAnsi="Arial" w:cs="Arial"/>
          <w:sz w:val="20"/>
          <w:szCs w:val="20"/>
        </w:rPr>
        <w:t>Wykonawca zobowiązuje się poinformować Zamawiającego na piśmie z co najmniej jednomiesięcznym wyprzedzeniem przed planowanym wprowadzeniem zmian.</w:t>
      </w:r>
    </w:p>
    <w:p w:rsidR="006F546C" w:rsidRPr="00C31737" w:rsidRDefault="006F546C" w:rsidP="006F546C">
      <w:pPr>
        <w:numPr>
          <w:ilvl w:val="0"/>
          <w:numId w:val="4"/>
        </w:numPr>
        <w:spacing w:line="360" w:lineRule="auto"/>
        <w:jc w:val="both"/>
        <w:rPr>
          <w:rFonts w:ascii="Arial" w:hAnsi="Arial" w:cs="Arial"/>
          <w:sz w:val="20"/>
          <w:szCs w:val="20"/>
        </w:rPr>
      </w:pPr>
      <w:r>
        <w:rPr>
          <w:rFonts w:ascii="Arial" w:hAnsi="Arial" w:cs="Arial"/>
          <w:sz w:val="20"/>
          <w:szCs w:val="20"/>
        </w:rPr>
        <w:t xml:space="preserve">Zmiana </w:t>
      </w:r>
      <w:r w:rsidR="00B45AD0">
        <w:rPr>
          <w:rFonts w:ascii="Arial" w:hAnsi="Arial" w:cs="Arial"/>
          <w:sz w:val="20"/>
          <w:szCs w:val="20"/>
        </w:rPr>
        <w:t>cennika</w:t>
      </w:r>
      <w:r>
        <w:rPr>
          <w:rFonts w:ascii="Arial" w:hAnsi="Arial" w:cs="Arial"/>
          <w:sz w:val="20"/>
          <w:szCs w:val="20"/>
        </w:rPr>
        <w:t xml:space="preserve">, o której mowa w </w:t>
      </w:r>
      <w:r w:rsidRPr="006F546C">
        <w:rPr>
          <w:rFonts w:ascii="Arial" w:hAnsi="Arial" w:cs="Arial"/>
          <w:sz w:val="20"/>
          <w:szCs w:val="20"/>
        </w:rPr>
        <w:t>§ 3</w:t>
      </w:r>
      <w:r>
        <w:rPr>
          <w:rFonts w:ascii="Arial" w:hAnsi="Arial" w:cs="Arial"/>
          <w:sz w:val="20"/>
          <w:szCs w:val="20"/>
        </w:rPr>
        <w:t xml:space="preserve"> ust. 4 </w:t>
      </w:r>
      <w:r w:rsidRPr="006E34B4">
        <w:rPr>
          <w:rFonts w:ascii="Arial" w:hAnsi="Arial" w:cs="Arial"/>
          <w:sz w:val="20"/>
          <w:szCs w:val="20"/>
        </w:rPr>
        <w:t xml:space="preserve">jest możliwa wyłącznie za pisemną zgodą Zamawiającego w formie aneksu do </w:t>
      </w:r>
      <w:r w:rsidR="003339FF">
        <w:rPr>
          <w:rFonts w:ascii="Arial" w:hAnsi="Arial" w:cs="Arial"/>
          <w:sz w:val="20"/>
          <w:szCs w:val="20"/>
        </w:rPr>
        <w:t>u</w:t>
      </w:r>
      <w:r w:rsidRPr="006E34B4">
        <w:rPr>
          <w:rFonts w:ascii="Arial" w:hAnsi="Arial" w:cs="Arial"/>
          <w:sz w:val="20"/>
          <w:szCs w:val="20"/>
        </w:rPr>
        <w:t>mowy.</w:t>
      </w:r>
    </w:p>
    <w:p w:rsidR="002A3FAC" w:rsidRPr="009A618B" w:rsidRDefault="002A3FAC">
      <w:pPr>
        <w:spacing w:line="360" w:lineRule="auto"/>
        <w:ind w:left="3966" w:firstLine="282"/>
        <w:rPr>
          <w:rFonts w:ascii="Arial" w:hAnsi="Arial" w:cs="Arial"/>
          <w:b/>
          <w:sz w:val="20"/>
          <w:szCs w:val="20"/>
        </w:rPr>
      </w:pPr>
    </w:p>
    <w:p w:rsidR="00356A19" w:rsidRPr="009A618B" w:rsidRDefault="008620BE" w:rsidP="003D5805">
      <w:pPr>
        <w:spacing w:line="360" w:lineRule="auto"/>
        <w:ind w:firstLine="3"/>
        <w:jc w:val="center"/>
        <w:rPr>
          <w:rFonts w:ascii="Arial" w:hAnsi="Arial" w:cs="Arial"/>
          <w:b/>
          <w:i/>
          <w:sz w:val="20"/>
          <w:szCs w:val="20"/>
        </w:rPr>
      </w:pPr>
      <w:r w:rsidRPr="009A618B">
        <w:rPr>
          <w:rFonts w:ascii="Arial" w:hAnsi="Arial" w:cs="Arial"/>
          <w:b/>
          <w:sz w:val="20"/>
          <w:szCs w:val="20"/>
        </w:rPr>
        <w:t xml:space="preserve">§ </w:t>
      </w:r>
      <w:r w:rsidR="00D22BAA" w:rsidRPr="009A618B">
        <w:rPr>
          <w:rFonts w:ascii="Arial" w:hAnsi="Arial" w:cs="Arial"/>
          <w:b/>
          <w:sz w:val="20"/>
          <w:szCs w:val="20"/>
        </w:rPr>
        <w:t>4</w:t>
      </w:r>
      <w:r w:rsidR="003D5805" w:rsidRPr="009A618B">
        <w:rPr>
          <w:rFonts w:ascii="Arial" w:hAnsi="Arial" w:cs="Arial"/>
          <w:b/>
          <w:i/>
          <w:sz w:val="20"/>
          <w:szCs w:val="20"/>
        </w:rPr>
        <w:t xml:space="preserve"> </w:t>
      </w:r>
      <w:r w:rsidR="00356A19" w:rsidRPr="009A618B">
        <w:rPr>
          <w:rFonts w:ascii="Arial" w:hAnsi="Arial" w:cs="Arial"/>
          <w:b/>
          <w:sz w:val="20"/>
          <w:szCs w:val="20"/>
        </w:rPr>
        <w:t>Warunki płatności</w:t>
      </w:r>
    </w:p>
    <w:p w:rsidR="0018429D" w:rsidRPr="009A618B" w:rsidRDefault="0018429D" w:rsidP="00010B35">
      <w:pPr>
        <w:numPr>
          <w:ilvl w:val="0"/>
          <w:numId w:val="2"/>
        </w:numPr>
        <w:tabs>
          <w:tab w:val="num" w:pos="426"/>
        </w:tabs>
        <w:spacing w:line="360" w:lineRule="auto"/>
        <w:ind w:left="426" w:hanging="426"/>
        <w:jc w:val="both"/>
        <w:rPr>
          <w:rFonts w:ascii="Arial" w:hAnsi="Arial" w:cs="Arial"/>
          <w:sz w:val="20"/>
          <w:szCs w:val="20"/>
        </w:rPr>
      </w:pPr>
      <w:r w:rsidRPr="009A618B">
        <w:rPr>
          <w:rFonts w:ascii="Arial" w:hAnsi="Arial" w:cs="Arial"/>
          <w:sz w:val="20"/>
          <w:szCs w:val="20"/>
        </w:rPr>
        <w:t xml:space="preserve">Wynagrodzenie za wykonanie </w:t>
      </w:r>
      <w:r w:rsidR="00FA39D9" w:rsidRPr="009A618B">
        <w:rPr>
          <w:rFonts w:ascii="Arial" w:hAnsi="Arial" w:cs="Arial"/>
          <w:sz w:val="20"/>
          <w:szCs w:val="20"/>
        </w:rPr>
        <w:t>p</w:t>
      </w:r>
      <w:r w:rsidR="00356A19" w:rsidRPr="009A618B">
        <w:rPr>
          <w:rFonts w:ascii="Arial" w:hAnsi="Arial" w:cs="Arial"/>
          <w:sz w:val="20"/>
          <w:szCs w:val="20"/>
        </w:rPr>
        <w:t xml:space="preserve">rzedmiotu </w:t>
      </w:r>
      <w:r w:rsidR="0068541F">
        <w:rPr>
          <w:rFonts w:ascii="Arial" w:hAnsi="Arial" w:cs="Arial"/>
          <w:sz w:val="20"/>
          <w:szCs w:val="20"/>
        </w:rPr>
        <w:t>u</w:t>
      </w:r>
      <w:r w:rsidR="00356A19" w:rsidRPr="009A618B">
        <w:rPr>
          <w:rFonts w:ascii="Arial" w:hAnsi="Arial" w:cs="Arial"/>
          <w:sz w:val="20"/>
          <w:szCs w:val="20"/>
        </w:rPr>
        <w:t xml:space="preserve">mowy </w:t>
      </w:r>
      <w:r w:rsidR="00C56C0F" w:rsidRPr="009A618B">
        <w:rPr>
          <w:rFonts w:ascii="Arial" w:hAnsi="Arial" w:cs="Arial"/>
          <w:sz w:val="20"/>
          <w:szCs w:val="20"/>
        </w:rPr>
        <w:t>płatne będzie na podstawie faktury wraz z dołączonym Protokołem Odbioru Usługi, któ</w:t>
      </w:r>
      <w:r w:rsidR="006144A6" w:rsidRPr="009A618B">
        <w:rPr>
          <w:rFonts w:ascii="Arial" w:hAnsi="Arial" w:cs="Arial"/>
          <w:sz w:val="20"/>
          <w:szCs w:val="20"/>
        </w:rPr>
        <w:t>rego wzór stanowi Załącznik nr 2</w:t>
      </w:r>
      <w:r w:rsidR="00C56C0F" w:rsidRPr="009A618B">
        <w:rPr>
          <w:rFonts w:ascii="Arial" w:hAnsi="Arial" w:cs="Arial"/>
          <w:sz w:val="20"/>
          <w:szCs w:val="20"/>
        </w:rPr>
        <w:t xml:space="preserve"> do Umowy</w:t>
      </w:r>
      <w:r w:rsidR="00D30A20" w:rsidRPr="009A618B">
        <w:rPr>
          <w:rFonts w:ascii="Arial" w:hAnsi="Arial" w:cs="Arial"/>
          <w:sz w:val="20"/>
          <w:szCs w:val="20"/>
        </w:rPr>
        <w:t>.</w:t>
      </w:r>
      <w:r w:rsidR="0042715E" w:rsidRPr="009A618B">
        <w:rPr>
          <w:rFonts w:ascii="Arial" w:hAnsi="Arial" w:cs="Arial"/>
          <w:sz w:val="20"/>
          <w:szCs w:val="20"/>
        </w:rPr>
        <w:t xml:space="preserve"> Strony ustalają </w:t>
      </w:r>
      <w:r w:rsidR="001B1CF2" w:rsidRPr="009A618B">
        <w:rPr>
          <w:rFonts w:ascii="Arial" w:hAnsi="Arial" w:cs="Arial"/>
          <w:sz w:val="20"/>
          <w:szCs w:val="20"/>
        </w:rPr>
        <w:t xml:space="preserve">miesięczny okres rozliczeniowy. </w:t>
      </w:r>
    </w:p>
    <w:p w:rsidR="00356A19" w:rsidRPr="009A618B" w:rsidRDefault="00F67FE5" w:rsidP="00010B35">
      <w:pPr>
        <w:numPr>
          <w:ilvl w:val="0"/>
          <w:numId w:val="2"/>
        </w:numPr>
        <w:tabs>
          <w:tab w:val="num" w:pos="426"/>
        </w:tabs>
        <w:spacing w:line="360" w:lineRule="auto"/>
        <w:ind w:left="426" w:hanging="426"/>
        <w:jc w:val="both"/>
        <w:rPr>
          <w:rFonts w:ascii="Arial" w:hAnsi="Arial" w:cs="Arial"/>
          <w:sz w:val="20"/>
          <w:szCs w:val="20"/>
        </w:rPr>
      </w:pPr>
      <w:r w:rsidRPr="009A618B">
        <w:rPr>
          <w:rFonts w:ascii="Arial" w:hAnsi="Arial" w:cs="Arial"/>
          <w:sz w:val="20"/>
          <w:szCs w:val="20"/>
        </w:rPr>
        <w:t>Płatność dokonana</w:t>
      </w:r>
      <w:r w:rsidR="00356A19" w:rsidRPr="009A618B">
        <w:rPr>
          <w:rFonts w:ascii="Arial" w:hAnsi="Arial" w:cs="Arial"/>
          <w:sz w:val="20"/>
          <w:szCs w:val="20"/>
        </w:rPr>
        <w:t xml:space="preserve"> będzie przelewem na rach</w:t>
      </w:r>
      <w:r w:rsidRPr="009A618B">
        <w:rPr>
          <w:rFonts w:ascii="Arial" w:hAnsi="Arial" w:cs="Arial"/>
          <w:sz w:val="20"/>
          <w:szCs w:val="20"/>
        </w:rPr>
        <w:t xml:space="preserve">unek bankowy Wykonawcy wskazany </w:t>
      </w:r>
      <w:r w:rsidR="00356A19" w:rsidRPr="009A618B">
        <w:rPr>
          <w:rFonts w:ascii="Arial" w:hAnsi="Arial" w:cs="Arial"/>
          <w:sz w:val="20"/>
          <w:szCs w:val="20"/>
        </w:rPr>
        <w:t>w faktur</w:t>
      </w:r>
      <w:r w:rsidR="00D30A20" w:rsidRPr="009A618B">
        <w:rPr>
          <w:rFonts w:ascii="Arial" w:hAnsi="Arial" w:cs="Arial"/>
          <w:sz w:val="20"/>
          <w:szCs w:val="20"/>
        </w:rPr>
        <w:t>ach</w:t>
      </w:r>
      <w:r w:rsidR="00356A19" w:rsidRPr="009A618B">
        <w:rPr>
          <w:rFonts w:ascii="Arial" w:hAnsi="Arial" w:cs="Arial"/>
          <w:sz w:val="20"/>
          <w:szCs w:val="20"/>
        </w:rPr>
        <w:t>, w terminie 30</w:t>
      </w:r>
      <w:r w:rsidR="00356A19" w:rsidRPr="009A618B">
        <w:rPr>
          <w:rFonts w:ascii="Arial" w:hAnsi="Arial" w:cs="Arial"/>
          <w:b/>
          <w:sz w:val="20"/>
          <w:szCs w:val="20"/>
        </w:rPr>
        <w:t xml:space="preserve"> </w:t>
      </w:r>
      <w:r w:rsidR="00356A19" w:rsidRPr="009A618B">
        <w:rPr>
          <w:rFonts w:ascii="Arial" w:hAnsi="Arial" w:cs="Arial"/>
          <w:sz w:val="20"/>
          <w:szCs w:val="20"/>
        </w:rPr>
        <w:t>dni od dnia doręczenia Zamawiającemu prawidłowo wystawion</w:t>
      </w:r>
      <w:r w:rsidR="000244AB" w:rsidRPr="009A618B">
        <w:rPr>
          <w:rFonts w:ascii="Arial" w:hAnsi="Arial" w:cs="Arial"/>
          <w:sz w:val="20"/>
          <w:szCs w:val="20"/>
        </w:rPr>
        <w:t>ej</w:t>
      </w:r>
      <w:r w:rsidR="00356A19" w:rsidRPr="009A618B">
        <w:rPr>
          <w:rFonts w:ascii="Arial" w:hAnsi="Arial" w:cs="Arial"/>
          <w:sz w:val="20"/>
          <w:szCs w:val="20"/>
        </w:rPr>
        <w:t xml:space="preserve"> fakt</w:t>
      </w:r>
      <w:r w:rsidR="00D30A20" w:rsidRPr="009A618B">
        <w:rPr>
          <w:rFonts w:ascii="Arial" w:hAnsi="Arial" w:cs="Arial"/>
          <w:sz w:val="20"/>
          <w:szCs w:val="20"/>
        </w:rPr>
        <w:t>ur</w:t>
      </w:r>
      <w:r w:rsidR="000244AB" w:rsidRPr="009A618B">
        <w:rPr>
          <w:rFonts w:ascii="Arial" w:hAnsi="Arial" w:cs="Arial"/>
          <w:sz w:val="20"/>
          <w:szCs w:val="20"/>
        </w:rPr>
        <w:t>y</w:t>
      </w:r>
      <w:r w:rsidR="00356A19" w:rsidRPr="009A618B">
        <w:rPr>
          <w:rFonts w:ascii="Arial" w:hAnsi="Arial" w:cs="Arial"/>
          <w:sz w:val="20"/>
          <w:szCs w:val="20"/>
        </w:rPr>
        <w:t xml:space="preserve"> wraz</w:t>
      </w:r>
      <w:r w:rsidRPr="009A618B">
        <w:rPr>
          <w:rFonts w:ascii="Arial" w:hAnsi="Arial" w:cs="Arial"/>
          <w:sz w:val="20"/>
          <w:szCs w:val="20"/>
        </w:rPr>
        <w:t xml:space="preserve"> z </w:t>
      </w:r>
      <w:r w:rsidR="00D05F25" w:rsidRPr="009A618B">
        <w:rPr>
          <w:rFonts w:ascii="Arial" w:hAnsi="Arial" w:cs="Arial"/>
          <w:sz w:val="20"/>
          <w:szCs w:val="20"/>
        </w:rPr>
        <w:t xml:space="preserve">zaakceptowanym przez Zamawiającego </w:t>
      </w:r>
      <w:r w:rsidR="003E7AD5" w:rsidRPr="009A618B">
        <w:rPr>
          <w:rFonts w:ascii="Arial" w:hAnsi="Arial" w:cs="Arial"/>
          <w:sz w:val="20"/>
          <w:szCs w:val="20"/>
        </w:rPr>
        <w:t>Protokoł</w:t>
      </w:r>
      <w:r w:rsidR="000244AB" w:rsidRPr="009A618B">
        <w:rPr>
          <w:rFonts w:ascii="Arial" w:hAnsi="Arial" w:cs="Arial"/>
          <w:sz w:val="20"/>
          <w:szCs w:val="20"/>
        </w:rPr>
        <w:t xml:space="preserve">em Odbioru Usługi. </w:t>
      </w:r>
    </w:p>
    <w:p w:rsidR="00356A19" w:rsidRPr="009A618B" w:rsidRDefault="00E967E3" w:rsidP="00010B35">
      <w:pPr>
        <w:numPr>
          <w:ilvl w:val="0"/>
          <w:numId w:val="2"/>
        </w:numPr>
        <w:tabs>
          <w:tab w:val="num" w:pos="426"/>
        </w:tabs>
        <w:spacing w:line="360" w:lineRule="auto"/>
        <w:ind w:left="426" w:hanging="426"/>
        <w:jc w:val="both"/>
        <w:rPr>
          <w:rFonts w:ascii="Arial" w:hAnsi="Arial" w:cs="Arial"/>
          <w:sz w:val="20"/>
          <w:szCs w:val="20"/>
        </w:rPr>
      </w:pPr>
      <w:r w:rsidRPr="009A618B">
        <w:rPr>
          <w:rFonts w:ascii="Arial" w:hAnsi="Arial" w:cs="Arial"/>
          <w:sz w:val="20"/>
          <w:szCs w:val="20"/>
        </w:rPr>
        <w:t>Nie</w:t>
      </w:r>
      <w:r w:rsidR="00356A19" w:rsidRPr="009A618B">
        <w:rPr>
          <w:rFonts w:ascii="Arial" w:hAnsi="Arial" w:cs="Arial"/>
          <w:sz w:val="20"/>
          <w:szCs w:val="20"/>
        </w:rPr>
        <w:t>doręczenie Zamawiającemu wraz z faktur</w:t>
      </w:r>
      <w:r w:rsidR="000244AB" w:rsidRPr="009A618B">
        <w:rPr>
          <w:rFonts w:ascii="Arial" w:hAnsi="Arial" w:cs="Arial"/>
          <w:sz w:val="20"/>
          <w:szCs w:val="20"/>
        </w:rPr>
        <w:t>ą Protokołu Odbioru Usługi</w:t>
      </w:r>
      <w:r w:rsidR="00D30A20" w:rsidRPr="009A618B">
        <w:rPr>
          <w:rFonts w:ascii="Arial" w:hAnsi="Arial" w:cs="Arial"/>
          <w:sz w:val="20"/>
          <w:szCs w:val="20"/>
        </w:rPr>
        <w:t>,</w:t>
      </w:r>
      <w:r w:rsidR="00356A19" w:rsidRPr="009A618B">
        <w:rPr>
          <w:rFonts w:ascii="Arial" w:hAnsi="Arial" w:cs="Arial"/>
          <w:sz w:val="20"/>
          <w:szCs w:val="20"/>
        </w:rPr>
        <w:t xml:space="preserve"> </w:t>
      </w:r>
      <w:r w:rsidR="0069538C" w:rsidRPr="009A618B">
        <w:rPr>
          <w:rFonts w:ascii="Arial" w:hAnsi="Arial" w:cs="Arial"/>
          <w:sz w:val="20"/>
          <w:szCs w:val="20"/>
        </w:rPr>
        <w:t>s</w:t>
      </w:r>
      <w:r w:rsidR="00356A19" w:rsidRPr="009A618B">
        <w:rPr>
          <w:rFonts w:ascii="Arial" w:hAnsi="Arial" w:cs="Arial"/>
          <w:sz w:val="20"/>
          <w:szCs w:val="20"/>
        </w:rPr>
        <w:t xml:space="preserve">powoduje wstrzymanie przez Zamawiającego zapłaty należności wynikającej z </w:t>
      </w:r>
      <w:r w:rsidR="0069538C" w:rsidRPr="009A618B">
        <w:rPr>
          <w:rFonts w:ascii="Arial" w:hAnsi="Arial" w:cs="Arial"/>
          <w:sz w:val="20"/>
          <w:szCs w:val="20"/>
        </w:rPr>
        <w:t>faktur</w:t>
      </w:r>
      <w:r w:rsidR="00CA1244" w:rsidRPr="009A618B">
        <w:rPr>
          <w:rFonts w:ascii="Arial" w:hAnsi="Arial" w:cs="Arial"/>
          <w:sz w:val="20"/>
          <w:szCs w:val="20"/>
        </w:rPr>
        <w:t>y</w:t>
      </w:r>
      <w:r w:rsidR="00356A19" w:rsidRPr="009A618B">
        <w:rPr>
          <w:rFonts w:ascii="Arial" w:hAnsi="Arial" w:cs="Arial"/>
          <w:sz w:val="20"/>
          <w:szCs w:val="20"/>
        </w:rPr>
        <w:t xml:space="preserve">, do czasu uzupełnienia </w:t>
      </w:r>
      <w:r w:rsidR="00D05F25" w:rsidRPr="009A618B">
        <w:rPr>
          <w:rFonts w:ascii="Arial" w:hAnsi="Arial" w:cs="Arial"/>
          <w:sz w:val="20"/>
          <w:szCs w:val="20"/>
        </w:rPr>
        <w:t xml:space="preserve">wspomnianego </w:t>
      </w:r>
      <w:r w:rsidR="00356A19" w:rsidRPr="009A618B">
        <w:rPr>
          <w:rFonts w:ascii="Arial" w:hAnsi="Arial" w:cs="Arial"/>
          <w:sz w:val="20"/>
          <w:szCs w:val="20"/>
        </w:rPr>
        <w:t>dokumen</w:t>
      </w:r>
      <w:r w:rsidR="00B5425F" w:rsidRPr="009A618B">
        <w:rPr>
          <w:rFonts w:ascii="Arial" w:hAnsi="Arial" w:cs="Arial"/>
          <w:sz w:val="20"/>
          <w:szCs w:val="20"/>
        </w:rPr>
        <w:t>t</w:t>
      </w:r>
      <w:r w:rsidR="00D05F25" w:rsidRPr="009A618B">
        <w:rPr>
          <w:rFonts w:ascii="Arial" w:hAnsi="Arial" w:cs="Arial"/>
          <w:sz w:val="20"/>
          <w:szCs w:val="20"/>
        </w:rPr>
        <w:t>u</w:t>
      </w:r>
      <w:r w:rsidR="00356A19" w:rsidRPr="009A618B">
        <w:rPr>
          <w:rFonts w:ascii="Arial" w:hAnsi="Arial" w:cs="Arial"/>
          <w:sz w:val="20"/>
          <w:szCs w:val="20"/>
        </w:rPr>
        <w:t>. Za czas wstrzymania wynagrodzenia, o którym mowa w zdaniu poprzednim Wykonawca nie jest uprawniony do domagania się odsetek od nieterminowej zapłaty.</w:t>
      </w:r>
    </w:p>
    <w:p w:rsidR="00FA02F1" w:rsidRDefault="00FA02F1" w:rsidP="00010B35">
      <w:pPr>
        <w:numPr>
          <w:ilvl w:val="0"/>
          <w:numId w:val="2"/>
        </w:numPr>
        <w:spacing w:line="360" w:lineRule="auto"/>
        <w:ind w:left="426" w:hanging="426"/>
        <w:jc w:val="both"/>
        <w:rPr>
          <w:rFonts w:ascii="Arial" w:hAnsi="Arial" w:cs="Arial"/>
          <w:sz w:val="20"/>
          <w:szCs w:val="20"/>
        </w:rPr>
      </w:pPr>
      <w:r w:rsidRPr="009A618B">
        <w:rPr>
          <w:rFonts w:ascii="Arial" w:hAnsi="Arial" w:cs="Arial"/>
          <w:sz w:val="20"/>
          <w:szCs w:val="20"/>
        </w:rPr>
        <w:t xml:space="preserve">Do podpisania </w:t>
      </w:r>
      <w:r w:rsidR="00F55B1A" w:rsidRPr="009A618B">
        <w:rPr>
          <w:rFonts w:ascii="Arial" w:hAnsi="Arial" w:cs="Arial"/>
          <w:sz w:val="20"/>
          <w:szCs w:val="20"/>
        </w:rPr>
        <w:t>P</w:t>
      </w:r>
      <w:r w:rsidRPr="009A618B">
        <w:rPr>
          <w:rFonts w:ascii="Arial" w:hAnsi="Arial" w:cs="Arial"/>
          <w:sz w:val="20"/>
          <w:szCs w:val="20"/>
        </w:rPr>
        <w:t>rotokołów Odbiorów Usług upoważnione są osoby</w:t>
      </w:r>
      <w:r w:rsidR="006128D5">
        <w:rPr>
          <w:rFonts w:ascii="Arial" w:hAnsi="Arial" w:cs="Arial"/>
          <w:sz w:val="20"/>
          <w:szCs w:val="20"/>
        </w:rPr>
        <w:t>:</w:t>
      </w:r>
    </w:p>
    <w:p w:rsidR="006128D5" w:rsidRDefault="006128D5" w:rsidP="006128D5">
      <w:pPr>
        <w:spacing w:line="360" w:lineRule="auto"/>
        <w:ind w:left="426"/>
        <w:jc w:val="both"/>
        <w:rPr>
          <w:rFonts w:ascii="Arial" w:hAnsi="Arial" w:cs="Arial"/>
          <w:sz w:val="20"/>
          <w:szCs w:val="20"/>
        </w:rPr>
      </w:pPr>
      <w:r>
        <w:rPr>
          <w:rFonts w:ascii="Arial" w:hAnsi="Arial" w:cs="Arial"/>
          <w:sz w:val="20"/>
          <w:szCs w:val="20"/>
        </w:rPr>
        <w:lastRenderedPageBreak/>
        <w:t xml:space="preserve">– ze strony Zamawiającego – </w:t>
      </w:r>
      <w:r w:rsidRPr="0023476A">
        <w:rPr>
          <w:rFonts w:ascii="Arial" w:hAnsi="Arial" w:cs="Arial"/>
          <w:sz w:val="20"/>
          <w:szCs w:val="20"/>
          <w:lang w:eastAsia="pl-PL"/>
        </w:rPr>
        <w:t>Zespół Konferencyjno-Bankietowy</w:t>
      </w:r>
      <w:r>
        <w:rPr>
          <w:rFonts w:ascii="Arial" w:hAnsi="Arial" w:cs="Arial"/>
          <w:sz w:val="20"/>
          <w:szCs w:val="20"/>
          <w:lang w:eastAsia="pl-PL"/>
        </w:rPr>
        <w:t xml:space="preserve"> - </w:t>
      </w:r>
      <w:r>
        <w:rPr>
          <w:rFonts w:ascii="Arial" w:hAnsi="Arial" w:cs="Arial"/>
          <w:sz w:val="20"/>
          <w:szCs w:val="20"/>
        </w:rPr>
        <w:t xml:space="preserve">Anna Błaszkiewicz </w:t>
      </w:r>
    </w:p>
    <w:p w:rsidR="006128D5" w:rsidRPr="009A618B" w:rsidRDefault="006128D5" w:rsidP="00F61970">
      <w:pPr>
        <w:spacing w:line="360" w:lineRule="auto"/>
        <w:ind w:left="426"/>
        <w:jc w:val="both"/>
        <w:rPr>
          <w:rFonts w:ascii="Arial" w:hAnsi="Arial" w:cs="Arial"/>
          <w:sz w:val="20"/>
          <w:szCs w:val="20"/>
        </w:rPr>
      </w:pPr>
      <w:r>
        <w:rPr>
          <w:rFonts w:ascii="Arial" w:hAnsi="Arial" w:cs="Arial"/>
          <w:sz w:val="20"/>
          <w:szCs w:val="20"/>
        </w:rPr>
        <w:t xml:space="preserve"> – ze strony Wykonawcy – ………………………………………………… </w:t>
      </w:r>
    </w:p>
    <w:p w:rsidR="00FA02F1" w:rsidRPr="009A618B" w:rsidRDefault="00FA02F1" w:rsidP="00F0121A">
      <w:pPr>
        <w:tabs>
          <w:tab w:val="left" w:pos="426"/>
          <w:tab w:val="num" w:pos="851"/>
        </w:tabs>
        <w:spacing w:line="360" w:lineRule="auto"/>
        <w:ind w:left="426"/>
        <w:jc w:val="both"/>
        <w:rPr>
          <w:rFonts w:ascii="Arial" w:hAnsi="Arial" w:cs="Arial"/>
          <w:sz w:val="20"/>
          <w:szCs w:val="20"/>
        </w:rPr>
      </w:pPr>
      <w:r w:rsidRPr="009A618B">
        <w:rPr>
          <w:rFonts w:ascii="Arial" w:hAnsi="Arial" w:cs="Arial"/>
          <w:sz w:val="20"/>
          <w:szCs w:val="20"/>
        </w:rPr>
        <w:t xml:space="preserve">Zmiana </w:t>
      </w:r>
      <w:r w:rsidR="006128D5">
        <w:rPr>
          <w:rFonts w:ascii="Arial" w:hAnsi="Arial" w:cs="Arial"/>
          <w:sz w:val="20"/>
          <w:szCs w:val="20"/>
        </w:rPr>
        <w:t>ww.</w:t>
      </w:r>
      <w:r w:rsidR="006128D5" w:rsidRPr="009A618B">
        <w:rPr>
          <w:rFonts w:ascii="Arial" w:hAnsi="Arial" w:cs="Arial"/>
          <w:sz w:val="20"/>
          <w:szCs w:val="20"/>
        </w:rPr>
        <w:t xml:space="preserve"> </w:t>
      </w:r>
      <w:r w:rsidRPr="009A618B">
        <w:rPr>
          <w:rFonts w:ascii="Arial" w:hAnsi="Arial" w:cs="Arial"/>
          <w:sz w:val="20"/>
          <w:szCs w:val="20"/>
        </w:rPr>
        <w:t>osób</w:t>
      </w:r>
      <w:r w:rsidR="00F55B1A" w:rsidRPr="009A618B">
        <w:rPr>
          <w:rFonts w:ascii="Arial" w:hAnsi="Arial" w:cs="Arial"/>
          <w:sz w:val="20"/>
          <w:szCs w:val="20"/>
        </w:rPr>
        <w:t xml:space="preserve"> oraz</w:t>
      </w:r>
      <w:r w:rsidRPr="009A618B">
        <w:rPr>
          <w:rFonts w:ascii="Arial" w:hAnsi="Arial" w:cs="Arial"/>
          <w:sz w:val="20"/>
          <w:szCs w:val="20"/>
        </w:rPr>
        <w:t xml:space="preserve"> i</w:t>
      </w:r>
      <w:r w:rsidR="00F55B1A" w:rsidRPr="009A618B">
        <w:rPr>
          <w:rFonts w:ascii="Arial" w:hAnsi="Arial" w:cs="Arial"/>
          <w:sz w:val="20"/>
          <w:szCs w:val="20"/>
        </w:rPr>
        <w:t>ch</w:t>
      </w:r>
      <w:r w:rsidRPr="009A618B">
        <w:rPr>
          <w:rFonts w:ascii="Arial" w:hAnsi="Arial" w:cs="Arial"/>
          <w:sz w:val="20"/>
          <w:szCs w:val="20"/>
        </w:rPr>
        <w:t xml:space="preserve"> danych kontaktowych nie stanowi zmiany </w:t>
      </w:r>
      <w:r w:rsidR="0068541F">
        <w:rPr>
          <w:rFonts w:ascii="Arial" w:hAnsi="Arial" w:cs="Arial"/>
          <w:sz w:val="20"/>
          <w:szCs w:val="20"/>
        </w:rPr>
        <w:t>u</w:t>
      </w:r>
      <w:r w:rsidRPr="009A618B">
        <w:rPr>
          <w:rFonts w:ascii="Arial" w:hAnsi="Arial" w:cs="Arial"/>
          <w:sz w:val="20"/>
          <w:szCs w:val="20"/>
        </w:rPr>
        <w:t>mowy, ale wymaga powiadomienia</w:t>
      </w:r>
      <w:r w:rsidR="006128D5">
        <w:rPr>
          <w:rFonts w:ascii="Arial" w:hAnsi="Arial" w:cs="Arial"/>
          <w:sz w:val="20"/>
          <w:szCs w:val="20"/>
        </w:rPr>
        <w:t xml:space="preserve">  </w:t>
      </w:r>
      <w:r w:rsidRPr="009A618B">
        <w:rPr>
          <w:rFonts w:ascii="Arial" w:hAnsi="Arial" w:cs="Arial"/>
          <w:sz w:val="20"/>
          <w:szCs w:val="20"/>
        </w:rPr>
        <w:t xml:space="preserve"> </w:t>
      </w:r>
      <w:r w:rsidR="00F55B1A" w:rsidRPr="009A618B">
        <w:rPr>
          <w:rFonts w:ascii="Arial" w:hAnsi="Arial" w:cs="Arial"/>
          <w:sz w:val="20"/>
          <w:szCs w:val="20"/>
        </w:rPr>
        <w:t>e-</w:t>
      </w:r>
      <w:r w:rsidRPr="009A618B">
        <w:rPr>
          <w:rFonts w:ascii="Arial" w:hAnsi="Arial" w:cs="Arial"/>
          <w:sz w:val="20"/>
          <w:szCs w:val="20"/>
        </w:rPr>
        <w:t>mailowego drugiej Strony.</w:t>
      </w:r>
    </w:p>
    <w:p w:rsidR="0009169C" w:rsidRPr="009A618B" w:rsidRDefault="00356A19" w:rsidP="00010B35">
      <w:pPr>
        <w:numPr>
          <w:ilvl w:val="0"/>
          <w:numId w:val="2"/>
        </w:numPr>
        <w:tabs>
          <w:tab w:val="left" w:pos="426"/>
          <w:tab w:val="num" w:pos="851"/>
        </w:tabs>
        <w:spacing w:line="360" w:lineRule="auto"/>
        <w:ind w:left="426" w:hanging="426"/>
        <w:jc w:val="both"/>
        <w:rPr>
          <w:rFonts w:ascii="Arial" w:hAnsi="Arial" w:cs="Arial"/>
          <w:sz w:val="20"/>
          <w:szCs w:val="20"/>
        </w:rPr>
      </w:pPr>
      <w:r w:rsidRPr="009A618B">
        <w:rPr>
          <w:rFonts w:ascii="Arial" w:hAnsi="Arial" w:cs="Arial"/>
          <w:sz w:val="20"/>
          <w:szCs w:val="20"/>
        </w:rPr>
        <w:t xml:space="preserve">Za datę zapłaty faktury przyjmuje się dzień obciążenia rachunku bankowego Zamawiającego. </w:t>
      </w:r>
    </w:p>
    <w:p w:rsidR="00356A19" w:rsidRPr="009A618B" w:rsidRDefault="00356A19" w:rsidP="006C380F">
      <w:pPr>
        <w:numPr>
          <w:ilvl w:val="0"/>
          <w:numId w:val="2"/>
        </w:numPr>
        <w:tabs>
          <w:tab w:val="num" w:pos="284"/>
          <w:tab w:val="left" w:pos="426"/>
        </w:tabs>
        <w:spacing w:line="360" w:lineRule="auto"/>
        <w:ind w:left="426" w:hanging="426"/>
        <w:jc w:val="both"/>
        <w:rPr>
          <w:rFonts w:ascii="Arial" w:hAnsi="Arial" w:cs="Arial"/>
          <w:sz w:val="20"/>
          <w:szCs w:val="20"/>
        </w:rPr>
      </w:pPr>
      <w:r w:rsidRPr="009A618B">
        <w:rPr>
          <w:rFonts w:ascii="Arial" w:hAnsi="Arial" w:cs="Arial"/>
          <w:sz w:val="20"/>
          <w:szCs w:val="20"/>
        </w:rPr>
        <w:t xml:space="preserve">Wykonawca oświadcza, że jest czynnym podatnikiem podatku od towarów i usług (VAT) i posiada Numer Identyfikacji Podatkowej (NIP) </w:t>
      </w:r>
      <w:r w:rsidR="00B7243D" w:rsidRPr="009A618B">
        <w:rPr>
          <w:rFonts w:ascii="Arial" w:hAnsi="Arial" w:cs="Arial"/>
          <w:sz w:val="20"/>
          <w:szCs w:val="20"/>
          <w:lang w:eastAsia="pl-PL"/>
        </w:rPr>
        <w:t>………………..</w:t>
      </w:r>
    </w:p>
    <w:p w:rsidR="00356A19" w:rsidRPr="009A618B" w:rsidRDefault="00356A19" w:rsidP="00010B35">
      <w:pPr>
        <w:widowControl w:val="0"/>
        <w:numPr>
          <w:ilvl w:val="0"/>
          <w:numId w:val="2"/>
        </w:numPr>
        <w:tabs>
          <w:tab w:val="left" w:pos="360"/>
          <w:tab w:val="left" w:pos="426"/>
          <w:tab w:val="num" w:pos="851"/>
        </w:tabs>
        <w:autoSpaceDE w:val="0"/>
        <w:spacing w:line="360" w:lineRule="auto"/>
        <w:ind w:left="426" w:hanging="426"/>
        <w:jc w:val="both"/>
        <w:rPr>
          <w:rFonts w:ascii="Arial" w:hAnsi="Arial" w:cs="Arial"/>
          <w:sz w:val="20"/>
          <w:szCs w:val="20"/>
        </w:rPr>
      </w:pPr>
      <w:r w:rsidRPr="009A618B">
        <w:rPr>
          <w:rFonts w:ascii="Arial" w:hAnsi="Arial" w:cs="Arial"/>
          <w:sz w:val="20"/>
          <w:szCs w:val="20"/>
        </w:rPr>
        <w:t>Zamawiający oświadcza, że jest czynnym podatnikiem podatku od towarów i usług (VAT) i posiada Numer Identyfikacji Podatkowej (NIP) 774-28-94-628.</w:t>
      </w:r>
    </w:p>
    <w:p w:rsidR="00FA0F1C" w:rsidRPr="009A618B" w:rsidRDefault="00FA0F1C" w:rsidP="00010B35">
      <w:pPr>
        <w:numPr>
          <w:ilvl w:val="0"/>
          <w:numId w:val="2"/>
        </w:numPr>
        <w:tabs>
          <w:tab w:val="left" w:pos="426"/>
          <w:tab w:val="num" w:pos="851"/>
        </w:tabs>
        <w:spacing w:line="360" w:lineRule="auto"/>
        <w:ind w:left="426" w:hanging="426"/>
        <w:jc w:val="both"/>
        <w:rPr>
          <w:rFonts w:ascii="Arial" w:hAnsi="Arial" w:cs="Arial"/>
          <w:sz w:val="20"/>
          <w:szCs w:val="20"/>
        </w:rPr>
      </w:pPr>
      <w:r w:rsidRPr="009A618B">
        <w:rPr>
          <w:rFonts w:ascii="Arial" w:hAnsi="Arial" w:cs="Arial"/>
          <w:sz w:val="20"/>
          <w:szCs w:val="20"/>
        </w:rPr>
        <w:t xml:space="preserve">Zamawiający upoważnia Wykonawcę do wystawienia faktury bez podpisu </w:t>
      </w:r>
      <w:r w:rsidR="00804C25">
        <w:rPr>
          <w:rFonts w:ascii="Arial" w:hAnsi="Arial" w:cs="Arial"/>
          <w:sz w:val="20"/>
          <w:szCs w:val="20"/>
        </w:rPr>
        <w:t>Wykonawcy</w:t>
      </w:r>
      <w:r w:rsidRPr="009A618B">
        <w:rPr>
          <w:rFonts w:ascii="Arial" w:hAnsi="Arial" w:cs="Arial"/>
          <w:sz w:val="20"/>
          <w:szCs w:val="20"/>
        </w:rPr>
        <w:t>.</w:t>
      </w:r>
    </w:p>
    <w:p w:rsidR="00356A19" w:rsidRPr="009A618B" w:rsidRDefault="00356A19" w:rsidP="00010B35">
      <w:pPr>
        <w:numPr>
          <w:ilvl w:val="0"/>
          <w:numId w:val="2"/>
        </w:numPr>
        <w:tabs>
          <w:tab w:val="left" w:pos="426"/>
          <w:tab w:val="num" w:pos="851"/>
        </w:tabs>
        <w:spacing w:line="360" w:lineRule="auto"/>
        <w:ind w:left="426" w:hanging="426"/>
        <w:jc w:val="both"/>
        <w:rPr>
          <w:rFonts w:ascii="Arial" w:hAnsi="Arial" w:cs="Arial"/>
          <w:sz w:val="20"/>
          <w:szCs w:val="20"/>
        </w:rPr>
      </w:pPr>
      <w:r w:rsidRPr="009A618B">
        <w:rPr>
          <w:rFonts w:ascii="Arial" w:hAnsi="Arial" w:cs="Arial"/>
          <w:sz w:val="20"/>
          <w:szCs w:val="20"/>
        </w:rPr>
        <w:t xml:space="preserve">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VAT oraz zwróci Zamawiającemu powstałą różnicę w terminie 30 dni od dnia doręczenia tego żądania. </w:t>
      </w:r>
    </w:p>
    <w:p w:rsidR="00356A19" w:rsidRPr="009A618B" w:rsidRDefault="00356A19" w:rsidP="006C380F">
      <w:pPr>
        <w:widowControl w:val="0"/>
        <w:numPr>
          <w:ilvl w:val="0"/>
          <w:numId w:val="2"/>
        </w:numPr>
        <w:tabs>
          <w:tab w:val="clear" w:pos="360"/>
          <w:tab w:val="left" w:pos="284"/>
          <w:tab w:val="num" w:pos="426"/>
        </w:tabs>
        <w:autoSpaceDE w:val="0"/>
        <w:spacing w:line="360" w:lineRule="auto"/>
        <w:ind w:left="426" w:hanging="426"/>
        <w:jc w:val="both"/>
        <w:rPr>
          <w:rFonts w:ascii="Arial" w:hAnsi="Arial" w:cs="Arial"/>
          <w:spacing w:val="-1"/>
          <w:sz w:val="20"/>
          <w:szCs w:val="20"/>
        </w:rPr>
      </w:pPr>
      <w:r w:rsidRPr="009A618B">
        <w:rPr>
          <w:rFonts w:ascii="Arial" w:hAnsi="Arial" w:cs="Arial"/>
          <w:sz w:val="20"/>
          <w:szCs w:val="20"/>
        </w:rPr>
        <w:t>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rsidR="00356A19" w:rsidRPr="009A618B" w:rsidRDefault="00356A19" w:rsidP="00010B35">
      <w:pPr>
        <w:widowControl w:val="0"/>
        <w:numPr>
          <w:ilvl w:val="0"/>
          <w:numId w:val="2"/>
        </w:numPr>
        <w:tabs>
          <w:tab w:val="left" w:pos="426"/>
        </w:tabs>
        <w:autoSpaceDE w:val="0"/>
        <w:spacing w:line="360" w:lineRule="auto"/>
        <w:ind w:left="426" w:hanging="426"/>
        <w:jc w:val="both"/>
        <w:rPr>
          <w:rFonts w:ascii="Arial" w:hAnsi="Arial" w:cs="Arial"/>
          <w:b/>
          <w:sz w:val="20"/>
          <w:szCs w:val="20"/>
        </w:rPr>
      </w:pPr>
      <w:r w:rsidRPr="009A618B">
        <w:rPr>
          <w:rFonts w:ascii="Arial" w:hAnsi="Arial" w:cs="Arial"/>
          <w:spacing w:val="-1"/>
          <w:sz w:val="20"/>
          <w:szCs w:val="20"/>
        </w:rPr>
        <w:t xml:space="preserve">Wykonawca jest zobowiązany do archiwizowania kopii faktur potwierdzających wykonanie </w:t>
      </w:r>
      <w:r w:rsidR="00AA0B76" w:rsidRPr="009A618B">
        <w:rPr>
          <w:rFonts w:ascii="Arial" w:hAnsi="Arial" w:cs="Arial"/>
          <w:spacing w:val="-1"/>
          <w:sz w:val="20"/>
          <w:szCs w:val="20"/>
        </w:rPr>
        <w:t>U</w:t>
      </w:r>
      <w:r w:rsidRPr="009A618B">
        <w:rPr>
          <w:rFonts w:ascii="Arial" w:hAnsi="Arial" w:cs="Arial"/>
          <w:spacing w:val="-1"/>
          <w:sz w:val="20"/>
          <w:szCs w:val="20"/>
        </w:rPr>
        <w:t xml:space="preserve">sługi, stanowiących dla Zamawiającego podstawę do obniżenia podatku VAT należnego o kwotę podatku od towarów i usług naliczonego przy zakupie </w:t>
      </w:r>
      <w:r w:rsidR="00AA0B76" w:rsidRPr="009A618B">
        <w:rPr>
          <w:rFonts w:ascii="Arial" w:hAnsi="Arial" w:cs="Arial"/>
          <w:spacing w:val="-1"/>
          <w:sz w:val="20"/>
          <w:szCs w:val="20"/>
        </w:rPr>
        <w:t>U</w:t>
      </w:r>
      <w:r w:rsidRPr="009A618B">
        <w:rPr>
          <w:rFonts w:ascii="Arial" w:hAnsi="Arial" w:cs="Arial"/>
          <w:spacing w:val="-1"/>
          <w:sz w:val="20"/>
          <w:szCs w:val="20"/>
        </w:rPr>
        <w:t>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rsidR="009220BF" w:rsidRPr="009A618B" w:rsidRDefault="009220BF" w:rsidP="00010B35">
      <w:pPr>
        <w:pStyle w:val="Standard"/>
        <w:numPr>
          <w:ilvl w:val="0"/>
          <w:numId w:val="2"/>
        </w:numPr>
        <w:tabs>
          <w:tab w:val="num" w:pos="426"/>
          <w:tab w:val="left" w:pos="852"/>
        </w:tabs>
        <w:spacing w:line="360" w:lineRule="auto"/>
        <w:ind w:left="426" w:hanging="426"/>
        <w:jc w:val="both"/>
        <w:textAlignment w:val="auto"/>
        <w:rPr>
          <w:rFonts w:ascii="Arial" w:hAnsi="Arial" w:cs="Arial"/>
          <w:sz w:val="20"/>
          <w:szCs w:val="20"/>
        </w:rPr>
      </w:pPr>
      <w:r w:rsidRPr="009A618B">
        <w:rPr>
          <w:rFonts w:ascii="Arial" w:hAnsi="Arial" w:cs="Arial"/>
          <w:sz w:val="20"/>
          <w:szCs w:val="20"/>
        </w:rPr>
        <w:t xml:space="preserve">Płatność wynikająca z </w:t>
      </w:r>
      <w:r w:rsidR="0068541F">
        <w:rPr>
          <w:rFonts w:ascii="Arial" w:hAnsi="Arial" w:cs="Arial"/>
          <w:sz w:val="20"/>
          <w:szCs w:val="20"/>
        </w:rPr>
        <w:t>u</w:t>
      </w:r>
      <w:r w:rsidRPr="009A618B">
        <w:rPr>
          <w:rFonts w:ascii="Arial" w:hAnsi="Arial" w:cs="Arial"/>
          <w:sz w:val="20"/>
          <w:szCs w:val="20"/>
        </w:rPr>
        <w:t xml:space="preserve">mowy będzie realizowana w mechanizmie podzielonej płatności, o którym mowa w ustawie z dnia 11 marca 2004 r. o podatku od towarów i usług, wyłącznie na wskazany przez </w:t>
      </w:r>
      <w:r w:rsidR="00E52CF6" w:rsidRPr="009A618B">
        <w:rPr>
          <w:rFonts w:ascii="Arial" w:hAnsi="Arial" w:cs="Arial"/>
          <w:sz w:val="20"/>
          <w:szCs w:val="20"/>
        </w:rPr>
        <w:t xml:space="preserve">Wykonawcę </w:t>
      </w:r>
      <w:r w:rsidRPr="009A618B">
        <w:rPr>
          <w:rFonts w:ascii="Arial" w:hAnsi="Arial" w:cs="Arial"/>
          <w:sz w:val="20"/>
          <w:szCs w:val="20"/>
        </w:rPr>
        <w:t>rachunek bankowy figurujący w wykazie podatników VAT prowadzonym przez właściwy organ administracji (tzw. Białej liście). Dotyczy to zarówno rachunków bankowych prowadzonych w złotych polskich, jak i walutach obcych.</w:t>
      </w:r>
    </w:p>
    <w:p w:rsidR="009220BF" w:rsidRPr="009A618B" w:rsidRDefault="009220BF" w:rsidP="00010B35">
      <w:pPr>
        <w:pStyle w:val="Standard"/>
        <w:numPr>
          <w:ilvl w:val="0"/>
          <w:numId w:val="2"/>
        </w:numPr>
        <w:tabs>
          <w:tab w:val="num" w:pos="426"/>
          <w:tab w:val="left" w:pos="852"/>
        </w:tabs>
        <w:spacing w:line="360" w:lineRule="auto"/>
        <w:ind w:left="426" w:hanging="426"/>
        <w:jc w:val="both"/>
        <w:textAlignment w:val="auto"/>
        <w:rPr>
          <w:rFonts w:ascii="Arial" w:hAnsi="Arial" w:cs="Arial"/>
          <w:sz w:val="20"/>
          <w:szCs w:val="20"/>
        </w:rPr>
      </w:pPr>
      <w:r w:rsidRPr="009A618B">
        <w:rPr>
          <w:rFonts w:ascii="Arial" w:hAnsi="Arial" w:cs="Arial"/>
          <w:sz w:val="20"/>
          <w:szCs w:val="20"/>
        </w:rPr>
        <w:t>W przypadku niemożności dokonania płatności w sposób wskazany w ust.</w:t>
      </w:r>
      <w:r w:rsidR="00E52CF6" w:rsidRPr="009A618B">
        <w:rPr>
          <w:rFonts w:ascii="Arial" w:hAnsi="Arial" w:cs="Arial"/>
          <w:sz w:val="20"/>
          <w:szCs w:val="20"/>
        </w:rPr>
        <w:t>12</w:t>
      </w:r>
      <w:r w:rsidRPr="009A618B">
        <w:rPr>
          <w:rFonts w:ascii="Arial" w:hAnsi="Arial" w:cs="Arial"/>
          <w:sz w:val="20"/>
          <w:szCs w:val="20"/>
        </w:rPr>
        <w:t xml:space="preserve"> powyżej z uwagi na: </w:t>
      </w:r>
    </w:p>
    <w:p w:rsidR="009220BF" w:rsidRPr="009A618B" w:rsidRDefault="009220BF" w:rsidP="00C338E9">
      <w:pPr>
        <w:pStyle w:val="Standard"/>
        <w:tabs>
          <w:tab w:val="num" w:pos="426"/>
          <w:tab w:val="left" w:pos="786"/>
          <w:tab w:val="left" w:pos="852"/>
        </w:tabs>
        <w:spacing w:line="360" w:lineRule="auto"/>
        <w:ind w:left="426" w:hanging="568"/>
        <w:jc w:val="both"/>
        <w:rPr>
          <w:rFonts w:ascii="Arial" w:hAnsi="Arial" w:cs="Arial"/>
          <w:sz w:val="20"/>
          <w:szCs w:val="20"/>
        </w:rPr>
      </w:pPr>
      <w:r w:rsidRPr="009A618B">
        <w:rPr>
          <w:rFonts w:ascii="Arial" w:hAnsi="Arial" w:cs="Arial"/>
          <w:sz w:val="20"/>
          <w:szCs w:val="20"/>
        </w:rPr>
        <w:tab/>
        <w:t xml:space="preserve">(i) brak na Białej liście wskazanego przez </w:t>
      </w:r>
      <w:r w:rsidR="00F14A70">
        <w:rPr>
          <w:rFonts w:ascii="Arial" w:hAnsi="Arial" w:cs="Arial"/>
          <w:sz w:val="20"/>
          <w:szCs w:val="20"/>
        </w:rPr>
        <w:t>Wykonawcę</w:t>
      </w:r>
      <w:r w:rsidRPr="009A618B">
        <w:rPr>
          <w:rFonts w:ascii="Arial" w:hAnsi="Arial" w:cs="Arial"/>
          <w:sz w:val="20"/>
          <w:szCs w:val="20"/>
        </w:rPr>
        <w:t xml:space="preserve"> numeru rachunku bankowego lub </w:t>
      </w:r>
    </w:p>
    <w:p w:rsidR="009220BF" w:rsidRPr="009A618B" w:rsidRDefault="009220BF" w:rsidP="00C338E9">
      <w:pPr>
        <w:pStyle w:val="Standard"/>
        <w:tabs>
          <w:tab w:val="num" w:pos="426"/>
          <w:tab w:val="left" w:pos="786"/>
          <w:tab w:val="left" w:pos="852"/>
        </w:tabs>
        <w:spacing w:line="360" w:lineRule="auto"/>
        <w:ind w:left="426" w:hanging="568"/>
        <w:jc w:val="both"/>
        <w:rPr>
          <w:rFonts w:ascii="Arial" w:hAnsi="Arial" w:cs="Arial"/>
          <w:sz w:val="20"/>
          <w:szCs w:val="20"/>
        </w:rPr>
      </w:pPr>
      <w:r w:rsidRPr="009A618B">
        <w:rPr>
          <w:rFonts w:ascii="Arial" w:hAnsi="Arial" w:cs="Arial"/>
          <w:sz w:val="20"/>
          <w:szCs w:val="20"/>
        </w:rPr>
        <w:tab/>
        <w:t>(ii) brak wskazania przez W</w:t>
      </w:r>
      <w:r w:rsidR="00F14A70">
        <w:rPr>
          <w:rFonts w:ascii="Arial" w:hAnsi="Arial" w:cs="Arial"/>
          <w:sz w:val="20"/>
          <w:szCs w:val="20"/>
        </w:rPr>
        <w:t>ykonawcę</w:t>
      </w:r>
      <w:r w:rsidRPr="009A618B">
        <w:rPr>
          <w:rFonts w:ascii="Arial" w:hAnsi="Arial" w:cs="Arial"/>
          <w:sz w:val="20"/>
          <w:szCs w:val="20"/>
        </w:rPr>
        <w:t xml:space="preserve"> jako właściwego do zapłaty części ceny brutto odpowiadającej podatkowi VAT numeru rachunku bankowego w złotych polskich figurującego na Białej liście (dotyczy przypadków wskazania przez </w:t>
      </w:r>
      <w:r w:rsidR="00F14A70" w:rsidRPr="00F14A70">
        <w:rPr>
          <w:rFonts w:ascii="Arial" w:hAnsi="Arial" w:cs="Arial"/>
          <w:sz w:val="20"/>
          <w:szCs w:val="20"/>
        </w:rPr>
        <w:t>Wykonawcę</w:t>
      </w:r>
      <w:r w:rsidRPr="009A618B">
        <w:rPr>
          <w:rFonts w:ascii="Arial" w:hAnsi="Arial" w:cs="Arial"/>
          <w:sz w:val="20"/>
          <w:szCs w:val="20"/>
        </w:rPr>
        <w:t xml:space="preserve"> do zapłaty ceny netto rachunku bankowego w walucie obcej). </w:t>
      </w:r>
      <w:r w:rsidR="000C2A3D">
        <w:rPr>
          <w:rFonts w:ascii="Arial" w:hAnsi="Arial" w:cs="Arial"/>
          <w:sz w:val="20"/>
          <w:szCs w:val="20"/>
        </w:rPr>
        <w:t>Zamawiający</w:t>
      </w:r>
      <w:r w:rsidRPr="009A618B">
        <w:rPr>
          <w:rFonts w:ascii="Arial" w:hAnsi="Arial" w:cs="Arial"/>
          <w:sz w:val="20"/>
          <w:szCs w:val="20"/>
        </w:rPr>
        <w:t xml:space="preserve"> będzie uprawniony do wstrzymania płatności na rzecz </w:t>
      </w:r>
      <w:r w:rsidR="00F14A70" w:rsidRPr="00F14A70">
        <w:rPr>
          <w:rFonts w:ascii="Arial" w:hAnsi="Arial" w:cs="Arial"/>
          <w:sz w:val="20"/>
          <w:szCs w:val="20"/>
        </w:rPr>
        <w:t>Wykonawcę</w:t>
      </w:r>
      <w:r w:rsidRPr="009A618B">
        <w:rPr>
          <w:rFonts w:ascii="Arial" w:hAnsi="Arial" w:cs="Arial"/>
          <w:sz w:val="20"/>
          <w:szCs w:val="20"/>
        </w:rPr>
        <w:t xml:space="preserve"> odpowiednio: </w:t>
      </w:r>
      <w:r w:rsidRPr="009A618B">
        <w:rPr>
          <w:rFonts w:ascii="Arial" w:hAnsi="Arial" w:cs="Arial"/>
          <w:sz w:val="20"/>
          <w:szCs w:val="20"/>
        </w:rPr>
        <w:lastRenderedPageBreak/>
        <w:t xml:space="preserve">wynagrodzenia (w przypadku wskazanym w </w:t>
      </w:r>
      <w:proofErr w:type="spellStart"/>
      <w:r w:rsidRPr="009A618B">
        <w:rPr>
          <w:rFonts w:ascii="Arial" w:hAnsi="Arial" w:cs="Arial"/>
          <w:sz w:val="20"/>
          <w:szCs w:val="20"/>
        </w:rPr>
        <w:t>ppkt</w:t>
      </w:r>
      <w:proofErr w:type="spellEnd"/>
      <w:r w:rsidRPr="009A618B">
        <w:rPr>
          <w:rFonts w:ascii="Arial" w:hAnsi="Arial" w:cs="Arial"/>
          <w:sz w:val="20"/>
          <w:szCs w:val="20"/>
        </w:rPr>
        <w:t xml:space="preserve"> (i) lub części wynagrodzenia odpowiadającej podatkowi VAT (w przypadku wskazanym w </w:t>
      </w:r>
      <w:proofErr w:type="spellStart"/>
      <w:r w:rsidRPr="009A618B">
        <w:rPr>
          <w:rFonts w:ascii="Arial" w:hAnsi="Arial" w:cs="Arial"/>
          <w:sz w:val="20"/>
          <w:szCs w:val="20"/>
        </w:rPr>
        <w:t>ppkt</w:t>
      </w:r>
      <w:proofErr w:type="spellEnd"/>
      <w:r w:rsidRPr="009A618B">
        <w:rPr>
          <w:rFonts w:ascii="Arial" w:hAnsi="Arial" w:cs="Arial"/>
          <w:sz w:val="20"/>
          <w:szCs w:val="20"/>
        </w:rPr>
        <w:t xml:space="preserve"> (ii) ). </w:t>
      </w:r>
    </w:p>
    <w:p w:rsidR="009220BF" w:rsidRPr="009A618B" w:rsidRDefault="009220BF" w:rsidP="000C2A3D">
      <w:pPr>
        <w:pStyle w:val="Standard"/>
        <w:numPr>
          <w:ilvl w:val="0"/>
          <w:numId w:val="2"/>
        </w:numPr>
        <w:tabs>
          <w:tab w:val="left" w:pos="852"/>
        </w:tabs>
        <w:spacing w:line="360" w:lineRule="auto"/>
        <w:jc w:val="both"/>
        <w:textAlignment w:val="auto"/>
        <w:rPr>
          <w:rFonts w:ascii="Arial" w:hAnsi="Arial" w:cs="Arial"/>
          <w:sz w:val="20"/>
          <w:szCs w:val="20"/>
        </w:rPr>
      </w:pPr>
      <w:r w:rsidRPr="009A618B">
        <w:rPr>
          <w:rFonts w:ascii="Arial" w:hAnsi="Arial" w:cs="Arial"/>
          <w:sz w:val="20"/>
          <w:szCs w:val="20"/>
        </w:rPr>
        <w:t xml:space="preserve">W sytuacji wskazanej w ust. </w:t>
      </w:r>
      <w:r w:rsidR="006C2D80" w:rsidRPr="009A618B">
        <w:rPr>
          <w:rFonts w:ascii="Arial" w:hAnsi="Arial" w:cs="Arial"/>
          <w:sz w:val="20"/>
          <w:szCs w:val="20"/>
        </w:rPr>
        <w:t xml:space="preserve">13 </w:t>
      </w:r>
      <w:r w:rsidRPr="009A618B">
        <w:rPr>
          <w:rFonts w:ascii="Arial" w:hAnsi="Arial" w:cs="Arial"/>
          <w:sz w:val="20"/>
          <w:szCs w:val="20"/>
        </w:rPr>
        <w:t xml:space="preserve">powyżej płatność nastąpi nie później niż w terminie 7 dni roboczych od (odpowiednio): dnia następnego po przekazaniu </w:t>
      </w:r>
      <w:r w:rsidR="000C2A3D" w:rsidRPr="000C2A3D">
        <w:rPr>
          <w:rFonts w:ascii="Arial" w:hAnsi="Arial" w:cs="Arial"/>
          <w:sz w:val="20"/>
          <w:szCs w:val="20"/>
        </w:rPr>
        <w:t>Zamawiając</w:t>
      </w:r>
      <w:r w:rsidR="000C2A3D">
        <w:rPr>
          <w:rFonts w:ascii="Arial" w:hAnsi="Arial" w:cs="Arial"/>
          <w:sz w:val="20"/>
          <w:szCs w:val="20"/>
        </w:rPr>
        <w:t>emu</w:t>
      </w:r>
      <w:r w:rsidRPr="009A618B">
        <w:rPr>
          <w:rFonts w:ascii="Arial" w:hAnsi="Arial" w:cs="Arial"/>
          <w:sz w:val="20"/>
          <w:szCs w:val="20"/>
        </w:rPr>
        <w:t xml:space="preserve"> przez </w:t>
      </w:r>
      <w:r w:rsidR="00F14A70" w:rsidRPr="00F14A70">
        <w:rPr>
          <w:rFonts w:ascii="Arial" w:hAnsi="Arial" w:cs="Arial"/>
          <w:sz w:val="20"/>
          <w:szCs w:val="20"/>
        </w:rPr>
        <w:t>Wykonawcę</w:t>
      </w:r>
      <w:r w:rsidRPr="009A618B">
        <w:rPr>
          <w:rFonts w:ascii="Arial" w:hAnsi="Arial" w:cs="Arial"/>
          <w:sz w:val="20"/>
          <w:szCs w:val="20"/>
        </w:rPr>
        <w:t xml:space="preserve"> informacji o pojawieniu się jego numeru rachunku bankowego na Białej liście (w przypadku wskazanym w ust. </w:t>
      </w:r>
      <w:r w:rsidR="006C2D80" w:rsidRPr="009A618B">
        <w:rPr>
          <w:rFonts w:ascii="Arial" w:hAnsi="Arial" w:cs="Arial"/>
          <w:sz w:val="20"/>
          <w:szCs w:val="20"/>
        </w:rPr>
        <w:t xml:space="preserve">13 </w:t>
      </w:r>
      <w:proofErr w:type="spellStart"/>
      <w:r w:rsidRPr="009A618B">
        <w:rPr>
          <w:rFonts w:ascii="Arial" w:hAnsi="Arial" w:cs="Arial"/>
          <w:sz w:val="20"/>
          <w:szCs w:val="20"/>
        </w:rPr>
        <w:t>ppkt</w:t>
      </w:r>
      <w:proofErr w:type="spellEnd"/>
      <w:r w:rsidRPr="009A618B">
        <w:rPr>
          <w:rFonts w:ascii="Arial" w:hAnsi="Arial" w:cs="Arial"/>
          <w:sz w:val="20"/>
          <w:szCs w:val="20"/>
        </w:rPr>
        <w:t xml:space="preserve"> (i) powyżej) lub dnia następnego po wskazaniu </w:t>
      </w:r>
      <w:r w:rsidR="000C2A3D" w:rsidRPr="000C2A3D">
        <w:rPr>
          <w:rFonts w:ascii="Arial" w:hAnsi="Arial" w:cs="Arial"/>
          <w:sz w:val="20"/>
          <w:szCs w:val="20"/>
        </w:rPr>
        <w:t xml:space="preserve">Zamawiającemu </w:t>
      </w:r>
      <w:r w:rsidRPr="009A618B">
        <w:rPr>
          <w:rFonts w:ascii="Arial" w:hAnsi="Arial" w:cs="Arial"/>
          <w:sz w:val="20"/>
          <w:szCs w:val="20"/>
        </w:rPr>
        <w:t xml:space="preserve"> przez </w:t>
      </w:r>
      <w:r w:rsidR="00F14A70" w:rsidRPr="009A618B">
        <w:rPr>
          <w:rFonts w:ascii="Arial" w:hAnsi="Arial" w:cs="Arial"/>
          <w:sz w:val="20"/>
          <w:szCs w:val="20"/>
        </w:rPr>
        <w:t>W</w:t>
      </w:r>
      <w:r w:rsidR="00F14A70">
        <w:rPr>
          <w:rFonts w:ascii="Arial" w:hAnsi="Arial" w:cs="Arial"/>
          <w:sz w:val="20"/>
          <w:szCs w:val="20"/>
        </w:rPr>
        <w:t xml:space="preserve">ykonawcę </w:t>
      </w:r>
      <w:r w:rsidRPr="009A618B">
        <w:rPr>
          <w:rFonts w:ascii="Arial" w:hAnsi="Arial" w:cs="Arial"/>
          <w:sz w:val="20"/>
          <w:szCs w:val="20"/>
        </w:rPr>
        <w:t xml:space="preserve">numeru rachunku bankowego w złotych polskich figurującego na Białej liście (w przypadku, o którym mowa w ust. </w:t>
      </w:r>
      <w:r w:rsidR="006C2D80" w:rsidRPr="009A618B">
        <w:rPr>
          <w:rFonts w:ascii="Arial" w:hAnsi="Arial" w:cs="Arial"/>
          <w:sz w:val="20"/>
          <w:szCs w:val="20"/>
        </w:rPr>
        <w:t xml:space="preserve">13 </w:t>
      </w:r>
      <w:proofErr w:type="spellStart"/>
      <w:r w:rsidRPr="009A618B">
        <w:rPr>
          <w:rFonts w:ascii="Arial" w:hAnsi="Arial" w:cs="Arial"/>
          <w:sz w:val="20"/>
          <w:szCs w:val="20"/>
        </w:rPr>
        <w:t>ppkt</w:t>
      </w:r>
      <w:proofErr w:type="spellEnd"/>
      <w:r w:rsidRPr="009A618B">
        <w:rPr>
          <w:rFonts w:ascii="Arial" w:hAnsi="Arial" w:cs="Arial"/>
          <w:sz w:val="20"/>
          <w:szCs w:val="20"/>
        </w:rPr>
        <w:t xml:space="preserve"> (ii) powyżej).</w:t>
      </w:r>
    </w:p>
    <w:p w:rsidR="009220BF" w:rsidRPr="009A618B" w:rsidRDefault="009220BF" w:rsidP="000C2A3D">
      <w:pPr>
        <w:pStyle w:val="Standard"/>
        <w:numPr>
          <w:ilvl w:val="0"/>
          <w:numId w:val="2"/>
        </w:numPr>
        <w:tabs>
          <w:tab w:val="left" w:pos="852"/>
        </w:tabs>
        <w:spacing w:line="360" w:lineRule="auto"/>
        <w:jc w:val="both"/>
        <w:rPr>
          <w:rFonts w:ascii="Arial" w:hAnsi="Arial" w:cs="Arial"/>
          <w:sz w:val="20"/>
          <w:szCs w:val="20"/>
        </w:rPr>
      </w:pPr>
      <w:r w:rsidRPr="009A618B">
        <w:rPr>
          <w:rFonts w:ascii="Arial" w:hAnsi="Arial" w:cs="Arial"/>
          <w:sz w:val="20"/>
          <w:szCs w:val="20"/>
        </w:rPr>
        <w:t xml:space="preserve">Strony zgodnie przyjmują, że wystąpienie okoliczności, o których mowa w ust. </w:t>
      </w:r>
      <w:r w:rsidR="006C2D80" w:rsidRPr="009A618B">
        <w:rPr>
          <w:rFonts w:ascii="Arial" w:hAnsi="Arial" w:cs="Arial"/>
          <w:sz w:val="20"/>
          <w:szCs w:val="20"/>
        </w:rPr>
        <w:t xml:space="preserve">13 </w:t>
      </w:r>
      <w:r w:rsidRPr="009A618B">
        <w:rPr>
          <w:rFonts w:ascii="Arial" w:hAnsi="Arial" w:cs="Arial"/>
          <w:sz w:val="20"/>
          <w:szCs w:val="20"/>
        </w:rPr>
        <w:t xml:space="preserve">powyżej, zwalnia ZAMAWIAJĄCEGO z obowiązku zapłaty odsetek za zwłokę za okres pomiędzy ustalonym w umowie terminem płatności, a dniem zrealizowania przez </w:t>
      </w:r>
      <w:r w:rsidR="000C2A3D">
        <w:rPr>
          <w:rFonts w:ascii="Arial" w:hAnsi="Arial" w:cs="Arial"/>
          <w:sz w:val="20"/>
          <w:szCs w:val="20"/>
        </w:rPr>
        <w:t>Zamawiającego</w:t>
      </w:r>
      <w:r w:rsidR="000C2A3D" w:rsidRPr="000C2A3D">
        <w:rPr>
          <w:rFonts w:ascii="Arial" w:hAnsi="Arial" w:cs="Arial"/>
          <w:sz w:val="20"/>
          <w:szCs w:val="20"/>
        </w:rPr>
        <w:t xml:space="preserve"> </w:t>
      </w:r>
      <w:r w:rsidRPr="009A618B">
        <w:rPr>
          <w:rFonts w:ascii="Arial" w:hAnsi="Arial" w:cs="Arial"/>
          <w:sz w:val="20"/>
          <w:szCs w:val="20"/>
        </w:rPr>
        <w:t xml:space="preserve"> na rzecz </w:t>
      </w:r>
      <w:r w:rsidR="00F14A70" w:rsidRPr="00F14A70">
        <w:rPr>
          <w:rFonts w:ascii="Arial" w:hAnsi="Arial" w:cs="Arial"/>
          <w:sz w:val="20"/>
          <w:szCs w:val="20"/>
        </w:rPr>
        <w:t>Wykonawc</w:t>
      </w:r>
      <w:r w:rsidR="00F14A70">
        <w:rPr>
          <w:rFonts w:ascii="Arial" w:hAnsi="Arial" w:cs="Arial"/>
          <w:sz w:val="20"/>
          <w:szCs w:val="20"/>
        </w:rPr>
        <w:t>y</w:t>
      </w:r>
      <w:r w:rsidRPr="009A618B">
        <w:rPr>
          <w:rFonts w:ascii="Arial" w:hAnsi="Arial" w:cs="Arial"/>
          <w:sz w:val="20"/>
          <w:szCs w:val="20"/>
        </w:rPr>
        <w:t xml:space="preserve"> pła</w:t>
      </w:r>
      <w:r w:rsidR="00C01170" w:rsidRPr="009A618B">
        <w:rPr>
          <w:rFonts w:ascii="Arial" w:hAnsi="Arial" w:cs="Arial"/>
          <w:sz w:val="20"/>
          <w:szCs w:val="20"/>
        </w:rPr>
        <w:t xml:space="preserve">tności, o których mowa w ust. </w:t>
      </w:r>
      <w:r w:rsidR="006C2D80" w:rsidRPr="009A618B">
        <w:rPr>
          <w:rFonts w:ascii="Arial" w:hAnsi="Arial" w:cs="Arial"/>
          <w:sz w:val="20"/>
          <w:szCs w:val="20"/>
        </w:rPr>
        <w:t xml:space="preserve">14 </w:t>
      </w:r>
      <w:r w:rsidRPr="009A618B">
        <w:rPr>
          <w:rFonts w:ascii="Arial" w:hAnsi="Arial" w:cs="Arial"/>
          <w:sz w:val="20"/>
          <w:szCs w:val="20"/>
        </w:rPr>
        <w:t>powyżej.</w:t>
      </w:r>
    </w:p>
    <w:p w:rsidR="009220BF" w:rsidRPr="009A618B" w:rsidRDefault="00E5672B" w:rsidP="00F0121A">
      <w:pPr>
        <w:pStyle w:val="Standard"/>
        <w:numPr>
          <w:ilvl w:val="0"/>
          <w:numId w:val="2"/>
        </w:numPr>
        <w:tabs>
          <w:tab w:val="left" w:pos="852"/>
        </w:tabs>
        <w:spacing w:line="360" w:lineRule="auto"/>
        <w:jc w:val="both"/>
        <w:rPr>
          <w:rFonts w:ascii="Arial" w:hAnsi="Arial" w:cs="Arial"/>
          <w:sz w:val="20"/>
          <w:szCs w:val="20"/>
        </w:rPr>
      </w:pPr>
      <w:r w:rsidRPr="009A618B">
        <w:rPr>
          <w:rFonts w:ascii="Arial" w:hAnsi="Arial" w:cs="Arial"/>
          <w:sz w:val="20"/>
          <w:szCs w:val="20"/>
        </w:rPr>
        <w:t xml:space="preserve">Właściwie wystawiona faktura zostanie przesłana w formie </w:t>
      </w:r>
      <w:r w:rsidR="002F7299" w:rsidRPr="009A618B">
        <w:rPr>
          <w:rFonts w:ascii="Arial" w:hAnsi="Arial" w:cs="Arial"/>
          <w:sz w:val="20"/>
          <w:szCs w:val="20"/>
        </w:rPr>
        <w:t>elektronicznej z adresu email</w:t>
      </w:r>
      <w:r w:rsidR="00986C4E" w:rsidRPr="009A618B">
        <w:rPr>
          <w:sz w:val="20"/>
          <w:szCs w:val="20"/>
        </w:rPr>
        <w:t>……………………………</w:t>
      </w:r>
      <w:r w:rsidR="0009169C" w:rsidRPr="009A618B">
        <w:rPr>
          <w:rFonts w:ascii="Arial" w:hAnsi="Arial" w:cs="Arial"/>
          <w:b/>
          <w:sz w:val="20"/>
          <w:szCs w:val="20"/>
        </w:rPr>
        <w:t xml:space="preserve"> </w:t>
      </w:r>
      <w:r w:rsidR="002F7299" w:rsidRPr="009A618B">
        <w:rPr>
          <w:rFonts w:ascii="Arial" w:hAnsi="Arial" w:cs="Arial"/>
          <w:sz w:val="20"/>
          <w:szCs w:val="20"/>
        </w:rPr>
        <w:t xml:space="preserve"> na adres email </w:t>
      </w:r>
      <w:hyperlink r:id="rId10" w:history="1">
        <w:r w:rsidR="002F7299" w:rsidRPr="009A618B">
          <w:rPr>
            <w:rStyle w:val="Hipercze"/>
            <w:rFonts w:ascii="Arial" w:hAnsi="Arial" w:cs="Arial"/>
            <w:b/>
            <w:sz w:val="20"/>
            <w:szCs w:val="20"/>
          </w:rPr>
          <w:t>efaktura.adm@orlen.pl</w:t>
        </w:r>
      </w:hyperlink>
      <w:r w:rsidR="002F7299" w:rsidRPr="009A618B">
        <w:rPr>
          <w:rFonts w:ascii="Arial" w:hAnsi="Arial" w:cs="Arial"/>
          <w:sz w:val="20"/>
          <w:szCs w:val="20"/>
        </w:rPr>
        <w:t xml:space="preserve"> </w:t>
      </w:r>
      <w:r w:rsidRPr="009A618B">
        <w:rPr>
          <w:rFonts w:ascii="Arial" w:hAnsi="Arial" w:cs="Arial"/>
          <w:sz w:val="20"/>
          <w:szCs w:val="20"/>
        </w:rPr>
        <w:t xml:space="preserve">zgodnie z Porozumieniem o elektronicznym dostarczaniu faktur stanowiącym Załącznik nr </w:t>
      </w:r>
      <w:r w:rsidR="006758D7" w:rsidRPr="009A618B">
        <w:rPr>
          <w:rFonts w:ascii="Arial" w:hAnsi="Arial" w:cs="Arial"/>
          <w:sz w:val="20"/>
          <w:szCs w:val="20"/>
        </w:rPr>
        <w:t xml:space="preserve">5 </w:t>
      </w:r>
      <w:r w:rsidRPr="009A618B">
        <w:rPr>
          <w:rFonts w:ascii="Arial" w:hAnsi="Arial" w:cs="Arial"/>
          <w:sz w:val="20"/>
          <w:szCs w:val="20"/>
        </w:rPr>
        <w:t xml:space="preserve">do niniejszej </w:t>
      </w:r>
      <w:r w:rsidR="000C2A3D">
        <w:rPr>
          <w:rFonts w:ascii="Arial" w:hAnsi="Arial" w:cs="Arial"/>
          <w:sz w:val="20"/>
          <w:szCs w:val="20"/>
        </w:rPr>
        <w:t>u</w:t>
      </w:r>
      <w:r w:rsidRPr="009A618B">
        <w:rPr>
          <w:rFonts w:ascii="Arial" w:hAnsi="Arial" w:cs="Arial"/>
          <w:sz w:val="20"/>
          <w:szCs w:val="20"/>
        </w:rPr>
        <w:t>mowy.</w:t>
      </w:r>
    </w:p>
    <w:p w:rsidR="00713AF2" w:rsidRPr="009A618B" w:rsidRDefault="00962183" w:rsidP="00F0121A">
      <w:pPr>
        <w:pStyle w:val="Standard"/>
        <w:numPr>
          <w:ilvl w:val="0"/>
          <w:numId w:val="2"/>
        </w:numPr>
        <w:tabs>
          <w:tab w:val="left" w:pos="852"/>
        </w:tabs>
        <w:spacing w:line="360" w:lineRule="auto"/>
        <w:jc w:val="both"/>
        <w:rPr>
          <w:rFonts w:ascii="Arial" w:hAnsi="Arial" w:cs="Arial"/>
          <w:sz w:val="20"/>
          <w:szCs w:val="20"/>
        </w:rPr>
      </w:pPr>
      <w:r w:rsidRPr="009A618B">
        <w:rPr>
          <w:rFonts w:ascii="Arial" w:hAnsi="Arial" w:cs="Arial"/>
          <w:sz w:val="20"/>
          <w:szCs w:val="20"/>
        </w:rPr>
        <w:t>Zamawiający posiada status dużego przedsiębiorcy w rozumieniu art. 4c ustawy z dnia 8 marca 2013 r. o przeciwdziałaniu nadmiernym opóźnieniom w</w:t>
      </w:r>
      <w:r w:rsidR="0009169C" w:rsidRPr="009A618B">
        <w:rPr>
          <w:rFonts w:ascii="Arial" w:hAnsi="Arial" w:cs="Arial"/>
          <w:sz w:val="20"/>
          <w:szCs w:val="20"/>
        </w:rPr>
        <w:t xml:space="preserve"> transakcjach handlowych</w:t>
      </w:r>
      <w:r w:rsidRPr="009A618B">
        <w:rPr>
          <w:rFonts w:ascii="Arial" w:hAnsi="Arial" w:cs="Arial"/>
          <w:sz w:val="20"/>
          <w:szCs w:val="20"/>
        </w:rPr>
        <w:t>.</w:t>
      </w:r>
    </w:p>
    <w:p w:rsidR="003D5805" w:rsidRPr="009A618B" w:rsidRDefault="003D5805" w:rsidP="003D5805">
      <w:pPr>
        <w:pStyle w:val="Standard"/>
        <w:tabs>
          <w:tab w:val="left" w:pos="852"/>
        </w:tabs>
        <w:spacing w:line="360" w:lineRule="auto"/>
        <w:ind w:left="360"/>
        <w:jc w:val="both"/>
        <w:rPr>
          <w:rFonts w:ascii="Arial" w:hAnsi="Arial" w:cs="Arial"/>
          <w:sz w:val="20"/>
          <w:szCs w:val="20"/>
        </w:rPr>
      </w:pPr>
    </w:p>
    <w:p w:rsidR="00356A19" w:rsidRPr="009A618B" w:rsidRDefault="008620BE" w:rsidP="003D5805">
      <w:pPr>
        <w:spacing w:line="360" w:lineRule="auto"/>
        <w:jc w:val="center"/>
        <w:rPr>
          <w:rFonts w:ascii="Arial" w:hAnsi="Arial" w:cs="Arial"/>
          <w:b/>
          <w:i/>
          <w:sz w:val="20"/>
          <w:szCs w:val="20"/>
        </w:rPr>
      </w:pPr>
      <w:bookmarkStart w:id="1" w:name="bookmark226"/>
      <w:bookmarkStart w:id="2" w:name="bookmark227"/>
      <w:bookmarkStart w:id="3" w:name="bookmark228"/>
      <w:bookmarkStart w:id="4" w:name="bookmark229"/>
      <w:bookmarkStart w:id="5" w:name="bookmark230"/>
      <w:bookmarkEnd w:id="1"/>
      <w:bookmarkEnd w:id="2"/>
      <w:bookmarkEnd w:id="3"/>
      <w:bookmarkEnd w:id="4"/>
      <w:bookmarkEnd w:id="5"/>
      <w:r w:rsidRPr="009A618B">
        <w:rPr>
          <w:rFonts w:ascii="Arial" w:hAnsi="Arial" w:cs="Arial"/>
          <w:b/>
          <w:sz w:val="20"/>
          <w:szCs w:val="20"/>
        </w:rPr>
        <w:t xml:space="preserve">§ </w:t>
      </w:r>
      <w:r w:rsidR="00C23FB5" w:rsidRPr="009A618B">
        <w:rPr>
          <w:rFonts w:ascii="Arial" w:hAnsi="Arial" w:cs="Arial"/>
          <w:b/>
          <w:sz w:val="20"/>
          <w:szCs w:val="20"/>
        </w:rPr>
        <w:t>5</w:t>
      </w:r>
      <w:r w:rsidR="003D5805" w:rsidRPr="009A618B">
        <w:rPr>
          <w:rFonts w:ascii="Arial" w:hAnsi="Arial" w:cs="Arial"/>
          <w:b/>
          <w:i/>
          <w:sz w:val="20"/>
          <w:szCs w:val="20"/>
        </w:rPr>
        <w:t xml:space="preserve"> </w:t>
      </w:r>
      <w:r w:rsidR="00571850" w:rsidRPr="009A618B">
        <w:rPr>
          <w:rFonts w:ascii="Arial" w:hAnsi="Arial" w:cs="Arial"/>
          <w:b/>
          <w:sz w:val="20"/>
          <w:szCs w:val="20"/>
        </w:rPr>
        <w:t xml:space="preserve">Odpowiedzialność i </w:t>
      </w:r>
      <w:r w:rsidR="00BA4F7A">
        <w:rPr>
          <w:rFonts w:ascii="Arial" w:hAnsi="Arial" w:cs="Arial"/>
          <w:b/>
          <w:sz w:val="20"/>
          <w:szCs w:val="20"/>
        </w:rPr>
        <w:t>k</w:t>
      </w:r>
      <w:r w:rsidR="00BA4F7A" w:rsidRPr="009A618B">
        <w:rPr>
          <w:rFonts w:ascii="Arial" w:hAnsi="Arial" w:cs="Arial"/>
          <w:b/>
          <w:sz w:val="20"/>
          <w:szCs w:val="20"/>
        </w:rPr>
        <w:t xml:space="preserve">ary </w:t>
      </w:r>
      <w:r w:rsidR="00BA4F7A">
        <w:rPr>
          <w:rFonts w:ascii="Arial" w:hAnsi="Arial" w:cs="Arial"/>
          <w:b/>
          <w:sz w:val="20"/>
          <w:szCs w:val="20"/>
        </w:rPr>
        <w:t>u</w:t>
      </w:r>
      <w:r w:rsidR="00BA4F7A" w:rsidRPr="009A618B">
        <w:rPr>
          <w:rFonts w:ascii="Arial" w:hAnsi="Arial" w:cs="Arial"/>
          <w:b/>
          <w:sz w:val="20"/>
          <w:szCs w:val="20"/>
        </w:rPr>
        <w:t>mowne</w:t>
      </w:r>
    </w:p>
    <w:p w:rsidR="00356A19" w:rsidRPr="007F07EC" w:rsidRDefault="00C57989" w:rsidP="007F07EC">
      <w:pPr>
        <w:pStyle w:val="Akapitzlist"/>
        <w:numPr>
          <w:ilvl w:val="0"/>
          <w:numId w:val="7"/>
        </w:numPr>
        <w:tabs>
          <w:tab w:val="num" w:pos="426"/>
        </w:tabs>
        <w:spacing w:line="360" w:lineRule="auto"/>
        <w:jc w:val="both"/>
        <w:rPr>
          <w:rFonts w:ascii="Arial" w:hAnsi="Arial" w:cs="Arial"/>
          <w:sz w:val="20"/>
          <w:szCs w:val="20"/>
        </w:rPr>
      </w:pPr>
      <w:r w:rsidRPr="007F07EC">
        <w:rPr>
          <w:rFonts w:ascii="Arial" w:hAnsi="Arial" w:cs="Arial"/>
          <w:sz w:val="20"/>
          <w:szCs w:val="20"/>
        </w:rPr>
        <w:t xml:space="preserve">Zamawiający zastrzega sobie prawo do naliczania kary umownej za poszczególne </w:t>
      </w:r>
      <w:r w:rsidR="003635B4" w:rsidRPr="007F07EC">
        <w:rPr>
          <w:rFonts w:ascii="Arial" w:hAnsi="Arial" w:cs="Arial"/>
          <w:sz w:val="20"/>
          <w:szCs w:val="20"/>
        </w:rPr>
        <w:t>zamówienie</w:t>
      </w:r>
      <w:r w:rsidRPr="007F07EC">
        <w:rPr>
          <w:rFonts w:ascii="Arial" w:hAnsi="Arial" w:cs="Arial"/>
          <w:sz w:val="20"/>
          <w:szCs w:val="20"/>
        </w:rPr>
        <w:br/>
        <w:t>z tytułu niewykonania lub nienależytego wykonania</w:t>
      </w:r>
      <w:r w:rsidR="009A375A" w:rsidRPr="007F07EC">
        <w:rPr>
          <w:rFonts w:ascii="Arial" w:hAnsi="Arial" w:cs="Arial"/>
          <w:sz w:val="20"/>
          <w:szCs w:val="20"/>
        </w:rPr>
        <w:t xml:space="preserve"> Usług</w:t>
      </w:r>
      <w:r w:rsidRPr="007F07EC">
        <w:rPr>
          <w:rFonts w:ascii="Arial" w:hAnsi="Arial" w:cs="Arial"/>
          <w:sz w:val="20"/>
          <w:szCs w:val="20"/>
        </w:rPr>
        <w:t xml:space="preserve"> względem postanowień określonych w </w:t>
      </w:r>
      <w:r w:rsidR="00BA4F7A" w:rsidRPr="007F07EC">
        <w:rPr>
          <w:rFonts w:ascii="Arial" w:hAnsi="Arial" w:cs="Arial"/>
          <w:sz w:val="20"/>
          <w:szCs w:val="20"/>
        </w:rPr>
        <w:t xml:space="preserve">umowie </w:t>
      </w:r>
      <w:r w:rsidRPr="007F07EC">
        <w:rPr>
          <w:rFonts w:ascii="Arial" w:hAnsi="Arial" w:cs="Arial"/>
          <w:sz w:val="20"/>
          <w:szCs w:val="20"/>
        </w:rPr>
        <w:t xml:space="preserve">lub </w:t>
      </w:r>
      <w:r w:rsidR="00BA4F7A" w:rsidRPr="007F07EC">
        <w:rPr>
          <w:rFonts w:ascii="Arial" w:hAnsi="Arial" w:cs="Arial"/>
          <w:sz w:val="20"/>
          <w:szCs w:val="20"/>
        </w:rPr>
        <w:t xml:space="preserve">zamówieniu </w:t>
      </w:r>
      <w:r w:rsidRPr="007F07EC">
        <w:rPr>
          <w:rFonts w:ascii="Arial" w:hAnsi="Arial" w:cs="Arial"/>
          <w:sz w:val="20"/>
          <w:szCs w:val="20"/>
        </w:rPr>
        <w:t xml:space="preserve">w wysokości </w:t>
      </w:r>
      <w:r w:rsidR="00DD0637" w:rsidRPr="007F07EC">
        <w:rPr>
          <w:rFonts w:ascii="Arial" w:hAnsi="Arial" w:cs="Arial"/>
          <w:sz w:val="20"/>
          <w:szCs w:val="20"/>
        </w:rPr>
        <w:t>100</w:t>
      </w:r>
      <w:r w:rsidRPr="007F07EC">
        <w:rPr>
          <w:rFonts w:ascii="Arial" w:hAnsi="Arial" w:cs="Arial"/>
          <w:sz w:val="20"/>
          <w:szCs w:val="20"/>
        </w:rPr>
        <w:t>% łącznej kwoty wynagrodzenia określonego w </w:t>
      </w:r>
      <w:r w:rsidR="00BA4F7A" w:rsidRPr="007F07EC">
        <w:rPr>
          <w:rFonts w:ascii="Arial" w:hAnsi="Arial" w:cs="Arial"/>
          <w:sz w:val="20"/>
          <w:szCs w:val="20"/>
        </w:rPr>
        <w:t>zamówieniu</w:t>
      </w:r>
      <w:r w:rsidRPr="007F07EC">
        <w:rPr>
          <w:rFonts w:ascii="Arial" w:hAnsi="Arial" w:cs="Arial"/>
          <w:sz w:val="20"/>
          <w:szCs w:val="20"/>
        </w:rPr>
        <w:t>, którego uchybienie dotyczy.</w:t>
      </w:r>
    </w:p>
    <w:p w:rsidR="00A35926" w:rsidRPr="009A618B" w:rsidRDefault="00A35926" w:rsidP="00A35926">
      <w:pPr>
        <w:numPr>
          <w:ilvl w:val="0"/>
          <w:numId w:val="7"/>
        </w:numPr>
        <w:tabs>
          <w:tab w:val="left" w:pos="426"/>
        </w:tabs>
        <w:spacing w:line="360" w:lineRule="auto"/>
        <w:ind w:left="426" w:hanging="426"/>
        <w:jc w:val="both"/>
        <w:rPr>
          <w:rFonts w:ascii="Arial" w:hAnsi="Arial" w:cs="Arial"/>
          <w:sz w:val="20"/>
          <w:szCs w:val="20"/>
        </w:rPr>
      </w:pPr>
      <w:r w:rsidRPr="009A618B">
        <w:rPr>
          <w:rFonts w:ascii="Calibri" w:eastAsiaTheme="minorHAnsi" w:hAnsi="Calibri" w:cs="Calibri"/>
          <w:i/>
          <w:iCs/>
          <w:sz w:val="20"/>
          <w:szCs w:val="20"/>
          <w:lang w:eastAsia="en-US"/>
        </w:rPr>
        <w:t xml:space="preserve"> </w:t>
      </w:r>
      <w:r w:rsidRPr="009A618B">
        <w:rPr>
          <w:rFonts w:ascii="Arial" w:hAnsi="Arial" w:cs="Arial"/>
          <w:sz w:val="20"/>
          <w:szCs w:val="20"/>
        </w:rPr>
        <w:t xml:space="preserve">Zamawiający zastrzega sobie prawo do odstąpienia od całej Umowy lub poszczególnego </w:t>
      </w:r>
      <w:r w:rsidR="00BA4F7A">
        <w:rPr>
          <w:rFonts w:ascii="Arial" w:hAnsi="Arial" w:cs="Arial"/>
          <w:sz w:val="20"/>
          <w:szCs w:val="20"/>
        </w:rPr>
        <w:t>z</w:t>
      </w:r>
      <w:r w:rsidR="00BA4F7A" w:rsidRPr="009A618B">
        <w:rPr>
          <w:rFonts w:ascii="Arial" w:hAnsi="Arial" w:cs="Arial"/>
          <w:sz w:val="20"/>
          <w:szCs w:val="20"/>
        </w:rPr>
        <w:t xml:space="preserve">amówienia </w:t>
      </w:r>
      <w:r w:rsidRPr="009A618B">
        <w:rPr>
          <w:rFonts w:ascii="Arial" w:hAnsi="Arial" w:cs="Arial"/>
          <w:sz w:val="20"/>
          <w:szCs w:val="20"/>
        </w:rPr>
        <w:t>z przyczyn leżących po stronie Wykonawcy w przypadku:</w:t>
      </w:r>
    </w:p>
    <w:p w:rsidR="00A35926" w:rsidRPr="009A618B" w:rsidRDefault="00A35926" w:rsidP="00DD0637">
      <w:pPr>
        <w:tabs>
          <w:tab w:val="left" w:pos="426"/>
        </w:tabs>
        <w:spacing w:line="360" w:lineRule="auto"/>
        <w:ind w:left="426"/>
        <w:jc w:val="both"/>
        <w:rPr>
          <w:rFonts w:ascii="Arial" w:hAnsi="Arial" w:cs="Arial"/>
          <w:sz w:val="20"/>
          <w:szCs w:val="20"/>
        </w:rPr>
      </w:pPr>
      <w:r w:rsidRPr="009A618B">
        <w:rPr>
          <w:rFonts w:ascii="Arial" w:hAnsi="Arial" w:cs="Arial"/>
          <w:sz w:val="20"/>
          <w:szCs w:val="20"/>
        </w:rPr>
        <w:t xml:space="preserve">a)  niewykonywania lub nienależytego wykonania przez Wykonawcę zobowiązań umownych lub wynikających z treści </w:t>
      </w:r>
      <w:r w:rsidR="00BA4F7A">
        <w:rPr>
          <w:rFonts w:ascii="Arial" w:hAnsi="Arial" w:cs="Arial"/>
          <w:sz w:val="20"/>
          <w:szCs w:val="20"/>
        </w:rPr>
        <w:t>z</w:t>
      </w:r>
      <w:r w:rsidR="00BA4F7A" w:rsidRPr="009A618B">
        <w:rPr>
          <w:rFonts w:ascii="Arial" w:hAnsi="Arial" w:cs="Arial"/>
          <w:sz w:val="20"/>
          <w:szCs w:val="20"/>
        </w:rPr>
        <w:t>amówienia</w:t>
      </w:r>
      <w:r w:rsidRPr="009A618B">
        <w:rPr>
          <w:rFonts w:ascii="Arial" w:hAnsi="Arial" w:cs="Arial"/>
          <w:sz w:val="20"/>
          <w:szCs w:val="20"/>
        </w:rPr>
        <w:t xml:space="preserve">, po bezskutecznym upływie dodatkowego </w:t>
      </w:r>
      <w:r w:rsidR="00BA4F7A" w:rsidRPr="009A618B">
        <w:rPr>
          <w:rFonts w:ascii="Arial" w:hAnsi="Arial" w:cs="Arial"/>
          <w:sz w:val="20"/>
          <w:szCs w:val="20"/>
        </w:rPr>
        <w:t>3</w:t>
      </w:r>
      <w:r w:rsidR="00BA4F7A">
        <w:rPr>
          <w:rFonts w:ascii="Arial" w:hAnsi="Arial" w:cs="Arial"/>
          <w:sz w:val="20"/>
          <w:szCs w:val="20"/>
        </w:rPr>
        <w:t>-</w:t>
      </w:r>
      <w:r w:rsidRPr="009A618B">
        <w:rPr>
          <w:rFonts w:ascii="Arial" w:hAnsi="Arial" w:cs="Arial"/>
          <w:sz w:val="20"/>
          <w:szCs w:val="20"/>
        </w:rPr>
        <w:t xml:space="preserve">dniowego terminu wyznaczonego </w:t>
      </w:r>
      <w:r w:rsidR="00D74454" w:rsidRPr="009A618B">
        <w:rPr>
          <w:rFonts w:ascii="Arial" w:hAnsi="Arial" w:cs="Arial"/>
          <w:sz w:val="20"/>
          <w:szCs w:val="20"/>
        </w:rPr>
        <w:t xml:space="preserve">Wykonawcy </w:t>
      </w:r>
      <w:r w:rsidRPr="009A618B">
        <w:rPr>
          <w:rFonts w:ascii="Arial" w:hAnsi="Arial" w:cs="Arial"/>
          <w:sz w:val="20"/>
          <w:szCs w:val="20"/>
        </w:rPr>
        <w:t xml:space="preserve">przez </w:t>
      </w:r>
      <w:r w:rsidR="00D74454" w:rsidRPr="009A618B">
        <w:rPr>
          <w:rFonts w:ascii="Arial" w:hAnsi="Arial" w:cs="Arial"/>
          <w:sz w:val="20"/>
          <w:szCs w:val="20"/>
        </w:rPr>
        <w:t xml:space="preserve">Zamawiającego </w:t>
      </w:r>
      <w:r w:rsidRPr="009A618B">
        <w:rPr>
          <w:rFonts w:ascii="Arial" w:hAnsi="Arial" w:cs="Arial"/>
          <w:sz w:val="20"/>
          <w:szCs w:val="20"/>
        </w:rPr>
        <w:t xml:space="preserve">do zmiany sposobu wykonywania zobowiązań umownych lub wynikających z treści </w:t>
      </w:r>
      <w:r w:rsidR="00BA4F7A">
        <w:rPr>
          <w:rFonts w:ascii="Arial" w:hAnsi="Arial" w:cs="Arial"/>
          <w:sz w:val="20"/>
          <w:szCs w:val="20"/>
        </w:rPr>
        <w:t>z</w:t>
      </w:r>
      <w:r w:rsidR="00BA4F7A" w:rsidRPr="009A618B">
        <w:rPr>
          <w:rFonts w:ascii="Arial" w:hAnsi="Arial" w:cs="Arial"/>
          <w:sz w:val="20"/>
          <w:szCs w:val="20"/>
        </w:rPr>
        <w:t>amówienia</w:t>
      </w:r>
      <w:r w:rsidRPr="009A618B">
        <w:rPr>
          <w:rFonts w:ascii="Arial" w:hAnsi="Arial" w:cs="Arial"/>
          <w:sz w:val="20"/>
          <w:szCs w:val="20"/>
        </w:rPr>
        <w:t>,</w:t>
      </w:r>
    </w:p>
    <w:p w:rsidR="00833C9E" w:rsidRDefault="00A35926" w:rsidP="00833C9E">
      <w:pPr>
        <w:tabs>
          <w:tab w:val="left" w:pos="426"/>
        </w:tabs>
        <w:spacing w:line="360" w:lineRule="auto"/>
        <w:ind w:left="426"/>
        <w:jc w:val="both"/>
        <w:rPr>
          <w:rFonts w:ascii="Arial" w:hAnsi="Arial" w:cs="Arial"/>
          <w:sz w:val="20"/>
          <w:szCs w:val="20"/>
        </w:rPr>
      </w:pPr>
      <w:r w:rsidRPr="009A618B">
        <w:rPr>
          <w:rFonts w:ascii="Arial" w:hAnsi="Arial" w:cs="Arial"/>
          <w:sz w:val="20"/>
          <w:szCs w:val="20"/>
        </w:rPr>
        <w:t xml:space="preserve">b) utracenia przez </w:t>
      </w:r>
      <w:r w:rsidR="007F0A57" w:rsidRPr="009A618B">
        <w:rPr>
          <w:rFonts w:ascii="Arial" w:hAnsi="Arial" w:cs="Arial"/>
          <w:sz w:val="20"/>
          <w:szCs w:val="20"/>
        </w:rPr>
        <w:t xml:space="preserve">Wykonawcę </w:t>
      </w:r>
      <w:r w:rsidRPr="009A618B">
        <w:rPr>
          <w:rFonts w:ascii="Arial" w:hAnsi="Arial" w:cs="Arial"/>
          <w:sz w:val="20"/>
          <w:szCs w:val="20"/>
        </w:rPr>
        <w:t xml:space="preserve">zdolności do wykonania przedmiotu </w:t>
      </w:r>
      <w:r w:rsidR="00BA4F7A">
        <w:rPr>
          <w:rFonts w:ascii="Arial" w:hAnsi="Arial" w:cs="Arial"/>
          <w:sz w:val="20"/>
          <w:szCs w:val="20"/>
        </w:rPr>
        <w:t>u</w:t>
      </w:r>
      <w:r w:rsidR="00BA4F7A" w:rsidRPr="009A618B">
        <w:rPr>
          <w:rFonts w:ascii="Arial" w:hAnsi="Arial" w:cs="Arial"/>
          <w:sz w:val="20"/>
          <w:szCs w:val="20"/>
        </w:rPr>
        <w:t xml:space="preserve">mowy </w:t>
      </w:r>
      <w:r w:rsidRPr="009A618B">
        <w:rPr>
          <w:rFonts w:ascii="Arial" w:hAnsi="Arial" w:cs="Arial"/>
          <w:sz w:val="20"/>
          <w:szCs w:val="20"/>
        </w:rPr>
        <w:t xml:space="preserve">lub </w:t>
      </w:r>
      <w:r w:rsidR="00BA4F7A">
        <w:rPr>
          <w:rFonts w:ascii="Arial" w:hAnsi="Arial" w:cs="Arial"/>
          <w:sz w:val="20"/>
          <w:szCs w:val="20"/>
        </w:rPr>
        <w:t>z</w:t>
      </w:r>
      <w:r w:rsidR="00BA4F7A" w:rsidRPr="009A618B">
        <w:rPr>
          <w:rFonts w:ascii="Arial" w:hAnsi="Arial" w:cs="Arial"/>
          <w:sz w:val="20"/>
          <w:szCs w:val="20"/>
        </w:rPr>
        <w:t>amówienia</w:t>
      </w:r>
      <w:r w:rsidR="00780B63" w:rsidRPr="009A618B">
        <w:rPr>
          <w:rFonts w:ascii="Arial" w:hAnsi="Arial" w:cs="Arial"/>
          <w:sz w:val="20"/>
          <w:szCs w:val="20"/>
        </w:rPr>
        <w:t>.</w:t>
      </w:r>
    </w:p>
    <w:p w:rsidR="00017E97" w:rsidRPr="009A618B" w:rsidRDefault="00017E97" w:rsidP="007B7A02">
      <w:pPr>
        <w:tabs>
          <w:tab w:val="left" w:pos="426"/>
        </w:tabs>
        <w:spacing w:line="360" w:lineRule="auto"/>
        <w:jc w:val="both"/>
        <w:rPr>
          <w:rFonts w:ascii="Arial" w:hAnsi="Arial" w:cs="Arial"/>
          <w:sz w:val="20"/>
          <w:szCs w:val="20"/>
        </w:rPr>
      </w:pPr>
      <w:r>
        <w:rPr>
          <w:rFonts w:ascii="Arial" w:hAnsi="Arial" w:cs="Arial"/>
          <w:sz w:val="20"/>
          <w:szCs w:val="20"/>
        </w:rPr>
        <w:t xml:space="preserve">3. </w:t>
      </w:r>
      <w:r w:rsidR="007B7A02">
        <w:rPr>
          <w:rFonts w:ascii="Arial" w:hAnsi="Arial" w:cs="Arial"/>
          <w:sz w:val="20"/>
          <w:szCs w:val="20"/>
        </w:rPr>
        <w:t xml:space="preserve">  </w:t>
      </w:r>
      <w:r w:rsidR="007B7A02">
        <w:rPr>
          <w:rFonts w:ascii="Arial" w:hAnsi="Arial" w:cs="Arial"/>
          <w:sz w:val="20"/>
          <w:szCs w:val="20"/>
        </w:rPr>
        <w:tab/>
      </w:r>
      <w:r>
        <w:rPr>
          <w:rFonts w:ascii="Arial" w:hAnsi="Arial" w:cs="Arial"/>
          <w:sz w:val="20"/>
          <w:szCs w:val="20"/>
        </w:rPr>
        <w:t xml:space="preserve">Prawo odstąpienia od umowy może być zrealizowane </w:t>
      </w:r>
      <w:r w:rsidR="004E7A7D">
        <w:rPr>
          <w:rFonts w:ascii="Arial" w:hAnsi="Arial" w:cs="Arial"/>
          <w:sz w:val="20"/>
          <w:szCs w:val="20"/>
        </w:rPr>
        <w:t xml:space="preserve">przez Zamawiającego </w:t>
      </w:r>
      <w:r>
        <w:rPr>
          <w:rFonts w:ascii="Arial" w:hAnsi="Arial" w:cs="Arial"/>
          <w:sz w:val="20"/>
          <w:szCs w:val="20"/>
        </w:rPr>
        <w:t xml:space="preserve">w terminie </w:t>
      </w:r>
      <w:r w:rsidR="005D1348">
        <w:rPr>
          <w:rFonts w:ascii="Arial" w:hAnsi="Arial" w:cs="Arial"/>
          <w:sz w:val="20"/>
          <w:szCs w:val="20"/>
        </w:rPr>
        <w:t>6</w:t>
      </w:r>
      <w:r>
        <w:rPr>
          <w:rFonts w:ascii="Arial" w:hAnsi="Arial" w:cs="Arial"/>
          <w:sz w:val="20"/>
          <w:szCs w:val="20"/>
        </w:rPr>
        <w:t xml:space="preserve"> mie</w:t>
      </w:r>
      <w:r w:rsidR="00D52602">
        <w:rPr>
          <w:rFonts w:ascii="Arial" w:hAnsi="Arial" w:cs="Arial"/>
          <w:sz w:val="20"/>
          <w:szCs w:val="20"/>
        </w:rPr>
        <w:t xml:space="preserve">sięcy od dnia, </w:t>
      </w:r>
      <w:r w:rsidR="007B7A02">
        <w:rPr>
          <w:rFonts w:ascii="Arial" w:hAnsi="Arial" w:cs="Arial"/>
          <w:sz w:val="20"/>
          <w:szCs w:val="20"/>
        </w:rPr>
        <w:tab/>
      </w:r>
      <w:r w:rsidR="00D52602">
        <w:rPr>
          <w:rFonts w:ascii="Arial" w:hAnsi="Arial" w:cs="Arial"/>
          <w:sz w:val="20"/>
          <w:szCs w:val="20"/>
        </w:rPr>
        <w:t>w którym doszło do naruszenia, o którym mowa</w:t>
      </w:r>
      <w:r w:rsidR="004E7A7D">
        <w:rPr>
          <w:rFonts w:ascii="Arial" w:hAnsi="Arial" w:cs="Arial"/>
          <w:sz w:val="20"/>
          <w:szCs w:val="20"/>
        </w:rPr>
        <w:t xml:space="preserve"> w ust. 2 pkt a) lub b).</w:t>
      </w:r>
    </w:p>
    <w:p w:rsidR="007F07EC" w:rsidRDefault="00017E97" w:rsidP="007F07EC">
      <w:pPr>
        <w:tabs>
          <w:tab w:val="left" w:pos="426"/>
        </w:tabs>
        <w:spacing w:line="360" w:lineRule="auto"/>
        <w:jc w:val="both"/>
        <w:rPr>
          <w:rFonts w:ascii="Arial" w:hAnsi="Arial" w:cs="Arial"/>
          <w:sz w:val="20"/>
          <w:szCs w:val="20"/>
        </w:rPr>
      </w:pPr>
      <w:r>
        <w:rPr>
          <w:rFonts w:ascii="Arial" w:hAnsi="Arial" w:cs="Arial"/>
          <w:sz w:val="20"/>
          <w:szCs w:val="20"/>
        </w:rPr>
        <w:t xml:space="preserve">4. </w:t>
      </w:r>
      <w:r w:rsidR="007B7A02">
        <w:rPr>
          <w:rFonts w:ascii="Arial" w:hAnsi="Arial" w:cs="Arial"/>
          <w:sz w:val="20"/>
          <w:szCs w:val="20"/>
        </w:rPr>
        <w:tab/>
      </w:r>
      <w:r w:rsidR="00E00AB5" w:rsidRPr="007B7A02">
        <w:rPr>
          <w:rFonts w:ascii="Arial" w:hAnsi="Arial" w:cs="Arial"/>
          <w:sz w:val="20"/>
          <w:szCs w:val="20"/>
        </w:rPr>
        <w:t xml:space="preserve">Zamawiający może naliczyć </w:t>
      </w:r>
      <w:r w:rsidR="0054599F" w:rsidRPr="007B7A02">
        <w:rPr>
          <w:rFonts w:ascii="Arial" w:hAnsi="Arial" w:cs="Arial"/>
          <w:sz w:val="20"/>
          <w:szCs w:val="20"/>
        </w:rPr>
        <w:t>Wykonawcy</w:t>
      </w:r>
      <w:r w:rsidR="00E00AB5" w:rsidRPr="007B7A02">
        <w:rPr>
          <w:rFonts w:ascii="Arial" w:hAnsi="Arial" w:cs="Arial"/>
          <w:sz w:val="20"/>
          <w:szCs w:val="20"/>
        </w:rPr>
        <w:t xml:space="preserve"> karę umowną w wysokości </w:t>
      </w:r>
      <w:r w:rsidR="003738B5" w:rsidRPr="007B7A02">
        <w:rPr>
          <w:rFonts w:ascii="Arial" w:hAnsi="Arial" w:cs="Arial"/>
          <w:sz w:val="20"/>
          <w:szCs w:val="20"/>
        </w:rPr>
        <w:t>50 000,00</w:t>
      </w:r>
      <w:r w:rsidR="00E00AB5" w:rsidRPr="007B7A02">
        <w:rPr>
          <w:rFonts w:ascii="Arial" w:hAnsi="Arial" w:cs="Arial"/>
          <w:sz w:val="20"/>
          <w:szCs w:val="20"/>
        </w:rPr>
        <w:t xml:space="preserve"> zł za odstąpienie od Umowy </w:t>
      </w:r>
      <w:r w:rsidR="007B7A02">
        <w:rPr>
          <w:rFonts w:ascii="Arial" w:hAnsi="Arial" w:cs="Arial"/>
          <w:sz w:val="20"/>
          <w:szCs w:val="20"/>
        </w:rPr>
        <w:tab/>
      </w:r>
      <w:r w:rsidR="00E00AB5" w:rsidRPr="007B7A02">
        <w:rPr>
          <w:rFonts w:ascii="Arial" w:hAnsi="Arial" w:cs="Arial"/>
          <w:sz w:val="20"/>
          <w:szCs w:val="20"/>
        </w:rPr>
        <w:t xml:space="preserve">z przyczyn leżących po stronie </w:t>
      </w:r>
      <w:r w:rsidR="0054599F" w:rsidRPr="007B7A02">
        <w:rPr>
          <w:rFonts w:ascii="Arial" w:hAnsi="Arial" w:cs="Arial"/>
          <w:sz w:val="20"/>
          <w:szCs w:val="20"/>
        </w:rPr>
        <w:t>Wykonawcy</w:t>
      </w:r>
      <w:r w:rsidR="00E00AB5" w:rsidRPr="007B7A02">
        <w:rPr>
          <w:rFonts w:ascii="Arial" w:hAnsi="Arial" w:cs="Arial"/>
          <w:sz w:val="20"/>
          <w:szCs w:val="20"/>
        </w:rPr>
        <w:t xml:space="preserve"> lub karę umowną w wysokości </w:t>
      </w:r>
      <w:r w:rsidR="003738B5" w:rsidRPr="007B7A02">
        <w:rPr>
          <w:rFonts w:ascii="Arial" w:hAnsi="Arial" w:cs="Arial"/>
          <w:sz w:val="20"/>
          <w:szCs w:val="20"/>
        </w:rPr>
        <w:t>100%</w:t>
      </w:r>
      <w:r w:rsidR="00E00AB5" w:rsidRPr="007B7A02">
        <w:rPr>
          <w:rFonts w:ascii="Arial" w:hAnsi="Arial" w:cs="Arial"/>
          <w:sz w:val="20"/>
          <w:szCs w:val="20"/>
        </w:rPr>
        <w:t xml:space="preserve"> za odstąpienie </w:t>
      </w:r>
      <w:r w:rsidR="007B7A02">
        <w:rPr>
          <w:rFonts w:ascii="Arial" w:hAnsi="Arial" w:cs="Arial"/>
          <w:sz w:val="20"/>
          <w:szCs w:val="20"/>
        </w:rPr>
        <w:tab/>
      </w:r>
      <w:r w:rsidR="007B7A02">
        <w:rPr>
          <w:rFonts w:ascii="Arial" w:hAnsi="Arial" w:cs="Arial"/>
          <w:sz w:val="20"/>
          <w:szCs w:val="20"/>
        </w:rPr>
        <w:tab/>
      </w:r>
      <w:r w:rsidR="00E00AB5" w:rsidRPr="007B7A02">
        <w:rPr>
          <w:rFonts w:ascii="Arial" w:hAnsi="Arial" w:cs="Arial"/>
          <w:sz w:val="20"/>
          <w:szCs w:val="20"/>
        </w:rPr>
        <w:t xml:space="preserve">od </w:t>
      </w:r>
      <w:r w:rsidR="00BA4F7A" w:rsidRPr="007B7A02">
        <w:rPr>
          <w:rFonts w:ascii="Arial" w:hAnsi="Arial" w:cs="Arial"/>
          <w:sz w:val="20"/>
          <w:szCs w:val="20"/>
        </w:rPr>
        <w:t xml:space="preserve">zamówienia </w:t>
      </w:r>
      <w:r w:rsidR="00E00AB5" w:rsidRPr="007B7A02">
        <w:rPr>
          <w:rFonts w:ascii="Arial" w:hAnsi="Arial" w:cs="Arial"/>
          <w:sz w:val="20"/>
          <w:szCs w:val="20"/>
        </w:rPr>
        <w:t>z przyczyn leżących po stronie</w:t>
      </w:r>
      <w:r w:rsidR="0054599F" w:rsidRPr="007B7A02">
        <w:rPr>
          <w:rFonts w:ascii="Arial" w:hAnsi="Arial" w:cs="Arial"/>
          <w:sz w:val="20"/>
          <w:szCs w:val="20"/>
        </w:rPr>
        <w:t xml:space="preserve"> Wykonawcy</w:t>
      </w:r>
      <w:r w:rsidR="007F07EC">
        <w:rPr>
          <w:rFonts w:ascii="Arial" w:hAnsi="Arial" w:cs="Arial"/>
          <w:sz w:val="20"/>
          <w:szCs w:val="20"/>
        </w:rPr>
        <w:t>.</w:t>
      </w:r>
    </w:p>
    <w:p w:rsidR="007F07EC" w:rsidRDefault="007F07EC" w:rsidP="007F07EC">
      <w:pPr>
        <w:tabs>
          <w:tab w:val="left" w:pos="426"/>
        </w:tabs>
        <w:spacing w:line="360" w:lineRule="auto"/>
        <w:jc w:val="both"/>
        <w:rPr>
          <w:rFonts w:ascii="Arial" w:hAnsi="Arial" w:cs="Arial"/>
          <w:sz w:val="20"/>
          <w:szCs w:val="20"/>
        </w:rPr>
      </w:pPr>
      <w:r>
        <w:rPr>
          <w:rFonts w:ascii="Arial" w:hAnsi="Arial" w:cs="Arial"/>
          <w:sz w:val="20"/>
          <w:szCs w:val="20"/>
        </w:rPr>
        <w:t xml:space="preserve">5.     </w:t>
      </w:r>
      <w:r w:rsidR="00E00AB5" w:rsidRPr="007F07EC">
        <w:rPr>
          <w:rFonts w:ascii="Arial" w:hAnsi="Arial" w:cs="Arial"/>
          <w:sz w:val="20"/>
          <w:szCs w:val="20"/>
        </w:rPr>
        <w:t>Kar</w:t>
      </w:r>
      <w:r w:rsidR="00833C9E" w:rsidRPr="007F07EC">
        <w:rPr>
          <w:rFonts w:ascii="Arial" w:hAnsi="Arial" w:cs="Arial"/>
          <w:sz w:val="20"/>
          <w:szCs w:val="20"/>
        </w:rPr>
        <w:t xml:space="preserve">y umowne, o których mowa w niniejszym paragrafie </w:t>
      </w:r>
      <w:r w:rsidR="00D74454" w:rsidRPr="007F07EC">
        <w:rPr>
          <w:rFonts w:ascii="Arial" w:hAnsi="Arial" w:cs="Arial"/>
          <w:sz w:val="20"/>
          <w:szCs w:val="20"/>
        </w:rPr>
        <w:t xml:space="preserve">mogą </w:t>
      </w:r>
      <w:r w:rsidR="00E00AB5" w:rsidRPr="007F07EC">
        <w:rPr>
          <w:rFonts w:ascii="Arial" w:hAnsi="Arial" w:cs="Arial"/>
          <w:sz w:val="20"/>
          <w:szCs w:val="20"/>
        </w:rPr>
        <w:t>zostać naliczona w terminie 60 dni od dnia</w:t>
      </w:r>
      <w:r w:rsidR="007B7A02" w:rsidRPr="007F07EC">
        <w:rPr>
          <w:rFonts w:ascii="Arial" w:hAnsi="Arial" w:cs="Arial"/>
          <w:sz w:val="20"/>
          <w:szCs w:val="20"/>
        </w:rPr>
        <w:tab/>
      </w:r>
      <w:r w:rsidR="007B7A02" w:rsidRPr="007F07EC">
        <w:rPr>
          <w:rFonts w:ascii="Arial" w:hAnsi="Arial" w:cs="Arial"/>
          <w:sz w:val="20"/>
          <w:szCs w:val="20"/>
        </w:rPr>
        <w:tab/>
      </w:r>
      <w:r w:rsidR="00E00AB5" w:rsidRPr="007F07EC">
        <w:rPr>
          <w:rFonts w:ascii="Arial" w:hAnsi="Arial" w:cs="Arial"/>
          <w:sz w:val="20"/>
          <w:szCs w:val="20"/>
        </w:rPr>
        <w:t xml:space="preserve">zaistnienia przyczyny </w:t>
      </w:r>
      <w:r w:rsidR="0038724B" w:rsidRPr="007F07EC">
        <w:rPr>
          <w:rFonts w:ascii="Arial" w:hAnsi="Arial" w:cs="Arial"/>
          <w:sz w:val="20"/>
          <w:szCs w:val="20"/>
        </w:rPr>
        <w:t>uzasadniającej</w:t>
      </w:r>
      <w:r w:rsidR="00E00AB5" w:rsidRPr="007F07EC">
        <w:rPr>
          <w:rFonts w:ascii="Arial" w:hAnsi="Arial" w:cs="Arial"/>
          <w:sz w:val="20"/>
          <w:szCs w:val="20"/>
        </w:rPr>
        <w:t xml:space="preserve"> naliczeni</w:t>
      </w:r>
      <w:r w:rsidR="0038724B" w:rsidRPr="007F07EC">
        <w:rPr>
          <w:rFonts w:ascii="Arial" w:hAnsi="Arial" w:cs="Arial"/>
          <w:sz w:val="20"/>
          <w:szCs w:val="20"/>
        </w:rPr>
        <w:t>e</w:t>
      </w:r>
      <w:r w:rsidR="00E00AB5" w:rsidRPr="007F07EC">
        <w:rPr>
          <w:rFonts w:ascii="Arial" w:hAnsi="Arial" w:cs="Arial"/>
          <w:sz w:val="20"/>
          <w:szCs w:val="20"/>
        </w:rPr>
        <w:t xml:space="preserve"> kary umownej.</w:t>
      </w:r>
      <w:r w:rsidR="00C06DC8" w:rsidRPr="007F07EC">
        <w:rPr>
          <w:rFonts w:ascii="Arial" w:hAnsi="Arial" w:cs="Arial"/>
          <w:sz w:val="20"/>
          <w:szCs w:val="20"/>
        </w:rPr>
        <w:t xml:space="preserve"> </w:t>
      </w:r>
    </w:p>
    <w:p w:rsidR="00833C9E" w:rsidRPr="007F07EC" w:rsidRDefault="007F07EC" w:rsidP="007F07EC">
      <w:pPr>
        <w:tabs>
          <w:tab w:val="left" w:pos="426"/>
        </w:tabs>
        <w:spacing w:line="360" w:lineRule="auto"/>
        <w:jc w:val="both"/>
        <w:rPr>
          <w:rFonts w:ascii="Arial" w:hAnsi="Arial" w:cs="Arial"/>
          <w:sz w:val="20"/>
          <w:szCs w:val="20"/>
        </w:rPr>
      </w:pPr>
      <w:r>
        <w:rPr>
          <w:rFonts w:ascii="Arial" w:hAnsi="Arial" w:cs="Arial"/>
          <w:sz w:val="20"/>
          <w:szCs w:val="20"/>
        </w:rPr>
        <w:t xml:space="preserve">6.    </w:t>
      </w:r>
      <w:r w:rsidR="00017E97" w:rsidRPr="007F07EC">
        <w:rPr>
          <w:rFonts w:ascii="Arial" w:hAnsi="Arial" w:cs="Arial"/>
          <w:sz w:val="20"/>
          <w:szCs w:val="20"/>
        </w:rPr>
        <w:t xml:space="preserve"> </w:t>
      </w:r>
      <w:r w:rsidR="00E00AB5" w:rsidRPr="007F07EC">
        <w:rPr>
          <w:rFonts w:ascii="Arial" w:hAnsi="Arial" w:cs="Arial"/>
          <w:sz w:val="20"/>
          <w:szCs w:val="20"/>
        </w:rPr>
        <w:t>Wykonawca upoważnia Zamawiającego do potrącenia przysługujących Zamawiającemu kar umownych z</w:t>
      </w:r>
      <w:r w:rsidRPr="007F07EC">
        <w:rPr>
          <w:rFonts w:ascii="Arial" w:hAnsi="Arial" w:cs="Arial"/>
          <w:sz w:val="20"/>
          <w:szCs w:val="20"/>
        </w:rPr>
        <w:tab/>
      </w:r>
      <w:r w:rsidRPr="007F07EC">
        <w:rPr>
          <w:rFonts w:ascii="Arial" w:hAnsi="Arial" w:cs="Arial"/>
          <w:sz w:val="20"/>
          <w:szCs w:val="20"/>
        </w:rPr>
        <w:tab/>
        <w:t xml:space="preserve">  </w:t>
      </w:r>
      <w:r w:rsidR="00E00AB5" w:rsidRPr="007F07EC">
        <w:rPr>
          <w:rFonts w:ascii="Arial" w:hAnsi="Arial" w:cs="Arial"/>
          <w:sz w:val="20"/>
          <w:szCs w:val="20"/>
        </w:rPr>
        <w:t xml:space="preserve"> wynagrodzenia należnego Wykonawcy.</w:t>
      </w:r>
    </w:p>
    <w:p w:rsidR="001D6FEA" w:rsidRDefault="00017E97" w:rsidP="007F07EC">
      <w:pPr>
        <w:pStyle w:val="Akapitzlist"/>
        <w:tabs>
          <w:tab w:val="left" w:pos="426"/>
        </w:tabs>
        <w:spacing w:line="360" w:lineRule="auto"/>
        <w:ind w:left="0"/>
        <w:jc w:val="both"/>
        <w:rPr>
          <w:rFonts w:ascii="Arial" w:hAnsi="Arial" w:cs="Arial"/>
          <w:sz w:val="20"/>
          <w:szCs w:val="20"/>
        </w:rPr>
      </w:pPr>
      <w:r>
        <w:rPr>
          <w:rFonts w:ascii="Arial" w:hAnsi="Arial" w:cs="Arial"/>
          <w:sz w:val="20"/>
          <w:szCs w:val="20"/>
        </w:rPr>
        <w:t xml:space="preserve">7. </w:t>
      </w:r>
      <w:r w:rsidR="007F07EC">
        <w:rPr>
          <w:rFonts w:ascii="Arial" w:hAnsi="Arial" w:cs="Arial"/>
          <w:sz w:val="20"/>
          <w:szCs w:val="20"/>
        </w:rPr>
        <w:t xml:space="preserve">    </w:t>
      </w:r>
      <w:r w:rsidR="001D6FEA" w:rsidRPr="009A618B">
        <w:rPr>
          <w:rFonts w:ascii="Arial" w:hAnsi="Arial" w:cs="Arial"/>
          <w:sz w:val="20"/>
          <w:szCs w:val="20"/>
        </w:rPr>
        <w:t xml:space="preserve">Zapłata kar umownych, o których mowa w niniejszym paragrafie, nie ogranicza dochodzenia przez </w:t>
      </w:r>
      <w:r w:rsidR="007F07EC">
        <w:rPr>
          <w:rFonts w:ascii="Arial" w:hAnsi="Arial" w:cs="Arial"/>
          <w:sz w:val="20"/>
          <w:szCs w:val="20"/>
        </w:rPr>
        <w:tab/>
      </w:r>
      <w:r w:rsidR="007F07EC">
        <w:rPr>
          <w:rFonts w:ascii="Arial" w:hAnsi="Arial" w:cs="Arial"/>
          <w:sz w:val="20"/>
          <w:szCs w:val="20"/>
        </w:rPr>
        <w:tab/>
      </w:r>
      <w:r w:rsidR="001D6FEA" w:rsidRPr="009A618B">
        <w:rPr>
          <w:rFonts w:ascii="Arial" w:hAnsi="Arial" w:cs="Arial"/>
          <w:sz w:val="20"/>
          <w:szCs w:val="20"/>
        </w:rPr>
        <w:t>Zamawiającego odszkodowania uzupełniającego na zasadach ogólnych, w przypadku</w:t>
      </w:r>
      <w:r w:rsidR="00977E56" w:rsidRPr="009A618B">
        <w:rPr>
          <w:rFonts w:ascii="Arial" w:hAnsi="Arial" w:cs="Arial"/>
          <w:sz w:val="20"/>
          <w:szCs w:val="20"/>
        </w:rPr>
        <w:t>,</w:t>
      </w:r>
      <w:r w:rsidR="001D6FEA" w:rsidRPr="009A618B">
        <w:rPr>
          <w:rFonts w:ascii="Arial" w:hAnsi="Arial" w:cs="Arial"/>
          <w:sz w:val="20"/>
          <w:szCs w:val="20"/>
        </w:rPr>
        <w:t xml:space="preserve"> gdy wysokość </w:t>
      </w:r>
      <w:r w:rsidR="007F07EC">
        <w:rPr>
          <w:rFonts w:ascii="Arial" w:hAnsi="Arial" w:cs="Arial"/>
          <w:sz w:val="20"/>
          <w:szCs w:val="20"/>
        </w:rPr>
        <w:tab/>
      </w:r>
      <w:r w:rsidR="001D6FEA" w:rsidRPr="009A618B">
        <w:rPr>
          <w:rFonts w:ascii="Arial" w:hAnsi="Arial" w:cs="Arial"/>
          <w:sz w:val="20"/>
          <w:szCs w:val="20"/>
        </w:rPr>
        <w:t>poniesionej szkody przewyższa zastrzeżoną wysokość kary umownej.</w:t>
      </w:r>
    </w:p>
    <w:p w:rsidR="00ED161A" w:rsidRPr="009A618B" w:rsidRDefault="00ED161A" w:rsidP="00ED161A">
      <w:pPr>
        <w:pStyle w:val="Akapitzlist"/>
        <w:tabs>
          <w:tab w:val="left" w:pos="426"/>
        </w:tabs>
        <w:spacing w:line="360" w:lineRule="auto"/>
        <w:ind w:left="360"/>
        <w:jc w:val="both"/>
        <w:rPr>
          <w:rFonts w:ascii="Arial" w:hAnsi="Arial" w:cs="Arial"/>
          <w:sz w:val="20"/>
          <w:szCs w:val="20"/>
        </w:rPr>
      </w:pPr>
    </w:p>
    <w:p w:rsidR="00562457" w:rsidRPr="009A618B" w:rsidRDefault="00562457">
      <w:pPr>
        <w:spacing w:line="360" w:lineRule="auto"/>
        <w:jc w:val="center"/>
        <w:rPr>
          <w:rFonts w:ascii="Arial" w:hAnsi="Arial" w:cs="Arial"/>
          <w:b/>
          <w:sz w:val="20"/>
          <w:szCs w:val="20"/>
        </w:rPr>
      </w:pPr>
    </w:p>
    <w:p w:rsidR="00356A19" w:rsidRPr="009A618B" w:rsidRDefault="008620BE" w:rsidP="003D5805">
      <w:pPr>
        <w:spacing w:line="360" w:lineRule="auto"/>
        <w:jc w:val="center"/>
        <w:rPr>
          <w:rFonts w:ascii="Arial" w:hAnsi="Arial" w:cs="Arial"/>
          <w:b/>
          <w:sz w:val="20"/>
          <w:szCs w:val="20"/>
        </w:rPr>
      </w:pPr>
      <w:r w:rsidRPr="009A618B">
        <w:rPr>
          <w:rFonts w:ascii="Arial" w:hAnsi="Arial" w:cs="Arial"/>
          <w:b/>
          <w:sz w:val="20"/>
          <w:szCs w:val="20"/>
        </w:rPr>
        <w:t xml:space="preserve">§ </w:t>
      </w:r>
      <w:r w:rsidR="00C23FB5" w:rsidRPr="009A618B">
        <w:rPr>
          <w:rFonts w:ascii="Arial" w:hAnsi="Arial" w:cs="Arial"/>
          <w:b/>
          <w:sz w:val="20"/>
          <w:szCs w:val="20"/>
        </w:rPr>
        <w:t>6</w:t>
      </w:r>
      <w:r w:rsidR="003D5805" w:rsidRPr="009A618B">
        <w:rPr>
          <w:rFonts w:ascii="Arial" w:hAnsi="Arial" w:cs="Arial"/>
          <w:b/>
          <w:sz w:val="20"/>
          <w:szCs w:val="20"/>
        </w:rPr>
        <w:t xml:space="preserve"> </w:t>
      </w:r>
      <w:r w:rsidR="00356A19" w:rsidRPr="009A618B">
        <w:rPr>
          <w:rFonts w:ascii="Arial" w:hAnsi="Arial" w:cs="Arial"/>
          <w:b/>
          <w:sz w:val="20"/>
          <w:szCs w:val="20"/>
        </w:rPr>
        <w:t>Siła Wyższa</w:t>
      </w:r>
    </w:p>
    <w:p w:rsidR="00FC5353" w:rsidRPr="009A618B" w:rsidRDefault="00FC5353" w:rsidP="00445274">
      <w:pPr>
        <w:numPr>
          <w:ilvl w:val="0"/>
          <w:numId w:val="6"/>
        </w:numPr>
        <w:tabs>
          <w:tab w:val="clear" w:pos="1440"/>
        </w:tabs>
        <w:spacing w:line="360" w:lineRule="auto"/>
        <w:ind w:left="142" w:hanging="218"/>
        <w:jc w:val="both"/>
        <w:rPr>
          <w:rFonts w:ascii="Arial" w:hAnsi="Arial" w:cs="Arial"/>
          <w:sz w:val="20"/>
          <w:szCs w:val="20"/>
        </w:rPr>
      </w:pPr>
      <w:r w:rsidRPr="009A618B">
        <w:rPr>
          <w:rFonts w:ascii="Arial" w:hAnsi="Arial" w:cs="Arial"/>
          <w:sz w:val="20"/>
          <w:szCs w:val="20"/>
        </w:rPr>
        <w:t xml:space="preserve"> „Siła Wyższa" oznacza zewnętrzne zdarzenie nagłe, nieprzewidywalne i niezależne od woli Stron, które wystąpiło po zawarciu niniejszej </w:t>
      </w:r>
      <w:r w:rsidR="00EF66B8">
        <w:rPr>
          <w:rFonts w:ascii="Arial" w:hAnsi="Arial" w:cs="Arial"/>
          <w:sz w:val="20"/>
          <w:szCs w:val="20"/>
        </w:rPr>
        <w:t>u</w:t>
      </w:r>
      <w:r w:rsidRPr="009A618B">
        <w:rPr>
          <w:rFonts w:ascii="Arial" w:hAnsi="Arial" w:cs="Arial"/>
          <w:sz w:val="20"/>
          <w:szCs w:val="20"/>
        </w:rPr>
        <w:t xml:space="preserve">mowy lub złożenia Zamówienia, uniemożliwiające wykonanie </w:t>
      </w:r>
      <w:r w:rsidR="00EF66B8">
        <w:rPr>
          <w:rFonts w:ascii="Arial" w:hAnsi="Arial" w:cs="Arial"/>
          <w:sz w:val="20"/>
          <w:szCs w:val="20"/>
        </w:rPr>
        <w:t>u</w:t>
      </w:r>
      <w:r w:rsidRPr="009A618B">
        <w:rPr>
          <w:rFonts w:ascii="Arial" w:hAnsi="Arial" w:cs="Arial"/>
          <w:sz w:val="20"/>
          <w:szCs w:val="20"/>
        </w:rPr>
        <w:t xml:space="preserve">mowy w całości lub w części, na stałe lub na pewien czas, któremu nie można zapobiec ani przeciwdziałać przy zachowaniu należytej staranności Stron. Zdarzeniami Siły Wyższej w rozumieniu </w:t>
      </w:r>
      <w:r w:rsidR="00EF66B8">
        <w:rPr>
          <w:rFonts w:ascii="Arial" w:hAnsi="Arial" w:cs="Arial"/>
          <w:sz w:val="20"/>
          <w:szCs w:val="20"/>
        </w:rPr>
        <w:t>u</w:t>
      </w:r>
      <w:r w:rsidRPr="009A618B">
        <w:rPr>
          <w:rFonts w:ascii="Arial" w:hAnsi="Arial" w:cs="Arial"/>
          <w:sz w:val="20"/>
          <w:szCs w:val="20"/>
        </w:rPr>
        <w:t>mowy są w szczególności: pandemie, epidemie, strajk generalny, blokada portów lub innych powszechnie używanych miejsc wjazdowych lub wyjazdowych, decyzje organów władzy i administracji państwowej, zakazy importu lub eksportu, trzęsienie ziemi, powodzie, epidemia i inne zdarzenia elementarnych sił przyrody, których Strony nie mogą przezwyciężyć.</w:t>
      </w:r>
    </w:p>
    <w:p w:rsidR="00FC5353" w:rsidRPr="009A618B" w:rsidRDefault="00FC5353" w:rsidP="00010B35">
      <w:pPr>
        <w:numPr>
          <w:ilvl w:val="0"/>
          <w:numId w:val="6"/>
        </w:numPr>
        <w:tabs>
          <w:tab w:val="clear" w:pos="1440"/>
        </w:tabs>
        <w:spacing w:line="360" w:lineRule="auto"/>
        <w:ind w:left="142"/>
        <w:jc w:val="both"/>
        <w:rPr>
          <w:rFonts w:ascii="Arial" w:hAnsi="Arial" w:cs="Arial"/>
          <w:sz w:val="20"/>
          <w:szCs w:val="20"/>
        </w:rPr>
      </w:pPr>
      <w:r w:rsidRPr="009A618B">
        <w:rPr>
          <w:rFonts w:ascii="Arial" w:hAnsi="Arial" w:cs="Arial"/>
          <w:sz w:val="20"/>
          <w:szCs w:val="20"/>
        </w:rPr>
        <w:t xml:space="preserve">Jeżeli Siła Wyższa uniemożliwia lub uniemożliwi jednej ze Stron wywiązanie się z jakiegokolwiek zobowiązania objętego </w:t>
      </w:r>
      <w:r w:rsidR="00EF66B8">
        <w:rPr>
          <w:rFonts w:ascii="Arial" w:hAnsi="Arial" w:cs="Arial"/>
          <w:sz w:val="20"/>
          <w:szCs w:val="20"/>
        </w:rPr>
        <w:t>u</w:t>
      </w:r>
      <w:r w:rsidRPr="009A618B">
        <w:rPr>
          <w:rFonts w:ascii="Arial" w:hAnsi="Arial" w:cs="Arial"/>
          <w:sz w:val="20"/>
          <w:szCs w:val="20"/>
        </w:rPr>
        <w:t xml:space="preserve">mową, Strona ta zobowiązana jest niezwłocznie, nie później jednak niż w terminie dwóch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w:t>
      </w:r>
      <w:r w:rsidR="00EF66B8">
        <w:rPr>
          <w:rFonts w:ascii="Arial" w:hAnsi="Arial" w:cs="Arial"/>
          <w:sz w:val="20"/>
          <w:szCs w:val="20"/>
        </w:rPr>
        <w:t>u</w:t>
      </w:r>
      <w:r w:rsidRPr="009A618B">
        <w:rPr>
          <w:rFonts w:ascii="Arial" w:hAnsi="Arial" w:cs="Arial"/>
          <w:sz w:val="20"/>
          <w:szCs w:val="20"/>
        </w:rPr>
        <w:t>mowy. Powinna także dążyć do kontynuowania realizacji swoich zobowiązań w rozsądnym zakresie oraz podjąć działania niezbędne do zminimalizowania skutków działania Siły Wyższej oraz czasu jej trwania.</w:t>
      </w:r>
    </w:p>
    <w:p w:rsidR="00FC5353" w:rsidRPr="009A618B" w:rsidRDefault="00FC5353" w:rsidP="00010B35">
      <w:pPr>
        <w:numPr>
          <w:ilvl w:val="0"/>
          <w:numId w:val="6"/>
        </w:numPr>
        <w:tabs>
          <w:tab w:val="clear" w:pos="1440"/>
        </w:tabs>
        <w:spacing w:line="360" w:lineRule="auto"/>
        <w:ind w:left="142"/>
        <w:jc w:val="both"/>
        <w:rPr>
          <w:rFonts w:ascii="Arial" w:hAnsi="Arial" w:cs="Arial"/>
          <w:sz w:val="20"/>
          <w:szCs w:val="20"/>
        </w:rPr>
      </w:pPr>
      <w:r w:rsidRPr="009A618B">
        <w:rPr>
          <w:rFonts w:ascii="Arial" w:hAnsi="Arial" w:cs="Arial"/>
          <w:sz w:val="20"/>
          <w:szCs w:val="20"/>
        </w:rPr>
        <w:t xml:space="preserve">Strony nie ponoszą odpowiedzialności za niewykonanie lub nienależyte wykonanie </w:t>
      </w:r>
      <w:r w:rsidR="00EF66B8">
        <w:rPr>
          <w:rFonts w:ascii="Arial" w:hAnsi="Arial" w:cs="Arial"/>
          <w:sz w:val="20"/>
          <w:szCs w:val="20"/>
        </w:rPr>
        <w:t>u</w:t>
      </w:r>
      <w:r w:rsidRPr="009A618B">
        <w:rPr>
          <w:rFonts w:ascii="Arial" w:hAnsi="Arial" w:cs="Arial"/>
          <w:sz w:val="20"/>
          <w:szCs w:val="20"/>
        </w:rPr>
        <w:t xml:space="preserve">mowy w całości lub w części, w takim zakresie, w jakim zostało to spowodowane wystąpieniem Siły Wyższej. W wypadku zaistnienia Siły Wyższej o charakterze długotrwałym, powodującej niewykonywanie </w:t>
      </w:r>
      <w:r w:rsidR="00EF66B8">
        <w:rPr>
          <w:rFonts w:ascii="Arial" w:hAnsi="Arial" w:cs="Arial"/>
          <w:sz w:val="20"/>
          <w:szCs w:val="20"/>
        </w:rPr>
        <w:t>u</w:t>
      </w:r>
      <w:r w:rsidRPr="009A618B">
        <w:rPr>
          <w:rFonts w:ascii="Arial" w:hAnsi="Arial" w:cs="Arial"/>
          <w:sz w:val="20"/>
          <w:szCs w:val="20"/>
        </w:rPr>
        <w:t xml:space="preserve">mowy, Strony będą prowadzić negocjacje w celu określenia dalszej realizacji lub rozwiązania </w:t>
      </w:r>
      <w:r w:rsidR="00EF66B8">
        <w:rPr>
          <w:rFonts w:ascii="Arial" w:hAnsi="Arial" w:cs="Arial"/>
          <w:sz w:val="20"/>
          <w:szCs w:val="20"/>
        </w:rPr>
        <w:t>u</w:t>
      </w:r>
      <w:r w:rsidRPr="009A618B">
        <w:rPr>
          <w:rFonts w:ascii="Arial" w:hAnsi="Arial" w:cs="Arial"/>
          <w:sz w:val="20"/>
          <w:szCs w:val="20"/>
        </w:rPr>
        <w:t>mowy.</w:t>
      </w:r>
    </w:p>
    <w:p w:rsidR="00FC5353" w:rsidRDefault="00FC5353" w:rsidP="00010B35">
      <w:pPr>
        <w:numPr>
          <w:ilvl w:val="0"/>
          <w:numId w:val="6"/>
        </w:numPr>
        <w:tabs>
          <w:tab w:val="clear" w:pos="1440"/>
        </w:tabs>
        <w:spacing w:line="360" w:lineRule="auto"/>
        <w:ind w:left="142"/>
        <w:jc w:val="both"/>
        <w:rPr>
          <w:rFonts w:ascii="Arial" w:hAnsi="Arial" w:cs="Arial"/>
          <w:sz w:val="20"/>
          <w:szCs w:val="20"/>
        </w:rPr>
      </w:pPr>
      <w:r w:rsidRPr="009A618B">
        <w:rPr>
          <w:rFonts w:ascii="Arial" w:hAnsi="Arial" w:cs="Arial"/>
          <w:sz w:val="20"/>
          <w:szCs w:val="20"/>
        </w:rPr>
        <w:t>Negocjacje, o których mowa w ust. 3 zdanie drugie, uważa się za bezskutecznie zakończone, jeżeli po upływie 3 dni od dnia ich rozpoczęcia Strony nie osiągną porozumienia, chyba że przed upływem tego terminu Strony wyrażą w formie pisemnej zgodę na ich kontynuowanie i określą inną datę zakończenia negocjacji.</w:t>
      </w:r>
    </w:p>
    <w:p w:rsidR="00FB7AC0" w:rsidRPr="009A618B" w:rsidRDefault="00FB7AC0" w:rsidP="00010B35">
      <w:pPr>
        <w:numPr>
          <w:ilvl w:val="0"/>
          <w:numId w:val="6"/>
        </w:numPr>
        <w:tabs>
          <w:tab w:val="clear" w:pos="1440"/>
        </w:tabs>
        <w:spacing w:line="360" w:lineRule="auto"/>
        <w:ind w:left="142"/>
        <w:jc w:val="both"/>
        <w:rPr>
          <w:rFonts w:ascii="Arial" w:hAnsi="Arial" w:cs="Arial"/>
          <w:sz w:val="20"/>
          <w:szCs w:val="20"/>
        </w:rPr>
      </w:pPr>
      <w:r w:rsidRPr="00FB7AC0">
        <w:rPr>
          <w:rFonts w:ascii="Arial" w:hAnsi="Arial" w:cs="Arial"/>
          <w:sz w:val="20"/>
          <w:szCs w:val="20"/>
        </w:rPr>
        <w:t xml:space="preserve">W przypadku bezskutecznego zakończenia negocjacji w terminie określonym zgodnie z ust. 4, zarówno </w:t>
      </w:r>
      <w:r w:rsidR="006E06D1">
        <w:rPr>
          <w:rFonts w:ascii="Arial" w:hAnsi="Arial" w:cs="Arial"/>
          <w:sz w:val="20"/>
          <w:szCs w:val="20"/>
        </w:rPr>
        <w:t>Zamawiający</w:t>
      </w:r>
      <w:r w:rsidRPr="00FB7AC0">
        <w:rPr>
          <w:rFonts w:ascii="Arial" w:hAnsi="Arial" w:cs="Arial"/>
          <w:sz w:val="20"/>
          <w:szCs w:val="20"/>
        </w:rPr>
        <w:t xml:space="preserve">, jak i </w:t>
      </w:r>
      <w:r w:rsidR="006E06D1">
        <w:rPr>
          <w:rFonts w:ascii="Arial" w:hAnsi="Arial" w:cs="Arial"/>
          <w:sz w:val="20"/>
          <w:szCs w:val="20"/>
        </w:rPr>
        <w:t>Wykonawca</w:t>
      </w:r>
      <w:r w:rsidRPr="00FB7AC0">
        <w:rPr>
          <w:rFonts w:ascii="Arial" w:hAnsi="Arial" w:cs="Arial"/>
          <w:sz w:val="20"/>
          <w:szCs w:val="20"/>
        </w:rPr>
        <w:t xml:space="preserve"> są uprawnieni do rozwiązania niniejszej </w:t>
      </w:r>
      <w:r w:rsidR="00EF66B8">
        <w:rPr>
          <w:rFonts w:ascii="Arial" w:hAnsi="Arial" w:cs="Arial"/>
          <w:sz w:val="20"/>
          <w:szCs w:val="20"/>
        </w:rPr>
        <w:t>u</w:t>
      </w:r>
      <w:r w:rsidRPr="00FB7AC0">
        <w:rPr>
          <w:rFonts w:ascii="Arial" w:hAnsi="Arial" w:cs="Arial"/>
          <w:sz w:val="20"/>
          <w:szCs w:val="20"/>
        </w:rPr>
        <w:t>mowy ze skutkiem na koniec miesiąca kalendarzowego.</w:t>
      </w:r>
    </w:p>
    <w:p w:rsidR="009B7AFC" w:rsidRPr="009A618B" w:rsidRDefault="009B7AFC" w:rsidP="00445274">
      <w:pPr>
        <w:spacing w:line="360" w:lineRule="auto"/>
        <w:rPr>
          <w:rFonts w:ascii="Arial" w:hAnsi="Arial" w:cs="Arial"/>
          <w:b/>
          <w:sz w:val="20"/>
          <w:szCs w:val="20"/>
        </w:rPr>
      </w:pPr>
    </w:p>
    <w:p w:rsidR="007B4314" w:rsidRPr="009A618B" w:rsidRDefault="007B4314" w:rsidP="003D5805">
      <w:pPr>
        <w:spacing w:line="360" w:lineRule="auto"/>
        <w:jc w:val="center"/>
        <w:rPr>
          <w:rFonts w:ascii="Arial" w:hAnsi="Arial" w:cs="Arial"/>
          <w:b/>
          <w:sz w:val="20"/>
          <w:szCs w:val="20"/>
        </w:rPr>
      </w:pPr>
      <w:r w:rsidRPr="009A618B">
        <w:rPr>
          <w:rFonts w:ascii="Arial" w:hAnsi="Arial" w:cs="Arial"/>
          <w:b/>
          <w:sz w:val="20"/>
          <w:szCs w:val="20"/>
        </w:rPr>
        <w:t xml:space="preserve">§ </w:t>
      </w:r>
      <w:r w:rsidR="00C23FB5" w:rsidRPr="009A618B">
        <w:rPr>
          <w:rFonts w:ascii="Arial" w:hAnsi="Arial" w:cs="Arial"/>
          <w:b/>
          <w:sz w:val="20"/>
          <w:szCs w:val="20"/>
        </w:rPr>
        <w:t>7</w:t>
      </w:r>
      <w:r w:rsidRPr="009A618B">
        <w:rPr>
          <w:rFonts w:ascii="Arial" w:hAnsi="Arial" w:cs="Arial"/>
          <w:b/>
          <w:sz w:val="20"/>
          <w:szCs w:val="20"/>
        </w:rPr>
        <w:t xml:space="preserve"> Tajemnica przedsiębiorstwa</w:t>
      </w:r>
    </w:p>
    <w:p w:rsidR="007B4314" w:rsidRPr="009A618B" w:rsidRDefault="007B4314" w:rsidP="007F07EC">
      <w:pPr>
        <w:numPr>
          <w:ilvl w:val="0"/>
          <w:numId w:val="8"/>
        </w:numPr>
        <w:suppressAutoHyphens w:val="0"/>
        <w:spacing w:line="360" w:lineRule="auto"/>
        <w:ind w:left="284" w:hanging="284"/>
        <w:jc w:val="both"/>
        <w:rPr>
          <w:rFonts w:ascii="Arial" w:hAnsi="Arial" w:cs="Arial"/>
          <w:sz w:val="20"/>
          <w:szCs w:val="20"/>
        </w:rPr>
      </w:pPr>
      <w:r w:rsidRPr="009A618B">
        <w:rPr>
          <w:rFonts w:ascii="Arial" w:hAnsi="Arial" w:cs="Arial"/>
          <w:sz w:val="20"/>
          <w:szCs w:val="20"/>
        </w:rPr>
        <w:t xml:space="preserve">Wykonawca zobowiązuje się do zachowania w tajemnicy informacji przekazanych bezpośrednio lub pośrednio przez Zamawiającego (w jakiejkolwiek formie tj. w szczególności ustnej, pisemnej, elektronicznej), a także informacji uzyskanych przez </w:t>
      </w:r>
      <w:r w:rsidR="00A1416F" w:rsidRPr="009A618B">
        <w:rPr>
          <w:rFonts w:ascii="Arial" w:hAnsi="Arial" w:cs="Arial"/>
          <w:sz w:val="20"/>
          <w:szCs w:val="20"/>
        </w:rPr>
        <w:t>Wykonawcę</w:t>
      </w:r>
      <w:r w:rsidRPr="009A618B">
        <w:rPr>
          <w:rFonts w:ascii="Arial" w:hAnsi="Arial" w:cs="Arial"/>
          <w:sz w:val="20"/>
          <w:szCs w:val="20"/>
        </w:rPr>
        <w:t xml:space="preserve"> w inny sposób w trakcie wzajemnej współpracy, w tym w związku z zawarciem i realizacją </w:t>
      </w:r>
      <w:r w:rsidR="00EF66B8">
        <w:rPr>
          <w:rFonts w:ascii="Arial" w:hAnsi="Arial" w:cs="Arial"/>
          <w:sz w:val="20"/>
          <w:szCs w:val="20"/>
        </w:rPr>
        <w:t>u</w:t>
      </w:r>
      <w:r w:rsidRPr="009A618B">
        <w:rPr>
          <w:rFonts w:ascii="Arial" w:hAnsi="Arial" w:cs="Arial"/>
          <w:sz w:val="20"/>
          <w:szCs w:val="20"/>
        </w:rPr>
        <w:t xml:space="preserve">mowy, które to informacje dotyczą bezpośrednio lub pośrednio Zamawiającego, spółek z Grupy Kapitałowej ORLEN lub ich kontrahentów, w tym treści </w:t>
      </w:r>
      <w:r w:rsidR="000C2A3D">
        <w:rPr>
          <w:rFonts w:ascii="Arial" w:hAnsi="Arial" w:cs="Arial"/>
          <w:sz w:val="20"/>
          <w:szCs w:val="20"/>
        </w:rPr>
        <w:t>u</w:t>
      </w:r>
      <w:r w:rsidRPr="009A618B">
        <w:rPr>
          <w:rFonts w:ascii="Arial" w:hAnsi="Arial" w:cs="Arial"/>
          <w:sz w:val="20"/>
          <w:szCs w:val="20"/>
        </w:rPr>
        <w:t xml:space="preserve">mowy. Strony przyjmują, że wszelkie informacje techniczne, technologiczne, organizacyjne lub inne informacje posiadające wartość gospodarczą, nieujawnione do publicznej wiadomości, przekazane przez Zamawiającego lub w jego imieniu lub uzyskane przez </w:t>
      </w:r>
      <w:r w:rsidR="00A1416F" w:rsidRPr="009A618B">
        <w:rPr>
          <w:rFonts w:ascii="Arial" w:hAnsi="Arial" w:cs="Arial"/>
          <w:sz w:val="20"/>
          <w:szCs w:val="20"/>
        </w:rPr>
        <w:t>Wykonawcę</w:t>
      </w:r>
      <w:r w:rsidRPr="009A618B">
        <w:rPr>
          <w:rFonts w:ascii="Arial" w:hAnsi="Arial" w:cs="Arial"/>
          <w:sz w:val="20"/>
          <w:szCs w:val="20"/>
        </w:rPr>
        <w:t xml:space="preserve"> w inny sposób w trakcie negocjowania, zawarcia i wykonywania </w:t>
      </w:r>
      <w:r w:rsidR="000C2A3D">
        <w:rPr>
          <w:rFonts w:ascii="Arial" w:hAnsi="Arial" w:cs="Arial"/>
          <w:sz w:val="20"/>
          <w:szCs w:val="20"/>
        </w:rPr>
        <w:t>u</w:t>
      </w:r>
      <w:r w:rsidRPr="009A618B">
        <w:rPr>
          <w:rFonts w:ascii="Arial" w:hAnsi="Arial" w:cs="Arial"/>
          <w:sz w:val="20"/>
          <w:szCs w:val="20"/>
        </w:rPr>
        <w:t xml:space="preserve">mowy należy traktować jako tajemnicę przedsiębiorstwa w rozumieniu art. 11 ust. </w:t>
      </w:r>
      <w:r w:rsidR="00CA2D51" w:rsidRPr="009A618B">
        <w:rPr>
          <w:rFonts w:ascii="Arial" w:hAnsi="Arial" w:cs="Arial"/>
          <w:sz w:val="20"/>
          <w:szCs w:val="20"/>
        </w:rPr>
        <w:t xml:space="preserve">2 </w:t>
      </w:r>
      <w:r w:rsidRPr="009A618B">
        <w:rPr>
          <w:rFonts w:ascii="Arial" w:hAnsi="Arial" w:cs="Arial"/>
          <w:sz w:val="20"/>
          <w:szCs w:val="20"/>
        </w:rPr>
        <w:t>ustawy z dnia 16 kwietnia 1993r. o zwalczaniu nieuczciwej konkurencji  (dalej: „Tajemnica Przedsiębiorstwa”), chyba że w chwili przekazania, osoba przekazująca określi na piśmie lub w formie elektronicznej odmienny, od określonego powyżej, charakter takich informacji.</w:t>
      </w:r>
    </w:p>
    <w:p w:rsidR="007B4314" w:rsidRPr="009A618B" w:rsidRDefault="007B4314" w:rsidP="007F07EC">
      <w:pPr>
        <w:numPr>
          <w:ilvl w:val="0"/>
          <w:numId w:val="8"/>
        </w:numPr>
        <w:suppressAutoHyphens w:val="0"/>
        <w:spacing w:line="360" w:lineRule="auto"/>
        <w:ind w:left="284"/>
        <w:jc w:val="both"/>
        <w:rPr>
          <w:rFonts w:ascii="Arial" w:hAnsi="Arial" w:cs="Arial"/>
          <w:sz w:val="20"/>
          <w:szCs w:val="20"/>
        </w:rPr>
      </w:pPr>
      <w:r w:rsidRPr="009A618B">
        <w:rPr>
          <w:rFonts w:ascii="Arial" w:hAnsi="Arial" w:cs="Arial"/>
          <w:sz w:val="20"/>
          <w:szCs w:val="20"/>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7B4314" w:rsidRPr="009A618B" w:rsidRDefault="007B4314" w:rsidP="00010B35">
      <w:pPr>
        <w:numPr>
          <w:ilvl w:val="1"/>
          <w:numId w:val="8"/>
        </w:numPr>
        <w:suppressAutoHyphens w:val="0"/>
        <w:spacing w:line="360" w:lineRule="auto"/>
        <w:jc w:val="both"/>
        <w:rPr>
          <w:rFonts w:ascii="Arial" w:hAnsi="Arial" w:cs="Arial"/>
          <w:sz w:val="20"/>
          <w:szCs w:val="20"/>
        </w:rPr>
      </w:pPr>
      <w:r w:rsidRPr="009A618B">
        <w:rPr>
          <w:rFonts w:ascii="Arial" w:hAnsi="Arial" w:cs="Arial"/>
          <w:sz w:val="20"/>
          <w:szCs w:val="20"/>
        </w:rPr>
        <w:t xml:space="preserve">ujawnienie lub wykorzystanie informacji jest konieczne do prawidłowego wykonania Umowy i zgodne z tą </w:t>
      </w:r>
      <w:r w:rsidR="000C2A3D">
        <w:rPr>
          <w:rFonts w:ascii="Arial" w:hAnsi="Arial" w:cs="Arial"/>
          <w:sz w:val="20"/>
          <w:szCs w:val="20"/>
        </w:rPr>
        <w:t>u</w:t>
      </w:r>
      <w:r w:rsidRPr="009A618B">
        <w:rPr>
          <w:rFonts w:ascii="Arial" w:hAnsi="Arial" w:cs="Arial"/>
          <w:sz w:val="20"/>
          <w:szCs w:val="20"/>
        </w:rPr>
        <w:t>mową lub</w:t>
      </w:r>
    </w:p>
    <w:p w:rsidR="007B4314" w:rsidRPr="009A618B" w:rsidRDefault="007B4314" w:rsidP="00010B35">
      <w:pPr>
        <w:numPr>
          <w:ilvl w:val="1"/>
          <w:numId w:val="8"/>
        </w:numPr>
        <w:suppressAutoHyphens w:val="0"/>
        <w:spacing w:line="360" w:lineRule="auto"/>
        <w:jc w:val="both"/>
        <w:rPr>
          <w:rFonts w:ascii="Arial" w:hAnsi="Arial" w:cs="Arial"/>
          <w:sz w:val="20"/>
          <w:szCs w:val="20"/>
        </w:rPr>
      </w:pPr>
      <w:r w:rsidRPr="009A618B">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rsidR="007B4314" w:rsidRPr="009A618B" w:rsidRDefault="007B4314" w:rsidP="00010B35">
      <w:pPr>
        <w:numPr>
          <w:ilvl w:val="1"/>
          <w:numId w:val="8"/>
        </w:numPr>
        <w:suppressAutoHyphens w:val="0"/>
        <w:spacing w:line="360" w:lineRule="auto"/>
        <w:jc w:val="both"/>
        <w:rPr>
          <w:rFonts w:ascii="Arial" w:hAnsi="Arial" w:cs="Arial"/>
          <w:sz w:val="20"/>
          <w:szCs w:val="20"/>
        </w:rPr>
      </w:pPr>
      <w:r w:rsidRPr="009A618B">
        <w:rPr>
          <w:rFonts w:ascii="Arial" w:hAnsi="Arial" w:cs="Arial"/>
          <w:sz w:val="20"/>
          <w:szCs w:val="20"/>
        </w:rPr>
        <w:t xml:space="preserve"> </w:t>
      </w:r>
      <w:r w:rsidR="00A1416F" w:rsidRPr="009A618B">
        <w:rPr>
          <w:rFonts w:ascii="Arial" w:hAnsi="Arial" w:cs="Arial"/>
          <w:sz w:val="20"/>
          <w:szCs w:val="20"/>
        </w:rPr>
        <w:t>Wykonawca</w:t>
      </w:r>
      <w:r w:rsidRPr="009A618B">
        <w:rPr>
          <w:rFonts w:ascii="Arial" w:hAnsi="Arial" w:cs="Arial"/>
          <w:sz w:val="20"/>
          <w:szCs w:val="20"/>
        </w:rPr>
        <w:t xml:space="preserve"> został</w:t>
      </w:r>
      <w:r w:rsidR="00A1416F" w:rsidRPr="009A618B">
        <w:rPr>
          <w:rFonts w:ascii="Arial" w:hAnsi="Arial" w:cs="Arial"/>
          <w:sz w:val="20"/>
          <w:szCs w:val="20"/>
        </w:rPr>
        <w:t xml:space="preserve"> zobowiązany</w:t>
      </w:r>
      <w:r w:rsidRPr="009A618B">
        <w:rPr>
          <w:rFonts w:ascii="Arial" w:hAnsi="Arial" w:cs="Arial"/>
          <w:sz w:val="20"/>
          <w:szCs w:val="20"/>
        </w:rPr>
        <w:t xml:space="preserve"> do ujawnienia informacji przez sąd lub uprawniony organ lub w przypadku prawnego obowiązku takiego ujawnienia, z zastrzeżeniem, że </w:t>
      </w:r>
      <w:r w:rsidR="00A1416F" w:rsidRPr="009A618B">
        <w:rPr>
          <w:rFonts w:ascii="Arial" w:hAnsi="Arial" w:cs="Arial"/>
          <w:sz w:val="20"/>
          <w:szCs w:val="20"/>
        </w:rPr>
        <w:t>Wykonawca</w:t>
      </w:r>
      <w:r w:rsidRPr="009A618B">
        <w:rPr>
          <w:rFonts w:ascii="Arial" w:hAnsi="Arial" w:cs="Arial"/>
          <w:sz w:val="20"/>
          <w:szCs w:val="20"/>
        </w:rPr>
        <w:t>,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7B4314" w:rsidRPr="009A618B" w:rsidRDefault="007B4314" w:rsidP="00010B35">
      <w:pPr>
        <w:numPr>
          <w:ilvl w:val="1"/>
          <w:numId w:val="8"/>
        </w:numPr>
        <w:suppressAutoHyphens w:val="0"/>
        <w:spacing w:line="360" w:lineRule="auto"/>
        <w:jc w:val="both"/>
        <w:rPr>
          <w:rFonts w:ascii="Arial" w:hAnsi="Arial" w:cs="Arial"/>
          <w:sz w:val="20"/>
          <w:szCs w:val="20"/>
        </w:rPr>
      </w:pPr>
      <w:r w:rsidRPr="009A618B">
        <w:rPr>
          <w:rFonts w:ascii="Arial" w:hAnsi="Arial" w:cs="Arial"/>
          <w:sz w:val="20"/>
          <w:szCs w:val="20"/>
        </w:rPr>
        <w:t xml:space="preserve">Zamawiający wyraził </w:t>
      </w:r>
      <w:r w:rsidR="00A1416F" w:rsidRPr="009A618B">
        <w:rPr>
          <w:rFonts w:ascii="Arial" w:hAnsi="Arial" w:cs="Arial"/>
          <w:sz w:val="20"/>
          <w:szCs w:val="20"/>
        </w:rPr>
        <w:t>Wykonawcy</w:t>
      </w:r>
      <w:r w:rsidRPr="009A618B">
        <w:rPr>
          <w:rFonts w:ascii="Arial" w:hAnsi="Arial" w:cs="Arial"/>
          <w:sz w:val="20"/>
          <w:szCs w:val="20"/>
        </w:rPr>
        <w:t xml:space="preserve"> pisemną zgodę na ujawnienie lub wykorzystanie informacji w określonym celu, we wskazany przez Zamawiającego sposób.</w:t>
      </w:r>
    </w:p>
    <w:p w:rsidR="007B4314" w:rsidRPr="009A618B" w:rsidRDefault="00A1416F" w:rsidP="00010B35">
      <w:pPr>
        <w:numPr>
          <w:ilvl w:val="0"/>
          <w:numId w:val="8"/>
        </w:numPr>
        <w:suppressAutoHyphens w:val="0"/>
        <w:spacing w:line="360" w:lineRule="auto"/>
        <w:jc w:val="both"/>
        <w:rPr>
          <w:rFonts w:ascii="Arial" w:hAnsi="Arial" w:cs="Arial"/>
          <w:i/>
          <w:iCs/>
          <w:sz w:val="20"/>
          <w:szCs w:val="20"/>
        </w:rPr>
      </w:pPr>
      <w:r w:rsidRPr="009A618B">
        <w:rPr>
          <w:rFonts w:ascii="Arial" w:hAnsi="Arial" w:cs="Arial"/>
          <w:sz w:val="20"/>
          <w:szCs w:val="20"/>
        </w:rPr>
        <w:t>Wykonawca</w:t>
      </w:r>
      <w:r w:rsidR="007B4314" w:rsidRPr="009A618B">
        <w:rPr>
          <w:rFonts w:ascii="Arial" w:hAnsi="Arial" w:cs="Arial"/>
          <w:sz w:val="20"/>
          <w:szCs w:val="20"/>
        </w:rPr>
        <w:t xml:space="preserve"> zobowiązan</w:t>
      </w:r>
      <w:r w:rsidRPr="009A618B">
        <w:rPr>
          <w:rFonts w:ascii="Arial" w:hAnsi="Arial" w:cs="Arial"/>
          <w:sz w:val="20"/>
          <w:szCs w:val="20"/>
        </w:rPr>
        <w:t>y</w:t>
      </w:r>
      <w:r w:rsidR="007B4314" w:rsidRPr="009A618B">
        <w:rPr>
          <w:rFonts w:ascii="Arial" w:hAnsi="Arial" w:cs="Arial"/>
          <w:sz w:val="20"/>
          <w:szCs w:val="20"/>
        </w:rPr>
        <w:t xml:space="preserve"> jest przedsięwziąć takie środki bezpieczeństwa i sposoby postępowania, jakie będą odpowiednie i wystarczające, dla zapewnienia bezpiecznego, w tym zgodnego z </w:t>
      </w:r>
      <w:r w:rsidR="000C2A3D">
        <w:rPr>
          <w:rFonts w:ascii="Arial" w:hAnsi="Arial" w:cs="Arial"/>
          <w:sz w:val="20"/>
          <w:szCs w:val="20"/>
        </w:rPr>
        <w:t>u</w:t>
      </w:r>
      <w:r w:rsidR="007B4314" w:rsidRPr="009A618B">
        <w:rPr>
          <w:rFonts w:ascii="Arial" w:hAnsi="Arial" w:cs="Arial"/>
          <w:sz w:val="20"/>
          <w:szCs w:val="20"/>
        </w:rPr>
        <w:t xml:space="preserve">mową i przepisami prawa, przetwarzania Tajemnicy Przedsiębiorstwa, aby zapobiec jakiemukolwiek nieautoryzowanemu wykorzystaniu, przekazaniu, ujawnieniu, czy dostępowi do tych informacji. </w:t>
      </w:r>
      <w:r w:rsidRPr="009A618B">
        <w:rPr>
          <w:rFonts w:ascii="Arial" w:hAnsi="Arial" w:cs="Arial"/>
          <w:sz w:val="20"/>
          <w:szCs w:val="20"/>
        </w:rPr>
        <w:t xml:space="preserve">Wykonawca </w:t>
      </w:r>
      <w:r w:rsidR="007B4314" w:rsidRPr="009A618B">
        <w:rPr>
          <w:rFonts w:ascii="Arial" w:hAnsi="Arial" w:cs="Arial"/>
          <w:sz w:val="20"/>
          <w:szCs w:val="20"/>
        </w:rPr>
        <w:t xml:space="preserve">nie będzie, w szczególności kopiował lub utrwalał Tajemnicy Przedsiębiorstwa, jeżeli nie będzie to uzasadnione należytym wykonaniem przez </w:t>
      </w:r>
      <w:r w:rsidRPr="009A618B">
        <w:rPr>
          <w:rFonts w:ascii="Arial" w:hAnsi="Arial" w:cs="Arial"/>
          <w:sz w:val="20"/>
          <w:szCs w:val="20"/>
        </w:rPr>
        <w:t>Wykonawcę</w:t>
      </w:r>
      <w:r w:rsidR="007B4314" w:rsidRPr="009A618B">
        <w:rPr>
          <w:rFonts w:ascii="Arial" w:hAnsi="Arial" w:cs="Arial"/>
          <w:sz w:val="20"/>
          <w:szCs w:val="20"/>
        </w:rPr>
        <w:t xml:space="preserve"> </w:t>
      </w:r>
      <w:r w:rsidR="00EF66B8">
        <w:rPr>
          <w:rFonts w:ascii="Arial" w:hAnsi="Arial" w:cs="Arial"/>
          <w:sz w:val="20"/>
          <w:szCs w:val="20"/>
        </w:rPr>
        <w:t>u</w:t>
      </w:r>
      <w:r w:rsidR="007B4314" w:rsidRPr="009A618B">
        <w:rPr>
          <w:rFonts w:ascii="Arial" w:hAnsi="Arial" w:cs="Arial"/>
          <w:sz w:val="20"/>
          <w:szCs w:val="20"/>
        </w:rPr>
        <w:t xml:space="preserve">mowy. </w:t>
      </w:r>
      <w:r w:rsidRPr="009A618B">
        <w:rPr>
          <w:rFonts w:ascii="Arial" w:hAnsi="Arial" w:cs="Arial"/>
          <w:sz w:val="20"/>
          <w:szCs w:val="20"/>
        </w:rPr>
        <w:t>Wykonawca</w:t>
      </w:r>
      <w:r w:rsidR="007B4314" w:rsidRPr="009A618B">
        <w:rPr>
          <w:rFonts w:ascii="Arial" w:hAnsi="Arial" w:cs="Arial"/>
          <w:sz w:val="20"/>
          <w:szCs w:val="20"/>
        </w:rPr>
        <w:t xml:space="preserve"> zobowiązan</w:t>
      </w:r>
      <w:r w:rsidRPr="009A618B">
        <w:rPr>
          <w:rFonts w:ascii="Arial" w:hAnsi="Arial" w:cs="Arial"/>
          <w:sz w:val="20"/>
          <w:szCs w:val="20"/>
        </w:rPr>
        <w:t>y</w:t>
      </w:r>
      <w:r w:rsidR="007B4314" w:rsidRPr="009A618B">
        <w:rPr>
          <w:rFonts w:ascii="Arial" w:hAnsi="Arial" w:cs="Arial"/>
          <w:sz w:val="20"/>
          <w:szCs w:val="20"/>
        </w:rPr>
        <w:t xml:space="preserve"> jest do niezwłocznego powiadomienia Zamawiającego o zaistniałych naruszeniach zasad ochrony lub nieuprawnionym ujawnieniu lub wykorzystaniu Tajemnicy Przedsiębiorstwa przetwarzanej w związku z realizacją </w:t>
      </w:r>
      <w:r w:rsidR="000C2A3D">
        <w:rPr>
          <w:rFonts w:ascii="Arial" w:hAnsi="Arial" w:cs="Arial"/>
          <w:sz w:val="20"/>
          <w:szCs w:val="20"/>
        </w:rPr>
        <w:t>u</w:t>
      </w:r>
      <w:r w:rsidR="007B4314" w:rsidRPr="009A618B">
        <w:rPr>
          <w:rFonts w:ascii="Arial" w:hAnsi="Arial" w:cs="Arial"/>
          <w:sz w:val="20"/>
          <w:szCs w:val="20"/>
        </w:rPr>
        <w:t>mowy.</w:t>
      </w:r>
    </w:p>
    <w:p w:rsidR="007B4314" w:rsidRPr="009A618B" w:rsidRDefault="007B4314" w:rsidP="00010B35">
      <w:pPr>
        <w:numPr>
          <w:ilvl w:val="0"/>
          <w:numId w:val="8"/>
        </w:numPr>
        <w:suppressAutoHyphens w:val="0"/>
        <w:spacing w:line="360" w:lineRule="auto"/>
        <w:jc w:val="both"/>
        <w:rPr>
          <w:rFonts w:ascii="Arial" w:hAnsi="Arial" w:cs="Arial"/>
          <w:i/>
          <w:iCs/>
          <w:sz w:val="20"/>
          <w:szCs w:val="20"/>
        </w:rPr>
      </w:pPr>
      <w:r w:rsidRPr="009A618B">
        <w:rPr>
          <w:rFonts w:ascii="Arial" w:hAnsi="Arial" w:cs="Arial"/>
          <w:sz w:val="20"/>
          <w:szCs w:val="20"/>
        </w:rPr>
        <w:t xml:space="preserve">Obowiązek zachowania w tajemnicy informacji, o których mowa w ust. 1 powyżej rozciąga się również na pracowników </w:t>
      </w:r>
      <w:r w:rsidR="00A1416F" w:rsidRPr="009A618B">
        <w:rPr>
          <w:rFonts w:ascii="Arial" w:hAnsi="Arial" w:cs="Arial"/>
          <w:sz w:val="20"/>
          <w:szCs w:val="20"/>
        </w:rPr>
        <w:t>Wykonawcy</w:t>
      </w:r>
      <w:r w:rsidRPr="009A618B">
        <w:rPr>
          <w:rFonts w:ascii="Arial" w:hAnsi="Arial" w:cs="Arial"/>
          <w:sz w:val="20"/>
          <w:szCs w:val="20"/>
        </w:rPr>
        <w:t xml:space="preserve"> i inne osoby, w tym w szczególności audytorów, doradców i podwykonawców, którym </w:t>
      </w:r>
      <w:r w:rsidR="00A1416F" w:rsidRPr="009A618B">
        <w:rPr>
          <w:rFonts w:ascii="Arial" w:hAnsi="Arial" w:cs="Arial"/>
          <w:sz w:val="20"/>
          <w:szCs w:val="20"/>
        </w:rPr>
        <w:t>Wykonawca</w:t>
      </w:r>
      <w:r w:rsidRPr="009A618B">
        <w:rPr>
          <w:rFonts w:ascii="Arial" w:hAnsi="Arial" w:cs="Arial"/>
          <w:sz w:val="20"/>
          <w:szCs w:val="20"/>
        </w:rPr>
        <w:t xml:space="preserve"> udostępni takie informacje. </w:t>
      </w:r>
      <w:r w:rsidR="00A1416F" w:rsidRPr="009A618B">
        <w:rPr>
          <w:rFonts w:ascii="Arial" w:hAnsi="Arial" w:cs="Arial"/>
          <w:sz w:val="20"/>
          <w:szCs w:val="20"/>
        </w:rPr>
        <w:t>Wykonawca</w:t>
      </w:r>
      <w:r w:rsidRPr="009A618B">
        <w:rPr>
          <w:rFonts w:ascii="Arial" w:hAnsi="Arial" w:cs="Arial"/>
          <w:sz w:val="20"/>
          <w:szCs w:val="20"/>
        </w:rPr>
        <w:t xml:space="preserve"> zobowiązan</w:t>
      </w:r>
      <w:r w:rsidR="00A1416F" w:rsidRPr="009A618B">
        <w:rPr>
          <w:rFonts w:ascii="Arial" w:hAnsi="Arial" w:cs="Arial"/>
          <w:sz w:val="20"/>
          <w:szCs w:val="20"/>
        </w:rPr>
        <w:t>y</w:t>
      </w:r>
      <w:r w:rsidRPr="009A618B">
        <w:rPr>
          <w:rFonts w:ascii="Arial" w:hAnsi="Arial" w:cs="Arial"/>
          <w:sz w:val="20"/>
          <w:szCs w:val="20"/>
        </w:rPr>
        <w:t xml:space="preserve"> jest do zobowiązania na piśmie ww. osób do ochrony Tajemnicy Przedsiębiorstwa na warunkach, co najmniej takich jak określone w </w:t>
      </w:r>
      <w:r w:rsidR="000C2A3D">
        <w:rPr>
          <w:rFonts w:ascii="Arial" w:hAnsi="Arial" w:cs="Arial"/>
          <w:sz w:val="20"/>
          <w:szCs w:val="20"/>
        </w:rPr>
        <w:t>u</w:t>
      </w:r>
      <w:r w:rsidRPr="009A618B">
        <w:rPr>
          <w:rFonts w:ascii="Arial" w:hAnsi="Arial" w:cs="Arial"/>
          <w:sz w:val="20"/>
          <w:szCs w:val="20"/>
        </w:rPr>
        <w:t xml:space="preserve">mowie. </w:t>
      </w:r>
      <w:r w:rsidR="00A1416F" w:rsidRPr="009A618B">
        <w:rPr>
          <w:rFonts w:ascii="Arial" w:hAnsi="Arial" w:cs="Arial"/>
          <w:sz w:val="20"/>
          <w:szCs w:val="20"/>
        </w:rPr>
        <w:t>Wykonawca</w:t>
      </w:r>
      <w:r w:rsidRPr="009A618B">
        <w:rPr>
          <w:rFonts w:ascii="Arial" w:hAnsi="Arial" w:cs="Arial"/>
          <w:sz w:val="20"/>
          <w:szCs w:val="20"/>
        </w:rPr>
        <w:t xml:space="preserve"> ponosi pełną odpowiedzialność za działania lub zaniechania osób, które uzyskały dostęp do Tajemnicy Przedsiębiorstwa, w tym odpowiedzialność, o której mowa w ust. 8 poniżej. </w:t>
      </w:r>
    </w:p>
    <w:p w:rsidR="007B4314" w:rsidRPr="009A618B" w:rsidRDefault="00A1416F" w:rsidP="00010B35">
      <w:pPr>
        <w:numPr>
          <w:ilvl w:val="0"/>
          <w:numId w:val="8"/>
        </w:numPr>
        <w:suppressAutoHyphens w:val="0"/>
        <w:spacing w:line="360" w:lineRule="auto"/>
        <w:jc w:val="both"/>
        <w:rPr>
          <w:rFonts w:ascii="Arial" w:hAnsi="Arial" w:cs="Arial"/>
          <w:i/>
          <w:iCs/>
          <w:sz w:val="20"/>
          <w:szCs w:val="20"/>
        </w:rPr>
      </w:pPr>
      <w:r w:rsidRPr="009A618B">
        <w:rPr>
          <w:rFonts w:ascii="Arial" w:hAnsi="Arial" w:cs="Arial"/>
          <w:sz w:val="20"/>
          <w:szCs w:val="20"/>
        </w:rPr>
        <w:t>Wykonawca</w:t>
      </w:r>
      <w:r w:rsidR="007B4314" w:rsidRPr="009A618B">
        <w:rPr>
          <w:rFonts w:ascii="Arial" w:hAnsi="Arial" w:cs="Arial"/>
          <w:sz w:val="20"/>
          <w:szCs w:val="20"/>
        </w:rPr>
        <w:t xml:space="preserve"> zobowiązan</w:t>
      </w:r>
      <w:r w:rsidRPr="009A618B">
        <w:rPr>
          <w:rFonts w:ascii="Arial" w:hAnsi="Arial" w:cs="Arial"/>
          <w:sz w:val="20"/>
          <w:szCs w:val="20"/>
        </w:rPr>
        <w:t>y</w:t>
      </w:r>
      <w:r w:rsidR="007B4314" w:rsidRPr="009A618B">
        <w:rPr>
          <w:rFonts w:ascii="Arial" w:hAnsi="Arial" w:cs="Arial"/>
          <w:sz w:val="20"/>
          <w:szCs w:val="20"/>
        </w:rPr>
        <w:t xml:space="preserve"> jest na każde żądanie Zamawiającego, w terminie nie dłuższym niż 5 dni, przesłać Zamawiającego listę osób i podmiotów, które za pośrednictwem </w:t>
      </w:r>
      <w:r w:rsidRPr="009A618B">
        <w:rPr>
          <w:rFonts w:ascii="Arial" w:hAnsi="Arial" w:cs="Arial"/>
          <w:sz w:val="20"/>
          <w:szCs w:val="20"/>
        </w:rPr>
        <w:t xml:space="preserve">Wykonawcy </w:t>
      </w:r>
      <w:r w:rsidR="007B4314" w:rsidRPr="009A618B">
        <w:rPr>
          <w:rFonts w:ascii="Arial" w:hAnsi="Arial" w:cs="Arial"/>
          <w:sz w:val="20"/>
          <w:szCs w:val="20"/>
        </w:rPr>
        <w:t xml:space="preserve">uzyskały dostęp do Tajemnicy Przedsiębiorstwa. Niewywiązanie się z obowiązku, o którym mowa w niniejszym ustępie będzie traktowane jako nieuprawnione ujawnienie Tajemnicy Przedsiębiorstwa skutkujące odpowiedzialnością, o której mowa w ust. 8 poniżej. </w:t>
      </w:r>
    </w:p>
    <w:p w:rsidR="007B4314" w:rsidRPr="009A618B" w:rsidRDefault="007B4314" w:rsidP="00010B35">
      <w:pPr>
        <w:numPr>
          <w:ilvl w:val="0"/>
          <w:numId w:val="8"/>
        </w:numPr>
        <w:suppressAutoHyphens w:val="0"/>
        <w:spacing w:line="360" w:lineRule="auto"/>
        <w:jc w:val="both"/>
        <w:rPr>
          <w:rFonts w:ascii="Arial" w:hAnsi="Arial" w:cs="Arial"/>
          <w:i/>
          <w:iCs/>
          <w:sz w:val="20"/>
          <w:szCs w:val="20"/>
        </w:rPr>
      </w:pPr>
      <w:r w:rsidRPr="009A618B">
        <w:rPr>
          <w:rFonts w:ascii="Arial" w:hAnsi="Arial" w:cs="Arial"/>
          <w:sz w:val="20"/>
          <w:szCs w:val="20"/>
        </w:rPr>
        <w:t xml:space="preserve">Zobowiązanie do zachowania w tajemnicy informacji wiąże w czasie obowiązywania </w:t>
      </w:r>
      <w:r w:rsidR="000C2A3D">
        <w:rPr>
          <w:rFonts w:ascii="Arial" w:hAnsi="Arial" w:cs="Arial"/>
          <w:sz w:val="20"/>
          <w:szCs w:val="20"/>
        </w:rPr>
        <w:t>u</w:t>
      </w:r>
      <w:r w:rsidRPr="009A618B">
        <w:rPr>
          <w:rFonts w:ascii="Arial" w:hAnsi="Arial" w:cs="Arial"/>
          <w:sz w:val="20"/>
          <w:szCs w:val="20"/>
        </w:rPr>
        <w:t xml:space="preserve">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t>
      </w:r>
      <w:r w:rsidR="00A1416F" w:rsidRPr="009A618B">
        <w:rPr>
          <w:rFonts w:ascii="Arial" w:hAnsi="Arial" w:cs="Arial"/>
          <w:sz w:val="20"/>
          <w:szCs w:val="20"/>
        </w:rPr>
        <w:t>Wykonawcę</w:t>
      </w:r>
      <w:r w:rsidRPr="009A618B">
        <w:rPr>
          <w:rFonts w:ascii="Arial" w:hAnsi="Arial" w:cs="Arial"/>
          <w:sz w:val="20"/>
          <w:szCs w:val="20"/>
        </w:rPr>
        <w:t xml:space="preserve"> na piśmie, o przedłużeniu okresu ochrony, o dodatkowy wskazany przez Zamawiającego okres (nie dłuższy jednak niż 10 lat), na co </w:t>
      </w:r>
      <w:r w:rsidR="00A1416F" w:rsidRPr="009A618B">
        <w:rPr>
          <w:rFonts w:ascii="Arial" w:hAnsi="Arial" w:cs="Arial"/>
          <w:sz w:val="20"/>
          <w:szCs w:val="20"/>
        </w:rPr>
        <w:t>Wykonawca</w:t>
      </w:r>
      <w:r w:rsidRPr="009A618B">
        <w:rPr>
          <w:rFonts w:ascii="Arial" w:hAnsi="Arial" w:cs="Arial"/>
          <w:sz w:val="20"/>
          <w:szCs w:val="20"/>
        </w:rPr>
        <w:t xml:space="preserve"> wyraża </w:t>
      </w:r>
      <w:r w:rsidRPr="009A618B">
        <w:rPr>
          <w:rFonts w:ascii="Arial" w:hAnsi="Arial" w:cs="Arial"/>
          <w:sz w:val="20"/>
          <w:szCs w:val="20"/>
        </w:rPr>
        <w:lastRenderedPageBreak/>
        <w:t xml:space="preserve">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w:t>
      </w:r>
      <w:r w:rsidR="000C2A3D">
        <w:rPr>
          <w:rFonts w:ascii="Arial" w:hAnsi="Arial" w:cs="Arial"/>
          <w:sz w:val="20"/>
          <w:szCs w:val="20"/>
        </w:rPr>
        <w:t>u</w:t>
      </w:r>
      <w:r w:rsidRPr="009A618B">
        <w:rPr>
          <w:rFonts w:ascii="Arial" w:hAnsi="Arial" w:cs="Arial"/>
          <w:sz w:val="20"/>
          <w:szCs w:val="20"/>
        </w:rPr>
        <w:t>mowy.</w:t>
      </w:r>
    </w:p>
    <w:p w:rsidR="007B4314" w:rsidRPr="009A618B" w:rsidRDefault="007B4314" w:rsidP="00010B35">
      <w:pPr>
        <w:numPr>
          <w:ilvl w:val="0"/>
          <w:numId w:val="8"/>
        </w:numPr>
        <w:suppressAutoHyphens w:val="0"/>
        <w:spacing w:line="360" w:lineRule="auto"/>
        <w:jc w:val="both"/>
        <w:rPr>
          <w:rFonts w:ascii="Arial" w:hAnsi="Arial" w:cs="Arial"/>
          <w:i/>
          <w:iCs/>
          <w:sz w:val="20"/>
          <w:szCs w:val="20"/>
        </w:rPr>
      </w:pPr>
      <w:r w:rsidRPr="009A618B">
        <w:rPr>
          <w:rFonts w:ascii="Arial" w:hAnsi="Arial" w:cs="Arial"/>
          <w:sz w:val="20"/>
          <w:szCs w:val="20"/>
        </w:rPr>
        <w:t xml:space="preserve">Nie później niż w terminie 3 dni roboczych po upływie okresu ochrony o, którym mowa w ust. 6 powyżej </w:t>
      </w:r>
      <w:r w:rsidR="00A1416F" w:rsidRPr="009A618B">
        <w:rPr>
          <w:rFonts w:ascii="Arial" w:hAnsi="Arial" w:cs="Arial"/>
          <w:sz w:val="20"/>
          <w:szCs w:val="20"/>
        </w:rPr>
        <w:t>Wykonawca</w:t>
      </w:r>
      <w:r w:rsidRPr="009A618B">
        <w:rPr>
          <w:rFonts w:ascii="Arial" w:hAnsi="Arial" w:cs="Arial"/>
          <w:sz w:val="20"/>
          <w:szCs w:val="20"/>
        </w:rPr>
        <w:t xml:space="preserve"> oraz wszelkie osoby, którym </w:t>
      </w:r>
      <w:r w:rsidR="00A1416F" w:rsidRPr="009A618B">
        <w:rPr>
          <w:rFonts w:ascii="Arial" w:hAnsi="Arial" w:cs="Arial"/>
          <w:sz w:val="20"/>
          <w:szCs w:val="20"/>
        </w:rPr>
        <w:t>Wykonawca</w:t>
      </w:r>
      <w:r w:rsidRPr="009A618B">
        <w:rPr>
          <w:rFonts w:ascii="Arial" w:hAnsi="Arial" w:cs="Arial"/>
          <w:sz w:val="20"/>
          <w:szCs w:val="20"/>
        </w:rPr>
        <w:t xml:space="preserve"> przekazał Tajemnicę Przedsiębiorstwa zobowiązane są zwrócić Zamawiającemu lub zniszczyć wszelkie materiały ją zawierające.</w:t>
      </w:r>
    </w:p>
    <w:p w:rsidR="007B4314" w:rsidRPr="009A618B" w:rsidRDefault="007B4314" w:rsidP="00010B35">
      <w:pPr>
        <w:numPr>
          <w:ilvl w:val="0"/>
          <w:numId w:val="8"/>
        </w:numPr>
        <w:suppressAutoHyphens w:val="0"/>
        <w:spacing w:line="360" w:lineRule="auto"/>
        <w:jc w:val="both"/>
        <w:rPr>
          <w:rFonts w:ascii="Arial" w:hAnsi="Arial" w:cs="Arial"/>
          <w:i/>
          <w:iCs/>
          <w:sz w:val="20"/>
          <w:szCs w:val="20"/>
        </w:rPr>
      </w:pPr>
      <w:r w:rsidRPr="009A618B">
        <w:rPr>
          <w:rFonts w:ascii="Arial" w:hAnsi="Arial" w:cs="Arial"/>
          <w:sz w:val="20"/>
          <w:szCs w:val="20"/>
        </w:rPr>
        <w:t xml:space="preserve">W przypadku nieuprawnionego wykorzystania, przekazania lub ujawnienia przez </w:t>
      </w:r>
      <w:r w:rsidR="00A1416F" w:rsidRPr="009A618B">
        <w:rPr>
          <w:rFonts w:ascii="Arial" w:hAnsi="Arial" w:cs="Arial"/>
          <w:sz w:val="20"/>
          <w:szCs w:val="20"/>
        </w:rPr>
        <w:t>Wykonawcę</w:t>
      </w:r>
      <w:r w:rsidRPr="009A618B">
        <w:rPr>
          <w:rFonts w:ascii="Arial" w:hAnsi="Arial" w:cs="Arial"/>
          <w:sz w:val="20"/>
          <w:szCs w:val="20"/>
        </w:rPr>
        <w:t xml:space="preserve"> Tajemnicy Przedsiębiorstwa, Zamawiający uprawniony jest do żądania od </w:t>
      </w:r>
      <w:r w:rsidR="00A1416F" w:rsidRPr="009A618B">
        <w:rPr>
          <w:rFonts w:ascii="Arial" w:hAnsi="Arial" w:cs="Arial"/>
          <w:sz w:val="20"/>
          <w:szCs w:val="20"/>
        </w:rPr>
        <w:t>Wykonawcy</w:t>
      </w:r>
      <w:r w:rsidRPr="009A618B">
        <w:rPr>
          <w:rFonts w:ascii="Arial" w:hAnsi="Arial" w:cs="Arial"/>
          <w:sz w:val="20"/>
          <w:szCs w:val="20"/>
        </w:rPr>
        <w:t xml:space="preserve"> zapłaty kary umownej w wysokości 100 000,00 zł (słownie: sto tysięcy złotych) za każdy przypadek nieuprawnionego wykorzystania, przekazania lub ujawnienia ww. informacji. Zapłata kary umownej wskazanej powyżej nie ogranicza prawa Zamawiającego do dochodzenia od </w:t>
      </w:r>
      <w:r w:rsidR="00A1416F" w:rsidRPr="009A618B">
        <w:rPr>
          <w:rFonts w:ascii="Arial" w:hAnsi="Arial" w:cs="Arial"/>
          <w:sz w:val="20"/>
          <w:szCs w:val="20"/>
        </w:rPr>
        <w:t>Wykonawcy</w:t>
      </w:r>
      <w:r w:rsidRPr="009A618B">
        <w:rPr>
          <w:rFonts w:ascii="Arial" w:hAnsi="Arial" w:cs="Arial"/>
          <w:sz w:val="20"/>
          <w:szCs w:val="20"/>
        </w:rPr>
        <w:t xml:space="preserve"> odszkodowania na zasadach ogólnych, w przypadku gdy wysokość poniesionej szkody przewyższa zastrzeżoną w </w:t>
      </w:r>
      <w:r w:rsidR="000C2A3D">
        <w:rPr>
          <w:rFonts w:ascii="Arial" w:hAnsi="Arial" w:cs="Arial"/>
          <w:sz w:val="20"/>
          <w:szCs w:val="20"/>
        </w:rPr>
        <w:t>u</w:t>
      </w:r>
      <w:r w:rsidRPr="009A618B">
        <w:rPr>
          <w:rFonts w:ascii="Arial" w:hAnsi="Arial" w:cs="Arial"/>
          <w:sz w:val="20"/>
          <w:szCs w:val="20"/>
        </w:rPr>
        <w:t>mowie wysokość kary umownej. Powyższe nie wyłącza w żaden sposób innych sankcji i uprawnień Zamawiającego określonych w przepisach prawa, w tym w ustawie z dnia 16 kwietnia 1993r. o zwalczaniu nieuczciwej konkurencji .</w:t>
      </w:r>
    </w:p>
    <w:p w:rsidR="007B4314" w:rsidRPr="009A618B" w:rsidRDefault="007B4314" w:rsidP="00010B35">
      <w:pPr>
        <w:numPr>
          <w:ilvl w:val="0"/>
          <w:numId w:val="8"/>
        </w:numPr>
        <w:suppressAutoHyphens w:val="0"/>
        <w:spacing w:line="360" w:lineRule="auto"/>
        <w:jc w:val="both"/>
        <w:rPr>
          <w:rFonts w:ascii="Arial" w:hAnsi="Arial" w:cs="Arial"/>
          <w:i/>
          <w:iCs/>
          <w:sz w:val="20"/>
          <w:szCs w:val="20"/>
        </w:rPr>
      </w:pPr>
      <w:r w:rsidRPr="009A618B">
        <w:rPr>
          <w:rFonts w:ascii="Arial" w:hAnsi="Arial" w:cs="Arial"/>
          <w:sz w:val="20"/>
          <w:szCs w:val="20"/>
        </w:rPr>
        <w:t xml:space="preserve">W przypadku, gdy w związku z realizacją </w:t>
      </w:r>
      <w:r w:rsidR="000C2A3D">
        <w:rPr>
          <w:rFonts w:ascii="Arial" w:hAnsi="Arial" w:cs="Arial"/>
          <w:sz w:val="20"/>
          <w:szCs w:val="20"/>
        </w:rPr>
        <w:t>u</w:t>
      </w:r>
      <w:r w:rsidRPr="009A618B">
        <w:rPr>
          <w:rFonts w:ascii="Arial" w:hAnsi="Arial" w:cs="Arial"/>
          <w:sz w:val="20"/>
          <w:szCs w:val="20"/>
        </w:rPr>
        <w:t xml:space="preserve">mowy, zaistnieje konieczność dostępu lub przekazania do </w:t>
      </w:r>
      <w:r w:rsidR="00A1416F" w:rsidRPr="009A618B">
        <w:rPr>
          <w:rFonts w:ascii="Arial" w:hAnsi="Arial" w:cs="Arial"/>
          <w:sz w:val="20"/>
          <w:szCs w:val="20"/>
        </w:rPr>
        <w:t>Wykonawcy</w:t>
      </w:r>
      <w:r w:rsidRPr="009A618B">
        <w:rPr>
          <w:rFonts w:ascii="Arial" w:hAnsi="Arial" w:cs="Arial"/>
          <w:sz w:val="20"/>
          <w:szCs w:val="20"/>
        </w:rPr>
        <w:t xml:space="preserve"> danych osobowych w rozumieniu </w:t>
      </w:r>
      <w:r w:rsidR="00BD1F2E" w:rsidRPr="009A618B">
        <w:rPr>
          <w:rFonts w:ascii="Arial" w:hAnsi="Arial" w:cs="Arial"/>
          <w:sz w:val="20"/>
          <w:szCs w:val="20"/>
        </w:rPr>
        <w:t>U</w:t>
      </w:r>
      <w:r w:rsidRPr="009A618B">
        <w:rPr>
          <w:rFonts w:ascii="Arial" w:hAnsi="Arial" w:cs="Arial"/>
          <w:sz w:val="20"/>
          <w:szCs w:val="20"/>
        </w:rPr>
        <w:t xml:space="preserve">stawy </w:t>
      </w:r>
      <w:r w:rsidR="00BD1F2E" w:rsidRPr="009A618B">
        <w:rPr>
          <w:rFonts w:ascii="Arial" w:hAnsi="Arial" w:cs="Arial"/>
          <w:sz w:val="20"/>
          <w:szCs w:val="20"/>
        </w:rPr>
        <w:t xml:space="preserve">z </w:t>
      </w:r>
      <w:r w:rsidR="00CA2D51" w:rsidRPr="009A618B">
        <w:rPr>
          <w:rFonts w:ascii="Arial" w:hAnsi="Arial" w:cs="Arial"/>
          <w:sz w:val="20"/>
          <w:szCs w:val="20"/>
        </w:rPr>
        <w:t xml:space="preserve">dnia 10 maja 2018 r. o ochronie danych osobowych </w:t>
      </w:r>
      <w:r w:rsidRPr="009A618B">
        <w:rPr>
          <w:rFonts w:ascii="Arial" w:hAnsi="Arial" w:cs="Arial"/>
          <w:sz w:val="20"/>
          <w:szCs w:val="20"/>
        </w:rPr>
        <w:t xml:space="preserve">, </w:t>
      </w:r>
      <w:r w:rsidR="00A1416F" w:rsidRPr="009A618B">
        <w:rPr>
          <w:rFonts w:ascii="Arial" w:hAnsi="Arial" w:cs="Arial"/>
          <w:sz w:val="20"/>
          <w:szCs w:val="20"/>
        </w:rPr>
        <w:t>Wykonawca</w:t>
      </w:r>
      <w:r w:rsidRPr="009A618B">
        <w:rPr>
          <w:rFonts w:ascii="Arial" w:hAnsi="Arial" w:cs="Arial"/>
          <w:sz w:val="20"/>
          <w:szCs w:val="20"/>
        </w:rPr>
        <w:t xml:space="preserve"> zobowiązan</w:t>
      </w:r>
      <w:r w:rsidR="00A1416F" w:rsidRPr="009A618B">
        <w:rPr>
          <w:rFonts w:ascii="Arial" w:hAnsi="Arial" w:cs="Arial"/>
          <w:sz w:val="20"/>
          <w:szCs w:val="20"/>
        </w:rPr>
        <w:t>y</w:t>
      </w:r>
      <w:r w:rsidRPr="009A618B">
        <w:rPr>
          <w:rFonts w:ascii="Arial" w:hAnsi="Arial" w:cs="Arial"/>
          <w:sz w:val="20"/>
          <w:szCs w:val="20"/>
        </w:rPr>
        <w:t xml:space="preserve"> jest do zawarcia z Zamawiającym przed rozpoczęciem przetwarzania takich danych odpowiedniej, odrębnej umowy, której przedmiotem będą zasady i warunki ochrony oraz przetwarzania tych danych.</w:t>
      </w:r>
    </w:p>
    <w:p w:rsidR="007B4314" w:rsidRPr="009A618B" w:rsidRDefault="007B4314" w:rsidP="00010B35">
      <w:pPr>
        <w:numPr>
          <w:ilvl w:val="0"/>
          <w:numId w:val="8"/>
        </w:numPr>
        <w:suppressAutoHyphens w:val="0"/>
        <w:spacing w:line="360" w:lineRule="auto"/>
        <w:jc w:val="both"/>
        <w:rPr>
          <w:rFonts w:ascii="Arial" w:hAnsi="Arial" w:cs="Arial"/>
          <w:i/>
          <w:iCs/>
          <w:sz w:val="20"/>
          <w:szCs w:val="20"/>
        </w:rPr>
      </w:pPr>
      <w:r w:rsidRPr="009A618B">
        <w:rPr>
          <w:rFonts w:ascii="Arial" w:hAnsi="Arial" w:cs="Arial"/>
          <w:sz w:val="20"/>
          <w:szCs w:val="20"/>
        </w:rPr>
        <w:t xml:space="preserve">W przypadku, gdy w trakcie realizacji </w:t>
      </w:r>
      <w:r w:rsidR="000C2A3D">
        <w:rPr>
          <w:rFonts w:ascii="Arial" w:hAnsi="Arial" w:cs="Arial"/>
          <w:sz w:val="20"/>
          <w:szCs w:val="20"/>
        </w:rPr>
        <w:t>u</w:t>
      </w:r>
      <w:r w:rsidRPr="009A618B">
        <w:rPr>
          <w:rFonts w:ascii="Arial" w:hAnsi="Arial" w:cs="Arial"/>
          <w:sz w:val="20"/>
          <w:szCs w:val="20"/>
        </w:rPr>
        <w:t xml:space="preserve">mowy, zaistnieje konieczności dostępu lub przekazania </w:t>
      </w:r>
      <w:r w:rsidR="00A1416F" w:rsidRPr="009A618B">
        <w:rPr>
          <w:rFonts w:ascii="Arial" w:hAnsi="Arial" w:cs="Arial"/>
          <w:sz w:val="20"/>
          <w:szCs w:val="20"/>
        </w:rPr>
        <w:t>Wykonawcy</w:t>
      </w:r>
      <w:r w:rsidRPr="009A618B">
        <w:rPr>
          <w:rFonts w:ascii="Arial" w:hAnsi="Arial" w:cs="Arial"/>
          <w:sz w:val="20"/>
          <w:szCs w:val="20"/>
        </w:rPr>
        <w:t xml:space="preserve">,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t>
      </w:r>
      <w:r w:rsidR="00A1416F" w:rsidRPr="009A618B">
        <w:rPr>
          <w:rFonts w:ascii="Arial" w:hAnsi="Arial" w:cs="Arial"/>
          <w:sz w:val="20"/>
          <w:szCs w:val="20"/>
        </w:rPr>
        <w:t>Wykonawca</w:t>
      </w:r>
      <w:r w:rsidRPr="009A618B">
        <w:rPr>
          <w:rFonts w:ascii="Arial" w:hAnsi="Arial" w:cs="Arial"/>
          <w:sz w:val="20"/>
          <w:szCs w:val="20"/>
        </w:rPr>
        <w:t xml:space="preserve"> zobowiązuje się do niezwłocznego zawarcia z Zamawiającym, przed otrzymaniem i rozpoczęciem przetwarzania takich informacji, aneksu do </w:t>
      </w:r>
      <w:r w:rsidR="000C2A3D">
        <w:rPr>
          <w:rFonts w:ascii="Arial" w:hAnsi="Arial" w:cs="Arial"/>
          <w:sz w:val="20"/>
          <w:szCs w:val="20"/>
        </w:rPr>
        <w:t>u</w:t>
      </w:r>
      <w:r w:rsidRPr="009A618B">
        <w:rPr>
          <w:rFonts w:ascii="Arial" w:hAnsi="Arial" w:cs="Arial"/>
          <w:sz w:val="20"/>
          <w:szCs w:val="20"/>
        </w:rPr>
        <w:t>mowy, zgodnego z wewnętrznymi aktami Zamawiającego, którego przedmiotem będą zasady i warunki ochrony Tajemnicy Spółki Zamawiającego.</w:t>
      </w:r>
    </w:p>
    <w:p w:rsidR="007B4314" w:rsidRPr="009A618B" w:rsidRDefault="007B4314" w:rsidP="00010B35">
      <w:pPr>
        <w:numPr>
          <w:ilvl w:val="0"/>
          <w:numId w:val="8"/>
        </w:numPr>
        <w:suppressAutoHyphens w:val="0"/>
        <w:spacing w:line="360" w:lineRule="auto"/>
        <w:jc w:val="both"/>
        <w:rPr>
          <w:rFonts w:ascii="Arial" w:hAnsi="Arial" w:cs="Arial"/>
          <w:sz w:val="20"/>
          <w:szCs w:val="20"/>
        </w:rPr>
      </w:pPr>
      <w:r w:rsidRPr="009A618B">
        <w:rPr>
          <w:rFonts w:ascii="Arial" w:hAnsi="Arial" w:cs="Arial"/>
          <w:sz w:val="20"/>
          <w:szCs w:val="20"/>
        </w:rPr>
        <w:t xml:space="preserve">Dla uniknięcia wątpliwości Strony potwierdzają, że </w:t>
      </w:r>
      <w:r w:rsidR="009E431E" w:rsidRPr="009A618B">
        <w:rPr>
          <w:rFonts w:ascii="Arial" w:hAnsi="Arial" w:cs="Arial"/>
          <w:sz w:val="20"/>
          <w:szCs w:val="20"/>
        </w:rPr>
        <w:t>Wykonawca</w:t>
      </w:r>
      <w:r w:rsidRPr="009A618B">
        <w:rPr>
          <w:rFonts w:ascii="Arial" w:hAnsi="Arial" w:cs="Arial"/>
          <w:sz w:val="20"/>
          <w:szCs w:val="20"/>
        </w:rPr>
        <w:t xml:space="preserve">, niezależnie od obowiązków określonych w </w:t>
      </w:r>
      <w:r w:rsidR="000C2A3D">
        <w:rPr>
          <w:rFonts w:ascii="Arial" w:hAnsi="Arial" w:cs="Arial"/>
          <w:sz w:val="20"/>
          <w:szCs w:val="20"/>
        </w:rPr>
        <w:t>u</w:t>
      </w:r>
      <w:r w:rsidRPr="009A618B">
        <w:rPr>
          <w:rFonts w:ascii="Arial" w:hAnsi="Arial" w:cs="Arial"/>
          <w:sz w:val="20"/>
          <w:szCs w:val="20"/>
        </w:rPr>
        <w:t>mowie, zobowiązan</w:t>
      </w:r>
      <w:r w:rsidR="009E431E" w:rsidRPr="009A618B">
        <w:rPr>
          <w:rFonts w:ascii="Arial" w:hAnsi="Arial" w:cs="Arial"/>
          <w:sz w:val="20"/>
          <w:szCs w:val="20"/>
        </w:rPr>
        <w:t>y</w:t>
      </w:r>
      <w:r w:rsidRPr="009A618B">
        <w:rPr>
          <w:rFonts w:ascii="Arial" w:hAnsi="Arial" w:cs="Arial"/>
          <w:sz w:val="20"/>
          <w:szCs w:val="20"/>
        </w:rPr>
        <w:t xml:space="preserve"> jest także do przestrzegania dodatkowych wymogów dotyczących ochrony określonych rodzajów informacji (np. danych osobowych, informacji poufnych) wynikających z obowiązujących przepisów prawa.</w:t>
      </w:r>
    </w:p>
    <w:p w:rsidR="008070FB" w:rsidRPr="009A618B" w:rsidRDefault="008070FB" w:rsidP="00010B35">
      <w:pPr>
        <w:numPr>
          <w:ilvl w:val="0"/>
          <w:numId w:val="8"/>
        </w:numPr>
        <w:suppressAutoHyphens w:val="0"/>
        <w:spacing w:line="360" w:lineRule="auto"/>
        <w:jc w:val="both"/>
        <w:rPr>
          <w:rFonts w:ascii="Arial" w:hAnsi="Arial" w:cs="Arial"/>
          <w:sz w:val="20"/>
          <w:szCs w:val="20"/>
        </w:rPr>
      </w:pPr>
      <w:r w:rsidRPr="009A618B">
        <w:rPr>
          <w:rFonts w:ascii="Arial" w:hAnsi="Arial" w:cs="Arial"/>
          <w:sz w:val="20"/>
          <w:szCs w:val="20"/>
        </w:rPr>
        <w:t xml:space="preserve">Zamawiający przekazuje Klauzulę informacyjną stanowiącą </w:t>
      </w:r>
      <w:r w:rsidR="00962183" w:rsidRPr="009A618B">
        <w:rPr>
          <w:rFonts w:ascii="Arial" w:hAnsi="Arial" w:cs="Arial"/>
          <w:sz w:val="20"/>
          <w:szCs w:val="20"/>
        </w:rPr>
        <w:t xml:space="preserve">Załącznik nr </w:t>
      </w:r>
      <w:r w:rsidR="00A973B7" w:rsidRPr="009A618B">
        <w:rPr>
          <w:rFonts w:ascii="Arial" w:hAnsi="Arial" w:cs="Arial"/>
          <w:sz w:val="20"/>
          <w:szCs w:val="20"/>
        </w:rPr>
        <w:t>4</w:t>
      </w:r>
      <w:r w:rsidR="00ED6529" w:rsidRPr="009A618B">
        <w:rPr>
          <w:rFonts w:ascii="Arial" w:hAnsi="Arial" w:cs="Arial"/>
          <w:sz w:val="20"/>
          <w:szCs w:val="20"/>
        </w:rPr>
        <w:t xml:space="preserve"> </w:t>
      </w:r>
      <w:r w:rsidRPr="009A618B">
        <w:rPr>
          <w:rFonts w:ascii="Arial" w:hAnsi="Arial" w:cs="Arial"/>
          <w:sz w:val="20"/>
          <w:szCs w:val="20"/>
        </w:rPr>
        <w:t xml:space="preserve">do </w:t>
      </w:r>
      <w:r w:rsidR="000C2A3D">
        <w:rPr>
          <w:rFonts w:ascii="Arial" w:hAnsi="Arial" w:cs="Arial"/>
          <w:sz w:val="20"/>
          <w:szCs w:val="20"/>
        </w:rPr>
        <w:t>u</w:t>
      </w:r>
      <w:r w:rsidRPr="009A618B">
        <w:rPr>
          <w:rFonts w:ascii="Arial" w:hAnsi="Arial" w:cs="Arial"/>
          <w:sz w:val="20"/>
          <w:szCs w:val="20"/>
        </w:rPr>
        <w:t xml:space="preserve">mowy przedstawiającą szczegółowe informacje dotyczące przetwarzania danych osobowych w związku z zawieraną </w:t>
      </w:r>
      <w:r w:rsidR="00EF66B8">
        <w:rPr>
          <w:rFonts w:ascii="Arial" w:hAnsi="Arial" w:cs="Arial"/>
          <w:sz w:val="20"/>
          <w:szCs w:val="20"/>
        </w:rPr>
        <w:t>u</w:t>
      </w:r>
      <w:r w:rsidRPr="009A618B">
        <w:rPr>
          <w:rFonts w:ascii="Arial" w:hAnsi="Arial" w:cs="Arial"/>
          <w:sz w:val="20"/>
          <w:szCs w:val="20"/>
        </w:rPr>
        <w:t xml:space="preserve">mową. </w:t>
      </w:r>
    </w:p>
    <w:p w:rsidR="008070FB" w:rsidRPr="009A618B" w:rsidRDefault="008070FB" w:rsidP="00010B35">
      <w:pPr>
        <w:numPr>
          <w:ilvl w:val="0"/>
          <w:numId w:val="8"/>
        </w:numPr>
        <w:suppressAutoHyphens w:val="0"/>
        <w:spacing w:line="360" w:lineRule="auto"/>
        <w:jc w:val="both"/>
        <w:rPr>
          <w:rFonts w:ascii="Arial" w:hAnsi="Arial" w:cs="Arial"/>
          <w:sz w:val="20"/>
          <w:szCs w:val="20"/>
        </w:rPr>
      </w:pPr>
      <w:r w:rsidRPr="009A618B">
        <w:rPr>
          <w:rFonts w:ascii="Arial" w:hAnsi="Arial" w:cs="Arial"/>
          <w:sz w:val="20"/>
          <w:szCs w:val="20"/>
        </w:rPr>
        <w:t>Załączona Klauzula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rsidR="00236CA3" w:rsidRDefault="008070FB" w:rsidP="00B63F98">
      <w:pPr>
        <w:numPr>
          <w:ilvl w:val="0"/>
          <w:numId w:val="8"/>
        </w:numPr>
        <w:suppressAutoHyphens w:val="0"/>
        <w:spacing w:line="360" w:lineRule="auto"/>
        <w:jc w:val="both"/>
        <w:rPr>
          <w:rFonts w:ascii="Arial" w:hAnsi="Arial" w:cs="Arial"/>
          <w:sz w:val="20"/>
          <w:szCs w:val="20"/>
        </w:rPr>
      </w:pPr>
      <w:r w:rsidRPr="009A618B">
        <w:rPr>
          <w:rFonts w:ascii="Arial" w:hAnsi="Arial" w:cs="Arial"/>
          <w:sz w:val="20"/>
          <w:szCs w:val="20"/>
        </w:rPr>
        <w:lastRenderedPageBreak/>
        <w:t xml:space="preserve">W przypadku pozyskania przez Zamawiającego danych osobowych poprzez przekazanie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w:t>
      </w:r>
      <w:r w:rsidR="00EF66B8">
        <w:rPr>
          <w:rFonts w:ascii="Arial" w:hAnsi="Arial" w:cs="Arial"/>
          <w:sz w:val="20"/>
          <w:szCs w:val="20"/>
        </w:rPr>
        <w:t>u</w:t>
      </w:r>
      <w:r w:rsidRPr="009A618B">
        <w:rPr>
          <w:rFonts w:ascii="Arial" w:hAnsi="Arial" w:cs="Arial"/>
          <w:sz w:val="20"/>
          <w:szCs w:val="20"/>
        </w:rPr>
        <w:t>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rsidR="003635B4" w:rsidRPr="00445274" w:rsidRDefault="003635B4" w:rsidP="00445274">
      <w:pPr>
        <w:pStyle w:val="Akapitzlist"/>
        <w:numPr>
          <w:ilvl w:val="0"/>
          <w:numId w:val="8"/>
        </w:numPr>
        <w:spacing w:line="360" w:lineRule="auto"/>
        <w:jc w:val="both"/>
        <w:rPr>
          <w:rFonts w:ascii="Arial" w:hAnsi="Arial" w:cs="Arial"/>
          <w:sz w:val="20"/>
          <w:szCs w:val="20"/>
        </w:rPr>
      </w:pPr>
      <w:r w:rsidRPr="003635B4">
        <w:rPr>
          <w:rFonts w:ascii="Arial" w:hAnsi="Arial" w:cs="Arial"/>
          <w:sz w:val="20"/>
          <w:szCs w:val="20"/>
        </w:rPr>
        <w:t>Wykonawca wyraża zgodę na ujawnienie przez Zamawiającego treści niniejszej umowy oraz informacji i danych związanych z jej realizacją spółkom należącym do Grupy Kapitałowej ORLEN na zasadach powyżej przewidzianych.</w:t>
      </w:r>
    </w:p>
    <w:p w:rsidR="00CB6619" w:rsidRPr="009A618B" w:rsidRDefault="00CB6619" w:rsidP="00CB6619">
      <w:pPr>
        <w:suppressAutoHyphens w:val="0"/>
        <w:spacing w:line="360" w:lineRule="auto"/>
        <w:ind w:left="360"/>
        <w:jc w:val="both"/>
        <w:rPr>
          <w:rFonts w:ascii="Arial" w:hAnsi="Arial" w:cs="Arial"/>
          <w:sz w:val="20"/>
          <w:szCs w:val="20"/>
        </w:rPr>
      </w:pPr>
    </w:p>
    <w:p w:rsidR="00236CA3" w:rsidRPr="009A618B" w:rsidRDefault="00236CA3" w:rsidP="00FF1D07">
      <w:pPr>
        <w:suppressAutoHyphens w:val="0"/>
        <w:spacing w:line="360" w:lineRule="auto"/>
        <w:ind w:left="360"/>
        <w:jc w:val="center"/>
        <w:rPr>
          <w:rFonts w:ascii="Arial" w:hAnsi="Arial" w:cs="Arial"/>
          <w:b/>
          <w:sz w:val="20"/>
          <w:szCs w:val="20"/>
        </w:rPr>
      </w:pPr>
      <w:r w:rsidRPr="009A618B">
        <w:rPr>
          <w:rFonts w:ascii="Arial" w:hAnsi="Arial" w:cs="Arial"/>
          <w:b/>
          <w:sz w:val="20"/>
          <w:szCs w:val="20"/>
        </w:rPr>
        <w:t xml:space="preserve">§ </w:t>
      </w:r>
      <w:r w:rsidR="00C23FB5" w:rsidRPr="009A618B">
        <w:rPr>
          <w:rFonts w:ascii="Arial" w:hAnsi="Arial" w:cs="Arial"/>
          <w:b/>
          <w:sz w:val="20"/>
          <w:szCs w:val="20"/>
        </w:rPr>
        <w:t>8</w:t>
      </w:r>
      <w:r w:rsidR="00FF1D07" w:rsidRPr="009A618B">
        <w:rPr>
          <w:rFonts w:ascii="Arial" w:hAnsi="Arial" w:cs="Arial"/>
          <w:b/>
          <w:sz w:val="20"/>
          <w:szCs w:val="20"/>
        </w:rPr>
        <w:t xml:space="preserve"> </w:t>
      </w:r>
      <w:r w:rsidR="00E6634B" w:rsidRPr="009A618B">
        <w:rPr>
          <w:rFonts w:ascii="Arial" w:hAnsi="Arial" w:cs="Arial"/>
          <w:b/>
          <w:sz w:val="20"/>
          <w:szCs w:val="20"/>
        </w:rPr>
        <w:t>Komunikacja zewnętrzna</w:t>
      </w:r>
    </w:p>
    <w:p w:rsidR="00236CA3" w:rsidRPr="009A618B" w:rsidRDefault="002B00B3" w:rsidP="00010B35">
      <w:pPr>
        <w:numPr>
          <w:ilvl w:val="2"/>
          <w:numId w:val="9"/>
        </w:numPr>
        <w:tabs>
          <w:tab w:val="num" w:pos="2340"/>
        </w:tabs>
        <w:suppressAutoHyphens w:val="0"/>
        <w:spacing w:line="360" w:lineRule="auto"/>
        <w:jc w:val="both"/>
        <w:rPr>
          <w:rFonts w:ascii="Arial" w:hAnsi="Arial" w:cs="Arial"/>
          <w:sz w:val="20"/>
          <w:szCs w:val="20"/>
        </w:rPr>
      </w:pPr>
      <w:r w:rsidRPr="009A618B">
        <w:rPr>
          <w:rFonts w:ascii="Arial" w:hAnsi="Arial" w:cs="Arial"/>
          <w:sz w:val="20"/>
          <w:szCs w:val="20"/>
        </w:rPr>
        <w:t>Wykonawca</w:t>
      </w:r>
      <w:r w:rsidR="00236CA3" w:rsidRPr="009A618B">
        <w:rPr>
          <w:rFonts w:ascii="Arial" w:hAnsi="Arial" w:cs="Arial"/>
          <w:sz w:val="20"/>
          <w:szCs w:val="20"/>
        </w:rPr>
        <w:t xml:space="preserve"> zobowiązuje się uzyskać uprzednią pisemną zgodę </w:t>
      </w:r>
      <w:r w:rsidRPr="009A618B">
        <w:rPr>
          <w:rFonts w:ascii="Arial" w:hAnsi="Arial" w:cs="Arial"/>
          <w:sz w:val="20"/>
          <w:szCs w:val="20"/>
        </w:rPr>
        <w:t xml:space="preserve">Zamawiającego </w:t>
      </w:r>
      <w:r w:rsidR="00236CA3" w:rsidRPr="009A618B">
        <w:rPr>
          <w:rFonts w:ascii="Arial" w:hAnsi="Arial" w:cs="Arial"/>
          <w:sz w:val="20"/>
          <w:szCs w:val="20"/>
        </w:rPr>
        <w:t xml:space="preserve">na  zamieszczenie firmy spółki, znaku towarowego lub logo </w:t>
      </w:r>
      <w:r w:rsidRPr="009A618B">
        <w:rPr>
          <w:rFonts w:ascii="Arial" w:hAnsi="Arial" w:cs="Arial"/>
          <w:sz w:val="20"/>
          <w:szCs w:val="20"/>
        </w:rPr>
        <w:t xml:space="preserve">Zamawiającego </w:t>
      </w:r>
      <w:r w:rsidR="00236CA3" w:rsidRPr="009A618B">
        <w:rPr>
          <w:rFonts w:ascii="Arial" w:hAnsi="Arial" w:cs="Arial"/>
          <w:sz w:val="20"/>
          <w:szCs w:val="20"/>
        </w:rPr>
        <w:t xml:space="preserve">na swojej stronie internetowej, liście kontrahentów, w broszurach, reklamie oraz wszelkich innych materiałach reklamowych i marketingowych. W takim przypadku, </w:t>
      </w:r>
      <w:r w:rsidRPr="009A618B">
        <w:rPr>
          <w:rFonts w:ascii="Arial" w:hAnsi="Arial" w:cs="Arial"/>
          <w:sz w:val="20"/>
          <w:szCs w:val="20"/>
        </w:rPr>
        <w:t xml:space="preserve">Wykonawca </w:t>
      </w:r>
      <w:r w:rsidR="00236CA3" w:rsidRPr="009A618B">
        <w:rPr>
          <w:rFonts w:ascii="Arial" w:hAnsi="Arial" w:cs="Arial"/>
          <w:sz w:val="20"/>
          <w:szCs w:val="20"/>
        </w:rPr>
        <w:t>zobowiązu</w:t>
      </w:r>
      <w:r w:rsidRPr="009A618B">
        <w:rPr>
          <w:rFonts w:ascii="Arial" w:hAnsi="Arial" w:cs="Arial"/>
          <w:sz w:val="20"/>
          <w:szCs w:val="20"/>
        </w:rPr>
        <w:t xml:space="preserve">je się do przedłożenia </w:t>
      </w:r>
      <w:r w:rsidR="00F42D7A" w:rsidRPr="009A618B">
        <w:rPr>
          <w:rFonts w:ascii="Arial" w:hAnsi="Arial" w:cs="Arial"/>
          <w:sz w:val="20"/>
          <w:szCs w:val="20"/>
        </w:rPr>
        <w:t>Zamawiającemu</w:t>
      </w:r>
      <w:r w:rsidR="00236CA3" w:rsidRPr="009A618B">
        <w:rPr>
          <w:rFonts w:ascii="Arial" w:hAnsi="Arial" w:cs="Arial"/>
          <w:sz w:val="20"/>
          <w:szCs w:val="20"/>
        </w:rPr>
        <w:t xml:space="preserve">, wraz z wnioskiem o wyrażenie zgody, projektu materiałów, w których takie dane miałyby zostać zamieszczone. </w:t>
      </w:r>
    </w:p>
    <w:p w:rsidR="00236CA3" w:rsidRPr="009A618B" w:rsidRDefault="002B00B3" w:rsidP="00010B35">
      <w:pPr>
        <w:numPr>
          <w:ilvl w:val="2"/>
          <w:numId w:val="9"/>
        </w:numPr>
        <w:tabs>
          <w:tab w:val="num" w:pos="2340"/>
        </w:tabs>
        <w:suppressAutoHyphens w:val="0"/>
        <w:spacing w:line="360" w:lineRule="auto"/>
        <w:jc w:val="both"/>
        <w:rPr>
          <w:rFonts w:ascii="Arial" w:hAnsi="Arial" w:cs="Arial"/>
          <w:sz w:val="20"/>
          <w:szCs w:val="20"/>
        </w:rPr>
      </w:pPr>
      <w:r w:rsidRPr="009A618B">
        <w:rPr>
          <w:rFonts w:ascii="Arial" w:hAnsi="Arial" w:cs="Arial"/>
          <w:sz w:val="20"/>
          <w:szCs w:val="20"/>
        </w:rPr>
        <w:t xml:space="preserve">Wykonawca </w:t>
      </w:r>
      <w:r w:rsidR="00236CA3" w:rsidRPr="009A618B">
        <w:rPr>
          <w:rFonts w:ascii="Arial" w:hAnsi="Arial" w:cs="Arial"/>
          <w:sz w:val="20"/>
          <w:szCs w:val="20"/>
        </w:rPr>
        <w:t xml:space="preserve">zobowiązuje się również do uzyskania uprzedniej pisemnej zgody </w:t>
      </w:r>
      <w:r w:rsidRPr="009A618B">
        <w:rPr>
          <w:rFonts w:ascii="Arial" w:hAnsi="Arial" w:cs="Arial"/>
          <w:sz w:val="20"/>
          <w:szCs w:val="20"/>
        </w:rPr>
        <w:t xml:space="preserve">Zamawiającego </w:t>
      </w:r>
      <w:r w:rsidR="00236CA3" w:rsidRPr="009A618B">
        <w:rPr>
          <w:rFonts w:ascii="Arial" w:hAnsi="Arial" w:cs="Arial"/>
          <w:sz w:val="20"/>
          <w:szCs w:val="20"/>
        </w:rPr>
        <w:t xml:space="preserve">na ujawnienie faktu współpracy poprzez przekazania środkom masowego przekazu, takim jak prasa, radio, TV, Internet jakichkolwiek informacji dotyczących </w:t>
      </w:r>
      <w:r w:rsidR="00EF66B8">
        <w:rPr>
          <w:rFonts w:ascii="Arial" w:hAnsi="Arial" w:cs="Arial"/>
          <w:sz w:val="20"/>
          <w:szCs w:val="20"/>
        </w:rPr>
        <w:t>u</w:t>
      </w:r>
      <w:r w:rsidR="00236CA3" w:rsidRPr="009A618B">
        <w:rPr>
          <w:rFonts w:ascii="Arial" w:hAnsi="Arial" w:cs="Arial"/>
          <w:sz w:val="20"/>
          <w:szCs w:val="20"/>
        </w:rPr>
        <w:t xml:space="preserve">mowy. W takim przypadku, </w:t>
      </w:r>
      <w:r w:rsidRPr="009A618B">
        <w:rPr>
          <w:rFonts w:ascii="Arial" w:hAnsi="Arial" w:cs="Arial"/>
          <w:sz w:val="20"/>
          <w:szCs w:val="20"/>
        </w:rPr>
        <w:t xml:space="preserve">Wykonawca </w:t>
      </w:r>
      <w:r w:rsidR="00236CA3" w:rsidRPr="009A618B">
        <w:rPr>
          <w:rFonts w:ascii="Arial" w:hAnsi="Arial" w:cs="Arial"/>
          <w:sz w:val="20"/>
          <w:szCs w:val="20"/>
        </w:rPr>
        <w:t xml:space="preserve">zobowiązuje się do przedłożenia do </w:t>
      </w:r>
      <w:r w:rsidRPr="009A618B">
        <w:rPr>
          <w:rFonts w:ascii="Arial" w:hAnsi="Arial" w:cs="Arial"/>
          <w:sz w:val="20"/>
          <w:szCs w:val="20"/>
        </w:rPr>
        <w:t xml:space="preserve">Zamawiającego </w:t>
      </w:r>
      <w:r w:rsidR="00236CA3" w:rsidRPr="009A618B">
        <w:rPr>
          <w:rFonts w:ascii="Arial" w:hAnsi="Arial" w:cs="Arial"/>
          <w:sz w:val="20"/>
          <w:szCs w:val="20"/>
        </w:rPr>
        <w:t xml:space="preserve">wraz z wnioskiem o wyrażenie zgody, treści informacji jaka miałaby zostać wykorzystana w środkach masowego przekazu.   </w:t>
      </w:r>
    </w:p>
    <w:p w:rsidR="00236CA3" w:rsidRPr="009A618B" w:rsidRDefault="00236CA3" w:rsidP="00010B35">
      <w:pPr>
        <w:numPr>
          <w:ilvl w:val="2"/>
          <w:numId w:val="9"/>
        </w:numPr>
        <w:tabs>
          <w:tab w:val="num" w:pos="2340"/>
        </w:tabs>
        <w:suppressAutoHyphens w:val="0"/>
        <w:spacing w:line="360" w:lineRule="auto"/>
        <w:jc w:val="both"/>
        <w:rPr>
          <w:rFonts w:ascii="Arial" w:hAnsi="Arial" w:cs="Arial"/>
          <w:sz w:val="20"/>
          <w:szCs w:val="20"/>
        </w:rPr>
      </w:pPr>
      <w:r w:rsidRPr="009A618B">
        <w:rPr>
          <w:rFonts w:ascii="Arial" w:hAnsi="Arial" w:cs="Arial"/>
          <w:sz w:val="20"/>
          <w:szCs w:val="20"/>
        </w:rPr>
        <w:t>Obowiązek uzyskania zgody, o której mowa w ust. 1 i 2 powyżej nie dotyczy:</w:t>
      </w:r>
    </w:p>
    <w:p w:rsidR="00236CA3" w:rsidRPr="009A618B" w:rsidRDefault="00236CA3" w:rsidP="00010B35">
      <w:pPr>
        <w:numPr>
          <w:ilvl w:val="0"/>
          <w:numId w:val="10"/>
        </w:numPr>
        <w:suppressAutoHyphens w:val="0"/>
        <w:spacing w:line="360" w:lineRule="auto"/>
        <w:jc w:val="both"/>
        <w:rPr>
          <w:rFonts w:ascii="Arial" w:hAnsi="Arial" w:cs="Arial"/>
          <w:sz w:val="20"/>
          <w:szCs w:val="20"/>
        </w:rPr>
      </w:pPr>
      <w:r w:rsidRPr="009A618B">
        <w:rPr>
          <w:rFonts w:ascii="Arial" w:hAnsi="Arial" w:cs="Arial"/>
          <w:sz w:val="20"/>
          <w:szCs w:val="20"/>
        </w:rPr>
        <w:t>przypadku prawidłowego pos</w:t>
      </w:r>
      <w:r w:rsidR="002B00B3" w:rsidRPr="009A618B">
        <w:rPr>
          <w:rFonts w:ascii="Arial" w:hAnsi="Arial" w:cs="Arial"/>
          <w:sz w:val="20"/>
          <w:szCs w:val="20"/>
        </w:rPr>
        <w:t>ługiwania się przez Wykonawcę</w:t>
      </w:r>
      <w:r w:rsidRPr="009A618B">
        <w:rPr>
          <w:rFonts w:ascii="Arial" w:hAnsi="Arial" w:cs="Arial"/>
          <w:sz w:val="20"/>
          <w:szCs w:val="20"/>
        </w:rPr>
        <w:t xml:space="preserve"> uzyskanymi od </w:t>
      </w:r>
      <w:r w:rsidR="002B00B3" w:rsidRPr="009A618B">
        <w:rPr>
          <w:rFonts w:ascii="Arial" w:hAnsi="Arial" w:cs="Arial"/>
          <w:sz w:val="20"/>
          <w:szCs w:val="20"/>
        </w:rPr>
        <w:t xml:space="preserve">Zamawiającego </w:t>
      </w:r>
      <w:r w:rsidRPr="009A618B">
        <w:rPr>
          <w:rFonts w:ascii="Arial" w:hAnsi="Arial" w:cs="Arial"/>
          <w:sz w:val="20"/>
          <w:szCs w:val="20"/>
        </w:rPr>
        <w:t xml:space="preserve">listami referencyjnymi, jednakże brak obowiązku uzyskania zgody obejmuje tylko i wyłącznie uprawnienie </w:t>
      </w:r>
      <w:r w:rsidR="002B00B3" w:rsidRPr="009A618B">
        <w:rPr>
          <w:rFonts w:ascii="Arial" w:hAnsi="Arial" w:cs="Arial"/>
          <w:sz w:val="20"/>
          <w:szCs w:val="20"/>
        </w:rPr>
        <w:t xml:space="preserve">Wykonawcy </w:t>
      </w:r>
      <w:r w:rsidRPr="009A618B">
        <w:rPr>
          <w:rFonts w:ascii="Arial" w:hAnsi="Arial" w:cs="Arial"/>
          <w:sz w:val="20"/>
          <w:szCs w:val="20"/>
        </w:rPr>
        <w:t xml:space="preserve">do złożenia listów referencyjnych wraz z ofertą składaną przez niego oznaczonemu indywidualnie adresatowi, </w:t>
      </w:r>
    </w:p>
    <w:p w:rsidR="00FC5353" w:rsidRPr="009A618B" w:rsidRDefault="00FC5353" w:rsidP="00D71B52">
      <w:pPr>
        <w:pStyle w:val="Akapitzlist"/>
        <w:numPr>
          <w:ilvl w:val="0"/>
          <w:numId w:val="10"/>
        </w:numPr>
        <w:spacing w:line="360" w:lineRule="auto"/>
        <w:rPr>
          <w:rFonts w:ascii="Arial" w:hAnsi="Arial" w:cs="Arial"/>
          <w:sz w:val="20"/>
          <w:szCs w:val="20"/>
        </w:rPr>
      </w:pPr>
      <w:r w:rsidRPr="009A618B">
        <w:rPr>
          <w:rFonts w:ascii="Arial" w:hAnsi="Arial" w:cs="Arial"/>
          <w:sz w:val="20"/>
          <w:szCs w:val="20"/>
        </w:rPr>
        <w:t>przypadku wypełniania przez Zleceniobiorcę będącego spółką publiczną  obowiązków informacyjnych wynikających z obowiązujących takie spółki przepisów prawa.</w:t>
      </w:r>
    </w:p>
    <w:p w:rsidR="00236CA3" w:rsidRPr="009A618B" w:rsidRDefault="00962183" w:rsidP="00445274">
      <w:pPr>
        <w:suppressAutoHyphens w:val="0"/>
        <w:spacing w:line="360" w:lineRule="auto"/>
        <w:ind w:left="284" w:hanging="284"/>
        <w:jc w:val="both"/>
        <w:rPr>
          <w:rFonts w:ascii="Arial" w:hAnsi="Arial" w:cs="Arial"/>
          <w:sz w:val="20"/>
          <w:szCs w:val="20"/>
        </w:rPr>
      </w:pPr>
      <w:r w:rsidRPr="009A618B">
        <w:rPr>
          <w:rFonts w:ascii="Arial" w:hAnsi="Arial" w:cs="Arial"/>
          <w:sz w:val="20"/>
          <w:szCs w:val="20"/>
        </w:rPr>
        <w:t xml:space="preserve">4. </w:t>
      </w:r>
      <w:r w:rsidR="00236CA3" w:rsidRPr="009A618B">
        <w:rPr>
          <w:rFonts w:ascii="Arial" w:hAnsi="Arial" w:cs="Arial"/>
          <w:sz w:val="20"/>
          <w:szCs w:val="20"/>
        </w:rPr>
        <w:t xml:space="preserve">W razie niewykonania lub nienależytego wykonania zobowiązań określonych w </w:t>
      </w:r>
      <w:r w:rsidR="002B00B3" w:rsidRPr="009A618B">
        <w:rPr>
          <w:rFonts w:ascii="Arial" w:hAnsi="Arial" w:cs="Arial"/>
          <w:sz w:val="20"/>
          <w:szCs w:val="20"/>
        </w:rPr>
        <w:t>niniejszym paragrafie,</w:t>
      </w:r>
      <w:r w:rsidR="00445274">
        <w:rPr>
          <w:rFonts w:ascii="Arial" w:hAnsi="Arial" w:cs="Arial"/>
          <w:sz w:val="20"/>
          <w:szCs w:val="20"/>
        </w:rPr>
        <w:t xml:space="preserve"> </w:t>
      </w:r>
      <w:r w:rsidR="002B00B3" w:rsidRPr="009A618B">
        <w:rPr>
          <w:rFonts w:ascii="Arial" w:hAnsi="Arial" w:cs="Arial"/>
          <w:sz w:val="20"/>
          <w:szCs w:val="20"/>
        </w:rPr>
        <w:t>Zamawiający</w:t>
      </w:r>
      <w:r w:rsidR="00236CA3" w:rsidRPr="009A618B">
        <w:rPr>
          <w:rFonts w:ascii="Arial" w:hAnsi="Arial" w:cs="Arial"/>
          <w:sz w:val="20"/>
          <w:szCs w:val="20"/>
        </w:rPr>
        <w:t xml:space="preserve"> jest uprawniony do naliczenia kary umownej w wysokości 100.000,00 złotych (słownie: sto tysięcy złotych) za każdy przypadek naruszenia. Zapłata kary umownej, o której mow</w:t>
      </w:r>
      <w:r w:rsidR="002B00B3" w:rsidRPr="009A618B">
        <w:rPr>
          <w:rFonts w:ascii="Arial" w:hAnsi="Arial" w:cs="Arial"/>
          <w:sz w:val="20"/>
          <w:szCs w:val="20"/>
        </w:rPr>
        <w:t>a powyżej, nie ogranicza prawa Zamawiającego</w:t>
      </w:r>
      <w:r w:rsidR="00236CA3" w:rsidRPr="009A618B">
        <w:rPr>
          <w:rFonts w:ascii="Arial" w:hAnsi="Arial" w:cs="Arial"/>
          <w:sz w:val="20"/>
          <w:szCs w:val="20"/>
        </w:rPr>
        <w:t xml:space="preserve"> do  dochodzenia odszkodowania uzupełniającego na zasadach ogólnych, w przypadku, gdy wysokość poniesionej szkody przewyższa zastrzeżoną wysokość kary umownej.</w:t>
      </w:r>
    </w:p>
    <w:p w:rsidR="00236CA3" w:rsidRPr="009A618B" w:rsidRDefault="00236CA3" w:rsidP="00236CA3">
      <w:pPr>
        <w:suppressAutoHyphens w:val="0"/>
        <w:spacing w:line="360" w:lineRule="auto"/>
        <w:ind w:left="360"/>
        <w:jc w:val="both"/>
        <w:rPr>
          <w:rFonts w:ascii="Arial" w:hAnsi="Arial" w:cs="Arial"/>
          <w:sz w:val="20"/>
          <w:szCs w:val="20"/>
        </w:rPr>
      </w:pPr>
      <w:r w:rsidRPr="009A618B">
        <w:rPr>
          <w:rFonts w:ascii="Arial" w:hAnsi="Arial" w:cs="Arial"/>
          <w:sz w:val="20"/>
          <w:szCs w:val="20"/>
        </w:rPr>
        <w:t xml:space="preserve"> </w:t>
      </w:r>
    </w:p>
    <w:p w:rsidR="00236CA3" w:rsidRPr="009A618B" w:rsidRDefault="00E6634B" w:rsidP="00FF1D07">
      <w:pPr>
        <w:suppressAutoHyphens w:val="0"/>
        <w:spacing w:line="360" w:lineRule="auto"/>
        <w:ind w:left="360"/>
        <w:jc w:val="center"/>
        <w:rPr>
          <w:rFonts w:ascii="Arial" w:hAnsi="Arial" w:cs="Arial"/>
          <w:b/>
          <w:sz w:val="20"/>
          <w:szCs w:val="20"/>
        </w:rPr>
      </w:pPr>
      <w:r w:rsidRPr="009A618B">
        <w:rPr>
          <w:rFonts w:ascii="Arial" w:hAnsi="Arial" w:cs="Arial"/>
          <w:b/>
          <w:sz w:val="20"/>
          <w:szCs w:val="20"/>
        </w:rPr>
        <w:t xml:space="preserve">§ </w:t>
      </w:r>
      <w:r w:rsidR="00C23FB5" w:rsidRPr="009A618B">
        <w:rPr>
          <w:rFonts w:ascii="Arial" w:hAnsi="Arial" w:cs="Arial"/>
          <w:b/>
          <w:sz w:val="20"/>
          <w:szCs w:val="20"/>
        </w:rPr>
        <w:t>9</w:t>
      </w:r>
      <w:r w:rsidR="00FF1D07" w:rsidRPr="009A618B">
        <w:rPr>
          <w:rFonts w:ascii="Arial" w:hAnsi="Arial" w:cs="Arial"/>
          <w:b/>
          <w:sz w:val="20"/>
          <w:szCs w:val="20"/>
        </w:rPr>
        <w:t xml:space="preserve"> </w:t>
      </w:r>
      <w:r w:rsidRPr="009A618B">
        <w:rPr>
          <w:rFonts w:ascii="Arial" w:hAnsi="Arial" w:cs="Arial"/>
          <w:b/>
          <w:sz w:val="20"/>
          <w:szCs w:val="20"/>
        </w:rPr>
        <w:t>Klauzula antykorupcyjna</w:t>
      </w:r>
    </w:p>
    <w:p w:rsidR="00A96C17" w:rsidRPr="00A96C17" w:rsidRDefault="00A96C17" w:rsidP="00A96C17">
      <w:pPr>
        <w:numPr>
          <w:ilvl w:val="0"/>
          <w:numId w:val="12"/>
        </w:numPr>
        <w:suppressAutoHyphens w:val="0"/>
        <w:spacing w:line="360" w:lineRule="auto"/>
        <w:ind w:left="284"/>
        <w:jc w:val="both"/>
        <w:rPr>
          <w:rFonts w:ascii="Arial" w:hAnsi="Arial" w:cs="Arial"/>
          <w:sz w:val="20"/>
          <w:szCs w:val="20"/>
        </w:rPr>
      </w:pPr>
      <w:r w:rsidRPr="00A96C17">
        <w:rPr>
          <w:rFonts w:ascii="Arial" w:hAnsi="Arial" w:cs="Arial"/>
          <w:sz w:val="20"/>
          <w:szCs w:val="20"/>
        </w:rPr>
        <w:t xml:space="preserve">Każda ze Stron zaświadcza, że w związku z wykonywaniem niniejszej </w:t>
      </w:r>
      <w:r w:rsidR="00EF66B8">
        <w:rPr>
          <w:rFonts w:ascii="Arial" w:hAnsi="Arial" w:cs="Arial"/>
          <w:sz w:val="20"/>
          <w:szCs w:val="20"/>
        </w:rPr>
        <w:t>u</w:t>
      </w:r>
      <w:r w:rsidRPr="00A96C17">
        <w:rPr>
          <w:rFonts w:ascii="Arial" w:hAnsi="Arial" w:cs="Arial"/>
          <w:sz w:val="20"/>
          <w:szCs w:val="20"/>
        </w:rPr>
        <w:t>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A96C17" w:rsidRPr="00A96C17" w:rsidRDefault="00A96C17" w:rsidP="00A96C17">
      <w:pPr>
        <w:numPr>
          <w:ilvl w:val="0"/>
          <w:numId w:val="12"/>
        </w:numPr>
        <w:suppressAutoHyphens w:val="0"/>
        <w:spacing w:line="360" w:lineRule="auto"/>
        <w:ind w:left="284"/>
        <w:jc w:val="both"/>
        <w:rPr>
          <w:rFonts w:ascii="Arial" w:hAnsi="Arial" w:cs="Arial"/>
          <w:sz w:val="20"/>
          <w:szCs w:val="20"/>
        </w:rPr>
      </w:pPr>
      <w:r w:rsidRPr="00A96C17">
        <w:rPr>
          <w:rFonts w:ascii="Arial" w:hAnsi="Arial" w:cs="Arial"/>
          <w:sz w:val="20"/>
          <w:szCs w:val="20"/>
        </w:rPr>
        <w:lastRenderedPageBreak/>
        <w:t xml:space="preserve">Każda ze Stron zaświadcza, że wdrożyła procedury przeciwdziałania korupcji </w:t>
      </w:r>
      <w:r w:rsidRPr="00A96C17">
        <w:rPr>
          <w:rFonts w:ascii="Arial" w:hAnsi="Arial" w:cs="Arial"/>
          <w:sz w:val="20"/>
          <w:szCs w:val="20"/>
        </w:rPr>
        <w:br/>
        <w:t xml:space="preserve">i konfliktowi interesów. </w:t>
      </w:r>
    </w:p>
    <w:p w:rsidR="00A96C17" w:rsidRPr="00A96C17" w:rsidRDefault="00A96C17" w:rsidP="00A96C17">
      <w:pPr>
        <w:numPr>
          <w:ilvl w:val="0"/>
          <w:numId w:val="12"/>
        </w:numPr>
        <w:suppressAutoHyphens w:val="0"/>
        <w:spacing w:line="360" w:lineRule="auto"/>
        <w:ind w:left="284"/>
        <w:jc w:val="both"/>
        <w:rPr>
          <w:rFonts w:ascii="Arial" w:hAnsi="Arial" w:cs="Arial"/>
          <w:sz w:val="20"/>
          <w:szCs w:val="20"/>
        </w:rPr>
      </w:pPr>
      <w:r w:rsidRPr="00A96C17">
        <w:rPr>
          <w:rFonts w:ascii="Arial" w:hAnsi="Arial" w:cs="Arial"/>
          <w:sz w:val="20"/>
          <w:szCs w:val="20"/>
        </w:rPr>
        <w:t xml:space="preserve">Każda ze Stron dodatkowo zaświadcza, że w związku z wykonywaniem niniejszej </w:t>
      </w:r>
      <w:r w:rsidR="00EF66B8">
        <w:rPr>
          <w:rFonts w:ascii="Arial" w:hAnsi="Arial" w:cs="Arial"/>
          <w:sz w:val="20"/>
          <w:szCs w:val="20"/>
        </w:rPr>
        <w:t>u</w:t>
      </w:r>
      <w:r w:rsidRPr="00A96C17">
        <w:rPr>
          <w:rFonts w:ascii="Arial" w:hAnsi="Arial" w:cs="Arial"/>
          <w:sz w:val="20"/>
          <w:szCs w:val="20"/>
        </w:rPr>
        <w:t xml:space="preserve">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A96C17">
        <w:rPr>
          <w:rFonts w:ascii="Arial" w:hAnsi="Arial" w:cs="Arial"/>
          <w:sz w:val="20"/>
          <w:szCs w:val="20"/>
        </w:rPr>
        <w:br/>
        <w:t xml:space="preserve">i wyjaśniania nieprawidłowości, zarówno bezpośrednio, jak i działając poprzez kontrolowane lub powiązane podmioty gospodarcze Stron. </w:t>
      </w:r>
    </w:p>
    <w:p w:rsidR="00A96C17" w:rsidRPr="00A96C17" w:rsidRDefault="00A96C17" w:rsidP="00A96C17">
      <w:pPr>
        <w:numPr>
          <w:ilvl w:val="0"/>
          <w:numId w:val="12"/>
        </w:numPr>
        <w:suppressAutoHyphens w:val="0"/>
        <w:spacing w:line="360" w:lineRule="auto"/>
        <w:ind w:left="284"/>
        <w:jc w:val="both"/>
        <w:rPr>
          <w:rFonts w:ascii="Arial" w:hAnsi="Arial" w:cs="Arial"/>
          <w:sz w:val="20"/>
          <w:szCs w:val="20"/>
        </w:rPr>
      </w:pPr>
      <w:r w:rsidRPr="00A96C17">
        <w:rPr>
          <w:rFonts w:ascii="Arial" w:hAnsi="Arial" w:cs="Arial"/>
          <w:sz w:val="20"/>
          <w:szCs w:val="20"/>
        </w:rPr>
        <w:t xml:space="preserve">Strony zapewniają, że w związku z zawarciem i realizacją niniejszej </w:t>
      </w:r>
      <w:r w:rsidR="00BA731A">
        <w:rPr>
          <w:rFonts w:ascii="Arial" w:hAnsi="Arial" w:cs="Arial"/>
          <w:sz w:val="20"/>
          <w:szCs w:val="20"/>
        </w:rPr>
        <w:t>u</w:t>
      </w:r>
      <w:r w:rsidRPr="00A96C17">
        <w:rPr>
          <w:rFonts w:ascii="Arial" w:hAnsi="Arial" w:cs="Arial"/>
          <w:sz w:val="20"/>
          <w:szCs w:val="20"/>
        </w:rPr>
        <w:t xml:space="preserve">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A96C17" w:rsidRPr="00A96C17" w:rsidRDefault="00A96C17" w:rsidP="00E03521">
      <w:pPr>
        <w:numPr>
          <w:ilvl w:val="0"/>
          <w:numId w:val="44"/>
        </w:numPr>
        <w:suppressAutoHyphens w:val="0"/>
        <w:spacing w:line="360" w:lineRule="auto"/>
        <w:jc w:val="both"/>
        <w:rPr>
          <w:rFonts w:ascii="Arial" w:hAnsi="Arial" w:cs="Arial"/>
          <w:sz w:val="20"/>
          <w:szCs w:val="20"/>
        </w:rPr>
      </w:pPr>
      <w:r w:rsidRPr="00A96C17">
        <w:rPr>
          <w:rFonts w:ascii="Arial" w:hAnsi="Arial" w:cs="Arial"/>
          <w:sz w:val="20"/>
          <w:szCs w:val="20"/>
        </w:rPr>
        <w:t>członkowi zarządu, dyrektorowi, pracownikowi, ani agentowi Strony lub któregokolwiek kontrolowanego lub powiązanego podmiotu gospodarczego Stron,</w:t>
      </w:r>
    </w:p>
    <w:p w:rsidR="00A96C17" w:rsidRPr="00A96C17" w:rsidRDefault="00A96C17" w:rsidP="00E03521">
      <w:pPr>
        <w:numPr>
          <w:ilvl w:val="0"/>
          <w:numId w:val="44"/>
        </w:numPr>
        <w:suppressAutoHyphens w:val="0"/>
        <w:spacing w:line="360" w:lineRule="auto"/>
        <w:jc w:val="both"/>
        <w:rPr>
          <w:rFonts w:ascii="Arial" w:hAnsi="Arial" w:cs="Arial"/>
          <w:sz w:val="20"/>
          <w:szCs w:val="20"/>
        </w:rPr>
      </w:pPr>
      <w:r w:rsidRPr="00A96C17">
        <w:rPr>
          <w:rFonts w:ascii="Arial" w:hAnsi="Arial" w:cs="Arial"/>
          <w:sz w:val="20"/>
          <w:szCs w:val="20"/>
        </w:rPr>
        <w:t xml:space="preserve">funkcjonariuszowi publicznemu, rozumianemu jako osobie fizycznej pełniącej funkcję publiczną w znaczeniu nadanym temu pojęciu w systemie prawnym kraju, w którym dochodzi do realizacji niniejszej </w:t>
      </w:r>
      <w:r w:rsidR="00BA731A">
        <w:rPr>
          <w:rFonts w:ascii="Arial" w:hAnsi="Arial" w:cs="Arial"/>
          <w:sz w:val="20"/>
          <w:szCs w:val="20"/>
        </w:rPr>
        <w:t>u</w:t>
      </w:r>
      <w:r w:rsidRPr="00A96C17">
        <w:rPr>
          <w:rFonts w:ascii="Arial" w:hAnsi="Arial" w:cs="Arial"/>
          <w:sz w:val="20"/>
          <w:szCs w:val="20"/>
        </w:rPr>
        <w:t>mowy, lub w którym znajdują się zarejestrowane siedziby Stron lub któregokolwiek kontrolowanego lub powiązanego podmiotu gospodarczego Stron;</w:t>
      </w:r>
    </w:p>
    <w:p w:rsidR="00A96C17" w:rsidRPr="00A96C17" w:rsidRDefault="00A96C17" w:rsidP="00E03521">
      <w:pPr>
        <w:numPr>
          <w:ilvl w:val="0"/>
          <w:numId w:val="44"/>
        </w:numPr>
        <w:suppressAutoHyphens w:val="0"/>
        <w:spacing w:line="360" w:lineRule="auto"/>
        <w:jc w:val="both"/>
        <w:rPr>
          <w:rFonts w:ascii="Arial" w:hAnsi="Arial" w:cs="Arial"/>
          <w:sz w:val="20"/>
          <w:szCs w:val="20"/>
        </w:rPr>
      </w:pPr>
      <w:r w:rsidRPr="00A96C17">
        <w:rPr>
          <w:rFonts w:ascii="Arial" w:hAnsi="Arial" w:cs="Arial"/>
          <w:sz w:val="20"/>
          <w:szCs w:val="20"/>
        </w:rPr>
        <w:t xml:space="preserve">partii politycznej, członkowi partii politycznej, ani kandydatowi na urząd państwowy; </w:t>
      </w:r>
    </w:p>
    <w:p w:rsidR="00A96C17" w:rsidRPr="00A96C17" w:rsidRDefault="00A96C17" w:rsidP="00E03521">
      <w:pPr>
        <w:numPr>
          <w:ilvl w:val="0"/>
          <w:numId w:val="44"/>
        </w:numPr>
        <w:suppressAutoHyphens w:val="0"/>
        <w:spacing w:line="360" w:lineRule="auto"/>
        <w:jc w:val="both"/>
        <w:rPr>
          <w:rFonts w:ascii="Arial" w:hAnsi="Arial" w:cs="Arial"/>
          <w:sz w:val="20"/>
          <w:szCs w:val="20"/>
        </w:rPr>
      </w:pPr>
      <w:r w:rsidRPr="00A96C17">
        <w:rPr>
          <w:rFonts w:ascii="Arial" w:hAnsi="Arial" w:cs="Arial"/>
          <w:sz w:val="20"/>
          <w:szCs w:val="20"/>
        </w:rPr>
        <w:t xml:space="preserve">agentowi ani pośrednikowi w zamian za opłacenie kogokolwiek z wyżej wymienionych; ani też </w:t>
      </w:r>
    </w:p>
    <w:p w:rsidR="00A96C17" w:rsidRPr="00A96C17" w:rsidRDefault="00A96C17" w:rsidP="00E03521">
      <w:pPr>
        <w:numPr>
          <w:ilvl w:val="0"/>
          <w:numId w:val="44"/>
        </w:numPr>
        <w:suppressAutoHyphens w:val="0"/>
        <w:spacing w:line="360" w:lineRule="auto"/>
        <w:jc w:val="both"/>
        <w:rPr>
          <w:rFonts w:ascii="Arial" w:hAnsi="Arial" w:cs="Arial"/>
          <w:sz w:val="20"/>
          <w:szCs w:val="20"/>
        </w:rPr>
      </w:pPr>
      <w:r w:rsidRPr="00A96C17">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A96C17" w:rsidRPr="00A96C17" w:rsidRDefault="00A96C17" w:rsidP="00A96C17">
      <w:pPr>
        <w:numPr>
          <w:ilvl w:val="0"/>
          <w:numId w:val="12"/>
        </w:numPr>
        <w:suppressAutoHyphens w:val="0"/>
        <w:spacing w:line="360" w:lineRule="auto"/>
        <w:ind w:left="284"/>
        <w:jc w:val="both"/>
        <w:rPr>
          <w:rFonts w:ascii="Arial" w:hAnsi="Arial" w:cs="Arial"/>
          <w:sz w:val="20"/>
          <w:szCs w:val="20"/>
        </w:rPr>
      </w:pPr>
      <w:r w:rsidRPr="00A96C17">
        <w:rPr>
          <w:rFonts w:ascii="Arial" w:hAnsi="Arial" w:cs="Arial"/>
          <w:sz w:val="20"/>
          <w:szCs w:val="20"/>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w:t>
      </w:r>
      <w:r w:rsidR="00BA731A">
        <w:rPr>
          <w:rFonts w:ascii="Arial" w:hAnsi="Arial" w:cs="Arial"/>
          <w:sz w:val="20"/>
          <w:szCs w:val="20"/>
        </w:rPr>
        <w:t>u</w:t>
      </w:r>
      <w:r w:rsidRPr="00A96C17">
        <w:rPr>
          <w:rFonts w:ascii="Arial" w:hAnsi="Arial" w:cs="Arial"/>
          <w:sz w:val="20"/>
          <w:szCs w:val="20"/>
        </w:rPr>
        <w:t>mowy w zakresie zgodności z postanowieniami niniejszej klauzuli antykorupcyjnej.</w:t>
      </w:r>
    </w:p>
    <w:p w:rsidR="00A96C17" w:rsidRPr="00A96C17" w:rsidRDefault="00A96C17" w:rsidP="00A96C17">
      <w:pPr>
        <w:numPr>
          <w:ilvl w:val="0"/>
          <w:numId w:val="12"/>
        </w:numPr>
        <w:suppressAutoHyphens w:val="0"/>
        <w:spacing w:line="360" w:lineRule="auto"/>
        <w:ind w:left="284"/>
        <w:jc w:val="both"/>
        <w:rPr>
          <w:rFonts w:ascii="Arial" w:hAnsi="Arial" w:cs="Arial"/>
          <w:sz w:val="20"/>
          <w:szCs w:val="20"/>
        </w:rPr>
      </w:pPr>
      <w:r w:rsidRPr="00A96C17">
        <w:rPr>
          <w:rFonts w:ascii="Arial" w:hAnsi="Arial" w:cs="Arial"/>
          <w:sz w:val="20"/>
          <w:szCs w:val="20"/>
        </w:rPr>
        <w:t xml:space="preserve">Każda ze Stron zaświadcza, iż w okresie realizacji niniejszej </w:t>
      </w:r>
      <w:r w:rsidR="00BA731A">
        <w:rPr>
          <w:rFonts w:ascii="Arial" w:hAnsi="Arial" w:cs="Arial"/>
          <w:sz w:val="20"/>
          <w:szCs w:val="20"/>
        </w:rPr>
        <w:t>u</w:t>
      </w:r>
      <w:r w:rsidRPr="00A96C17">
        <w:rPr>
          <w:rFonts w:ascii="Arial" w:hAnsi="Arial" w:cs="Arial"/>
          <w:sz w:val="20"/>
          <w:szCs w:val="20"/>
        </w:rPr>
        <w:t xml:space="preserve">mowy zapewnia każdej osobie działającej w dobrej wierze możliwość zgłaszania naruszeń prawa za pośrednictwem poczty elektronicznej na adres: </w:t>
      </w:r>
      <w:hyperlink r:id="rId11" w:history="1">
        <w:r w:rsidRPr="00A96C17">
          <w:rPr>
            <w:rStyle w:val="Hipercze"/>
            <w:rFonts w:ascii="Arial" w:hAnsi="Arial" w:cs="Arial"/>
            <w:sz w:val="20"/>
            <w:szCs w:val="20"/>
          </w:rPr>
          <w:t>anonim.adm@orlen.pl</w:t>
        </w:r>
      </w:hyperlink>
      <w:r w:rsidRPr="00A96C17">
        <w:rPr>
          <w:rFonts w:ascii="Arial" w:hAnsi="Arial" w:cs="Arial"/>
          <w:sz w:val="20"/>
          <w:szCs w:val="20"/>
        </w:rPr>
        <w:t xml:space="preserve"> </w:t>
      </w:r>
    </w:p>
    <w:p w:rsidR="00A96C17" w:rsidRPr="00A96C17" w:rsidRDefault="00A96C17" w:rsidP="00A96C17">
      <w:pPr>
        <w:numPr>
          <w:ilvl w:val="0"/>
          <w:numId w:val="12"/>
        </w:numPr>
        <w:suppressAutoHyphens w:val="0"/>
        <w:spacing w:line="360" w:lineRule="auto"/>
        <w:ind w:left="284"/>
        <w:jc w:val="both"/>
        <w:rPr>
          <w:rFonts w:ascii="Arial" w:hAnsi="Arial" w:cs="Arial"/>
          <w:sz w:val="20"/>
          <w:szCs w:val="20"/>
        </w:rPr>
      </w:pPr>
      <w:r w:rsidRPr="00A96C17">
        <w:rPr>
          <w:rFonts w:ascii="Arial" w:hAnsi="Arial" w:cs="Arial"/>
          <w:sz w:val="20"/>
          <w:szCs w:val="20"/>
        </w:rPr>
        <w:t xml:space="preserve">W przypadkach stwierdzenia podejrzenia działań korupcyjnych dokonanych w związku lub w celu wykonania niniejszej </w:t>
      </w:r>
      <w:r w:rsidR="00BA731A">
        <w:rPr>
          <w:rFonts w:ascii="Arial" w:hAnsi="Arial" w:cs="Arial"/>
          <w:sz w:val="20"/>
          <w:szCs w:val="20"/>
        </w:rPr>
        <w:t>u</w:t>
      </w:r>
      <w:r w:rsidRPr="00A96C17">
        <w:rPr>
          <w:rFonts w:ascii="Arial" w:hAnsi="Arial" w:cs="Arial"/>
          <w:sz w:val="20"/>
          <w:szCs w:val="20"/>
        </w:rPr>
        <w:t>mowy przez jakichkolwiek przedstawicieli każdej ze Stron, Strony zobowiązują się do współpracy w dobrej wierze w celu wyjaśnienia okoliczności dotyczących możliwych działań korupcyjnych.</w:t>
      </w:r>
    </w:p>
    <w:p w:rsidR="00A96C17" w:rsidRDefault="00A96C17" w:rsidP="00445274">
      <w:pPr>
        <w:suppressAutoHyphens w:val="0"/>
        <w:spacing w:line="360" w:lineRule="auto"/>
        <w:ind w:left="284"/>
        <w:jc w:val="both"/>
        <w:rPr>
          <w:rFonts w:ascii="Arial" w:hAnsi="Arial" w:cs="Arial"/>
          <w:sz w:val="20"/>
          <w:szCs w:val="20"/>
          <w:lang w:val="x-none"/>
        </w:rPr>
      </w:pPr>
    </w:p>
    <w:p w:rsidR="00445274" w:rsidRDefault="00445274" w:rsidP="00445274">
      <w:pPr>
        <w:suppressAutoHyphens w:val="0"/>
        <w:spacing w:line="360" w:lineRule="auto"/>
        <w:ind w:left="284"/>
        <w:jc w:val="both"/>
        <w:rPr>
          <w:rFonts w:ascii="Arial" w:hAnsi="Arial" w:cs="Arial"/>
          <w:sz w:val="20"/>
          <w:szCs w:val="20"/>
          <w:lang w:val="x-none"/>
        </w:rPr>
      </w:pPr>
    </w:p>
    <w:p w:rsidR="00445274" w:rsidRDefault="00445274" w:rsidP="00445274">
      <w:pPr>
        <w:suppressAutoHyphens w:val="0"/>
        <w:spacing w:line="360" w:lineRule="auto"/>
        <w:ind w:left="284"/>
        <w:jc w:val="both"/>
        <w:rPr>
          <w:rFonts w:ascii="Arial" w:hAnsi="Arial" w:cs="Arial"/>
          <w:sz w:val="20"/>
          <w:szCs w:val="20"/>
          <w:lang w:val="x-none"/>
        </w:rPr>
      </w:pPr>
    </w:p>
    <w:p w:rsidR="00445274" w:rsidRPr="00C529A0" w:rsidRDefault="00445274" w:rsidP="00445274">
      <w:pPr>
        <w:suppressAutoHyphens w:val="0"/>
        <w:spacing w:line="360" w:lineRule="auto"/>
        <w:ind w:left="284"/>
        <w:jc w:val="both"/>
        <w:rPr>
          <w:rFonts w:ascii="Arial" w:hAnsi="Arial" w:cs="Arial"/>
          <w:sz w:val="20"/>
          <w:szCs w:val="20"/>
          <w:lang w:val="x-none"/>
        </w:rPr>
      </w:pPr>
    </w:p>
    <w:p w:rsidR="00FF1D07" w:rsidRPr="009A618B" w:rsidRDefault="00FF1D07">
      <w:pPr>
        <w:spacing w:line="360" w:lineRule="auto"/>
        <w:jc w:val="center"/>
        <w:rPr>
          <w:rFonts w:ascii="Arial" w:hAnsi="Arial" w:cs="Arial"/>
          <w:b/>
          <w:sz w:val="20"/>
          <w:szCs w:val="20"/>
        </w:rPr>
      </w:pPr>
    </w:p>
    <w:p w:rsidR="00356A19" w:rsidRPr="009A618B" w:rsidRDefault="007B4314" w:rsidP="00FF1D07">
      <w:pPr>
        <w:spacing w:line="360" w:lineRule="auto"/>
        <w:jc w:val="center"/>
        <w:rPr>
          <w:rFonts w:ascii="Arial" w:hAnsi="Arial" w:cs="Arial"/>
          <w:b/>
          <w:i/>
          <w:sz w:val="20"/>
          <w:szCs w:val="20"/>
        </w:rPr>
      </w:pPr>
      <w:r w:rsidRPr="009A618B">
        <w:rPr>
          <w:rFonts w:ascii="Arial" w:hAnsi="Arial" w:cs="Arial"/>
          <w:b/>
          <w:sz w:val="20"/>
          <w:szCs w:val="20"/>
        </w:rPr>
        <w:lastRenderedPageBreak/>
        <w:t xml:space="preserve">§ </w:t>
      </w:r>
      <w:r w:rsidR="00C23FB5" w:rsidRPr="009A618B">
        <w:rPr>
          <w:rFonts w:ascii="Arial" w:hAnsi="Arial" w:cs="Arial"/>
          <w:b/>
          <w:sz w:val="20"/>
          <w:szCs w:val="20"/>
        </w:rPr>
        <w:t>10</w:t>
      </w:r>
      <w:r w:rsidR="00FF1D07" w:rsidRPr="009A618B">
        <w:rPr>
          <w:rFonts w:ascii="Arial" w:hAnsi="Arial" w:cs="Arial"/>
          <w:b/>
          <w:i/>
          <w:sz w:val="20"/>
          <w:szCs w:val="20"/>
        </w:rPr>
        <w:t xml:space="preserve"> </w:t>
      </w:r>
      <w:r w:rsidR="00356A19" w:rsidRPr="009A618B">
        <w:rPr>
          <w:rFonts w:ascii="Arial" w:hAnsi="Arial" w:cs="Arial"/>
          <w:b/>
          <w:sz w:val="20"/>
          <w:szCs w:val="20"/>
        </w:rPr>
        <w:t>Postanowienia końcowe</w:t>
      </w:r>
    </w:p>
    <w:p w:rsidR="00BF395D" w:rsidRPr="00B4223E" w:rsidRDefault="00BF395D" w:rsidP="00B4223E">
      <w:pPr>
        <w:numPr>
          <w:ilvl w:val="0"/>
          <w:numId w:val="13"/>
        </w:numPr>
        <w:tabs>
          <w:tab w:val="num" w:pos="284"/>
        </w:tabs>
        <w:spacing w:line="360" w:lineRule="auto"/>
        <w:ind w:left="284" w:hanging="284"/>
        <w:jc w:val="both"/>
        <w:rPr>
          <w:rFonts w:ascii="Arial" w:hAnsi="Arial" w:cs="Arial"/>
          <w:sz w:val="20"/>
          <w:szCs w:val="20"/>
          <w:lang w:val="x-none"/>
        </w:rPr>
      </w:pPr>
      <w:proofErr w:type="spellStart"/>
      <w:r w:rsidRPr="00B4223E">
        <w:rPr>
          <w:rFonts w:ascii="Arial" w:hAnsi="Arial" w:cs="Arial"/>
          <w:sz w:val="20"/>
          <w:szCs w:val="20"/>
          <w:lang w:val="x-none"/>
        </w:rPr>
        <w:t>Umowa</w:t>
      </w:r>
      <w:proofErr w:type="spellEnd"/>
      <w:r w:rsidRPr="00B4223E">
        <w:rPr>
          <w:rFonts w:ascii="Arial" w:hAnsi="Arial" w:cs="Arial"/>
          <w:sz w:val="20"/>
          <w:szCs w:val="20"/>
          <w:lang w:val="x-none"/>
        </w:rPr>
        <w:t xml:space="preserve"> </w:t>
      </w:r>
      <w:proofErr w:type="spellStart"/>
      <w:r w:rsidRPr="00B4223E">
        <w:rPr>
          <w:rFonts w:ascii="Arial" w:hAnsi="Arial" w:cs="Arial"/>
          <w:sz w:val="20"/>
          <w:szCs w:val="20"/>
          <w:lang w:val="x-none"/>
        </w:rPr>
        <w:t>obowiązuje</w:t>
      </w:r>
      <w:proofErr w:type="spellEnd"/>
      <w:r w:rsidRPr="00B4223E">
        <w:rPr>
          <w:rFonts w:ascii="Arial" w:hAnsi="Arial" w:cs="Arial"/>
          <w:sz w:val="20"/>
          <w:szCs w:val="20"/>
          <w:lang w:val="x-none"/>
        </w:rPr>
        <w:t xml:space="preserve"> </w:t>
      </w:r>
      <w:proofErr w:type="spellStart"/>
      <w:r w:rsidRPr="00B4223E">
        <w:rPr>
          <w:rFonts w:ascii="Arial" w:hAnsi="Arial" w:cs="Arial"/>
          <w:sz w:val="20"/>
          <w:szCs w:val="20"/>
          <w:lang w:val="x-none"/>
        </w:rPr>
        <w:t>na</w:t>
      </w:r>
      <w:proofErr w:type="spellEnd"/>
      <w:r w:rsidRPr="00B4223E">
        <w:rPr>
          <w:rFonts w:ascii="Arial" w:hAnsi="Arial" w:cs="Arial"/>
          <w:sz w:val="20"/>
          <w:szCs w:val="20"/>
          <w:lang w:val="x-none"/>
        </w:rPr>
        <w:t xml:space="preserve"> </w:t>
      </w:r>
      <w:proofErr w:type="spellStart"/>
      <w:r w:rsidRPr="00B4223E">
        <w:rPr>
          <w:rFonts w:ascii="Arial" w:hAnsi="Arial" w:cs="Arial"/>
          <w:sz w:val="20"/>
          <w:szCs w:val="20"/>
          <w:lang w:val="x-none"/>
        </w:rPr>
        <w:t>czas</w:t>
      </w:r>
      <w:proofErr w:type="spellEnd"/>
      <w:r w:rsidRPr="00B4223E">
        <w:rPr>
          <w:rFonts w:ascii="Arial" w:hAnsi="Arial" w:cs="Arial"/>
          <w:sz w:val="20"/>
          <w:szCs w:val="20"/>
          <w:lang w:val="x-none"/>
        </w:rPr>
        <w:t xml:space="preserve"> </w:t>
      </w:r>
      <w:proofErr w:type="spellStart"/>
      <w:r w:rsidRPr="00B4223E">
        <w:rPr>
          <w:rFonts w:ascii="Arial" w:hAnsi="Arial" w:cs="Arial"/>
          <w:sz w:val="20"/>
          <w:szCs w:val="20"/>
          <w:lang w:val="x-none"/>
        </w:rPr>
        <w:t>nieokreślony</w:t>
      </w:r>
      <w:proofErr w:type="spellEnd"/>
      <w:r w:rsidR="00962183" w:rsidRPr="00B4223E">
        <w:rPr>
          <w:rFonts w:ascii="Arial" w:hAnsi="Arial" w:cs="Arial"/>
          <w:sz w:val="20"/>
          <w:szCs w:val="20"/>
        </w:rPr>
        <w:t xml:space="preserve"> i wch</w:t>
      </w:r>
      <w:r w:rsidR="00B4223E" w:rsidRPr="00B4223E">
        <w:rPr>
          <w:rFonts w:ascii="Arial" w:hAnsi="Arial" w:cs="Arial"/>
          <w:sz w:val="20"/>
          <w:szCs w:val="20"/>
        </w:rPr>
        <w:t>odzi w życie z dniem podpisania.</w:t>
      </w:r>
    </w:p>
    <w:p w:rsidR="00BF395D" w:rsidRDefault="00BF395D" w:rsidP="00010B35">
      <w:pPr>
        <w:pStyle w:val="Teksttreci0"/>
        <w:numPr>
          <w:ilvl w:val="0"/>
          <w:numId w:val="13"/>
        </w:numPr>
        <w:tabs>
          <w:tab w:val="num" w:pos="284"/>
        </w:tabs>
        <w:spacing w:line="360" w:lineRule="auto"/>
        <w:ind w:left="284" w:hanging="284"/>
        <w:jc w:val="both"/>
        <w:rPr>
          <w:rFonts w:eastAsia="Times New Roman"/>
          <w:sz w:val="20"/>
          <w:szCs w:val="20"/>
          <w:lang w:val="x-none" w:eastAsia="ar-SA"/>
        </w:rPr>
      </w:pPr>
      <w:proofErr w:type="spellStart"/>
      <w:r w:rsidRPr="009A618B">
        <w:rPr>
          <w:rFonts w:eastAsia="Times New Roman"/>
          <w:sz w:val="20"/>
          <w:szCs w:val="20"/>
          <w:lang w:val="x-none" w:eastAsia="ar-SA"/>
        </w:rPr>
        <w:t>Umowa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może</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zostać</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rozwiązana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przez</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każdą</w:t>
      </w:r>
      <w:proofErr w:type="spellEnd"/>
      <w:r w:rsidRPr="009A618B">
        <w:rPr>
          <w:rFonts w:eastAsia="Times New Roman"/>
          <w:sz w:val="20"/>
          <w:szCs w:val="20"/>
          <w:lang w:val="x-none" w:eastAsia="ar-SA"/>
        </w:rPr>
        <w:t xml:space="preserve"> ze </w:t>
      </w:r>
      <w:proofErr w:type="spellStart"/>
      <w:r w:rsidRPr="009A618B">
        <w:rPr>
          <w:rFonts w:eastAsia="Times New Roman"/>
          <w:sz w:val="20"/>
          <w:szCs w:val="20"/>
          <w:lang w:val="x-none" w:eastAsia="ar-SA"/>
        </w:rPr>
        <w:t>Stron</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za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porozumieniem</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Stron</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lub</w:t>
      </w:r>
      <w:proofErr w:type="spellEnd"/>
      <w:r w:rsidRPr="009A618B">
        <w:rPr>
          <w:rFonts w:eastAsia="Times New Roman"/>
          <w:sz w:val="20"/>
          <w:szCs w:val="20"/>
          <w:lang w:val="x-none" w:eastAsia="ar-SA"/>
        </w:rPr>
        <w:t xml:space="preserve"> z </w:t>
      </w:r>
      <w:proofErr w:type="spellStart"/>
      <w:r w:rsidR="00B4223E">
        <w:rPr>
          <w:rFonts w:eastAsia="Times New Roman"/>
          <w:sz w:val="20"/>
          <w:szCs w:val="20"/>
          <w:lang w:val="x-none" w:eastAsia="ar-SA"/>
        </w:rPr>
        <w:t>zachowaniem</w:t>
      </w:r>
      <w:proofErr w:type="spellEnd"/>
      <w:r w:rsidR="00AC6F15">
        <w:rPr>
          <w:rFonts w:eastAsia="Times New Roman"/>
          <w:sz w:val="20"/>
          <w:szCs w:val="20"/>
          <w:lang w:eastAsia="ar-SA"/>
        </w:rPr>
        <w:t xml:space="preserve">                           </w:t>
      </w:r>
      <w:r w:rsidR="00B4223E">
        <w:rPr>
          <w:rFonts w:eastAsia="Times New Roman"/>
          <w:sz w:val="20"/>
          <w:szCs w:val="20"/>
          <w:lang w:val="x-none" w:eastAsia="ar-SA"/>
        </w:rPr>
        <w:t xml:space="preserve"> 3-</w:t>
      </w:r>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miesięcznego</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okresu</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wypowiedzenia</w:t>
      </w:r>
      <w:proofErr w:type="spellEnd"/>
      <w:r w:rsidRPr="009A618B">
        <w:rPr>
          <w:rFonts w:eastAsia="Times New Roman"/>
          <w:sz w:val="20"/>
          <w:szCs w:val="20"/>
          <w:lang w:val="x-none" w:eastAsia="ar-SA"/>
        </w:rPr>
        <w:t xml:space="preserve">, ze </w:t>
      </w:r>
      <w:proofErr w:type="spellStart"/>
      <w:r w:rsidRPr="009A618B">
        <w:rPr>
          <w:rFonts w:eastAsia="Times New Roman"/>
          <w:sz w:val="20"/>
          <w:szCs w:val="20"/>
          <w:lang w:val="x-none" w:eastAsia="ar-SA"/>
        </w:rPr>
        <w:t>skutkiem</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na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koniec</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miesiąca</w:t>
      </w:r>
      <w:proofErr w:type="spellEnd"/>
      <w:r w:rsidRPr="009A618B">
        <w:rPr>
          <w:rFonts w:eastAsia="Times New Roman"/>
          <w:sz w:val="20"/>
          <w:szCs w:val="20"/>
          <w:lang w:val="x-none" w:eastAsia="ar-SA"/>
        </w:rPr>
        <w:t xml:space="preserve"> bez </w:t>
      </w:r>
      <w:proofErr w:type="spellStart"/>
      <w:r w:rsidRPr="009A618B">
        <w:rPr>
          <w:rFonts w:eastAsia="Times New Roman"/>
          <w:sz w:val="20"/>
          <w:szCs w:val="20"/>
          <w:lang w:val="x-none" w:eastAsia="ar-SA"/>
        </w:rPr>
        <w:t>podawania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przyczyny</w:t>
      </w:r>
      <w:proofErr w:type="spellEnd"/>
      <w:r w:rsidRPr="009A618B">
        <w:rPr>
          <w:rFonts w:eastAsia="Times New Roman"/>
          <w:sz w:val="20"/>
          <w:szCs w:val="20"/>
          <w:lang w:val="x-none" w:eastAsia="ar-SA"/>
        </w:rPr>
        <w:t>.</w:t>
      </w:r>
    </w:p>
    <w:p w:rsidR="00300D95" w:rsidRPr="00300D95" w:rsidRDefault="00300D95" w:rsidP="00300D95">
      <w:pPr>
        <w:pStyle w:val="Teksttreci0"/>
        <w:numPr>
          <w:ilvl w:val="0"/>
          <w:numId w:val="13"/>
        </w:numPr>
        <w:tabs>
          <w:tab w:val="clear" w:pos="644"/>
        </w:tabs>
        <w:spacing w:line="360" w:lineRule="auto"/>
        <w:ind w:left="284" w:hanging="284"/>
        <w:jc w:val="both"/>
        <w:rPr>
          <w:rFonts w:eastAsia="Times New Roman"/>
          <w:sz w:val="20"/>
          <w:szCs w:val="20"/>
          <w:lang w:val="x-none" w:eastAsia="ar-SA"/>
        </w:rPr>
      </w:pPr>
      <w:proofErr w:type="spellStart"/>
      <w:r w:rsidRPr="00300D95">
        <w:rPr>
          <w:rFonts w:eastAsia="Times New Roman"/>
          <w:sz w:val="20"/>
          <w:szCs w:val="20"/>
          <w:lang w:val="x-none" w:eastAsia="ar-SA"/>
        </w:rPr>
        <w:t>Odniesienia</w:t>
      </w:r>
      <w:proofErr w:type="spellEnd"/>
      <w:r w:rsidRPr="00300D95">
        <w:rPr>
          <w:rFonts w:eastAsia="Times New Roman"/>
          <w:sz w:val="20"/>
          <w:szCs w:val="20"/>
          <w:lang w:val="x-none" w:eastAsia="ar-SA"/>
        </w:rPr>
        <w:t xml:space="preserve"> do </w:t>
      </w:r>
      <w:proofErr w:type="spellStart"/>
      <w:r w:rsidRPr="00300D95">
        <w:rPr>
          <w:rFonts w:eastAsia="Times New Roman"/>
          <w:sz w:val="20"/>
          <w:szCs w:val="20"/>
          <w:lang w:val="x-none" w:eastAsia="ar-SA"/>
        </w:rPr>
        <w:t>jakichkolwiek</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ustaw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lub</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przepisów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prawa</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stanowią</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odniesienie</w:t>
      </w:r>
      <w:proofErr w:type="spellEnd"/>
      <w:r w:rsidRPr="00300D95">
        <w:rPr>
          <w:rFonts w:eastAsia="Times New Roman"/>
          <w:sz w:val="20"/>
          <w:szCs w:val="20"/>
          <w:lang w:val="x-none" w:eastAsia="ar-SA"/>
        </w:rPr>
        <w:t xml:space="preserve"> do </w:t>
      </w:r>
      <w:proofErr w:type="spellStart"/>
      <w:r w:rsidRPr="00300D95">
        <w:rPr>
          <w:rFonts w:eastAsia="Times New Roman"/>
          <w:sz w:val="20"/>
          <w:szCs w:val="20"/>
          <w:lang w:val="x-none" w:eastAsia="ar-SA"/>
        </w:rPr>
        <w:t>tych</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ustaw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przepisów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prawa</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wraz</w:t>
      </w:r>
      <w:proofErr w:type="spellEnd"/>
      <w:r w:rsidRPr="00300D95">
        <w:rPr>
          <w:rFonts w:eastAsia="Times New Roman"/>
          <w:sz w:val="20"/>
          <w:szCs w:val="20"/>
          <w:lang w:val="x-none" w:eastAsia="ar-SA"/>
        </w:rPr>
        <w:t xml:space="preserve"> ze </w:t>
      </w:r>
      <w:proofErr w:type="spellStart"/>
      <w:r w:rsidRPr="00300D95">
        <w:rPr>
          <w:rFonts w:eastAsia="Times New Roman"/>
          <w:sz w:val="20"/>
          <w:szCs w:val="20"/>
          <w:lang w:val="x-none" w:eastAsia="ar-SA"/>
        </w:rPr>
        <w:t>wszystkimi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zmianami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poprawkami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uzupełnieniami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nowymi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postanowieniami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przyjętymi</w:t>
      </w:r>
      <w:proofErr w:type="spellEnd"/>
      <w:r w:rsidRPr="00300D95">
        <w:rPr>
          <w:rFonts w:eastAsia="Times New Roman"/>
          <w:sz w:val="20"/>
          <w:szCs w:val="20"/>
          <w:lang w:val="x-none" w:eastAsia="ar-SA"/>
        </w:rPr>
        <w:t xml:space="preserve"> w </w:t>
      </w:r>
      <w:proofErr w:type="spellStart"/>
      <w:r w:rsidRPr="00300D95">
        <w:rPr>
          <w:rFonts w:eastAsia="Times New Roman"/>
          <w:sz w:val="20"/>
          <w:szCs w:val="20"/>
          <w:lang w:val="x-none" w:eastAsia="ar-SA"/>
        </w:rPr>
        <w:t>danym</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okresie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oraz</w:t>
      </w:r>
      <w:proofErr w:type="spellEnd"/>
      <w:r w:rsidRPr="00300D95">
        <w:rPr>
          <w:rFonts w:eastAsia="Times New Roman"/>
          <w:sz w:val="20"/>
          <w:szCs w:val="20"/>
          <w:lang w:val="x-none" w:eastAsia="ar-SA"/>
        </w:rPr>
        <w:t xml:space="preserve"> do </w:t>
      </w:r>
      <w:proofErr w:type="spellStart"/>
      <w:r w:rsidRPr="00300D95">
        <w:rPr>
          <w:rFonts w:eastAsia="Times New Roman"/>
          <w:sz w:val="20"/>
          <w:szCs w:val="20"/>
          <w:lang w:val="x-none" w:eastAsia="ar-SA"/>
        </w:rPr>
        <w:t>ustaw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lub</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przepisów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które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zastąpią</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takie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ustawy</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lub</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przepisy</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przed</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lub</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po</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podpisaniu</w:t>
      </w:r>
      <w:proofErr w:type="spellEnd"/>
      <w:r w:rsidRPr="00300D95">
        <w:rPr>
          <w:rFonts w:eastAsia="Times New Roman"/>
          <w:sz w:val="20"/>
          <w:szCs w:val="20"/>
          <w:lang w:val="x-none" w:eastAsia="ar-SA"/>
        </w:rPr>
        <w:t xml:space="preserve"> </w:t>
      </w:r>
      <w:r w:rsidR="00BA731A">
        <w:rPr>
          <w:rFonts w:eastAsia="Times New Roman"/>
          <w:sz w:val="20"/>
          <w:szCs w:val="20"/>
          <w:lang w:eastAsia="ar-SA"/>
        </w:rPr>
        <w:t>u</w:t>
      </w:r>
      <w:proofErr w:type="spellStart"/>
      <w:r w:rsidRPr="00300D95">
        <w:rPr>
          <w:rFonts w:eastAsia="Times New Roman"/>
          <w:sz w:val="20"/>
          <w:szCs w:val="20"/>
          <w:lang w:val="x-none" w:eastAsia="ar-SA"/>
        </w:rPr>
        <w:t>mowy</w:t>
      </w:r>
      <w:proofErr w:type="spellEnd"/>
      <w:r w:rsidRPr="00300D95">
        <w:rPr>
          <w:rFonts w:eastAsia="Times New Roman"/>
          <w:sz w:val="20"/>
          <w:szCs w:val="20"/>
          <w:lang w:val="x-none" w:eastAsia="ar-SA"/>
        </w:rPr>
        <w:t xml:space="preserve">), a </w:t>
      </w:r>
      <w:proofErr w:type="spellStart"/>
      <w:r w:rsidRPr="00300D95">
        <w:rPr>
          <w:rFonts w:eastAsia="Times New Roman"/>
          <w:sz w:val="20"/>
          <w:szCs w:val="20"/>
          <w:lang w:val="x-none" w:eastAsia="ar-SA"/>
        </w:rPr>
        <w:t>także</w:t>
      </w:r>
      <w:proofErr w:type="spellEnd"/>
      <w:r w:rsidRPr="00300D95">
        <w:rPr>
          <w:rFonts w:eastAsia="Times New Roman"/>
          <w:sz w:val="20"/>
          <w:szCs w:val="20"/>
          <w:lang w:val="x-none" w:eastAsia="ar-SA"/>
        </w:rPr>
        <w:t xml:space="preserve"> do </w:t>
      </w:r>
      <w:proofErr w:type="spellStart"/>
      <w:r w:rsidRPr="00300D95">
        <w:rPr>
          <w:rFonts w:eastAsia="Times New Roman"/>
          <w:sz w:val="20"/>
          <w:szCs w:val="20"/>
          <w:lang w:val="x-none" w:eastAsia="ar-SA"/>
        </w:rPr>
        <w:t>wszelkich</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aktów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prawnych</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wydanych</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na</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podstawie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tych</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ustaw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przepisów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prawa</w:t>
      </w:r>
      <w:proofErr w:type="spellEnd"/>
      <w:r w:rsidRPr="00300D95">
        <w:rPr>
          <w:rFonts w:eastAsia="Times New Roman"/>
          <w:sz w:val="20"/>
          <w:szCs w:val="20"/>
          <w:lang w:val="x-none" w:eastAsia="ar-SA"/>
        </w:rPr>
        <w:t>.</w:t>
      </w:r>
    </w:p>
    <w:p w:rsidR="00300D95" w:rsidRPr="00300D95" w:rsidRDefault="00300D95" w:rsidP="00300D95">
      <w:pPr>
        <w:pStyle w:val="Teksttreci0"/>
        <w:numPr>
          <w:ilvl w:val="0"/>
          <w:numId w:val="13"/>
        </w:numPr>
        <w:tabs>
          <w:tab w:val="clear" w:pos="644"/>
        </w:tabs>
        <w:spacing w:line="360" w:lineRule="auto"/>
        <w:ind w:left="284" w:hanging="284"/>
        <w:jc w:val="both"/>
        <w:rPr>
          <w:rFonts w:eastAsia="Times New Roman"/>
          <w:sz w:val="20"/>
          <w:szCs w:val="20"/>
          <w:lang w:val="x-none" w:eastAsia="ar-SA"/>
        </w:rPr>
      </w:pPr>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Ilekroć</w:t>
      </w:r>
      <w:proofErr w:type="spellEnd"/>
      <w:r w:rsidRPr="00300D95">
        <w:rPr>
          <w:rFonts w:eastAsia="Times New Roman"/>
          <w:sz w:val="20"/>
          <w:szCs w:val="20"/>
          <w:lang w:val="x-none" w:eastAsia="ar-SA"/>
        </w:rPr>
        <w:t xml:space="preserve"> </w:t>
      </w:r>
      <w:r w:rsidR="00BA731A">
        <w:rPr>
          <w:rFonts w:eastAsia="Times New Roman"/>
          <w:sz w:val="20"/>
          <w:szCs w:val="20"/>
          <w:lang w:eastAsia="ar-SA"/>
        </w:rPr>
        <w:t>u</w:t>
      </w:r>
      <w:proofErr w:type="spellStart"/>
      <w:r w:rsidRPr="00300D95">
        <w:rPr>
          <w:rFonts w:eastAsia="Times New Roman"/>
          <w:sz w:val="20"/>
          <w:szCs w:val="20"/>
          <w:lang w:val="x-none" w:eastAsia="ar-SA"/>
        </w:rPr>
        <w:t>mowa</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przewiduje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obowiązki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zachowania</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formy</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pisemnej</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Strony</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potwierdzają</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że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dopuszczalne</w:t>
      </w:r>
      <w:proofErr w:type="spellEnd"/>
      <w:r w:rsidRPr="00300D95">
        <w:rPr>
          <w:rFonts w:eastAsia="Times New Roman"/>
          <w:sz w:val="20"/>
          <w:szCs w:val="20"/>
          <w:lang w:val="x-none" w:eastAsia="ar-SA"/>
        </w:rPr>
        <w:t xml:space="preserve"> w  </w:t>
      </w:r>
      <w:proofErr w:type="spellStart"/>
      <w:r w:rsidRPr="00300D95">
        <w:rPr>
          <w:rFonts w:eastAsia="Times New Roman"/>
          <w:sz w:val="20"/>
          <w:szCs w:val="20"/>
          <w:lang w:val="x-none" w:eastAsia="ar-SA"/>
        </w:rPr>
        <w:t>ramach</w:t>
      </w:r>
      <w:proofErr w:type="spellEnd"/>
      <w:r w:rsidRPr="00300D95">
        <w:rPr>
          <w:rFonts w:eastAsia="Times New Roman"/>
          <w:sz w:val="20"/>
          <w:szCs w:val="20"/>
          <w:lang w:val="x-none" w:eastAsia="ar-SA"/>
        </w:rPr>
        <w:t xml:space="preserve"> </w:t>
      </w:r>
      <w:r w:rsidR="00BA731A">
        <w:rPr>
          <w:rFonts w:eastAsia="Times New Roman"/>
          <w:sz w:val="20"/>
          <w:szCs w:val="20"/>
          <w:lang w:eastAsia="ar-SA"/>
        </w:rPr>
        <w:t>u</w:t>
      </w:r>
      <w:proofErr w:type="spellStart"/>
      <w:r w:rsidRPr="00300D95">
        <w:rPr>
          <w:rFonts w:eastAsia="Times New Roman"/>
          <w:sz w:val="20"/>
          <w:szCs w:val="20"/>
          <w:lang w:val="x-none" w:eastAsia="ar-SA"/>
        </w:rPr>
        <w:t>mowy</w:t>
      </w:r>
      <w:proofErr w:type="spellEnd"/>
      <w:r w:rsidRPr="00300D95">
        <w:rPr>
          <w:rFonts w:eastAsia="Times New Roman"/>
          <w:sz w:val="20"/>
          <w:szCs w:val="20"/>
          <w:lang w:val="x-none" w:eastAsia="ar-SA"/>
        </w:rPr>
        <w:t xml:space="preserve"> jest </w:t>
      </w:r>
      <w:proofErr w:type="spellStart"/>
      <w:r w:rsidRPr="00300D95">
        <w:rPr>
          <w:rFonts w:eastAsia="Times New Roman"/>
          <w:sz w:val="20"/>
          <w:szCs w:val="20"/>
          <w:lang w:val="x-none" w:eastAsia="ar-SA"/>
        </w:rPr>
        <w:t>zastosowanie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jako</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równoznacznej</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formy</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elektronicznej</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określonej</w:t>
      </w:r>
      <w:proofErr w:type="spellEnd"/>
      <w:r w:rsidRPr="00300D95">
        <w:rPr>
          <w:rFonts w:eastAsia="Times New Roman"/>
          <w:sz w:val="20"/>
          <w:szCs w:val="20"/>
          <w:lang w:val="x-none" w:eastAsia="ar-SA"/>
        </w:rPr>
        <w:t xml:space="preserve"> w art. 78 [1] </w:t>
      </w:r>
      <w:proofErr w:type="spellStart"/>
      <w:r w:rsidRPr="00300D95">
        <w:rPr>
          <w:rFonts w:eastAsia="Times New Roman"/>
          <w:sz w:val="20"/>
          <w:szCs w:val="20"/>
          <w:lang w:val="x-none" w:eastAsia="ar-SA"/>
        </w:rPr>
        <w:t>Kodeksu</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Cywilnego</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Wszelkie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zmiany</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niniejszej</w:t>
      </w:r>
      <w:proofErr w:type="spellEnd"/>
      <w:r w:rsidRPr="00300D95">
        <w:rPr>
          <w:rFonts w:eastAsia="Times New Roman"/>
          <w:sz w:val="20"/>
          <w:szCs w:val="20"/>
          <w:lang w:val="x-none" w:eastAsia="ar-SA"/>
        </w:rPr>
        <w:t xml:space="preserve"> </w:t>
      </w:r>
      <w:r w:rsidR="00BA731A">
        <w:rPr>
          <w:rFonts w:eastAsia="Times New Roman"/>
          <w:sz w:val="20"/>
          <w:szCs w:val="20"/>
          <w:lang w:eastAsia="ar-SA"/>
        </w:rPr>
        <w:t>u</w:t>
      </w:r>
      <w:proofErr w:type="spellStart"/>
      <w:r w:rsidRPr="00300D95">
        <w:rPr>
          <w:rFonts w:eastAsia="Times New Roman"/>
          <w:sz w:val="20"/>
          <w:szCs w:val="20"/>
          <w:lang w:val="x-none" w:eastAsia="ar-SA"/>
        </w:rPr>
        <w:t>mowy</w:t>
      </w:r>
      <w:proofErr w:type="spellEnd"/>
      <w:r w:rsidRPr="00300D95">
        <w:rPr>
          <w:rFonts w:eastAsia="Times New Roman"/>
          <w:sz w:val="20"/>
          <w:szCs w:val="20"/>
          <w:lang w:val="x-none" w:eastAsia="ar-SA"/>
        </w:rPr>
        <w:t xml:space="preserve">, z </w:t>
      </w:r>
      <w:proofErr w:type="spellStart"/>
      <w:r w:rsidRPr="00300D95">
        <w:rPr>
          <w:rFonts w:eastAsia="Times New Roman"/>
          <w:sz w:val="20"/>
          <w:szCs w:val="20"/>
          <w:lang w:val="x-none" w:eastAsia="ar-SA"/>
        </w:rPr>
        <w:t>zastrzeżeniem</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przypadków</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wymienionych</w:t>
      </w:r>
      <w:proofErr w:type="spellEnd"/>
      <w:r w:rsidRPr="00300D95">
        <w:rPr>
          <w:rFonts w:eastAsia="Times New Roman"/>
          <w:sz w:val="20"/>
          <w:szCs w:val="20"/>
          <w:lang w:val="x-none" w:eastAsia="ar-SA"/>
        </w:rPr>
        <w:t xml:space="preserve"> w </w:t>
      </w:r>
      <w:r w:rsidR="00BA731A">
        <w:rPr>
          <w:rFonts w:eastAsia="Times New Roman"/>
          <w:sz w:val="20"/>
          <w:szCs w:val="20"/>
          <w:lang w:eastAsia="ar-SA"/>
        </w:rPr>
        <w:t>u</w:t>
      </w:r>
      <w:proofErr w:type="spellStart"/>
      <w:r w:rsidRPr="00300D95">
        <w:rPr>
          <w:rFonts w:eastAsia="Times New Roman"/>
          <w:sz w:val="20"/>
          <w:szCs w:val="20"/>
          <w:lang w:val="x-none" w:eastAsia="ar-SA"/>
        </w:rPr>
        <w:t>mowie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wymagają</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zachowania</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formy</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pisemnej</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lub</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elektronicznej</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opatrzonej</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kwalifikowanym</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podpisem</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elektronicznym</w:t>
      </w:r>
      <w:proofErr w:type="spellEnd"/>
      <w:r w:rsidRPr="00300D95">
        <w:rPr>
          <w:rFonts w:eastAsia="Times New Roman"/>
          <w:sz w:val="20"/>
          <w:szCs w:val="20"/>
          <w:lang w:val="x-none" w:eastAsia="ar-SA"/>
        </w:rPr>
        <w:t xml:space="preserve"> pod </w:t>
      </w:r>
      <w:proofErr w:type="spellStart"/>
      <w:r w:rsidRPr="00300D95">
        <w:rPr>
          <w:rFonts w:eastAsia="Times New Roman"/>
          <w:sz w:val="20"/>
          <w:szCs w:val="20"/>
          <w:lang w:val="x-none" w:eastAsia="ar-SA"/>
        </w:rPr>
        <w:t>rygorem</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nieważności</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obustronnie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podpisane</w:t>
      </w:r>
      <w:proofErr w:type="spellEnd"/>
      <w:r w:rsidRPr="00300D95">
        <w:rPr>
          <w:rFonts w:eastAsia="Times New Roman"/>
          <w:sz w:val="20"/>
          <w:szCs w:val="20"/>
          <w:lang w:val="x-none" w:eastAsia="ar-SA"/>
        </w:rPr>
        <w:t xml:space="preserve"> </w:t>
      </w:r>
      <w:proofErr w:type="spellStart"/>
      <w:r w:rsidRPr="00300D95">
        <w:rPr>
          <w:rFonts w:eastAsia="Times New Roman"/>
          <w:sz w:val="20"/>
          <w:szCs w:val="20"/>
          <w:lang w:val="x-none" w:eastAsia="ar-SA"/>
        </w:rPr>
        <w:t>aneksy</w:t>
      </w:r>
      <w:proofErr w:type="spellEnd"/>
      <w:r w:rsidRPr="00300D95">
        <w:rPr>
          <w:rFonts w:eastAsia="Times New Roman"/>
          <w:sz w:val="20"/>
          <w:szCs w:val="20"/>
          <w:lang w:val="x-none" w:eastAsia="ar-SA"/>
        </w:rPr>
        <w:t>).</w:t>
      </w:r>
    </w:p>
    <w:p w:rsidR="00BF395D" w:rsidRPr="009A618B" w:rsidRDefault="00BF395D" w:rsidP="00010B35">
      <w:pPr>
        <w:pStyle w:val="Teksttreci0"/>
        <w:numPr>
          <w:ilvl w:val="0"/>
          <w:numId w:val="13"/>
        </w:numPr>
        <w:tabs>
          <w:tab w:val="num" w:pos="284"/>
        </w:tabs>
        <w:spacing w:line="360" w:lineRule="auto"/>
        <w:ind w:left="284" w:hanging="284"/>
        <w:jc w:val="both"/>
        <w:rPr>
          <w:rFonts w:eastAsia="Times New Roman"/>
          <w:sz w:val="20"/>
          <w:szCs w:val="20"/>
          <w:lang w:val="x-none" w:eastAsia="ar-SA"/>
        </w:rPr>
      </w:pPr>
      <w:proofErr w:type="spellStart"/>
      <w:r w:rsidRPr="009A618B">
        <w:rPr>
          <w:rFonts w:eastAsia="Times New Roman"/>
          <w:sz w:val="20"/>
          <w:szCs w:val="20"/>
          <w:lang w:val="x-none" w:eastAsia="ar-SA"/>
        </w:rPr>
        <w:t>Ewentualne</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spory</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wynikłe</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na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tle</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wykonywania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przedmiotu</w:t>
      </w:r>
      <w:proofErr w:type="spellEnd"/>
      <w:r w:rsidRPr="009A618B">
        <w:rPr>
          <w:rFonts w:eastAsia="Times New Roman"/>
          <w:sz w:val="20"/>
          <w:szCs w:val="20"/>
          <w:lang w:val="x-none" w:eastAsia="ar-SA"/>
        </w:rPr>
        <w:t xml:space="preserve"> </w:t>
      </w:r>
      <w:r w:rsidR="00BA731A">
        <w:rPr>
          <w:rFonts w:eastAsia="Times New Roman"/>
          <w:sz w:val="20"/>
          <w:szCs w:val="20"/>
          <w:lang w:eastAsia="ar-SA"/>
        </w:rPr>
        <w:t>u</w:t>
      </w:r>
      <w:proofErr w:type="spellStart"/>
      <w:r w:rsidRPr="009A618B">
        <w:rPr>
          <w:rFonts w:eastAsia="Times New Roman"/>
          <w:sz w:val="20"/>
          <w:szCs w:val="20"/>
          <w:lang w:val="x-none" w:eastAsia="ar-SA"/>
        </w:rPr>
        <w:t>mowy</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Strony</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rozstrzygać</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będą</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polubownie</w:t>
      </w:r>
      <w:proofErr w:type="spellEnd"/>
      <w:r w:rsidRPr="009A618B">
        <w:rPr>
          <w:rFonts w:eastAsia="Times New Roman"/>
          <w:sz w:val="20"/>
          <w:szCs w:val="20"/>
          <w:lang w:val="x-none" w:eastAsia="ar-SA"/>
        </w:rPr>
        <w:t xml:space="preserve">. W </w:t>
      </w:r>
      <w:proofErr w:type="spellStart"/>
      <w:r w:rsidRPr="009A618B">
        <w:rPr>
          <w:rFonts w:eastAsia="Times New Roman"/>
          <w:sz w:val="20"/>
          <w:szCs w:val="20"/>
          <w:lang w:val="x-none" w:eastAsia="ar-SA"/>
        </w:rPr>
        <w:t>przypadku</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nieosiągnięcia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ugody</w:t>
      </w:r>
      <w:proofErr w:type="spellEnd"/>
      <w:r w:rsidRPr="009A618B">
        <w:rPr>
          <w:rFonts w:eastAsia="Times New Roman"/>
          <w:sz w:val="20"/>
          <w:szCs w:val="20"/>
          <w:lang w:val="x-none" w:eastAsia="ar-SA"/>
        </w:rPr>
        <w:t xml:space="preserve"> w </w:t>
      </w:r>
      <w:proofErr w:type="spellStart"/>
      <w:r w:rsidRPr="009A618B">
        <w:rPr>
          <w:rFonts w:eastAsia="Times New Roman"/>
          <w:sz w:val="20"/>
          <w:szCs w:val="20"/>
          <w:lang w:val="x-none" w:eastAsia="ar-SA"/>
        </w:rPr>
        <w:t>ciągu</w:t>
      </w:r>
      <w:proofErr w:type="spellEnd"/>
      <w:r w:rsidRPr="009A618B">
        <w:rPr>
          <w:rFonts w:eastAsia="Times New Roman"/>
          <w:sz w:val="20"/>
          <w:szCs w:val="20"/>
          <w:lang w:val="x-none" w:eastAsia="ar-SA"/>
        </w:rPr>
        <w:t xml:space="preserve"> 30 </w:t>
      </w:r>
      <w:proofErr w:type="spellStart"/>
      <w:r w:rsidRPr="009A618B">
        <w:rPr>
          <w:rFonts w:eastAsia="Times New Roman"/>
          <w:sz w:val="20"/>
          <w:szCs w:val="20"/>
          <w:lang w:val="x-none" w:eastAsia="ar-SA"/>
        </w:rPr>
        <w:t>dni</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od</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dnia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zawiadomienia</w:t>
      </w:r>
      <w:proofErr w:type="spellEnd"/>
      <w:r w:rsidRPr="009A618B">
        <w:rPr>
          <w:rFonts w:eastAsia="Times New Roman"/>
          <w:sz w:val="20"/>
          <w:szCs w:val="20"/>
          <w:lang w:val="x-none" w:eastAsia="ar-SA"/>
        </w:rPr>
        <w:t xml:space="preserve"> o </w:t>
      </w:r>
      <w:proofErr w:type="spellStart"/>
      <w:r w:rsidRPr="009A618B">
        <w:rPr>
          <w:rFonts w:eastAsia="Times New Roman"/>
          <w:sz w:val="20"/>
          <w:szCs w:val="20"/>
          <w:lang w:val="x-none" w:eastAsia="ar-SA"/>
        </w:rPr>
        <w:t>sporze</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właściwym</w:t>
      </w:r>
      <w:proofErr w:type="spellEnd"/>
      <w:r w:rsidRPr="009A618B">
        <w:rPr>
          <w:rFonts w:eastAsia="Times New Roman"/>
          <w:sz w:val="20"/>
          <w:szCs w:val="20"/>
          <w:lang w:val="x-none" w:eastAsia="ar-SA"/>
        </w:rPr>
        <w:t xml:space="preserve"> do </w:t>
      </w:r>
      <w:proofErr w:type="spellStart"/>
      <w:r w:rsidRPr="009A618B">
        <w:rPr>
          <w:rFonts w:eastAsia="Times New Roman"/>
          <w:sz w:val="20"/>
          <w:szCs w:val="20"/>
          <w:lang w:val="x-none" w:eastAsia="ar-SA"/>
        </w:rPr>
        <w:t>jego</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rozstrzygania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będzie</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sąd</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powszechny</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właściwy</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dla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siedziby</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Zamawiającego</w:t>
      </w:r>
      <w:proofErr w:type="spellEnd"/>
      <w:r w:rsidRPr="009A618B">
        <w:rPr>
          <w:rFonts w:eastAsia="Times New Roman"/>
          <w:sz w:val="20"/>
          <w:szCs w:val="20"/>
          <w:lang w:val="x-none" w:eastAsia="ar-SA"/>
        </w:rPr>
        <w:t>.</w:t>
      </w:r>
    </w:p>
    <w:p w:rsidR="00F66B6C" w:rsidRPr="009A618B" w:rsidRDefault="00BF395D" w:rsidP="00010B35">
      <w:pPr>
        <w:pStyle w:val="Teksttreci0"/>
        <w:numPr>
          <w:ilvl w:val="0"/>
          <w:numId w:val="13"/>
        </w:numPr>
        <w:tabs>
          <w:tab w:val="num" w:pos="284"/>
        </w:tabs>
        <w:spacing w:line="360" w:lineRule="auto"/>
        <w:ind w:left="284" w:hanging="284"/>
        <w:jc w:val="both"/>
        <w:rPr>
          <w:rFonts w:eastAsia="Times New Roman"/>
          <w:sz w:val="20"/>
          <w:szCs w:val="20"/>
          <w:lang w:val="x-none" w:eastAsia="ar-SA"/>
        </w:rPr>
      </w:pPr>
      <w:proofErr w:type="spellStart"/>
      <w:r w:rsidRPr="009A618B">
        <w:rPr>
          <w:rFonts w:eastAsia="Times New Roman"/>
          <w:sz w:val="20"/>
          <w:szCs w:val="20"/>
          <w:lang w:val="x-none" w:eastAsia="ar-SA"/>
        </w:rPr>
        <w:t>Wykonawca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zobowiązuje</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się</w:t>
      </w:r>
      <w:proofErr w:type="spellEnd"/>
      <w:r w:rsidRPr="009A618B">
        <w:rPr>
          <w:rFonts w:eastAsia="Times New Roman"/>
          <w:sz w:val="20"/>
          <w:szCs w:val="20"/>
          <w:lang w:val="x-none" w:eastAsia="ar-SA"/>
        </w:rPr>
        <w:t xml:space="preserve"> do </w:t>
      </w:r>
      <w:proofErr w:type="spellStart"/>
      <w:r w:rsidRPr="009A618B">
        <w:rPr>
          <w:rFonts w:eastAsia="Times New Roman"/>
          <w:sz w:val="20"/>
          <w:szCs w:val="20"/>
          <w:lang w:val="x-none" w:eastAsia="ar-SA"/>
        </w:rPr>
        <w:t>wykonania</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przedmiotu</w:t>
      </w:r>
      <w:proofErr w:type="spellEnd"/>
      <w:r w:rsidRPr="009A618B">
        <w:rPr>
          <w:rFonts w:eastAsia="Times New Roman"/>
          <w:sz w:val="20"/>
          <w:szCs w:val="20"/>
          <w:lang w:val="x-none" w:eastAsia="ar-SA"/>
        </w:rPr>
        <w:t xml:space="preserve"> </w:t>
      </w:r>
      <w:r w:rsidR="00BA731A">
        <w:rPr>
          <w:rFonts w:eastAsia="Times New Roman"/>
          <w:sz w:val="20"/>
          <w:szCs w:val="20"/>
          <w:lang w:eastAsia="ar-SA"/>
        </w:rPr>
        <w:t>u</w:t>
      </w:r>
      <w:proofErr w:type="spellStart"/>
      <w:r w:rsidRPr="009A618B">
        <w:rPr>
          <w:rFonts w:eastAsia="Times New Roman"/>
          <w:sz w:val="20"/>
          <w:szCs w:val="20"/>
          <w:lang w:val="x-none" w:eastAsia="ar-SA"/>
        </w:rPr>
        <w:t>mowy</w:t>
      </w:r>
      <w:proofErr w:type="spellEnd"/>
      <w:r w:rsidRPr="009A618B">
        <w:rPr>
          <w:rFonts w:eastAsia="Times New Roman"/>
          <w:sz w:val="20"/>
          <w:szCs w:val="20"/>
          <w:lang w:val="x-none" w:eastAsia="ar-SA"/>
        </w:rPr>
        <w:t xml:space="preserve"> w </w:t>
      </w:r>
      <w:proofErr w:type="spellStart"/>
      <w:r w:rsidRPr="009A618B">
        <w:rPr>
          <w:rFonts w:eastAsia="Times New Roman"/>
          <w:sz w:val="20"/>
          <w:szCs w:val="20"/>
          <w:lang w:val="x-none" w:eastAsia="ar-SA"/>
        </w:rPr>
        <w:t>sposób</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zgodny</w:t>
      </w:r>
      <w:proofErr w:type="spellEnd"/>
      <w:r w:rsidRPr="009A618B">
        <w:rPr>
          <w:rFonts w:eastAsia="Times New Roman"/>
          <w:sz w:val="20"/>
          <w:szCs w:val="20"/>
          <w:lang w:val="x-none" w:eastAsia="ar-SA"/>
        </w:rPr>
        <w:t xml:space="preserve"> </w:t>
      </w:r>
      <w:r w:rsidR="008F7592" w:rsidRPr="009A618B">
        <w:rPr>
          <w:rFonts w:eastAsia="Times New Roman"/>
          <w:sz w:val="20"/>
          <w:szCs w:val="20"/>
          <w:lang w:eastAsia="ar-SA"/>
        </w:rPr>
        <w:t xml:space="preserve">z </w:t>
      </w:r>
      <w:r w:rsidR="006E06D1">
        <w:rPr>
          <w:rFonts w:eastAsia="Times New Roman"/>
          <w:sz w:val="20"/>
          <w:szCs w:val="20"/>
          <w:lang w:eastAsia="ar-SA"/>
        </w:rPr>
        <w:t>z</w:t>
      </w:r>
      <w:r w:rsidR="008F7592" w:rsidRPr="009A618B">
        <w:rPr>
          <w:rFonts w:eastAsia="Times New Roman"/>
          <w:sz w:val="20"/>
          <w:szCs w:val="20"/>
          <w:lang w:eastAsia="ar-SA"/>
        </w:rPr>
        <w:t xml:space="preserve">amówieniem. </w:t>
      </w:r>
    </w:p>
    <w:p w:rsidR="00BF395D" w:rsidRPr="009A618B" w:rsidRDefault="00BF395D" w:rsidP="00010B35">
      <w:pPr>
        <w:pStyle w:val="Teksttreci0"/>
        <w:numPr>
          <w:ilvl w:val="0"/>
          <w:numId w:val="13"/>
        </w:numPr>
        <w:tabs>
          <w:tab w:val="num" w:pos="284"/>
        </w:tabs>
        <w:spacing w:line="360" w:lineRule="auto"/>
        <w:ind w:left="284" w:hanging="284"/>
        <w:jc w:val="both"/>
        <w:rPr>
          <w:rFonts w:eastAsia="Times New Roman"/>
          <w:sz w:val="20"/>
          <w:szCs w:val="20"/>
          <w:lang w:val="x-none" w:eastAsia="ar-SA"/>
        </w:rPr>
      </w:pPr>
      <w:r w:rsidRPr="009A618B">
        <w:rPr>
          <w:rFonts w:eastAsia="Times New Roman"/>
          <w:sz w:val="20"/>
          <w:szCs w:val="20"/>
          <w:lang w:val="x-none" w:eastAsia="ar-SA"/>
        </w:rPr>
        <w:t xml:space="preserve">W </w:t>
      </w:r>
      <w:proofErr w:type="spellStart"/>
      <w:r w:rsidRPr="009A618B">
        <w:rPr>
          <w:rFonts w:eastAsia="Times New Roman"/>
          <w:sz w:val="20"/>
          <w:szCs w:val="20"/>
          <w:lang w:val="x-none" w:eastAsia="ar-SA"/>
        </w:rPr>
        <w:t>sprawach</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nieuregulowanych</w:t>
      </w:r>
      <w:proofErr w:type="spellEnd"/>
      <w:r w:rsidRPr="009A618B">
        <w:rPr>
          <w:rFonts w:eastAsia="Times New Roman"/>
          <w:sz w:val="20"/>
          <w:szCs w:val="20"/>
          <w:lang w:val="x-none" w:eastAsia="ar-SA"/>
        </w:rPr>
        <w:t xml:space="preserve"> w </w:t>
      </w:r>
      <w:proofErr w:type="spellStart"/>
      <w:r w:rsidRPr="009A618B">
        <w:rPr>
          <w:rFonts w:eastAsia="Times New Roman"/>
          <w:sz w:val="20"/>
          <w:szCs w:val="20"/>
          <w:lang w:val="x-none" w:eastAsia="ar-SA"/>
        </w:rPr>
        <w:t>treści</w:t>
      </w:r>
      <w:proofErr w:type="spellEnd"/>
      <w:r w:rsidRPr="009A618B">
        <w:rPr>
          <w:rFonts w:eastAsia="Times New Roman"/>
          <w:sz w:val="20"/>
          <w:szCs w:val="20"/>
          <w:lang w:val="x-none" w:eastAsia="ar-SA"/>
        </w:rPr>
        <w:t xml:space="preserve"> </w:t>
      </w:r>
      <w:r w:rsidR="00BA731A">
        <w:rPr>
          <w:rFonts w:eastAsia="Times New Roman"/>
          <w:sz w:val="20"/>
          <w:szCs w:val="20"/>
          <w:lang w:eastAsia="ar-SA"/>
        </w:rPr>
        <w:t>u</w:t>
      </w:r>
      <w:proofErr w:type="spellStart"/>
      <w:r w:rsidRPr="009A618B">
        <w:rPr>
          <w:rFonts w:eastAsia="Times New Roman"/>
          <w:sz w:val="20"/>
          <w:szCs w:val="20"/>
          <w:lang w:val="x-none" w:eastAsia="ar-SA"/>
        </w:rPr>
        <w:t>mowy</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zastosowanie</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mieć</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będą</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przepisy</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Kodeksu</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Cywilnego</w:t>
      </w:r>
      <w:proofErr w:type="spellEnd"/>
      <w:r w:rsidR="0043076D" w:rsidRPr="009A618B">
        <w:rPr>
          <w:rFonts w:eastAsia="Times New Roman"/>
          <w:sz w:val="20"/>
          <w:szCs w:val="20"/>
          <w:lang w:eastAsia="ar-SA"/>
        </w:rPr>
        <w:t xml:space="preserve">. </w:t>
      </w:r>
    </w:p>
    <w:p w:rsidR="00BF395D" w:rsidRPr="007B47F2" w:rsidRDefault="00BF395D" w:rsidP="00010B35">
      <w:pPr>
        <w:pStyle w:val="Teksttreci0"/>
        <w:numPr>
          <w:ilvl w:val="0"/>
          <w:numId w:val="13"/>
        </w:numPr>
        <w:tabs>
          <w:tab w:val="num" w:pos="284"/>
        </w:tabs>
        <w:spacing w:line="360" w:lineRule="auto"/>
        <w:ind w:left="284" w:hanging="284"/>
        <w:jc w:val="both"/>
        <w:rPr>
          <w:sz w:val="20"/>
          <w:szCs w:val="20"/>
        </w:rPr>
      </w:pPr>
      <w:proofErr w:type="spellStart"/>
      <w:r w:rsidRPr="009A618B">
        <w:rPr>
          <w:rFonts w:eastAsia="Times New Roman"/>
          <w:sz w:val="20"/>
          <w:szCs w:val="20"/>
          <w:lang w:val="x-none" w:eastAsia="ar-SA"/>
        </w:rPr>
        <w:t>Umowę</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niniejszą</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sporządzono</w:t>
      </w:r>
      <w:proofErr w:type="spellEnd"/>
      <w:r w:rsidRPr="009A618B">
        <w:rPr>
          <w:rFonts w:eastAsia="Times New Roman"/>
          <w:sz w:val="20"/>
          <w:szCs w:val="20"/>
          <w:lang w:val="x-none" w:eastAsia="ar-SA"/>
        </w:rPr>
        <w:t xml:space="preserve"> w </w:t>
      </w:r>
      <w:proofErr w:type="spellStart"/>
      <w:r w:rsidRPr="009A618B">
        <w:rPr>
          <w:rFonts w:eastAsia="Times New Roman"/>
          <w:sz w:val="20"/>
          <w:szCs w:val="20"/>
          <w:lang w:val="x-none" w:eastAsia="ar-SA"/>
        </w:rPr>
        <w:t>dwóch</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jednobrzmiących</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egzemplarzach</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po</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jednym</w:t>
      </w:r>
      <w:proofErr w:type="spellEnd"/>
      <w:r w:rsidRPr="009A618B">
        <w:rPr>
          <w:rFonts w:eastAsia="Times New Roman"/>
          <w:sz w:val="20"/>
          <w:szCs w:val="20"/>
          <w:lang w:val="x-none" w:eastAsia="ar-SA"/>
        </w:rPr>
        <w:t xml:space="preserve"> </w:t>
      </w:r>
      <w:proofErr w:type="spellStart"/>
      <w:r w:rsidRPr="009A618B">
        <w:rPr>
          <w:rFonts w:eastAsia="Times New Roman"/>
          <w:sz w:val="20"/>
          <w:szCs w:val="20"/>
          <w:lang w:val="x-none" w:eastAsia="ar-SA"/>
        </w:rPr>
        <w:t>dla</w:t>
      </w:r>
      <w:proofErr w:type="spellEnd"/>
      <w:r w:rsidRPr="009A618B">
        <w:rPr>
          <w:color w:val="000000"/>
          <w:sz w:val="20"/>
          <w:szCs w:val="20"/>
        </w:rPr>
        <w:t xml:space="preserve"> każdej ze Stron.</w:t>
      </w:r>
    </w:p>
    <w:p w:rsidR="007B47F2" w:rsidRPr="007B47F2" w:rsidRDefault="007B47F2" w:rsidP="007B47F2">
      <w:pPr>
        <w:pStyle w:val="Akapitzlist"/>
        <w:spacing w:line="360" w:lineRule="auto"/>
        <w:ind w:left="644"/>
        <w:jc w:val="both"/>
        <w:rPr>
          <w:rFonts w:ascii="Arial" w:eastAsia="Arial" w:hAnsi="Arial" w:cs="Arial"/>
          <w:sz w:val="20"/>
          <w:szCs w:val="20"/>
          <w:lang w:eastAsia="en-US"/>
        </w:rPr>
      </w:pPr>
      <w:r w:rsidRPr="007B47F2">
        <w:rPr>
          <w:rFonts w:ascii="Arial" w:eastAsia="Arial" w:hAnsi="Arial" w:cs="Arial"/>
          <w:sz w:val="20"/>
          <w:szCs w:val="20"/>
          <w:lang w:eastAsia="en-US"/>
        </w:rPr>
        <w:t xml:space="preserve">bądź: </w:t>
      </w:r>
    </w:p>
    <w:p w:rsidR="00896870" w:rsidRDefault="007B47F2" w:rsidP="00896870">
      <w:pPr>
        <w:pStyle w:val="Teksttreci0"/>
        <w:numPr>
          <w:ilvl w:val="0"/>
          <w:numId w:val="13"/>
        </w:numPr>
        <w:tabs>
          <w:tab w:val="num" w:pos="284"/>
        </w:tabs>
        <w:spacing w:line="360" w:lineRule="auto"/>
        <w:ind w:left="0" w:hanging="284"/>
        <w:jc w:val="both"/>
        <w:rPr>
          <w:sz w:val="20"/>
          <w:szCs w:val="20"/>
        </w:rPr>
      </w:pPr>
      <w:r w:rsidRPr="007B47F2">
        <w:rPr>
          <w:sz w:val="20"/>
          <w:szCs w:val="20"/>
          <w:lang w:eastAsia="en-US"/>
        </w:rPr>
        <w:t>Niniejsza Umowa została zawarta w formie elektronicznej, poprzez sporządzanie jej w pliku PDF oraz opatrzenie jej kwalifikowanym podpisem elektronicznym przez osoby umocowane do reprezentacji każdej ze Stron. Jeżeli daty złożenia podpisów na Umowie przez Strony są różne, datą zawarcia Umowy jest data podpisania Umowy kwalifikowanym podpisem elektronicznym w imieniu ostatniej ze Stron.</w:t>
      </w:r>
      <w:r>
        <w:rPr>
          <w:sz w:val="20"/>
          <w:szCs w:val="20"/>
          <w:lang w:eastAsia="en-US"/>
        </w:rPr>
        <w:t xml:space="preserve"> </w:t>
      </w:r>
      <w:r w:rsidR="00BF395D" w:rsidRPr="009A618B">
        <w:rPr>
          <w:sz w:val="20"/>
          <w:szCs w:val="20"/>
        </w:rPr>
        <w:t xml:space="preserve">Integralną część </w:t>
      </w:r>
      <w:r w:rsidR="00BA731A">
        <w:rPr>
          <w:sz w:val="20"/>
          <w:szCs w:val="20"/>
        </w:rPr>
        <w:t>u</w:t>
      </w:r>
      <w:r w:rsidR="00BF395D" w:rsidRPr="009A618B">
        <w:rPr>
          <w:sz w:val="20"/>
          <w:szCs w:val="20"/>
        </w:rPr>
        <w:t>mowy stanowią załączniki:</w:t>
      </w:r>
    </w:p>
    <w:p w:rsidR="00896870" w:rsidRPr="00896870" w:rsidRDefault="00896870" w:rsidP="00896870">
      <w:pPr>
        <w:pStyle w:val="Teksttreci0"/>
        <w:spacing w:line="360" w:lineRule="auto"/>
        <w:jc w:val="both"/>
        <w:rPr>
          <w:sz w:val="20"/>
          <w:szCs w:val="20"/>
        </w:rPr>
      </w:pPr>
      <w:r w:rsidRPr="00896870">
        <w:rPr>
          <w:sz w:val="20"/>
          <w:szCs w:val="20"/>
        </w:rPr>
        <w:t xml:space="preserve">- </w:t>
      </w:r>
      <w:r w:rsidR="00356A19" w:rsidRPr="00896870">
        <w:rPr>
          <w:sz w:val="20"/>
          <w:szCs w:val="20"/>
        </w:rPr>
        <w:t>Załącznik nr 1</w:t>
      </w:r>
      <w:r w:rsidRPr="00896870">
        <w:rPr>
          <w:sz w:val="20"/>
          <w:szCs w:val="20"/>
        </w:rPr>
        <w:t xml:space="preserve"> </w:t>
      </w:r>
      <w:r w:rsidR="005777A8" w:rsidRPr="00896870">
        <w:rPr>
          <w:sz w:val="20"/>
          <w:szCs w:val="20"/>
        </w:rPr>
        <w:t>Cennik usług</w:t>
      </w:r>
      <w:r w:rsidR="00DC6ED3" w:rsidRPr="00896870">
        <w:rPr>
          <w:sz w:val="20"/>
          <w:szCs w:val="20"/>
        </w:rPr>
        <w:t xml:space="preserve"> podstawowych</w:t>
      </w:r>
      <w:r w:rsidR="006E06D1">
        <w:rPr>
          <w:sz w:val="20"/>
          <w:szCs w:val="20"/>
        </w:rPr>
        <w:t>;</w:t>
      </w:r>
      <w:r w:rsidR="005777A8" w:rsidRPr="00896870">
        <w:rPr>
          <w:sz w:val="20"/>
          <w:szCs w:val="20"/>
        </w:rPr>
        <w:t xml:space="preserve"> </w:t>
      </w:r>
    </w:p>
    <w:p w:rsidR="00896870" w:rsidRPr="00896870" w:rsidRDefault="00896870" w:rsidP="00896870">
      <w:pPr>
        <w:pStyle w:val="Teksttreci0"/>
        <w:spacing w:line="360" w:lineRule="auto"/>
        <w:jc w:val="both"/>
        <w:rPr>
          <w:sz w:val="20"/>
          <w:szCs w:val="20"/>
        </w:rPr>
      </w:pPr>
      <w:r w:rsidRPr="00896870">
        <w:rPr>
          <w:sz w:val="20"/>
          <w:szCs w:val="20"/>
        </w:rPr>
        <w:t xml:space="preserve">- Załącznik nr 2 </w:t>
      </w:r>
      <w:r w:rsidR="00C17CBD" w:rsidRPr="00896870">
        <w:rPr>
          <w:sz w:val="20"/>
          <w:szCs w:val="20"/>
        </w:rPr>
        <w:t>Z</w:t>
      </w:r>
      <w:r w:rsidR="005777A8" w:rsidRPr="00896870">
        <w:rPr>
          <w:sz w:val="20"/>
          <w:szCs w:val="20"/>
        </w:rPr>
        <w:t xml:space="preserve">asady realizacji </w:t>
      </w:r>
      <w:r w:rsidR="00C071D7" w:rsidRPr="00896870">
        <w:rPr>
          <w:sz w:val="20"/>
          <w:szCs w:val="20"/>
        </w:rPr>
        <w:t>U</w:t>
      </w:r>
      <w:r w:rsidR="005777A8" w:rsidRPr="00896870">
        <w:rPr>
          <w:sz w:val="20"/>
          <w:szCs w:val="20"/>
        </w:rPr>
        <w:t>sług;</w:t>
      </w:r>
    </w:p>
    <w:p w:rsidR="00896870" w:rsidRPr="00896870" w:rsidRDefault="00896870" w:rsidP="00896870">
      <w:pPr>
        <w:pStyle w:val="Teksttreci0"/>
        <w:spacing w:line="360" w:lineRule="auto"/>
        <w:jc w:val="both"/>
        <w:rPr>
          <w:sz w:val="20"/>
          <w:szCs w:val="20"/>
        </w:rPr>
      </w:pPr>
      <w:r w:rsidRPr="00896870">
        <w:rPr>
          <w:sz w:val="20"/>
          <w:szCs w:val="20"/>
        </w:rPr>
        <w:t xml:space="preserve">- Załącznik nr </w:t>
      </w:r>
      <w:r w:rsidR="00C17CBD" w:rsidRPr="00896870">
        <w:rPr>
          <w:sz w:val="20"/>
          <w:szCs w:val="20"/>
        </w:rPr>
        <w:t>3</w:t>
      </w:r>
      <w:r w:rsidRPr="00896870">
        <w:rPr>
          <w:sz w:val="20"/>
          <w:szCs w:val="20"/>
        </w:rPr>
        <w:t xml:space="preserve"> </w:t>
      </w:r>
      <w:r w:rsidR="00F66B6C" w:rsidRPr="00896870">
        <w:rPr>
          <w:sz w:val="20"/>
          <w:szCs w:val="20"/>
        </w:rPr>
        <w:t>Wzór Protokół Odbioru Usług;</w:t>
      </w:r>
    </w:p>
    <w:p w:rsidR="00896870" w:rsidRPr="00896870" w:rsidRDefault="00896870" w:rsidP="00896870">
      <w:pPr>
        <w:pStyle w:val="Teksttreci0"/>
        <w:spacing w:line="360" w:lineRule="auto"/>
        <w:jc w:val="both"/>
        <w:rPr>
          <w:sz w:val="20"/>
          <w:szCs w:val="20"/>
        </w:rPr>
      </w:pPr>
      <w:r w:rsidRPr="00896870">
        <w:rPr>
          <w:sz w:val="20"/>
          <w:szCs w:val="20"/>
        </w:rPr>
        <w:t xml:space="preserve">- </w:t>
      </w:r>
      <w:r w:rsidR="001367EB" w:rsidRPr="00896870">
        <w:rPr>
          <w:sz w:val="20"/>
          <w:szCs w:val="20"/>
        </w:rPr>
        <w:t xml:space="preserve">Załącznik nr </w:t>
      </w:r>
      <w:r w:rsidR="00C17CBD" w:rsidRPr="00896870">
        <w:rPr>
          <w:sz w:val="20"/>
          <w:szCs w:val="20"/>
        </w:rPr>
        <w:t xml:space="preserve"> 4</w:t>
      </w:r>
      <w:r w:rsidRPr="00896870">
        <w:rPr>
          <w:sz w:val="20"/>
          <w:szCs w:val="20"/>
        </w:rPr>
        <w:t xml:space="preserve"> </w:t>
      </w:r>
      <w:r w:rsidR="00F42D7A" w:rsidRPr="00896870">
        <w:rPr>
          <w:sz w:val="20"/>
          <w:szCs w:val="20"/>
        </w:rPr>
        <w:t xml:space="preserve">Klauzula </w:t>
      </w:r>
      <w:r w:rsidR="00CF3A9B" w:rsidRPr="00896870">
        <w:rPr>
          <w:sz w:val="20"/>
          <w:szCs w:val="20"/>
        </w:rPr>
        <w:t xml:space="preserve">informacyjna </w:t>
      </w:r>
      <w:r w:rsidR="00E5672B" w:rsidRPr="00896870">
        <w:rPr>
          <w:sz w:val="20"/>
          <w:szCs w:val="20"/>
        </w:rPr>
        <w:t>–</w:t>
      </w:r>
      <w:r w:rsidR="00CF3A9B" w:rsidRPr="00896870">
        <w:rPr>
          <w:sz w:val="20"/>
          <w:szCs w:val="20"/>
        </w:rPr>
        <w:t xml:space="preserve"> </w:t>
      </w:r>
      <w:r w:rsidR="00F42D7A" w:rsidRPr="00896870">
        <w:rPr>
          <w:sz w:val="20"/>
          <w:szCs w:val="20"/>
        </w:rPr>
        <w:t>RODO</w:t>
      </w:r>
      <w:r w:rsidR="00E5672B" w:rsidRPr="00896870">
        <w:rPr>
          <w:sz w:val="20"/>
          <w:szCs w:val="20"/>
        </w:rPr>
        <w:t>;</w:t>
      </w:r>
    </w:p>
    <w:p w:rsidR="00896870" w:rsidRPr="00896870" w:rsidRDefault="00896870" w:rsidP="00896870">
      <w:pPr>
        <w:pStyle w:val="Teksttreci0"/>
        <w:spacing w:line="360" w:lineRule="auto"/>
        <w:jc w:val="both"/>
        <w:rPr>
          <w:sz w:val="20"/>
          <w:szCs w:val="20"/>
        </w:rPr>
      </w:pPr>
      <w:r w:rsidRPr="00896870">
        <w:rPr>
          <w:sz w:val="20"/>
          <w:szCs w:val="20"/>
        </w:rPr>
        <w:t xml:space="preserve">- </w:t>
      </w:r>
      <w:r w:rsidR="00E5672B" w:rsidRPr="00896870">
        <w:rPr>
          <w:sz w:val="20"/>
          <w:szCs w:val="20"/>
        </w:rPr>
        <w:t xml:space="preserve">Załącznik nr </w:t>
      </w:r>
      <w:r w:rsidR="00C17CBD" w:rsidRPr="00896870">
        <w:rPr>
          <w:sz w:val="20"/>
          <w:szCs w:val="20"/>
        </w:rPr>
        <w:t xml:space="preserve"> 5</w:t>
      </w:r>
      <w:r w:rsidRPr="00896870">
        <w:rPr>
          <w:sz w:val="20"/>
          <w:szCs w:val="20"/>
        </w:rPr>
        <w:t xml:space="preserve"> </w:t>
      </w:r>
      <w:r w:rsidR="00E5672B" w:rsidRPr="00896870">
        <w:rPr>
          <w:sz w:val="20"/>
          <w:szCs w:val="20"/>
        </w:rPr>
        <w:t>Porozumienie o elektronicznym przesyłaniu faktur</w:t>
      </w:r>
      <w:r w:rsidR="00FE3B21" w:rsidRPr="00896870">
        <w:rPr>
          <w:sz w:val="20"/>
          <w:szCs w:val="20"/>
        </w:rPr>
        <w:t>;</w:t>
      </w:r>
    </w:p>
    <w:p w:rsidR="00896870" w:rsidRPr="00896870" w:rsidRDefault="00896870" w:rsidP="00896870">
      <w:pPr>
        <w:pStyle w:val="Teksttreci0"/>
        <w:spacing w:line="360" w:lineRule="auto"/>
        <w:jc w:val="both"/>
        <w:rPr>
          <w:sz w:val="20"/>
          <w:szCs w:val="20"/>
        </w:rPr>
      </w:pPr>
      <w:r w:rsidRPr="00896870">
        <w:rPr>
          <w:sz w:val="20"/>
          <w:szCs w:val="20"/>
        </w:rPr>
        <w:t xml:space="preserve">- </w:t>
      </w:r>
      <w:r w:rsidR="00FD4BE9" w:rsidRPr="00896870">
        <w:rPr>
          <w:sz w:val="20"/>
          <w:szCs w:val="20"/>
        </w:rPr>
        <w:t xml:space="preserve">Załącznik nr </w:t>
      </w:r>
      <w:r w:rsidR="00C17CBD" w:rsidRPr="00896870">
        <w:rPr>
          <w:sz w:val="20"/>
          <w:szCs w:val="20"/>
        </w:rPr>
        <w:t xml:space="preserve"> 6</w:t>
      </w:r>
      <w:r w:rsidRPr="00896870">
        <w:rPr>
          <w:sz w:val="20"/>
          <w:szCs w:val="20"/>
        </w:rPr>
        <w:t xml:space="preserve"> </w:t>
      </w:r>
      <w:r w:rsidR="00FD4BE9" w:rsidRPr="00896870">
        <w:rPr>
          <w:sz w:val="20"/>
          <w:szCs w:val="20"/>
        </w:rPr>
        <w:t>Klauzula</w:t>
      </w:r>
      <w:r w:rsidR="00FE3B21" w:rsidRPr="00896870">
        <w:rPr>
          <w:sz w:val="20"/>
          <w:szCs w:val="20"/>
        </w:rPr>
        <w:t xml:space="preserve"> Nota informacyjna dotycząca obowiązków informacyjnych spółki publicznej</w:t>
      </w:r>
    </w:p>
    <w:p w:rsidR="00FC5353" w:rsidRPr="00896870" w:rsidRDefault="00896870" w:rsidP="00896870">
      <w:pPr>
        <w:pStyle w:val="Teksttreci0"/>
        <w:spacing w:line="360" w:lineRule="auto"/>
        <w:jc w:val="both"/>
        <w:rPr>
          <w:sz w:val="20"/>
          <w:szCs w:val="20"/>
        </w:rPr>
      </w:pPr>
      <w:r w:rsidRPr="00896870">
        <w:rPr>
          <w:sz w:val="20"/>
          <w:szCs w:val="20"/>
        </w:rPr>
        <w:t xml:space="preserve">- </w:t>
      </w:r>
      <w:r w:rsidR="005777A8" w:rsidRPr="00896870">
        <w:rPr>
          <w:sz w:val="20"/>
          <w:szCs w:val="20"/>
        </w:rPr>
        <w:t xml:space="preserve">Załącznik nr </w:t>
      </w:r>
      <w:r w:rsidR="00C17CBD" w:rsidRPr="00896870">
        <w:rPr>
          <w:sz w:val="20"/>
          <w:szCs w:val="20"/>
        </w:rPr>
        <w:t xml:space="preserve"> 7</w:t>
      </w:r>
      <w:r w:rsidRPr="00896870">
        <w:rPr>
          <w:sz w:val="20"/>
          <w:szCs w:val="20"/>
        </w:rPr>
        <w:t xml:space="preserve"> </w:t>
      </w:r>
      <w:r w:rsidR="00FC5353" w:rsidRPr="00896870">
        <w:rPr>
          <w:sz w:val="20"/>
          <w:szCs w:val="20"/>
        </w:rPr>
        <w:t>Klauzula sankcyjna</w:t>
      </w:r>
      <w:r w:rsidR="00C071D7" w:rsidRPr="00896870">
        <w:rPr>
          <w:sz w:val="20"/>
          <w:szCs w:val="20"/>
        </w:rPr>
        <w:t>.</w:t>
      </w:r>
    </w:p>
    <w:p w:rsidR="009528AF" w:rsidRPr="009A618B" w:rsidRDefault="009528AF" w:rsidP="00CA2D51">
      <w:pPr>
        <w:tabs>
          <w:tab w:val="num" w:pos="284"/>
        </w:tabs>
        <w:spacing w:line="360" w:lineRule="auto"/>
        <w:ind w:left="284"/>
        <w:jc w:val="both"/>
        <w:rPr>
          <w:rFonts w:ascii="Arial" w:hAnsi="Arial" w:cs="Arial"/>
          <w:sz w:val="20"/>
          <w:szCs w:val="20"/>
        </w:rPr>
      </w:pPr>
    </w:p>
    <w:p w:rsidR="009528AF" w:rsidRPr="009A618B" w:rsidRDefault="009528AF" w:rsidP="00CA2D51">
      <w:pPr>
        <w:tabs>
          <w:tab w:val="num" w:pos="284"/>
        </w:tabs>
        <w:spacing w:line="360" w:lineRule="auto"/>
        <w:ind w:left="284"/>
        <w:jc w:val="both"/>
        <w:rPr>
          <w:rFonts w:ascii="Arial" w:hAnsi="Arial" w:cs="Arial"/>
          <w:sz w:val="20"/>
          <w:szCs w:val="20"/>
        </w:rPr>
      </w:pPr>
    </w:p>
    <w:p w:rsidR="00525B0C" w:rsidRPr="009A618B" w:rsidRDefault="00FB1DC0" w:rsidP="00525B0C">
      <w:pPr>
        <w:spacing w:line="360" w:lineRule="auto"/>
        <w:jc w:val="both"/>
        <w:rPr>
          <w:rFonts w:ascii="Arial" w:hAnsi="Arial" w:cs="Arial"/>
          <w:b/>
          <w:sz w:val="20"/>
          <w:szCs w:val="20"/>
        </w:rPr>
      </w:pPr>
      <w:r w:rsidRPr="009A618B">
        <w:rPr>
          <w:rFonts w:ascii="Arial" w:hAnsi="Arial" w:cs="Arial"/>
          <w:b/>
          <w:sz w:val="20"/>
          <w:szCs w:val="20"/>
        </w:rPr>
        <w:t xml:space="preserve">   </w:t>
      </w:r>
      <w:r w:rsidR="006061AC" w:rsidRPr="009A618B">
        <w:rPr>
          <w:rFonts w:ascii="Arial" w:hAnsi="Arial" w:cs="Arial"/>
          <w:b/>
          <w:sz w:val="20"/>
          <w:szCs w:val="20"/>
        </w:rPr>
        <w:tab/>
      </w:r>
      <w:r w:rsidR="009528AF" w:rsidRPr="009A618B">
        <w:rPr>
          <w:rFonts w:ascii="Arial" w:hAnsi="Arial" w:cs="Arial"/>
          <w:b/>
          <w:sz w:val="20"/>
          <w:szCs w:val="20"/>
        </w:rPr>
        <w:t>ZAMAWIAJĄCY:</w:t>
      </w:r>
      <w:r w:rsidR="009528AF" w:rsidRPr="009A618B">
        <w:rPr>
          <w:rFonts w:ascii="Arial" w:hAnsi="Arial" w:cs="Arial"/>
          <w:b/>
          <w:sz w:val="20"/>
          <w:szCs w:val="20"/>
        </w:rPr>
        <w:tab/>
      </w:r>
      <w:r w:rsidR="009528AF" w:rsidRPr="009A618B">
        <w:rPr>
          <w:rFonts w:ascii="Arial" w:hAnsi="Arial" w:cs="Arial"/>
          <w:b/>
          <w:sz w:val="20"/>
          <w:szCs w:val="20"/>
        </w:rPr>
        <w:tab/>
      </w:r>
      <w:r w:rsidR="009528AF" w:rsidRPr="009A618B">
        <w:rPr>
          <w:rFonts w:ascii="Arial" w:hAnsi="Arial" w:cs="Arial"/>
          <w:b/>
          <w:sz w:val="20"/>
          <w:szCs w:val="20"/>
        </w:rPr>
        <w:tab/>
      </w:r>
      <w:r w:rsidR="009528AF" w:rsidRPr="009A618B">
        <w:rPr>
          <w:rFonts w:ascii="Arial" w:hAnsi="Arial" w:cs="Arial"/>
          <w:b/>
          <w:sz w:val="20"/>
          <w:szCs w:val="20"/>
        </w:rPr>
        <w:tab/>
      </w:r>
      <w:r w:rsidR="009528AF" w:rsidRPr="009A618B">
        <w:rPr>
          <w:rFonts w:ascii="Arial" w:hAnsi="Arial" w:cs="Arial"/>
          <w:b/>
          <w:sz w:val="20"/>
          <w:szCs w:val="20"/>
        </w:rPr>
        <w:tab/>
        <w:t xml:space="preserve">                 </w:t>
      </w:r>
      <w:r w:rsidRPr="009A618B">
        <w:rPr>
          <w:rFonts w:ascii="Arial" w:hAnsi="Arial" w:cs="Arial"/>
          <w:b/>
          <w:sz w:val="20"/>
          <w:szCs w:val="20"/>
        </w:rPr>
        <w:t xml:space="preserve">           </w:t>
      </w:r>
      <w:r w:rsidR="009528AF" w:rsidRPr="009A618B">
        <w:rPr>
          <w:rFonts w:ascii="Arial" w:hAnsi="Arial" w:cs="Arial"/>
          <w:b/>
          <w:sz w:val="20"/>
          <w:szCs w:val="20"/>
        </w:rPr>
        <w:t xml:space="preserve">    WYKONAWCA:</w:t>
      </w:r>
    </w:p>
    <w:p w:rsidR="0009297A" w:rsidRPr="009A618B" w:rsidRDefault="0009297A" w:rsidP="0009297A">
      <w:pPr>
        <w:pStyle w:val="Podpistabeli0"/>
        <w:jc w:val="right"/>
        <w:rPr>
          <w:sz w:val="20"/>
          <w:szCs w:val="20"/>
        </w:rPr>
      </w:pPr>
    </w:p>
    <w:p w:rsidR="0009297A" w:rsidRPr="009A618B" w:rsidRDefault="0009297A" w:rsidP="0009297A">
      <w:pPr>
        <w:pStyle w:val="Podpistabeli0"/>
        <w:jc w:val="right"/>
        <w:rPr>
          <w:sz w:val="20"/>
          <w:szCs w:val="20"/>
        </w:rPr>
      </w:pPr>
    </w:p>
    <w:p w:rsidR="00FF1D07" w:rsidRPr="009A618B" w:rsidRDefault="00FF1D07" w:rsidP="00E042D2">
      <w:pPr>
        <w:pStyle w:val="Podpistabeli0"/>
        <w:jc w:val="right"/>
        <w:rPr>
          <w:sz w:val="20"/>
          <w:szCs w:val="20"/>
          <w:u w:val="none"/>
        </w:rPr>
      </w:pPr>
      <w:r w:rsidRPr="009A618B">
        <w:rPr>
          <w:sz w:val="20"/>
          <w:szCs w:val="20"/>
          <w:u w:val="none"/>
        </w:rPr>
        <w:br w:type="page"/>
      </w:r>
    </w:p>
    <w:p w:rsidR="00E042D2" w:rsidRPr="009A618B" w:rsidRDefault="00E042D2" w:rsidP="0075294A">
      <w:pPr>
        <w:pStyle w:val="Podpistabeli0"/>
        <w:jc w:val="right"/>
        <w:rPr>
          <w:b/>
          <w:sz w:val="20"/>
          <w:szCs w:val="20"/>
        </w:rPr>
      </w:pPr>
      <w:r w:rsidRPr="009A618B">
        <w:rPr>
          <w:sz w:val="20"/>
          <w:szCs w:val="20"/>
          <w:u w:val="none"/>
        </w:rPr>
        <w:lastRenderedPageBreak/>
        <w:t>Załącznik nr 1 do Umowy ……</w:t>
      </w:r>
    </w:p>
    <w:p w:rsidR="0075294A" w:rsidRPr="009A618B" w:rsidRDefault="0075294A" w:rsidP="005437BF">
      <w:pPr>
        <w:jc w:val="right"/>
        <w:rPr>
          <w:rFonts w:ascii="Arial" w:hAnsi="Arial" w:cs="Arial"/>
          <w:sz w:val="20"/>
          <w:szCs w:val="20"/>
        </w:rPr>
      </w:pPr>
      <w:r w:rsidRPr="009A618B">
        <w:rPr>
          <w:rFonts w:ascii="Arial" w:hAnsi="Arial" w:cs="Arial"/>
          <w:sz w:val="20"/>
          <w:szCs w:val="20"/>
        </w:rPr>
        <w:br w:type="page"/>
      </w:r>
    </w:p>
    <w:p w:rsidR="00C17CBD" w:rsidRPr="009A618B" w:rsidRDefault="00C17CBD" w:rsidP="005437BF">
      <w:pPr>
        <w:jc w:val="right"/>
        <w:rPr>
          <w:rFonts w:ascii="Arial" w:hAnsi="Arial" w:cs="Arial"/>
          <w:sz w:val="20"/>
          <w:szCs w:val="20"/>
        </w:rPr>
      </w:pPr>
      <w:r w:rsidRPr="009A618B">
        <w:rPr>
          <w:rFonts w:ascii="Arial" w:hAnsi="Arial" w:cs="Arial"/>
          <w:sz w:val="20"/>
          <w:szCs w:val="20"/>
        </w:rPr>
        <w:lastRenderedPageBreak/>
        <w:t>Załącznik nr 2 do Umowy……………</w:t>
      </w:r>
    </w:p>
    <w:p w:rsidR="006144A6" w:rsidRPr="009A618B" w:rsidRDefault="006144A6" w:rsidP="00FF1D07">
      <w:pPr>
        <w:jc w:val="both"/>
        <w:rPr>
          <w:rFonts w:ascii="Arial" w:hAnsi="Arial" w:cs="Arial"/>
          <w:sz w:val="20"/>
          <w:szCs w:val="20"/>
        </w:rPr>
      </w:pPr>
    </w:p>
    <w:p w:rsidR="005777A8" w:rsidRPr="009A618B" w:rsidRDefault="005777A8" w:rsidP="0075294A">
      <w:pPr>
        <w:pStyle w:val="Podpistabeli0"/>
        <w:jc w:val="center"/>
        <w:rPr>
          <w:sz w:val="20"/>
          <w:szCs w:val="20"/>
        </w:rPr>
      </w:pPr>
    </w:p>
    <w:p w:rsidR="009E6B10" w:rsidRPr="009A618B" w:rsidRDefault="009E6B10" w:rsidP="0075294A">
      <w:pPr>
        <w:spacing w:line="360" w:lineRule="auto"/>
        <w:jc w:val="center"/>
        <w:rPr>
          <w:rFonts w:ascii="Arial" w:hAnsi="Arial" w:cs="Arial"/>
          <w:b/>
          <w:sz w:val="20"/>
          <w:szCs w:val="20"/>
        </w:rPr>
      </w:pPr>
      <w:r w:rsidRPr="009A618B">
        <w:rPr>
          <w:rFonts w:ascii="Arial" w:hAnsi="Arial" w:cs="Arial"/>
          <w:b/>
          <w:sz w:val="20"/>
          <w:szCs w:val="20"/>
        </w:rPr>
        <w:t>ZASADY REALIZACJI USŁUG PODSTAWOWYCH</w:t>
      </w:r>
    </w:p>
    <w:p w:rsidR="009E6B10" w:rsidRPr="009A618B" w:rsidRDefault="009E6B10" w:rsidP="0075294A">
      <w:pPr>
        <w:spacing w:line="360" w:lineRule="auto"/>
        <w:jc w:val="both"/>
        <w:rPr>
          <w:rFonts w:ascii="Arial" w:hAnsi="Arial" w:cs="Arial"/>
          <w:sz w:val="20"/>
          <w:szCs w:val="20"/>
        </w:rPr>
      </w:pPr>
      <w:r w:rsidRPr="009A618B">
        <w:rPr>
          <w:rFonts w:ascii="Arial" w:hAnsi="Arial" w:cs="Arial"/>
          <w:sz w:val="20"/>
          <w:szCs w:val="20"/>
        </w:rPr>
        <w:t xml:space="preserve">1. Podstawą wykonania przez </w:t>
      </w:r>
      <w:r w:rsidR="005924EB" w:rsidRPr="009A618B">
        <w:rPr>
          <w:rFonts w:ascii="Arial" w:hAnsi="Arial" w:cs="Arial"/>
          <w:sz w:val="20"/>
          <w:szCs w:val="20"/>
        </w:rPr>
        <w:t xml:space="preserve">Wykonawcę </w:t>
      </w:r>
      <w:r w:rsidR="00007376" w:rsidRPr="009A618B">
        <w:rPr>
          <w:rFonts w:ascii="Arial" w:hAnsi="Arial" w:cs="Arial"/>
          <w:sz w:val="20"/>
          <w:szCs w:val="20"/>
        </w:rPr>
        <w:t>U</w:t>
      </w:r>
      <w:r w:rsidRPr="009A618B">
        <w:rPr>
          <w:rFonts w:ascii="Arial" w:hAnsi="Arial" w:cs="Arial"/>
          <w:sz w:val="20"/>
          <w:szCs w:val="20"/>
        </w:rPr>
        <w:t xml:space="preserve">sług </w:t>
      </w:r>
      <w:r w:rsidR="00E0645C" w:rsidRPr="009A618B">
        <w:rPr>
          <w:rFonts w:ascii="Arial" w:hAnsi="Arial" w:cs="Arial"/>
          <w:sz w:val="20"/>
          <w:szCs w:val="20"/>
        </w:rPr>
        <w:t>cateringowych (</w:t>
      </w:r>
      <w:r w:rsidRPr="009A618B">
        <w:rPr>
          <w:rFonts w:ascii="Arial" w:hAnsi="Arial" w:cs="Arial"/>
          <w:sz w:val="20"/>
          <w:szCs w:val="20"/>
        </w:rPr>
        <w:t>podstawowych</w:t>
      </w:r>
      <w:r w:rsidR="00E0645C" w:rsidRPr="009A618B">
        <w:rPr>
          <w:rFonts w:ascii="Arial" w:hAnsi="Arial" w:cs="Arial"/>
          <w:sz w:val="20"/>
          <w:szCs w:val="20"/>
        </w:rPr>
        <w:t>)</w:t>
      </w:r>
      <w:r w:rsidRPr="009A618B">
        <w:rPr>
          <w:rFonts w:ascii="Arial" w:hAnsi="Arial" w:cs="Arial"/>
          <w:sz w:val="20"/>
          <w:szCs w:val="20"/>
        </w:rPr>
        <w:t xml:space="preserve"> określonych w </w:t>
      </w:r>
      <w:r w:rsidRPr="009A618B">
        <w:rPr>
          <w:rFonts w:ascii="Arial" w:hAnsi="Arial" w:cs="Arial"/>
          <w:bCs/>
          <w:sz w:val="20"/>
          <w:szCs w:val="20"/>
        </w:rPr>
        <w:t>Załączniku nr 1</w:t>
      </w:r>
      <w:r w:rsidR="00C17CBD" w:rsidRPr="009A618B">
        <w:rPr>
          <w:rFonts w:ascii="Arial" w:hAnsi="Arial" w:cs="Arial"/>
          <w:bCs/>
          <w:sz w:val="20"/>
          <w:szCs w:val="20"/>
        </w:rPr>
        <w:t xml:space="preserve"> </w:t>
      </w:r>
      <w:r w:rsidR="007F07EC">
        <w:rPr>
          <w:rFonts w:ascii="Arial" w:hAnsi="Arial" w:cs="Arial"/>
          <w:bCs/>
          <w:sz w:val="20"/>
          <w:szCs w:val="20"/>
        </w:rPr>
        <w:t xml:space="preserve"> </w:t>
      </w:r>
      <w:r w:rsidRPr="009A618B">
        <w:rPr>
          <w:rFonts w:ascii="Arial" w:hAnsi="Arial" w:cs="Arial"/>
          <w:sz w:val="20"/>
          <w:szCs w:val="20"/>
        </w:rPr>
        <w:t xml:space="preserve">do Umowy, będą </w:t>
      </w:r>
      <w:r w:rsidR="004B573A">
        <w:rPr>
          <w:rFonts w:ascii="Arial" w:hAnsi="Arial" w:cs="Arial"/>
          <w:sz w:val="20"/>
          <w:szCs w:val="20"/>
        </w:rPr>
        <w:t>z</w:t>
      </w:r>
      <w:r w:rsidR="004B573A" w:rsidRPr="009A618B">
        <w:rPr>
          <w:rFonts w:ascii="Arial" w:hAnsi="Arial" w:cs="Arial"/>
          <w:sz w:val="20"/>
          <w:szCs w:val="20"/>
        </w:rPr>
        <w:t xml:space="preserve">amówienia </w:t>
      </w:r>
      <w:r w:rsidRPr="009A618B">
        <w:rPr>
          <w:rFonts w:ascii="Arial" w:hAnsi="Arial" w:cs="Arial"/>
          <w:sz w:val="20"/>
          <w:szCs w:val="20"/>
        </w:rPr>
        <w:t>kierowane przez Zamawiającego do Wykonawcy.</w:t>
      </w:r>
    </w:p>
    <w:p w:rsidR="009E6B10" w:rsidRPr="009A618B" w:rsidRDefault="00DD0637" w:rsidP="0075294A">
      <w:pPr>
        <w:spacing w:line="360" w:lineRule="auto"/>
        <w:jc w:val="both"/>
        <w:rPr>
          <w:rFonts w:ascii="Arial" w:hAnsi="Arial" w:cs="Arial"/>
          <w:sz w:val="20"/>
          <w:szCs w:val="20"/>
        </w:rPr>
      </w:pPr>
      <w:r w:rsidRPr="009A618B">
        <w:rPr>
          <w:rFonts w:ascii="Arial" w:hAnsi="Arial" w:cs="Arial"/>
          <w:sz w:val="20"/>
          <w:szCs w:val="20"/>
        </w:rPr>
        <w:t xml:space="preserve">2. Zamawiający </w:t>
      </w:r>
      <w:r w:rsidR="009E6B10" w:rsidRPr="009A618B">
        <w:rPr>
          <w:rFonts w:ascii="Arial" w:hAnsi="Arial" w:cs="Arial"/>
          <w:sz w:val="20"/>
          <w:szCs w:val="20"/>
        </w:rPr>
        <w:t xml:space="preserve">wysyłać będzie </w:t>
      </w:r>
      <w:r w:rsidR="004B573A">
        <w:rPr>
          <w:rFonts w:ascii="Arial" w:hAnsi="Arial" w:cs="Arial"/>
          <w:sz w:val="20"/>
          <w:szCs w:val="20"/>
        </w:rPr>
        <w:t>z</w:t>
      </w:r>
      <w:r w:rsidR="004B573A" w:rsidRPr="009A618B">
        <w:rPr>
          <w:rFonts w:ascii="Arial" w:hAnsi="Arial" w:cs="Arial"/>
          <w:sz w:val="20"/>
          <w:szCs w:val="20"/>
        </w:rPr>
        <w:t xml:space="preserve">amówienia </w:t>
      </w:r>
      <w:r w:rsidR="009E6B10" w:rsidRPr="009A618B">
        <w:rPr>
          <w:rFonts w:ascii="Arial" w:hAnsi="Arial" w:cs="Arial"/>
          <w:sz w:val="20"/>
          <w:szCs w:val="20"/>
        </w:rPr>
        <w:t xml:space="preserve">drogą </w:t>
      </w:r>
      <w:r w:rsidR="005704DE">
        <w:rPr>
          <w:rFonts w:ascii="Arial" w:hAnsi="Arial" w:cs="Arial"/>
          <w:sz w:val="20"/>
          <w:szCs w:val="20"/>
        </w:rPr>
        <w:t>elektroniczną</w:t>
      </w:r>
      <w:r w:rsidR="009E6B10" w:rsidRPr="009A618B">
        <w:rPr>
          <w:rFonts w:ascii="Arial" w:hAnsi="Arial" w:cs="Arial"/>
          <w:sz w:val="20"/>
          <w:szCs w:val="20"/>
        </w:rPr>
        <w:t xml:space="preserve"> na adres </w:t>
      </w:r>
      <w:r w:rsidR="003000B8" w:rsidRPr="009A618B">
        <w:rPr>
          <w:rFonts w:ascii="Arial" w:hAnsi="Arial" w:cs="Arial"/>
          <w:sz w:val="20"/>
          <w:szCs w:val="20"/>
        </w:rPr>
        <w:t>e-</w:t>
      </w:r>
      <w:r w:rsidR="009E6B10" w:rsidRPr="009A618B">
        <w:rPr>
          <w:rFonts w:ascii="Arial" w:hAnsi="Arial" w:cs="Arial"/>
          <w:sz w:val="20"/>
          <w:szCs w:val="20"/>
        </w:rPr>
        <w:t>mail</w:t>
      </w:r>
      <w:r w:rsidR="005924EB" w:rsidRPr="009A618B">
        <w:rPr>
          <w:rFonts w:ascii="Arial" w:hAnsi="Arial" w:cs="Arial"/>
          <w:sz w:val="20"/>
          <w:szCs w:val="20"/>
        </w:rPr>
        <w:t xml:space="preserve"> Wykonawcy</w:t>
      </w:r>
      <w:r w:rsidR="009E6B10" w:rsidRPr="009A618B">
        <w:rPr>
          <w:rFonts w:ascii="Arial" w:hAnsi="Arial" w:cs="Arial"/>
          <w:sz w:val="20"/>
          <w:szCs w:val="20"/>
        </w:rPr>
        <w:t>:</w:t>
      </w:r>
      <w:r w:rsidR="005924EB" w:rsidRPr="009A618B">
        <w:rPr>
          <w:rFonts w:ascii="Arial" w:hAnsi="Arial" w:cs="Arial"/>
          <w:sz w:val="20"/>
          <w:szCs w:val="20"/>
        </w:rPr>
        <w:t>…………………………………………………………………………………………………………………..</w:t>
      </w:r>
      <w:r w:rsidR="009E6B10" w:rsidRPr="009A618B">
        <w:rPr>
          <w:rFonts w:ascii="Arial" w:hAnsi="Arial" w:cs="Arial"/>
          <w:sz w:val="20"/>
          <w:szCs w:val="20"/>
        </w:rPr>
        <w:t>.</w:t>
      </w:r>
    </w:p>
    <w:p w:rsidR="009E6B10" w:rsidRPr="009A618B" w:rsidRDefault="009E6B10" w:rsidP="0075294A">
      <w:pPr>
        <w:spacing w:line="360" w:lineRule="auto"/>
        <w:jc w:val="both"/>
        <w:rPr>
          <w:rFonts w:ascii="Arial" w:hAnsi="Arial" w:cs="Arial"/>
          <w:sz w:val="20"/>
          <w:szCs w:val="20"/>
        </w:rPr>
      </w:pPr>
      <w:r w:rsidRPr="009A618B">
        <w:rPr>
          <w:rFonts w:ascii="Arial" w:hAnsi="Arial" w:cs="Arial"/>
          <w:sz w:val="20"/>
          <w:szCs w:val="20"/>
        </w:rPr>
        <w:t xml:space="preserve">3. Zamówienia w formie </w:t>
      </w:r>
      <w:r w:rsidR="00EE502F" w:rsidRPr="009A618B">
        <w:rPr>
          <w:rFonts w:ascii="Arial" w:hAnsi="Arial" w:cs="Arial"/>
          <w:sz w:val="20"/>
          <w:szCs w:val="20"/>
        </w:rPr>
        <w:t xml:space="preserve">dokumentowej </w:t>
      </w:r>
      <w:r w:rsidRPr="009A618B">
        <w:rPr>
          <w:rFonts w:ascii="Arial" w:hAnsi="Arial" w:cs="Arial"/>
          <w:sz w:val="20"/>
          <w:szCs w:val="20"/>
        </w:rPr>
        <w:t>w imieniu Z</w:t>
      </w:r>
      <w:r w:rsidR="005924EB" w:rsidRPr="009A618B">
        <w:rPr>
          <w:rFonts w:ascii="Arial" w:hAnsi="Arial" w:cs="Arial"/>
          <w:sz w:val="20"/>
          <w:szCs w:val="20"/>
        </w:rPr>
        <w:t>amawiającego</w:t>
      </w:r>
      <w:r w:rsidRPr="009A618B">
        <w:rPr>
          <w:rFonts w:ascii="Arial" w:hAnsi="Arial" w:cs="Arial"/>
          <w:sz w:val="20"/>
          <w:szCs w:val="20"/>
        </w:rPr>
        <w:t xml:space="preserve"> </w:t>
      </w:r>
      <w:r w:rsidR="00414916">
        <w:rPr>
          <w:rFonts w:ascii="Arial" w:hAnsi="Arial" w:cs="Arial"/>
          <w:sz w:val="20"/>
          <w:szCs w:val="20"/>
        </w:rPr>
        <w:t xml:space="preserve"> </w:t>
      </w:r>
      <w:r w:rsidR="005704DE">
        <w:rPr>
          <w:rFonts w:ascii="Arial" w:hAnsi="Arial" w:cs="Arial"/>
          <w:sz w:val="20"/>
          <w:szCs w:val="20"/>
        </w:rPr>
        <w:t>składać będzie</w:t>
      </w:r>
      <w:r w:rsidRPr="009A618B">
        <w:rPr>
          <w:rFonts w:ascii="Arial" w:hAnsi="Arial" w:cs="Arial"/>
          <w:sz w:val="20"/>
          <w:szCs w:val="20"/>
        </w:rPr>
        <w:t xml:space="preserve"> </w:t>
      </w:r>
      <w:r w:rsidR="005704DE">
        <w:rPr>
          <w:rFonts w:ascii="Arial" w:hAnsi="Arial" w:cs="Arial"/>
          <w:sz w:val="20"/>
          <w:szCs w:val="20"/>
        </w:rPr>
        <w:t xml:space="preserve">wyznaczona </w:t>
      </w:r>
      <w:r w:rsidRPr="009A618B">
        <w:rPr>
          <w:rFonts w:ascii="Arial" w:hAnsi="Arial" w:cs="Arial"/>
          <w:sz w:val="20"/>
          <w:szCs w:val="20"/>
        </w:rPr>
        <w:t xml:space="preserve">osoba ze strony </w:t>
      </w:r>
      <w:r w:rsidR="005704DE">
        <w:rPr>
          <w:rFonts w:ascii="Arial" w:hAnsi="Arial" w:cs="Arial"/>
          <w:sz w:val="20"/>
          <w:szCs w:val="20"/>
        </w:rPr>
        <w:t xml:space="preserve">Zespołu Zakupów </w:t>
      </w:r>
      <w:r w:rsidR="00414916">
        <w:rPr>
          <w:rFonts w:ascii="Arial" w:hAnsi="Arial" w:cs="Arial"/>
          <w:sz w:val="20"/>
          <w:szCs w:val="20"/>
        </w:rPr>
        <w:t xml:space="preserve">Gastronomicznych </w:t>
      </w:r>
      <w:r w:rsidR="005704DE" w:rsidRPr="005704DE">
        <w:rPr>
          <w:rFonts w:ascii="Arial" w:hAnsi="Arial" w:cs="Arial"/>
          <w:sz w:val="20"/>
          <w:szCs w:val="20"/>
        </w:rPr>
        <w:t xml:space="preserve">wskazana </w:t>
      </w:r>
      <w:r w:rsidR="005704DE" w:rsidRPr="00606060">
        <w:rPr>
          <w:rFonts w:ascii="Arial" w:hAnsi="Arial" w:cs="Arial"/>
          <w:sz w:val="20"/>
          <w:szCs w:val="20"/>
        </w:rPr>
        <w:t>§2 ust.3.</w:t>
      </w:r>
      <w:r w:rsidR="005704DE" w:rsidRPr="009A618B">
        <w:rPr>
          <w:rFonts w:ascii="Arial" w:hAnsi="Arial" w:cs="Arial"/>
          <w:b/>
          <w:sz w:val="20"/>
          <w:szCs w:val="20"/>
        </w:rPr>
        <w:t xml:space="preserve"> </w:t>
      </w:r>
      <w:r w:rsidR="005704DE" w:rsidRPr="009A618B">
        <w:rPr>
          <w:rFonts w:ascii="Arial" w:hAnsi="Arial" w:cs="Arial"/>
          <w:sz w:val="20"/>
          <w:szCs w:val="20"/>
        </w:rPr>
        <w:t xml:space="preserve"> </w:t>
      </w:r>
    </w:p>
    <w:p w:rsidR="009E6B10" w:rsidRPr="009A618B" w:rsidRDefault="009E6B10" w:rsidP="0075294A">
      <w:pPr>
        <w:spacing w:line="360" w:lineRule="auto"/>
        <w:jc w:val="both"/>
        <w:rPr>
          <w:rFonts w:ascii="Arial" w:hAnsi="Arial" w:cs="Arial"/>
          <w:sz w:val="20"/>
          <w:szCs w:val="20"/>
        </w:rPr>
      </w:pPr>
      <w:r w:rsidRPr="009A618B">
        <w:rPr>
          <w:rFonts w:ascii="Arial" w:hAnsi="Arial" w:cs="Arial"/>
          <w:sz w:val="20"/>
          <w:szCs w:val="20"/>
        </w:rPr>
        <w:t>5. Ka</w:t>
      </w:r>
      <w:r w:rsidR="005924EB" w:rsidRPr="009A618B">
        <w:rPr>
          <w:rFonts w:ascii="Arial" w:hAnsi="Arial" w:cs="Arial"/>
          <w:sz w:val="20"/>
          <w:szCs w:val="20"/>
        </w:rPr>
        <w:t xml:space="preserve">żde </w:t>
      </w:r>
      <w:r w:rsidR="004B573A">
        <w:rPr>
          <w:rFonts w:ascii="Arial" w:hAnsi="Arial" w:cs="Arial"/>
          <w:sz w:val="20"/>
          <w:szCs w:val="20"/>
        </w:rPr>
        <w:t>z</w:t>
      </w:r>
      <w:r w:rsidR="004B573A" w:rsidRPr="009A618B">
        <w:rPr>
          <w:rFonts w:ascii="Arial" w:hAnsi="Arial" w:cs="Arial"/>
          <w:sz w:val="20"/>
          <w:szCs w:val="20"/>
        </w:rPr>
        <w:t xml:space="preserve">amówienie </w:t>
      </w:r>
      <w:r w:rsidR="005924EB" w:rsidRPr="009A618B">
        <w:rPr>
          <w:rFonts w:ascii="Arial" w:hAnsi="Arial" w:cs="Arial"/>
          <w:sz w:val="20"/>
          <w:szCs w:val="20"/>
        </w:rPr>
        <w:t>otrzymane przez Wykonawcę</w:t>
      </w:r>
      <w:r w:rsidRPr="009A618B">
        <w:rPr>
          <w:rFonts w:ascii="Arial" w:hAnsi="Arial" w:cs="Arial"/>
          <w:sz w:val="20"/>
          <w:szCs w:val="20"/>
        </w:rPr>
        <w:t xml:space="preserve"> oprócz asortymentu i ilości będzie określać imię i nazwisko osoby zgłaszającej </w:t>
      </w:r>
      <w:r w:rsidR="004B573A">
        <w:rPr>
          <w:rFonts w:ascii="Arial" w:hAnsi="Arial" w:cs="Arial"/>
          <w:sz w:val="20"/>
          <w:szCs w:val="20"/>
        </w:rPr>
        <w:t>z</w:t>
      </w:r>
      <w:r w:rsidR="004B573A" w:rsidRPr="009A618B">
        <w:rPr>
          <w:rFonts w:ascii="Arial" w:hAnsi="Arial" w:cs="Arial"/>
          <w:sz w:val="20"/>
          <w:szCs w:val="20"/>
        </w:rPr>
        <w:t>amówienie</w:t>
      </w:r>
      <w:r w:rsidR="00C17CBD" w:rsidRPr="009A618B">
        <w:rPr>
          <w:rFonts w:ascii="Arial" w:hAnsi="Arial" w:cs="Arial"/>
          <w:sz w:val="20"/>
          <w:szCs w:val="20"/>
        </w:rPr>
        <w:t xml:space="preserve">, a także termin, godziny </w:t>
      </w:r>
      <w:r w:rsidRPr="009A618B">
        <w:rPr>
          <w:rFonts w:ascii="Arial" w:hAnsi="Arial" w:cs="Arial"/>
          <w:sz w:val="20"/>
          <w:szCs w:val="20"/>
        </w:rPr>
        <w:t xml:space="preserve">i miejsce realizacji/dostawy </w:t>
      </w:r>
      <w:r w:rsidR="00007376" w:rsidRPr="009A618B">
        <w:rPr>
          <w:rFonts w:ascii="Arial" w:hAnsi="Arial" w:cs="Arial"/>
          <w:sz w:val="20"/>
          <w:szCs w:val="20"/>
        </w:rPr>
        <w:t>U</w:t>
      </w:r>
      <w:r w:rsidRPr="009A618B">
        <w:rPr>
          <w:rFonts w:ascii="Arial" w:hAnsi="Arial" w:cs="Arial"/>
          <w:sz w:val="20"/>
          <w:szCs w:val="20"/>
        </w:rPr>
        <w:t>sługi.</w:t>
      </w:r>
    </w:p>
    <w:p w:rsidR="009E6B10" w:rsidRPr="009A618B" w:rsidRDefault="009E6B10" w:rsidP="0075294A">
      <w:pPr>
        <w:spacing w:line="360" w:lineRule="auto"/>
        <w:jc w:val="both"/>
        <w:rPr>
          <w:rFonts w:ascii="Arial" w:hAnsi="Arial" w:cs="Arial"/>
          <w:sz w:val="20"/>
          <w:szCs w:val="20"/>
        </w:rPr>
      </w:pPr>
      <w:r w:rsidRPr="009A618B">
        <w:rPr>
          <w:rFonts w:ascii="Arial" w:hAnsi="Arial" w:cs="Arial"/>
          <w:sz w:val="20"/>
          <w:szCs w:val="20"/>
        </w:rPr>
        <w:t xml:space="preserve">6. </w:t>
      </w:r>
      <w:r w:rsidR="005924EB" w:rsidRPr="009A618B">
        <w:rPr>
          <w:rFonts w:ascii="Arial" w:hAnsi="Arial" w:cs="Arial"/>
          <w:sz w:val="20"/>
          <w:szCs w:val="20"/>
        </w:rPr>
        <w:t xml:space="preserve">Wykonawca </w:t>
      </w:r>
      <w:r w:rsidRPr="009A618B">
        <w:rPr>
          <w:rFonts w:ascii="Arial" w:hAnsi="Arial" w:cs="Arial"/>
          <w:sz w:val="20"/>
          <w:szCs w:val="20"/>
        </w:rPr>
        <w:t xml:space="preserve">każdorazowo będzie potwierdzał przyjęcie </w:t>
      </w:r>
      <w:r w:rsidR="004B573A">
        <w:rPr>
          <w:rFonts w:ascii="Arial" w:hAnsi="Arial" w:cs="Arial"/>
          <w:sz w:val="20"/>
          <w:szCs w:val="20"/>
        </w:rPr>
        <w:t>z</w:t>
      </w:r>
      <w:r w:rsidR="004B573A" w:rsidRPr="009A618B">
        <w:rPr>
          <w:rFonts w:ascii="Arial" w:hAnsi="Arial" w:cs="Arial"/>
          <w:sz w:val="20"/>
          <w:szCs w:val="20"/>
        </w:rPr>
        <w:t xml:space="preserve">amówienia </w:t>
      </w:r>
      <w:r w:rsidRPr="009A618B">
        <w:rPr>
          <w:rFonts w:ascii="Arial" w:hAnsi="Arial" w:cs="Arial"/>
          <w:sz w:val="20"/>
          <w:szCs w:val="20"/>
        </w:rPr>
        <w:t xml:space="preserve">do realizacji za pomocą poczty elektronicznej, które nastąpi </w:t>
      </w:r>
      <w:r w:rsidR="00606060">
        <w:rPr>
          <w:rFonts w:ascii="Arial" w:hAnsi="Arial" w:cs="Arial"/>
          <w:sz w:val="20"/>
          <w:szCs w:val="20"/>
        </w:rPr>
        <w:t xml:space="preserve">najpóźniej </w:t>
      </w:r>
      <w:r w:rsidRPr="009A618B">
        <w:rPr>
          <w:rFonts w:ascii="Arial" w:hAnsi="Arial" w:cs="Arial"/>
          <w:sz w:val="20"/>
          <w:szCs w:val="20"/>
        </w:rPr>
        <w:t xml:space="preserve">w ciągu 1 dnia roboczego od otrzymania </w:t>
      </w:r>
      <w:r w:rsidR="004B573A">
        <w:rPr>
          <w:rFonts w:ascii="Arial" w:hAnsi="Arial" w:cs="Arial"/>
          <w:sz w:val="20"/>
          <w:szCs w:val="20"/>
        </w:rPr>
        <w:t>z</w:t>
      </w:r>
      <w:r w:rsidR="004B573A" w:rsidRPr="009A618B">
        <w:rPr>
          <w:rFonts w:ascii="Arial" w:hAnsi="Arial" w:cs="Arial"/>
          <w:sz w:val="20"/>
          <w:szCs w:val="20"/>
        </w:rPr>
        <w:t>amówienia</w:t>
      </w:r>
      <w:r w:rsidRPr="009A618B">
        <w:rPr>
          <w:rFonts w:ascii="Arial" w:hAnsi="Arial" w:cs="Arial"/>
          <w:sz w:val="20"/>
          <w:szCs w:val="20"/>
        </w:rPr>
        <w:t>.</w:t>
      </w:r>
    </w:p>
    <w:p w:rsidR="009E6B10" w:rsidRPr="009A618B" w:rsidRDefault="00F61970" w:rsidP="0075294A">
      <w:pPr>
        <w:spacing w:line="360" w:lineRule="auto"/>
        <w:jc w:val="both"/>
        <w:rPr>
          <w:rFonts w:ascii="Arial" w:hAnsi="Arial" w:cs="Arial"/>
          <w:sz w:val="20"/>
          <w:szCs w:val="20"/>
        </w:rPr>
      </w:pPr>
      <w:r>
        <w:rPr>
          <w:rFonts w:ascii="Arial" w:hAnsi="Arial" w:cs="Arial"/>
          <w:sz w:val="20"/>
          <w:szCs w:val="20"/>
        </w:rPr>
        <w:t>7</w:t>
      </w:r>
      <w:r w:rsidR="009E6B10" w:rsidRPr="009A618B">
        <w:rPr>
          <w:rFonts w:ascii="Arial" w:hAnsi="Arial" w:cs="Arial"/>
          <w:sz w:val="20"/>
          <w:szCs w:val="20"/>
        </w:rPr>
        <w:t xml:space="preserve">. </w:t>
      </w:r>
      <w:r w:rsidR="005924EB" w:rsidRPr="009A618B">
        <w:rPr>
          <w:rFonts w:ascii="Arial" w:hAnsi="Arial" w:cs="Arial"/>
          <w:sz w:val="20"/>
          <w:szCs w:val="20"/>
        </w:rPr>
        <w:t xml:space="preserve">Zamawiający </w:t>
      </w:r>
      <w:r w:rsidR="009E6B10" w:rsidRPr="009A618B">
        <w:rPr>
          <w:rFonts w:ascii="Arial" w:hAnsi="Arial" w:cs="Arial"/>
          <w:sz w:val="20"/>
          <w:szCs w:val="20"/>
        </w:rPr>
        <w:t xml:space="preserve">ma prawo </w:t>
      </w:r>
      <w:r w:rsidR="00007376" w:rsidRPr="009A618B">
        <w:rPr>
          <w:rFonts w:ascii="Arial" w:hAnsi="Arial" w:cs="Arial"/>
          <w:sz w:val="20"/>
          <w:szCs w:val="20"/>
        </w:rPr>
        <w:t xml:space="preserve">zrezygnować (bez żadnych roszczeń odszkodowawczych ze Strony Wykonawcy) </w:t>
      </w:r>
      <w:r w:rsidR="009E6B10" w:rsidRPr="009A618B">
        <w:rPr>
          <w:rFonts w:ascii="Arial" w:hAnsi="Arial" w:cs="Arial"/>
          <w:sz w:val="20"/>
          <w:szCs w:val="20"/>
        </w:rPr>
        <w:t xml:space="preserve">od poszczególnych </w:t>
      </w:r>
      <w:r w:rsidR="004B573A">
        <w:rPr>
          <w:rFonts w:ascii="Arial" w:hAnsi="Arial" w:cs="Arial"/>
          <w:sz w:val="20"/>
          <w:szCs w:val="20"/>
        </w:rPr>
        <w:t>z</w:t>
      </w:r>
      <w:r w:rsidR="004B573A" w:rsidRPr="009A618B">
        <w:rPr>
          <w:rFonts w:ascii="Arial" w:hAnsi="Arial" w:cs="Arial"/>
          <w:sz w:val="20"/>
          <w:szCs w:val="20"/>
        </w:rPr>
        <w:t xml:space="preserve">amówień </w:t>
      </w:r>
      <w:r w:rsidR="009E6B10" w:rsidRPr="009A618B">
        <w:rPr>
          <w:rFonts w:ascii="Arial" w:hAnsi="Arial" w:cs="Arial"/>
          <w:sz w:val="20"/>
          <w:szCs w:val="20"/>
        </w:rPr>
        <w:t xml:space="preserve">najpóźniej </w:t>
      </w:r>
      <w:r w:rsidR="005924EB" w:rsidRPr="009A618B">
        <w:rPr>
          <w:rFonts w:ascii="Arial" w:hAnsi="Arial" w:cs="Arial"/>
          <w:sz w:val="20"/>
          <w:szCs w:val="20"/>
        </w:rPr>
        <w:t>na 3</w:t>
      </w:r>
      <w:r w:rsidR="009E6B10" w:rsidRPr="009A618B">
        <w:rPr>
          <w:rFonts w:ascii="Arial" w:hAnsi="Arial" w:cs="Arial"/>
          <w:sz w:val="20"/>
          <w:szCs w:val="20"/>
        </w:rPr>
        <w:t xml:space="preserve"> dni przed realizacją Usług cateringowych</w:t>
      </w:r>
      <w:r w:rsidR="00007376" w:rsidRPr="009A618B">
        <w:rPr>
          <w:rFonts w:ascii="Arial" w:hAnsi="Arial" w:cs="Arial"/>
          <w:sz w:val="20"/>
          <w:szCs w:val="20"/>
        </w:rPr>
        <w:t>.</w:t>
      </w:r>
      <w:r w:rsidR="009E6B10" w:rsidRPr="009A618B">
        <w:rPr>
          <w:rFonts w:ascii="Arial" w:hAnsi="Arial" w:cs="Arial"/>
          <w:sz w:val="20"/>
          <w:szCs w:val="20"/>
        </w:rPr>
        <w:t xml:space="preserve"> </w:t>
      </w:r>
    </w:p>
    <w:p w:rsidR="005A7B5A" w:rsidRPr="009A618B" w:rsidRDefault="005A7B5A" w:rsidP="0075294A">
      <w:pPr>
        <w:spacing w:line="360" w:lineRule="auto"/>
        <w:jc w:val="center"/>
        <w:rPr>
          <w:rFonts w:ascii="Arial" w:hAnsi="Arial" w:cs="Arial"/>
          <w:sz w:val="20"/>
          <w:szCs w:val="20"/>
        </w:rPr>
      </w:pPr>
    </w:p>
    <w:p w:rsidR="009E6B10" w:rsidRPr="009A618B" w:rsidRDefault="009E6B10" w:rsidP="0075294A">
      <w:pPr>
        <w:spacing w:line="360" w:lineRule="auto"/>
        <w:jc w:val="center"/>
        <w:rPr>
          <w:rFonts w:ascii="Arial" w:hAnsi="Arial" w:cs="Arial"/>
          <w:b/>
          <w:sz w:val="20"/>
          <w:szCs w:val="20"/>
        </w:rPr>
      </w:pPr>
      <w:r w:rsidRPr="009A618B">
        <w:rPr>
          <w:rFonts w:ascii="Arial" w:hAnsi="Arial" w:cs="Arial"/>
          <w:b/>
          <w:sz w:val="20"/>
          <w:szCs w:val="20"/>
        </w:rPr>
        <w:t xml:space="preserve">ZASADY REALIZACJI </w:t>
      </w:r>
      <w:r w:rsidR="00111472" w:rsidRPr="009A618B">
        <w:rPr>
          <w:rFonts w:ascii="Arial" w:hAnsi="Arial" w:cs="Arial"/>
          <w:b/>
          <w:sz w:val="20"/>
          <w:szCs w:val="20"/>
        </w:rPr>
        <w:t xml:space="preserve">POZOSTAŁYCH </w:t>
      </w:r>
      <w:r w:rsidRPr="009A618B">
        <w:rPr>
          <w:rFonts w:ascii="Arial" w:hAnsi="Arial" w:cs="Arial"/>
          <w:b/>
          <w:sz w:val="20"/>
          <w:szCs w:val="20"/>
        </w:rPr>
        <w:t xml:space="preserve">USŁUG – </w:t>
      </w:r>
      <w:r w:rsidR="006A18E5">
        <w:rPr>
          <w:rFonts w:ascii="Arial" w:hAnsi="Arial" w:cs="Arial"/>
          <w:b/>
          <w:sz w:val="20"/>
          <w:szCs w:val="20"/>
        </w:rPr>
        <w:t xml:space="preserve"> nieobjętych cennikiem podstawowym</w:t>
      </w:r>
    </w:p>
    <w:p w:rsidR="009E6B10" w:rsidRPr="009A618B" w:rsidRDefault="009E6B10" w:rsidP="000F181B">
      <w:pPr>
        <w:spacing w:line="360" w:lineRule="auto"/>
        <w:ind w:left="284" w:hanging="284"/>
        <w:jc w:val="both"/>
        <w:rPr>
          <w:rFonts w:ascii="Arial" w:hAnsi="Arial" w:cs="Arial"/>
          <w:sz w:val="20"/>
          <w:szCs w:val="20"/>
        </w:rPr>
      </w:pPr>
      <w:r w:rsidRPr="009A618B">
        <w:rPr>
          <w:rFonts w:ascii="Arial" w:hAnsi="Arial" w:cs="Arial"/>
          <w:sz w:val="20"/>
          <w:szCs w:val="20"/>
        </w:rPr>
        <w:t xml:space="preserve">1. </w:t>
      </w:r>
      <w:r w:rsidR="005A7B5A" w:rsidRPr="009A618B">
        <w:rPr>
          <w:rFonts w:ascii="Arial" w:hAnsi="Arial" w:cs="Arial"/>
          <w:sz w:val="20"/>
          <w:szCs w:val="20"/>
        </w:rPr>
        <w:t>Zamawiający</w:t>
      </w:r>
      <w:r w:rsidRPr="009A618B">
        <w:rPr>
          <w:rFonts w:ascii="Arial" w:hAnsi="Arial" w:cs="Arial"/>
          <w:sz w:val="20"/>
          <w:szCs w:val="20"/>
        </w:rPr>
        <w:t xml:space="preserve"> każd</w:t>
      </w:r>
      <w:r w:rsidR="005A7B5A" w:rsidRPr="009A618B">
        <w:rPr>
          <w:rFonts w:ascii="Arial" w:hAnsi="Arial" w:cs="Arial"/>
          <w:sz w:val="20"/>
          <w:szCs w:val="20"/>
        </w:rPr>
        <w:t>orazowo przedstawi Wykonawcy</w:t>
      </w:r>
      <w:r w:rsidRPr="009A618B">
        <w:rPr>
          <w:rFonts w:ascii="Arial" w:hAnsi="Arial" w:cs="Arial"/>
          <w:sz w:val="20"/>
          <w:szCs w:val="20"/>
        </w:rPr>
        <w:t xml:space="preserve"> </w:t>
      </w:r>
      <w:r w:rsidR="002D6E43">
        <w:rPr>
          <w:rFonts w:ascii="Arial" w:hAnsi="Arial" w:cs="Arial"/>
          <w:sz w:val="20"/>
          <w:szCs w:val="20"/>
        </w:rPr>
        <w:t>Z</w:t>
      </w:r>
      <w:r w:rsidRPr="009A618B">
        <w:rPr>
          <w:rFonts w:ascii="Arial" w:hAnsi="Arial" w:cs="Arial"/>
          <w:sz w:val="20"/>
          <w:szCs w:val="20"/>
        </w:rPr>
        <w:t xml:space="preserve">apytanie ofertowe na </w:t>
      </w:r>
      <w:r w:rsidR="00111472" w:rsidRPr="009A618B">
        <w:rPr>
          <w:rFonts w:ascii="Arial" w:hAnsi="Arial" w:cs="Arial"/>
          <w:sz w:val="20"/>
          <w:szCs w:val="20"/>
        </w:rPr>
        <w:t>pozostałe u</w:t>
      </w:r>
      <w:r w:rsidRPr="009A618B">
        <w:rPr>
          <w:rFonts w:ascii="Arial" w:hAnsi="Arial" w:cs="Arial"/>
          <w:sz w:val="20"/>
          <w:szCs w:val="20"/>
        </w:rPr>
        <w:t>sług</w:t>
      </w:r>
      <w:r w:rsidR="00111472" w:rsidRPr="009A618B">
        <w:rPr>
          <w:rFonts w:ascii="Arial" w:hAnsi="Arial" w:cs="Arial"/>
          <w:sz w:val="20"/>
          <w:szCs w:val="20"/>
        </w:rPr>
        <w:t>i</w:t>
      </w:r>
      <w:r w:rsidR="00D7090A" w:rsidRPr="009A618B">
        <w:rPr>
          <w:rFonts w:ascii="Arial" w:hAnsi="Arial" w:cs="Arial"/>
          <w:sz w:val="20"/>
          <w:szCs w:val="20"/>
        </w:rPr>
        <w:t>,</w:t>
      </w:r>
      <w:r w:rsidRPr="009A618B">
        <w:rPr>
          <w:rFonts w:ascii="Arial" w:hAnsi="Arial" w:cs="Arial"/>
          <w:sz w:val="20"/>
          <w:szCs w:val="20"/>
        </w:rPr>
        <w:t xml:space="preserve"> o których mowa w § 1 ust. 1 pkt.</w:t>
      </w:r>
      <w:r w:rsidR="00111472" w:rsidRPr="009A618B">
        <w:rPr>
          <w:rFonts w:ascii="Arial" w:hAnsi="Arial" w:cs="Arial"/>
          <w:sz w:val="20"/>
          <w:szCs w:val="20"/>
        </w:rPr>
        <w:t xml:space="preserve"> </w:t>
      </w:r>
      <w:r w:rsidRPr="009A618B">
        <w:rPr>
          <w:rFonts w:ascii="Arial" w:hAnsi="Arial" w:cs="Arial"/>
          <w:sz w:val="20"/>
          <w:szCs w:val="20"/>
        </w:rPr>
        <w:t>2 Umowy</w:t>
      </w:r>
      <w:r w:rsidR="001B3B42">
        <w:rPr>
          <w:rFonts w:ascii="Arial" w:hAnsi="Arial" w:cs="Arial"/>
          <w:sz w:val="20"/>
          <w:szCs w:val="20"/>
        </w:rPr>
        <w:t xml:space="preserve"> za pośrednictwem </w:t>
      </w:r>
      <w:r w:rsidR="001B3B42" w:rsidRPr="001B3B42">
        <w:rPr>
          <w:rFonts w:ascii="Arial" w:hAnsi="Arial" w:cs="Arial"/>
          <w:sz w:val="20"/>
          <w:szCs w:val="20"/>
        </w:rPr>
        <w:t>Platformy Zakupowej Connect.</w:t>
      </w:r>
    </w:p>
    <w:p w:rsidR="005A7B5A" w:rsidRPr="009A618B" w:rsidRDefault="009E6B10" w:rsidP="000F181B">
      <w:pPr>
        <w:spacing w:line="360" w:lineRule="auto"/>
        <w:ind w:left="284" w:hanging="284"/>
        <w:jc w:val="both"/>
        <w:rPr>
          <w:rFonts w:ascii="Arial" w:hAnsi="Arial" w:cs="Arial"/>
          <w:sz w:val="20"/>
          <w:szCs w:val="20"/>
        </w:rPr>
      </w:pPr>
      <w:r w:rsidRPr="009A618B">
        <w:rPr>
          <w:rFonts w:ascii="Arial" w:hAnsi="Arial" w:cs="Arial"/>
          <w:sz w:val="20"/>
          <w:szCs w:val="20"/>
        </w:rPr>
        <w:t xml:space="preserve">2. </w:t>
      </w:r>
    </w:p>
    <w:p w:rsidR="009E6B10" w:rsidRDefault="005A7B5A" w:rsidP="002D4D42">
      <w:pPr>
        <w:spacing w:line="360" w:lineRule="auto"/>
        <w:ind w:left="284" w:hanging="284"/>
        <w:jc w:val="both"/>
        <w:rPr>
          <w:rFonts w:ascii="Arial" w:hAnsi="Arial" w:cs="Arial"/>
          <w:sz w:val="20"/>
          <w:szCs w:val="20"/>
        </w:rPr>
      </w:pPr>
      <w:r w:rsidRPr="009A618B">
        <w:rPr>
          <w:rFonts w:ascii="Arial" w:hAnsi="Arial" w:cs="Arial"/>
          <w:sz w:val="20"/>
          <w:szCs w:val="20"/>
        </w:rPr>
        <w:t xml:space="preserve">3. </w:t>
      </w:r>
      <w:r w:rsidR="009E6B10" w:rsidRPr="009A618B">
        <w:rPr>
          <w:rFonts w:ascii="Arial" w:hAnsi="Arial" w:cs="Arial"/>
          <w:sz w:val="20"/>
          <w:szCs w:val="20"/>
        </w:rPr>
        <w:t>Zapytanie ofertowe, zawierać będzie co najmniej następujące elementy niezbędne</w:t>
      </w:r>
      <w:r w:rsidR="00DC5328">
        <w:rPr>
          <w:rFonts w:ascii="Arial" w:hAnsi="Arial" w:cs="Arial"/>
          <w:sz w:val="20"/>
          <w:szCs w:val="20"/>
        </w:rPr>
        <w:t xml:space="preserve"> </w:t>
      </w:r>
      <w:r w:rsidR="009E6B10" w:rsidRPr="009A618B">
        <w:rPr>
          <w:rFonts w:ascii="Arial" w:hAnsi="Arial" w:cs="Arial"/>
          <w:sz w:val="20"/>
          <w:szCs w:val="20"/>
        </w:rPr>
        <w:t>do przygotowania</w:t>
      </w:r>
      <w:r w:rsidR="00606060">
        <w:rPr>
          <w:rFonts w:ascii="Arial" w:hAnsi="Arial" w:cs="Arial"/>
          <w:sz w:val="20"/>
          <w:szCs w:val="20"/>
        </w:rPr>
        <w:t xml:space="preserve">                             </w:t>
      </w:r>
      <w:r w:rsidR="009E6B10" w:rsidRPr="009A618B">
        <w:rPr>
          <w:rFonts w:ascii="Arial" w:hAnsi="Arial" w:cs="Arial"/>
          <w:sz w:val="20"/>
          <w:szCs w:val="20"/>
        </w:rPr>
        <w:t xml:space="preserve"> i pr</w:t>
      </w:r>
      <w:r w:rsidRPr="009A618B">
        <w:rPr>
          <w:rFonts w:ascii="Arial" w:hAnsi="Arial" w:cs="Arial"/>
          <w:sz w:val="20"/>
          <w:szCs w:val="20"/>
        </w:rPr>
        <w:t xml:space="preserve">zekazania </w:t>
      </w:r>
      <w:r w:rsidR="00C17CBD" w:rsidRPr="009A618B">
        <w:rPr>
          <w:rFonts w:ascii="Arial" w:hAnsi="Arial" w:cs="Arial"/>
          <w:sz w:val="20"/>
          <w:szCs w:val="20"/>
        </w:rPr>
        <w:t>Zamawiającemu</w:t>
      </w:r>
      <w:r w:rsidR="009E6B10" w:rsidRPr="009A618B">
        <w:rPr>
          <w:rFonts w:ascii="Arial" w:hAnsi="Arial" w:cs="Arial"/>
          <w:sz w:val="20"/>
          <w:szCs w:val="20"/>
        </w:rPr>
        <w:t xml:space="preserve"> oferty:</w:t>
      </w:r>
    </w:p>
    <w:p w:rsidR="002D4D42" w:rsidRDefault="00987D1A" w:rsidP="00987D1A">
      <w:pPr>
        <w:pStyle w:val="Akapitzlist"/>
        <w:numPr>
          <w:ilvl w:val="0"/>
          <w:numId w:val="43"/>
        </w:numPr>
        <w:spacing w:line="360" w:lineRule="auto"/>
        <w:jc w:val="both"/>
        <w:rPr>
          <w:rFonts w:ascii="Arial" w:hAnsi="Arial" w:cs="Arial"/>
          <w:sz w:val="20"/>
          <w:szCs w:val="20"/>
        </w:rPr>
      </w:pPr>
      <w:r w:rsidRPr="009A618B">
        <w:rPr>
          <w:rFonts w:ascii="Arial" w:hAnsi="Arial" w:cs="Arial"/>
          <w:sz w:val="20"/>
          <w:szCs w:val="20"/>
        </w:rPr>
        <w:t>zakładany termin i godzinę realizacji usługi przez Zamawiającego</w:t>
      </w:r>
      <w:r w:rsidR="006A18E5">
        <w:rPr>
          <w:rFonts w:ascii="Arial" w:hAnsi="Arial" w:cs="Arial"/>
          <w:sz w:val="20"/>
          <w:szCs w:val="20"/>
        </w:rPr>
        <w:t>;</w:t>
      </w:r>
    </w:p>
    <w:p w:rsidR="00987D1A" w:rsidRDefault="00987D1A" w:rsidP="00987D1A">
      <w:pPr>
        <w:pStyle w:val="Akapitzlist"/>
        <w:numPr>
          <w:ilvl w:val="0"/>
          <w:numId w:val="43"/>
        </w:numPr>
        <w:spacing w:line="360" w:lineRule="auto"/>
        <w:jc w:val="both"/>
        <w:rPr>
          <w:rFonts w:ascii="Arial" w:hAnsi="Arial" w:cs="Arial"/>
          <w:sz w:val="20"/>
          <w:szCs w:val="20"/>
        </w:rPr>
      </w:pPr>
      <w:r w:rsidRPr="009A618B">
        <w:rPr>
          <w:rFonts w:ascii="Arial" w:hAnsi="Arial" w:cs="Arial"/>
          <w:sz w:val="20"/>
          <w:szCs w:val="20"/>
        </w:rPr>
        <w:t>informację określające formułę i rodzaj usługi w celu przedstawienia przez Zamawiającego propozycji menu</w:t>
      </w:r>
      <w:r w:rsidR="006A18E5">
        <w:rPr>
          <w:rFonts w:ascii="Arial" w:hAnsi="Arial" w:cs="Arial"/>
          <w:sz w:val="20"/>
          <w:szCs w:val="20"/>
        </w:rPr>
        <w:t>;</w:t>
      </w:r>
    </w:p>
    <w:p w:rsidR="00987D1A" w:rsidRDefault="00987D1A" w:rsidP="00987D1A">
      <w:pPr>
        <w:pStyle w:val="Akapitzlist"/>
        <w:numPr>
          <w:ilvl w:val="0"/>
          <w:numId w:val="43"/>
        </w:numPr>
        <w:spacing w:line="360" w:lineRule="auto"/>
        <w:jc w:val="both"/>
        <w:rPr>
          <w:rFonts w:ascii="Arial" w:hAnsi="Arial" w:cs="Arial"/>
          <w:sz w:val="20"/>
          <w:szCs w:val="20"/>
        </w:rPr>
      </w:pPr>
      <w:r w:rsidRPr="00987D1A">
        <w:rPr>
          <w:rFonts w:ascii="Arial" w:hAnsi="Arial" w:cs="Arial"/>
          <w:sz w:val="20"/>
          <w:szCs w:val="20"/>
        </w:rPr>
        <w:t>lokalizacja wykonania/dostarczenia usługi</w:t>
      </w:r>
      <w:r w:rsidR="006A18E5">
        <w:rPr>
          <w:rFonts w:ascii="Arial" w:hAnsi="Arial" w:cs="Arial"/>
          <w:sz w:val="20"/>
          <w:szCs w:val="20"/>
        </w:rPr>
        <w:t>;</w:t>
      </w:r>
    </w:p>
    <w:p w:rsidR="00987D1A" w:rsidRDefault="00987D1A" w:rsidP="00987D1A">
      <w:pPr>
        <w:pStyle w:val="Akapitzlist"/>
        <w:numPr>
          <w:ilvl w:val="0"/>
          <w:numId w:val="43"/>
        </w:numPr>
        <w:spacing w:line="360" w:lineRule="auto"/>
        <w:jc w:val="both"/>
        <w:rPr>
          <w:rFonts w:ascii="Arial" w:hAnsi="Arial" w:cs="Arial"/>
          <w:sz w:val="20"/>
          <w:szCs w:val="20"/>
        </w:rPr>
      </w:pPr>
      <w:r w:rsidRPr="00987D1A">
        <w:rPr>
          <w:rFonts w:ascii="Arial" w:hAnsi="Arial" w:cs="Arial"/>
          <w:sz w:val="20"/>
          <w:szCs w:val="20"/>
        </w:rPr>
        <w:t>ilość osób do obsługi na spotkaniu</w:t>
      </w:r>
      <w:r w:rsidR="006A18E5">
        <w:rPr>
          <w:rFonts w:ascii="Arial" w:hAnsi="Arial" w:cs="Arial"/>
          <w:sz w:val="20"/>
          <w:szCs w:val="20"/>
        </w:rPr>
        <w:t>;</w:t>
      </w:r>
    </w:p>
    <w:p w:rsidR="00987D1A" w:rsidRDefault="00987D1A" w:rsidP="00987D1A">
      <w:pPr>
        <w:pStyle w:val="Akapitzlist"/>
        <w:numPr>
          <w:ilvl w:val="0"/>
          <w:numId w:val="43"/>
        </w:numPr>
        <w:spacing w:line="360" w:lineRule="auto"/>
        <w:jc w:val="both"/>
        <w:rPr>
          <w:rFonts w:ascii="Arial" w:hAnsi="Arial" w:cs="Arial"/>
          <w:sz w:val="20"/>
          <w:szCs w:val="20"/>
        </w:rPr>
      </w:pPr>
      <w:r w:rsidRPr="00987D1A">
        <w:rPr>
          <w:rFonts w:ascii="Arial" w:hAnsi="Arial" w:cs="Arial"/>
          <w:sz w:val="20"/>
          <w:szCs w:val="20"/>
        </w:rPr>
        <w:t>osob</w:t>
      </w:r>
      <w:r w:rsidR="006A18E5">
        <w:rPr>
          <w:rFonts w:ascii="Arial" w:hAnsi="Arial" w:cs="Arial"/>
          <w:sz w:val="20"/>
          <w:szCs w:val="20"/>
        </w:rPr>
        <w:t>ę</w:t>
      </w:r>
      <w:r w:rsidRPr="00987D1A">
        <w:rPr>
          <w:rFonts w:ascii="Arial" w:hAnsi="Arial" w:cs="Arial"/>
          <w:sz w:val="20"/>
          <w:szCs w:val="20"/>
        </w:rPr>
        <w:t xml:space="preserve"> do kontaktu ze strony Wykonawcy wraz z podanym numerem telefonu;</w:t>
      </w:r>
    </w:p>
    <w:p w:rsidR="009E6B10" w:rsidRPr="00987D1A" w:rsidRDefault="009E6B10" w:rsidP="00987D1A">
      <w:pPr>
        <w:spacing w:line="360" w:lineRule="auto"/>
        <w:jc w:val="both"/>
        <w:rPr>
          <w:rFonts w:ascii="Arial" w:hAnsi="Arial" w:cs="Arial"/>
          <w:sz w:val="20"/>
          <w:szCs w:val="20"/>
        </w:rPr>
      </w:pPr>
    </w:p>
    <w:p w:rsidR="009E6B10" w:rsidRPr="009A618B" w:rsidRDefault="005A7B5A" w:rsidP="00B84505">
      <w:pPr>
        <w:spacing w:line="360" w:lineRule="auto"/>
        <w:ind w:left="284" w:hanging="284"/>
        <w:jc w:val="both"/>
        <w:rPr>
          <w:rFonts w:ascii="Arial" w:hAnsi="Arial" w:cs="Arial"/>
          <w:sz w:val="20"/>
          <w:szCs w:val="20"/>
        </w:rPr>
      </w:pPr>
      <w:r w:rsidRPr="009A618B">
        <w:rPr>
          <w:rFonts w:ascii="Arial" w:hAnsi="Arial" w:cs="Arial"/>
          <w:sz w:val="20"/>
          <w:szCs w:val="20"/>
        </w:rPr>
        <w:t>4. Wykonawca</w:t>
      </w:r>
      <w:r w:rsidR="009E6B10" w:rsidRPr="009A618B">
        <w:rPr>
          <w:rFonts w:ascii="Arial" w:hAnsi="Arial" w:cs="Arial"/>
          <w:sz w:val="20"/>
          <w:szCs w:val="20"/>
        </w:rPr>
        <w:t xml:space="preserve"> każdorazowo przygotuje </w:t>
      </w:r>
      <w:r w:rsidR="00B34871">
        <w:rPr>
          <w:rFonts w:ascii="Arial" w:hAnsi="Arial" w:cs="Arial"/>
          <w:sz w:val="20"/>
          <w:szCs w:val="20"/>
        </w:rPr>
        <w:t>o</w:t>
      </w:r>
      <w:r w:rsidR="00B34871" w:rsidRPr="009A618B">
        <w:rPr>
          <w:rFonts w:ascii="Arial" w:hAnsi="Arial" w:cs="Arial"/>
          <w:sz w:val="20"/>
          <w:szCs w:val="20"/>
        </w:rPr>
        <w:t>fertę</w:t>
      </w:r>
      <w:r w:rsidR="008B0EAF" w:rsidRPr="009A618B">
        <w:rPr>
          <w:rFonts w:ascii="Arial" w:hAnsi="Arial" w:cs="Arial"/>
          <w:sz w:val="20"/>
          <w:szCs w:val="20"/>
        </w:rPr>
        <w:t xml:space="preserve">, zawierającą </w:t>
      </w:r>
      <w:r w:rsidR="009E6B10" w:rsidRPr="009A618B">
        <w:rPr>
          <w:rFonts w:ascii="Arial" w:hAnsi="Arial" w:cs="Arial"/>
          <w:sz w:val="20"/>
          <w:szCs w:val="20"/>
        </w:rPr>
        <w:t>kosztorys zgodnie z zakresem Zapytania ofertowego.</w:t>
      </w:r>
    </w:p>
    <w:p w:rsidR="009E6B10" w:rsidRPr="009A618B" w:rsidRDefault="00EA7FB1" w:rsidP="00B84505">
      <w:pPr>
        <w:spacing w:line="360" w:lineRule="auto"/>
        <w:ind w:left="142" w:hanging="142"/>
        <w:jc w:val="both"/>
        <w:rPr>
          <w:rFonts w:ascii="Arial" w:hAnsi="Arial" w:cs="Arial"/>
          <w:sz w:val="20"/>
          <w:szCs w:val="20"/>
        </w:rPr>
      </w:pPr>
      <w:r>
        <w:rPr>
          <w:rFonts w:ascii="Arial" w:hAnsi="Arial" w:cs="Arial"/>
          <w:sz w:val="20"/>
          <w:szCs w:val="20"/>
        </w:rPr>
        <w:t>5</w:t>
      </w:r>
      <w:r w:rsidR="009E6B10" w:rsidRPr="009A618B">
        <w:rPr>
          <w:rFonts w:ascii="Arial" w:hAnsi="Arial" w:cs="Arial"/>
          <w:sz w:val="20"/>
          <w:szCs w:val="20"/>
        </w:rPr>
        <w:t>. Kosztorys zawierać będzie co najmniej następujące elementy:</w:t>
      </w:r>
    </w:p>
    <w:p w:rsidR="009E6B10" w:rsidRPr="009A618B" w:rsidRDefault="009E6B10" w:rsidP="000F181B">
      <w:pPr>
        <w:spacing w:line="360" w:lineRule="auto"/>
        <w:ind w:left="284"/>
        <w:jc w:val="both"/>
        <w:rPr>
          <w:rFonts w:ascii="Arial" w:hAnsi="Arial" w:cs="Arial"/>
          <w:sz w:val="20"/>
          <w:szCs w:val="20"/>
        </w:rPr>
      </w:pPr>
      <w:r w:rsidRPr="009A618B">
        <w:rPr>
          <w:rFonts w:ascii="Arial" w:hAnsi="Arial" w:cs="Arial"/>
          <w:sz w:val="20"/>
          <w:szCs w:val="20"/>
        </w:rPr>
        <w:t>a) proponowane menu,</w:t>
      </w:r>
    </w:p>
    <w:p w:rsidR="009E6B10" w:rsidRPr="009A618B" w:rsidRDefault="009E6B10" w:rsidP="000F181B">
      <w:pPr>
        <w:spacing w:line="360" w:lineRule="auto"/>
        <w:ind w:left="284"/>
        <w:jc w:val="both"/>
        <w:rPr>
          <w:rFonts w:ascii="Arial" w:hAnsi="Arial" w:cs="Arial"/>
          <w:sz w:val="20"/>
          <w:szCs w:val="20"/>
        </w:rPr>
      </w:pPr>
      <w:r w:rsidRPr="009A618B">
        <w:rPr>
          <w:rFonts w:ascii="Arial" w:hAnsi="Arial" w:cs="Arial"/>
          <w:sz w:val="20"/>
          <w:szCs w:val="20"/>
        </w:rPr>
        <w:t>b) specyfikację usługi,</w:t>
      </w:r>
    </w:p>
    <w:p w:rsidR="009E6B10" w:rsidRPr="009A618B" w:rsidRDefault="00DD0637" w:rsidP="000F181B">
      <w:pPr>
        <w:spacing w:line="360" w:lineRule="auto"/>
        <w:ind w:left="284"/>
        <w:jc w:val="both"/>
        <w:rPr>
          <w:rFonts w:ascii="Arial" w:hAnsi="Arial" w:cs="Arial"/>
          <w:sz w:val="20"/>
          <w:szCs w:val="20"/>
        </w:rPr>
      </w:pPr>
      <w:r w:rsidRPr="009A618B">
        <w:rPr>
          <w:rFonts w:ascii="Arial" w:hAnsi="Arial" w:cs="Arial"/>
          <w:sz w:val="20"/>
          <w:szCs w:val="20"/>
        </w:rPr>
        <w:t xml:space="preserve">c) wycenę usługi (netto), </w:t>
      </w:r>
    </w:p>
    <w:p w:rsidR="009E6B10" w:rsidRPr="009A618B" w:rsidRDefault="009E6B10" w:rsidP="000F181B">
      <w:pPr>
        <w:spacing w:line="360" w:lineRule="auto"/>
        <w:ind w:left="284"/>
        <w:jc w:val="both"/>
        <w:rPr>
          <w:rFonts w:ascii="Arial" w:hAnsi="Arial" w:cs="Arial"/>
          <w:sz w:val="20"/>
          <w:szCs w:val="20"/>
        </w:rPr>
      </w:pPr>
      <w:r w:rsidRPr="009A618B">
        <w:rPr>
          <w:rFonts w:ascii="Arial" w:hAnsi="Arial" w:cs="Arial"/>
          <w:sz w:val="20"/>
          <w:szCs w:val="20"/>
        </w:rPr>
        <w:t xml:space="preserve">f) </w:t>
      </w:r>
      <w:r w:rsidR="00006FFF" w:rsidRPr="009A618B">
        <w:rPr>
          <w:rFonts w:ascii="Arial" w:hAnsi="Arial" w:cs="Arial"/>
          <w:sz w:val="20"/>
          <w:szCs w:val="20"/>
        </w:rPr>
        <w:t xml:space="preserve">osoba do </w:t>
      </w:r>
      <w:r w:rsidR="00A84086" w:rsidRPr="009A618B">
        <w:rPr>
          <w:rFonts w:ascii="Arial" w:hAnsi="Arial" w:cs="Arial"/>
          <w:sz w:val="20"/>
          <w:szCs w:val="20"/>
        </w:rPr>
        <w:t>kontaktu ze strony Wykonawcy</w:t>
      </w:r>
      <w:r w:rsidRPr="009A618B">
        <w:rPr>
          <w:rFonts w:ascii="Arial" w:hAnsi="Arial" w:cs="Arial"/>
          <w:sz w:val="20"/>
          <w:szCs w:val="20"/>
        </w:rPr>
        <w:t xml:space="preserve"> wraz z podanym numerem telefonu.</w:t>
      </w:r>
    </w:p>
    <w:p w:rsidR="006A18E5" w:rsidRDefault="00EA7FB1" w:rsidP="006A3C80">
      <w:pPr>
        <w:spacing w:line="360" w:lineRule="auto"/>
        <w:ind w:left="284" w:hanging="284"/>
        <w:jc w:val="both"/>
        <w:rPr>
          <w:rFonts w:ascii="Arial" w:hAnsi="Arial" w:cs="Arial"/>
          <w:sz w:val="20"/>
          <w:szCs w:val="20"/>
        </w:rPr>
      </w:pPr>
      <w:r>
        <w:rPr>
          <w:rFonts w:ascii="Arial" w:hAnsi="Arial" w:cs="Arial"/>
          <w:sz w:val="20"/>
          <w:szCs w:val="20"/>
        </w:rPr>
        <w:t>6</w:t>
      </w:r>
      <w:r w:rsidR="009E6B10" w:rsidRPr="009A618B">
        <w:rPr>
          <w:rFonts w:ascii="Arial" w:hAnsi="Arial" w:cs="Arial"/>
          <w:sz w:val="20"/>
          <w:szCs w:val="20"/>
        </w:rPr>
        <w:t xml:space="preserve">. </w:t>
      </w:r>
      <w:r w:rsidR="00006FFF" w:rsidRPr="009A618B">
        <w:rPr>
          <w:rFonts w:ascii="Arial" w:hAnsi="Arial" w:cs="Arial"/>
          <w:sz w:val="20"/>
          <w:szCs w:val="20"/>
        </w:rPr>
        <w:t>Wykonawca</w:t>
      </w:r>
      <w:r w:rsidR="009E6B10" w:rsidRPr="009A618B">
        <w:rPr>
          <w:rFonts w:ascii="Arial" w:hAnsi="Arial" w:cs="Arial"/>
          <w:sz w:val="20"/>
          <w:szCs w:val="20"/>
        </w:rPr>
        <w:t xml:space="preserve"> zobowiązuje się przedstawić </w:t>
      </w:r>
      <w:r w:rsidR="00006FFF" w:rsidRPr="009A618B">
        <w:rPr>
          <w:rFonts w:ascii="Arial" w:hAnsi="Arial" w:cs="Arial"/>
          <w:sz w:val="20"/>
          <w:szCs w:val="20"/>
        </w:rPr>
        <w:t xml:space="preserve">Zamawiającemu </w:t>
      </w:r>
      <w:r w:rsidR="00B34871">
        <w:rPr>
          <w:rFonts w:ascii="Arial" w:hAnsi="Arial" w:cs="Arial"/>
          <w:sz w:val="20"/>
          <w:szCs w:val="20"/>
        </w:rPr>
        <w:t>o</w:t>
      </w:r>
      <w:r w:rsidR="00B34871" w:rsidRPr="009A618B">
        <w:rPr>
          <w:rFonts w:ascii="Arial" w:hAnsi="Arial" w:cs="Arial"/>
          <w:sz w:val="20"/>
          <w:szCs w:val="20"/>
        </w:rPr>
        <w:t xml:space="preserve">fertę </w:t>
      </w:r>
      <w:r w:rsidR="00006FFF" w:rsidRPr="009A618B">
        <w:rPr>
          <w:rFonts w:ascii="Arial" w:hAnsi="Arial" w:cs="Arial"/>
          <w:sz w:val="20"/>
          <w:szCs w:val="20"/>
        </w:rPr>
        <w:t>w terminie 3</w:t>
      </w:r>
      <w:r w:rsidR="009E6B10" w:rsidRPr="009A618B">
        <w:rPr>
          <w:rFonts w:ascii="Arial" w:hAnsi="Arial" w:cs="Arial"/>
          <w:sz w:val="20"/>
          <w:szCs w:val="20"/>
        </w:rPr>
        <w:t xml:space="preserve"> </w:t>
      </w:r>
      <w:r w:rsidR="00006FFF" w:rsidRPr="009A618B">
        <w:rPr>
          <w:rFonts w:ascii="Arial" w:hAnsi="Arial" w:cs="Arial"/>
          <w:sz w:val="20"/>
          <w:szCs w:val="20"/>
        </w:rPr>
        <w:t>(trzech</w:t>
      </w:r>
      <w:r w:rsidR="009E6B10" w:rsidRPr="009A618B">
        <w:rPr>
          <w:rFonts w:ascii="Arial" w:hAnsi="Arial" w:cs="Arial"/>
          <w:sz w:val="20"/>
          <w:szCs w:val="20"/>
        </w:rPr>
        <w:t>) dni roboczych</w:t>
      </w:r>
      <w:r w:rsidR="00B83850">
        <w:rPr>
          <w:rFonts w:ascii="Arial" w:hAnsi="Arial" w:cs="Arial"/>
          <w:sz w:val="20"/>
          <w:szCs w:val="20"/>
        </w:rPr>
        <w:t xml:space="preserve"> lub </w:t>
      </w:r>
      <w:r w:rsidR="006A18E5">
        <w:rPr>
          <w:rFonts w:ascii="Arial" w:hAnsi="Arial" w:cs="Arial"/>
          <w:sz w:val="20"/>
          <w:szCs w:val="20"/>
        </w:rPr>
        <w:t xml:space="preserve">w </w:t>
      </w:r>
      <w:r w:rsidR="00B83850">
        <w:rPr>
          <w:rFonts w:ascii="Arial" w:hAnsi="Arial" w:cs="Arial"/>
          <w:sz w:val="20"/>
          <w:szCs w:val="20"/>
        </w:rPr>
        <w:t>innym</w:t>
      </w:r>
      <w:r w:rsidR="009E6B10" w:rsidRPr="009A618B">
        <w:rPr>
          <w:rFonts w:ascii="Arial" w:hAnsi="Arial" w:cs="Arial"/>
          <w:sz w:val="20"/>
          <w:szCs w:val="20"/>
        </w:rPr>
        <w:t xml:space="preserve"> </w:t>
      </w:r>
      <w:r w:rsidR="00006FFF" w:rsidRPr="009A618B">
        <w:rPr>
          <w:rFonts w:ascii="Arial" w:hAnsi="Arial" w:cs="Arial"/>
          <w:sz w:val="20"/>
          <w:szCs w:val="20"/>
        </w:rPr>
        <w:t>termin</w:t>
      </w:r>
      <w:r w:rsidR="00B83850">
        <w:rPr>
          <w:rFonts w:ascii="Arial" w:hAnsi="Arial" w:cs="Arial"/>
          <w:sz w:val="20"/>
          <w:szCs w:val="20"/>
        </w:rPr>
        <w:t>ie wskazanym w Zapytaniu ofertowym</w:t>
      </w:r>
      <w:r w:rsidR="00006FFF" w:rsidRPr="009A618B">
        <w:rPr>
          <w:rFonts w:ascii="Arial" w:hAnsi="Arial" w:cs="Arial"/>
          <w:sz w:val="20"/>
          <w:szCs w:val="20"/>
        </w:rPr>
        <w:t xml:space="preserve">. </w:t>
      </w:r>
      <w:r w:rsidR="008B0EAF" w:rsidRPr="009A618B">
        <w:rPr>
          <w:rFonts w:ascii="Arial" w:hAnsi="Arial" w:cs="Arial"/>
          <w:sz w:val="20"/>
          <w:szCs w:val="20"/>
        </w:rPr>
        <w:t xml:space="preserve">Oferta </w:t>
      </w:r>
      <w:r w:rsidR="00006FFF" w:rsidRPr="009A618B">
        <w:rPr>
          <w:rFonts w:ascii="Arial" w:hAnsi="Arial" w:cs="Arial"/>
          <w:sz w:val="20"/>
          <w:szCs w:val="20"/>
        </w:rPr>
        <w:t>Wykonawcy</w:t>
      </w:r>
      <w:r w:rsidR="009E6B10" w:rsidRPr="009A618B">
        <w:rPr>
          <w:rFonts w:ascii="Arial" w:hAnsi="Arial" w:cs="Arial"/>
          <w:sz w:val="20"/>
          <w:szCs w:val="20"/>
        </w:rPr>
        <w:t xml:space="preserve"> każdorazowo podlegać będzie </w:t>
      </w:r>
      <w:r w:rsidR="006A18E5">
        <w:rPr>
          <w:rFonts w:ascii="Arial" w:hAnsi="Arial" w:cs="Arial"/>
          <w:sz w:val="20"/>
          <w:szCs w:val="20"/>
        </w:rPr>
        <w:t xml:space="preserve">weryfikacji, finalnie </w:t>
      </w:r>
      <w:r w:rsidR="009E6B10" w:rsidRPr="009A618B">
        <w:rPr>
          <w:rFonts w:ascii="Arial" w:hAnsi="Arial" w:cs="Arial"/>
          <w:sz w:val="20"/>
          <w:szCs w:val="20"/>
        </w:rPr>
        <w:t>akceptacji lu</w:t>
      </w:r>
      <w:r w:rsidR="00006FFF" w:rsidRPr="009A618B">
        <w:rPr>
          <w:rFonts w:ascii="Arial" w:hAnsi="Arial" w:cs="Arial"/>
          <w:sz w:val="20"/>
          <w:szCs w:val="20"/>
        </w:rPr>
        <w:t>b odrzuceniu przez Zamawiającego</w:t>
      </w:r>
      <w:r w:rsidR="00B83850">
        <w:rPr>
          <w:rFonts w:ascii="Arial" w:hAnsi="Arial" w:cs="Arial"/>
          <w:sz w:val="20"/>
          <w:szCs w:val="20"/>
        </w:rPr>
        <w:t>.</w:t>
      </w:r>
    </w:p>
    <w:p w:rsidR="009E6B10" w:rsidRPr="009A618B" w:rsidRDefault="006A18E5" w:rsidP="006A3C80">
      <w:pPr>
        <w:spacing w:line="360" w:lineRule="auto"/>
        <w:ind w:left="284" w:hanging="284"/>
        <w:jc w:val="both"/>
        <w:rPr>
          <w:rFonts w:ascii="Arial" w:hAnsi="Arial" w:cs="Arial"/>
          <w:sz w:val="20"/>
          <w:szCs w:val="20"/>
        </w:rPr>
      </w:pPr>
      <w:r>
        <w:rPr>
          <w:rFonts w:ascii="Arial" w:hAnsi="Arial" w:cs="Arial"/>
          <w:sz w:val="20"/>
          <w:szCs w:val="20"/>
        </w:rPr>
        <w:t xml:space="preserve">      Zamawiający zastrzega sobie prawo do odrzucenia oferty bez podawania przyczyny.</w:t>
      </w:r>
      <w:r w:rsidR="009E6B10" w:rsidRPr="009A618B">
        <w:rPr>
          <w:rFonts w:ascii="Arial" w:hAnsi="Arial" w:cs="Arial"/>
          <w:sz w:val="20"/>
          <w:szCs w:val="20"/>
        </w:rPr>
        <w:t xml:space="preserve"> </w:t>
      </w:r>
    </w:p>
    <w:p w:rsidR="009E6B10" w:rsidRPr="009A618B" w:rsidRDefault="00EA7FB1" w:rsidP="006A3C80">
      <w:pPr>
        <w:spacing w:line="360" w:lineRule="auto"/>
        <w:ind w:left="284" w:hanging="284"/>
        <w:jc w:val="both"/>
        <w:rPr>
          <w:rFonts w:ascii="Arial" w:hAnsi="Arial" w:cs="Arial"/>
          <w:sz w:val="20"/>
          <w:szCs w:val="20"/>
        </w:rPr>
      </w:pPr>
      <w:r>
        <w:rPr>
          <w:rFonts w:ascii="Arial" w:hAnsi="Arial" w:cs="Arial"/>
          <w:sz w:val="20"/>
          <w:szCs w:val="20"/>
        </w:rPr>
        <w:t>7</w:t>
      </w:r>
      <w:r w:rsidR="009E6B10" w:rsidRPr="009A618B">
        <w:rPr>
          <w:rFonts w:ascii="Arial" w:hAnsi="Arial" w:cs="Arial"/>
          <w:sz w:val="20"/>
          <w:szCs w:val="20"/>
        </w:rPr>
        <w:t xml:space="preserve">. W przypadku akceptacji </w:t>
      </w:r>
      <w:r w:rsidR="00B34871">
        <w:rPr>
          <w:rFonts w:ascii="Arial" w:hAnsi="Arial" w:cs="Arial"/>
          <w:sz w:val="20"/>
          <w:szCs w:val="20"/>
        </w:rPr>
        <w:t>o</w:t>
      </w:r>
      <w:r w:rsidR="00B34871" w:rsidRPr="009A618B">
        <w:rPr>
          <w:rFonts w:ascii="Arial" w:hAnsi="Arial" w:cs="Arial"/>
          <w:sz w:val="20"/>
          <w:szCs w:val="20"/>
        </w:rPr>
        <w:t>ferty zgodne</w:t>
      </w:r>
      <w:r w:rsidR="00B34871">
        <w:rPr>
          <w:rFonts w:ascii="Arial" w:hAnsi="Arial" w:cs="Arial"/>
          <w:sz w:val="20"/>
          <w:szCs w:val="20"/>
        </w:rPr>
        <w:t>j</w:t>
      </w:r>
      <w:r w:rsidR="00B34871" w:rsidRPr="009A618B">
        <w:rPr>
          <w:rFonts w:ascii="Arial" w:hAnsi="Arial" w:cs="Arial"/>
          <w:sz w:val="20"/>
          <w:szCs w:val="20"/>
        </w:rPr>
        <w:t xml:space="preserve"> </w:t>
      </w:r>
      <w:r w:rsidR="009E6B10" w:rsidRPr="009A618B">
        <w:rPr>
          <w:rFonts w:ascii="Arial" w:hAnsi="Arial" w:cs="Arial"/>
          <w:sz w:val="20"/>
          <w:szCs w:val="20"/>
        </w:rPr>
        <w:t xml:space="preserve">z zakresem Zapytania ofertowego, </w:t>
      </w:r>
      <w:r w:rsidR="00006FFF" w:rsidRPr="009A618B">
        <w:rPr>
          <w:rFonts w:ascii="Arial" w:hAnsi="Arial" w:cs="Arial"/>
          <w:sz w:val="20"/>
          <w:szCs w:val="20"/>
        </w:rPr>
        <w:t xml:space="preserve">Zamawiający </w:t>
      </w:r>
      <w:r w:rsidR="00B34871">
        <w:rPr>
          <w:rFonts w:ascii="Arial" w:hAnsi="Arial" w:cs="Arial"/>
          <w:sz w:val="20"/>
          <w:szCs w:val="20"/>
        </w:rPr>
        <w:t>złoży</w:t>
      </w:r>
      <w:r w:rsidR="00B34871" w:rsidRPr="009A618B">
        <w:rPr>
          <w:rFonts w:ascii="Arial" w:hAnsi="Arial" w:cs="Arial"/>
          <w:sz w:val="20"/>
          <w:szCs w:val="20"/>
        </w:rPr>
        <w:t xml:space="preserve"> </w:t>
      </w:r>
      <w:r w:rsidR="00006FFF" w:rsidRPr="009A618B">
        <w:rPr>
          <w:rFonts w:ascii="Arial" w:hAnsi="Arial" w:cs="Arial"/>
          <w:sz w:val="20"/>
          <w:szCs w:val="20"/>
        </w:rPr>
        <w:t xml:space="preserve">Wykonawcy </w:t>
      </w:r>
      <w:r w:rsidR="001179BA">
        <w:rPr>
          <w:rFonts w:ascii="Arial" w:hAnsi="Arial" w:cs="Arial"/>
          <w:sz w:val="20"/>
          <w:szCs w:val="20"/>
        </w:rPr>
        <w:t>z</w:t>
      </w:r>
      <w:r w:rsidR="009E6B10" w:rsidRPr="009A618B">
        <w:rPr>
          <w:rFonts w:ascii="Arial" w:hAnsi="Arial" w:cs="Arial"/>
          <w:sz w:val="20"/>
          <w:szCs w:val="20"/>
        </w:rPr>
        <w:t>amówienie.</w:t>
      </w:r>
    </w:p>
    <w:p w:rsidR="009E6B10" w:rsidRPr="009A618B" w:rsidRDefault="009E6B10" w:rsidP="006A3C80">
      <w:pPr>
        <w:spacing w:line="360" w:lineRule="auto"/>
        <w:ind w:left="284" w:hanging="284"/>
        <w:jc w:val="both"/>
        <w:rPr>
          <w:rFonts w:ascii="Arial" w:hAnsi="Arial" w:cs="Arial"/>
          <w:sz w:val="20"/>
          <w:szCs w:val="20"/>
        </w:rPr>
      </w:pPr>
      <w:r w:rsidRPr="009A618B">
        <w:rPr>
          <w:rFonts w:ascii="Arial" w:hAnsi="Arial" w:cs="Arial"/>
          <w:sz w:val="20"/>
          <w:szCs w:val="20"/>
        </w:rPr>
        <w:lastRenderedPageBreak/>
        <w:t xml:space="preserve">9. </w:t>
      </w:r>
      <w:r w:rsidR="00B84505">
        <w:rPr>
          <w:rFonts w:ascii="Arial" w:hAnsi="Arial" w:cs="Arial"/>
          <w:sz w:val="20"/>
          <w:szCs w:val="20"/>
        </w:rPr>
        <w:t xml:space="preserve"> </w:t>
      </w:r>
      <w:r w:rsidRPr="009A618B">
        <w:rPr>
          <w:rFonts w:ascii="Arial" w:hAnsi="Arial" w:cs="Arial"/>
          <w:sz w:val="20"/>
          <w:szCs w:val="20"/>
        </w:rPr>
        <w:t xml:space="preserve">W </w:t>
      </w:r>
      <w:r w:rsidR="001179BA">
        <w:rPr>
          <w:rFonts w:ascii="Arial" w:hAnsi="Arial" w:cs="Arial"/>
          <w:sz w:val="20"/>
          <w:szCs w:val="20"/>
        </w:rPr>
        <w:t>z</w:t>
      </w:r>
      <w:r w:rsidRPr="009A618B">
        <w:rPr>
          <w:rFonts w:ascii="Arial" w:hAnsi="Arial" w:cs="Arial"/>
          <w:sz w:val="20"/>
          <w:szCs w:val="20"/>
        </w:rPr>
        <w:t xml:space="preserve">amówieniu każdorazowo będą ujęte warunki wynikające z </w:t>
      </w:r>
      <w:r w:rsidR="00B34871">
        <w:rPr>
          <w:rFonts w:ascii="Arial" w:hAnsi="Arial" w:cs="Arial"/>
          <w:sz w:val="20"/>
          <w:szCs w:val="20"/>
        </w:rPr>
        <w:t>o</w:t>
      </w:r>
      <w:r w:rsidR="00B34871" w:rsidRPr="009A618B">
        <w:rPr>
          <w:rFonts w:ascii="Arial" w:hAnsi="Arial" w:cs="Arial"/>
          <w:sz w:val="20"/>
          <w:szCs w:val="20"/>
        </w:rPr>
        <w:t xml:space="preserve">ferty </w:t>
      </w:r>
      <w:r w:rsidR="00006FFF" w:rsidRPr="009A618B">
        <w:rPr>
          <w:rFonts w:ascii="Arial" w:hAnsi="Arial" w:cs="Arial"/>
          <w:sz w:val="20"/>
          <w:szCs w:val="20"/>
        </w:rPr>
        <w:t xml:space="preserve">Wykonawcy </w:t>
      </w:r>
      <w:r w:rsidRPr="009A618B">
        <w:rPr>
          <w:rFonts w:ascii="Arial" w:hAnsi="Arial" w:cs="Arial"/>
          <w:sz w:val="20"/>
          <w:szCs w:val="20"/>
        </w:rPr>
        <w:t>wraz z </w:t>
      </w:r>
      <w:r w:rsidR="00006FFF" w:rsidRPr="009A618B">
        <w:rPr>
          <w:rFonts w:ascii="Arial" w:hAnsi="Arial" w:cs="Arial"/>
          <w:sz w:val="20"/>
          <w:szCs w:val="20"/>
        </w:rPr>
        <w:t>ewentualnymi, uzgodnionymi z Wykonawcą</w:t>
      </w:r>
      <w:r w:rsidRPr="009A618B">
        <w:rPr>
          <w:rFonts w:ascii="Arial" w:hAnsi="Arial" w:cs="Arial"/>
          <w:sz w:val="20"/>
          <w:szCs w:val="20"/>
        </w:rPr>
        <w:t xml:space="preserve"> zmianami. </w:t>
      </w:r>
      <w:r w:rsidR="00006FFF" w:rsidRPr="009A618B">
        <w:rPr>
          <w:rFonts w:ascii="Arial" w:hAnsi="Arial" w:cs="Arial"/>
          <w:sz w:val="20"/>
          <w:szCs w:val="20"/>
        </w:rPr>
        <w:t xml:space="preserve">Wykonawca </w:t>
      </w:r>
      <w:r w:rsidRPr="009A618B">
        <w:rPr>
          <w:rFonts w:ascii="Arial" w:hAnsi="Arial" w:cs="Arial"/>
          <w:sz w:val="20"/>
          <w:szCs w:val="20"/>
        </w:rPr>
        <w:t>zobowiązuje się do realizacji usług, o których mowa w § 1 ust. 1 pkt</w:t>
      </w:r>
      <w:r w:rsidR="00526382" w:rsidRPr="009A618B">
        <w:rPr>
          <w:rFonts w:ascii="Arial" w:hAnsi="Arial" w:cs="Arial"/>
          <w:sz w:val="20"/>
          <w:szCs w:val="20"/>
        </w:rPr>
        <w:t xml:space="preserve"> </w:t>
      </w:r>
      <w:r w:rsidRPr="009A618B">
        <w:rPr>
          <w:rFonts w:ascii="Arial" w:hAnsi="Arial" w:cs="Arial"/>
          <w:sz w:val="20"/>
          <w:szCs w:val="20"/>
        </w:rPr>
        <w:t xml:space="preserve">2 Umowy zgodnie </w:t>
      </w:r>
      <w:r w:rsidR="00006FFF" w:rsidRPr="009A618B">
        <w:rPr>
          <w:rFonts w:ascii="Arial" w:hAnsi="Arial" w:cs="Arial"/>
          <w:sz w:val="20"/>
          <w:szCs w:val="20"/>
        </w:rPr>
        <w:t>z uzgodnionymi z Zamawiającym</w:t>
      </w:r>
      <w:r w:rsidRPr="009A618B">
        <w:rPr>
          <w:rFonts w:ascii="Arial" w:hAnsi="Arial" w:cs="Arial"/>
          <w:sz w:val="20"/>
          <w:szCs w:val="20"/>
        </w:rPr>
        <w:t xml:space="preserve"> warunkami zawartymi w </w:t>
      </w:r>
      <w:r w:rsidR="001179BA">
        <w:rPr>
          <w:rFonts w:ascii="Arial" w:hAnsi="Arial" w:cs="Arial"/>
          <w:sz w:val="20"/>
          <w:szCs w:val="20"/>
        </w:rPr>
        <w:t>z</w:t>
      </w:r>
      <w:r w:rsidRPr="009A618B">
        <w:rPr>
          <w:rFonts w:ascii="Arial" w:hAnsi="Arial" w:cs="Arial"/>
          <w:sz w:val="20"/>
          <w:szCs w:val="20"/>
        </w:rPr>
        <w:t xml:space="preserve">amówieniu. Po </w:t>
      </w:r>
      <w:r w:rsidR="00DC2602" w:rsidRPr="009A618B">
        <w:rPr>
          <w:rFonts w:ascii="Arial" w:hAnsi="Arial" w:cs="Arial"/>
          <w:sz w:val="20"/>
          <w:szCs w:val="20"/>
        </w:rPr>
        <w:t xml:space="preserve">należytym </w:t>
      </w:r>
      <w:r w:rsidRPr="009A618B">
        <w:rPr>
          <w:rFonts w:ascii="Arial" w:hAnsi="Arial" w:cs="Arial"/>
          <w:sz w:val="20"/>
          <w:szCs w:val="20"/>
        </w:rPr>
        <w:t>wykonaniu usługi przez</w:t>
      </w:r>
      <w:r w:rsidR="00006FFF" w:rsidRPr="009A618B">
        <w:rPr>
          <w:rFonts w:ascii="Arial" w:hAnsi="Arial" w:cs="Arial"/>
          <w:sz w:val="20"/>
          <w:szCs w:val="20"/>
        </w:rPr>
        <w:t xml:space="preserve"> Wykonawcę</w:t>
      </w:r>
      <w:r w:rsidRPr="009A618B">
        <w:rPr>
          <w:rFonts w:ascii="Arial" w:hAnsi="Arial" w:cs="Arial"/>
          <w:sz w:val="20"/>
          <w:szCs w:val="20"/>
        </w:rPr>
        <w:t xml:space="preserve">, </w:t>
      </w:r>
      <w:r w:rsidR="00006FFF" w:rsidRPr="009A618B">
        <w:rPr>
          <w:rFonts w:ascii="Arial" w:hAnsi="Arial" w:cs="Arial"/>
          <w:sz w:val="20"/>
          <w:szCs w:val="20"/>
        </w:rPr>
        <w:t xml:space="preserve">Wykonawca </w:t>
      </w:r>
      <w:r w:rsidRPr="009A618B">
        <w:rPr>
          <w:rFonts w:ascii="Arial" w:hAnsi="Arial" w:cs="Arial"/>
          <w:sz w:val="20"/>
          <w:szCs w:val="20"/>
        </w:rPr>
        <w:t>wystawi fakturę</w:t>
      </w:r>
      <w:r w:rsidR="00B84505">
        <w:rPr>
          <w:rFonts w:ascii="Arial" w:hAnsi="Arial" w:cs="Arial"/>
          <w:sz w:val="20"/>
          <w:szCs w:val="20"/>
        </w:rPr>
        <w:t xml:space="preserve"> VAT.</w:t>
      </w:r>
      <w:r w:rsidRPr="009A618B">
        <w:rPr>
          <w:rFonts w:ascii="Arial" w:hAnsi="Arial" w:cs="Arial"/>
          <w:sz w:val="20"/>
          <w:szCs w:val="20"/>
        </w:rPr>
        <w:t>.</w:t>
      </w:r>
    </w:p>
    <w:p w:rsidR="009E6B10" w:rsidRPr="009A618B" w:rsidRDefault="009E6B10" w:rsidP="006A3C80">
      <w:pPr>
        <w:spacing w:line="360" w:lineRule="auto"/>
        <w:ind w:left="284" w:hanging="284"/>
        <w:jc w:val="both"/>
        <w:rPr>
          <w:rFonts w:ascii="Arial" w:hAnsi="Arial" w:cs="Arial"/>
          <w:sz w:val="20"/>
          <w:szCs w:val="20"/>
        </w:rPr>
      </w:pPr>
      <w:r w:rsidRPr="009A618B">
        <w:rPr>
          <w:rFonts w:ascii="Arial" w:hAnsi="Arial" w:cs="Arial"/>
          <w:sz w:val="20"/>
          <w:szCs w:val="20"/>
        </w:rPr>
        <w:t xml:space="preserve">10. </w:t>
      </w:r>
      <w:r w:rsidR="00DC2602" w:rsidRPr="009A618B">
        <w:rPr>
          <w:rFonts w:ascii="Arial" w:hAnsi="Arial" w:cs="Arial"/>
          <w:sz w:val="20"/>
          <w:szCs w:val="20"/>
        </w:rPr>
        <w:t>Z</w:t>
      </w:r>
      <w:r w:rsidR="00006FFF" w:rsidRPr="009A618B">
        <w:rPr>
          <w:rFonts w:ascii="Arial" w:hAnsi="Arial" w:cs="Arial"/>
          <w:sz w:val="20"/>
          <w:szCs w:val="20"/>
        </w:rPr>
        <w:t xml:space="preserve">amawiający </w:t>
      </w:r>
      <w:r w:rsidRPr="009A618B">
        <w:rPr>
          <w:rFonts w:ascii="Arial" w:hAnsi="Arial" w:cs="Arial"/>
          <w:sz w:val="20"/>
          <w:szCs w:val="20"/>
        </w:rPr>
        <w:t xml:space="preserve">ma prawo </w:t>
      </w:r>
      <w:r w:rsidR="00DC2602" w:rsidRPr="009A618B">
        <w:rPr>
          <w:rFonts w:ascii="Arial" w:hAnsi="Arial" w:cs="Arial"/>
          <w:sz w:val="20"/>
          <w:szCs w:val="20"/>
        </w:rPr>
        <w:t xml:space="preserve">zrezygnować (bez żadnych roszczeń odszkodowawczych ze </w:t>
      </w:r>
      <w:r w:rsidR="00B84505">
        <w:rPr>
          <w:rFonts w:ascii="Arial" w:hAnsi="Arial" w:cs="Arial"/>
          <w:sz w:val="20"/>
          <w:szCs w:val="20"/>
        </w:rPr>
        <w:t>s</w:t>
      </w:r>
      <w:r w:rsidR="00B84505" w:rsidRPr="009A618B">
        <w:rPr>
          <w:rFonts w:ascii="Arial" w:hAnsi="Arial" w:cs="Arial"/>
          <w:sz w:val="20"/>
          <w:szCs w:val="20"/>
        </w:rPr>
        <w:t xml:space="preserve">trony </w:t>
      </w:r>
      <w:r w:rsidR="00DC2602" w:rsidRPr="009A618B">
        <w:rPr>
          <w:rFonts w:ascii="Arial" w:hAnsi="Arial" w:cs="Arial"/>
          <w:sz w:val="20"/>
          <w:szCs w:val="20"/>
        </w:rPr>
        <w:t xml:space="preserve">Wykonawcy) </w:t>
      </w:r>
      <w:r w:rsidRPr="009A618B">
        <w:rPr>
          <w:rFonts w:ascii="Arial" w:hAnsi="Arial" w:cs="Arial"/>
          <w:sz w:val="20"/>
          <w:szCs w:val="20"/>
        </w:rPr>
        <w:t xml:space="preserve">od poszczególnych </w:t>
      </w:r>
      <w:r w:rsidR="001179BA">
        <w:rPr>
          <w:rFonts w:ascii="Arial" w:hAnsi="Arial" w:cs="Arial"/>
          <w:sz w:val="20"/>
          <w:szCs w:val="20"/>
        </w:rPr>
        <w:t>z</w:t>
      </w:r>
      <w:r w:rsidRPr="009A618B">
        <w:rPr>
          <w:rFonts w:ascii="Arial" w:hAnsi="Arial" w:cs="Arial"/>
          <w:sz w:val="20"/>
          <w:szCs w:val="20"/>
        </w:rPr>
        <w:t xml:space="preserve">amówień na indywidualną wycenę najpóźniej na </w:t>
      </w:r>
      <w:r w:rsidR="007B7A02">
        <w:rPr>
          <w:rFonts w:ascii="Arial" w:hAnsi="Arial" w:cs="Arial"/>
          <w:sz w:val="20"/>
          <w:szCs w:val="20"/>
        </w:rPr>
        <w:t>4</w:t>
      </w:r>
      <w:r w:rsidRPr="009A618B">
        <w:rPr>
          <w:rFonts w:ascii="Arial" w:hAnsi="Arial" w:cs="Arial"/>
          <w:sz w:val="20"/>
          <w:szCs w:val="20"/>
        </w:rPr>
        <w:t xml:space="preserve"> dni przed realizacją </w:t>
      </w:r>
      <w:r w:rsidR="00DC2602" w:rsidRPr="009A618B">
        <w:rPr>
          <w:rFonts w:ascii="Arial" w:hAnsi="Arial" w:cs="Arial"/>
          <w:sz w:val="20"/>
          <w:szCs w:val="20"/>
        </w:rPr>
        <w:t>usług</w:t>
      </w:r>
      <w:r w:rsidRPr="009A618B">
        <w:rPr>
          <w:rFonts w:ascii="Arial" w:hAnsi="Arial" w:cs="Arial"/>
          <w:sz w:val="20"/>
          <w:szCs w:val="20"/>
        </w:rPr>
        <w:t xml:space="preserve"> na </w:t>
      </w:r>
      <w:r w:rsidR="001237B5" w:rsidRPr="009A618B">
        <w:rPr>
          <w:rFonts w:ascii="Arial" w:hAnsi="Arial" w:cs="Arial"/>
          <w:sz w:val="20"/>
          <w:szCs w:val="20"/>
        </w:rPr>
        <w:t>indywidualn</w:t>
      </w:r>
      <w:r w:rsidR="001237B5">
        <w:rPr>
          <w:rFonts w:ascii="Arial" w:hAnsi="Arial" w:cs="Arial"/>
          <w:sz w:val="20"/>
          <w:szCs w:val="20"/>
        </w:rPr>
        <w:t>ą</w:t>
      </w:r>
      <w:r w:rsidR="001237B5" w:rsidRPr="009A618B">
        <w:rPr>
          <w:rFonts w:ascii="Arial" w:hAnsi="Arial" w:cs="Arial"/>
          <w:sz w:val="20"/>
          <w:szCs w:val="20"/>
        </w:rPr>
        <w:t xml:space="preserve"> </w:t>
      </w:r>
      <w:r w:rsidRPr="009A618B">
        <w:rPr>
          <w:rFonts w:ascii="Arial" w:hAnsi="Arial" w:cs="Arial"/>
          <w:sz w:val="20"/>
          <w:szCs w:val="20"/>
        </w:rPr>
        <w:t>wycenę</w:t>
      </w:r>
      <w:r w:rsidR="00DC2602" w:rsidRPr="009A618B">
        <w:rPr>
          <w:rFonts w:ascii="Arial" w:hAnsi="Arial" w:cs="Arial"/>
          <w:sz w:val="20"/>
          <w:szCs w:val="20"/>
        </w:rPr>
        <w:t>.</w:t>
      </w: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6144A6" w:rsidRPr="009A618B" w:rsidRDefault="006144A6" w:rsidP="00FF1D07">
      <w:pPr>
        <w:pStyle w:val="Podpistabeli0"/>
        <w:jc w:val="both"/>
        <w:rPr>
          <w:sz w:val="20"/>
          <w:szCs w:val="20"/>
        </w:rPr>
      </w:pPr>
    </w:p>
    <w:p w:rsidR="0014093E" w:rsidRPr="009A618B" w:rsidRDefault="0014093E" w:rsidP="00FF1D07">
      <w:pPr>
        <w:pStyle w:val="Podpistabeli0"/>
        <w:jc w:val="both"/>
        <w:rPr>
          <w:sz w:val="20"/>
          <w:szCs w:val="20"/>
        </w:rPr>
      </w:pPr>
    </w:p>
    <w:p w:rsidR="0014093E" w:rsidRPr="009A618B" w:rsidRDefault="0014093E" w:rsidP="00FF1D07">
      <w:pPr>
        <w:pStyle w:val="Podpistabeli0"/>
        <w:jc w:val="both"/>
        <w:rPr>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FF1D07">
      <w:pPr>
        <w:pStyle w:val="Podpistabeli0"/>
        <w:jc w:val="both"/>
        <w:rPr>
          <w:b/>
          <w:sz w:val="20"/>
          <w:szCs w:val="20"/>
        </w:rPr>
      </w:pPr>
    </w:p>
    <w:p w:rsidR="00C17CBD" w:rsidRPr="009A618B" w:rsidRDefault="00C17CBD" w:rsidP="000E3D74">
      <w:pPr>
        <w:pStyle w:val="Podpistabeli0"/>
        <w:rPr>
          <w:b/>
          <w:sz w:val="20"/>
          <w:szCs w:val="20"/>
        </w:rPr>
      </w:pPr>
    </w:p>
    <w:p w:rsidR="00896870" w:rsidRDefault="00896870">
      <w:pPr>
        <w:suppressAutoHyphens w:val="0"/>
        <w:rPr>
          <w:rFonts w:ascii="Arial" w:eastAsia="Arial" w:hAnsi="Arial" w:cs="Arial"/>
          <w:sz w:val="20"/>
          <w:szCs w:val="20"/>
          <w:lang w:eastAsia="pl-PL"/>
        </w:rPr>
      </w:pPr>
      <w:r>
        <w:rPr>
          <w:sz w:val="20"/>
          <w:szCs w:val="20"/>
        </w:rPr>
        <w:br w:type="page"/>
      </w:r>
    </w:p>
    <w:p w:rsidR="00CC3CEE" w:rsidRPr="00896870" w:rsidRDefault="00CC3CEE" w:rsidP="00132705">
      <w:pPr>
        <w:pStyle w:val="Podpistabeli0"/>
        <w:jc w:val="right"/>
        <w:rPr>
          <w:sz w:val="18"/>
          <w:szCs w:val="20"/>
          <w:u w:val="none"/>
        </w:rPr>
      </w:pPr>
      <w:r w:rsidRPr="00896870">
        <w:rPr>
          <w:sz w:val="18"/>
          <w:szCs w:val="20"/>
          <w:u w:val="none"/>
        </w:rPr>
        <w:lastRenderedPageBreak/>
        <w:t xml:space="preserve">Załącznik nr </w:t>
      </w:r>
      <w:r w:rsidR="00C17CBD" w:rsidRPr="00896870">
        <w:rPr>
          <w:sz w:val="18"/>
          <w:szCs w:val="20"/>
          <w:u w:val="none"/>
        </w:rPr>
        <w:t>3</w:t>
      </w:r>
      <w:r w:rsidR="009D124F" w:rsidRPr="00896870">
        <w:rPr>
          <w:sz w:val="18"/>
          <w:szCs w:val="20"/>
          <w:u w:val="none"/>
        </w:rPr>
        <w:t xml:space="preserve"> </w:t>
      </w:r>
      <w:r w:rsidR="00E042D2" w:rsidRPr="00896870">
        <w:rPr>
          <w:sz w:val="18"/>
          <w:szCs w:val="20"/>
          <w:u w:val="none"/>
        </w:rPr>
        <w:t>do U</w:t>
      </w:r>
      <w:r w:rsidR="00852AD2" w:rsidRPr="00896870">
        <w:rPr>
          <w:sz w:val="18"/>
          <w:szCs w:val="20"/>
          <w:u w:val="none"/>
        </w:rPr>
        <w:t xml:space="preserve">mowy nr </w:t>
      </w:r>
      <w:r w:rsidR="00B80E4E" w:rsidRPr="00896870">
        <w:rPr>
          <w:sz w:val="18"/>
          <w:szCs w:val="20"/>
          <w:u w:val="none"/>
        </w:rPr>
        <w:t xml:space="preserve"> </w:t>
      </w:r>
      <w:r w:rsidR="00A83B2C" w:rsidRPr="00896870">
        <w:rPr>
          <w:sz w:val="18"/>
          <w:szCs w:val="20"/>
          <w:u w:val="none"/>
        </w:rPr>
        <w:t>……………………</w:t>
      </w:r>
    </w:p>
    <w:p w:rsidR="00911AD5" w:rsidRPr="00896870" w:rsidRDefault="00911AD5" w:rsidP="00FF1D07">
      <w:pPr>
        <w:keepNext/>
        <w:spacing w:line="360" w:lineRule="auto"/>
        <w:jc w:val="both"/>
        <w:rPr>
          <w:rFonts w:ascii="Arial" w:hAnsi="Arial" w:cs="Arial"/>
          <w:b/>
          <w:bCs/>
          <w:sz w:val="18"/>
          <w:szCs w:val="20"/>
          <w:lang w:bidi="pl-PL"/>
        </w:rPr>
      </w:pPr>
    </w:p>
    <w:p w:rsidR="00CC3CEE" w:rsidRPr="009A618B" w:rsidRDefault="00CC3CEE" w:rsidP="00132705">
      <w:pPr>
        <w:keepNext/>
        <w:spacing w:line="360" w:lineRule="auto"/>
        <w:jc w:val="center"/>
        <w:rPr>
          <w:rFonts w:ascii="Arial" w:hAnsi="Arial" w:cs="Arial"/>
          <w:b/>
          <w:bCs/>
          <w:sz w:val="20"/>
          <w:szCs w:val="20"/>
          <w:lang w:bidi="pl-PL"/>
        </w:rPr>
      </w:pPr>
      <w:r w:rsidRPr="009A618B">
        <w:rPr>
          <w:rFonts w:ascii="Arial" w:hAnsi="Arial" w:cs="Arial"/>
          <w:b/>
          <w:bCs/>
          <w:sz w:val="20"/>
          <w:szCs w:val="20"/>
          <w:lang w:bidi="pl-PL"/>
        </w:rPr>
        <w:t xml:space="preserve">PROTOKÓŁ ODBIORU </w:t>
      </w:r>
      <w:r w:rsidR="004A6EA7" w:rsidRPr="009A618B">
        <w:rPr>
          <w:rFonts w:ascii="Arial" w:hAnsi="Arial" w:cs="Arial"/>
          <w:b/>
          <w:bCs/>
          <w:sz w:val="20"/>
          <w:szCs w:val="20"/>
          <w:lang w:bidi="pl-PL"/>
        </w:rPr>
        <w:t>USŁUG</w:t>
      </w:r>
    </w:p>
    <w:p w:rsidR="00CC3CEE" w:rsidRPr="009A618B" w:rsidRDefault="00CC3CEE" w:rsidP="00FF1D07">
      <w:pPr>
        <w:keepNext/>
        <w:spacing w:line="360" w:lineRule="auto"/>
        <w:jc w:val="both"/>
        <w:rPr>
          <w:rFonts w:ascii="Arial" w:hAnsi="Arial" w:cs="Arial"/>
          <w:b/>
          <w:bCs/>
          <w:sz w:val="20"/>
          <w:szCs w:val="20"/>
          <w:lang w:bidi="pl-PL"/>
        </w:rPr>
      </w:pPr>
    </w:p>
    <w:p w:rsidR="00CC3CEE" w:rsidRPr="009A618B" w:rsidRDefault="00CC3CEE" w:rsidP="00FF1D07">
      <w:pPr>
        <w:keepNext/>
        <w:spacing w:line="360" w:lineRule="auto"/>
        <w:jc w:val="both"/>
        <w:rPr>
          <w:rFonts w:ascii="Arial" w:hAnsi="Arial" w:cs="Arial"/>
          <w:sz w:val="20"/>
          <w:szCs w:val="20"/>
          <w:lang w:bidi="pl-PL"/>
        </w:rPr>
      </w:pPr>
      <w:r w:rsidRPr="009A618B">
        <w:rPr>
          <w:rFonts w:ascii="Arial" w:hAnsi="Arial" w:cs="Arial"/>
          <w:bCs/>
          <w:sz w:val="20"/>
          <w:szCs w:val="20"/>
          <w:lang w:bidi="pl-PL"/>
        </w:rPr>
        <w:t>Zleceniodawca:</w:t>
      </w:r>
      <w:r w:rsidR="00B80E4E" w:rsidRPr="009A618B">
        <w:rPr>
          <w:rFonts w:ascii="Arial" w:hAnsi="Arial" w:cs="Arial"/>
          <w:bCs/>
          <w:sz w:val="20"/>
          <w:szCs w:val="20"/>
          <w:lang w:bidi="pl-PL"/>
        </w:rPr>
        <w:t xml:space="preserve"> </w:t>
      </w:r>
      <w:r w:rsidRPr="009A618B">
        <w:rPr>
          <w:rFonts w:ascii="Arial" w:hAnsi="Arial" w:cs="Arial"/>
          <w:sz w:val="20"/>
          <w:szCs w:val="20"/>
          <w:lang w:bidi="pl-PL"/>
        </w:rPr>
        <w:t xml:space="preserve">ORLEN Administracja </w:t>
      </w:r>
      <w:r w:rsidR="00DC6ED3" w:rsidRPr="009A618B">
        <w:rPr>
          <w:rFonts w:ascii="Arial" w:hAnsi="Arial" w:cs="Arial"/>
          <w:sz w:val="20"/>
          <w:szCs w:val="20"/>
          <w:lang w:bidi="pl-PL"/>
        </w:rPr>
        <w:t>sp</w:t>
      </w:r>
      <w:r w:rsidRPr="009A618B">
        <w:rPr>
          <w:rFonts w:ascii="Arial" w:hAnsi="Arial" w:cs="Arial"/>
          <w:sz w:val="20"/>
          <w:szCs w:val="20"/>
          <w:lang w:bidi="pl-PL"/>
        </w:rPr>
        <w:t>. z o. o., 09-411 Płock, ul. Chemików 7</w:t>
      </w:r>
    </w:p>
    <w:p w:rsidR="00CC3CEE" w:rsidRPr="009A618B" w:rsidRDefault="00CC3CEE" w:rsidP="00FF1D07">
      <w:pPr>
        <w:keepNext/>
        <w:spacing w:line="360" w:lineRule="auto"/>
        <w:jc w:val="both"/>
        <w:rPr>
          <w:rFonts w:ascii="Arial" w:hAnsi="Arial" w:cs="Arial"/>
          <w:bCs/>
          <w:sz w:val="20"/>
          <w:szCs w:val="20"/>
          <w:lang w:bidi="pl-PL"/>
        </w:rPr>
      </w:pPr>
    </w:p>
    <w:p w:rsidR="00CC3CEE" w:rsidRPr="009A618B" w:rsidRDefault="00CC3CEE" w:rsidP="00FF1D07">
      <w:pPr>
        <w:keepNext/>
        <w:spacing w:line="360" w:lineRule="auto"/>
        <w:jc w:val="both"/>
        <w:rPr>
          <w:rFonts w:ascii="Arial" w:hAnsi="Arial" w:cs="Arial"/>
          <w:bCs/>
          <w:sz w:val="20"/>
          <w:szCs w:val="20"/>
          <w:lang w:bidi="pl-PL"/>
        </w:rPr>
      </w:pPr>
      <w:r w:rsidRPr="009A618B">
        <w:rPr>
          <w:rFonts w:ascii="Arial" w:hAnsi="Arial" w:cs="Arial"/>
          <w:bCs/>
          <w:sz w:val="20"/>
          <w:szCs w:val="20"/>
          <w:lang w:bidi="pl-PL"/>
        </w:rPr>
        <w:t>Wykonawca:</w:t>
      </w:r>
      <w:r w:rsidR="002347BD" w:rsidRPr="009A618B">
        <w:rPr>
          <w:rFonts w:ascii="Arial" w:hAnsi="Arial" w:cs="Arial"/>
          <w:bCs/>
          <w:sz w:val="20"/>
          <w:szCs w:val="20"/>
          <w:lang w:bidi="pl-PL"/>
        </w:rPr>
        <w:t>………………………………………………………………………………..</w:t>
      </w:r>
    </w:p>
    <w:p w:rsidR="00CC3CEE" w:rsidRPr="009A618B" w:rsidRDefault="00CC3CEE" w:rsidP="00FF1D07">
      <w:pPr>
        <w:keepNext/>
        <w:spacing w:line="360" w:lineRule="auto"/>
        <w:jc w:val="both"/>
        <w:rPr>
          <w:rFonts w:ascii="Arial" w:hAnsi="Arial" w:cs="Arial"/>
          <w:sz w:val="20"/>
          <w:szCs w:val="20"/>
          <w:lang w:bidi="pl-PL"/>
        </w:rPr>
      </w:pPr>
    </w:p>
    <w:p w:rsidR="00CC3CEE" w:rsidRPr="009A618B" w:rsidRDefault="00CC3CEE" w:rsidP="00132705">
      <w:pPr>
        <w:keepNext/>
        <w:spacing w:line="360" w:lineRule="auto"/>
        <w:rPr>
          <w:rFonts w:ascii="Arial" w:hAnsi="Arial" w:cs="Arial"/>
          <w:sz w:val="20"/>
          <w:szCs w:val="20"/>
          <w:lang w:bidi="pl-PL"/>
        </w:rPr>
      </w:pPr>
      <w:r w:rsidRPr="009A618B">
        <w:rPr>
          <w:rFonts w:ascii="Arial" w:hAnsi="Arial" w:cs="Arial"/>
          <w:sz w:val="20"/>
          <w:szCs w:val="20"/>
          <w:lang w:bidi="pl-PL"/>
        </w:rPr>
        <w:t xml:space="preserve">Dotyczy </w:t>
      </w:r>
      <w:r w:rsidR="004A6EA7" w:rsidRPr="009A618B">
        <w:rPr>
          <w:rFonts w:ascii="Arial" w:hAnsi="Arial" w:cs="Arial"/>
          <w:sz w:val="20"/>
          <w:szCs w:val="20"/>
          <w:lang w:bidi="pl-PL"/>
        </w:rPr>
        <w:t xml:space="preserve">Zamówienia </w:t>
      </w:r>
      <w:r w:rsidRPr="009A618B">
        <w:rPr>
          <w:rFonts w:ascii="Arial" w:hAnsi="Arial" w:cs="Arial"/>
          <w:sz w:val="20"/>
          <w:szCs w:val="20"/>
          <w:lang w:bidi="pl-PL"/>
        </w:rPr>
        <w:t>nr</w:t>
      </w:r>
      <w:r w:rsidRPr="009A618B">
        <w:rPr>
          <w:rFonts w:ascii="Arial" w:hAnsi="Arial" w:cs="Arial"/>
          <w:sz w:val="20"/>
          <w:szCs w:val="20"/>
          <w:lang w:bidi="pl-PL"/>
        </w:rPr>
        <w:tab/>
        <w:t xml:space="preserve"> z dnia</w:t>
      </w:r>
      <w:r w:rsidRPr="009A618B">
        <w:rPr>
          <w:rFonts w:ascii="Arial" w:hAnsi="Arial" w:cs="Arial"/>
          <w:sz w:val="20"/>
          <w:szCs w:val="20"/>
          <w:lang w:bidi="pl-PL"/>
        </w:rPr>
        <w:tab/>
      </w:r>
      <w:r w:rsidR="00911AD5" w:rsidRPr="009A618B">
        <w:rPr>
          <w:rFonts w:ascii="Arial" w:hAnsi="Arial" w:cs="Arial"/>
          <w:sz w:val="20"/>
          <w:szCs w:val="20"/>
          <w:lang w:bidi="pl-PL"/>
        </w:rPr>
        <w:t xml:space="preserve"> ……………………………………..zgodnie</w:t>
      </w:r>
      <w:r w:rsidR="00132705" w:rsidRPr="009A618B">
        <w:rPr>
          <w:rFonts w:ascii="Arial" w:hAnsi="Arial" w:cs="Arial"/>
          <w:sz w:val="20"/>
          <w:szCs w:val="20"/>
          <w:lang w:bidi="pl-PL"/>
        </w:rPr>
        <w:t xml:space="preserve"> </w:t>
      </w:r>
      <w:r w:rsidR="00911AD5" w:rsidRPr="009A618B">
        <w:rPr>
          <w:rFonts w:ascii="Arial" w:hAnsi="Arial" w:cs="Arial"/>
          <w:sz w:val="20"/>
          <w:szCs w:val="20"/>
          <w:lang w:bidi="pl-PL"/>
        </w:rPr>
        <w:t>z Umową ramową</w:t>
      </w:r>
      <w:r w:rsidR="00132705" w:rsidRPr="009A618B">
        <w:rPr>
          <w:rFonts w:ascii="Arial" w:hAnsi="Arial" w:cs="Arial"/>
          <w:sz w:val="20"/>
          <w:szCs w:val="20"/>
          <w:lang w:bidi="pl-PL"/>
        </w:rPr>
        <w:t xml:space="preserve"> nr </w:t>
      </w:r>
      <w:r w:rsidR="00911AD5" w:rsidRPr="009A618B">
        <w:rPr>
          <w:rFonts w:ascii="Arial" w:hAnsi="Arial" w:cs="Arial"/>
          <w:sz w:val="20"/>
          <w:szCs w:val="20"/>
          <w:lang w:bidi="pl-PL"/>
        </w:rPr>
        <w:t xml:space="preserve"> </w:t>
      </w:r>
      <w:r w:rsidR="009D124F" w:rsidRPr="009A618B">
        <w:rPr>
          <w:rFonts w:ascii="Arial" w:hAnsi="Arial" w:cs="Arial"/>
          <w:sz w:val="20"/>
          <w:szCs w:val="20"/>
          <w:lang w:bidi="pl-PL"/>
        </w:rPr>
        <w:t>……………</w:t>
      </w:r>
      <w:r w:rsidR="00132705" w:rsidRPr="009A618B">
        <w:rPr>
          <w:rFonts w:ascii="Arial" w:hAnsi="Arial" w:cs="Arial"/>
          <w:sz w:val="20"/>
          <w:szCs w:val="20"/>
          <w:lang w:bidi="pl-PL"/>
        </w:rPr>
        <w:t xml:space="preserve"> </w:t>
      </w:r>
      <w:r w:rsidRPr="009A618B">
        <w:rPr>
          <w:rFonts w:ascii="Arial" w:hAnsi="Arial" w:cs="Arial"/>
          <w:sz w:val="20"/>
          <w:szCs w:val="20"/>
          <w:lang w:bidi="pl-PL"/>
        </w:rPr>
        <w:t>z</w:t>
      </w:r>
      <w:r w:rsidR="00132705" w:rsidRPr="009A618B">
        <w:rPr>
          <w:rFonts w:ascii="Arial" w:hAnsi="Arial" w:cs="Arial"/>
          <w:sz w:val="20"/>
          <w:szCs w:val="20"/>
          <w:lang w:bidi="pl-PL"/>
        </w:rPr>
        <w:t xml:space="preserve"> </w:t>
      </w:r>
      <w:r w:rsidRPr="009A618B">
        <w:rPr>
          <w:rFonts w:ascii="Arial" w:hAnsi="Arial" w:cs="Arial"/>
          <w:sz w:val="20"/>
          <w:szCs w:val="20"/>
          <w:lang w:bidi="pl-PL"/>
        </w:rPr>
        <w:t>dnia</w:t>
      </w:r>
      <w:r w:rsidR="00132705" w:rsidRPr="009A618B">
        <w:rPr>
          <w:rFonts w:ascii="Arial" w:hAnsi="Arial" w:cs="Arial"/>
          <w:sz w:val="20"/>
          <w:szCs w:val="20"/>
          <w:lang w:bidi="pl-PL"/>
        </w:rPr>
        <w:t xml:space="preserve"> ……………… .</w:t>
      </w:r>
      <w:r w:rsidRPr="009A618B">
        <w:rPr>
          <w:rFonts w:ascii="Arial" w:hAnsi="Arial" w:cs="Arial"/>
          <w:sz w:val="20"/>
          <w:szCs w:val="20"/>
          <w:lang w:bidi="pl-PL"/>
        </w:rPr>
        <w:tab/>
      </w:r>
    </w:p>
    <w:p w:rsidR="00CC3CEE" w:rsidRPr="009A618B" w:rsidRDefault="00CC3CEE" w:rsidP="00FF1D07">
      <w:pPr>
        <w:keepNext/>
        <w:spacing w:line="360" w:lineRule="auto"/>
        <w:jc w:val="both"/>
        <w:rPr>
          <w:rFonts w:ascii="Arial" w:hAnsi="Arial" w:cs="Arial"/>
          <w:b/>
          <w:sz w:val="20"/>
          <w:szCs w:val="20"/>
        </w:rPr>
      </w:pPr>
    </w:p>
    <w:p w:rsidR="00CC3CEE" w:rsidRPr="009A618B" w:rsidRDefault="00CC3CEE" w:rsidP="00FF1D07">
      <w:pPr>
        <w:suppressAutoHyphens w:val="0"/>
        <w:jc w:val="both"/>
        <w:rPr>
          <w:rFonts w:ascii="Arial" w:hAnsi="Arial" w:cs="Arial"/>
          <w:sz w:val="20"/>
          <w:szCs w:val="20"/>
          <w:lang w:eastAsia="pl-PL"/>
        </w:rPr>
      </w:pPr>
      <w:r w:rsidRPr="009A618B">
        <w:rPr>
          <w:rFonts w:ascii="Arial" w:hAnsi="Arial" w:cs="Arial"/>
          <w:sz w:val="20"/>
          <w:szCs w:val="20"/>
          <w:lang w:eastAsia="pl-PL"/>
        </w:rPr>
        <w:t xml:space="preserve">W ramach realizacji Umowy </w:t>
      </w:r>
      <w:r w:rsidRPr="009A618B">
        <w:rPr>
          <w:rFonts w:ascii="Arial" w:hAnsi="Arial" w:cs="Arial"/>
          <w:b/>
          <w:sz w:val="20"/>
          <w:szCs w:val="20"/>
          <w:lang w:eastAsia="pl-PL"/>
        </w:rPr>
        <w:t>Wykonawca</w:t>
      </w:r>
      <w:r w:rsidRPr="009A618B">
        <w:rPr>
          <w:rFonts w:ascii="Arial" w:hAnsi="Arial" w:cs="Arial"/>
          <w:sz w:val="20"/>
          <w:szCs w:val="20"/>
          <w:lang w:eastAsia="pl-PL"/>
        </w:rPr>
        <w:t xml:space="preserve"> wykonał a </w:t>
      </w:r>
      <w:r w:rsidR="004A6EA7" w:rsidRPr="009A618B">
        <w:rPr>
          <w:rFonts w:ascii="Arial" w:hAnsi="Arial" w:cs="Arial"/>
          <w:b/>
          <w:sz w:val="20"/>
          <w:szCs w:val="20"/>
          <w:lang w:eastAsia="pl-PL"/>
        </w:rPr>
        <w:t>Zamawiający</w:t>
      </w:r>
      <w:r w:rsidR="004A6EA7" w:rsidRPr="009A618B">
        <w:rPr>
          <w:rFonts w:ascii="Arial" w:hAnsi="Arial" w:cs="Arial"/>
          <w:sz w:val="20"/>
          <w:szCs w:val="20"/>
          <w:lang w:eastAsia="pl-PL"/>
        </w:rPr>
        <w:t xml:space="preserve"> </w:t>
      </w:r>
      <w:r w:rsidRPr="009A618B">
        <w:rPr>
          <w:rFonts w:ascii="Arial" w:hAnsi="Arial" w:cs="Arial"/>
          <w:sz w:val="20"/>
          <w:szCs w:val="20"/>
          <w:lang w:eastAsia="pl-PL"/>
        </w:rPr>
        <w:t xml:space="preserve">przyjmuje wykonane </w:t>
      </w:r>
      <w:r w:rsidR="004A6EA7" w:rsidRPr="009A618B">
        <w:rPr>
          <w:rFonts w:ascii="Arial" w:hAnsi="Arial" w:cs="Arial"/>
          <w:sz w:val="20"/>
          <w:szCs w:val="20"/>
          <w:lang w:eastAsia="pl-PL"/>
        </w:rPr>
        <w:t xml:space="preserve">usługi </w:t>
      </w:r>
      <w:r w:rsidRPr="009A618B">
        <w:rPr>
          <w:rFonts w:ascii="Arial" w:hAnsi="Arial" w:cs="Arial"/>
          <w:sz w:val="20"/>
          <w:szCs w:val="20"/>
          <w:lang w:eastAsia="pl-PL"/>
        </w:rPr>
        <w:t>w zakresie</w:t>
      </w:r>
      <w:r w:rsidR="009D124F" w:rsidRPr="009A618B">
        <w:rPr>
          <w:rFonts w:ascii="Arial" w:hAnsi="Arial" w:cs="Arial"/>
          <w:sz w:val="20"/>
          <w:szCs w:val="20"/>
          <w:lang w:eastAsia="pl-PL"/>
        </w:rPr>
        <w:t xml:space="preserve">: </w:t>
      </w:r>
      <w:r w:rsidRPr="009A618B">
        <w:rPr>
          <w:rFonts w:ascii="Arial" w:hAnsi="Arial" w:cs="Arial"/>
          <w:sz w:val="20"/>
          <w:szCs w:val="20"/>
          <w:lang w:eastAsia="pl-PL"/>
        </w:rPr>
        <w:t xml:space="preserve"> </w:t>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t>………………………………………………………………………………………………………………………………………………………………………………………………………..………………..…………………………………………………………………………………………..…………..…………………………………………………………………………………………………………………….………………………………………………………………………………………………………………………………………………….……………………………………………………………………………………………………………………….……………………………………......…………………………………………………………………….……….……………………………………………………………………………………………………………………….……………………………………………………………………………………………………………………….……………………………………………………………………………………………………………………….……………………………………………………………………………………………………………………….……………………………………………………………………………………………………………………….……………………………………………………………………………………………………………………….……………………………………………………………………………………………………………………….………………………………………………………………………………………………………………………….</w:t>
      </w:r>
    </w:p>
    <w:p w:rsidR="00CC3CEE" w:rsidRPr="009A618B" w:rsidRDefault="00CC3CEE" w:rsidP="00FF1D07">
      <w:pPr>
        <w:suppressAutoHyphens w:val="0"/>
        <w:jc w:val="both"/>
        <w:rPr>
          <w:rFonts w:ascii="Arial" w:hAnsi="Arial" w:cs="Arial"/>
          <w:sz w:val="20"/>
          <w:szCs w:val="20"/>
          <w:lang w:eastAsia="pl-PL"/>
        </w:rPr>
      </w:pPr>
    </w:p>
    <w:p w:rsidR="00CC3CEE" w:rsidRPr="009A618B" w:rsidRDefault="00CC3CEE" w:rsidP="00FF1D07">
      <w:pPr>
        <w:suppressAutoHyphens w:val="0"/>
        <w:jc w:val="both"/>
        <w:rPr>
          <w:rFonts w:ascii="Arial" w:hAnsi="Arial" w:cs="Arial"/>
          <w:sz w:val="20"/>
          <w:szCs w:val="20"/>
          <w:lang w:eastAsia="pl-PL"/>
        </w:rPr>
      </w:pPr>
      <w:r w:rsidRPr="009A618B">
        <w:rPr>
          <w:rFonts w:ascii="Arial" w:hAnsi="Arial" w:cs="Arial"/>
          <w:sz w:val="20"/>
          <w:szCs w:val="20"/>
          <w:lang w:eastAsia="pl-PL"/>
        </w:rPr>
        <w:t xml:space="preserve">Data wykonania </w:t>
      </w:r>
      <w:r w:rsidR="004A6EA7" w:rsidRPr="009A618B">
        <w:rPr>
          <w:rFonts w:ascii="Arial" w:hAnsi="Arial" w:cs="Arial"/>
          <w:sz w:val="20"/>
          <w:szCs w:val="20"/>
          <w:lang w:eastAsia="pl-PL"/>
        </w:rPr>
        <w:t>usług</w:t>
      </w:r>
      <w:r w:rsidRPr="009A618B">
        <w:rPr>
          <w:rFonts w:ascii="Arial" w:hAnsi="Arial" w:cs="Arial"/>
          <w:sz w:val="20"/>
          <w:szCs w:val="20"/>
          <w:lang w:eastAsia="pl-PL"/>
        </w:rPr>
        <w:t>:  …………………………………</w:t>
      </w:r>
    </w:p>
    <w:p w:rsidR="00CC3CEE" w:rsidRPr="009A618B" w:rsidRDefault="00CC3CEE" w:rsidP="00FF1D07">
      <w:pPr>
        <w:suppressAutoHyphens w:val="0"/>
        <w:jc w:val="both"/>
        <w:rPr>
          <w:rFonts w:ascii="Arial" w:hAnsi="Arial" w:cs="Arial"/>
          <w:sz w:val="20"/>
          <w:szCs w:val="20"/>
          <w:lang w:eastAsia="pl-PL"/>
        </w:rPr>
      </w:pPr>
    </w:p>
    <w:p w:rsidR="00CC3CEE" w:rsidRPr="009A618B" w:rsidRDefault="00CC3CEE" w:rsidP="00FF1D07">
      <w:pPr>
        <w:suppressAutoHyphens w:val="0"/>
        <w:jc w:val="both"/>
        <w:rPr>
          <w:rFonts w:ascii="Arial" w:hAnsi="Arial" w:cs="Arial"/>
          <w:sz w:val="20"/>
          <w:szCs w:val="20"/>
          <w:lang w:eastAsia="pl-PL"/>
        </w:rPr>
      </w:pPr>
    </w:p>
    <w:p w:rsidR="00CC3CEE" w:rsidRPr="009A618B" w:rsidRDefault="006F7733" w:rsidP="00FF1D07">
      <w:pPr>
        <w:suppressAutoHyphens w:val="0"/>
        <w:jc w:val="both"/>
        <w:rPr>
          <w:rFonts w:ascii="Arial" w:hAnsi="Arial" w:cs="Arial"/>
          <w:sz w:val="20"/>
          <w:szCs w:val="20"/>
          <w:lang w:eastAsia="pl-PL"/>
        </w:rPr>
      </w:pPr>
      <w:r w:rsidRPr="009A618B">
        <w:rPr>
          <w:rFonts w:ascii="Arial" w:hAnsi="Arial" w:cs="Arial"/>
          <w:sz w:val="20"/>
          <w:szCs w:val="20"/>
          <w:lang w:eastAsia="pl-PL"/>
        </w:rPr>
        <w:t>Protokół sporządzono w 2-ch j</w:t>
      </w:r>
      <w:r w:rsidR="00CC3CEE" w:rsidRPr="009A618B">
        <w:rPr>
          <w:rFonts w:ascii="Arial" w:hAnsi="Arial" w:cs="Arial"/>
          <w:sz w:val="20"/>
          <w:szCs w:val="20"/>
          <w:lang w:eastAsia="pl-PL"/>
        </w:rPr>
        <w:t>ednobrzmiących egzemplarzach po jednym dla każdej ze Stron.</w:t>
      </w:r>
    </w:p>
    <w:p w:rsidR="00CC3CEE" w:rsidRPr="009A618B" w:rsidRDefault="00CC3CEE" w:rsidP="00FF1D07">
      <w:pPr>
        <w:suppressAutoHyphens w:val="0"/>
        <w:jc w:val="both"/>
        <w:rPr>
          <w:rFonts w:ascii="Arial" w:hAnsi="Arial" w:cs="Arial"/>
          <w:sz w:val="20"/>
          <w:szCs w:val="20"/>
          <w:lang w:eastAsia="pl-PL"/>
        </w:rPr>
      </w:pPr>
    </w:p>
    <w:p w:rsidR="00CC3CEE" w:rsidRPr="009A618B" w:rsidRDefault="00CC3CEE" w:rsidP="00FF1D07">
      <w:pPr>
        <w:suppressAutoHyphens w:val="0"/>
        <w:jc w:val="both"/>
        <w:rPr>
          <w:rFonts w:ascii="Arial" w:hAnsi="Arial" w:cs="Arial"/>
          <w:sz w:val="20"/>
          <w:szCs w:val="20"/>
          <w:lang w:eastAsia="pl-PL"/>
        </w:rPr>
      </w:pPr>
    </w:p>
    <w:p w:rsidR="00CC3CEE" w:rsidRPr="009A618B" w:rsidRDefault="00CC3CEE" w:rsidP="00FF1D07">
      <w:pPr>
        <w:suppressAutoHyphens w:val="0"/>
        <w:jc w:val="both"/>
        <w:rPr>
          <w:rFonts w:ascii="Arial" w:hAnsi="Arial" w:cs="Arial"/>
          <w:sz w:val="20"/>
          <w:szCs w:val="20"/>
          <w:lang w:eastAsia="pl-PL"/>
        </w:rPr>
      </w:pPr>
    </w:p>
    <w:p w:rsidR="00CC3CEE" w:rsidRPr="009A618B" w:rsidRDefault="00CC3CEE" w:rsidP="00FF1D07">
      <w:pPr>
        <w:suppressAutoHyphens w:val="0"/>
        <w:jc w:val="both"/>
        <w:rPr>
          <w:rFonts w:ascii="Arial" w:hAnsi="Arial" w:cs="Arial"/>
          <w:sz w:val="20"/>
          <w:szCs w:val="20"/>
          <w:lang w:eastAsia="pl-PL"/>
        </w:rPr>
      </w:pPr>
      <w:r w:rsidRPr="009A618B">
        <w:rPr>
          <w:rFonts w:ascii="Arial" w:hAnsi="Arial" w:cs="Arial"/>
          <w:sz w:val="20"/>
          <w:szCs w:val="20"/>
          <w:lang w:eastAsia="pl-PL"/>
        </w:rPr>
        <w:t>Przedstawiciel Wykonawcy:</w:t>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t>Przedstawiciel Zamawiającego:</w:t>
      </w:r>
    </w:p>
    <w:p w:rsidR="00CC3CEE" w:rsidRPr="009A618B" w:rsidRDefault="00CC3CEE" w:rsidP="00FF1D07">
      <w:pPr>
        <w:suppressAutoHyphens w:val="0"/>
        <w:jc w:val="both"/>
        <w:rPr>
          <w:rFonts w:ascii="Arial" w:hAnsi="Arial" w:cs="Arial"/>
          <w:sz w:val="20"/>
          <w:szCs w:val="20"/>
          <w:lang w:eastAsia="pl-PL"/>
        </w:rPr>
      </w:pPr>
    </w:p>
    <w:p w:rsidR="00CC3CEE" w:rsidRPr="009A618B" w:rsidRDefault="00CC3CEE" w:rsidP="00FF1D07">
      <w:pPr>
        <w:suppressAutoHyphens w:val="0"/>
        <w:jc w:val="both"/>
        <w:rPr>
          <w:rFonts w:ascii="Arial" w:hAnsi="Arial" w:cs="Arial"/>
          <w:sz w:val="20"/>
          <w:szCs w:val="20"/>
          <w:lang w:eastAsia="pl-PL"/>
        </w:rPr>
      </w:pPr>
    </w:p>
    <w:p w:rsidR="00CC3CEE" w:rsidRPr="009A618B" w:rsidRDefault="00CC3CEE" w:rsidP="00FF1D07">
      <w:pPr>
        <w:suppressAutoHyphens w:val="0"/>
        <w:jc w:val="both"/>
        <w:rPr>
          <w:rFonts w:ascii="Arial" w:hAnsi="Arial" w:cs="Arial"/>
          <w:sz w:val="20"/>
          <w:szCs w:val="20"/>
          <w:lang w:eastAsia="pl-PL"/>
        </w:rPr>
      </w:pPr>
    </w:p>
    <w:p w:rsidR="00CC3CEE" w:rsidRPr="009A618B" w:rsidRDefault="00CC3CEE" w:rsidP="00FF1D07">
      <w:pPr>
        <w:suppressAutoHyphens w:val="0"/>
        <w:jc w:val="both"/>
        <w:rPr>
          <w:rFonts w:ascii="Arial" w:hAnsi="Arial" w:cs="Arial"/>
          <w:sz w:val="20"/>
          <w:szCs w:val="20"/>
          <w:lang w:eastAsia="pl-PL"/>
        </w:rPr>
      </w:pPr>
      <w:r w:rsidRPr="009A618B">
        <w:rPr>
          <w:rFonts w:ascii="Arial" w:hAnsi="Arial" w:cs="Arial"/>
          <w:sz w:val="20"/>
          <w:szCs w:val="20"/>
          <w:lang w:eastAsia="pl-PL"/>
        </w:rPr>
        <w:t>…………………………………….</w:t>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t>……………………………………..</w:t>
      </w:r>
    </w:p>
    <w:p w:rsidR="00CC3CEE" w:rsidRPr="009A618B" w:rsidRDefault="00CC3CEE" w:rsidP="00FF1D07">
      <w:pPr>
        <w:suppressAutoHyphens w:val="0"/>
        <w:jc w:val="both"/>
        <w:rPr>
          <w:rFonts w:ascii="Arial" w:hAnsi="Arial" w:cs="Arial"/>
          <w:sz w:val="20"/>
          <w:szCs w:val="20"/>
          <w:lang w:eastAsia="pl-PL"/>
        </w:rPr>
      </w:pPr>
      <w:r w:rsidRPr="009A618B">
        <w:rPr>
          <w:rFonts w:ascii="Arial" w:hAnsi="Arial" w:cs="Arial"/>
          <w:sz w:val="20"/>
          <w:szCs w:val="20"/>
          <w:lang w:eastAsia="pl-PL"/>
        </w:rPr>
        <w:t>(data i podpis)</w:t>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r>
      <w:r w:rsidRPr="009A618B">
        <w:rPr>
          <w:rFonts w:ascii="Arial" w:hAnsi="Arial" w:cs="Arial"/>
          <w:sz w:val="20"/>
          <w:szCs w:val="20"/>
          <w:lang w:eastAsia="pl-PL"/>
        </w:rPr>
        <w:tab/>
        <w:t>(data i podpis)</w:t>
      </w:r>
    </w:p>
    <w:p w:rsidR="00E042D2" w:rsidRPr="009A618B" w:rsidRDefault="00E042D2" w:rsidP="00FF1D07">
      <w:pPr>
        <w:pStyle w:val="Podpistabeli0"/>
        <w:jc w:val="both"/>
        <w:rPr>
          <w:rFonts w:eastAsia="Times New Roman"/>
          <w:sz w:val="20"/>
          <w:szCs w:val="20"/>
          <w:u w:val="none"/>
          <w:lang w:eastAsia="ar-SA"/>
        </w:rPr>
      </w:pPr>
      <w:r w:rsidRPr="009A618B">
        <w:rPr>
          <w:rFonts w:eastAsia="Times New Roman"/>
          <w:sz w:val="20"/>
          <w:szCs w:val="20"/>
          <w:u w:val="none"/>
          <w:lang w:eastAsia="ar-SA"/>
        </w:rPr>
        <w:br w:type="page"/>
      </w:r>
    </w:p>
    <w:p w:rsidR="004D3342" w:rsidRPr="009A618B" w:rsidRDefault="00C17CBD" w:rsidP="00132705">
      <w:pPr>
        <w:pStyle w:val="Podpistabeli0"/>
        <w:jc w:val="right"/>
        <w:rPr>
          <w:sz w:val="20"/>
          <w:szCs w:val="20"/>
          <w:u w:val="none"/>
        </w:rPr>
      </w:pPr>
      <w:r w:rsidRPr="009A618B">
        <w:rPr>
          <w:sz w:val="20"/>
          <w:szCs w:val="20"/>
          <w:u w:val="none"/>
        </w:rPr>
        <w:lastRenderedPageBreak/>
        <w:t>Załącznik nr 4</w:t>
      </w:r>
      <w:r w:rsidR="00E042D2" w:rsidRPr="009A618B">
        <w:rPr>
          <w:sz w:val="20"/>
          <w:szCs w:val="20"/>
          <w:u w:val="none"/>
        </w:rPr>
        <w:t xml:space="preserve"> do U</w:t>
      </w:r>
      <w:r w:rsidR="004D3342" w:rsidRPr="009A618B">
        <w:rPr>
          <w:sz w:val="20"/>
          <w:szCs w:val="20"/>
          <w:u w:val="none"/>
        </w:rPr>
        <w:t>mowy nr  ……………………</w:t>
      </w:r>
    </w:p>
    <w:p w:rsidR="004D3342" w:rsidRPr="009A618B" w:rsidRDefault="004D3342" w:rsidP="00132705">
      <w:pPr>
        <w:pStyle w:val="Podpistabeli0"/>
        <w:jc w:val="right"/>
        <w:rPr>
          <w:sz w:val="20"/>
          <w:szCs w:val="20"/>
        </w:rPr>
      </w:pPr>
    </w:p>
    <w:p w:rsidR="00192522" w:rsidRPr="009A618B" w:rsidRDefault="00B16015" w:rsidP="00FF1D07">
      <w:pPr>
        <w:suppressAutoHyphens w:val="0"/>
        <w:spacing w:after="160" w:line="259" w:lineRule="auto"/>
        <w:jc w:val="both"/>
        <w:rPr>
          <w:rFonts w:ascii="Arial" w:eastAsiaTheme="minorHAnsi" w:hAnsi="Arial" w:cs="Arial"/>
          <w:b/>
          <w:bCs/>
          <w:sz w:val="20"/>
          <w:szCs w:val="20"/>
          <w:lang w:eastAsia="en-US"/>
        </w:rPr>
      </w:pPr>
      <w:r>
        <w:rPr>
          <w:rFonts w:ascii="Arial" w:eastAsiaTheme="minorHAnsi" w:hAnsi="Arial" w:cs="Arial"/>
          <w:b/>
          <w:bCs/>
          <w:noProof/>
          <w:sz w:val="20"/>
          <w:szCs w:val="20"/>
          <w:lang w:eastAsia="pl-PL"/>
        </w:rPr>
        <w:object w:dxaOrig="1440" w:dyaOrig="1440" w14:anchorId="5C2659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5pt;margin-top:1.1pt;width:119.3pt;height:26.5pt;z-index:251659264">
            <v:imagedata r:id="rId12" o:title=""/>
            <w10:wrap type="square" side="left"/>
          </v:shape>
          <o:OLEObject Type="Embed" ProgID="CorelDRAW.Graphic.12" ShapeID="_x0000_s1026" DrawAspect="Content" ObjectID="_1791781414" r:id="rId13"/>
        </w:object>
      </w:r>
    </w:p>
    <w:p w:rsidR="00192522" w:rsidRPr="009A618B" w:rsidRDefault="00192522" w:rsidP="00896870">
      <w:pPr>
        <w:suppressAutoHyphens w:val="0"/>
        <w:spacing w:after="160" w:line="259" w:lineRule="auto"/>
        <w:jc w:val="center"/>
        <w:rPr>
          <w:rFonts w:ascii="Arial" w:eastAsiaTheme="minorHAnsi" w:hAnsi="Arial" w:cs="Arial"/>
          <w:b/>
          <w:sz w:val="20"/>
          <w:szCs w:val="20"/>
          <w:lang w:eastAsia="en-US"/>
        </w:rPr>
      </w:pPr>
      <w:r w:rsidRPr="009A618B">
        <w:rPr>
          <w:rFonts w:ascii="Arial" w:eastAsiaTheme="minorHAnsi" w:hAnsi="Arial" w:cs="Arial"/>
          <w:b/>
          <w:bCs/>
          <w:sz w:val="20"/>
          <w:szCs w:val="20"/>
          <w:lang w:eastAsia="en-US"/>
        </w:rPr>
        <w:t>KLAUZULA INFORMACYJNA</w:t>
      </w:r>
    </w:p>
    <w:p w:rsidR="00192522" w:rsidRPr="009A618B" w:rsidRDefault="00192522" w:rsidP="00FF1D07">
      <w:pPr>
        <w:numPr>
          <w:ilvl w:val="0"/>
          <w:numId w:val="25"/>
        </w:numPr>
        <w:suppressAutoHyphens w:val="0"/>
        <w:spacing w:after="160" w:line="259" w:lineRule="auto"/>
        <w:jc w:val="both"/>
        <w:rPr>
          <w:rFonts w:ascii="Arial" w:eastAsiaTheme="minorHAnsi" w:hAnsi="Arial" w:cs="Arial"/>
          <w:b/>
          <w:color w:val="FF0000"/>
          <w:sz w:val="20"/>
          <w:szCs w:val="20"/>
          <w:lang w:val="cs-CZ" w:eastAsia="en-US"/>
        </w:rPr>
      </w:pPr>
      <w:r w:rsidRPr="009A618B">
        <w:rPr>
          <w:rFonts w:ascii="Arial" w:eastAsiaTheme="minorHAnsi" w:hAnsi="Arial" w:cs="Arial"/>
          <w:b/>
          <w:color w:val="FF0000"/>
          <w:sz w:val="20"/>
          <w:szCs w:val="20"/>
          <w:lang w:val="cs-CZ" w:eastAsia="en-US"/>
        </w:rPr>
        <w:t>ADMINISTRATOR DANYCH</w:t>
      </w:r>
    </w:p>
    <w:p w:rsidR="00192522" w:rsidRPr="009A618B" w:rsidRDefault="00192522" w:rsidP="00FF1D07">
      <w:pPr>
        <w:suppressAutoHyphens w:val="0"/>
        <w:spacing w:after="160" w:line="259" w:lineRule="auto"/>
        <w:jc w:val="both"/>
        <w:rPr>
          <w:rFonts w:ascii="Arial" w:eastAsiaTheme="minorHAnsi" w:hAnsi="Arial" w:cs="Arial"/>
          <w:sz w:val="20"/>
          <w:szCs w:val="20"/>
          <w:lang w:eastAsia="en-US"/>
        </w:rPr>
      </w:pPr>
      <w:r w:rsidRPr="009A618B">
        <w:rPr>
          <w:rFonts w:ascii="Arial" w:eastAsiaTheme="minorHAnsi" w:hAnsi="Arial" w:cs="Arial"/>
          <w:sz w:val="20"/>
          <w:szCs w:val="20"/>
          <w:lang w:val="cs-CZ" w:eastAsia="en-US"/>
        </w:rPr>
        <w:t xml:space="preserve">Administratorem Pani/Pana danych osobowych jest: ORLEN Administracja sp. z o.o. Można się z nami skontaktować listownie na adres: ul. Chemików 7, 09-411 Płock lub telefonicznie pod numerem: (24) </w:t>
      </w:r>
      <w:r w:rsidRPr="009A618B">
        <w:rPr>
          <w:rFonts w:ascii="Arial" w:eastAsiaTheme="minorHAnsi" w:hAnsi="Arial" w:cs="Arial"/>
          <w:sz w:val="20"/>
          <w:szCs w:val="20"/>
          <w:lang w:eastAsia="en-US"/>
        </w:rPr>
        <w:t>365 55 56.</w:t>
      </w:r>
    </w:p>
    <w:p w:rsidR="00192522" w:rsidRPr="009A618B" w:rsidRDefault="00192522" w:rsidP="00FF1D07">
      <w:pPr>
        <w:numPr>
          <w:ilvl w:val="0"/>
          <w:numId w:val="25"/>
        </w:numPr>
        <w:suppressAutoHyphens w:val="0"/>
        <w:spacing w:after="160" w:line="259" w:lineRule="auto"/>
        <w:jc w:val="both"/>
        <w:rPr>
          <w:rFonts w:ascii="Arial" w:eastAsiaTheme="minorHAnsi" w:hAnsi="Arial" w:cs="Arial"/>
          <w:b/>
          <w:color w:val="FF0000"/>
          <w:sz w:val="20"/>
          <w:szCs w:val="20"/>
          <w:lang w:val="cs-CZ" w:eastAsia="en-US"/>
        </w:rPr>
      </w:pPr>
      <w:r w:rsidRPr="009A618B">
        <w:rPr>
          <w:rFonts w:ascii="Arial" w:eastAsiaTheme="minorHAnsi" w:hAnsi="Arial" w:cs="Arial"/>
          <w:b/>
          <w:color w:val="FF0000"/>
          <w:sz w:val="20"/>
          <w:szCs w:val="20"/>
          <w:lang w:val="cs-CZ" w:eastAsia="en-US"/>
        </w:rPr>
        <w:t xml:space="preserve"> INSPEKTOR OCHRONY DANYCH</w:t>
      </w:r>
    </w:p>
    <w:p w:rsidR="00192522" w:rsidRPr="009A618B" w:rsidRDefault="00192522" w:rsidP="00FF1D07">
      <w:p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 xml:space="preserve">Wyznaczyliśmy Inspektora Ochrony Danych, z którym można się skontaktować w każdej sprawie związanej z przetwarzaniem Pani/Pana danych osobowych - pisemnie na adres siedziby Administratora wskazany w pkt. I powyżej z dopiskiem „Inspektor Ochrony Danych”, mailowo pod adresem: </w:t>
      </w:r>
      <w:r w:rsidR="00B16015">
        <w:fldChar w:fldCharType="begin"/>
      </w:r>
      <w:r w:rsidR="00B16015">
        <w:instrText xml:space="preserve"> HY</w:instrText>
      </w:r>
      <w:r w:rsidR="00B16015">
        <w:instrText xml:space="preserve">PERLINK "mailto:daneosoboweadm@orlen.pl" </w:instrText>
      </w:r>
      <w:r w:rsidR="00B16015">
        <w:fldChar w:fldCharType="separate"/>
      </w:r>
      <w:r w:rsidRPr="009A618B">
        <w:rPr>
          <w:rFonts w:ascii="Arial" w:eastAsiaTheme="minorHAnsi" w:hAnsi="Arial" w:cs="Arial"/>
          <w:color w:val="0563C1" w:themeColor="hyperlink"/>
          <w:sz w:val="20"/>
          <w:szCs w:val="20"/>
          <w:u w:val="single"/>
          <w:lang w:val="cs-CZ" w:eastAsia="en-US"/>
        </w:rPr>
        <w:t>daneosoboweadm@orlen.pl</w:t>
      </w:r>
      <w:r w:rsidR="00B16015">
        <w:rPr>
          <w:rFonts w:ascii="Arial" w:eastAsiaTheme="minorHAnsi" w:hAnsi="Arial" w:cs="Arial"/>
          <w:color w:val="0563C1" w:themeColor="hyperlink"/>
          <w:sz w:val="20"/>
          <w:szCs w:val="20"/>
          <w:u w:val="single"/>
          <w:lang w:val="cs-CZ" w:eastAsia="en-US"/>
        </w:rPr>
        <w:fldChar w:fldCharType="end"/>
      </w:r>
      <w:r w:rsidRPr="009A618B">
        <w:rPr>
          <w:rFonts w:ascii="Arial" w:eastAsiaTheme="minorHAnsi" w:hAnsi="Arial" w:cs="Arial"/>
          <w:sz w:val="20"/>
          <w:szCs w:val="20"/>
          <w:lang w:val="cs-CZ" w:eastAsia="en-US"/>
        </w:rPr>
        <w:t xml:space="preserve">  Dane dot. Inspektora Ochrony Danych dostępne są również na stronie </w:t>
      </w:r>
      <w:r w:rsidR="00B16015">
        <w:fldChar w:fldCharType="begin"/>
      </w:r>
      <w:r w:rsidR="00B16015">
        <w:instrText xml:space="preserve"> HYPERLINK "https://administracja.orlen.pl" </w:instrText>
      </w:r>
      <w:r w:rsidR="00B16015">
        <w:fldChar w:fldCharType="separate"/>
      </w:r>
      <w:r w:rsidRPr="009A618B">
        <w:rPr>
          <w:rFonts w:ascii="Arial" w:eastAsiaTheme="minorHAnsi" w:hAnsi="Arial" w:cs="Arial"/>
          <w:color w:val="0563C1" w:themeColor="hyperlink"/>
          <w:sz w:val="20"/>
          <w:szCs w:val="20"/>
          <w:u w:val="single"/>
          <w:lang w:val="cs-CZ" w:eastAsia="en-US"/>
        </w:rPr>
        <w:t>https://administracja.orlen.pl</w:t>
      </w:r>
      <w:r w:rsidR="00B16015">
        <w:rPr>
          <w:rFonts w:ascii="Arial" w:eastAsiaTheme="minorHAnsi" w:hAnsi="Arial" w:cs="Arial"/>
          <w:color w:val="0563C1" w:themeColor="hyperlink"/>
          <w:sz w:val="20"/>
          <w:szCs w:val="20"/>
          <w:u w:val="single"/>
          <w:lang w:val="cs-CZ" w:eastAsia="en-US"/>
        </w:rPr>
        <w:fldChar w:fldCharType="end"/>
      </w:r>
      <w:r w:rsidRPr="009A618B">
        <w:rPr>
          <w:rFonts w:ascii="Arial" w:eastAsiaTheme="minorHAnsi" w:hAnsi="Arial" w:cs="Arial"/>
          <w:sz w:val="20"/>
          <w:szCs w:val="20"/>
          <w:lang w:val="cs-CZ" w:eastAsia="en-US"/>
        </w:rPr>
        <w:t xml:space="preserve">  w zakładce „Kontakt”.</w:t>
      </w:r>
    </w:p>
    <w:p w:rsidR="00192522" w:rsidRPr="009A618B" w:rsidRDefault="00192522" w:rsidP="00FF1D07">
      <w:pPr>
        <w:numPr>
          <w:ilvl w:val="0"/>
          <w:numId w:val="25"/>
        </w:numPr>
        <w:suppressAutoHyphens w:val="0"/>
        <w:spacing w:after="160" w:line="259" w:lineRule="auto"/>
        <w:jc w:val="both"/>
        <w:rPr>
          <w:rFonts w:ascii="Arial" w:eastAsiaTheme="minorHAnsi" w:hAnsi="Arial" w:cs="Arial"/>
          <w:b/>
          <w:color w:val="FF0000"/>
          <w:sz w:val="20"/>
          <w:szCs w:val="20"/>
          <w:lang w:val="cs-CZ" w:eastAsia="en-US"/>
        </w:rPr>
      </w:pPr>
      <w:r w:rsidRPr="009A618B">
        <w:rPr>
          <w:rFonts w:ascii="Arial" w:eastAsiaTheme="minorHAnsi" w:hAnsi="Arial" w:cs="Arial"/>
          <w:b/>
          <w:color w:val="FF0000"/>
          <w:sz w:val="20"/>
          <w:szCs w:val="20"/>
          <w:lang w:val="cs-CZ" w:eastAsia="en-US"/>
        </w:rPr>
        <w:t>ŹRÓDŁO POCHODZENIA DANYCH OSOBOWYCH</w:t>
      </w:r>
    </w:p>
    <w:p w:rsidR="00192522" w:rsidRPr="009A618B" w:rsidRDefault="00192522" w:rsidP="00FF1D07">
      <w:p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Pani/Pana dane osobowe, otrzymaliśmy bezpośrednio od Pani/Pana lub Pani/Pana pracodawcy/podmiotu, który Pani/ Pan reprezentuje. Pani/ Pana dane osobowe stanowią, w zależności od rodzaju współpracy - dane niezbędne do reprezentacji osoby prawnej, dane kontaktowe, dane zawarte w posiadanych przez Panią/Pana dokumentach potwierdzających uprawnienia lub doświadczenie i są nam niezbędne do podjęcia działań w celu zawarcia i wykonania Umowy.</w:t>
      </w:r>
    </w:p>
    <w:p w:rsidR="00192522" w:rsidRPr="009A618B" w:rsidRDefault="00192522" w:rsidP="00FF1D07">
      <w:pPr>
        <w:numPr>
          <w:ilvl w:val="0"/>
          <w:numId w:val="25"/>
        </w:numPr>
        <w:suppressAutoHyphens w:val="0"/>
        <w:spacing w:after="160" w:line="259" w:lineRule="auto"/>
        <w:jc w:val="both"/>
        <w:rPr>
          <w:rFonts w:ascii="Arial" w:eastAsiaTheme="minorHAnsi" w:hAnsi="Arial" w:cs="Arial"/>
          <w:b/>
          <w:color w:val="FF0000"/>
          <w:sz w:val="20"/>
          <w:szCs w:val="20"/>
          <w:lang w:val="cs-CZ" w:eastAsia="en-US"/>
        </w:rPr>
      </w:pPr>
      <w:r w:rsidRPr="009A618B">
        <w:rPr>
          <w:rFonts w:ascii="Arial" w:eastAsiaTheme="minorHAnsi" w:hAnsi="Arial" w:cs="Arial"/>
          <w:b/>
          <w:color w:val="FF0000"/>
          <w:sz w:val="20"/>
          <w:szCs w:val="20"/>
          <w:lang w:val="cs-CZ" w:eastAsia="en-US"/>
        </w:rPr>
        <w:t>CELE I PODSTAWY PRZETWARZANIA DANYCH OSOBOWYCH</w:t>
      </w:r>
    </w:p>
    <w:p w:rsidR="00192522" w:rsidRPr="009A618B" w:rsidRDefault="00192522" w:rsidP="00FF1D07">
      <w:p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W zależności od relacji nas wiążących oraz funkcji jaką Pani/Pan pełni, Pani/Pana dane będziemy przetwarzać:</w:t>
      </w:r>
    </w:p>
    <w:p w:rsidR="00192522" w:rsidRPr="009A618B" w:rsidRDefault="00192522" w:rsidP="00FF1D07">
      <w:pPr>
        <w:numPr>
          <w:ilvl w:val="0"/>
          <w:numId w:val="26"/>
        </w:numPr>
        <w:suppressAutoHyphens w:val="0"/>
        <w:spacing w:after="160" w:line="259" w:lineRule="auto"/>
        <w:jc w:val="both"/>
        <w:rPr>
          <w:rFonts w:ascii="Arial" w:eastAsiaTheme="minorHAnsi" w:hAnsi="Arial" w:cs="Arial"/>
          <w:sz w:val="20"/>
          <w:szCs w:val="20"/>
          <w:highlight w:val="lightGray"/>
          <w:lang w:val="cs-CZ" w:eastAsia="en-US"/>
        </w:rPr>
      </w:pPr>
      <w:r w:rsidRPr="009A618B">
        <w:rPr>
          <w:rFonts w:ascii="Arial" w:eastAsiaTheme="minorHAnsi" w:hAnsi="Arial" w:cs="Arial"/>
          <w:b/>
          <w:sz w:val="20"/>
          <w:szCs w:val="20"/>
          <w:highlight w:val="lightGray"/>
          <w:lang w:val="cs-CZ" w:eastAsia="en-US"/>
        </w:rPr>
        <w:t>Jeżeli jest Pani/Pan OSOBĄ FIZYCZNĄ WSKAZANĄ W KRS (CZŁONKIEM ORGANU, PROKURENTEM) LUB PEŁNOMOCNICKIEM REPREZENTUJĄCYM KONTRAHENTA LUB KLIENTA WSPÓŁPRACUJĄCEGO Z NAMI</w:t>
      </w:r>
      <w:r w:rsidRPr="009A618B">
        <w:rPr>
          <w:rFonts w:ascii="Arial" w:eastAsiaTheme="minorHAnsi" w:hAnsi="Arial" w:cs="Arial"/>
          <w:sz w:val="20"/>
          <w:szCs w:val="20"/>
          <w:highlight w:val="lightGray"/>
          <w:lang w:val="cs-CZ" w:eastAsia="en-US"/>
        </w:rPr>
        <w:t>: Pani/Pana dane będziemy przetwarzać:</w:t>
      </w:r>
    </w:p>
    <w:p w:rsidR="00192522" w:rsidRPr="009A618B" w:rsidRDefault="00192522" w:rsidP="00FF1D07">
      <w:pPr>
        <w:numPr>
          <w:ilvl w:val="0"/>
          <w:numId w:val="27"/>
        </w:numPr>
        <w:suppressAutoHyphens w:val="0"/>
        <w:spacing w:after="160" w:line="259" w:lineRule="auto"/>
        <w:ind w:left="993" w:hanging="65"/>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w oparciu o nasz prawnie uzasadniony interes (zgodnie z art. 6 ust. 1 lit. f RODO</w:t>
      </w:r>
      <w:r w:rsidRPr="009A618B">
        <w:rPr>
          <w:rFonts w:ascii="Arial" w:eastAsiaTheme="minorHAnsi" w:hAnsi="Arial" w:cs="Arial"/>
          <w:sz w:val="20"/>
          <w:szCs w:val="20"/>
          <w:vertAlign w:val="superscript"/>
          <w:lang w:val="cs-CZ" w:eastAsia="en-US"/>
        </w:rPr>
        <w:footnoteReference w:id="1"/>
      </w:r>
      <w:r w:rsidRPr="009A618B">
        <w:rPr>
          <w:rFonts w:ascii="Arial" w:eastAsiaTheme="minorHAnsi" w:hAnsi="Arial" w:cs="Arial"/>
          <w:sz w:val="20"/>
          <w:szCs w:val="20"/>
          <w:lang w:val="cs-CZ" w:eastAsia="en-US"/>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rsidR="00192522" w:rsidRPr="009A618B" w:rsidRDefault="00192522" w:rsidP="00FF1D07">
      <w:pPr>
        <w:numPr>
          <w:ilvl w:val="0"/>
          <w:numId w:val="27"/>
        </w:numPr>
        <w:suppressAutoHyphens w:val="0"/>
        <w:spacing w:after="160" w:line="259" w:lineRule="auto"/>
        <w:ind w:left="993" w:hanging="65"/>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 xml:space="preserve">wypełnienia obowiązków prawnych na nas ciążących wynikających z przepisów m.in. prawa podatkowego i rachunkowego w związku z rozliczeniem umowy,  </w:t>
      </w:r>
      <w:r w:rsidRPr="009A618B">
        <w:rPr>
          <w:rFonts w:ascii="Arial" w:hAnsi="Arial" w:cs="Arial"/>
          <w:sz w:val="20"/>
          <w:szCs w:val="20"/>
          <w:lang w:eastAsia="pl-PL"/>
        </w:rPr>
        <w:t>prawa budowlanego</w:t>
      </w:r>
      <w:r w:rsidRPr="009A618B">
        <w:rPr>
          <w:rFonts w:ascii="Arial" w:hAnsi="Arial" w:cs="Arial"/>
          <w:sz w:val="20"/>
          <w:szCs w:val="20"/>
          <w:vertAlign w:val="superscript"/>
          <w:lang w:eastAsia="pl-PL"/>
        </w:rPr>
        <w:footnoteReference w:id="2"/>
      </w:r>
      <w:r w:rsidRPr="009A618B">
        <w:rPr>
          <w:rFonts w:ascii="Arial" w:hAnsi="Arial" w:cs="Arial"/>
          <w:sz w:val="20"/>
          <w:szCs w:val="20"/>
          <w:lang w:eastAsia="pl-PL"/>
        </w:rPr>
        <w:t xml:space="preserve"> lub innych przepisów wynikających ze specyfiki realizowanej umowy</w:t>
      </w:r>
      <w:r w:rsidRPr="009A618B">
        <w:rPr>
          <w:rFonts w:ascii="Arial" w:eastAsiaTheme="minorHAnsi" w:hAnsi="Arial" w:cs="Arial"/>
          <w:sz w:val="20"/>
          <w:szCs w:val="20"/>
          <w:lang w:val="cs-CZ" w:eastAsia="en-US"/>
        </w:rPr>
        <w:t xml:space="preserve"> (zgodnie z art. 6 ust. 1 lit. c RODO).</w:t>
      </w:r>
    </w:p>
    <w:p w:rsidR="00192522" w:rsidRPr="009A618B" w:rsidRDefault="00192522" w:rsidP="00FF1D07">
      <w:pPr>
        <w:numPr>
          <w:ilvl w:val="0"/>
          <w:numId w:val="26"/>
        </w:numPr>
        <w:suppressAutoHyphens w:val="0"/>
        <w:spacing w:after="160" w:line="259" w:lineRule="auto"/>
        <w:jc w:val="both"/>
        <w:rPr>
          <w:rFonts w:ascii="Arial" w:eastAsiaTheme="minorHAnsi" w:hAnsi="Arial" w:cs="Arial"/>
          <w:sz w:val="20"/>
          <w:szCs w:val="20"/>
          <w:highlight w:val="lightGray"/>
          <w:lang w:val="cs-CZ" w:eastAsia="en-US"/>
        </w:rPr>
      </w:pPr>
      <w:r w:rsidRPr="009A618B">
        <w:rPr>
          <w:rFonts w:ascii="Arial" w:eastAsiaTheme="minorHAnsi" w:hAnsi="Arial" w:cs="Arial"/>
          <w:b/>
          <w:sz w:val="20"/>
          <w:szCs w:val="20"/>
          <w:highlight w:val="lightGray"/>
          <w:lang w:val="cs-CZ" w:eastAsia="en-US"/>
        </w:rPr>
        <w:t>Jeżeli jest Pani/Pan OSOBĄ FIZYCZNĄ, W TYM PROWADZĄCĄ DZIAŁALNOŚĆ GOSPODARCZĄ PODLEGAJACĄ WPISOWI DO CEIDG, LUB WSPÓLNIKIEM SPÓŁKI CYWILNEJ</w:t>
      </w:r>
      <w:r w:rsidRPr="009A618B">
        <w:rPr>
          <w:rFonts w:ascii="Arial" w:eastAsiaTheme="minorHAnsi" w:hAnsi="Arial" w:cs="Arial"/>
          <w:sz w:val="20"/>
          <w:szCs w:val="20"/>
          <w:highlight w:val="lightGray"/>
          <w:lang w:val="cs-CZ" w:eastAsia="en-US"/>
        </w:rPr>
        <w:t xml:space="preserve"> - Pani/Pana dane będziemy przetwarzać w celu:</w:t>
      </w:r>
    </w:p>
    <w:p w:rsidR="00192522" w:rsidRPr="009A618B" w:rsidRDefault="00192522" w:rsidP="00FF1D07">
      <w:pPr>
        <w:numPr>
          <w:ilvl w:val="0"/>
          <w:numId w:val="29"/>
        </w:numPr>
        <w:suppressAutoHyphens w:val="0"/>
        <w:spacing w:after="160" w:line="259" w:lineRule="auto"/>
        <w:ind w:hanging="153"/>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podjęcia działań w celu zawarcia i wykonania Umowy (zgodnie z art. 6 ust. 1 lit. b RODO), której Pani/Pan jest Stroną;</w:t>
      </w:r>
    </w:p>
    <w:p w:rsidR="00192522" w:rsidRPr="009A618B" w:rsidRDefault="00192522" w:rsidP="00FF1D07">
      <w:pPr>
        <w:numPr>
          <w:ilvl w:val="0"/>
          <w:numId w:val="29"/>
        </w:numPr>
        <w:suppressAutoHyphens w:val="0"/>
        <w:spacing w:after="160" w:line="259" w:lineRule="auto"/>
        <w:ind w:hanging="153"/>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 xml:space="preserve">wypełnienia obowiązków prawnych na nas ciążących, wynikających z przepisów m.in. prawa podatkowego i rachunkowego w związku z rozliczeniem umowy, </w:t>
      </w:r>
      <w:r w:rsidRPr="009A618B">
        <w:rPr>
          <w:rFonts w:ascii="Arial" w:hAnsi="Arial" w:cs="Arial"/>
          <w:sz w:val="20"/>
          <w:szCs w:val="20"/>
          <w:lang w:eastAsia="pl-PL"/>
        </w:rPr>
        <w:t>prawa budowlanego</w:t>
      </w:r>
      <w:r w:rsidRPr="009A618B">
        <w:rPr>
          <w:rFonts w:ascii="Arial" w:hAnsi="Arial" w:cs="Arial"/>
          <w:sz w:val="20"/>
          <w:szCs w:val="20"/>
          <w:vertAlign w:val="superscript"/>
          <w:lang w:eastAsia="pl-PL"/>
        </w:rPr>
        <w:t>2</w:t>
      </w:r>
      <w:r w:rsidRPr="009A618B">
        <w:rPr>
          <w:rFonts w:ascii="Arial" w:hAnsi="Arial" w:cs="Arial"/>
          <w:sz w:val="20"/>
          <w:szCs w:val="20"/>
          <w:lang w:eastAsia="pl-PL"/>
        </w:rPr>
        <w:t xml:space="preserve"> lub innych przepisów wynikających ze specyfiki realizowanej umowy</w:t>
      </w:r>
      <w:r w:rsidRPr="009A618B">
        <w:rPr>
          <w:rFonts w:ascii="Arial" w:hAnsi="Arial" w:cs="Arial"/>
          <w:sz w:val="20"/>
          <w:szCs w:val="20"/>
          <w:lang w:val="cs-CZ" w:eastAsia="pl-PL"/>
        </w:rPr>
        <w:t xml:space="preserve"> (zgodnie z art. 6 ust. 1 lit. c RODO);</w:t>
      </w:r>
    </w:p>
    <w:p w:rsidR="00192522" w:rsidRPr="009A618B" w:rsidRDefault="00192522" w:rsidP="00FF1D07">
      <w:pPr>
        <w:numPr>
          <w:ilvl w:val="0"/>
          <w:numId w:val="29"/>
        </w:numPr>
        <w:suppressAutoHyphens w:val="0"/>
        <w:spacing w:after="160" w:line="259" w:lineRule="auto"/>
        <w:ind w:hanging="153"/>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rsidR="00192522" w:rsidRPr="009A618B" w:rsidRDefault="00192522" w:rsidP="00FF1D07">
      <w:pPr>
        <w:numPr>
          <w:ilvl w:val="0"/>
          <w:numId w:val="26"/>
        </w:numPr>
        <w:suppressAutoHyphens w:val="0"/>
        <w:spacing w:after="160" w:line="259" w:lineRule="auto"/>
        <w:jc w:val="both"/>
        <w:rPr>
          <w:rFonts w:ascii="Arial" w:eastAsiaTheme="minorHAnsi" w:hAnsi="Arial" w:cs="Arial"/>
          <w:sz w:val="20"/>
          <w:szCs w:val="20"/>
          <w:highlight w:val="lightGray"/>
          <w:lang w:val="cs-CZ" w:eastAsia="en-US"/>
        </w:rPr>
      </w:pPr>
      <w:r w:rsidRPr="009A618B">
        <w:rPr>
          <w:rFonts w:ascii="Arial" w:eastAsiaTheme="minorHAnsi" w:hAnsi="Arial" w:cs="Arial"/>
          <w:b/>
          <w:sz w:val="20"/>
          <w:szCs w:val="20"/>
          <w:highlight w:val="lightGray"/>
          <w:lang w:val="cs-CZ" w:eastAsia="en-US"/>
        </w:rPr>
        <w:lastRenderedPageBreak/>
        <w:t xml:space="preserve">Jeżeli jest Pani/Pan CZŁONKIEM PERSONELU KONTRAHENTÓW LUB KLIENTÓW WSPÓŁPRACUJĄCYCH Z NAMI (OSOBĄ WSKAZANĄ DO KONTAKTU LUB REALIZACJI UMOWY) </w:t>
      </w:r>
      <w:r w:rsidRPr="009A618B">
        <w:rPr>
          <w:rFonts w:ascii="Arial" w:eastAsiaTheme="minorHAnsi" w:hAnsi="Arial" w:cs="Arial"/>
          <w:sz w:val="20"/>
          <w:szCs w:val="20"/>
          <w:highlight w:val="lightGray"/>
          <w:lang w:val="cs-CZ" w:eastAsia="en-US"/>
        </w:rPr>
        <w:t>-</w:t>
      </w:r>
      <w:r w:rsidRPr="009A618B">
        <w:rPr>
          <w:rFonts w:ascii="Arial" w:eastAsiaTheme="minorHAnsi" w:hAnsi="Arial" w:cs="Arial"/>
          <w:b/>
          <w:sz w:val="20"/>
          <w:szCs w:val="20"/>
          <w:highlight w:val="lightGray"/>
          <w:lang w:val="cs-CZ" w:eastAsia="en-US"/>
        </w:rPr>
        <w:t xml:space="preserve"> </w:t>
      </w:r>
      <w:r w:rsidRPr="009A618B">
        <w:rPr>
          <w:rFonts w:ascii="Arial" w:eastAsiaTheme="minorHAnsi" w:hAnsi="Arial" w:cs="Arial"/>
          <w:sz w:val="20"/>
          <w:szCs w:val="20"/>
          <w:highlight w:val="lightGray"/>
          <w:lang w:val="cs-CZ" w:eastAsia="en-US"/>
        </w:rPr>
        <w:t>Pani/Pana dane będziemy przetwarzać w celu:</w:t>
      </w:r>
    </w:p>
    <w:p w:rsidR="00192522" w:rsidRPr="009A618B" w:rsidRDefault="00192522" w:rsidP="00FF1D07">
      <w:pPr>
        <w:numPr>
          <w:ilvl w:val="0"/>
          <w:numId w:val="30"/>
        </w:numPr>
        <w:suppressAutoHyphens w:val="0"/>
        <w:spacing w:after="160" w:line="259" w:lineRule="auto"/>
        <w:ind w:left="993" w:hanging="283"/>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rsidR="00192522" w:rsidRPr="009A618B" w:rsidRDefault="00192522" w:rsidP="00FF1D07">
      <w:pPr>
        <w:numPr>
          <w:ilvl w:val="0"/>
          <w:numId w:val="25"/>
        </w:numPr>
        <w:suppressAutoHyphens w:val="0"/>
        <w:spacing w:after="160" w:line="259" w:lineRule="auto"/>
        <w:jc w:val="both"/>
        <w:rPr>
          <w:rFonts w:ascii="Arial" w:eastAsiaTheme="minorHAnsi" w:hAnsi="Arial" w:cs="Arial"/>
          <w:b/>
          <w:color w:val="FF0000"/>
          <w:sz w:val="20"/>
          <w:szCs w:val="20"/>
          <w:lang w:val="cs-CZ" w:eastAsia="en-US"/>
        </w:rPr>
      </w:pPr>
      <w:r w:rsidRPr="009A618B">
        <w:rPr>
          <w:rFonts w:ascii="Arial" w:eastAsiaTheme="minorHAnsi" w:hAnsi="Arial" w:cs="Arial"/>
          <w:b/>
          <w:color w:val="FF0000"/>
          <w:sz w:val="20"/>
          <w:szCs w:val="20"/>
          <w:lang w:val="cs-CZ" w:eastAsia="en-US"/>
        </w:rPr>
        <w:t>ODBIORCY DANYCH</w:t>
      </w:r>
    </w:p>
    <w:p w:rsidR="00192522" w:rsidRPr="009A618B" w:rsidRDefault="00192522" w:rsidP="00FF1D07">
      <w:p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Pani/Pana dane osobowe mogą być ujawniane podmiotom z nami współpracującymi (odbiorcom), w szczególności podmiotom świadczącym usługi informatyczne, doręczania korespondencji i przesyłek, doradcze, prawne, archiwizacji i niszczenia, rachunkowo-księgowe, Spółkom z Grupy Kapitałowej ORLEN, w ramach procesów wskazanych w pkt. IV.</w:t>
      </w:r>
    </w:p>
    <w:p w:rsidR="00192522" w:rsidRPr="009A618B" w:rsidRDefault="00192522" w:rsidP="00FF1D07">
      <w:pPr>
        <w:numPr>
          <w:ilvl w:val="0"/>
          <w:numId w:val="25"/>
        </w:numPr>
        <w:suppressAutoHyphens w:val="0"/>
        <w:spacing w:after="160" w:line="259" w:lineRule="auto"/>
        <w:jc w:val="both"/>
        <w:rPr>
          <w:rFonts w:ascii="Arial" w:eastAsiaTheme="minorHAnsi" w:hAnsi="Arial" w:cs="Arial"/>
          <w:b/>
          <w:color w:val="FF0000"/>
          <w:sz w:val="20"/>
          <w:szCs w:val="20"/>
          <w:lang w:val="cs-CZ" w:eastAsia="en-US"/>
        </w:rPr>
      </w:pPr>
      <w:r w:rsidRPr="009A618B">
        <w:rPr>
          <w:rFonts w:ascii="Arial" w:eastAsiaTheme="minorHAnsi" w:hAnsi="Arial" w:cs="Arial"/>
          <w:b/>
          <w:color w:val="FF0000"/>
          <w:sz w:val="20"/>
          <w:szCs w:val="20"/>
          <w:lang w:val="cs-CZ" w:eastAsia="en-US"/>
        </w:rPr>
        <w:t>OKRES PRZECHOWYWANIA DANYCH</w:t>
      </w:r>
    </w:p>
    <w:p w:rsidR="00192522" w:rsidRPr="009A618B" w:rsidRDefault="00192522" w:rsidP="00FF1D07">
      <w:pPr>
        <w:suppressAutoHyphens w:val="0"/>
        <w:spacing w:after="160"/>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 W przypadku przetwarzania danych na podstawie uzasadnionego interesu dane przetwarzane sa przez okres umożliwiający realizację tego interesu lub do zgłoszenia skutecznego sprzeciwu.</w:t>
      </w:r>
    </w:p>
    <w:p w:rsidR="00192522" w:rsidRPr="009A618B" w:rsidRDefault="00192522" w:rsidP="00FF1D07">
      <w:pPr>
        <w:numPr>
          <w:ilvl w:val="0"/>
          <w:numId w:val="25"/>
        </w:numPr>
        <w:tabs>
          <w:tab w:val="left" w:pos="993"/>
        </w:tabs>
        <w:suppressAutoHyphens w:val="0"/>
        <w:spacing w:after="160" w:line="259" w:lineRule="auto"/>
        <w:contextualSpacing/>
        <w:jc w:val="both"/>
        <w:rPr>
          <w:rFonts w:ascii="Arial" w:eastAsiaTheme="minorHAnsi" w:hAnsi="Arial" w:cs="Arial"/>
          <w:b/>
          <w:color w:val="FF0000"/>
          <w:sz w:val="20"/>
          <w:szCs w:val="20"/>
          <w:lang w:val="cs-CZ" w:eastAsia="en-US"/>
        </w:rPr>
      </w:pPr>
      <w:r w:rsidRPr="009A618B">
        <w:rPr>
          <w:rFonts w:ascii="Arial" w:eastAsiaTheme="minorHAnsi" w:hAnsi="Arial" w:cs="Arial"/>
          <w:b/>
          <w:color w:val="FF0000"/>
          <w:sz w:val="20"/>
          <w:szCs w:val="20"/>
          <w:lang w:val="cs-CZ" w:eastAsia="en-US"/>
        </w:rPr>
        <w:t xml:space="preserve">UPRAWNIENIA ZWIĄZANE Z PRZETWARZANIEM DANYCH OSOBOWYCH </w:t>
      </w:r>
    </w:p>
    <w:p w:rsidR="00192522" w:rsidRPr="009A618B" w:rsidRDefault="00192522" w:rsidP="00FF1D07">
      <w:p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 xml:space="preserve">W związku z przetwarzaniem przez ORLEN Administracja sp. z o.o. danych osobowych, przysługują Pani/Panu następujące prawa: </w:t>
      </w:r>
    </w:p>
    <w:p w:rsidR="00192522" w:rsidRPr="009A618B" w:rsidRDefault="00192522" w:rsidP="00FF1D07">
      <w:pPr>
        <w:numPr>
          <w:ilvl w:val="0"/>
          <w:numId w:val="28"/>
        </w:num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 xml:space="preserve">prawo dostępu do treści swoich danych; </w:t>
      </w:r>
    </w:p>
    <w:p w:rsidR="00192522" w:rsidRPr="009A618B" w:rsidRDefault="00192522" w:rsidP="00FF1D07">
      <w:pPr>
        <w:numPr>
          <w:ilvl w:val="0"/>
          <w:numId w:val="28"/>
        </w:num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 xml:space="preserve">prawo do sprostowania danych osobowych; </w:t>
      </w:r>
    </w:p>
    <w:p w:rsidR="00192522" w:rsidRPr="009A618B" w:rsidRDefault="00192522" w:rsidP="00FF1D07">
      <w:pPr>
        <w:numPr>
          <w:ilvl w:val="0"/>
          <w:numId w:val="28"/>
        </w:num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 xml:space="preserve">prawo do usunięcia danych osobowych lub ograniczenia przetwarzania, </w:t>
      </w:r>
    </w:p>
    <w:p w:rsidR="00192522" w:rsidRPr="009A618B" w:rsidRDefault="00192522" w:rsidP="00FF1D07">
      <w:pPr>
        <w:numPr>
          <w:ilvl w:val="0"/>
          <w:numId w:val="28"/>
        </w:num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 xml:space="preserve">prawo wniesienia sprzeciwu ze względu na szczególną sytuację - w przypadkach, kiedy przetwarzamy Pani/Pana dane osobowe na podstawie swojego prawnie uzasadnionego interesu. </w:t>
      </w:r>
    </w:p>
    <w:p w:rsidR="00192522" w:rsidRPr="009A618B" w:rsidRDefault="00192522" w:rsidP="00FF1D07">
      <w:p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 xml:space="preserve">Aby skorzystać z powyższych praw, proszę skontaktować się z ORLEN Administracja sp. z o.o. lub naszym Inspektorem Ochrony Danych (dane kontaktowe w pkt. I lub II). </w:t>
      </w:r>
    </w:p>
    <w:p w:rsidR="00192522" w:rsidRPr="009A618B" w:rsidRDefault="00192522" w:rsidP="00FF1D07">
      <w:pPr>
        <w:suppressAutoHyphens w:val="0"/>
        <w:spacing w:after="160" w:line="259" w:lineRule="auto"/>
        <w:jc w:val="both"/>
        <w:rPr>
          <w:rFonts w:ascii="Arial" w:eastAsiaTheme="minorHAnsi" w:hAnsi="Arial" w:cs="Arial"/>
          <w:sz w:val="20"/>
          <w:szCs w:val="20"/>
          <w:lang w:val="cs-CZ" w:eastAsia="en-US"/>
        </w:rPr>
      </w:pPr>
      <w:r w:rsidRPr="009A618B">
        <w:rPr>
          <w:rFonts w:ascii="Arial" w:eastAsiaTheme="minorHAnsi" w:hAnsi="Arial" w:cs="Arial"/>
          <w:sz w:val="20"/>
          <w:szCs w:val="20"/>
          <w:lang w:val="cs-CZ" w:eastAsia="en-US"/>
        </w:rPr>
        <w:t>Przysługuje Pani/Panu również prawo do wniesienia skargi do Prezesa Urzędu Ochrony Danych Osobowych.</w:t>
      </w:r>
    </w:p>
    <w:p w:rsidR="00E042D2" w:rsidRPr="009A618B" w:rsidRDefault="00E042D2" w:rsidP="00FF1D07">
      <w:pPr>
        <w:pStyle w:val="Podpistabeli0"/>
        <w:jc w:val="both"/>
        <w:rPr>
          <w:b/>
          <w:sz w:val="20"/>
          <w:szCs w:val="20"/>
        </w:rPr>
      </w:pPr>
      <w:r w:rsidRPr="009A618B">
        <w:rPr>
          <w:b/>
          <w:sz w:val="20"/>
          <w:szCs w:val="20"/>
        </w:rPr>
        <w:br w:type="page"/>
      </w:r>
    </w:p>
    <w:p w:rsidR="00010B35" w:rsidRPr="00896870" w:rsidRDefault="00010B35" w:rsidP="00FF1D07">
      <w:pPr>
        <w:pStyle w:val="Podpistabeli0"/>
        <w:jc w:val="right"/>
        <w:rPr>
          <w:sz w:val="18"/>
          <w:szCs w:val="20"/>
          <w:u w:val="none"/>
        </w:rPr>
      </w:pPr>
      <w:r w:rsidRPr="00896870">
        <w:rPr>
          <w:sz w:val="18"/>
          <w:szCs w:val="20"/>
          <w:u w:val="none"/>
        </w:rPr>
        <w:lastRenderedPageBreak/>
        <w:t xml:space="preserve">Załącznik nr </w:t>
      </w:r>
      <w:r w:rsidR="00C17CBD" w:rsidRPr="00896870">
        <w:rPr>
          <w:sz w:val="18"/>
          <w:szCs w:val="20"/>
          <w:u w:val="none"/>
        </w:rPr>
        <w:t>5</w:t>
      </w:r>
      <w:r w:rsidR="00E042D2" w:rsidRPr="00896870">
        <w:rPr>
          <w:sz w:val="18"/>
          <w:szCs w:val="20"/>
          <w:u w:val="none"/>
        </w:rPr>
        <w:t xml:space="preserve"> do U</w:t>
      </w:r>
      <w:r w:rsidRPr="00896870">
        <w:rPr>
          <w:sz w:val="18"/>
          <w:szCs w:val="20"/>
          <w:u w:val="none"/>
        </w:rPr>
        <w:t>mowy nr  ……………………</w:t>
      </w:r>
    </w:p>
    <w:p w:rsidR="00010B35" w:rsidRPr="009A618B" w:rsidRDefault="00010B35" w:rsidP="00FF1D07">
      <w:pPr>
        <w:pStyle w:val="Podpistabeli0"/>
        <w:jc w:val="both"/>
        <w:rPr>
          <w:b/>
          <w:sz w:val="20"/>
          <w:szCs w:val="20"/>
        </w:rPr>
      </w:pPr>
    </w:p>
    <w:p w:rsidR="00010B35" w:rsidRPr="009A618B" w:rsidRDefault="00010B35" w:rsidP="00FF1D07">
      <w:pPr>
        <w:pStyle w:val="Standard"/>
        <w:spacing w:after="100"/>
        <w:jc w:val="center"/>
        <w:rPr>
          <w:rFonts w:ascii="Arial" w:hAnsi="Arial" w:cs="Arial"/>
          <w:sz w:val="20"/>
          <w:szCs w:val="20"/>
        </w:rPr>
      </w:pPr>
      <w:r w:rsidRPr="009A618B">
        <w:rPr>
          <w:rFonts w:ascii="Arial" w:hAnsi="Arial" w:cs="Arial"/>
          <w:b/>
          <w:sz w:val="20"/>
          <w:szCs w:val="20"/>
        </w:rPr>
        <w:t>Porozumienie w sprawie przesyłania faktur w formie elektronicznej</w:t>
      </w:r>
    </w:p>
    <w:p w:rsidR="00010B35" w:rsidRPr="009A618B" w:rsidRDefault="00010B35" w:rsidP="00FF1D07">
      <w:pPr>
        <w:pStyle w:val="Standard"/>
        <w:jc w:val="both"/>
        <w:rPr>
          <w:rFonts w:ascii="Arial" w:hAnsi="Arial" w:cs="Arial"/>
          <w:sz w:val="20"/>
          <w:szCs w:val="20"/>
          <w:u w:val="single"/>
        </w:rPr>
      </w:pPr>
      <w:r w:rsidRPr="009A618B">
        <w:rPr>
          <w:rFonts w:ascii="Arial" w:hAnsi="Arial" w:cs="Arial"/>
          <w:b/>
          <w:sz w:val="20"/>
          <w:szCs w:val="20"/>
          <w:u w:val="single"/>
        </w:rPr>
        <w:t>Odbiorca</w:t>
      </w:r>
      <w:r w:rsidRPr="009A618B">
        <w:rPr>
          <w:rFonts w:ascii="Arial" w:hAnsi="Arial" w:cs="Arial"/>
          <w:sz w:val="20"/>
          <w:szCs w:val="20"/>
          <w:u w:val="single"/>
        </w:rPr>
        <w:t>:</w:t>
      </w:r>
    </w:p>
    <w:p w:rsidR="00FF1D07" w:rsidRPr="009A618B" w:rsidRDefault="00FF1D07" w:rsidP="00FF1D07">
      <w:pPr>
        <w:pStyle w:val="Standard"/>
        <w:jc w:val="both"/>
        <w:rPr>
          <w:rFonts w:ascii="Arial" w:hAnsi="Arial" w:cs="Arial"/>
          <w:sz w:val="20"/>
          <w:szCs w:val="20"/>
        </w:rPr>
      </w:pPr>
    </w:p>
    <w:p w:rsidR="00010B35" w:rsidRPr="009A618B" w:rsidRDefault="00010B35" w:rsidP="00FF1D07">
      <w:pPr>
        <w:pStyle w:val="Standard"/>
        <w:spacing w:line="360" w:lineRule="auto"/>
        <w:jc w:val="both"/>
        <w:rPr>
          <w:rFonts w:ascii="Arial" w:hAnsi="Arial" w:cs="Arial"/>
          <w:sz w:val="20"/>
          <w:szCs w:val="20"/>
        </w:rPr>
      </w:pPr>
      <w:r w:rsidRPr="009A618B">
        <w:rPr>
          <w:rFonts w:ascii="Arial" w:hAnsi="Arial" w:cs="Arial"/>
          <w:b/>
          <w:sz w:val="20"/>
          <w:szCs w:val="20"/>
        </w:rPr>
        <w:t xml:space="preserve">ORLEN Administracja sp. z o.o. </w:t>
      </w:r>
      <w:r w:rsidRPr="009A618B">
        <w:rPr>
          <w:rFonts w:ascii="Arial" w:hAnsi="Arial" w:cs="Arial"/>
          <w:sz w:val="20"/>
          <w:szCs w:val="20"/>
        </w:rPr>
        <w:t xml:space="preserve"> z  siedzibą w Płocku</w:t>
      </w:r>
    </w:p>
    <w:p w:rsidR="00010B35" w:rsidRPr="009A618B" w:rsidRDefault="00010B35" w:rsidP="00FF1D07">
      <w:pPr>
        <w:pStyle w:val="Standard"/>
        <w:spacing w:line="360" w:lineRule="auto"/>
        <w:jc w:val="both"/>
        <w:rPr>
          <w:rFonts w:ascii="Arial" w:hAnsi="Arial" w:cs="Arial"/>
          <w:sz w:val="20"/>
          <w:szCs w:val="20"/>
        </w:rPr>
      </w:pPr>
      <w:r w:rsidRPr="009A618B">
        <w:rPr>
          <w:rFonts w:ascii="Arial" w:hAnsi="Arial" w:cs="Arial"/>
          <w:sz w:val="20"/>
          <w:szCs w:val="20"/>
        </w:rPr>
        <w:t>ul. Chemików 7</w:t>
      </w:r>
    </w:p>
    <w:p w:rsidR="00010B35" w:rsidRPr="009A618B" w:rsidRDefault="00010B35" w:rsidP="00FF1D07">
      <w:pPr>
        <w:pStyle w:val="Standard"/>
        <w:spacing w:line="360" w:lineRule="auto"/>
        <w:jc w:val="both"/>
        <w:rPr>
          <w:rFonts w:ascii="Arial" w:hAnsi="Arial" w:cs="Arial"/>
          <w:sz w:val="20"/>
          <w:szCs w:val="20"/>
        </w:rPr>
      </w:pPr>
      <w:r w:rsidRPr="009A618B">
        <w:rPr>
          <w:rFonts w:ascii="Arial" w:hAnsi="Arial" w:cs="Arial"/>
          <w:sz w:val="20"/>
          <w:szCs w:val="20"/>
        </w:rPr>
        <w:t>09-411 Płock</w:t>
      </w:r>
    </w:p>
    <w:p w:rsidR="00010B35" w:rsidRPr="009A618B" w:rsidRDefault="00010B35" w:rsidP="00FF1D07">
      <w:pPr>
        <w:pStyle w:val="Standard"/>
        <w:spacing w:line="360" w:lineRule="auto"/>
        <w:jc w:val="both"/>
        <w:rPr>
          <w:rFonts w:ascii="Arial" w:hAnsi="Arial" w:cs="Arial"/>
          <w:sz w:val="20"/>
          <w:szCs w:val="20"/>
        </w:rPr>
      </w:pPr>
      <w:r w:rsidRPr="009A618B">
        <w:rPr>
          <w:rFonts w:ascii="Arial" w:hAnsi="Arial" w:cs="Arial"/>
          <w:sz w:val="20"/>
          <w:szCs w:val="20"/>
        </w:rPr>
        <w:t>wpisana do rejestru przedsiębiorców prowadzonego przez Sąd Rejonowy dla m.st. Warszawy XIV Wydział Gospodarczy Krajowego Rejestru Sądowego, pod numerem KRS 0000252883, NIP: 774-28-94-628, BDO: 000090632, kapitał zakładowy 1.500.000,00 zł,</w:t>
      </w:r>
    </w:p>
    <w:p w:rsidR="00010B35" w:rsidRPr="009A618B" w:rsidRDefault="00010B35" w:rsidP="00FF1D07">
      <w:pPr>
        <w:pStyle w:val="Standard"/>
        <w:spacing w:line="360" w:lineRule="auto"/>
        <w:jc w:val="both"/>
        <w:rPr>
          <w:rFonts w:ascii="Arial" w:hAnsi="Arial" w:cs="Arial"/>
          <w:sz w:val="20"/>
          <w:szCs w:val="20"/>
        </w:rPr>
      </w:pPr>
    </w:p>
    <w:p w:rsidR="00010B35" w:rsidRPr="009A618B" w:rsidRDefault="00010B35" w:rsidP="00FF1D07">
      <w:pPr>
        <w:pStyle w:val="Standard"/>
        <w:spacing w:after="60" w:line="360" w:lineRule="auto"/>
        <w:jc w:val="both"/>
        <w:rPr>
          <w:rFonts w:ascii="Arial" w:hAnsi="Arial" w:cs="Arial"/>
          <w:b/>
          <w:sz w:val="20"/>
          <w:szCs w:val="20"/>
          <w:u w:val="single"/>
        </w:rPr>
      </w:pPr>
      <w:r w:rsidRPr="009A618B">
        <w:rPr>
          <w:rFonts w:ascii="Arial" w:hAnsi="Arial" w:cs="Arial"/>
          <w:b/>
          <w:sz w:val="20"/>
          <w:szCs w:val="20"/>
          <w:u w:val="single"/>
        </w:rPr>
        <w:t>Wystawca:</w:t>
      </w:r>
    </w:p>
    <w:p w:rsidR="00010B35" w:rsidRPr="009A618B" w:rsidRDefault="00010B35" w:rsidP="00FF1D07">
      <w:pPr>
        <w:pStyle w:val="Standard"/>
        <w:spacing w:after="60" w:line="360" w:lineRule="auto"/>
        <w:jc w:val="both"/>
        <w:rPr>
          <w:rFonts w:ascii="Arial" w:hAnsi="Arial" w:cs="Arial"/>
          <w:b/>
          <w:sz w:val="20"/>
          <w:szCs w:val="20"/>
        </w:rPr>
      </w:pPr>
      <w:r w:rsidRPr="009A618B">
        <w:rPr>
          <w:rFonts w:ascii="Arial" w:hAnsi="Arial" w:cs="Arial"/>
          <w:b/>
          <w:sz w:val="20"/>
          <w:szCs w:val="20"/>
        </w:rPr>
        <w:t>……………………………………………………………………………………………………………………………………………………………………………………………..</w:t>
      </w:r>
    </w:p>
    <w:p w:rsidR="00010B35" w:rsidRPr="009A618B" w:rsidRDefault="00010B35" w:rsidP="00FF1D07">
      <w:pPr>
        <w:pStyle w:val="Standard"/>
        <w:spacing w:after="60" w:line="360" w:lineRule="auto"/>
        <w:jc w:val="both"/>
        <w:rPr>
          <w:rFonts w:ascii="Arial" w:hAnsi="Arial" w:cs="Arial"/>
          <w:sz w:val="20"/>
          <w:szCs w:val="20"/>
        </w:rPr>
      </w:pPr>
    </w:p>
    <w:p w:rsidR="00010B35" w:rsidRPr="009A618B" w:rsidRDefault="00010B35" w:rsidP="00FF1D07">
      <w:pPr>
        <w:pStyle w:val="Standard"/>
        <w:numPr>
          <w:ilvl w:val="0"/>
          <w:numId w:val="32"/>
        </w:numPr>
        <w:tabs>
          <w:tab w:val="left" w:pos="1080"/>
        </w:tabs>
        <w:spacing w:line="360" w:lineRule="auto"/>
        <w:ind w:left="540" w:hanging="540"/>
        <w:jc w:val="both"/>
        <w:rPr>
          <w:rFonts w:ascii="Arial" w:hAnsi="Arial" w:cs="Arial"/>
          <w:sz w:val="20"/>
          <w:szCs w:val="20"/>
        </w:rPr>
      </w:pPr>
      <w:r w:rsidRPr="009A618B">
        <w:rPr>
          <w:rFonts w:ascii="Arial" w:hAnsi="Arial" w:cs="Arial"/>
          <w:sz w:val="20"/>
          <w:szCs w:val="20"/>
        </w:rPr>
        <w:t>Działając na podstawie Ustawy z 11 marca 2004 r. o podatku od towarów i usług (</w:t>
      </w:r>
      <w:proofErr w:type="spellStart"/>
      <w:r w:rsidRPr="009A618B">
        <w:rPr>
          <w:rFonts w:ascii="Arial" w:hAnsi="Arial" w:cs="Arial"/>
          <w:sz w:val="20"/>
          <w:szCs w:val="20"/>
        </w:rPr>
        <w:t>t.j</w:t>
      </w:r>
      <w:proofErr w:type="spellEnd"/>
      <w:r w:rsidRPr="009A618B">
        <w:rPr>
          <w:rFonts w:ascii="Arial" w:hAnsi="Arial" w:cs="Arial"/>
          <w:sz w:val="20"/>
          <w:szCs w:val="20"/>
        </w:rPr>
        <w:t>. Dz. U. z 2011 r. Nr 177, poz. 1054 ze zm.) Odbiorca akceptuje przesyłanie mu przez Wystawcę faktur w formie elektronicznej z chwilą podpisania porozumienia przez ORLEN Administracja sp. z o.o.</w:t>
      </w:r>
    </w:p>
    <w:p w:rsidR="00010B35" w:rsidRPr="009A618B" w:rsidRDefault="00010B35" w:rsidP="00FF1D07">
      <w:pPr>
        <w:pStyle w:val="Standard"/>
        <w:numPr>
          <w:ilvl w:val="0"/>
          <w:numId w:val="31"/>
        </w:numPr>
        <w:tabs>
          <w:tab w:val="left" w:pos="1080"/>
        </w:tabs>
        <w:spacing w:after="60" w:line="360" w:lineRule="auto"/>
        <w:ind w:left="540" w:hanging="540"/>
        <w:jc w:val="both"/>
        <w:rPr>
          <w:rFonts w:ascii="Arial" w:hAnsi="Arial" w:cs="Arial"/>
          <w:sz w:val="20"/>
          <w:szCs w:val="20"/>
        </w:rPr>
      </w:pPr>
      <w:r w:rsidRPr="009A618B">
        <w:rPr>
          <w:rFonts w:ascii="Arial" w:hAnsi="Arial" w:cs="Arial"/>
          <w:sz w:val="20"/>
          <w:szCs w:val="20"/>
        </w:rPr>
        <w:t>E-faktury, e-faktury korekta, duplikaty e-faktur, e-noty księgowe będą przesyłane pocztą elektroniczną w postaci plików PDF z poniższego/</w:t>
      </w:r>
      <w:proofErr w:type="spellStart"/>
      <w:r w:rsidRPr="009A618B">
        <w:rPr>
          <w:rFonts w:ascii="Arial" w:hAnsi="Arial" w:cs="Arial"/>
          <w:sz w:val="20"/>
          <w:szCs w:val="20"/>
        </w:rPr>
        <w:t>ych</w:t>
      </w:r>
      <w:proofErr w:type="spellEnd"/>
      <w:r w:rsidRPr="009A618B">
        <w:rPr>
          <w:rFonts w:ascii="Arial" w:hAnsi="Arial" w:cs="Arial"/>
          <w:sz w:val="20"/>
          <w:szCs w:val="20"/>
        </w:rPr>
        <w:t xml:space="preserve"> adresu/adresów mailowych Wystawcy:</w:t>
      </w:r>
    </w:p>
    <w:p w:rsidR="00010B35" w:rsidRPr="009A618B" w:rsidRDefault="00B16015" w:rsidP="00FF1D07">
      <w:pPr>
        <w:pStyle w:val="Standard"/>
        <w:tabs>
          <w:tab w:val="left" w:pos="1080"/>
        </w:tabs>
        <w:spacing w:after="60" w:line="360" w:lineRule="auto"/>
        <w:ind w:left="540"/>
        <w:jc w:val="both"/>
        <w:rPr>
          <w:rFonts w:ascii="Arial" w:hAnsi="Arial" w:cs="Arial"/>
          <w:sz w:val="20"/>
          <w:szCs w:val="20"/>
        </w:rPr>
      </w:pPr>
      <w:hyperlink r:id="rId14" w:history="1">
        <w:r w:rsidR="00010B35" w:rsidRPr="009A618B">
          <w:rPr>
            <w:rStyle w:val="Hipercze"/>
            <w:rFonts w:ascii="Arial" w:hAnsi="Arial" w:cs="Arial"/>
            <w:color w:val="auto"/>
            <w:sz w:val="20"/>
            <w:szCs w:val="20"/>
            <w:u w:val="none"/>
          </w:rPr>
          <w:t>…………………………………………………</w:t>
        </w:r>
      </w:hyperlink>
      <w:r w:rsidR="00FF1D07" w:rsidRPr="009A618B">
        <w:rPr>
          <w:rStyle w:val="Hipercze"/>
          <w:rFonts w:ascii="Arial" w:hAnsi="Arial" w:cs="Arial"/>
          <w:color w:val="auto"/>
          <w:sz w:val="20"/>
          <w:szCs w:val="20"/>
          <w:u w:val="none"/>
        </w:rPr>
        <w:t xml:space="preserve"> </w:t>
      </w:r>
    </w:p>
    <w:p w:rsidR="00010B35" w:rsidRPr="009A618B" w:rsidRDefault="00010B35" w:rsidP="00FF1D07">
      <w:pPr>
        <w:pStyle w:val="Standard"/>
        <w:spacing w:after="60" w:line="360" w:lineRule="auto"/>
        <w:ind w:left="540"/>
        <w:jc w:val="both"/>
        <w:rPr>
          <w:rFonts w:ascii="Arial" w:hAnsi="Arial" w:cs="Arial"/>
          <w:sz w:val="20"/>
          <w:szCs w:val="20"/>
        </w:rPr>
      </w:pPr>
      <w:r w:rsidRPr="009A618B">
        <w:rPr>
          <w:rFonts w:ascii="Arial" w:hAnsi="Arial" w:cs="Arial"/>
          <w:sz w:val="20"/>
          <w:szCs w:val="20"/>
        </w:rPr>
        <w:t>zgodnie z warunkami zawartymi w Instrukcji przesyłania faktur w formie elektronicznej będącej załącznikiem do niniejszego Porozumienia.</w:t>
      </w:r>
    </w:p>
    <w:p w:rsidR="00010B35" w:rsidRPr="009A618B" w:rsidRDefault="00010B35" w:rsidP="00FF1D07">
      <w:pPr>
        <w:pStyle w:val="Standard"/>
        <w:numPr>
          <w:ilvl w:val="0"/>
          <w:numId w:val="31"/>
        </w:numPr>
        <w:tabs>
          <w:tab w:val="left" w:pos="1080"/>
        </w:tabs>
        <w:spacing w:after="60" w:line="360" w:lineRule="auto"/>
        <w:ind w:left="540" w:hanging="540"/>
        <w:jc w:val="both"/>
        <w:rPr>
          <w:rFonts w:ascii="Arial" w:hAnsi="Arial" w:cs="Arial"/>
          <w:sz w:val="20"/>
          <w:szCs w:val="20"/>
        </w:rPr>
      </w:pPr>
      <w:r w:rsidRPr="009A618B">
        <w:rPr>
          <w:rFonts w:ascii="Arial" w:hAnsi="Arial" w:cs="Arial"/>
          <w:sz w:val="20"/>
          <w:szCs w:val="20"/>
        </w:rPr>
        <w:t xml:space="preserve">Adresem właściwym do przesyłania Odbiorcy dokumentów wymienionych w pkt. 2 niniejszego Porozumienia będzie: </w:t>
      </w:r>
      <w:hyperlink r:id="rId15" w:history="1">
        <w:r w:rsidRPr="009A618B">
          <w:rPr>
            <w:rFonts w:ascii="Arial" w:hAnsi="Arial" w:cs="Arial"/>
            <w:b/>
            <w:color w:val="0000FF"/>
            <w:sz w:val="20"/>
            <w:szCs w:val="20"/>
            <w:u w:val="single"/>
          </w:rPr>
          <w:t>efaktura.adm@orlen.pl</w:t>
        </w:r>
      </w:hyperlink>
    </w:p>
    <w:p w:rsidR="00010B35" w:rsidRPr="009A618B" w:rsidRDefault="00010B35" w:rsidP="00FF1D07">
      <w:pPr>
        <w:pStyle w:val="Standard"/>
        <w:tabs>
          <w:tab w:val="left" w:pos="1080"/>
        </w:tabs>
        <w:spacing w:after="60" w:line="360" w:lineRule="auto"/>
        <w:ind w:left="540"/>
        <w:jc w:val="both"/>
        <w:rPr>
          <w:rFonts w:ascii="Arial" w:hAnsi="Arial" w:cs="Arial"/>
          <w:sz w:val="20"/>
          <w:szCs w:val="20"/>
        </w:rPr>
      </w:pPr>
      <w:r w:rsidRPr="009A618B">
        <w:rPr>
          <w:rFonts w:ascii="Arial" w:hAnsi="Arial" w:cs="Arial"/>
          <w:sz w:val="20"/>
          <w:szCs w:val="20"/>
        </w:rPr>
        <w:t xml:space="preserve">Adresem właściwym dla potwierdzenia Wystawcy odbioru dokumentów wymienionych w pkt. 2 niniejszego Porozumienia będzie: </w:t>
      </w:r>
      <w:hyperlink r:id="rId16" w:history="1">
        <w:r w:rsidRPr="009A618B">
          <w:rPr>
            <w:rStyle w:val="Hipercze"/>
            <w:rFonts w:ascii="Arial" w:hAnsi="Arial" w:cs="Arial"/>
            <w:color w:val="auto"/>
            <w:sz w:val="20"/>
            <w:szCs w:val="20"/>
            <w:u w:val="none"/>
          </w:rPr>
          <w:t>………………………………………..</w:t>
        </w:r>
      </w:hyperlink>
    </w:p>
    <w:p w:rsidR="00010B35" w:rsidRPr="009A618B" w:rsidRDefault="00010B35" w:rsidP="00FF1D07">
      <w:pPr>
        <w:pStyle w:val="Standard"/>
        <w:tabs>
          <w:tab w:val="left" w:pos="1080"/>
        </w:tabs>
        <w:spacing w:after="60" w:line="360" w:lineRule="auto"/>
        <w:ind w:left="540"/>
        <w:jc w:val="both"/>
        <w:rPr>
          <w:rFonts w:ascii="Arial" w:hAnsi="Arial" w:cs="Arial"/>
          <w:sz w:val="20"/>
          <w:szCs w:val="20"/>
        </w:rPr>
      </w:pPr>
      <w:r w:rsidRPr="009A618B">
        <w:rPr>
          <w:rFonts w:ascii="Arial" w:hAnsi="Arial" w:cs="Arial"/>
          <w:sz w:val="20"/>
          <w:szCs w:val="20"/>
        </w:rPr>
        <w:t>Brak wskazania przez Wystawcę adresu do wysyłania potwierdzeń odbioru dokumentu oznacza rezygnację z potwierdzania odbioru.</w:t>
      </w:r>
    </w:p>
    <w:p w:rsidR="00010B35" w:rsidRPr="009A618B" w:rsidRDefault="00010B35" w:rsidP="00FF1D07">
      <w:pPr>
        <w:pStyle w:val="Standard"/>
        <w:spacing w:after="60" w:line="360" w:lineRule="auto"/>
        <w:ind w:left="540"/>
        <w:jc w:val="both"/>
        <w:rPr>
          <w:rFonts w:ascii="Arial" w:hAnsi="Arial" w:cs="Arial"/>
          <w:sz w:val="20"/>
          <w:szCs w:val="20"/>
        </w:rPr>
      </w:pPr>
      <w:r w:rsidRPr="009A618B">
        <w:rPr>
          <w:rFonts w:ascii="Arial" w:hAnsi="Arial" w:cs="Arial"/>
          <w:sz w:val="20"/>
          <w:szCs w:val="20"/>
        </w:rPr>
        <w:t>Potwierdzenie odbioru e-faktury zostanie wysłane przez system pocztowy Odbiorcy w momencie wprowadzenia dokumentu do systemu księgowego, przy czym datą otrzymania będzie data wpływu e-faktury na skrzynkę pocztową Odbiorcy.</w:t>
      </w:r>
    </w:p>
    <w:p w:rsidR="00010B35" w:rsidRPr="009A618B" w:rsidRDefault="00010B35" w:rsidP="00FF1D07">
      <w:pPr>
        <w:pStyle w:val="Standard"/>
        <w:numPr>
          <w:ilvl w:val="0"/>
          <w:numId w:val="31"/>
        </w:numPr>
        <w:tabs>
          <w:tab w:val="left" w:pos="1080"/>
        </w:tabs>
        <w:spacing w:after="60" w:line="360" w:lineRule="auto"/>
        <w:ind w:left="540" w:hanging="540"/>
        <w:jc w:val="both"/>
        <w:rPr>
          <w:rFonts w:ascii="Arial" w:hAnsi="Arial" w:cs="Arial"/>
          <w:sz w:val="20"/>
          <w:szCs w:val="20"/>
        </w:rPr>
      </w:pPr>
      <w:r w:rsidRPr="009A618B">
        <w:rPr>
          <w:rFonts w:ascii="Arial" w:hAnsi="Arial" w:cs="Arial"/>
          <w:sz w:val="20"/>
          <w:szCs w:val="20"/>
        </w:rPr>
        <w:t>W przypadku zmiany adresu/adresów e-mail, wskazanych w punkcie 2, 3 i 4 powyżej, strony zobowiązują się do poinformowania się o dokonanych zmianach w formie pisemnej lub mailowej.</w:t>
      </w:r>
    </w:p>
    <w:p w:rsidR="00010B35" w:rsidRPr="009A618B" w:rsidRDefault="00010B35" w:rsidP="00FF1D07">
      <w:pPr>
        <w:pStyle w:val="Standard"/>
        <w:numPr>
          <w:ilvl w:val="0"/>
          <w:numId w:val="31"/>
        </w:numPr>
        <w:tabs>
          <w:tab w:val="left" w:pos="1080"/>
        </w:tabs>
        <w:spacing w:after="60" w:line="360" w:lineRule="auto"/>
        <w:ind w:left="540" w:hanging="540"/>
        <w:jc w:val="both"/>
        <w:rPr>
          <w:rFonts w:ascii="Arial" w:hAnsi="Arial" w:cs="Arial"/>
          <w:sz w:val="20"/>
          <w:szCs w:val="20"/>
        </w:rPr>
      </w:pPr>
      <w:r w:rsidRPr="009A618B">
        <w:rPr>
          <w:rFonts w:ascii="Arial" w:hAnsi="Arial" w:cs="Arial"/>
          <w:sz w:val="20"/>
          <w:szCs w:val="20"/>
        </w:rPr>
        <w:t>W przypadku, gdyby przeszkody formalne lub techniczne uniemożliwiły wystawienie i przesyłanie faktur w formie elektronicznej, wówczas faktury zostaną przesłane w formie papierowej.</w:t>
      </w:r>
    </w:p>
    <w:p w:rsidR="00010B35" w:rsidRPr="009A618B" w:rsidRDefault="00010B35" w:rsidP="00FF1D07">
      <w:pPr>
        <w:pStyle w:val="Standard"/>
        <w:numPr>
          <w:ilvl w:val="0"/>
          <w:numId w:val="31"/>
        </w:numPr>
        <w:tabs>
          <w:tab w:val="left" w:pos="1080"/>
        </w:tabs>
        <w:spacing w:after="60" w:line="360" w:lineRule="auto"/>
        <w:ind w:left="540" w:hanging="540"/>
        <w:jc w:val="both"/>
        <w:rPr>
          <w:rFonts w:ascii="Arial" w:hAnsi="Arial" w:cs="Arial"/>
          <w:sz w:val="20"/>
          <w:szCs w:val="20"/>
        </w:rPr>
      </w:pPr>
      <w:r w:rsidRPr="009A618B">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rsidR="00010B35" w:rsidRPr="009A618B" w:rsidRDefault="00010B35" w:rsidP="00FF1D07">
      <w:pPr>
        <w:pStyle w:val="Standard"/>
        <w:numPr>
          <w:ilvl w:val="0"/>
          <w:numId w:val="31"/>
        </w:numPr>
        <w:tabs>
          <w:tab w:val="left" w:pos="1080"/>
        </w:tabs>
        <w:spacing w:after="60" w:line="360" w:lineRule="auto"/>
        <w:ind w:left="540" w:hanging="540"/>
        <w:jc w:val="both"/>
        <w:rPr>
          <w:rFonts w:ascii="Arial" w:hAnsi="Arial" w:cs="Arial"/>
          <w:sz w:val="20"/>
          <w:szCs w:val="20"/>
        </w:rPr>
      </w:pPr>
      <w:r w:rsidRPr="009A618B">
        <w:rPr>
          <w:rFonts w:ascii="Arial" w:hAnsi="Arial" w:cs="Arial"/>
          <w:sz w:val="20"/>
          <w:szCs w:val="20"/>
        </w:rPr>
        <w:lastRenderedPageBreak/>
        <w:t>Akceptując niniejsze Porozumienie Wystawca oświadcza, że zapoznał się z dołączoną do niego Instrukcją przesyłania faktur w formie elektronicznej do ORLEN Administracja sp. z o.o. i będzie stosował się do zwartych w niej wytycznych.</w:t>
      </w:r>
    </w:p>
    <w:p w:rsidR="00010B35" w:rsidRPr="009A618B" w:rsidRDefault="00010B35" w:rsidP="00FF1D07">
      <w:pPr>
        <w:pStyle w:val="Standard"/>
        <w:numPr>
          <w:ilvl w:val="0"/>
          <w:numId w:val="31"/>
        </w:numPr>
        <w:tabs>
          <w:tab w:val="left" w:pos="1080"/>
        </w:tabs>
        <w:spacing w:after="60" w:line="360" w:lineRule="auto"/>
        <w:ind w:left="540" w:hanging="540"/>
        <w:jc w:val="both"/>
        <w:rPr>
          <w:rFonts w:ascii="Arial" w:hAnsi="Arial" w:cs="Arial"/>
          <w:sz w:val="20"/>
          <w:szCs w:val="20"/>
        </w:rPr>
      </w:pPr>
      <w:r w:rsidRPr="009A618B">
        <w:rPr>
          <w:rFonts w:ascii="Arial" w:hAnsi="Arial" w:cs="Arial"/>
          <w:sz w:val="20"/>
          <w:szCs w:val="20"/>
        </w:rPr>
        <w:t>Osobami właściwymi do kontaktu w sprawach dotyczących Porozumienia są:</w:t>
      </w:r>
    </w:p>
    <w:p w:rsidR="00010B35" w:rsidRPr="009A618B" w:rsidRDefault="00010B35" w:rsidP="00FF1D07">
      <w:pPr>
        <w:pStyle w:val="Standard"/>
        <w:spacing w:after="60" w:line="360" w:lineRule="auto"/>
        <w:ind w:left="540"/>
        <w:jc w:val="both"/>
        <w:rPr>
          <w:rFonts w:ascii="Arial" w:hAnsi="Arial" w:cs="Arial"/>
          <w:sz w:val="20"/>
          <w:szCs w:val="20"/>
        </w:rPr>
      </w:pPr>
      <w:r w:rsidRPr="009A618B">
        <w:rPr>
          <w:rFonts w:ascii="Arial" w:hAnsi="Arial" w:cs="Arial"/>
          <w:sz w:val="20"/>
          <w:szCs w:val="20"/>
        </w:rPr>
        <w:t xml:space="preserve">Ze strony Odbiorcy: Anna Lewandowska; </w:t>
      </w:r>
      <w:hyperlink r:id="rId17" w:history="1">
        <w:r w:rsidRPr="009A618B">
          <w:rPr>
            <w:rStyle w:val="Hipercze"/>
            <w:rFonts w:ascii="Arial" w:hAnsi="Arial" w:cs="Arial"/>
            <w:b/>
            <w:sz w:val="20"/>
            <w:szCs w:val="20"/>
          </w:rPr>
          <w:t>Alewandowska@orlen.pl</w:t>
        </w:r>
      </w:hyperlink>
    </w:p>
    <w:p w:rsidR="00010B35" w:rsidRPr="009A618B" w:rsidRDefault="00010B35" w:rsidP="00FF1D07">
      <w:pPr>
        <w:pStyle w:val="Standard"/>
        <w:spacing w:after="60" w:line="360" w:lineRule="auto"/>
        <w:jc w:val="both"/>
        <w:rPr>
          <w:rFonts w:ascii="Arial" w:hAnsi="Arial" w:cs="Arial"/>
          <w:sz w:val="20"/>
          <w:szCs w:val="20"/>
        </w:rPr>
      </w:pPr>
      <w:r w:rsidRPr="009A618B">
        <w:rPr>
          <w:rFonts w:ascii="Arial" w:hAnsi="Arial" w:cs="Arial"/>
          <w:sz w:val="20"/>
          <w:szCs w:val="20"/>
        </w:rPr>
        <w:t xml:space="preserve">           Ze strony Wystawcy:……………………………………………………..</w:t>
      </w:r>
    </w:p>
    <w:p w:rsidR="00010B35" w:rsidRPr="009A618B" w:rsidRDefault="00010B35" w:rsidP="00FF1D07">
      <w:pPr>
        <w:pStyle w:val="Standard"/>
        <w:numPr>
          <w:ilvl w:val="0"/>
          <w:numId w:val="31"/>
        </w:numPr>
        <w:tabs>
          <w:tab w:val="left" w:pos="1080"/>
        </w:tabs>
        <w:spacing w:after="60" w:line="360" w:lineRule="auto"/>
        <w:ind w:left="540" w:hanging="540"/>
        <w:jc w:val="both"/>
        <w:rPr>
          <w:rFonts w:ascii="Arial" w:hAnsi="Arial" w:cs="Arial"/>
          <w:sz w:val="20"/>
          <w:szCs w:val="20"/>
        </w:rPr>
      </w:pPr>
      <w:r w:rsidRPr="009A618B">
        <w:rPr>
          <w:rFonts w:ascii="Arial" w:hAnsi="Arial" w:cs="Arial"/>
          <w:sz w:val="20"/>
          <w:szCs w:val="20"/>
        </w:rPr>
        <w:t>Podpisane przez Wystawcę Porozumienie należy odesłać na adres Odbiorcy z dopiskiem „Porozumienie e-faktura zakupu”.</w:t>
      </w:r>
    </w:p>
    <w:p w:rsidR="00010B35" w:rsidRPr="009A618B" w:rsidRDefault="00010B35" w:rsidP="00FF1D07">
      <w:pPr>
        <w:pStyle w:val="Standard"/>
        <w:tabs>
          <w:tab w:val="left" w:pos="1080"/>
        </w:tabs>
        <w:spacing w:after="60"/>
        <w:ind w:left="540"/>
        <w:jc w:val="both"/>
        <w:rPr>
          <w:rFonts w:ascii="Arial" w:hAnsi="Arial" w:cs="Arial"/>
          <w:sz w:val="20"/>
          <w:szCs w:val="20"/>
        </w:rPr>
      </w:pPr>
    </w:p>
    <w:p w:rsidR="00FF1D07" w:rsidRPr="009A618B" w:rsidRDefault="00010B35" w:rsidP="00FF1D07">
      <w:pPr>
        <w:spacing w:after="60"/>
        <w:ind w:left="540"/>
        <w:jc w:val="both"/>
        <w:rPr>
          <w:rFonts w:ascii="Arial" w:hAnsi="Arial" w:cs="Arial"/>
          <w:sz w:val="20"/>
          <w:szCs w:val="20"/>
        </w:rPr>
      </w:pPr>
      <w:r w:rsidRPr="009A618B">
        <w:rPr>
          <w:rFonts w:ascii="Arial" w:hAnsi="Arial" w:cs="Arial"/>
          <w:sz w:val="20"/>
          <w:szCs w:val="20"/>
        </w:rPr>
        <w:t xml:space="preserve">Odbiorca     </w:t>
      </w:r>
      <w:r w:rsidR="00FF1D07" w:rsidRPr="009A618B">
        <w:rPr>
          <w:rFonts w:ascii="Arial" w:hAnsi="Arial" w:cs="Arial"/>
          <w:sz w:val="20"/>
          <w:szCs w:val="20"/>
        </w:rPr>
        <w:t xml:space="preserve">                                                                                     Wystawca</w:t>
      </w:r>
    </w:p>
    <w:p w:rsidR="00FF1D07" w:rsidRPr="009A618B" w:rsidRDefault="00FF1D07" w:rsidP="00FF1D07">
      <w:pPr>
        <w:spacing w:after="60"/>
        <w:ind w:left="540"/>
        <w:jc w:val="both"/>
        <w:rPr>
          <w:rFonts w:ascii="Arial" w:hAnsi="Arial" w:cs="Arial"/>
          <w:sz w:val="20"/>
          <w:szCs w:val="20"/>
        </w:rPr>
      </w:pPr>
    </w:p>
    <w:p w:rsidR="00FF1D07" w:rsidRPr="009A618B" w:rsidRDefault="00FF1D07" w:rsidP="00FF1D07">
      <w:pPr>
        <w:spacing w:after="60"/>
        <w:ind w:left="540"/>
        <w:jc w:val="both"/>
        <w:rPr>
          <w:rFonts w:ascii="Arial" w:hAnsi="Arial" w:cs="Arial"/>
          <w:sz w:val="20"/>
          <w:szCs w:val="20"/>
        </w:rPr>
      </w:pPr>
    </w:p>
    <w:p w:rsidR="00010B35" w:rsidRPr="009A618B" w:rsidRDefault="00010B35" w:rsidP="00FF1D07">
      <w:pPr>
        <w:spacing w:after="60"/>
        <w:ind w:left="540"/>
        <w:jc w:val="both"/>
        <w:rPr>
          <w:rFonts w:ascii="Arial" w:hAnsi="Arial" w:cs="Arial"/>
          <w:sz w:val="20"/>
          <w:szCs w:val="20"/>
        </w:rPr>
      </w:pPr>
      <w:r w:rsidRPr="009A618B">
        <w:rPr>
          <w:rFonts w:ascii="Arial" w:hAnsi="Arial" w:cs="Arial"/>
          <w:sz w:val="20"/>
          <w:szCs w:val="20"/>
        </w:rPr>
        <w:t xml:space="preserve">                                                                                    </w:t>
      </w:r>
    </w:p>
    <w:p w:rsidR="00010B35" w:rsidRPr="009A618B" w:rsidRDefault="00010B35" w:rsidP="00FF1D07">
      <w:pPr>
        <w:spacing w:after="60"/>
        <w:ind w:left="540"/>
        <w:jc w:val="both"/>
        <w:rPr>
          <w:rFonts w:ascii="Arial" w:hAnsi="Arial" w:cs="Arial"/>
          <w:sz w:val="20"/>
          <w:szCs w:val="20"/>
        </w:rPr>
      </w:pPr>
      <w:r w:rsidRPr="009A618B">
        <w:rPr>
          <w:rFonts w:ascii="Arial" w:hAnsi="Arial" w:cs="Arial"/>
          <w:sz w:val="20"/>
          <w:szCs w:val="20"/>
        </w:rPr>
        <w:t>………………………………….                                                    ………………………………….</w:t>
      </w:r>
    </w:p>
    <w:p w:rsidR="00010B35" w:rsidRPr="009A618B" w:rsidRDefault="00010B35" w:rsidP="00FF1D07">
      <w:pPr>
        <w:spacing w:after="60"/>
        <w:ind w:left="540"/>
        <w:jc w:val="both"/>
        <w:rPr>
          <w:rFonts w:ascii="Arial" w:hAnsi="Arial" w:cs="Arial"/>
          <w:sz w:val="20"/>
          <w:szCs w:val="20"/>
        </w:rPr>
      </w:pPr>
      <w:r w:rsidRPr="009A618B">
        <w:rPr>
          <w:rFonts w:ascii="Arial" w:hAnsi="Arial" w:cs="Arial"/>
          <w:sz w:val="20"/>
          <w:szCs w:val="20"/>
        </w:rPr>
        <w:t>Podpis osoby upoważnionej                                                    Podpis osoby upoważnionej</w:t>
      </w:r>
    </w:p>
    <w:p w:rsidR="00010B35" w:rsidRPr="009A618B" w:rsidRDefault="00010B35" w:rsidP="00FF1D07">
      <w:pPr>
        <w:pStyle w:val="Podpistabeli0"/>
        <w:jc w:val="both"/>
        <w:rPr>
          <w:b/>
          <w:sz w:val="20"/>
          <w:szCs w:val="20"/>
        </w:rPr>
      </w:pPr>
    </w:p>
    <w:p w:rsidR="00010B35" w:rsidRPr="009A618B" w:rsidRDefault="00010B35" w:rsidP="00FF1D07">
      <w:pPr>
        <w:pStyle w:val="Podpistabeli0"/>
        <w:jc w:val="both"/>
        <w:rPr>
          <w:b/>
          <w:sz w:val="20"/>
          <w:szCs w:val="20"/>
        </w:rPr>
      </w:pPr>
    </w:p>
    <w:p w:rsidR="00FF1D07" w:rsidRPr="009A618B" w:rsidRDefault="00FF1D07" w:rsidP="00FF1D07">
      <w:pPr>
        <w:pStyle w:val="Podpistabeli0"/>
        <w:jc w:val="right"/>
        <w:rPr>
          <w:sz w:val="20"/>
          <w:szCs w:val="20"/>
          <w:u w:val="none"/>
        </w:rPr>
      </w:pPr>
      <w:r w:rsidRPr="009A618B">
        <w:rPr>
          <w:sz w:val="20"/>
          <w:szCs w:val="20"/>
          <w:u w:val="none"/>
        </w:rPr>
        <w:br w:type="page"/>
      </w:r>
    </w:p>
    <w:p w:rsidR="00852AD2" w:rsidRPr="00896870" w:rsidRDefault="00C17CBD" w:rsidP="00FF1D07">
      <w:pPr>
        <w:pStyle w:val="Podpistabeli0"/>
        <w:jc w:val="right"/>
        <w:rPr>
          <w:sz w:val="18"/>
          <w:szCs w:val="20"/>
          <w:u w:val="none"/>
        </w:rPr>
      </w:pPr>
      <w:r w:rsidRPr="00896870">
        <w:rPr>
          <w:sz w:val="18"/>
          <w:szCs w:val="20"/>
          <w:u w:val="none"/>
        </w:rPr>
        <w:lastRenderedPageBreak/>
        <w:t>Załącznik nr 6</w:t>
      </w:r>
      <w:r w:rsidR="00852AD2" w:rsidRPr="00896870">
        <w:rPr>
          <w:sz w:val="18"/>
          <w:szCs w:val="20"/>
          <w:u w:val="none"/>
        </w:rPr>
        <w:t xml:space="preserve"> do umowy nr  ……………………</w:t>
      </w:r>
    </w:p>
    <w:p w:rsidR="00852AD2" w:rsidRPr="009A618B" w:rsidRDefault="00852AD2" w:rsidP="00FF1D07">
      <w:pPr>
        <w:jc w:val="both"/>
        <w:rPr>
          <w:rFonts w:ascii="Arial" w:hAnsi="Arial" w:cs="Arial"/>
          <w:b/>
          <w:sz w:val="20"/>
          <w:szCs w:val="20"/>
        </w:rPr>
      </w:pPr>
    </w:p>
    <w:p w:rsidR="00852AD2" w:rsidRPr="009A618B" w:rsidRDefault="00852AD2" w:rsidP="00FF1D07">
      <w:pPr>
        <w:jc w:val="center"/>
        <w:rPr>
          <w:rFonts w:ascii="Arial" w:hAnsi="Arial" w:cs="Arial"/>
          <w:b/>
          <w:sz w:val="20"/>
          <w:szCs w:val="20"/>
        </w:rPr>
      </w:pPr>
      <w:r w:rsidRPr="009A618B">
        <w:rPr>
          <w:rFonts w:ascii="Arial" w:hAnsi="Arial" w:cs="Arial"/>
          <w:b/>
          <w:sz w:val="20"/>
          <w:szCs w:val="20"/>
        </w:rPr>
        <w:t>NOTA INFORMACYJNA</w:t>
      </w:r>
      <w:r w:rsidRPr="009A618B">
        <w:rPr>
          <w:rFonts w:ascii="Arial" w:hAnsi="Arial" w:cs="Arial"/>
          <w:sz w:val="20"/>
          <w:szCs w:val="20"/>
        </w:rPr>
        <w:t xml:space="preserve"> </w:t>
      </w:r>
      <w:r w:rsidRPr="009A618B">
        <w:rPr>
          <w:rFonts w:ascii="Arial" w:hAnsi="Arial" w:cs="Arial"/>
          <w:b/>
          <w:sz w:val="20"/>
          <w:szCs w:val="20"/>
        </w:rPr>
        <w:t>dotycząca obowiązków informacyjnych spółki publicznej</w:t>
      </w:r>
    </w:p>
    <w:p w:rsidR="00FF1D07" w:rsidRPr="009A618B" w:rsidRDefault="00FF1D07" w:rsidP="00FF1D07">
      <w:pPr>
        <w:jc w:val="center"/>
        <w:rPr>
          <w:rFonts w:ascii="Arial" w:hAnsi="Arial" w:cs="Arial"/>
          <w:b/>
          <w:sz w:val="20"/>
          <w:szCs w:val="20"/>
        </w:rPr>
      </w:pPr>
    </w:p>
    <w:p w:rsidR="00852AD2" w:rsidRPr="009A618B" w:rsidRDefault="00852AD2" w:rsidP="00FF1D07">
      <w:pPr>
        <w:jc w:val="both"/>
        <w:rPr>
          <w:rFonts w:ascii="Arial" w:hAnsi="Arial" w:cs="Arial"/>
          <w:sz w:val="20"/>
          <w:szCs w:val="20"/>
        </w:rPr>
      </w:pPr>
    </w:p>
    <w:p w:rsidR="00852AD2" w:rsidRPr="009A618B" w:rsidRDefault="00852AD2" w:rsidP="00FF1D07">
      <w:pPr>
        <w:pStyle w:val="Akapitzlist"/>
        <w:numPr>
          <w:ilvl w:val="0"/>
          <w:numId w:val="24"/>
        </w:numPr>
        <w:suppressAutoHyphens w:val="0"/>
        <w:spacing w:after="200" w:line="360" w:lineRule="auto"/>
        <w:jc w:val="both"/>
        <w:rPr>
          <w:rFonts w:ascii="Arial" w:hAnsi="Arial" w:cs="Arial"/>
          <w:sz w:val="20"/>
          <w:szCs w:val="20"/>
          <w:u w:val="single"/>
        </w:rPr>
      </w:pPr>
      <w:r w:rsidRPr="009A618B">
        <w:rPr>
          <w:rFonts w:ascii="Arial" w:hAnsi="Arial" w:cs="Arial"/>
          <w:sz w:val="20"/>
          <w:szCs w:val="20"/>
          <w:u w:val="single"/>
        </w:rPr>
        <w:t>dotyczy podmiotu, którego instrumenty finansowe są notowane na giełdzie papierów wartościowych</w:t>
      </w:r>
    </w:p>
    <w:p w:rsidR="00852AD2" w:rsidRPr="009A618B" w:rsidRDefault="00852AD2" w:rsidP="00FF1D07">
      <w:pPr>
        <w:spacing w:line="360" w:lineRule="auto"/>
        <w:jc w:val="both"/>
        <w:rPr>
          <w:rFonts w:ascii="Arial" w:hAnsi="Arial" w:cs="Arial"/>
          <w:sz w:val="20"/>
          <w:szCs w:val="20"/>
        </w:rPr>
      </w:pPr>
      <w:r w:rsidRPr="009A618B">
        <w:rPr>
          <w:rFonts w:ascii="Arial" w:hAnsi="Arial" w:cs="Arial"/>
          <w:sz w:val="20"/>
          <w:szCs w:val="20"/>
        </w:rPr>
        <w:t xml:space="preserve">ORLEN S.A., będącym podmiotem dominującym względem ORLEN Administracja sp. z o.o. oraz na ……………………………………………… (nazwa kontrahenta)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9A618B">
        <w:rPr>
          <w:rFonts w:ascii="Arial" w:hAnsi="Arial" w:cs="Arial"/>
          <w:sz w:val="20"/>
          <w:szCs w:val="20"/>
        </w:rPr>
        <w:t>późn</w:t>
      </w:r>
      <w:proofErr w:type="spellEnd"/>
      <w:r w:rsidRPr="009A618B">
        <w:rPr>
          <w:rFonts w:ascii="Arial" w:hAnsi="Arial" w:cs="Arial"/>
          <w:sz w:val="20"/>
          <w:szCs w:val="20"/>
        </w:rPr>
        <w:t>. zm. (dalej „Rozporządzenie MAR”).</w:t>
      </w:r>
    </w:p>
    <w:p w:rsidR="00852AD2" w:rsidRPr="009A618B" w:rsidRDefault="00852AD2" w:rsidP="00FF1D07">
      <w:pPr>
        <w:spacing w:line="360" w:lineRule="auto"/>
        <w:ind w:left="426"/>
        <w:jc w:val="both"/>
        <w:rPr>
          <w:rFonts w:ascii="Arial" w:hAnsi="Arial" w:cs="Arial"/>
          <w:sz w:val="20"/>
          <w:szCs w:val="20"/>
        </w:rPr>
      </w:pPr>
      <w:r w:rsidRPr="009A618B">
        <w:rPr>
          <w:rFonts w:ascii="Arial" w:hAnsi="Arial" w:cs="Arial"/>
          <w:sz w:val="20"/>
          <w:szCs w:val="20"/>
        </w:rPr>
        <w:t>W związku z tym, stosując przepisy powyższego rozporządzenia:</w:t>
      </w:r>
    </w:p>
    <w:p w:rsidR="00852AD2" w:rsidRPr="009A618B" w:rsidRDefault="00852AD2" w:rsidP="00FF1D07">
      <w:pPr>
        <w:spacing w:line="360" w:lineRule="auto"/>
        <w:ind w:left="426"/>
        <w:jc w:val="both"/>
        <w:rPr>
          <w:rFonts w:ascii="Arial" w:hAnsi="Arial" w:cs="Arial"/>
          <w:sz w:val="20"/>
          <w:szCs w:val="20"/>
        </w:rPr>
      </w:pPr>
      <w:r w:rsidRPr="009A618B">
        <w:rPr>
          <w:rFonts w:ascii="Arial" w:hAnsi="Arial" w:cs="Arial"/>
          <w:sz w:val="20"/>
          <w:szCs w:val="20"/>
        </w:rPr>
        <w:t>1.           Każda ze stron poinformuje drugą o zamiarze przekazania do publicznej wiadomości informacji dotyczącej niniejszej umowy, jeśli uzna ją za informację poufną w rozumieniu Rozporządzenia MAR.</w:t>
      </w:r>
    </w:p>
    <w:p w:rsidR="00852AD2" w:rsidRPr="009A618B" w:rsidRDefault="00852AD2" w:rsidP="00FF1D07">
      <w:pPr>
        <w:spacing w:line="360" w:lineRule="auto"/>
        <w:ind w:left="426"/>
        <w:jc w:val="both"/>
        <w:rPr>
          <w:rFonts w:ascii="Arial" w:hAnsi="Arial" w:cs="Arial"/>
          <w:sz w:val="20"/>
          <w:szCs w:val="20"/>
        </w:rPr>
      </w:pPr>
      <w:r w:rsidRPr="009A618B">
        <w:rPr>
          <w:rFonts w:ascii="Arial" w:hAnsi="Arial" w:cs="Arial"/>
          <w:sz w:val="20"/>
          <w:szCs w:val="20"/>
        </w:rPr>
        <w:t>2.           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852AD2" w:rsidRPr="009A618B" w:rsidRDefault="00852AD2" w:rsidP="00FF1D07">
      <w:pPr>
        <w:spacing w:line="360" w:lineRule="auto"/>
        <w:ind w:left="426"/>
        <w:jc w:val="both"/>
        <w:rPr>
          <w:rFonts w:ascii="Arial" w:hAnsi="Arial" w:cs="Arial"/>
          <w:sz w:val="20"/>
          <w:szCs w:val="20"/>
        </w:rPr>
      </w:pPr>
      <w:r w:rsidRPr="009A618B">
        <w:rPr>
          <w:rFonts w:ascii="Arial" w:hAnsi="Arial" w:cs="Arial"/>
          <w:sz w:val="20"/>
          <w:szCs w:val="20"/>
        </w:rPr>
        <w:t>3.           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w:t>
      </w:r>
    </w:p>
    <w:p w:rsidR="00852AD2" w:rsidRPr="009A618B" w:rsidRDefault="00852AD2" w:rsidP="00FF1D07">
      <w:pPr>
        <w:spacing w:line="360" w:lineRule="auto"/>
        <w:jc w:val="both"/>
        <w:rPr>
          <w:rFonts w:ascii="Arial" w:hAnsi="Arial" w:cs="Arial"/>
          <w:sz w:val="20"/>
          <w:szCs w:val="20"/>
        </w:rPr>
      </w:pPr>
    </w:p>
    <w:p w:rsidR="00852AD2" w:rsidRPr="009A618B" w:rsidRDefault="00852AD2" w:rsidP="00FF1D07">
      <w:pPr>
        <w:pStyle w:val="Akapitzlist"/>
        <w:numPr>
          <w:ilvl w:val="0"/>
          <w:numId w:val="24"/>
        </w:numPr>
        <w:suppressAutoHyphens w:val="0"/>
        <w:spacing w:after="200" w:line="360" w:lineRule="auto"/>
        <w:jc w:val="both"/>
        <w:rPr>
          <w:rFonts w:ascii="Arial" w:hAnsi="Arial" w:cs="Arial"/>
          <w:sz w:val="20"/>
          <w:szCs w:val="20"/>
          <w:u w:val="single"/>
        </w:rPr>
      </w:pPr>
      <w:r w:rsidRPr="009A618B">
        <w:rPr>
          <w:rFonts w:ascii="Arial" w:hAnsi="Arial" w:cs="Arial"/>
          <w:sz w:val="20"/>
          <w:szCs w:val="20"/>
          <w:u w:val="single"/>
        </w:rPr>
        <w:t>dotyczy podmiotu, którego instrumenty finansowe nie są notowane na giełdzie papierów wartościowych</w:t>
      </w:r>
    </w:p>
    <w:p w:rsidR="00852AD2" w:rsidRPr="009A618B" w:rsidRDefault="008E137D" w:rsidP="00FF1D07">
      <w:pPr>
        <w:spacing w:line="360" w:lineRule="auto"/>
        <w:jc w:val="both"/>
        <w:rPr>
          <w:rFonts w:ascii="Arial" w:hAnsi="Arial" w:cs="Arial"/>
          <w:sz w:val="20"/>
          <w:szCs w:val="20"/>
        </w:rPr>
      </w:pPr>
      <w:r w:rsidRPr="009A618B">
        <w:rPr>
          <w:rFonts w:ascii="Arial" w:hAnsi="Arial" w:cs="Arial"/>
          <w:sz w:val="20"/>
          <w:szCs w:val="20"/>
        </w:rPr>
        <w:t xml:space="preserve">Na </w:t>
      </w:r>
      <w:r w:rsidR="00852AD2" w:rsidRPr="009A618B">
        <w:rPr>
          <w:rFonts w:ascii="Arial" w:hAnsi="Arial" w:cs="Arial"/>
          <w:sz w:val="20"/>
          <w:szCs w:val="20"/>
        </w:rPr>
        <w:t xml:space="preserve">ORLEN S.A., będącym podmiotem dominującym względem ORLEN Administracja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00852AD2" w:rsidRPr="009A618B">
        <w:rPr>
          <w:rFonts w:ascii="Arial" w:hAnsi="Arial" w:cs="Arial"/>
          <w:sz w:val="20"/>
          <w:szCs w:val="20"/>
        </w:rPr>
        <w:t>późn</w:t>
      </w:r>
      <w:proofErr w:type="spellEnd"/>
      <w:r w:rsidR="00852AD2" w:rsidRPr="009A618B">
        <w:rPr>
          <w:rFonts w:ascii="Arial" w:hAnsi="Arial" w:cs="Arial"/>
          <w:sz w:val="20"/>
          <w:szCs w:val="20"/>
        </w:rPr>
        <w:t>. zm. (dalej „Rozporządzenie MAR”).</w:t>
      </w:r>
    </w:p>
    <w:p w:rsidR="00852AD2" w:rsidRPr="009A618B" w:rsidRDefault="00852AD2" w:rsidP="00FF1D07">
      <w:pPr>
        <w:spacing w:line="360" w:lineRule="auto"/>
        <w:jc w:val="both"/>
        <w:rPr>
          <w:rFonts w:ascii="Arial" w:hAnsi="Arial" w:cs="Arial"/>
          <w:sz w:val="20"/>
          <w:szCs w:val="20"/>
        </w:rPr>
      </w:pPr>
      <w:r w:rsidRPr="009A618B">
        <w:rPr>
          <w:rFonts w:ascii="Arial" w:hAnsi="Arial" w:cs="Arial"/>
          <w:sz w:val="20"/>
          <w:szCs w:val="20"/>
        </w:rPr>
        <w:t>W związku z tym, stosując przepisy powyższego rozporządzenia:</w:t>
      </w:r>
    </w:p>
    <w:p w:rsidR="00852AD2" w:rsidRPr="009A618B" w:rsidRDefault="00852AD2" w:rsidP="00FF1D07">
      <w:pPr>
        <w:spacing w:line="360" w:lineRule="auto"/>
        <w:ind w:left="426"/>
        <w:jc w:val="both"/>
        <w:rPr>
          <w:rFonts w:ascii="Arial" w:hAnsi="Arial" w:cs="Arial"/>
          <w:sz w:val="20"/>
          <w:szCs w:val="20"/>
        </w:rPr>
      </w:pPr>
      <w:r w:rsidRPr="009A618B">
        <w:rPr>
          <w:rFonts w:ascii="Arial" w:hAnsi="Arial" w:cs="Arial"/>
          <w:sz w:val="20"/>
          <w:szCs w:val="20"/>
        </w:rPr>
        <w:t>1.            ORLEN Administracja sp. z o.o.  poinformuje drugą stronę umowy o zamiarze przekazania do publicznej wiadomości informacji dotyczącej niniejszej umowy, jeśli uzna ją za informację poufną w rozumieniu Rozporządzenia MAR.</w:t>
      </w:r>
    </w:p>
    <w:p w:rsidR="00852AD2" w:rsidRPr="009A618B" w:rsidRDefault="00852AD2" w:rsidP="00FF1D07">
      <w:pPr>
        <w:spacing w:line="360" w:lineRule="auto"/>
        <w:ind w:left="426"/>
        <w:jc w:val="both"/>
        <w:rPr>
          <w:rFonts w:ascii="Arial" w:hAnsi="Arial" w:cs="Arial"/>
          <w:sz w:val="20"/>
          <w:szCs w:val="20"/>
        </w:rPr>
      </w:pPr>
      <w:r w:rsidRPr="009A618B">
        <w:rPr>
          <w:rFonts w:ascii="Arial" w:hAnsi="Arial" w:cs="Arial"/>
          <w:sz w:val="20"/>
          <w:szCs w:val="20"/>
        </w:rPr>
        <w:t xml:space="preserve">2.           Informacja poufna w </w:t>
      </w:r>
      <w:r w:rsidR="00175437" w:rsidRPr="009A618B">
        <w:rPr>
          <w:rFonts w:ascii="Arial" w:hAnsi="Arial" w:cs="Arial"/>
          <w:sz w:val="20"/>
          <w:szCs w:val="20"/>
        </w:rPr>
        <w:t>po</w:t>
      </w:r>
      <w:r w:rsidRPr="009A618B">
        <w:rPr>
          <w:rFonts w:ascii="Arial" w:hAnsi="Arial" w:cs="Arial"/>
          <w:sz w:val="20"/>
          <w:szCs w:val="20"/>
        </w:rPr>
        <w:t>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852AD2" w:rsidRPr="009A618B" w:rsidRDefault="00852AD2" w:rsidP="00FF1D07">
      <w:pPr>
        <w:spacing w:line="360" w:lineRule="auto"/>
        <w:ind w:left="426"/>
        <w:jc w:val="both"/>
        <w:rPr>
          <w:rFonts w:ascii="Arial" w:hAnsi="Arial" w:cs="Arial"/>
          <w:i/>
          <w:sz w:val="20"/>
          <w:szCs w:val="20"/>
        </w:rPr>
      </w:pPr>
    </w:p>
    <w:p w:rsidR="00E042D2" w:rsidRPr="009A618B" w:rsidRDefault="00E042D2" w:rsidP="00FF1D07">
      <w:pPr>
        <w:pStyle w:val="Podpistabeli0"/>
        <w:jc w:val="both"/>
        <w:rPr>
          <w:sz w:val="20"/>
          <w:szCs w:val="20"/>
        </w:rPr>
      </w:pPr>
      <w:r w:rsidRPr="009A618B">
        <w:rPr>
          <w:sz w:val="20"/>
          <w:szCs w:val="20"/>
        </w:rPr>
        <w:br w:type="page"/>
      </w:r>
    </w:p>
    <w:p w:rsidR="00852AD2" w:rsidRPr="00896870" w:rsidRDefault="00C17CBD" w:rsidP="00FF1D07">
      <w:pPr>
        <w:pStyle w:val="Podpistabeli0"/>
        <w:jc w:val="right"/>
        <w:rPr>
          <w:sz w:val="18"/>
          <w:szCs w:val="20"/>
          <w:u w:val="none"/>
        </w:rPr>
      </w:pPr>
      <w:r w:rsidRPr="00896870">
        <w:rPr>
          <w:sz w:val="18"/>
          <w:szCs w:val="20"/>
          <w:u w:val="none"/>
        </w:rPr>
        <w:lastRenderedPageBreak/>
        <w:t>Załącznik nr 7</w:t>
      </w:r>
      <w:r w:rsidR="00FF1D07" w:rsidRPr="00896870">
        <w:rPr>
          <w:sz w:val="18"/>
          <w:szCs w:val="20"/>
          <w:u w:val="none"/>
        </w:rPr>
        <w:t xml:space="preserve"> do U</w:t>
      </w:r>
      <w:r w:rsidR="00852AD2" w:rsidRPr="00896870">
        <w:rPr>
          <w:sz w:val="18"/>
          <w:szCs w:val="20"/>
          <w:u w:val="none"/>
        </w:rPr>
        <w:t>mowy nr  ……………………</w:t>
      </w:r>
    </w:p>
    <w:p w:rsidR="00D177E7" w:rsidRPr="009A618B" w:rsidRDefault="00D177E7" w:rsidP="00FF1D07">
      <w:pPr>
        <w:pStyle w:val="Tytu1"/>
        <w:jc w:val="center"/>
        <w:rPr>
          <w:rFonts w:ascii="Arial" w:hAnsi="Arial" w:cs="Arial"/>
          <w:sz w:val="20"/>
          <w:szCs w:val="20"/>
        </w:rPr>
      </w:pPr>
      <w:r w:rsidRPr="009A618B">
        <w:rPr>
          <w:rFonts w:ascii="Arial" w:hAnsi="Arial" w:cs="Arial"/>
          <w:sz w:val="20"/>
          <w:szCs w:val="20"/>
        </w:rPr>
        <w:t>Klauzula Sankcyjna</w:t>
      </w:r>
    </w:p>
    <w:p w:rsidR="00D177E7" w:rsidRPr="009A618B" w:rsidRDefault="00D177E7" w:rsidP="00FF1D07">
      <w:pPr>
        <w:pStyle w:val="H1"/>
        <w:rPr>
          <w:rFonts w:ascii="Arial" w:hAnsi="Arial" w:cs="Arial"/>
          <w:sz w:val="20"/>
          <w:szCs w:val="20"/>
        </w:rPr>
      </w:pPr>
      <w:r w:rsidRPr="009A618B">
        <w:rPr>
          <w:rFonts w:ascii="Arial" w:hAnsi="Arial" w:cs="Arial"/>
          <w:sz w:val="20"/>
          <w:szCs w:val="20"/>
        </w:rPr>
        <w:t>Oświadczenia Stron</w:t>
      </w:r>
    </w:p>
    <w:p w:rsidR="00D177E7" w:rsidRPr="009A618B" w:rsidRDefault="00175437" w:rsidP="00FF1D07">
      <w:pPr>
        <w:pStyle w:val="H2"/>
        <w:numPr>
          <w:ilvl w:val="0"/>
          <w:numId w:val="0"/>
        </w:numPr>
        <w:ind w:left="426" w:hanging="283"/>
        <w:rPr>
          <w:rFonts w:ascii="Arial" w:hAnsi="Arial" w:cs="Arial"/>
          <w:color w:val="auto"/>
          <w:sz w:val="20"/>
          <w:szCs w:val="20"/>
          <w:lang w:val="pl-PL"/>
        </w:rPr>
      </w:pPr>
      <w:r w:rsidRPr="009A618B">
        <w:rPr>
          <w:rFonts w:ascii="Arial" w:hAnsi="Arial" w:cs="Arial"/>
          <w:color w:val="auto"/>
          <w:sz w:val="20"/>
          <w:szCs w:val="20"/>
          <w:lang w:val="pl-PL"/>
        </w:rPr>
        <w:t xml:space="preserve">     </w:t>
      </w:r>
      <w:r w:rsidR="00D177E7" w:rsidRPr="009A618B">
        <w:rPr>
          <w:rFonts w:ascii="Arial" w:hAnsi="Arial" w:cs="Arial"/>
          <w:color w:val="auto"/>
          <w:sz w:val="20"/>
          <w:szCs w:val="20"/>
          <w:lang w:val="pl-PL"/>
        </w:rPr>
        <w:t>Każda ze Stron oświadcza, że zgodnie z jej najlepszą wiedzą, na dzień zawarcia Umowy zarówno ona, jak i jej podmioty zależne, dominujące oraz członkowie jej organów oraz osoby działające w jej imieniu i na jej rzecz:</w:t>
      </w:r>
    </w:p>
    <w:p w:rsidR="00D177E7" w:rsidRPr="009A618B" w:rsidRDefault="00D177E7" w:rsidP="00FF1D07">
      <w:pPr>
        <w:pStyle w:val="H3"/>
        <w:numPr>
          <w:ilvl w:val="2"/>
          <w:numId w:val="22"/>
        </w:numPr>
        <w:tabs>
          <w:tab w:val="clear" w:pos="850"/>
          <w:tab w:val="clear" w:pos="1418"/>
        </w:tabs>
        <w:ind w:left="709" w:hanging="283"/>
        <w:rPr>
          <w:rFonts w:ascii="Arial" w:hAnsi="Arial" w:cs="Arial"/>
          <w:color w:val="auto"/>
          <w:sz w:val="20"/>
          <w:szCs w:val="20"/>
          <w:lang w:val="pl-PL"/>
        </w:rPr>
      </w:pPr>
      <w:r w:rsidRPr="009A618B">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9A618B">
        <w:rPr>
          <w:rFonts w:ascii="Arial" w:hAnsi="Arial" w:cs="Arial"/>
          <w:b/>
          <w:bCs/>
          <w:color w:val="auto"/>
          <w:sz w:val="20"/>
          <w:szCs w:val="20"/>
          <w:lang w:val="pl-PL"/>
        </w:rPr>
        <w:t>Przepisy Sankcyjne</w:t>
      </w:r>
      <w:r w:rsidRPr="009A618B">
        <w:rPr>
          <w:rFonts w:ascii="Arial" w:hAnsi="Arial" w:cs="Arial"/>
          <w:color w:val="auto"/>
          <w:sz w:val="20"/>
          <w:szCs w:val="20"/>
          <w:lang w:val="pl-PL"/>
        </w:rPr>
        <w:t>”);</w:t>
      </w:r>
    </w:p>
    <w:p w:rsidR="00D177E7" w:rsidRPr="009A618B" w:rsidRDefault="00D177E7" w:rsidP="00FF1D07">
      <w:pPr>
        <w:pStyle w:val="H3"/>
        <w:numPr>
          <w:ilvl w:val="2"/>
          <w:numId w:val="22"/>
        </w:numPr>
        <w:tabs>
          <w:tab w:val="clear" w:pos="850"/>
          <w:tab w:val="clear" w:pos="1418"/>
        </w:tabs>
        <w:ind w:left="709" w:hanging="283"/>
        <w:rPr>
          <w:rFonts w:ascii="Arial" w:hAnsi="Arial" w:cs="Arial"/>
          <w:color w:val="auto"/>
          <w:sz w:val="20"/>
          <w:szCs w:val="20"/>
          <w:lang w:val="pl-PL"/>
        </w:rPr>
      </w:pPr>
      <w:r w:rsidRPr="009A618B">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A618B">
        <w:rPr>
          <w:rFonts w:ascii="Arial" w:hAnsi="Arial" w:cs="Arial"/>
          <w:b/>
          <w:bCs/>
          <w:color w:val="auto"/>
          <w:sz w:val="20"/>
          <w:szCs w:val="20"/>
          <w:lang w:val="pl-PL"/>
        </w:rPr>
        <w:t>Podmiot Objęty Sankcjami</w:t>
      </w:r>
      <w:r w:rsidRPr="009A618B">
        <w:rPr>
          <w:rFonts w:ascii="Arial" w:hAnsi="Arial" w:cs="Arial"/>
          <w:color w:val="auto"/>
          <w:sz w:val="20"/>
          <w:szCs w:val="20"/>
          <w:lang w:val="pl-PL"/>
        </w:rPr>
        <w:t>”);</w:t>
      </w:r>
    </w:p>
    <w:p w:rsidR="00D177E7" w:rsidRPr="009A618B" w:rsidRDefault="00175437" w:rsidP="00FF1D07">
      <w:pPr>
        <w:pStyle w:val="H3"/>
        <w:numPr>
          <w:ilvl w:val="2"/>
          <w:numId w:val="22"/>
        </w:numPr>
        <w:tabs>
          <w:tab w:val="clear" w:pos="850"/>
          <w:tab w:val="clear" w:pos="1418"/>
        </w:tabs>
        <w:ind w:left="709" w:hanging="283"/>
        <w:rPr>
          <w:rFonts w:ascii="Arial" w:hAnsi="Arial" w:cs="Arial"/>
          <w:color w:val="auto"/>
          <w:sz w:val="20"/>
          <w:szCs w:val="20"/>
        </w:rPr>
      </w:pPr>
      <w:r w:rsidRPr="009A618B">
        <w:rPr>
          <w:rFonts w:ascii="Arial" w:hAnsi="Arial" w:cs="Arial"/>
          <w:color w:val="auto"/>
          <w:sz w:val="20"/>
          <w:szCs w:val="20"/>
          <w:lang w:val="pl-PL"/>
        </w:rPr>
        <w:t xml:space="preserve"> </w:t>
      </w:r>
      <w:r w:rsidR="00D177E7" w:rsidRPr="009A618B">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00D177E7" w:rsidRPr="009A618B">
        <w:rPr>
          <w:rFonts w:ascii="Arial" w:hAnsi="Arial" w:cs="Arial"/>
          <w:color w:val="auto"/>
          <w:sz w:val="20"/>
          <w:szCs w:val="20"/>
        </w:rPr>
        <w:t xml:space="preserve">(ii) </w:t>
      </w:r>
      <w:proofErr w:type="spellStart"/>
      <w:r w:rsidR="00D177E7" w:rsidRPr="009A618B">
        <w:rPr>
          <w:rFonts w:ascii="Arial" w:hAnsi="Arial" w:cs="Arial"/>
          <w:color w:val="auto"/>
          <w:sz w:val="20"/>
          <w:szCs w:val="20"/>
        </w:rPr>
        <w:t>powyżej</w:t>
      </w:r>
      <w:proofErr w:type="spellEnd"/>
      <w:r w:rsidR="00D177E7" w:rsidRPr="009A618B">
        <w:rPr>
          <w:rFonts w:ascii="Arial" w:hAnsi="Arial" w:cs="Arial"/>
          <w:color w:val="auto"/>
          <w:sz w:val="20"/>
          <w:szCs w:val="20"/>
        </w:rPr>
        <w:t>;</w:t>
      </w:r>
    </w:p>
    <w:p w:rsidR="00D177E7" w:rsidRPr="009A618B" w:rsidRDefault="00175437" w:rsidP="00FF1D07">
      <w:pPr>
        <w:pStyle w:val="H3"/>
        <w:numPr>
          <w:ilvl w:val="2"/>
          <w:numId w:val="22"/>
        </w:numPr>
        <w:tabs>
          <w:tab w:val="clear" w:pos="850"/>
          <w:tab w:val="clear" w:pos="1418"/>
        </w:tabs>
        <w:ind w:left="709" w:hanging="283"/>
        <w:rPr>
          <w:rFonts w:ascii="Arial" w:hAnsi="Arial" w:cs="Arial"/>
          <w:color w:val="auto"/>
          <w:sz w:val="20"/>
          <w:szCs w:val="20"/>
          <w:lang w:val="pl-PL"/>
        </w:rPr>
      </w:pPr>
      <w:r w:rsidRPr="009A618B">
        <w:rPr>
          <w:rFonts w:ascii="Arial" w:hAnsi="Arial" w:cs="Arial"/>
          <w:color w:val="auto"/>
          <w:sz w:val="20"/>
          <w:szCs w:val="20"/>
          <w:lang w:val="pl-PL"/>
        </w:rPr>
        <w:t xml:space="preserve"> </w:t>
      </w:r>
      <w:r w:rsidR="00D177E7" w:rsidRPr="009A618B">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rsidR="00D177E7" w:rsidRPr="009A618B" w:rsidRDefault="00D177E7" w:rsidP="00FF1D07">
      <w:pPr>
        <w:pStyle w:val="H3"/>
        <w:numPr>
          <w:ilvl w:val="2"/>
          <w:numId w:val="22"/>
        </w:numPr>
        <w:tabs>
          <w:tab w:val="clear" w:pos="850"/>
          <w:tab w:val="clear" w:pos="1418"/>
        </w:tabs>
        <w:ind w:left="709" w:hanging="283"/>
        <w:rPr>
          <w:rFonts w:ascii="Arial" w:hAnsi="Arial" w:cs="Arial"/>
          <w:color w:val="auto"/>
          <w:sz w:val="20"/>
          <w:szCs w:val="20"/>
          <w:lang w:val="pl-PL"/>
        </w:rPr>
      </w:pPr>
      <w:r w:rsidRPr="009A618B">
        <w:rPr>
          <w:rFonts w:ascii="Arial" w:hAnsi="Arial" w:cs="Arial"/>
          <w:color w:val="auto"/>
          <w:sz w:val="20"/>
          <w:szCs w:val="20"/>
          <w:lang w:val="pl-PL"/>
        </w:rPr>
        <w:t>nie uczestniczą w żadnym postępowaniu lub dochodzeniu prowadzonym przeciwko nim w związku z naruszeniem jakichkolwiek Przepisów Sankcyjnych.</w:t>
      </w:r>
    </w:p>
    <w:p w:rsidR="00D177E7" w:rsidRPr="009A618B" w:rsidRDefault="00D177E7" w:rsidP="00FF1D07">
      <w:pPr>
        <w:pStyle w:val="H1"/>
        <w:ind w:left="426" w:hanging="283"/>
        <w:rPr>
          <w:rFonts w:ascii="Arial" w:hAnsi="Arial" w:cs="Arial"/>
          <w:sz w:val="20"/>
          <w:szCs w:val="20"/>
        </w:rPr>
      </w:pPr>
      <w:r w:rsidRPr="009A618B">
        <w:rPr>
          <w:rFonts w:ascii="Arial" w:hAnsi="Arial" w:cs="Arial"/>
          <w:sz w:val="20"/>
          <w:szCs w:val="20"/>
        </w:rPr>
        <w:t>Zobowiązania STRON</w:t>
      </w:r>
    </w:p>
    <w:p w:rsidR="00D177E7" w:rsidRPr="009A618B" w:rsidRDefault="00D177E7" w:rsidP="00FF1D07">
      <w:pPr>
        <w:pStyle w:val="text1"/>
        <w:ind w:left="426" w:hanging="283"/>
        <w:rPr>
          <w:rFonts w:ascii="Arial" w:hAnsi="Arial" w:cs="Arial"/>
          <w:sz w:val="20"/>
          <w:szCs w:val="20"/>
          <w:lang w:val="pl-PL" w:eastAsia="pl-PL"/>
        </w:rPr>
      </w:pPr>
      <w:r w:rsidRPr="009A618B">
        <w:rPr>
          <w:rFonts w:ascii="Arial" w:hAnsi="Arial" w:cs="Arial"/>
          <w:sz w:val="20"/>
          <w:szCs w:val="20"/>
          <w:lang w:val="pl-PL" w:eastAsia="pl-PL"/>
        </w:rPr>
        <w:t>Każda ze Stron zobowiązuje się, że w okresie obowiązywania Umowy:</w:t>
      </w:r>
    </w:p>
    <w:p w:rsidR="00D177E7" w:rsidRPr="009A618B" w:rsidRDefault="00D177E7" w:rsidP="00FF1D07">
      <w:pPr>
        <w:pStyle w:val="H3"/>
        <w:numPr>
          <w:ilvl w:val="2"/>
          <w:numId w:val="23"/>
        </w:numPr>
        <w:tabs>
          <w:tab w:val="clear" w:pos="850"/>
          <w:tab w:val="clear" w:pos="1418"/>
        </w:tabs>
        <w:ind w:left="426" w:hanging="283"/>
        <w:rPr>
          <w:rFonts w:ascii="Arial" w:hAnsi="Arial" w:cs="Arial"/>
          <w:sz w:val="20"/>
          <w:szCs w:val="20"/>
          <w:lang w:val="pl-PL"/>
        </w:rPr>
      </w:pPr>
      <w:r w:rsidRPr="009A618B">
        <w:rPr>
          <w:rFonts w:ascii="Arial" w:hAnsi="Arial" w:cs="Arial"/>
          <w:sz w:val="20"/>
          <w:szCs w:val="20"/>
          <w:lang w:val="pl-PL"/>
        </w:rPr>
        <w:t xml:space="preserve">zarówno ona, jak i jej podmioty zależne oraz członkowie jej organów oraz osoby działające w jej imieniu i na jej rzecz będą prowadzić działalność zgodnie z Przepisami Sankcyjnymi; </w:t>
      </w:r>
    </w:p>
    <w:p w:rsidR="00D177E7" w:rsidRPr="009A618B" w:rsidRDefault="00D177E7" w:rsidP="00FF1D07">
      <w:pPr>
        <w:pStyle w:val="H3"/>
        <w:numPr>
          <w:ilvl w:val="2"/>
          <w:numId w:val="23"/>
        </w:numPr>
        <w:tabs>
          <w:tab w:val="clear" w:pos="850"/>
          <w:tab w:val="clear" w:pos="1418"/>
        </w:tabs>
        <w:ind w:left="426" w:hanging="283"/>
        <w:rPr>
          <w:rFonts w:ascii="Arial" w:hAnsi="Arial" w:cs="Arial"/>
          <w:sz w:val="20"/>
          <w:szCs w:val="20"/>
          <w:lang w:val="pl-PL"/>
        </w:rPr>
      </w:pPr>
      <w:r w:rsidRPr="009A618B">
        <w:rPr>
          <w:rFonts w:ascii="Arial" w:hAnsi="Arial" w:cs="Arial"/>
          <w:sz w:val="20"/>
          <w:szCs w:val="20"/>
          <w:lang w:val="pl-PL"/>
        </w:rPr>
        <w:t xml:space="preserve">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rsidR="00D177E7" w:rsidRPr="009A618B" w:rsidRDefault="00175437" w:rsidP="00FF1D07">
      <w:pPr>
        <w:pStyle w:val="H3"/>
        <w:numPr>
          <w:ilvl w:val="2"/>
          <w:numId w:val="23"/>
        </w:numPr>
        <w:tabs>
          <w:tab w:val="clear" w:pos="850"/>
          <w:tab w:val="clear" w:pos="1418"/>
        </w:tabs>
        <w:ind w:left="426" w:hanging="283"/>
        <w:rPr>
          <w:rFonts w:ascii="Arial" w:hAnsi="Arial" w:cs="Arial"/>
          <w:sz w:val="20"/>
          <w:szCs w:val="20"/>
          <w:lang w:val="pl-PL"/>
        </w:rPr>
      </w:pPr>
      <w:r w:rsidRPr="009A618B">
        <w:rPr>
          <w:rFonts w:ascii="Arial" w:hAnsi="Arial" w:cs="Arial"/>
          <w:sz w:val="20"/>
          <w:szCs w:val="20"/>
          <w:lang w:val="pl-PL"/>
        </w:rPr>
        <w:t xml:space="preserve"> </w:t>
      </w:r>
      <w:r w:rsidR="00D177E7" w:rsidRPr="009A618B">
        <w:rPr>
          <w:rFonts w:ascii="Arial" w:hAnsi="Arial" w:cs="Arial"/>
          <w:sz w:val="20"/>
          <w:szCs w:val="20"/>
          <w:lang w:val="pl-PL"/>
        </w:rPr>
        <w:t>wszelkie oświadczenia złożone w pkt. 1 pozostaną prawdziwe, zaś w przypadku, gdy którekolwiek oświadczenie złożone w pkt. 1 stanie się nieprawdziwe, niezwłocznie, jednak nie później niż w terminie 30 dni od powzięcia o takim przypadku informacji poinformuje, o ile nie będzie to prawnie zakazane, drugą Stronę o każdym takim przypadku oraz o podjętych działaniach zmierzających do przywrócenia prawdziwości takich oświadczeń;</w:t>
      </w:r>
    </w:p>
    <w:p w:rsidR="006E0972" w:rsidRPr="009A618B" w:rsidRDefault="00175437" w:rsidP="00FF1D07">
      <w:pPr>
        <w:pStyle w:val="H3"/>
        <w:numPr>
          <w:ilvl w:val="2"/>
          <w:numId w:val="23"/>
        </w:numPr>
        <w:tabs>
          <w:tab w:val="clear" w:pos="850"/>
          <w:tab w:val="clear" w:pos="1418"/>
        </w:tabs>
        <w:ind w:left="426" w:hanging="283"/>
        <w:rPr>
          <w:rFonts w:ascii="Arial" w:hAnsi="Arial" w:cs="Arial"/>
          <w:sz w:val="20"/>
          <w:szCs w:val="20"/>
          <w:lang w:val="pl-PL"/>
        </w:rPr>
      </w:pPr>
      <w:r w:rsidRPr="009A618B">
        <w:rPr>
          <w:rFonts w:ascii="Arial" w:hAnsi="Arial" w:cs="Arial"/>
          <w:sz w:val="20"/>
          <w:szCs w:val="20"/>
          <w:lang w:val="pl-PL"/>
        </w:rPr>
        <w:t xml:space="preserve"> </w:t>
      </w:r>
      <w:r w:rsidR="00D177E7" w:rsidRPr="009A618B">
        <w:rPr>
          <w:rFonts w:ascii="Arial" w:hAnsi="Arial" w:cs="Arial"/>
          <w:sz w:val="20"/>
          <w:szCs w:val="20"/>
          <w:lang w:val="pl-PL"/>
        </w:rPr>
        <w:t>pokryje wszelkie szkody drugiej Strony powstałe w wyniku wszelkich działań bądź zaniechań jej, jej podmiotów zależnych, dominujących oraz członków jej organów oraz osób działających w jej imieniu i na jej rzecz w związku z niewykonaniem lub nieprawidłowym wykonaniem zobowiązań, o których mowa w niniejszym pkt. 2.</w:t>
      </w:r>
    </w:p>
    <w:sectPr w:rsidR="006E0972" w:rsidRPr="009A618B" w:rsidSect="00DC7F47">
      <w:footerReference w:type="default" r:id="rId18"/>
      <w:pgSz w:w="11906" w:h="16838"/>
      <w:pgMar w:top="851" w:right="851" w:bottom="1340" w:left="1134" w:header="709" w:footer="454" w:gutter="0"/>
      <w:cols w:space="708"/>
      <w:docGrid w:linePitch="60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DB46A48" w16cid:durableId="671A44F5"/>
  <w16cid:commentId w16cid:paraId="0C9A895B" w16cid:durableId="5F831B66"/>
  <w16cid:commentId w16cid:paraId="5AB04428" w16cid:durableId="074D28EB"/>
  <w16cid:commentId w16cid:paraId="37338DDF" w16cid:durableId="536B48F8"/>
  <w16cid:commentId w16cid:paraId="4FD66799" w16cid:durableId="554E3B0C"/>
  <w16cid:commentId w16cid:paraId="5FCF787F" w16cid:durableId="02B55F51"/>
  <w16cid:commentId w16cid:paraId="6F512C46" w16cid:durableId="2A88DFFB"/>
  <w16cid:commentId w16cid:paraId="181C7584" w16cid:durableId="4B7DCDC4"/>
  <w16cid:commentId w16cid:paraId="4E5C4E73" w16cid:durableId="0524A4A4"/>
  <w16cid:commentId w16cid:paraId="16D4F4A4" w16cid:durableId="6428ED1F"/>
  <w16cid:commentId w16cid:paraId="3F83C1BF" w16cid:durableId="610FD90D"/>
  <w16cid:commentId w16cid:paraId="7DF8122F" w16cid:durableId="09781A04"/>
  <w16cid:commentId w16cid:paraId="3F08099E" w16cid:durableId="75115B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015" w:rsidRDefault="00B16015">
      <w:r>
        <w:separator/>
      </w:r>
    </w:p>
  </w:endnote>
  <w:endnote w:type="continuationSeparator" w:id="0">
    <w:p w:rsidR="00B16015" w:rsidRDefault="00B1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DC8" w:rsidRDefault="00E07A82">
    <w:pPr>
      <w:pBdr>
        <w:top w:val="single" w:sz="4" w:space="1" w:color="auto"/>
      </w:pBdr>
      <w:tabs>
        <w:tab w:val="center" w:pos="8640"/>
      </w:tabs>
      <w:jc w:val="right"/>
    </w:pPr>
    <w:r>
      <w:t xml:space="preserve">Strona </w:t>
    </w:r>
    <w:r>
      <w:fldChar w:fldCharType="begin"/>
    </w:r>
    <w:r>
      <w:instrText>PAGE</w:instrText>
    </w:r>
    <w:r>
      <w:fldChar w:fldCharType="separate"/>
    </w:r>
    <w:r w:rsidR="00DA6708">
      <w:rPr>
        <w:noProof/>
      </w:rPr>
      <w:t>21</w:t>
    </w:r>
    <w:r>
      <w:fldChar w:fldCharType="end"/>
    </w:r>
    <w:r>
      <w:t xml:space="preserve"> z </w:t>
    </w:r>
    <w:fldSimple w:instr=" NUMPAGES ">
      <w:r w:rsidR="00DA6708">
        <w:rPr>
          <w:noProof/>
        </w:rPr>
        <w:t>21</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9"/>
      <w:gridCol w:w="1646"/>
      <w:gridCol w:w="1646"/>
      <w:gridCol w:w="1935"/>
      <w:gridCol w:w="2765"/>
    </w:tblGrid>
    <w:tr w:rsidR="00336DC8">
      <w:tc>
        <w:tcPr>
          <w:tcW w:w="0" w:type="auto"/>
          <w:vAlign w:val="center"/>
        </w:tcPr>
        <w:p w:rsidR="00336DC8" w:rsidRDefault="00E07A82">
          <w:r>
            <w:rPr>
              <w:sz w:val="16"/>
            </w:rPr>
            <w:t>Rodzaj</w:t>
          </w:r>
        </w:p>
      </w:tc>
      <w:tc>
        <w:tcPr>
          <w:tcW w:w="0" w:type="auto"/>
          <w:vAlign w:val="center"/>
        </w:tcPr>
        <w:p w:rsidR="00336DC8" w:rsidRDefault="00E07A82">
          <w:r>
            <w:rPr>
              <w:sz w:val="16"/>
            </w:rPr>
            <w:t>ID umowy</w:t>
          </w:r>
        </w:p>
      </w:tc>
      <w:tc>
        <w:tcPr>
          <w:tcW w:w="0" w:type="auto"/>
          <w:vAlign w:val="center"/>
        </w:tcPr>
        <w:p w:rsidR="00336DC8" w:rsidRDefault="00E07A82">
          <w:r>
            <w:rPr>
              <w:sz w:val="16"/>
            </w:rPr>
            <w:t>ID pliku</w:t>
          </w:r>
        </w:p>
      </w:tc>
      <w:tc>
        <w:tcPr>
          <w:tcW w:w="0" w:type="auto"/>
          <w:vAlign w:val="center"/>
        </w:tcPr>
        <w:p w:rsidR="00336DC8" w:rsidRDefault="00E07A82">
          <w:r>
            <w:rPr>
              <w:sz w:val="16"/>
            </w:rPr>
            <w:t>Stan</w:t>
          </w:r>
        </w:p>
      </w:tc>
      <w:tc>
        <w:tcPr>
          <w:tcW w:w="0" w:type="auto"/>
          <w:vAlign w:val="center"/>
        </w:tcPr>
        <w:p w:rsidR="00336DC8" w:rsidRDefault="00E07A82">
          <w:r>
            <w:rPr>
              <w:sz w:val="16"/>
            </w:rPr>
            <w:t>Data modyfikacji</w:t>
          </w:r>
        </w:p>
      </w:tc>
    </w:tr>
    <w:tr w:rsidR="00336DC8">
      <w:tc>
        <w:tcPr>
          <w:tcW w:w="0" w:type="auto"/>
          <w:vAlign w:val="center"/>
        </w:tcPr>
        <w:p w:rsidR="00336DC8" w:rsidRDefault="00E07A82">
          <w:r>
            <w:rPr>
              <w:sz w:val="16"/>
            </w:rPr>
            <w:t>Akceptowana</w:t>
          </w:r>
        </w:p>
      </w:tc>
      <w:tc>
        <w:tcPr>
          <w:tcW w:w="0" w:type="auto"/>
          <w:vAlign w:val="center"/>
        </w:tcPr>
        <w:p w:rsidR="00336DC8" w:rsidRDefault="00E07A82">
          <w:r>
            <w:rPr>
              <w:sz w:val="16"/>
            </w:rPr>
            <w:t>280204496</w:t>
          </w:r>
        </w:p>
      </w:tc>
      <w:tc>
        <w:tcPr>
          <w:tcW w:w="0" w:type="auto"/>
          <w:vAlign w:val="center"/>
        </w:tcPr>
        <w:p w:rsidR="00336DC8" w:rsidRDefault="00E07A82">
          <w:r>
            <w:rPr>
              <w:sz w:val="16"/>
            </w:rPr>
            <w:t>304777901</w:t>
          </w:r>
        </w:p>
      </w:tc>
      <w:tc>
        <w:tcPr>
          <w:tcW w:w="0" w:type="auto"/>
          <w:vAlign w:val="center"/>
        </w:tcPr>
        <w:p w:rsidR="00336DC8" w:rsidRDefault="00E07A82">
          <w:r>
            <w:rPr>
              <w:sz w:val="16"/>
            </w:rPr>
            <w:t>Do akceptacji</w:t>
          </w:r>
        </w:p>
      </w:tc>
      <w:tc>
        <w:tcPr>
          <w:tcW w:w="0" w:type="auto"/>
          <w:vAlign w:val="center"/>
        </w:tcPr>
        <w:p w:rsidR="00336DC8" w:rsidRDefault="00E07A82">
          <w:r>
            <w:rPr>
              <w:sz w:val="16"/>
            </w:rPr>
            <w:t>2024-09-12 12:57:01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015" w:rsidRDefault="00B16015">
      <w:r>
        <w:separator/>
      </w:r>
    </w:p>
  </w:footnote>
  <w:footnote w:type="continuationSeparator" w:id="0">
    <w:p w:rsidR="00B16015" w:rsidRDefault="00B16015">
      <w:r>
        <w:continuationSeparator/>
      </w:r>
    </w:p>
  </w:footnote>
  <w:footnote w:id="1">
    <w:p w:rsidR="006C380F" w:rsidRPr="003B6199" w:rsidRDefault="006C380F" w:rsidP="00192522">
      <w:pPr>
        <w:jc w:val="both"/>
        <w:rPr>
          <w:rFonts w:ascii="Arial" w:hAnsi="Arial" w:cs="Arial"/>
          <w:sz w:val="12"/>
          <w:szCs w:val="12"/>
        </w:rPr>
      </w:pPr>
      <w:r w:rsidRPr="003B6199">
        <w:rPr>
          <w:rFonts w:ascii="Arial" w:hAnsi="Arial" w:cs="Arial"/>
          <w:sz w:val="12"/>
          <w:szCs w:val="12"/>
          <w:vertAlign w:val="superscript"/>
          <w:lang w:val="cs-CZ"/>
        </w:rPr>
        <w:footnoteRef/>
      </w:r>
      <w:r w:rsidRPr="003B6199">
        <w:rPr>
          <w:rFonts w:ascii="Arial" w:hAnsi="Arial" w:cs="Arial"/>
          <w:sz w:val="12"/>
          <w:szCs w:val="12"/>
          <w:lang w:val="cs-CZ"/>
        </w:rPr>
        <w:t xml:space="preserve"> </w:t>
      </w:r>
      <w:r w:rsidRPr="003B6199">
        <w:rPr>
          <w:rFonts w:ascii="Arial" w:hAnsi="Arial" w:cs="Arial"/>
          <w:sz w:val="12"/>
          <w:szCs w:val="12"/>
        </w:rPr>
        <w:t>RODO - Rozporządzenie Parlamentu Europejskiego i Rady (UE) 2016/679 z dnia 27 kwietnia 2016 r. w sprawie ochrony osób fizycznych w związku z przetwarzaniem danych osobowych i w sprawie swobodnego przepływu takich danych oraz uchylenia dyrektywy 95/46/WE</w:t>
      </w:r>
    </w:p>
  </w:footnote>
  <w:footnote w:id="2">
    <w:p w:rsidR="006C380F" w:rsidRPr="00850A80" w:rsidRDefault="006C380F" w:rsidP="00192522">
      <w:pPr>
        <w:pStyle w:val="Tekstprzypisudolnego"/>
        <w:rPr>
          <w:sz w:val="18"/>
        </w:rPr>
      </w:pPr>
      <w:r w:rsidRPr="003B6199">
        <w:rPr>
          <w:rStyle w:val="Odwoanieprzypisudolnego"/>
          <w:sz w:val="12"/>
          <w:szCs w:val="12"/>
        </w:rPr>
        <w:footnoteRef/>
      </w:r>
      <w:r w:rsidRPr="003B6199">
        <w:rPr>
          <w:sz w:val="12"/>
          <w:szCs w:val="12"/>
        </w:rPr>
        <w:t xml:space="preserve"> </w:t>
      </w:r>
      <w:r w:rsidRPr="003B6199">
        <w:rPr>
          <w:rFonts w:ascii="Arial" w:hAnsi="Arial" w:cs="Arial"/>
          <w:sz w:val="12"/>
          <w:szCs w:val="12"/>
        </w:rPr>
        <w:t>dotyczy realizacji umów w zakresie prac projektowych, budowlanych/montażowych/instalacyjnych/remontowych</w:t>
      </w:r>
      <w:r w:rsidRPr="00850A80">
        <w:rPr>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9F561098"/>
    <w:name w:val="WW8Num7"/>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440"/>
        </w:tabs>
        <w:ind w:left="1440" w:hanging="360"/>
      </w:pPr>
      <w:rPr>
        <w:rFonts w:ascii="Arial" w:hAnsi="Arial" w:cs="Arial" w:hint="default"/>
        <w:b w:val="0"/>
        <w:i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8"/>
    <w:lvl w:ilvl="0">
      <w:start w:val="1"/>
      <w:numFmt w:val="decimal"/>
      <w:lvlText w:val="%1."/>
      <w:lvlJc w:val="left"/>
      <w:pPr>
        <w:tabs>
          <w:tab w:val="num" w:pos="0"/>
        </w:tabs>
        <w:ind w:left="720" w:hanging="360"/>
      </w:pPr>
    </w:lvl>
  </w:abstractNum>
  <w:abstractNum w:abstractNumId="3" w15:restartNumberingAfterBreak="0">
    <w:nsid w:val="00000004"/>
    <w:multiLevelType w:val="multilevel"/>
    <w:tmpl w:val="2BFE1D04"/>
    <w:lvl w:ilvl="0">
      <w:start w:val="1"/>
      <w:numFmt w:val="decimal"/>
      <w:lvlText w:val="%1."/>
      <w:lvlJc w:val="left"/>
      <w:pPr>
        <w:tabs>
          <w:tab w:val="num" w:pos="360"/>
        </w:tabs>
        <w:ind w:left="360" w:hanging="360"/>
      </w:pPr>
      <w:rPr>
        <w:rFonts w:ascii="Arial" w:hAnsi="Arial" w:cs="Arial"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0000005"/>
    <w:multiLevelType w:val="multilevel"/>
    <w:tmpl w:val="44A82EF4"/>
    <w:name w:val="WW8Num37"/>
    <w:lvl w:ilvl="0">
      <w:start w:val="1"/>
      <w:numFmt w:val="decimal"/>
      <w:lvlText w:val="%1."/>
      <w:lvlJc w:val="left"/>
      <w:pPr>
        <w:tabs>
          <w:tab w:val="num" w:pos="1440"/>
        </w:tabs>
        <w:ind w:left="1440" w:hanging="360"/>
      </w:pPr>
      <w:rPr>
        <w:rFonts w:ascii="Arial" w:hAnsi="Arial" w:cs="Arial" w:hint="default"/>
        <w:b w:val="0"/>
        <w:i w:val="0"/>
        <w:sz w:val="24"/>
        <w:szCs w:val="22"/>
      </w:rPr>
    </w:lvl>
    <w:lvl w:ilvl="1">
      <w:start w:val="1"/>
      <w:numFmt w:val="decimal"/>
      <w:lvlText w:val="%1.%2."/>
      <w:lvlJc w:val="left"/>
      <w:pPr>
        <w:tabs>
          <w:tab w:val="num" w:pos="0"/>
        </w:tabs>
        <w:ind w:left="1800" w:hanging="72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160" w:hanging="1080"/>
      </w:pPr>
      <w:rPr>
        <w:rFonts w:hint="default"/>
      </w:rPr>
    </w:lvl>
    <w:lvl w:ilvl="5">
      <w:start w:val="1"/>
      <w:numFmt w:val="decimal"/>
      <w:lvlText w:val="%1.%2.%3.%4.%5.%6."/>
      <w:lvlJc w:val="left"/>
      <w:pPr>
        <w:tabs>
          <w:tab w:val="num" w:pos="0"/>
        </w:tabs>
        <w:ind w:left="2520" w:hanging="1440"/>
      </w:pPr>
      <w:rPr>
        <w:rFonts w:hint="default"/>
      </w:rPr>
    </w:lvl>
    <w:lvl w:ilvl="6">
      <w:start w:val="1"/>
      <w:numFmt w:val="decimal"/>
      <w:lvlText w:val="%1.%2.%3.%4.%5.%6.%7."/>
      <w:lvlJc w:val="left"/>
      <w:pPr>
        <w:tabs>
          <w:tab w:val="num" w:pos="0"/>
        </w:tabs>
        <w:ind w:left="2520" w:hanging="1440"/>
      </w:pPr>
      <w:rPr>
        <w:rFonts w:hint="default"/>
      </w:rPr>
    </w:lvl>
    <w:lvl w:ilvl="7">
      <w:start w:val="1"/>
      <w:numFmt w:val="decimal"/>
      <w:lvlText w:val="%1.%2.%3.%4.%5.%6.%7.%8."/>
      <w:lvlJc w:val="left"/>
      <w:pPr>
        <w:tabs>
          <w:tab w:val="num" w:pos="0"/>
        </w:tabs>
        <w:ind w:left="2880" w:hanging="1800"/>
      </w:pPr>
      <w:rPr>
        <w:rFonts w:hint="default"/>
      </w:rPr>
    </w:lvl>
    <w:lvl w:ilvl="8">
      <w:start w:val="1"/>
      <w:numFmt w:val="decimal"/>
      <w:lvlText w:val="%1.%2.%3.%4.%5.%6.%7.%8.%9."/>
      <w:lvlJc w:val="left"/>
      <w:pPr>
        <w:tabs>
          <w:tab w:val="num" w:pos="0"/>
        </w:tabs>
        <w:ind w:left="3240" w:hanging="2160"/>
      </w:pPr>
      <w:rPr>
        <w:rFonts w:hint="default"/>
      </w:rPr>
    </w:lvl>
  </w:abstractNum>
  <w:abstractNum w:abstractNumId="5" w15:restartNumberingAfterBreak="0">
    <w:nsid w:val="00000006"/>
    <w:multiLevelType w:val="multilevel"/>
    <w:tmpl w:val="B2607E7E"/>
    <w:name w:val="WW8Num19"/>
    <w:lvl w:ilvl="0">
      <w:start w:val="1"/>
      <w:numFmt w:val="lowerLetter"/>
      <w:lvlText w:val="%1)"/>
      <w:lvlJc w:val="left"/>
      <w:pPr>
        <w:tabs>
          <w:tab w:val="num" w:pos="2223"/>
        </w:tabs>
        <w:ind w:left="2223" w:hanging="435"/>
      </w:pPr>
      <w:rPr>
        <w:rFonts w:hint="default"/>
      </w:rPr>
    </w:lvl>
    <w:lvl w:ilvl="1">
      <w:start w:val="1"/>
      <w:numFmt w:val="lowerLetter"/>
      <w:lvlText w:val="%2."/>
      <w:lvlJc w:val="left"/>
      <w:pPr>
        <w:tabs>
          <w:tab w:val="num" w:pos="2148"/>
        </w:tabs>
        <w:ind w:left="2148" w:hanging="360"/>
      </w:pPr>
      <w:rPr>
        <w:rFonts w:ascii="Arial" w:hAnsi="Arial" w:cs="Arial"/>
        <w:b w:val="0"/>
      </w:r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6" w15:restartNumberingAfterBreak="0">
    <w:nsid w:val="00000007"/>
    <w:multiLevelType w:val="multilevel"/>
    <w:tmpl w:val="C758F1DE"/>
    <w:name w:val="WW8Num21"/>
    <w:lvl w:ilvl="0">
      <w:start w:val="1"/>
      <w:numFmt w:val="decimal"/>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ascii="Arial" w:hAnsi="Arial" w:cs="Arial"/>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24"/>
    <w:lvl w:ilvl="0">
      <w:start w:val="1"/>
      <w:numFmt w:val="decimal"/>
      <w:lvlText w:val="%1."/>
      <w:lvlJc w:val="left"/>
      <w:pPr>
        <w:tabs>
          <w:tab w:val="num" w:pos="360"/>
        </w:tabs>
        <w:ind w:left="360" w:hanging="360"/>
      </w:pPr>
      <w:rPr>
        <w:rFonts w:ascii="Arial" w:hAnsi="Arial" w:cs="Arial"/>
      </w:rPr>
    </w:lvl>
    <w:lvl w:ilvl="1">
      <w:start w:val="2"/>
      <w:numFmt w:val="decimal"/>
      <w:lvlText w:val="%1.%2"/>
      <w:lvlJc w:val="left"/>
      <w:pPr>
        <w:tabs>
          <w:tab w:val="num" w:pos="0"/>
        </w:tabs>
        <w:ind w:left="3195" w:hanging="360"/>
      </w:pPr>
      <w:rPr>
        <w:rFonts w:hint="default"/>
      </w:rPr>
    </w:lvl>
    <w:lvl w:ilvl="2">
      <w:start w:val="1"/>
      <w:numFmt w:val="decimal"/>
      <w:lvlText w:val="%1.%2.%3"/>
      <w:lvlJc w:val="left"/>
      <w:pPr>
        <w:tabs>
          <w:tab w:val="num" w:pos="0"/>
        </w:tabs>
        <w:ind w:left="6390" w:hanging="720"/>
      </w:pPr>
      <w:rPr>
        <w:rFonts w:hint="default"/>
      </w:rPr>
    </w:lvl>
    <w:lvl w:ilvl="3">
      <w:start w:val="1"/>
      <w:numFmt w:val="decimal"/>
      <w:lvlText w:val="%1.%2.%3.%4"/>
      <w:lvlJc w:val="left"/>
      <w:pPr>
        <w:tabs>
          <w:tab w:val="num" w:pos="0"/>
        </w:tabs>
        <w:ind w:left="9585" w:hanging="1080"/>
      </w:pPr>
      <w:rPr>
        <w:rFonts w:hint="default"/>
      </w:rPr>
    </w:lvl>
    <w:lvl w:ilvl="4">
      <w:start w:val="1"/>
      <w:numFmt w:val="decimal"/>
      <w:lvlText w:val="%1.%2.%3.%4.%5"/>
      <w:lvlJc w:val="left"/>
      <w:pPr>
        <w:tabs>
          <w:tab w:val="num" w:pos="0"/>
        </w:tabs>
        <w:ind w:left="12420" w:hanging="1080"/>
      </w:pPr>
      <w:rPr>
        <w:rFonts w:hint="default"/>
      </w:rPr>
    </w:lvl>
    <w:lvl w:ilvl="5">
      <w:start w:val="1"/>
      <w:numFmt w:val="decimal"/>
      <w:lvlText w:val="%1.%2.%3.%4.%5.%6"/>
      <w:lvlJc w:val="left"/>
      <w:pPr>
        <w:tabs>
          <w:tab w:val="num" w:pos="0"/>
        </w:tabs>
        <w:ind w:left="15615" w:hanging="1440"/>
      </w:pPr>
      <w:rPr>
        <w:rFonts w:hint="default"/>
      </w:rPr>
    </w:lvl>
    <w:lvl w:ilvl="6">
      <w:start w:val="1"/>
      <w:numFmt w:val="decimal"/>
      <w:lvlText w:val="%1.%2.%3.%4.%5.%6.%7"/>
      <w:lvlJc w:val="left"/>
      <w:pPr>
        <w:tabs>
          <w:tab w:val="num" w:pos="0"/>
        </w:tabs>
        <w:ind w:left="18450" w:hanging="1440"/>
      </w:pPr>
      <w:rPr>
        <w:rFonts w:hint="default"/>
      </w:rPr>
    </w:lvl>
    <w:lvl w:ilvl="7">
      <w:start w:val="1"/>
      <w:numFmt w:val="decimal"/>
      <w:lvlText w:val="%1.%2.%3.%4.%5.%6.%7.%8"/>
      <w:lvlJc w:val="left"/>
      <w:pPr>
        <w:tabs>
          <w:tab w:val="num" w:pos="0"/>
        </w:tabs>
        <w:ind w:left="21645" w:hanging="1800"/>
      </w:pPr>
      <w:rPr>
        <w:rFonts w:hint="default"/>
      </w:rPr>
    </w:lvl>
    <w:lvl w:ilvl="8">
      <w:start w:val="1"/>
      <w:numFmt w:val="decimal"/>
      <w:lvlText w:val="%1.%2.%3.%4.%5.%6.%7.%8.%9"/>
      <w:lvlJc w:val="left"/>
      <w:pPr>
        <w:tabs>
          <w:tab w:val="num" w:pos="0"/>
        </w:tabs>
        <w:ind w:left="24480" w:hanging="1800"/>
      </w:pPr>
      <w:rPr>
        <w:rFonts w:hint="default"/>
      </w:rPr>
    </w:lvl>
  </w:abstractNum>
  <w:abstractNum w:abstractNumId="8" w15:restartNumberingAfterBreak="0">
    <w:nsid w:val="00000009"/>
    <w:multiLevelType w:val="multilevel"/>
    <w:tmpl w:val="00000009"/>
    <w:name w:val="WW8Num25"/>
    <w:lvl w:ilvl="0">
      <w:start w:val="1"/>
      <w:numFmt w:val="decimal"/>
      <w:lvlText w:val="%1."/>
      <w:lvlJc w:val="left"/>
      <w:pPr>
        <w:tabs>
          <w:tab w:val="num" w:pos="0"/>
        </w:tabs>
        <w:ind w:left="390" w:hanging="390"/>
      </w:pPr>
      <w:rPr>
        <w:rFonts w:hint="default"/>
      </w:rPr>
    </w:lvl>
    <w:lvl w:ilvl="1">
      <w:start w:val="3"/>
      <w:numFmt w:val="decimal"/>
      <w:lvlText w:val="%1.%2."/>
      <w:lvlJc w:val="left"/>
      <w:pPr>
        <w:tabs>
          <w:tab w:val="num" w:pos="708"/>
        </w:tabs>
        <w:ind w:left="1425" w:hanging="720"/>
      </w:pPr>
      <w:rPr>
        <w:rFonts w:ascii="Arial" w:hAnsi="Arial" w:cs="Arial" w:hint="default"/>
        <w:b w:val="0"/>
        <w:color w:val="000000"/>
      </w:rPr>
    </w:lvl>
    <w:lvl w:ilvl="2">
      <w:start w:val="1"/>
      <w:numFmt w:val="decimal"/>
      <w:lvlText w:val="%1.%2.%3."/>
      <w:lvlJc w:val="left"/>
      <w:pPr>
        <w:tabs>
          <w:tab w:val="num" w:pos="0"/>
        </w:tabs>
        <w:ind w:left="2130" w:hanging="720"/>
      </w:pPr>
      <w:rPr>
        <w:rFonts w:hint="default"/>
      </w:rPr>
    </w:lvl>
    <w:lvl w:ilvl="3">
      <w:start w:val="1"/>
      <w:numFmt w:val="decimal"/>
      <w:lvlText w:val="%1.%2.%3.%4."/>
      <w:lvlJc w:val="left"/>
      <w:pPr>
        <w:tabs>
          <w:tab w:val="num" w:pos="0"/>
        </w:tabs>
        <w:ind w:left="3195" w:hanging="1080"/>
      </w:pPr>
      <w:rPr>
        <w:rFonts w:hint="default"/>
      </w:rPr>
    </w:lvl>
    <w:lvl w:ilvl="4">
      <w:start w:val="1"/>
      <w:numFmt w:val="decimal"/>
      <w:lvlText w:val="%1.%2.%3.%4.%5."/>
      <w:lvlJc w:val="left"/>
      <w:pPr>
        <w:tabs>
          <w:tab w:val="num" w:pos="0"/>
        </w:tabs>
        <w:ind w:left="3900" w:hanging="1080"/>
      </w:pPr>
      <w:rPr>
        <w:rFonts w:hint="default"/>
      </w:rPr>
    </w:lvl>
    <w:lvl w:ilvl="5">
      <w:start w:val="1"/>
      <w:numFmt w:val="decimal"/>
      <w:lvlText w:val="%1.%2.%3.%4.%5.%6."/>
      <w:lvlJc w:val="left"/>
      <w:pPr>
        <w:tabs>
          <w:tab w:val="num" w:pos="0"/>
        </w:tabs>
        <w:ind w:left="4965" w:hanging="1440"/>
      </w:pPr>
      <w:rPr>
        <w:rFonts w:hint="default"/>
      </w:rPr>
    </w:lvl>
    <w:lvl w:ilvl="6">
      <w:start w:val="1"/>
      <w:numFmt w:val="decimal"/>
      <w:lvlText w:val="%1.%2.%3.%4.%5.%6.%7."/>
      <w:lvlJc w:val="left"/>
      <w:pPr>
        <w:tabs>
          <w:tab w:val="num" w:pos="0"/>
        </w:tabs>
        <w:ind w:left="5670" w:hanging="1440"/>
      </w:pPr>
      <w:rPr>
        <w:rFonts w:hint="default"/>
      </w:rPr>
    </w:lvl>
    <w:lvl w:ilvl="7">
      <w:start w:val="1"/>
      <w:numFmt w:val="decimal"/>
      <w:lvlText w:val="%1.%2.%3.%4.%5.%6.%7.%8."/>
      <w:lvlJc w:val="left"/>
      <w:pPr>
        <w:tabs>
          <w:tab w:val="num" w:pos="0"/>
        </w:tabs>
        <w:ind w:left="6735" w:hanging="1800"/>
      </w:pPr>
      <w:rPr>
        <w:rFonts w:hint="default"/>
      </w:rPr>
    </w:lvl>
    <w:lvl w:ilvl="8">
      <w:start w:val="1"/>
      <w:numFmt w:val="decimal"/>
      <w:lvlText w:val="%1.%2.%3.%4.%5.%6.%7.%8.%9."/>
      <w:lvlJc w:val="left"/>
      <w:pPr>
        <w:tabs>
          <w:tab w:val="num" w:pos="0"/>
        </w:tabs>
        <w:ind w:left="7800" w:hanging="2160"/>
      </w:pPr>
      <w:rPr>
        <w:rFonts w:hint="default"/>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1413"/>
        </w:tabs>
        <w:ind w:left="1413" w:hanging="705"/>
      </w:pPr>
      <w:rPr>
        <w:rFonts w:ascii="Arial" w:hAnsi="Arial" w:cs="Arial" w:hint="default"/>
      </w:rPr>
    </w:lvl>
    <w:lvl w:ilvl="2">
      <w:start w:val="1"/>
      <w:numFmt w:val="decimal"/>
      <w:lvlText w:val="%1.%2.%3."/>
      <w:lvlJc w:val="left"/>
      <w:pPr>
        <w:tabs>
          <w:tab w:val="num" w:pos="1776"/>
        </w:tabs>
        <w:ind w:left="1776" w:hanging="720"/>
      </w:pPr>
      <w:rPr>
        <w:rFonts w:ascii="Arial" w:hAnsi="Arial" w:cs="Arial" w:hint="default"/>
      </w:rPr>
    </w:lvl>
    <w:lvl w:ilvl="3">
      <w:start w:val="1"/>
      <w:numFmt w:val="decimal"/>
      <w:lvlText w:val="%1.%2.%3.%4."/>
      <w:lvlJc w:val="left"/>
      <w:pPr>
        <w:tabs>
          <w:tab w:val="num" w:pos="2124"/>
        </w:tabs>
        <w:ind w:left="2124" w:hanging="720"/>
      </w:pPr>
      <w:rPr>
        <w:rFonts w:ascii="Arial" w:hAnsi="Arial" w:cs="Arial" w:hint="default"/>
      </w:rPr>
    </w:lvl>
    <w:lvl w:ilvl="4">
      <w:start w:val="1"/>
      <w:numFmt w:val="decimal"/>
      <w:lvlText w:val="%1.%2.%3.%4.%5."/>
      <w:lvlJc w:val="left"/>
      <w:pPr>
        <w:tabs>
          <w:tab w:val="num" w:pos="2832"/>
        </w:tabs>
        <w:ind w:left="2832" w:hanging="1080"/>
      </w:pPr>
      <w:rPr>
        <w:rFonts w:ascii="Arial" w:hAnsi="Arial" w:cs="Arial" w:hint="default"/>
      </w:rPr>
    </w:lvl>
    <w:lvl w:ilvl="5">
      <w:start w:val="1"/>
      <w:numFmt w:val="decimal"/>
      <w:lvlText w:val="%1.%2.%3.%4.%5.%6."/>
      <w:lvlJc w:val="left"/>
      <w:pPr>
        <w:tabs>
          <w:tab w:val="num" w:pos="3180"/>
        </w:tabs>
        <w:ind w:left="3180" w:hanging="1080"/>
      </w:pPr>
      <w:rPr>
        <w:rFonts w:ascii="Arial" w:hAnsi="Arial" w:cs="Arial" w:hint="default"/>
      </w:rPr>
    </w:lvl>
    <w:lvl w:ilvl="6">
      <w:start w:val="1"/>
      <w:numFmt w:val="decimal"/>
      <w:lvlText w:val="%1.%2.%3.%4.%5.%6.%7."/>
      <w:lvlJc w:val="left"/>
      <w:pPr>
        <w:tabs>
          <w:tab w:val="num" w:pos="3888"/>
        </w:tabs>
        <w:ind w:left="3888" w:hanging="1440"/>
      </w:pPr>
      <w:rPr>
        <w:rFonts w:ascii="Arial" w:hAnsi="Arial" w:cs="Arial" w:hint="default"/>
      </w:rPr>
    </w:lvl>
    <w:lvl w:ilvl="7">
      <w:start w:val="1"/>
      <w:numFmt w:val="decimal"/>
      <w:lvlText w:val="%1.%2.%3.%4.%5.%6.%7.%8."/>
      <w:lvlJc w:val="left"/>
      <w:pPr>
        <w:tabs>
          <w:tab w:val="num" w:pos="4236"/>
        </w:tabs>
        <w:ind w:left="4236" w:hanging="1440"/>
      </w:pPr>
      <w:rPr>
        <w:rFonts w:ascii="Arial" w:hAnsi="Arial" w:cs="Arial" w:hint="default"/>
      </w:rPr>
    </w:lvl>
    <w:lvl w:ilvl="8">
      <w:start w:val="1"/>
      <w:numFmt w:val="decimal"/>
      <w:lvlText w:val="%1.%2.%3.%4.%5.%6.%7.%8.%9."/>
      <w:lvlJc w:val="left"/>
      <w:pPr>
        <w:tabs>
          <w:tab w:val="num" w:pos="4944"/>
        </w:tabs>
        <w:ind w:left="4944" w:hanging="1800"/>
      </w:pPr>
      <w:rPr>
        <w:rFonts w:ascii="Arial" w:hAnsi="Arial" w:cs="Arial" w:hint="default"/>
      </w:rPr>
    </w:lvl>
  </w:abstractNum>
  <w:abstractNum w:abstractNumId="10" w15:restartNumberingAfterBreak="0">
    <w:nsid w:val="0000000B"/>
    <w:multiLevelType w:val="multilevel"/>
    <w:tmpl w:val="67104A8A"/>
    <w:name w:val="WW8Num9"/>
    <w:lvl w:ilvl="0">
      <w:start w:val="1"/>
      <w:numFmt w:val="decimal"/>
      <w:lvlText w:val="%1."/>
      <w:lvlJc w:val="left"/>
      <w:pPr>
        <w:tabs>
          <w:tab w:val="num" w:pos="0"/>
        </w:tabs>
        <w:ind w:left="720" w:hanging="360"/>
      </w:pPr>
      <w:rPr>
        <w:rFonts w:ascii="Arial" w:hAnsi="Arial" w:cs="Arial" w:hint="default"/>
        <w:b w:val="0"/>
        <w:bCs/>
        <w:iCs/>
        <w:sz w:val="20"/>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000000C"/>
    <w:multiLevelType w:val="singleLevel"/>
    <w:tmpl w:val="0000000C"/>
    <w:name w:val="WW8Num32"/>
    <w:lvl w:ilvl="0">
      <w:start w:val="1"/>
      <w:numFmt w:val="decimal"/>
      <w:lvlText w:val="%1."/>
      <w:lvlJc w:val="left"/>
      <w:pPr>
        <w:tabs>
          <w:tab w:val="num" w:pos="720"/>
        </w:tabs>
        <w:ind w:left="720" w:hanging="360"/>
      </w:pPr>
      <w:rPr>
        <w:rFonts w:ascii="Arial" w:hAnsi="Arial" w:cs="Arial" w:hint="default"/>
      </w:rPr>
    </w:lvl>
  </w:abstractNum>
  <w:abstractNum w:abstractNumId="12" w15:restartNumberingAfterBreak="0">
    <w:nsid w:val="0000000D"/>
    <w:multiLevelType w:val="multilevel"/>
    <w:tmpl w:val="FAA40C64"/>
    <w:name w:val="WW8Num37"/>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rPr>
        <w:rFonts w:ascii="Arial" w:hAnsi="Arial"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000000E"/>
    <w:multiLevelType w:val="singleLevel"/>
    <w:tmpl w:val="CE2ABCF6"/>
    <w:name w:val="WW8Num38"/>
    <w:lvl w:ilvl="0">
      <w:start w:val="1"/>
      <w:numFmt w:val="decimal"/>
      <w:lvlText w:val="%1."/>
      <w:lvlJc w:val="left"/>
      <w:pPr>
        <w:tabs>
          <w:tab w:val="num" w:pos="720"/>
        </w:tabs>
        <w:ind w:left="720" w:hanging="360"/>
      </w:pPr>
      <w:rPr>
        <w:rFonts w:ascii="Arial" w:hAnsi="Arial" w:cs="Arial" w:hint="default"/>
        <w:b w:val="0"/>
      </w:rPr>
    </w:lvl>
  </w:abstractNum>
  <w:abstractNum w:abstractNumId="14" w15:restartNumberingAfterBreak="0">
    <w:nsid w:val="00000010"/>
    <w:multiLevelType w:val="singleLevel"/>
    <w:tmpl w:val="00000010"/>
    <w:name w:val="WW8Num41"/>
    <w:lvl w:ilvl="0">
      <w:start w:val="1"/>
      <w:numFmt w:val="decimal"/>
      <w:lvlText w:val="%1."/>
      <w:lvlJc w:val="left"/>
      <w:pPr>
        <w:tabs>
          <w:tab w:val="num" w:pos="708"/>
        </w:tabs>
        <w:ind w:left="720" w:hanging="360"/>
      </w:pPr>
      <w:rPr>
        <w:rFonts w:ascii="Arial" w:hAnsi="Arial" w:cs="Arial" w:hint="default"/>
      </w:rPr>
    </w:lvl>
  </w:abstractNum>
  <w:abstractNum w:abstractNumId="15" w15:restartNumberingAfterBreak="0">
    <w:nsid w:val="00000011"/>
    <w:multiLevelType w:val="singleLevel"/>
    <w:tmpl w:val="00000011"/>
    <w:name w:val="WW8Num45"/>
    <w:lvl w:ilvl="0">
      <w:start w:val="1"/>
      <w:numFmt w:val="decimal"/>
      <w:lvlText w:val="%1."/>
      <w:lvlJc w:val="left"/>
      <w:pPr>
        <w:tabs>
          <w:tab w:val="num" w:pos="720"/>
        </w:tabs>
        <w:ind w:left="720" w:hanging="360"/>
      </w:pPr>
      <w:rPr>
        <w:rFonts w:ascii="Arial" w:hAnsi="Arial" w:cs="Arial"/>
        <w:b w:val="0"/>
        <w:bCs/>
      </w:rPr>
    </w:lvl>
  </w:abstractNum>
  <w:abstractNum w:abstractNumId="16" w15:restartNumberingAfterBreak="0">
    <w:nsid w:val="00000012"/>
    <w:multiLevelType w:val="singleLevel"/>
    <w:tmpl w:val="00000012"/>
    <w:name w:val="WW8Num46"/>
    <w:lvl w:ilvl="0">
      <w:start w:val="1"/>
      <w:numFmt w:val="lowerLetter"/>
      <w:lvlText w:val="%1)"/>
      <w:lvlJc w:val="left"/>
      <w:pPr>
        <w:tabs>
          <w:tab w:val="num" w:pos="708"/>
        </w:tabs>
        <w:ind w:left="2340" w:hanging="360"/>
      </w:pPr>
      <w:rPr>
        <w:rFonts w:ascii="Arial" w:hAnsi="Arial" w:cs="Arial"/>
        <w:color w:val="000000"/>
      </w:rPr>
    </w:lvl>
  </w:abstractNum>
  <w:abstractNum w:abstractNumId="17" w15:restartNumberingAfterBreak="0">
    <w:nsid w:val="00000013"/>
    <w:multiLevelType w:val="singleLevel"/>
    <w:tmpl w:val="00000013"/>
    <w:name w:val="WW8Num47"/>
    <w:lvl w:ilvl="0">
      <w:start w:val="1"/>
      <w:numFmt w:val="decimal"/>
      <w:lvlText w:val="%1."/>
      <w:lvlJc w:val="left"/>
      <w:pPr>
        <w:tabs>
          <w:tab w:val="num" w:pos="360"/>
        </w:tabs>
        <w:ind w:left="360" w:hanging="360"/>
      </w:pPr>
      <w:rPr>
        <w:rFonts w:ascii="Arial" w:hAnsi="Arial" w:cs="Arial" w:hint="default"/>
      </w:rPr>
    </w:lvl>
  </w:abstractNum>
  <w:abstractNum w:abstractNumId="18" w15:restartNumberingAfterBreak="0">
    <w:nsid w:val="00000014"/>
    <w:multiLevelType w:val="singleLevel"/>
    <w:tmpl w:val="00000014"/>
    <w:name w:val="WW8Num49"/>
    <w:lvl w:ilvl="0">
      <w:start w:val="1"/>
      <w:numFmt w:val="lowerLetter"/>
      <w:lvlText w:val="%1)"/>
      <w:lvlJc w:val="left"/>
      <w:pPr>
        <w:tabs>
          <w:tab w:val="num" w:pos="0"/>
        </w:tabs>
        <w:ind w:left="2340" w:hanging="360"/>
      </w:pPr>
      <w:rPr>
        <w:rFonts w:ascii="Arial" w:hAnsi="Arial" w:cs="Arial"/>
        <w:color w:val="000000"/>
      </w:rPr>
    </w:lvl>
  </w:abstractNum>
  <w:abstractNum w:abstractNumId="19" w15:restartNumberingAfterBreak="0">
    <w:nsid w:val="0000003A"/>
    <w:multiLevelType w:val="multilevel"/>
    <w:tmpl w:val="54A4AB8C"/>
    <w:name w:val="WW8Num62"/>
    <w:lvl w:ilvl="0">
      <w:start w:val="1"/>
      <w:numFmt w:val="decimal"/>
      <w:lvlText w:val="%1."/>
      <w:lvlJc w:val="left"/>
      <w:pPr>
        <w:tabs>
          <w:tab w:val="num" w:pos="0"/>
        </w:tabs>
        <w:ind w:left="360" w:hanging="360"/>
      </w:pPr>
      <w:rPr>
        <w:rFonts w:ascii="Calibri" w:eastAsia="Times New Roman" w:hAnsi="Calibri" w:cs="Arial" w:hint="default"/>
        <w:b w:val="0"/>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01FA04F0"/>
    <w:multiLevelType w:val="hybridMultilevel"/>
    <w:tmpl w:val="583A0664"/>
    <w:name w:val="WW8Num92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A256102"/>
    <w:multiLevelType w:val="hybridMultilevel"/>
    <w:tmpl w:val="CC508E6E"/>
    <w:name w:val="WW8Num9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0E3B1926"/>
    <w:multiLevelType w:val="hybridMultilevel"/>
    <w:tmpl w:val="0F569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EE7863"/>
    <w:multiLevelType w:val="hybridMultilevel"/>
    <w:tmpl w:val="67EEAD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AB2B6A"/>
    <w:multiLevelType w:val="hybridMultilevel"/>
    <w:tmpl w:val="B0902ECC"/>
    <w:lvl w:ilvl="0" w:tplc="FFFFFFFF">
      <w:start w:val="1"/>
      <w:numFmt w:val="lowerLetter"/>
      <w:lvlText w:val="%1)"/>
      <w:lvlJc w:val="left"/>
      <w:pPr>
        <w:ind w:left="644" w:hanging="360"/>
      </w:pPr>
      <w:rPr>
        <w:rFonts w:eastAsia="Times New Roman"/>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7"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B761C4"/>
    <w:multiLevelType w:val="hybridMultilevel"/>
    <w:tmpl w:val="C7F8EC00"/>
    <w:lvl w:ilvl="0" w:tplc="E6E81A32">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D0608"/>
    <w:multiLevelType w:val="hybridMultilevel"/>
    <w:tmpl w:val="26501F08"/>
    <w:lvl w:ilvl="0" w:tplc="0415001B">
      <w:start w:val="1"/>
      <w:numFmt w:val="lowerRoman"/>
      <w:lvlText w:val="%1."/>
      <w:lvlJc w:val="right"/>
      <w:pPr>
        <w:ind w:left="1288" w:hanging="360"/>
      </w:pPr>
      <w:rPr>
        <w:rFont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31" w15:restartNumberingAfterBreak="0">
    <w:nsid w:val="1E1D7BBE"/>
    <w:multiLevelType w:val="hybridMultilevel"/>
    <w:tmpl w:val="84A4ECBA"/>
    <w:lvl w:ilvl="0" w:tplc="FFFFFFFF">
      <w:start w:val="1"/>
      <w:numFmt w:val="lowerLetter"/>
      <w:lvlText w:val="%1."/>
      <w:lvlJc w:val="left"/>
      <w:pPr>
        <w:tabs>
          <w:tab w:val="num" w:pos="360"/>
        </w:tabs>
        <w:ind w:left="360" w:hanging="360"/>
      </w:pPr>
      <w:rPr>
        <w:rFonts w:ascii="Arial" w:hAnsi="Arial" w:cs="Arial" w:hint="default"/>
        <w:b w:val="0"/>
        <w:bCs w:val="0"/>
        <w:i w:val="0"/>
        <w:iCs w:val="0"/>
        <w:sz w:val="22"/>
        <w:szCs w:val="22"/>
      </w:rPr>
    </w:lvl>
    <w:lvl w:ilvl="1" w:tplc="FFFFFFFF">
      <w:start w:val="22"/>
      <w:numFmt w:val="decimal"/>
      <w:lvlText w:val="%2."/>
      <w:lvlJc w:val="left"/>
      <w:pPr>
        <w:tabs>
          <w:tab w:val="num" w:pos="1440"/>
        </w:tabs>
        <w:ind w:left="1440" w:hanging="360"/>
      </w:pPr>
    </w:lvl>
    <w:lvl w:ilvl="2" w:tplc="FFFFFFFF">
      <w:start w:val="1"/>
      <w:numFmt w:val="decimal"/>
      <w:lvlText w:val="%3."/>
      <w:lvlJc w:val="left"/>
      <w:pPr>
        <w:tabs>
          <w:tab w:val="num" w:pos="360"/>
        </w:tabs>
        <w:ind w:left="36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15:restartNumberingAfterBreak="0">
    <w:nsid w:val="1E9159C4"/>
    <w:multiLevelType w:val="hybridMultilevel"/>
    <w:tmpl w:val="731699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F1513C9"/>
    <w:multiLevelType w:val="hybridMultilevel"/>
    <w:tmpl w:val="7CE875A6"/>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0726C2C"/>
    <w:multiLevelType w:val="hybridMultilevel"/>
    <w:tmpl w:val="9516E1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32B5699"/>
    <w:multiLevelType w:val="multilevel"/>
    <w:tmpl w:val="0AF6EA9C"/>
    <w:lvl w:ilvl="0">
      <w:start w:val="2"/>
      <w:numFmt w:val="decimal"/>
      <w:lvlText w:val="%1."/>
      <w:legacy w:legacy="1" w:legacySpace="0" w:legacyIndent="355"/>
      <w:lvlJc w:val="left"/>
      <w:rPr>
        <w:rFonts w:ascii="Times New Roman" w:hAnsi="Times New Roman" w:cs="Times New Roman" w:hint="default"/>
      </w:rPr>
    </w:lvl>
    <w:lvl w:ilvl="1">
      <w:start w:val="1"/>
      <w:numFmt w:val="lowerLetter"/>
      <w:lvlText w:val="%2)"/>
      <w:lvlJc w:val="left"/>
      <w:pPr>
        <w:ind w:left="180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6" w15:restartNumberingAfterBreak="0">
    <w:nsid w:val="278F49A9"/>
    <w:multiLevelType w:val="multilevel"/>
    <w:tmpl w:val="35D0F49E"/>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2E7E650D"/>
    <w:multiLevelType w:val="hybridMultilevel"/>
    <w:tmpl w:val="DABE44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05D0EBE"/>
    <w:multiLevelType w:val="multilevel"/>
    <w:tmpl w:val="2BFE1D04"/>
    <w:lvl w:ilvl="0">
      <w:start w:val="1"/>
      <w:numFmt w:val="decimal"/>
      <w:lvlText w:val="%1."/>
      <w:lvlJc w:val="left"/>
      <w:pPr>
        <w:tabs>
          <w:tab w:val="num" w:pos="1070"/>
        </w:tabs>
        <w:ind w:left="1070" w:hanging="360"/>
      </w:pPr>
      <w:rPr>
        <w:rFonts w:ascii="Arial" w:hAnsi="Arial" w:cs="Arial"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30CA043B"/>
    <w:multiLevelType w:val="hybridMultilevel"/>
    <w:tmpl w:val="DE40E86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7520A87"/>
    <w:multiLevelType w:val="multilevel"/>
    <w:tmpl w:val="9A6CAD22"/>
    <w:lvl w:ilvl="0">
      <w:start w:val="1"/>
      <w:numFmt w:val="decimal"/>
      <w:lvlText w:val="%1."/>
      <w:lvlJc w:val="left"/>
      <w:pPr>
        <w:tabs>
          <w:tab w:val="num" w:pos="644"/>
        </w:tabs>
        <w:ind w:left="644" w:hanging="360"/>
      </w:pPr>
      <w:rPr>
        <w:rFonts w:ascii="Arial" w:hAnsi="Arial" w:cs="Arial" w:hint="default"/>
      </w:rPr>
    </w:lvl>
    <w:lvl w:ilvl="1">
      <w:start w:val="1"/>
      <w:numFmt w:val="lowerLetter"/>
      <w:lvlText w:val="%2."/>
      <w:lvlJc w:val="left"/>
      <w:pPr>
        <w:tabs>
          <w:tab w:val="num" w:pos="1364"/>
        </w:tabs>
        <w:ind w:left="1364" w:hanging="360"/>
      </w:pPr>
      <w:rPr>
        <w:rFonts w:ascii="Arial" w:hAnsi="Arial" w:cs="Arial"/>
        <w:b w:val="0"/>
        <w:sz w:val="24"/>
        <w:szCs w:val="22"/>
      </w:r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rPr>
        <w:rFonts w:ascii="Arial" w:eastAsia="Times New Roman" w:hAnsi="Arial" w:cs="Arial"/>
      </w:r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2" w15:restartNumberingAfterBreak="0">
    <w:nsid w:val="445D7573"/>
    <w:multiLevelType w:val="hybridMultilevel"/>
    <w:tmpl w:val="FC6EC522"/>
    <w:lvl w:ilvl="0" w:tplc="D1EE2F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5AF06D8"/>
    <w:multiLevelType w:val="hybridMultilevel"/>
    <w:tmpl w:val="53D200A6"/>
    <w:lvl w:ilvl="0" w:tplc="FFFFFFFF">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6C00CBE">
      <w:start w:val="1"/>
      <w:numFmt w:val="decimal"/>
      <w:lvlText w:val="%4)"/>
      <w:lvlJc w:val="left"/>
      <w:pPr>
        <w:ind w:left="2946" w:hanging="360"/>
      </w:pPr>
      <w:rPr>
        <w:rFonts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83677C7"/>
    <w:multiLevelType w:val="hybridMultilevel"/>
    <w:tmpl w:val="B82E4C6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5" w15:restartNumberingAfterBreak="0">
    <w:nsid w:val="55AD172A"/>
    <w:multiLevelType w:val="multilevel"/>
    <w:tmpl w:val="D89EE0F4"/>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565A0839"/>
    <w:multiLevelType w:val="hybridMultilevel"/>
    <w:tmpl w:val="2B524A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373372"/>
    <w:multiLevelType w:val="multilevel"/>
    <w:tmpl w:val="CAB06D1C"/>
    <w:lvl w:ilvl="0">
      <w:start w:val="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F7B362D"/>
    <w:multiLevelType w:val="hybridMultilevel"/>
    <w:tmpl w:val="3E5264FC"/>
    <w:name w:val="WW8Num9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2B742B6"/>
    <w:multiLevelType w:val="hybridMultilevel"/>
    <w:tmpl w:val="4A8EB92A"/>
    <w:lvl w:ilvl="0" w:tplc="950EA8B4">
      <w:start w:val="1"/>
      <w:numFmt w:val="lowerRoman"/>
      <w:lvlText w:val="(%1)"/>
      <w:lvlJc w:val="left"/>
      <w:pPr>
        <w:ind w:left="1080" w:hanging="720"/>
      </w:pPr>
      <w:rPr>
        <w:rFonts w:hint="default"/>
      </w:rPr>
    </w:lvl>
    <w:lvl w:ilvl="1" w:tplc="1A603DE2">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6F524D"/>
    <w:multiLevelType w:val="hybridMultilevel"/>
    <w:tmpl w:val="23EA3C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C3230B"/>
    <w:multiLevelType w:val="hybridMultilevel"/>
    <w:tmpl w:val="B6A8D7D6"/>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A726EF9"/>
    <w:multiLevelType w:val="multilevel"/>
    <w:tmpl w:val="05284A58"/>
    <w:lvl w:ilvl="0">
      <w:start w:val="1"/>
      <w:numFmt w:val="decimal"/>
      <w:lvlText w:val="%1."/>
      <w:lvlJc w:val="left"/>
      <w:pPr>
        <w:ind w:left="360" w:hanging="360"/>
      </w:pPr>
      <w:rPr>
        <w:rFonts w:ascii="Arial" w:hAnsi="Arial" w:cs="Aria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CC878B0"/>
    <w:multiLevelType w:val="hybridMultilevel"/>
    <w:tmpl w:val="ADD0A3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02F78D1"/>
    <w:multiLevelType w:val="hybridMultilevel"/>
    <w:tmpl w:val="96D84026"/>
    <w:name w:val="WW8Num92"/>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2CD7884"/>
    <w:multiLevelType w:val="hybridMultilevel"/>
    <w:tmpl w:val="57E438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752D21EA"/>
    <w:multiLevelType w:val="hybridMultilevel"/>
    <w:tmpl w:val="87E4AF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975C44"/>
    <w:multiLevelType w:val="hybridMultilevel"/>
    <w:tmpl w:val="BB041BA6"/>
    <w:lvl w:ilvl="0" w:tplc="E948E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321666"/>
    <w:multiLevelType w:val="hybridMultilevel"/>
    <w:tmpl w:val="26EC8B7C"/>
    <w:lvl w:ilvl="0" w:tplc="FC74A9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B6520FD"/>
    <w:multiLevelType w:val="hybridMultilevel"/>
    <w:tmpl w:val="7E7237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EC1460"/>
    <w:multiLevelType w:val="hybridMultilevel"/>
    <w:tmpl w:val="9C0C1F7E"/>
    <w:lvl w:ilvl="0" w:tplc="7D106FD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3C1FA1"/>
    <w:multiLevelType w:val="hybridMultilevel"/>
    <w:tmpl w:val="2FD0BCC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3"/>
  </w:num>
  <w:num w:numId="3">
    <w:abstractNumId w:val="7"/>
  </w:num>
  <w:num w:numId="4">
    <w:abstractNumId w:val="9"/>
  </w:num>
  <w:num w:numId="5">
    <w:abstractNumId w:val="10"/>
  </w:num>
  <w:num w:numId="6">
    <w:abstractNumId w:val="12"/>
  </w:num>
  <w:num w:numId="7">
    <w:abstractNumId w:val="17"/>
  </w:num>
  <w:num w:numId="8">
    <w:abstractNumId w:val="52"/>
  </w:num>
  <w:num w:numId="9">
    <w:abstractNumId w:val="31"/>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49"/>
  </w:num>
  <w:num w:numId="12">
    <w:abstractNumId w:val="24"/>
  </w:num>
  <w:num w:numId="13">
    <w:abstractNumId w:val="41"/>
  </w:num>
  <w:num w:numId="14">
    <w:abstractNumId w:val="36"/>
  </w:num>
  <w:num w:numId="15">
    <w:abstractNumId w:val="55"/>
  </w:num>
  <w:num w:numId="16">
    <w:abstractNumId w:val="35"/>
  </w:num>
  <w:num w:numId="17">
    <w:abstractNumId w:val="43"/>
  </w:num>
  <w:num w:numId="18">
    <w:abstractNumId w:val="32"/>
  </w:num>
  <w:num w:numId="19">
    <w:abstractNumId w:val="28"/>
  </w:num>
  <w:num w:numId="20">
    <w:abstractNumId w:val="42"/>
  </w:num>
  <w:num w:numId="21">
    <w:abstractNumId w:val="29"/>
  </w:num>
  <w:num w:numId="22">
    <w:abstractNumId w:val="40"/>
  </w:num>
  <w:num w:numId="23">
    <w:abstractNumId w:val="27"/>
  </w:num>
  <w:num w:numId="24">
    <w:abstractNumId w:val="44"/>
  </w:num>
  <w:num w:numId="25">
    <w:abstractNumId w:val="21"/>
  </w:num>
  <w:num w:numId="26">
    <w:abstractNumId w:val="60"/>
  </w:num>
  <w:num w:numId="27">
    <w:abstractNumId w:val="30"/>
  </w:num>
  <w:num w:numId="28">
    <w:abstractNumId w:val="37"/>
  </w:num>
  <w:num w:numId="29">
    <w:abstractNumId w:val="51"/>
  </w:num>
  <w:num w:numId="30">
    <w:abstractNumId w:val="39"/>
  </w:num>
  <w:num w:numId="31">
    <w:abstractNumId w:val="45"/>
  </w:num>
  <w:num w:numId="32">
    <w:abstractNumId w:val="45"/>
    <w:lvlOverride w:ilvl="0">
      <w:startOverride w:val="1"/>
    </w:lvlOverride>
  </w:num>
  <w:num w:numId="33">
    <w:abstractNumId w:val="58"/>
  </w:num>
  <w:num w:numId="34">
    <w:abstractNumId w:val="20"/>
  </w:num>
  <w:num w:numId="35">
    <w:abstractNumId w:val="47"/>
  </w:num>
  <w:num w:numId="36">
    <w:abstractNumId w:val="33"/>
  </w:num>
  <w:num w:numId="37">
    <w:abstractNumId w:val="59"/>
  </w:num>
  <w:num w:numId="38">
    <w:abstractNumId w:val="57"/>
  </w:num>
  <w:num w:numId="39">
    <w:abstractNumId w:val="38"/>
  </w:num>
  <w:num w:numId="40">
    <w:abstractNumId w:val="23"/>
  </w:num>
  <w:num w:numId="41">
    <w:abstractNumId w:val="50"/>
  </w:num>
  <w:num w:numId="42">
    <w:abstractNumId w:val="34"/>
  </w:num>
  <w:num w:numId="43">
    <w:abstractNumId w:val="56"/>
  </w:num>
  <w:num w:numId="44">
    <w:abstractNumId w:val="46"/>
  </w:num>
  <w:num w:numId="45">
    <w:abstractNumId w:val="61"/>
  </w:num>
  <w:num w:numId="46">
    <w:abstractNumId w:val="25"/>
  </w:num>
  <w:num w:numId="47">
    <w:abstractNumId w:val="5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E5E"/>
    <w:rsid w:val="00001145"/>
    <w:rsid w:val="00002F86"/>
    <w:rsid w:val="000057D1"/>
    <w:rsid w:val="00006FFF"/>
    <w:rsid w:val="00007376"/>
    <w:rsid w:val="00010B35"/>
    <w:rsid w:val="00010CE4"/>
    <w:rsid w:val="00011161"/>
    <w:rsid w:val="00017E97"/>
    <w:rsid w:val="00020AFB"/>
    <w:rsid w:val="00020DA7"/>
    <w:rsid w:val="000244AB"/>
    <w:rsid w:val="00026737"/>
    <w:rsid w:val="00033BE4"/>
    <w:rsid w:val="0003427B"/>
    <w:rsid w:val="00035191"/>
    <w:rsid w:val="00035525"/>
    <w:rsid w:val="0003768E"/>
    <w:rsid w:val="0004527C"/>
    <w:rsid w:val="00052AB5"/>
    <w:rsid w:val="00056206"/>
    <w:rsid w:val="00061FEE"/>
    <w:rsid w:val="0006510D"/>
    <w:rsid w:val="0006595E"/>
    <w:rsid w:val="000666EF"/>
    <w:rsid w:val="0007077E"/>
    <w:rsid w:val="00071E42"/>
    <w:rsid w:val="00075B0F"/>
    <w:rsid w:val="0008351C"/>
    <w:rsid w:val="00084AA6"/>
    <w:rsid w:val="0008539D"/>
    <w:rsid w:val="0009169C"/>
    <w:rsid w:val="00091F0A"/>
    <w:rsid w:val="0009297A"/>
    <w:rsid w:val="000955A6"/>
    <w:rsid w:val="000A4FDF"/>
    <w:rsid w:val="000A7A3B"/>
    <w:rsid w:val="000B1227"/>
    <w:rsid w:val="000B6ACD"/>
    <w:rsid w:val="000C1160"/>
    <w:rsid w:val="000C2A3D"/>
    <w:rsid w:val="000C45DC"/>
    <w:rsid w:val="000C7409"/>
    <w:rsid w:val="000D1986"/>
    <w:rsid w:val="000D3FAD"/>
    <w:rsid w:val="000D70FE"/>
    <w:rsid w:val="000E1978"/>
    <w:rsid w:val="000E2FFA"/>
    <w:rsid w:val="000E3D74"/>
    <w:rsid w:val="000E4751"/>
    <w:rsid w:val="000F08E5"/>
    <w:rsid w:val="000F181B"/>
    <w:rsid w:val="001008E2"/>
    <w:rsid w:val="00102DED"/>
    <w:rsid w:val="001056B3"/>
    <w:rsid w:val="00110EA9"/>
    <w:rsid w:val="00111472"/>
    <w:rsid w:val="001142D0"/>
    <w:rsid w:val="0011440F"/>
    <w:rsid w:val="001176E3"/>
    <w:rsid w:val="001179BA"/>
    <w:rsid w:val="0012189A"/>
    <w:rsid w:val="0012230D"/>
    <w:rsid w:val="001237B5"/>
    <w:rsid w:val="00124014"/>
    <w:rsid w:val="00124BD0"/>
    <w:rsid w:val="00124EAF"/>
    <w:rsid w:val="00132705"/>
    <w:rsid w:val="001367EB"/>
    <w:rsid w:val="00136E3B"/>
    <w:rsid w:val="001406BC"/>
    <w:rsid w:val="0014093E"/>
    <w:rsid w:val="00140BCC"/>
    <w:rsid w:val="00140D4E"/>
    <w:rsid w:val="0016221B"/>
    <w:rsid w:val="001715DD"/>
    <w:rsid w:val="00172FDC"/>
    <w:rsid w:val="00175437"/>
    <w:rsid w:val="001814AE"/>
    <w:rsid w:val="001816F7"/>
    <w:rsid w:val="0018429D"/>
    <w:rsid w:val="00185B31"/>
    <w:rsid w:val="00190299"/>
    <w:rsid w:val="00190C30"/>
    <w:rsid w:val="00192522"/>
    <w:rsid w:val="00192C2F"/>
    <w:rsid w:val="001A3444"/>
    <w:rsid w:val="001A56D5"/>
    <w:rsid w:val="001B19AD"/>
    <w:rsid w:val="001B1CF2"/>
    <w:rsid w:val="001B2CF4"/>
    <w:rsid w:val="001B3B42"/>
    <w:rsid w:val="001B6870"/>
    <w:rsid w:val="001B6F6B"/>
    <w:rsid w:val="001C4B5E"/>
    <w:rsid w:val="001C73BD"/>
    <w:rsid w:val="001D06F6"/>
    <w:rsid w:val="001D1A43"/>
    <w:rsid w:val="001D6FEA"/>
    <w:rsid w:val="001F0CA1"/>
    <w:rsid w:val="001F373E"/>
    <w:rsid w:val="002018BD"/>
    <w:rsid w:val="002157D2"/>
    <w:rsid w:val="00225CD6"/>
    <w:rsid w:val="00226987"/>
    <w:rsid w:val="00227B86"/>
    <w:rsid w:val="00227D98"/>
    <w:rsid w:val="0023476A"/>
    <w:rsid w:val="002347BD"/>
    <w:rsid w:val="00234DDA"/>
    <w:rsid w:val="00236CA3"/>
    <w:rsid w:val="00240262"/>
    <w:rsid w:val="00240F67"/>
    <w:rsid w:val="00242F7C"/>
    <w:rsid w:val="00250689"/>
    <w:rsid w:val="0025091D"/>
    <w:rsid w:val="00251678"/>
    <w:rsid w:val="00251F8C"/>
    <w:rsid w:val="00255529"/>
    <w:rsid w:val="0026303C"/>
    <w:rsid w:val="00263325"/>
    <w:rsid w:val="00264F0C"/>
    <w:rsid w:val="00266D4A"/>
    <w:rsid w:val="002807AD"/>
    <w:rsid w:val="00291167"/>
    <w:rsid w:val="00297211"/>
    <w:rsid w:val="00297E43"/>
    <w:rsid w:val="002A3FAC"/>
    <w:rsid w:val="002A46E4"/>
    <w:rsid w:val="002A5BDC"/>
    <w:rsid w:val="002A6434"/>
    <w:rsid w:val="002A6DB2"/>
    <w:rsid w:val="002A794B"/>
    <w:rsid w:val="002B00B3"/>
    <w:rsid w:val="002B06F1"/>
    <w:rsid w:val="002C6BED"/>
    <w:rsid w:val="002D12E8"/>
    <w:rsid w:val="002D1871"/>
    <w:rsid w:val="002D203C"/>
    <w:rsid w:val="002D23F3"/>
    <w:rsid w:val="002D2EFC"/>
    <w:rsid w:val="002D4D42"/>
    <w:rsid w:val="002D6E43"/>
    <w:rsid w:val="002E05A3"/>
    <w:rsid w:val="002E157E"/>
    <w:rsid w:val="002E3585"/>
    <w:rsid w:val="002F15B2"/>
    <w:rsid w:val="002F1DBD"/>
    <w:rsid w:val="002F2B69"/>
    <w:rsid w:val="002F2BD5"/>
    <w:rsid w:val="002F37FD"/>
    <w:rsid w:val="002F4146"/>
    <w:rsid w:val="002F51B2"/>
    <w:rsid w:val="002F61A2"/>
    <w:rsid w:val="002F6947"/>
    <w:rsid w:val="002F7299"/>
    <w:rsid w:val="003000B8"/>
    <w:rsid w:val="00300D95"/>
    <w:rsid w:val="00302B22"/>
    <w:rsid w:val="00307466"/>
    <w:rsid w:val="003225D7"/>
    <w:rsid w:val="00326870"/>
    <w:rsid w:val="00326D00"/>
    <w:rsid w:val="0032795D"/>
    <w:rsid w:val="00333920"/>
    <w:rsid w:val="003339FF"/>
    <w:rsid w:val="00333E8C"/>
    <w:rsid w:val="00334E56"/>
    <w:rsid w:val="00334E5E"/>
    <w:rsid w:val="00336DC8"/>
    <w:rsid w:val="00342B76"/>
    <w:rsid w:val="0034652D"/>
    <w:rsid w:val="0035280D"/>
    <w:rsid w:val="00353BF1"/>
    <w:rsid w:val="003540B6"/>
    <w:rsid w:val="0035604B"/>
    <w:rsid w:val="00356A19"/>
    <w:rsid w:val="003578F5"/>
    <w:rsid w:val="00362884"/>
    <w:rsid w:val="003635B4"/>
    <w:rsid w:val="00363E86"/>
    <w:rsid w:val="00367519"/>
    <w:rsid w:val="00370FE0"/>
    <w:rsid w:val="0037231C"/>
    <w:rsid w:val="00373059"/>
    <w:rsid w:val="003738B5"/>
    <w:rsid w:val="00375C60"/>
    <w:rsid w:val="00376BE0"/>
    <w:rsid w:val="00381EAA"/>
    <w:rsid w:val="00385063"/>
    <w:rsid w:val="003859D1"/>
    <w:rsid w:val="0038724B"/>
    <w:rsid w:val="00390D85"/>
    <w:rsid w:val="003924F0"/>
    <w:rsid w:val="0039465A"/>
    <w:rsid w:val="003A3669"/>
    <w:rsid w:val="003B2228"/>
    <w:rsid w:val="003B4E26"/>
    <w:rsid w:val="003C0E95"/>
    <w:rsid w:val="003C2E9D"/>
    <w:rsid w:val="003D1EA1"/>
    <w:rsid w:val="003D56A3"/>
    <w:rsid w:val="003D5805"/>
    <w:rsid w:val="003D6112"/>
    <w:rsid w:val="003E2AE6"/>
    <w:rsid w:val="003E7AD5"/>
    <w:rsid w:val="00400E39"/>
    <w:rsid w:val="004012B2"/>
    <w:rsid w:val="00401D7D"/>
    <w:rsid w:val="004034C9"/>
    <w:rsid w:val="00403DBF"/>
    <w:rsid w:val="004048BA"/>
    <w:rsid w:val="00406EDA"/>
    <w:rsid w:val="00410D37"/>
    <w:rsid w:val="00414916"/>
    <w:rsid w:val="00415931"/>
    <w:rsid w:val="00415BC7"/>
    <w:rsid w:val="004207C3"/>
    <w:rsid w:val="0042715E"/>
    <w:rsid w:val="004305BF"/>
    <w:rsid w:val="0043076D"/>
    <w:rsid w:val="004316C5"/>
    <w:rsid w:val="00432845"/>
    <w:rsid w:val="0043468B"/>
    <w:rsid w:val="00435879"/>
    <w:rsid w:val="00435D9B"/>
    <w:rsid w:val="00441B3A"/>
    <w:rsid w:val="0044508C"/>
    <w:rsid w:val="00445274"/>
    <w:rsid w:val="00445D45"/>
    <w:rsid w:val="00450BF9"/>
    <w:rsid w:val="0045324F"/>
    <w:rsid w:val="00457C33"/>
    <w:rsid w:val="0046205B"/>
    <w:rsid w:val="00462AF8"/>
    <w:rsid w:val="004633EA"/>
    <w:rsid w:val="00464895"/>
    <w:rsid w:val="0046660F"/>
    <w:rsid w:val="00472B32"/>
    <w:rsid w:val="004762D0"/>
    <w:rsid w:val="00482038"/>
    <w:rsid w:val="00491455"/>
    <w:rsid w:val="0049443E"/>
    <w:rsid w:val="004972DB"/>
    <w:rsid w:val="004A0027"/>
    <w:rsid w:val="004A69D2"/>
    <w:rsid w:val="004A6EA7"/>
    <w:rsid w:val="004A71E8"/>
    <w:rsid w:val="004B573A"/>
    <w:rsid w:val="004C71D3"/>
    <w:rsid w:val="004D116A"/>
    <w:rsid w:val="004D15E2"/>
    <w:rsid w:val="004D3342"/>
    <w:rsid w:val="004D66CB"/>
    <w:rsid w:val="004E14EA"/>
    <w:rsid w:val="004E7A7D"/>
    <w:rsid w:val="004F1D66"/>
    <w:rsid w:val="004F7EB2"/>
    <w:rsid w:val="00503023"/>
    <w:rsid w:val="00507963"/>
    <w:rsid w:val="00510BB7"/>
    <w:rsid w:val="00521562"/>
    <w:rsid w:val="0052352B"/>
    <w:rsid w:val="00524B7F"/>
    <w:rsid w:val="00525B0C"/>
    <w:rsid w:val="00526382"/>
    <w:rsid w:val="00540695"/>
    <w:rsid w:val="005437BF"/>
    <w:rsid w:val="005439D4"/>
    <w:rsid w:val="0054599F"/>
    <w:rsid w:val="00550D58"/>
    <w:rsid w:val="005524DA"/>
    <w:rsid w:val="005538B2"/>
    <w:rsid w:val="00556D1E"/>
    <w:rsid w:val="005579EB"/>
    <w:rsid w:val="00562457"/>
    <w:rsid w:val="005704DE"/>
    <w:rsid w:val="00571850"/>
    <w:rsid w:val="005721EB"/>
    <w:rsid w:val="005742D9"/>
    <w:rsid w:val="00576A35"/>
    <w:rsid w:val="005777A8"/>
    <w:rsid w:val="0058369C"/>
    <w:rsid w:val="005838A1"/>
    <w:rsid w:val="005848A7"/>
    <w:rsid w:val="005924EB"/>
    <w:rsid w:val="00595C16"/>
    <w:rsid w:val="0059613A"/>
    <w:rsid w:val="005A7B5A"/>
    <w:rsid w:val="005A7F9F"/>
    <w:rsid w:val="005B432C"/>
    <w:rsid w:val="005B5756"/>
    <w:rsid w:val="005B66CA"/>
    <w:rsid w:val="005C302F"/>
    <w:rsid w:val="005C4900"/>
    <w:rsid w:val="005C5AAC"/>
    <w:rsid w:val="005D1348"/>
    <w:rsid w:val="005D36C3"/>
    <w:rsid w:val="005E0A2F"/>
    <w:rsid w:val="005E0DBB"/>
    <w:rsid w:val="005E3617"/>
    <w:rsid w:val="005E3933"/>
    <w:rsid w:val="005E69C0"/>
    <w:rsid w:val="005F7BFF"/>
    <w:rsid w:val="00600136"/>
    <w:rsid w:val="006010FB"/>
    <w:rsid w:val="00605E5B"/>
    <w:rsid w:val="00606060"/>
    <w:rsid w:val="006061AC"/>
    <w:rsid w:val="0061090C"/>
    <w:rsid w:val="006128D5"/>
    <w:rsid w:val="00613100"/>
    <w:rsid w:val="006144A6"/>
    <w:rsid w:val="00621B70"/>
    <w:rsid w:val="00622883"/>
    <w:rsid w:val="00625AA1"/>
    <w:rsid w:val="006268F8"/>
    <w:rsid w:val="00627B2B"/>
    <w:rsid w:val="00627D23"/>
    <w:rsid w:val="006359E6"/>
    <w:rsid w:val="00641E23"/>
    <w:rsid w:val="00647CD5"/>
    <w:rsid w:val="0065021E"/>
    <w:rsid w:val="006526EF"/>
    <w:rsid w:val="006542DC"/>
    <w:rsid w:val="0065462D"/>
    <w:rsid w:val="00654C0F"/>
    <w:rsid w:val="00657E2C"/>
    <w:rsid w:val="00657E4B"/>
    <w:rsid w:val="006641C4"/>
    <w:rsid w:val="00664EA0"/>
    <w:rsid w:val="00672998"/>
    <w:rsid w:val="00673EC9"/>
    <w:rsid w:val="006758D7"/>
    <w:rsid w:val="0067763B"/>
    <w:rsid w:val="00680BCD"/>
    <w:rsid w:val="00683882"/>
    <w:rsid w:val="00683B7E"/>
    <w:rsid w:val="0068491A"/>
    <w:rsid w:val="00685044"/>
    <w:rsid w:val="0068541F"/>
    <w:rsid w:val="00686F61"/>
    <w:rsid w:val="0069064B"/>
    <w:rsid w:val="006940F8"/>
    <w:rsid w:val="0069538C"/>
    <w:rsid w:val="00697C45"/>
    <w:rsid w:val="006A18E5"/>
    <w:rsid w:val="006A3728"/>
    <w:rsid w:val="006A3C80"/>
    <w:rsid w:val="006A50E5"/>
    <w:rsid w:val="006B21C9"/>
    <w:rsid w:val="006B24B5"/>
    <w:rsid w:val="006B2668"/>
    <w:rsid w:val="006C0BD6"/>
    <w:rsid w:val="006C2D80"/>
    <w:rsid w:val="006C3277"/>
    <w:rsid w:val="006C380F"/>
    <w:rsid w:val="006C544A"/>
    <w:rsid w:val="006D0C4D"/>
    <w:rsid w:val="006D1FFC"/>
    <w:rsid w:val="006D48D5"/>
    <w:rsid w:val="006D6A34"/>
    <w:rsid w:val="006E03EC"/>
    <w:rsid w:val="006E06D1"/>
    <w:rsid w:val="006E0972"/>
    <w:rsid w:val="006E2092"/>
    <w:rsid w:val="006E7185"/>
    <w:rsid w:val="006E7A61"/>
    <w:rsid w:val="006F0DDB"/>
    <w:rsid w:val="006F149E"/>
    <w:rsid w:val="006F546C"/>
    <w:rsid w:val="006F5DDF"/>
    <w:rsid w:val="006F62A6"/>
    <w:rsid w:val="006F7733"/>
    <w:rsid w:val="00704E90"/>
    <w:rsid w:val="00707E0B"/>
    <w:rsid w:val="00710C16"/>
    <w:rsid w:val="00713AF2"/>
    <w:rsid w:val="007165BD"/>
    <w:rsid w:val="00716AE6"/>
    <w:rsid w:val="00716C51"/>
    <w:rsid w:val="00724B44"/>
    <w:rsid w:val="007318F8"/>
    <w:rsid w:val="007403AB"/>
    <w:rsid w:val="0074206A"/>
    <w:rsid w:val="007436D1"/>
    <w:rsid w:val="007452E9"/>
    <w:rsid w:val="00746011"/>
    <w:rsid w:val="0075294A"/>
    <w:rsid w:val="00753031"/>
    <w:rsid w:val="007535F5"/>
    <w:rsid w:val="00754CA9"/>
    <w:rsid w:val="00756538"/>
    <w:rsid w:val="00761A30"/>
    <w:rsid w:val="00764061"/>
    <w:rsid w:val="007662EB"/>
    <w:rsid w:val="00766404"/>
    <w:rsid w:val="00780B63"/>
    <w:rsid w:val="00784FC2"/>
    <w:rsid w:val="00786C93"/>
    <w:rsid w:val="0079028C"/>
    <w:rsid w:val="00790977"/>
    <w:rsid w:val="00792D95"/>
    <w:rsid w:val="007A1004"/>
    <w:rsid w:val="007A119E"/>
    <w:rsid w:val="007A2159"/>
    <w:rsid w:val="007A4F50"/>
    <w:rsid w:val="007A6AB0"/>
    <w:rsid w:val="007B17D4"/>
    <w:rsid w:val="007B4314"/>
    <w:rsid w:val="007B47F2"/>
    <w:rsid w:val="007B7A02"/>
    <w:rsid w:val="007C0BD6"/>
    <w:rsid w:val="007C3040"/>
    <w:rsid w:val="007D209B"/>
    <w:rsid w:val="007D70CF"/>
    <w:rsid w:val="007E6D25"/>
    <w:rsid w:val="007F07EC"/>
    <w:rsid w:val="007F0A57"/>
    <w:rsid w:val="007F36E8"/>
    <w:rsid w:val="007F381D"/>
    <w:rsid w:val="007F3BA4"/>
    <w:rsid w:val="007F4662"/>
    <w:rsid w:val="007F5074"/>
    <w:rsid w:val="00804C25"/>
    <w:rsid w:val="008070FB"/>
    <w:rsid w:val="00807EA6"/>
    <w:rsid w:val="008112F3"/>
    <w:rsid w:val="00817216"/>
    <w:rsid w:val="00821F65"/>
    <w:rsid w:val="00823A5B"/>
    <w:rsid w:val="008250C4"/>
    <w:rsid w:val="00825A75"/>
    <w:rsid w:val="008273A1"/>
    <w:rsid w:val="00827C66"/>
    <w:rsid w:val="00830762"/>
    <w:rsid w:val="008319FD"/>
    <w:rsid w:val="00833C9E"/>
    <w:rsid w:val="0083702D"/>
    <w:rsid w:val="00847A42"/>
    <w:rsid w:val="00852AD2"/>
    <w:rsid w:val="00853898"/>
    <w:rsid w:val="00855773"/>
    <w:rsid w:val="00856635"/>
    <w:rsid w:val="00856BB5"/>
    <w:rsid w:val="0086066C"/>
    <w:rsid w:val="008620BE"/>
    <w:rsid w:val="00871D87"/>
    <w:rsid w:val="0087560E"/>
    <w:rsid w:val="008756B9"/>
    <w:rsid w:val="0088583D"/>
    <w:rsid w:val="00892344"/>
    <w:rsid w:val="00893E9C"/>
    <w:rsid w:val="008940A2"/>
    <w:rsid w:val="00894CDC"/>
    <w:rsid w:val="00896486"/>
    <w:rsid w:val="00896870"/>
    <w:rsid w:val="008A1653"/>
    <w:rsid w:val="008A1B49"/>
    <w:rsid w:val="008A3C35"/>
    <w:rsid w:val="008A3C80"/>
    <w:rsid w:val="008B0EAF"/>
    <w:rsid w:val="008B253A"/>
    <w:rsid w:val="008B6663"/>
    <w:rsid w:val="008C0762"/>
    <w:rsid w:val="008C4D9C"/>
    <w:rsid w:val="008D1FED"/>
    <w:rsid w:val="008D3ABF"/>
    <w:rsid w:val="008D4995"/>
    <w:rsid w:val="008D6BBB"/>
    <w:rsid w:val="008D6E58"/>
    <w:rsid w:val="008E137D"/>
    <w:rsid w:val="008E5678"/>
    <w:rsid w:val="008E5DA9"/>
    <w:rsid w:val="008E7E2E"/>
    <w:rsid w:val="008F1095"/>
    <w:rsid w:val="008F7592"/>
    <w:rsid w:val="00904B9D"/>
    <w:rsid w:val="00904DB1"/>
    <w:rsid w:val="0090509F"/>
    <w:rsid w:val="0091006D"/>
    <w:rsid w:val="0091042F"/>
    <w:rsid w:val="00910678"/>
    <w:rsid w:val="0091075B"/>
    <w:rsid w:val="00911AD5"/>
    <w:rsid w:val="00913651"/>
    <w:rsid w:val="00914837"/>
    <w:rsid w:val="009220BF"/>
    <w:rsid w:val="0092430B"/>
    <w:rsid w:val="009362C4"/>
    <w:rsid w:val="00937AE8"/>
    <w:rsid w:val="009407BA"/>
    <w:rsid w:val="009463A9"/>
    <w:rsid w:val="009528AF"/>
    <w:rsid w:val="00953308"/>
    <w:rsid w:val="0095386F"/>
    <w:rsid w:val="00955BEC"/>
    <w:rsid w:val="00962183"/>
    <w:rsid w:val="00965999"/>
    <w:rsid w:val="00973A43"/>
    <w:rsid w:val="009761CC"/>
    <w:rsid w:val="00977E56"/>
    <w:rsid w:val="00981564"/>
    <w:rsid w:val="00981906"/>
    <w:rsid w:val="009826BA"/>
    <w:rsid w:val="00984365"/>
    <w:rsid w:val="00985D9A"/>
    <w:rsid w:val="00986C4E"/>
    <w:rsid w:val="009876CD"/>
    <w:rsid w:val="00987D1A"/>
    <w:rsid w:val="009931A8"/>
    <w:rsid w:val="009A234C"/>
    <w:rsid w:val="009A375A"/>
    <w:rsid w:val="009A3E4F"/>
    <w:rsid w:val="009A5448"/>
    <w:rsid w:val="009A618B"/>
    <w:rsid w:val="009B1B7B"/>
    <w:rsid w:val="009B41C9"/>
    <w:rsid w:val="009B54D3"/>
    <w:rsid w:val="009B6889"/>
    <w:rsid w:val="009B7AFC"/>
    <w:rsid w:val="009C4131"/>
    <w:rsid w:val="009C6D07"/>
    <w:rsid w:val="009D087D"/>
    <w:rsid w:val="009D124F"/>
    <w:rsid w:val="009D4EE0"/>
    <w:rsid w:val="009E15CA"/>
    <w:rsid w:val="009E25AF"/>
    <w:rsid w:val="009E37BA"/>
    <w:rsid w:val="009E431E"/>
    <w:rsid w:val="009E45F9"/>
    <w:rsid w:val="009E6B10"/>
    <w:rsid w:val="009F04AB"/>
    <w:rsid w:val="009F07EA"/>
    <w:rsid w:val="009F7672"/>
    <w:rsid w:val="009F7C3F"/>
    <w:rsid w:val="00A011C1"/>
    <w:rsid w:val="00A0304B"/>
    <w:rsid w:val="00A03218"/>
    <w:rsid w:val="00A062AA"/>
    <w:rsid w:val="00A1416F"/>
    <w:rsid w:val="00A1683F"/>
    <w:rsid w:val="00A16849"/>
    <w:rsid w:val="00A16E5C"/>
    <w:rsid w:val="00A23FA6"/>
    <w:rsid w:val="00A27DCD"/>
    <w:rsid w:val="00A308A1"/>
    <w:rsid w:val="00A32285"/>
    <w:rsid w:val="00A33E4C"/>
    <w:rsid w:val="00A35926"/>
    <w:rsid w:val="00A37FA2"/>
    <w:rsid w:val="00A41856"/>
    <w:rsid w:val="00A41ED8"/>
    <w:rsid w:val="00A4380E"/>
    <w:rsid w:val="00A46002"/>
    <w:rsid w:val="00A572BA"/>
    <w:rsid w:val="00A573C1"/>
    <w:rsid w:val="00A5780D"/>
    <w:rsid w:val="00A57A86"/>
    <w:rsid w:val="00A624F0"/>
    <w:rsid w:val="00A643BA"/>
    <w:rsid w:val="00A66A7E"/>
    <w:rsid w:val="00A67404"/>
    <w:rsid w:val="00A70EC2"/>
    <w:rsid w:val="00A75FE7"/>
    <w:rsid w:val="00A83B2C"/>
    <w:rsid w:val="00A84086"/>
    <w:rsid w:val="00A84BF7"/>
    <w:rsid w:val="00A944AD"/>
    <w:rsid w:val="00A96396"/>
    <w:rsid w:val="00A96C17"/>
    <w:rsid w:val="00A973B7"/>
    <w:rsid w:val="00AA0B76"/>
    <w:rsid w:val="00AA123E"/>
    <w:rsid w:val="00AA131E"/>
    <w:rsid w:val="00AB1ECA"/>
    <w:rsid w:val="00AB4AA7"/>
    <w:rsid w:val="00AC5601"/>
    <w:rsid w:val="00AC6F15"/>
    <w:rsid w:val="00AC75FB"/>
    <w:rsid w:val="00AD43FF"/>
    <w:rsid w:val="00AD5431"/>
    <w:rsid w:val="00AE08BA"/>
    <w:rsid w:val="00AE7941"/>
    <w:rsid w:val="00B017DF"/>
    <w:rsid w:val="00B02BCE"/>
    <w:rsid w:val="00B03575"/>
    <w:rsid w:val="00B04978"/>
    <w:rsid w:val="00B0556E"/>
    <w:rsid w:val="00B114EA"/>
    <w:rsid w:val="00B12C6D"/>
    <w:rsid w:val="00B12C87"/>
    <w:rsid w:val="00B12D07"/>
    <w:rsid w:val="00B16015"/>
    <w:rsid w:val="00B174EB"/>
    <w:rsid w:val="00B24741"/>
    <w:rsid w:val="00B265CD"/>
    <w:rsid w:val="00B27CC4"/>
    <w:rsid w:val="00B31DF1"/>
    <w:rsid w:val="00B33069"/>
    <w:rsid w:val="00B34871"/>
    <w:rsid w:val="00B37BAC"/>
    <w:rsid w:val="00B4075E"/>
    <w:rsid w:val="00B41179"/>
    <w:rsid w:val="00B4223E"/>
    <w:rsid w:val="00B4394E"/>
    <w:rsid w:val="00B451E1"/>
    <w:rsid w:val="00B45AD0"/>
    <w:rsid w:val="00B51275"/>
    <w:rsid w:val="00B531B6"/>
    <w:rsid w:val="00B5425F"/>
    <w:rsid w:val="00B5497A"/>
    <w:rsid w:val="00B57F47"/>
    <w:rsid w:val="00B6194B"/>
    <w:rsid w:val="00B6310B"/>
    <w:rsid w:val="00B63F98"/>
    <w:rsid w:val="00B657FB"/>
    <w:rsid w:val="00B7243D"/>
    <w:rsid w:val="00B76397"/>
    <w:rsid w:val="00B776F6"/>
    <w:rsid w:val="00B802FE"/>
    <w:rsid w:val="00B80E4E"/>
    <w:rsid w:val="00B83850"/>
    <w:rsid w:val="00B83BE5"/>
    <w:rsid w:val="00B84505"/>
    <w:rsid w:val="00B84DC6"/>
    <w:rsid w:val="00B8721E"/>
    <w:rsid w:val="00B91325"/>
    <w:rsid w:val="00B92F77"/>
    <w:rsid w:val="00B949EC"/>
    <w:rsid w:val="00B96416"/>
    <w:rsid w:val="00B96A1B"/>
    <w:rsid w:val="00B96C60"/>
    <w:rsid w:val="00B9729F"/>
    <w:rsid w:val="00BA4F7A"/>
    <w:rsid w:val="00BA5ACB"/>
    <w:rsid w:val="00BA731A"/>
    <w:rsid w:val="00BB0025"/>
    <w:rsid w:val="00BB0C5F"/>
    <w:rsid w:val="00BB2988"/>
    <w:rsid w:val="00BB3442"/>
    <w:rsid w:val="00BB351B"/>
    <w:rsid w:val="00BC0A03"/>
    <w:rsid w:val="00BC1FE1"/>
    <w:rsid w:val="00BC4CB1"/>
    <w:rsid w:val="00BC56DC"/>
    <w:rsid w:val="00BC67D3"/>
    <w:rsid w:val="00BD1F2E"/>
    <w:rsid w:val="00BD38C9"/>
    <w:rsid w:val="00BD63AF"/>
    <w:rsid w:val="00BD6FD2"/>
    <w:rsid w:val="00BE12BB"/>
    <w:rsid w:val="00BE31A9"/>
    <w:rsid w:val="00BE3310"/>
    <w:rsid w:val="00BE5AB7"/>
    <w:rsid w:val="00BE6685"/>
    <w:rsid w:val="00BF395D"/>
    <w:rsid w:val="00C000CE"/>
    <w:rsid w:val="00C00309"/>
    <w:rsid w:val="00C01170"/>
    <w:rsid w:val="00C06DC8"/>
    <w:rsid w:val="00C071D7"/>
    <w:rsid w:val="00C07216"/>
    <w:rsid w:val="00C12C2C"/>
    <w:rsid w:val="00C14E0F"/>
    <w:rsid w:val="00C17CBD"/>
    <w:rsid w:val="00C23813"/>
    <w:rsid w:val="00C23FB5"/>
    <w:rsid w:val="00C24724"/>
    <w:rsid w:val="00C24E8F"/>
    <w:rsid w:val="00C269A2"/>
    <w:rsid w:val="00C31737"/>
    <w:rsid w:val="00C31E9A"/>
    <w:rsid w:val="00C32CE1"/>
    <w:rsid w:val="00C338E9"/>
    <w:rsid w:val="00C36002"/>
    <w:rsid w:val="00C37E7C"/>
    <w:rsid w:val="00C40BF2"/>
    <w:rsid w:val="00C43FD5"/>
    <w:rsid w:val="00C46383"/>
    <w:rsid w:val="00C475A7"/>
    <w:rsid w:val="00C529A0"/>
    <w:rsid w:val="00C56C0F"/>
    <w:rsid w:val="00C57989"/>
    <w:rsid w:val="00C6021B"/>
    <w:rsid w:val="00C6279D"/>
    <w:rsid w:val="00C635BA"/>
    <w:rsid w:val="00C63B7F"/>
    <w:rsid w:val="00C8072B"/>
    <w:rsid w:val="00C81D41"/>
    <w:rsid w:val="00C83399"/>
    <w:rsid w:val="00C845AA"/>
    <w:rsid w:val="00C84BA3"/>
    <w:rsid w:val="00C91101"/>
    <w:rsid w:val="00C940B3"/>
    <w:rsid w:val="00C963CD"/>
    <w:rsid w:val="00CA1244"/>
    <w:rsid w:val="00CA2391"/>
    <w:rsid w:val="00CA25E2"/>
    <w:rsid w:val="00CA2D51"/>
    <w:rsid w:val="00CA3747"/>
    <w:rsid w:val="00CA5C43"/>
    <w:rsid w:val="00CB05DE"/>
    <w:rsid w:val="00CB513F"/>
    <w:rsid w:val="00CB6619"/>
    <w:rsid w:val="00CC3CEE"/>
    <w:rsid w:val="00CC4484"/>
    <w:rsid w:val="00CC59DC"/>
    <w:rsid w:val="00CD141C"/>
    <w:rsid w:val="00CD1919"/>
    <w:rsid w:val="00CD2644"/>
    <w:rsid w:val="00CD5B3A"/>
    <w:rsid w:val="00CE591B"/>
    <w:rsid w:val="00CF1BC3"/>
    <w:rsid w:val="00CF3A9B"/>
    <w:rsid w:val="00CF45D7"/>
    <w:rsid w:val="00D02FFA"/>
    <w:rsid w:val="00D03223"/>
    <w:rsid w:val="00D05F25"/>
    <w:rsid w:val="00D079C1"/>
    <w:rsid w:val="00D10822"/>
    <w:rsid w:val="00D119C0"/>
    <w:rsid w:val="00D119F7"/>
    <w:rsid w:val="00D12B0E"/>
    <w:rsid w:val="00D12F63"/>
    <w:rsid w:val="00D15539"/>
    <w:rsid w:val="00D16B45"/>
    <w:rsid w:val="00D177E7"/>
    <w:rsid w:val="00D22BAA"/>
    <w:rsid w:val="00D26728"/>
    <w:rsid w:val="00D26A97"/>
    <w:rsid w:val="00D26F8A"/>
    <w:rsid w:val="00D27B01"/>
    <w:rsid w:val="00D27F65"/>
    <w:rsid w:val="00D30A20"/>
    <w:rsid w:val="00D52602"/>
    <w:rsid w:val="00D61172"/>
    <w:rsid w:val="00D65726"/>
    <w:rsid w:val="00D65EC3"/>
    <w:rsid w:val="00D6690A"/>
    <w:rsid w:val="00D7090A"/>
    <w:rsid w:val="00D71B52"/>
    <w:rsid w:val="00D72DA1"/>
    <w:rsid w:val="00D74454"/>
    <w:rsid w:val="00D74DC4"/>
    <w:rsid w:val="00D7657A"/>
    <w:rsid w:val="00D84753"/>
    <w:rsid w:val="00D87E50"/>
    <w:rsid w:val="00D947C5"/>
    <w:rsid w:val="00D9480A"/>
    <w:rsid w:val="00DA4345"/>
    <w:rsid w:val="00DA5084"/>
    <w:rsid w:val="00DA5C69"/>
    <w:rsid w:val="00DA6708"/>
    <w:rsid w:val="00DB1838"/>
    <w:rsid w:val="00DB1E28"/>
    <w:rsid w:val="00DB4980"/>
    <w:rsid w:val="00DB6586"/>
    <w:rsid w:val="00DC2602"/>
    <w:rsid w:val="00DC5328"/>
    <w:rsid w:val="00DC58D7"/>
    <w:rsid w:val="00DC638E"/>
    <w:rsid w:val="00DC6ED3"/>
    <w:rsid w:val="00DC7F47"/>
    <w:rsid w:val="00DD0637"/>
    <w:rsid w:val="00DD2423"/>
    <w:rsid w:val="00DD254E"/>
    <w:rsid w:val="00DD2E56"/>
    <w:rsid w:val="00DD7C25"/>
    <w:rsid w:val="00DE37B3"/>
    <w:rsid w:val="00DE7E3D"/>
    <w:rsid w:val="00DF3B2B"/>
    <w:rsid w:val="00DF52FD"/>
    <w:rsid w:val="00DF57A6"/>
    <w:rsid w:val="00DF6A85"/>
    <w:rsid w:val="00DF74DB"/>
    <w:rsid w:val="00E00AB5"/>
    <w:rsid w:val="00E03521"/>
    <w:rsid w:val="00E042D2"/>
    <w:rsid w:val="00E0645C"/>
    <w:rsid w:val="00E06EC1"/>
    <w:rsid w:val="00E07A82"/>
    <w:rsid w:val="00E13B91"/>
    <w:rsid w:val="00E2108F"/>
    <w:rsid w:val="00E21973"/>
    <w:rsid w:val="00E30B86"/>
    <w:rsid w:val="00E30DD5"/>
    <w:rsid w:val="00E346C6"/>
    <w:rsid w:val="00E4020A"/>
    <w:rsid w:val="00E52CD5"/>
    <w:rsid w:val="00E52CF6"/>
    <w:rsid w:val="00E54E27"/>
    <w:rsid w:val="00E55CEA"/>
    <w:rsid w:val="00E5672B"/>
    <w:rsid w:val="00E6158A"/>
    <w:rsid w:val="00E6634B"/>
    <w:rsid w:val="00E6688C"/>
    <w:rsid w:val="00E67748"/>
    <w:rsid w:val="00E67A99"/>
    <w:rsid w:val="00E706D3"/>
    <w:rsid w:val="00E740F5"/>
    <w:rsid w:val="00E748C2"/>
    <w:rsid w:val="00E827A4"/>
    <w:rsid w:val="00E86B96"/>
    <w:rsid w:val="00E876A7"/>
    <w:rsid w:val="00E87A39"/>
    <w:rsid w:val="00E87BD6"/>
    <w:rsid w:val="00E92B81"/>
    <w:rsid w:val="00E967E3"/>
    <w:rsid w:val="00E97D53"/>
    <w:rsid w:val="00EA0CF4"/>
    <w:rsid w:val="00EA1968"/>
    <w:rsid w:val="00EA74FB"/>
    <w:rsid w:val="00EA7FB1"/>
    <w:rsid w:val="00EB1212"/>
    <w:rsid w:val="00EB1AFF"/>
    <w:rsid w:val="00EC5AA0"/>
    <w:rsid w:val="00EC68FE"/>
    <w:rsid w:val="00ED161A"/>
    <w:rsid w:val="00ED1C94"/>
    <w:rsid w:val="00ED23AC"/>
    <w:rsid w:val="00ED5574"/>
    <w:rsid w:val="00ED6529"/>
    <w:rsid w:val="00ED6E49"/>
    <w:rsid w:val="00EE502F"/>
    <w:rsid w:val="00EE6EDE"/>
    <w:rsid w:val="00EE705B"/>
    <w:rsid w:val="00EF14D1"/>
    <w:rsid w:val="00EF4D52"/>
    <w:rsid w:val="00EF66B8"/>
    <w:rsid w:val="00EF687C"/>
    <w:rsid w:val="00EF6956"/>
    <w:rsid w:val="00F0121A"/>
    <w:rsid w:val="00F04BB8"/>
    <w:rsid w:val="00F0700F"/>
    <w:rsid w:val="00F10C29"/>
    <w:rsid w:val="00F10F01"/>
    <w:rsid w:val="00F14A70"/>
    <w:rsid w:val="00F16C29"/>
    <w:rsid w:val="00F20588"/>
    <w:rsid w:val="00F2205E"/>
    <w:rsid w:val="00F2409D"/>
    <w:rsid w:val="00F241FF"/>
    <w:rsid w:val="00F32BEE"/>
    <w:rsid w:val="00F35302"/>
    <w:rsid w:val="00F42D7A"/>
    <w:rsid w:val="00F51B17"/>
    <w:rsid w:val="00F53009"/>
    <w:rsid w:val="00F539B8"/>
    <w:rsid w:val="00F55B1A"/>
    <w:rsid w:val="00F6128B"/>
    <w:rsid w:val="00F61970"/>
    <w:rsid w:val="00F62AE8"/>
    <w:rsid w:val="00F62C35"/>
    <w:rsid w:val="00F62E7C"/>
    <w:rsid w:val="00F65F6F"/>
    <w:rsid w:val="00F66B6C"/>
    <w:rsid w:val="00F67D3B"/>
    <w:rsid w:val="00F67FE5"/>
    <w:rsid w:val="00F767D3"/>
    <w:rsid w:val="00F8000B"/>
    <w:rsid w:val="00F82472"/>
    <w:rsid w:val="00F84584"/>
    <w:rsid w:val="00F84880"/>
    <w:rsid w:val="00F85564"/>
    <w:rsid w:val="00F93349"/>
    <w:rsid w:val="00F93A29"/>
    <w:rsid w:val="00F95097"/>
    <w:rsid w:val="00FA02F1"/>
    <w:rsid w:val="00FA0F1C"/>
    <w:rsid w:val="00FA2838"/>
    <w:rsid w:val="00FA39D9"/>
    <w:rsid w:val="00FA3E4B"/>
    <w:rsid w:val="00FA418A"/>
    <w:rsid w:val="00FA6451"/>
    <w:rsid w:val="00FB1DC0"/>
    <w:rsid w:val="00FB62BA"/>
    <w:rsid w:val="00FB703B"/>
    <w:rsid w:val="00FB75ED"/>
    <w:rsid w:val="00FB7AC0"/>
    <w:rsid w:val="00FC2709"/>
    <w:rsid w:val="00FC5353"/>
    <w:rsid w:val="00FC7A67"/>
    <w:rsid w:val="00FD1AE5"/>
    <w:rsid w:val="00FD4BE9"/>
    <w:rsid w:val="00FD72A5"/>
    <w:rsid w:val="00FE3B21"/>
    <w:rsid w:val="00FE47F8"/>
    <w:rsid w:val="00FE7949"/>
    <w:rsid w:val="00FF1D07"/>
    <w:rsid w:val="00FF2FFF"/>
    <w:rsid w:val="00FF3377"/>
    <w:rsid w:val="00FF60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0F3493A"/>
  <w15:chartTrackingRefBased/>
  <w15:docId w15:val="{FD3A4457-5EA1-4493-BA4C-F27FED83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634B"/>
    <w:pPr>
      <w:suppressAutoHyphens/>
    </w:pPr>
    <w:rPr>
      <w:sz w:val="24"/>
      <w:szCs w:val="24"/>
      <w:lang w:eastAsia="ar-SA"/>
    </w:rPr>
  </w:style>
  <w:style w:type="paragraph" w:styleId="Nagwek1">
    <w:name w:val="heading 1"/>
    <w:basedOn w:val="Normalny"/>
    <w:next w:val="Normalny"/>
    <w:qFormat/>
    <w:pPr>
      <w:keepNext/>
      <w:numPr>
        <w:numId w:val="1"/>
      </w:numPr>
      <w:jc w:val="center"/>
      <w:outlineLvl w:val="0"/>
    </w:pPr>
    <w:rPr>
      <w:b/>
      <w:bCs/>
    </w:rPr>
  </w:style>
  <w:style w:type="paragraph" w:styleId="Nagwek2">
    <w:name w:val="heading 2"/>
    <w:basedOn w:val="Normalny"/>
    <w:next w:val="Normalny"/>
    <w:qFormat/>
    <w:pPr>
      <w:keepNext/>
      <w:numPr>
        <w:ilvl w:val="1"/>
        <w:numId w:val="1"/>
      </w:numPr>
      <w:tabs>
        <w:tab w:val="left" w:pos="5940"/>
      </w:tabs>
      <w:outlineLvl w:val="1"/>
    </w:pPr>
    <w:rPr>
      <w:rFonts w:ascii="Arial" w:hAnsi="Arial" w:cs="Arial"/>
      <w:i/>
      <w:iCs/>
    </w:rPr>
  </w:style>
  <w:style w:type="paragraph" w:styleId="Nagwek3">
    <w:name w:val="heading 3"/>
    <w:basedOn w:val="Normalny"/>
    <w:next w:val="Normalny"/>
    <w:qFormat/>
    <w:pPr>
      <w:keepNext/>
      <w:numPr>
        <w:ilvl w:val="2"/>
        <w:numId w:val="1"/>
      </w:numPr>
      <w:outlineLvl w:val="2"/>
    </w:pPr>
    <w:rPr>
      <w:szCs w:val="20"/>
    </w:rPr>
  </w:style>
  <w:style w:type="paragraph" w:styleId="Nagwek4">
    <w:name w:val="heading 4"/>
    <w:basedOn w:val="Normalny"/>
    <w:next w:val="Normalny"/>
    <w:qFormat/>
    <w:pPr>
      <w:keepNext/>
      <w:numPr>
        <w:ilvl w:val="3"/>
        <w:numId w:val="1"/>
      </w:numPr>
      <w:tabs>
        <w:tab w:val="left" w:pos="5670"/>
      </w:tabs>
      <w:outlineLvl w:val="3"/>
    </w:pPr>
    <w:rPr>
      <w:b/>
      <w:bCs/>
    </w:rPr>
  </w:style>
  <w:style w:type="paragraph" w:styleId="Nagwek5">
    <w:name w:val="heading 5"/>
    <w:basedOn w:val="Normalny"/>
    <w:next w:val="Normalny"/>
    <w:qFormat/>
    <w:pPr>
      <w:keepNext/>
      <w:numPr>
        <w:ilvl w:val="4"/>
        <w:numId w:val="1"/>
      </w:numPr>
      <w:ind w:left="4956" w:firstLine="708"/>
      <w:outlineLvl w:val="4"/>
    </w:pPr>
    <w:rPr>
      <w:szCs w:val="20"/>
    </w:rPr>
  </w:style>
  <w:style w:type="paragraph" w:styleId="Nagwek6">
    <w:name w:val="heading 6"/>
    <w:basedOn w:val="Normalny"/>
    <w:next w:val="Normalny"/>
    <w:qFormat/>
    <w:pPr>
      <w:keepNext/>
      <w:numPr>
        <w:ilvl w:val="5"/>
        <w:numId w:val="1"/>
      </w:numPr>
      <w:spacing w:line="360" w:lineRule="auto"/>
      <w:outlineLvl w:val="5"/>
    </w:pPr>
    <w:rPr>
      <w:rFonts w:ascii="Arial" w:hAnsi="Arial" w:cs="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b w:val="0"/>
      <w:i w:val="0"/>
      <w:sz w:val="20"/>
      <w:u w:val="none"/>
    </w:rPr>
  </w:style>
  <w:style w:type="character" w:customStyle="1" w:styleId="WW8Num3z0">
    <w:name w:val="WW8Num3z0"/>
    <w:rPr>
      <w:b w:val="0"/>
      <w:i w:val="0"/>
      <w:sz w:val="20"/>
      <w:szCs w:val="20"/>
      <w:u w:val="none"/>
    </w:rPr>
  </w:style>
  <w:style w:type="character" w:customStyle="1" w:styleId="WW8Num4z0">
    <w:name w:val="WW8Num4z0"/>
    <w:rPr>
      <w:rFonts w:hint="default"/>
      <w:i w:val="0"/>
    </w:rPr>
  </w:style>
  <w:style w:type="character" w:customStyle="1" w:styleId="WW8Num4z1">
    <w:name w:val="WW8Num4z1"/>
    <w:rPr>
      <w:rFonts w:ascii="Arial" w:hAnsi="Arial" w:cs="Arial" w:hint="default"/>
      <w:b w:val="0"/>
      <w:i w:val="0"/>
      <w:sz w:val="24"/>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rPr>
      <w:rFonts w:ascii="Arial" w:hAnsi="Arial" w:cs="Arial" w:hint="default"/>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7z0">
    <w:name w:val="WW8Num7z0"/>
    <w:rPr>
      <w:rFonts w:hint="default"/>
      <w:i w:val="0"/>
    </w:rPr>
  </w:style>
  <w:style w:type="character" w:customStyle="1" w:styleId="WW8Num7z1">
    <w:name w:val="WW8Num7z1"/>
    <w:rPr>
      <w:rFonts w:ascii="Arial" w:hAnsi="Arial" w:cs="Arial" w:hint="default"/>
      <w:b w:val="0"/>
      <w:i w:val="0"/>
      <w:sz w:val="24"/>
      <w:szCs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1z0">
    <w:name w:val="WW8Num11z0"/>
    <w:rPr>
      <w:rFonts w:ascii="Arial" w:hAnsi="Arial" w:cs="Arial" w:hint="default"/>
      <w:b w:val="0"/>
      <w:i w:val="0"/>
      <w:sz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b w:val="0"/>
      <w:i w:val="0"/>
      <w:sz w:val="24"/>
      <w:szCs w:val="24"/>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hint="default"/>
      <w:b w:val="0"/>
      <w:i w:val="0"/>
      <w:sz w:val="24"/>
      <w:szCs w:val="24"/>
    </w:rPr>
  </w:style>
  <w:style w:type="character" w:customStyle="1" w:styleId="WW8Num15z1">
    <w:name w:val="WW8Num15z1"/>
    <w:rPr>
      <w:rFonts w:hint="default"/>
    </w:rPr>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hint="default"/>
      <w:sz w:val="24"/>
      <w:szCs w:val="24"/>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rPr>
      <w:rFonts w:ascii="Arial" w:hAnsi="Arial" w:cs="Aria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cs="Arial" w:hint="default"/>
    </w:rPr>
  </w:style>
  <w:style w:type="character" w:customStyle="1" w:styleId="WW8Num21z1">
    <w:name w:val="WW8Num21z1"/>
    <w:rPr>
      <w:rFonts w:ascii="Arial" w:hAnsi="Arial" w:cs="Arial"/>
      <w:sz w:val="24"/>
      <w:szCs w:val="24"/>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3z0">
    <w:name w:val="WW8Num23z0"/>
    <w:rPr>
      <w:rFonts w:ascii="Arial" w:hAnsi="Arial" w:cs="Arial" w:hint="default"/>
      <w:b w:val="0"/>
      <w:i w:val="0"/>
      <w:sz w:val="24"/>
      <w:szCs w:val="24"/>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rPr>
  </w:style>
  <w:style w:type="character" w:customStyle="1" w:styleId="WW8Num24z1">
    <w:name w:val="WW8Num24z1"/>
    <w:rPr>
      <w:rFonts w:hint="default"/>
    </w:rPr>
  </w:style>
  <w:style w:type="character" w:customStyle="1" w:styleId="WW8Num25z0">
    <w:name w:val="WW8Num25z0"/>
    <w:rPr>
      <w:rFonts w:hint="default"/>
    </w:rPr>
  </w:style>
  <w:style w:type="character" w:customStyle="1" w:styleId="WW8Num25z1">
    <w:name w:val="WW8Num25z1"/>
    <w:rPr>
      <w:rFonts w:ascii="Arial" w:hAnsi="Arial" w:cs="Arial" w:hint="default"/>
      <w:b w:val="0"/>
      <w:color w:val="000000"/>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8z0">
    <w:name w:val="WW8Num28z0"/>
    <w:rPr>
      <w:rFonts w:ascii="Arial" w:hAnsi="Arial" w:cs="Arial" w:hint="default"/>
      <w:sz w:val="18"/>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Arial" w:hAnsi="Arial" w:cs="Arial" w:hint="default"/>
      <w:b w:val="0"/>
      <w:bCs/>
      <w:iCs/>
      <w:sz w:val="24"/>
      <w:szCs w:val="24"/>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Times New Roman" w:hint="default"/>
    </w:rPr>
  </w:style>
  <w:style w:type="character" w:customStyle="1" w:styleId="WW8Num30z2">
    <w:name w:val="WW8Num30z2"/>
    <w:rPr>
      <w:rFonts w:ascii="Symbol" w:hAnsi="Symbol" w:cs="Symbol" w:hint="default"/>
    </w:rPr>
  </w:style>
  <w:style w:type="character" w:customStyle="1" w:styleId="WW8Num31z0">
    <w:name w:val="WW8Num31z0"/>
    <w:rPr>
      <w:rFonts w:cs="Times New Roman" w:hint="default"/>
    </w:rPr>
  </w:style>
  <w:style w:type="character" w:customStyle="1" w:styleId="WW8Num31z2">
    <w:name w:val="WW8Num31z2"/>
    <w:rPr>
      <w:rFonts w:ascii="Symbol" w:hAnsi="Symbol" w:cs="Symbol" w:hint="default"/>
    </w:rPr>
  </w:style>
  <w:style w:type="character" w:customStyle="1" w:styleId="WW8Num32z0">
    <w:name w:val="WW8Num32z0"/>
    <w:rPr>
      <w:rFonts w:ascii="Arial" w:hAnsi="Arial" w:cs="Arial"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hint="default"/>
      <w:b w:val="0"/>
      <w:i w:val="0"/>
      <w:sz w:val="24"/>
      <w:szCs w:val="24"/>
    </w:rPr>
  </w:style>
  <w:style w:type="character" w:customStyle="1" w:styleId="WW8Num34z0">
    <w:name w:val="WW8Num34z0"/>
    <w:rPr>
      <w:rFonts w:hint="default"/>
      <w:i w:val="0"/>
      <w:color w:val="auto"/>
    </w:rPr>
  </w:style>
  <w:style w:type="character" w:customStyle="1" w:styleId="WW8Num34z1">
    <w:name w:val="WW8Num34z1"/>
    <w:rPr>
      <w:rFonts w:cs="Times New Roman"/>
      <w:i w:val="0"/>
      <w:color w:val="auto"/>
    </w:rPr>
  </w:style>
  <w:style w:type="character" w:customStyle="1" w:styleId="WW8Num34z2">
    <w:name w:val="WW8Num34z2"/>
    <w:rPr>
      <w:rFonts w:cs="Times New Roman"/>
    </w:rPr>
  </w:style>
  <w:style w:type="character" w:customStyle="1" w:styleId="WW8Num35z0">
    <w:name w:val="WW8Num35z0"/>
    <w:rPr>
      <w:rFonts w:ascii="Arial" w:hAnsi="Arial" w:cs="Arial" w:hint="default"/>
      <w:b w:val="0"/>
      <w:i w:val="0"/>
      <w:sz w:val="24"/>
      <w:szCs w:val="24"/>
    </w:rPr>
  </w:style>
  <w:style w:type="character" w:customStyle="1" w:styleId="WW8Num35z1">
    <w:name w:val="WW8Num35z1"/>
    <w:rPr>
      <w:rFonts w:ascii="Times New Roman" w:hAnsi="Times New Roman" w:cs="Times New Roman" w:hint="default"/>
      <w:b/>
      <w:color w:val="auto"/>
    </w:rPr>
  </w:style>
  <w:style w:type="character" w:customStyle="1" w:styleId="WW8Num36z0">
    <w:name w:val="WW8Num36z0"/>
    <w:rPr>
      <w:rFonts w:ascii="Arial" w:hAnsi="Arial" w:cs="Arial" w:hint="default"/>
      <w:b w:val="0"/>
      <w:i w:val="0"/>
      <w:sz w:val="24"/>
      <w:szCs w:val="24"/>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hAnsi="Arial" w:cs="Arial"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hint="default"/>
      <w:lang w:val="en-US"/>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40z0">
    <w:name w:val="WW8Num40z0"/>
    <w:rPr>
      <w:rFonts w:hint="default"/>
      <w:b w:val="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Arial" w:hAnsi="Arial" w:cs="Arial"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rPr>
      <w:rFonts w:hint="default"/>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Arial" w:eastAsia="Times New Roman" w:hAnsi="Arial" w:cs="Arial"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bCs/>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color w:val="00000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hAnsi="Arial" w:cs="Arial" w:hint="default"/>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Symbol" w:hAnsi="Symbol" w:cs="Symbol"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9z0">
    <w:name w:val="WW8Num49z0"/>
    <w:rPr>
      <w:rFonts w:ascii="Arial" w:hAnsi="Arial" w:cs="Arial"/>
      <w:color w:val="000000"/>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hint="default"/>
      <w:b w:val="0"/>
      <w:i w:val="0"/>
      <w:sz w:val="18"/>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Domylnaczcionkaakapitu1">
    <w:name w:val="Domyślna czcionka akapitu1"/>
  </w:style>
  <w:style w:type="character" w:styleId="Hipercze">
    <w:name w:val="Hyperlink"/>
    <w:rPr>
      <w:color w:val="0000FF"/>
      <w:u w:val="single"/>
    </w:rPr>
  </w:style>
  <w:style w:type="character" w:styleId="UyteHipercze">
    <w:name w:val="FollowedHyperlink"/>
    <w:rPr>
      <w:color w:val="800080"/>
      <w:u w:val="single"/>
    </w:rPr>
  </w:style>
  <w:style w:type="character" w:customStyle="1" w:styleId="TekstpodstawowyZnak">
    <w:name w:val="Tekst podstawowy Znak"/>
    <w:rPr>
      <w:sz w:val="24"/>
      <w:szCs w:val="24"/>
    </w:rPr>
  </w:style>
  <w:style w:type="character" w:customStyle="1" w:styleId="Odwoaniedokomentarza1">
    <w:name w:val="Odwołanie do komentarza1"/>
    <w:rPr>
      <w:sz w:val="16"/>
      <w:szCs w:val="16"/>
    </w:rPr>
  </w:style>
  <w:style w:type="character" w:styleId="Numerstrony">
    <w:name w:val="page number"/>
    <w:basedOn w:val="Domylnaczcionkaakapitu1"/>
  </w:style>
  <w:style w:type="character" w:customStyle="1" w:styleId="TekstkomentarzaZnak">
    <w:name w:val="Tekst komentarza Znak"/>
    <w:uiPriority w:val="99"/>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line="480" w:lineRule="atLeast"/>
      <w:jc w:val="both"/>
    </w:pPr>
    <w:rPr>
      <w:lang w:val="x-none"/>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Tekstpodstawowywcity21">
    <w:name w:val="Tekst podstawowy wcięty 21"/>
    <w:basedOn w:val="Normalny"/>
    <w:pPr>
      <w:ind w:left="80"/>
    </w:pPr>
    <w:rPr>
      <w:sz w:val="16"/>
      <w:szCs w:val="20"/>
    </w:rPr>
  </w:style>
  <w:style w:type="paragraph" w:styleId="Tekstpodstawowywcity">
    <w:name w:val="Body Text Indent"/>
    <w:basedOn w:val="Normalny"/>
    <w:pPr>
      <w:ind w:firstLine="360"/>
    </w:pPr>
  </w:style>
  <w:style w:type="paragraph" w:styleId="Nagwek">
    <w:name w:val="header"/>
    <w:basedOn w:val="Normalny"/>
    <w:pPr>
      <w:tabs>
        <w:tab w:val="center" w:pos="4536"/>
        <w:tab w:val="right" w:pos="9072"/>
      </w:tabs>
    </w:pPr>
    <w:rPr>
      <w:sz w:val="20"/>
      <w:szCs w:val="20"/>
    </w:rPr>
  </w:style>
  <w:style w:type="paragraph" w:styleId="Stopka">
    <w:name w:val="footer"/>
    <w:basedOn w:val="Normalny"/>
    <w:link w:val="StopkaZnak"/>
    <w:uiPriority w:val="99"/>
    <w:pPr>
      <w:tabs>
        <w:tab w:val="center" w:pos="4536"/>
        <w:tab w:val="right" w:pos="9072"/>
      </w:tabs>
    </w:pPr>
    <w:rPr>
      <w:sz w:val="20"/>
      <w:szCs w:val="20"/>
    </w:rPr>
  </w:style>
  <w:style w:type="paragraph" w:styleId="Tekstdymka">
    <w:name w:val="Balloon Text"/>
    <w:basedOn w:val="Normalny"/>
    <w:rPr>
      <w:rFonts w:ascii="Tahoma" w:hAnsi="Tahoma" w:cs="Tahoma"/>
      <w:sz w:val="16"/>
      <w:szCs w:val="16"/>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kst">
    <w:name w:val="Tekst"/>
    <w:pPr>
      <w:widowControl w:val="0"/>
      <w:suppressAutoHyphens/>
      <w:snapToGrid w:val="0"/>
      <w:ind w:firstLine="340"/>
      <w:jc w:val="both"/>
    </w:pPr>
    <w:rPr>
      <w:rFonts w:ascii="PalmSprings" w:hAnsi="PalmSprings" w:cs="PalmSprings"/>
      <w:color w:val="000000"/>
      <w:lang w:eastAsia="ar-SA"/>
    </w:rPr>
  </w:style>
  <w:style w:type="paragraph" w:customStyle="1" w:styleId="ZnakZnak2">
    <w:name w:val="Znak Znak2"/>
    <w:basedOn w:val="Normalny"/>
    <w:pPr>
      <w:spacing w:line="360" w:lineRule="auto"/>
      <w:jc w:val="both"/>
    </w:pPr>
    <w:rPr>
      <w:rFonts w:ascii="Verdana" w:hAnsi="Verdana" w:cs="Verdana"/>
      <w:sz w:val="20"/>
      <w:szCs w:val="20"/>
    </w:rPr>
  </w:style>
  <w:style w:type="paragraph" w:customStyle="1" w:styleId="ZnakZnak3">
    <w:name w:val="Znak Znak3"/>
    <w:basedOn w:val="Normalny"/>
    <w:pPr>
      <w:spacing w:before="240" w:line="360" w:lineRule="auto"/>
      <w:ind w:left="360" w:right="23" w:hanging="431"/>
      <w:jc w:val="both"/>
    </w:pPr>
    <w:rPr>
      <w:rFonts w:ascii="Verdana" w:hAnsi="Verdana" w:cs="Verdana"/>
      <w:sz w:val="20"/>
      <w:szCs w:val="20"/>
    </w:rPr>
  </w:style>
  <w:style w:type="paragraph" w:customStyle="1" w:styleId="Zwykytekst1">
    <w:name w:val="Zwykły tekst1"/>
    <w:basedOn w:val="Normalny"/>
    <w:rPr>
      <w:rFonts w:ascii="Courier New" w:hAnsi="Courier New" w:cs="Courier New"/>
      <w:sz w:val="20"/>
      <w:szCs w:val="20"/>
    </w:rPr>
  </w:style>
  <w:style w:type="paragraph" w:styleId="Poprawka">
    <w:name w:val="Revision"/>
    <w:pPr>
      <w:suppressAutoHyphens/>
    </w:pPr>
    <w:rPr>
      <w:sz w:val="24"/>
      <w:szCs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ZnakZnak1">
    <w:name w:val="Znak Znak1"/>
    <w:basedOn w:val="Normalny"/>
    <w:rsid w:val="007B4314"/>
    <w:pPr>
      <w:suppressAutoHyphens w:val="0"/>
      <w:spacing w:line="360" w:lineRule="auto"/>
      <w:jc w:val="both"/>
    </w:pPr>
    <w:rPr>
      <w:rFonts w:ascii="Verdana" w:hAnsi="Verdana"/>
      <w:sz w:val="20"/>
      <w:szCs w:val="20"/>
      <w:lang w:eastAsia="pl-PL"/>
    </w:rPr>
  </w:style>
  <w:style w:type="character" w:styleId="Odwoaniedokomentarza">
    <w:name w:val="annotation reference"/>
    <w:uiPriority w:val="99"/>
    <w:semiHidden/>
    <w:unhideWhenUsed/>
    <w:rsid w:val="001176E3"/>
    <w:rPr>
      <w:sz w:val="16"/>
      <w:szCs w:val="16"/>
    </w:rPr>
  </w:style>
  <w:style w:type="paragraph" w:styleId="Tekstkomentarza">
    <w:name w:val="annotation text"/>
    <w:basedOn w:val="Normalny"/>
    <w:link w:val="TekstkomentarzaZnak1"/>
    <w:uiPriority w:val="99"/>
    <w:unhideWhenUsed/>
    <w:rsid w:val="001176E3"/>
    <w:rPr>
      <w:sz w:val="20"/>
      <w:szCs w:val="20"/>
      <w:lang w:val="x-none"/>
    </w:rPr>
  </w:style>
  <w:style w:type="character" w:customStyle="1" w:styleId="TekstkomentarzaZnak1">
    <w:name w:val="Tekst komentarza Znak1"/>
    <w:link w:val="Tekstkomentarza"/>
    <w:uiPriority w:val="99"/>
    <w:rsid w:val="001176E3"/>
    <w:rPr>
      <w:lang w:eastAsia="ar-SA"/>
    </w:rPr>
  </w:style>
  <w:style w:type="paragraph" w:styleId="Tekstpodstawowy3">
    <w:name w:val="Body Text 3"/>
    <w:basedOn w:val="Normalny"/>
    <w:link w:val="Tekstpodstawowy3Znak"/>
    <w:uiPriority w:val="99"/>
    <w:semiHidden/>
    <w:unhideWhenUsed/>
    <w:rsid w:val="00236CA3"/>
    <w:pPr>
      <w:spacing w:after="120"/>
    </w:pPr>
    <w:rPr>
      <w:sz w:val="16"/>
      <w:szCs w:val="16"/>
    </w:rPr>
  </w:style>
  <w:style w:type="character" w:customStyle="1" w:styleId="Tekstpodstawowy3Znak">
    <w:name w:val="Tekst podstawowy 3 Znak"/>
    <w:link w:val="Tekstpodstawowy3"/>
    <w:uiPriority w:val="99"/>
    <w:semiHidden/>
    <w:rsid w:val="00236CA3"/>
    <w:rPr>
      <w:sz w:val="16"/>
      <w:szCs w:val="16"/>
      <w:lang w:eastAsia="ar-SA"/>
    </w:rPr>
  </w:style>
  <w:style w:type="paragraph" w:customStyle="1" w:styleId="Standard">
    <w:name w:val="Standard"/>
    <w:rsid w:val="009220BF"/>
    <w:pPr>
      <w:suppressAutoHyphens/>
      <w:autoSpaceDN w:val="0"/>
      <w:textAlignment w:val="baseline"/>
    </w:pPr>
    <w:rPr>
      <w:kern w:val="3"/>
      <w:sz w:val="24"/>
      <w:szCs w:val="24"/>
    </w:rPr>
  </w:style>
  <w:style w:type="character" w:customStyle="1" w:styleId="Podpistabeli">
    <w:name w:val="Podpis tabeli_"/>
    <w:link w:val="Podpistabeli0"/>
    <w:rsid w:val="00EA74FB"/>
    <w:rPr>
      <w:rFonts w:ascii="Arial" w:eastAsia="Arial" w:hAnsi="Arial" w:cs="Arial"/>
      <w:sz w:val="15"/>
      <w:szCs w:val="15"/>
      <w:u w:val="single"/>
    </w:rPr>
  </w:style>
  <w:style w:type="paragraph" w:customStyle="1" w:styleId="Podpistabeli0">
    <w:name w:val="Podpis tabeli"/>
    <w:basedOn w:val="Normalny"/>
    <w:link w:val="Podpistabeli"/>
    <w:rsid w:val="00EA74FB"/>
    <w:pPr>
      <w:widowControl w:val="0"/>
      <w:suppressAutoHyphens w:val="0"/>
    </w:pPr>
    <w:rPr>
      <w:rFonts w:ascii="Arial" w:eastAsia="Arial" w:hAnsi="Arial" w:cs="Arial"/>
      <w:sz w:val="15"/>
      <w:szCs w:val="15"/>
      <w:u w:val="single"/>
      <w:lang w:eastAsia="pl-PL"/>
    </w:rPr>
  </w:style>
  <w:style w:type="character" w:customStyle="1" w:styleId="Teksttreci">
    <w:name w:val="Tekst treści_"/>
    <w:link w:val="Teksttreci0"/>
    <w:rsid w:val="00CD2644"/>
    <w:rPr>
      <w:rFonts w:ascii="Arial" w:eastAsia="Arial" w:hAnsi="Arial" w:cs="Arial"/>
      <w:sz w:val="22"/>
      <w:szCs w:val="22"/>
    </w:rPr>
  </w:style>
  <w:style w:type="character" w:customStyle="1" w:styleId="Nagwek20">
    <w:name w:val="Nagłówek #2_"/>
    <w:link w:val="Nagwek21"/>
    <w:rsid w:val="00CD2644"/>
    <w:rPr>
      <w:rFonts w:ascii="Arial" w:eastAsia="Arial" w:hAnsi="Arial" w:cs="Arial"/>
      <w:b/>
      <w:bCs/>
      <w:sz w:val="22"/>
      <w:szCs w:val="22"/>
    </w:rPr>
  </w:style>
  <w:style w:type="paragraph" w:customStyle="1" w:styleId="Teksttreci0">
    <w:name w:val="Tekst treści"/>
    <w:basedOn w:val="Normalny"/>
    <w:link w:val="Teksttreci"/>
    <w:rsid w:val="00CD2644"/>
    <w:pPr>
      <w:widowControl w:val="0"/>
      <w:suppressAutoHyphens w:val="0"/>
    </w:pPr>
    <w:rPr>
      <w:rFonts w:ascii="Arial" w:eastAsia="Arial" w:hAnsi="Arial" w:cs="Arial"/>
      <w:sz w:val="22"/>
      <w:szCs w:val="22"/>
      <w:lang w:eastAsia="pl-PL"/>
    </w:rPr>
  </w:style>
  <w:style w:type="paragraph" w:customStyle="1" w:styleId="Nagwek21">
    <w:name w:val="Nagłówek #2"/>
    <w:basedOn w:val="Normalny"/>
    <w:link w:val="Nagwek20"/>
    <w:rsid w:val="00CD2644"/>
    <w:pPr>
      <w:widowControl w:val="0"/>
      <w:suppressAutoHyphens w:val="0"/>
      <w:spacing w:after="240"/>
      <w:jc w:val="center"/>
      <w:outlineLvl w:val="1"/>
    </w:pPr>
    <w:rPr>
      <w:rFonts w:ascii="Arial" w:eastAsia="Arial" w:hAnsi="Arial" w:cs="Arial"/>
      <w:b/>
      <w:bCs/>
      <w:sz w:val="22"/>
      <w:szCs w:val="22"/>
      <w:lang w:eastAsia="pl-PL"/>
    </w:rPr>
  </w:style>
  <w:style w:type="paragraph" w:styleId="Bezodstpw">
    <w:name w:val="No Spacing"/>
    <w:uiPriority w:val="1"/>
    <w:qFormat/>
    <w:rsid w:val="00896486"/>
    <w:rPr>
      <w:rFonts w:ascii="Calibri" w:eastAsia="Calibri" w:hAnsi="Calibri"/>
      <w:sz w:val="22"/>
      <w:szCs w:val="22"/>
      <w:lang w:eastAsia="en-US"/>
    </w:rPr>
  </w:style>
  <w:style w:type="numbering" w:customStyle="1" w:styleId="WWNum17">
    <w:name w:val="WWNum17"/>
    <w:basedOn w:val="Bezlisty"/>
    <w:rsid w:val="008070FB"/>
    <w:pPr>
      <w:numPr>
        <w:numId w:val="14"/>
      </w:numPr>
    </w:pPr>
  </w:style>
  <w:style w:type="paragraph" w:styleId="Akapitzlist">
    <w:name w:val="List Paragraph"/>
    <w:basedOn w:val="Normalny"/>
    <w:uiPriority w:val="34"/>
    <w:qFormat/>
    <w:rsid w:val="00986C4E"/>
    <w:pPr>
      <w:ind w:left="720"/>
      <w:contextualSpacing/>
    </w:pPr>
  </w:style>
  <w:style w:type="paragraph" w:customStyle="1" w:styleId="Tytu1">
    <w:name w:val="Tytuł1"/>
    <w:basedOn w:val="Normalny"/>
    <w:rsid w:val="00D177E7"/>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D177E7"/>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D177E7"/>
    <w:pPr>
      <w:keepNext/>
      <w:keepLines/>
      <w:numPr>
        <w:numId w:val="21"/>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D177E7"/>
    <w:pPr>
      <w:numPr>
        <w:ilvl w:val="1"/>
        <w:numId w:val="21"/>
      </w:numPr>
      <w:spacing w:before="120" w:after="120" w:line="288" w:lineRule="auto"/>
      <w:jc w:val="both"/>
      <w:outlineLvl w:val="1"/>
    </w:pPr>
    <w:rPr>
      <w:rFonts w:ascii="Calibri" w:hAnsi="Calibri"/>
      <w:color w:val="000000"/>
      <w:sz w:val="22"/>
      <w:lang w:val="en-GB" w:eastAsia="pl-PL"/>
    </w:rPr>
  </w:style>
  <w:style w:type="paragraph" w:customStyle="1" w:styleId="H3">
    <w:name w:val="H3"/>
    <w:basedOn w:val="Normalny"/>
    <w:next w:val="Normalny"/>
    <w:locked/>
    <w:rsid w:val="00D177E7"/>
    <w:pPr>
      <w:numPr>
        <w:ilvl w:val="2"/>
        <w:numId w:val="21"/>
      </w:numPr>
      <w:tabs>
        <w:tab w:val="left" w:pos="1418"/>
      </w:tabs>
      <w:spacing w:before="120" w:after="120" w:line="288" w:lineRule="auto"/>
      <w:jc w:val="both"/>
      <w:outlineLvl w:val="2"/>
    </w:pPr>
    <w:rPr>
      <w:rFonts w:ascii="Calibri" w:hAnsi="Calibri"/>
      <w:color w:val="000000"/>
      <w:sz w:val="22"/>
      <w:lang w:val="en-GB" w:eastAsia="pl-PL"/>
    </w:rPr>
  </w:style>
  <w:style w:type="paragraph" w:customStyle="1" w:styleId="H4">
    <w:name w:val="H4"/>
    <w:basedOn w:val="Normalny"/>
    <w:next w:val="Normalny"/>
    <w:locked/>
    <w:rsid w:val="00D177E7"/>
    <w:pPr>
      <w:numPr>
        <w:ilvl w:val="3"/>
        <w:numId w:val="21"/>
      </w:numPr>
      <w:spacing w:before="120" w:after="120" w:line="288" w:lineRule="auto"/>
      <w:jc w:val="both"/>
      <w:outlineLvl w:val="3"/>
    </w:pPr>
    <w:rPr>
      <w:rFonts w:ascii="Calibri" w:hAnsi="Calibri"/>
      <w:color w:val="000000"/>
      <w:sz w:val="22"/>
      <w:lang w:val="en-GB" w:eastAsia="pl-PL"/>
    </w:rPr>
  </w:style>
  <w:style w:type="paragraph" w:customStyle="1" w:styleId="H5">
    <w:name w:val="H5"/>
    <w:basedOn w:val="Normalny"/>
    <w:rsid w:val="00D177E7"/>
    <w:pPr>
      <w:numPr>
        <w:ilvl w:val="4"/>
        <w:numId w:val="21"/>
      </w:numPr>
      <w:tabs>
        <w:tab w:val="left" w:pos="2268"/>
        <w:tab w:val="left" w:pos="3119"/>
      </w:tabs>
      <w:suppressAutoHyphens w:val="0"/>
      <w:spacing w:before="120" w:after="120" w:line="288" w:lineRule="auto"/>
      <w:jc w:val="both"/>
      <w:outlineLvl w:val="4"/>
    </w:pPr>
    <w:rPr>
      <w:rFonts w:ascii="Calibri" w:hAnsi="Calibri"/>
      <w:color w:val="000000"/>
      <w:sz w:val="22"/>
      <w:lang w:val="en-GB" w:eastAsia="pl-PL"/>
    </w:rPr>
  </w:style>
  <w:style w:type="paragraph" w:customStyle="1" w:styleId="H6">
    <w:name w:val="H6"/>
    <w:basedOn w:val="Normalny"/>
    <w:rsid w:val="00D177E7"/>
    <w:pPr>
      <w:numPr>
        <w:ilvl w:val="5"/>
        <w:numId w:val="21"/>
      </w:numPr>
      <w:tabs>
        <w:tab w:val="left" w:pos="2268"/>
        <w:tab w:val="left" w:pos="3119"/>
      </w:tabs>
      <w:suppressAutoHyphens w:val="0"/>
      <w:spacing w:before="120" w:after="120" w:line="288" w:lineRule="auto"/>
      <w:jc w:val="both"/>
      <w:outlineLvl w:val="5"/>
    </w:pPr>
    <w:rPr>
      <w:rFonts w:ascii="Calibri" w:hAnsi="Calibri"/>
      <w:color w:val="000000"/>
      <w:sz w:val="22"/>
      <w:lang w:val="en-GB" w:eastAsia="pl-PL"/>
    </w:rPr>
  </w:style>
  <w:style w:type="paragraph" w:customStyle="1" w:styleId="H7">
    <w:name w:val="H7"/>
    <w:basedOn w:val="Normalny"/>
    <w:rsid w:val="00D177E7"/>
    <w:pPr>
      <w:numPr>
        <w:ilvl w:val="6"/>
        <w:numId w:val="21"/>
      </w:numPr>
      <w:tabs>
        <w:tab w:val="left" w:pos="2268"/>
        <w:tab w:val="left" w:pos="3119"/>
        <w:tab w:val="left" w:pos="3969"/>
      </w:tabs>
      <w:suppressAutoHyphens w:val="0"/>
      <w:spacing w:before="120" w:after="120" w:line="288" w:lineRule="auto"/>
      <w:jc w:val="both"/>
      <w:outlineLvl w:val="6"/>
    </w:pPr>
    <w:rPr>
      <w:rFonts w:ascii="Calibri" w:hAnsi="Calibri"/>
      <w:color w:val="000000"/>
      <w:sz w:val="22"/>
      <w:lang w:val="en-GB" w:eastAsia="pl-PL"/>
    </w:rPr>
  </w:style>
  <w:style w:type="paragraph" w:styleId="Tekstprzypisudolnego">
    <w:name w:val="footnote text"/>
    <w:basedOn w:val="Normalny"/>
    <w:link w:val="TekstprzypisudolnegoZnak"/>
    <w:uiPriority w:val="99"/>
    <w:semiHidden/>
    <w:unhideWhenUsed/>
    <w:rsid w:val="004D3342"/>
    <w:pPr>
      <w:suppressAutoHyphens w:val="0"/>
    </w:pPr>
    <w:rPr>
      <w:rFonts w:ascii="Calibri" w:eastAsiaTheme="minorHAns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D3342"/>
    <w:rPr>
      <w:rFonts w:ascii="Calibri" w:eastAsiaTheme="minorHAnsi" w:hAnsi="Calibri"/>
      <w:lang w:eastAsia="en-US"/>
    </w:rPr>
  </w:style>
  <w:style w:type="character" w:styleId="Odwoanieprzypisudolnego">
    <w:name w:val="footnote reference"/>
    <w:basedOn w:val="Domylnaczcionkaakapitu"/>
    <w:uiPriority w:val="99"/>
    <w:semiHidden/>
    <w:unhideWhenUsed/>
    <w:rsid w:val="004D3342"/>
    <w:rPr>
      <w:vertAlign w:val="superscript"/>
    </w:rPr>
  </w:style>
  <w:style w:type="numbering" w:customStyle="1" w:styleId="WWNum1">
    <w:name w:val="WWNum1"/>
    <w:basedOn w:val="Bezlisty"/>
    <w:rsid w:val="00010B35"/>
    <w:pPr>
      <w:numPr>
        <w:numId w:val="31"/>
      </w:numPr>
    </w:pPr>
  </w:style>
  <w:style w:type="character" w:customStyle="1" w:styleId="StopkaZnak">
    <w:name w:val="Stopka Znak"/>
    <w:basedOn w:val="Domylnaczcionkaakapitu"/>
    <w:link w:val="Stopka"/>
    <w:uiPriority w:val="99"/>
    <w:rsid w:val="00DC7F4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10038">
      <w:bodyDiv w:val="1"/>
      <w:marLeft w:val="0"/>
      <w:marRight w:val="0"/>
      <w:marTop w:val="0"/>
      <w:marBottom w:val="0"/>
      <w:divBdr>
        <w:top w:val="none" w:sz="0" w:space="0" w:color="auto"/>
        <w:left w:val="none" w:sz="0" w:space="0" w:color="auto"/>
        <w:bottom w:val="none" w:sz="0" w:space="0" w:color="auto"/>
        <w:right w:val="none" w:sz="0" w:space="0" w:color="auto"/>
      </w:divBdr>
    </w:div>
    <w:div w:id="449668844">
      <w:bodyDiv w:val="1"/>
      <w:marLeft w:val="0"/>
      <w:marRight w:val="0"/>
      <w:marTop w:val="0"/>
      <w:marBottom w:val="0"/>
      <w:divBdr>
        <w:top w:val="none" w:sz="0" w:space="0" w:color="auto"/>
        <w:left w:val="none" w:sz="0" w:space="0" w:color="auto"/>
        <w:bottom w:val="none" w:sz="0" w:space="0" w:color="auto"/>
        <w:right w:val="none" w:sz="0" w:space="0" w:color="auto"/>
      </w:divBdr>
    </w:div>
    <w:div w:id="545723564">
      <w:bodyDiv w:val="1"/>
      <w:marLeft w:val="0"/>
      <w:marRight w:val="0"/>
      <w:marTop w:val="0"/>
      <w:marBottom w:val="0"/>
      <w:divBdr>
        <w:top w:val="none" w:sz="0" w:space="0" w:color="auto"/>
        <w:left w:val="none" w:sz="0" w:space="0" w:color="auto"/>
        <w:bottom w:val="none" w:sz="0" w:space="0" w:color="auto"/>
        <w:right w:val="none" w:sz="0" w:space="0" w:color="auto"/>
      </w:divBdr>
    </w:div>
    <w:div w:id="695618968">
      <w:bodyDiv w:val="1"/>
      <w:marLeft w:val="0"/>
      <w:marRight w:val="0"/>
      <w:marTop w:val="0"/>
      <w:marBottom w:val="0"/>
      <w:divBdr>
        <w:top w:val="none" w:sz="0" w:space="0" w:color="auto"/>
        <w:left w:val="none" w:sz="0" w:space="0" w:color="auto"/>
        <w:bottom w:val="none" w:sz="0" w:space="0" w:color="auto"/>
        <w:right w:val="none" w:sz="0" w:space="0" w:color="auto"/>
      </w:divBdr>
    </w:div>
    <w:div w:id="938101443">
      <w:bodyDiv w:val="1"/>
      <w:marLeft w:val="0"/>
      <w:marRight w:val="0"/>
      <w:marTop w:val="0"/>
      <w:marBottom w:val="0"/>
      <w:divBdr>
        <w:top w:val="none" w:sz="0" w:space="0" w:color="auto"/>
        <w:left w:val="none" w:sz="0" w:space="0" w:color="auto"/>
        <w:bottom w:val="none" w:sz="0" w:space="0" w:color="auto"/>
        <w:right w:val="none" w:sz="0" w:space="0" w:color="auto"/>
      </w:divBdr>
    </w:div>
    <w:div w:id="948319523">
      <w:bodyDiv w:val="1"/>
      <w:marLeft w:val="0"/>
      <w:marRight w:val="0"/>
      <w:marTop w:val="0"/>
      <w:marBottom w:val="0"/>
      <w:divBdr>
        <w:top w:val="none" w:sz="0" w:space="0" w:color="auto"/>
        <w:left w:val="none" w:sz="0" w:space="0" w:color="auto"/>
        <w:bottom w:val="none" w:sz="0" w:space="0" w:color="auto"/>
        <w:right w:val="none" w:sz="0" w:space="0" w:color="auto"/>
      </w:divBdr>
    </w:div>
    <w:div w:id="1137720821">
      <w:bodyDiv w:val="1"/>
      <w:marLeft w:val="0"/>
      <w:marRight w:val="0"/>
      <w:marTop w:val="0"/>
      <w:marBottom w:val="0"/>
      <w:divBdr>
        <w:top w:val="none" w:sz="0" w:space="0" w:color="auto"/>
        <w:left w:val="none" w:sz="0" w:space="0" w:color="auto"/>
        <w:bottom w:val="none" w:sz="0" w:space="0" w:color="auto"/>
        <w:right w:val="none" w:sz="0" w:space="0" w:color="auto"/>
      </w:divBdr>
    </w:div>
    <w:div w:id="1394349137">
      <w:bodyDiv w:val="1"/>
      <w:marLeft w:val="0"/>
      <w:marRight w:val="0"/>
      <w:marTop w:val="0"/>
      <w:marBottom w:val="0"/>
      <w:divBdr>
        <w:top w:val="none" w:sz="0" w:space="0" w:color="auto"/>
        <w:left w:val="none" w:sz="0" w:space="0" w:color="auto"/>
        <w:bottom w:val="none" w:sz="0" w:space="0" w:color="auto"/>
        <w:right w:val="none" w:sz="0" w:space="0" w:color="auto"/>
      </w:divBdr>
    </w:div>
    <w:div w:id="1528762506">
      <w:bodyDiv w:val="1"/>
      <w:marLeft w:val="0"/>
      <w:marRight w:val="0"/>
      <w:marTop w:val="0"/>
      <w:marBottom w:val="0"/>
      <w:divBdr>
        <w:top w:val="none" w:sz="0" w:space="0" w:color="auto"/>
        <w:left w:val="none" w:sz="0" w:space="0" w:color="auto"/>
        <w:bottom w:val="none" w:sz="0" w:space="0" w:color="auto"/>
        <w:right w:val="none" w:sz="0" w:space="0" w:color="auto"/>
      </w:divBdr>
    </w:div>
    <w:div w:id="1771969793">
      <w:bodyDiv w:val="1"/>
      <w:marLeft w:val="0"/>
      <w:marRight w:val="0"/>
      <w:marTop w:val="0"/>
      <w:marBottom w:val="0"/>
      <w:divBdr>
        <w:top w:val="none" w:sz="0" w:space="0" w:color="auto"/>
        <w:left w:val="none" w:sz="0" w:space="0" w:color="auto"/>
        <w:bottom w:val="none" w:sz="0" w:space="0" w:color="auto"/>
        <w:right w:val="none" w:sz="0" w:space="0" w:color="auto"/>
      </w:divBdr>
    </w:div>
    <w:div w:id="1923173586">
      <w:bodyDiv w:val="1"/>
      <w:marLeft w:val="0"/>
      <w:marRight w:val="0"/>
      <w:marTop w:val="0"/>
      <w:marBottom w:val="0"/>
      <w:divBdr>
        <w:top w:val="none" w:sz="0" w:space="0" w:color="auto"/>
        <w:left w:val="none" w:sz="0" w:space="0" w:color="auto"/>
        <w:bottom w:val="none" w:sz="0" w:space="0" w:color="auto"/>
        <w:right w:val="none" w:sz="0" w:space="0" w:color="auto"/>
      </w:divBdr>
    </w:div>
    <w:div w:id="194741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jankowska3@orlen.pl" TargetMode="Externa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mailto:Alewandowska@orlen.pl" TargetMode="External"/><Relationship Id="rId2" Type="http://schemas.openxmlformats.org/officeDocument/2006/relationships/numbering" Target="numbering.xml"/><Relationship Id="rId16" Type="http://schemas.openxmlformats.org/officeDocument/2006/relationships/hyperlink" Target="mailto:konserwacjazieleni@onet.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onim.adm@orlen.pl" TargetMode="External"/><Relationship Id="rId5" Type="http://schemas.openxmlformats.org/officeDocument/2006/relationships/webSettings" Target="webSettings.xml"/><Relationship Id="rId15" Type="http://schemas.openxmlformats.org/officeDocument/2006/relationships/hyperlink" Target="mailto:efaktura.adm@orlen.pl" TargetMode="External"/><Relationship Id="rId23" Type="http://schemas.microsoft.com/office/2016/09/relationships/commentsIds" Target="commentsIds.xml"/><Relationship Id="rId10" Type="http://schemas.openxmlformats.org/officeDocument/2006/relationships/hyperlink" Target="mailto:efaktura.adm@orlen.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nna.blaszkiewicz@orlen.pl" TargetMode="External"/><Relationship Id="rId14" Type="http://schemas.openxmlformats.org/officeDocument/2006/relationships/hyperlink" Target="mailto:konserwacjazieleni@o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F5513-4EBC-4C69-8537-5EC545CD6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8048</Words>
  <Characters>45879</Characters>
  <Application>Microsoft Office Word</Application>
  <DocSecurity>0</DocSecurity>
  <Lines>382</Lines>
  <Paragraphs>107</Paragraphs>
  <ScaleCrop>false</ScaleCrop>
  <HeadingPairs>
    <vt:vector size="2" baseType="variant">
      <vt:variant>
        <vt:lpstr>Tytuł</vt:lpstr>
      </vt:variant>
      <vt:variant>
        <vt:i4>1</vt:i4>
      </vt:variant>
    </vt:vector>
  </HeadingPairs>
  <TitlesOfParts>
    <vt:vector size="1" baseType="lpstr">
      <vt:lpstr> </vt:lpstr>
    </vt:vector>
  </TitlesOfParts>
  <Company>PKN ORLEN SA</Company>
  <LinksUpToDate>false</LinksUpToDate>
  <CharactersWithSpaces>53820</CharactersWithSpaces>
  <SharedDoc>false</SharedDoc>
  <HLinks>
    <vt:vector size="12" baseType="variant">
      <vt:variant>
        <vt:i4>5898294</vt:i4>
      </vt:variant>
      <vt:variant>
        <vt:i4>3</vt:i4>
      </vt:variant>
      <vt:variant>
        <vt:i4>0</vt:i4>
      </vt:variant>
      <vt:variant>
        <vt:i4>5</vt:i4>
      </vt:variant>
      <vt:variant>
        <vt:lpwstr>mailto:anonim.adm@orlen.pl</vt:lpwstr>
      </vt:variant>
      <vt:variant>
        <vt:lpwstr/>
      </vt:variant>
      <vt:variant>
        <vt:i4>4128834</vt:i4>
      </vt:variant>
      <vt:variant>
        <vt:i4>0</vt:i4>
      </vt:variant>
      <vt:variant>
        <vt:i4>0</vt:i4>
      </vt:variant>
      <vt:variant>
        <vt:i4>5</vt:i4>
      </vt:variant>
      <vt:variant>
        <vt:lpwstr>mailto:efaktura.adm@orlen.pl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pm luft lewaco</dc:creator>
  <cp:lastModifiedBy>Jankowska Paulina (ADM)</cp:lastModifiedBy>
  <cp:revision>3</cp:revision>
  <cp:lastPrinted>2021-09-16T12:46:00Z</cp:lastPrinted>
  <dcterms:created xsi:type="dcterms:W3CDTF">2024-09-19T10:50:00Z</dcterms:created>
  <dcterms:modified xsi:type="dcterms:W3CDTF">2024-10-30T07:17:00Z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2023-10-13T08:49:03Z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897ec901-88c1-4fdd-bd08-ea6cd4f7055f</vt:lpwstr>
  </property>
  <property fmtid="{D5CDD505-2E9C-101B-9397-08002B2CF9AE}" pid="8" name="MSIP_Label_53312e15-a5e9-4500-a857-15b9f442bba9_ContentBits">
    <vt:lpwstr>0</vt:lpwstr>
  </property>
</Properties>
</file>