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20157" w14:textId="443D7502" w:rsidR="00D23595" w:rsidRPr="0056428F" w:rsidRDefault="00D23595" w:rsidP="00B164F3">
      <w:pPr>
        <w:pStyle w:val="Stopka"/>
        <w:jc w:val="right"/>
        <w:rPr>
          <w:rFonts w:ascii="Arial Narrow" w:hAnsi="Arial Narrow" w:cs="Arial"/>
          <w:b/>
          <w:i/>
          <w:sz w:val="22"/>
          <w:szCs w:val="22"/>
        </w:rPr>
      </w:pPr>
    </w:p>
    <w:p w14:paraId="06051FF1" w14:textId="5151A848" w:rsidR="00D23595" w:rsidRPr="0056428F" w:rsidRDefault="00D23595" w:rsidP="00B164F3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sz w:val="22"/>
          <w:szCs w:val="22"/>
          <w:lang w:eastAsia="en-US"/>
        </w:rPr>
      </w:pPr>
      <w:r w:rsidRPr="0056428F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 xml:space="preserve">Załącznik nr </w:t>
      </w:r>
      <w:r w:rsidR="001A0839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2</w:t>
      </w:r>
      <w:r w:rsidRPr="0056428F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 xml:space="preserve"> </w:t>
      </w:r>
      <w:r w:rsidR="003E44ED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 xml:space="preserve">do WZ </w:t>
      </w:r>
    </w:p>
    <w:p w14:paraId="5B4E1E05" w14:textId="77777777" w:rsidR="00D23595" w:rsidRPr="0056428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5EE282E0" w14:textId="77777777" w:rsidR="00D23595" w:rsidRPr="0056428F" w:rsidRDefault="00D23595" w:rsidP="00B164F3">
      <w:pPr>
        <w:autoSpaceDE w:val="0"/>
        <w:autoSpaceDN w:val="0"/>
        <w:adjustRightInd w:val="0"/>
        <w:jc w:val="center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  <w:r w:rsidRPr="0056428F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Formularz Ofertowy</w:t>
      </w:r>
    </w:p>
    <w:p w14:paraId="32C3BC25" w14:textId="3AB9EB42" w:rsidR="00D23595" w:rsidRPr="0056428F" w:rsidRDefault="00B37291" w:rsidP="00B164F3">
      <w:pPr>
        <w:autoSpaceDE w:val="0"/>
        <w:autoSpaceDN w:val="0"/>
        <w:adjustRightInd w:val="0"/>
        <w:jc w:val="center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  <w:r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do</w:t>
      </w:r>
      <w:r w:rsidR="00D23595" w:rsidRPr="0056428F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 xml:space="preserve"> postępowani</w:t>
      </w:r>
      <w:r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a</w:t>
      </w:r>
      <w:r w:rsidR="00D23595" w:rsidRPr="0056428F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 xml:space="preserve"> w przedmiocie</w:t>
      </w:r>
    </w:p>
    <w:p w14:paraId="1A159915" w14:textId="77777777" w:rsidR="00D23595" w:rsidRPr="0056428F" w:rsidRDefault="00D23595" w:rsidP="00B164F3">
      <w:pPr>
        <w:autoSpaceDE w:val="0"/>
        <w:autoSpaceDN w:val="0"/>
        <w:adjustRightInd w:val="0"/>
        <w:jc w:val="center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2A399FAB" w14:textId="77777777" w:rsidR="00A07828" w:rsidRPr="0056428F" w:rsidRDefault="00A07828" w:rsidP="00B164F3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6570F463" w14:textId="77777777" w:rsidR="007A3BBB" w:rsidRPr="0056428F" w:rsidRDefault="007A3BBB" w:rsidP="007A3BBB">
      <w:pPr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  <w:lang w:eastAsia="en-US"/>
        </w:rPr>
      </w:pPr>
    </w:p>
    <w:p w14:paraId="5BD2E6B0" w14:textId="67ACE988" w:rsidR="007A3BBB" w:rsidRPr="0056428F" w:rsidRDefault="007A3BBB" w:rsidP="002E7C1C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56428F">
        <w:rPr>
          <w:rFonts w:ascii="Arial Narrow" w:hAnsi="Arial Narrow" w:cs="Arial"/>
          <w:b/>
          <w:bCs/>
          <w:sz w:val="22"/>
          <w:szCs w:val="22"/>
          <w:lang w:eastAsia="en-US"/>
        </w:rPr>
        <w:t xml:space="preserve">„ Usługa </w:t>
      </w:r>
      <w:r w:rsidR="002E7C1C">
        <w:rPr>
          <w:rFonts w:ascii="Arial Narrow" w:hAnsi="Arial Narrow" w:cs="Arial"/>
          <w:b/>
          <w:bCs/>
          <w:sz w:val="22"/>
          <w:szCs w:val="22"/>
          <w:lang w:eastAsia="en-US"/>
        </w:rPr>
        <w:t>szkolenia w zakresie bezpiecznej jazdy</w:t>
      </w:r>
      <w:r w:rsidRPr="0056428F">
        <w:rPr>
          <w:rFonts w:ascii="Arial Narrow" w:eastAsiaTheme="minorHAnsi" w:hAnsi="Arial Narrow"/>
          <w:b/>
          <w:bCs/>
          <w:sz w:val="22"/>
          <w:szCs w:val="22"/>
        </w:rPr>
        <w:t>”</w:t>
      </w:r>
    </w:p>
    <w:p w14:paraId="07356664" w14:textId="77777777" w:rsidR="00D23595" w:rsidRPr="0056428F" w:rsidRDefault="00D23595" w:rsidP="00B164F3">
      <w:pPr>
        <w:autoSpaceDE w:val="0"/>
        <w:autoSpaceDN w:val="0"/>
        <w:adjustRightInd w:val="0"/>
        <w:jc w:val="both"/>
        <w:rPr>
          <w:rFonts w:ascii="Arial Narrow" w:hAnsi="Arial Narrow" w:cs="CIDFont+F1"/>
          <w:sz w:val="22"/>
          <w:szCs w:val="22"/>
        </w:rPr>
      </w:pPr>
    </w:p>
    <w:p w14:paraId="26A5C227" w14:textId="77777777" w:rsidR="00D23595" w:rsidRPr="0056428F" w:rsidRDefault="00D23595" w:rsidP="00B164F3">
      <w:pPr>
        <w:autoSpaceDE w:val="0"/>
        <w:autoSpaceDN w:val="0"/>
        <w:adjustRightInd w:val="0"/>
        <w:jc w:val="both"/>
        <w:rPr>
          <w:rFonts w:ascii="Arial Narrow" w:hAnsi="Arial Narrow" w:cs="CIDFont+F1"/>
          <w:b/>
          <w:bCs/>
          <w:sz w:val="22"/>
          <w:szCs w:val="22"/>
        </w:rPr>
      </w:pPr>
      <w:r w:rsidRPr="0056428F">
        <w:rPr>
          <w:rFonts w:ascii="Arial Narrow" w:hAnsi="Arial Narrow" w:cs="CIDFont+F1"/>
          <w:b/>
          <w:bCs/>
          <w:sz w:val="22"/>
          <w:szCs w:val="22"/>
        </w:rPr>
        <w:t xml:space="preserve">1. Zamawiający: </w:t>
      </w:r>
    </w:p>
    <w:p w14:paraId="40161202" w14:textId="7123DC37" w:rsidR="00D23595" w:rsidRPr="0056428F" w:rsidRDefault="00D23595" w:rsidP="00B164F3">
      <w:pPr>
        <w:autoSpaceDE w:val="0"/>
        <w:autoSpaceDN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56428F">
        <w:rPr>
          <w:rFonts w:ascii="Arial Narrow" w:eastAsia="Calibri" w:hAnsi="Arial Narrow" w:cs="Arial"/>
          <w:b/>
          <w:sz w:val="22"/>
          <w:szCs w:val="22"/>
          <w:lang w:eastAsia="en-US"/>
        </w:rPr>
        <w:t>Energa Oświetlenie</w:t>
      </w:r>
      <w:r w:rsidRPr="0056428F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="006D456A" w:rsidRPr="0056428F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S</w:t>
      </w:r>
      <w:r w:rsidRPr="0056428F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półka z ograniczoną odpowiedzialnością z siedzibą w Sopocie</w:t>
      </w:r>
      <w:r w:rsidRPr="0056428F">
        <w:rPr>
          <w:rFonts w:ascii="Arial Narrow" w:eastAsia="Calibri" w:hAnsi="Arial Narrow" w:cs="Arial"/>
          <w:sz w:val="22"/>
          <w:szCs w:val="22"/>
          <w:lang w:eastAsia="en-US"/>
        </w:rPr>
        <w:t xml:space="preserve"> przy ul. Artura  Grottgera 7, 81-809 Sopot wpisana do rejestru przedsiębiorców Krajowego Rejestru Sądowego prowadzonego przez Sąd Rejonowy Gdańsk-Północ w Gdańsku, VIII Wydział Gospodarczy Krajowego Rejestru Sądowego pod numerem KRS 0000109164, posiadającą NIP 585-12-32-055, REGON 191251580, kapitał zakładowy w wysokości 191.621.500,00 zł</w:t>
      </w:r>
    </w:p>
    <w:p w14:paraId="6BC70C62" w14:textId="77777777" w:rsidR="00D23595" w:rsidRPr="0056428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4E32F147" w14:textId="77777777" w:rsidR="00D23595" w:rsidRPr="0056428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56428F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 xml:space="preserve">2. Dostawca: </w:t>
      </w:r>
    </w:p>
    <w:p w14:paraId="135F1D5E" w14:textId="77777777" w:rsidR="00D23595" w:rsidRPr="0056428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42F65A31" w14:textId="77777777" w:rsidR="00D23595" w:rsidRPr="0056428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56428F">
        <w:rPr>
          <w:rFonts w:ascii="Arial Narrow" w:eastAsia="Calibri" w:hAnsi="Arial Narrow" w:cs="Arial"/>
          <w:sz w:val="22"/>
          <w:szCs w:val="22"/>
          <w:lang w:eastAsia="en-US"/>
        </w:rPr>
        <w:t>………………………………………….…………………………………………………………………………….</w:t>
      </w:r>
    </w:p>
    <w:p w14:paraId="7FEEE8BB" w14:textId="77777777" w:rsidR="00D23595" w:rsidRPr="0056428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56428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Nazwa firmy</w:t>
      </w:r>
    </w:p>
    <w:p w14:paraId="0B635376" w14:textId="77777777" w:rsidR="00D23595" w:rsidRPr="0056428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</w:p>
    <w:p w14:paraId="7C857D5A" w14:textId="04ACAA70" w:rsidR="00D23595" w:rsidRPr="0056428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56428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………………………………………….……………………………………………………………………………. </w:t>
      </w:r>
      <w:r w:rsidR="0032770C" w:rsidRPr="0056428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br/>
      </w:r>
      <w:r w:rsidRPr="0056428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Adres siedziby </w:t>
      </w:r>
    </w:p>
    <w:p w14:paraId="2826DB56" w14:textId="77777777" w:rsidR="00D23595" w:rsidRPr="0056428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56428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 </w:t>
      </w:r>
    </w:p>
    <w:p w14:paraId="75B92C9C" w14:textId="77777777" w:rsidR="00D23595" w:rsidRPr="0056428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56428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………………………………………….……………………………………………………………………………. </w:t>
      </w:r>
    </w:p>
    <w:p w14:paraId="5BF1499E" w14:textId="77777777" w:rsidR="00D23595" w:rsidRPr="0056428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56428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NIP</w:t>
      </w:r>
    </w:p>
    <w:p w14:paraId="52A2106F" w14:textId="77777777" w:rsidR="00D23595" w:rsidRPr="0056428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</w:p>
    <w:p w14:paraId="2E5D4A97" w14:textId="77777777" w:rsidR="00D23595" w:rsidRPr="0056428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56428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………………………………………….……………………………………………………………………………. </w:t>
      </w:r>
    </w:p>
    <w:p w14:paraId="4C035BA5" w14:textId="77777777" w:rsidR="00D23595" w:rsidRPr="0056428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56428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REGON / KRS </w:t>
      </w:r>
    </w:p>
    <w:p w14:paraId="37DFAC26" w14:textId="77777777" w:rsidR="00D23595" w:rsidRPr="0056428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</w:p>
    <w:p w14:paraId="1ADBF42A" w14:textId="2AA61364" w:rsidR="00D23595" w:rsidRPr="0056428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56428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………………………………………….…………………………………………………………………………….  </w:t>
      </w:r>
      <w:r w:rsidR="0032770C" w:rsidRPr="0056428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br/>
      </w:r>
      <w:r w:rsidRPr="0056428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Nr rachunku bankowego</w:t>
      </w:r>
    </w:p>
    <w:p w14:paraId="0332B83E" w14:textId="77777777" w:rsidR="00D23595" w:rsidRPr="0056428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</w:p>
    <w:p w14:paraId="4BD2D2DA" w14:textId="0A4BE6C3" w:rsidR="00D23595" w:rsidRPr="0056428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56428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………………………………………….…………………………………………………………………………….</w:t>
      </w:r>
      <w:r w:rsidR="0032770C" w:rsidRPr="0056428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br/>
      </w:r>
      <w:r w:rsidRPr="0056428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Dane kontaktowe (Imię i Nazwisko, nr telefonu, adres e-mail)</w:t>
      </w:r>
    </w:p>
    <w:p w14:paraId="71EFD51A" w14:textId="77777777" w:rsidR="00D23595" w:rsidRPr="0056428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18CF4A79" w14:textId="77777777" w:rsidR="00D23595" w:rsidRPr="0056428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5E33D1A4" w14:textId="76200C9F" w:rsidR="00D169B3" w:rsidRPr="0056428F" w:rsidRDefault="00D23595" w:rsidP="00D169B3">
      <w:pPr>
        <w:autoSpaceDE w:val="0"/>
        <w:autoSpaceDN w:val="0"/>
        <w:adjustRightInd w:val="0"/>
        <w:rPr>
          <w:rFonts w:ascii="Arial Narrow" w:hAnsi="Arial Narrow" w:cs="Arial"/>
          <w:b/>
          <w:bCs/>
          <w:sz w:val="22"/>
          <w:szCs w:val="22"/>
          <w:lang w:eastAsia="en-US"/>
        </w:rPr>
      </w:pPr>
      <w:r w:rsidRPr="0056428F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 xml:space="preserve">3. </w:t>
      </w:r>
      <w:r w:rsidR="00D169B3" w:rsidRPr="0056428F">
        <w:rPr>
          <w:rFonts w:ascii="Arial Narrow" w:hAnsi="Arial Narrow" w:cs="Arial"/>
          <w:b/>
          <w:bCs/>
          <w:sz w:val="22"/>
          <w:szCs w:val="22"/>
          <w:lang w:eastAsia="en-US"/>
        </w:rPr>
        <w:t>Cena oferty</w:t>
      </w:r>
      <w:r w:rsidR="00D169B3">
        <w:rPr>
          <w:rFonts w:ascii="Arial Narrow" w:hAnsi="Arial Narrow" w:cs="Arial"/>
          <w:b/>
          <w:bCs/>
          <w:sz w:val="22"/>
          <w:szCs w:val="22"/>
          <w:lang w:eastAsia="en-US"/>
        </w:rPr>
        <w:t xml:space="preserve"> netto </w:t>
      </w:r>
      <w:r w:rsidR="00D169B3" w:rsidRPr="0056428F">
        <w:rPr>
          <w:rFonts w:ascii="Arial Narrow" w:hAnsi="Arial Narrow" w:cs="Arial"/>
          <w:b/>
          <w:bCs/>
          <w:sz w:val="22"/>
          <w:szCs w:val="22"/>
          <w:lang w:eastAsia="en-US"/>
        </w:rPr>
        <w:t xml:space="preserve">w zł.: </w:t>
      </w:r>
    </w:p>
    <w:p w14:paraId="04FE7402" w14:textId="77777777" w:rsidR="00D169B3" w:rsidRPr="0056428F" w:rsidRDefault="00D169B3" w:rsidP="00D169B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D169B3" w14:paraId="7EB0EA4B" w14:textId="77777777" w:rsidTr="006E4363">
        <w:trPr>
          <w:jc w:val="center"/>
        </w:trPr>
        <w:tc>
          <w:tcPr>
            <w:tcW w:w="2265" w:type="dxa"/>
          </w:tcPr>
          <w:p w14:paraId="30B5306B" w14:textId="77777777" w:rsidR="00D169B3" w:rsidRPr="00DD2508" w:rsidRDefault="00D169B3" w:rsidP="006E4363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 w:cs="Arial"/>
                <w:b/>
                <w:bCs/>
                <w:sz w:val="22"/>
                <w:szCs w:val="22"/>
                <w:lang w:eastAsia="en-US"/>
              </w:rPr>
            </w:pPr>
            <w:r w:rsidRPr="00DD2508">
              <w:rPr>
                <w:rFonts w:ascii="Arial Narrow" w:eastAsia="Calibri" w:hAnsi="Arial Narrow" w:cs="Arial"/>
                <w:b/>
                <w:bCs/>
                <w:sz w:val="22"/>
                <w:szCs w:val="22"/>
                <w:lang w:eastAsia="en-US"/>
              </w:rPr>
              <w:t>Miejsce Szkolenia</w:t>
            </w:r>
          </w:p>
        </w:tc>
        <w:tc>
          <w:tcPr>
            <w:tcW w:w="2265" w:type="dxa"/>
          </w:tcPr>
          <w:p w14:paraId="45E6FA2B" w14:textId="77777777" w:rsidR="00D169B3" w:rsidRPr="00DD2508" w:rsidRDefault="00D169B3" w:rsidP="006E4363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 w:cs="Arial"/>
                <w:b/>
                <w:bCs/>
                <w:sz w:val="22"/>
                <w:szCs w:val="22"/>
                <w:lang w:eastAsia="en-US"/>
              </w:rPr>
            </w:pPr>
            <w:r w:rsidRPr="00DD2508">
              <w:rPr>
                <w:rFonts w:ascii="Arial Narrow" w:eastAsia="Calibri" w:hAnsi="Arial Narrow" w:cs="Arial"/>
                <w:b/>
                <w:bCs/>
                <w:sz w:val="22"/>
                <w:szCs w:val="22"/>
                <w:lang w:eastAsia="en-US"/>
              </w:rPr>
              <w:t xml:space="preserve">Cena za 1 osobę </w:t>
            </w:r>
          </w:p>
          <w:p w14:paraId="320F3B7C" w14:textId="3587A08E" w:rsidR="00D169B3" w:rsidRPr="00DD2508" w:rsidRDefault="00D169B3" w:rsidP="006E4363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 w:cs="Arial"/>
                <w:b/>
                <w:bCs/>
                <w:sz w:val="22"/>
                <w:szCs w:val="22"/>
                <w:lang w:eastAsia="en-US"/>
              </w:rPr>
            </w:pPr>
            <w:r w:rsidRPr="00DD2508">
              <w:rPr>
                <w:rFonts w:ascii="Arial Narrow" w:eastAsia="Calibri" w:hAnsi="Arial Narrow" w:cs="Arial"/>
                <w:b/>
                <w:bCs/>
                <w:sz w:val="22"/>
                <w:szCs w:val="22"/>
                <w:lang w:eastAsia="en-US"/>
              </w:rPr>
              <w:t>netto</w:t>
            </w:r>
            <w:bookmarkStart w:id="0" w:name="_Hlk175646513"/>
            <w:r w:rsidRPr="00DD2508">
              <w:rPr>
                <w:rFonts w:ascii="Arial Narrow" w:eastAsia="Calibri" w:hAnsi="Arial Narrow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D62BE2">
              <w:rPr>
                <w:rFonts w:ascii="Arial Narrow" w:eastAsia="Calibri" w:hAnsi="Arial Narrow" w:cs="Arial"/>
                <w:b/>
                <w:bCs/>
                <w:sz w:val="22"/>
                <w:szCs w:val="22"/>
                <w:lang w:eastAsia="en-US"/>
              </w:rPr>
              <w:t xml:space="preserve">zł. </w:t>
            </w:r>
            <w:r w:rsidRPr="00D169B3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>*</w:t>
            </w:r>
            <w:bookmarkEnd w:id="0"/>
          </w:p>
        </w:tc>
        <w:tc>
          <w:tcPr>
            <w:tcW w:w="2265" w:type="dxa"/>
          </w:tcPr>
          <w:p w14:paraId="0D69C9E2" w14:textId="77777777" w:rsidR="00D169B3" w:rsidRPr="00DD2508" w:rsidRDefault="00D169B3" w:rsidP="006E4363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 w:cs="Arial"/>
                <w:b/>
                <w:bCs/>
                <w:sz w:val="22"/>
                <w:szCs w:val="22"/>
                <w:lang w:eastAsia="en-US"/>
              </w:rPr>
            </w:pPr>
            <w:r w:rsidRPr="00DD2508">
              <w:rPr>
                <w:rFonts w:ascii="Arial Narrow" w:eastAsia="Calibri" w:hAnsi="Arial Narrow" w:cs="Arial"/>
                <w:b/>
                <w:bCs/>
                <w:sz w:val="22"/>
                <w:szCs w:val="22"/>
                <w:lang w:eastAsia="en-US"/>
              </w:rPr>
              <w:t>Ilość osób</w:t>
            </w:r>
          </w:p>
        </w:tc>
        <w:tc>
          <w:tcPr>
            <w:tcW w:w="2265" w:type="dxa"/>
          </w:tcPr>
          <w:p w14:paraId="2E72A1AB" w14:textId="46911883" w:rsidR="00D169B3" w:rsidRPr="00DD2508" w:rsidRDefault="00D169B3" w:rsidP="00D169B3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bCs/>
                <w:sz w:val="22"/>
                <w:szCs w:val="22"/>
                <w:lang w:eastAsia="en-US"/>
              </w:rPr>
              <w:t xml:space="preserve">Wartość </w:t>
            </w:r>
            <w:r w:rsidRPr="00DD2508">
              <w:rPr>
                <w:rFonts w:ascii="Arial Narrow" w:eastAsia="Calibri" w:hAnsi="Arial Narrow" w:cs="Arial"/>
                <w:b/>
                <w:bCs/>
                <w:sz w:val="22"/>
                <w:szCs w:val="22"/>
                <w:lang w:eastAsia="en-US"/>
              </w:rPr>
              <w:t>netto</w:t>
            </w:r>
            <w:r>
              <w:rPr>
                <w:rFonts w:ascii="Arial Narrow" w:eastAsia="Calibri" w:hAnsi="Arial Narrow" w:cs="Arial"/>
                <w:b/>
                <w:bCs/>
                <w:sz w:val="22"/>
                <w:szCs w:val="22"/>
                <w:lang w:eastAsia="en-US"/>
              </w:rPr>
              <w:t xml:space="preserve"> zł. </w:t>
            </w:r>
            <w:r w:rsidRPr="00ED5D4F">
              <w:rPr>
                <w:rFonts w:ascii="Arial Narrow" w:eastAsia="Calibri" w:hAnsi="Arial Narrow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D169B3" w14:paraId="258B63D7" w14:textId="77777777" w:rsidTr="006E4363">
        <w:trPr>
          <w:jc w:val="center"/>
        </w:trPr>
        <w:tc>
          <w:tcPr>
            <w:tcW w:w="2265" w:type="dxa"/>
          </w:tcPr>
          <w:p w14:paraId="641942E5" w14:textId="77777777" w:rsidR="00D169B3" w:rsidRDefault="00D169B3" w:rsidP="006E4363">
            <w:pPr>
              <w:autoSpaceDE w:val="0"/>
              <w:autoSpaceDN w:val="0"/>
              <w:adjustRightInd w:val="0"/>
              <w:ind w:firstLine="708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9F9F9"/>
              </w:rPr>
              <w:t>Pszczółki</w:t>
            </w:r>
          </w:p>
        </w:tc>
        <w:tc>
          <w:tcPr>
            <w:tcW w:w="2265" w:type="dxa"/>
          </w:tcPr>
          <w:p w14:paraId="38282A93" w14:textId="77777777" w:rsidR="00D169B3" w:rsidRDefault="00D169B3" w:rsidP="006E4363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</w:tcPr>
          <w:p w14:paraId="77F62C01" w14:textId="77777777" w:rsidR="00D169B3" w:rsidRDefault="00D169B3" w:rsidP="006E4363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2265" w:type="dxa"/>
          </w:tcPr>
          <w:p w14:paraId="3A032411" w14:textId="77777777" w:rsidR="00D169B3" w:rsidRDefault="00D169B3" w:rsidP="006E4363">
            <w:pPr>
              <w:autoSpaceDE w:val="0"/>
              <w:autoSpaceDN w:val="0"/>
              <w:adjustRightInd w:val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</w:tbl>
    <w:p w14:paraId="338117C0" w14:textId="77777777" w:rsidR="00D169B3" w:rsidRDefault="00D169B3" w:rsidP="00D169B3">
      <w:pPr>
        <w:widowControl w:val="0"/>
        <w:tabs>
          <w:tab w:val="left" w:pos="0"/>
        </w:tabs>
        <w:suppressAutoHyphens/>
        <w:spacing w:line="276" w:lineRule="auto"/>
        <w:contextualSpacing/>
        <w:jc w:val="both"/>
        <w:rPr>
          <w:rFonts w:ascii="Arial Narrow" w:eastAsia="HiddenHorzOCR" w:hAnsi="Arial Narrow" w:cs="Arial"/>
          <w:sz w:val="22"/>
          <w:szCs w:val="22"/>
        </w:rPr>
      </w:pPr>
    </w:p>
    <w:p w14:paraId="5FF51438" w14:textId="7DB784DD" w:rsidR="00D169B3" w:rsidRPr="00D169B3" w:rsidRDefault="00D169B3" w:rsidP="00D169B3">
      <w:pPr>
        <w:widowControl w:val="0"/>
        <w:tabs>
          <w:tab w:val="left" w:pos="0"/>
        </w:tabs>
        <w:suppressAutoHyphens/>
        <w:spacing w:line="276" w:lineRule="auto"/>
        <w:contextualSpacing/>
        <w:jc w:val="both"/>
        <w:rPr>
          <w:rFonts w:ascii="Arial Narrow" w:eastAsia="HiddenHorzOCR" w:hAnsi="Arial Narrow" w:cs="Arial"/>
          <w:i/>
          <w:iCs/>
          <w:sz w:val="22"/>
          <w:szCs w:val="22"/>
        </w:rPr>
      </w:pPr>
      <w:r w:rsidRPr="00DD2508">
        <w:rPr>
          <w:rFonts w:ascii="Arial Narrow" w:hAnsi="Arial Narrow" w:cs="Arial"/>
          <w:b/>
          <w:bCs/>
          <w:i/>
          <w:iCs/>
          <w:sz w:val="22"/>
          <w:szCs w:val="22"/>
          <w:lang w:eastAsia="en-US"/>
        </w:rPr>
        <w:t xml:space="preserve">* </w:t>
      </w:r>
      <w:r w:rsidRPr="00DD2508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Cena za 1 osobę netto zł. do wprowadzenia na PZ Connect</w:t>
      </w:r>
    </w:p>
    <w:p w14:paraId="7F0FBA69" w14:textId="77777777" w:rsidR="00D169B3" w:rsidRDefault="00D169B3" w:rsidP="00D169B3">
      <w:pPr>
        <w:widowControl w:val="0"/>
        <w:tabs>
          <w:tab w:val="left" w:pos="0"/>
        </w:tabs>
        <w:suppressAutoHyphens/>
        <w:spacing w:line="276" w:lineRule="auto"/>
        <w:contextualSpacing/>
        <w:jc w:val="both"/>
        <w:rPr>
          <w:rFonts w:ascii="Arial Narrow" w:eastAsia="HiddenHorzOCR" w:hAnsi="Arial Narrow" w:cs="Arial"/>
          <w:i/>
          <w:iCs/>
          <w:sz w:val="22"/>
          <w:szCs w:val="22"/>
        </w:rPr>
      </w:pPr>
    </w:p>
    <w:p w14:paraId="6368B987" w14:textId="154FE7BE" w:rsidR="00D23595" w:rsidRPr="0056428F" w:rsidRDefault="00D169B3" w:rsidP="00D169B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  <w:r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 xml:space="preserve">4. </w:t>
      </w:r>
      <w:r w:rsidR="00D23595" w:rsidRPr="0056428F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Termin</w:t>
      </w:r>
      <w:r w:rsidR="00A904EF" w:rsidRPr="0056428F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 xml:space="preserve">y </w:t>
      </w:r>
      <w:r w:rsidR="00D23595" w:rsidRPr="0056428F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 xml:space="preserve">realizacji </w:t>
      </w:r>
      <w:r w:rsidR="00B37291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 xml:space="preserve">szkolenia </w:t>
      </w:r>
      <w:r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* *</w:t>
      </w:r>
      <w:r w:rsidR="00D23595" w:rsidRPr="0056428F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:</w:t>
      </w:r>
    </w:p>
    <w:p w14:paraId="231C0E2D" w14:textId="77777777" w:rsidR="00A904EF" w:rsidRPr="0056428F" w:rsidRDefault="00A904EF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0096D5E7" w14:textId="357A2643" w:rsidR="00306F9C" w:rsidRDefault="00306F9C" w:rsidP="00FE4445">
      <w:pPr>
        <w:pStyle w:val="Akapitzlist"/>
        <w:numPr>
          <w:ilvl w:val="0"/>
          <w:numId w:val="37"/>
        </w:numPr>
        <w:rPr>
          <w:rFonts w:ascii="Arial Narrow" w:eastAsia="Calibri" w:hAnsi="Arial Narrow" w:cs="Arial"/>
          <w:sz w:val="22"/>
          <w:szCs w:val="22"/>
          <w:lang w:eastAsia="en-US"/>
        </w:rPr>
      </w:pPr>
      <w:r>
        <w:rPr>
          <w:rFonts w:ascii="Arial Narrow" w:eastAsia="Calibri" w:hAnsi="Arial Narrow" w:cs="Arial"/>
          <w:sz w:val="22"/>
          <w:szCs w:val="22"/>
          <w:lang w:eastAsia="en-US"/>
        </w:rPr>
        <w:t xml:space="preserve">Pszczółki: </w:t>
      </w:r>
      <w:r>
        <w:rPr>
          <w:rFonts w:ascii="Arial Narrow" w:eastAsia="Calibri" w:hAnsi="Arial Narrow" w:cs="Arial"/>
          <w:sz w:val="22"/>
          <w:szCs w:val="22"/>
          <w:lang w:eastAsia="en-US"/>
        </w:rPr>
        <w:tab/>
        <w:t>………………………………….. (</w:t>
      </w:r>
      <w:bookmarkStart w:id="1" w:name="_Hlk175646996"/>
      <w:r w:rsidR="00B37291">
        <w:rPr>
          <w:rFonts w:ascii="Arial Narrow" w:eastAsia="Calibri" w:hAnsi="Arial Narrow" w:cs="Arial"/>
          <w:sz w:val="22"/>
          <w:szCs w:val="22"/>
          <w:lang w:eastAsia="en-US"/>
        </w:rPr>
        <w:t>planowana</w:t>
      </w:r>
      <w:bookmarkEnd w:id="1"/>
      <w:r w:rsidR="00B37291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>
        <w:rPr>
          <w:rFonts w:ascii="Arial Narrow" w:eastAsia="Calibri" w:hAnsi="Arial Narrow" w:cs="Arial"/>
          <w:sz w:val="22"/>
          <w:szCs w:val="22"/>
          <w:lang w:eastAsia="en-US"/>
        </w:rPr>
        <w:t>data przeprowadzenia szkolenia)</w:t>
      </w:r>
    </w:p>
    <w:p w14:paraId="3F6858F0" w14:textId="77777777" w:rsidR="00441FE7" w:rsidRPr="00127087" w:rsidRDefault="00441FE7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39D4E7D8" w14:textId="289BB96F" w:rsidR="007A3BBB" w:rsidRPr="00DD2508" w:rsidRDefault="00D169B3" w:rsidP="00D169B3">
      <w:pPr>
        <w:autoSpaceDE w:val="0"/>
        <w:autoSpaceDN w:val="0"/>
        <w:adjustRightInd w:val="0"/>
        <w:jc w:val="both"/>
        <w:rPr>
          <w:rFonts w:ascii="Arial Narrow" w:hAnsi="Arial Narrow" w:cs="Arial"/>
          <w:i/>
          <w:iCs/>
          <w:sz w:val="22"/>
          <w:szCs w:val="22"/>
          <w:lang w:eastAsia="en-US"/>
        </w:rPr>
      </w:pPr>
      <w:r w:rsidRPr="00DD2508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* * </w:t>
      </w:r>
      <w:r w:rsidR="00B12509" w:rsidRPr="00DD2508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 </w:t>
      </w:r>
      <w:r w:rsidR="00D23595" w:rsidRPr="00DD2508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Wymagan</w:t>
      </w:r>
      <w:r w:rsidR="004E128D" w:rsidRPr="00DD2508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e</w:t>
      </w:r>
      <w:r w:rsidR="00D23595" w:rsidRPr="00DD2508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 termin</w:t>
      </w:r>
      <w:r w:rsidR="004E128D" w:rsidRPr="00DD2508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y</w:t>
      </w:r>
      <w:r w:rsidR="00D23595" w:rsidRPr="00DD2508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 </w:t>
      </w:r>
      <w:r w:rsidR="00212E9F" w:rsidRPr="00DD2508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realizacji </w:t>
      </w:r>
      <w:r w:rsidR="00B37291" w:rsidRPr="00DD2508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szkolenia :</w:t>
      </w:r>
      <w:r w:rsidR="007A3BBB" w:rsidRPr="00DD2508">
        <w:rPr>
          <w:rFonts w:ascii="Arial Narrow" w:hAnsi="Arial Narrow" w:cs="Arial"/>
          <w:i/>
          <w:iCs/>
          <w:sz w:val="22"/>
          <w:szCs w:val="22"/>
          <w:lang w:eastAsia="en-US"/>
        </w:rPr>
        <w:t xml:space="preserve"> do </w:t>
      </w:r>
      <w:r w:rsidR="002E7C1C" w:rsidRPr="00DD2508">
        <w:rPr>
          <w:rFonts w:ascii="Arial Narrow" w:hAnsi="Arial Narrow" w:cs="Arial"/>
          <w:i/>
          <w:iCs/>
          <w:sz w:val="22"/>
          <w:szCs w:val="22"/>
          <w:lang w:eastAsia="en-US"/>
        </w:rPr>
        <w:t>30.</w:t>
      </w:r>
      <w:r w:rsidR="004D42EF">
        <w:rPr>
          <w:rFonts w:ascii="Arial Narrow" w:hAnsi="Arial Narrow" w:cs="Arial"/>
          <w:i/>
          <w:iCs/>
          <w:sz w:val="22"/>
          <w:szCs w:val="22"/>
          <w:lang w:eastAsia="en-US"/>
        </w:rPr>
        <w:t>12</w:t>
      </w:r>
      <w:r w:rsidR="002E7C1C" w:rsidRPr="00DD2508">
        <w:rPr>
          <w:rFonts w:ascii="Arial Narrow" w:hAnsi="Arial Narrow" w:cs="Arial"/>
          <w:i/>
          <w:iCs/>
          <w:sz w:val="22"/>
          <w:szCs w:val="22"/>
          <w:lang w:eastAsia="en-US"/>
        </w:rPr>
        <w:t>.2024</w:t>
      </w:r>
      <w:r w:rsidR="007A3BBB" w:rsidRPr="00DD2508">
        <w:rPr>
          <w:rFonts w:ascii="Arial Narrow" w:hAnsi="Arial Narrow" w:cs="Arial"/>
          <w:i/>
          <w:iCs/>
          <w:sz w:val="22"/>
          <w:szCs w:val="22"/>
          <w:lang w:eastAsia="en-US"/>
        </w:rPr>
        <w:t xml:space="preserve"> </w:t>
      </w:r>
      <w:r w:rsidR="00127087" w:rsidRPr="00DD2508">
        <w:rPr>
          <w:rFonts w:ascii="Arial Narrow" w:hAnsi="Arial Narrow" w:cs="Arial"/>
          <w:i/>
          <w:iCs/>
          <w:sz w:val="22"/>
          <w:szCs w:val="22"/>
          <w:lang w:eastAsia="en-US"/>
        </w:rPr>
        <w:t>r.</w:t>
      </w:r>
    </w:p>
    <w:p w14:paraId="337AFF76" w14:textId="77777777" w:rsidR="00962925" w:rsidRDefault="0096292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33CB83CC" w14:textId="77777777" w:rsidR="004D42EF" w:rsidRPr="0056428F" w:rsidRDefault="004D42EF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153AA08A" w14:textId="044F322D" w:rsidR="00D23595" w:rsidRPr="0056428F" w:rsidRDefault="00D169B3" w:rsidP="00962925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  <w:r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5</w:t>
      </w:r>
      <w:r w:rsidR="00D23595" w:rsidRPr="0056428F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.</w:t>
      </w:r>
      <w:r w:rsidR="00B37291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 xml:space="preserve"> </w:t>
      </w:r>
      <w:r w:rsidR="00D23595" w:rsidRPr="0056428F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 xml:space="preserve"> Okres związania Ofertą </w:t>
      </w:r>
    </w:p>
    <w:p w14:paraId="35E88B15" w14:textId="77777777" w:rsidR="00B37291" w:rsidRDefault="00B37291" w:rsidP="00962925">
      <w:pPr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</w:rPr>
      </w:pPr>
    </w:p>
    <w:p w14:paraId="3ED4C3B4" w14:textId="10EB820B" w:rsidR="00D23595" w:rsidRPr="0056428F" w:rsidRDefault="00D23595" w:rsidP="00962925">
      <w:pPr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</w:rPr>
      </w:pPr>
      <w:r w:rsidRPr="0056428F">
        <w:rPr>
          <w:rFonts w:ascii="Arial Narrow" w:eastAsia="Calibri" w:hAnsi="Arial Narrow"/>
          <w:sz w:val="22"/>
          <w:szCs w:val="22"/>
        </w:rPr>
        <w:t xml:space="preserve">Deklarujemy okres związania Ofertą: </w:t>
      </w:r>
      <w:r w:rsidRPr="0056428F">
        <w:rPr>
          <w:rFonts w:ascii="Arial Narrow" w:eastAsia="Calibri" w:hAnsi="Arial Narrow" w:cs="Arial"/>
          <w:sz w:val="22"/>
          <w:szCs w:val="22"/>
          <w:lang w:eastAsia="en-US"/>
        </w:rPr>
        <w:t xml:space="preserve">........................................................................................ </w:t>
      </w:r>
      <w:r w:rsidRPr="0056428F">
        <w:rPr>
          <w:rFonts w:ascii="Arial Narrow" w:eastAsia="Calibri" w:hAnsi="Arial Narrow"/>
          <w:sz w:val="22"/>
          <w:szCs w:val="22"/>
        </w:rPr>
        <w:t>dni od daty wyznaczonej jako ostateczny termin składania Ofert</w:t>
      </w:r>
      <w:r w:rsidR="00B37291">
        <w:rPr>
          <w:rFonts w:ascii="Arial Narrow" w:eastAsia="Calibri" w:hAnsi="Arial Narrow"/>
          <w:sz w:val="22"/>
          <w:szCs w:val="22"/>
        </w:rPr>
        <w:t xml:space="preserve"> </w:t>
      </w:r>
      <w:r w:rsidR="00B12509" w:rsidRPr="0056428F">
        <w:rPr>
          <w:rFonts w:ascii="Arial Narrow" w:eastAsia="Calibri" w:hAnsi="Arial Narrow"/>
          <w:sz w:val="22"/>
          <w:szCs w:val="22"/>
        </w:rPr>
        <w:t>*</w:t>
      </w:r>
      <w:r w:rsidR="00B37291">
        <w:rPr>
          <w:rFonts w:ascii="Arial Narrow" w:eastAsia="Calibri" w:hAnsi="Arial Narrow"/>
          <w:sz w:val="22"/>
          <w:szCs w:val="22"/>
        </w:rPr>
        <w:t xml:space="preserve"> </w:t>
      </w:r>
      <w:r w:rsidR="00B12509" w:rsidRPr="0056428F">
        <w:rPr>
          <w:rFonts w:ascii="Arial Narrow" w:eastAsia="Calibri" w:hAnsi="Arial Narrow"/>
          <w:sz w:val="22"/>
          <w:szCs w:val="22"/>
        </w:rPr>
        <w:t>*</w:t>
      </w:r>
      <w:r w:rsidR="00B37291">
        <w:rPr>
          <w:rFonts w:ascii="Arial Narrow" w:eastAsia="Calibri" w:hAnsi="Arial Narrow"/>
          <w:sz w:val="22"/>
          <w:szCs w:val="22"/>
        </w:rPr>
        <w:t xml:space="preserve"> *</w:t>
      </w:r>
      <w:r w:rsidRPr="0056428F">
        <w:rPr>
          <w:rFonts w:ascii="Arial Narrow" w:eastAsia="Calibri" w:hAnsi="Arial Narrow"/>
          <w:sz w:val="22"/>
          <w:szCs w:val="22"/>
        </w:rPr>
        <w:t xml:space="preserve"> </w:t>
      </w:r>
    </w:p>
    <w:p w14:paraId="43028EF6" w14:textId="77777777" w:rsidR="00B37291" w:rsidRDefault="00B37291" w:rsidP="00B164F3">
      <w:pPr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</w:rPr>
      </w:pPr>
    </w:p>
    <w:p w14:paraId="0364B686" w14:textId="2C2FDB73" w:rsidR="00D23595" w:rsidRPr="00DD2508" w:rsidRDefault="00B12509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  <w:r w:rsidRPr="00DD2508">
        <w:rPr>
          <w:rFonts w:ascii="Arial Narrow" w:eastAsia="Calibri" w:hAnsi="Arial Narrow"/>
          <w:i/>
          <w:iCs/>
          <w:sz w:val="22"/>
          <w:szCs w:val="22"/>
        </w:rPr>
        <w:t>*</w:t>
      </w:r>
      <w:r w:rsidR="00B37291" w:rsidRPr="00DD2508">
        <w:rPr>
          <w:rFonts w:ascii="Arial Narrow" w:eastAsia="Calibri" w:hAnsi="Arial Narrow"/>
          <w:i/>
          <w:iCs/>
          <w:sz w:val="22"/>
          <w:szCs w:val="22"/>
        </w:rPr>
        <w:t xml:space="preserve"> </w:t>
      </w:r>
      <w:r w:rsidRPr="00DD2508">
        <w:rPr>
          <w:rFonts w:ascii="Arial Narrow" w:eastAsia="Calibri" w:hAnsi="Arial Narrow"/>
          <w:i/>
          <w:iCs/>
          <w:sz w:val="22"/>
          <w:szCs w:val="22"/>
        </w:rPr>
        <w:t>*</w:t>
      </w:r>
      <w:r w:rsidR="00B37291" w:rsidRPr="00DD2508">
        <w:rPr>
          <w:rFonts w:ascii="Arial Narrow" w:eastAsia="Calibri" w:hAnsi="Arial Narrow"/>
          <w:i/>
          <w:iCs/>
          <w:sz w:val="22"/>
          <w:szCs w:val="22"/>
        </w:rPr>
        <w:t xml:space="preserve"> * </w:t>
      </w:r>
      <w:r w:rsidRPr="00DD2508">
        <w:rPr>
          <w:rFonts w:ascii="Arial Narrow" w:eastAsia="Calibri" w:hAnsi="Arial Narrow"/>
          <w:i/>
          <w:iCs/>
          <w:sz w:val="22"/>
          <w:szCs w:val="22"/>
        </w:rPr>
        <w:t xml:space="preserve"> </w:t>
      </w:r>
      <w:r w:rsidR="00D23595" w:rsidRPr="00DD2508">
        <w:rPr>
          <w:rFonts w:ascii="Arial Narrow" w:eastAsia="Calibri" w:hAnsi="Arial Narrow"/>
          <w:i/>
          <w:iCs/>
          <w:sz w:val="22"/>
          <w:szCs w:val="22"/>
        </w:rPr>
        <w:t>Minimalny okres związania Ofertą wymagany przez Zamawiającego to 30 dni.</w:t>
      </w:r>
    </w:p>
    <w:p w14:paraId="49BAD5E5" w14:textId="77777777" w:rsidR="00D23595" w:rsidRPr="0056428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32D57107" w14:textId="77777777" w:rsidR="001A0839" w:rsidRDefault="001A0839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49FEA6A5" w14:textId="77777777" w:rsidR="00306F9C" w:rsidRDefault="00306F9C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55AEF6A5" w14:textId="75BB9424" w:rsidR="00D23595" w:rsidRPr="0056428F" w:rsidRDefault="001A0839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6</w:t>
      </w:r>
      <w:r w:rsidR="00D23595" w:rsidRPr="0056428F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 xml:space="preserve">. Dodatkowe oświadczenia  </w:t>
      </w:r>
    </w:p>
    <w:p w14:paraId="3438EF89" w14:textId="77777777" w:rsidR="00D23595" w:rsidRPr="0056428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314F0727" w14:textId="01F31B98" w:rsidR="00B37291" w:rsidRPr="00DD2508" w:rsidRDefault="00D23595" w:rsidP="00DD2508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284" w:hanging="142"/>
        <w:jc w:val="center"/>
        <w:rPr>
          <w:rFonts w:ascii="Arial Narrow" w:hAnsi="Arial Narrow"/>
          <w:sz w:val="22"/>
          <w:szCs w:val="22"/>
        </w:rPr>
      </w:pPr>
      <w:r w:rsidRPr="00DD2508">
        <w:rPr>
          <w:rFonts w:ascii="Arial Narrow" w:eastAsia="Calibri" w:hAnsi="Arial Narrow" w:cs="Arial"/>
          <w:sz w:val="22"/>
          <w:szCs w:val="22"/>
          <w:lang w:eastAsia="en-US"/>
        </w:rPr>
        <w:t>akceptujemy wsz</w:t>
      </w:r>
      <w:r w:rsidR="00B37291" w:rsidRPr="00DD2508">
        <w:rPr>
          <w:rFonts w:ascii="Arial Narrow" w:eastAsia="Calibri" w:hAnsi="Arial Narrow" w:cs="Arial"/>
          <w:sz w:val="22"/>
          <w:szCs w:val="22"/>
          <w:lang w:eastAsia="en-US"/>
        </w:rPr>
        <w:t>ystkie</w:t>
      </w:r>
      <w:r w:rsidRPr="00DD2508">
        <w:rPr>
          <w:rFonts w:ascii="Arial Narrow" w:eastAsia="Calibri" w:hAnsi="Arial Narrow" w:cs="Arial"/>
          <w:sz w:val="22"/>
          <w:szCs w:val="22"/>
          <w:lang w:eastAsia="en-US"/>
        </w:rPr>
        <w:t xml:space="preserve"> wymagania opisane w warunkach Zapytania Ofertowego</w:t>
      </w:r>
      <w:r w:rsidR="00B37291" w:rsidRPr="00DD2508">
        <w:rPr>
          <w:rFonts w:ascii="Arial Narrow" w:eastAsia="Calibri" w:hAnsi="Arial Narrow" w:cs="Arial"/>
          <w:sz w:val="22"/>
          <w:szCs w:val="22"/>
          <w:lang w:eastAsia="en-US"/>
        </w:rPr>
        <w:t xml:space="preserve"> do niniejszego postępowania w przedmiocie </w:t>
      </w:r>
      <w:r w:rsidR="00B37291" w:rsidRPr="00DD2508">
        <w:rPr>
          <w:rFonts w:ascii="Arial Narrow" w:hAnsi="Arial Narrow" w:cs="Arial"/>
          <w:b/>
          <w:bCs/>
          <w:sz w:val="22"/>
          <w:szCs w:val="22"/>
          <w:lang w:eastAsia="en-US"/>
        </w:rPr>
        <w:t>„ Usługa szkolenia w zakresie bezpiecznej jazdy</w:t>
      </w:r>
      <w:r w:rsidR="00B37291" w:rsidRPr="00DD2508">
        <w:rPr>
          <w:rFonts w:ascii="Arial Narrow" w:eastAsiaTheme="minorHAnsi" w:hAnsi="Arial Narrow"/>
          <w:b/>
          <w:bCs/>
          <w:sz w:val="22"/>
          <w:szCs w:val="22"/>
        </w:rPr>
        <w:t>”</w:t>
      </w:r>
      <w:r w:rsidR="00B37291">
        <w:rPr>
          <w:rFonts w:ascii="Arial Narrow" w:eastAsiaTheme="minorHAnsi" w:hAnsi="Arial Narrow"/>
          <w:b/>
          <w:bCs/>
          <w:sz w:val="22"/>
          <w:szCs w:val="22"/>
        </w:rPr>
        <w:t>.</w:t>
      </w:r>
    </w:p>
    <w:p w14:paraId="1D14CE6D" w14:textId="77777777" w:rsidR="00D23595" w:rsidRPr="0056428F" w:rsidRDefault="00D23595" w:rsidP="00B164F3">
      <w:pPr>
        <w:jc w:val="both"/>
        <w:rPr>
          <w:rFonts w:ascii="Arial Narrow" w:eastAsia="Calibri" w:hAnsi="Arial Narrow" w:cs="Microsoft Sans Serif"/>
          <w:sz w:val="22"/>
          <w:szCs w:val="22"/>
          <w:lang w:eastAsia="en-US"/>
        </w:rPr>
      </w:pPr>
    </w:p>
    <w:p w14:paraId="150D5612" w14:textId="77777777" w:rsidR="00B37291" w:rsidRDefault="00B37291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2996D3F8" w14:textId="5CA5388A" w:rsidR="00D23595" w:rsidRDefault="00B37291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  <w:r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  <w:t xml:space="preserve">7.  </w:t>
      </w:r>
      <w:r w:rsidR="00D23595" w:rsidRPr="00DD2508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 xml:space="preserve">Załączniki </w:t>
      </w:r>
    </w:p>
    <w:p w14:paraId="00FC46C8" w14:textId="77777777" w:rsidR="00B37291" w:rsidRPr="0056428F" w:rsidRDefault="00B37291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</w:p>
    <w:p w14:paraId="1A4EA025" w14:textId="77777777" w:rsidR="00D23595" w:rsidRPr="00DD2508" w:rsidRDefault="00D23595" w:rsidP="00DD2508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DD2508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Dokumenty rejestrowe (KRS/CEIDG/Pełnomocnictwo);</w:t>
      </w:r>
    </w:p>
    <w:p w14:paraId="4A264DBC" w14:textId="60FEF9F8" w:rsidR="00306F9C" w:rsidRPr="00DD2508" w:rsidRDefault="00306F9C" w:rsidP="00DD2508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DD2508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Kopia aktualnej polisy ubezpieczeniowej OC</w:t>
      </w:r>
      <w:r w:rsidR="00B37291" w:rsidRPr="00DD2508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.</w:t>
      </w:r>
    </w:p>
    <w:p w14:paraId="13002D54" w14:textId="1F85947E" w:rsidR="00B37291" w:rsidRPr="00DD2508" w:rsidRDefault="007B4008" w:rsidP="00DD2508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Szczegółowy harmonogram </w:t>
      </w:r>
      <w:r w:rsidR="00B37291" w:rsidRPr="00DD2508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szkolenia </w:t>
      </w:r>
    </w:p>
    <w:p w14:paraId="2B57F30C" w14:textId="77777777" w:rsidR="00306F9C" w:rsidRPr="0056428F" w:rsidRDefault="00306F9C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</w:p>
    <w:p w14:paraId="21A415BE" w14:textId="0CC16FE9" w:rsidR="00D23595" w:rsidRPr="0056428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</w:p>
    <w:p w14:paraId="2EE2D358" w14:textId="77777777" w:rsidR="00D23595" w:rsidRPr="0056428F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</w:p>
    <w:p w14:paraId="7FE3D4D6" w14:textId="77777777" w:rsidR="00962925" w:rsidRPr="0056428F" w:rsidRDefault="0096292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</w:p>
    <w:p w14:paraId="4A61CB75" w14:textId="77777777" w:rsidR="006D456A" w:rsidRPr="0056428F" w:rsidRDefault="006D456A" w:rsidP="00B164F3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sz w:val="22"/>
          <w:szCs w:val="22"/>
          <w:lang w:eastAsia="en-US"/>
        </w:rPr>
      </w:pPr>
      <w:r w:rsidRPr="0056428F">
        <w:rPr>
          <w:rFonts w:ascii="Arial Narrow" w:eastAsia="Calibri" w:hAnsi="Arial Narrow" w:cs="Arial"/>
          <w:sz w:val="22"/>
          <w:szCs w:val="22"/>
          <w:lang w:eastAsia="en-US"/>
        </w:rPr>
        <w:t>..................................................................................</w:t>
      </w:r>
    </w:p>
    <w:p w14:paraId="24C71AC0" w14:textId="77777777" w:rsidR="006D456A" w:rsidRPr="0056428F" w:rsidRDefault="006D456A" w:rsidP="00DD2508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</w:p>
    <w:p w14:paraId="4022A766" w14:textId="77777777" w:rsidR="00B37291" w:rsidRDefault="006D456A" w:rsidP="007B4008">
      <w:pPr>
        <w:jc w:val="right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56428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(data, podpis i pieczątka imienna osoby uprawnionej </w:t>
      </w:r>
    </w:p>
    <w:p w14:paraId="7E400333" w14:textId="3A6DC5E1" w:rsidR="001857DF" w:rsidRPr="0056428F" w:rsidRDefault="006D456A" w:rsidP="00DD2508">
      <w:pPr>
        <w:jc w:val="right"/>
        <w:rPr>
          <w:rFonts w:ascii="Arial Narrow" w:hAnsi="Arial Narrow" w:cs="Arial"/>
          <w:b/>
          <w:sz w:val="22"/>
          <w:szCs w:val="22"/>
        </w:rPr>
      </w:pPr>
      <w:r w:rsidRPr="0056428F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do składania oświadczeń w imieniu Dostawcy)</w:t>
      </w:r>
    </w:p>
    <w:sectPr w:rsidR="001857DF" w:rsidRPr="0056428F" w:rsidSect="00A8706B">
      <w:headerReference w:type="default" r:id="rId8"/>
      <w:footerReference w:type="default" r:id="rId9"/>
      <w:pgSz w:w="11906" w:h="16838"/>
      <w:pgMar w:top="1396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92D77" w14:textId="77777777" w:rsidR="008A6476" w:rsidRDefault="008A6476">
      <w:r>
        <w:separator/>
      </w:r>
    </w:p>
  </w:endnote>
  <w:endnote w:type="continuationSeparator" w:id="0">
    <w:p w14:paraId="23853BA9" w14:textId="77777777" w:rsidR="008A6476" w:rsidRDefault="008A6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Calibri"/>
    <w:charset w:val="EE"/>
    <w:family w:val="auto"/>
    <w:pitch w:val="variable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D6199" w14:textId="47B6B163" w:rsidR="000B58C8" w:rsidRDefault="000B58C8" w:rsidP="00E544F9">
    <w:pPr>
      <w:pStyle w:val="Stopka"/>
      <w:ind w:right="360"/>
    </w:pPr>
    <w:r>
      <w:t>______________________________________________________________________________________</w:t>
    </w:r>
  </w:p>
  <w:p w14:paraId="70E60611" w14:textId="26C38C2A" w:rsidR="000B58C8" w:rsidRPr="00980517" w:rsidRDefault="000B58C8" w:rsidP="00E544F9">
    <w:pPr>
      <w:pStyle w:val="Stopka"/>
      <w:framePr w:wrap="around" w:vAnchor="text" w:hAnchor="margin" w:xAlign="right" w:y="1"/>
      <w:rPr>
        <w:rStyle w:val="Numerstrony"/>
        <w:rFonts w:ascii="Arial Narrow" w:hAnsi="Arial Narrow"/>
      </w:rPr>
    </w:pPr>
    <w:r w:rsidRPr="00980517">
      <w:rPr>
        <w:rStyle w:val="Numerstrony"/>
        <w:rFonts w:ascii="Arial Narrow" w:hAnsi="Arial Narrow"/>
      </w:rPr>
      <w:fldChar w:fldCharType="begin"/>
    </w:r>
    <w:r w:rsidRPr="00980517">
      <w:rPr>
        <w:rStyle w:val="Numerstrony"/>
        <w:rFonts w:ascii="Arial Narrow" w:hAnsi="Arial Narrow"/>
      </w:rPr>
      <w:instrText xml:space="preserve">PAGE  </w:instrText>
    </w:r>
    <w:r w:rsidRPr="00980517">
      <w:rPr>
        <w:rStyle w:val="Numerstrony"/>
        <w:rFonts w:ascii="Arial Narrow" w:hAnsi="Arial Narrow"/>
      </w:rPr>
      <w:fldChar w:fldCharType="separate"/>
    </w:r>
    <w:r w:rsidR="00024472">
      <w:rPr>
        <w:rStyle w:val="Numerstrony"/>
        <w:rFonts w:ascii="Arial Narrow" w:hAnsi="Arial Narrow"/>
        <w:noProof/>
      </w:rPr>
      <w:t>18</w:t>
    </w:r>
    <w:r w:rsidRPr="00980517">
      <w:rPr>
        <w:rStyle w:val="Numerstrony"/>
        <w:rFonts w:ascii="Arial Narrow" w:hAnsi="Arial Narrow"/>
      </w:rPr>
      <w:fldChar w:fldCharType="end"/>
    </w:r>
  </w:p>
  <w:p w14:paraId="069F9D78" w14:textId="77777777" w:rsidR="00706E11" w:rsidRPr="006D456A" w:rsidRDefault="00706E11" w:rsidP="00706E11">
    <w:pPr>
      <w:pStyle w:val="Stopka"/>
      <w:ind w:right="360"/>
      <w:rPr>
        <w:rFonts w:ascii="Arial Narrow" w:hAnsi="Arial Narrow" w:cs="Tahoma"/>
        <w:sz w:val="22"/>
        <w:szCs w:val="22"/>
      </w:rPr>
    </w:pPr>
    <w:r w:rsidRPr="006D456A">
      <w:rPr>
        <w:rFonts w:ascii="Arial Narrow" w:hAnsi="Arial Narrow" w:cs="Tahoma"/>
        <w:sz w:val="22"/>
        <w:szCs w:val="22"/>
      </w:rPr>
      <w:t>Energa Oświetlenie Sp. z o.o.</w:t>
    </w:r>
  </w:p>
  <w:p w14:paraId="4383B210" w14:textId="18DA37E9" w:rsidR="000B58C8" w:rsidRPr="00BA2EF8" w:rsidRDefault="000B58C8" w:rsidP="00706E11">
    <w:pPr>
      <w:pStyle w:val="Stopka"/>
      <w:ind w:right="360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E122AB" w14:textId="77777777" w:rsidR="008A6476" w:rsidRDefault="008A6476">
      <w:r>
        <w:separator/>
      </w:r>
    </w:p>
  </w:footnote>
  <w:footnote w:type="continuationSeparator" w:id="0">
    <w:p w14:paraId="565E88CA" w14:textId="77777777" w:rsidR="008A6476" w:rsidRDefault="008A6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7E845" w14:textId="7DE55277" w:rsidR="004B524C" w:rsidRPr="00AB59FA" w:rsidRDefault="004B524C" w:rsidP="00AB59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162B45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7ACA37C4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1276"/>
        </w:tabs>
        <w:ind w:left="1276" w:hanging="425"/>
      </w:pPr>
      <w:rPr>
        <w:rFonts w:cs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7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</w:abstractNum>
  <w:abstractNum w:abstractNumId="4" w15:restartNumberingAfterBreak="0">
    <w:nsid w:val="00000007"/>
    <w:multiLevelType w:val="singleLevel"/>
    <w:tmpl w:val="AC8E51D0"/>
    <w:name w:val="WW8Num7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cs="Times New Roman"/>
        <w:sz w:val="22"/>
        <w:szCs w:val="22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6" w15:restartNumberingAfterBreak="0">
    <w:nsid w:val="0000000B"/>
    <w:multiLevelType w:val="multilevel"/>
    <w:tmpl w:val="F460C246"/>
    <w:name w:val="WW8Num11"/>
    <w:lvl w:ilvl="0">
      <w:start w:val="1"/>
      <w:numFmt w:val="lowerLetter"/>
      <w:lvlText w:val="%1)"/>
      <w:lvlJc w:val="left"/>
      <w:pPr>
        <w:tabs>
          <w:tab w:val="num" w:pos="357"/>
        </w:tabs>
        <w:ind w:left="714" w:hanging="357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357"/>
        </w:tabs>
        <w:ind w:left="714" w:hanging="357"/>
      </w:pPr>
      <w:rPr>
        <w:rFonts w:ascii="Arial Narrow" w:hAnsi="Arial Narrow" w:cs="Times New Roman" w:hint="default"/>
        <w:b w:val="0"/>
        <w:i w:val="0"/>
        <w:strike w:val="0"/>
        <w:dstrike w:val="0"/>
        <w:sz w:val="22"/>
        <w:szCs w:val="22"/>
      </w:rPr>
    </w:lvl>
    <w:lvl w:ilvl="2">
      <w:start w:val="4"/>
      <w:numFmt w:val="decimal"/>
      <w:lvlText w:val="%3."/>
      <w:lvlJc w:val="left"/>
      <w:pPr>
        <w:tabs>
          <w:tab w:val="num" w:pos="0"/>
        </w:tabs>
        <w:ind w:left="357" w:hanging="357"/>
      </w:pPr>
      <w:rPr>
        <w:rFonts w:ascii="Arial Narrow" w:hAnsi="Arial Narrow" w:cs="Times New Roman" w:hint="default"/>
        <w:b w:val="0"/>
        <w:i w:val="0"/>
        <w:strike w:val="0"/>
        <w:dstrike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D"/>
    <w:multiLevelType w:val="singleLevel"/>
    <w:tmpl w:val="DFF8D94E"/>
    <w:name w:val="WW8Num13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8" w15:restartNumberingAfterBreak="0">
    <w:nsid w:val="0000000F"/>
    <w:multiLevelType w:val="singleLevel"/>
    <w:tmpl w:val="1D103AC0"/>
    <w:name w:val="WW8Num15"/>
    <w:lvl w:ilvl="0">
      <w:start w:val="1"/>
      <w:numFmt w:val="lowerLetter"/>
      <w:lvlText w:val="%1)"/>
      <w:lvlJc w:val="left"/>
      <w:pPr>
        <w:tabs>
          <w:tab w:val="num" w:pos="357"/>
        </w:tabs>
        <w:ind w:left="714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9" w15:restartNumberingAfterBreak="0">
    <w:nsid w:val="00000014"/>
    <w:multiLevelType w:val="multilevel"/>
    <w:tmpl w:val="3A1CBE30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Arial Narrow" w:eastAsia="Times New Roman" w:hAnsi="Arial Narrow" w:cs="Arial"/>
        <w:b w:val="0"/>
        <w:i w:val="0"/>
        <w:strike w:val="0"/>
        <w:dstrike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357"/>
        </w:tabs>
        <w:ind w:left="714" w:hanging="357"/>
      </w:pPr>
      <w:rPr>
        <w:rFonts w:hint="default"/>
        <w:b w:val="0"/>
        <w:i w:val="0"/>
        <w:strike w:val="0"/>
        <w:dstrike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0"/>
        </w:tabs>
        <w:ind w:left="357" w:hanging="357"/>
      </w:pPr>
      <w:rPr>
        <w:rFonts w:cs="Times New Roman" w:hint="default"/>
        <w:b w:val="0"/>
        <w:i w:val="0"/>
        <w:strike w:val="0"/>
        <w:dstrike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16"/>
    <w:multiLevelType w:val="multilevel"/>
    <w:tmpl w:val="62548B42"/>
    <w:name w:val="WW8Num22"/>
    <w:lvl w:ilvl="0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57"/>
        </w:tabs>
        <w:ind w:left="714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357" w:hanging="357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1B"/>
    <w:multiLevelType w:val="multilevel"/>
    <w:tmpl w:val="2E20E3F2"/>
    <w:name w:val="WW8Num2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12" w15:restartNumberingAfterBreak="0">
    <w:nsid w:val="08682D0F"/>
    <w:multiLevelType w:val="hybridMultilevel"/>
    <w:tmpl w:val="37A055FE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01">
      <w:start w:val="1"/>
      <w:numFmt w:val="bullet"/>
      <w:lvlText w:val=""/>
      <w:lvlJc w:val="left"/>
      <w:pPr>
        <w:ind w:left="74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9E2610B"/>
    <w:multiLevelType w:val="hybridMultilevel"/>
    <w:tmpl w:val="56EAA9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230113"/>
    <w:multiLevelType w:val="hybridMultilevel"/>
    <w:tmpl w:val="C3948F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474854"/>
    <w:multiLevelType w:val="multilevel"/>
    <w:tmpl w:val="1D3AA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936"/>
        </w:tabs>
        <w:ind w:left="936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81"/>
        </w:tabs>
        <w:ind w:left="15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41"/>
        </w:tabs>
        <w:ind w:left="19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01"/>
        </w:tabs>
        <w:ind w:left="230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21"/>
        </w:tabs>
        <w:ind w:left="30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81"/>
        </w:tabs>
        <w:ind w:left="338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01"/>
        </w:tabs>
        <w:ind w:left="410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61"/>
        </w:tabs>
        <w:ind w:left="4461" w:hanging="1440"/>
      </w:pPr>
      <w:rPr>
        <w:rFonts w:hint="default"/>
      </w:rPr>
    </w:lvl>
  </w:abstractNum>
  <w:abstractNum w:abstractNumId="16" w15:restartNumberingAfterBreak="0">
    <w:nsid w:val="0C636EC4"/>
    <w:multiLevelType w:val="singleLevel"/>
    <w:tmpl w:val="385EEA32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 w15:restartNumberingAfterBreak="0">
    <w:nsid w:val="0D761410"/>
    <w:multiLevelType w:val="hybridMultilevel"/>
    <w:tmpl w:val="BFF6B7E6"/>
    <w:lvl w:ilvl="0" w:tplc="FFFFFFFF">
      <w:start w:val="1"/>
      <w:numFmt w:val="lowerLetter"/>
      <w:pStyle w:val="Styl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0E3E1719"/>
    <w:multiLevelType w:val="hybridMultilevel"/>
    <w:tmpl w:val="841E0C36"/>
    <w:lvl w:ilvl="0" w:tplc="5F8005B2">
      <w:start w:val="1"/>
      <w:numFmt w:val="lowerLetter"/>
      <w:lvlText w:val="%1)"/>
      <w:lvlJc w:val="right"/>
      <w:pPr>
        <w:ind w:left="1004" w:hanging="360"/>
      </w:pPr>
      <w:rPr>
        <w:rFonts w:ascii="Arial Narrow" w:eastAsiaTheme="minorHAnsi" w:hAnsi="Arial Narrow" w:cstheme="minorBid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0ED07847"/>
    <w:multiLevelType w:val="hybridMultilevel"/>
    <w:tmpl w:val="08AE5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921D75"/>
    <w:multiLevelType w:val="hybridMultilevel"/>
    <w:tmpl w:val="A7D2B4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68227E7"/>
    <w:multiLevelType w:val="hybridMultilevel"/>
    <w:tmpl w:val="164CC3CA"/>
    <w:lvl w:ilvl="0" w:tplc="D86EA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B10152"/>
    <w:multiLevelType w:val="multilevel"/>
    <w:tmpl w:val="67D6FB74"/>
    <w:lvl w:ilvl="0">
      <w:start w:val="1"/>
      <w:numFmt w:val="decimal"/>
      <w:lvlText w:val="%1."/>
      <w:lvlJc w:val="left"/>
      <w:pPr>
        <w:tabs>
          <w:tab w:val="num" w:pos="0"/>
        </w:tabs>
        <w:ind w:left="780" w:hanging="420"/>
      </w:pPr>
    </w:lvl>
    <w:lvl w:ilvl="1">
      <w:start w:val="1"/>
      <w:numFmt w:val="lowerLetter"/>
      <w:lvlText w:val="%2."/>
      <w:lvlJc w:val="left"/>
      <w:pPr>
        <w:tabs>
          <w:tab w:val="num" w:pos="-939"/>
        </w:tabs>
        <w:ind w:left="501" w:hanging="360"/>
      </w:pPr>
    </w:lvl>
    <w:lvl w:ilvl="2">
      <w:start w:val="1"/>
      <w:numFmt w:val="bullet"/>
      <w:lvlText w:val=""/>
      <w:lvlJc w:val="left"/>
      <w:pPr>
        <w:tabs>
          <w:tab w:val="num" w:pos="-988"/>
        </w:tabs>
        <w:ind w:left="1172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1CA4670F"/>
    <w:multiLevelType w:val="hybridMultilevel"/>
    <w:tmpl w:val="8BF81D84"/>
    <w:lvl w:ilvl="0" w:tplc="DA1022C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F556ED"/>
    <w:multiLevelType w:val="hybridMultilevel"/>
    <w:tmpl w:val="A8381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572F19"/>
    <w:multiLevelType w:val="multilevel"/>
    <w:tmpl w:val="09D8FC0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23C02312"/>
    <w:multiLevelType w:val="hybridMultilevel"/>
    <w:tmpl w:val="205E0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D84619"/>
    <w:multiLevelType w:val="hybridMultilevel"/>
    <w:tmpl w:val="05F250A2"/>
    <w:lvl w:ilvl="0" w:tplc="40BCBE2C">
      <w:start w:val="1"/>
      <w:numFmt w:val="bullet"/>
      <w:pStyle w:val="TextBullet1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 w:val="0"/>
        <w:i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4E80F46"/>
    <w:multiLevelType w:val="hybridMultilevel"/>
    <w:tmpl w:val="49387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79A6785"/>
    <w:multiLevelType w:val="multilevel"/>
    <w:tmpl w:val="3B4AFD0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27CF5A47"/>
    <w:multiLevelType w:val="hybridMultilevel"/>
    <w:tmpl w:val="E6A63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697C61"/>
    <w:multiLevelType w:val="hybridMultilevel"/>
    <w:tmpl w:val="47C823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ABCCE06">
      <w:start w:val="1"/>
      <w:numFmt w:val="lowerLetter"/>
      <w:lvlText w:val="%4)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4" w:tplc="E9E6BE26">
      <w:start w:val="1"/>
      <w:numFmt w:val="bullet"/>
      <w:lvlText w:val=""/>
      <w:lvlJc w:val="left"/>
      <w:pPr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9DCC07E">
      <w:start w:val="80"/>
      <w:numFmt w:val="decimal"/>
      <w:lvlText w:val="%7"/>
      <w:lvlJc w:val="left"/>
      <w:pPr>
        <w:ind w:left="5040" w:hanging="360"/>
      </w:pPr>
      <w:rPr>
        <w:rFonts w:hint="default"/>
      </w:rPr>
    </w:lvl>
    <w:lvl w:ilvl="7" w:tplc="B37C307A">
      <w:start w:val="1"/>
      <w:numFmt w:val="decimal"/>
      <w:lvlText w:val="%8)"/>
      <w:lvlJc w:val="left"/>
      <w:pPr>
        <w:ind w:left="5760" w:hanging="360"/>
      </w:pPr>
      <w:rPr>
        <w:rFonts w:ascii="Arial Narrow" w:hAnsi="Arial Narrow" w:hint="default"/>
        <w:sz w:val="22"/>
        <w:szCs w:val="22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9886E97"/>
    <w:multiLevelType w:val="hybridMultilevel"/>
    <w:tmpl w:val="1564E8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217A51"/>
    <w:multiLevelType w:val="hybridMultilevel"/>
    <w:tmpl w:val="97D44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1FB3A25"/>
    <w:multiLevelType w:val="hybridMultilevel"/>
    <w:tmpl w:val="AD4CA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181037"/>
    <w:multiLevelType w:val="hybridMultilevel"/>
    <w:tmpl w:val="EFE01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7AA2906"/>
    <w:multiLevelType w:val="hybridMultilevel"/>
    <w:tmpl w:val="0D6C3B0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 w15:restartNumberingAfterBreak="0">
    <w:nsid w:val="3BCF2BEE"/>
    <w:multiLevelType w:val="hybridMultilevel"/>
    <w:tmpl w:val="0C8CA0E6"/>
    <w:lvl w:ilvl="0" w:tplc="7A404958">
      <w:start w:val="1"/>
      <w:numFmt w:val="lowerLetter"/>
      <w:lvlText w:val="%1)"/>
      <w:lvlJc w:val="left"/>
      <w:pPr>
        <w:ind w:left="720" w:hanging="360"/>
      </w:pPr>
      <w:rPr>
        <w:rFonts w:eastAsia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A725E2"/>
    <w:multiLevelType w:val="hybridMultilevel"/>
    <w:tmpl w:val="CDCC91B2"/>
    <w:lvl w:ilvl="0" w:tplc="051407E8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448C5E91"/>
    <w:multiLevelType w:val="hybridMultilevel"/>
    <w:tmpl w:val="BA5A9E42"/>
    <w:lvl w:ilvl="0" w:tplc="A6E89446">
      <w:start w:val="1"/>
      <w:numFmt w:val="lowerLetter"/>
      <w:lvlText w:val="%1)"/>
      <w:lvlJc w:val="left"/>
      <w:pPr>
        <w:ind w:left="397" w:hanging="397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A772AD"/>
    <w:multiLevelType w:val="hybridMultilevel"/>
    <w:tmpl w:val="FCA29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1C36C7C"/>
    <w:multiLevelType w:val="hybridMultilevel"/>
    <w:tmpl w:val="A2088E06"/>
    <w:lvl w:ilvl="0" w:tplc="0F2098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1F32000"/>
    <w:multiLevelType w:val="hybridMultilevel"/>
    <w:tmpl w:val="6A22FF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34543DA"/>
    <w:multiLevelType w:val="hybridMultilevel"/>
    <w:tmpl w:val="A112AE58"/>
    <w:lvl w:ilvl="0" w:tplc="DE48FFC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CA19FE"/>
    <w:multiLevelType w:val="hybridMultilevel"/>
    <w:tmpl w:val="40404D4A"/>
    <w:lvl w:ilvl="0" w:tplc="A196916E">
      <w:start w:val="1"/>
      <w:numFmt w:val="lowerLetter"/>
      <w:lvlText w:val="%1)"/>
      <w:lvlJc w:val="left"/>
      <w:pPr>
        <w:ind w:left="786" w:hanging="360"/>
      </w:pPr>
      <w:rPr>
        <w:rFonts w:ascii="Arial Narrow" w:hAnsi="Arial Narrow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724661E"/>
    <w:multiLevelType w:val="hybridMultilevel"/>
    <w:tmpl w:val="67024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3A15E1"/>
    <w:multiLevelType w:val="hybridMultilevel"/>
    <w:tmpl w:val="22A0A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6E5D0B"/>
    <w:multiLevelType w:val="hybridMultilevel"/>
    <w:tmpl w:val="62F00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E573E6"/>
    <w:multiLevelType w:val="hybridMultilevel"/>
    <w:tmpl w:val="385C8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AF13D1"/>
    <w:multiLevelType w:val="hybridMultilevel"/>
    <w:tmpl w:val="91BA27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171D17"/>
    <w:multiLevelType w:val="multilevel"/>
    <w:tmpl w:val="80106576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7E6F2D16"/>
    <w:multiLevelType w:val="hybridMultilevel"/>
    <w:tmpl w:val="3742307A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10080152">
    <w:abstractNumId w:val="15"/>
  </w:num>
  <w:num w:numId="2" w16cid:durableId="468281971">
    <w:abstractNumId w:val="16"/>
  </w:num>
  <w:num w:numId="3" w16cid:durableId="1562791332">
    <w:abstractNumId w:val="29"/>
  </w:num>
  <w:num w:numId="4" w16cid:durableId="1582059778">
    <w:abstractNumId w:val="17"/>
  </w:num>
  <w:num w:numId="5" w16cid:durableId="1231961877">
    <w:abstractNumId w:val="27"/>
  </w:num>
  <w:num w:numId="6" w16cid:durableId="1782383555">
    <w:abstractNumId w:val="31"/>
  </w:num>
  <w:num w:numId="7" w16cid:durableId="1017463785">
    <w:abstractNumId w:val="30"/>
  </w:num>
  <w:num w:numId="8" w16cid:durableId="914825232">
    <w:abstractNumId w:val="12"/>
  </w:num>
  <w:num w:numId="9" w16cid:durableId="298807087">
    <w:abstractNumId w:val="36"/>
  </w:num>
  <w:num w:numId="10" w16cid:durableId="1742943051">
    <w:abstractNumId w:val="50"/>
  </w:num>
  <w:num w:numId="11" w16cid:durableId="1926911380">
    <w:abstractNumId w:val="39"/>
  </w:num>
  <w:num w:numId="12" w16cid:durableId="1694647304">
    <w:abstractNumId w:val="23"/>
  </w:num>
  <w:num w:numId="13" w16cid:durableId="1075663974">
    <w:abstractNumId w:val="25"/>
  </w:num>
  <w:num w:numId="14" w16cid:durableId="1156723068">
    <w:abstractNumId w:val="21"/>
  </w:num>
  <w:num w:numId="15" w16cid:durableId="1372850466">
    <w:abstractNumId w:val="38"/>
  </w:num>
  <w:num w:numId="16" w16cid:durableId="2137287184">
    <w:abstractNumId w:val="18"/>
  </w:num>
  <w:num w:numId="17" w16cid:durableId="1914730830">
    <w:abstractNumId w:val="2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89856055">
    <w:abstractNumId w:val="51"/>
  </w:num>
  <w:num w:numId="19" w16cid:durableId="1082993446">
    <w:abstractNumId w:val="19"/>
  </w:num>
  <w:num w:numId="20" w16cid:durableId="76635519">
    <w:abstractNumId w:val="0"/>
  </w:num>
  <w:num w:numId="21" w16cid:durableId="2125924723">
    <w:abstractNumId w:val="24"/>
  </w:num>
  <w:num w:numId="22" w16cid:durableId="1680961235">
    <w:abstractNumId w:val="44"/>
  </w:num>
  <w:num w:numId="23" w16cid:durableId="1000085104">
    <w:abstractNumId w:val="26"/>
  </w:num>
  <w:num w:numId="24" w16cid:durableId="1583835238">
    <w:abstractNumId w:val="45"/>
  </w:num>
  <w:num w:numId="25" w16cid:durableId="1583299160">
    <w:abstractNumId w:val="40"/>
  </w:num>
  <w:num w:numId="26" w16cid:durableId="2000500507">
    <w:abstractNumId w:val="46"/>
  </w:num>
  <w:num w:numId="27" w16cid:durableId="500389166">
    <w:abstractNumId w:val="28"/>
  </w:num>
  <w:num w:numId="28" w16cid:durableId="636837983">
    <w:abstractNumId w:val="34"/>
  </w:num>
  <w:num w:numId="29" w16cid:durableId="1306083741">
    <w:abstractNumId w:val="42"/>
  </w:num>
  <w:num w:numId="30" w16cid:durableId="260988402">
    <w:abstractNumId w:val="35"/>
  </w:num>
  <w:num w:numId="31" w16cid:durableId="621152054">
    <w:abstractNumId w:val="47"/>
  </w:num>
  <w:num w:numId="32" w16cid:durableId="295643526">
    <w:abstractNumId w:val="33"/>
  </w:num>
  <w:num w:numId="33" w16cid:durableId="1687441837">
    <w:abstractNumId w:val="20"/>
  </w:num>
  <w:num w:numId="34" w16cid:durableId="1133794262">
    <w:abstractNumId w:val="48"/>
  </w:num>
  <w:num w:numId="35" w16cid:durableId="1709452187">
    <w:abstractNumId w:val="13"/>
  </w:num>
  <w:num w:numId="36" w16cid:durableId="335885098">
    <w:abstractNumId w:val="32"/>
  </w:num>
  <w:num w:numId="37" w16cid:durableId="963851817">
    <w:abstractNumId w:val="14"/>
  </w:num>
  <w:num w:numId="38" w16cid:durableId="1598292127">
    <w:abstractNumId w:val="43"/>
  </w:num>
  <w:num w:numId="39" w16cid:durableId="843514212">
    <w:abstractNumId w:val="49"/>
  </w:num>
  <w:num w:numId="40" w16cid:durableId="2021811698">
    <w:abstractNumId w:val="37"/>
  </w:num>
  <w:num w:numId="41" w16cid:durableId="685206116">
    <w:abstractNumId w:val="4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93"/>
    <w:rsid w:val="00003F74"/>
    <w:rsid w:val="00006442"/>
    <w:rsid w:val="000078EF"/>
    <w:rsid w:val="00007EA4"/>
    <w:rsid w:val="0001025E"/>
    <w:rsid w:val="00011543"/>
    <w:rsid w:val="000117A2"/>
    <w:rsid w:val="00011CEB"/>
    <w:rsid w:val="00011F5A"/>
    <w:rsid w:val="00012000"/>
    <w:rsid w:val="00016948"/>
    <w:rsid w:val="000206FE"/>
    <w:rsid w:val="00020B38"/>
    <w:rsid w:val="0002431C"/>
    <w:rsid w:val="000243C1"/>
    <w:rsid w:val="00024472"/>
    <w:rsid w:val="00025DB6"/>
    <w:rsid w:val="00030B08"/>
    <w:rsid w:val="00034104"/>
    <w:rsid w:val="000400EB"/>
    <w:rsid w:val="0004020E"/>
    <w:rsid w:val="000402C1"/>
    <w:rsid w:val="0004226F"/>
    <w:rsid w:val="00042EA2"/>
    <w:rsid w:val="00042EB1"/>
    <w:rsid w:val="00053A76"/>
    <w:rsid w:val="00056BB4"/>
    <w:rsid w:val="0005702F"/>
    <w:rsid w:val="000570B6"/>
    <w:rsid w:val="00057761"/>
    <w:rsid w:val="00057C48"/>
    <w:rsid w:val="00060808"/>
    <w:rsid w:val="00060C0E"/>
    <w:rsid w:val="00060C3E"/>
    <w:rsid w:val="00061109"/>
    <w:rsid w:val="00063DD8"/>
    <w:rsid w:val="00064C5E"/>
    <w:rsid w:val="00064F93"/>
    <w:rsid w:val="00064FB0"/>
    <w:rsid w:val="0006579E"/>
    <w:rsid w:val="00066864"/>
    <w:rsid w:val="00070659"/>
    <w:rsid w:val="00071387"/>
    <w:rsid w:val="00071D29"/>
    <w:rsid w:val="00072F54"/>
    <w:rsid w:val="0007330A"/>
    <w:rsid w:val="00073B94"/>
    <w:rsid w:val="000746F7"/>
    <w:rsid w:val="00074E9B"/>
    <w:rsid w:val="0007643A"/>
    <w:rsid w:val="0007781B"/>
    <w:rsid w:val="00081A66"/>
    <w:rsid w:val="00081B36"/>
    <w:rsid w:val="0008222A"/>
    <w:rsid w:val="00083A3E"/>
    <w:rsid w:val="00084287"/>
    <w:rsid w:val="00087319"/>
    <w:rsid w:val="00087A97"/>
    <w:rsid w:val="00091642"/>
    <w:rsid w:val="00093467"/>
    <w:rsid w:val="000937C6"/>
    <w:rsid w:val="00093C15"/>
    <w:rsid w:val="00095013"/>
    <w:rsid w:val="000A199F"/>
    <w:rsid w:val="000A53F1"/>
    <w:rsid w:val="000A5622"/>
    <w:rsid w:val="000A6385"/>
    <w:rsid w:val="000A68B3"/>
    <w:rsid w:val="000B00EE"/>
    <w:rsid w:val="000B26DD"/>
    <w:rsid w:val="000B47AC"/>
    <w:rsid w:val="000B58C8"/>
    <w:rsid w:val="000B77B6"/>
    <w:rsid w:val="000C022F"/>
    <w:rsid w:val="000C238A"/>
    <w:rsid w:val="000C2E0E"/>
    <w:rsid w:val="000C5D64"/>
    <w:rsid w:val="000D30ED"/>
    <w:rsid w:val="000D3DC4"/>
    <w:rsid w:val="000D4E4D"/>
    <w:rsid w:val="000D4FEB"/>
    <w:rsid w:val="000D52CF"/>
    <w:rsid w:val="000D550C"/>
    <w:rsid w:val="000D5E54"/>
    <w:rsid w:val="000E3525"/>
    <w:rsid w:val="000E4352"/>
    <w:rsid w:val="000E4988"/>
    <w:rsid w:val="000E5C4D"/>
    <w:rsid w:val="000E7ACC"/>
    <w:rsid w:val="000F31A3"/>
    <w:rsid w:val="000F325D"/>
    <w:rsid w:val="000F478C"/>
    <w:rsid w:val="000F6C99"/>
    <w:rsid w:val="00101596"/>
    <w:rsid w:val="00102481"/>
    <w:rsid w:val="00102DD7"/>
    <w:rsid w:val="00103478"/>
    <w:rsid w:val="00103A7E"/>
    <w:rsid w:val="001041F1"/>
    <w:rsid w:val="00105277"/>
    <w:rsid w:val="00107659"/>
    <w:rsid w:val="00107E20"/>
    <w:rsid w:val="001116A8"/>
    <w:rsid w:val="00111A5A"/>
    <w:rsid w:val="0011535B"/>
    <w:rsid w:val="00116279"/>
    <w:rsid w:val="001200B9"/>
    <w:rsid w:val="00120F51"/>
    <w:rsid w:val="00121C5F"/>
    <w:rsid w:val="00122B4C"/>
    <w:rsid w:val="00123AE1"/>
    <w:rsid w:val="00123B18"/>
    <w:rsid w:val="001246E8"/>
    <w:rsid w:val="00125A9C"/>
    <w:rsid w:val="00125EBA"/>
    <w:rsid w:val="00126896"/>
    <w:rsid w:val="00127087"/>
    <w:rsid w:val="0012711A"/>
    <w:rsid w:val="00131165"/>
    <w:rsid w:val="001316EB"/>
    <w:rsid w:val="00133F4A"/>
    <w:rsid w:val="001348B3"/>
    <w:rsid w:val="00140953"/>
    <w:rsid w:val="0014132D"/>
    <w:rsid w:val="00142FAC"/>
    <w:rsid w:val="00145FD4"/>
    <w:rsid w:val="00146E9C"/>
    <w:rsid w:val="0015336E"/>
    <w:rsid w:val="00153C9F"/>
    <w:rsid w:val="00156697"/>
    <w:rsid w:val="001607A2"/>
    <w:rsid w:val="00160A40"/>
    <w:rsid w:val="00161722"/>
    <w:rsid w:val="001618AE"/>
    <w:rsid w:val="00161B28"/>
    <w:rsid w:val="0016214E"/>
    <w:rsid w:val="001631C7"/>
    <w:rsid w:val="00163599"/>
    <w:rsid w:val="00163F96"/>
    <w:rsid w:val="00164E9A"/>
    <w:rsid w:val="00167029"/>
    <w:rsid w:val="001674C9"/>
    <w:rsid w:val="001706F7"/>
    <w:rsid w:val="00170A96"/>
    <w:rsid w:val="0017200D"/>
    <w:rsid w:val="00172225"/>
    <w:rsid w:val="0017237B"/>
    <w:rsid w:val="00172C25"/>
    <w:rsid w:val="001730AD"/>
    <w:rsid w:val="00174074"/>
    <w:rsid w:val="001749CB"/>
    <w:rsid w:val="001754C2"/>
    <w:rsid w:val="00176017"/>
    <w:rsid w:val="00183E18"/>
    <w:rsid w:val="001849CF"/>
    <w:rsid w:val="00184F36"/>
    <w:rsid w:val="001857DF"/>
    <w:rsid w:val="001866D5"/>
    <w:rsid w:val="00186C7A"/>
    <w:rsid w:val="0019015A"/>
    <w:rsid w:val="001903CB"/>
    <w:rsid w:val="00190B63"/>
    <w:rsid w:val="0019226C"/>
    <w:rsid w:val="00192BEB"/>
    <w:rsid w:val="00194079"/>
    <w:rsid w:val="001940D3"/>
    <w:rsid w:val="001945EF"/>
    <w:rsid w:val="00194866"/>
    <w:rsid w:val="0019549C"/>
    <w:rsid w:val="0019550C"/>
    <w:rsid w:val="00196BEF"/>
    <w:rsid w:val="00197FE8"/>
    <w:rsid w:val="001A0839"/>
    <w:rsid w:val="001A1D72"/>
    <w:rsid w:val="001A2E43"/>
    <w:rsid w:val="001A40B8"/>
    <w:rsid w:val="001A55E9"/>
    <w:rsid w:val="001A5C63"/>
    <w:rsid w:val="001A6F88"/>
    <w:rsid w:val="001A788A"/>
    <w:rsid w:val="001A7FB1"/>
    <w:rsid w:val="001B2E16"/>
    <w:rsid w:val="001B2E6C"/>
    <w:rsid w:val="001B3843"/>
    <w:rsid w:val="001B748F"/>
    <w:rsid w:val="001C08CE"/>
    <w:rsid w:val="001C2359"/>
    <w:rsid w:val="001C2525"/>
    <w:rsid w:val="001C2BEB"/>
    <w:rsid w:val="001C3169"/>
    <w:rsid w:val="001C3AD7"/>
    <w:rsid w:val="001C5938"/>
    <w:rsid w:val="001C6E9E"/>
    <w:rsid w:val="001C7C32"/>
    <w:rsid w:val="001D1110"/>
    <w:rsid w:val="001D4D2A"/>
    <w:rsid w:val="001D576E"/>
    <w:rsid w:val="001D5F3A"/>
    <w:rsid w:val="001D789E"/>
    <w:rsid w:val="001E0298"/>
    <w:rsid w:val="001E10A1"/>
    <w:rsid w:val="001E33B5"/>
    <w:rsid w:val="001E3CE2"/>
    <w:rsid w:val="001E7AC2"/>
    <w:rsid w:val="001F04D9"/>
    <w:rsid w:val="001F341D"/>
    <w:rsid w:val="001F4EA9"/>
    <w:rsid w:val="001F5F02"/>
    <w:rsid w:val="00201D30"/>
    <w:rsid w:val="00202323"/>
    <w:rsid w:val="002026EE"/>
    <w:rsid w:val="00202BE6"/>
    <w:rsid w:val="00206F23"/>
    <w:rsid w:val="00207541"/>
    <w:rsid w:val="00211290"/>
    <w:rsid w:val="00211448"/>
    <w:rsid w:val="00212D03"/>
    <w:rsid w:val="00212E9F"/>
    <w:rsid w:val="00214681"/>
    <w:rsid w:val="0021674C"/>
    <w:rsid w:val="00216BF6"/>
    <w:rsid w:val="00216D60"/>
    <w:rsid w:val="00220107"/>
    <w:rsid w:val="002202D0"/>
    <w:rsid w:val="00220CC2"/>
    <w:rsid w:val="00220F27"/>
    <w:rsid w:val="002220A2"/>
    <w:rsid w:val="00224210"/>
    <w:rsid w:val="0022424D"/>
    <w:rsid w:val="002252AB"/>
    <w:rsid w:val="002274D7"/>
    <w:rsid w:val="00230C0F"/>
    <w:rsid w:val="0023462F"/>
    <w:rsid w:val="002349EC"/>
    <w:rsid w:val="00235372"/>
    <w:rsid w:val="00240C45"/>
    <w:rsid w:val="00241EC9"/>
    <w:rsid w:val="00245B20"/>
    <w:rsid w:val="002474DB"/>
    <w:rsid w:val="00247D35"/>
    <w:rsid w:val="0025047F"/>
    <w:rsid w:val="00250868"/>
    <w:rsid w:val="0025136E"/>
    <w:rsid w:val="00252DC6"/>
    <w:rsid w:val="0025523D"/>
    <w:rsid w:val="00257556"/>
    <w:rsid w:val="002578A9"/>
    <w:rsid w:val="002603C1"/>
    <w:rsid w:val="002604C8"/>
    <w:rsid w:val="00260622"/>
    <w:rsid w:val="00265C39"/>
    <w:rsid w:val="002665D6"/>
    <w:rsid w:val="00266765"/>
    <w:rsid w:val="002674EB"/>
    <w:rsid w:val="00270851"/>
    <w:rsid w:val="002708C8"/>
    <w:rsid w:val="00271DCF"/>
    <w:rsid w:val="002732A8"/>
    <w:rsid w:val="002732BF"/>
    <w:rsid w:val="0027771D"/>
    <w:rsid w:val="00277A7C"/>
    <w:rsid w:val="00277CB1"/>
    <w:rsid w:val="002800CB"/>
    <w:rsid w:val="00281B14"/>
    <w:rsid w:val="00282023"/>
    <w:rsid w:val="002828EE"/>
    <w:rsid w:val="002833F3"/>
    <w:rsid w:val="002841C1"/>
    <w:rsid w:val="00284367"/>
    <w:rsid w:val="002847A0"/>
    <w:rsid w:val="00284C16"/>
    <w:rsid w:val="00284D18"/>
    <w:rsid w:val="002854F4"/>
    <w:rsid w:val="00287DC5"/>
    <w:rsid w:val="00290D84"/>
    <w:rsid w:val="002934B3"/>
    <w:rsid w:val="00296FA4"/>
    <w:rsid w:val="00297688"/>
    <w:rsid w:val="002A08FE"/>
    <w:rsid w:val="002A0EA1"/>
    <w:rsid w:val="002A180C"/>
    <w:rsid w:val="002A2747"/>
    <w:rsid w:val="002A2976"/>
    <w:rsid w:val="002A39A1"/>
    <w:rsid w:val="002A52F5"/>
    <w:rsid w:val="002B0521"/>
    <w:rsid w:val="002B154D"/>
    <w:rsid w:val="002B4BFE"/>
    <w:rsid w:val="002C0516"/>
    <w:rsid w:val="002C449B"/>
    <w:rsid w:val="002C483F"/>
    <w:rsid w:val="002D026B"/>
    <w:rsid w:val="002D0359"/>
    <w:rsid w:val="002D0B7E"/>
    <w:rsid w:val="002D1C16"/>
    <w:rsid w:val="002D2BC4"/>
    <w:rsid w:val="002D2E34"/>
    <w:rsid w:val="002D5568"/>
    <w:rsid w:val="002D5FB3"/>
    <w:rsid w:val="002D65C8"/>
    <w:rsid w:val="002D67AC"/>
    <w:rsid w:val="002D6832"/>
    <w:rsid w:val="002E294E"/>
    <w:rsid w:val="002E2F06"/>
    <w:rsid w:val="002E4E15"/>
    <w:rsid w:val="002E557B"/>
    <w:rsid w:val="002E67B2"/>
    <w:rsid w:val="002E6853"/>
    <w:rsid w:val="002E7C1C"/>
    <w:rsid w:val="002F10FD"/>
    <w:rsid w:val="002F4B3C"/>
    <w:rsid w:val="002F55EA"/>
    <w:rsid w:val="002F7574"/>
    <w:rsid w:val="003005FE"/>
    <w:rsid w:val="0030073D"/>
    <w:rsid w:val="00300CD6"/>
    <w:rsid w:val="00302086"/>
    <w:rsid w:val="00302A40"/>
    <w:rsid w:val="00302B43"/>
    <w:rsid w:val="00306F9C"/>
    <w:rsid w:val="00307766"/>
    <w:rsid w:val="00314D5A"/>
    <w:rsid w:val="00315207"/>
    <w:rsid w:val="00321C74"/>
    <w:rsid w:val="00324536"/>
    <w:rsid w:val="00325DA4"/>
    <w:rsid w:val="0032770C"/>
    <w:rsid w:val="00327A75"/>
    <w:rsid w:val="00327ED0"/>
    <w:rsid w:val="003306ED"/>
    <w:rsid w:val="00330D5E"/>
    <w:rsid w:val="00333422"/>
    <w:rsid w:val="00334926"/>
    <w:rsid w:val="003364A4"/>
    <w:rsid w:val="00336A3F"/>
    <w:rsid w:val="00340BE8"/>
    <w:rsid w:val="00340D30"/>
    <w:rsid w:val="00341B40"/>
    <w:rsid w:val="00341C12"/>
    <w:rsid w:val="00344D0E"/>
    <w:rsid w:val="00345A80"/>
    <w:rsid w:val="0034610E"/>
    <w:rsid w:val="003468C2"/>
    <w:rsid w:val="00353FD8"/>
    <w:rsid w:val="003547D8"/>
    <w:rsid w:val="00355154"/>
    <w:rsid w:val="00355933"/>
    <w:rsid w:val="00356687"/>
    <w:rsid w:val="00365640"/>
    <w:rsid w:val="00366166"/>
    <w:rsid w:val="00366915"/>
    <w:rsid w:val="00370833"/>
    <w:rsid w:val="00370A9A"/>
    <w:rsid w:val="00370ED2"/>
    <w:rsid w:val="00372A9D"/>
    <w:rsid w:val="00372F3F"/>
    <w:rsid w:val="00373CD3"/>
    <w:rsid w:val="00373CEB"/>
    <w:rsid w:val="00375BBA"/>
    <w:rsid w:val="003770B7"/>
    <w:rsid w:val="0038014F"/>
    <w:rsid w:val="00381428"/>
    <w:rsid w:val="00381B04"/>
    <w:rsid w:val="00381CA2"/>
    <w:rsid w:val="00381E2B"/>
    <w:rsid w:val="003822C4"/>
    <w:rsid w:val="003849D5"/>
    <w:rsid w:val="00384B3C"/>
    <w:rsid w:val="00385462"/>
    <w:rsid w:val="003855FC"/>
    <w:rsid w:val="003876FF"/>
    <w:rsid w:val="0039018E"/>
    <w:rsid w:val="00391FC4"/>
    <w:rsid w:val="003930F2"/>
    <w:rsid w:val="00393155"/>
    <w:rsid w:val="0039420D"/>
    <w:rsid w:val="00394657"/>
    <w:rsid w:val="003952A5"/>
    <w:rsid w:val="003956C4"/>
    <w:rsid w:val="00396445"/>
    <w:rsid w:val="003979A4"/>
    <w:rsid w:val="003A203C"/>
    <w:rsid w:val="003A602D"/>
    <w:rsid w:val="003B0418"/>
    <w:rsid w:val="003B0BBD"/>
    <w:rsid w:val="003B0EB2"/>
    <w:rsid w:val="003B193E"/>
    <w:rsid w:val="003B61FF"/>
    <w:rsid w:val="003B633E"/>
    <w:rsid w:val="003B729E"/>
    <w:rsid w:val="003B7684"/>
    <w:rsid w:val="003C27E2"/>
    <w:rsid w:val="003C3B5B"/>
    <w:rsid w:val="003C49AD"/>
    <w:rsid w:val="003C4D00"/>
    <w:rsid w:val="003C4EC0"/>
    <w:rsid w:val="003C52DE"/>
    <w:rsid w:val="003C5386"/>
    <w:rsid w:val="003C5792"/>
    <w:rsid w:val="003C798A"/>
    <w:rsid w:val="003D102D"/>
    <w:rsid w:val="003D2818"/>
    <w:rsid w:val="003D4C1B"/>
    <w:rsid w:val="003D7EF6"/>
    <w:rsid w:val="003E221E"/>
    <w:rsid w:val="003E4044"/>
    <w:rsid w:val="003E44ED"/>
    <w:rsid w:val="003E4704"/>
    <w:rsid w:val="003E4C51"/>
    <w:rsid w:val="003E78CF"/>
    <w:rsid w:val="003F313B"/>
    <w:rsid w:val="00402731"/>
    <w:rsid w:val="00402A3D"/>
    <w:rsid w:val="00403E26"/>
    <w:rsid w:val="004043DB"/>
    <w:rsid w:val="00404BED"/>
    <w:rsid w:val="00405421"/>
    <w:rsid w:val="004057DC"/>
    <w:rsid w:val="00405A5D"/>
    <w:rsid w:val="00406BF5"/>
    <w:rsid w:val="004101BD"/>
    <w:rsid w:val="00411A25"/>
    <w:rsid w:val="00412263"/>
    <w:rsid w:val="0041390E"/>
    <w:rsid w:val="00415A99"/>
    <w:rsid w:val="00416124"/>
    <w:rsid w:val="00417B79"/>
    <w:rsid w:val="00420A42"/>
    <w:rsid w:val="00426A41"/>
    <w:rsid w:val="00426E0D"/>
    <w:rsid w:val="004274AF"/>
    <w:rsid w:val="004302B9"/>
    <w:rsid w:val="00430B34"/>
    <w:rsid w:val="00431C2B"/>
    <w:rsid w:val="0043500C"/>
    <w:rsid w:val="0043579D"/>
    <w:rsid w:val="00435976"/>
    <w:rsid w:val="004360D1"/>
    <w:rsid w:val="00436969"/>
    <w:rsid w:val="00440157"/>
    <w:rsid w:val="00441FE7"/>
    <w:rsid w:val="00442657"/>
    <w:rsid w:val="00447DE8"/>
    <w:rsid w:val="00447FA7"/>
    <w:rsid w:val="0045072F"/>
    <w:rsid w:val="0045096A"/>
    <w:rsid w:val="00452C0E"/>
    <w:rsid w:val="00454793"/>
    <w:rsid w:val="004547A2"/>
    <w:rsid w:val="004551DA"/>
    <w:rsid w:val="00456D2B"/>
    <w:rsid w:val="0046051B"/>
    <w:rsid w:val="004624B0"/>
    <w:rsid w:val="00464BF0"/>
    <w:rsid w:val="00474E71"/>
    <w:rsid w:val="00475571"/>
    <w:rsid w:val="00475B6B"/>
    <w:rsid w:val="004808BF"/>
    <w:rsid w:val="00480ECB"/>
    <w:rsid w:val="0048121B"/>
    <w:rsid w:val="00481330"/>
    <w:rsid w:val="00482E21"/>
    <w:rsid w:val="00483E73"/>
    <w:rsid w:val="004842AC"/>
    <w:rsid w:val="00486B18"/>
    <w:rsid w:val="00490D58"/>
    <w:rsid w:val="00490F1F"/>
    <w:rsid w:val="00492CCC"/>
    <w:rsid w:val="00495F7A"/>
    <w:rsid w:val="00497D36"/>
    <w:rsid w:val="004A4484"/>
    <w:rsid w:val="004A4BE0"/>
    <w:rsid w:val="004A6CDC"/>
    <w:rsid w:val="004A7F0D"/>
    <w:rsid w:val="004B3E8A"/>
    <w:rsid w:val="004B3EF1"/>
    <w:rsid w:val="004B3FCA"/>
    <w:rsid w:val="004B524C"/>
    <w:rsid w:val="004B613B"/>
    <w:rsid w:val="004C0128"/>
    <w:rsid w:val="004C267D"/>
    <w:rsid w:val="004C2EF2"/>
    <w:rsid w:val="004C5724"/>
    <w:rsid w:val="004C6684"/>
    <w:rsid w:val="004C74E9"/>
    <w:rsid w:val="004D0A81"/>
    <w:rsid w:val="004D16A7"/>
    <w:rsid w:val="004D1A88"/>
    <w:rsid w:val="004D2E17"/>
    <w:rsid w:val="004D42EF"/>
    <w:rsid w:val="004D7ABD"/>
    <w:rsid w:val="004E0D26"/>
    <w:rsid w:val="004E128D"/>
    <w:rsid w:val="004E24C6"/>
    <w:rsid w:val="004E26F7"/>
    <w:rsid w:val="004E273A"/>
    <w:rsid w:val="004E3011"/>
    <w:rsid w:val="004E34FE"/>
    <w:rsid w:val="004E4A6F"/>
    <w:rsid w:val="004E4DFA"/>
    <w:rsid w:val="004E7DC1"/>
    <w:rsid w:val="004F36C7"/>
    <w:rsid w:val="005008B7"/>
    <w:rsid w:val="0050692E"/>
    <w:rsid w:val="00512380"/>
    <w:rsid w:val="00513E04"/>
    <w:rsid w:val="005148D5"/>
    <w:rsid w:val="0051498A"/>
    <w:rsid w:val="00516FC8"/>
    <w:rsid w:val="00521BDD"/>
    <w:rsid w:val="00523DBE"/>
    <w:rsid w:val="00524195"/>
    <w:rsid w:val="00525BE6"/>
    <w:rsid w:val="00526260"/>
    <w:rsid w:val="00530DA1"/>
    <w:rsid w:val="00535210"/>
    <w:rsid w:val="00537252"/>
    <w:rsid w:val="005422FC"/>
    <w:rsid w:val="0054248B"/>
    <w:rsid w:val="00545369"/>
    <w:rsid w:val="005469A8"/>
    <w:rsid w:val="005503FE"/>
    <w:rsid w:val="005509B9"/>
    <w:rsid w:val="005510B7"/>
    <w:rsid w:val="00552C6A"/>
    <w:rsid w:val="0055435E"/>
    <w:rsid w:val="005547FE"/>
    <w:rsid w:val="00554985"/>
    <w:rsid w:val="005555AB"/>
    <w:rsid w:val="00555ECE"/>
    <w:rsid w:val="005564E5"/>
    <w:rsid w:val="00557A98"/>
    <w:rsid w:val="00560AC7"/>
    <w:rsid w:val="00560C55"/>
    <w:rsid w:val="0056428F"/>
    <w:rsid w:val="00567220"/>
    <w:rsid w:val="005676A1"/>
    <w:rsid w:val="00567996"/>
    <w:rsid w:val="00570FFF"/>
    <w:rsid w:val="0057150F"/>
    <w:rsid w:val="00571945"/>
    <w:rsid w:val="0057265D"/>
    <w:rsid w:val="005734B5"/>
    <w:rsid w:val="00573A4A"/>
    <w:rsid w:val="0057627F"/>
    <w:rsid w:val="00577B43"/>
    <w:rsid w:val="0058036D"/>
    <w:rsid w:val="00580E19"/>
    <w:rsid w:val="00582230"/>
    <w:rsid w:val="00582D8F"/>
    <w:rsid w:val="005835F4"/>
    <w:rsid w:val="00587780"/>
    <w:rsid w:val="005877E2"/>
    <w:rsid w:val="00591347"/>
    <w:rsid w:val="00591359"/>
    <w:rsid w:val="00591C00"/>
    <w:rsid w:val="00592051"/>
    <w:rsid w:val="005940FF"/>
    <w:rsid w:val="00594D6E"/>
    <w:rsid w:val="00595093"/>
    <w:rsid w:val="005961E9"/>
    <w:rsid w:val="005964E2"/>
    <w:rsid w:val="005A39E8"/>
    <w:rsid w:val="005A3AC6"/>
    <w:rsid w:val="005A56E0"/>
    <w:rsid w:val="005A585E"/>
    <w:rsid w:val="005A77DE"/>
    <w:rsid w:val="005A7F8A"/>
    <w:rsid w:val="005B1A74"/>
    <w:rsid w:val="005B4ABE"/>
    <w:rsid w:val="005B6CB3"/>
    <w:rsid w:val="005B764B"/>
    <w:rsid w:val="005B7CC9"/>
    <w:rsid w:val="005B7D86"/>
    <w:rsid w:val="005C03A2"/>
    <w:rsid w:val="005C0A83"/>
    <w:rsid w:val="005C16BE"/>
    <w:rsid w:val="005C2162"/>
    <w:rsid w:val="005C2C26"/>
    <w:rsid w:val="005C3136"/>
    <w:rsid w:val="005C38CB"/>
    <w:rsid w:val="005C3FB0"/>
    <w:rsid w:val="005C7461"/>
    <w:rsid w:val="005D409B"/>
    <w:rsid w:val="005D4EDA"/>
    <w:rsid w:val="005D7489"/>
    <w:rsid w:val="005E0073"/>
    <w:rsid w:val="005E0582"/>
    <w:rsid w:val="005E1084"/>
    <w:rsid w:val="005E15E2"/>
    <w:rsid w:val="005E206D"/>
    <w:rsid w:val="005E27E6"/>
    <w:rsid w:val="005E46E6"/>
    <w:rsid w:val="005E58B3"/>
    <w:rsid w:val="005E7148"/>
    <w:rsid w:val="005E74EE"/>
    <w:rsid w:val="005E7A76"/>
    <w:rsid w:val="005F1B0F"/>
    <w:rsid w:val="005F245C"/>
    <w:rsid w:val="005F5A51"/>
    <w:rsid w:val="006001FF"/>
    <w:rsid w:val="0060165D"/>
    <w:rsid w:val="00601FA3"/>
    <w:rsid w:val="00601FE5"/>
    <w:rsid w:val="00602435"/>
    <w:rsid w:val="00603DDB"/>
    <w:rsid w:val="006043E3"/>
    <w:rsid w:val="006061AD"/>
    <w:rsid w:val="006061E4"/>
    <w:rsid w:val="006064C2"/>
    <w:rsid w:val="00610E60"/>
    <w:rsid w:val="006124CF"/>
    <w:rsid w:val="006129E3"/>
    <w:rsid w:val="00614FE6"/>
    <w:rsid w:val="0061598F"/>
    <w:rsid w:val="00615A23"/>
    <w:rsid w:val="0061686F"/>
    <w:rsid w:val="00617408"/>
    <w:rsid w:val="00617CE9"/>
    <w:rsid w:val="00620712"/>
    <w:rsid w:val="0062089C"/>
    <w:rsid w:val="00621695"/>
    <w:rsid w:val="006228B5"/>
    <w:rsid w:val="006241A6"/>
    <w:rsid w:val="006258A0"/>
    <w:rsid w:val="0062679F"/>
    <w:rsid w:val="0063199A"/>
    <w:rsid w:val="00632BAA"/>
    <w:rsid w:val="00633516"/>
    <w:rsid w:val="0064023E"/>
    <w:rsid w:val="0064055C"/>
    <w:rsid w:val="00642AC7"/>
    <w:rsid w:val="006430FA"/>
    <w:rsid w:val="00644B98"/>
    <w:rsid w:val="00646134"/>
    <w:rsid w:val="00646D1E"/>
    <w:rsid w:val="00647DEE"/>
    <w:rsid w:val="00651E30"/>
    <w:rsid w:val="006538AE"/>
    <w:rsid w:val="00653FA8"/>
    <w:rsid w:val="00655E66"/>
    <w:rsid w:val="00662FF1"/>
    <w:rsid w:val="00663EA2"/>
    <w:rsid w:val="006648F2"/>
    <w:rsid w:val="0066658F"/>
    <w:rsid w:val="00667353"/>
    <w:rsid w:val="00671EBC"/>
    <w:rsid w:val="006725B8"/>
    <w:rsid w:val="00672828"/>
    <w:rsid w:val="00673723"/>
    <w:rsid w:val="0067737E"/>
    <w:rsid w:val="006773A5"/>
    <w:rsid w:val="006819E5"/>
    <w:rsid w:val="006827AF"/>
    <w:rsid w:val="00682CDE"/>
    <w:rsid w:val="006842CD"/>
    <w:rsid w:val="00684CAF"/>
    <w:rsid w:val="00685B4F"/>
    <w:rsid w:val="00685DAF"/>
    <w:rsid w:val="00686A89"/>
    <w:rsid w:val="006877C7"/>
    <w:rsid w:val="0069055B"/>
    <w:rsid w:val="006907E7"/>
    <w:rsid w:val="00690A99"/>
    <w:rsid w:val="006926FA"/>
    <w:rsid w:val="00693525"/>
    <w:rsid w:val="006954CE"/>
    <w:rsid w:val="006965EF"/>
    <w:rsid w:val="006A13B5"/>
    <w:rsid w:val="006A2606"/>
    <w:rsid w:val="006A296A"/>
    <w:rsid w:val="006A7BE5"/>
    <w:rsid w:val="006A7C38"/>
    <w:rsid w:val="006B08E9"/>
    <w:rsid w:val="006B0B0E"/>
    <w:rsid w:val="006B1061"/>
    <w:rsid w:val="006B3505"/>
    <w:rsid w:val="006B60AF"/>
    <w:rsid w:val="006C0B4F"/>
    <w:rsid w:val="006C103E"/>
    <w:rsid w:val="006C19A0"/>
    <w:rsid w:val="006C239E"/>
    <w:rsid w:val="006C3A65"/>
    <w:rsid w:val="006C3F79"/>
    <w:rsid w:val="006C616B"/>
    <w:rsid w:val="006C77FB"/>
    <w:rsid w:val="006D0909"/>
    <w:rsid w:val="006D1F90"/>
    <w:rsid w:val="006D1F94"/>
    <w:rsid w:val="006D39B6"/>
    <w:rsid w:val="006D456A"/>
    <w:rsid w:val="006D4A78"/>
    <w:rsid w:val="006E07BB"/>
    <w:rsid w:val="006E4FD9"/>
    <w:rsid w:val="006E57A5"/>
    <w:rsid w:val="006E65E1"/>
    <w:rsid w:val="006E6979"/>
    <w:rsid w:val="006F0859"/>
    <w:rsid w:val="006F1CF6"/>
    <w:rsid w:val="006F2230"/>
    <w:rsid w:val="006F331F"/>
    <w:rsid w:val="006F3A2E"/>
    <w:rsid w:val="006F414B"/>
    <w:rsid w:val="006F643E"/>
    <w:rsid w:val="006F65BF"/>
    <w:rsid w:val="006F6F4F"/>
    <w:rsid w:val="006F7038"/>
    <w:rsid w:val="0070523C"/>
    <w:rsid w:val="0070527E"/>
    <w:rsid w:val="007062A6"/>
    <w:rsid w:val="007067A3"/>
    <w:rsid w:val="00706E11"/>
    <w:rsid w:val="00707A77"/>
    <w:rsid w:val="00710442"/>
    <w:rsid w:val="00713A04"/>
    <w:rsid w:val="00716B18"/>
    <w:rsid w:val="00716F12"/>
    <w:rsid w:val="007221B1"/>
    <w:rsid w:val="00722401"/>
    <w:rsid w:val="007226C9"/>
    <w:rsid w:val="00722B02"/>
    <w:rsid w:val="0072569E"/>
    <w:rsid w:val="00725B0F"/>
    <w:rsid w:val="00725DAE"/>
    <w:rsid w:val="007262BC"/>
    <w:rsid w:val="0073146F"/>
    <w:rsid w:val="0073433F"/>
    <w:rsid w:val="007349FC"/>
    <w:rsid w:val="007350F2"/>
    <w:rsid w:val="00736946"/>
    <w:rsid w:val="00740E11"/>
    <w:rsid w:val="007428BB"/>
    <w:rsid w:val="00743FDA"/>
    <w:rsid w:val="00744DFE"/>
    <w:rsid w:val="007462ED"/>
    <w:rsid w:val="00747E10"/>
    <w:rsid w:val="00751934"/>
    <w:rsid w:val="00751BD7"/>
    <w:rsid w:val="007521DD"/>
    <w:rsid w:val="007526FE"/>
    <w:rsid w:val="00752815"/>
    <w:rsid w:val="00753093"/>
    <w:rsid w:val="00753BA8"/>
    <w:rsid w:val="00755F71"/>
    <w:rsid w:val="00757AE5"/>
    <w:rsid w:val="00761DC2"/>
    <w:rsid w:val="00762AED"/>
    <w:rsid w:val="00762CFB"/>
    <w:rsid w:val="00764508"/>
    <w:rsid w:val="00765459"/>
    <w:rsid w:val="00765B60"/>
    <w:rsid w:val="00765CD0"/>
    <w:rsid w:val="007702B0"/>
    <w:rsid w:val="00771357"/>
    <w:rsid w:val="007723FF"/>
    <w:rsid w:val="00773C0E"/>
    <w:rsid w:val="00775D29"/>
    <w:rsid w:val="00780D67"/>
    <w:rsid w:val="00782793"/>
    <w:rsid w:val="00782CE1"/>
    <w:rsid w:val="00784C92"/>
    <w:rsid w:val="00787063"/>
    <w:rsid w:val="00791C0E"/>
    <w:rsid w:val="00795D58"/>
    <w:rsid w:val="007970DE"/>
    <w:rsid w:val="007A1367"/>
    <w:rsid w:val="007A158A"/>
    <w:rsid w:val="007A1E21"/>
    <w:rsid w:val="007A2400"/>
    <w:rsid w:val="007A2A88"/>
    <w:rsid w:val="007A3BBB"/>
    <w:rsid w:val="007A4D63"/>
    <w:rsid w:val="007A7653"/>
    <w:rsid w:val="007A7EE8"/>
    <w:rsid w:val="007B1249"/>
    <w:rsid w:val="007B168F"/>
    <w:rsid w:val="007B4008"/>
    <w:rsid w:val="007B4633"/>
    <w:rsid w:val="007B4787"/>
    <w:rsid w:val="007B553C"/>
    <w:rsid w:val="007B6567"/>
    <w:rsid w:val="007B6C21"/>
    <w:rsid w:val="007B7107"/>
    <w:rsid w:val="007C007C"/>
    <w:rsid w:val="007C1E75"/>
    <w:rsid w:val="007C3187"/>
    <w:rsid w:val="007C4494"/>
    <w:rsid w:val="007C5257"/>
    <w:rsid w:val="007C569D"/>
    <w:rsid w:val="007C636C"/>
    <w:rsid w:val="007C78AC"/>
    <w:rsid w:val="007D3C32"/>
    <w:rsid w:val="007D4476"/>
    <w:rsid w:val="007D4CBF"/>
    <w:rsid w:val="007D6097"/>
    <w:rsid w:val="007D6BE6"/>
    <w:rsid w:val="007D7FF1"/>
    <w:rsid w:val="007E181C"/>
    <w:rsid w:val="007E2134"/>
    <w:rsid w:val="007E4279"/>
    <w:rsid w:val="007E4551"/>
    <w:rsid w:val="007E576D"/>
    <w:rsid w:val="007F0DFA"/>
    <w:rsid w:val="007F22EF"/>
    <w:rsid w:val="007F28DF"/>
    <w:rsid w:val="007F52A4"/>
    <w:rsid w:val="007F661B"/>
    <w:rsid w:val="007F6CEF"/>
    <w:rsid w:val="0080092C"/>
    <w:rsid w:val="0080096E"/>
    <w:rsid w:val="0080160E"/>
    <w:rsid w:val="008059B5"/>
    <w:rsid w:val="00806790"/>
    <w:rsid w:val="00807354"/>
    <w:rsid w:val="00807FA1"/>
    <w:rsid w:val="008100B6"/>
    <w:rsid w:val="008113C4"/>
    <w:rsid w:val="00814A29"/>
    <w:rsid w:val="00817381"/>
    <w:rsid w:val="00817D1B"/>
    <w:rsid w:val="00820EBD"/>
    <w:rsid w:val="008236B7"/>
    <w:rsid w:val="00827046"/>
    <w:rsid w:val="008278C9"/>
    <w:rsid w:val="008279AF"/>
    <w:rsid w:val="00827EE0"/>
    <w:rsid w:val="00830AA2"/>
    <w:rsid w:val="00830C05"/>
    <w:rsid w:val="00831990"/>
    <w:rsid w:val="008319CC"/>
    <w:rsid w:val="008338C3"/>
    <w:rsid w:val="00833E45"/>
    <w:rsid w:val="00835519"/>
    <w:rsid w:val="0083634E"/>
    <w:rsid w:val="008370E0"/>
    <w:rsid w:val="00840D83"/>
    <w:rsid w:val="00842292"/>
    <w:rsid w:val="00844720"/>
    <w:rsid w:val="008468A6"/>
    <w:rsid w:val="008478D8"/>
    <w:rsid w:val="0085115B"/>
    <w:rsid w:val="008516E8"/>
    <w:rsid w:val="00851D3A"/>
    <w:rsid w:val="008531C6"/>
    <w:rsid w:val="00854578"/>
    <w:rsid w:val="0085528C"/>
    <w:rsid w:val="00855AD9"/>
    <w:rsid w:val="00856796"/>
    <w:rsid w:val="008618EA"/>
    <w:rsid w:val="00862151"/>
    <w:rsid w:val="00862520"/>
    <w:rsid w:val="00862CEB"/>
    <w:rsid w:val="00863F8D"/>
    <w:rsid w:val="008645EA"/>
    <w:rsid w:val="00866811"/>
    <w:rsid w:val="008675C2"/>
    <w:rsid w:val="00870F4D"/>
    <w:rsid w:val="00873C8C"/>
    <w:rsid w:val="00875580"/>
    <w:rsid w:val="00875E8B"/>
    <w:rsid w:val="00876E8A"/>
    <w:rsid w:val="00877810"/>
    <w:rsid w:val="00883B5B"/>
    <w:rsid w:val="0088414D"/>
    <w:rsid w:val="008848F1"/>
    <w:rsid w:val="00885E9F"/>
    <w:rsid w:val="00886B7F"/>
    <w:rsid w:val="00886D05"/>
    <w:rsid w:val="00887136"/>
    <w:rsid w:val="008901FE"/>
    <w:rsid w:val="008929E4"/>
    <w:rsid w:val="00893FC1"/>
    <w:rsid w:val="008951DD"/>
    <w:rsid w:val="008A1042"/>
    <w:rsid w:val="008A33E4"/>
    <w:rsid w:val="008A379D"/>
    <w:rsid w:val="008A4353"/>
    <w:rsid w:val="008A6476"/>
    <w:rsid w:val="008B07B3"/>
    <w:rsid w:val="008B094E"/>
    <w:rsid w:val="008B1515"/>
    <w:rsid w:val="008B15A9"/>
    <w:rsid w:val="008B161E"/>
    <w:rsid w:val="008B26BF"/>
    <w:rsid w:val="008B2D27"/>
    <w:rsid w:val="008B30DB"/>
    <w:rsid w:val="008B5A6C"/>
    <w:rsid w:val="008B7493"/>
    <w:rsid w:val="008C077A"/>
    <w:rsid w:val="008C0BB5"/>
    <w:rsid w:val="008C69A9"/>
    <w:rsid w:val="008D0593"/>
    <w:rsid w:val="008D0BD3"/>
    <w:rsid w:val="008D1B68"/>
    <w:rsid w:val="008D3A2C"/>
    <w:rsid w:val="008D4AEA"/>
    <w:rsid w:val="008D53F0"/>
    <w:rsid w:val="008D572F"/>
    <w:rsid w:val="008E08D4"/>
    <w:rsid w:val="008E0BFC"/>
    <w:rsid w:val="008E249F"/>
    <w:rsid w:val="008E3013"/>
    <w:rsid w:val="008E454B"/>
    <w:rsid w:val="008E56C7"/>
    <w:rsid w:val="008E7622"/>
    <w:rsid w:val="008E7904"/>
    <w:rsid w:val="008E7FF2"/>
    <w:rsid w:val="008F1CFB"/>
    <w:rsid w:val="008F30B3"/>
    <w:rsid w:val="008F3325"/>
    <w:rsid w:val="008F4EAC"/>
    <w:rsid w:val="00900A86"/>
    <w:rsid w:val="009011BA"/>
    <w:rsid w:val="0090447D"/>
    <w:rsid w:val="009045D6"/>
    <w:rsid w:val="0090501A"/>
    <w:rsid w:val="00910AB6"/>
    <w:rsid w:val="00910EE7"/>
    <w:rsid w:val="00911100"/>
    <w:rsid w:val="00911BF4"/>
    <w:rsid w:val="009138E7"/>
    <w:rsid w:val="00915D05"/>
    <w:rsid w:val="00922037"/>
    <w:rsid w:val="00925CE6"/>
    <w:rsid w:val="00926229"/>
    <w:rsid w:val="00926276"/>
    <w:rsid w:val="00927C20"/>
    <w:rsid w:val="00930D7F"/>
    <w:rsid w:val="00931E6F"/>
    <w:rsid w:val="00932C71"/>
    <w:rsid w:val="009373BB"/>
    <w:rsid w:val="0093779D"/>
    <w:rsid w:val="009403AC"/>
    <w:rsid w:val="0094089E"/>
    <w:rsid w:val="00941649"/>
    <w:rsid w:val="00943D3C"/>
    <w:rsid w:val="00945D7C"/>
    <w:rsid w:val="00950A1F"/>
    <w:rsid w:val="00950D0F"/>
    <w:rsid w:val="009521ED"/>
    <w:rsid w:val="0095256B"/>
    <w:rsid w:val="009528A6"/>
    <w:rsid w:val="00952C79"/>
    <w:rsid w:val="00953E95"/>
    <w:rsid w:val="00955FBF"/>
    <w:rsid w:val="009600BF"/>
    <w:rsid w:val="00962925"/>
    <w:rsid w:val="00962CB0"/>
    <w:rsid w:val="009638EB"/>
    <w:rsid w:val="009643A5"/>
    <w:rsid w:val="00964F88"/>
    <w:rsid w:val="009679B1"/>
    <w:rsid w:val="009713EC"/>
    <w:rsid w:val="0097584F"/>
    <w:rsid w:val="00976318"/>
    <w:rsid w:val="0097726C"/>
    <w:rsid w:val="00977504"/>
    <w:rsid w:val="00980A83"/>
    <w:rsid w:val="009835BF"/>
    <w:rsid w:val="00983CBD"/>
    <w:rsid w:val="00985CED"/>
    <w:rsid w:val="00986370"/>
    <w:rsid w:val="00986C48"/>
    <w:rsid w:val="009904A0"/>
    <w:rsid w:val="009965D4"/>
    <w:rsid w:val="009976C7"/>
    <w:rsid w:val="009A1511"/>
    <w:rsid w:val="009A3559"/>
    <w:rsid w:val="009A3E9F"/>
    <w:rsid w:val="009A4578"/>
    <w:rsid w:val="009A59F0"/>
    <w:rsid w:val="009B2DC2"/>
    <w:rsid w:val="009B36D3"/>
    <w:rsid w:val="009B4780"/>
    <w:rsid w:val="009C0E1D"/>
    <w:rsid w:val="009C263B"/>
    <w:rsid w:val="009C2A5E"/>
    <w:rsid w:val="009C7931"/>
    <w:rsid w:val="009D01A8"/>
    <w:rsid w:val="009D0BF0"/>
    <w:rsid w:val="009D2859"/>
    <w:rsid w:val="009D2E55"/>
    <w:rsid w:val="009D4957"/>
    <w:rsid w:val="009D57A9"/>
    <w:rsid w:val="009D57AE"/>
    <w:rsid w:val="009D69FB"/>
    <w:rsid w:val="009D6A25"/>
    <w:rsid w:val="009D6C2D"/>
    <w:rsid w:val="009D6DFB"/>
    <w:rsid w:val="009D7E58"/>
    <w:rsid w:val="009E50EC"/>
    <w:rsid w:val="009E7743"/>
    <w:rsid w:val="009F127A"/>
    <w:rsid w:val="009F1353"/>
    <w:rsid w:val="009F3972"/>
    <w:rsid w:val="00A00352"/>
    <w:rsid w:val="00A01634"/>
    <w:rsid w:val="00A06D76"/>
    <w:rsid w:val="00A07828"/>
    <w:rsid w:val="00A100EA"/>
    <w:rsid w:val="00A1119A"/>
    <w:rsid w:val="00A11DE1"/>
    <w:rsid w:val="00A1236E"/>
    <w:rsid w:val="00A13BB2"/>
    <w:rsid w:val="00A1499E"/>
    <w:rsid w:val="00A159A7"/>
    <w:rsid w:val="00A15BCB"/>
    <w:rsid w:val="00A17C32"/>
    <w:rsid w:val="00A17DD9"/>
    <w:rsid w:val="00A21719"/>
    <w:rsid w:val="00A22C0A"/>
    <w:rsid w:val="00A22CB1"/>
    <w:rsid w:val="00A2371C"/>
    <w:rsid w:val="00A23DB9"/>
    <w:rsid w:val="00A25B8E"/>
    <w:rsid w:val="00A2637D"/>
    <w:rsid w:val="00A34604"/>
    <w:rsid w:val="00A34A2E"/>
    <w:rsid w:val="00A36CE5"/>
    <w:rsid w:val="00A401C8"/>
    <w:rsid w:val="00A403FF"/>
    <w:rsid w:val="00A41EF4"/>
    <w:rsid w:val="00A44049"/>
    <w:rsid w:val="00A47D18"/>
    <w:rsid w:val="00A50A3E"/>
    <w:rsid w:val="00A51969"/>
    <w:rsid w:val="00A520D9"/>
    <w:rsid w:val="00A5276E"/>
    <w:rsid w:val="00A54F9C"/>
    <w:rsid w:val="00A57A5E"/>
    <w:rsid w:val="00A60042"/>
    <w:rsid w:val="00A64535"/>
    <w:rsid w:val="00A64B0F"/>
    <w:rsid w:val="00A64F68"/>
    <w:rsid w:val="00A65995"/>
    <w:rsid w:val="00A671E1"/>
    <w:rsid w:val="00A67E7D"/>
    <w:rsid w:val="00A7077E"/>
    <w:rsid w:val="00A72E90"/>
    <w:rsid w:val="00A73763"/>
    <w:rsid w:val="00A739FF"/>
    <w:rsid w:val="00A76A2C"/>
    <w:rsid w:val="00A81D33"/>
    <w:rsid w:val="00A834A0"/>
    <w:rsid w:val="00A8579A"/>
    <w:rsid w:val="00A85935"/>
    <w:rsid w:val="00A86E38"/>
    <w:rsid w:val="00A8706B"/>
    <w:rsid w:val="00A874A1"/>
    <w:rsid w:val="00A874CD"/>
    <w:rsid w:val="00A904EF"/>
    <w:rsid w:val="00A909D7"/>
    <w:rsid w:val="00A92BDF"/>
    <w:rsid w:val="00A94786"/>
    <w:rsid w:val="00A95131"/>
    <w:rsid w:val="00A96192"/>
    <w:rsid w:val="00A962C6"/>
    <w:rsid w:val="00AA025E"/>
    <w:rsid w:val="00AA06BE"/>
    <w:rsid w:val="00AA0A00"/>
    <w:rsid w:val="00AA1E3E"/>
    <w:rsid w:val="00AA1F24"/>
    <w:rsid w:val="00AA46B8"/>
    <w:rsid w:val="00AA6C0A"/>
    <w:rsid w:val="00AA73D8"/>
    <w:rsid w:val="00AA7C4B"/>
    <w:rsid w:val="00AA7F41"/>
    <w:rsid w:val="00AB19FE"/>
    <w:rsid w:val="00AB59FA"/>
    <w:rsid w:val="00AB6B2A"/>
    <w:rsid w:val="00AB6C6C"/>
    <w:rsid w:val="00AC1E6E"/>
    <w:rsid w:val="00AC2254"/>
    <w:rsid w:val="00AC3559"/>
    <w:rsid w:val="00AC71F7"/>
    <w:rsid w:val="00AD0273"/>
    <w:rsid w:val="00AD3D0D"/>
    <w:rsid w:val="00AD4E77"/>
    <w:rsid w:val="00AD70BA"/>
    <w:rsid w:val="00AE155D"/>
    <w:rsid w:val="00AE1EB2"/>
    <w:rsid w:val="00AE2C13"/>
    <w:rsid w:val="00AE3607"/>
    <w:rsid w:val="00AE3878"/>
    <w:rsid w:val="00AE3A82"/>
    <w:rsid w:val="00AE4AE2"/>
    <w:rsid w:val="00AE6427"/>
    <w:rsid w:val="00AE662A"/>
    <w:rsid w:val="00AE68E5"/>
    <w:rsid w:val="00AF3E7F"/>
    <w:rsid w:val="00AF5C94"/>
    <w:rsid w:val="00AF741B"/>
    <w:rsid w:val="00AF7701"/>
    <w:rsid w:val="00B0285F"/>
    <w:rsid w:val="00B02B23"/>
    <w:rsid w:val="00B043F0"/>
    <w:rsid w:val="00B05C7D"/>
    <w:rsid w:val="00B07305"/>
    <w:rsid w:val="00B073F1"/>
    <w:rsid w:val="00B07E71"/>
    <w:rsid w:val="00B12509"/>
    <w:rsid w:val="00B13149"/>
    <w:rsid w:val="00B13524"/>
    <w:rsid w:val="00B13A40"/>
    <w:rsid w:val="00B13E20"/>
    <w:rsid w:val="00B143BA"/>
    <w:rsid w:val="00B153B3"/>
    <w:rsid w:val="00B1572A"/>
    <w:rsid w:val="00B164F3"/>
    <w:rsid w:val="00B21107"/>
    <w:rsid w:val="00B2592A"/>
    <w:rsid w:val="00B326F8"/>
    <w:rsid w:val="00B32F0B"/>
    <w:rsid w:val="00B32F20"/>
    <w:rsid w:val="00B35CCE"/>
    <w:rsid w:val="00B37291"/>
    <w:rsid w:val="00B43889"/>
    <w:rsid w:val="00B43D22"/>
    <w:rsid w:val="00B44692"/>
    <w:rsid w:val="00B44856"/>
    <w:rsid w:val="00B44871"/>
    <w:rsid w:val="00B45049"/>
    <w:rsid w:val="00B451A6"/>
    <w:rsid w:val="00B50110"/>
    <w:rsid w:val="00B50822"/>
    <w:rsid w:val="00B51C7B"/>
    <w:rsid w:val="00B53FD7"/>
    <w:rsid w:val="00B542E7"/>
    <w:rsid w:val="00B55D93"/>
    <w:rsid w:val="00B56287"/>
    <w:rsid w:val="00B56371"/>
    <w:rsid w:val="00B569F9"/>
    <w:rsid w:val="00B57C19"/>
    <w:rsid w:val="00B61866"/>
    <w:rsid w:val="00B62559"/>
    <w:rsid w:val="00B64038"/>
    <w:rsid w:val="00B64202"/>
    <w:rsid w:val="00B64586"/>
    <w:rsid w:val="00B64B52"/>
    <w:rsid w:val="00B66228"/>
    <w:rsid w:val="00B66596"/>
    <w:rsid w:val="00B677B0"/>
    <w:rsid w:val="00B70A9D"/>
    <w:rsid w:val="00B70AC8"/>
    <w:rsid w:val="00B7259B"/>
    <w:rsid w:val="00B72FBC"/>
    <w:rsid w:val="00B75E6A"/>
    <w:rsid w:val="00B75EC9"/>
    <w:rsid w:val="00B817FF"/>
    <w:rsid w:val="00B85AB8"/>
    <w:rsid w:val="00B912A9"/>
    <w:rsid w:val="00B922FC"/>
    <w:rsid w:val="00B93854"/>
    <w:rsid w:val="00B94855"/>
    <w:rsid w:val="00BA3768"/>
    <w:rsid w:val="00BA54F4"/>
    <w:rsid w:val="00BA64AB"/>
    <w:rsid w:val="00BB0CAB"/>
    <w:rsid w:val="00BB2E46"/>
    <w:rsid w:val="00BB6E1D"/>
    <w:rsid w:val="00BC13C4"/>
    <w:rsid w:val="00BC2DC7"/>
    <w:rsid w:val="00BC3061"/>
    <w:rsid w:val="00BC3FB4"/>
    <w:rsid w:val="00BC4308"/>
    <w:rsid w:val="00BC4D67"/>
    <w:rsid w:val="00BC63C6"/>
    <w:rsid w:val="00BD0371"/>
    <w:rsid w:val="00BD0496"/>
    <w:rsid w:val="00BD1259"/>
    <w:rsid w:val="00BD1310"/>
    <w:rsid w:val="00BD55F6"/>
    <w:rsid w:val="00BE0ED0"/>
    <w:rsid w:val="00BE24CB"/>
    <w:rsid w:val="00BE3411"/>
    <w:rsid w:val="00BE3AE2"/>
    <w:rsid w:val="00BE45E6"/>
    <w:rsid w:val="00BE76D2"/>
    <w:rsid w:val="00BF10F6"/>
    <w:rsid w:val="00BF20F8"/>
    <w:rsid w:val="00BF3993"/>
    <w:rsid w:val="00BF4F32"/>
    <w:rsid w:val="00BF4FF6"/>
    <w:rsid w:val="00BF52AD"/>
    <w:rsid w:val="00BF531E"/>
    <w:rsid w:val="00BF5461"/>
    <w:rsid w:val="00BF65B1"/>
    <w:rsid w:val="00BF67DB"/>
    <w:rsid w:val="00BF7A3A"/>
    <w:rsid w:val="00C007C2"/>
    <w:rsid w:val="00C0458A"/>
    <w:rsid w:val="00C04665"/>
    <w:rsid w:val="00C04AE2"/>
    <w:rsid w:val="00C04C98"/>
    <w:rsid w:val="00C06C3A"/>
    <w:rsid w:val="00C12D7D"/>
    <w:rsid w:val="00C12E4C"/>
    <w:rsid w:val="00C13060"/>
    <w:rsid w:val="00C13F8E"/>
    <w:rsid w:val="00C14932"/>
    <w:rsid w:val="00C15278"/>
    <w:rsid w:val="00C1577F"/>
    <w:rsid w:val="00C171DD"/>
    <w:rsid w:val="00C21245"/>
    <w:rsid w:val="00C2308C"/>
    <w:rsid w:val="00C24778"/>
    <w:rsid w:val="00C24FBA"/>
    <w:rsid w:val="00C26FB2"/>
    <w:rsid w:val="00C27AD7"/>
    <w:rsid w:val="00C31664"/>
    <w:rsid w:val="00C3325C"/>
    <w:rsid w:val="00C3356E"/>
    <w:rsid w:val="00C34E63"/>
    <w:rsid w:val="00C34FFA"/>
    <w:rsid w:val="00C36724"/>
    <w:rsid w:val="00C436E3"/>
    <w:rsid w:val="00C44728"/>
    <w:rsid w:val="00C44B8F"/>
    <w:rsid w:val="00C46238"/>
    <w:rsid w:val="00C5213C"/>
    <w:rsid w:val="00C538D2"/>
    <w:rsid w:val="00C53D09"/>
    <w:rsid w:val="00C5457B"/>
    <w:rsid w:val="00C54AFC"/>
    <w:rsid w:val="00C60264"/>
    <w:rsid w:val="00C613D5"/>
    <w:rsid w:val="00C61C13"/>
    <w:rsid w:val="00C6204B"/>
    <w:rsid w:val="00C64BB4"/>
    <w:rsid w:val="00C64DA3"/>
    <w:rsid w:val="00C656A5"/>
    <w:rsid w:val="00C66BB5"/>
    <w:rsid w:val="00C74474"/>
    <w:rsid w:val="00C74DA6"/>
    <w:rsid w:val="00C77035"/>
    <w:rsid w:val="00C80C06"/>
    <w:rsid w:val="00C8165C"/>
    <w:rsid w:val="00C820E1"/>
    <w:rsid w:val="00C8299F"/>
    <w:rsid w:val="00C83CAD"/>
    <w:rsid w:val="00C85F11"/>
    <w:rsid w:val="00C90646"/>
    <w:rsid w:val="00C9435F"/>
    <w:rsid w:val="00C955A8"/>
    <w:rsid w:val="00C97115"/>
    <w:rsid w:val="00C974CE"/>
    <w:rsid w:val="00C97D3F"/>
    <w:rsid w:val="00C97D4E"/>
    <w:rsid w:val="00C97F0C"/>
    <w:rsid w:val="00CA0838"/>
    <w:rsid w:val="00CA0F85"/>
    <w:rsid w:val="00CA0FA2"/>
    <w:rsid w:val="00CA13B2"/>
    <w:rsid w:val="00CA25C9"/>
    <w:rsid w:val="00CA39FC"/>
    <w:rsid w:val="00CA54E0"/>
    <w:rsid w:val="00CA5D3B"/>
    <w:rsid w:val="00CA6376"/>
    <w:rsid w:val="00CA6BE4"/>
    <w:rsid w:val="00CA7393"/>
    <w:rsid w:val="00CB2D73"/>
    <w:rsid w:val="00CB67BE"/>
    <w:rsid w:val="00CB6CBC"/>
    <w:rsid w:val="00CB75B3"/>
    <w:rsid w:val="00CB7895"/>
    <w:rsid w:val="00CC01E5"/>
    <w:rsid w:val="00CC05F1"/>
    <w:rsid w:val="00CC1725"/>
    <w:rsid w:val="00CC2751"/>
    <w:rsid w:val="00CC3D5E"/>
    <w:rsid w:val="00CC51CD"/>
    <w:rsid w:val="00CC52F0"/>
    <w:rsid w:val="00CC6487"/>
    <w:rsid w:val="00CD08E7"/>
    <w:rsid w:val="00CD1724"/>
    <w:rsid w:val="00CD212E"/>
    <w:rsid w:val="00CD3313"/>
    <w:rsid w:val="00CD4716"/>
    <w:rsid w:val="00CD47ED"/>
    <w:rsid w:val="00CD6E7B"/>
    <w:rsid w:val="00CE126C"/>
    <w:rsid w:val="00CE1391"/>
    <w:rsid w:val="00CE15BB"/>
    <w:rsid w:val="00CE1E0E"/>
    <w:rsid w:val="00CE3D86"/>
    <w:rsid w:val="00CE44EF"/>
    <w:rsid w:val="00CE4819"/>
    <w:rsid w:val="00CE6A37"/>
    <w:rsid w:val="00CE7739"/>
    <w:rsid w:val="00CF03BB"/>
    <w:rsid w:val="00CF1B63"/>
    <w:rsid w:val="00CF1EF2"/>
    <w:rsid w:val="00CF64C9"/>
    <w:rsid w:val="00CF6BD8"/>
    <w:rsid w:val="00CF7609"/>
    <w:rsid w:val="00D00274"/>
    <w:rsid w:val="00D01912"/>
    <w:rsid w:val="00D01D70"/>
    <w:rsid w:val="00D039D7"/>
    <w:rsid w:val="00D04B76"/>
    <w:rsid w:val="00D05366"/>
    <w:rsid w:val="00D073AC"/>
    <w:rsid w:val="00D07709"/>
    <w:rsid w:val="00D1484F"/>
    <w:rsid w:val="00D14F71"/>
    <w:rsid w:val="00D169B3"/>
    <w:rsid w:val="00D223A6"/>
    <w:rsid w:val="00D23595"/>
    <w:rsid w:val="00D30C87"/>
    <w:rsid w:val="00D31DDA"/>
    <w:rsid w:val="00D321F3"/>
    <w:rsid w:val="00D357DC"/>
    <w:rsid w:val="00D35831"/>
    <w:rsid w:val="00D364FC"/>
    <w:rsid w:val="00D37D88"/>
    <w:rsid w:val="00D40F7C"/>
    <w:rsid w:val="00D416E2"/>
    <w:rsid w:val="00D432C3"/>
    <w:rsid w:val="00D43FE5"/>
    <w:rsid w:val="00D45CC8"/>
    <w:rsid w:val="00D46529"/>
    <w:rsid w:val="00D515F2"/>
    <w:rsid w:val="00D51BF9"/>
    <w:rsid w:val="00D53161"/>
    <w:rsid w:val="00D54BE5"/>
    <w:rsid w:val="00D54EE8"/>
    <w:rsid w:val="00D569CC"/>
    <w:rsid w:val="00D56DC1"/>
    <w:rsid w:val="00D61B40"/>
    <w:rsid w:val="00D61F18"/>
    <w:rsid w:val="00D61F9A"/>
    <w:rsid w:val="00D63EAC"/>
    <w:rsid w:val="00D63F2B"/>
    <w:rsid w:val="00D646C9"/>
    <w:rsid w:val="00D700CC"/>
    <w:rsid w:val="00D70655"/>
    <w:rsid w:val="00D72433"/>
    <w:rsid w:val="00D7373C"/>
    <w:rsid w:val="00D73EDB"/>
    <w:rsid w:val="00D741BD"/>
    <w:rsid w:val="00D757D2"/>
    <w:rsid w:val="00D77661"/>
    <w:rsid w:val="00D82873"/>
    <w:rsid w:val="00D831D9"/>
    <w:rsid w:val="00D83D90"/>
    <w:rsid w:val="00D841FD"/>
    <w:rsid w:val="00D86088"/>
    <w:rsid w:val="00D90001"/>
    <w:rsid w:val="00D90549"/>
    <w:rsid w:val="00D952EB"/>
    <w:rsid w:val="00D96F41"/>
    <w:rsid w:val="00DA3C71"/>
    <w:rsid w:val="00DA4274"/>
    <w:rsid w:val="00DA4B26"/>
    <w:rsid w:val="00DA5A04"/>
    <w:rsid w:val="00DA685F"/>
    <w:rsid w:val="00DA6F39"/>
    <w:rsid w:val="00DA760C"/>
    <w:rsid w:val="00DB5865"/>
    <w:rsid w:val="00DC00E9"/>
    <w:rsid w:val="00DC13A6"/>
    <w:rsid w:val="00DC2409"/>
    <w:rsid w:val="00DC547D"/>
    <w:rsid w:val="00DC72E9"/>
    <w:rsid w:val="00DD2300"/>
    <w:rsid w:val="00DD241D"/>
    <w:rsid w:val="00DD2508"/>
    <w:rsid w:val="00DD566E"/>
    <w:rsid w:val="00DD614F"/>
    <w:rsid w:val="00DE0593"/>
    <w:rsid w:val="00DE137D"/>
    <w:rsid w:val="00DE138F"/>
    <w:rsid w:val="00DE3552"/>
    <w:rsid w:val="00DE3E21"/>
    <w:rsid w:val="00DE3E83"/>
    <w:rsid w:val="00DE590E"/>
    <w:rsid w:val="00DF4405"/>
    <w:rsid w:val="00DF5320"/>
    <w:rsid w:val="00DF5D12"/>
    <w:rsid w:val="00E047DE"/>
    <w:rsid w:val="00E06AA8"/>
    <w:rsid w:val="00E07B46"/>
    <w:rsid w:val="00E10154"/>
    <w:rsid w:val="00E12857"/>
    <w:rsid w:val="00E128B7"/>
    <w:rsid w:val="00E1378F"/>
    <w:rsid w:val="00E14771"/>
    <w:rsid w:val="00E14FCF"/>
    <w:rsid w:val="00E16007"/>
    <w:rsid w:val="00E17692"/>
    <w:rsid w:val="00E24C76"/>
    <w:rsid w:val="00E25880"/>
    <w:rsid w:val="00E3255B"/>
    <w:rsid w:val="00E33367"/>
    <w:rsid w:val="00E3399C"/>
    <w:rsid w:val="00E33D4B"/>
    <w:rsid w:val="00E3558D"/>
    <w:rsid w:val="00E360DD"/>
    <w:rsid w:val="00E36F90"/>
    <w:rsid w:val="00E40FAF"/>
    <w:rsid w:val="00E417F5"/>
    <w:rsid w:val="00E42B10"/>
    <w:rsid w:val="00E43E44"/>
    <w:rsid w:val="00E457F5"/>
    <w:rsid w:val="00E47B8B"/>
    <w:rsid w:val="00E50A4D"/>
    <w:rsid w:val="00E51FE3"/>
    <w:rsid w:val="00E521D8"/>
    <w:rsid w:val="00E52813"/>
    <w:rsid w:val="00E544F9"/>
    <w:rsid w:val="00E54E55"/>
    <w:rsid w:val="00E550EF"/>
    <w:rsid w:val="00E55C36"/>
    <w:rsid w:val="00E57017"/>
    <w:rsid w:val="00E57B80"/>
    <w:rsid w:val="00E6289E"/>
    <w:rsid w:val="00E62E44"/>
    <w:rsid w:val="00E62F2D"/>
    <w:rsid w:val="00E62F42"/>
    <w:rsid w:val="00E639B6"/>
    <w:rsid w:val="00E645E0"/>
    <w:rsid w:val="00E65BFC"/>
    <w:rsid w:val="00E67B21"/>
    <w:rsid w:val="00E71F5E"/>
    <w:rsid w:val="00E73BF9"/>
    <w:rsid w:val="00E766C6"/>
    <w:rsid w:val="00E81C30"/>
    <w:rsid w:val="00E82B70"/>
    <w:rsid w:val="00E830CC"/>
    <w:rsid w:val="00E83FDE"/>
    <w:rsid w:val="00E86D11"/>
    <w:rsid w:val="00E878AC"/>
    <w:rsid w:val="00E9023E"/>
    <w:rsid w:val="00E90EF0"/>
    <w:rsid w:val="00E91FD4"/>
    <w:rsid w:val="00E92F77"/>
    <w:rsid w:val="00E9591F"/>
    <w:rsid w:val="00E96C62"/>
    <w:rsid w:val="00E96E80"/>
    <w:rsid w:val="00EA05DC"/>
    <w:rsid w:val="00EA1F2E"/>
    <w:rsid w:val="00EA2BAD"/>
    <w:rsid w:val="00EA37D3"/>
    <w:rsid w:val="00EA6D78"/>
    <w:rsid w:val="00EB13AE"/>
    <w:rsid w:val="00EB1500"/>
    <w:rsid w:val="00EB217B"/>
    <w:rsid w:val="00EB664D"/>
    <w:rsid w:val="00EC02E8"/>
    <w:rsid w:val="00EC3EB4"/>
    <w:rsid w:val="00EC4F5D"/>
    <w:rsid w:val="00EC52F5"/>
    <w:rsid w:val="00EC5A06"/>
    <w:rsid w:val="00EC6D25"/>
    <w:rsid w:val="00ED2792"/>
    <w:rsid w:val="00ED2C65"/>
    <w:rsid w:val="00ED40B3"/>
    <w:rsid w:val="00ED6CEE"/>
    <w:rsid w:val="00EE094F"/>
    <w:rsid w:val="00EE2299"/>
    <w:rsid w:val="00EE2D18"/>
    <w:rsid w:val="00EE36BB"/>
    <w:rsid w:val="00EE3AE0"/>
    <w:rsid w:val="00EE4318"/>
    <w:rsid w:val="00EE443A"/>
    <w:rsid w:val="00EE6745"/>
    <w:rsid w:val="00EE7B39"/>
    <w:rsid w:val="00EF06C3"/>
    <w:rsid w:val="00EF17B6"/>
    <w:rsid w:val="00EF2439"/>
    <w:rsid w:val="00EF28E8"/>
    <w:rsid w:val="00EF35FB"/>
    <w:rsid w:val="00EF6F06"/>
    <w:rsid w:val="00F00587"/>
    <w:rsid w:val="00F04689"/>
    <w:rsid w:val="00F05ED6"/>
    <w:rsid w:val="00F106EC"/>
    <w:rsid w:val="00F1099A"/>
    <w:rsid w:val="00F10E6E"/>
    <w:rsid w:val="00F127F2"/>
    <w:rsid w:val="00F13043"/>
    <w:rsid w:val="00F14F9F"/>
    <w:rsid w:val="00F152AE"/>
    <w:rsid w:val="00F17D07"/>
    <w:rsid w:val="00F17DD1"/>
    <w:rsid w:val="00F212BD"/>
    <w:rsid w:val="00F2174F"/>
    <w:rsid w:val="00F21934"/>
    <w:rsid w:val="00F24815"/>
    <w:rsid w:val="00F26A61"/>
    <w:rsid w:val="00F279EC"/>
    <w:rsid w:val="00F323D4"/>
    <w:rsid w:val="00F32A7B"/>
    <w:rsid w:val="00F33E19"/>
    <w:rsid w:val="00F35E1B"/>
    <w:rsid w:val="00F36183"/>
    <w:rsid w:val="00F36464"/>
    <w:rsid w:val="00F36685"/>
    <w:rsid w:val="00F36BAA"/>
    <w:rsid w:val="00F36DBD"/>
    <w:rsid w:val="00F42B59"/>
    <w:rsid w:val="00F445F5"/>
    <w:rsid w:val="00F4460C"/>
    <w:rsid w:val="00F46555"/>
    <w:rsid w:val="00F4702C"/>
    <w:rsid w:val="00F50707"/>
    <w:rsid w:val="00F52CFF"/>
    <w:rsid w:val="00F5456A"/>
    <w:rsid w:val="00F54782"/>
    <w:rsid w:val="00F56BE5"/>
    <w:rsid w:val="00F604A9"/>
    <w:rsid w:val="00F61424"/>
    <w:rsid w:val="00F63C70"/>
    <w:rsid w:val="00F64FF3"/>
    <w:rsid w:val="00F66B48"/>
    <w:rsid w:val="00F6724D"/>
    <w:rsid w:val="00F67416"/>
    <w:rsid w:val="00F67AF4"/>
    <w:rsid w:val="00F701EC"/>
    <w:rsid w:val="00F73B8E"/>
    <w:rsid w:val="00F75E2E"/>
    <w:rsid w:val="00F762CD"/>
    <w:rsid w:val="00F7754D"/>
    <w:rsid w:val="00F77C8D"/>
    <w:rsid w:val="00F809F5"/>
    <w:rsid w:val="00F80E6B"/>
    <w:rsid w:val="00F817FE"/>
    <w:rsid w:val="00F81CFA"/>
    <w:rsid w:val="00F836A1"/>
    <w:rsid w:val="00F851A3"/>
    <w:rsid w:val="00F85BDE"/>
    <w:rsid w:val="00F85D7C"/>
    <w:rsid w:val="00F8609B"/>
    <w:rsid w:val="00F8686A"/>
    <w:rsid w:val="00F869B6"/>
    <w:rsid w:val="00F877A8"/>
    <w:rsid w:val="00F8792B"/>
    <w:rsid w:val="00F90900"/>
    <w:rsid w:val="00F912CD"/>
    <w:rsid w:val="00F936A2"/>
    <w:rsid w:val="00F940CB"/>
    <w:rsid w:val="00F97229"/>
    <w:rsid w:val="00FA039D"/>
    <w:rsid w:val="00FA1A85"/>
    <w:rsid w:val="00FA375B"/>
    <w:rsid w:val="00FA3D4D"/>
    <w:rsid w:val="00FA400B"/>
    <w:rsid w:val="00FA4E84"/>
    <w:rsid w:val="00FB16EE"/>
    <w:rsid w:val="00FB1DDB"/>
    <w:rsid w:val="00FB455F"/>
    <w:rsid w:val="00FB4C95"/>
    <w:rsid w:val="00FB6E0B"/>
    <w:rsid w:val="00FC13FC"/>
    <w:rsid w:val="00FC524B"/>
    <w:rsid w:val="00FD056F"/>
    <w:rsid w:val="00FD076B"/>
    <w:rsid w:val="00FD4211"/>
    <w:rsid w:val="00FD68DF"/>
    <w:rsid w:val="00FE209F"/>
    <w:rsid w:val="00FE25F1"/>
    <w:rsid w:val="00FE4445"/>
    <w:rsid w:val="00FE4BFA"/>
    <w:rsid w:val="00FE78D6"/>
    <w:rsid w:val="00FF0190"/>
    <w:rsid w:val="00FF0634"/>
    <w:rsid w:val="00FF08B8"/>
    <w:rsid w:val="00FF0E0E"/>
    <w:rsid w:val="00FF190E"/>
    <w:rsid w:val="00FF273C"/>
    <w:rsid w:val="00FF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A96C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3B8E"/>
  </w:style>
  <w:style w:type="paragraph" w:styleId="Nagwek1">
    <w:name w:val="heading 1"/>
    <w:basedOn w:val="Normalny"/>
    <w:next w:val="Normalny"/>
    <w:link w:val="Nagwek1Znak"/>
    <w:qFormat/>
    <w:rsid w:val="00454793"/>
    <w:pPr>
      <w:keepNext/>
      <w:autoSpaceDE w:val="0"/>
      <w:autoSpaceDN w:val="0"/>
      <w:adjustRightInd w:val="0"/>
      <w:spacing w:after="120"/>
      <w:jc w:val="both"/>
      <w:outlineLvl w:val="0"/>
    </w:pPr>
    <w:rPr>
      <w:rFonts w:eastAsia="Arial Unicode MS"/>
      <w:b/>
      <w:sz w:val="22"/>
    </w:rPr>
  </w:style>
  <w:style w:type="paragraph" w:styleId="Nagwek2">
    <w:name w:val="heading 2"/>
    <w:aliases w:val="Nagłówek 2 Znak"/>
    <w:basedOn w:val="Normalny"/>
    <w:next w:val="Normalny"/>
    <w:qFormat/>
    <w:rsid w:val="00454793"/>
    <w:pPr>
      <w:keepNext/>
      <w:spacing w:before="240" w:after="6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9C79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qFormat/>
    <w:rsid w:val="00454793"/>
    <w:pPr>
      <w:keepNext/>
      <w:autoSpaceDE w:val="0"/>
      <w:autoSpaceDN w:val="0"/>
      <w:adjustRightInd w:val="0"/>
      <w:spacing w:after="120"/>
      <w:jc w:val="center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rsid w:val="00454793"/>
    <w:pPr>
      <w:keepNext/>
      <w:numPr>
        <w:numId w:val="2"/>
      </w:numPr>
      <w:autoSpaceDE w:val="0"/>
      <w:autoSpaceDN w:val="0"/>
      <w:adjustRightInd w:val="0"/>
      <w:spacing w:after="120"/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50692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0285F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54793"/>
    <w:pPr>
      <w:tabs>
        <w:tab w:val="center" w:pos="4153"/>
        <w:tab w:val="right" w:pos="8306"/>
      </w:tabs>
    </w:pPr>
  </w:style>
  <w:style w:type="paragraph" w:customStyle="1" w:styleId="Bullet1">
    <w:name w:val="Bullet 1"/>
    <w:basedOn w:val="Normalny"/>
    <w:rsid w:val="00454793"/>
    <w:pPr>
      <w:spacing w:before="120" w:after="120"/>
    </w:pPr>
    <w:rPr>
      <w:position w:val="6"/>
      <w:sz w:val="22"/>
      <w:lang w:val="en-GB"/>
    </w:rPr>
  </w:style>
  <w:style w:type="paragraph" w:styleId="Tekstpodstawowy">
    <w:name w:val="Body Text"/>
    <w:basedOn w:val="Normalny"/>
    <w:link w:val="TekstpodstawowyZnak"/>
    <w:rsid w:val="00454793"/>
    <w:pPr>
      <w:spacing w:before="120"/>
      <w:jc w:val="both"/>
    </w:pPr>
    <w:rPr>
      <w:rFonts w:ascii="Arial Narrow" w:hAnsi="Arial Narrow"/>
      <w:sz w:val="22"/>
    </w:rPr>
  </w:style>
  <w:style w:type="character" w:styleId="Numerstrony">
    <w:name w:val="page number"/>
    <w:basedOn w:val="Domylnaczcionkaakapitu"/>
    <w:rsid w:val="00454793"/>
  </w:style>
  <w:style w:type="paragraph" w:styleId="Stopka">
    <w:name w:val="footer"/>
    <w:basedOn w:val="Normalny"/>
    <w:link w:val="StopkaZnak"/>
    <w:uiPriority w:val="99"/>
    <w:rsid w:val="0045479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rsid w:val="00454793"/>
    <w:pPr>
      <w:autoSpaceDE w:val="0"/>
      <w:autoSpaceDN w:val="0"/>
      <w:adjustRightInd w:val="0"/>
      <w:spacing w:after="120"/>
      <w:ind w:left="993" w:hanging="285"/>
      <w:jc w:val="both"/>
    </w:pPr>
    <w:rPr>
      <w:rFonts w:eastAsia="Arial Unicode MS"/>
      <w:sz w:val="22"/>
    </w:rPr>
  </w:style>
  <w:style w:type="paragraph" w:styleId="Tekstpodstawowy3">
    <w:name w:val="Body Text 3"/>
    <w:basedOn w:val="Normalny"/>
    <w:rsid w:val="00454793"/>
    <w:pPr>
      <w:spacing w:before="120"/>
      <w:jc w:val="both"/>
    </w:pPr>
    <w:rPr>
      <w:sz w:val="24"/>
    </w:rPr>
  </w:style>
  <w:style w:type="paragraph" w:customStyle="1" w:styleId="PoziomI">
    <w:name w:val="Poziom I"/>
    <w:basedOn w:val="Normalny"/>
    <w:rsid w:val="00454793"/>
    <w:pPr>
      <w:keepNext/>
      <w:numPr>
        <w:numId w:val="3"/>
      </w:numPr>
      <w:tabs>
        <w:tab w:val="clear" w:pos="720"/>
        <w:tab w:val="num" w:pos="426"/>
      </w:tabs>
      <w:autoSpaceDE w:val="0"/>
      <w:autoSpaceDN w:val="0"/>
      <w:adjustRightInd w:val="0"/>
      <w:spacing w:after="120"/>
      <w:ind w:left="426" w:hanging="426"/>
      <w:jc w:val="both"/>
    </w:pPr>
    <w:rPr>
      <w:b/>
      <w:sz w:val="22"/>
    </w:rPr>
  </w:style>
  <w:style w:type="paragraph" w:customStyle="1" w:styleId="PoziomII">
    <w:name w:val="Poziom II"/>
    <w:basedOn w:val="Normalny"/>
    <w:rsid w:val="00454793"/>
    <w:pPr>
      <w:numPr>
        <w:ilvl w:val="1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II">
    <w:name w:val="Poziom III"/>
    <w:basedOn w:val="Normalny"/>
    <w:rsid w:val="00454793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V">
    <w:name w:val="Poziom IV"/>
    <w:basedOn w:val="Normalny"/>
    <w:rsid w:val="00454793"/>
    <w:pPr>
      <w:numPr>
        <w:ilvl w:val="3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V">
    <w:name w:val="Poziom V"/>
    <w:basedOn w:val="Normalny"/>
    <w:rsid w:val="00454793"/>
    <w:pPr>
      <w:numPr>
        <w:ilvl w:val="4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character" w:styleId="Hipercze">
    <w:name w:val="Hyperlink"/>
    <w:basedOn w:val="Domylnaczcionkaakapitu"/>
    <w:rsid w:val="00454793"/>
    <w:rPr>
      <w:color w:val="0000FF"/>
      <w:u w:val="single"/>
    </w:rPr>
  </w:style>
  <w:style w:type="table" w:styleId="Tabela-Siatka">
    <w:name w:val="Table Grid"/>
    <w:basedOn w:val="Standardowy"/>
    <w:uiPriority w:val="39"/>
    <w:rsid w:val="00454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DA3C71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rsid w:val="00DA3C71"/>
    <w:pPr>
      <w:spacing w:before="120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9A59F0"/>
    <w:pPr>
      <w:numPr>
        <w:numId w:val="4"/>
      </w:numPr>
      <w:spacing w:before="120" w:after="120"/>
      <w:jc w:val="both"/>
    </w:pPr>
    <w:rPr>
      <w:b/>
      <w:sz w:val="24"/>
    </w:rPr>
  </w:style>
  <w:style w:type="paragraph" w:customStyle="1" w:styleId="TextBullet1">
    <w:name w:val="Text Bullet1"/>
    <w:basedOn w:val="Normalny"/>
    <w:rsid w:val="00B13A40"/>
    <w:pPr>
      <w:numPr>
        <w:numId w:val="5"/>
      </w:numPr>
      <w:spacing w:before="40" w:after="40" w:line="240" w:lineRule="atLeast"/>
      <w:jc w:val="both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rsid w:val="003D28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3D2818"/>
    <w:pPr>
      <w:spacing w:before="0"/>
      <w:jc w:val="left"/>
    </w:pPr>
    <w:rPr>
      <w:rFonts w:ascii="Times New Roman" w:hAnsi="Times New Roman"/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2818"/>
    <w:rPr>
      <w:rFonts w:ascii="Arial" w:hAnsi="Arial"/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3D2818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rsid w:val="003D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2818"/>
    <w:rPr>
      <w:rFonts w:ascii="Tahoma" w:hAnsi="Tahoma" w:cs="Tahoma"/>
      <w:sz w:val="16"/>
      <w:szCs w:val="16"/>
    </w:rPr>
  </w:style>
  <w:style w:type="paragraph" w:styleId="Akapitzlist">
    <w:name w:val="List Paragraph"/>
    <w:aliases w:val="lp1,Preambuła,List Paragraph,List Paragraph1,List Paragraph2,HŁ_Bullet1,Podsis rysunku,Tabela,FooterText,numbered,Paragraphe de liste1,Bulletr List Paragraph,列出段落,列出段落1,List Paragraph21,Listeafsnit1,Parágrafo da Lista1,CW_Lista,Tytuły"/>
    <w:basedOn w:val="Normalny"/>
    <w:link w:val="AkapitzlistZnak"/>
    <w:uiPriority w:val="34"/>
    <w:qFormat/>
    <w:rsid w:val="00943D3C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semiHidden/>
    <w:rsid w:val="00B0285F"/>
    <w:rPr>
      <w:rFonts w:ascii="Cambria" w:eastAsia="Times New Roman" w:hAnsi="Cambria" w:cs="Times New Roman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pierwsze">
    <w:name w:val="akapitzlistcxsppierwsz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drugie">
    <w:name w:val="akapitzlistcxspdrugi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nazwisko">
    <w:name w:val="akapitzlistcxspnazwisko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0285F"/>
    <w:rPr>
      <w:b/>
      <w:bCs/>
    </w:rPr>
  </w:style>
  <w:style w:type="paragraph" w:styleId="Tekstpodstawowywcity3">
    <w:name w:val="Body Text Indent 3"/>
    <w:basedOn w:val="Normalny"/>
    <w:link w:val="Tekstpodstawowywcity3Znak"/>
    <w:rsid w:val="00EF24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2439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F2439"/>
  </w:style>
  <w:style w:type="paragraph" w:customStyle="1" w:styleId="Normalny1">
    <w:name w:val="Normalny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1">
    <w:name w:val="Normal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ny2">
    <w:name w:val="Normalny2"/>
    <w:rsid w:val="00230C0F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styleId="Zwykytekst">
    <w:name w:val="Plain Text"/>
    <w:basedOn w:val="Normalny"/>
    <w:link w:val="ZwykytekstZnak"/>
    <w:uiPriority w:val="99"/>
    <w:unhideWhenUsed/>
    <w:rsid w:val="00241EC9"/>
    <w:rPr>
      <w:rFonts w:ascii="Verdana" w:eastAsia="Calibri" w:hAnsi="Verdana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41EC9"/>
    <w:rPr>
      <w:rFonts w:ascii="Verdana" w:eastAsia="Calibri" w:hAnsi="Verdana" w:cs="Times New Roman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4F36C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36C7"/>
  </w:style>
  <w:style w:type="character" w:styleId="Odwoanieprzypisudolnego">
    <w:name w:val="footnote reference"/>
    <w:basedOn w:val="Domylnaczcionkaakapitu"/>
    <w:uiPriority w:val="99"/>
    <w:rsid w:val="004F36C7"/>
    <w:rPr>
      <w:vertAlign w:val="superscript"/>
    </w:r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Tabela Znak,FooterText Znak,numbered Znak,Paragraphe de liste1 Znak,Bulletr List Paragraph Znak,列出段落 Znak"/>
    <w:basedOn w:val="Domylnaczcionkaakapitu"/>
    <w:link w:val="Akapitzlist"/>
    <w:uiPriority w:val="34"/>
    <w:qFormat/>
    <w:rsid w:val="002847A0"/>
  </w:style>
  <w:style w:type="character" w:customStyle="1" w:styleId="Nagwek8Znak">
    <w:name w:val="Nagłówek 8 Znak"/>
    <w:basedOn w:val="Domylnaczcionkaakapitu"/>
    <w:link w:val="Nagwek8"/>
    <w:rsid w:val="0050692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ekstpodstawowyZnak">
    <w:name w:val="Tekst podstawowy Znak"/>
    <w:basedOn w:val="Domylnaczcionkaakapitu"/>
    <w:link w:val="Tekstpodstawowy"/>
    <w:rsid w:val="00F36BAA"/>
    <w:rPr>
      <w:rFonts w:ascii="Arial Narrow" w:hAnsi="Arial Narrow"/>
      <w:sz w:val="22"/>
    </w:rPr>
  </w:style>
  <w:style w:type="character" w:customStyle="1" w:styleId="Nagwek1Znak">
    <w:name w:val="Nagłówek 1 Znak"/>
    <w:basedOn w:val="Domylnaczcionkaakapitu"/>
    <w:link w:val="Nagwek1"/>
    <w:rsid w:val="00CE3D86"/>
    <w:rPr>
      <w:rFonts w:eastAsia="Arial Unicode MS"/>
      <w:b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E3D86"/>
  </w:style>
  <w:style w:type="paragraph" w:styleId="Legenda">
    <w:name w:val="caption"/>
    <w:basedOn w:val="Normalny"/>
    <w:next w:val="Normalny"/>
    <w:uiPriority w:val="35"/>
    <w:unhideWhenUsed/>
    <w:qFormat/>
    <w:rsid w:val="00CE3D8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4C74E9"/>
  </w:style>
  <w:style w:type="character" w:customStyle="1" w:styleId="TekstprzypisukocowegoZnak">
    <w:name w:val="Tekst przypisu końcowego Znak"/>
    <w:basedOn w:val="Domylnaczcionkaakapitu"/>
    <w:link w:val="Tekstprzypisukocowego"/>
    <w:rsid w:val="004C74E9"/>
  </w:style>
  <w:style w:type="character" w:styleId="Odwoanieprzypisukocowego">
    <w:name w:val="endnote reference"/>
    <w:basedOn w:val="Domylnaczcionkaakapitu"/>
    <w:rsid w:val="004C74E9"/>
    <w:rPr>
      <w:vertAlign w:val="superscript"/>
    </w:rPr>
  </w:style>
  <w:style w:type="paragraph" w:styleId="Tytu">
    <w:name w:val="Title"/>
    <w:basedOn w:val="Normalny"/>
    <w:link w:val="TytuZnak"/>
    <w:qFormat/>
    <w:rsid w:val="002A180C"/>
    <w:pPr>
      <w:jc w:val="center"/>
    </w:pPr>
    <w:rPr>
      <w:rFonts w:ascii="Arial" w:hAnsi="Arial"/>
      <w:b/>
      <w:sz w:val="22"/>
      <w:szCs w:val="24"/>
    </w:rPr>
  </w:style>
  <w:style w:type="character" w:customStyle="1" w:styleId="TytuZnak">
    <w:name w:val="Tytuł Znak"/>
    <w:basedOn w:val="Domylnaczcionkaakapitu"/>
    <w:link w:val="Tytu"/>
    <w:rsid w:val="002A180C"/>
    <w:rPr>
      <w:rFonts w:ascii="Arial" w:hAnsi="Arial"/>
      <w:b/>
      <w:sz w:val="22"/>
      <w:szCs w:val="24"/>
    </w:rPr>
  </w:style>
  <w:style w:type="paragraph" w:customStyle="1" w:styleId="Akapitzlist1">
    <w:name w:val="Akapit z listą1"/>
    <w:basedOn w:val="Normalny"/>
    <w:rsid w:val="002A180C"/>
    <w:pPr>
      <w:ind w:left="720"/>
      <w:contextualSpacing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7C5257"/>
    <w:pPr>
      <w:ind w:left="360" w:hanging="360"/>
    </w:pPr>
    <w:rPr>
      <w:sz w:val="24"/>
    </w:rPr>
  </w:style>
  <w:style w:type="paragraph" w:customStyle="1" w:styleId="Akapitzlist2">
    <w:name w:val="Akapit z listą2"/>
    <w:basedOn w:val="Normalny"/>
    <w:rsid w:val="007C5257"/>
    <w:pPr>
      <w:spacing w:after="160" w:line="256" w:lineRule="auto"/>
      <w:ind w:left="720"/>
    </w:pPr>
    <w:rPr>
      <w:rFonts w:ascii="Calibri" w:hAnsi="Calibri"/>
      <w:sz w:val="22"/>
    </w:rPr>
  </w:style>
  <w:style w:type="numbering" w:customStyle="1" w:styleId="RTFNum3">
    <w:name w:val="RTF_Num 3"/>
    <w:basedOn w:val="Bezlisty"/>
    <w:rsid w:val="007C5257"/>
    <w:pPr>
      <w:numPr>
        <w:numId w:val="10"/>
      </w:numPr>
    </w:pPr>
  </w:style>
  <w:style w:type="paragraph" w:customStyle="1" w:styleId="Standard">
    <w:name w:val="Standard"/>
    <w:rsid w:val="007C525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9C79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387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159A7"/>
  </w:style>
  <w:style w:type="character" w:customStyle="1" w:styleId="WW8Num3z0">
    <w:name w:val="WW8Num3z0"/>
    <w:rsid w:val="001857DF"/>
    <w:rPr>
      <w:rFonts w:ascii="Arial" w:hAnsi="Arial"/>
      <w:sz w:val="22"/>
    </w:rPr>
  </w:style>
  <w:style w:type="character" w:customStyle="1" w:styleId="WW8Num8z0">
    <w:name w:val="WW8Num8z0"/>
    <w:rsid w:val="001857DF"/>
    <w:rPr>
      <w:rFonts w:ascii="Arial" w:hAnsi="Arial"/>
      <w:sz w:val="22"/>
    </w:rPr>
  </w:style>
  <w:style w:type="character" w:customStyle="1" w:styleId="WW8Num9z0">
    <w:name w:val="WW8Num9z0"/>
    <w:rsid w:val="001857DF"/>
  </w:style>
  <w:style w:type="character" w:customStyle="1" w:styleId="WW8Num10z0">
    <w:name w:val="WW8Num10z0"/>
    <w:rsid w:val="001857DF"/>
    <w:rPr>
      <w:rFonts w:ascii="Arial" w:hAnsi="Arial"/>
      <w:sz w:val="22"/>
    </w:rPr>
  </w:style>
  <w:style w:type="character" w:customStyle="1" w:styleId="WW8Num11z0">
    <w:name w:val="WW8Num11z0"/>
    <w:rsid w:val="001857DF"/>
  </w:style>
  <w:style w:type="character" w:customStyle="1" w:styleId="WW8Num13z0">
    <w:name w:val="WW8Num13z0"/>
    <w:rsid w:val="001857DF"/>
    <w:rPr>
      <w:rFonts w:ascii="Arial" w:hAnsi="Arial"/>
      <w:sz w:val="24"/>
    </w:rPr>
  </w:style>
  <w:style w:type="character" w:customStyle="1" w:styleId="WW8Num14z0">
    <w:name w:val="WW8Num14z0"/>
    <w:rsid w:val="001857DF"/>
    <w:rPr>
      <w:rFonts w:ascii="Arial" w:hAnsi="Arial"/>
      <w:sz w:val="22"/>
    </w:rPr>
  </w:style>
  <w:style w:type="character" w:customStyle="1" w:styleId="WW8Num15z0">
    <w:name w:val="WW8Num15z0"/>
    <w:rsid w:val="001857DF"/>
    <w:rPr>
      <w:rFonts w:ascii="Arial" w:hAnsi="Arial"/>
      <w:sz w:val="22"/>
    </w:rPr>
  </w:style>
  <w:style w:type="character" w:customStyle="1" w:styleId="WW8Num16z1">
    <w:name w:val="WW8Num16z1"/>
    <w:rsid w:val="001857DF"/>
    <w:rPr>
      <w:rFonts w:ascii="Arial" w:hAnsi="Arial"/>
      <w:sz w:val="22"/>
    </w:rPr>
  </w:style>
  <w:style w:type="character" w:customStyle="1" w:styleId="WW8Num17z0">
    <w:name w:val="WW8Num17z0"/>
    <w:rsid w:val="001857DF"/>
    <w:rPr>
      <w:rFonts w:ascii="Arial" w:hAnsi="Arial"/>
      <w:sz w:val="22"/>
    </w:rPr>
  </w:style>
  <w:style w:type="character" w:customStyle="1" w:styleId="WW8Num17z1">
    <w:name w:val="WW8Num17z1"/>
    <w:rsid w:val="001857DF"/>
    <w:rPr>
      <w:rFonts w:ascii="Arial" w:hAnsi="Arial"/>
      <w:sz w:val="24"/>
    </w:rPr>
  </w:style>
  <w:style w:type="character" w:customStyle="1" w:styleId="WW8Num20z0">
    <w:name w:val="WW8Num20z0"/>
    <w:rsid w:val="001857DF"/>
    <w:rPr>
      <w:rFonts w:ascii="Arial" w:hAnsi="Arial"/>
      <w:sz w:val="22"/>
    </w:rPr>
  </w:style>
  <w:style w:type="character" w:customStyle="1" w:styleId="WW8Num20z1">
    <w:name w:val="WW8Num20z1"/>
    <w:rsid w:val="001857DF"/>
    <w:rPr>
      <w:rFonts w:ascii="Arial" w:hAnsi="Arial"/>
      <w:sz w:val="24"/>
    </w:rPr>
  </w:style>
  <w:style w:type="character" w:customStyle="1" w:styleId="WW8Num22z1">
    <w:name w:val="WW8Num22z1"/>
    <w:rsid w:val="001857DF"/>
    <w:rPr>
      <w:rFonts w:ascii="Arial" w:hAnsi="Arial"/>
      <w:sz w:val="22"/>
    </w:rPr>
  </w:style>
  <w:style w:type="character" w:customStyle="1" w:styleId="WW8Num22z2">
    <w:name w:val="WW8Num22z2"/>
    <w:rsid w:val="001857DF"/>
    <w:rPr>
      <w:rFonts w:ascii="Arial" w:hAnsi="Arial"/>
      <w:sz w:val="24"/>
    </w:rPr>
  </w:style>
  <w:style w:type="character" w:customStyle="1" w:styleId="WW8Num24z0">
    <w:name w:val="WW8Num24z0"/>
    <w:rsid w:val="001857DF"/>
    <w:rPr>
      <w:rFonts w:ascii="Symbol" w:hAnsi="Symbol"/>
    </w:rPr>
  </w:style>
  <w:style w:type="character" w:customStyle="1" w:styleId="WW8Num25z0">
    <w:name w:val="WW8Num25z0"/>
    <w:rsid w:val="001857DF"/>
    <w:rPr>
      <w:rFonts w:ascii="Symbol" w:hAnsi="Symbol"/>
    </w:rPr>
  </w:style>
  <w:style w:type="character" w:customStyle="1" w:styleId="Absatz-Standardschriftart">
    <w:name w:val="Absatz-Standardschriftart"/>
    <w:rsid w:val="001857DF"/>
  </w:style>
  <w:style w:type="character" w:customStyle="1" w:styleId="WW8Num23z1">
    <w:name w:val="WW8Num23z1"/>
    <w:rsid w:val="001857DF"/>
    <w:rPr>
      <w:rFonts w:ascii="Arial" w:hAnsi="Arial"/>
      <w:sz w:val="22"/>
    </w:rPr>
  </w:style>
  <w:style w:type="character" w:customStyle="1" w:styleId="WW8Num23z2">
    <w:name w:val="WW8Num23z2"/>
    <w:rsid w:val="001857DF"/>
    <w:rPr>
      <w:rFonts w:ascii="Arial" w:hAnsi="Arial"/>
      <w:sz w:val="24"/>
    </w:rPr>
  </w:style>
  <w:style w:type="character" w:customStyle="1" w:styleId="WW8Num26z0">
    <w:name w:val="WW8Num26z0"/>
    <w:rsid w:val="001857DF"/>
    <w:rPr>
      <w:rFonts w:ascii="Arial" w:hAnsi="Arial"/>
      <w:sz w:val="22"/>
    </w:rPr>
  </w:style>
  <w:style w:type="character" w:customStyle="1" w:styleId="WW-Absatz-Standardschriftart">
    <w:name w:val="WW-Absatz-Standardschriftart"/>
    <w:rsid w:val="001857DF"/>
  </w:style>
  <w:style w:type="character" w:customStyle="1" w:styleId="WW8Num2z0">
    <w:name w:val="WW8Num2z0"/>
    <w:rsid w:val="001857DF"/>
  </w:style>
  <w:style w:type="character" w:customStyle="1" w:styleId="WW8Num6z0">
    <w:name w:val="WW8Num6z0"/>
    <w:rsid w:val="001857DF"/>
    <w:rPr>
      <w:sz w:val="22"/>
    </w:rPr>
  </w:style>
  <w:style w:type="character" w:customStyle="1" w:styleId="WW8Num7z0">
    <w:name w:val="WW8Num7z0"/>
    <w:rsid w:val="001857DF"/>
    <w:rPr>
      <w:rFonts w:ascii="Arial" w:hAnsi="Arial"/>
      <w:sz w:val="22"/>
    </w:rPr>
  </w:style>
  <w:style w:type="character" w:customStyle="1" w:styleId="WW8Num12z0">
    <w:name w:val="WW8Num12z0"/>
    <w:rsid w:val="001857DF"/>
    <w:rPr>
      <w:rFonts w:ascii="Symbol" w:hAnsi="Symbol"/>
    </w:rPr>
  </w:style>
  <w:style w:type="character" w:customStyle="1" w:styleId="WW8Num12z1">
    <w:name w:val="WW8Num12z1"/>
    <w:rsid w:val="001857DF"/>
    <w:rPr>
      <w:rFonts w:ascii="Courier New" w:hAnsi="Courier New"/>
    </w:rPr>
  </w:style>
  <w:style w:type="character" w:customStyle="1" w:styleId="WW8Num12z2">
    <w:name w:val="WW8Num12z2"/>
    <w:rsid w:val="001857DF"/>
    <w:rPr>
      <w:rFonts w:ascii="Wingdings" w:hAnsi="Wingdings"/>
    </w:rPr>
  </w:style>
  <w:style w:type="character" w:customStyle="1" w:styleId="WW8Num16z0">
    <w:name w:val="WW8Num16z0"/>
    <w:rsid w:val="001857DF"/>
  </w:style>
  <w:style w:type="character" w:customStyle="1" w:styleId="WW8Num18z0">
    <w:name w:val="WW8Num18z0"/>
    <w:rsid w:val="001857DF"/>
    <w:rPr>
      <w:rFonts w:ascii="Arial" w:hAnsi="Arial"/>
      <w:sz w:val="22"/>
    </w:rPr>
  </w:style>
  <w:style w:type="character" w:customStyle="1" w:styleId="WW8Num19z1">
    <w:name w:val="WW8Num19z1"/>
    <w:rsid w:val="001857DF"/>
    <w:rPr>
      <w:rFonts w:ascii="Arial" w:hAnsi="Arial"/>
      <w:sz w:val="22"/>
    </w:rPr>
  </w:style>
  <w:style w:type="character" w:customStyle="1" w:styleId="WW8Num23z0">
    <w:name w:val="WW8Num23z0"/>
    <w:rsid w:val="001857DF"/>
    <w:rPr>
      <w:rFonts w:ascii="Arial" w:hAnsi="Arial"/>
      <w:sz w:val="24"/>
    </w:rPr>
  </w:style>
  <w:style w:type="character" w:customStyle="1" w:styleId="WW8Num26z1">
    <w:name w:val="WW8Num26z1"/>
    <w:rsid w:val="001857DF"/>
    <w:rPr>
      <w:rFonts w:ascii="Arial" w:hAnsi="Arial"/>
      <w:sz w:val="22"/>
    </w:rPr>
  </w:style>
  <w:style w:type="character" w:customStyle="1" w:styleId="WW8Num26z2">
    <w:name w:val="WW8Num26z2"/>
    <w:rsid w:val="001857DF"/>
    <w:rPr>
      <w:rFonts w:ascii="Arial" w:hAnsi="Arial"/>
      <w:sz w:val="24"/>
    </w:rPr>
  </w:style>
  <w:style w:type="character" w:customStyle="1" w:styleId="WW8Num28z0">
    <w:name w:val="WW8Num28z0"/>
    <w:rsid w:val="001857DF"/>
  </w:style>
  <w:style w:type="character" w:customStyle="1" w:styleId="WW8Num28z1">
    <w:name w:val="WW8Num28z1"/>
    <w:rsid w:val="001857DF"/>
    <w:rPr>
      <w:rFonts w:ascii="Arial" w:hAnsi="Arial"/>
      <w:sz w:val="24"/>
    </w:rPr>
  </w:style>
  <w:style w:type="character" w:customStyle="1" w:styleId="WW8Num29z0">
    <w:name w:val="WW8Num29z0"/>
    <w:rsid w:val="001857DF"/>
    <w:rPr>
      <w:rFonts w:ascii="Symbol" w:hAnsi="Symbol"/>
    </w:rPr>
  </w:style>
  <w:style w:type="character" w:customStyle="1" w:styleId="WW8Num29z1">
    <w:name w:val="WW8Num29z1"/>
    <w:rsid w:val="001857DF"/>
    <w:rPr>
      <w:rFonts w:ascii="Courier New" w:hAnsi="Courier New"/>
    </w:rPr>
  </w:style>
  <w:style w:type="character" w:customStyle="1" w:styleId="WW8Num29z2">
    <w:name w:val="WW8Num29z2"/>
    <w:rsid w:val="001857DF"/>
    <w:rPr>
      <w:rFonts w:ascii="Wingdings" w:hAnsi="Wingdings"/>
    </w:rPr>
  </w:style>
  <w:style w:type="character" w:customStyle="1" w:styleId="WW8Num30z0">
    <w:name w:val="WW8Num30z0"/>
    <w:rsid w:val="001857DF"/>
    <w:rPr>
      <w:rFonts w:ascii="Arial" w:hAnsi="Arial"/>
      <w:sz w:val="22"/>
    </w:rPr>
  </w:style>
  <w:style w:type="character" w:customStyle="1" w:styleId="WW8Num30z1">
    <w:name w:val="WW8Num30z1"/>
    <w:rsid w:val="001857DF"/>
    <w:rPr>
      <w:rFonts w:ascii="Arial" w:hAnsi="Arial"/>
      <w:sz w:val="24"/>
    </w:rPr>
  </w:style>
  <w:style w:type="character" w:customStyle="1" w:styleId="Domylnaczcionkaakapitu1">
    <w:name w:val="Domyślna czcionka akapitu1"/>
    <w:rsid w:val="001857DF"/>
  </w:style>
  <w:style w:type="character" w:customStyle="1" w:styleId="Znakinumeracji">
    <w:name w:val="Znaki numeracji"/>
    <w:rsid w:val="001857DF"/>
  </w:style>
  <w:style w:type="paragraph" w:customStyle="1" w:styleId="Nagwek10">
    <w:name w:val="Nagłówek1"/>
    <w:basedOn w:val="Normalny"/>
    <w:next w:val="Tekstpodstawowy"/>
    <w:rsid w:val="001857DF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1857DF"/>
    <w:pPr>
      <w:suppressAutoHyphens/>
      <w:spacing w:before="0" w:line="360" w:lineRule="auto"/>
    </w:pPr>
    <w:rPr>
      <w:rFonts w:ascii="Times New Roman" w:hAnsi="Times New Roman" w:cs="Tahoma"/>
      <w:sz w:val="24"/>
      <w:lang w:eastAsia="ar-SA"/>
    </w:rPr>
  </w:style>
  <w:style w:type="paragraph" w:customStyle="1" w:styleId="Podpis1">
    <w:name w:val="Podpis1"/>
    <w:basedOn w:val="Normalny"/>
    <w:rsid w:val="001857DF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1857DF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Lista21">
    <w:name w:val="Lista 21"/>
    <w:basedOn w:val="Normalny"/>
    <w:rsid w:val="001857DF"/>
    <w:pPr>
      <w:suppressAutoHyphens/>
      <w:ind w:left="566" w:hanging="283"/>
    </w:pPr>
    <w:rPr>
      <w:sz w:val="24"/>
      <w:szCs w:val="24"/>
      <w:lang w:eastAsia="ar-SA"/>
    </w:rPr>
  </w:style>
  <w:style w:type="paragraph" w:customStyle="1" w:styleId="Lista31">
    <w:name w:val="Lista 31"/>
    <w:basedOn w:val="Normalny"/>
    <w:rsid w:val="001857DF"/>
    <w:pPr>
      <w:suppressAutoHyphens/>
      <w:ind w:left="849" w:hanging="283"/>
    </w:pPr>
    <w:rPr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1857DF"/>
    <w:pPr>
      <w:suppressAutoHyphens/>
      <w:spacing w:before="0" w:line="360" w:lineRule="auto"/>
    </w:pPr>
    <w:rPr>
      <w:rFonts w:ascii="Times New Roman" w:hAnsi="Times New Roman"/>
      <w:sz w:val="24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locked/>
    <w:rsid w:val="001857DF"/>
    <w:rPr>
      <w:rFonts w:eastAsia="Arial Unicode MS"/>
      <w:sz w:val="22"/>
    </w:rPr>
  </w:style>
  <w:style w:type="paragraph" w:customStyle="1" w:styleId="Poprawka1">
    <w:name w:val="Poprawka1"/>
    <w:hidden/>
    <w:semiHidden/>
    <w:rsid w:val="001857DF"/>
    <w:rPr>
      <w:sz w:val="24"/>
      <w:szCs w:val="24"/>
      <w:lang w:eastAsia="ar-SA"/>
    </w:rPr>
  </w:style>
  <w:style w:type="character" w:customStyle="1" w:styleId="FontStyle13">
    <w:name w:val="Font Style13"/>
    <w:rsid w:val="001857DF"/>
    <w:rPr>
      <w:rFonts w:ascii="Franklin Gothic Medium Cond" w:hAnsi="Franklin Gothic Medium Cond"/>
      <w:sz w:val="24"/>
    </w:rPr>
  </w:style>
  <w:style w:type="character" w:customStyle="1" w:styleId="FontStyle52">
    <w:name w:val="Font Style52"/>
    <w:basedOn w:val="Domylnaczcionkaakapitu"/>
    <w:uiPriority w:val="99"/>
    <w:rsid w:val="001857DF"/>
    <w:rPr>
      <w:rFonts w:ascii="Arial Narrow" w:hAnsi="Arial Narrow" w:cs="Arial Narrow"/>
      <w:sz w:val="20"/>
      <w:szCs w:val="20"/>
    </w:rPr>
  </w:style>
  <w:style w:type="paragraph" w:customStyle="1" w:styleId="Style5">
    <w:name w:val="Style5"/>
    <w:basedOn w:val="Normalny"/>
    <w:uiPriority w:val="99"/>
    <w:rsid w:val="001857DF"/>
    <w:pPr>
      <w:widowControl w:val="0"/>
      <w:autoSpaceDE w:val="0"/>
      <w:autoSpaceDN w:val="0"/>
      <w:adjustRightInd w:val="0"/>
      <w:jc w:val="center"/>
    </w:pPr>
    <w:rPr>
      <w:rFonts w:ascii="Arial Narrow" w:eastAsiaTheme="minorEastAsia" w:hAnsi="Arial Narrow" w:cstheme="minorBidi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1857DF"/>
    <w:rPr>
      <w:rFonts w:ascii="Arial Narrow" w:hAnsi="Arial Narrow" w:cs="Arial Narrow"/>
      <w:b/>
      <w:bCs/>
      <w:sz w:val="20"/>
      <w:szCs w:val="20"/>
    </w:rPr>
  </w:style>
  <w:style w:type="character" w:customStyle="1" w:styleId="FontStyle17">
    <w:name w:val="Font Style17"/>
    <w:basedOn w:val="Domylnaczcionkaakapitu"/>
    <w:uiPriority w:val="99"/>
    <w:rsid w:val="001857DF"/>
    <w:rPr>
      <w:rFonts w:ascii="Microsoft Sans Serif" w:hAnsi="Microsoft Sans Serif" w:cs="Microsoft Sans Serif" w:hint="default"/>
      <w:sz w:val="20"/>
      <w:szCs w:val="20"/>
    </w:rPr>
  </w:style>
  <w:style w:type="paragraph" w:customStyle="1" w:styleId="Style10">
    <w:name w:val="Style10"/>
    <w:basedOn w:val="Normalny"/>
    <w:uiPriority w:val="99"/>
    <w:rsid w:val="001857DF"/>
    <w:pPr>
      <w:widowControl w:val="0"/>
      <w:autoSpaceDE w:val="0"/>
      <w:autoSpaceDN w:val="0"/>
      <w:adjustRightInd w:val="0"/>
      <w:spacing w:line="248" w:lineRule="exact"/>
      <w:ind w:hanging="281"/>
      <w:jc w:val="both"/>
    </w:pPr>
    <w:rPr>
      <w:rFonts w:ascii="Arial Narrow" w:eastAsiaTheme="minorEastAsia" w:hAnsi="Arial Narrow" w:cstheme="minorBidi"/>
      <w:sz w:val="24"/>
      <w:szCs w:val="24"/>
    </w:rPr>
  </w:style>
  <w:style w:type="character" w:customStyle="1" w:styleId="FontStyle110">
    <w:name w:val="Font Style110"/>
    <w:basedOn w:val="Domylnaczcionkaakapitu"/>
    <w:uiPriority w:val="99"/>
    <w:rsid w:val="001857DF"/>
    <w:rPr>
      <w:rFonts w:ascii="Arial Narrow" w:hAnsi="Arial Narrow" w:cs="Arial Narrow"/>
      <w:sz w:val="20"/>
      <w:szCs w:val="20"/>
    </w:rPr>
  </w:style>
  <w:style w:type="paragraph" w:customStyle="1" w:styleId="Style6">
    <w:name w:val="Style6"/>
    <w:basedOn w:val="Normalny"/>
    <w:uiPriority w:val="99"/>
    <w:rsid w:val="001857DF"/>
    <w:pPr>
      <w:widowControl w:val="0"/>
      <w:autoSpaceDE w:val="0"/>
      <w:autoSpaceDN w:val="0"/>
      <w:adjustRightInd w:val="0"/>
      <w:spacing w:line="403" w:lineRule="exact"/>
    </w:pPr>
    <w:rPr>
      <w:rFonts w:ascii="Arial Narrow" w:eastAsiaTheme="minorEastAsia" w:hAnsi="Arial Narrow" w:cstheme="minorBidi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1857DF"/>
    <w:rPr>
      <w:rFonts w:ascii="Arial Narrow" w:hAnsi="Arial Narrow" w:cs="Arial Narrow"/>
      <w:b/>
      <w:bCs/>
      <w:sz w:val="20"/>
      <w:szCs w:val="20"/>
    </w:rPr>
  </w:style>
  <w:style w:type="character" w:customStyle="1" w:styleId="FontStyle51">
    <w:name w:val="Font Style51"/>
    <w:basedOn w:val="Domylnaczcionkaakapitu"/>
    <w:uiPriority w:val="99"/>
    <w:rsid w:val="001857DF"/>
    <w:rPr>
      <w:rFonts w:ascii="Cambria" w:hAnsi="Cambria" w:cs="Cambria"/>
      <w:b/>
      <w:bCs/>
      <w:sz w:val="22"/>
      <w:szCs w:val="22"/>
    </w:rPr>
  </w:style>
  <w:style w:type="paragraph" w:customStyle="1" w:styleId="Style11">
    <w:name w:val="Style11"/>
    <w:basedOn w:val="Normalny"/>
    <w:uiPriority w:val="99"/>
    <w:rsid w:val="001857DF"/>
    <w:pPr>
      <w:widowControl w:val="0"/>
      <w:autoSpaceDE w:val="0"/>
      <w:autoSpaceDN w:val="0"/>
      <w:adjustRightInd w:val="0"/>
      <w:spacing w:line="288" w:lineRule="exact"/>
      <w:ind w:hanging="274"/>
      <w:jc w:val="both"/>
    </w:pPr>
    <w:rPr>
      <w:rFonts w:ascii="Arial Narrow" w:eastAsiaTheme="minorEastAsia" w:hAnsi="Arial Narrow" w:cstheme="minorBidi"/>
      <w:sz w:val="24"/>
      <w:szCs w:val="24"/>
    </w:rPr>
  </w:style>
  <w:style w:type="paragraph" w:customStyle="1" w:styleId="Style20">
    <w:name w:val="Style20"/>
    <w:basedOn w:val="Normalny"/>
    <w:uiPriority w:val="99"/>
    <w:rsid w:val="001857DF"/>
    <w:pPr>
      <w:widowControl w:val="0"/>
      <w:autoSpaceDE w:val="0"/>
      <w:autoSpaceDN w:val="0"/>
      <w:adjustRightInd w:val="0"/>
      <w:spacing w:line="288" w:lineRule="exact"/>
      <w:ind w:hanging="389"/>
      <w:jc w:val="both"/>
    </w:pPr>
    <w:rPr>
      <w:rFonts w:ascii="Arial Narrow" w:eastAsiaTheme="minorEastAsia" w:hAnsi="Arial Narrow" w:cstheme="minorBidi"/>
      <w:sz w:val="24"/>
      <w:szCs w:val="24"/>
    </w:rPr>
  </w:style>
  <w:style w:type="paragraph" w:customStyle="1" w:styleId="Style29">
    <w:name w:val="Style29"/>
    <w:basedOn w:val="Normalny"/>
    <w:uiPriority w:val="99"/>
    <w:rsid w:val="001857DF"/>
    <w:pPr>
      <w:widowControl w:val="0"/>
      <w:autoSpaceDE w:val="0"/>
      <w:autoSpaceDN w:val="0"/>
      <w:adjustRightInd w:val="0"/>
      <w:spacing w:line="288" w:lineRule="exact"/>
      <w:ind w:hanging="274"/>
      <w:jc w:val="both"/>
    </w:pPr>
    <w:rPr>
      <w:rFonts w:ascii="Arial Narrow" w:eastAsiaTheme="minorEastAsia" w:hAnsi="Arial Narrow" w:cstheme="minorBidi"/>
      <w:sz w:val="24"/>
      <w:szCs w:val="24"/>
    </w:rPr>
  </w:style>
  <w:style w:type="character" w:customStyle="1" w:styleId="FontStyle50">
    <w:name w:val="Font Style50"/>
    <w:basedOn w:val="Domylnaczcionkaakapitu"/>
    <w:rsid w:val="001857DF"/>
    <w:rPr>
      <w:rFonts w:ascii="Arial Narrow" w:hAnsi="Arial Narrow" w:cs="Arial Narrow"/>
      <w:sz w:val="20"/>
      <w:szCs w:val="20"/>
    </w:rPr>
  </w:style>
  <w:style w:type="paragraph" w:customStyle="1" w:styleId="Style7">
    <w:name w:val="Style7"/>
    <w:basedOn w:val="Normalny"/>
    <w:uiPriority w:val="99"/>
    <w:rsid w:val="001857DF"/>
    <w:pPr>
      <w:spacing w:after="160" w:line="221" w:lineRule="exact"/>
      <w:ind w:hanging="322"/>
      <w:jc w:val="both"/>
    </w:pPr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FontStyle24">
    <w:name w:val="Font Style24"/>
    <w:uiPriority w:val="99"/>
    <w:rsid w:val="001857DF"/>
    <w:rPr>
      <w:rFonts w:ascii="Times New Roman" w:hAnsi="Times New Roman" w:cs="Times New Roman"/>
      <w:sz w:val="18"/>
      <w:szCs w:val="18"/>
    </w:rPr>
  </w:style>
  <w:style w:type="character" w:customStyle="1" w:styleId="Teksttreci">
    <w:name w:val="Tekst treści_"/>
    <w:link w:val="Teksttreci0"/>
    <w:uiPriority w:val="99"/>
    <w:rsid w:val="001857DF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1857DF"/>
    <w:pPr>
      <w:widowControl w:val="0"/>
      <w:shd w:val="clear" w:color="auto" w:fill="FFFFFF"/>
      <w:spacing w:before="240" w:after="240" w:line="240" w:lineRule="atLeast"/>
      <w:ind w:hanging="420"/>
      <w:jc w:val="both"/>
    </w:pPr>
    <w:rPr>
      <w:rFonts w:ascii="Arial" w:hAnsi="Arial" w:cs="Arial"/>
    </w:rPr>
  </w:style>
  <w:style w:type="character" w:customStyle="1" w:styleId="markedcontent">
    <w:name w:val="markedcontent"/>
    <w:basedOn w:val="Domylnaczcionkaakapitu"/>
    <w:rsid w:val="001857DF"/>
  </w:style>
  <w:style w:type="table" w:customStyle="1" w:styleId="Tabela-Siatka1">
    <w:name w:val="Tabela - Siatka1"/>
    <w:basedOn w:val="Standardowy"/>
    <w:next w:val="Tabela-Siatka"/>
    <w:uiPriority w:val="39"/>
    <w:rsid w:val="00D235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basedOn w:val="Normalny"/>
    <w:uiPriority w:val="1"/>
    <w:qFormat/>
    <w:rsid w:val="00277CB1"/>
    <w:rPr>
      <w:rFonts w:ascii="Microsoft Sans Serif" w:eastAsiaTheme="minorHAnsi" w:hAnsi="Microsoft Sans Serif" w:cs="Microsoft Sans Serif"/>
      <w:color w:val="000000"/>
      <w:sz w:val="24"/>
      <w:szCs w:val="24"/>
    </w:rPr>
  </w:style>
  <w:style w:type="paragraph" w:customStyle="1" w:styleId="Default">
    <w:name w:val="Default"/>
    <w:basedOn w:val="Normalny"/>
    <w:rsid w:val="001C5938"/>
    <w:pPr>
      <w:autoSpaceDE w:val="0"/>
      <w:autoSpaceDN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ekstkomentarzaZnak1">
    <w:name w:val="Tekst komentarza Znak1"/>
    <w:uiPriority w:val="99"/>
    <w:rsid w:val="001A7FB1"/>
    <w:rPr>
      <w:rFonts w:ascii="Calibri" w:eastAsia="Lucida Sans Unicode" w:hAnsi="Calibri" w:cs="F"/>
      <w:kern w:val="1"/>
      <w:lang w:eastAsia="ar-SA"/>
    </w:rPr>
  </w:style>
  <w:style w:type="paragraph" w:customStyle="1" w:styleId="domylnie">
    <w:name w:val="domylnie"/>
    <w:basedOn w:val="Normalny"/>
    <w:rsid w:val="007A3BBB"/>
    <w:pPr>
      <w:spacing w:before="100" w:beforeAutospacing="1" w:after="100" w:afterAutospacing="1"/>
    </w:pPr>
    <w:rPr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7A3B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AB84B-AC0A-4D58-8A1B-D3E98954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Links>
    <vt:vector size="12" baseType="variant">
      <vt:variant>
        <vt:i4>2752596</vt:i4>
      </vt:variant>
      <vt:variant>
        <vt:i4>3</vt:i4>
      </vt:variant>
      <vt:variant>
        <vt:i4>0</vt:i4>
      </vt:variant>
      <vt:variant>
        <vt:i4>5</vt:i4>
      </vt:variant>
      <vt:variant>
        <vt:lpwstr>mailto:beata.bartkowska@energa.pl</vt:lpwstr>
      </vt:variant>
      <vt:variant>
        <vt:lpwstr/>
      </vt:variant>
      <vt:variant>
        <vt:i4>3670105</vt:i4>
      </vt:variant>
      <vt:variant>
        <vt:i4>0</vt:i4>
      </vt:variant>
      <vt:variant>
        <vt:i4>0</vt:i4>
      </vt:variant>
      <vt:variant>
        <vt:i4>5</vt:i4>
      </vt:variant>
      <vt:variant>
        <vt:lpwstr>mailto:krzysztof.bilmin@energa.pl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2024-08-28T06:37:00Z</dcterms:created>
  <dcterms:modified xsi:type="dcterms:W3CDTF">2024-11-05T11:36:00Z</dcterms:modified>
</cp:coreProperties>
</file>