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E4DD2" w14:textId="58526A5D" w:rsidR="004B524C" w:rsidRPr="006E4361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bookmarkStart w:id="1" w:name="_Hlk178082077"/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WPZ</w:t>
      </w:r>
    </w:p>
    <w:p w14:paraId="726C2882" w14:textId="77777777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 / OFERTA OSTATECZNA”</w:t>
      </w:r>
    </w:p>
    <w:p w14:paraId="3A5AFE69" w14:textId="6CC74C39" w:rsidR="004B524C" w:rsidRPr="00222625" w:rsidRDefault="004B524C" w:rsidP="00E13BB4">
      <w:pPr>
        <w:spacing w:line="480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5F9CAAFB" w14:textId="2FC70F4C" w:rsidR="00310CDF" w:rsidRPr="0034145C" w:rsidRDefault="004B524C" w:rsidP="0034145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34145C">
        <w:rPr>
          <w:b/>
          <w:sz w:val="16"/>
          <w:szCs w:val="18"/>
        </w:rPr>
        <w:t>„</w:t>
      </w:r>
      <w:r w:rsidR="0034145C" w:rsidRPr="0034145C">
        <w:rPr>
          <w:rFonts w:ascii="Arial Narrow" w:hAnsi="Arial Narrow"/>
          <w:b/>
          <w:smallCaps/>
          <w:sz w:val="22"/>
          <w:szCs w:val="22"/>
        </w:rPr>
        <w:t>DOSTAWA ŚWIĄTECZNYCH ZESTAWÓW UPOMINKOWYCH DLA KONTRAHENTÓW SPÓŁKI. ZAKUP NA RZECZ ENERGA OŚWIETLENIE</w:t>
      </w:r>
      <w:r w:rsidR="00310CDF" w:rsidRPr="0034145C">
        <w:rPr>
          <w:rFonts w:ascii="Arial Narrow" w:hAnsi="Arial Narrow"/>
          <w:b/>
          <w:smallCaps/>
          <w:sz w:val="22"/>
          <w:szCs w:val="22"/>
        </w:rPr>
        <w:t>”</w:t>
      </w:r>
    </w:p>
    <w:p w14:paraId="4FDECD4C" w14:textId="24DB25CB" w:rsidR="004B524C" w:rsidRPr="00380DF2" w:rsidRDefault="004B524C" w:rsidP="00E13BB4">
      <w:pPr>
        <w:pStyle w:val="Tekstpodstawowy"/>
        <w:tabs>
          <w:tab w:val="left" w:pos="2552"/>
          <w:tab w:val="left" w:pos="2835"/>
        </w:tabs>
        <w:spacing w:before="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</w:p>
    <w:p w14:paraId="3176BD91" w14:textId="645DCA87" w:rsidR="004B524C" w:rsidRPr="003B008C" w:rsidRDefault="004B524C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20823514" w14:textId="572D4102" w:rsidR="000B58C8" w:rsidRDefault="000B58C8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</w:t>
      </w:r>
      <w:r w:rsidR="001857DF">
        <w:rPr>
          <w:rFonts w:ascii="Arial Narrow" w:hAnsi="Arial Narrow" w:cs="Arial"/>
          <w:b/>
          <w:i/>
          <w:sz w:val="22"/>
          <w:szCs w:val="22"/>
          <w:lang w:val="de-DE"/>
        </w:rPr>
        <w:t>OŚWIETLENIE Sp. z o.</w:t>
      </w:r>
      <w:r w:rsidR="00334926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  <w:r w:rsidR="001857DF">
        <w:rPr>
          <w:rFonts w:ascii="Arial Narrow" w:hAnsi="Arial Narrow" w:cs="Arial"/>
          <w:b/>
          <w:i/>
          <w:sz w:val="22"/>
          <w:szCs w:val="22"/>
          <w:lang w:val="de-DE"/>
        </w:rPr>
        <w:t>o.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4C1AC661" w14:textId="271AE2BC" w:rsidR="001857DF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00A07">
        <w:rPr>
          <w:rFonts w:ascii="Arial Narrow" w:hAnsi="Arial Narrow" w:cs="Arial"/>
          <w:i/>
          <w:sz w:val="22"/>
          <w:szCs w:val="22"/>
        </w:rPr>
        <w:t>8</w:t>
      </w:r>
      <w:r w:rsidR="001857DF">
        <w:rPr>
          <w:rFonts w:ascii="Arial Narrow" w:hAnsi="Arial Narrow" w:cs="Arial"/>
          <w:i/>
          <w:sz w:val="22"/>
          <w:szCs w:val="22"/>
        </w:rPr>
        <w:t>1</w:t>
      </w:r>
      <w:r w:rsidRPr="00300A07">
        <w:rPr>
          <w:rFonts w:ascii="Arial Narrow" w:hAnsi="Arial Narrow" w:cs="Arial"/>
          <w:i/>
          <w:sz w:val="22"/>
          <w:szCs w:val="22"/>
        </w:rPr>
        <w:t>-</w:t>
      </w:r>
      <w:r w:rsidR="001857DF">
        <w:rPr>
          <w:rFonts w:ascii="Arial Narrow" w:hAnsi="Arial Narrow" w:cs="Arial"/>
          <w:i/>
          <w:sz w:val="22"/>
          <w:szCs w:val="22"/>
        </w:rPr>
        <w:t>8</w:t>
      </w:r>
      <w:r w:rsidRPr="00300A07">
        <w:rPr>
          <w:rFonts w:ascii="Arial Narrow" w:hAnsi="Arial Narrow" w:cs="Arial"/>
          <w:i/>
          <w:sz w:val="22"/>
          <w:szCs w:val="22"/>
        </w:rPr>
        <w:t xml:space="preserve">09 </w:t>
      </w:r>
      <w:r w:rsidR="00AA1E3E">
        <w:rPr>
          <w:rFonts w:ascii="Arial Narrow" w:hAnsi="Arial Narrow" w:cs="Arial"/>
          <w:i/>
          <w:sz w:val="22"/>
          <w:szCs w:val="22"/>
        </w:rPr>
        <w:t>Sopot</w:t>
      </w:r>
      <w:r w:rsidR="000E4988">
        <w:rPr>
          <w:rFonts w:ascii="Arial Narrow" w:hAnsi="Arial Narrow" w:cs="Arial"/>
          <w:i/>
          <w:sz w:val="22"/>
          <w:szCs w:val="22"/>
        </w:rPr>
        <w:t xml:space="preserve"> </w:t>
      </w:r>
    </w:p>
    <w:p w14:paraId="1BAAFFC8" w14:textId="2A2E4506" w:rsidR="004B524C" w:rsidRPr="00300A07" w:rsidRDefault="001857DF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1857DF">
        <w:rPr>
          <w:rFonts w:ascii="Arial Narrow" w:hAnsi="Arial Narrow" w:cs="Arial"/>
          <w:i/>
          <w:sz w:val="22"/>
          <w:szCs w:val="22"/>
        </w:rPr>
        <w:t xml:space="preserve"> ul. Artura Grottgera 7</w:t>
      </w:r>
    </w:p>
    <w:p w14:paraId="0B3773A5" w14:textId="34C409C3" w:rsidR="004B524C" w:rsidRDefault="00E96C62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>AWCA (Pełna nazwa podmiotu składającego ofertę):</w:t>
      </w:r>
    </w:p>
    <w:p w14:paraId="32A3AA43" w14:textId="77777777" w:rsidR="00D41BD0" w:rsidRPr="00D41BD0" w:rsidRDefault="00D41BD0" w:rsidP="00D41BD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D41BD0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4BC7AA86" w14:textId="77777777" w:rsidR="00D41BD0" w:rsidRPr="00D41BD0" w:rsidRDefault="00D41BD0" w:rsidP="00D41BD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D41BD0">
        <w:rPr>
          <w:rFonts w:cs="Arial"/>
          <w:i/>
          <w:szCs w:val="22"/>
        </w:rPr>
        <w:t>Nazwa firmy</w:t>
      </w:r>
    </w:p>
    <w:p w14:paraId="45E5BCE2" w14:textId="77777777" w:rsidR="00D41BD0" w:rsidRPr="00D41BD0" w:rsidRDefault="00D41BD0" w:rsidP="00D41BD0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D41BD0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8BFAA7" w14:textId="77777777" w:rsidR="00D41BD0" w:rsidRPr="00D41BD0" w:rsidRDefault="00D41BD0" w:rsidP="00D41BD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D41BD0">
        <w:rPr>
          <w:rFonts w:cs="Arial"/>
          <w:i/>
          <w:szCs w:val="22"/>
        </w:rPr>
        <w:t>Kod, Miasto</w:t>
      </w:r>
    </w:p>
    <w:p w14:paraId="2A1B9643" w14:textId="77777777" w:rsidR="00D41BD0" w:rsidRPr="00D41BD0" w:rsidRDefault="00D41BD0" w:rsidP="00D41BD0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D41BD0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7F6047A7" w14:textId="77777777" w:rsidR="00D41BD0" w:rsidRPr="00D41BD0" w:rsidRDefault="00D41BD0" w:rsidP="00D41BD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D41BD0">
        <w:rPr>
          <w:rFonts w:cs="Arial"/>
          <w:i/>
          <w:szCs w:val="22"/>
        </w:rPr>
        <w:t>Ulica, numer domu</w:t>
      </w:r>
    </w:p>
    <w:p w14:paraId="29F12BB3" w14:textId="2D28B466" w:rsidR="00D41BD0" w:rsidRDefault="00D41BD0" w:rsidP="00D41BD0">
      <w:pPr>
        <w:pStyle w:val="Tekstpodstawowy"/>
        <w:spacing w:before="480" w:line="276" w:lineRule="auto"/>
        <w:rPr>
          <w:rFonts w:cs="Arial"/>
          <w:i/>
          <w:szCs w:val="22"/>
        </w:rPr>
      </w:pPr>
      <w:r w:rsidRPr="00D41BD0">
        <w:rPr>
          <w:rFonts w:cs="Arial"/>
          <w:b/>
          <w:szCs w:val="22"/>
        </w:rPr>
        <w:t>………………………………</w:t>
      </w:r>
      <w:r w:rsidRPr="00D41BD0">
        <w:rPr>
          <w:rFonts w:cs="Arial"/>
          <w:b/>
          <w:szCs w:val="22"/>
        </w:rPr>
        <w:tab/>
        <w:t xml:space="preserve">                                                                                 ………………………………</w:t>
      </w:r>
      <w:r w:rsidRPr="00D41BD0">
        <w:rPr>
          <w:rFonts w:cs="Arial"/>
          <w:b/>
          <w:szCs w:val="22"/>
        </w:rPr>
        <w:tab/>
      </w:r>
      <w:r w:rsidRPr="00D41BD0">
        <w:rPr>
          <w:rFonts w:cs="Arial"/>
          <w:i/>
          <w:szCs w:val="22"/>
        </w:rPr>
        <w:t>Numer NIP</w:t>
      </w:r>
      <w:r w:rsidRPr="00D41BD0">
        <w:rPr>
          <w:rFonts w:cs="Arial"/>
          <w:i/>
          <w:szCs w:val="22"/>
        </w:rPr>
        <w:tab/>
      </w:r>
      <w:r w:rsidRPr="00D41BD0">
        <w:rPr>
          <w:rFonts w:cs="Arial"/>
          <w:i/>
          <w:szCs w:val="22"/>
        </w:rPr>
        <w:tab/>
      </w:r>
      <w:r w:rsidRPr="00D41BD0">
        <w:rPr>
          <w:rFonts w:cs="Arial"/>
          <w:i/>
          <w:szCs w:val="22"/>
        </w:rPr>
        <w:tab/>
      </w:r>
      <w:r w:rsidRPr="00D41BD0">
        <w:rPr>
          <w:rFonts w:cs="Arial"/>
          <w:i/>
          <w:szCs w:val="22"/>
        </w:rPr>
        <w:tab/>
      </w:r>
      <w:r w:rsidRPr="00D41BD0">
        <w:rPr>
          <w:rFonts w:cs="Arial"/>
          <w:i/>
          <w:szCs w:val="22"/>
        </w:rPr>
        <w:tab/>
      </w:r>
      <w:r w:rsidRPr="00D41BD0">
        <w:rPr>
          <w:rFonts w:cs="Arial"/>
          <w:i/>
          <w:szCs w:val="22"/>
        </w:rPr>
        <w:tab/>
      </w:r>
      <w:r w:rsidRPr="00D41BD0">
        <w:rPr>
          <w:rFonts w:cs="Arial"/>
          <w:i/>
          <w:szCs w:val="22"/>
        </w:rPr>
        <w:tab/>
      </w:r>
      <w:r w:rsidRPr="00D41BD0">
        <w:rPr>
          <w:rFonts w:cs="Arial"/>
          <w:i/>
          <w:szCs w:val="22"/>
        </w:rPr>
        <w:tab/>
        <w:t>Numer REGON</w:t>
      </w:r>
    </w:p>
    <w:p w14:paraId="544721FF" w14:textId="77777777" w:rsidR="00D41BD0" w:rsidRPr="00D41BD0" w:rsidRDefault="00D41BD0" w:rsidP="00D41BD0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1BDCAE71" w14:textId="054466DB" w:rsidR="00D41BD0" w:rsidRPr="00D41BD0" w:rsidRDefault="00D41BD0" w:rsidP="0017030D">
      <w:pPr>
        <w:pStyle w:val="Tekstpodstawowy"/>
        <w:numPr>
          <w:ilvl w:val="3"/>
          <w:numId w:val="8"/>
        </w:numPr>
        <w:spacing w:before="0" w:after="100" w:afterAutospacing="1" w:line="276" w:lineRule="auto"/>
        <w:ind w:left="540" w:hanging="540"/>
        <w:jc w:val="left"/>
        <w:rPr>
          <w:rFonts w:cs="Arial"/>
          <w:i/>
          <w:szCs w:val="22"/>
        </w:rPr>
      </w:pPr>
      <w:r w:rsidRPr="00D41BD0">
        <w:rPr>
          <w:rFonts w:cs="Arial"/>
          <w:b/>
          <w:szCs w:val="22"/>
        </w:rPr>
        <w:t>CENA OFERTY (W ZŁ.):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1491"/>
        <w:gridCol w:w="1559"/>
        <w:gridCol w:w="1128"/>
        <w:gridCol w:w="1418"/>
        <w:gridCol w:w="1565"/>
      </w:tblGrid>
      <w:tr w:rsidR="00B35434" w:rsidRPr="00A5442B" w14:paraId="74D6F814" w14:textId="77777777" w:rsidTr="00B35434">
        <w:trPr>
          <w:jc w:val="center"/>
        </w:trPr>
        <w:tc>
          <w:tcPr>
            <w:tcW w:w="2763" w:type="dxa"/>
            <w:shd w:val="clear" w:color="auto" w:fill="auto"/>
            <w:vAlign w:val="center"/>
          </w:tcPr>
          <w:p w14:paraId="06A70AD6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>Przedmiot zamówienia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515775C1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 xml:space="preserve">Cena netto w zł </w:t>
            </w:r>
          </w:p>
          <w:p w14:paraId="234D47EE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>(</w:t>
            </w:r>
            <w:r>
              <w:rPr>
                <w:rFonts w:ascii="Arial Narrow" w:hAnsi="Arial Narrow" w:cs="Arial"/>
                <w:b/>
              </w:rPr>
              <w:t>za 1 szt.</w:t>
            </w:r>
            <w:r w:rsidRPr="00226366">
              <w:rPr>
                <w:rFonts w:ascii="Arial Narrow" w:hAnsi="Arial Narrow" w:cs="Arial"/>
                <w:b/>
              </w:rPr>
              <w:t>)</w:t>
            </w:r>
          </w:p>
        </w:tc>
        <w:tc>
          <w:tcPr>
            <w:tcW w:w="1559" w:type="dxa"/>
            <w:vAlign w:val="center"/>
          </w:tcPr>
          <w:p w14:paraId="66CD2EA1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 xml:space="preserve">Cena brutto w zł </w:t>
            </w:r>
          </w:p>
          <w:p w14:paraId="6882C707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>(</w:t>
            </w:r>
            <w:r>
              <w:rPr>
                <w:rFonts w:ascii="Arial Narrow" w:hAnsi="Arial Narrow" w:cs="Arial"/>
                <w:b/>
              </w:rPr>
              <w:t>za 1 szt.</w:t>
            </w:r>
            <w:r w:rsidRPr="00226366">
              <w:rPr>
                <w:rFonts w:ascii="Arial Narrow" w:hAnsi="Arial Narrow" w:cs="Arial"/>
                <w:b/>
              </w:rPr>
              <w:t>)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C1A5100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 xml:space="preserve">Liczba </w:t>
            </w:r>
            <w:r>
              <w:rPr>
                <w:rFonts w:ascii="Arial Narrow" w:hAnsi="Arial Narrow" w:cs="Arial"/>
                <w:b/>
              </w:rPr>
              <w:t>prezentów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A257B3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>Cena łączna</w:t>
            </w:r>
            <w:r w:rsidRPr="00226366">
              <w:rPr>
                <w:rFonts w:ascii="Arial Narrow" w:hAnsi="Arial Narrow" w:cs="Arial"/>
                <w:b/>
              </w:rPr>
              <w:br/>
              <w:t xml:space="preserve"> netto w zł</w:t>
            </w:r>
          </w:p>
        </w:tc>
        <w:tc>
          <w:tcPr>
            <w:tcW w:w="1565" w:type="dxa"/>
            <w:vAlign w:val="center"/>
          </w:tcPr>
          <w:p w14:paraId="270B3AAE" w14:textId="77777777" w:rsidR="00B35434" w:rsidRPr="00226366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26366">
              <w:rPr>
                <w:rFonts w:ascii="Arial Narrow" w:hAnsi="Arial Narrow" w:cs="Arial"/>
                <w:b/>
              </w:rPr>
              <w:t>Cena łączna</w:t>
            </w:r>
            <w:r w:rsidRPr="00226366">
              <w:rPr>
                <w:rFonts w:ascii="Arial Narrow" w:hAnsi="Arial Narrow" w:cs="Arial"/>
                <w:b/>
              </w:rPr>
              <w:br/>
              <w:t xml:space="preserve"> brutto w zł</w:t>
            </w:r>
          </w:p>
        </w:tc>
      </w:tr>
      <w:tr w:rsidR="00B35434" w:rsidRPr="00A5442B" w14:paraId="6E1D64E6" w14:textId="77777777" w:rsidTr="00B35434">
        <w:trPr>
          <w:trHeight w:val="200"/>
          <w:jc w:val="center"/>
        </w:trPr>
        <w:tc>
          <w:tcPr>
            <w:tcW w:w="2763" w:type="dxa"/>
            <w:shd w:val="clear" w:color="auto" w:fill="auto"/>
            <w:vAlign w:val="center"/>
          </w:tcPr>
          <w:p w14:paraId="75F8136B" w14:textId="77777777" w:rsidR="00B35434" w:rsidRPr="000D63AF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63AF">
              <w:rPr>
                <w:rFonts w:ascii="Arial Narrow" w:hAnsi="Arial Narrow" w:cs="Arial"/>
                <w:bCs/>
                <w:sz w:val="16"/>
                <w:szCs w:val="16"/>
              </w:rPr>
              <w:t>1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490DEF53" w14:textId="77777777" w:rsidR="00B35434" w:rsidRPr="000D63AF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63AF"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6A31BF1" w14:textId="77777777" w:rsidR="00B35434" w:rsidRPr="000D63AF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63AF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A73CFC2" w14:textId="77777777" w:rsidR="00B35434" w:rsidRPr="000D63AF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63AF">
              <w:rPr>
                <w:rFonts w:ascii="Arial Narrow" w:hAnsi="Arial Narrow" w:cs="Arial"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F60BD6" w14:textId="77777777" w:rsidR="00B35434" w:rsidRPr="000D63AF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63AF">
              <w:rPr>
                <w:rFonts w:ascii="Arial Narrow" w:hAnsi="Arial Narrow" w:cs="Arial"/>
                <w:bCs/>
                <w:sz w:val="16"/>
                <w:szCs w:val="16"/>
              </w:rPr>
              <w:t>5 = 2x4</w:t>
            </w:r>
          </w:p>
        </w:tc>
        <w:tc>
          <w:tcPr>
            <w:tcW w:w="1565" w:type="dxa"/>
            <w:vAlign w:val="center"/>
          </w:tcPr>
          <w:p w14:paraId="7530D9B8" w14:textId="77777777" w:rsidR="00B35434" w:rsidRPr="000D63AF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0D63AF">
              <w:rPr>
                <w:rFonts w:ascii="Arial Narrow" w:hAnsi="Arial Narrow" w:cs="Arial"/>
                <w:bCs/>
                <w:sz w:val="16"/>
                <w:szCs w:val="16"/>
              </w:rPr>
              <w:t>6=3x4</w:t>
            </w:r>
          </w:p>
        </w:tc>
      </w:tr>
      <w:tr w:rsidR="00B35434" w:rsidRPr="00A5442B" w14:paraId="60FEE60C" w14:textId="77777777" w:rsidTr="00B35434">
        <w:trPr>
          <w:jc w:val="center"/>
        </w:trPr>
        <w:tc>
          <w:tcPr>
            <w:tcW w:w="2763" w:type="dxa"/>
            <w:shd w:val="clear" w:color="auto" w:fill="auto"/>
            <w:vAlign w:val="center"/>
          </w:tcPr>
          <w:p w14:paraId="78B4AB89" w14:textId="019F32E1" w:rsidR="00B35434" w:rsidRPr="00A5442B" w:rsidRDefault="00B35434" w:rsidP="00697188">
            <w:pPr>
              <w:spacing w:line="276" w:lineRule="auto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Pozycja nr 1 – </w:t>
            </w:r>
            <w:r w:rsidRPr="00B35434">
              <w:rPr>
                <w:rFonts w:ascii="Arial Narrow" w:hAnsi="Arial Narrow"/>
                <w:sz w:val="22"/>
                <w:szCs w:val="22"/>
              </w:rPr>
              <w:t>Zestaw prezentowy świąteczny</w:t>
            </w:r>
          </w:p>
        </w:tc>
        <w:tc>
          <w:tcPr>
            <w:tcW w:w="1491" w:type="dxa"/>
            <w:shd w:val="clear" w:color="auto" w:fill="auto"/>
            <w:vAlign w:val="bottom"/>
          </w:tcPr>
          <w:p w14:paraId="46259AD5" w14:textId="77777777" w:rsidR="00B35434" w:rsidRPr="00A5442B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  <w:r w:rsidRPr="00D762DF">
              <w:rPr>
                <w:rFonts w:ascii="Arial Narrow" w:hAnsi="Arial Narrow" w:cs="Arial"/>
                <w:bCs/>
                <w:sz w:val="22"/>
                <w:szCs w:val="22"/>
                <w:highlight w:val="yellow"/>
              </w:rPr>
              <w:t>*</w:t>
            </w:r>
          </w:p>
        </w:tc>
        <w:tc>
          <w:tcPr>
            <w:tcW w:w="1559" w:type="dxa"/>
            <w:vAlign w:val="bottom"/>
          </w:tcPr>
          <w:p w14:paraId="2BB1C528" w14:textId="77777777" w:rsidR="00B35434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DE558F6" w14:textId="6D0911FE" w:rsidR="00B35434" w:rsidRPr="00A5442B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92AF82" w14:textId="77777777" w:rsidR="00B35434" w:rsidRPr="00A5442B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  <w:tc>
          <w:tcPr>
            <w:tcW w:w="1565" w:type="dxa"/>
            <w:vAlign w:val="bottom"/>
          </w:tcPr>
          <w:p w14:paraId="1063D569" w14:textId="77777777" w:rsidR="00B35434" w:rsidRPr="00E745F3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</w:tr>
      <w:tr w:rsidR="00B35434" w:rsidRPr="00A5442B" w14:paraId="133B8B76" w14:textId="77777777" w:rsidTr="00B35434">
        <w:trPr>
          <w:trHeight w:val="429"/>
          <w:jc w:val="center"/>
        </w:trPr>
        <w:tc>
          <w:tcPr>
            <w:tcW w:w="2763" w:type="dxa"/>
            <w:shd w:val="clear" w:color="auto" w:fill="auto"/>
            <w:vAlign w:val="center"/>
          </w:tcPr>
          <w:p w14:paraId="2DCC5073" w14:textId="6C2646EC" w:rsidR="00B35434" w:rsidRPr="00E745F3" w:rsidRDefault="00B35434" w:rsidP="00697188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Pozycja nr 2 – </w:t>
            </w:r>
            <w:r w:rsidRPr="00B35434">
              <w:rPr>
                <w:rFonts w:ascii="Arial Narrow" w:hAnsi="Arial Narrow"/>
                <w:sz w:val="22"/>
                <w:szCs w:val="22"/>
              </w:rPr>
              <w:t>Zestaw prezentowy biznesowy</w:t>
            </w:r>
          </w:p>
        </w:tc>
        <w:tc>
          <w:tcPr>
            <w:tcW w:w="1491" w:type="dxa"/>
            <w:shd w:val="clear" w:color="auto" w:fill="auto"/>
            <w:vAlign w:val="bottom"/>
          </w:tcPr>
          <w:p w14:paraId="12370972" w14:textId="77777777" w:rsidR="00B35434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  <w:r w:rsidRPr="00D762DF">
              <w:rPr>
                <w:rFonts w:ascii="Arial Narrow" w:hAnsi="Arial Narrow" w:cs="Arial"/>
                <w:bCs/>
                <w:sz w:val="22"/>
                <w:szCs w:val="22"/>
                <w:highlight w:val="yellow"/>
              </w:rPr>
              <w:t>*</w:t>
            </w:r>
          </w:p>
        </w:tc>
        <w:tc>
          <w:tcPr>
            <w:tcW w:w="1559" w:type="dxa"/>
            <w:vAlign w:val="bottom"/>
          </w:tcPr>
          <w:p w14:paraId="647220B2" w14:textId="77777777" w:rsidR="00B35434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95D350B" w14:textId="22059CCA" w:rsidR="00B35434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C89B72" w14:textId="77777777" w:rsidR="00B35434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  <w:tc>
          <w:tcPr>
            <w:tcW w:w="1565" w:type="dxa"/>
            <w:vAlign w:val="bottom"/>
          </w:tcPr>
          <w:p w14:paraId="460043F3" w14:textId="77777777" w:rsidR="00B35434" w:rsidRDefault="00B35434" w:rsidP="00697188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</w:tr>
      <w:tr w:rsidR="00B35434" w:rsidRPr="00A5442B" w14:paraId="3069F867" w14:textId="77777777" w:rsidTr="00B35434">
        <w:trPr>
          <w:trHeight w:val="429"/>
          <w:jc w:val="center"/>
        </w:trPr>
        <w:tc>
          <w:tcPr>
            <w:tcW w:w="2763" w:type="dxa"/>
            <w:shd w:val="clear" w:color="auto" w:fill="auto"/>
            <w:vAlign w:val="center"/>
          </w:tcPr>
          <w:p w14:paraId="731A66CF" w14:textId="016BF5C2" w:rsidR="00B35434" w:rsidRDefault="00B35434" w:rsidP="00B35434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35434">
              <w:rPr>
                <w:rFonts w:ascii="Arial Narrow" w:hAnsi="Arial Narrow"/>
                <w:sz w:val="22"/>
                <w:szCs w:val="22"/>
              </w:rPr>
              <w:t>Pudełka dekoracyjne</w:t>
            </w:r>
          </w:p>
        </w:tc>
        <w:tc>
          <w:tcPr>
            <w:tcW w:w="1491" w:type="dxa"/>
            <w:shd w:val="clear" w:color="auto" w:fill="auto"/>
            <w:vAlign w:val="bottom"/>
          </w:tcPr>
          <w:p w14:paraId="56E70D42" w14:textId="55F31B97" w:rsidR="00B35434" w:rsidRDefault="00B35434" w:rsidP="00B35434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  <w:r w:rsidRPr="00D762DF">
              <w:rPr>
                <w:rFonts w:ascii="Arial Narrow" w:hAnsi="Arial Narrow" w:cs="Arial"/>
                <w:bCs/>
                <w:sz w:val="22"/>
                <w:szCs w:val="22"/>
                <w:highlight w:val="yellow"/>
              </w:rPr>
              <w:t>*</w:t>
            </w:r>
          </w:p>
        </w:tc>
        <w:tc>
          <w:tcPr>
            <w:tcW w:w="1559" w:type="dxa"/>
            <w:vAlign w:val="bottom"/>
          </w:tcPr>
          <w:p w14:paraId="78F472C4" w14:textId="6A765E5F" w:rsidR="00B35434" w:rsidRDefault="00B35434" w:rsidP="00B35434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4E3C895" w14:textId="1EA2A697" w:rsidR="00B35434" w:rsidRDefault="00B35434" w:rsidP="00B35434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92CDE0" w14:textId="1AD4FD75" w:rsidR="00B35434" w:rsidRDefault="00B35434" w:rsidP="00B35434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  <w:tc>
          <w:tcPr>
            <w:tcW w:w="1565" w:type="dxa"/>
            <w:vAlign w:val="bottom"/>
          </w:tcPr>
          <w:p w14:paraId="37F0EABC" w14:textId="780C340A" w:rsidR="00B35434" w:rsidRDefault="00B35434" w:rsidP="00B35434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</w:tr>
      <w:tr w:rsidR="00B35434" w:rsidRPr="00A5442B" w14:paraId="28D73012" w14:textId="77777777" w:rsidTr="00B35434">
        <w:trPr>
          <w:trHeight w:val="421"/>
          <w:jc w:val="center"/>
        </w:trPr>
        <w:tc>
          <w:tcPr>
            <w:tcW w:w="6941" w:type="dxa"/>
            <w:gridSpan w:val="4"/>
            <w:shd w:val="clear" w:color="auto" w:fill="auto"/>
            <w:vAlign w:val="bottom"/>
          </w:tcPr>
          <w:p w14:paraId="6E61DA99" w14:textId="77777777" w:rsidR="00B35434" w:rsidRPr="00226366" w:rsidRDefault="00B35434" w:rsidP="00B35434">
            <w:pPr>
              <w:spacing w:line="276" w:lineRule="auto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6366">
              <w:rPr>
                <w:rFonts w:ascii="Arial Narrow" w:hAnsi="Arial Narrow" w:cs="Arial"/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B0C0A48" w14:textId="77777777" w:rsidR="00B35434" w:rsidRDefault="00B35434" w:rsidP="00B35434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  <w:tc>
          <w:tcPr>
            <w:tcW w:w="1565" w:type="dxa"/>
            <w:vAlign w:val="bottom"/>
          </w:tcPr>
          <w:p w14:paraId="57F338CF" w14:textId="77777777" w:rsidR="00B35434" w:rsidRDefault="00B35434" w:rsidP="00B35434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</w:t>
            </w:r>
          </w:p>
        </w:tc>
      </w:tr>
    </w:tbl>
    <w:p w14:paraId="7C796BF0" w14:textId="18EDC194" w:rsidR="00A556F7" w:rsidRPr="00B35434" w:rsidRDefault="00A556F7" w:rsidP="003F1E4F">
      <w:pPr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  <w:r w:rsidRPr="00A556F7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</w:t>
      </w:r>
      <w:r w:rsidRPr="00B35434">
        <w:rPr>
          <w:rFonts w:ascii="Arial Narrow" w:eastAsia="Calibri" w:hAnsi="Arial Narrow" w:cs="Arial"/>
          <w:lang w:eastAsia="en-US"/>
        </w:rPr>
        <w:t xml:space="preserve">* </w:t>
      </w:r>
      <w:r w:rsidRPr="00B35434">
        <w:rPr>
          <w:rFonts w:ascii="Arial Narrow" w:eastAsia="Calibri" w:hAnsi="Arial Narrow" w:cs="Arial"/>
          <w:i/>
          <w:iCs/>
          <w:lang w:eastAsia="en-US"/>
        </w:rPr>
        <w:t xml:space="preserve">całkowita cena netto za dostawę przedmiotu zamówienia (bez należnego podatku VAT), która </w:t>
      </w:r>
      <w:r w:rsidRPr="00B35434">
        <w:rPr>
          <w:rFonts w:ascii="Arial Narrow" w:eastAsia="Calibri" w:hAnsi="Arial Narrow" w:cs="Arial"/>
          <w:i/>
          <w:iCs/>
        </w:rPr>
        <w:t xml:space="preserve">powinna uwzględniać wszystkie niezbędne koszty związane z realizacją Przedmiotu Zamówienia. Całkowita cena netto winna być przeniesiona na PZ Connect. </w:t>
      </w:r>
    </w:p>
    <w:p w14:paraId="03C6B73C" w14:textId="777F2C33" w:rsidR="004B524C" w:rsidRDefault="00A556F7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TERMIN I MIEJSCE </w:t>
      </w:r>
      <w:r w:rsidR="002B30CD">
        <w:rPr>
          <w:rFonts w:cs="Arial"/>
          <w:b/>
          <w:szCs w:val="22"/>
        </w:rPr>
        <w:t>DOSTAWY</w:t>
      </w:r>
      <w:r>
        <w:rPr>
          <w:rFonts w:cs="Arial"/>
          <w:b/>
          <w:szCs w:val="22"/>
        </w:rPr>
        <w:t>:</w:t>
      </w:r>
    </w:p>
    <w:p w14:paraId="6E1A92AE" w14:textId="46BA99C6" w:rsidR="00A556F7" w:rsidRPr="00A556F7" w:rsidRDefault="00A556F7" w:rsidP="00A556F7">
      <w:pPr>
        <w:pStyle w:val="Tekstpodstawowy"/>
        <w:spacing w:before="360" w:line="276" w:lineRule="auto"/>
        <w:jc w:val="left"/>
        <w:rPr>
          <w:rFonts w:cs="Arial"/>
          <w:bCs/>
          <w:szCs w:val="22"/>
        </w:rPr>
      </w:pPr>
      <w:r w:rsidRPr="00A556F7">
        <w:rPr>
          <w:rFonts w:cs="Arial"/>
          <w:bCs/>
          <w:szCs w:val="22"/>
        </w:rPr>
        <w:t xml:space="preserve">Termin </w:t>
      </w:r>
      <w:r w:rsidR="002B30CD">
        <w:rPr>
          <w:rFonts w:cs="Arial"/>
          <w:bCs/>
          <w:szCs w:val="22"/>
        </w:rPr>
        <w:t>dostawy</w:t>
      </w:r>
      <w:r w:rsidRPr="00A556F7">
        <w:rPr>
          <w:rFonts w:cs="Arial"/>
          <w:bCs/>
          <w:szCs w:val="22"/>
        </w:rPr>
        <w:t>:</w:t>
      </w:r>
      <w:r>
        <w:rPr>
          <w:rFonts w:cs="Arial"/>
          <w:bCs/>
          <w:szCs w:val="22"/>
        </w:rPr>
        <w:t xml:space="preserve"> </w:t>
      </w:r>
      <w:r w:rsidRPr="00A556F7">
        <w:rPr>
          <w:rFonts w:cs="Arial"/>
          <w:bCs/>
          <w:szCs w:val="22"/>
        </w:rPr>
        <w:t>………………………………………….. (maksymalnie do 15.11.2024r.)</w:t>
      </w:r>
    </w:p>
    <w:p w14:paraId="5CC772E9" w14:textId="220456D9" w:rsidR="00A556F7" w:rsidRDefault="00A556F7" w:rsidP="00A556F7">
      <w:pPr>
        <w:pStyle w:val="Tekstpodstawowy"/>
        <w:spacing w:before="360" w:line="276" w:lineRule="auto"/>
        <w:jc w:val="left"/>
        <w:rPr>
          <w:rFonts w:cs="Arial"/>
          <w:bCs/>
          <w:szCs w:val="22"/>
        </w:rPr>
      </w:pPr>
      <w:bookmarkStart w:id="2" w:name="_Hlk181691156"/>
      <w:r w:rsidRPr="00A556F7">
        <w:rPr>
          <w:rFonts w:cs="Arial"/>
          <w:bCs/>
          <w:szCs w:val="22"/>
        </w:rPr>
        <w:t xml:space="preserve">Miejsce Dostawy: </w:t>
      </w:r>
      <w:r w:rsidR="002928A8">
        <w:rPr>
          <w:rFonts w:cs="Arial"/>
          <w:bCs/>
          <w:szCs w:val="22"/>
        </w:rPr>
        <w:t>u</w:t>
      </w:r>
      <w:r w:rsidRPr="00A556F7">
        <w:rPr>
          <w:rFonts w:cs="Arial"/>
          <w:bCs/>
          <w:szCs w:val="22"/>
        </w:rPr>
        <w:t>l. Artura Grottgera 7, 81-809 Sopot</w:t>
      </w:r>
    </w:p>
    <w:bookmarkEnd w:id="2"/>
    <w:p w14:paraId="41D18753" w14:textId="67B3992F" w:rsidR="0092086F" w:rsidRPr="0092086F" w:rsidRDefault="0092086F" w:rsidP="0092086F">
      <w:pPr>
        <w:pStyle w:val="Tekstpodstawowy"/>
        <w:numPr>
          <w:ilvl w:val="3"/>
          <w:numId w:val="8"/>
        </w:numPr>
        <w:spacing w:before="360"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TERMIN</w:t>
      </w:r>
      <w:r w:rsidRPr="0092086F">
        <w:rPr>
          <w:rFonts w:cs="Arial"/>
          <w:b/>
          <w:szCs w:val="22"/>
        </w:rPr>
        <w:t xml:space="preserve"> ZWIĄZANIA Z OFERTĄ</w:t>
      </w:r>
    </w:p>
    <w:p w14:paraId="733B2818" w14:textId="2764D579" w:rsidR="0092086F" w:rsidRPr="00A556F7" w:rsidRDefault="0092086F" w:rsidP="0092086F">
      <w:pPr>
        <w:pStyle w:val="Tekstpodstawowy"/>
        <w:spacing w:before="360" w:line="276" w:lineRule="auto"/>
        <w:rPr>
          <w:rFonts w:cs="Arial"/>
          <w:bCs/>
          <w:szCs w:val="22"/>
        </w:rPr>
      </w:pPr>
      <w:r w:rsidRPr="0092086F">
        <w:rPr>
          <w:rFonts w:cs="Arial"/>
          <w:bCs/>
          <w:szCs w:val="22"/>
        </w:rPr>
        <w:t>Termin związania ofertą - zgodnie z  datą ważności oferty na PZ Connect.</w:t>
      </w:r>
      <w:r>
        <w:rPr>
          <w:rFonts w:cs="Arial"/>
          <w:bCs/>
          <w:szCs w:val="22"/>
        </w:rPr>
        <w:t xml:space="preserve"> </w:t>
      </w:r>
      <w:r w:rsidRPr="0092086F">
        <w:rPr>
          <w:rFonts w:cs="Arial"/>
          <w:bCs/>
          <w:szCs w:val="22"/>
        </w:rPr>
        <w:t>Minimalny okres związania Ofertą wymagany przez Zamawiającego to 30 dni</w:t>
      </w:r>
    </w:p>
    <w:p w14:paraId="2477F1F7" w14:textId="2F42AC95" w:rsidR="00A556F7" w:rsidRPr="00CF3401" w:rsidRDefault="00A556F7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>ŚWIADCZAMY ŻE</w:t>
      </w:r>
    </w:p>
    <w:p w14:paraId="71F9CF99" w14:textId="76588245" w:rsidR="005964E2" w:rsidRDefault="00490F1F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</w:t>
      </w:r>
      <w:r w:rsidR="00E96C62">
        <w:rPr>
          <w:rFonts w:cs="Arial"/>
          <w:szCs w:val="22"/>
        </w:rPr>
        <w:t>ym</w:t>
      </w:r>
      <w:r w:rsidR="005964E2">
        <w:rPr>
          <w:rFonts w:cs="Arial"/>
          <w:szCs w:val="22"/>
        </w:rPr>
        <w:t>agania</w:t>
      </w:r>
      <w:r w:rsidR="00E96C6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określone w </w:t>
      </w:r>
      <w:r w:rsidR="00E96C62">
        <w:rPr>
          <w:rFonts w:cs="Arial"/>
          <w:szCs w:val="22"/>
        </w:rPr>
        <w:t>Warunkach Postępowania Zakupowego</w:t>
      </w:r>
      <w:r w:rsidR="005964E2">
        <w:rPr>
          <w:rFonts w:cs="Arial"/>
          <w:szCs w:val="22"/>
        </w:rPr>
        <w:t>,</w:t>
      </w:r>
    </w:p>
    <w:p w14:paraId="43DB2D75" w14:textId="56BB9BE5" w:rsidR="00490F1F" w:rsidRDefault="005964E2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spełniamy wszystkie warunki stawiane Dostawcom</w:t>
      </w:r>
      <w:r w:rsidR="00490F1F">
        <w:rPr>
          <w:rFonts w:cs="Arial"/>
          <w:szCs w:val="22"/>
        </w:rPr>
        <w:t xml:space="preserve">, </w:t>
      </w:r>
    </w:p>
    <w:p w14:paraId="212457FF" w14:textId="3048E8F1" w:rsidR="00CC6487" w:rsidRPr="00CC6487" w:rsidRDefault="00CC6487" w:rsidP="00EF3A98">
      <w:pPr>
        <w:pStyle w:val="Akapitzlist"/>
        <w:numPr>
          <w:ilvl w:val="0"/>
          <w:numId w:val="18"/>
        </w:numPr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Dostawcy,</w:t>
      </w:r>
    </w:p>
    <w:p w14:paraId="121E71B2" w14:textId="22F19314" w:rsidR="00F50707" w:rsidRDefault="000B58C8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Cs w:val="22"/>
        </w:rPr>
      </w:pPr>
      <w:r w:rsidRPr="00F50707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8100B6" w:rsidRDefault="008100B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8100B6">
        <w:rPr>
          <w:rFonts w:ascii="Arial Narrow" w:hAnsi="Arial Narrow" w:cs="Arial"/>
          <w:sz w:val="22"/>
          <w:szCs w:val="22"/>
        </w:rPr>
        <w:t>zachow</w:t>
      </w:r>
      <w:r>
        <w:rPr>
          <w:rFonts w:ascii="Arial Narrow" w:hAnsi="Arial Narrow" w:cs="Arial"/>
          <w:sz w:val="22"/>
          <w:szCs w:val="22"/>
        </w:rPr>
        <w:t>ujemy</w:t>
      </w:r>
      <w:r w:rsidRPr="008100B6">
        <w:rPr>
          <w:rFonts w:ascii="Arial Narrow" w:hAnsi="Arial Narrow" w:cs="Arial"/>
          <w:sz w:val="22"/>
          <w:szCs w:val="22"/>
        </w:rPr>
        <w:t xml:space="preserve"> należytą staranność przy weryfikacji swoich dostawców, w tym poprzez podejmowanie adekwatnych działań wskazanych w opublikowanej przez Ministerstwo Finansów „</w:t>
      </w:r>
      <w:r w:rsidRPr="008100B6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</w:t>
      </w:r>
      <w:r>
        <w:rPr>
          <w:rFonts w:ascii="Arial Narrow" w:hAnsi="Arial Narrow" w:cs="Arial"/>
          <w:i/>
          <w:iCs/>
          <w:sz w:val="22"/>
          <w:szCs w:val="22"/>
        </w:rPr>
        <w:t>,</w:t>
      </w:r>
    </w:p>
    <w:p w14:paraId="5FE8CBEA" w14:textId="614CB635" w:rsidR="000C238A" w:rsidRPr="000C238A" w:rsidRDefault="000C238A" w:rsidP="00EF3A98">
      <w:pPr>
        <w:pStyle w:val="NormalnyWeb"/>
        <w:numPr>
          <w:ilvl w:val="0"/>
          <w:numId w:val="18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0C238A">
        <w:rPr>
          <w:rFonts w:ascii="Arial Narrow" w:eastAsia="Times New Roman" w:hAnsi="Arial Narrow" w:cs="Arial"/>
          <w:sz w:val="22"/>
          <w:szCs w:val="22"/>
        </w:rPr>
        <w:t>wypełni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>
        <w:rPr>
          <w:rFonts w:ascii="Arial" w:hAnsi="Arial" w:cs="Arial"/>
          <w:color w:val="000000"/>
          <w:sz w:val="22"/>
          <w:szCs w:val="22"/>
        </w:rPr>
        <w:t xml:space="preserve"> RODO</w:t>
      </w:r>
      <w:bookmarkStart w:id="3" w:name="_Hlk9847426"/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3"/>
      <w:r w:rsidRPr="000C238A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 w:rsidR="005D7489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od których dane osobowe bezpośrednio lub pośrednio </w:t>
      </w:r>
      <w:r w:rsidR="00F73B8E" w:rsidRPr="000C238A">
        <w:rPr>
          <w:rFonts w:ascii="Arial Narrow" w:eastAsia="Times New Roman" w:hAnsi="Arial Narrow" w:cs="Arial"/>
          <w:sz w:val="22"/>
          <w:szCs w:val="22"/>
        </w:rPr>
        <w:t>pozyska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 w:rsidR="0064055C">
        <w:rPr>
          <w:rFonts w:ascii="Arial Narrow" w:eastAsia="Times New Roman" w:hAnsi="Arial Narrow" w:cs="Arial"/>
          <w:sz w:val="22"/>
          <w:szCs w:val="22"/>
        </w:rPr>
        <w:t>,</w:t>
      </w:r>
      <w:r w:rsidR="00FE209F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14:paraId="110193F6" w14:textId="028A68AD" w:rsidR="002928A8" w:rsidRDefault="002928A8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2928A8">
        <w:rPr>
          <w:szCs w:val="22"/>
        </w:rPr>
        <w:t xml:space="preserve">akceptujemy bez zastrzeżeń treść Ogólnych warunków zakupu Energa </w:t>
      </w:r>
      <w:r>
        <w:rPr>
          <w:szCs w:val="22"/>
        </w:rPr>
        <w:t>Oświetlenie</w:t>
      </w:r>
      <w:r w:rsidRPr="002928A8">
        <w:rPr>
          <w:szCs w:val="22"/>
        </w:rPr>
        <w:t xml:space="preserve"> Sp. z o.o. zawartych w Załączniku nr 3 do WZ i w przypadku wybrania naszej oferty zobowiązujemy się do zawarcia zamówienia na uzgodnionych warunkach.</w:t>
      </w:r>
    </w:p>
    <w:p w14:paraId="0CB9093A" w14:textId="59C5B6C5" w:rsidR="00D63F2B" w:rsidRPr="00DC547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>zachowamy w ścisłej tajemnicy, nie krócej niż przez okres 5 lat od daty otrzymania dokumentacji                                         w prowadzonym postępowaniu,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31A3BF93" w14:textId="74609A48" w:rsidR="00D63F2B" w:rsidRPr="00DC547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>podjęliśmy wszelkie niezbędne kroki do zapewnienia, że żadna z osób otrzymujących informacje nie ujawni tych informacji, ani ich źródła zarówno w całości, jak i w części osobom trzecim bez uzyskania uprzedniego wyraźnego upoważnienia od Zamawiającego, którego informacja lub źródło informacji pochodzi,</w:t>
      </w:r>
    </w:p>
    <w:p w14:paraId="71F94B82" w14:textId="33C1E485" w:rsidR="00D63F2B" w:rsidRPr="00DC547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 xml:space="preserve">ujawnimy informacje jedynie tym pracownikom, wobec których ujawnienie takie będzie uzasadnione </w:t>
      </w:r>
      <w:r w:rsidRPr="00DC547D">
        <w:rPr>
          <w:szCs w:val="22"/>
        </w:rPr>
        <w:br/>
        <w:t>i tylko w zakresie, w jakim odbiorca informacji musi mieć do nich dostęp dla celów określonych w realizacji projektu, nie ujawniać informacji osobom trzecim, chyba, że za zgodą Zamawiającego, którego te informacje dotyczą. Dostawca oświadcza, że ponosi odpowiedzialność przed Zamawiającym za to, że osoby, o których mowa w zdaniu poprzedzającym nie naruszą zobowiązania do poufności, wynikającego z niniejszego Oświadczenia,</w:t>
      </w:r>
    </w:p>
    <w:p w14:paraId="03D2A3A8" w14:textId="01C2C14E" w:rsidR="00D63F2B" w:rsidRPr="00DC547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>nie będziemy kopiować, nie powielać, ani w jakikolwiek sposób rozpowszechniać jakiejkolwiek Informacji lub jej części, za wyjątkiem przypadków, gdy jest to konieczne w celach ściśle związanych z przedmiotem współdziałania, w których to przypadkach wszelkie takie kopie lub reprodukcje będą własnością Zamawiającego, któr</w:t>
      </w:r>
      <w:r w:rsidR="009B36D3" w:rsidRPr="00DC547D">
        <w:rPr>
          <w:szCs w:val="22"/>
        </w:rPr>
        <w:t>y</w:t>
      </w:r>
      <w:r w:rsidRPr="00DC547D">
        <w:rPr>
          <w:szCs w:val="22"/>
        </w:rPr>
        <w:t xml:space="preserve"> stanowi źródło tej informacji,</w:t>
      </w:r>
    </w:p>
    <w:p w14:paraId="42DD0706" w14:textId="77777777" w:rsidR="00D63F2B" w:rsidRPr="00DC547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lastRenderedPageBreak/>
        <w:t>ze zobowiązań, o których mowa powyżej, zwalnia jedynie pisemna zgoda Zamawiającego, żądanie ujawnienia informacji pochodzące od uprawnionych do tego władz i organów administracji państwowej i samorządowej lub zgodne z prawem opublikowanie w całości informacji w mediach,</w:t>
      </w:r>
    </w:p>
    <w:p w14:paraId="3463445A" w14:textId="64DDFBAF" w:rsidR="00D63F2B" w:rsidRPr="00DC547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 xml:space="preserve">ewentualni Podwykonawcy zostali przez </w:t>
      </w:r>
      <w:r w:rsidR="00FF273C" w:rsidRPr="00DC547D">
        <w:rPr>
          <w:szCs w:val="22"/>
        </w:rPr>
        <w:t>nas</w:t>
      </w:r>
      <w:r w:rsidRPr="00DC547D">
        <w:rPr>
          <w:szCs w:val="22"/>
        </w:rPr>
        <w:t xml:space="preserve"> zobowiązani do zachowania poufności </w:t>
      </w:r>
      <w:r w:rsidRPr="00DC547D">
        <w:rPr>
          <w:szCs w:val="22"/>
        </w:rPr>
        <w:br/>
        <w:t>w zakresie wskazanym powyżej,</w:t>
      </w:r>
    </w:p>
    <w:p w14:paraId="5F41FBFF" w14:textId="3AD99BCD" w:rsidR="00D63F2B" w:rsidRPr="00DC547D" w:rsidRDefault="00FF273C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>sporządzimy</w:t>
      </w:r>
      <w:r w:rsidR="00D63F2B" w:rsidRPr="00DC547D">
        <w:rPr>
          <w:szCs w:val="22"/>
        </w:rPr>
        <w:t xml:space="preserve"> ofertę na własny koszt i ryzyko, bez prawa do wynagrodzenia, lub odszkodowania, także                                   w wypadku wykluczenia nas z postępowania, nie przyjęcia naszej oferty, odrzucenia jej na dowolnym etapie, bądź unieważnienia postępowania, </w:t>
      </w:r>
    </w:p>
    <w:p w14:paraId="016D5489" w14:textId="45F56809" w:rsidR="00D63F2B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>w przypadku niewykonania lub nienależytego wykonania postanowień określonych w powyższych ustępach, Zamawiający może żądać naprawienia wynikłej z tego tytułu szkody na zasadach ogólnych przewidzianych w przepisach prawa</w:t>
      </w:r>
      <w:r w:rsidR="00DC547D">
        <w:rPr>
          <w:szCs w:val="22"/>
        </w:rPr>
        <w:t>,</w:t>
      </w:r>
    </w:p>
    <w:p w14:paraId="72A504FF" w14:textId="5F912076" w:rsidR="00DC547D" w:rsidRDefault="00DC547D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Cs w:val="22"/>
        </w:rPr>
      </w:pPr>
      <w:r>
        <w:rPr>
          <w:szCs w:val="22"/>
        </w:rPr>
        <w:t>p</w:t>
      </w:r>
      <w:r w:rsidRPr="00DC547D">
        <w:rPr>
          <w:szCs w:val="22"/>
        </w:rPr>
        <w:t>otwierdzam</w:t>
      </w:r>
      <w:r>
        <w:rPr>
          <w:szCs w:val="22"/>
        </w:rPr>
        <w:t>y</w:t>
      </w:r>
      <w:r w:rsidRPr="00DC547D">
        <w:rPr>
          <w:szCs w:val="22"/>
        </w:rPr>
        <w:t xml:space="preserve">, że termin związania ofertą wynosi </w:t>
      </w:r>
      <w:r w:rsidR="003F1DE4">
        <w:rPr>
          <w:szCs w:val="22"/>
        </w:rPr>
        <w:t>30</w:t>
      </w:r>
      <w:r w:rsidRPr="00DC547D">
        <w:rPr>
          <w:szCs w:val="22"/>
        </w:rPr>
        <w:t xml:space="preserve"> dni. Na wniosek Zamawiającego skierowany przed upływem terminu ważności oferty, zobowiązuj</w:t>
      </w:r>
      <w:r>
        <w:rPr>
          <w:szCs w:val="22"/>
        </w:rPr>
        <w:t>emy</w:t>
      </w:r>
      <w:r w:rsidRPr="00DC547D">
        <w:rPr>
          <w:szCs w:val="22"/>
        </w:rPr>
        <w:t xml:space="preserve"> się do przedłużenia ważności oferty do kolejnych</w:t>
      </w:r>
      <w:r w:rsidR="002928A8">
        <w:rPr>
          <w:szCs w:val="22"/>
        </w:rPr>
        <w:t xml:space="preserve"> </w:t>
      </w:r>
      <w:r w:rsidR="003F1DE4">
        <w:rPr>
          <w:szCs w:val="22"/>
        </w:rPr>
        <w:t>30</w:t>
      </w:r>
      <w:r w:rsidRPr="00DC547D">
        <w:rPr>
          <w:szCs w:val="22"/>
        </w:rPr>
        <w:t xml:space="preserve"> dni po upływie daty ważności oferty.</w:t>
      </w:r>
    </w:p>
    <w:p w14:paraId="28C15B4B" w14:textId="77777777" w:rsidR="000A5622" w:rsidRPr="00DC547D" w:rsidRDefault="000A5622" w:rsidP="0004226F">
      <w:pPr>
        <w:pStyle w:val="Tekstpodstawowy"/>
        <w:spacing w:before="0" w:line="276" w:lineRule="auto"/>
        <w:ind w:left="851"/>
        <w:rPr>
          <w:szCs w:val="22"/>
        </w:rPr>
      </w:pPr>
    </w:p>
    <w:p w14:paraId="6A98D6A3" w14:textId="77777777" w:rsidR="005738E7" w:rsidRDefault="005738E7" w:rsidP="005738E7">
      <w:p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F8DD709" w14:textId="77777777" w:rsidR="00B35434" w:rsidRPr="00E17692" w:rsidRDefault="00B35434" w:rsidP="00B35434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53B08A89" w14:textId="77777777" w:rsidR="00B35434" w:rsidRPr="00E17692" w:rsidRDefault="00B35434" w:rsidP="00B35434">
      <w:pPr>
        <w:numPr>
          <w:ilvl w:val="0"/>
          <w:numId w:val="17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Oferta szczegółowa </w:t>
      </w:r>
    </w:p>
    <w:p w14:paraId="36BF8675" w14:textId="77777777" w:rsidR="00B35434" w:rsidRPr="00E17692" w:rsidRDefault="00B35434" w:rsidP="00B35434">
      <w:pPr>
        <w:numPr>
          <w:ilvl w:val="0"/>
          <w:numId w:val="17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0D2715A2" w:rsidR="00E17692" w:rsidRPr="00E17692" w:rsidRDefault="00E17692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p w14:paraId="0896AE23" w14:textId="77777777" w:rsidR="005738E7" w:rsidRDefault="005738E7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513A46B3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3357A6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0C23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57FD57EB" w14:textId="77777777" w:rsidR="00B01E72" w:rsidRDefault="000C238A" w:rsidP="00B01E72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1) </w:t>
      </w:r>
      <w:r w:rsidRPr="00B01E72">
        <w:rPr>
          <w:rFonts w:ascii="Arial Narrow" w:hAnsi="Arial Narrow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8FC9D14" w14:textId="53860868" w:rsidR="000C238A" w:rsidRPr="00B01E72" w:rsidRDefault="00FE209F" w:rsidP="00B01E72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2) </w:t>
      </w:r>
      <w:r w:rsidR="000C238A" w:rsidRPr="00B01E72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</w:t>
      </w:r>
      <w:r w:rsidR="00394657" w:rsidRPr="00B01E72">
        <w:rPr>
          <w:rFonts w:ascii="Arial Narrow" w:hAnsi="Arial Narrow" w:cs="Arial"/>
          <w:i/>
          <w:color w:val="000000"/>
          <w:sz w:val="16"/>
          <w:szCs w:val="16"/>
        </w:rPr>
        <w:t>Dostaw</w:t>
      </w:r>
      <w:r w:rsidR="000C238A" w:rsidRPr="00B01E72">
        <w:rPr>
          <w:rFonts w:ascii="Arial Narrow" w:hAnsi="Arial Narrow" w:cs="Arial"/>
          <w:i/>
          <w:color w:val="000000"/>
          <w:sz w:val="16"/>
          <w:szCs w:val="16"/>
        </w:rPr>
        <w:t xml:space="preserve">ca </w:t>
      </w:r>
      <w:r w:rsidR="000C238A" w:rsidRPr="00B01E72">
        <w:rPr>
          <w:rFonts w:ascii="Arial Narrow" w:hAnsi="Arial Narrow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 w:rsidRPr="00B01E72">
        <w:rPr>
          <w:rFonts w:ascii="Arial Narrow" w:hAnsi="Arial Narrow" w:cs="Arial"/>
          <w:i/>
          <w:sz w:val="16"/>
          <w:szCs w:val="16"/>
        </w:rPr>
        <w:t>Dostawca</w:t>
      </w:r>
      <w:r w:rsidR="000C238A" w:rsidRPr="00B01E72">
        <w:rPr>
          <w:rFonts w:ascii="Arial Narrow" w:hAnsi="Arial Narrow" w:cs="Arial"/>
          <w:i/>
          <w:sz w:val="16"/>
          <w:szCs w:val="16"/>
        </w:rPr>
        <w:t xml:space="preserve"> nie składa (usunięcie treści oświadczenia np. przez jego wykreślenie).</w:t>
      </w:r>
    </w:p>
    <w:bookmarkEnd w:id="1"/>
    <w:p w14:paraId="16A7A35B" w14:textId="268D9472" w:rsidR="000E4988" w:rsidRDefault="000E4988" w:rsidP="000E4988"/>
    <w:p w14:paraId="2084A76B" w14:textId="77777777" w:rsidR="000E4988" w:rsidRPr="000E4988" w:rsidRDefault="000E4988" w:rsidP="000E4988"/>
    <w:p w14:paraId="7DFCF4F7" w14:textId="77777777" w:rsidR="004B524C" w:rsidRPr="00C15C8C" w:rsidRDefault="004B524C" w:rsidP="004B524C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sectPr w:rsidR="004B524C" w:rsidRPr="00C15C8C" w:rsidSect="00765F63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A1060" w14:textId="77777777" w:rsidR="00235DB0" w:rsidRDefault="00235DB0">
      <w:r>
        <w:separator/>
      </w:r>
    </w:p>
  </w:endnote>
  <w:endnote w:type="continuationSeparator" w:id="0">
    <w:p w14:paraId="3FBBA48E" w14:textId="77777777" w:rsidR="00235DB0" w:rsidRDefault="0023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55296108" w:rsidR="000B58C8" w:rsidRDefault="000B58C8" w:rsidP="00BA2EF8">
    <w:pPr>
      <w:pStyle w:val="Stopka"/>
      <w:ind w:right="360"/>
    </w:pP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F5373EE" w14:textId="77777777" w:rsidR="00EF3A98" w:rsidRDefault="00EF3A98" w:rsidP="00EF3A98">
    <w:pPr>
      <w:pStyle w:val="Stopka"/>
      <w:ind w:right="360"/>
    </w:pPr>
    <w:r>
      <w:t>_____________________________________________________________________________________</w:t>
    </w:r>
  </w:p>
  <w:p w14:paraId="4383B210" w14:textId="3AA2C3E0" w:rsidR="000B58C8" w:rsidRPr="00BA2EF8" w:rsidRDefault="00EF3A98" w:rsidP="00EF3A98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Oświetlenie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96895" w14:textId="77777777" w:rsidR="00235DB0" w:rsidRDefault="00235DB0">
      <w:bookmarkStart w:id="0" w:name="_Hlk149198817"/>
      <w:bookmarkEnd w:id="0"/>
      <w:r>
        <w:separator/>
      </w:r>
    </w:p>
  </w:footnote>
  <w:footnote w:type="continuationSeparator" w:id="0">
    <w:p w14:paraId="6FC32548" w14:textId="77777777" w:rsidR="00235DB0" w:rsidRDefault="0023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924A4" w14:textId="77777777" w:rsidR="00874D2B" w:rsidRDefault="00874D2B" w:rsidP="00874D2B">
    <w:pPr>
      <w:pStyle w:val="Nagwek"/>
      <w:tabs>
        <w:tab w:val="clear" w:pos="8306"/>
      </w:tabs>
      <w:jc w:val="right"/>
      <w:rPr>
        <w:noProof/>
      </w:rPr>
    </w:pPr>
    <w:bookmarkStart w:id="4" w:name="_Hlk178082043"/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0288" behindDoc="1" locked="0" layoutInCell="1" allowOverlap="1" wp14:anchorId="07364974" wp14:editId="48ACA87A">
          <wp:simplePos x="0" y="0"/>
          <wp:positionH relativeFrom="column">
            <wp:posOffset>-243205</wp:posOffset>
          </wp:positionH>
          <wp:positionV relativeFrom="paragraph">
            <wp:posOffset>-256540</wp:posOffset>
          </wp:positionV>
          <wp:extent cx="2790825" cy="572052"/>
          <wp:effectExtent l="0" t="0" r="0" b="0"/>
          <wp:wrapNone/>
          <wp:docPr id="877576052" name="Obraz 87757605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5720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bookmarkEnd w:id="4"/>
  <w:p w14:paraId="412F8683" w14:textId="77777777" w:rsidR="00874D2B" w:rsidRDefault="00874D2B" w:rsidP="00874D2B">
    <w:pPr>
      <w:pStyle w:val="Nagwek"/>
      <w:tabs>
        <w:tab w:val="clear" w:pos="8306"/>
      </w:tabs>
      <w:jc w:val="right"/>
      <w:rPr>
        <w:rFonts w:ascii="Tahoma" w:hAnsi="Tahoma" w:cs="Tahoma"/>
        <w:b/>
        <w:i/>
      </w:rPr>
    </w:pPr>
    <w:r>
      <w:rPr>
        <w:noProof/>
      </w:rPr>
      <w:tab/>
    </w:r>
    <w:r>
      <w:rPr>
        <w:noProof/>
      </w:rPr>
      <w:tab/>
      <w:t xml:space="preserve">                 </w:t>
    </w:r>
  </w:p>
  <w:p w14:paraId="57482EBF" w14:textId="77777777" w:rsidR="00874D2B" w:rsidRDefault="00874D2B" w:rsidP="00874D2B">
    <w:pPr>
      <w:pStyle w:val="Nagwek"/>
      <w:spacing w:line="360" w:lineRule="auto"/>
    </w:pPr>
    <w:bookmarkStart w:id="5" w:name="_Hlk178082049"/>
    <w:bookmarkStart w:id="6" w:name="_Hlk178082050"/>
    <w:r>
      <w:t>__________________________________________________________________________________________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</w:abstractNum>
  <w:abstractNum w:abstractNumId="3" w15:restartNumberingAfterBreak="0">
    <w:nsid w:val="00000007"/>
    <w:multiLevelType w:val="singleLevel"/>
    <w:tmpl w:val="AC8E51D0"/>
    <w:name w:val="WW8Num7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sz w:val="22"/>
        <w:szCs w:val="22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0000000B"/>
    <w:multiLevelType w:val="multilevel"/>
    <w:tmpl w:val="F460C246"/>
    <w:name w:val="WW8Num11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D"/>
    <w:multiLevelType w:val="singleLevel"/>
    <w:tmpl w:val="DFF8D94E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7" w15:restartNumberingAfterBreak="0">
    <w:nsid w:val="0000000F"/>
    <w:multiLevelType w:val="singleLevel"/>
    <w:tmpl w:val="1D103AC0"/>
    <w:name w:val="WW8Num15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4"/>
    <w:multiLevelType w:val="multilevel"/>
    <w:tmpl w:val="3A1CBE3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 Narrow" w:eastAsia="Times New Roman" w:hAnsi="Arial Narrow" w:cs="Arial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hint="default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0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16"/>
    <w:multiLevelType w:val="multilevel"/>
    <w:tmpl w:val="62548B42"/>
    <w:name w:val="WW8Num22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B"/>
    <w:multiLevelType w:val="multilevel"/>
    <w:tmpl w:val="2E20E3F2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1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03B5173"/>
    <w:multiLevelType w:val="hybridMultilevel"/>
    <w:tmpl w:val="61EE7314"/>
    <w:lvl w:ilvl="0" w:tplc="43EAE1E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B10152"/>
    <w:multiLevelType w:val="multilevel"/>
    <w:tmpl w:val="CE92734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9D008D2"/>
    <w:multiLevelType w:val="hybridMultilevel"/>
    <w:tmpl w:val="A1EC5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DE4E30"/>
    <w:multiLevelType w:val="hybridMultilevel"/>
    <w:tmpl w:val="A2DE937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 w15:restartNumberingAfterBreak="0">
    <w:nsid w:val="21A61E9E"/>
    <w:multiLevelType w:val="hybridMultilevel"/>
    <w:tmpl w:val="44D28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5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5D7583"/>
    <w:multiLevelType w:val="hybridMultilevel"/>
    <w:tmpl w:val="A8821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697C61"/>
    <w:multiLevelType w:val="hybridMultilevel"/>
    <w:tmpl w:val="4DF2A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0BC540E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426CE5"/>
    <w:multiLevelType w:val="hybridMultilevel"/>
    <w:tmpl w:val="C04E0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B310B1"/>
    <w:multiLevelType w:val="hybridMultilevel"/>
    <w:tmpl w:val="0B6A328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3" w15:restartNumberingAfterBreak="0">
    <w:nsid w:val="31112872"/>
    <w:multiLevelType w:val="hybridMultilevel"/>
    <w:tmpl w:val="A0B61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3DAD4711"/>
    <w:multiLevelType w:val="multilevel"/>
    <w:tmpl w:val="67D6FB74"/>
    <w:styleLink w:val="Biecalista1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942EC8"/>
    <w:multiLevelType w:val="hybridMultilevel"/>
    <w:tmpl w:val="CB10B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BA8CC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4DE52067"/>
    <w:multiLevelType w:val="hybridMultilevel"/>
    <w:tmpl w:val="B8A4F7CE"/>
    <w:lvl w:ilvl="0" w:tplc="8EB2C99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9C5D10"/>
    <w:multiLevelType w:val="hybridMultilevel"/>
    <w:tmpl w:val="BB146EAE"/>
    <w:lvl w:ilvl="0" w:tplc="5CDCCD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854B41"/>
    <w:multiLevelType w:val="hybridMultilevel"/>
    <w:tmpl w:val="A21A6F4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9CC2E7F"/>
    <w:multiLevelType w:val="hybridMultilevel"/>
    <w:tmpl w:val="C812FE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645ED"/>
    <w:multiLevelType w:val="hybridMultilevel"/>
    <w:tmpl w:val="19063CCE"/>
    <w:lvl w:ilvl="0" w:tplc="9AA06C0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47" w15:restartNumberingAfterBreak="0">
    <w:nsid w:val="7E04391B"/>
    <w:multiLevelType w:val="hybridMultilevel"/>
    <w:tmpl w:val="02F4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080152">
    <w:abstractNumId w:val="12"/>
  </w:num>
  <w:num w:numId="2" w16cid:durableId="468281971">
    <w:abstractNumId w:val="13"/>
  </w:num>
  <w:num w:numId="3" w16cid:durableId="1562791332">
    <w:abstractNumId w:val="28"/>
  </w:num>
  <w:num w:numId="4" w16cid:durableId="1582059778">
    <w:abstractNumId w:val="14"/>
  </w:num>
  <w:num w:numId="5" w16cid:durableId="1231961877">
    <w:abstractNumId w:val="25"/>
  </w:num>
  <w:num w:numId="6" w16cid:durableId="1782383555">
    <w:abstractNumId w:val="30"/>
  </w:num>
  <w:num w:numId="7" w16cid:durableId="1017463785">
    <w:abstractNumId w:val="29"/>
  </w:num>
  <w:num w:numId="8" w16cid:durableId="1028876802">
    <w:abstractNumId w:val="46"/>
  </w:num>
  <w:num w:numId="9" w16cid:durableId="218202004">
    <w:abstractNumId w:val="26"/>
  </w:num>
  <w:num w:numId="10" w16cid:durableId="914825232">
    <w:abstractNumId w:val="11"/>
  </w:num>
  <w:num w:numId="11" w16cid:durableId="298807087">
    <w:abstractNumId w:val="34"/>
  </w:num>
  <w:num w:numId="12" w16cid:durableId="1742943051">
    <w:abstractNumId w:val="45"/>
  </w:num>
  <w:num w:numId="13" w16cid:durableId="1926911380">
    <w:abstractNumId w:val="37"/>
  </w:num>
  <w:num w:numId="14" w16cid:durableId="1694647304">
    <w:abstractNumId w:val="21"/>
  </w:num>
  <w:num w:numId="15" w16cid:durableId="1075663974">
    <w:abstractNumId w:val="24"/>
  </w:num>
  <w:num w:numId="16" w16cid:durableId="1156723068">
    <w:abstractNumId w:val="18"/>
  </w:num>
  <w:num w:numId="17" w16cid:durableId="778186505">
    <w:abstractNumId w:val="17"/>
  </w:num>
  <w:num w:numId="18" w16cid:durableId="1584753649">
    <w:abstractNumId w:val="36"/>
  </w:num>
  <w:num w:numId="19" w16cid:durableId="2137287184">
    <w:abstractNumId w:val="15"/>
  </w:num>
  <w:num w:numId="20" w16cid:durableId="1914730830">
    <w:abstractNumId w:val="19"/>
  </w:num>
  <w:num w:numId="21" w16cid:durableId="55013281">
    <w:abstractNumId w:val="43"/>
  </w:num>
  <w:num w:numId="22" w16cid:durableId="1365211098">
    <w:abstractNumId w:val="16"/>
  </w:num>
  <w:num w:numId="23" w16cid:durableId="884367488">
    <w:abstractNumId w:val="42"/>
  </w:num>
  <w:num w:numId="24" w16cid:durableId="1157845015">
    <w:abstractNumId w:val="33"/>
  </w:num>
  <w:num w:numId="25" w16cid:durableId="1278411839">
    <w:abstractNumId w:val="38"/>
  </w:num>
  <w:num w:numId="26" w16cid:durableId="1476143087">
    <w:abstractNumId w:val="32"/>
  </w:num>
  <w:num w:numId="27" w16cid:durableId="1684747636">
    <w:abstractNumId w:val="41"/>
  </w:num>
  <w:num w:numId="28" w16cid:durableId="982932533">
    <w:abstractNumId w:val="22"/>
  </w:num>
  <w:num w:numId="29" w16cid:durableId="40134950">
    <w:abstractNumId w:val="31"/>
  </w:num>
  <w:num w:numId="30" w16cid:durableId="2027947451">
    <w:abstractNumId w:val="47"/>
  </w:num>
  <w:num w:numId="31" w16cid:durableId="567881265">
    <w:abstractNumId w:val="44"/>
  </w:num>
  <w:num w:numId="32" w16cid:durableId="39063457">
    <w:abstractNumId w:val="39"/>
  </w:num>
  <w:num w:numId="33" w16cid:durableId="606036359">
    <w:abstractNumId w:val="35"/>
  </w:num>
  <w:num w:numId="34" w16cid:durableId="220992688">
    <w:abstractNumId w:val="40"/>
  </w:num>
  <w:num w:numId="35" w16cid:durableId="299649489">
    <w:abstractNumId w:val="27"/>
  </w:num>
  <w:num w:numId="36" w16cid:durableId="123281380">
    <w:abstractNumId w:val="20"/>
  </w:num>
  <w:num w:numId="37" w16cid:durableId="201984193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44C"/>
    <w:rsid w:val="00003F74"/>
    <w:rsid w:val="00004A6B"/>
    <w:rsid w:val="000078EF"/>
    <w:rsid w:val="00007EA4"/>
    <w:rsid w:val="0001025E"/>
    <w:rsid w:val="00011543"/>
    <w:rsid w:val="000117A2"/>
    <w:rsid w:val="00011F5A"/>
    <w:rsid w:val="00012000"/>
    <w:rsid w:val="0001614B"/>
    <w:rsid w:val="00016948"/>
    <w:rsid w:val="000206FE"/>
    <w:rsid w:val="00020B38"/>
    <w:rsid w:val="0002431C"/>
    <w:rsid w:val="000243C1"/>
    <w:rsid w:val="00024472"/>
    <w:rsid w:val="00025DB6"/>
    <w:rsid w:val="00030B08"/>
    <w:rsid w:val="00034104"/>
    <w:rsid w:val="000400EB"/>
    <w:rsid w:val="0004020E"/>
    <w:rsid w:val="000402C1"/>
    <w:rsid w:val="0004226F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2E0A"/>
    <w:rsid w:val="00083A3E"/>
    <w:rsid w:val="00084287"/>
    <w:rsid w:val="00087319"/>
    <w:rsid w:val="00091DAD"/>
    <w:rsid w:val="000937C6"/>
    <w:rsid w:val="00093C15"/>
    <w:rsid w:val="00095013"/>
    <w:rsid w:val="000A02CF"/>
    <w:rsid w:val="000A5622"/>
    <w:rsid w:val="000A6385"/>
    <w:rsid w:val="000A68B3"/>
    <w:rsid w:val="000A6AB9"/>
    <w:rsid w:val="000B26DD"/>
    <w:rsid w:val="000B3859"/>
    <w:rsid w:val="000B47AC"/>
    <w:rsid w:val="000B58C8"/>
    <w:rsid w:val="000B77B6"/>
    <w:rsid w:val="000C022F"/>
    <w:rsid w:val="000C238A"/>
    <w:rsid w:val="000C2E0E"/>
    <w:rsid w:val="000C58C6"/>
    <w:rsid w:val="000D30ED"/>
    <w:rsid w:val="000D3DC4"/>
    <w:rsid w:val="000D4E4D"/>
    <w:rsid w:val="000D4FEB"/>
    <w:rsid w:val="000D52CF"/>
    <w:rsid w:val="000D550C"/>
    <w:rsid w:val="000E03A8"/>
    <w:rsid w:val="000E4988"/>
    <w:rsid w:val="000E5C4D"/>
    <w:rsid w:val="000E7ACC"/>
    <w:rsid w:val="000F31A3"/>
    <w:rsid w:val="000F478C"/>
    <w:rsid w:val="000F5018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24C1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40953"/>
    <w:rsid w:val="0014132D"/>
    <w:rsid w:val="00142B4E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593C"/>
    <w:rsid w:val="00167029"/>
    <w:rsid w:val="001706F7"/>
    <w:rsid w:val="001709C6"/>
    <w:rsid w:val="0017200D"/>
    <w:rsid w:val="00172225"/>
    <w:rsid w:val="0017237B"/>
    <w:rsid w:val="001730AD"/>
    <w:rsid w:val="00174074"/>
    <w:rsid w:val="001754C2"/>
    <w:rsid w:val="00176017"/>
    <w:rsid w:val="00181337"/>
    <w:rsid w:val="00183E18"/>
    <w:rsid w:val="00184F36"/>
    <w:rsid w:val="001857DF"/>
    <w:rsid w:val="001866D5"/>
    <w:rsid w:val="00186C7A"/>
    <w:rsid w:val="0019015A"/>
    <w:rsid w:val="001903CB"/>
    <w:rsid w:val="00192BEB"/>
    <w:rsid w:val="00194079"/>
    <w:rsid w:val="001940D3"/>
    <w:rsid w:val="001945EF"/>
    <w:rsid w:val="0019549C"/>
    <w:rsid w:val="0019550C"/>
    <w:rsid w:val="00196BEF"/>
    <w:rsid w:val="00197FE8"/>
    <w:rsid w:val="001A1B08"/>
    <w:rsid w:val="001A2E43"/>
    <w:rsid w:val="001A40B8"/>
    <w:rsid w:val="001A55E9"/>
    <w:rsid w:val="001A6F88"/>
    <w:rsid w:val="001A788A"/>
    <w:rsid w:val="001B05AF"/>
    <w:rsid w:val="001B2E16"/>
    <w:rsid w:val="001B2E6C"/>
    <w:rsid w:val="001B748F"/>
    <w:rsid w:val="001C0550"/>
    <w:rsid w:val="001C08CE"/>
    <w:rsid w:val="001C16A4"/>
    <w:rsid w:val="001C2525"/>
    <w:rsid w:val="001C2BEB"/>
    <w:rsid w:val="001C3169"/>
    <w:rsid w:val="001C3AD7"/>
    <w:rsid w:val="001C473C"/>
    <w:rsid w:val="001C6E9E"/>
    <w:rsid w:val="001C7C32"/>
    <w:rsid w:val="001C7FB5"/>
    <w:rsid w:val="001D1110"/>
    <w:rsid w:val="001D4D2A"/>
    <w:rsid w:val="001D576E"/>
    <w:rsid w:val="001D5F3A"/>
    <w:rsid w:val="001D71D3"/>
    <w:rsid w:val="001D789E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4A5A"/>
    <w:rsid w:val="00206F23"/>
    <w:rsid w:val="00207541"/>
    <w:rsid w:val="00211448"/>
    <w:rsid w:val="00212D03"/>
    <w:rsid w:val="00214681"/>
    <w:rsid w:val="002162D5"/>
    <w:rsid w:val="0021674C"/>
    <w:rsid w:val="002202D0"/>
    <w:rsid w:val="00220CC2"/>
    <w:rsid w:val="00220F27"/>
    <w:rsid w:val="002220A2"/>
    <w:rsid w:val="00224210"/>
    <w:rsid w:val="0022424D"/>
    <w:rsid w:val="0022471A"/>
    <w:rsid w:val="002274D7"/>
    <w:rsid w:val="00230C0F"/>
    <w:rsid w:val="002349EC"/>
    <w:rsid w:val="00235372"/>
    <w:rsid w:val="00235DB0"/>
    <w:rsid w:val="00240C45"/>
    <w:rsid w:val="00241EC9"/>
    <w:rsid w:val="00245B20"/>
    <w:rsid w:val="002474DB"/>
    <w:rsid w:val="0025047F"/>
    <w:rsid w:val="0025136E"/>
    <w:rsid w:val="00253CB0"/>
    <w:rsid w:val="0025523D"/>
    <w:rsid w:val="00257556"/>
    <w:rsid w:val="002578A9"/>
    <w:rsid w:val="002603C1"/>
    <w:rsid w:val="002604C8"/>
    <w:rsid w:val="00260622"/>
    <w:rsid w:val="00262EDC"/>
    <w:rsid w:val="00265C39"/>
    <w:rsid w:val="002665D6"/>
    <w:rsid w:val="00266765"/>
    <w:rsid w:val="002674EB"/>
    <w:rsid w:val="00270851"/>
    <w:rsid w:val="00271DCF"/>
    <w:rsid w:val="002732A8"/>
    <w:rsid w:val="002732BF"/>
    <w:rsid w:val="002771F5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28A8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30CD"/>
    <w:rsid w:val="002B4BFE"/>
    <w:rsid w:val="002B5EA6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1B9C"/>
    <w:rsid w:val="002E2F06"/>
    <w:rsid w:val="002E4E15"/>
    <w:rsid w:val="002E557B"/>
    <w:rsid w:val="002E62EC"/>
    <w:rsid w:val="002E67B2"/>
    <w:rsid w:val="002E6853"/>
    <w:rsid w:val="002F10FD"/>
    <w:rsid w:val="002F4B3C"/>
    <w:rsid w:val="002F4D45"/>
    <w:rsid w:val="002F55EA"/>
    <w:rsid w:val="003005FE"/>
    <w:rsid w:val="0030073D"/>
    <w:rsid w:val="00300CD6"/>
    <w:rsid w:val="00302086"/>
    <w:rsid w:val="00302A40"/>
    <w:rsid w:val="00307766"/>
    <w:rsid w:val="00310CDF"/>
    <w:rsid w:val="00314D5A"/>
    <w:rsid w:val="00315E80"/>
    <w:rsid w:val="00321C74"/>
    <w:rsid w:val="00324536"/>
    <w:rsid w:val="00325DE9"/>
    <w:rsid w:val="00327A75"/>
    <w:rsid w:val="00327ED0"/>
    <w:rsid w:val="00330D5E"/>
    <w:rsid w:val="00333422"/>
    <w:rsid w:val="00334926"/>
    <w:rsid w:val="003357A6"/>
    <w:rsid w:val="003364A4"/>
    <w:rsid w:val="00336A3F"/>
    <w:rsid w:val="00337989"/>
    <w:rsid w:val="00340BE8"/>
    <w:rsid w:val="0034145C"/>
    <w:rsid w:val="00341B40"/>
    <w:rsid w:val="00341DE7"/>
    <w:rsid w:val="00344D0E"/>
    <w:rsid w:val="00345A80"/>
    <w:rsid w:val="0034610E"/>
    <w:rsid w:val="003468C2"/>
    <w:rsid w:val="00353FD8"/>
    <w:rsid w:val="003547D8"/>
    <w:rsid w:val="00355154"/>
    <w:rsid w:val="00356687"/>
    <w:rsid w:val="00362468"/>
    <w:rsid w:val="00362C56"/>
    <w:rsid w:val="00362F1E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11DC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2B91"/>
    <w:rsid w:val="003B61FF"/>
    <w:rsid w:val="003B633E"/>
    <w:rsid w:val="003C27E2"/>
    <w:rsid w:val="003C3B5B"/>
    <w:rsid w:val="003C49AD"/>
    <w:rsid w:val="003C4CBB"/>
    <w:rsid w:val="003C52DE"/>
    <w:rsid w:val="003C5386"/>
    <w:rsid w:val="003C5792"/>
    <w:rsid w:val="003C798A"/>
    <w:rsid w:val="003D102D"/>
    <w:rsid w:val="003D2818"/>
    <w:rsid w:val="003D4C1B"/>
    <w:rsid w:val="003D54B9"/>
    <w:rsid w:val="003D7EF6"/>
    <w:rsid w:val="003E221E"/>
    <w:rsid w:val="003E4044"/>
    <w:rsid w:val="003E4704"/>
    <w:rsid w:val="003E4C51"/>
    <w:rsid w:val="003E78CF"/>
    <w:rsid w:val="003F1DE4"/>
    <w:rsid w:val="003F1E4F"/>
    <w:rsid w:val="003F313B"/>
    <w:rsid w:val="00402731"/>
    <w:rsid w:val="00402A3D"/>
    <w:rsid w:val="00403E26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16BE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0D1"/>
    <w:rsid w:val="00436969"/>
    <w:rsid w:val="00442657"/>
    <w:rsid w:val="00444425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0ABB"/>
    <w:rsid w:val="00461B71"/>
    <w:rsid w:val="004620AD"/>
    <w:rsid w:val="00464BF0"/>
    <w:rsid w:val="00475571"/>
    <w:rsid w:val="00475B6B"/>
    <w:rsid w:val="004808BF"/>
    <w:rsid w:val="00480ECB"/>
    <w:rsid w:val="0048121B"/>
    <w:rsid w:val="00481330"/>
    <w:rsid w:val="00482E21"/>
    <w:rsid w:val="00483B4F"/>
    <w:rsid w:val="004842AC"/>
    <w:rsid w:val="00485681"/>
    <w:rsid w:val="00486B18"/>
    <w:rsid w:val="00490D58"/>
    <w:rsid w:val="00490F1F"/>
    <w:rsid w:val="00492CCC"/>
    <w:rsid w:val="00495F7A"/>
    <w:rsid w:val="004971CC"/>
    <w:rsid w:val="00497D36"/>
    <w:rsid w:val="004A0A17"/>
    <w:rsid w:val="004A4484"/>
    <w:rsid w:val="004A4BE0"/>
    <w:rsid w:val="004A6CDC"/>
    <w:rsid w:val="004A7F0D"/>
    <w:rsid w:val="004B18E6"/>
    <w:rsid w:val="004B3753"/>
    <w:rsid w:val="004B3E8A"/>
    <w:rsid w:val="004B3EF1"/>
    <w:rsid w:val="004B3FCA"/>
    <w:rsid w:val="004B4EE4"/>
    <w:rsid w:val="004B524C"/>
    <w:rsid w:val="004B606B"/>
    <w:rsid w:val="004B613B"/>
    <w:rsid w:val="004C0128"/>
    <w:rsid w:val="004C267D"/>
    <w:rsid w:val="004C2EF2"/>
    <w:rsid w:val="004C5724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6F87"/>
    <w:rsid w:val="004E7DC1"/>
    <w:rsid w:val="004F36C7"/>
    <w:rsid w:val="004F3C5D"/>
    <w:rsid w:val="005008B7"/>
    <w:rsid w:val="0050692E"/>
    <w:rsid w:val="00512380"/>
    <w:rsid w:val="005124B5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2630A"/>
    <w:rsid w:val="00530DA1"/>
    <w:rsid w:val="00537252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67EC"/>
    <w:rsid w:val="00567220"/>
    <w:rsid w:val="005676A1"/>
    <w:rsid w:val="00567996"/>
    <w:rsid w:val="00570FFF"/>
    <w:rsid w:val="0057150F"/>
    <w:rsid w:val="00571945"/>
    <w:rsid w:val="0057265D"/>
    <w:rsid w:val="005734B5"/>
    <w:rsid w:val="005738E7"/>
    <w:rsid w:val="0057627F"/>
    <w:rsid w:val="00577B43"/>
    <w:rsid w:val="0058036D"/>
    <w:rsid w:val="005809AC"/>
    <w:rsid w:val="00580E19"/>
    <w:rsid w:val="00582230"/>
    <w:rsid w:val="00582D8F"/>
    <w:rsid w:val="005835F4"/>
    <w:rsid w:val="005871E3"/>
    <w:rsid w:val="005877E2"/>
    <w:rsid w:val="00591347"/>
    <w:rsid w:val="00591359"/>
    <w:rsid w:val="00591C00"/>
    <w:rsid w:val="00592051"/>
    <w:rsid w:val="005935AA"/>
    <w:rsid w:val="005940FF"/>
    <w:rsid w:val="00594D6E"/>
    <w:rsid w:val="005964E2"/>
    <w:rsid w:val="005A06D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774"/>
    <w:rsid w:val="005C38CB"/>
    <w:rsid w:val="005C39D6"/>
    <w:rsid w:val="005C3FB0"/>
    <w:rsid w:val="005D37B9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45B6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712"/>
    <w:rsid w:val="00620754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56D07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8725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19A0"/>
    <w:rsid w:val="006C239E"/>
    <w:rsid w:val="006C3A65"/>
    <w:rsid w:val="006C3F79"/>
    <w:rsid w:val="006D0909"/>
    <w:rsid w:val="006D1F90"/>
    <w:rsid w:val="006D1F94"/>
    <w:rsid w:val="006D39B6"/>
    <w:rsid w:val="006E07BB"/>
    <w:rsid w:val="006E264B"/>
    <w:rsid w:val="006E4FD9"/>
    <w:rsid w:val="006F06CE"/>
    <w:rsid w:val="006F1981"/>
    <w:rsid w:val="006F1CF6"/>
    <w:rsid w:val="006F1FA0"/>
    <w:rsid w:val="006F222C"/>
    <w:rsid w:val="006F2230"/>
    <w:rsid w:val="006F331F"/>
    <w:rsid w:val="006F3A2E"/>
    <w:rsid w:val="006F414B"/>
    <w:rsid w:val="006F643E"/>
    <w:rsid w:val="006F65BF"/>
    <w:rsid w:val="006F6F4F"/>
    <w:rsid w:val="006F7038"/>
    <w:rsid w:val="00700E59"/>
    <w:rsid w:val="0070523C"/>
    <w:rsid w:val="007062A6"/>
    <w:rsid w:val="007067A3"/>
    <w:rsid w:val="00706E11"/>
    <w:rsid w:val="00707A77"/>
    <w:rsid w:val="00710442"/>
    <w:rsid w:val="0071375E"/>
    <w:rsid w:val="00713A04"/>
    <w:rsid w:val="00716F12"/>
    <w:rsid w:val="00721D6C"/>
    <w:rsid w:val="007221B1"/>
    <w:rsid w:val="00722401"/>
    <w:rsid w:val="007226C9"/>
    <w:rsid w:val="00722B02"/>
    <w:rsid w:val="007250EF"/>
    <w:rsid w:val="0072569E"/>
    <w:rsid w:val="00725B0F"/>
    <w:rsid w:val="00725DAE"/>
    <w:rsid w:val="0073146F"/>
    <w:rsid w:val="0073433F"/>
    <w:rsid w:val="007349FC"/>
    <w:rsid w:val="007350F2"/>
    <w:rsid w:val="00736448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2AED"/>
    <w:rsid w:val="00764508"/>
    <w:rsid w:val="00765459"/>
    <w:rsid w:val="00765B60"/>
    <w:rsid w:val="00765CD0"/>
    <w:rsid w:val="00765DEA"/>
    <w:rsid w:val="00765F63"/>
    <w:rsid w:val="00771357"/>
    <w:rsid w:val="007723FF"/>
    <w:rsid w:val="00773C0E"/>
    <w:rsid w:val="00775D29"/>
    <w:rsid w:val="00780D67"/>
    <w:rsid w:val="00781120"/>
    <w:rsid w:val="00782793"/>
    <w:rsid w:val="00782A09"/>
    <w:rsid w:val="00782CB9"/>
    <w:rsid w:val="00782CE1"/>
    <w:rsid w:val="00784C92"/>
    <w:rsid w:val="00787063"/>
    <w:rsid w:val="00791C0E"/>
    <w:rsid w:val="007951FD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578C"/>
    <w:rsid w:val="007C636C"/>
    <w:rsid w:val="007C78AC"/>
    <w:rsid w:val="007D298C"/>
    <w:rsid w:val="007D3C32"/>
    <w:rsid w:val="007D4476"/>
    <w:rsid w:val="007D4CBF"/>
    <w:rsid w:val="007D6097"/>
    <w:rsid w:val="007D69C5"/>
    <w:rsid w:val="007D7FF1"/>
    <w:rsid w:val="007E181C"/>
    <w:rsid w:val="007E2134"/>
    <w:rsid w:val="007E4279"/>
    <w:rsid w:val="007E4551"/>
    <w:rsid w:val="007F0DFA"/>
    <w:rsid w:val="007F0F58"/>
    <w:rsid w:val="007F28DF"/>
    <w:rsid w:val="007F298D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4BC3"/>
    <w:rsid w:val="00827046"/>
    <w:rsid w:val="00827EE0"/>
    <w:rsid w:val="00830AA2"/>
    <w:rsid w:val="00830C05"/>
    <w:rsid w:val="008314D7"/>
    <w:rsid w:val="00831990"/>
    <w:rsid w:val="008319CC"/>
    <w:rsid w:val="008338C3"/>
    <w:rsid w:val="00833E45"/>
    <w:rsid w:val="00835519"/>
    <w:rsid w:val="0083634E"/>
    <w:rsid w:val="008370E0"/>
    <w:rsid w:val="00844673"/>
    <w:rsid w:val="00844720"/>
    <w:rsid w:val="008468A6"/>
    <w:rsid w:val="008478D8"/>
    <w:rsid w:val="0085115B"/>
    <w:rsid w:val="008516E8"/>
    <w:rsid w:val="00851D3A"/>
    <w:rsid w:val="00851EAC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4D2B"/>
    <w:rsid w:val="00875580"/>
    <w:rsid w:val="00875E8B"/>
    <w:rsid w:val="00876E8A"/>
    <w:rsid w:val="00877810"/>
    <w:rsid w:val="00883B5B"/>
    <w:rsid w:val="008848F1"/>
    <w:rsid w:val="00885E9F"/>
    <w:rsid w:val="00886B7F"/>
    <w:rsid w:val="00886D05"/>
    <w:rsid w:val="00887136"/>
    <w:rsid w:val="008901FE"/>
    <w:rsid w:val="008915A3"/>
    <w:rsid w:val="008929E4"/>
    <w:rsid w:val="00893FC1"/>
    <w:rsid w:val="008A1042"/>
    <w:rsid w:val="008A33E4"/>
    <w:rsid w:val="008A379D"/>
    <w:rsid w:val="008A4353"/>
    <w:rsid w:val="008B07B3"/>
    <w:rsid w:val="008B1515"/>
    <w:rsid w:val="008B15A9"/>
    <w:rsid w:val="008B2040"/>
    <w:rsid w:val="008B26BF"/>
    <w:rsid w:val="008B2D27"/>
    <w:rsid w:val="008B30DB"/>
    <w:rsid w:val="008B7493"/>
    <w:rsid w:val="008C0BB5"/>
    <w:rsid w:val="008C1185"/>
    <w:rsid w:val="008C69A9"/>
    <w:rsid w:val="008D0112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2D29"/>
    <w:rsid w:val="008E454B"/>
    <w:rsid w:val="008E56C7"/>
    <w:rsid w:val="008E64EC"/>
    <w:rsid w:val="008E7904"/>
    <w:rsid w:val="008F1CFB"/>
    <w:rsid w:val="008F30B3"/>
    <w:rsid w:val="008F3325"/>
    <w:rsid w:val="008F3E09"/>
    <w:rsid w:val="008F4EAC"/>
    <w:rsid w:val="00900A86"/>
    <w:rsid w:val="0090302F"/>
    <w:rsid w:val="0090447D"/>
    <w:rsid w:val="009045D6"/>
    <w:rsid w:val="0090501A"/>
    <w:rsid w:val="009078B5"/>
    <w:rsid w:val="00910EE7"/>
    <w:rsid w:val="00911100"/>
    <w:rsid w:val="00911BF4"/>
    <w:rsid w:val="009138E7"/>
    <w:rsid w:val="00915D05"/>
    <w:rsid w:val="0092086F"/>
    <w:rsid w:val="00922037"/>
    <w:rsid w:val="00925CE6"/>
    <w:rsid w:val="00926229"/>
    <w:rsid w:val="00926276"/>
    <w:rsid w:val="00927C20"/>
    <w:rsid w:val="00930D7F"/>
    <w:rsid w:val="00931E6F"/>
    <w:rsid w:val="00933AA6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F88"/>
    <w:rsid w:val="009668D2"/>
    <w:rsid w:val="009679B1"/>
    <w:rsid w:val="009713EC"/>
    <w:rsid w:val="009757CE"/>
    <w:rsid w:val="0097584F"/>
    <w:rsid w:val="00976318"/>
    <w:rsid w:val="0097726C"/>
    <w:rsid w:val="00977504"/>
    <w:rsid w:val="00982778"/>
    <w:rsid w:val="00983CBD"/>
    <w:rsid w:val="00986370"/>
    <w:rsid w:val="00986C48"/>
    <w:rsid w:val="009904A0"/>
    <w:rsid w:val="009965D4"/>
    <w:rsid w:val="009A3559"/>
    <w:rsid w:val="009A3E9F"/>
    <w:rsid w:val="009A4A23"/>
    <w:rsid w:val="009A59F0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D7E72"/>
    <w:rsid w:val="009E4464"/>
    <w:rsid w:val="009E50EC"/>
    <w:rsid w:val="009E7743"/>
    <w:rsid w:val="009F0F5C"/>
    <w:rsid w:val="009F127A"/>
    <w:rsid w:val="009F1353"/>
    <w:rsid w:val="009F3972"/>
    <w:rsid w:val="00A00352"/>
    <w:rsid w:val="00A00F46"/>
    <w:rsid w:val="00A01634"/>
    <w:rsid w:val="00A100EA"/>
    <w:rsid w:val="00A1119A"/>
    <w:rsid w:val="00A11DE1"/>
    <w:rsid w:val="00A13BB2"/>
    <w:rsid w:val="00A1499E"/>
    <w:rsid w:val="00A159A7"/>
    <w:rsid w:val="00A17C32"/>
    <w:rsid w:val="00A17D8D"/>
    <w:rsid w:val="00A17DD9"/>
    <w:rsid w:val="00A22C0A"/>
    <w:rsid w:val="00A22CB1"/>
    <w:rsid w:val="00A2371C"/>
    <w:rsid w:val="00A23DB9"/>
    <w:rsid w:val="00A2637D"/>
    <w:rsid w:val="00A34604"/>
    <w:rsid w:val="00A34A2E"/>
    <w:rsid w:val="00A36001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556F7"/>
    <w:rsid w:val="00A57A5E"/>
    <w:rsid w:val="00A64535"/>
    <w:rsid w:val="00A64F68"/>
    <w:rsid w:val="00A65995"/>
    <w:rsid w:val="00A671E1"/>
    <w:rsid w:val="00A7077E"/>
    <w:rsid w:val="00A72E90"/>
    <w:rsid w:val="00A73763"/>
    <w:rsid w:val="00A739FF"/>
    <w:rsid w:val="00A832E1"/>
    <w:rsid w:val="00A8579A"/>
    <w:rsid w:val="00A85935"/>
    <w:rsid w:val="00A874A1"/>
    <w:rsid w:val="00A874CD"/>
    <w:rsid w:val="00A87AFA"/>
    <w:rsid w:val="00A909D7"/>
    <w:rsid w:val="00A92BDF"/>
    <w:rsid w:val="00A95131"/>
    <w:rsid w:val="00AA0A00"/>
    <w:rsid w:val="00AA1E3E"/>
    <w:rsid w:val="00AA1F24"/>
    <w:rsid w:val="00AA46B8"/>
    <w:rsid w:val="00AA6789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3EBF"/>
    <w:rsid w:val="00AD70BA"/>
    <w:rsid w:val="00AE1EB2"/>
    <w:rsid w:val="00AE28F1"/>
    <w:rsid w:val="00AE2C13"/>
    <w:rsid w:val="00AE3607"/>
    <w:rsid w:val="00AE3878"/>
    <w:rsid w:val="00AE3A82"/>
    <w:rsid w:val="00AE4AE2"/>
    <w:rsid w:val="00AE6427"/>
    <w:rsid w:val="00AE662A"/>
    <w:rsid w:val="00AF1771"/>
    <w:rsid w:val="00AF2F83"/>
    <w:rsid w:val="00AF3E7F"/>
    <w:rsid w:val="00AF741B"/>
    <w:rsid w:val="00AF7701"/>
    <w:rsid w:val="00B01E72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447"/>
    <w:rsid w:val="00B2592A"/>
    <w:rsid w:val="00B27E18"/>
    <w:rsid w:val="00B3224D"/>
    <w:rsid w:val="00B32F0B"/>
    <w:rsid w:val="00B32F20"/>
    <w:rsid w:val="00B35434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4C5D"/>
    <w:rsid w:val="00B75E6A"/>
    <w:rsid w:val="00B75EC9"/>
    <w:rsid w:val="00B817FF"/>
    <w:rsid w:val="00B879E5"/>
    <w:rsid w:val="00B912A9"/>
    <w:rsid w:val="00B922FC"/>
    <w:rsid w:val="00B93854"/>
    <w:rsid w:val="00B94855"/>
    <w:rsid w:val="00B963BF"/>
    <w:rsid w:val="00BA3768"/>
    <w:rsid w:val="00BA5274"/>
    <w:rsid w:val="00BA54F4"/>
    <w:rsid w:val="00BA64AB"/>
    <w:rsid w:val="00BB0C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1542"/>
    <w:rsid w:val="00BD1F76"/>
    <w:rsid w:val="00BD55F6"/>
    <w:rsid w:val="00BE0ED0"/>
    <w:rsid w:val="00BE24CB"/>
    <w:rsid w:val="00BE3411"/>
    <w:rsid w:val="00BE45E6"/>
    <w:rsid w:val="00BE5F33"/>
    <w:rsid w:val="00BE76D2"/>
    <w:rsid w:val="00BF10F6"/>
    <w:rsid w:val="00BF20F8"/>
    <w:rsid w:val="00BF4E45"/>
    <w:rsid w:val="00BF4F32"/>
    <w:rsid w:val="00BF4FF6"/>
    <w:rsid w:val="00BF52AD"/>
    <w:rsid w:val="00BF531E"/>
    <w:rsid w:val="00BF5461"/>
    <w:rsid w:val="00BF65B1"/>
    <w:rsid w:val="00BF67DB"/>
    <w:rsid w:val="00BF7A3A"/>
    <w:rsid w:val="00C007C2"/>
    <w:rsid w:val="00C0458A"/>
    <w:rsid w:val="00C04665"/>
    <w:rsid w:val="00C04AE2"/>
    <w:rsid w:val="00C04C98"/>
    <w:rsid w:val="00C06C3A"/>
    <w:rsid w:val="00C12D7D"/>
    <w:rsid w:val="00C12E4C"/>
    <w:rsid w:val="00C13060"/>
    <w:rsid w:val="00C13254"/>
    <w:rsid w:val="00C13F8E"/>
    <w:rsid w:val="00C14932"/>
    <w:rsid w:val="00C15278"/>
    <w:rsid w:val="00C156DB"/>
    <w:rsid w:val="00C2308C"/>
    <w:rsid w:val="00C24778"/>
    <w:rsid w:val="00C2495E"/>
    <w:rsid w:val="00C24FBA"/>
    <w:rsid w:val="00C27AD7"/>
    <w:rsid w:val="00C31664"/>
    <w:rsid w:val="00C345A2"/>
    <w:rsid w:val="00C34FFA"/>
    <w:rsid w:val="00C36724"/>
    <w:rsid w:val="00C436E3"/>
    <w:rsid w:val="00C44728"/>
    <w:rsid w:val="00C44B8F"/>
    <w:rsid w:val="00C44DDD"/>
    <w:rsid w:val="00C46238"/>
    <w:rsid w:val="00C47693"/>
    <w:rsid w:val="00C51A24"/>
    <w:rsid w:val="00C5213C"/>
    <w:rsid w:val="00C53D09"/>
    <w:rsid w:val="00C5457B"/>
    <w:rsid w:val="00C54AFC"/>
    <w:rsid w:val="00C55576"/>
    <w:rsid w:val="00C56B32"/>
    <w:rsid w:val="00C60264"/>
    <w:rsid w:val="00C613D5"/>
    <w:rsid w:val="00C61C13"/>
    <w:rsid w:val="00C6204B"/>
    <w:rsid w:val="00C64BB4"/>
    <w:rsid w:val="00C656A5"/>
    <w:rsid w:val="00C65D8D"/>
    <w:rsid w:val="00C66BB5"/>
    <w:rsid w:val="00C70B22"/>
    <w:rsid w:val="00C74474"/>
    <w:rsid w:val="00C74DA6"/>
    <w:rsid w:val="00C77035"/>
    <w:rsid w:val="00C77CDB"/>
    <w:rsid w:val="00C80C06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F85"/>
    <w:rsid w:val="00CA13B2"/>
    <w:rsid w:val="00CA180B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6534"/>
    <w:rsid w:val="00CD08E7"/>
    <w:rsid w:val="00CD1724"/>
    <w:rsid w:val="00CD212E"/>
    <w:rsid w:val="00CD4716"/>
    <w:rsid w:val="00CD47ED"/>
    <w:rsid w:val="00CE1256"/>
    <w:rsid w:val="00CE15BB"/>
    <w:rsid w:val="00CE3D86"/>
    <w:rsid w:val="00CE44EF"/>
    <w:rsid w:val="00CE4819"/>
    <w:rsid w:val="00CE6A37"/>
    <w:rsid w:val="00CE7739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F71"/>
    <w:rsid w:val="00D223A6"/>
    <w:rsid w:val="00D30C87"/>
    <w:rsid w:val="00D31DDA"/>
    <w:rsid w:val="00D321F3"/>
    <w:rsid w:val="00D3496B"/>
    <w:rsid w:val="00D357DC"/>
    <w:rsid w:val="00D35831"/>
    <w:rsid w:val="00D364FC"/>
    <w:rsid w:val="00D37D88"/>
    <w:rsid w:val="00D40F7C"/>
    <w:rsid w:val="00D416E2"/>
    <w:rsid w:val="00D41BD0"/>
    <w:rsid w:val="00D432C3"/>
    <w:rsid w:val="00D43FE5"/>
    <w:rsid w:val="00D45CC8"/>
    <w:rsid w:val="00D46529"/>
    <w:rsid w:val="00D46EA2"/>
    <w:rsid w:val="00D4705C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57D2"/>
    <w:rsid w:val="00D7639B"/>
    <w:rsid w:val="00D76B1C"/>
    <w:rsid w:val="00D77661"/>
    <w:rsid w:val="00D82873"/>
    <w:rsid w:val="00D831D9"/>
    <w:rsid w:val="00D83D90"/>
    <w:rsid w:val="00D841FD"/>
    <w:rsid w:val="00D86088"/>
    <w:rsid w:val="00D90001"/>
    <w:rsid w:val="00D91EF9"/>
    <w:rsid w:val="00DA2DF0"/>
    <w:rsid w:val="00DA2ED4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3593"/>
    <w:rsid w:val="00DC35E5"/>
    <w:rsid w:val="00DC4FF3"/>
    <w:rsid w:val="00DC547D"/>
    <w:rsid w:val="00DC72E9"/>
    <w:rsid w:val="00DD2300"/>
    <w:rsid w:val="00DD241D"/>
    <w:rsid w:val="00DD415E"/>
    <w:rsid w:val="00DD566E"/>
    <w:rsid w:val="00DD614F"/>
    <w:rsid w:val="00DE0593"/>
    <w:rsid w:val="00DE137D"/>
    <w:rsid w:val="00DE268D"/>
    <w:rsid w:val="00DE3552"/>
    <w:rsid w:val="00DE3E21"/>
    <w:rsid w:val="00DE3E83"/>
    <w:rsid w:val="00DE590E"/>
    <w:rsid w:val="00DF2572"/>
    <w:rsid w:val="00DF4405"/>
    <w:rsid w:val="00DF5320"/>
    <w:rsid w:val="00E00ACA"/>
    <w:rsid w:val="00E047DE"/>
    <w:rsid w:val="00E07B46"/>
    <w:rsid w:val="00E10154"/>
    <w:rsid w:val="00E12857"/>
    <w:rsid w:val="00E13BB4"/>
    <w:rsid w:val="00E14771"/>
    <w:rsid w:val="00E14FCF"/>
    <w:rsid w:val="00E17692"/>
    <w:rsid w:val="00E21E0A"/>
    <w:rsid w:val="00E22452"/>
    <w:rsid w:val="00E24938"/>
    <w:rsid w:val="00E24C76"/>
    <w:rsid w:val="00E25880"/>
    <w:rsid w:val="00E276FF"/>
    <w:rsid w:val="00E318F2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08A3"/>
    <w:rsid w:val="00E521D8"/>
    <w:rsid w:val="00E52813"/>
    <w:rsid w:val="00E54B51"/>
    <w:rsid w:val="00E54E55"/>
    <w:rsid w:val="00E550EF"/>
    <w:rsid w:val="00E55C36"/>
    <w:rsid w:val="00E57017"/>
    <w:rsid w:val="00E57B80"/>
    <w:rsid w:val="00E62E44"/>
    <w:rsid w:val="00E62F2D"/>
    <w:rsid w:val="00E62F42"/>
    <w:rsid w:val="00E632FC"/>
    <w:rsid w:val="00E639B6"/>
    <w:rsid w:val="00E645E0"/>
    <w:rsid w:val="00E65BFC"/>
    <w:rsid w:val="00E66165"/>
    <w:rsid w:val="00E67B21"/>
    <w:rsid w:val="00E766C6"/>
    <w:rsid w:val="00E81C30"/>
    <w:rsid w:val="00E82B70"/>
    <w:rsid w:val="00E830CC"/>
    <w:rsid w:val="00E83FDE"/>
    <w:rsid w:val="00E86370"/>
    <w:rsid w:val="00E86D11"/>
    <w:rsid w:val="00E86FD3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3875"/>
    <w:rsid w:val="00EB407C"/>
    <w:rsid w:val="00EB50A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56DB"/>
    <w:rsid w:val="00EE7B39"/>
    <w:rsid w:val="00EF06C3"/>
    <w:rsid w:val="00EF17B6"/>
    <w:rsid w:val="00EF2439"/>
    <w:rsid w:val="00EF28E8"/>
    <w:rsid w:val="00EF35FB"/>
    <w:rsid w:val="00EF3A98"/>
    <w:rsid w:val="00EF52C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279EC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2D48"/>
    <w:rsid w:val="00F64FF3"/>
    <w:rsid w:val="00F65359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233A"/>
    <w:rsid w:val="00F940CB"/>
    <w:rsid w:val="00F97229"/>
    <w:rsid w:val="00FA039D"/>
    <w:rsid w:val="00FA1A85"/>
    <w:rsid w:val="00FA375B"/>
    <w:rsid w:val="00FA3D4D"/>
    <w:rsid w:val="00FA400B"/>
    <w:rsid w:val="00FA4E84"/>
    <w:rsid w:val="00FA706C"/>
    <w:rsid w:val="00FB16EE"/>
    <w:rsid w:val="00FB1DDB"/>
    <w:rsid w:val="00FB455F"/>
    <w:rsid w:val="00FB4C95"/>
    <w:rsid w:val="00FB6E0B"/>
    <w:rsid w:val="00FC13FC"/>
    <w:rsid w:val="00FD056F"/>
    <w:rsid w:val="00FD076B"/>
    <w:rsid w:val="00FD68DF"/>
    <w:rsid w:val="00FE209F"/>
    <w:rsid w:val="00FE25F1"/>
    <w:rsid w:val="00FE4BFA"/>
    <w:rsid w:val="00FE514B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D2219AE5-5547-47B1-A9E9-FFF50A8A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A6AB9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CW_Lista,Tytuły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2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159A7"/>
  </w:style>
  <w:style w:type="character" w:customStyle="1" w:styleId="WW8Num3z0">
    <w:name w:val="WW8Num3z0"/>
    <w:rsid w:val="001857DF"/>
    <w:rPr>
      <w:rFonts w:ascii="Arial" w:hAnsi="Arial"/>
      <w:sz w:val="22"/>
    </w:rPr>
  </w:style>
  <w:style w:type="character" w:customStyle="1" w:styleId="WW8Num8z0">
    <w:name w:val="WW8Num8z0"/>
    <w:rsid w:val="001857DF"/>
    <w:rPr>
      <w:rFonts w:ascii="Arial" w:hAnsi="Arial"/>
      <w:sz w:val="22"/>
    </w:rPr>
  </w:style>
  <w:style w:type="character" w:customStyle="1" w:styleId="WW8Num9z0">
    <w:name w:val="WW8Num9z0"/>
    <w:rsid w:val="001857DF"/>
  </w:style>
  <w:style w:type="character" w:customStyle="1" w:styleId="WW8Num10z0">
    <w:name w:val="WW8Num10z0"/>
    <w:rsid w:val="001857DF"/>
    <w:rPr>
      <w:rFonts w:ascii="Arial" w:hAnsi="Arial"/>
      <w:sz w:val="22"/>
    </w:rPr>
  </w:style>
  <w:style w:type="character" w:customStyle="1" w:styleId="WW8Num11z0">
    <w:name w:val="WW8Num11z0"/>
    <w:rsid w:val="001857DF"/>
  </w:style>
  <w:style w:type="character" w:customStyle="1" w:styleId="WW8Num13z0">
    <w:name w:val="WW8Num13z0"/>
    <w:rsid w:val="001857DF"/>
    <w:rPr>
      <w:rFonts w:ascii="Arial" w:hAnsi="Arial"/>
      <w:sz w:val="24"/>
    </w:rPr>
  </w:style>
  <w:style w:type="character" w:customStyle="1" w:styleId="WW8Num14z0">
    <w:name w:val="WW8Num14z0"/>
    <w:rsid w:val="001857DF"/>
    <w:rPr>
      <w:rFonts w:ascii="Arial" w:hAnsi="Arial"/>
      <w:sz w:val="22"/>
    </w:rPr>
  </w:style>
  <w:style w:type="character" w:customStyle="1" w:styleId="WW8Num15z0">
    <w:name w:val="WW8Num15z0"/>
    <w:rsid w:val="001857DF"/>
    <w:rPr>
      <w:rFonts w:ascii="Arial" w:hAnsi="Arial"/>
      <w:sz w:val="22"/>
    </w:rPr>
  </w:style>
  <w:style w:type="character" w:customStyle="1" w:styleId="WW8Num16z1">
    <w:name w:val="WW8Num16z1"/>
    <w:rsid w:val="001857DF"/>
    <w:rPr>
      <w:rFonts w:ascii="Arial" w:hAnsi="Arial"/>
      <w:sz w:val="22"/>
    </w:rPr>
  </w:style>
  <w:style w:type="character" w:customStyle="1" w:styleId="WW8Num17z0">
    <w:name w:val="WW8Num17z0"/>
    <w:rsid w:val="001857DF"/>
    <w:rPr>
      <w:rFonts w:ascii="Arial" w:hAnsi="Arial"/>
      <w:sz w:val="22"/>
    </w:rPr>
  </w:style>
  <w:style w:type="character" w:customStyle="1" w:styleId="WW8Num17z1">
    <w:name w:val="WW8Num17z1"/>
    <w:rsid w:val="001857DF"/>
    <w:rPr>
      <w:rFonts w:ascii="Arial" w:hAnsi="Arial"/>
      <w:sz w:val="24"/>
    </w:rPr>
  </w:style>
  <w:style w:type="character" w:customStyle="1" w:styleId="WW8Num20z0">
    <w:name w:val="WW8Num20z0"/>
    <w:rsid w:val="001857DF"/>
    <w:rPr>
      <w:rFonts w:ascii="Arial" w:hAnsi="Arial"/>
      <w:sz w:val="22"/>
    </w:rPr>
  </w:style>
  <w:style w:type="character" w:customStyle="1" w:styleId="WW8Num20z1">
    <w:name w:val="WW8Num20z1"/>
    <w:rsid w:val="001857DF"/>
    <w:rPr>
      <w:rFonts w:ascii="Arial" w:hAnsi="Arial"/>
      <w:sz w:val="24"/>
    </w:rPr>
  </w:style>
  <w:style w:type="character" w:customStyle="1" w:styleId="WW8Num22z1">
    <w:name w:val="WW8Num22z1"/>
    <w:rsid w:val="001857DF"/>
    <w:rPr>
      <w:rFonts w:ascii="Arial" w:hAnsi="Arial"/>
      <w:sz w:val="22"/>
    </w:rPr>
  </w:style>
  <w:style w:type="character" w:customStyle="1" w:styleId="WW8Num22z2">
    <w:name w:val="WW8Num22z2"/>
    <w:rsid w:val="001857DF"/>
    <w:rPr>
      <w:rFonts w:ascii="Arial" w:hAnsi="Arial"/>
      <w:sz w:val="24"/>
    </w:rPr>
  </w:style>
  <w:style w:type="character" w:customStyle="1" w:styleId="WW8Num24z0">
    <w:name w:val="WW8Num24z0"/>
    <w:rsid w:val="001857DF"/>
    <w:rPr>
      <w:rFonts w:ascii="Symbol" w:hAnsi="Symbol"/>
    </w:rPr>
  </w:style>
  <w:style w:type="character" w:customStyle="1" w:styleId="WW8Num25z0">
    <w:name w:val="WW8Num25z0"/>
    <w:rsid w:val="001857DF"/>
    <w:rPr>
      <w:rFonts w:ascii="Symbol" w:hAnsi="Symbol"/>
    </w:rPr>
  </w:style>
  <w:style w:type="character" w:customStyle="1" w:styleId="Absatz-Standardschriftart">
    <w:name w:val="Absatz-Standardschriftart"/>
    <w:rsid w:val="001857DF"/>
  </w:style>
  <w:style w:type="character" w:customStyle="1" w:styleId="WW8Num23z1">
    <w:name w:val="WW8Num23z1"/>
    <w:rsid w:val="001857DF"/>
    <w:rPr>
      <w:rFonts w:ascii="Arial" w:hAnsi="Arial"/>
      <w:sz w:val="22"/>
    </w:rPr>
  </w:style>
  <w:style w:type="character" w:customStyle="1" w:styleId="WW8Num23z2">
    <w:name w:val="WW8Num23z2"/>
    <w:rsid w:val="001857DF"/>
    <w:rPr>
      <w:rFonts w:ascii="Arial" w:hAnsi="Arial"/>
      <w:sz w:val="24"/>
    </w:rPr>
  </w:style>
  <w:style w:type="character" w:customStyle="1" w:styleId="WW8Num26z0">
    <w:name w:val="WW8Num26z0"/>
    <w:rsid w:val="001857DF"/>
    <w:rPr>
      <w:rFonts w:ascii="Arial" w:hAnsi="Arial"/>
      <w:sz w:val="22"/>
    </w:rPr>
  </w:style>
  <w:style w:type="character" w:customStyle="1" w:styleId="WW-Absatz-Standardschriftart">
    <w:name w:val="WW-Absatz-Standardschriftart"/>
    <w:rsid w:val="001857DF"/>
  </w:style>
  <w:style w:type="character" w:customStyle="1" w:styleId="WW8Num2z0">
    <w:name w:val="WW8Num2z0"/>
    <w:rsid w:val="001857DF"/>
  </w:style>
  <w:style w:type="character" w:customStyle="1" w:styleId="WW8Num6z0">
    <w:name w:val="WW8Num6z0"/>
    <w:rsid w:val="001857DF"/>
    <w:rPr>
      <w:sz w:val="22"/>
    </w:rPr>
  </w:style>
  <w:style w:type="character" w:customStyle="1" w:styleId="WW8Num7z0">
    <w:name w:val="WW8Num7z0"/>
    <w:rsid w:val="001857DF"/>
    <w:rPr>
      <w:rFonts w:ascii="Arial" w:hAnsi="Arial"/>
      <w:sz w:val="22"/>
    </w:rPr>
  </w:style>
  <w:style w:type="character" w:customStyle="1" w:styleId="WW8Num12z0">
    <w:name w:val="WW8Num12z0"/>
    <w:rsid w:val="001857DF"/>
    <w:rPr>
      <w:rFonts w:ascii="Symbol" w:hAnsi="Symbol"/>
    </w:rPr>
  </w:style>
  <w:style w:type="character" w:customStyle="1" w:styleId="WW8Num12z1">
    <w:name w:val="WW8Num12z1"/>
    <w:rsid w:val="001857DF"/>
    <w:rPr>
      <w:rFonts w:ascii="Courier New" w:hAnsi="Courier New"/>
    </w:rPr>
  </w:style>
  <w:style w:type="character" w:customStyle="1" w:styleId="WW8Num12z2">
    <w:name w:val="WW8Num12z2"/>
    <w:rsid w:val="001857DF"/>
    <w:rPr>
      <w:rFonts w:ascii="Wingdings" w:hAnsi="Wingdings"/>
    </w:rPr>
  </w:style>
  <w:style w:type="character" w:customStyle="1" w:styleId="WW8Num16z0">
    <w:name w:val="WW8Num16z0"/>
    <w:rsid w:val="001857DF"/>
  </w:style>
  <w:style w:type="character" w:customStyle="1" w:styleId="WW8Num18z0">
    <w:name w:val="WW8Num18z0"/>
    <w:rsid w:val="001857DF"/>
    <w:rPr>
      <w:rFonts w:ascii="Arial" w:hAnsi="Arial"/>
      <w:sz w:val="22"/>
    </w:rPr>
  </w:style>
  <w:style w:type="character" w:customStyle="1" w:styleId="WW8Num19z1">
    <w:name w:val="WW8Num19z1"/>
    <w:rsid w:val="001857DF"/>
    <w:rPr>
      <w:rFonts w:ascii="Arial" w:hAnsi="Arial"/>
      <w:sz w:val="22"/>
    </w:rPr>
  </w:style>
  <w:style w:type="character" w:customStyle="1" w:styleId="WW8Num23z0">
    <w:name w:val="WW8Num23z0"/>
    <w:rsid w:val="001857DF"/>
    <w:rPr>
      <w:rFonts w:ascii="Arial" w:hAnsi="Arial"/>
      <w:sz w:val="24"/>
    </w:rPr>
  </w:style>
  <w:style w:type="character" w:customStyle="1" w:styleId="WW8Num26z1">
    <w:name w:val="WW8Num26z1"/>
    <w:rsid w:val="001857DF"/>
    <w:rPr>
      <w:rFonts w:ascii="Arial" w:hAnsi="Arial"/>
      <w:sz w:val="22"/>
    </w:rPr>
  </w:style>
  <w:style w:type="character" w:customStyle="1" w:styleId="WW8Num26z2">
    <w:name w:val="WW8Num26z2"/>
    <w:rsid w:val="001857DF"/>
    <w:rPr>
      <w:rFonts w:ascii="Arial" w:hAnsi="Arial"/>
      <w:sz w:val="24"/>
    </w:rPr>
  </w:style>
  <w:style w:type="character" w:customStyle="1" w:styleId="WW8Num28z0">
    <w:name w:val="WW8Num28z0"/>
    <w:rsid w:val="001857DF"/>
  </w:style>
  <w:style w:type="character" w:customStyle="1" w:styleId="WW8Num28z1">
    <w:name w:val="WW8Num28z1"/>
    <w:rsid w:val="001857DF"/>
    <w:rPr>
      <w:rFonts w:ascii="Arial" w:hAnsi="Arial"/>
      <w:sz w:val="24"/>
    </w:rPr>
  </w:style>
  <w:style w:type="character" w:customStyle="1" w:styleId="WW8Num29z0">
    <w:name w:val="WW8Num29z0"/>
    <w:rsid w:val="001857DF"/>
    <w:rPr>
      <w:rFonts w:ascii="Symbol" w:hAnsi="Symbol"/>
    </w:rPr>
  </w:style>
  <w:style w:type="character" w:customStyle="1" w:styleId="WW8Num29z1">
    <w:name w:val="WW8Num29z1"/>
    <w:rsid w:val="001857DF"/>
    <w:rPr>
      <w:rFonts w:ascii="Courier New" w:hAnsi="Courier New"/>
    </w:rPr>
  </w:style>
  <w:style w:type="character" w:customStyle="1" w:styleId="WW8Num29z2">
    <w:name w:val="WW8Num29z2"/>
    <w:rsid w:val="001857DF"/>
    <w:rPr>
      <w:rFonts w:ascii="Wingdings" w:hAnsi="Wingdings"/>
    </w:rPr>
  </w:style>
  <w:style w:type="character" w:customStyle="1" w:styleId="WW8Num30z0">
    <w:name w:val="WW8Num30z0"/>
    <w:rsid w:val="001857DF"/>
    <w:rPr>
      <w:rFonts w:ascii="Arial" w:hAnsi="Arial"/>
      <w:sz w:val="22"/>
    </w:rPr>
  </w:style>
  <w:style w:type="character" w:customStyle="1" w:styleId="WW8Num30z1">
    <w:name w:val="WW8Num30z1"/>
    <w:rsid w:val="001857DF"/>
    <w:rPr>
      <w:rFonts w:ascii="Arial" w:hAnsi="Arial"/>
      <w:sz w:val="24"/>
    </w:rPr>
  </w:style>
  <w:style w:type="character" w:customStyle="1" w:styleId="Domylnaczcionkaakapitu1">
    <w:name w:val="Domyślna czcionka akapitu1"/>
    <w:rsid w:val="001857DF"/>
  </w:style>
  <w:style w:type="character" w:customStyle="1" w:styleId="Znakinumeracji">
    <w:name w:val="Znaki numeracji"/>
    <w:rsid w:val="001857DF"/>
  </w:style>
  <w:style w:type="paragraph" w:customStyle="1" w:styleId="Nagwek10">
    <w:name w:val="Nagłówek1"/>
    <w:basedOn w:val="Normalny"/>
    <w:next w:val="Tekstpodstawowy"/>
    <w:rsid w:val="001857D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857DF"/>
    <w:pPr>
      <w:suppressAutoHyphens/>
      <w:spacing w:before="0" w:line="360" w:lineRule="auto"/>
    </w:pPr>
    <w:rPr>
      <w:rFonts w:ascii="Times New Roman" w:hAnsi="Times New Roman" w:cs="Tahoma"/>
      <w:sz w:val="24"/>
      <w:lang w:eastAsia="ar-SA"/>
    </w:rPr>
  </w:style>
  <w:style w:type="paragraph" w:customStyle="1" w:styleId="Podpis1">
    <w:name w:val="Podpis1"/>
    <w:basedOn w:val="Normalny"/>
    <w:rsid w:val="001857D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857D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Lista21">
    <w:name w:val="Lista 21"/>
    <w:basedOn w:val="Normalny"/>
    <w:rsid w:val="001857DF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Lista31">
    <w:name w:val="Lista 31"/>
    <w:basedOn w:val="Normalny"/>
    <w:rsid w:val="001857DF"/>
    <w:pPr>
      <w:suppressAutoHyphens/>
      <w:ind w:left="849" w:hanging="283"/>
    </w:pPr>
    <w:rPr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1857DF"/>
    <w:pPr>
      <w:suppressAutoHyphens/>
      <w:spacing w:before="0" w:line="360" w:lineRule="auto"/>
    </w:pPr>
    <w:rPr>
      <w:rFonts w:ascii="Times New Roman" w:hAnsi="Times New Roman"/>
      <w:sz w:val="24"/>
      <w:lang w:eastAsia="ar-SA"/>
    </w:rPr>
  </w:style>
  <w:style w:type="character" w:customStyle="1" w:styleId="TekstpodstawowywcityZnak">
    <w:name w:val="Tekst podstawowy wcięty Znak"/>
    <w:link w:val="Tekstpodstawowywcity"/>
    <w:locked/>
    <w:rsid w:val="001857DF"/>
    <w:rPr>
      <w:rFonts w:eastAsia="Arial Unicode MS"/>
      <w:sz w:val="22"/>
    </w:rPr>
  </w:style>
  <w:style w:type="paragraph" w:customStyle="1" w:styleId="Poprawka1">
    <w:name w:val="Poprawka1"/>
    <w:hidden/>
    <w:semiHidden/>
    <w:rsid w:val="001857DF"/>
    <w:rPr>
      <w:sz w:val="24"/>
      <w:szCs w:val="24"/>
      <w:lang w:eastAsia="ar-SA"/>
    </w:rPr>
  </w:style>
  <w:style w:type="character" w:customStyle="1" w:styleId="FontStyle13">
    <w:name w:val="Font Style13"/>
    <w:rsid w:val="001857DF"/>
    <w:rPr>
      <w:rFonts w:ascii="Franklin Gothic Medium Cond" w:hAnsi="Franklin Gothic Medium Cond"/>
      <w:sz w:val="24"/>
    </w:rPr>
  </w:style>
  <w:style w:type="character" w:customStyle="1" w:styleId="FontStyle52">
    <w:name w:val="Font Style52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Normalny"/>
    <w:uiPriority w:val="99"/>
    <w:rsid w:val="001857DF"/>
    <w:pPr>
      <w:widowControl w:val="0"/>
      <w:autoSpaceDE w:val="0"/>
      <w:autoSpaceDN w:val="0"/>
      <w:adjustRightInd w:val="0"/>
      <w:jc w:val="center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1857DF"/>
    <w:rPr>
      <w:rFonts w:ascii="Microsoft Sans Serif" w:hAnsi="Microsoft Sans Serif" w:cs="Microsoft Sans Serif" w:hint="default"/>
      <w:sz w:val="20"/>
      <w:szCs w:val="20"/>
    </w:rPr>
  </w:style>
  <w:style w:type="paragraph" w:customStyle="1" w:styleId="Style10">
    <w:name w:val="Style10"/>
    <w:basedOn w:val="Normalny"/>
    <w:uiPriority w:val="99"/>
    <w:rsid w:val="001857DF"/>
    <w:pPr>
      <w:widowControl w:val="0"/>
      <w:autoSpaceDE w:val="0"/>
      <w:autoSpaceDN w:val="0"/>
      <w:adjustRightInd w:val="0"/>
      <w:spacing w:line="248" w:lineRule="exact"/>
      <w:ind w:hanging="281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10">
    <w:name w:val="Font Style110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6">
    <w:name w:val="Style6"/>
    <w:basedOn w:val="Normalny"/>
    <w:uiPriority w:val="99"/>
    <w:rsid w:val="001857DF"/>
    <w:pPr>
      <w:widowControl w:val="0"/>
      <w:autoSpaceDE w:val="0"/>
      <w:autoSpaceDN w:val="0"/>
      <w:adjustRightInd w:val="0"/>
      <w:spacing w:line="403" w:lineRule="exact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1857DF"/>
    <w:rPr>
      <w:rFonts w:ascii="Cambria" w:hAnsi="Cambria" w:cs="Cambria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0">
    <w:name w:val="Style20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389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9">
    <w:name w:val="Style29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50">
    <w:name w:val="Font Style50"/>
    <w:basedOn w:val="Domylnaczcionkaakapitu"/>
    <w:rsid w:val="001857DF"/>
    <w:rPr>
      <w:rFonts w:ascii="Arial Narrow" w:hAnsi="Arial Narrow" w:cs="Arial Narrow"/>
      <w:sz w:val="20"/>
      <w:szCs w:val="20"/>
    </w:rPr>
  </w:style>
  <w:style w:type="paragraph" w:customStyle="1" w:styleId="Style7">
    <w:name w:val="Style7"/>
    <w:basedOn w:val="Normalny"/>
    <w:uiPriority w:val="99"/>
    <w:rsid w:val="001857DF"/>
    <w:pPr>
      <w:spacing w:after="160" w:line="221" w:lineRule="exact"/>
      <w:ind w:hanging="322"/>
      <w:jc w:val="both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ntStyle24">
    <w:name w:val="Font Style24"/>
    <w:uiPriority w:val="99"/>
    <w:rsid w:val="001857DF"/>
    <w:rPr>
      <w:rFonts w:ascii="Times New Roman" w:hAnsi="Times New Roman" w:cs="Times New Roman"/>
      <w:sz w:val="18"/>
      <w:szCs w:val="18"/>
    </w:rPr>
  </w:style>
  <w:style w:type="character" w:customStyle="1" w:styleId="Teksttreci">
    <w:name w:val="Tekst treści_"/>
    <w:link w:val="Teksttreci0"/>
    <w:uiPriority w:val="99"/>
    <w:rsid w:val="001857D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857DF"/>
    <w:pPr>
      <w:widowControl w:val="0"/>
      <w:shd w:val="clear" w:color="auto" w:fill="FFFFFF"/>
      <w:spacing w:before="240" w:after="240" w:line="240" w:lineRule="atLeast"/>
      <w:ind w:hanging="42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1857DF"/>
  </w:style>
  <w:style w:type="paragraph" w:customStyle="1" w:styleId="Style25">
    <w:name w:val="Style25"/>
    <w:basedOn w:val="Normalny"/>
    <w:uiPriority w:val="99"/>
    <w:rsid w:val="00DA2ED4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  <w:sz w:val="24"/>
      <w:szCs w:val="24"/>
    </w:rPr>
  </w:style>
  <w:style w:type="paragraph" w:customStyle="1" w:styleId="Default">
    <w:name w:val="Default"/>
    <w:rsid w:val="00CE12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Biecalista1">
    <w:name w:val="Bieżąca lista1"/>
    <w:uiPriority w:val="99"/>
    <w:rsid w:val="008E2D29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Brzezińska Ilona (25008097)</cp:lastModifiedBy>
  <cp:revision>18</cp:revision>
  <cp:lastPrinted>2024-09-24T18:51:00Z</cp:lastPrinted>
  <dcterms:created xsi:type="dcterms:W3CDTF">2024-06-26T14:34:00Z</dcterms:created>
  <dcterms:modified xsi:type="dcterms:W3CDTF">2024-11-05T08:36:00Z</dcterms:modified>
</cp:coreProperties>
</file>