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BF7E9" w14:textId="77777777" w:rsidR="00454793" w:rsidRPr="00501B0F" w:rsidRDefault="00454793" w:rsidP="008F31C4">
      <w:pPr>
        <w:spacing w:line="276" w:lineRule="auto"/>
        <w:rPr>
          <w:rFonts w:ascii="Arial Narrow" w:hAnsi="Arial Narrow"/>
          <w:b/>
          <w:sz w:val="22"/>
          <w:szCs w:val="22"/>
        </w:rPr>
      </w:pPr>
    </w:p>
    <w:p w14:paraId="2A5E09F5" w14:textId="77777777" w:rsidR="00006442" w:rsidRPr="00501B0F" w:rsidRDefault="00006442" w:rsidP="00B164F3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06051FF1" w14:textId="7737950D" w:rsidR="00D23595" w:rsidRPr="00501B0F" w:rsidRDefault="00D23595" w:rsidP="00B164F3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sz w:val="22"/>
          <w:szCs w:val="22"/>
          <w:lang w:eastAsia="en-US"/>
        </w:rPr>
      </w:pPr>
      <w:r w:rsidRPr="00501B0F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 xml:space="preserve">Załącznik nr 5 </w:t>
      </w:r>
    </w:p>
    <w:p w14:paraId="0DA703EC" w14:textId="77777777" w:rsidR="00D23595" w:rsidRPr="00501B0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5B4E1E05" w14:textId="77777777" w:rsidR="00D23595" w:rsidRPr="00501B0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5EE282E0" w14:textId="77777777" w:rsidR="00D23595" w:rsidRPr="00501B0F" w:rsidRDefault="00D23595" w:rsidP="00B164F3">
      <w:pPr>
        <w:autoSpaceDE w:val="0"/>
        <w:autoSpaceDN w:val="0"/>
        <w:adjustRightInd w:val="0"/>
        <w:jc w:val="center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  <w:r w:rsidRPr="00501B0F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Formularz Ofertowy</w:t>
      </w:r>
    </w:p>
    <w:p w14:paraId="32C3BC25" w14:textId="77777777" w:rsidR="00D23595" w:rsidRPr="00501B0F" w:rsidRDefault="00D23595" w:rsidP="00B164F3">
      <w:pPr>
        <w:autoSpaceDE w:val="0"/>
        <w:autoSpaceDN w:val="0"/>
        <w:adjustRightInd w:val="0"/>
        <w:jc w:val="center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  <w:r w:rsidRPr="00501B0F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w postępowaniu w przedmiocie</w:t>
      </w:r>
    </w:p>
    <w:p w14:paraId="1A159915" w14:textId="77777777" w:rsidR="00D23595" w:rsidRPr="00501B0F" w:rsidRDefault="00D23595" w:rsidP="00B164F3">
      <w:pPr>
        <w:autoSpaceDE w:val="0"/>
        <w:autoSpaceDN w:val="0"/>
        <w:adjustRightInd w:val="0"/>
        <w:jc w:val="center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123A7915" w14:textId="20DF01C4" w:rsidR="00D04786" w:rsidRPr="00501B0F" w:rsidRDefault="00D04786" w:rsidP="00D04786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bCs/>
          <w:sz w:val="22"/>
          <w:szCs w:val="22"/>
          <w:lang w:eastAsia="en-US"/>
        </w:rPr>
      </w:pPr>
      <w:r w:rsidRPr="00501B0F">
        <w:rPr>
          <w:rFonts w:ascii="Arial Narrow" w:hAnsi="Arial Narrow" w:cs="Arial"/>
          <w:b/>
          <w:sz w:val="22"/>
          <w:szCs w:val="22"/>
        </w:rPr>
        <w:t>„Nadbudowa i przebudowa budynku biurowego o nr ewidencyjnym 43 wraz z budową zewnętrznych miejsc postojowych, przebudową dojść i dojazdów na dz. nr 121/6</w:t>
      </w:r>
      <w:r w:rsidR="00DB6FF7" w:rsidRPr="00501B0F">
        <w:rPr>
          <w:rFonts w:ascii="Arial Narrow" w:hAnsi="Arial Narrow" w:cs="Arial"/>
          <w:b/>
          <w:sz w:val="22"/>
          <w:szCs w:val="22"/>
        </w:rPr>
        <w:t>,</w:t>
      </w:r>
      <w:r w:rsidRPr="00501B0F">
        <w:rPr>
          <w:rFonts w:ascii="Arial Narrow" w:hAnsi="Arial Narrow" w:cs="Arial"/>
          <w:b/>
          <w:sz w:val="22"/>
          <w:szCs w:val="22"/>
        </w:rPr>
        <w:t xml:space="preserve"> obr. 0004 Karlino-miasto, przy ul. Moniuszki 8A w miejscowości Karlino”</w:t>
      </w:r>
    </w:p>
    <w:p w14:paraId="07356664" w14:textId="77777777" w:rsidR="00D23595" w:rsidRPr="00501B0F" w:rsidRDefault="00D23595" w:rsidP="00B164F3">
      <w:pPr>
        <w:autoSpaceDE w:val="0"/>
        <w:autoSpaceDN w:val="0"/>
        <w:adjustRightInd w:val="0"/>
        <w:jc w:val="both"/>
        <w:rPr>
          <w:rFonts w:ascii="Arial Narrow" w:hAnsi="Arial Narrow" w:cs="CIDFont+F1"/>
          <w:sz w:val="22"/>
          <w:szCs w:val="22"/>
        </w:rPr>
      </w:pPr>
    </w:p>
    <w:p w14:paraId="6B886584" w14:textId="77777777" w:rsidR="00DB6FF7" w:rsidRPr="00501B0F" w:rsidRDefault="00DB6FF7" w:rsidP="00B164F3">
      <w:pPr>
        <w:autoSpaceDE w:val="0"/>
        <w:autoSpaceDN w:val="0"/>
        <w:adjustRightInd w:val="0"/>
        <w:jc w:val="both"/>
        <w:rPr>
          <w:rFonts w:ascii="Arial Narrow" w:hAnsi="Arial Narrow" w:cs="CIDFont+F1"/>
          <w:sz w:val="22"/>
          <w:szCs w:val="22"/>
        </w:rPr>
      </w:pPr>
    </w:p>
    <w:p w14:paraId="26A5C227" w14:textId="77777777" w:rsidR="00D23595" w:rsidRPr="00501B0F" w:rsidRDefault="00D23595" w:rsidP="00B164F3">
      <w:pPr>
        <w:autoSpaceDE w:val="0"/>
        <w:autoSpaceDN w:val="0"/>
        <w:adjustRightInd w:val="0"/>
        <w:jc w:val="both"/>
        <w:rPr>
          <w:rFonts w:ascii="Arial Narrow" w:hAnsi="Arial Narrow" w:cs="CIDFont+F1"/>
          <w:b/>
          <w:bCs/>
          <w:sz w:val="22"/>
          <w:szCs w:val="22"/>
        </w:rPr>
      </w:pPr>
      <w:r w:rsidRPr="00501B0F">
        <w:rPr>
          <w:rFonts w:ascii="Arial Narrow" w:hAnsi="Arial Narrow" w:cs="CIDFont+F1"/>
          <w:b/>
          <w:bCs/>
          <w:sz w:val="22"/>
          <w:szCs w:val="22"/>
        </w:rPr>
        <w:t xml:space="preserve">1. Zamawiający: </w:t>
      </w:r>
    </w:p>
    <w:p w14:paraId="40161202" w14:textId="7123DC37" w:rsidR="00D23595" w:rsidRPr="00501B0F" w:rsidRDefault="00D23595" w:rsidP="00B164F3">
      <w:pPr>
        <w:autoSpaceDE w:val="0"/>
        <w:autoSpaceDN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501B0F">
        <w:rPr>
          <w:rFonts w:ascii="Arial Narrow" w:eastAsia="Calibri" w:hAnsi="Arial Narrow" w:cs="Arial"/>
          <w:b/>
          <w:sz w:val="22"/>
          <w:szCs w:val="22"/>
          <w:lang w:eastAsia="en-US"/>
        </w:rPr>
        <w:t>Energa Oświetlenie</w:t>
      </w:r>
      <w:r w:rsidRPr="00501B0F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="006D456A" w:rsidRPr="00501B0F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S</w:t>
      </w:r>
      <w:r w:rsidRPr="00501B0F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półka z ograniczoną odpowiedzialnością z siedzibą w Sopocie</w:t>
      </w:r>
      <w:r w:rsidRPr="00501B0F">
        <w:rPr>
          <w:rFonts w:ascii="Arial Narrow" w:eastAsia="Calibri" w:hAnsi="Arial Narrow" w:cs="Arial"/>
          <w:sz w:val="22"/>
          <w:szCs w:val="22"/>
          <w:lang w:eastAsia="en-US"/>
        </w:rPr>
        <w:t xml:space="preserve"> przy ul. Artura  Grottgera 7, 81-809 Sopot wpisana do rejestru przedsiębiorców Krajowego Rejestru Sądowego prowadzonego przez Sąd Rejonowy Gdańsk-Północ w Gdańsku, VIII Wydział Gospodarczy Krajowego Rejestru Sądowego pod numerem KRS 0000109164, posiadającą NIP 585-12-32-055, REGON 191251580, kapitał zakładowy w wysokości 191.621.500,00 zł</w:t>
      </w:r>
    </w:p>
    <w:p w14:paraId="29BDA747" w14:textId="77777777" w:rsidR="00D23595" w:rsidRPr="00501B0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6BC70C62" w14:textId="77777777" w:rsidR="00D23595" w:rsidRPr="00501B0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4E32F147" w14:textId="77777777" w:rsidR="00D23595" w:rsidRPr="00501B0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501B0F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 xml:space="preserve">2. Dostawca: </w:t>
      </w:r>
    </w:p>
    <w:p w14:paraId="135F1D5E" w14:textId="77777777" w:rsidR="00D23595" w:rsidRPr="00501B0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42F65A31" w14:textId="77777777" w:rsidR="00D23595" w:rsidRPr="00501B0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501B0F">
        <w:rPr>
          <w:rFonts w:ascii="Arial Narrow" w:eastAsia="Calibri" w:hAnsi="Arial Narrow" w:cs="Arial"/>
          <w:sz w:val="22"/>
          <w:szCs w:val="22"/>
          <w:lang w:eastAsia="en-US"/>
        </w:rPr>
        <w:t>………………………………………….…………………………………………………………………………….</w:t>
      </w:r>
    </w:p>
    <w:p w14:paraId="7FEEE8BB" w14:textId="77777777" w:rsidR="00D23595" w:rsidRPr="00501B0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501B0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Nazwa firmy</w:t>
      </w:r>
    </w:p>
    <w:p w14:paraId="0B635376" w14:textId="77777777" w:rsidR="00D23595" w:rsidRPr="00501B0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</w:p>
    <w:p w14:paraId="7C857D5A" w14:textId="04ACAA70" w:rsidR="00D23595" w:rsidRPr="00501B0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501B0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………………………………………….……………………………………………………………………………. </w:t>
      </w:r>
      <w:r w:rsidR="0032770C" w:rsidRPr="00501B0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br/>
      </w:r>
      <w:r w:rsidRPr="00501B0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Adres siedziby </w:t>
      </w:r>
    </w:p>
    <w:p w14:paraId="2826DB56" w14:textId="77777777" w:rsidR="00D23595" w:rsidRPr="00501B0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501B0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 </w:t>
      </w:r>
    </w:p>
    <w:p w14:paraId="75B92C9C" w14:textId="77777777" w:rsidR="00D23595" w:rsidRPr="00501B0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501B0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………………………………………….……………………………………………………………………………. </w:t>
      </w:r>
    </w:p>
    <w:p w14:paraId="5BF1499E" w14:textId="77777777" w:rsidR="00D23595" w:rsidRPr="00501B0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501B0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NIP</w:t>
      </w:r>
    </w:p>
    <w:p w14:paraId="52A2106F" w14:textId="77777777" w:rsidR="00D23595" w:rsidRPr="00501B0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</w:p>
    <w:p w14:paraId="2E5D4A97" w14:textId="77777777" w:rsidR="00D23595" w:rsidRPr="00501B0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501B0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………………………………………….……………………………………………………………………………. </w:t>
      </w:r>
    </w:p>
    <w:p w14:paraId="4C035BA5" w14:textId="77777777" w:rsidR="00D23595" w:rsidRPr="00501B0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501B0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REGON / KRS </w:t>
      </w:r>
    </w:p>
    <w:p w14:paraId="37DFAC26" w14:textId="77777777" w:rsidR="00D23595" w:rsidRPr="00501B0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</w:p>
    <w:p w14:paraId="1ADBF42A" w14:textId="2AA61364" w:rsidR="00D23595" w:rsidRPr="00501B0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501B0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………………………………………….…………………………………………………………………………….  </w:t>
      </w:r>
      <w:r w:rsidR="0032770C" w:rsidRPr="00501B0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br/>
      </w:r>
      <w:r w:rsidRPr="00501B0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Nr rachunku bankowego</w:t>
      </w:r>
    </w:p>
    <w:p w14:paraId="0332B83E" w14:textId="77777777" w:rsidR="00D23595" w:rsidRPr="00501B0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</w:p>
    <w:p w14:paraId="4BD2D2DA" w14:textId="0A4BE6C3" w:rsidR="00D23595" w:rsidRPr="00501B0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501B0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………………………………………….…………………………………………………………………………….</w:t>
      </w:r>
      <w:r w:rsidR="0032770C" w:rsidRPr="00501B0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br/>
      </w:r>
      <w:r w:rsidRPr="00501B0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Dane kontaktowe (Imię i Nazwisko, nr telefonu, adres e-mail)</w:t>
      </w:r>
    </w:p>
    <w:p w14:paraId="71EFD51A" w14:textId="77777777" w:rsidR="00D23595" w:rsidRPr="00501B0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5F81D3CA" w14:textId="77777777" w:rsidR="0043698E" w:rsidRPr="00501B0F" w:rsidRDefault="0043698E" w:rsidP="0043698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  <w:r w:rsidRPr="00501B0F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 xml:space="preserve">3. Cena oferty w zł: </w:t>
      </w:r>
    </w:p>
    <w:p w14:paraId="12A6CB05" w14:textId="77777777" w:rsidR="0043698E" w:rsidRPr="00501B0F" w:rsidRDefault="0043698E" w:rsidP="0043698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23C7421B" w14:textId="77777777" w:rsidR="0043698E" w:rsidRPr="00501B0F" w:rsidRDefault="0043698E" w:rsidP="0043698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  <w:r w:rsidRPr="00501B0F">
        <w:rPr>
          <w:rFonts w:ascii="Arial Narrow" w:eastAsia="Calibri" w:hAnsi="Arial Narrow" w:cs="Arial"/>
          <w:sz w:val="22"/>
          <w:szCs w:val="22"/>
          <w:lang w:eastAsia="en-US"/>
        </w:rPr>
        <w:t>………………………………………….……… (słownie złotych: …………………..………………………..…)</w:t>
      </w:r>
    </w:p>
    <w:p w14:paraId="2E3FBDA2" w14:textId="77777777" w:rsidR="0043698E" w:rsidRPr="00501B0F" w:rsidRDefault="0043698E" w:rsidP="0043698E">
      <w:pPr>
        <w:autoSpaceDE w:val="0"/>
        <w:autoSpaceDN w:val="0"/>
        <w:adjustRightInd w:val="0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501B0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Całkowita cena netto</w:t>
      </w:r>
      <w:r w:rsidRPr="00501B0F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*</w:t>
      </w:r>
      <w:r w:rsidRPr="00501B0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; </w:t>
      </w:r>
    </w:p>
    <w:p w14:paraId="5E5AAFB0" w14:textId="77777777" w:rsidR="0043698E" w:rsidRPr="00501B0F" w:rsidRDefault="0043698E" w:rsidP="0043698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5812E9D9" w14:textId="77777777" w:rsidR="0043698E" w:rsidRPr="00501B0F" w:rsidRDefault="0043698E" w:rsidP="0043698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  <w:r w:rsidRPr="00501B0F">
        <w:rPr>
          <w:rFonts w:ascii="Arial Narrow" w:eastAsia="Calibri" w:hAnsi="Arial Narrow" w:cs="Arial"/>
          <w:sz w:val="22"/>
          <w:szCs w:val="22"/>
          <w:lang w:eastAsia="en-US"/>
        </w:rPr>
        <w:t>………………………………………….……… (słownie złotych: …………………..………………………..…)</w:t>
      </w:r>
    </w:p>
    <w:p w14:paraId="68A20DC9" w14:textId="77777777" w:rsidR="0043698E" w:rsidRPr="00501B0F" w:rsidRDefault="0043698E" w:rsidP="0043698E">
      <w:pPr>
        <w:autoSpaceDE w:val="0"/>
        <w:autoSpaceDN w:val="0"/>
        <w:adjustRightInd w:val="0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501B0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Całkowita cena brutto; </w:t>
      </w:r>
    </w:p>
    <w:p w14:paraId="2BF7BDB3" w14:textId="77777777" w:rsidR="0043698E" w:rsidRPr="00501B0F" w:rsidRDefault="0043698E" w:rsidP="0043698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501B0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 </w:t>
      </w:r>
    </w:p>
    <w:p w14:paraId="5A354229" w14:textId="77777777" w:rsidR="0043698E" w:rsidRPr="00501B0F" w:rsidRDefault="0043698E" w:rsidP="0043698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</w:rPr>
      </w:pPr>
      <w:r w:rsidRPr="00501B0F">
        <w:rPr>
          <w:rFonts w:ascii="Arial Narrow" w:eastAsia="Calibri" w:hAnsi="Arial Narrow" w:cs="Arial"/>
          <w:sz w:val="22"/>
          <w:szCs w:val="22"/>
          <w:lang w:eastAsia="en-US"/>
        </w:rPr>
        <w:t xml:space="preserve">* </w:t>
      </w:r>
      <w:r w:rsidRPr="00501B0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całkowita cena netto za wykonane usługi (bez należnego podatku VAT), która </w:t>
      </w:r>
      <w:r w:rsidRPr="00501B0F">
        <w:rPr>
          <w:rFonts w:ascii="Arial Narrow" w:eastAsia="Calibri" w:hAnsi="Arial Narrow" w:cs="Arial"/>
          <w:i/>
          <w:iCs/>
          <w:sz w:val="22"/>
          <w:szCs w:val="22"/>
        </w:rPr>
        <w:t xml:space="preserve">powinna uwzględniać wszystkie niezbędne koszty związane z realizacją Przedmiotu Zamówienia. Całkowita cena netto winna być przeniesiona na PZ Connect. Do oferty należy załączyć szczegółowy kosztorys prac. </w:t>
      </w:r>
    </w:p>
    <w:p w14:paraId="4837F955" w14:textId="77777777" w:rsidR="0043698E" w:rsidRPr="00501B0F" w:rsidRDefault="0043698E" w:rsidP="0043698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108438E5" w14:textId="77777777" w:rsidR="0043698E" w:rsidRPr="00501B0F" w:rsidRDefault="0043698E" w:rsidP="0043698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1C91CB22" w14:textId="77777777" w:rsidR="00DB6FF7" w:rsidRPr="00501B0F" w:rsidRDefault="00DB6FF7" w:rsidP="0043698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3B875626" w14:textId="77777777" w:rsidR="0043698E" w:rsidRPr="00501B0F" w:rsidRDefault="0043698E" w:rsidP="0043698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  <w:r w:rsidRPr="00501B0F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lastRenderedPageBreak/>
        <w:t>4. Terminy  realizacji Przedmiotu Zamówienia:</w:t>
      </w:r>
    </w:p>
    <w:p w14:paraId="5200C90B" w14:textId="77777777" w:rsidR="0043698E" w:rsidRPr="00501B0F" w:rsidRDefault="0043698E" w:rsidP="0043698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0639614E" w14:textId="68CD7171" w:rsidR="0043698E" w:rsidRPr="00501B0F" w:rsidRDefault="004D7B7E" w:rsidP="008F31C4">
      <w:pPr>
        <w:suppressAutoHyphens/>
        <w:spacing w:after="200" w:line="276" w:lineRule="auto"/>
        <w:rPr>
          <w:rFonts w:ascii="Arial Narrow" w:hAnsi="Arial Narrow"/>
          <w:sz w:val="22"/>
          <w:szCs w:val="22"/>
        </w:rPr>
      </w:pPr>
      <w:r w:rsidRPr="00501B0F">
        <w:rPr>
          <w:rFonts w:ascii="Arial Narrow" w:eastAsia="Calibri" w:hAnsi="Arial Narrow" w:cs="Arial"/>
          <w:sz w:val="22"/>
          <w:szCs w:val="22"/>
          <w:lang w:eastAsia="en-US"/>
        </w:rPr>
        <w:t xml:space="preserve">- Wymagany </w:t>
      </w:r>
      <w:r w:rsidRPr="00501B0F">
        <w:rPr>
          <w:rFonts w:ascii="Arial Narrow" w:hAnsi="Arial Narrow"/>
          <w:sz w:val="22"/>
          <w:szCs w:val="22"/>
        </w:rPr>
        <w:t xml:space="preserve">termin gotowości przystąpienia do realizacji prac: w terminie uzgodnionym z Zamawiającym, nie później niż </w:t>
      </w:r>
      <w:r w:rsidRPr="00501B0F">
        <w:rPr>
          <w:rFonts w:ascii="Arial Narrow" w:hAnsi="Arial Narrow"/>
          <w:b/>
          <w:bCs/>
          <w:sz w:val="22"/>
          <w:szCs w:val="22"/>
        </w:rPr>
        <w:t xml:space="preserve">w terminie </w:t>
      </w:r>
      <w:r w:rsidRPr="00501B0F">
        <w:rPr>
          <w:rFonts w:ascii="Arial Narrow" w:hAnsi="Arial Narrow" w:cstheme="minorHAnsi"/>
          <w:b/>
          <w:bCs/>
          <w:sz w:val="22"/>
          <w:szCs w:val="22"/>
        </w:rPr>
        <w:t>14 dni</w:t>
      </w:r>
      <w:r w:rsidRPr="00501B0F">
        <w:rPr>
          <w:rFonts w:ascii="Arial Narrow" w:hAnsi="Arial Narrow" w:cstheme="minorHAnsi"/>
          <w:sz w:val="22"/>
          <w:szCs w:val="22"/>
        </w:rPr>
        <w:t xml:space="preserve"> </w:t>
      </w:r>
      <w:r w:rsidRPr="00501B0F">
        <w:rPr>
          <w:rFonts w:ascii="Arial Narrow" w:hAnsi="Arial Narrow"/>
          <w:sz w:val="22"/>
          <w:szCs w:val="22"/>
        </w:rPr>
        <w:t xml:space="preserve">, licząc od dnia zawarcia Umowy. </w:t>
      </w:r>
    </w:p>
    <w:p w14:paraId="62569234" w14:textId="369380B0" w:rsidR="0043698E" w:rsidRPr="00501B0F" w:rsidRDefault="0043698E" w:rsidP="0043698E">
      <w:pPr>
        <w:pStyle w:val="Bezodstpw"/>
        <w:jc w:val="both"/>
        <w:rPr>
          <w:rFonts w:ascii="Arial Narrow" w:hAnsi="Arial Narrow" w:cs="Arial"/>
          <w:b/>
          <w:bCs/>
          <w:color w:val="auto"/>
          <w:sz w:val="22"/>
          <w:szCs w:val="22"/>
        </w:rPr>
      </w:pPr>
      <w:r w:rsidRPr="00501B0F">
        <w:rPr>
          <w:rFonts w:ascii="Arial Narrow" w:eastAsia="Calibri" w:hAnsi="Arial Narrow" w:cs="Arial"/>
          <w:color w:val="auto"/>
          <w:sz w:val="22"/>
          <w:szCs w:val="22"/>
          <w:lang w:eastAsia="en-US"/>
        </w:rPr>
        <w:t xml:space="preserve">- </w:t>
      </w:r>
      <w:bookmarkStart w:id="0" w:name="_Hlk176346941"/>
      <w:r w:rsidRPr="00501B0F">
        <w:rPr>
          <w:rFonts w:ascii="Arial Narrow" w:eastAsia="Calibri" w:hAnsi="Arial Narrow" w:cs="Arial"/>
          <w:color w:val="auto"/>
          <w:sz w:val="22"/>
          <w:szCs w:val="22"/>
          <w:lang w:eastAsia="en-US"/>
        </w:rPr>
        <w:t>Wymagany</w:t>
      </w:r>
      <w:bookmarkEnd w:id="0"/>
      <w:r w:rsidRPr="00501B0F">
        <w:rPr>
          <w:rFonts w:ascii="Arial Narrow" w:hAnsi="Arial Narrow"/>
          <w:color w:val="auto"/>
          <w:sz w:val="22"/>
          <w:szCs w:val="22"/>
        </w:rPr>
        <w:t xml:space="preserve"> termin realizacji prac przez Zamawiającego: uzgodniony z Zamawiającym, </w:t>
      </w:r>
      <w:r w:rsidRPr="00501B0F">
        <w:rPr>
          <w:rFonts w:ascii="Arial Narrow" w:hAnsi="Arial Narrow"/>
          <w:b/>
          <w:bCs/>
          <w:color w:val="auto"/>
          <w:sz w:val="22"/>
          <w:szCs w:val="22"/>
        </w:rPr>
        <w:t xml:space="preserve">nie później niż do </w:t>
      </w:r>
      <w:r w:rsidR="004D7B7E" w:rsidRPr="00501B0F">
        <w:rPr>
          <w:rFonts w:ascii="Arial Narrow" w:hAnsi="Arial Narrow"/>
          <w:b/>
          <w:bCs/>
          <w:color w:val="auto"/>
          <w:sz w:val="22"/>
          <w:szCs w:val="22"/>
        </w:rPr>
        <w:t xml:space="preserve">30.04.2025r. </w:t>
      </w:r>
      <w:r w:rsidR="005A65C5" w:rsidRPr="00501B0F">
        <w:rPr>
          <w:rFonts w:ascii="Arial Narrow" w:hAnsi="Arial Narrow"/>
          <w:b/>
          <w:bCs/>
          <w:color w:val="auto"/>
          <w:sz w:val="22"/>
          <w:szCs w:val="22"/>
        </w:rPr>
        <w:t xml:space="preserve">zgodnie z </w:t>
      </w:r>
      <w:r w:rsidR="00693027" w:rsidRPr="00501B0F">
        <w:rPr>
          <w:rFonts w:ascii="Arial Narrow" w:hAnsi="Arial Narrow"/>
          <w:b/>
          <w:bCs/>
          <w:color w:val="auto"/>
          <w:sz w:val="22"/>
          <w:szCs w:val="22"/>
        </w:rPr>
        <w:t>załączonym harmonogramem realizacji prac</w:t>
      </w:r>
      <w:r w:rsidR="00501B0F">
        <w:rPr>
          <w:rFonts w:ascii="Arial Narrow" w:hAnsi="Arial Narrow"/>
          <w:b/>
          <w:bCs/>
          <w:color w:val="auto"/>
          <w:sz w:val="22"/>
          <w:szCs w:val="22"/>
        </w:rPr>
        <w:t>.</w:t>
      </w:r>
      <w:r w:rsidR="00693027" w:rsidRPr="00501B0F">
        <w:rPr>
          <w:rFonts w:ascii="Arial Narrow" w:hAnsi="Arial Narrow"/>
          <w:b/>
          <w:bCs/>
          <w:color w:val="auto"/>
          <w:sz w:val="22"/>
          <w:szCs w:val="22"/>
        </w:rPr>
        <w:t xml:space="preserve"> </w:t>
      </w:r>
    </w:p>
    <w:p w14:paraId="26E3E970" w14:textId="00E4A113" w:rsidR="0043698E" w:rsidRPr="00501B0F" w:rsidRDefault="0043698E" w:rsidP="0043698E">
      <w:pPr>
        <w:spacing w:before="36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501B0F">
        <w:rPr>
          <w:rFonts w:ascii="Arial Narrow" w:hAnsi="Arial Narrow" w:cs="ArialNarrow-Bold"/>
          <w:b/>
          <w:bCs/>
          <w:sz w:val="22"/>
          <w:szCs w:val="22"/>
        </w:rPr>
        <w:t>5. Okres gwarancji należytego wykonania na prace objęty Przedmiotem Zamówienia**:</w:t>
      </w:r>
    </w:p>
    <w:p w14:paraId="107F3CAA" w14:textId="77777777" w:rsidR="0043698E" w:rsidRPr="00501B0F" w:rsidRDefault="0043698E" w:rsidP="0043698E">
      <w:pPr>
        <w:spacing w:before="36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501B0F">
        <w:rPr>
          <w:rFonts w:ascii="Arial Narrow" w:hAnsi="Arial Narrow" w:cs="Arial"/>
          <w:bCs/>
          <w:sz w:val="22"/>
          <w:szCs w:val="22"/>
        </w:rPr>
        <w:t xml:space="preserve">Dostawca udziela gwarancji na wykonane prace : </w:t>
      </w:r>
      <w:r w:rsidRPr="00501B0F">
        <w:rPr>
          <w:rFonts w:ascii="Arial Narrow" w:eastAsia="Calibri" w:hAnsi="Arial Narrow" w:cs="Arial"/>
          <w:sz w:val="22"/>
          <w:szCs w:val="22"/>
          <w:lang w:eastAsia="en-US"/>
        </w:rPr>
        <w:t>…………………( ilość lat)</w:t>
      </w:r>
      <w:r w:rsidRPr="00501B0F">
        <w:rPr>
          <w:rFonts w:ascii="Arial Narrow" w:hAnsi="Arial Narrow" w:cs="Arial"/>
          <w:bCs/>
          <w:sz w:val="22"/>
          <w:szCs w:val="22"/>
        </w:rPr>
        <w:t xml:space="preserve"> </w:t>
      </w:r>
    </w:p>
    <w:p w14:paraId="7C470A77" w14:textId="77777777" w:rsidR="0043698E" w:rsidRPr="00501B0F" w:rsidRDefault="0043698E" w:rsidP="0043698E">
      <w:pPr>
        <w:rPr>
          <w:rFonts w:ascii="Arial Narrow" w:hAnsi="Arial Narrow"/>
          <w:bCs/>
          <w:sz w:val="22"/>
          <w:szCs w:val="22"/>
        </w:rPr>
      </w:pPr>
      <w:r w:rsidRPr="00501B0F">
        <w:rPr>
          <w:rFonts w:ascii="Arial Narrow" w:hAnsi="Arial Narrow" w:cs="Arial"/>
          <w:bCs/>
          <w:i/>
          <w:iCs/>
          <w:sz w:val="22"/>
          <w:szCs w:val="22"/>
        </w:rPr>
        <w:t xml:space="preserve">** </w:t>
      </w:r>
      <w:r w:rsidRPr="00501B0F">
        <w:rPr>
          <w:rFonts w:ascii="Arial Narrow" w:hAnsi="Arial Narrow"/>
          <w:bCs/>
          <w:sz w:val="22"/>
          <w:szCs w:val="22"/>
        </w:rPr>
        <w:t xml:space="preserve">Minimalny okres gwarancji wymagany przez Zamawiającego to  5 (pięć) lat od daty zakończenia realizacji   </w:t>
      </w:r>
    </w:p>
    <w:p w14:paraId="4C6966B9" w14:textId="77777777" w:rsidR="0043698E" w:rsidRPr="00501B0F" w:rsidRDefault="0043698E" w:rsidP="0043698E">
      <w:pPr>
        <w:rPr>
          <w:rFonts w:ascii="Arial Narrow" w:hAnsi="Arial Narrow"/>
          <w:bCs/>
          <w:sz w:val="22"/>
          <w:szCs w:val="22"/>
        </w:rPr>
      </w:pPr>
      <w:r w:rsidRPr="00501B0F">
        <w:rPr>
          <w:rFonts w:ascii="Arial Narrow" w:hAnsi="Arial Narrow"/>
          <w:bCs/>
          <w:sz w:val="22"/>
          <w:szCs w:val="22"/>
        </w:rPr>
        <w:t>Przedmiotu Zamówienia.</w:t>
      </w:r>
    </w:p>
    <w:p w14:paraId="694B0868" w14:textId="77777777" w:rsidR="0043698E" w:rsidRPr="00501B0F" w:rsidRDefault="0043698E" w:rsidP="0043698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7E8E6B8D" w14:textId="77777777" w:rsidR="0043698E" w:rsidRPr="00501B0F" w:rsidRDefault="0043698E" w:rsidP="0043698E">
      <w:pPr>
        <w:pStyle w:val="Akapitzlist"/>
        <w:autoSpaceDE w:val="0"/>
        <w:autoSpaceDN w:val="0"/>
        <w:adjustRightInd w:val="0"/>
        <w:ind w:left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  <w:r w:rsidRPr="00501B0F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6. Doświadczenie Dostawcy</w:t>
      </w:r>
    </w:p>
    <w:p w14:paraId="066C8BEB" w14:textId="77777777" w:rsidR="008F31C4" w:rsidRDefault="008F31C4" w:rsidP="0043698E">
      <w:pPr>
        <w:pStyle w:val="Akapitzlist"/>
        <w:spacing w:after="120"/>
        <w:ind w:left="0"/>
        <w:jc w:val="both"/>
        <w:rPr>
          <w:rFonts w:ascii="Arial Narrow" w:hAnsi="Arial Narrow"/>
          <w:sz w:val="22"/>
          <w:szCs w:val="22"/>
        </w:rPr>
      </w:pPr>
    </w:p>
    <w:p w14:paraId="38C0F509" w14:textId="2DE6B2F7" w:rsidR="0043698E" w:rsidRPr="00501B0F" w:rsidRDefault="0043698E" w:rsidP="0043698E">
      <w:pPr>
        <w:pStyle w:val="Akapitzlist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501B0F">
        <w:rPr>
          <w:rFonts w:ascii="Arial Narrow" w:hAnsi="Arial Narrow"/>
          <w:sz w:val="22"/>
          <w:szCs w:val="22"/>
        </w:rPr>
        <w:t>Wymagane minimum:  min. 3 (trzy)</w:t>
      </w:r>
      <w:r w:rsidRPr="00501B0F">
        <w:rPr>
          <w:rFonts w:ascii="Arial Narrow" w:hAnsi="Arial Narrow" w:cs="Arial"/>
          <w:sz w:val="22"/>
          <w:szCs w:val="22"/>
        </w:rPr>
        <w:t xml:space="preserve"> </w:t>
      </w:r>
      <w:r w:rsidRPr="00501B0F">
        <w:rPr>
          <w:rFonts w:ascii="Arial Narrow" w:hAnsi="Arial Narrow"/>
          <w:sz w:val="22"/>
          <w:szCs w:val="22"/>
        </w:rPr>
        <w:t>zrealizowane zamówienia/ umowy o charakterze zbliżonym do Przedmiotu Zamówienia, na kwotę nie mniejszą niż przewidywana wartość Przedmiotu Zamówienia, potwierdzone listem  referencyjnym lub oświadczeniem Dostawcy</w:t>
      </w:r>
      <w:r w:rsidR="004D7B7E" w:rsidRPr="00501B0F">
        <w:rPr>
          <w:rFonts w:ascii="Arial Narrow" w:hAnsi="Arial Narrow"/>
          <w:sz w:val="22"/>
          <w:szCs w:val="22"/>
        </w:rPr>
        <w:t xml:space="preserve">, </w:t>
      </w:r>
      <w:r w:rsidR="004D7B7E" w:rsidRPr="00501B0F">
        <w:rPr>
          <w:rFonts w:ascii="Arial Narrow" w:hAnsi="Arial Narrow"/>
          <w:b/>
          <w:bCs/>
          <w:sz w:val="22"/>
          <w:szCs w:val="22"/>
        </w:rPr>
        <w:t>z ostatnich 5 lat</w:t>
      </w:r>
      <w:r w:rsidRPr="00501B0F">
        <w:rPr>
          <w:rFonts w:ascii="Arial Narrow" w:hAnsi="Arial Narrow"/>
          <w:sz w:val="22"/>
          <w:szCs w:val="22"/>
        </w:rPr>
        <w:t>.</w:t>
      </w:r>
    </w:p>
    <w:p w14:paraId="5D853B00" w14:textId="77777777" w:rsidR="0043698E" w:rsidRPr="00501B0F" w:rsidRDefault="0043698E" w:rsidP="0043698E">
      <w:pPr>
        <w:pStyle w:val="Akapitzlist"/>
        <w:autoSpaceDE w:val="0"/>
        <w:autoSpaceDN w:val="0"/>
        <w:adjustRightInd w:val="0"/>
        <w:ind w:left="36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tbl>
      <w:tblPr>
        <w:tblStyle w:val="Tabela-Siatka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2215"/>
        <w:gridCol w:w="2976"/>
        <w:gridCol w:w="1912"/>
        <w:gridCol w:w="1410"/>
      </w:tblGrid>
      <w:tr w:rsidR="00501B0F" w:rsidRPr="00501B0F" w14:paraId="262CED31" w14:textId="77777777" w:rsidTr="00E32462">
        <w:tc>
          <w:tcPr>
            <w:tcW w:w="547" w:type="dxa"/>
          </w:tcPr>
          <w:p w14:paraId="5B355BF2" w14:textId="77777777" w:rsidR="0043698E" w:rsidRPr="00501B0F" w:rsidRDefault="0043698E" w:rsidP="00E32462">
            <w:pPr>
              <w:tabs>
                <w:tab w:val="left" w:pos="708"/>
              </w:tabs>
              <w:spacing w:line="276" w:lineRule="auto"/>
              <w:jc w:val="both"/>
              <w:rPr>
                <w:rFonts w:ascii="Arial Narrow" w:hAnsi="Arial Narrow" w:cs="Arial"/>
                <w:b/>
                <w:bCs/>
              </w:rPr>
            </w:pPr>
            <w:r w:rsidRPr="00501B0F">
              <w:rPr>
                <w:rFonts w:ascii="Arial Narrow" w:hAnsi="Arial Narrow" w:cs="Arial"/>
                <w:b/>
                <w:bCs/>
              </w:rPr>
              <w:t>Lp.</w:t>
            </w:r>
          </w:p>
        </w:tc>
        <w:tc>
          <w:tcPr>
            <w:tcW w:w="2215" w:type="dxa"/>
          </w:tcPr>
          <w:p w14:paraId="291530CD" w14:textId="77777777" w:rsidR="0043698E" w:rsidRPr="00501B0F" w:rsidRDefault="0043698E" w:rsidP="00E32462">
            <w:pPr>
              <w:tabs>
                <w:tab w:val="left" w:pos="708"/>
              </w:tabs>
              <w:spacing w:line="276" w:lineRule="auto"/>
              <w:jc w:val="both"/>
              <w:rPr>
                <w:rFonts w:ascii="Arial Narrow" w:hAnsi="Arial Narrow" w:cs="Arial"/>
                <w:b/>
                <w:bCs/>
              </w:rPr>
            </w:pPr>
            <w:r w:rsidRPr="00501B0F">
              <w:rPr>
                <w:rFonts w:ascii="Arial Narrow" w:hAnsi="Arial Narrow" w:cs="Arial"/>
                <w:b/>
                <w:bCs/>
              </w:rPr>
              <w:t xml:space="preserve">Nazwa i adres Zamawiającego wraz z nr tel. lub adresem e-mail </w:t>
            </w:r>
          </w:p>
        </w:tc>
        <w:tc>
          <w:tcPr>
            <w:tcW w:w="2976" w:type="dxa"/>
          </w:tcPr>
          <w:p w14:paraId="2CFDF2CE" w14:textId="77777777" w:rsidR="0043698E" w:rsidRPr="00501B0F" w:rsidRDefault="0043698E" w:rsidP="00E32462">
            <w:pPr>
              <w:tabs>
                <w:tab w:val="left" w:pos="708"/>
              </w:tabs>
              <w:spacing w:line="276" w:lineRule="auto"/>
              <w:jc w:val="both"/>
              <w:rPr>
                <w:rFonts w:ascii="Arial Narrow" w:hAnsi="Arial Narrow" w:cs="Arial"/>
                <w:b/>
                <w:bCs/>
              </w:rPr>
            </w:pPr>
            <w:r w:rsidRPr="00501B0F">
              <w:rPr>
                <w:rFonts w:ascii="Arial Narrow" w:hAnsi="Arial Narrow" w:cs="Arial"/>
                <w:b/>
                <w:bCs/>
              </w:rPr>
              <w:t xml:space="preserve">Zakres świadczonych usług; Wartość Zamówienia; </w:t>
            </w:r>
          </w:p>
        </w:tc>
        <w:tc>
          <w:tcPr>
            <w:tcW w:w="1912" w:type="dxa"/>
          </w:tcPr>
          <w:p w14:paraId="25588382" w14:textId="77777777" w:rsidR="0043698E" w:rsidRPr="00501B0F" w:rsidRDefault="0043698E" w:rsidP="00E32462">
            <w:pPr>
              <w:tabs>
                <w:tab w:val="left" w:pos="708"/>
              </w:tabs>
              <w:spacing w:line="276" w:lineRule="auto"/>
              <w:jc w:val="both"/>
              <w:rPr>
                <w:rFonts w:ascii="Arial Narrow" w:hAnsi="Arial Narrow" w:cs="Arial"/>
                <w:b/>
                <w:bCs/>
              </w:rPr>
            </w:pPr>
            <w:r w:rsidRPr="00501B0F">
              <w:rPr>
                <w:rFonts w:ascii="Arial Narrow" w:hAnsi="Arial Narrow" w:cs="Arial"/>
                <w:b/>
                <w:bCs/>
              </w:rPr>
              <w:t xml:space="preserve">Termin świadczenia usługi </w:t>
            </w:r>
          </w:p>
        </w:tc>
        <w:tc>
          <w:tcPr>
            <w:tcW w:w="1410" w:type="dxa"/>
          </w:tcPr>
          <w:p w14:paraId="4FB9CE52" w14:textId="77777777" w:rsidR="0043698E" w:rsidRPr="00501B0F" w:rsidRDefault="0043698E" w:rsidP="00E32462">
            <w:pPr>
              <w:tabs>
                <w:tab w:val="left" w:pos="708"/>
              </w:tabs>
              <w:spacing w:line="276" w:lineRule="auto"/>
              <w:jc w:val="both"/>
              <w:rPr>
                <w:rFonts w:ascii="Arial Narrow" w:hAnsi="Arial Narrow" w:cs="Arial"/>
                <w:b/>
                <w:bCs/>
              </w:rPr>
            </w:pPr>
            <w:r w:rsidRPr="00501B0F">
              <w:rPr>
                <w:rFonts w:ascii="Arial Narrow" w:hAnsi="Arial Narrow" w:cs="Arial"/>
                <w:b/>
                <w:bCs/>
              </w:rPr>
              <w:t>Referencje lub Oświadczenie Dostawcy (tak/nie)</w:t>
            </w:r>
          </w:p>
        </w:tc>
      </w:tr>
      <w:tr w:rsidR="00501B0F" w:rsidRPr="00501B0F" w14:paraId="1E3A9F55" w14:textId="77777777" w:rsidTr="00E32462">
        <w:tc>
          <w:tcPr>
            <w:tcW w:w="547" w:type="dxa"/>
          </w:tcPr>
          <w:p w14:paraId="24943CA1" w14:textId="77777777" w:rsidR="0043698E" w:rsidRPr="00501B0F" w:rsidRDefault="0043698E" w:rsidP="00E32462">
            <w:pPr>
              <w:tabs>
                <w:tab w:val="left" w:pos="708"/>
              </w:tabs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501B0F">
              <w:rPr>
                <w:rFonts w:ascii="Arial Narrow" w:hAnsi="Arial Narrow" w:cs="Arial"/>
              </w:rPr>
              <w:t>1</w:t>
            </w:r>
          </w:p>
        </w:tc>
        <w:tc>
          <w:tcPr>
            <w:tcW w:w="2215" w:type="dxa"/>
          </w:tcPr>
          <w:p w14:paraId="65E6BF6F" w14:textId="77777777" w:rsidR="0043698E" w:rsidRPr="00501B0F" w:rsidRDefault="0043698E" w:rsidP="00E32462">
            <w:pPr>
              <w:tabs>
                <w:tab w:val="left" w:pos="708"/>
              </w:tabs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6" w:type="dxa"/>
          </w:tcPr>
          <w:p w14:paraId="604AE215" w14:textId="77777777" w:rsidR="0043698E" w:rsidRPr="00501B0F" w:rsidRDefault="0043698E" w:rsidP="00E32462">
            <w:pPr>
              <w:tabs>
                <w:tab w:val="left" w:pos="708"/>
              </w:tabs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912" w:type="dxa"/>
          </w:tcPr>
          <w:p w14:paraId="33D03AE3" w14:textId="77777777" w:rsidR="0043698E" w:rsidRPr="00501B0F" w:rsidRDefault="0043698E" w:rsidP="00E32462">
            <w:pPr>
              <w:tabs>
                <w:tab w:val="left" w:pos="708"/>
              </w:tabs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10" w:type="dxa"/>
          </w:tcPr>
          <w:p w14:paraId="566FE896" w14:textId="77777777" w:rsidR="0043698E" w:rsidRPr="00501B0F" w:rsidRDefault="0043698E" w:rsidP="00E32462">
            <w:pPr>
              <w:tabs>
                <w:tab w:val="left" w:pos="708"/>
              </w:tabs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01B0F" w:rsidRPr="00501B0F" w14:paraId="6DF862B9" w14:textId="77777777" w:rsidTr="00E32462">
        <w:trPr>
          <w:trHeight w:val="285"/>
        </w:trPr>
        <w:tc>
          <w:tcPr>
            <w:tcW w:w="547" w:type="dxa"/>
          </w:tcPr>
          <w:p w14:paraId="49FF3561" w14:textId="77777777" w:rsidR="0043698E" w:rsidRPr="00501B0F" w:rsidRDefault="0043698E" w:rsidP="00E32462">
            <w:pPr>
              <w:tabs>
                <w:tab w:val="left" w:pos="708"/>
              </w:tabs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501B0F">
              <w:rPr>
                <w:rFonts w:ascii="Arial Narrow" w:hAnsi="Arial Narrow" w:cs="Arial"/>
              </w:rPr>
              <w:t>2</w:t>
            </w:r>
          </w:p>
        </w:tc>
        <w:tc>
          <w:tcPr>
            <w:tcW w:w="2215" w:type="dxa"/>
          </w:tcPr>
          <w:p w14:paraId="5EAF983D" w14:textId="77777777" w:rsidR="0043698E" w:rsidRPr="00501B0F" w:rsidRDefault="0043698E" w:rsidP="00E32462">
            <w:pPr>
              <w:tabs>
                <w:tab w:val="left" w:pos="708"/>
              </w:tabs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6" w:type="dxa"/>
          </w:tcPr>
          <w:p w14:paraId="11703960" w14:textId="77777777" w:rsidR="0043698E" w:rsidRPr="00501B0F" w:rsidRDefault="0043698E" w:rsidP="00E32462">
            <w:pPr>
              <w:tabs>
                <w:tab w:val="left" w:pos="708"/>
              </w:tabs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912" w:type="dxa"/>
          </w:tcPr>
          <w:p w14:paraId="1955C9DB" w14:textId="77777777" w:rsidR="0043698E" w:rsidRPr="00501B0F" w:rsidRDefault="0043698E" w:rsidP="00E32462">
            <w:pPr>
              <w:tabs>
                <w:tab w:val="left" w:pos="708"/>
              </w:tabs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10" w:type="dxa"/>
          </w:tcPr>
          <w:p w14:paraId="0B2D8FF5" w14:textId="77777777" w:rsidR="0043698E" w:rsidRPr="00501B0F" w:rsidRDefault="0043698E" w:rsidP="00E32462">
            <w:pPr>
              <w:tabs>
                <w:tab w:val="left" w:pos="708"/>
              </w:tabs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43698E" w:rsidRPr="00501B0F" w14:paraId="74E7F445" w14:textId="77777777" w:rsidTr="00E32462">
        <w:tc>
          <w:tcPr>
            <w:tcW w:w="547" w:type="dxa"/>
          </w:tcPr>
          <w:p w14:paraId="6CF0404D" w14:textId="77777777" w:rsidR="0043698E" w:rsidRPr="00501B0F" w:rsidRDefault="0043698E" w:rsidP="00E32462">
            <w:pPr>
              <w:tabs>
                <w:tab w:val="left" w:pos="708"/>
              </w:tabs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501B0F">
              <w:rPr>
                <w:rFonts w:ascii="Arial Narrow" w:hAnsi="Arial Narrow" w:cs="Arial"/>
              </w:rPr>
              <w:t>3</w:t>
            </w:r>
          </w:p>
        </w:tc>
        <w:tc>
          <w:tcPr>
            <w:tcW w:w="2215" w:type="dxa"/>
          </w:tcPr>
          <w:p w14:paraId="57DFB5CB" w14:textId="77777777" w:rsidR="0043698E" w:rsidRPr="00501B0F" w:rsidRDefault="0043698E" w:rsidP="00E32462">
            <w:pPr>
              <w:tabs>
                <w:tab w:val="left" w:pos="708"/>
              </w:tabs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6" w:type="dxa"/>
          </w:tcPr>
          <w:p w14:paraId="3C4E1546" w14:textId="77777777" w:rsidR="0043698E" w:rsidRPr="00501B0F" w:rsidRDefault="0043698E" w:rsidP="00E32462">
            <w:pPr>
              <w:tabs>
                <w:tab w:val="left" w:pos="708"/>
              </w:tabs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912" w:type="dxa"/>
          </w:tcPr>
          <w:p w14:paraId="1A92E0D2" w14:textId="77777777" w:rsidR="0043698E" w:rsidRPr="00501B0F" w:rsidRDefault="0043698E" w:rsidP="00E32462">
            <w:pPr>
              <w:tabs>
                <w:tab w:val="left" w:pos="708"/>
              </w:tabs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10" w:type="dxa"/>
          </w:tcPr>
          <w:p w14:paraId="0FC78938" w14:textId="77777777" w:rsidR="0043698E" w:rsidRPr="00501B0F" w:rsidRDefault="0043698E" w:rsidP="00E32462">
            <w:pPr>
              <w:tabs>
                <w:tab w:val="left" w:pos="708"/>
              </w:tabs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</w:tr>
    </w:tbl>
    <w:p w14:paraId="5D200D0F" w14:textId="7CAD6F9B" w:rsidR="00D23595" w:rsidRPr="00501B0F" w:rsidRDefault="00D23595" w:rsidP="0043698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4D06C793" w14:textId="77777777" w:rsidR="0043698E" w:rsidRPr="00501B0F" w:rsidRDefault="0043698E" w:rsidP="0043698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  <w:r w:rsidRPr="00501B0F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 xml:space="preserve">7. Okres związania Ofertą </w:t>
      </w:r>
    </w:p>
    <w:p w14:paraId="1823299F" w14:textId="77777777" w:rsidR="0043698E" w:rsidRPr="00501B0F" w:rsidRDefault="0043698E" w:rsidP="0043698E">
      <w:pPr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</w:rPr>
      </w:pPr>
    </w:p>
    <w:p w14:paraId="18007CB9" w14:textId="77777777" w:rsidR="0043698E" w:rsidRPr="00501B0F" w:rsidRDefault="0043698E" w:rsidP="0043698E">
      <w:pPr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</w:rPr>
      </w:pPr>
      <w:r w:rsidRPr="00501B0F">
        <w:rPr>
          <w:rFonts w:ascii="Arial Narrow" w:eastAsia="Calibri" w:hAnsi="Arial Narrow"/>
          <w:sz w:val="22"/>
          <w:szCs w:val="22"/>
        </w:rPr>
        <w:t xml:space="preserve">Deklarujemy okres związania Ofertą: </w:t>
      </w:r>
      <w:r w:rsidRPr="00501B0F">
        <w:rPr>
          <w:rFonts w:ascii="Arial Narrow" w:eastAsia="Calibri" w:hAnsi="Arial Narrow" w:cs="Arial"/>
          <w:sz w:val="22"/>
          <w:szCs w:val="22"/>
          <w:lang w:eastAsia="en-US"/>
        </w:rPr>
        <w:t xml:space="preserve">........................................................................................ </w:t>
      </w:r>
      <w:r w:rsidRPr="00501B0F">
        <w:rPr>
          <w:rFonts w:ascii="Arial Narrow" w:eastAsia="Calibri" w:hAnsi="Arial Narrow"/>
          <w:sz w:val="22"/>
          <w:szCs w:val="22"/>
        </w:rPr>
        <w:t xml:space="preserve">dni od daty wyznaczonej jako ostateczny termin składania Ofert*** </w:t>
      </w:r>
    </w:p>
    <w:p w14:paraId="65BD9561" w14:textId="77777777" w:rsidR="0043698E" w:rsidRPr="00501B0F" w:rsidRDefault="0043698E" w:rsidP="0043698E">
      <w:pPr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</w:rPr>
      </w:pPr>
    </w:p>
    <w:p w14:paraId="351891B7" w14:textId="77777777" w:rsidR="0043698E" w:rsidRPr="00501B0F" w:rsidRDefault="0043698E" w:rsidP="0043698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  <w:r w:rsidRPr="00501B0F">
        <w:rPr>
          <w:rFonts w:ascii="Arial Narrow" w:eastAsia="Calibri" w:hAnsi="Arial Narrow"/>
          <w:sz w:val="22"/>
          <w:szCs w:val="22"/>
        </w:rPr>
        <w:t>*** Minimalny okres związania Ofertą wymagany przez Zamawiającego to 30 dni.</w:t>
      </w:r>
    </w:p>
    <w:p w14:paraId="0A9AED67" w14:textId="77777777" w:rsidR="0043698E" w:rsidRPr="00501B0F" w:rsidRDefault="0043698E" w:rsidP="0043698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74924CAD" w14:textId="77777777" w:rsidR="0043698E" w:rsidRPr="00501B0F" w:rsidRDefault="0043698E" w:rsidP="0043698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501B0F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 xml:space="preserve">8. Dodatkowe oświadczenia  </w:t>
      </w:r>
    </w:p>
    <w:p w14:paraId="2B9474E5" w14:textId="77777777" w:rsidR="0043698E" w:rsidRPr="00501B0F" w:rsidRDefault="0043698E" w:rsidP="0043698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79554C54" w14:textId="77777777" w:rsidR="0043698E" w:rsidRPr="00501B0F" w:rsidRDefault="0043698E" w:rsidP="0043698E">
      <w:pPr>
        <w:numPr>
          <w:ilvl w:val="0"/>
          <w:numId w:val="20"/>
        </w:numPr>
        <w:autoSpaceDE w:val="0"/>
        <w:autoSpaceDN w:val="0"/>
        <w:adjustRightInd w:val="0"/>
        <w:spacing w:line="264" w:lineRule="exact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501B0F">
        <w:rPr>
          <w:rFonts w:ascii="Arial Narrow" w:eastAsia="Calibri" w:hAnsi="Arial Narrow" w:cs="Arial"/>
          <w:sz w:val="22"/>
          <w:szCs w:val="22"/>
          <w:lang w:eastAsia="en-US"/>
        </w:rPr>
        <w:t>a) akceptujemy wszystkie wymagania opisane w warunkach niniejszego Zapytania Ofertowego,</w:t>
      </w:r>
    </w:p>
    <w:p w14:paraId="03426AB4" w14:textId="659B8FB5" w:rsidR="00D23595" w:rsidRPr="00501B0F" w:rsidRDefault="0043698E" w:rsidP="00B164F3">
      <w:pPr>
        <w:numPr>
          <w:ilvl w:val="0"/>
          <w:numId w:val="20"/>
        </w:numPr>
        <w:autoSpaceDE w:val="0"/>
        <w:autoSpaceDN w:val="0"/>
        <w:adjustRightInd w:val="0"/>
        <w:spacing w:after="53" w:line="264" w:lineRule="exact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501B0F">
        <w:rPr>
          <w:rFonts w:ascii="Arial Narrow" w:eastAsia="Calibri" w:hAnsi="Arial Narrow" w:cs="Arial"/>
          <w:sz w:val="22"/>
          <w:szCs w:val="22"/>
          <w:lang w:eastAsia="en-US"/>
        </w:rPr>
        <w:t>b) akceptujemy treść projektu Umowy zawartego w Załączniku nr 6 do WZ bez uwag</w:t>
      </w:r>
      <w:r w:rsidRPr="00501B0F"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  <w:t>.</w:t>
      </w:r>
    </w:p>
    <w:p w14:paraId="3B40B344" w14:textId="77777777" w:rsidR="00DB6FF7" w:rsidRPr="00501B0F" w:rsidRDefault="00DB6FF7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2996D3F8" w14:textId="1BE50014" w:rsidR="00D23595" w:rsidRPr="00501B0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  <w:r w:rsidRPr="00501B0F"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  <w:t xml:space="preserve">Załączniki </w:t>
      </w:r>
    </w:p>
    <w:p w14:paraId="1A4EA025" w14:textId="77777777" w:rsidR="00D23595" w:rsidRPr="00501B0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501B0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Dokumenty rejestrowe (KRS/CEIDG/Pełnomocnictwo);</w:t>
      </w:r>
    </w:p>
    <w:p w14:paraId="5562771E" w14:textId="77777777" w:rsidR="00D23595" w:rsidRPr="00501B0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/>
          <w:i/>
          <w:iCs/>
          <w:sz w:val="22"/>
          <w:szCs w:val="22"/>
          <w:lang w:eastAsia="en-US"/>
        </w:rPr>
      </w:pPr>
      <w:r w:rsidRPr="00501B0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Oświadczenia (Załącznik nr 2,3,4);</w:t>
      </w:r>
    </w:p>
    <w:p w14:paraId="3D80A545" w14:textId="77777777" w:rsidR="00D23595" w:rsidRPr="00501B0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501B0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Kopia aktualnej polisy ubezpieczeniowej OC;</w:t>
      </w:r>
    </w:p>
    <w:p w14:paraId="0B512D13" w14:textId="77777777" w:rsidR="00D23595" w:rsidRPr="00501B0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/>
          <w:i/>
          <w:iCs/>
          <w:sz w:val="22"/>
          <w:szCs w:val="22"/>
        </w:rPr>
      </w:pPr>
      <w:r w:rsidRPr="00501B0F">
        <w:rPr>
          <w:rFonts w:ascii="Arial Narrow" w:eastAsia="Calibri" w:hAnsi="Arial Narrow"/>
          <w:i/>
          <w:iCs/>
          <w:sz w:val="22"/>
          <w:szCs w:val="22"/>
        </w:rPr>
        <w:t xml:space="preserve">Listy referencyjne; </w:t>
      </w:r>
    </w:p>
    <w:p w14:paraId="443ADFAF" w14:textId="1797BAEF" w:rsidR="00D23595" w:rsidRPr="00501B0F" w:rsidRDefault="007D6BE6" w:rsidP="00B164F3">
      <w:pPr>
        <w:autoSpaceDE w:val="0"/>
        <w:autoSpaceDN w:val="0"/>
        <w:adjustRightInd w:val="0"/>
        <w:jc w:val="both"/>
        <w:rPr>
          <w:rFonts w:ascii="Arial Narrow" w:hAnsi="Arial Narrow" w:cs="ArialNarrow-Italic"/>
          <w:i/>
          <w:iCs/>
          <w:sz w:val="22"/>
          <w:szCs w:val="22"/>
        </w:rPr>
      </w:pPr>
      <w:r w:rsidRPr="00501B0F">
        <w:rPr>
          <w:rFonts w:ascii="Arial Narrow" w:hAnsi="Arial Narrow" w:cs="ArialNarrow-Italic"/>
          <w:i/>
          <w:iCs/>
          <w:sz w:val="22"/>
          <w:szCs w:val="22"/>
        </w:rPr>
        <w:t>Kosztorys szczegółowy;</w:t>
      </w:r>
    </w:p>
    <w:p w14:paraId="3B5AED0D" w14:textId="0E3233EE" w:rsidR="00370E8C" w:rsidRDefault="005A65C5" w:rsidP="00501B0F">
      <w:pPr>
        <w:autoSpaceDE w:val="0"/>
        <w:autoSpaceDN w:val="0"/>
        <w:adjustRightInd w:val="0"/>
        <w:rPr>
          <w:rFonts w:ascii="Arial Narrow" w:hAnsi="Arial Narrow" w:cs="ArialNarrow-Italic"/>
          <w:i/>
          <w:iCs/>
          <w:sz w:val="22"/>
          <w:szCs w:val="22"/>
        </w:rPr>
      </w:pPr>
      <w:r w:rsidRPr="00501B0F">
        <w:rPr>
          <w:rFonts w:ascii="Arial Narrow" w:hAnsi="Arial Narrow" w:cs="ArialNarrow-Italic"/>
          <w:i/>
          <w:iCs/>
          <w:sz w:val="22"/>
          <w:szCs w:val="22"/>
        </w:rPr>
        <w:t>Harmonogram realizacji prac</w:t>
      </w:r>
      <w:r w:rsidR="00370E8C">
        <w:rPr>
          <w:rFonts w:ascii="Arial Narrow" w:hAnsi="Arial Narrow" w:cs="ArialNarrow-Italic"/>
          <w:i/>
          <w:iCs/>
          <w:sz w:val="22"/>
          <w:szCs w:val="22"/>
        </w:rPr>
        <w:t>;</w:t>
      </w:r>
    </w:p>
    <w:p w14:paraId="4A61CB75" w14:textId="1D6A32F9" w:rsidR="006D456A" w:rsidRPr="00501B0F" w:rsidRDefault="00370E8C" w:rsidP="00501B0F">
      <w:pPr>
        <w:autoSpaceDE w:val="0"/>
        <w:autoSpaceDN w:val="0"/>
        <w:adjustRightInd w:val="0"/>
        <w:rPr>
          <w:rFonts w:ascii="Arial Narrow" w:eastAsia="Calibri" w:hAnsi="Arial Narrow" w:cs="Arial"/>
          <w:sz w:val="22"/>
          <w:szCs w:val="22"/>
          <w:lang w:eastAsia="en-US"/>
        </w:rPr>
      </w:pPr>
      <w:r>
        <w:rPr>
          <w:rFonts w:ascii="Arial Narrow" w:hAnsi="Arial Narrow" w:cs="ArialNarrow-Italic"/>
          <w:i/>
          <w:iCs/>
          <w:sz w:val="22"/>
          <w:szCs w:val="22"/>
        </w:rPr>
        <w:t xml:space="preserve">                                                                                                  </w:t>
      </w:r>
      <w:r w:rsidR="006D456A" w:rsidRPr="00501B0F">
        <w:rPr>
          <w:rFonts w:ascii="Arial Narrow" w:eastAsia="Calibri" w:hAnsi="Arial Narrow" w:cs="Arial"/>
          <w:sz w:val="22"/>
          <w:szCs w:val="22"/>
          <w:lang w:eastAsia="en-US"/>
        </w:rPr>
        <w:t>..................................................................................</w:t>
      </w:r>
    </w:p>
    <w:p w14:paraId="24C71AC0" w14:textId="77777777" w:rsidR="006D456A" w:rsidRPr="00501B0F" w:rsidRDefault="006D456A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</w:p>
    <w:p w14:paraId="2E71BD75" w14:textId="39436946" w:rsidR="00D96F41" w:rsidRPr="00370E8C" w:rsidRDefault="006D456A" w:rsidP="00370E8C">
      <w:pPr>
        <w:autoSpaceDE w:val="0"/>
        <w:autoSpaceDN w:val="0"/>
        <w:adjustRightInd w:val="0"/>
        <w:ind w:left="4962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501B0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(data, podpis i pieczątka imienna osoby uprawnionej do składania oświadczeń w imieniu Dostawcy</w:t>
      </w:r>
      <w:r w:rsidR="00370E8C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)</w:t>
      </w:r>
    </w:p>
    <w:p w14:paraId="7E400333" w14:textId="63791104" w:rsidR="001857DF" w:rsidRPr="00501B0F" w:rsidRDefault="001857DF" w:rsidP="00B164F3">
      <w:pPr>
        <w:pStyle w:val="Stopka"/>
        <w:spacing w:line="276" w:lineRule="auto"/>
        <w:jc w:val="center"/>
        <w:rPr>
          <w:rFonts w:ascii="Arial Narrow" w:hAnsi="Arial Narrow" w:cs="Arial"/>
          <w:b/>
          <w:sz w:val="22"/>
          <w:szCs w:val="22"/>
        </w:rPr>
      </w:pPr>
    </w:p>
    <w:sectPr w:rsidR="001857DF" w:rsidRPr="00501B0F" w:rsidSect="00483E73">
      <w:headerReference w:type="default" r:id="rId8"/>
      <w:footerReference w:type="default" r:id="rId9"/>
      <w:pgSz w:w="11906" w:h="16838"/>
      <w:pgMar w:top="1396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018DD1" w14:textId="77777777" w:rsidR="00F34160" w:rsidRDefault="00F34160">
      <w:r>
        <w:separator/>
      </w:r>
    </w:p>
  </w:endnote>
  <w:endnote w:type="continuationSeparator" w:id="0">
    <w:p w14:paraId="31FF1851" w14:textId="77777777" w:rsidR="00F34160" w:rsidRDefault="00F34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">
    <w:altName w:val="Times New Roman"/>
    <w:charset w:val="EE"/>
    <w:family w:val="auto"/>
    <w:pitch w:val="variable"/>
  </w:font>
  <w:font w:name="HG Mincho Light J">
    <w:altName w:val="Calibri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-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-Italic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D6199" w14:textId="47B6B163" w:rsidR="000B58C8" w:rsidRDefault="000B58C8" w:rsidP="00E544F9">
    <w:pPr>
      <w:pStyle w:val="Stopka"/>
      <w:ind w:right="360"/>
    </w:pPr>
    <w:r>
      <w:t>______________________________________________________________________________________</w:t>
    </w:r>
  </w:p>
  <w:p w14:paraId="70E60611" w14:textId="26C38C2A" w:rsidR="000B58C8" w:rsidRPr="00980517" w:rsidRDefault="000B58C8" w:rsidP="00E544F9">
    <w:pPr>
      <w:pStyle w:val="Stopka"/>
      <w:framePr w:wrap="around" w:vAnchor="text" w:hAnchor="margin" w:xAlign="right" w:y="1"/>
      <w:rPr>
        <w:rStyle w:val="Numerstrony"/>
        <w:rFonts w:ascii="Arial Narrow" w:hAnsi="Arial Narrow"/>
      </w:rPr>
    </w:pPr>
    <w:r w:rsidRPr="00980517">
      <w:rPr>
        <w:rStyle w:val="Numerstrony"/>
        <w:rFonts w:ascii="Arial Narrow" w:hAnsi="Arial Narrow"/>
      </w:rPr>
      <w:fldChar w:fldCharType="begin"/>
    </w:r>
    <w:r w:rsidRPr="00980517">
      <w:rPr>
        <w:rStyle w:val="Numerstrony"/>
        <w:rFonts w:ascii="Arial Narrow" w:hAnsi="Arial Narrow"/>
      </w:rPr>
      <w:instrText xml:space="preserve">PAGE  </w:instrText>
    </w:r>
    <w:r w:rsidRPr="00980517">
      <w:rPr>
        <w:rStyle w:val="Numerstrony"/>
        <w:rFonts w:ascii="Arial Narrow" w:hAnsi="Arial Narrow"/>
      </w:rPr>
      <w:fldChar w:fldCharType="separate"/>
    </w:r>
    <w:r w:rsidR="00024472">
      <w:rPr>
        <w:rStyle w:val="Numerstrony"/>
        <w:rFonts w:ascii="Arial Narrow" w:hAnsi="Arial Narrow"/>
        <w:noProof/>
      </w:rPr>
      <w:t>18</w:t>
    </w:r>
    <w:r w:rsidRPr="00980517">
      <w:rPr>
        <w:rStyle w:val="Numerstrony"/>
        <w:rFonts w:ascii="Arial Narrow" w:hAnsi="Arial Narrow"/>
      </w:rPr>
      <w:fldChar w:fldCharType="end"/>
    </w:r>
  </w:p>
  <w:p w14:paraId="069F9D78" w14:textId="77777777" w:rsidR="00706E11" w:rsidRPr="006D456A" w:rsidRDefault="00706E11" w:rsidP="00706E11">
    <w:pPr>
      <w:pStyle w:val="Stopka"/>
      <w:ind w:right="360"/>
      <w:rPr>
        <w:rFonts w:ascii="Arial Narrow" w:hAnsi="Arial Narrow" w:cs="Tahoma"/>
        <w:sz w:val="22"/>
        <w:szCs w:val="22"/>
      </w:rPr>
    </w:pPr>
    <w:r w:rsidRPr="006D456A">
      <w:rPr>
        <w:rFonts w:ascii="Arial Narrow" w:hAnsi="Arial Narrow" w:cs="Tahoma"/>
        <w:sz w:val="22"/>
        <w:szCs w:val="22"/>
      </w:rPr>
      <w:t>Energa Oświetlenie Sp. z o.o.</w:t>
    </w:r>
  </w:p>
  <w:p w14:paraId="4383B210" w14:textId="18DA37E9" w:rsidR="000B58C8" w:rsidRPr="00BA2EF8" w:rsidRDefault="000B58C8" w:rsidP="00706E11">
    <w:pPr>
      <w:pStyle w:val="Stopka"/>
      <w:ind w:right="360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766CCD" w14:textId="77777777" w:rsidR="00F34160" w:rsidRDefault="00F34160">
      <w:r>
        <w:separator/>
      </w:r>
    </w:p>
  </w:footnote>
  <w:footnote w:type="continuationSeparator" w:id="0">
    <w:p w14:paraId="6CAB4993" w14:textId="77777777" w:rsidR="00F34160" w:rsidRDefault="00F34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7E845" w14:textId="7DE55277" w:rsidR="004B524C" w:rsidRPr="00AB59FA" w:rsidRDefault="004B524C" w:rsidP="00AB59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CDA6E0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162B45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multilevel"/>
    <w:tmpl w:val="7ACA37C4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1276"/>
        </w:tabs>
        <w:ind w:left="1276" w:hanging="425"/>
      </w:pPr>
      <w:rPr>
        <w:rFonts w:cs="Times New Roman"/>
        <w:b w:val="0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7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AC8E51D0"/>
    <w:name w:val="WW8Num7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cs="Times New Roman"/>
        <w:sz w:val="22"/>
        <w:szCs w:val="22"/>
      </w:r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7" w15:restartNumberingAfterBreak="0">
    <w:nsid w:val="0000000B"/>
    <w:multiLevelType w:val="multilevel"/>
    <w:tmpl w:val="F460C246"/>
    <w:name w:val="WW8Num11"/>
    <w:lvl w:ilvl="0">
      <w:start w:val="1"/>
      <w:numFmt w:val="lowerLetter"/>
      <w:lvlText w:val="%1)"/>
      <w:lvlJc w:val="left"/>
      <w:pPr>
        <w:tabs>
          <w:tab w:val="num" w:pos="357"/>
        </w:tabs>
        <w:ind w:left="714" w:hanging="357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357"/>
        </w:tabs>
        <w:ind w:left="714" w:hanging="357"/>
      </w:pPr>
      <w:rPr>
        <w:rFonts w:ascii="Arial Narrow" w:hAnsi="Arial Narrow" w:cs="Times New Roman" w:hint="default"/>
        <w:b w:val="0"/>
        <w:i w:val="0"/>
        <w:strike w:val="0"/>
        <w:dstrike w:val="0"/>
        <w:sz w:val="22"/>
        <w:szCs w:val="22"/>
      </w:rPr>
    </w:lvl>
    <w:lvl w:ilvl="2">
      <w:start w:val="4"/>
      <w:numFmt w:val="decimal"/>
      <w:lvlText w:val="%3."/>
      <w:lvlJc w:val="left"/>
      <w:pPr>
        <w:tabs>
          <w:tab w:val="num" w:pos="0"/>
        </w:tabs>
        <w:ind w:left="357" w:hanging="357"/>
      </w:pPr>
      <w:rPr>
        <w:rFonts w:ascii="Arial Narrow" w:hAnsi="Arial Narrow" w:cs="Times New Roman" w:hint="default"/>
        <w:b w:val="0"/>
        <w:i w:val="0"/>
        <w:strike w:val="0"/>
        <w:dstrike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D"/>
    <w:multiLevelType w:val="singleLevel"/>
    <w:tmpl w:val="DFF8D94E"/>
    <w:name w:val="WW8Num13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9" w15:restartNumberingAfterBreak="0">
    <w:nsid w:val="0000000F"/>
    <w:multiLevelType w:val="singleLevel"/>
    <w:tmpl w:val="1D103AC0"/>
    <w:name w:val="WW8Num15"/>
    <w:lvl w:ilvl="0">
      <w:start w:val="1"/>
      <w:numFmt w:val="lowerLetter"/>
      <w:lvlText w:val="%1)"/>
      <w:lvlJc w:val="left"/>
      <w:pPr>
        <w:tabs>
          <w:tab w:val="num" w:pos="357"/>
        </w:tabs>
        <w:ind w:left="714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10" w15:restartNumberingAfterBreak="0">
    <w:nsid w:val="00000014"/>
    <w:multiLevelType w:val="multilevel"/>
    <w:tmpl w:val="3A1CBE30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Arial Narrow" w:eastAsia="Times New Roman" w:hAnsi="Arial Narrow" w:cs="Arial"/>
        <w:b w:val="0"/>
        <w:i w:val="0"/>
        <w:strike w:val="0"/>
        <w:dstrike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357"/>
        </w:tabs>
        <w:ind w:left="714" w:hanging="357"/>
      </w:pPr>
      <w:rPr>
        <w:rFonts w:hint="default"/>
        <w:b w:val="0"/>
        <w:i w:val="0"/>
        <w:strike w:val="0"/>
        <w:dstrike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0"/>
        </w:tabs>
        <w:ind w:left="357" w:hanging="357"/>
      </w:pPr>
      <w:rPr>
        <w:rFonts w:cs="Times New Roman" w:hint="default"/>
        <w:b w:val="0"/>
        <w:i w:val="0"/>
        <w:strike w:val="0"/>
        <w:dstrike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16"/>
    <w:multiLevelType w:val="multilevel"/>
    <w:tmpl w:val="62548B42"/>
    <w:name w:val="WW8Num22"/>
    <w:lvl w:ilvl="0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57"/>
        </w:tabs>
        <w:ind w:left="714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357" w:hanging="357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1B"/>
    <w:multiLevelType w:val="multilevel"/>
    <w:tmpl w:val="2E20E3F2"/>
    <w:name w:val="WW8Num2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13" w15:restartNumberingAfterBreak="0">
    <w:nsid w:val="04747363"/>
    <w:multiLevelType w:val="hybridMultilevel"/>
    <w:tmpl w:val="8076BD8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04150011">
      <w:start w:val="1"/>
      <w:numFmt w:val="decimal"/>
      <w:lvlText w:val="%8)"/>
      <w:lvlJc w:val="left"/>
      <w:pPr>
        <w:ind w:left="72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1B20DD"/>
    <w:multiLevelType w:val="hybridMultilevel"/>
    <w:tmpl w:val="D12E5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682D0F"/>
    <w:multiLevelType w:val="hybridMultilevel"/>
    <w:tmpl w:val="37A055FE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01">
      <w:start w:val="1"/>
      <w:numFmt w:val="bullet"/>
      <w:lvlText w:val=""/>
      <w:lvlJc w:val="left"/>
      <w:pPr>
        <w:ind w:left="74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B474854"/>
    <w:multiLevelType w:val="multilevel"/>
    <w:tmpl w:val="1D3AA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936"/>
        </w:tabs>
        <w:ind w:left="936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81"/>
        </w:tabs>
        <w:ind w:left="15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41"/>
        </w:tabs>
        <w:ind w:left="19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01"/>
        </w:tabs>
        <w:ind w:left="230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21"/>
        </w:tabs>
        <w:ind w:left="30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81"/>
        </w:tabs>
        <w:ind w:left="338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01"/>
        </w:tabs>
        <w:ind w:left="410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61"/>
        </w:tabs>
        <w:ind w:left="4461" w:hanging="1440"/>
      </w:pPr>
      <w:rPr>
        <w:rFonts w:hint="default"/>
      </w:rPr>
    </w:lvl>
  </w:abstractNum>
  <w:abstractNum w:abstractNumId="17" w15:restartNumberingAfterBreak="0">
    <w:nsid w:val="0C636EC4"/>
    <w:multiLevelType w:val="singleLevel"/>
    <w:tmpl w:val="385EEA32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 w15:restartNumberingAfterBreak="0">
    <w:nsid w:val="0D761410"/>
    <w:multiLevelType w:val="hybridMultilevel"/>
    <w:tmpl w:val="BFF6B7E6"/>
    <w:lvl w:ilvl="0" w:tplc="FFFFFFFF">
      <w:start w:val="1"/>
      <w:numFmt w:val="lowerLetter"/>
      <w:pStyle w:val="Styl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0E3E1719"/>
    <w:multiLevelType w:val="hybridMultilevel"/>
    <w:tmpl w:val="841E0C36"/>
    <w:lvl w:ilvl="0" w:tplc="5F8005B2">
      <w:start w:val="1"/>
      <w:numFmt w:val="lowerLetter"/>
      <w:lvlText w:val="%1)"/>
      <w:lvlJc w:val="right"/>
      <w:pPr>
        <w:ind w:left="1004" w:hanging="360"/>
      </w:pPr>
      <w:rPr>
        <w:rFonts w:ascii="Arial Narrow" w:eastAsiaTheme="minorHAnsi" w:hAnsi="Arial Narrow" w:cstheme="minorBid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0ED07847"/>
    <w:multiLevelType w:val="hybridMultilevel"/>
    <w:tmpl w:val="08AE5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8227E7"/>
    <w:multiLevelType w:val="hybridMultilevel"/>
    <w:tmpl w:val="164CC3CA"/>
    <w:lvl w:ilvl="0" w:tplc="D86EA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A6019D"/>
    <w:multiLevelType w:val="hybridMultilevel"/>
    <w:tmpl w:val="BD0E4F44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B10152"/>
    <w:multiLevelType w:val="multilevel"/>
    <w:tmpl w:val="67D6FB74"/>
    <w:lvl w:ilvl="0">
      <w:start w:val="1"/>
      <w:numFmt w:val="decimal"/>
      <w:lvlText w:val="%1."/>
      <w:lvlJc w:val="left"/>
      <w:pPr>
        <w:tabs>
          <w:tab w:val="num" w:pos="0"/>
        </w:tabs>
        <w:ind w:left="780" w:hanging="420"/>
      </w:pPr>
    </w:lvl>
    <w:lvl w:ilvl="1">
      <w:start w:val="1"/>
      <w:numFmt w:val="lowerLetter"/>
      <w:lvlText w:val="%2."/>
      <w:lvlJc w:val="left"/>
      <w:pPr>
        <w:tabs>
          <w:tab w:val="num" w:pos="-939"/>
        </w:tabs>
        <w:ind w:left="501" w:hanging="360"/>
      </w:pPr>
    </w:lvl>
    <w:lvl w:ilvl="2">
      <w:start w:val="1"/>
      <w:numFmt w:val="bullet"/>
      <w:lvlText w:val=""/>
      <w:lvlJc w:val="left"/>
      <w:pPr>
        <w:tabs>
          <w:tab w:val="num" w:pos="-988"/>
        </w:tabs>
        <w:ind w:left="1172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1A822292"/>
    <w:multiLevelType w:val="multilevel"/>
    <w:tmpl w:val="EF5A06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1CA4670F"/>
    <w:multiLevelType w:val="hybridMultilevel"/>
    <w:tmpl w:val="8BF81D84"/>
    <w:lvl w:ilvl="0" w:tplc="DA1022C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F556ED"/>
    <w:multiLevelType w:val="hybridMultilevel"/>
    <w:tmpl w:val="167CD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2572F19"/>
    <w:multiLevelType w:val="hybridMultilevel"/>
    <w:tmpl w:val="69DA67E4"/>
    <w:lvl w:ilvl="0" w:tplc="7FF677D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8" w15:restartNumberingAfterBreak="0">
    <w:nsid w:val="227519C1"/>
    <w:multiLevelType w:val="hybridMultilevel"/>
    <w:tmpl w:val="D626F5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65160E"/>
    <w:multiLevelType w:val="hybridMultilevel"/>
    <w:tmpl w:val="D90089A4"/>
    <w:lvl w:ilvl="0" w:tplc="15DCDEE0">
      <w:start w:val="1"/>
      <w:numFmt w:val="lowerLetter"/>
      <w:lvlText w:val="%1)"/>
      <w:lvlJc w:val="left"/>
      <w:pPr>
        <w:ind w:left="5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30" w15:restartNumberingAfterBreak="0">
    <w:nsid w:val="23C02312"/>
    <w:multiLevelType w:val="hybridMultilevel"/>
    <w:tmpl w:val="205E0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D84619"/>
    <w:multiLevelType w:val="hybridMultilevel"/>
    <w:tmpl w:val="05F250A2"/>
    <w:lvl w:ilvl="0" w:tplc="40BCBE2C">
      <w:start w:val="1"/>
      <w:numFmt w:val="bullet"/>
      <w:pStyle w:val="TextBullet1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 w:val="0"/>
        <w:i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4685A17"/>
    <w:multiLevelType w:val="multilevel"/>
    <w:tmpl w:val="40509C46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928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5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95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7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13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9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31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080" w:hanging="1800"/>
      </w:pPr>
    </w:lvl>
  </w:abstractNum>
  <w:abstractNum w:abstractNumId="33" w15:restartNumberingAfterBreak="0">
    <w:nsid w:val="277864BA"/>
    <w:multiLevelType w:val="hybridMultilevel"/>
    <w:tmpl w:val="205E06B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79A6785"/>
    <w:multiLevelType w:val="multilevel"/>
    <w:tmpl w:val="3B4AFD0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5" w15:restartNumberingAfterBreak="0">
    <w:nsid w:val="27CF5A47"/>
    <w:multiLevelType w:val="hybridMultilevel"/>
    <w:tmpl w:val="E6A63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8697C61"/>
    <w:multiLevelType w:val="hybridMultilevel"/>
    <w:tmpl w:val="47C823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ABCCE06">
      <w:start w:val="1"/>
      <w:numFmt w:val="lowerLetter"/>
      <w:lvlText w:val="%4)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4" w:tplc="E9E6BE26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9DCC07E">
      <w:start w:val="80"/>
      <w:numFmt w:val="decimal"/>
      <w:lvlText w:val="%7"/>
      <w:lvlJc w:val="left"/>
      <w:pPr>
        <w:ind w:left="5040" w:hanging="360"/>
      </w:pPr>
      <w:rPr>
        <w:rFonts w:hint="default"/>
      </w:rPr>
    </w:lvl>
    <w:lvl w:ilvl="7" w:tplc="B37C307A">
      <w:start w:val="1"/>
      <w:numFmt w:val="decimal"/>
      <w:lvlText w:val="%8)"/>
      <w:lvlJc w:val="left"/>
      <w:pPr>
        <w:ind w:left="5760" w:hanging="360"/>
      </w:pPr>
      <w:rPr>
        <w:rFonts w:ascii="Arial Narrow" w:hAnsi="Arial Narrow" w:hint="default"/>
        <w:sz w:val="22"/>
        <w:szCs w:val="22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AA2906"/>
    <w:multiLevelType w:val="hybridMultilevel"/>
    <w:tmpl w:val="0D6C3B0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3C6535B8"/>
    <w:multiLevelType w:val="hybridMultilevel"/>
    <w:tmpl w:val="2762593E"/>
    <w:lvl w:ilvl="0" w:tplc="0415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A725E2"/>
    <w:multiLevelType w:val="hybridMultilevel"/>
    <w:tmpl w:val="CDCC91B2"/>
    <w:lvl w:ilvl="0" w:tplc="051407E8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448C5E91"/>
    <w:multiLevelType w:val="hybridMultilevel"/>
    <w:tmpl w:val="BA5A9E42"/>
    <w:lvl w:ilvl="0" w:tplc="A6E89446">
      <w:start w:val="1"/>
      <w:numFmt w:val="lowerLetter"/>
      <w:lvlText w:val="%1)"/>
      <w:lvlJc w:val="left"/>
      <w:pPr>
        <w:ind w:left="397" w:hanging="397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B22FA6"/>
    <w:multiLevelType w:val="hybridMultilevel"/>
    <w:tmpl w:val="8D3A82D4"/>
    <w:lvl w:ilvl="0" w:tplc="DB887358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F60350"/>
    <w:multiLevelType w:val="hybridMultilevel"/>
    <w:tmpl w:val="5CCC7E7A"/>
    <w:lvl w:ilvl="0" w:tplc="728E36F2"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CIDFont+F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24145A4"/>
    <w:multiLevelType w:val="hybridMultilevel"/>
    <w:tmpl w:val="EA8A65D0"/>
    <w:lvl w:ilvl="0" w:tplc="02142020">
      <w:start w:val="3"/>
      <w:numFmt w:val="decimal"/>
      <w:lvlText w:val="%1)"/>
      <w:lvlJc w:val="left"/>
      <w:pPr>
        <w:ind w:left="1780" w:hanging="360"/>
      </w:pPr>
      <w:rPr>
        <w:rFonts w:cs="F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500" w:hanging="360"/>
      </w:pPr>
    </w:lvl>
    <w:lvl w:ilvl="2" w:tplc="0415001B" w:tentative="1">
      <w:start w:val="1"/>
      <w:numFmt w:val="lowerRoman"/>
      <w:lvlText w:val="%3."/>
      <w:lvlJc w:val="right"/>
      <w:pPr>
        <w:ind w:left="3220" w:hanging="180"/>
      </w:pPr>
    </w:lvl>
    <w:lvl w:ilvl="3" w:tplc="0415000F" w:tentative="1">
      <w:start w:val="1"/>
      <w:numFmt w:val="decimal"/>
      <w:lvlText w:val="%4."/>
      <w:lvlJc w:val="left"/>
      <w:pPr>
        <w:ind w:left="3940" w:hanging="360"/>
      </w:pPr>
    </w:lvl>
    <w:lvl w:ilvl="4" w:tplc="04150019" w:tentative="1">
      <w:start w:val="1"/>
      <w:numFmt w:val="lowerLetter"/>
      <w:lvlText w:val="%5."/>
      <w:lvlJc w:val="left"/>
      <w:pPr>
        <w:ind w:left="4660" w:hanging="360"/>
      </w:pPr>
    </w:lvl>
    <w:lvl w:ilvl="5" w:tplc="0415001B" w:tentative="1">
      <w:start w:val="1"/>
      <w:numFmt w:val="lowerRoman"/>
      <w:lvlText w:val="%6."/>
      <w:lvlJc w:val="right"/>
      <w:pPr>
        <w:ind w:left="5380" w:hanging="180"/>
      </w:pPr>
    </w:lvl>
    <w:lvl w:ilvl="6" w:tplc="0415000F" w:tentative="1">
      <w:start w:val="1"/>
      <w:numFmt w:val="decimal"/>
      <w:lvlText w:val="%7."/>
      <w:lvlJc w:val="left"/>
      <w:pPr>
        <w:ind w:left="6100" w:hanging="360"/>
      </w:pPr>
    </w:lvl>
    <w:lvl w:ilvl="7" w:tplc="04150019" w:tentative="1">
      <w:start w:val="1"/>
      <w:numFmt w:val="lowerLetter"/>
      <w:lvlText w:val="%8."/>
      <w:lvlJc w:val="left"/>
      <w:pPr>
        <w:ind w:left="6820" w:hanging="360"/>
      </w:pPr>
    </w:lvl>
    <w:lvl w:ilvl="8" w:tplc="0415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44" w15:restartNumberingAfterBreak="0">
    <w:nsid w:val="548708C2"/>
    <w:multiLevelType w:val="hybridMultilevel"/>
    <w:tmpl w:val="8962F7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C77584"/>
    <w:multiLevelType w:val="hybridMultilevel"/>
    <w:tmpl w:val="780AA5D6"/>
    <w:lvl w:ilvl="0" w:tplc="B290DA1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6" w15:restartNumberingAfterBreak="0">
    <w:nsid w:val="5F9B7B24"/>
    <w:multiLevelType w:val="hybridMultilevel"/>
    <w:tmpl w:val="F1585F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581B7B"/>
    <w:multiLevelType w:val="hybridMultilevel"/>
    <w:tmpl w:val="B0AE6F0A"/>
    <w:lvl w:ilvl="0" w:tplc="0415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76657E"/>
    <w:multiLevelType w:val="hybridMultilevel"/>
    <w:tmpl w:val="10A4B35A"/>
    <w:lvl w:ilvl="0" w:tplc="0096D3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8B36DB"/>
    <w:multiLevelType w:val="hybridMultilevel"/>
    <w:tmpl w:val="7E502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BA2046B"/>
    <w:multiLevelType w:val="hybridMultilevel"/>
    <w:tmpl w:val="0A780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7AF69F72">
      <w:start w:val="1"/>
      <w:numFmt w:val="decimal"/>
      <w:lvlText w:val="%8)"/>
      <w:lvlJc w:val="left"/>
      <w:pPr>
        <w:ind w:left="5760" w:hanging="360"/>
      </w:pPr>
      <w:rPr>
        <w:rFonts w:ascii="Arial Narrow" w:eastAsia="HG Mincho Light J" w:hAnsi="Arial Narrow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CA19FE"/>
    <w:multiLevelType w:val="hybridMultilevel"/>
    <w:tmpl w:val="A7D049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83C7324"/>
    <w:multiLevelType w:val="hybridMultilevel"/>
    <w:tmpl w:val="EDF0CA3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ACA5FDF"/>
    <w:multiLevelType w:val="hybridMultilevel"/>
    <w:tmpl w:val="160E9B30"/>
    <w:lvl w:ilvl="0" w:tplc="E71A4E22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9262B9"/>
    <w:multiLevelType w:val="hybridMultilevel"/>
    <w:tmpl w:val="C9823B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BC45349"/>
    <w:multiLevelType w:val="hybridMultilevel"/>
    <w:tmpl w:val="A41AF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171D17"/>
    <w:multiLevelType w:val="multilevel"/>
    <w:tmpl w:val="80106576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7E6F2D16"/>
    <w:multiLevelType w:val="hybridMultilevel"/>
    <w:tmpl w:val="3742307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10080152">
    <w:abstractNumId w:val="16"/>
  </w:num>
  <w:num w:numId="2" w16cid:durableId="468281971">
    <w:abstractNumId w:val="17"/>
  </w:num>
  <w:num w:numId="3" w16cid:durableId="1562791332">
    <w:abstractNumId w:val="34"/>
  </w:num>
  <w:num w:numId="4" w16cid:durableId="1582059778">
    <w:abstractNumId w:val="18"/>
  </w:num>
  <w:num w:numId="5" w16cid:durableId="1231961877">
    <w:abstractNumId w:val="31"/>
  </w:num>
  <w:num w:numId="6" w16cid:durableId="1782383555">
    <w:abstractNumId w:val="36"/>
  </w:num>
  <w:num w:numId="7" w16cid:durableId="1017463785">
    <w:abstractNumId w:val="35"/>
  </w:num>
  <w:num w:numId="8" w16cid:durableId="914825232">
    <w:abstractNumId w:val="15"/>
  </w:num>
  <w:num w:numId="9" w16cid:durableId="298807087">
    <w:abstractNumId w:val="37"/>
  </w:num>
  <w:num w:numId="10" w16cid:durableId="1742943051">
    <w:abstractNumId w:val="56"/>
  </w:num>
  <w:num w:numId="11" w16cid:durableId="1926911380">
    <w:abstractNumId w:val="40"/>
  </w:num>
  <w:num w:numId="12" w16cid:durableId="1694647304">
    <w:abstractNumId w:val="25"/>
  </w:num>
  <w:num w:numId="13" w16cid:durableId="1075663974">
    <w:abstractNumId w:val="27"/>
  </w:num>
  <w:num w:numId="14" w16cid:durableId="1156723068">
    <w:abstractNumId w:val="21"/>
  </w:num>
  <w:num w:numId="15" w16cid:durableId="1372850466">
    <w:abstractNumId w:val="39"/>
  </w:num>
  <w:num w:numId="16" w16cid:durableId="2137287184">
    <w:abstractNumId w:val="19"/>
  </w:num>
  <w:num w:numId="17" w16cid:durableId="1914730830">
    <w:abstractNumId w:val="2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89856055">
    <w:abstractNumId w:val="57"/>
  </w:num>
  <w:num w:numId="19" w16cid:durableId="1082993446">
    <w:abstractNumId w:val="20"/>
  </w:num>
  <w:num w:numId="20" w16cid:durableId="76635519">
    <w:abstractNumId w:val="1"/>
  </w:num>
  <w:num w:numId="21" w16cid:durableId="2125924723">
    <w:abstractNumId w:val="26"/>
  </w:num>
  <w:num w:numId="22" w16cid:durableId="694960732">
    <w:abstractNumId w:val="45"/>
  </w:num>
  <w:num w:numId="23" w16cid:durableId="805514534">
    <w:abstractNumId w:val="53"/>
  </w:num>
  <w:num w:numId="24" w16cid:durableId="1115246402">
    <w:abstractNumId w:val="24"/>
  </w:num>
  <w:num w:numId="25" w16cid:durableId="267934746">
    <w:abstractNumId w:val="29"/>
  </w:num>
  <w:num w:numId="26" w16cid:durableId="1083526808">
    <w:abstractNumId w:val="41"/>
  </w:num>
  <w:num w:numId="27" w16cid:durableId="125851391">
    <w:abstractNumId w:val="44"/>
  </w:num>
  <w:num w:numId="28" w16cid:durableId="127867164">
    <w:abstractNumId w:val="28"/>
  </w:num>
  <w:num w:numId="29" w16cid:durableId="1680961235">
    <w:abstractNumId w:val="51"/>
  </w:num>
  <w:num w:numId="30" w16cid:durableId="1154294846">
    <w:abstractNumId w:val="48"/>
  </w:num>
  <w:num w:numId="31" w16cid:durableId="560750221">
    <w:abstractNumId w:val="49"/>
  </w:num>
  <w:num w:numId="32" w16cid:durableId="264962049">
    <w:abstractNumId w:val="14"/>
  </w:num>
  <w:num w:numId="33" w16cid:durableId="1770003562">
    <w:abstractNumId w:val="22"/>
  </w:num>
  <w:num w:numId="34" w16cid:durableId="1000085104">
    <w:abstractNumId w:val="30"/>
  </w:num>
  <w:num w:numId="35" w16cid:durableId="300233314">
    <w:abstractNumId w:val="43"/>
  </w:num>
  <w:num w:numId="36" w16cid:durableId="230236404">
    <w:abstractNumId w:val="47"/>
  </w:num>
  <w:num w:numId="37" w16cid:durableId="955329399">
    <w:abstractNumId w:val="38"/>
  </w:num>
  <w:num w:numId="38" w16cid:durableId="45419528">
    <w:abstractNumId w:val="33"/>
  </w:num>
  <w:num w:numId="39" w16cid:durableId="1256863532">
    <w:abstractNumId w:val="46"/>
  </w:num>
  <w:num w:numId="40" w16cid:durableId="2145196675">
    <w:abstractNumId w:val="13"/>
  </w:num>
  <w:num w:numId="41" w16cid:durableId="588002926">
    <w:abstractNumId w:val="50"/>
  </w:num>
  <w:num w:numId="42" w16cid:durableId="403921287">
    <w:abstractNumId w:val="32"/>
  </w:num>
  <w:num w:numId="43" w16cid:durableId="1676686785">
    <w:abstractNumId w:val="0"/>
  </w:num>
  <w:num w:numId="44" w16cid:durableId="2004699333">
    <w:abstractNumId w:val="52"/>
  </w:num>
  <w:num w:numId="45" w16cid:durableId="1766336999">
    <w:abstractNumId w:val="42"/>
  </w:num>
  <w:num w:numId="46" w16cid:durableId="38944995">
    <w:abstractNumId w:val="54"/>
  </w:num>
  <w:num w:numId="47" w16cid:durableId="1928266404">
    <w:abstractNumId w:val="5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93"/>
    <w:rsid w:val="00003F74"/>
    <w:rsid w:val="00006442"/>
    <w:rsid w:val="000078EF"/>
    <w:rsid w:val="00007EA4"/>
    <w:rsid w:val="0001025E"/>
    <w:rsid w:val="00011543"/>
    <w:rsid w:val="000117A2"/>
    <w:rsid w:val="00011F5A"/>
    <w:rsid w:val="00012000"/>
    <w:rsid w:val="00016948"/>
    <w:rsid w:val="000206FE"/>
    <w:rsid w:val="00020B38"/>
    <w:rsid w:val="0002431C"/>
    <w:rsid w:val="000243C1"/>
    <w:rsid w:val="00024472"/>
    <w:rsid w:val="00025DB6"/>
    <w:rsid w:val="00030B08"/>
    <w:rsid w:val="00034104"/>
    <w:rsid w:val="000400EB"/>
    <w:rsid w:val="0004020E"/>
    <w:rsid w:val="000402C1"/>
    <w:rsid w:val="0004226F"/>
    <w:rsid w:val="00042EA2"/>
    <w:rsid w:val="00042EB1"/>
    <w:rsid w:val="00053A76"/>
    <w:rsid w:val="00056BB4"/>
    <w:rsid w:val="0005702F"/>
    <w:rsid w:val="000570B6"/>
    <w:rsid w:val="00057761"/>
    <w:rsid w:val="00057C48"/>
    <w:rsid w:val="00060808"/>
    <w:rsid w:val="00060C0E"/>
    <w:rsid w:val="00060C3E"/>
    <w:rsid w:val="00061109"/>
    <w:rsid w:val="00063DD8"/>
    <w:rsid w:val="00064C5E"/>
    <w:rsid w:val="00064F93"/>
    <w:rsid w:val="00064FB0"/>
    <w:rsid w:val="0006579E"/>
    <w:rsid w:val="00066864"/>
    <w:rsid w:val="00070659"/>
    <w:rsid w:val="00071387"/>
    <w:rsid w:val="00071D29"/>
    <w:rsid w:val="00072F54"/>
    <w:rsid w:val="0007330A"/>
    <w:rsid w:val="00073B94"/>
    <w:rsid w:val="000746F7"/>
    <w:rsid w:val="00074E9B"/>
    <w:rsid w:val="000763A4"/>
    <w:rsid w:val="0007643A"/>
    <w:rsid w:val="0007781B"/>
    <w:rsid w:val="00081A66"/>
    <w:rsid w:val="00081B36"/>
    <w:rsid w:val="0008222A"/>
    <w:rsid w:val="00083A3E"/>
    <w:rsid w:val="00084287"/>
    <w:rsid w:val="00087319"/>
    <w:rsid w:val="00087A97"/>
    <w:rsid w:val="0009030B"/>
    <w:rsid w:val="000937C6"/>
    <w:rsid w:val="00093C15"/>
    <w:rsid w:val="00095013"/>
    <w:rsid w:val="000A199F"/>
    <w:rsid w:val="000A5622"/>
    <w:rsid w:val="000A6385"/>
    <w:rsid w:val="000A68B3"/>
    <w:rsid w:val="000B00EE"/>
    <w:rsid w:val="000B26DD"/>
    <w:rsid w:val="000B356C"/>
    <w:rsid w:val="000B47AC"/>
    <w:rsid w:val="000B58C8"/>
    <w:rsid w:val="000B77B6"/>
    <w:rsid w:val="000C022F"/>
    <w:rsid w:val="000C238A"/>
    <w:rsid w:val="000C2E0E"/>
    <w:rsid w:val="000D30ED"/>
    <w:rsid w:val="000D3DC4"/>
    <w:rsid w:val="000D4E4D"/>
    <w:rsid w:val="000D4FEB"/>
    <w:rsid w:val="000D52CF"/>
    <w:rsid w:val="000D550C"/>
    <w:rsid w:val="000D5E54"/>
    <w:rsid w:val="000E1257"/>
    <w:rsid w:val="000E4988"/>
    <w:rsid w:val="000E5C4D"/>
    <w:rsid w:val="000E7ACC"/>
    <w:rsid w:val="000F31A3"/>
    <w:rsid w:val="000F325D"/>
    <w:rsid w:val="000F478C"/>
    <w:rsid w:val="000F6C99"/>
    <w:rsid w:val="00101596"/>
    <w:rsid w:val="0010197D"/>
    <w:rsid w:val="00102481"/>
    <w:rsid w:val="00102DD7"/>
    <w:rsid w:val="00103478"/>
    <w:rsid w:val="001041F1"/>
    <w:rsid w:val="00107659"/>
    <w:rsid w:val="00107E20"/>
    <w:rsid w:val="001116A8"/>
    <w:rsid w:val="00111A5A"/>
    <w:rsid w:val="0011477C"/>
    <w:rsid w:val="0011535B"/>
    <w:rsid w:val="00116279"/>
    <w:rsid w:val="001176FE"/>
    <w:rsid w:val="001200B9"/>
    <w:rsid w:val="00120F51"/>
    <w:rsid w:val="00121C5F"/>
    <w:rsid w:val="00122B4C"/>
    <w:rsid w:val="00123AE1"/>
    <w:rsid w:val="00123B18"/>
    <w:rsid w:val="001246E8"/>
    <w:rsid w:val="00125A9C"/>
    <w:rsid w:val="00125EBA"/>
    <w:rsid w:val="00126896"/>
    <w:rsid w:val="0012711A"/>
    <w:rsid w:val="00131165"/>
    <w:rsid w:val="001316EB"/>
    <w:rsid w:val="00133F4A"/>
    <w:rsid w:val="001348B3"/>
    <w:rsid w:val="00140953"/>
    <w:rsid w:val="0014132D"/>
    <w:rsid w:val="00142FAC"/>
    <w:rsid w:val="00145FD4"/>
    <w:rsid w:val="00146E9C"/>
    <w:rsid w:val="0015336E"/>
    <w:rsid w:val="00156697"/>
    <w:rsid w:val="00156F73"/>
    <w:rsid w:val="001607A2"/>
    <w:rsid w:val="00160A40"/>
    <w:rsid w:val="00161722"/>
    <w:rsid w:val="001618AE"/>
    <w:rsid w:val="00161B28"/>
    <w:rsid w:val="0016214E"/>
    <w:rsid w:val="001631C7"/>
    <w:rsid w:val="00163599"/>
    <w:rsid w:val="00163F96"/>
    <w:rsid w:val="00164E9A"/>
    <w:rsid w:val="00167029"/>
    <w:rsid w:val="001674C9"/>
    <w:rsid w:val="001706F7"/>
    <w:rsid w:val="00170A96"/>
    <w:rsid w:val="0017200D"/>
    <w:rsid w:val="00172225"/>
    <w:rsid w:val="0017237B"/>
    <w:rsid w:val="00172C25"/>
    <w:rsid w:val="001730AD"/>
    <w:rsid w:val="00174074"/>
    <w:rsid w:val="001749CB"/>
    <w:rsid w:val="001754C2"/>
    <w:rsid w:val="00176017"/>
    <w:rsid w:val="00183E18"/>
    <w:rsid w:val="00184F36"/>
    <w:rsid w:val="001857DF"/>
    <w:rsid w:val="001866D5"/>
    <w:rsid w:val="00186C7A"/>
    <w:rsid w:val="0019015A"/>
    <w:rsid w:val="001903CB"/>
    <w:rsid w:val="0019226C"/>
    <w:rsid w:val="00192BEB"/>
    <w:rsid w:val="00194079"/>
    <w:rsid w:val="001940D3"/>
    <w:rsid w:val="001945EF"/>
    <w:rsid w:val="0019549C"/>
    <w:rsid w:val="0019550C"/>
    <w:rsid w:val="00196BEF"/>
    <w:rsid w:val="00197FE8"/>
    <w:rsid w:val="001A1D72"/>
    <w:rsid w:val="001A2E43"/>
    <w:rsid w:val="001A40B8"/>
    <w:rsid w:val="001A55E9"/>
    <w:rsid w:val="001A5C63"/>
    <w:rsid w:val="001A6F88"/>
    <w:rsid w:val="001A788A"/>
    <w:rsid w:val="001A7FB1"/>
    <w:rsid w:val="001B2E16"/>
    <w:rsid w:val="001B2E6C"/>
    <w:rsid w:val="001B3843"/>
    <w:rsid w:val="001B748F"/>
    <w:rsid w:val="001C08CE"/>
    <w:rsid w:val="001C2525"/>
    <w:rsid w:val="001C2BEB"/>
    <w:rsid w:val="001C3169"/>
    <w:rsid w:val="001C3AD7"/>
    <w:rsid w:val="001C5938"/>
    <w:rsid w:val="001C6E9E"/>
    <w:rsid w:val="001C7C32"/>
    <w:rsid w:val="001D1110"/>
    <w:rsid w:val="001D4D2A"/>
    <w:rsid w:val="001D576E"/>
    <w:rsid w:val="001D5F3A"/>
    <w:rsid w:val="001D789E"/>
    <w:rsid w:val="001E0298"/>
    <w:rsid w:val="001E10A1"/>
    <w:rsid w:val="001E33B5"/>
    <w:rsid w:val="001E7AC2"/>
    <w:rsid w:val="001F04D9"/>
    <w:rsid w:val="001F341D"/>
    <w:rsid w:val="001F4EA9"/>
    <w:rsid w:val="001F5B89"/>
    <w:rsid w:val="001F5F02"/>
    <w:rsid w:val="00202323"/>
    <w:rsid w:val="002026EE"/>
    <w:rsid w:val="00202BE6"/>
    <w:rsid w:val="00206F23"/>
    <w:rsid w:val="00207541"/>
    <w:rsid w:val="00211290"/>
    <w:rsid w:val="00211448"/>
    <w:rsid w:val="00212D03"/>
    <w:rsid w:val="00212E9F"/>
    <w:rsid w:val="00214681"/>
    <w:rsid w:val="0021674C"/>
    <w:rsid w:val="00220107"/>
    <w:rsid w:val="002202D0"/>
    <w:rsid w:val="00220CC2"/>
    <w:rsid w:val="00220F27"/>
    <w:rsid w:val="002220A2"/>
    <w:rsid w:val="00224210"/>
    <w:rsid w:val="0022424D"/>
    <w:rsid w:val="002252AB"/>
    <w:rsid w:val="002274D7"/>
    <w:rsid w:val="00230C0F"/>
    <w:rsid w:val="002349EC"/>
    <w:rsid w:val="00235372"/>
    <w:rsid w:val="00240C45"/>
    <w:rsid w:val="00241EC7"/>
    <w:rsid w:val="00241EC9"/>
    <w:rsid w:val="00245B20"/>
    <w:rsid w:val="002474DB"/>
    <w:rsid w:val="00247D35"/>
    <w:rsid w:val="0025047F"/>
    <w:rsid w:val="0025136E"/>
    <w:rsid w:val="00252DC6"/>
    <w:rsid w:val="0025523D"/>
    <w:rsid w:val="00257556"/>
    <w:rsid w:val="002577B4"/>
    <w:rsid w:val="002578A9"/>
    <w:rsid w:val="002603C1"/>
    <w:rsid w:val="002604C8"/>
    <w:rsid w:val="00260622"/>
    <w:rsid w:val="00265C39"/>
    <w:rsid w:val="002665D6"/>
    <w:rsid w:val="00266765"/>
    <w:rsid w:val="002674EB"/>
    <w:rsid w:val="00270851"/>
    <w:rsid w:val="002708C8"/>
    <w:rsid w:val="00271DCF"/>
    <w:rsid w:val="002732A8"/>
    <w:rsid w:val="002732BF"/>
    <w:rsid w:val="0027771D"/>
    <w:rsid w:val="00277A7C"/>
    <w:rsid w:val="00277CB1"/>
    <w:rsid w:val="002800CB"/>
    <w:rsid w:val="00281B14"/>
    <w:rsid w:val="00282023"/>
    <w:rsid w:val="002828EE"/>
    <w:rsid w:val="002833F3"/>
    <w:rsid w:val="002841C1"/>
    <w:rsid w:val="00284367"/>
    <w:rsid w:val="002847A0"/>
    <w:rsid w:val="00284C16"/>
    <w:rsid w:val="00287DC5"/>
    <w:rsid w:val="00290D84"/>
    <w:rsid w:val="002934B3"/>
    <w:rsid w:val="00296FA4"/>
    <w:rsid w:val="00297688"/>
    <w:rsid w:val="002A08FE"/>
    <w:rsid w:val="002A0EA1"/>
    <w:rsid w:val="002A180C"/>
    <w:rsid w:val="002A2747"/>
    <w:rsid w:val="002A2976"/>
    <w:rsid w:val="002A39A1"/>
    <w:rsid w:val="002A52F5"/>
    <w:rsid w:val="002B0521"/>
    <w:rsid w:val="002B154D"/>
    <w:rsid w:val="002B4BFE"/>
    <w:rsid w:val="002C0516"/>
    <w:rsid w:val="002C449B"/>
    <w:rsid w:val="002C483F"/>
    <w:rsid w:val="002D026B"/>
    <w:rsid w:val="002D0359"/>
    <w:rsid w:val="002D0B7E"/>
    <w:rsid w:val="002D1C16"/>
    <w:rsid w:val="002D2BC4"/>
    <w:rsid w:val="002D2E34"/>
    <w:rsid w:val="002D5568"/>
    <w:rsid w:val="002D5FB3"/>
    <w:rsid w:val="002D65C8"/>
    <w:rsid w:val="002D67AC"/>
    <w:rsid w:val="002D6832"/>
    <w:rsid w:val="002E294E"/>
    <w:rsid w:val="002E2F06"/>
    <w:rsid w:val="002E4E15"/>
    <w:rsid w:val="002E557B"/>
    <w:rsid w:val="002E67B2"/>
    <w:rsid w:val="002E6853"/>
    <w:rsid w:val="002F10FD"/>
    <w:rsid w:val="002F4B3C"/>
    <w:rsid w:val="002F55EA"/>
    <w:rsid w:val="002F7574"/>
    <w:rsid w:val="003005FE"/>
    <w:rsid w:val="0030073D"/>
    <w:rsid w:val="00300CD6"/>
    <w:rsid w:val="00302086"/>
    <w:rsid w:val="00302A40"/>
    <w:rsid w:val="00302B43"/>
    <w:rsid w:val="00307766"/>
    <w:rsid w:val="00314D5A"/>
    <w:rsid w:val="00315207"/>
    <w:rsid w:val="00321C74"/>
    <w:rsid w:val="00324536"/>
    <w:rsid w:val="00325DA4"/>
    <w:rsid w:val="0032770C"/>
    <w:rsid w:val="00327A75"/>
    <w:rsid w:val="00327ED0"/>
    <w:rsid w:val="0033003C"/>
    <w:rsid w:val="003306ED"/>
    <w:rsid w:val="00330D5E"/>
    <w:rsid w:val="00333422"/>
    <w:rsid w:val="00334926"/>
    <w:rsid w:val="003364A4"/>
    <w:rsid w:val="00336A3F"/>
    <w:rsid w:val="00340BE8"/>
    <w:rsid w:val="00340D30"/>
    <w:rsid w:val="00341B40"/>
    <w:rsid w:val="00341C12"/>
    <w:rsid w:val="00344D0E"/>
    <w:rsid w:val="00345A80"/>
    <w:rsid w:val="0034610E"/>
    <w:rsid w:val="003468C2"/>
    <w:rsid w:val="00347BE8"/>
    <w:rsid w:val="00353FD8"/>
    <w:rsid w:val="003547D8"/>
    <w:rsid w:val="00355154"/>
    <w:rsid w:val="00355933"/>
    <w:rsid w:val="00356687"/>
    <w:rsid w:val="00365640"/>
    <w:rsid w:val="00366166"/>
    <w:rsid w:val="00366915"/>
    <w:rsid w:val="00370833"/>
    <w:rsid w:val="00370A9A"/>
    <w:rsid w:val="00370E8C"/>
    <w:rsid w:val="00370ED2"/>
    <w:rsid w:val="00372A9D"/>
    <w:rsid w:val="00372F3F"/>
    <w:rsid w:val="00373CD3"/>
    <w:rsid w:val="00373CEB"/>
    <w:rsid w:val="003770B7"/>
    <w:rsid w:val="0038014F"/>
    <w:rsid w:val="00381428"/>
    <w:rsid w:val="00381CA2"/>
    <w:rsid w:val="003822C4"/>
    <w:rsid w:val="003849D5"/>
    <w:rsid w:val="00384B3C"/>
    <w:rsid w:val="00385462"/>
    <w:rsid w:val="003855FC"/>
    <w:rsid w:val="0039018E"/>
    <w:rsid w:val="003930F2"/>
    <w:rsid w:val="00393155"/>
    <w:rsid w:val="0039420D"/>
    <w:rsid w:val="00394657"/>
    <w:rsid w:val="003952A5"/>
    <w:rsid w:val="003956C4"/>
    <w:rsid w:val="00396445"/>
    <w:rsid w:val="003979A4"/>
    <w:rsid w:val="003A1C80"/>
    <w:rsid w:val="003A203C"/>
    <w:rsid w:val="003A602D"/>
    <w:rsid w:val="003A67EC"/>
    <w:rsid w:val="003B0418"/>
    <w:rsid w:val="003B193E"/>
    <w:rsid w:val="003B61FF"/>
    <w:rsid w:val="003B633E"/>
    <w:rsid w:val="003B729E"/>
    <w:rsid w:val="003B7684"/>
    <w:rsid w:val="003C27E2"/>
    <w:rsid w:val="003C3B5B"/>
    <w:rsid w:val="003C49AD"/>
    <w:rsid w:val="003C4D00"/>
    <w:rsid w:val="003C4EC0"/>
    <w:rsid w:val="003C52DE"/>
    <w:rsid w:val="003C5386"/>
    <w:rsid w:val="003C5792"/>
    <w:rsid w:val="003C798A"/>
    <w:rsid w:val="003D102D"/>
    <w:rsid w:val="003D2818"/>
    <w:rsid w:val="003D2B7A"/>
    <w:rsid w:val="003D4C1B"/>
    <w:rsid w:val="003D7EF6"/>
    <w:rsid w:val="003E221E"/>
    <w:rsid w:val="003E4044"/>
    <w:rsid w:val="003E4704"/>
    <w:rsid w:val="003E4C51"/>
    <w:rsid w:val="003E78CF"/>
    <w:rsid w:val="003F313B"/>
    <w:rsid w:val="00402731"/>
    <w:rsid w:val="00402A3D"/>
    <w:rsid w:val="00403E26"/>
    <w:rsid w:val="004043DB"/>
    <w:rsid w:val="00404BED"/>
    <w:rsid w:val="00405421"/>
    <w:rsid w:val="004057DC"/>
    <w:rsid w:val="00405A5D"/>
    <w:rsid w:val="00406BF5"/>
    <w:rsid w:val="004101BD"/>
    <w:rsid w:val="00411A25"/>
    <w:rsid w:val="00412263"/>
    <w:rsid w:val="00413332"/>
    <w:rsid w:val="0041390E"/>
    <w:rsid w:val="00415A99"/>
    <w:rsid w:val="00416124"/>
    <w:rsid w:val="00417B79"/>
    <w:rsid w:val="00420A42"/>
    <w:rsid w:val="00426A41"/>
    <w:rsid w:val="00426E0D"/>
    <w:rsid w:val="004274AF"/>
    <w:rsid w:val="004302B9"/>
    <w:rsid w:val="00430B34"/>
    <w:rsid w:val="00431C2B"/>
    <w:rsid w:val="0043500C"/>
    <w:rsid w:val="0043579D"/>
    <w:rsid w:val="00435976"/>
    <w:rsid w:val="004360D1"/>
    <w:rsid w:val="00436969"/>
    <w:rsid w:val="0043698E"/>
    <w:rsid w:val="00440157"/>
    <w:rsid w:val="00441FE7"/>
    <w:rsid w:val="00442657"/>
    <w:rsid w:val="00447DE8"/>
    <w:rsid w:val="00447FA7"/>
    <w:rsid w:val="0045072F"/>
    <w:rsid w:val="0045096A"/>
    <w:rsid w:val="00452C0E"/>
    <w:rsid w:val="00454793"/>
    <w:rsid w:val="004551DA"/>
    <w:rsid w:val="00456D2B"/>
    <w:rsid w:val="0046051B"/>
    <w:rsid w:val="00464BF0"/>
    <w:rsid w:val="00474E71"/>
    <w:rsid w:val="00475571"/>
    <w:rsid w:val="00475B6B"/>
    <w:rsid w:val="004808BF"/>
    <w:rsid w:val="00480ECB"/>
    <w:rsid w:val="0048121B"/>
    <w:rsid w:val="00481330"/>
    <w:rsid w:val="00482E21"/>
    <w:rsid w:val="00483E73"/>
    <w:rsid w:val="004842AC"/>
    <w:rsid w:val="00485D96"/>
    <w:rsid w:val="00486B18"/>
    <w:rsid w:val="00487068"/>
    <w:rsid w:val="00490D58"/>
    <w:rsid w:val="00490F1F"/>
    <w:rsid w:val="00492CCC"/>
    <w:rsid w:val="00495F7A"/>
    <w:rsid w:val="00497D36"/>
    <w:rsid w:val="004A029E"/>
    <w:rsid w:val="004A4484"/>
    <w:rsid w:val="004A4BE0"/>
    <w:rsid w:val="004A6CDC"/>
    <w:rsid w:val="004A7F0D"/>
    <w:rsid w:val="004B3E8A"/>
    <w:rsid w:val="004B3EF1"/>
    <w:rsid w:val="004B3FCA"/>
    <w:rsid w:val="004B524C"/>
    <w:rsid w:val="004B613B"/>
    <w:rsid w:val="004C0128"/>
    <w:rsid w:val="004C267D"/>
    <w:rsid w:val="004C2EF2"/>
    <w:rsid w:val="004C5724"/>
    <w:rsid w:val="004C6684"/>
    <w:rsid w:val="004C74E9"/>
    <w:rsid w:val="004D0A81"/>
    <w:rsid w:val="004D16A7"/>
    <w:rsid w:val="004D1A88"/>
    <w:rsid w:val="004D2E17"/>
    <w:rsid w:val="004D7ABD"/>
    <w:rsid w:val="004D7B7E"/>
    <w:rsid w:val="004E0D26"/>
    <w:rsid w:val="004E128D"/>
    <w:rsid w:val="004E24C6"/>
    <w:rsid w:val="004E26F7"/>
    <w:rsid w:val="004E273A"/>
    <w:rsid w:val="004E3011"/>
    <w:rsid w:val="004E34FE"/>
    <w:rsid w:val="004E4A6F"/>
    <w:rsid w:val="004E4DFA"/>
    <w:rsid w:val="004E7DC1"/>
    <w:rsid w:val="004F0293"/>
    <w:rsid w:val="004F36C7"/>
    <w:rsid w:val="005008B7"/>
    <w:rsid w:val="00501B0F"/>
    <w:rsid w:val="0050692E"/>
    <w:rsid w:val="00512380"/>
    <w:rsid w:val="00513E04"/>
    <w:rsid w:val="005148D5"/>
    <w:rsid w:val="0051498A"/>
    <w:rsid w:val="00516FC8"/>
    <w:rsid w:val="00521BDD"/>
    <w:rsid w:val="00523DBE"/>
    <w:rsid w:val="00524195"/>
    <w:rsid w:val="00525BE6"/>
    <w:rsid w:val="00526260"/>
    <w:rsid w:val="00530DA1"/>
    <w:rsid w:val="00535210"/>
    <w:rsid w:val="00537252"/>
    <w:rsid w:val="005422FC"/>
    <w:rsid w:val="0054248B"/>
    <w:rsid w:val="00545369"/>
    <w:rsid w:val="005469A8"/>
    <w:rsid w:val="00547E7E"/>
    <w:rsid w:val="005509B9"/>
    <w:rsid w:val="005510B7"/>
    <w:rsid w:val="00552C6A"/>
    <w:rsid w:val="0055435E"/>
    <w:rsid w:val="00554985"/>
    <w:rsid w:val="005555AB"/>
    <w:rsid w:val="00555ECE"/>
    <w:rsid w:val="005564E5"/>
    <w:rsid w:val="00557A98"/>
    <w:rsid w:val="00560AC7"/>
    <w:rsid w:val="00560C55"/>
    <w:rsid w:val="00567220"/>
    <w:rsid w:val="005676A1"/>
    <w:rsid w:val="00567996"/>
    <w:rsid w:val="00570FFF"/>
    <w:rsid w:val="0057150F"/>
    <w:rsid w:val="00571945"/>
    <w:rsid w:val="0057265D"/>
    <w:rsid w:val="005734B5"/>
    <w:rsid w:val="0057627F"/>
    <w:rsid w:val="00576791"/>
    <w:rsid w:val="00577B43"/>
    <w:rsid w:val="0058036D"/>
    <w:rsid w:val="00580E19"/>
    <w:rsid w:val="00582230"/>
    <w:rsid w:val="00582D8F"/>
    <w:rsid w:val="005835F4"/>
    <w:rsid w:val="00587780"/>
    <w:rsid w:val="005877E2"/>
    <w:rsid w:val="00591347"/>
    <w:rsid w:val="00591359"/>
    <w:rsid w:val="00591C00"/>
    <w:rsid w:val="00592051"/>
    <w:rsid w:val="005940FF"/>
    <w:rsid w:val="00594D6E"/>
    <w:rsid w:val="005961E9"/>
    <w:rsid w:val="005964E2"/>
    <w:rsid w:val="005A39E8"/>
    <w:rsid w:val="005A3AC6"/>
    <w:rsid w:val="005A56E0"/>
    <w:rsid w:val="005A585E"/>
    <w:rsid w:val="005A65C5"/>
    <w:rsid w:val="005A77DE"/>
    <w:rsid w:val="005A7F8A"/>
    <w:rsid w:val="005B1A74"/>
    <w:rsid w:val="005B4ABE"/>
    <w:rsid w:val="005B6CB3"/>
    <w:rsid w:val="005B764B"/>
    <w:rsid w:val="005B7CC9"/>
    <w:rsid w:val="005B7D86"/>
    <w:rsid w:val="005C0A83"/>
    <w:rsid w:val="005C16BE"/>
    <w:rsid w:val="005C2162"/>
    <w:rsid w:val="005C2C26"/>
    <w:rsid w:val="005C3136"/>
    <w:rsid w:val="005C38CB"/>
    <w:rsid w:val="005C3FB0"/>
    <w:rsid w:val="005C7461"/>
    <w:rsid w:val="005D409B"/>
    <w:rsid w:val="005D4EDA"/>
    <w:rsid w:val="005D7489"/>
    <w:rsid w:val="005E0073"/>
    <w:rsid w:val="005E0582"/>
    <w:rsid w:val="005E1084"/>
    <w:rsid w:val="005E15E2"/>
    <w:rsid w:val="005E206D"/>
    <w:rsid w:val="005E27E6"/>
    <w:rsid w:val="005E46E6"/>
    <w:rsid w:val="005E58B3"/>
    <w:rsid w:val="005E7148"/>
    <w:rsid w:val="005E74EE"/>
    <w:rsid w:val="005E7A76"/>
    <w:rsid w:val="005F02ED"/>
    <w:rsid w:val="005F1B0F"/>
    <w:rsid w:val="005F245C"/>
    <w:rsid w:val="005F5A51"/>
    <w:rsid w:val="006001FF"/>
    <w:rsid w:val="0060165D"/>
    <w:rsid w:val="00601FA3"/>
    <w:rsid w:val="00601FE5"/>
    <w:rsid w:val="00602435"/>
    <w:rsid w:val="00603DDB"/>
    <w:rsid w:val="006043E3"/>
    <w:rsid w:val="006061AD"/>
    <w:rsid w:val="006061E4"/>
    <w:rsid w:val="006064C2"/>
    <w:rsid w:val="00610E60"/>
    <w:rsid w:val="006124CF"/>
    <w:rsid w:val="006129E3"/>
    <w:rsid w:val="00614FE6"/>
    <w:rsid w:val="0061598F"/>
    <w:rsid w:val="00615A23"/>
    <w:rsid w:val="0061686F"/>
    <w:rsid w:val="00617408"/>
    <w:rsid w:val="00620712"/>
    <w:rsid w:val="0062089C"/>
    <w:rsid w:val="00621695"/>
    <w:rsid w:val="006228B5"/>
    <w:rsid w:val="006241A6"/>
    <w:rsid w:val="006258A0"/>
    <w:rsid w:val="0062679F"/>
    <w:rsid w:val="0063199A"/>
    <w:rsid w:val="00632BAA"/>
    <w:rsid w:val="00633516"/>
    <w:rsid w:val="0064023E"/>
    <w:rsid w:val="0064055C"/>
    <w:rsid w:val="00642AC7"/>
    <w:rsid w:val="006430FA"/>
    <w:rsid w:val="00644B98"/>
    <w:rsid w:val="00646134"/>
    <w:rsid w:val="00646D1E"/>
    <w:rsid w:val="00647DEE"/>
    <w:rsid w:val="00651E30"/>
    <w:rsid w:val="006538AE"/>
    <w:rsid w:val="00653FA8"/>
    <w:rsid w:val="00655E66"/>
    <w:rsid w:val="00662FF1"/>
    <w:rsid w:val="00663EA2"/>
    <w:rsid w:val="006648F2"/>
    <w:rsid w:val="00664AAE"/>
    <w:rsid w:val="0066658F"/>
    <w:rsid w:val="00667353"/>
    <w:rsid w:val="00671EBC"/>
    <w:rsid w:val="006725B8"/>
    <w:rsid w:val="00672828"/>
    <w:rsid w:val="00673723"/>
    <w:rsid w:val="0067737E"/>
    <w:rsid w:val="006773A5"/>
    <w:rsid w:val="006819E5"/>
    <w:rsid w:val="006827AF"/>
    <w:rsid w:val="00682CDE"/>
    <w:rsid w:val="006842CD"/>
    <w:rsid w:val="00684CAF"/>
    <w:rsid w:val="00685B4F"/>
    <w:rsid w:val="00685DAF"/>
    <w:rsid w:val="00686A89"/>
    <w:rsid w:val="0069055B"/>
    <w:rsid w:val="006907E7"/>
    <w:rsid w:val="00690A99"/>
    <w:rsid w:val="00692449"/>
    <w:rsid w:val="006926FA"/>
    <w:rsid w:val="00693027"/>
    <w:rsid w:val="00693525"/>
    <w:rsid w:val="006954CE"/>
    <w:rsid w:val="006965EF"/>
    <w:rsid w:val="006A2606"/>
    <w:rsid w:val="006A296A"/>
    <w:rsid w:val="006A7BE5"/>
    <w:rsid w:val="006A7C38"/>
    <w:rsid w:val="006B08E9"/>
    <w:rsid w:val="006B0B0E"/>
    <w:rsid w:val="006B1061"/>
    <w:rsid w:val="006B3505"/>
    <w:rsid w:val="006B60AF"/>
    <w:rsid w:val="006C0B4F"/>
    <w:rsid w:val="006C103E"/>
    <w:rsid w:val="006C19A0"/>
    <w:rsid w:val="006C239E"/>
    <w:rsid w:val="006C3A65"/>
    <w:rsid w:val="006C3F79"/>
    <w:rsid w:val="006C4F9E"/>
    <w:rsid w:val="006C616B"/>
    <w:rsid w:val="006D0909"/>
    <w:rsid w:val="006D189C"/>
    <w:rsid w:val="006D1F90"/>
    <w:rsid w:val="006D1F94"/>
    <w:rsid w:val="006D39B6"/>
    <w:rsid w:val="006D456A"/>
    <w:rsid w:val="006E07BB"/>
    <w:rsid w:val="006E4FD9"/>
    <w:rsid w:val="006E57A5"/>
    <w:rsid w:val="006E65E1"/>
    <w:rsid w:val="006E6979"/>
    <w:rsid w:val="006F1CF6"/>
    <w:rsid w:val="006F2230"/>
    <w:rsid w:val="006F331F"/>
    <w:rsid w:val="006F3A2E"/>
    <w:rsid w:val="006F414B"/>
    <w:rsid w:val="006F643E"/>
    <w:rsid w:val="006F65BF"/>
    <w:rsid w:val="006F6F4F"/>
    <w:rsid w:val="006F7038"/>
    <w:rsid w:val="0070523C"/>
    <w:rsid w:val="007062A6"/>
    <w:rsid w:val="007067A3"/>
    <w:rsid w:val="00706E11"/>
    <w:rsid w:val="00707A77"/>
    <w:rsid w:val="00710442"/>
    <w:rsid w:val="00713A04"/>
    <w:rsid w:val="00716F12"/>
    <w:rsid w:val="007221B1"/>
    <w:rsid w:val="00722401"/>
    <w:rsid w:val="007226C9"/>
    <w:rsid w:val="00722B02"/>
    <w:rsid w:val="0072569E"/>
    <w:rsid w:val="00725B0F"/>
    <w:rsid w:val="00725DAE"/>
    <w:rsid w:val="007262BC"/>
    <w:rsid w:val="0073146F"/>
    <w:rsid w:val="0073433F"/>
    <w:rsid w:val="007349FC"/>
    <w:rsid w:val="007350F2"/>
    <w:rsid w:val="00736946"/>
    <w:rsid w:val="00740E11"/>
    <w:rsid w:val="007428BB"/>
    <w:rsid w:val="00743FDA"/>
    <w:rsid w:val="00744DFE"/>
    <w:rsid w:val="007462ED"/>
    <w:rsid w:val="00747E10"/>
    <w:rsid w:val="00751934"/>
    <w:rsid w:val="007521DD"/>
    <w:rsid w:val="00752815"/>
    <w:rsid w:val="00753093"/>
    <w:rsid w:val="00753BA8"/>
    <w:rsid w:val="00755F71"/>
    <w:rsid w:val="00757AE5"/>
    <w:rsid w:val="00761DC2"/>
    <w:rsid w:val="00762AED"/>
    <w:rsid w:val="00762CFB"/>
    <w:rsid w:val="00764508"/>
    <w:rsid w:val="00765459"/>
    <w:rsid w:val="00765B60"/>
    <w:rsid w:val="00765CD0"/>
    <w:rsid w:val="00771357"/>
    <w:rsid w:val="007723FF"/>
    <w:rsid w:val="00773C0E"/>
    <w:rsid w:val="00775D29"/>
    <w:rsid w:val="00780D67"/>
    <w:rsid w:val="00782793"/>
    <w:rsid w:val="00782CE1"/>
    <w:rsid w:val="00784C92"/>
    <w:rsid w:val="00787063"/>
    <w:rsid w:val="00791C0E"/>
    <w:rsid w:val="00795D58"/>
    <w:rsid w:val="007970DE"/>
    <w:rsid w:val="007A1367"/>
    <w:rsid w:val="007A158A"/>
    <w:rsid w:val="007A1E21"/>
    <w:rsid w:val="007A2400"/>
    <w:rsid w:val="007A2A88"/>
    <w:rsid w:val="007A4D63"/>
    <w:rsid w:val="007A7653"/>
    <w:rsid w:val="007A7EE8"/>
    <w:rsid w:val="007B1249"/>
    <w:rsid w:val="007B168F"/>
    <w:rsid w:val="007B4633"/>
    <w:rsid w:val="007B4787"/>
    <w:rsid w:val="007B553C"/>
    <w:rsid w:val="007B6567"/>
    <w:rsid w:val="007B6C21"/>
    <w:rsid w:val="007B7107"/>
    <w:rsid w:val="007C007C"/>
    <w:rsid w:val="007C1256"/>
    <w:rsid w:val="007C1E75"/>
    <w:rsid w:val="007C4494"/>
    <w:rsid w:val="007C5257"/>
    <w:rsid w:val="007C569D"/>
    <w:rsid w:val="007C636C"/>
    <w:rsid w:val="007C78AC"/>
    <w:rsid w:val="007D3C32"/>
    <w:rsid w:val="007D4476"/>
    <w:rsid w:val="007D4CBF"/>
    <w:rsid w:val="007D6097"/>
    <w:rsid w:val="007D6BE6"/>
    <w:rsid w:val="007D7FF1"/>
    <w:rsid w:val="007E181C"/>
    <w:rsid w:val="007E2134"/>
    <w:rsid w:val="007E4279"/>
    <w:rsid w:val="007E4551"/>
    <w:rsid w:val="007F00FA"/>
    <w:rsid w:val="007F0DFA"/>
    <w:rsid w:val="007F22EF"/>
    <w:rsid w:val="007F28DF"/>
    <w:rsid w:val="007F52A4"/>
    <w:rsid w:val="007F661B"/>
    <w:rsid w:val="007F6CEF"/>
    <w:rsid w:val="0080092C"/>
    <w:rsid w:val="0080096E"/>
    <w:rsid w:val="0080160E"/>
    <w:rsid w:val="008059B5"/>
    <w:rsid w:val="00806790"/>
    <w:rsid w:val="00807354"/>
    <w:rsid w:val="00807FA1"/>
    <w:rsid w:val="008100B6"/>
    <w:rsid w:val="008113C4"/>
    <w:rsid w:val="00814A29"/>
    <w:rsid w:val="00817381"/>
    <w:rsid w:val="00817D1B"/>
    <w:rsid w:val="00820EBD"/>
    <w:rsid w:val="008236B7"/>
    <w:rsid w:val="00827046"/>
    <w:rsid w:val="008278C9"/>
    <w:rsid w:val="008279AF"/>
    <w:rsid w:val="00827EE0"/>
    <w:rsid w:val="00830AA2"/>
    <w:rsid w:val="00830C05"/>
    <w:rsid w:val="00831990"/>
    <w:rsid w:val="008319CC"/>
    <w:rsid w:val="008338C3"/>
    <w:rsid w:val="00833E45"/>
    <w:rsid w:val="00835519"/>
    <w:rsid w:val="0083634E"/>
    <w:rsid w:val="008370E0"/>
    <w:rsid w:val="00840D83"/>
    <w:rsid w:val="00842292"/>
    <w:rsid w:val="00844720"/>
    <w:rsid w:val="008468A6"/>
    <w:rsid w:val="008478D8"/>
    <w:rsid w:val="0085115B"/>
    <w:rsid w:val="008516E8"/>
    <w:rsid w:val="00851D3A"/>
    <w:rsid w:val="008531C6"/>
    <w:rsid w:val="00854578"/>
    <w:rsid w:val="0085528C"/>
    <w:rsid w:val="00855AD9"/>
    <w:rsid w:val="00856796"/>
    <w:rsid w:val="008568F9"/>
    <w:rsid w:val="008618EA"/>
    <w:rsid w:val="00862151"/>
    <w:rsid w:val="00862520"/>
    <w:rsid w:val="00862CEB"/>
    <w:rsid w:val="00864553"/>
    <w:rsid w:val="008645EA"/>
    <w:rsid w:val="00866811"/>
    <w:rsid w:val="008675C2"/>
    <w:rsid w:val="00870F4D"/>
    <w:rsid w:val="00873C8C"/>
    <w:rsid w:val="00875580"/>
    <w:rsid w:val="00875E8B"/>
    <w:rsid w:val="00876E8A"/>
    <w:rsid w:val="00877810"/>
    <w:rsid w:val="00883B5B"/>
    <w:rsid w:val="008848F1"/>
    <w:rsid w:val="00885E9F"/>
    <w:rsid w:val="00886B7F"/>
    <w:rsid w:val="00886D05"/>
    <w:rsid w:val="00887136"/>
    <w:rsid w:val="008901FE"/>
    <w:rsid w:val="008929E4"/>
    <w:rsid w:val="00893FC1"/>
    <w:rsid w:val="008A1042"/>
    <w:rsid w:val="008A33E4"/>
    <w:rsid w:val="008A379D"/>
    <w:rsid w:val="008A4353"/>
    <w:rsid w:val="008B07B3"/>
    <w:rsid w:val="008B1515"/>
    <w:rsid w:val="008B15A9"/>
    <w:rsid w:val="008B161E"/>
    <w:rsid w:val="008B26BF"/>
    <w:rsid w:val="008B2D27"/>
    <w:rsid w:val="008B30DB"/>
    <w:rsid w:val="008B7493"/>
    <w:rsid w:val="008C0BB5"/>
    <w:rsid w:val="008C69A9"/>
    <w:rsid w:val="008D0593"/>
    <w:rsid w:val="008D0BD3"/>
    <w:rsid w:val="008D1B68"/>
    <w:rsid w:val="008D3A2C"/>
    <w:rsid w:val="008D4AEA"/>
    <w:rsid w:val="008D53F0"/>
    <w:rsid w:val="008D572F"/>
    <w:rsid w:val="008E08D4"/>
    <w:rsid w:val="008E0BFC"/>
    <w:rsid w:val="008E249F"/>
    <w:rsid w:val="008E3013"/>
    <w:rsid w:val="008E454B"/>
    <w:rsid w:val="008E56C7"/>
    <w:rsid w:val="008E7622"/>
    <w:rsid w:val="008E7904"/>
    <w:rsid w:val="008F1CFB"/>
    <w:rsid w:val="008F30B3"/>
    <w:rsid w:val="008F31C4"/>
    <w:rsid w:val="008F3325"/>
    <w:rsid w:val="008F4EAC"/>
    <w:rsid w:val="00900A86"/>
    <w:rsid w:val="009011BA"/>
    <w:rsid w:val="0090447D"/>
    <w:rsid w:val="009045D6"/>
    <w:rsid w:val="0090501A"/>
    <w:rsid w:val="00910AB6"/>
    <w:rsid w:val="00910EE7"/>
    <w:rsid w:val="00911100"/>
    <w:rsid w:val="00911BF4"/>
    <w:rsid w:val="009138E7"/>
    <w:rsid w:val="00915D05"/>
    <w:rsid w:val="00922037"/>
    <w:rsid w:val="00925CE6"/>
    <w:rsid w:val="00926229"/>
    <w:rsid w:val="00926276"/>
    <w:rsid w:val="00927C20"/>
    <w:rsid w:val="00930D7F"/>
    <w:rsid w:val="00931E6F"/>
    <w:rsid w:val="00932C71"/>
    <w:rsid w:val="009373BB"/>
    <w:rsid w:val="0093779D"/>
    <w:rsid w:val="009403AC"/>
    <w:rsid w:val="0094089E"/>
    <w:rsid w:val="00941649"/>
    <w:rsid w:val="00943D3C"/>
    <w:rsid w:val="009447B7"/>
    <w:rsid w:val="00945D7C"/>
    <w:rsid w:val="00950A1F"/>
    <w:rsid w:val="00950D0F"/>
    <w:rsid w:val="0095256B"/>
    <w:rsid w:val="009528A6"/>
    <w:rsid w:val="00952C79"/>
    <w:rsid w:val="00953E95"/>
    <w:rsid w:val="00955FBF"/>
    <w:rsid w:val="009575FC"/>
    <w:rsid w:val="009600BF"/>
    <w:rsid w:val="0096054C"/>
    <w:rsid w:val="00962CB0"/>
    <w:rsid w:val="009638EB"/>
    <w:rsid w:val="009643A5"/>
    <w:rsid w:val="00964F88"/>
    <w:rsid w:val="009679B1"/>
    <w:rsid w:val="009713EC"/>
    <w:rsid w:val="0097320E"/>
    <w:rsid w:val="0097584F"/>
    <w:rsid w:val="00976318"/>
    <w:rsid w:val="00976E12"/>
    <w:rsid w:val="0097726C"/>
    <w:rsid w:val="00977504"/>
    <w:rsid w:val="00980A83"/>
    <w:rsid w:val="009835BF"/>
    <w:rsid w:val="00983CBD"/>
    <w:rsid w:val="00985CED"/>
    <w:rsid w:val="00986370"/>
    <w:rsid w:val="00986C48"/>
    <w:rsid w:val="009904A0"/>
    <w:rsid w:val="00995902"/>
    <w:rsid w:val="009965D4"/>
    <w:rsid w:val="009A3559"/>
    <w:rsid w:val="009A3E9F"/>
    <w:rsid w:val="009A4578"/>
    <w:rsid w:val="009A4801"/>
    <w:rsid w:val="009A59F0"/>
    <w:rsid w:val="009B2DC2"/>
    <w:rsid w:val="009B36D3"/>
    <w:rsid w:val="009C0E1D"/>
    <w:rsid w:val="009C263B"/>
    <w:rsid w:val="009C7931"/>
    <w:rsid w:val="009D01A8"/>
    <w:rsid w:val="009D0BF0"/>
    <w:rsid w:val="009D2859"/>
    <w:rsid w:val="009D2E55"/>
    <w:rsid w:val="009D4957"/>
    <w:rsid w:val="009D57A9"/>
    <w:rsid w:val="009D57AE"/>
    <w:rsid w:val="009D69FB"/>
    <w:rsid w:val="009D6A25"/>
    <w:rsid w:val="009D6C2D"/>
    <w:rsid w:val="009D6DFB"/>
    <w:rsid w:val="009D7E58"/>
    <w:rsid w:val="009E50EC"/>
    <w:rsid w:val="009E7743"/>
    <w:rsid w:val="009F127A"/>
    <w:rsid w:val="009F1353"/>
    <w:rsid w:val="009F1C37"/>
    <w:rsid w:val="009F33F2"/>
    <w:rsid w:val="009F3972"/>
    <w:rsid w:val="00A00352"/>
    <w:rsid w:val="00A004DF"/>
    <w:rsid w:val="00A01634"/>
    <w:rsid w:val="00A07828"/>
    <w:rsid w:val="00A100EA"/>
    <w:rsid w:val="00A1119A"/>
    <w:rsid w:val="00A11DE1"/>
    <w:rsid w:val="00A13BB2"/>
    <w:rsid w:val="00A1499E"/>
    <w:rsid w:val="00A159A7"/>
    <w:rsid w:val="00A17C32"/>
    <w:rsid w:val="00A17DD9"/>
    <w:rsid w:val="00A22C0A"/>
    <w:rsid w:val="00A22CB1"/>
    <w:rsid w:val="00A2371C"/>
    <w:rsid w:val="00A23DB9"/>
    <w:rsid w:val="00A25B8E"/>
    <w:rsid w:val="00A2637D"/>
    <w:rsid w:val="00A34604"/>
    <w:rsid w:val="00A34A2E"/>
    <w:rsid w:val="00A36CE5"/>
    <w:rsid w:val="00A401C8"/>
    <w:rsid w:val="00A403FF"/>
    <w:rsid w:val="00A41EF4"/>
    <w:rsid w:val="00A44049"/>
    <w:rsid w:val="00A45B76"/>
    <w:rsid w:val="00A47D18"/>
    <w:rsid w:val="00A50A3E"/>
    <w:rsid w:val="00A51969"/>
    <w:rsid w:val="00A520D9"/>
    <w:rsid w:val="00A5276E"/>
    <w:rsid w:val="00A54F9C"/>
    <w:rsid w:val="00A57A5E"/>
    <w:rsid w:val="00A64535"/>
    <w:rsid w:val="00A64F68"/>
    <w:rsid w:val="00A65995"/>
    <w:rsid w:val="00A671E1"/>
    <w:rsid w:val="00A7077E"/>
    <w:rsid w:val="00A72E90"/>
    <w:rsid w:val="00A73763"/>
    <w:rsid w:val="00A739FF"/>
    <w:rsid w:val="00A76A2C"/>
    <w:rsid w:val="00A80389"/>
    <w:rsid w:val="00A81D33"/>
    <w:rsid w:val="00A834A0"/>
    <w:rsid w:val="00A8579A"/>
    <w:rsid w:val="00A85935"/>
    <w:rsid w:val="00A86E38"/>
    <w:rsid w:val="00A874A1"/>
    <w:rsid w:val="00A874CD"/>
    <w:rsid w:val="00A904EF"/>
    <w:rsid w:val="00A909D7"/>
    <w:rsid w:val="00A92BDF"/>
    <w:rsid w:val="00A94786"/>
    <w:rsid w:val="00A95131"/>
    <w:rsid w:val="00A96192"/>
    <w:rsid w:val="00AA025E"/>
    <w:rsid w:val="00AA06BE"/>
    <w:rsid w:val="00AA0A00"/>
    <w:rsid w:val="00AA1E3E"/>
    <w:rsid w:val="00AA1F24"/>
    <w:rsid w:val="00AA46B8"/>
    <w:rsid w:val="00AA6C0A"/>
    <w:rsid w:val="00AA73D8"/>
    <w:rsid w:val="00AA7C4B"/>
    <w:rsid w:val="00AA7F41"/>
    <w:rsid w:val="00AB19FE"/>
    <w:rsid w:val="00AB59FA"/>
    <w:rsid w:val="00AB6B2A"/>
    <w:rsid w:val="00AB6C6C"/>
    <w:rsid w:val="00AC1E6E"/>
    <w:rsid w:val="00AC2254"/>
    <w:rsid w:val="00AC3559"/>
    <w:rsid w:val="00AC71F7"/>
    <w:rsid w:val="00AD0273"/>
    <w:rsid w:val="00AD3D0D"/>
    <w:rsid w:val="00AD70BA"/>
    <w:rsid w:val="00AE1EB2"/>
    <w:rsid w:val="00AE2C13"/>
    <w:rsid w:val="00AE3607"/>
    <w:rsid w:val="00AE3878"/>
    <w:rsid w:val="00AE3A82"/>
    <w:rsid w:val="00AE4AE2"/>
    <w:rsid w:val="00AE6427"/>
    <w:rsid w:val="00AE662A"/>
    <w:rsid w:val="00AE68E5"/>
    <w:rsid w:val="00AF3E7F"/>
    <w:rsid w:val="00AF741B"/>
    <w:rsid w:val="00AF7701"/>
    <w:rsid w:val="00B0285F"/>
    <w:rsid w:val="00B02B23"/>
    <w:rsid w:val="00B05C7D"/>
    <w:rsid w:val="00B07305"/>
    <w:rsid w:val="00B07E71"/>
    <w:rsid w:val="00B12509"/>
    <w:rsid w:val="00B13149"/>
    <w:rsid w:val="00B13524"/>
    <w:rsid w:val="00B13A40"/>
    <w:rsid w:val="00B143BA"/>
    <w:rsid w:val="00B153B3"/>
    <w:rsid w:val="00B1572A"/>
    <w:rsid w:val="00B164F3"/>
    <w:rsid w:val="00B21107"/>
    <w:rsid w:val="00B2592A"/>
    <w:rsid w:val="00B326F8"/>
    <w:rsid w:val="00B32F0B"/>
    <w:rsid w:val="00B32F20"/>
    <w:rsid w:val="00B43889"/>
    <w:rsid w:val="00B43D22"/>
    <w:rsid w:val="00B44692"/>
    <w:rsid w:val="00B44856"/>
    <w:rsid w:val="00B44871"/>
    <w:rsid w:val="00B451A6"/>
    <w:rsid w:val="00B50110"/>
    <w:rsid w:val="00B50822"/>
    <w:rsid w:val="00B51C7B"/>
    <w:rsid w:val="00B53FD7"/>
    <w:rsid w:val="00B542E7"/>
    <w:rsid w:val="00B55D93"/>
    <w:rsid w:val="00B56287"/>
    <w:rsid w:val="00B56371"/>
    <w:rsid w:val="00B569F9"/>
    <w:rsid w:val="00B57C19"/>
    <w:rsid w:val="00B61866"/>
    <w:rsid w:val="00B62559"/>
    <w:rsid w:val="00B64038"/>
    <w:rsid w:val="00B64202"/>
    <w:rsid w:val="00B64586"/>
    <w:rsid w:val="00B64B52"/>
    <w:rsid w:val="00B66228"/>
    <w:rsid w:val="00B66596"/>
    <w:rsid w:val="00B677B0"/>
    <w:rsid w:val="00B70A9D"/>
    <w:rsid w:val="00B7259B"/>
    <w:rsid w:val="00B72FBC"/>
    <w:rsid w:val="00B75E6A"/>
    <w:rsid w:val="00B75EC9"/>
    <w:rsid w:val="00B817FF"/>
    <w:rsid w:val="00B912A9"/>
    <w:rsid w:val="00B922FC"/>
    <w:rsid w:val="00B93854"/>
    <w:rsid w:val="00B94855"/>
    <w:rsid w:val="00BA3768"/>
    <w:rsid w:val="00BA54F4"/>
    <w:rsid w:val="00BA64AB"/>
    <w:rsid w:val="00BB0CAB"/>
    <w:rsid w:val="00BB2E46"/>
    <w:rsid w:val="00BB6E1D"/>
    <w:rsid w:val="00BB7105"/>
    <w:rsid w:val="00BC13C4"/>
    <w:rsid w:val="00BC2DC7"/>
    <w:rsid w:val="00BC3061"/>
    <w:rsid w:val="00BC3FB4"/>
    <w:rsid w:val="00BC4308"/>
    <w:rsid w:val="00BC4D67"/>
    <w:rsid w:val="00BC63C6"/>
    <w:rsid w:val="00BD0371"/>
    <w:rsid w:val="00BD0496"/>
    <w:rsid w:val="00BD1259"/>
    <w:rsid w:val="00BD1310"/>
    <w:rsid w:val="00BD39E6"/>
    <w:rsid w:val="00BD55F6"/>
    <w:rsid w:val="00BD7049"/>
    <w:rsid w:val="00BE0ED0"/>
    <w:rsid w:val="00BE24CB"/>
    <w:rsid w:val="00BE3411"/>
    <w:rsid w:val="00BE45E6"/>
    <w:rsid w:val="00BE76D2"/>
    <w:rsid w:val="00BF10F6"/>
    <w:rsid w:val="00BF20F8"/>
    <w:rsid w:val="00BF237E"/>
    <w:rsid w:val="00BF4F32"/>
    <w:rsid w:val="00BF4FF6"/>
    <w:rsid w:val="00BF52AD"/>
    <w:rsid w:val="00BF531E"/>
    <w:rsid w:val="00BF5461"/>
    <w:rsid w:val="00BF65B1"/>
    <w:rsid w:val="00BF67DB"/>
    <w:rsid w:val="00BF7A3A"/>
    <w:rsid w:val="00C007C2"/>
    <w:rsid w:val="00C0458A"/>
    <w:rsid w:val="00C04665"/>
    <w:rsid w:val="00C04AE2"/>
    <w:rsid w:val="00C04C98"/>
    <w:rsid w:val="00C06C3A"/>
    <w:rsid w:val="00C12D7D"/>
    <w:rsid w:val="00C12E4C"/>
    <w:rsid w:val="00C13060"/>
    <w:rsid w:val="00C13F8E"/>
    <w:rsid w:val="00C14932"/>
    <w:rsid w:val="00C15278"/>
    <w:rsid w:val="00C1577F"/>
    <w:rsid w:val="00C171DD"/>
    <w:rsid w:val="00C21245"/>
    <w:rsid w:val="00C2308C"/>
    <w:rsid w:val="00C24778"/>
    <w:rsid w:val="00C24FBA"/>
    <w:rsid w:val="00C27AD7"/>
    <w:rsid w:val="00C31664"/>
    <w:rsid w:val="00C3325C"/>
    <w:rsid w:val="00C3356E"/>
    <w:rsid w:val="00C34E63"/>
    <w:rsid w:val="00C34FFA"/>
    <w:rsid w:val="00C36724"/>
    <w:rsid w:val="00C436E3"/>
    <w:rsid w:val="00C44728"/>
    <w:rsid w:val="00C44B8F"/>
    <w:rsid w:val="00C46238"/>
    <w:rsid w:val="00C5213C"/>
    <w:rsid w:val="00C538D2"/>
    <w:rsid w:val="00C53D09"/>
    <w:rsid w:val="00C5457B"/>
    <w:rsid w:val="00C54AFC"/>
    <w:rsid w:val="00C60264"/>
    <w:rsid w:val="00C613D5"/>
    <w:rsid w:val="00C61C13"/>
    <w:rsid w:val="00C6204B"/>
    <w:rsid w:val="00C64BB4"/>
    <w:rsid w:val="00C64DA3"/>
    <w:rsid w:val="00C656A5"/>
    <w:rsid w:val="00C66BB5"/>
    <w:rsid w:val="00C74474"/>
    <w:rsid w:val="00C74DA6"/>
    <w:rsid w:val="00C77035"/>
    <w:rsid w:val="00C80C06"/>
    <w:rsid w:val="00C8165C"/>
    <w:rsid w:val="00C820E1"/>
    <w:rsid w:val="00C8299F"/>
    <w:rsid w:val="00C83CAD"/>
    <w:rsid w:val="00C85F11"/>
    <w:rsid w:val="00C9435F"/>
    <w:rsid w:val="00C955A8"/>
    <w:rsid w:val="00C97115"/>
    <w:rsid w:val="00C974CE"/>
    <w:rsid w:val="00C97D4E"/>
    <w:rsid w:val="00C97F0C"/>
    <w:rsid w:val="00CA0838"/>
    <w:rsid w:val="00CA0F85"/>
    <w:rsid w:val="00CA0FA2"/>
    <w:rsid w:val="00CA13B2"/>
    <w:rsid w:val="00CA25C9"/>
    <w:rsid w:val="00CA39FC"/>
    <w:rsid w:val="00CA54E0"/>
    <w:rsid w:val="00CA5D3B"/>
    <w:rsid w:val="00CA6376"/>
    <w:rsid w:val="00CA6BE4"/>
    <w:rsid w:val="00CA7393"/>
    <w:rsid w:val="00CB2D73"/>
    <w:rsid w:val="00CB6CBC"/>
    <w:rsid w:val="00CB75B3"/>
    <w:rsid w:val="00CB7895"/>
    <w:rsid w:val="00CC05F1"/>
    <w:rsid w:val="00CC1725"/>
    <w:rsid w:val="00CC2751"/>
    <w:rsid w:val="00CC3D5E"/>
    <w:rsid w:val="00CC51CD"/>
    <w:rsid w:val="00CC52F0"/>
    <w:rsid w:val="00CC6487"/>
    <w:rsid w:val="00CD08E7"/>
    <w:rsid w:val="00CD1724"/>
    <w:rsid w:val="00CD212E"/>
    <w:rsid w:val="00CD4716"/>
    <w:rsid w:val="00CD47ED"/>
    <w:rsid w:val="00CD6E7B"/>
    <w:rsid w:val="00CE126C"/>
    <w:rsid w:val="00CE1391"/>
    <w:rsid w:val="00CE15BB"/>
    <w:rsid w:val="00CE3D86"/>
    <w:rsid w:val="00CE4110"/>
    <w:rsid w:val="00CE44EF"/>
    <w:rsid w:val="00CE4819"/>
    <w:rsid w:val="00CE6A37"/>
    <w:rsid w:val="00CE7739"/>
    <w:rsid w:val="00CF03BB"/>
    <w:rsid w:val="00CF1B63"/>
    <w:rsid w:val="00CF64C9"/>
    <w:rsid w:val="00CF6BD8"/>
    <w:rsid w:val="00CF7609"/>
    <w:rsid w:val="00D00274"/>
    <w:rsid w:val="00D01912"/>
    <w:rsid w:val="00D01D70"/>
    <w:rsid w:val="00D039D7"/>
    <w:rsid w:val="00D04786"/>
    <w:rsid w:val="00D04B76"/>
    <w:rsid w:val="00D05366"/>
    <w:rsid w:val="00D073AC"/>
    <w:rsid w:val="00D07709"/>
    <w:rsid w:val="00D14F71"/>
    <w:rsid w:val="00D223A6"/>
    <w:rsid w:val="00D23595"/>
    <w:rsid w:val="00D30C87"/>
    <w:rsid w:val="00D31776"/>
    <w:rsid w:val="00D31DDA"/>
    <w:rsid w:val="00D321F3"/>
    <w:rsid w:val="00D357DC"/>
    <w:rsid w:val="00D35831"/>
    <w:rsid w:val="00D364FC"/>
    <w:rsid w:val="00D37D88"/>
    <w:rsid w:val="00D40F7C"/>
    <w:rsid w:val="00D416E2"/>
    <w:rsid w:val="00D432C3"/>
    <w:rsid w:val="00D43FE5"/>
    <w:rsid w:val="00D45CC8"/>
    <w:rsid w:val="00D46529"/>
    <w:rsid w:val="00D515F2"/>
    <w:rsid w:val="00D51BF9"/>
    <w:rsid w:val="00D52AE2"/>
    <w:rsid w:val="00D53161"/>
    <w:rsid w:val="00D54BE5"/>
    <w:rsid w:val="00D569CC"/>
    <w:rsid w:val="00D56DC1"/>
    <w:rsid w:val="00D61B40"/>
    <w:rsid w:val="00D61F18"/>
    <w:rsid w:val="00D61F9A"/>
    <w:rsid w:val="00D62137"/>
    <w:rsid w:val="00D63EAC"/>
    <w:rsid w:val="00D63F2B"/>
    <w:rsid w:val="00D646C9"/>
    <w:rsid w:val="00D700CC"/>
    <w:rsid w:val="00D70655"/>
    <w:rsid w:val="00D72433"/>
    <w:rsid w:val="00D72FDF"/>
    <w:rsid w:val="00D7373C"/>
    <w:rsid w:val="00D73EDB"/>
    <w:rsid w:val="00D741BD"/>
    <w:rsid w:val="00D757D2"/>
    <w:rsid w:val="00D77661"/>
    <w:rsid w:val="00D82873"/>
    <w:rsid w:val="00D831D9"/>
    <w:rsid w:val="00D83D90"/>
    <w:rsid w:val="00D841FD"/>
    <w:rsid w:val="00D86088"/>
    <w:rsid w:val="00D90001"/>
    <w:rsid w:val="00D952EB"/>
    <w:rsid w:val="00D96F41"/>
    <w:rsid w:val="00DA3C71"/>
    <w:rsid w:val="00DA4274"/>
    <w:rsid w:val="00DA4B26"/>
    <w:rsid w:val="00DA5A04"/>
    <w:rsid w:val="00DA685F"/>
    <w:rsid w:val="00DA6F39"/>
    <w:rsid w:val="00DA760C"/>
    <w:rsid w:val="00DB5865"/>
    <w:rsid w:val="00DB6FF7"/>
    <w:rsid w:val="00DC00E9"/>
    <w:rsid w:val="00DC13A6"/>
    <w:rsid w:val="00DC2409"/>
    <w:rsid w:val="00DC547D"/>
    <w:rsid w:val="00DC72E9"/>
    <w:rsid w:val="00DD2300"/>
    <w:rsid w:val="00DD241D"/>
    <w:rsid w:val="00DD2922"/>
    <w:rsid w:val="00DD566E"/>
    <w:rsid w:val="00DD614F"/>
    <w:rsid w:val="00DE0593"/>
    <w:rsid w:val="00DE137D"/>
    <w:rsid w:val="00DE138F"/>
    <w:rsid w:val="00DE3552"/>
    <w:rsid w:val="00DE3E21"/>
    <w:rsid w:val="00DE3E83"/>
    <w:rsid w:val="00DE590E"/>
    <w:rsid w:val="00DF4405"/>
    <w:rsid w:val="00DF5320"/>
    <w:rsid w:val="00DF5D12"/>
    <w:rsid w:val="00E047DE"/>
    <w:rsid w:val="00E07B46"/>
    <w:rsid w:val="00E10154"/>
    <w:rsid w:val="00E12857"/>
    <w:rsid w:val="00E1378F"/>
    <w:rsid w:val="00E14771"/>
    <w:rsid w:val="00E14FCF"/>
    <w:rsid w:val="00E16007"/>
    <w:rsid w:val="00E17692"/>
    <w:rsid w:val="00E24C76"/>
    <w:rsid w:val="00E25880"/>
    <w:rsid w:val="00E3255B"/>
    <w:rsid w:val="00E33367"/>
    <w:rsid w:val="00E3399C"/>
    <w:rsid w:val="00E33D4B"/>
    <w:rsid w:val="00E3558D"/>
    <w:rsid w:val="00E36F90"/>
    <w:rsid w:val="00E40FAF"/>
    <w:rsid w:val="00E417F5"/>
    <w:rsid w:val="00E42B10"/>
    <w:rsid w:val="00E43E44"/>
    <w:rsid w:val="00E457F5"/>
    <w:rsid w:val="00E47B8B"/>
    <w:rsid w:val="00E521D8"/>
    <w:rsid w:val="00E52813"/>
    <w:rsid w:val="00E544F9"/>
    <w:rsid w:val="00E54E55"/>
    <w:rsid w:val="00E550EF"/>
    <w:rsid w:val="00E55C36"/>
    <w:rsid w:val="00E55E05"/>
    <w:rsid w:val="00E57017"/>
    <w:rsid w:val="00E57B80"/>
    <w:rsid w:val="00E6289E"/>
    <w:rsid w:val="00E62E44"/>
    <w:rsid w:val="00E62F2D"/>
    <w:rsid w:val="00E62F42"/>
    <w:rsid w:val="00E639B6"/>
    <w:rsid w:val="00E645E0"/>
    <w:rsid w:val="00E65BFC"/>
    <w:rsid w:val="00E67B21"/>
    <w:rsid w:val="00E766C6"/>
    <w:rsid w:val="00E81C30"/>
    <w:rsid w:val="00E82B70"/>
    <w:rsid w:val="00E830CC"/>
    <w:rsid w:val="00E83FDE"/>
    <w:rsid w:val="00E86D11"/>
    <w:rsid w:val="00E878AC"/>
    <w:rsid w:val="00E9023E"/>
    <w:rsid w:val="00E90EF0"/>
    <w:rsid w:val="00E91FD4"/>
    <w:rsid w:val="00E9591F"/>
    <w:rsid w:val="00E96C62"/>
    <w:rsid w:val="00E96E80"/>
    <w:rsid w:val="00EA05DC"/>
    <w:rsid w:val="00EA1F2E"/>
    <w:rsid w:val="00EA2BAD"/>
    <w:rsid w:val="00EA37D3"/>
    <w:rsid w:val="00EA37D9"/>
    <w:rsid w:val="00EA6D78"/>
    <w:rsid w:val="00EB1500"/>
    <w:rsid w:val="00EB217B"/>
    <w:rsid w:val="00EB664D"/>
    <w:rsid w:val="00EC02E8"/>
    <w:rsid w:val="00EC3EB4"/>
    <w:rsid w:val="00EC41C6"/>
    <w:rsid w:val="00EC4F5D"/>
    <w:rsid w:val="00EC534C"/>
    <w:rsid w:val="00EC5A06"/>
    <w:rsid w:val="00EC6D25"/>
    <w:rsid w:val="00ED2792"/>
    <w:rsid w:val="00ED2C65"/>
    <w:rsid w:val="00ED40B3"/>
    <w:rsid w:val="00ED6CEE"/>
    <w:rsid w:val="00EE094F"/>
    <w:rsid w:val="00EE2299"/>
    <w:rsid w:val="00EE2D18"/>
    <w:rsid w:val="00EE36BB"/>
    <w:rsid w:val="00EE3AE0"/>
    <w:rsid w:val="00EE4318"/>
    <w:rsid w:val="00EE443A"/>
    <w:rsid w:val="00EE6745"/>
    <w:rsid w:val="00EE7B39"/>
    <w:rsid w:val="00EF06C3"/>
    <w:rsid w:val="00EF17B6"/>
    <w:rsid w:val="00EF1E11"/>
    <w:rsid w:val="00EF2439"/>
    <w:rsid w:val="00EF28E8"/>
    <w:rsid w:val="00EF35FB"/>
    <w:rsid w:val="00EF6F06"/>
    <w:rsid w:val="00F00587"/>
    <w:rsid w:val="00F04689"/>
    <w:rsid w:val="00F05ED6"/>
    <w:rsid w:val="00F106EC"/>
    <w:rsid w:val="00F1099A"/>
    <w:rsid w:val="00F10E6E"/>
    <w:rsid w:val="00F127F2"/>
    <w:rsid w:val="00F13043"/>
    <w:rsid w:val="00F14F9F"/>
    <w:rsid w:val="00F152AE"/>
    <w:rsid w:val="00F17D07"/>
    <w:rsid w:val="00F17DD1"/>
    <w:rsid w:val="00F212BD"/>
    <w:rsid w:val="00F2174F"/>
    <w:rsid w:val="00F21934"/>
    <w:rsid w:val="00F24815"/>
    <w:rsid w:val="00F26A61"/>
    <w:rsid w:val="00F279EC"/>
    <w:rsid w:val="00F323D4"/>
    <w:rsid w:val="00F32A7B"/>
    <w:rsid w:val="00F33E19"/>
    <w:rsid w:val="00F34160"/>
    <w:rsid w:val="00F35E1B"/>
    <w:rsid w:val="00F36183"/>
    <w:rsid w:val="00F36464"/>
    <w:rsid w:val="00F36685"/>
    <w:rsid w:val="00F36BAA"/>
    <w:rsid w:val="00F36DBD"/>
    <w:rsid w:val="00F42B59"/>
    <w:rsid w:val="00F445F5"/>
    <w:rsid w:val="00F4460C"/>
    <w:rsid w:val="00F46555"/>
    <w:rsid w:val="00F4702C"/>
    <w:rsid w:val="00F50707"/>
    <w:rsid w:val="00F52CFF"/>
    <w:rsid w:val="00F5456A"/>
    <w:rsid w:val="00F54782"/>
    <w:rsid w:val="00F604A9"/>
    <w:rsid w:val="00F61424"/>
    <w:rsid w:val="00F63C70"/>
    <w:rsid w:val="00F64FF3"/>
    <w:rsid w:val="00F66B48"/>
    <w:rsid w:val="00F6724D"/>
    <w:rsid w:val="00F67416"/>
    <w:rsid w:val="00F67AF4"/>
    <w:rsid w:val="00F701EC"/>
    <w:rsid w:val="00F73B8E"/>
    <w:rsid w:val="00F75E2E"/>
    <w:rsid w:val="00F762CD"/>
    <w:rsid w:val="00F7754D"/>
    <w:rsid w:val="00F77C8D"/>
    <w:rsid w:val="00F809F5"/>
    <w:rsid w:val="00F80E6B"/>
    <w:rsid w:val="00F817FE"/>
    <w:rsid w:val="00F81CFA"/>
    <w:rsid w:val="00F836A1"/>
    <w:rsid w:val="00F851A3"/>
    <w:rsid w:val="00F85BDE"/>
    <w:rsid w:val="00F85D7C"/>
    <w:rsid w:val="00F8609B"/>
    <w:rsid w:val="00F8686A"/>
    <w:rsid w:val="00F869B6"/>
    <w:rsid w:val="00F8792B"/>
    <w:rsid w:val="00F90900"/>
    <w:rsid w:val="00F912CD"/>
    <w:rsid w:val="00F936A2"/>
    <w:rsid w:val="00F940CB"/>
    <w:rsid w:val="00F97229"/>
    <w:rsid w:val="00F9778D"/>
    <w:rsid w:val="00FA039D"/>
    <w:rsid w:val="00FA1A85"/>
    <w:rsid w:val="00FA375B"/>
    <w:rsid w:val="00FA3D4D"/>
    <w:rsid w:val="00FA400B"/>
    <w:rsid w:val="00FA4E84"/>
    <w:rsid w:val="00FB16EE"/>
    <w:rsid w:val="00FB1DDB"/>
    <w:rsid w:val="00FB3F82"/>
    <w:rsid w:val="00FB455F"/>
    <w:rsid w:val="00FB4C95"/>
    <w:rsid w:val="00FB6E0B"/>
    <w:rsid w:val="00FC13FC"/>
    <w:rsid w:val="00FC524B"/>
    <w:rsid w:val="00FD056F"/>
    <w:rsid w:val="00FD076B"/>
    <w:rsid w:val="00FD68DF"/>
    <w:rsid w:val="00FE209F"/>
    <w:rsid w:val="00FE2391"/>
    <w:rsid w:val="00FE25F1"/>
    <w:rsid w:val="00FE4BFA"/>
    <w:rsid w:val="00FE78D6"/>
    <w:rsid w:val="00FF0190"/>
    <w:rsid w:val="00FF0634"/>
    <w:rsid w:val="00FF08B8"/>
    <w:rsid w:val="00FF0E0E"/>
    <w:rsid w:val="00FF190E"/>
    <w:rsid w:val="00FF273C"/>
    <w:rsid w:val="00FF35C1"/>
    <w:rsid w:val="00FF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A96CC1"/>
  <w15:docId w15:val="{2633BAA9-6033-432B-BCB9-65782D440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3B8E"/>
  </w:style>
  <w:style w:type="paragraph" w:styleId="Nagwek1">
    <w:name w:val="heading 1"/>
    <w:basedOn w:val="Normalny"/>
    <w:next w:val="Normalny"/>
    <w:link w:val="Nagwek1Znak"/>
    <w:qFormat/>
    <w:rsid w:val="00454793"/>
    <w:pPr>
      <w:keepNext/>
      <w:autoSpaceDE w:val="0"/>
      <w:autoSpaceDN w:val="0"/>
      <w:adjustRightInd w:val="0"/>
      <w:spacing w:after="120"/>
      <w:jc w:val="both"/>
      <w:outlineLvl w:val="0"/>
    </w:pPr>
    <w:rPr>
      <w:rFonts w:eastAsia="Arial Unicode MS"/>
      <w:b/>
      <w:sz w:val="22"/>
    </w:rPr>
  </w:style>
  <w:style w:type="paragraph" w:styleId="Nagwek2">
    <w:name w:val="heading 2"/>
    <w:aliases w:val="Nagłówek 2 Znak"/>
    <w:basedOn w:val="Normalny"/>
    <w:next w:val="Normalny"/>
    <w:qFormat/>
    <w:rsid w:val="00454793"/>
    <w:pPr>
      <w:keepNext/>
      <w:spacing w:before="240" w:after="6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9C79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qFormat/>
    <w:rsid w:val="00454793"/>
    <w:pPr>
      <w:keepNext/>
      <w:autoSpaceDE w:val="0"/>
      <w:autoSpaceDN w:val="0"/>
      <w:adjustRightInd w:val="0"/>
      <w:spacing w:after="120"/>
      <w:jc w:val="center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rsid w:val="00454793"/>
    <w:pPr>
      <w:keepNext/>
      <w:numPr>
        <w:numId w:val="2"/>
      </w:numPr>
      <w:autoSpaceDE w:val="0"/>
      <w:autoSpaceDN w:val="0"/>
      <w:adjustRightInd w:val="0"/>
      <w:spacing w:after="120"/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50692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0285F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54793"/>
    <w:pPr>
      <w:tabs>
        <w:tab w:val="center" w:pos="4153"/>
        <w:tab w:val="right" w:pos="8306"/>
      </w:tabs>
    </w:pPr>
  </w:style>
  <w:style w:type="paragraph" w:customStyle="1" w:styleId="Bullet1">
    <w:name w:val="Bullet 1"/>
    <w:basedOn w:val="Normalny"/>
    <w:rsid w:val="00454793"/>
    <w:pPr>
      <w:spacing w:before="120" w:after="120"/>
    </w:pPr>
    <w:rPr>
      <w:position w:val="6"/>
      <w:sz w:val="22"/>
      <w:lang w:val="en-GB"/>
    </w:rPr>
  </w:style>
  <w:style w:type="paragraph" w:styleId="Tekstpodstawowy">
    <w:name w:val="Body Text"/>
    <w:basedOn w:val="Normalny"/>
    <w:link w:val="TekstpodstawowyZnak"/>
    <w:rsid w:val="00454793"/>
    <w:pPr>
      <w:spacing w:before="120"/>
      <w:jc w:val="both"/>
    </w:pPr>
    <w:rPr>
      <w:rFonts w:ascii="Arial Narrow" w:hAnsi="Arial Narrow"/>
      <w:sz w:val="22"/>
    </w:rPr>
  </w:style>
  <w:style w:type="character" w:styleId="Numerstrony">
    <w:name w:val="page number"/>
    <w:basedOn w:val="Domylnaczcionkaakapitu"/>
    <w:rsid w:val="00454793"/>
  </w:style>
  <w:style w:type="paragraph" w:styleId="Stopka">
    <w:name w:val="footer"/>
    <w:basedOn w:val="Normalny"/>
    <w:link w:val="StopkaZnak"/>
    <w:uiPriority w:val="99"/>
    <w:rsid w:val="0045479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rsid w:val="00454793"/>
    <w:pPr>
      <w:autoSpaceDE w:val="0"/>
      <w:autoSpaceDN w:val="0"/>
      <w:adjustRightInd w:val="0"/>
      <w:spacing w:after="120"/>
      <w:ind w:left="993" w:hanging="285"/>
      <w:jc w:val="both"/>
    </w:pPr>
    <w:rPr>
      <w:rFonts w:eastAsia="Arial Unicode MS"/>
      <w:sz w:val="22"/>
    </w:rPr>
  </w:style>
  <w:style w:type="paragraph" w:styleId="Tekstpodstawowy3">
    <w:name w:val="Body Text 3"/>
    <w:basedOn w:val="Normalny"/>
    <w:rsid w:val="00454793"/>
    <w:pPr>
      <w:spacing w:before="120"/>
      <w:jc w:val="both"/>
    </w:pPr>
    <w:rPr>
      <w:sz w:val="24"/>
    </w:rPr>
  </w:style>
  <w:style w:type="paragraph" w:customStyle="1" w:styleId="PoziomI">
    <w:name w:val="Poziom I"/>
    <w:basedOn w:val="Normalny"/>
    <w:rsid w:val="00454793"/>
    <w:pPr>
      <w:keepNext/>
      <w:numPr>
        <w:numId w:val="3"/>
      </w:numPr>
      <w:tabs>
        <w:tab w:val="clear" w:pos="720"/>
        <w:tab w:val="num" w:pos="426"/>
      </w:tabs>
      <w:autoSpaceDE w:val="0"/>
      <w:autoSpaceDN w:val="0"/>
      <w:adjustRightInd w:val="0"/>
      <w:spacing w:after="120"/>
      <w:ind w:left="426" w:hanging="426"/>
      <w:jc w:val="both"/>
    </w:pPr>
    <w:rPr>
      <w:b/>
      <w:sz w:val="22"/>
    </w:rPr>
  </w:style>
  <w:style w:type="paragraph" w:customStyle="1" w:styleId="PoziomII">
    <w:name w:val="Poziom II"/>
    <w:basedOn w:val="Normalny"/>
    <w:rsid w:val="00454793"/>
    <w:pPr>
      <w:numPr>
        <w:ilvl w:val="1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II">
    <w:name w:val="Poziom III"/>
    <w:basedOn w:val="Normalny"/>
    <w:rsid w:val="00454793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V">
    <w:name w:val="Poziom IV"/>
    <w:basedOn w:val="Normalny"/>
    <w:rsid w:val="00454793"/>
    <w:pPr>
      <w:numPr>
        <w:ilvl w:val="3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V">
    <w:name w:val="Poziom V"/>
    <w:basedOn w:val="Normalny"/>
    <w:rsid w:val="00454793"/>
    <w:pPr>
      <w:numPr>
        <w:ilvl w:val="4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character" w:styleId="Hipercze">
    <w:name w:val="Hyperlink"/>
    <w:basedOn w:val="Domylnaczcionkaakapitu"/>
    <w:rsid w:val="00454793"/>
    <w:rPr>
      <w:color w:val="0000FF"/>
      <w:u w:val="single"/>
    </w:rPr>
  </w:style>
  <w:style w:type="table" w:styleId="Tabela-Siatka">
    <w:name w:val="Table Grid"/>
    <w:basedOn w:val="Standardowy"/>
    <w:rsid w:val="00454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DA3C71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rsid w:val="00DA3C71"/>
    <w:pPr>
      <w:spacing w:before="120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9A59F0"/>
    <w:pPr>
      <w:numPr>
        <w:numId w:val="4"/>
      </w:numPr>
      <w:spacing w:before="120" w:after="120"/>
      <w:jc w:val="both"/>
    </w:pPr>
    <w:rPr>
      <w:b/>
      <w:sz w:val="24"/>
    </w:rPr>
  </w:style>
  <w:style w:type="paragraph" w:customStyle="1" w:styleId="TextBullet1">
    <w:name w:val="Text Bullet1"/>
    <w:basedOn w:val="Normalny"/>
    <w:rsid w:val="00B13A40"/>
    <w:pPr>
      <w:numPr>
        <w:numId w:val="5"/>
      </w:numPr>
      <w:spacing w:before="40" w:after="40" w:line="240" w:lineRule="atLeast"/>
      <w:jc w:val="both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rsid w:val="003D28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3D2818"/>
    <w:pPr>
      <w:spacing w:before="0"/>
      <w:jc w:val="left"/>
    </w:pPr>
    <w:rPr>
      <w:rFonts w:ascii="Times New Roman" w:hAnsi="Times New Roman"/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818"/>
    <w:rPr>
      <w:rFonts w:ascii="Arial" w:hAnsi="Arial"/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3D2818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rsid w:val="003D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2818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,List Paragraph,List Paragraph1,List Paragraph2,HŁ_Bullet1,Podsis rysunku,Tabela,FooterText,numbered,Paragraphe de liste1,Bulletr List Paragraph,列出段落,列出段落1,List Paragraph21,Listeafsnit1,Parágrafo da Lista1,CW_Lista,Tytuły"/>
    <w:basedOn w:val="Normalny"/>
    <w:link w:val="AkapitzlistZnak"/>
    <w:uiPriority w:val="34"/>
    <w:qFormat/>
    <w:rsid w:val="00943D3C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semiHidden/>
    <w:rsid w:val="00B0285F"/>
    <w:rPr>
      <w:rFonts w:ascii="Cambria" w:eastAsia="Times New Roman" w:hAnsi="Cambria" w:cs="Times New Roman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pierwsze">
    <w:name w:val="akapitzlistcxsppierwsz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drugie">
    <w:name w:val="akapitzlistcxspdrugi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nazwisko">
    <w:name w:val="akapitzlistcxspnazwisko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285F"/>
    <w:rPr>
      <w:b/>
      <w:bCs/>
    </w:rPr>
  </w:style>
  <w:style w:type="paragraph" w:styleId="Tekstpodstawowywcity3">
    <w:name w:val="Body Text Indent 3"/>
    <w:basedOn w:val="Normalny"/>
    <w:link w:val="Tekstpodstawowywcity3Znak"/>
    <w:rsid w:val="00EF24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2439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F2439"/>
  </w:style>
  <w:style w:type="paragraph" w:customStyle="1" w:styleId="Normalny1">
    <w:name w:val="Normalny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1">
    <w:name w:val="Normal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ny2">
    <w:name w:val="Normalny2"/>
    <w:rsid w:val="00230C0F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styleId="Zwykytekst">
    <w:name w:val="Plain Text"/>
    <w:basedOn w:val="Normalny"/>
    <w:link w:val="ZwykytekstZnak"/>
    <w:uiPriority w:val="99"/>
    <w:unhideWhenUsed/>
    <w:rsid w:val="00241EC9"/>
    <w:rPr>
      <w:rFonts w:ascii="Verdana" w:eastAsia="Calibri" w:hAnsi="Verdan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41EC9"/>
    <w:rPr>
      <w:rFonts w:ascii="Verdana" w:eastAsia="Calibri" w:hAnsi="Verdana" w:cs="Times New Roman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4F36C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36C7"/>
  </w:style>
  <w:style w:type="character" w:styleId="Odwoanieprzypisudolnego">
    <w:name w:val="footnote reference"/>
    <w:basedOn w:val="Domylnaczcionkaakapitu"/>
    <w:uiPriority w:val="99"/>
    <w:rsid w:val="004F36C7"/>
    <w:rPr>
      <w:vertAlign w:val="superscript"/>
    </w:r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Tabela Znak,FooterText Znak,numbered Znak,Paragraphe de liste1 Znak,Bulletr List Paragraph Znak,列出段落 Znak"/>
    <w:basedOn w:val="Domylnaczcionkaakapitu"/>
    <w:link w:val="Akapitzlist"/>
    <w:uiPriority w:val="34"/>
    <w:qFormat/>
    <w:rsid w:val="002847A0"/>
  </w:style>
  <w:style w:type="character" w:customStyle="1" w:styleId="Nagwek8Znak">
    <w:name w:val="Nagłówek 8 Znak"/>
    <w:basedOn w:val="Domylnaczcionkaakapitu"/>
    <w:link w:val="Nagwek8"/>
    <w:rsid w:val="0050692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ekstpodstawowyZnak">
    <w:name w:val="Tekst podstawowy Znak"/>
    <w:basedOn w:val="Domylnaczcionkaakapitu"/>
    <w:link w:val="Tekstpodstawowy"/>
    <w:rsid w:val="00F36BAA"/>
    <w:rPr>
      <w:rFonts w:ascii="Arial Narrow" w:hAnsi="Arial Narrow"/>
      <w:sz w:val="22"/>
    </w:rPr>
  </w:style>
  <w:style w:type="character" w:customStyle="1" w:styleId="Nagwek1Znak">
    <w:name w:val="Nagłówek 1 Znak"/>
    <w:basedOn w:val="Domylnaczcionkaakapitu"/>
    <w:link w:val="Nagwek1"/>
    <w:rsid w:val="00CE3D86"/>
    <w:rPr>
      <w:rFonts w:eastAsia="Arial Unicode MS"/>
      <w:b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E3D86"/>
  </w:style>
  <w:style w:type="paragraph" w:styleId="Legenda">
    <w:name w:val="caption"/>
    <w:basedOn w:val="Normalny"/>
    <w:next w:val="Normalny"/>
    <w:uiPriority w:val="35"/>
    <w:unhideWhenUsed/>
    <w:qFormat/>
    <w:rsid w:val="00CE3D8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4C74E9"/>
  </w:style>
  <w:style w:type="character" w:customStyle="1" w:styleId="TekstprzypisukocowegoZnak">
    <w:name w:val="Tekst przypisu końcowego Znak"/>
    <w:basedOn w:val="Domylnaczcionkaakapitu"/>
    <w:link w:val="Tekstprzypisukocowego"/>
    <w:rsid w:val="004C74E9"/>
  </w:style>
  <w:style w:type="character" w:styleId="Odwoanieprzypisukocowego">
    <w:name w:val="endnote reference"/>
    <w:basedOn w:val="Domylnaczcionkaakapitu"/>
    <w:rsid w:val="004C74E9"/>
    <w:rPr>
      <w:vertAlign w:val="superscript"/>
    </w:rPr>
  </w:style>
  <w:style w:type="paragraph" w:styleId="Tytu">
    <w:name w:val="Title"/>
    <w:basedOn w:val="Normalny"/>
    <w:link w:val="TytuZnak"/>
    <w:qFormat/>
    <w:rsid w:val="002A180C"/>
    <w:pPr>
      <w:jc w:val="center"/>
    </w:pPr>
    <w:rPr>
      <w:rFonts w:ascii="Arial" w:hAnsi="Arial"/>
      <w:b/>
      <w:sz w:val="22"/>
      <w:szCs w:val="24"/>
    </w:rPr>
  </w:style>
  <w:style w:type="character" w:customStyle="1" w:styleId="TytuZnak">
    <w:name w:val="Tytuł Znak"/>
    <w:basedOn w:val="Domylnaczcionkaakapitu"/>
    <w:link w:val="Tytu"/>
    <w:rsid w:val="002A180C"/>
    <w:rPr>
      <w:rFonts w:ascii="Arial" w:hAnsi="Arial"/>
      <w:b/>
      <w:sz w:val="22"/>
      <w:szCs w:val="24"/>
    </w:rPr>
  </w:style>
  <w:style w:type="paragraph" w:customStyle="1" w:styleId="Akapitzlist1">
    <w:name w:val="Akapit z listą1"/>
    <w:basedOn w:val="Normalny"/>
    <w:rsid w:val="002A180C"/>
    <w:pPr>
      <w:ind w:left="720"/>
      <w:contextualSpacing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7C5257"/>
    <w:pPr>
      <w:ind w:left="360" w:hanging="360"/>
    </w:pPr>
    <w:rPr>
      <w:sz w:val="24"/>
    </w:rPr>
  </w:style>
  <w:style w:type="paragraph" w:customStyle="1" w:styleId="Akapitzlist2">
    <w:name w:val="Akapit z listą2"/>
    <w:basedOn w:val="Normalny"/>
    <w:rsid w:val="007C5257"/>
    <w:pPr>
      <w:spacing w:after="160" w:line="256" w:lineRule="auto"/>
      <w:ind w:left="720"/>
    </w:pPr>
    <w:rPr>
      <w:rFonts w:ascii="Calibri" w:hAnsi="Calibri"/>
      <w:sz w:val="22"/>
    </w:rPr>
  </w:style>
  <w:style w:type="numbering" w:customStyle="1" w:styleId="RTFNum3">
    <w:name w:val="RTF_Num 3"/>
    <w:basedOn w:val="Bezlisty"/>
    <w:rsid w:val="007C5257"/>
    <w:pPr>
      <w:numPr>
        <w:numId w:val="10"/>
      </w:numPr>
    </w:pPr>
  </w:style>
  <w:style w:type="paragraph" w:customStyle="1" w:styleId="Standard">
    <w:name w:val="Standard"/>
    <w:rsid w:val="007C525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9C79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387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159A7"/>
  </w:style>
  <w:style w:type="character" w:customStyle="1" w:styleId="WW8Num3z0">
    <w:name w:val="WW8Num3z0"/>
    <w:rsid w:val="001857DF"/>
    <w:rPr>
      <w:rFonts w:ascii="Arial" w:hAnsi="Arial"/>
      <w:sz w:val="22"/>
    </w:rPr>
  </w:style>
  <w:style w:type="character" w:customStyle="1" w:styleId="WW8Num8z0">
    <w:name w:val="WW8Num8z0"/>
    <w:rsid w:val="001857DF"/>
    <w:rPr>
      <w:rFonts w:ascii="Arial" w:hAnsi="Arial"/>
      <w:sz w:val="22"/>
    </w:rPr>
  </w:style>
  <w:style w:type="character" w:customStyle="1" w:styleId="WW8Num9z0">
    <w:name w:val="WW8Num9z0"/>
    <w:rsid w:val="001857DF"/>
  </w:style>
  <w:style w:type="character" w:customStyle="1" w:styleId="WW8Num10z0">
    <w:name w:val="WW8Num10z0"/>
    <w:rsid w:val="001857DF"/>
    <w:rPr>
      <w:rFonts w:ascii="Arial" w:hAnsi="Arial"/>
      <w:sz w:val="22"/>
    </w:rPr>
  </w:style>
  <w:style w:type="character" w:customStyle="1" w:styleId="WW8Num11z0">
    <w:name w:val="WW8Num11z0"/>
    <w:rsid w:val="001857DF"/>
  </w:style>
  <w:style w:type="character" w:customStyle="1" w:styleId="WW8Num13z0">
    <w:name w:val="WW8Num13z0"/>
    <w:rsid w:val="001857DF"/>
    <w:rPr>
      <w:rFonts w:ascii="Arial" w:hAnsi="Arial"/>
      <w:sz w:val="24"/>
    </w:rPr>
  </w:style>
  <w:style w:type="character" w:customStyle="1" w:styleId="WW8Num14z0">
    <w:name w:val="WW8Num14z0"/>
    <w:rsid w:val="001857DF"/>
    <w:rPr>
      <w:rFonts w:ascii="Arial" w:hAnsi="Arial"/>
      <w:sz w:val="22"/>
    </w:rPr>
  </w:style>
  <w:style w:type="character" w:customStyle="1" w:styleId="WW8Num15z0">
    <w:name w:val="WW8Num15z0"/>
    <w:rsid w:val="001857DF"/>
    <w:rPr>
      <w:rFonts w:ascii="Arial" w:hAnsi="Arial"/>
      <w:sz w:val="22"/>
    </w:rPr>
  </w:style>
  <w:style w:type="character" w:customStyle="1" w:styleId="WW8Num16z1">
    <w:name w:val="WW8Num16z1"/>
    <w:rsid w:val="001857DF"/>
    <w:rPr>
      <w:rFonts w:ascii="Arial" w:hAnsi="Arial"/>
      <w:sz w:val="22"/>
    </w:rPr>
  </w:style>
  <w:style w:type="character" w:customStyle="1" w:styleId="WW8Num17z0">
    <w:name w:val="WW8Num17z0"/>
    <w:rsid w:val="001857DF"/>
    <w:rPr>
      <w:rFonts w:ascii="Arial" w:hAnsi="Arial"/>
      <w:sz w:val="22"/>
    </w:rPr>
  </w:style>
  <w:style w:type="character" w:customStyle="1" w:styleId="WW8Num17z1">
    <w:name w:val="WW8Num17z1"/>
    <w:rsid w:val="001857DF"/>
    <w:rPr>
      <w:rFonts w:ascii="Arial" w:hAnsi="Arial"/>
      <w:sz w:val="24"/>
    </w:rPr>
  </w:style>
  <w:style w:type="character" w:customStyle="1" w:styleId="WW8Num20z0">
    <w:name w:val="WW8Num20z0"/>
    <w:rsid w:val="001857DF"/>
    <w:rPr>
      <w:rFonts w:ascii="Arial" w:hAnsi="Arial"/>
      <w:sz w:val="22"/>
    </w:rPr>
  </w:style>
  <w:style w:type="character" w:customStyle="1" w:styleId="WW8Num20z1">
    <w:name w:val="WW8Num20z1"/>
    <w:rsid w:val="001857DF"/>
    <w:rPr>
      <w:rFonts w:ascii="Arial" w:hAnsi="Arial"/>
      <w:sz w:val="24"/>
    </w:rPr>
  </w:style>
  <w:style w:type="character" w:customStyle="1" w:styleId="WW8Num22z1">
    <w:name w:val="WW8Num22z1"/>
    <w:rsid w:val="001857DF"/>
    <w:rPr>
      <w:rFonts w:ascii="Arial" w:hAnsi="Arial"/>
      <w:sz w:val="22"/>
    </w:rPr>
  </w:style>
  <w:style w:type="character" w:customStyle="1" w:styleId="WW8Num22z2">
    <w:name w:val="WW8Num22z2"/>
    <w:rsid w:val="001857DF"/>
    <w:rPr>
      <w:rFonts w:ascii="Arial" w:hAnsi="Arial"/>
      <w:sz w:val="24"/>
    </w:rPr>
  </w:style>
  <w:style w:type="character" w:customStyle="1" w:styleId="WW8Num24z0">
    <w:name w:val="WW8Num24z0"/>
    <w:rsid w:val="001857DF"/>
    <w:rPr>
      <w:rFonts w:ascii="Symbol" w:hAnsi="Symbol"/>
    </w:rPr>
  </w:style>
  <w:style w:type="character" w:customStyle="1" w:styleId="WW8Num25z0">
    <w:name w:val="WW8Num25z0"/>
    <w:rsid w:val="001857DF"/>
    <w:rPr>
      <w:rFonts w:ascii="Symbol" w:hAnsi="Symbol"/>
    </w:rPr>
  </w:style>
  <w:style w:type="character" w:customStyle="1" w:styleId="Absatz-Standardschriftart">
    <w:name w:val="Absatz-Standardschriftart"/>
    <w:rsid w:val="001857DF"/>
  </w:style>
  <w:style w:type="character" w:customStyle="1" w:styleId="WW8Num23z1">
    <w:name w:val="WW8Num23z1"/>
    <w:rsid w:val="001857DF"/>
    <w:rPr>
      <w:rFonts w:ascii="Arial" w:hAnsi="Arial"/>
      <w:sz w:val="22"/>
    </w:rPr>
  </w:style>
  <w:style w:type="character" w:customStyle="1" w:styleId="WW8Num23z2">
    <w:name w:val="WW8Num23z2"/>
    <w:rsid w:val="001857DF"/>
    <w:rPr>
      <w:rFonts w:ascii="Arial" w:hAnsi="Arial"/>
      <w:sz w:val="24"/>
    </w:rPr>
  </w:style>
  <w:style w:type="character" w:customStyle="1" w:styleId="WW8Num26z0">
    <w:name w:val="WW8Num26z0"/>
    <w:rsid w:val="001857DF"/>
    <w:rPr>
      <w:rFonts w:ascii="Arial" w:hAnsi="Arial"/>
      <w:sz w:val="22"/>
    </w:rPr>
  </w:style>
  <w:style w:type="character" w:customStyle="1" w:styleId="WW-Absatz-Standardschriftart">
    <w:name w:val="WW-Absatz-Standardschriftart"/>
    <w:rsid w:val="001857DF"/>
  </w:style>
  <w:style w:type="character" w:customStyle="1" w:styleId="WW8Num2z0">
    <w:name w:val="WW8Num2z0"/>
    <w:rsid w:val="001857DF"/>
  </w:style>
  <w:style w:type="character" w:customStyle="1" w:styleId="WW8Num6z0">
    <w:name w:val="WW8Num6z0"/>
    <w:rsid w:val="001857DF"/>
    <w:rPr>
      <w:sz w:val="22"/>
    </w:rPr>
  </w:style>
  <w:style w:type="character" w:customStyle="1" w:styleId="WW8Num7z0">
    <w:name w:val="WW8Num7z0"/>
    <w:rsid w:val="001857DF"/>
    <w:rPr>
      <w:rFonts w:ascii="Arial" w:hAnsi="Arial"/>
      <w:sz w:val="22"/>
    </w:rPr>
  </w:style>
  <w:style w:type="character" w:customStyle="1" w:styleId="WW8Num12z0">
    <w:name w:val="WW8Num12z0"/>
    <w:rsid w:val="001857DF"/>
    <w:rPr>
      <w:rFonts w:ascii="Symbol" w:hAnsi="Symbol"/>
    </w:rPr>
  </w:style>
  <w:style w:type="character" w:customStyle="1" w:styleId="WW8Num12z1">
    <w:name w:val="WW8Num12z1"/>
    <w:rsid w:val="001857DF"/>
    <w:rPr>
      <w:rFonts w:ascii="Courier New" w:hAnsi="Courier New"/>
    </w:rPr>
  </w:style>
  <w:style w:type="character" w:customStyle="1" w:styleId="WW8Num12z2">
    <w:name w:val="WW8Num12z2"/>
    <w:rsid w:val="001857DF"/>
    <w:rPr>
      <w:rFonts w:ascii="Wingdings" w:hAnsi="Wingdings"/>
    </w:rPr>
  </w:style>
  <w:style w:type="character" w:customStyle="1" w:styleId="WW8Num16z0">
    <w:name w:val="WW8Num16z0"/>
    <w:rsid w:val="001857DF"/>
  </w:style>
  <w:style w:type="character" w:customStyle="1" w:styleId="WW8Num18z0">
    <w:name w:val="WW8Num18z0"/>
    <w:rsid w:val="001857DF"/>
    <w:rPr>
      <w:rFonts w:ascii="Arial" w:hAnsi="Arial"/>
      <w:sz w:val="22"/>
    </w:rPr>
  </w:style>
  <w:style w:type="character" w:customStyle="1" w:styleId="WW8Num19z1">
    <w:name w:val="WW8Num19z1"/>
    <w:rsid w:val="001857DF"/>
    <w:rPr>
      <w:rFonts w:ascii="Arial" w:hAnsi="Arial"/>
      <w:sz w:val="22"/>
    </w:rPr>
  </w:style>
  <w:style w:type="character" w:customStyle="1" w:styleId="WW8Num23z0">
    <w:name w:val="WW8Num23z0"/>
    <w:rsid w:val="001857DF"/>
    <w:rPr>
      <w:rFonts w:ascii="Arial" w:hAnsi="Arial"/>
      <w:sz w:val="24"/>
    </w:rPr>
  </w:style>
  <w:style w:type="character" w:customStyle="1" w:styleId="WW8Num26z1">
    <w:name w:val="WW8Num26z1"/>
    <w:rsid w:val="001857DF"/>
    <w:rPr>
      <w:rFonts w:ascii="Arial" w:hAnsi="Arial"/>
      <w:sz w:val="22"/>
    </w:rPr>
  </w:style>
  <w:style w:type="character" w:customStyle="1" w:styleId="WW8Num26z2">
    <w:name w:val="WW8Num26z2"/>
    <w:rsid w:val="001857DF"/>
    <w:rPr>
      <w:rFonts w:ascii="Arial" w:hAnsi="Arial"/>
      <w:sz w:val="24"/>
    </w:rPr>
  </w:style>
  <w:style w:type="character" w:customStyle="1" w:styleId="WW8Num28z0">
    <w:name w:val="WW8Num28z0"/>
    <w:rsid w:val="001857DF"/>
  </w:style>
  <w:style w:type="character" w:customStyle="1" w:styleId="WW8Num28z1">
    <w:name w:val="WW8Num28z1"/>
    <w:rsid w:val="001857DF"/>
    <w:rPr>
      <w:rFonts w:ascii="Arial" w:hAnsi="Arial"/>
      <w:sz w:val="24"/>
    </w:rPr>
  </w:style>
  <w:style w:type="character" w:customStyle="1" w:styleId="WW8Num29z0">
    <w:name w:val="WW8Num29z0"/>
    <w:rsid w:val="001857DF"/>
    <w:rPr>
      <w:rFonts w:ascii="Symbol" w:hAnsi="Symbol"/>
    </w:rPr>
  </w:style>
  <w:style w:type="character" w:customStyle="1" w:styleId="WW8Num29z1">
    <w:name w:val="WW8Num29z1"/>
    <w:rsid w:val="001857DF"/>
    <w:rPr>
      <w:rFonts w:ascii="Courier New" w:hAnsi="Courier New"/>
    </w:rPr>
  </w:style>
  <w:style w:type="character" w:customStyle="1" w:styleId="WW8Num29z2">
    <w:name w:val="WW8Num29z2"/>
    <w:rsid w:val="001857DF"/>
    <w:rPr>
      <w:rFonts w:ascii="Wingdings" w:hAnsi="Wingdings"/>
    </w:rPr>
  </w:style>
  <w:style w:type="character" w:customStyle="1" w:styleId="WW8Num30z0">
    <w:name w:val="WW8Num30z0"/>
    <w:rsid w:val="001857DF"/>
    <w:rPr>
      <w:rFonts w:ascii="Arial" w:hAnsi="Arial"/>
      <w:sz w:val="22"/>
    </w:rPr>
  </w:style>
  <w:style w:type="character" w:customStyle="1" w:styleId="WW8Num30z1">
    <w:name w:val="WW8Num30z1"/>
    <w:rsid w:val="001857DF"/>
    <w:rPr>
      <w:rFonts w:ascii="Arial" w:hAnsi="Arial"/>
      <w:sz w:val="24"/>
    </w:rPr>
  </w:style>
  <w:style w:type="character" w:customStyle="1" w:styleId="Domylnaczcionkaakapitu1">
    <w:name w:val="Domyślna czcionka akapitu1"/>
    <w:rsid w:val="001857DF"/>
  </w:style>
  <w:style w:type="character" w:customStyle="1" w:styleId="Znakinumeracji">
    <w:name w:val="Znaki numeracji"/>
    <w:rsid w:val="001857DF"/>
  </w:style>
  <w:style w:type="paragraph" w:customStyle="1" w:styleId="Nagwek10">
    <w:name w:val="Nagłówek1"/>
    <w:basedOn w:val="Normalny"/>
    <w:next w:val="Tekstpodstawowy"/>
    <w:rsid w:val="001857DF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1857DF"/>
    <w:pPr>
      <w:suppressAutoHyphens/>
      <w:spacing w:before="0" w:line="360" w:lineRule="auto"/>
    </w:pPr>
    <w:rPr>
      <w:rFonts w:ascii="Times New Roman" w:hAnsi="Times New Roman" w:cs="Tahoma"/>
      <w:sz w:val="24"/>
      <w:lang w:eastAsia="ar-SA"/>
    </w:rPr>
  </w:style>
  <w:style w:type="paragraph" w:customStyle="1" w:styleId="Podpis1">
    <w:name w:val="Podpis1"/>
    <w:basedOn w:val="Normalny"/>
    <w:rsid w:val="001857DF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1857DF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Lista21">
    <w:name w:val="Lista 21"/>
    <w:basedOn w:val="Normalny"/>
    <w:rsid w:val="001857DF"/>
    <w:pPr>
      <w:suppressAutoHyphens/>
      <w:ind w:left="566" w:hanging="283"/>
    </w:pPr>
    <w:rPr>
      <w:sz w:val="24"/>
      <w:szCs w:val="24"/>
      <w:lang w:eastAsia="ar-SA"/>
    </w:rPr>
  </w:style>
  <w:style w:type="paragraph" w:customStyle="1" w:styleId="Lista31">
    <w:name w:val="Lista 31"/>
    <w:basedOn w:val="Normalny"/>
    <w:rsid w:val="001857DF"/>
    <w:pPr>
      <w:suppressAutoHyphens/>
      <w:ind w:left="849" w:hanging="283"/>
    </w:pPr>
    <w:rPr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1857DF"/>
    <w:pPr>
      <w:suppressAutoHyphens/>
      <w:spacing w:before="0" w:line="360" w:lineRule="auto"/>
    </w:pPr>
    <w:rPr>
      <w:rFonts w:ascii="Times New Roman" w:hAnsi="Times New Roman"/>
      <w:sz w:val="24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locked/>
    <w:rsid w:val="001857DF"/>
    <w:rPr>
      <w:rFonts w:eastAsia="Arial Unicode MS"/>
      <w:sz w:val="22"/>
    </w:rPr>
  </w:style>
  <w:style w:type="paragraph" w:customStyle="1" w:styleId="Poprawka1">
    <w:name w:val="Poprawka1"/>
    <w:hidden/>
    <w:semiHidden/>
    <w:rsid w:val="001857DF"/>
    <w:rPr>
      <w:sz w:val="24"/>
      <w:szCs w:val="24"/>
      <w:lang w:eastAsia="ar-SA"/>
    </w:rPr>
  </w:style>
  <w:style w:type="character" w:customStyle="1" w:styleId="FontStyle13">
    <w:name w:val="Font Style13"/>
    <w:rsid w:val="001857DF"/>
    <w:rPr>
      <w:rFonts w:ascii="Franklin Gothic Medium Cond" w:hAnsi="Franklin Gothic Medium Cond"/>
      <w:sz w:val="24"/>
    </w:rPr>
  </w:style>
  <w:style w:type="character" w:customStyle="1" w:styleId="FontStyle52">
    <w:name w:val="Font Style52"/>
    <w:basedOn w:val="Domylnaczcionkaakapitu"/>
    <w:uiPriority w:val="99"/>
    <w:rsid w:val="001857DF"/>
    <w:rPr>
      <w:rFonts w:ascii="Arial Narrow" w:hAnsi="Arial Narrow" w:cs="Arial Narrow"/>
      <w:sz w:val="20"/>
      <w:szCs w:val="20"/>
    </w:rPr>
  </w:style>
  <w:style w:type="paragraph" w:customStyle="1" w:styleId="Style5">
    <w:name w:val="Style5"/>
    <w:basedOn w:val="Normalny"/>
    <w:uiPriority w:val="99"/>
    <w:rsid w:val="001857DF"/>
    <w:pPr>
      <w:widowControl w:val="0"/>
      <w:autoSpaceDE w:val="0"/>
      <w:autoSpaceDN w:val="0"/>
      <w:adjustRightInd w:val="0"/>
      <w:jc w:val="center"/>
    </w:pPr>
    <w:rPr>
      <w:rFonts w:ascii="Arial Narrow" w:eastAsiaTheme="minorEastAsia" w:hAnsi="Arial Narrow" w:cstheme="minorBidi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1857DF"/>
    <w:rPr>
      <w:rFonts w:ascii="Arial Narrow" w:hAnsi="Arial Narrow" w:cs="Arial Narrow"/>
      <w:b/>
      <w:bCs/>
      <w:sz w:val="20"/>
      <w:szCs w:val="20"/>
    </w:rPr>
  </w:style>
  <w:style w:type="character" w:customStyle="1" w:styleId="FontStyle17">
    <w:name w:val="Font Style17"/>
    <w:basedOn w:val="Domylnaczcionkaakapitu"/>
    <w:uiPriority w:val="99"/>
    <w:rsid w:val="001857DF"/>
    <w:rPr>
      <w:rFonts w:ascii="Microsoft Sans Serif" w:hAnsi="Microsoft Sans Serif" w:cs="Microsoft Sans Serif" w:hint="default"/>
      <w:sz w:val="20"/>
      <w:szCs w:val="20"/>
    </w:rPr>
  </w:style>
  <w:style w:type="paragraph" w:customStyle="1" w:styleId="Style10">
    <w:name w:val="Style10"/>
    <w:basedOn w:val="Normalny"/>
    <w:uiPriority w:val="99"/>
    <w:rsid w:val="001857DF"/>
    <w:pPr>
      <w:widowControl w:val="0"/>
      <w:autoSpaceDE w:val="0"/>
      <w:autoSpaceDN w:val="0"/>
      <w:adjustRightInd w:val="0"/>
      <w:spacing w:line="248" w:lineRule="exact"/>
      <w:ind w:hanging="281"/>
      <w:jc w:val="both"/>
    </w:pPr>
    <w:rPr>
      <w:rFonts w:ascii="Arial Narrow" w:eastAsiaTheme="minorEastAsia" w:hAnsi="Arial Narrow" w:cstheme="minorBidi"/>
      <w:sz w:val="24"/>
      <w:szCs w:val="24"/>
    </w:rPr>
  </w:style>
  <w:style w:type="character" w:customStyle="1" w:styleId="FontStyle110">
    <w:name w:val="Font Style110"/>
    <w:basedOn w:val="Domylnaczcionkaakapitu"/>
    <w:uiPriority w:val="99"/>
    <w:rsid w:val="001857DF"/>
    <w:rPr>
      <w:rFonts w:ascii="Arial Narrow" w:hAnsi="Arial Narrow" w:cs="Arial Narrow"/>
      <w:sz w:val="20"/>
      <w:szCs w:val="20"/>
    </w:rPr>
  </w:style>
  <w:style w:type="paragraph" w:customStyle="1" w:styleId="Style6">
    <w:name w:val="Style6"/>
    <w:basedOn w:val="Normalny"/>
    <w:uiPriority w:val="99"/>
    <w:rsid w:val="001857DF"/>
    <w:pPr>
      <w:widowControl w:val="0"/>
      <w:autoSpaceDE w:val="0"/>
      <w:autoSpaceDN w:val="0"/>
      <w:adjustRightInd w:val="0"/>
      <w:spacing w:line="403" w:lineRule="exact"/>
    </w:pPr>
    <w:rPr>
      <w:rFonts w:ascii="Arial Narrow" w:eastAsiaTheme="minorEastAsia" w:hAnsi="Arial Narrow" w:cstheme="minorBidi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1857DF"/>
    <w:rPr>
      <w:rFonts w:ascii="Arial Narrow" w:hAnsi="Arial Narrow" w:cs="Arial Narrow"/>
      <w:b/>
      <w:bCs/>
      <w:sz w:val="20"/>
      <w:szCs w:val="20"/>
    </w:rPr>
  </w:style>
  <w:style w:type="character" w:customStyle="1" w:styleId="FontStyle51">
    <w:name w:val="Font Style51"/>
    <w:basedOn w:val="Domylnaczcionkaakapitu"/>
    <w:uiPriority w:val="99"/>
    <w:rsid w:val="001857DF"/>
    <w:rPr>
      <w:rFonts w:ascii="Cambria" w:hAnsi="Cambria" w:cs="Cambria"/>
      <w:b/>
      <w:bCs/>
      <w:sz w:val="22"/>
      <w:szCs w:val="22"/>
    </w:rPr>
  </w:style>
  <w:style w:type="paragraph" w:customStyle="1" w:styleId="Style11">
    <w:name w:val="Style11"/>
    <w:basedOn w:val="Normalny"/>
    <w:uiPriority w:val="99"/>
    <w:rsid w:val="001857DF"/>
    <w:pPr>
      <w:widowControl w:val="0"/>
      <w:autoSpaceDE w:val="0"/>
      <w:autoSpaceDN w:val="0"/>
      <w:adjustRightInd w:val="0"/>
      <w:spacing w:line="288" w:lineRule="exact"/>
      <w:ind w:hanging="274"/>
      <w:jc w:val="both"/>
    </w:pPr>
    <w:rPr>
      <w:rFonts w:ascii="Arial Narrow" w:eastAsiaTheme="minorEastAsia" w:hAnsi="Arial Narrow" w:cstheme="minorBidi"/>
      <w:sz w:val="24"/>
      <w:szCs w:val="24"/>
    </w:rPr>
  </w:style>
  <w:style w:type="paragraph" w:customStyle="1" w:styleId="Style20">
    <w:name w:val="Style20"/>
    <w:basedOn w:val="Normalny"/>
    <w:uiPriority w:val="99"/>
    <w:rsid w:val="001857DF"/>
    <w:pPr>
      <w:widowControl w:val="0"/>
      <w:autoSpaceDE w:val="0"/>
      <w:autoSpaceDN w:val="0"/>
      <w:adjustRightInd w:val="0"/>
      <w:spacing w:line="288" w:lineRule="exact"/>
      <w:ind w:hanging="389"/>
      <w:jc w:val="both"/>
    </w:pPr>
    <w:rPr>
      <w:rFonts w:ascii="Arial Narrow" w:eastAsiaTheme="minorEastAsia" w:hAnsi="Arial Narrow" w:cstheme="minorBidi"/>
      <w:sz w:val="24"/>
      <w:szCs w:val="24"/>
    </w:rPr>
  </w:style>
  <w:style w:type="paragraph" w:customStyle="1" w:styleId="Style29">
    <w:name w:val="Style29"/>
    <w:basedOn w:val="Normalny"/>
    <w:uiPriority w:val="99"/>
    <w:rsid w:val="001857DF"/>
    <w:pPr>
      <w:widowControl w:val="0"/>
      <w:autoSpaceDE w:val="0"/>
      <w:autoSpaceDN w:val="0"/>
      <w:adjustRightInd w:val="0"/>
      <w:spacing w:line="288" w:lineRule="exact"/>
      <w:ind w:hanging="274"/>
      <w:jc w:val="both"/>
    </w:pPr>
    <w:rPr>
      <w:rFonts w:ascii="Arial Narrow" w:eastAsiaTheme="minorEastAsia" w:hAnsi="Arial Narrow" w:cstheme="minorBidi"/>
      <w:sz w:val="24"/>
      <w:szCs w:val="24"/>
    </w:rPr>
  </w:style>
  <w:style w:type="character" w:customStyle="1" w:styleId="FontStyle50">
    <w:name w:val="Font Style50"/>
    <w:basedOn w:val="Domylnaczcionkaakapitu"/>
    <w:rsid w:val="001857DF"/>
    <w:rPr>
      <w:rFonts w:ascii="Arial Narrow" w:hAnsi="Arial Narrow" w:cs="Arial Narrow"/>
      <w:sz w:val="20"/>
      <w:szCs w:val="20"/>
    </w:rPr>
  </w:style>
  <w:style w:type="paragraph" w:customStyle="1" w:styleId="Style7">
    <w:name w:val="Style7"/>
    <w:basedOn w:val="Normalny"/>
    <w:uiPriority w:val="99"/>
    <w:rsid w:val="001857DF"/>
    <w:pPr>
      <w:spacing w:after="160" w:line="221" w:lineRule="exact"/>
      <w:ind w:hanging="322"/>
      <w:jc w:val="both"/>
    </w:pPr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FontStyle24">
    <w:name w:val="Font Style24"/>
    <w:uiPriority w:val="99"/>
    <w:rsid w:val="001857DF"/>
    <w:rPr>
      <w:rFonts w:ascii="Times New Roman" w:hAnsi="Times New Roman" w:cs="Times New Roman"/>
      <w:sz w:val="18"/>
      <w:szCs w:val="18"/>
    </w:rPr>
  </w:style>
  <w:style w:type="character" w:customStyle="1" w:styleId="Teksttreci">
    <w:name w:val="Tekst treści_"/>
    <w:link w:val="Teksttreci0"/>
    <w:uiPriority w:val="99"/>
    <w:rsid w:val="001857DF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1857DF"/>
    <w:pPr>
      <w:widowControl w:val="0"/>
      <w:shd w:val="clear" w:color="auto" w:fill="FFFFFF"/>
      <w:spacing w:before="240" w:after="240" w:line="240" w:lineRule="atLeast"/>
      <w:ind w:hanging="420"/>
      <w:jc w:val="both"/>
    </w:pPr>
    <w:rPr>
      <w:rFonts w:ascii="Arial" w:hAnsi="Arial" w:cs="Arial"/>
    </w:rPr>
  </w:style>
  <w:style w:type="character" w:customStyle="1" w:styleId="markedcontent">
    <w:name w:val="markedcontent"/>
    <w:basedOn w:val="Domylnaczcionkaakapitu"/>
    <w:rsid w:val="001857DF"/>
  </w:style>
  <w:style w:type="table" w:customStyle="1" w:styleId="Tabela-Siatka1">
    <w:name w:val="Tabela - Siatka1"/>
    <w:basedOn w:val="Standardowy"/>
    <w:next w:val="Tabela-Siatka"/>
    <w:uiPriority w:val="39"/>
    <w:rsid w:val="00D235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basedOn w:val="Normalny"/>
    <w:uiPriority w:val="1"/>
    <w:qFormat/>
    <w:rsid w:val="00277CB1"/>
    <w:rPr>
      <w:rFonts w:ascii="Microsoft Sans Serif" w:eastAsiaTheme="minorHAnsi" w:hAnsi="Microsoft Sans Serif" w:cs="Microsoft Sans Serif"/>
      <w:color w:val="000000"/>
      <w:sz w:val="24"/>
      <w:szCs w:val="24"/>
    </w:rPr>
  </w:style>
  <w:style w:type="paragraph" w:customStyle="1" w:styleId="Default">
    <w:name w:val="Default"/>
    <w:basedOn w:val="Normalny"/>
    <w:rsid w:val="001C5938"/>
    <w:pPr>
      <w:autoSpaceDE w:val="0"/>
      <w:autoSpaceDN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ekstkomentarzaZnak1">
    <w:name w:val="Tekst komentarza Znak1"/>
    <w:uiPriority w:val="99"/>
    <w:rsid w:val="001A7FB1"/>
    <w:rPr>
      <w:rFonts w:ascii="Calibri" w:eastAsia="Lucida Sans Unicode" w:hAnsi="Calibri" w:cs="F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AB84B-AC0A-4D58-8A1B-D3E98954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Links>
    <vt:vector size="12" baseType="variant">
      <vt:variant>
        <vt:i4>2752596</vt:i4>
      </vt:variant>
      <vt:variant>
        <vt:i4>3</vt:i4>
      </vt:variant>
      <vt:variant>
        <vt:i4>0</vt:i4>
      </vt:variant>
      <vt:variant>
        <vt:i4>5</vt:i4>
      </vt:variant>
      <vt:variant>
        <vt:lpwstr>mailto:beata.bartkowska@energa.pl</vt:lpwstr>
      </vt:variant>
      <vt:variant>
        <vt:lpwstr/>
      </vt:variant>
      <vt:variant>
        <vt:i4>3670105</vt:i4>
      </vt:variant>
      <vt:variant>
        <vt:i4>0</vt:i4>
      </vt:variant>
      <vt:variant>
        <vt:i4>0</vt:i4>
      </vt:variant>
      <vt:variant>
        <vt:i4>5</vt:i4>
      </vt:variant>
      <vt:variant>
        <vt:lpwstr>mailto:krzysztof.bilmin@energa.pl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Binięda Agnieszka (U1800353)</dc:creator>
  <cp:keywords/>
  <dc:description/>
  <cp:lastModifiedBy>Binięda Agnieszka (U1800353)</cp:lastModifiedBy>
  <cp:revision>4</cp:revision>
  <cp:lastPrinted>2024-09-27T13:13:00Z</cp:lastPrinted>
  <dcterms:created xsi:type="dcterms:W3CDTF">2024-09-27T13:25:00Z</dcterms:created>
  <dcterms:modified xsi:type="dcterms:W3CDTF">2024-09-27T13:27:00Z</dcterms:modified>
</cp:coreProperties>
</file>