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86B81" w14:textId="77777777" w:rsidR="00454793" w:rsidRPr="00FE2D40" w:rsidRDefault="00454793" w:rsidP="004623EE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61E0F20D" w14:textId="77777777" w:rsidR="00A44049" w:rsidRPr="00FE2D40" w:rsidRDefault="00A44049" w:rsidP="00B164F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06051FF1" w14:textId="7737950D" w:rsidR="00D23595" w:rsidRPr="00FE2D40" w:rsidRDefault="00D23595" w:rsidP="00B164F3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Załącznik nr 5 </w:t>
      </w:r>
    </w:p>
    <w:p w14:paraId="5B4E1E05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EE282E0" w14:textId="77777777" w:rsidR="00D23595" w:rsidRPr="00FE2D40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Formularz Ofertowy</w:t>
      </w:r>
    </w:p>
    <w:p w14:paraId="32C3BC25" w14:textId="77777777" w:rsidR="00D23595" w:rsidRPr="00FE2D40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w postępowaniu w przedmiocie</w:t>
      </w:r>
    </w:p>
    <w:p w14:paraId="1A159915" w14:textId="77777777" w:rsidR="00D23595" w:rsidRPr="00FE2D40" w:rsidRDefault="00D23595" w:rsidP="00B164F3">
      <w:pPr>
        <w:autoSpaceDE w:val="0"/>
        <w:autoSpaceDN w:val="0"/>
        <w:adjustRightInd w:val="0"/>
        <w:jc w:val="center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570F463" w14:textId="77777777" w:rsidR="007A3BBB" w:rsidRPr="00FE2D40" w:rsidRDefault="007A3BBB" w:rsidP="004623EE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  <w:lang w:eastAsia="en-US"/>
        </w:rPr>
      </w:pPr>
    </w:p>
    <w:p w14:paraId="395C6677" w14:textId="77777777" w:rsidR="007A3BBB" w:rsidRPr="00FE2D40" w:rsidRDefault="007A3BBB" w:rsidP="007A3BBB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„ Usługa sprzątania i prac porządkowych  na terenie Nieruchomości i Budynku </w:t>
      </w:r>
    </w:p>
    <w:p w14:paraId="28D3AE4F" w14:textId="77777777" w:rsidR="007A3BBB" w:rsidRPr="00FE2D40" w:rsidRDefault="007A3BBB" w:rsidP="007A3BBB">
      <w:pPr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  <w:lang w:eastAsia="en-US"/>
        </w:rPr>
      </w:pPr>
      <w:r w:rsidRPr="00FE2D40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Energa Oświetlenie Sp. z o.o., zlokalizowanych </w:t>
      </w:r>
    </w:p>
    <w:p w14:paraId="5BD2E6B0" w14:textId="77777777" w:rsidR="007A3BBB" w:rsidRPr="00FE2D40" w:rsidRDefault="007A3BBB" w:rsidP="007A3BBB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FE2D40">
        <w:rPr>
          <w:rFonts w:ascii="Arial Narrow" w:eastAsiaTheme="minorHAnsi" w:hAnsi="Arial Narrow"/>
          <w:b/>
          <w:bCs/>
          <w:color w:val="auto"/>
          <w:sz w:val="22"/>
          <w:szCs w:val="22"/>
        </w:rPr>
        <w:t xml:space="preserve">w Sopocie przy ul. Artura Grottgera 7, </w:t>
      </w:r>
      <w:r w:rsidRPr="00FE2D40">
        <w:rPr>
          <w:rFonts w:ascii="Arial Narrow" w:hAnsi="Arial Narrow"/>
          <w:b/>
          <w:bCs/>
          <w:color w:val="auto"/>
          <w:sz w:val="22"/>
          <w:szCs w:val="22"/>
        </w:rPr>
        <w:t>woj. pomorskie</w:t>
      </w:r>
      <w:r w:rsidRPr="00FE2D40">
        <w:rPr>
          <w:rFonts w:ascii="Arial Narrow" w:eastAsiaTheme="minorHAnsi" w:hAnsi="Arial Narrow"/>
          <w:b/>
          <w:bCs/>
          <w:color w:val="auto"/>
          <w:sz w:val="22"/>
          <w:szCs w:val="22"/>
        </w:rPr>
        <w:t>”</w:t>
      </w:r>
    </w:p>
    <w:p w14:paraId="07356664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hAnsi="Arial Narrow" w:cs="CIDFont+F1"/>
          <w:sz w:val="22"/>
          <w:szCs w:val="22"/>
        </w:rPr>
      </w:pPr>
    </w:p>
    <w:p w14:paraId="26A5C227" w14:textId="3F812D17" w:rsidR="00D23595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hAnsi="Arial Narrow" w:cs="CIDFont+F1"/>
          <w:b/>
          <w:bCs/>
          <w:sz w:val="22"/>
          <w:szCs w:val="22"/>
        </w:rPr>
      </w:pPr>
      <w:r w:rsidRPr="00FE2D40">
        <w:rPr>
          <w:rFonts w:ascii="Arial Narrow" w:hAnsi="Arial Narrow" w:cs="CIDFont+F1"/>
          <w:b/>
          <w:bCs/>
          <w:sz w:val="22"/>
          <w:szCs w:val="22"/>
        </w:rPr>
        <w:t xml:space="preserve">Zamawiający: </w:t>
      </w:r>
    </w:p>
    <w:p w14:paraId="40161202" w14:textId="7123DC37" w:rsidR="00D23595" w:rsidRPr="00FE2D40" w:rsidRDefault="00D23595" w:rsidP="00B164F3">
      <w:pPr>
        <w:autoSpaceDE w:val="0"/>
        <w:autoSpaceDN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sz w:val="22"/>
          <w:szCs w:val="22"/>
          <w:lang w:eastAsia="en-US"/>
        </w:rPr>
        <w:t>Energa Oświetlenie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="006D456A"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S</w:t>
      </w: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półka z ograniczoną odpowiedzialnością z siedzibą w Sopocie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 przy ul. Artura  Grottgera 7, 81-809 Sopot wpisana do rejestru przedsiębiorców Krajowego Rejestru Sądowego prowadzonego przez Sąd Rejonowy Gdańsk-Północ w Gdańsku, VIII Wydział Gospodarczy Krajowego Rejestru Sądowego pod numerem KRS 0000109164, posiadającą NIP 585-12-32-055, REGON 191251580, kapitał zakładowy w wysokości 191.621.500,00 zł</w:t>
      </w:r>
    </w:p>
    <w:p w14:paraId="6BC70C62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E32F147" w14:textId="30AE2C9B" w:rsidR="00D23595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Dostawca: </w:t>
      </w:r>
    </w:p>
    <w:p w14:paraId="135F1D5E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42F65A31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</w:p>
    <w:p w14:paraId="7FEEE8BB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Nazwa firmy</w:t>
      </w:r>
    </w:p>
    <w:p w14:paraId="0B635376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7C857D5A" w14:textId="04ACAA70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  <w:r w:rsidR="0032770C"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Adres siedziby </w:t>
      </w:r>
    </w:p>
    <w:p w14:paraId="2826DB56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 </w:t>
      </w:r>
    </w:p>
    <w:p w14:paraId="75B92C9C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5BF1499E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NIP</w:t>
      </w:r>
    </w:p>
    <w:p w14:paraId="52A2106F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2E5D4A97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</w:t>
      </w:r>
    </w:p>
    <w:p w14:paraId="4C035BA5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REGON / KRS </w:t>
      </w:r>
    </w:p>
    <w:p w14:paraId="37DFAC26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1ADBF42A" w14:textId="2AA61364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………………………………………….…………………………………………………………………………….  </w:t>
      </w:r>
      <w:r w:rsidR="0032770C"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Nr rachunku bankowego</w:t>
      </w:r>
    </w:p>
    <w:p w14:paraId="0332B83E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4BD2D2DA" w14:textId="0A4BE6C3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………………………………………….…………………………………………………………………………….</w:t>
      </w:r>
      <w:r w:rsidR="0032770C"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br/>
      </w: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Dane kontaktowe (Imię i Nazwisko, nr telefonu, adres e-mail)</w:t>
      </w:r>
    </w:p>
    <w:p w14:paraId="71EFD51A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8217F33" w14:textId="1483E97F" w:rsidR="00977DDA" w:rsidRPr="00FE2D40" w:rsidRDefault="00977DDA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Cena oferty miesięcznie w zł.: </w:t>
      </w:r>
    </w:p>
    <w:p w14:paraId="4819AF14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</w:p>
    <w:p w14:paraId="1C5E6D28" w14:textId="6A3E580B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W okresie od 01.08.202</w:t>
      </w:r>
      <w:r w:rsidR="00C7346D" w:rsidRPr="00FE2D40">
        <w:rPr>
          <w:rFonts w:ascii="Arial Narrow" w:eastAsia="Calibri" w:hAnsi="Arial Narrow" w:cs="Arial"/>
          <w:sz w:val="22"/>
          <w:szCs w:val="22"/>
          <w:lang w:eastAsia="en-US"/>
        </w:rPr>
        <w:t>5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 r. do 31.07.202</w:t>
      </w:r>
      <w:r w:rsidR="00C7346D" w:rsidRPr="00FE2D40">
        <w:rPr>
          <w:rFonts w:ascii="Arial Narrow" w:eastAsia="Calibri" w:hAnsi="Arial Narrow" w:cs="Arial"/>
          <w:sz w:val="22"/>
          <w:szCs w:val="22"/>
          <w:lang w:eastAsia="en-US"/>
        </w:rPr>
        <w:t>6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 r. </w:t>
      </w:r>
    </w:p>
    <w:p w14:paraId="6D8E57AB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8C6278C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34E7D30B" w14:textId="3D534997" w:rsidR="00977DDA" w:rsidRPr="00FE2D40" w:rsidRDefault="00977DDA" w:rsidP="00977DDA">
      <w:pPr>
        <w:autoSpaceDE w:val="0"/>
        <w:autoSpaceDN w:val="0"/>
        <w:adjustRightInd w:val="0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Całkowita cena netto miesięcznie</w:t>
      </w:r>
      <w:r w:rsidR="00384D61"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*</w:t>
      </w: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 xml:space="preserve">; </w:t>
      </w:r>
    </w:p>
    <w:p w14:paraId="3C9814C7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161F095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15575940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Całkowita cena brutto miesięcznie</w:t>
      </w:r>
      <w:r w:rsidRPr="00FE2D40">
        <w:rPr>
          <w:rFonts w:ascii="Arial Narrow" w:hAnsi="Arial Narrow"/>
          <w:b/>
          <w:bCs/>
          <w:sz w:val="22"/>
          <w:szCs w:val="22"/>
        </w:rPr>
        <w:t>;</w:t>
      </w:r>
    </w:p>
    <w:p w14:paraId="68815D7B" w14:textId="0DA7C0CE" w:rsidR="00977DDA" w:rsidRPr="004623EE" w:rsidRDefault="00977DDA" w:rsidP="004623E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  <w:r w:rsidRPr="00FE2D40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45EC14AB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0CE1CDEC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/>
          <w:i/>
          <w:iCs/>
          <w:sz w:val="22"/>
          <w:szCs w:val="22"/>
        </w:rPr>
      </w:pP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Całkowita cena netto miesięcznie za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 wykonanie dodatkowych czynności w okresie zimowym 2025/ 2026, powyżej częstotliwość opisaną w Załączniku nr 1 pkt VII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ppkt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5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tiret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1; </w:t>
      </w:r>
    </w:p>
    <w:p w14:paraId="4DA59C7E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i/>
          <w:iCs/>
          <w:sz w:val="22"/>
          <w:szCs w:val="22"/>
          <w:lang w:eastAsia="en-US"/>
        </w:rPr>
      </w:pPr>
    </w:p>
    <w:p w14:paraId="65716BBB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4B3EDC98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</w:p>
    <w:p w14:paraId="45A19021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lastRenderedPageBreak/>
        <w:t xml:space="preserve">Całkowita cena brutto miesięcznie za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 wykonanie dodatkowych czynności w okresie zimowym 2025/ 2026,</w:t>
      </w: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powyżej częstotliwość opisaną w Załączniku nr 1, pkt VII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ppkt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5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tiret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1; </w:t>
      </w:r>
    </w:p>
    <w:p w14:paraId="622324D1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948562A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  <w:lang w:eastAsia="en-US"/>
        </w:rPr>
      </w:pPr>
    </w:p>
    <w:p w14:paraId="671E8D34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1A1BFF26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/>
          <w:i/>
          <w:iCs/>
          <w:sz w:val="22"/>
          <w:szCs w:val="22"/>
        </w:rPr>
      </w:pP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Całkowita cena netto miesięcznie za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 wykonanie dodatkowych czynności w okresie zimowym 2025/ 2026, powyżej częstotliwość opisaną w Załączniku nr 1 pkt VII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ppkt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5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tiret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2; </w:t>
      </w:r>
    </w:p>
    <w:p w14:paraId="3F1826ED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i/>
          <w:iCs/>
          <w:sz w:val="22"/>
          <w:szCs w:val="22"/>
          <w:lang w:eastAsia="en-US"/>
        </w:rPr>
      </w:pPr>
    </w:p>
    <w:p w14:paraId="1C9A2EF0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hAnsi="Arial Narrow" w:cs="Arial"/>
          <w:sz w:val="22"/>
          <w:szCs w:val="22"/>
          <w:lang w:eastAsia="en-US"/>
        </w:rPr>
        <w:t>………………………………………….……… (słownie złotych: …………………..………………………..…)</w:t>
      </w:r>
    </w:p>
    <w:p w14:paraId="620762AF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  <w:lang w:eastAsia="en-US"/>
        </w:rPr>
      </w:pPr>
    </w:p>
    <w:p w14:paraId="5061C7F0" w14:textId="77777777" w:rsidR="00977DDA" w:rsidRPr="00FE2D40" w:rsidRDefault="00977DDA" w:rsidP="00977DDA">
      <w:pPr>
        <w:autoSpaceDE w:val="0"/>
        <w:autoSpaceDN w:val="0"/>
        <w:adjustRightInd w:val="0"/>
        <w:rPr>
          <w:rFonts w:ascii="Arial Narrow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Całkowita cena brutto miesięcznie za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 wykonanie dodatkowych czynności w okresie zimowym 2025/ 2026,</w:t>
      </w:r>
      <w:r w:rsidRPr="00FE2D40">
        <w:rPr>
          <w:rFonts w:ascii="Arial Narrow" w:hAnsi="Arial Narrow" w:cs="Arial"/>
          <w:i/>
          <w:iCs/>
          <w:sz w:val="22"/>
          <w:szCs w:val="22"/>
          <w:lang w:eastAsia="en-US"/>
        </w:rPr>
        <w:t xml:space="preserve"> </w:t>
      </w:r>
      <w:r w:rsidRPr="00FE2D40">
        <w:rPr>
          <w:rFonts w:ascii="Arial Narrow" w:hAnsi="Arial Narrow"/>
          <w:i/>
          <w:iCs/>
          <w:sz w:val="22"/>
          <w:szCs w:val="22"/>
        </w:rPr>
        <w:t xml:space="preserve">powyżej częstotliwość opisaną w Załączniku nr 1, pkt VII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ppkt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5 </w:t>
      </w:r>
      <w:proofErr w:type="spellStart"/>
      <w:r w:rsidRPr="00FE2D40">
        <w:rPr>
          <w:rFonts w:ascii="Arial Narrow" w:hAnsi="Arial Narrow"/>
          <w:i/>
          <w:iCs/>
          <w:sz w:val="22"/>
          <w:szCs w:val="22"/>
        </w:rPr>
        <w:t>tiret</w:t>
      </w:r>
      <w:proofErr w:type="spellEnd"/>
      <w:r w:rsidRPr="00FE2D40">
        <w:rPr>
          <w:rFonts w:ascii="Arial Narrow" w:hAnsi="Arial Narrow"/>
          <w:i/>
          <w:iCs/>
          <w:sz w:val="22"/>
          <w:szCs w:val="22"/>
        </w:rPr>
        <w:t xml:space="preserve"> 2; </w:t>
      </w:r>
    </w:p>
    <w:p w14:paraId="52401F66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1016466" w14:textId="35F6FDCB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</w:rPr>
      </w:pPr>
      <w:r w:rsidRPr="00FE2D40">
        <w:rPr>
          <w:rFonts w:ascii="Arial Narrow" w:eastAsia="Calibri" w:hAnsi="Arial Narrow" w:cs="Arial"/>
          <w:i/>
          <w:iCs/>
          <w:lang w:eastAsia="en-US"/>
        </w:rPr>
        <w:t>*</w:t>
      </w:r>
      <w:r w:rsidR="008E37BD" w:rsidRPr="00FE2D40">
        <w:rPr>
          <w:rFonts w:ascii="Arial Narrow" w:eastAsia="Calibri" w:hAnsi="Arial Narrow" w:cs="Arial"/>
          <w:i/>
          <w:iCs/>
          <w:lang w:eastAsia="en-US"/>
        </w:rPr>
        <w:t xml:space="preserve">) </w:t>
      </w:r>
      <w:r w:rsidRPr="00FE2D40">
        <w:rPr>
          <w:rFonts w:ascii="Arial Narrow" w:eastAsia="Calibri" w:hAnsi="Arial Narrow" w:cs="Arial"/>
          <w:i/>
          <w:iCs/>
          <w:lang w:eastAsia="en-US"/>
        </w:rPr>
        <w:t xml:space="preserve">całkowita cena netto </w:t>
      </w:r>
      <w:r w:rsidR="00384D61" w:rsidRPr="00FE2D40">
        <w:rPr>
          <w:rFonts w:ascii="Arial Narrow" w:eastAsia="Calibri" w:hAnsi="Arial Narrow" w:cs="Arial"/>
          <w:i/>
          <w:iCs/>
          <w:lang w:eastAsia="en-US"/>
        </w:rPr>
        <w:t xml:space="preserve">miesięcznie </w:t>
      </w:r>
      <w:r w:rsidRPr="00FE2D40">
        <w:rPr>
          <w:rFonts w:ascii="Arial Narrow" w:eastAsia="Calibri" w:hAnsi="Arial Narrow" w:cs="Arial"/>
          <w:i/>
          <w:iCs/>
          <w:lang w:eastAsia="en-US"/>
        </w:rPr>
        <w:t xml:space="preserve">za wykonane usługi (bez należnego podatku VAT), </w:t>
      </w:r>
      <w:r w:rsidRPr="00FE2D40">
        <w:rPr>
          <w:rFonts w:ascii="Arial Narrow" w:eastAsia="Calibri" w:hAnsi="Arial Narrow" w:cs="Arial"/>
          <w:i/>
          <w:iCs/>
        </w:rPr>
        <w:t>powinna uwzględniać wszystkie niezbędne koszty związane z realizacją Przedmiotu Zamówienia. Całkowita cena netto winna być przeniesiona na PZ Connect.</w:t>
      </w:r>
    </w:p>
    <w:p w14:paraId="4A621337" w14:textId="77777777" w:rsidR="00977DDA" w:rsidRPr="00FE2D40" w:rsidRDefault="00977DDA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17AF69E" w14:textId="77777777" w:rsidR="00977DDA" w:rsidRPr="00FE2D40" w:rsidRDefault="00977DDA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368B987" w14:textId="44E25F3B" w:rsidR="00D23595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Termin</w:t>
      </w:r>
      <w:r w:rsidR="00A904EF"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y </w:t>
      </w: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realizacji Przedmiotu Zamówienia:</w:t>
      </w:r>
    </w:p>
    <w:p w14:paraId="231C0E2D" w14:textId="77777777" w:rsidR="00A904EF" w:rsidRPr="00FE2D40" w:rsidRDefault="00A904EF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94A9FD2" w14:textId="3F3AFE1F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Termin realizacji Przedmiotu Zamówienia: </w:t>
      </w: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TAK / NIE*</w:t>
      </w:r>
      <w:r w:rsidR="00384D61"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*</w:t>
      </w:r>
    </w:p>
    <w:p w14:paraId="0EE1EDDE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C6F286E" w14:textId="4154882D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Wymagany termin świadczenia usługi opisanej w Przedmiocie Zamówienia  od 01.08.2025 r. do 31.07.2026 r.</w:t>
      </w:r>
    </w:p>
    <w:p w14:paraId="1F6EC214" w14:textId="77777777" w:rsidR="00977DDA" w:rsidRPr="00FE2D40" w:rsidRDefault="00977DDA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71842FE" w14:textId="5533C40D" w:rsidR="00977DDA" w:rsidRPr="00FE2D40" w:rsidRDefault="00384D61" w:rsidP="00977DDA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lang w:eastAsia="en-US"/>
        </w:rPr>
      </w:pPr>
      <w:r w:rsidRPr="00FE2D40">
        <w:rPr>
          <w:rFonts w:ascii="Arial Narrow" w:eastAsia="Calibri" w:hAnsi="Arial Narrow" w:cs="Arial"/>
          <w:i/>
          <w:iCs/>
          <w:lang w:eastAsia="en-US"/>
        </w:rPr>
        <w:t>*</w:t>
      </w:r>
      <w:r w:rsidR="00977DDA" w:rsidRPr="00FE2D40">
        <w:rPr>
          <w:rFonts w:ascii="Arial Narrow" w:eastAsia="Calibri" w:hAnsi="Arial Narrow" w:cs="Arial"/>
          <w:i/>
          <w:iCs/>
          <w:lang w:eastAsia="en-US"/>
        </w:rPr>
        <w:t>*) Właściwe zakreślić</w:t>
      </w:r>
    </w:p>
    <w:p w14:paraId="337AFF76" w14:textId="77777777" w:rsidR="00962925" w:rsidRPr="00FE2D40" w:rsidRDefault="0096292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153AA08A" w14:textId="472C2BEF" w:rsidR="00D23595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Okres związania Ofertą</w:t>
      </w:r>
      <w:r w:rsidR="003C79B0"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:</w:t>
      </w:r>
    </w:p>
    <w:p w14:paraId="3ED4C3B4" w14:textId="3DF509EE" w:rsidR="00D23595" w:rsidRDefault="00D23595" w:rsidP="0096292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FE2D40">
        <w:rPr>
          <w:rFonts w:ascii="Arial Narrow" w:eastAsia="Calibri" w:hAnsi="Arial Narrow"/>
          <w:sz w:val="22"/>
          <w:szCs w:val="22"/>
        </w:rPr>
        <w:t xml:space="preserve">Deklarujemy okres związania Ofertą: 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........................................................................................ </w:t>
      </w:r>
      <w:r w:rsidRPr="00FE2D40">
        <w:rPr>
          <w:rFonts w:ascii="Arial Narrow" w:eastAsia="Calibri" w:hAnsi="Arial Narrow"/>
          <w:sz w:val="22"/>
          <w:szCs w:val="22"/>
        </w:rPr>
        <w:t>dni od daty wyznaczonej jako ostateczny termin składania Ofert</w:t>
      </w:r>
      <w:r w:rsidR="00B12509" w:rsidRPr="00FE2D40">
        <w:rPr>
          <w:rFonts w:ascii="Arial Narrow" w:eastAsia="Calibri" w:hAnsi="Arial Narrow"/>
          <w:sz w:val="22"/>
          <w:szCs w:val="22"/>
        </w:rPr>
        <w:t>**</w:t>
      </w:r>
      <w:r w:rsidR="00384D61" w:rsidRPr="00FE2D40">
        <w:rPr>
          <w:rFonts w:ascii="Arial Narrow" w:eastAsia="Calibri" w:hAnsi="Arial Narrow"/>
          <w:sz w:val="22"/>
          <w:szCs w:val="22"/>
        </w:rPr>
        <w:t>*</w:t>
      </w:r>
      <w:r w:rsidRPr="00FE2D40">
        <w:rPr>
          <w:rFonts w:ascii="Arial Narrow" w:eastAsia="Calibri" w:hAnsi="Arial Narrow"/>
          <w:sz w:val="22"/>
          <w:szCs w:val="22"/>
        </w:rPr>
        <w:t xml:space="preserve"> </w:t>
      </w:r>
    </w:p>
    <w:p w14:paraId="21B1BB14" w14:textId="77777777" w:rsidR="004623EE" w:rsidRPr="00FE2D40" w:rsidRDefault="004623EE" w:rsidP="0096292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</w:p>
    <w:p w14:paraId="0364B686" w14:textId="7C8AB5D1" w:rsidR="00D23595" w:rsidRPr="00FE2D40" w:rsidRDefault="00384D61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lang w:eastAsia="en-US"/>
        </w:rPr>
      </w:pPr>
      <w:r w:rsidRPr="00FE2D40">
        <w:rPr>
          <w:rFonts w:ascii="Arial Narrow" w:eastAsia="Calibri" w:hAnsi="Arial Narrow"/>
          <w:i/>
          <w:iCs/>
        </w:rPr>
        <w:t>*</w:t>
      </w:r>
      <w:r w:rsidR="00B12509" w:rsidRPr="00FE2D40">
        <w:rPr>
          <w:rFonts w:ascii="Arial Narrow" w:eastAsia="Calibri" w:hAnsi="Arial Narrow"/>
          <w:i/>
          <w:iCs/>
        </w:rPr>
        <w:t>**</w:t>
      </w:r>
      <w:r w:rsidR="00977DDA" w:rsidRPr="00FE2D40">
        <w:rPr>
          <w:rFonts w:ascii="Arial Narrow" w:eastAsia="Calibri" w:hAnsi="Arial Narrow"/>
          <w:i/>
          <w:iCs/>
        </w:rPr>
        <w:t xml:space="preserve">) </w:t>
      </w:r>
      <w:r w:rsidR="00D23595" w:rsidRPr="00FE2D40">
        <w:rPr>
          <w:rFonts w:ascii="Arial Narrow" w:eastAsia="Calibri" w:hAnsi="Arial Narrow"/>
          <w:i/>
          <w:iCs/>
        </w:rPr>
        <w:t>Minimalny okres związania Ofertą wymagany przez Zamawiającego to 30 dni.</w:t>
      </w:r>
    </w:p>
    <w:p w14:paraId="49BAD5E5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3FD271BB" w14:textId="3A58586E" w:rsidR="00C171DD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Doświadczenie Dostawcy</w:t>
      </w:r>
      <w:r w:rsidR="003C79B0"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:</w:t>
      </w:r>
    </w:p>
    <w:p w14:paraId="3BA70802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773"/>
        <w:gridCol w:w="2445"/>
        <w:gridCol w:w="1574"/>
        <w:gridCol w:w="1801"/>
      </w:tblGrid>
      <w:tr w:rsidR="00FE2D40" w:rsidRPr="00FE2D40" w14:paraId="7B049629" w14:textId="77777777" w:rsidTr="00552003">
        <w:trPr>
          <w:jc w:val="center"/>
        </w:trPr>
        <w:tc>
          <w:tcPr>
            <w:tcW w:w="467" w:type="dxa"/>
          </w:tcPr>
          <w:p w14:paraId="40914D8F" w14:textId="77777777" w:rsidR="00552003" w:rsidRPr="00FE2D40" w:rsidRDefault="00552003" w:rsidP="00552003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  <w:r w:rsidRPr="00FE2D40">
              <w:rPr>
                <w:rFonts w:ascii="Arial Narrow" w:hAnsi="Arial Narrow" w:cs="Arial"/>
              </w:rPr>
              <w:t>Lp.</w:t>
            </w:r>
          </w:p>
        </w:tc>
        <w:tc>
          <w:tcPr>
            <w:tcW w:w="2773" w:type="dxa"/>
          </w:tcPr>
          <w:p w14:paraId="21593D45" w14:textId="77777777" w:rsidR="00552003" w:rsidRPr="00FE2D40" w:rsidRDefault="00552003" w:rsidP="00552003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  <w:r w:rsidRPr="00FE2D40">
              <w:rPr>
                <w:rFonts w:ascii="Arial Narrow" w:hAnsi="Arial Narrow" w:cs="Arial"/>
              </w:rPr>
              <w:t xml:space="preserve">Nazwa i Adres Zamawiającego wraz z nr tel. lub adresem e-mail; </w:t>
            </w:r>
          </w:p>
        </w:tc>
        <w:tc>
          <w:tcPr>
            <w:tcW w:w="2445" w:type="dxa"/>
          </w:tcPr>
          <w:p w14:paraId="77903D21" w14:textId="7CBD1357" w:rsidR="00552003" w:rsidRPr="00FE2D40" w:rsidRDefault="00552003" w:rsidP="00552003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  <w:r w:rsidRPr="00FE2D40">
              <w:rPr>
                <w:rFonts w:ascii="Arial Narrow" w:hAnsi="Arial Narrow" w:cs="Arial"/>
              </w:rPr>
              <w:t xml:space="preserve">Zakres świadczonych usług; wartość zamówienia </w:t>
            </w:r>
          </w:p>
        </w:tc>
        <w:tc>
          <w:tcPr>
            <w:tcW w:w="1574" w:type="dxa"/>
          </w:tcPr>
          <w:p w14:paraId="4DF9ADF9" w14:textId="7C9BFE84" w:rsidR="00552003" w:rsidRPr="00FE2D40" w:rsidRDefault="00552003" w:rsidP="00552003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  <w:r w:rsidRPr="00FE2D40">
              <w:rPr>
                <w:rFonts w:ascii="Arial Narrow" w:hAnsi="Arial Narrow" w:cs="Arial"/>
              </w:rPr>
              <w:t>Termin świadczenia usług</w:t>
            </w:r>
          </w:p>
        </w:tc>
        <w:tc>
          <w:tcPr>
            <w:tcW w:w="1801" w:type="dxa"/>
          </w:tcPr>
          <w:p w14:paraId="73861C9D" w14:textId="2496F31F" w:rsidR="00552003" w:rsidRPr="00FE2D40" w:rsidRDefault="00552003" w:rsidP="00552003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  <w:r w:rsidRPr="00FE2D40">
              <w:rPr>
                <w:rFonts w:ascii="Arial Narrow" w:hAnsi="Arial Narrow" w:cs="Arial"/>
              </w:rPr>
              <w:t>Referencje (tak/nie)</w:t>
            </w:r>
          </w:p>
        </w:tc>
      </w:tr>
      <w:tr w:rsidR="00FE2D40" w:rsidRPr="00FE2D40" w14:paraId="4202DA64" w14:textId="77777777" w:rsidTr="00552003">
        <w:trPr>
          <w:jc w:val="center"/>
        </w:trPr>
        <w:tc>
          <w:tcPr>
            <w:tcW w:w="467" w:type="dxa"/>
          </w:tcPr>
          <w:p w14:paraId="7A01AF15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773" w:type="dxa"/>
          </w:tcPr>
          <w:p w14:paraId="2DA6B323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445" w:type="dxa"/>
          </w:tcPr>
          <w:p w14:paraId="6F331EF4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574" w:type="dxa"/>
          </w:tcPr>
          <w:p w14:paraId="1107187F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01" w:type="dxa"/>
          </w:tcPr>
          <w:p w14:paraId="17375D4C" w14:textId="7E940EC2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FE2D40" w:rsidRPr="00FE2D40" w14:paraId="00A02CC9" w14:textId="77777777" w:rsidTr="00552003">
        <w:trPr>
          <w:jc w:val="center"/>
        </w:trPr>
        <w:tc>
          <w:tcPr>
            <w:tcW w:w="467" w:type="dxa"/>
          </w:tcPr>
          <w:p w14:paraId="0281077F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773" w:type="dxa"/>
          </w:tcPr>
          <w:p w14:paraId="2B094C75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445" w:type="dxa"/>
          </w:tcPr>
          <w:p w14:paraId="1EC6FCA0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574" w:type="dxa"/>
          </w:tcPr>
          <w:p w14:paraId="31E77AFB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01" w:type="dxa"/>
          </w:tcPr>
          <w:p w14:paraId="52D6419E" w14:textId="584388E4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552003" w:rsidRPr="00FE2D40" w14:paraId="07712719" w14:textId="77777777" w:rsidTr="00552003">
        <w:trPr>
          <w:jc w:val="center"/>
        </w:trPr>
        <w:tc>
          <w:tcPr>
            <w:tcW w:w="467" w:type="dxa"/>
          </w:tcPr>
          <w:p w14:paraId="1BE2BB17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773" w:type="dxa"/>
          </w:tcPr>
          <w:p w14:paraId="6430314E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2445" w:type="dxa"/>
          </w:tcPr>
          <w:p w14:paraId="27E05B69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574" w:type="dxa"/>
          </w:tcPr>
          <w:p w14:paraId="10E11F41" w14:textId="77777777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1801" w:type="dxa"/>
          </w:tcPr>
          <w:p w14:paraId="651F93AC" w14:textId="1865B518" w:rsidR="00552003" w:rsidRPr="00FE2D40" w:rsidRDefault="00552003" w:rsidP="005571C1">
            <w:pPr>
              <w:pStyle w:val="Stopka"/>
              <w:tabs>
                <w:tab w:val="left" w:pos="708"/>
              </w:tabs>
              <w:spacing w:line="276" w:lineRule="auto"/>
              <w:rPr>
                <w:rFonts w:ascii="Arial Narrow" w:hAnsi="Arial Narrow" w:cs="Arial"/>
              </w:rPr>
            </w:pPr>
          </w:p>
        </w:tc>
      </w:tr>
    </w:tbl>
    <w:p w14:paraId="5D200D0F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</w:p>
    <w:p w14:paraId="55AEF6A5" w14:textId="5224E4A5" w:rsidR="00D23595" w:rsidRPr="00FE2D40" w:rsidRDefault="00D23595" w:rsidP="00977DDA">
      <w:pPr>
        <w:pStyle w:val="Akapitzlist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Dodatkowe oświadczenia</w:t>
      </w:r>
      <w:r w:rsidR="003C79B0"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:</w:t>
      </w:r>
      <w:r w:rsidRPr="00FE2D4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 xml:space="preserve">  </w:t>
      </w:r>
    </w:p>
    <w:p w14:paraId="3438EF89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74A1B36" w14:textId="77777777" w:rsidR="00D23595" w:rsidRPr="00FE2D40" w:rsidRDefault="00D23595" w:rsidP="00B164F3">
      <w:pPr>
        <w:numPr>
          <w:ilvl w:val="0"/>
          <w:numId w:val="20"/>
        </w:numPr>
        <w:autoSpaceDE w:val="0"/>
        <w:autoSpaceDN w:val="0"/>
        <w:adjustRightInd w:val="0"/>
        <w:spacing w:line="264" w:lineRule="exact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a) akceptujemy wszelkie wymagania opisane w warunkach niniejszego Zapytania Ofertowego,</w:t>
      </w:r>
    </w:p>
    <w:p w14:paraId="4102A22F" w14:textId="75483F32" w:rsidR="00D23595" w:rsidRPr="00FE2D40" w:rsidRDefault="00D23595" w:rsidP="00B164F3">
      <w:pPr>
        <w:numPr>
          <w:ilvl w:val="0"/>
          <w:numId w:val="20"/>
        </w:numPr>
        <w:autoSpaceDE w:val="0"/>
        <w:autoSpaceDN w:val="0"/>
        <w:adjustRightInd w:val="0"/>
        <w:spacing w:after="53" w:line="264" w:lineRule="exact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b) akceptujemy treść projektu Umowy zawartego w Załączniku nr 6 </w:t>
      </w:r>
      <w:r w:rsidR="00862CEB"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do </w:t>
      </w:r>
      <w:r w:rsidR="00B50110" w:rsidRPr="00FE2D40">
        <w:rPr>
          <w:rFonts w:ascii="Arial Narrow" w:eastAsia="Calibri" w:hAnsi="Arial Narrow" w:cs="Arial"/>
          <w:sz w:val="22"/>
          <w:szCs w:val="22"/>
          <w:lang w:eastAsia="en-US"/>
        </w:rPr>
        <w:t>WZ</w:t>
      </w:r>
      <w:r w:rsidR="00862CEB" w:rsidRPr="00FE2D40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bez uwag</w:t>
      </w:r>
      <w:r w:rsidR="00862CEB" w:rsidRPr="00FE2D40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>.</w:t>
      </w:r>
    </w:p>
    <w:p w14:paraId="1D14CE6D" w14:textId="77777777" w:rsidR="00D23595" w:rsidRPr="00FE2D40" w:rsidRDefault="00D23595" w:rsidP="00B164F3">
      <w:pPr>
        <w:jc w:val="both"/>
        <w:rPr>
          <w:rFonts w:ascii="Arial Narrow" w:eastAsia="Calibri" w:hAnsi="Arial Narrow" w:cs="Microsoft Sans Serif"/>
          <w:sz w:val="22"/>
          <w:szCs w:val="22"/>
          <w:lang w:eastAsia="en-US"/>
        </w:rPr>
      </w:pPr>
    </w:p>
    <w:p w14:paraId="2996D3F8" w14:textId="4B359FAF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b/>
          <w:bCs/>
          <w:i/>
          <w:iCs/>
          <w:sz w:val="22"/>
          <w:szCs w:val="22"/>
          <w:lang w:eastAsia="en-US"/>
        </w:rPr>
        <w:t xml:space="preserve">Załączniki </w:t>
      </w:r>
    </w:p>
    <w:p w14:paraId="1A4EA025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Dokumenty rejestrowe (KRS/CEIDG/Pełnomocnictwo);</w:t>
      </w:r>
    </w:p>
    <w:p w14:paraId="5562771E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Oświadczenia (Załącznik nr 2,3,4);</w:t>
      </w:r>
    </w:p>
    <w:p w14:paraId="3D80A545" w14:textId="77777777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i/>
          <w:iCs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Kopia aktualnej polisy ubezpieczeniowej OC;</w:t>
      </w:r>
    </w:p>
    <w:p w14:paraId="0B512D13" w14:textId="48EFF7E8" w:rsidR="00D23595" w:rsidRPr="00FE2D40" w:rsidRDefault="00D23595" w:rsidP="00B164F3">
      <w:pPr>
        <w:autoSpaceDE w:val="0"/>
        <w:autoSpaceDN w:val="0"/>
        <w:adjustRightInd w:val="0"/>
        <w:jc w:val="both"/>
        <w:rPr>
          <w:rFonts w:ascii="Arial Narrow" w:eastAsia="Calibri" w:hAnsi="Arial Narrow"/>
          <w:i/>
          <w:iCs/>
          <w:sz w:val="22"/>
          <w:szCs w:val="22"/>
        </w:rPr>
      </w:pPr>
      <w:r w:rsidRPr="00FE2D40">
        <w:rPr>
          <w:rFonts w:ascii="Arial Narrow" w:eastAsia="Calibri" w:hAnsi="Arial Narrow"/>
          <w:i/>
          <w:iCs/>
          <w:sz w:val="22"/>
          <w:szCs w:val="22"/>
        </w:rPr>
        <w:t>Listy referencyjne</w:t>
      </w:r>
      <w:r w:rsidR="00C73002" w:rsidRPr="00FE2D40">
        <w:rPr>
          <w:rFonts w:ascii="Arial Narrow" w:eastAsia="Calibri" w:hAnsi="Arial Narrow"/>
          <w:i/>
          <w:iCs/>
          <w:sz w:val="22"/>
          <w:szCs w:val="22"/>
        </w:rPr>
        <w:t xml:space="preserve"> lub </w:t>
      </w:r>
      <w:r w:rsidR="00D758DB" w:rsidRPr="00FE2D40">
        <w:rPr>
          <w:rFonts w:ascii="Arial Narrow" w:eastAsia="Calibri" w:hAnsi="Arial Narrow"/>
          <w:i/>
          <w:iCs/>
          <w:sz w:val="22"/>
          <w:szCs w:val="22"/>
        </w:rPr>
        <w:t>oświadczeni</w:t>
      </w:r>
      <w:r w:rsidR="00BF5F54" w:rsidRPr="00FE2D40">
        <w:rPr>
          <w:rFonts w:ascii="Arial Narrow" w:eastAsia="Calibri" w:hAnsi="Arial Narrow"/>
          <w:i/>
          <w:iCs/>
          <w:sz w:val="22"/>
          <w:szCs w:val="22"/>
        </w:rPr>
        <w:t>a zg. ze wzorem</w:t>
      </w:r>
      <w:r w:rsidR="00D758DB" w:rsidRPr="00FE2D40">
        <w:rPr>
          <w:rFonts w:ascii="Arial Narrow" w:eastAsia="Calibri" w:hAnsi="Arial Narrow"/>
          <w:i/>
          <w:iCs/>
          <w:sz w:val="22"/>
          <w:szCs w:val="22"/>
        </w:rPr>
        <w:t xml:space="preserve"> (Załącznik nr 7)</w:t>
      </w:r>
      <w:r w:rsidRPr="00FE2D40">
        <w:rPr>
          <w:rFonts w:ascii="Arial Narrow" w:eastAsia="Calibri" w:hAnsi="Arial Narrow"/>
          <w:i/>
          <w:iCs/>
          <w:sz w:val="22"/>
          <w:szCs w:val="22"/>
        </w:rPr>
        <w:t xml:space="preserve">; </w:t>
      </w:r>
    </w:p>
    <w:p w14:paraId="24C71AC0" w14:textId="2366B13E" w:rsidR="006D456A" w:rsidRPr="00FE2D40" w:rsidRDefault="006D456A" w:rsidP="00D736BD">
      <w:pPr>
        <w:autoSpaceDE w:val="0"/>
        <w:autoSpaceDN w:val="0"/>
        <w:adjustRightInd w:val="0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..................................................................................</w:t>
      </w:r>
    </w:p>
    <w:p w14:paraId="29050B8A" w14:textId="35AA5A83" w:rsidR="00127087" w:rsidRPr="00FE2D40" w:rsidRDefault="006D456A" w:rsidP="00D736BD">
      <w:pPr>
        <w:autoSpaceDE w:val="0"/>
        <w:autoSpaceDN w:val="0"/>
        <w:adjustRightInd w:val="0"/>
        <w:ind w:left="4962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FE2D40">
        <w:rPr>
          <w:rFonts w:ascii="Arial Narrow" w:eastAsia="Calibri" w:hAnsi="Arial Narrow" w:cs="Arial"/>
          <w:i/>
          <w:iCs/>
          <w:sz w:val="22"/>
          <w:szCs w:val="22"/>
          <w:lang w:eastAsia="en-US"/>
        </w:rPr>
        <w:t>(data, podpis i pieczątka imienna osoby uprawnionej do składania oświadczeń w imieniu Dostawcy)</w:t>
      </w:r>
    </w:p>
    <w:p w14:paraId="77F1E0DE" w14:textId="77777777" w:rsidR="001857DF" w:rsidRPr="00FE2D40" w:rsidRDefault="001857DF" w:rsidP="00B164F3">
      <w:pPr>
        <w:pStyle w:val="Stopka"/>
        <w:spacing w:line="276" w:lineRule="auto"/>
        <w:jc w:val="center"/>
        <w:rPr>
          <w:rFonts w:ascii="Arial Narrow" w:hAnsi="Arial Narrow" w:cs="Arial"/>
          <w:b/>
          <w:sz w:val="22"/>
          <w:szCs w:val="22"/>
        </w:rPr>
      </w:pPr>
    </w:p>
    <w:sectPr w:rsidR="001857DF" w:rsidRPr="00FE2D40" w:rsidSect="00A8706B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EE00C" w14:textId="77777777" w:rsidR="009441EA" w:rsidRDefault="009441EA">
      <w:r>
        <w:separator/>
      </w:r>
    </w:p>
  </w:endnote>
  <w:endnote w:type="continuationSeparator" w:id="0">
    <w:p w14:paraId="0DC03EC1" w14:textId="77777777" w:rsidR="009441EA" w:rsidRDefault="0094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Calibri"/>
    <w:charset w:val="EE"/>
    <w:family w:val="auto"/>
    <w:pitch w:val="variable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E544F9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E544F9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069F9D78" w14:textId="77777777" w:rsidR="00706E11" w:rsidRPr="006D456A" w:rsidRDefault="00706E11" w:rsidP="00706E11">
    <w:pPr>
      <w:pStyle w:val="Stopka"/>
      <w:ind w:right="360"/>
      <w:rPr>
        <w:rFonts w:ascii="Arial Narrow" w:hAnsi="Arial Narrow" w:cs="Tahoma"/>
        <w:sz w:val="22"/>
        <w:szCs w:val="22"/>
      </w:rPr>
    </w:pPr>
    <w:r w:rsidRPr="006D456A">
      <w:rPr>
        <w:rFonts w:ascii="Arial Narrow" w:hAnsi="Arial Narrow" w:cs="Tahoma"/>
        <w:sz w:val="22"/>
        <w:szCs w:val="22"/>
      </w:rPr>
      <w:t>Energa Oświetlenie Sp. z o.o.</w:t>
    </w:r>
  </w:p>
  <w:p w14:paraId="4383B210" w14:textId="18DA37E9" w:rsidR="000B58C8" w:rsidRPr="00BA2EF8" w:rsidRDefault="000B58C8" w:rsidP="00706E11">
    <w:pPr>
      <w:pStyle w:val="Stopka"/>
      <w:ind w:right="360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BA886" w14:textId="77777777" w:rsidR="009441EA" w:rsidRDefault="009441EA">
      <w:r>
        <w:separator/>
      </w:r>
    </w:p>
  </w:footnote>
  <w:footnote w:type="continuationSeparator" w:id="0">
    <w:p w14:paraId="10704368" w14:textId="77777777" w:rsidR="009441EA" w:rsidRDefault="0094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7E845" w14:textId="7DE55277" w:rsidR="004B524C" w:rsidRPr="00AB59FA" w:rsidRDefault="004B524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162B4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AC8E51D0"/>
    <w:name w:val="WW8Num7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B"/>
    <w:multiLevelType w:val="multilevel"/>
    <w:tmpl w:val="F460C246"/>
    <w:name w:val="WW8Num11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singleLevel"/>
    <w:tmpl w:val="DFF8D94E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0F"/>
    <w:multiLevelType w:val="singleLevel"/>
    <w:tmpl w:val="1D103AC0"/>
    <w:name w:val="WW8Num15"/>
    <w:lvl w:ilvl="0">
      <w:start w:val="1"/>
      <w:numFmt w:val="lowerLetter"/>
      <w:lvlText w:val="%1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9" w15:restartNumberingAfterBreak="0">
    <w:nsid w:val="00000014"/>
    <w:multiLevelType w:val="multilevel"/>
    <w:tmpl w:val="3A1CBE30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 Narrow" w:eastAsia="Times New Roman" w:hAnsi="Arial Narrow" w:cs="Arial"/>
        <w:b w:val="0"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hint="default"/>
        <w:b w:val="0"/>
        <w:i w:val="0"/>
        <w:strike w:val="0"/>
        <w:dstrike w:val="0"/>
        <w:sz w:val="22"/>
        <w:szCs w:val="22"/>
      </w:rPr>
    </w:lvl>
    <w:lvl w:ilvl="2">
      <w:start w:val="1"/>
      <w:numFmt w:val="decimal"/>
      <w:lvlText w:val="%3)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62548B42"/>
    <w:name w:val="WW8Num22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57"/>
        </w:tabs>
        <w:ind w:left="714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B"/>
    <w:multiLevelType w:val="multilevel"/>
    <w:tmpl w:val="2E20E3F2"/>
    <w:name w:val="WW8Num2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81"/>
        </w:tabs>
        <w:ind w:left="15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41"/>
        </w:tabs>
        <w:ind w:left="19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01"/>
        </w:tabs>
        <w:ind w:left="230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21"/>
        </w:tabs>
        <w:ind w:left="302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81"/>
        </w:tabs>
        <w:ind w:left="338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01"/>
        </w:tabs>
        <w:ind w:left="41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61"/>
        </w:tabs>
        <w:ind w:left="4461" w:hanging="1440"/>
      </w:pPr>
      <w:rPr>
        <w:rFonts w:hint="default"/>
      </w:rPr>
    </w:lvl>
  </w:abstractNum>
  <w:abstractNum w:abstractNumId="1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D07847"/>
    <w:multiLevelType w:val="hybridMultilevel"/>
    <w:tmpl w:val="08AE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21D75"/>
    <w:multiLevelType w:val="hybridMultilevel"/>
    <w:tmpl w:val="A7D2B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10152"/>
    <w:multiLevelType w:val="multilevel"/>
    <w:tmpl w:val="67D6FB74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-939"/>
        </w:tabs>
        <w:ind w:left="501" w:hanging="360"/>
      </w:pPr>
    </w:lvl>
    <w:lvl w:ilvl="2">
      <w:start w:val="1"/>
      <w:numFmt w:val="bullet"/>
      <w:lvlText w:val=""/>
      <w:lvlJc w:val="left"/>
      <w:pPr>
        <w:tabs>
          <w:tab w:val="num" w:pos="-988"/>
        </w:tabs>
        <w:ind w:left="117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F556ED"/>
    <w:multiLevelType w:val="hybridMultilevel"/>
    <w:tmpl w:val="167C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72F19"/>
    <w:multiLevelType w:val="multilevel"/>
    <w:tmpl w:val="09D8FC0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3C02312"/>
    <w:multiLevelType w:val="hybridMultilevel"/>
    <w:tmpl w:val="205E0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80F46"/>
    <w:multiLevelType w:val="hybridMultilevel"/>
    <w:tmpl w:val="49387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697C61"/>
    <w:multiLevelType w:val="hybridMultilevel"/>
    <w:tmpl w:val="47C82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9DCC07E">
      <w:start w:val="8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B37C307A">
      <w:start w:val="1"/>
      <w:numFmt w:val="decimal"/>
      <w:lvlText w:val="%8)"/>
      <w:lvlJc w:val="left"/>
      <w:pPr>
        <w:ind w:left="5760" w:hanging="360"/>
      </w:pPr>
      <w:rPr>
        <w:rFonts w:ascii="Arial Narrow" w:hAnsi="Arial Narrow" w:hint="default"/>
        <w:sz w:val="22"/>
        <w:szCs w:val="22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D0342A"/>
    <w:multiLevelType w:val="hybridMultilevel"/>
    <w:tmpl w:val="00088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17A51"/>
    <w:multiLevelType w:val="hybridMultilevel"/>
    <w:tmpl w:val="97D44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FB3A25"/>
    <w:multiLevelType w:val="hybridMultilevel"/>
    <w:tmpl w:val="AD4CA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181037"/>
    <w:multiLevelType w:val="hybridMultilevel"/>
    <w:tmpl w:val="EFE01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FA725E2"/>
    <w:multiLevelType w:val="hybridMultilevel"/>
    <w:tmpl w:val="CDCC91B2"/>
    <w:lvl w:ilvl="0" w:tplc="051407E8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A772AD"/>
    <w:multiLevelType w:val="hybridMultilevel"/>
    <w:tmpl w:val="FCA29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32000"/>
    <w:multiLevelType w:val="hybridMultilevel"/>
    <w:tmpl w:val="C6321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EE2412"/>
    <w:multiLevelType w:val="hybridMultilevel"/>
    <w:tmpl w:val="ECB47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10D64"/>
    <w:multiLevelType w:val="hybridMultilevel"/>
    <w:tmpl w:val="57DE5A0C"/>
    <w:lvl w:ilvl="0" w:tplc="DCF43830">
      <w:start w:val="1"/>
      <w:numFmt w:val="decimal"/>
      <w:lvlText w:val="%1."/>
      <w:lvlJc w:val="left"/>
      <w:pPr>
        <w:ind w:left="76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6DF1036A"/>
    <w:multiLevelType w:val="hybridMultilevel"/>
    <w:tmpl w:val="4CA25B3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75CA19FE"/>
    <w:multiLevelType w:val="hybridMultilevel"/>
    <w:tmpl w:val="A7D04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24661E"/>
    <w:multiLevelType w:val="hybridMultilevel"/>
    <w:tmpl w:val="67024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A15E1"/>
    <w:multiLevelType w:val="hybridMultilevel"/>
    <w:tmpl w:val="22A0A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E5D0B"/>
    <w:multiLevelType w:val="hybridMultilevel"/>
    <w:tmpl w:val="62F00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7E6F2D16"/>
    <w:multiLevelType w:val="hybridMultilevel"/>
    <w:tmpl w:val="3742307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10080152">
    <w:abstractNumId w:val="13"/>
  </w:num>
  <w:num w:numId="2" w16cid:durableId="468281971">
    <w:abstractNumId w:val="14"/>
  </w:num>
  <w:num w:numId="3" w16cid:durableId="1562791332">
    <w:abstractNumId w:val="27"/>
  </w:num>
  <w:num w:numId="4" w16cid:durableId="1582059778">
    <w:abstractNumId w:val="15"/>
  </w:num>
  <w:num w:numId="5" w16cid:durableId="1231961877">
    <w:abstractNumId w:val="25"/>
  </w:num>
  <w:num w:numId="6" w16cid:durableId="1782383555">
    <w:abstractNumId w:val="29"/>
  </w:num>
  <w:num w:numId="7" w16cid:durableId="1017463785">
    <w:abstractNumId w:val="28"/>
  </w:num>
  <w:num w:numId="8" w16cid:durableId="914825232">
    <w:abstractNumId w:val="12"/>
  </w:num>
  <w:num w:numId="9" w16cid:durableId="298807087">
    <w:abstractNumId w:val="34"/>
  </w:num>
  <w:num w:numId="10" w16cid:durableId="1742943051">
    <w:abstractNumId w:val="46"/>
  </w:num>
  <w:num w:numId="11" w16cid:durableId="1926911380">
    <w:abstractNumId w:val="36"/>
  </w:num>
  <w:num w:numId="12" w16cid:durableId="1694647304">
    <w:abstractNumId w:val="21"/>
  </w:num>
  <w:num w:numId="13" w16cid:durableId="1075663974">
    <w:abstractNumId w:val="23"/>
  </w:num>
  <w:num w:numId="14" w16cid:durableId="1156723068">
    <w:abstractNumId w:val="19"/>
  </w:num>
  <w:num w:numId="15" w16cid:durableId="1372850466">
    <w:abstractNumId w:val="35"/>
  </w:num>
  <w:num w:numId="16" w16cid:durableId="2137287184">
    <w:abstractNumId w:val="16"/>
  </w:num>
  <w:num w:numId="17" w16cid:durableId="1914730830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9856055">
    <w:abstractNumId w:val="47"/>
  </w:num>
  <w:num w:numId="19" w16cid:durableId="1082993446">
    <w:abstractNumId w:val="17"/>
  </w:num>
  <w:num w:numId="20" w16cid:durableId="76635519">
    <w:abstractNumId w:val="0"/>
  </w:num>
  <w:num w:numId="21" w16cid:durableId="2125924723">
    <w:abstractNumId w:val="22"/>
  </w:num>
  <w:num w:numId="22" w16cid:durableId="1680961235">
    <w:abstractNumId w:val="42"/>
  </w:num>
  <w:num w:numId="23" w16cid:durableId="1000085104">
    <w:abstractNumId w:val="24"/>
  </w:num>
  <w:num w:numId="24" w16cid:durableId="1583835238">
    <w:abstractNumId w:val="43"/>
  </w:num>
  <w:num w:numId="25" w16cid:durableId="1583299160">
    <w:abstractNumId w:val="37"/>
  </w:num>
  <w:num w:numId="26" w16cid:durableId="2000500507">
    <w:abstractNumId w:val="44"/>
  </w:num>
  <w:num w:numId="27" w16cid:durableId="500389166">
    <w:abstractNumId w:val="26"/>
  </w:num>
  <w:num w:numId="28" w16cid:durableId="636837983">
    <w:abstractNumId w:val="32"/>
  </w:num>
  <w:num w:numId="29" w16cid:durableId="1306083741">
    <w:abstractNumId w:val="38"/>
  </w:num>
  <w:num w:numId="30" w16cid:durableId="260988402">
    <w:abstractNumId w:val="33"/>
  </w:num>
  <w:num w:numId="31" w16cid:durableId="621152054">
    <w:abstractNumId w:val="45"/>
  </w:num>
  <w:num w:numId="32" w16cid:durableId="295643526">
    <w:abstractNumId w:val="31"/>
  </w:num>
  <w:num w:numId="33" w16cid:durableId="1687441837">
    <w:abstractNumId w:val="18"/>
  </w:num>
  <w:num w:numId="34" w16cid:durableId="352851401">
    <w:abstractNumId w:val="33"/>
  </w:num>
  <w:num w:numId="35" w16cid:durableId="551845008">
    <w:abstractNumId w:val="40"/>
  </w:num>
  <w:num w:numId="36" w16cid:durableId="86232923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67529885">
    <w:abstractNumId w:val="41"/>
  </w:num>
  <w:num w:numId="38" w16cid:durableId="1503542843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6442"/>
    <w:rsid w:val="000078EF"/>
    <w:rsid w:val="00007EA4"/>
    <w:rsid w:val="0001025E"/>
    <w:rsid w:val="00011543"/>
    <w:rsid w:val="000117A2"/>
    <w:rsid w:val="00011CEB"/>
    <w:rsid w:val="00011F5A"/>
    <w:rsid w:val="00012000"/>
    <w:rsid w:val="00012913"/>
    <w:rsid w:val="00016948"/>
    <w:rsid w:val="000206FE"/>
    <w:rsid w:val="00020B38"/>
    <w:rsid w:val="0002431C"/>
    <w:rsid w:val="000243C1"/>
    <w:rsid w:val="00024472"/>
    <w:rsid w:val="00024A5A"/>
    <w:rsid w:val="00025DB6"/>
    <w:rsid w:val="00030B08"/>
    <w:rsid w:val="00034104"/>
    <w:rsid w:val="000400EB"/>
    <w:rsid w:val="0004020E"/>
    <w:rsid w:val="000402C1"/>
    <w:rsid w:val="0004226F"/>
    <w:rsid w:val="00042B82"/>
    <w:rsid w:val="00042EA2"/>
    <w:rsid w:val="00042EB1"/>
    <w:rsid w:val="00053A76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3DD8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30A"/>
    <w:rsid w:val="00073B94"/>
    <w:rsid w:val="000746F7"/>
    <w:rsid w:val="00074E9B"/>
    <w:rsid w:val="0007643A"/>
    <w:rsid w:val="0007781B"/>
    <w:rsid w:val="00081A66"/>
    <w:rsid w:val="00081B36"/>
    <w:rsid w:val="0008222A"/>
    <w:rsid w:val="00083A3E"/>
    <w:rsid w:val="00084287"/>
    <w:rsid w:val="00087319"/>
    <w:rsid w:val="00087A97"/>
    <w:rsid w:val="00091642"/>
    <w:rsid w:val="00093467"/>
    <w:rsid w:val="0009365A"/>
    <w:rsid w:val="000937C6"/>
    <w:rsid w:val="00093C15"/>
    <w:rsid w:val="00095013"/>
    <w:rsid w:val="000A199F"/>
    <w:rsid w:val="000A5622"/>
    <w:rsid w:val="000A6385"/>
    <w:rsid w:val="000A68B3"/>
    <w:rsid w:val="000B00EE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D5E54"/>
    <w:rsid w:val="000E3525"/>
    <w:rsid w:val="000E4352"/>
    <w:rsid w:val="000E4988"/>
    <w:rsid w:val="000E5C4D"/>
    <w:rsid w:val="000E7ACC"/>
    <w:rsid w:val="000F31A3"/>
    <w:rsid w:val="000F325D"/>
    <w:rsid w:val="000F478C"/>
    <w:rsid w:val="000F6C99"/>
    <w:rsid w:val="000F7E9A"/>
    <w:rsid w:val="00101596"/>
    <w:rsid w:val="00102481"/>
    <w:rsid w:val="00102DD7"/>
    <w:rsid w:val="00103478"/>
    <w:rsid w:val="00103A7E"/>
    <w:rsid w:val="001041F1"/>
    <w:rsid w:val="00105277"/>
    <w:rsid w:val="00107659"/>
    <w:rsid w:val="00107E20"/>
    <w:rsid w:val="001116A8"/>
    <w:rsid w:val="00111A5A"/>
    <w:rsid w:val="0011535B"/>
    <w:rsid w:val="00116279"/>
    <w:rsid w:val="001200B9"/>
    <w:rsid w:val="00120F51"/>
    <w:rsid w:val="00121C5F"/>
    <w:rsid w:val="00122B4C"/>
    <w:rsid w:val="00123AE1"/>
    <w:rsid w:val="00123B18"/>
    <w:rsid w:val="001246E8"/>
    <w:rsid w:val="00125A9C"/>
    <w:rsid w:val="00125EBA"/>
    <w:rsid w:val="00126896"/>
    <w:rsid w:val="00127087"/>
    <w:rsid w:val="0012711A"/>
    <w:rsid w:val="00131165"/>
    <w:rsid w:val="001316EB"/>
    <w:rsid w:val="00133F4A"/>
    <w:rsid w:val="001343A0"/>
    <w:rsid w:val="001348B3"/>
    <w:rsid w:val="00140953"/>
    <w:rsid w:val="0014132D"/>
    <w:rsid w:val="00142FAC"/>
    <w:rsid w:val="00145FD4"/>
    <w:rsid w:val="00146E9C"/>
    <w:rsid w:val="0015245F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674C9"/>
    <w:rsid w:val="001706F7"/>
    <w:rsid w:val="00170A96"/>
    <w:rsid w:val="0017200D"/>
    <w:rsid w:val="00172225"/>
    <w:rsid w:val="0017237B"/>
    <w:rsid w:val="00172C25"/>
    <w:rsid w:val="001730AD"/>
    <w:rsid w:val="00174074"/>
    <w:rsid w:val="001749CB"/>
    <w:rsid w:val="001754C2"/>
    <w:rsid w:val="00176017"/>
    <w:rsid w:val="00183E18"/>
    <w:rsid w:val="00184F36"/>
    <w:rsid w:val="001857DF"/>
    <w:rsid w:val="001866D5"/>
    <w:rsid w:val="00186C7A"/>
    <w:rsid w:val="0019015A"/>
    <w:rsid w:val="001903CB"/>
    <w:rsid w:val="00190B63"/>
    <w:rsid w:val="0019226C"/>
    <w:rsid w:val="00192BEB"/>
    <w:rsid w:val="00194079"/>
    <w:rsid w:val="001940D3"/>
    <w:rsid w:val="001945EF"/>
    <w:rsid w:val="00194866"/>
    <w:rsid w:val="0019549C"/>
    <w:rsid w:val="0019550C"/>
    <w:rsid w:val="001969A4"/>
    <w:rsid w:val="00196BEF"/>
    <w:rsid w:val="00197FE8"/>
    <w:rsid w:val="001A1D72"/>
    <w:rsid w:val="001A2E43"/>
    <w:rsid w:val="001A40B8"/>
    <w:rsid w:val="001A55E9"/>
    <w:rsid w:val="001A5C63"/>
    <w:rsid w:val="001A6F88"/>
    <w:rsid w:val="001A788A"/>
    <w:rsid w:val="001A7FB1"/>
    <w:rsid w:val="001B2262"/>
    <w:rsid w:val="001B2E16"/>
    <w:rsid w:val="001B2E6C"/>
    <w:rsid w:val="001B3843"/>
    <w:rsid w:val="001B748F"/>
    <w:rsid w:val="001C08CE"/>
    <w:rsid w:val="001C2525"/>
    <w:rsid w:val="001C2BEB"/>
    <w:rsid w:val="001C3169"/>
    <w:rsid w:val="001C3AD7"/>
    <w:rsid w:val="001C5938"/>
    <w:rsid w:val="001C6E9E"/>
    <w:rsid w:val="001C7C32"/>
    <w:rsid w:val="001D1110"/>
    <w:rsid w:val="001D4D2A"/>
    <w:rsid w:val="001D576E"/>
    <w:rsid w:val="001D5F3A"/>
    <w:rsid w:val="001D6D8B"/>
    <w:rsid w:val="001D789E"/>
    <w:rsid w:val="001E0298"/>
    <w:rsid w:val="001E10A1"/>
    <w:rsid w:val="001E33B5"/>
    <w:rsid w:val="001E3CE2"/>
    <w:rsid w:val="001E7AC2"/>
    <w:rsid w:val="001F04D9"/>
    <w:rsid w:val="001F341D"/>
    <w:rsid w:val="001F4EA9"/>
    <w:rsid w:val="001F5F02"/>
    <w:rsid w:val="00201D30"/>
    <w:rsid w:val="00202323"/>
    <w:rsid w:val="002026EE"/>
    <w:rsid w:val="00202BE6"/>
    <w:rsid w:val="00206F23"/>
    <w:rsid w:val="00207541"/>
    <w:rsid w:val="00211290"/>
    <w:rsid w:val="00211448"/>
    <w:rsid w:val="00212D03"/>
    <w:rsid w:val="00212E9F"/>
    <w:rsid w:val="00214681"/>
    <w:rsid w:val="0021674C"/>
    <w:rsid w:val="00216D60"/>
    <w:rsid w:val="00220107"/>
    <w:rsid w:val="002202D0"/>
    <w:rsid w:val="00220CC2"/>
    <w:rsid w:val="00220F27"/>
    <w:rsid w:val="002220A2"/>
    <w:rsid w:val="00224210"/>
    <w:rsid w:val="0022424D"/>
    <w:rsid w:val="002252AB"/>
    <w:rsid w:val="00226C8C"/>
    <w:rsid w:val="002274D7"/>
    <w:rsid w:val="00230C0F"/>
    <w:rsid w:val="0023462F"/>
    <w:rsid w:val="002349EC"/>
    <w:rsid w:val="00235372"/>
    <w:rsid w:val="00235925"/>
    <w:rsid w:val="00240C45"/>
    <w:rsid w:val="00241EC9"/>
    <w:rsid w:val="00245B20"/>
    <w:rsid w:val="002474DB"/>
    <w:rsid w:val="00247D35"/>
    <w:rsid w:val="0025047F"/>
    <w:rsid w:val="0025136E"/>
    <w:rsid w:val="00252DC6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08C8"/>
    <w:rsid w:val="00271DCF"/>
    <w:rsid w:val="002732A8"/>
    <w:rsid w:val="002732BF"/>
    <w:rsid w:val="0027771D"/>
    <w:rsid w:val="00277A7C"/>
    <w:rsid w:val="00277CB1"/>
    <w:rsid w:val="002800CB"/>
    <w:rsid w:val="00281B14"/>
    <w:rsid w:val="00282023"/>
    <w:rsid w:val="002828EE"/>
    <w:rsid w:val="002833F3"/>
    <w:rsid w:val="002841C1"/>
    <w:rsid w:val="00284367"/>
    <w:rsid w:val="002847A0"/>
    <w:rsid w:val="00284C16"/>
    <w:rsid w:val="00284D18"/>
    <w:rsid w:val="00287DC5"/>
    <w:rsid w:val="00290D84"/>
    <w:rsid w:val="002934B3"/>
    <w:rsid w:val="00296FA4"/>
    <w:rsid w:val="00297688"/>
    <w:rsid w:val="002A08FE"/>
    <w:rsid w:val="002A0EA1"/>
    <w:rsid w:val="002A180C"/>
    <w:rsid w:val="002A2747"/>
    <w:rsid w:val="002A2976"/>
    <w:rsid w:val="002A39A1"/>
    <w:rsid w:val="002A52F5"/>
    <w:rsid w:val="002A5490"/>
    <w:rsid w:val="002B0521"/>
    <w:rsid w:val="002B154D"/>
    <w:rsid w:val="002B42C2"/>
    <w:rsid w:val="002B4BFE"/>
    <w:rsid w:val="002B645A"/>
    <w:rsid w:val="002C0516"/>
    <w:rsid w:val="002C449B"/>
    <w:rsid w:val="002C483F"/>
    <w:rsid w:val="002D026B"/>
    <w:rsid w:val="002D0359"/>
    <w:rsid w:val="002D0B7E"/>
    <w:rsid w:val="002D1C16"/>
    <w:rsid w:val="002D2BC4"/>
    <w:rsid w:val="002D2E34"/>
    <w:rsid w:val="002D5568"/>
    <w:rsid w:val="002D5FB3"/>
    <w:rsid w:val="002D65C8"/>
    <w:rsid w:val="002D67AC"/>
    <w:rsid w:val="002D6832"/>
    <w:rsid w:val="002E294E"/>
    <w:rsid w:val="002E2F06"/>
    <w:rsid w:val="002E4E15"/>
    <w:rsid w:val="002E557B"/>
    <w:rsid w:val="002E67B2"/>
    <w:rsid w:val="002E6853"/>
    <w:rsid w:val="002F10FD"/>
    <w:rsid w:val="002F4B3C"/>
    <w:rsid w:val="002F55EA"/>
    <w:rsid w:val="002F7574"/>
    <w:rsid w:val="003005FE"/>
    <w:rsid w:val="0030073D"/>
    <w:rsid w:val="00300CD6"/>
    <w:rsid w:val="00302086"/>
    <w:rsid w:val="00302A40"/>
    <w:rsid w:val="00302B43"/>
    <w:rsid w:val="00307766"/>
    <w:rsid w:val="00314D5A"/>
    <w:rsid w:val="00315207"/>
    <w:rsid w:val="00321C74"/>
    <w:rsid w:val="00324536"/>
    <w:rsid w:val="00325DA4"/>
    <w:rsid w:val="0032770C"/>
    <w:rsid w:val="00327A75"/>
    <w:rsid w:val="00327ED0"/>
    <w:rsid w:val="003306ED"/>
    <w:rsid w:val="00330D5E"/>
    <w:rsid w:val="003327E2"/>
    <w:rsid w:val="00333422"/>
    <w:rsid w:val="00334926"/>
    <w:rsid w:val="003364A4"/>
    <w:rsid w:val="00336A3F"/>
    <w:rsid w:val="00340BE8"/>
    <w:rsid w:val="00340D30"/>
    <w:rsid w:val="00341B40"/>
    <w:rsid w:val="00341C12"/>
    <w:rsid w:val="00344D0E"/>
    <w:rsid w:val="00345A80"/>
    <w:rsid w:val="0034610E"/>
    <w:rsid w:val="003468C2"/>
    <w:rsid w:val="00353FD8"/>
    <w:rsid w:val="003547D8"/>
    <w:rsid w:val="00354D6E"/>
    <w:rsid w:val="00355154"/>
    <w:rsid w:val="00355933"/>
    <w:rsid w:val="00356687"/>
    <w:rsid w:val="00365640"/>
    <w:rsid w:val="00366166"/>
    <w:rsid w:val="00366915"/>
    <w:rsid w:val="00370833"/>
    <w:rsid w:val="00370A9A"/>
    <w:rsid w:val="00370ED2"/>
    <w:rsid w:val="00372A9D"/>
    <w:rsid w:val="00372F3F"/>
    <w:rsid w:val="00373CD3"/>
    <w:rsid w:val="00373CEB"/>
    <w:rsid w:val="00375BBA"/>
    <w:rsid w:val="003770B7"/>
    <w:rsid w:val="0038014F"/>
    <w:rsid w:val="00381428"/>
    <w:rsid w:val="00381CA2"/>
    <w:rsid w:val="00381E2B"/>
    <w:rsid w:val="003822C4"/>
    <w:rsid w:val="003849D5"/>
    <w:rsid w:val="00384B3C"/>
    <w:rsid w:val="00384D61"/>
    <w:rsid w:val="00385462"/>
    <w:rsid w:val="003855FC"/>
    <w:rsid w:val="003876FF"/>
    <w:rsid w:val="0039018E"/>
    <w:rsid w:val="00391FC4"/>
    <w:rsid w:val="003930F2"/>
    <w:rsid w:val="00393155"/>
    <w:rsid w:val="0039420D"/>
    <w:rsid w:val="00394657"/>
    <w:rsid w:val="003952A5"/>
    <w:rsid w:val="003956C4"/>
    <w:rsid w:val="00396445"/>
    <w:rsid w:val="003979A4"/>
    <w:rsid w:val="003A203C"/>
    <w:rsid w:val="003A602D"/>
    <w:rsid w:val="003B0418"/>
    <w:rsid w:val="003B0BBD"/>
    <w:rsid w:val="003B193E"/>
    <w:rsid w:val="003B61FF"/>
    <w:rsid w:val="003B633E"/>
    <w:rsid w:val="003B729E"/>
    <w:rsid w:val="003B7684"/>
    <w:rsid w:val="003C27E2"/>
    <w:rsid w:val="003C3B5B"/>
    <w:rsid w:val="003C49AD"/>
    <w:rsid w:val="003C4D00"/>
    <w:rsid w:val="003C4EC0"/>
    <w:rsid w:val="003C52DE"/>
    <w:rsid w:val="003C5386"/>
    <w:rsid w:val="003C5792"/>
    <w:rsid w:val="003C798A"/>
    <w:rsid w:val="003C79B0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3DB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0FDF"/>
    <w:rsid w:val="00431C2B"/>
    <w:rsid w:val="0043500C"/>
    <w:rsid w:val="0043579D"/>
    <w:rsid w:val="00435976"/>
    <w:rsid w:val="004360D1"/>
    <w:rsid w:val="00436969"/>
    <w:rsid w:val="00440157"/>
    <w:rsid w:val="00441FE7"/>
    <w:rsid w:val="00442657"/>
    <w:rsid w:val="00447DE8"/>
    <w:rsid w:val="00447FA7"/>
    <w:rsid w:val="0045072F"/>
    <w:rsid w:val="0045096A"/>
    <w:rsid w:val="00452C0E"/>
    <w:rsid w:val="00454793"/>
    <w:rsid w:val="004547A2"/>
    <w:rsid w:val="004551DA"/>
    <w:rsid w:val="00456D2B"/>
    <w:rsid w:val="0046051B"/>
    <w:rsid w:val="004623EE"/>
    <w:rsid w:val="004624B0"/>
    <w:rsid w:val="00464BF0"/>
    <w:rsid w:val="00474E71"/>
    <w:rsid w:val="00475571"/>
    <w:rsid w:val="00475B6B"/>
    <w:rsid w:val="004808BF"/>
    <w:rsid w:val="00480ECB"/>
    <w:rsid w:val="0048121B"/>
    <w:rsid w:val="00481330"/>
    <w:rsid w:val="00482E21"/>
    <w:rsid w:val="00483E73"/>
    <w:rsid w:val="004842AC"/>
    <w:rsid w:val="00485E89"/>
    <w:rsid w:val="00486B18"/>
    <w:rsid w:val="00490D58"/>
    <w:rsid w:val="00490F1F"/>
    <w:rsid w:val="00492CCC"/>
    <w:rsid w:val="00495F7A"/>
    <w:rsid w:val="00497D36"/>
    <w:rsid w:val="004A03D1"/>
    <w:rsid w:val="004A4484"/>
    <w:rsid w:val="004A4BE0"/>
    <w:rsid w:val="004A6CDC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5724"/>
    <w:rsid w:val="004C6684"/>
    <w:rsid w:val="004C74E9"/>
    <w:rsid w:val="004D0A81"/>
    <w:rsid w:val="004D16A7"/>
    <w:rsid w:val="004D1A88"/>
    <w:rsid w:val="004D2E17"/>
    <w:rsid w:val="004D7ABD"/>
    <w:rsid w:val="004E0D26"/>
    <w:rsid w:val="004E128D"/>
    <w:rsid w:val="004E24C6"/>
    <w:rsid w:val="004E26F7"/>
    <w:rsid w:val="004E273A"/>
    <w:rsid w:val="004E3011"/>
    <w:rsid w:val="004E34FE"/>
    <w:rsid w:val="004E4A6F"/>
    <w:rsid w:val="004E4DFA"/>
    <w:rsid w:val="004E7DC1"/>
    <w:rsid w:val="004F36C7"/>
    <w:rsid w:val="004F77D9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5210"/>
    <w:rsid w:val="00537252"/>
    <w:rsid w:val="005422FC"/>
    <w:rsid w:val="0054248B"/>
    <w:rsid w:val="00542990"/>
    <w:rsid w:val="00545369"/>
    <w:rsid w:val="005469A8"/>
    <w:rsid w:val="005503FE"/>
    <w:rsid w:val="005509B9"/>
    <w:rsid w:val="005510B7"/>
    <w:rsid w:val="00552003"/>
    <w:rsid w:val="00552C6A"/>
    <w:rsid w:val="0055435E"/>
    <w:rsid w:val="005547FE"/>
    <w:rsid w:val="00554985"/>
    <w:rsid w:val="005555AB"/>
    <w:rsid w:val="00555ECE"/>
    <w:rsid w:val="005564E5"/>
    <w:rsid w:val="00557A98"/>
    <w:rsid w:val="00560AC7"/>
    <w:rsid w:val="00560C55"/>
    <w:rsid w:val="005619D0"/>
    <w:rsid w:val="0056428F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80"/>
    <w:rsid w:val="005877E2"/>
    <w:rsid w:val="00591347"/>
    <w:rsid w:val="00591359"/>
    <w:rsid w:val="00591C00"/>
    <w:rsid w:val="00592051"/>
    <w:rsid w:val="005940FF"/>
    <w:rsid w:val="00594D6E"/>
    <w:rsid w:val="00595093"/>
    <w:rsid w:val="005961E9"/>
    <w:rsid w:val="005964E2"/>
    <w:rsid w:val="005A39E8"/>
    <w:rsid w:val="005A3AC6"/>
    <w:rsid w:val="005A56E0"/>
    <w:rsid w:val="005A585E"/>
    <w:rsid w:val="005A77DE"/>
    <w:rsid w:val="005A7F8A"/>
    <w:rsid w:val="005B1A74"/>
    <w:rsid w:val="005B4ABE"/>
    <w:rsid w:val="005B6CB3"/>
    <w:rsid w:val="005B764B"/>
    <w:rsid w:val="005B7CC9"/>
    <w:rsid w:val="005B7D86"/>
    <w:rsid w:val="005C03A2"/>
    <w:rsid w:val="005C0A83"/>
    <w:rsid w:val="005C16BE"/>
    <w:rsid w:val="005C2162"/>
    <w:rsid w:val="005C2C26"/>
    <w:rsid w:val="005C3136"/>
    <w:rsid w:val="005C38CB"/>
    <w:rsid w:val="005C3FB0"/>
    <w:rsid w:val="005C7461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17CE9"/>
    <w:rsid w:val="006202EE"/>
    <w:rsid w:val="00620712"/>
    <w:rsid w:val="0062089C"/>
    <w:rsid w:val="00621695"/>
    <w:rsid w:val="006228B5"/>
    <w:rsid w:val="006241A6"/>
    <w:rsid w:val="006258A0"/>
    <w:rsid w:val="0062679F"/>
    <w:rsid w:val="0063199A"/>
    <w:rsid w:val="00632BAA"/>
    <w:rsid w:val="00633516"/>
    <w:rsid w:val="0064023E"/>
    <w:rsid w:val="0064055C"/>
    <w:rsid w:val="00642AC7"/>
    <w:rsid w:val="006430FA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52CE"/>
    <w:rsid w:val="0066658F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2CDE"/>
    <w:rsid w:val="006842CD"/>
    <w:rsid w:val="00684CAF"/>
    <w:rsid w:val="00685B4F"/>
    <w:rsid w:val="00685DAF"/>
    <w:rsid w:val="00686A89"/>
    <w:rsid w:val="0069055B"/>
    <w:rsid w:val="006907E7"/>
    <w:rsid w:val="00690A99"/>
    <w:rsid w:val="006926FA"/>
    <w:rsid w:val="00693525"/>
    <w:rsid w:val="006954CE"/>
    <w:rsid w:val="006965EF"/>
    <w:rsid w:val="006A13B5"/>
    <w:rsid w:val="006A2606"/>
    <w:rsid w:val="006A296A"/>
    <w:rsid w:val="006A7BE5"/>
    <w:rsid w:val="006A7C38"/>
    <w:rsid w:val="006B08E9"/>
    <w:rsid w:val="006B0B0E"/>
    <w:rsid w:val="006B1061"/>
    <w:rsid w:val="006B3505"/>
    <w:rsid w:val="006B60AF"/>
    <w:rsid w:val="006C0B4F"/>
    <w:rsid w:val="006C103E"/>
    <w:rsid w:val="006C19A0"/>
    <w:rsid w:val="006C239E"/>
    <w:rsid w:val="006C3A65"/>
    <w:rsid w:val="006C3F79"/>
    <w:rsid w:val="006C616B"/>
    <w:rsid w:val="006D0909"/>
    <w:rsid w:val="006D1F90"/>
    <w:rsid w:val="006D1F94"/>
    <w:rsid w:val="006D39B6"/>
    <w:rsid w:val="006D456A"/>
    <w:rsid w:val="006D6FDA"/>
    <w:rsid w:val="006E07BB"/>
    <w:rsid w:val="006E4FD9"/>
    <w:rsid w:val="006E57A5"/>
    <w:rsid w:val="006E65E1"/>
    <w:rsid w:val="006E6979"/>
    <w:rsid w:val="006E7030"/>
    <w:rsid w:val="006F085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527E"/>
    <w:rsid w:val="007062A6"/>
    <w:rsid w:val="007067A3"/>
    <w:rsid w:val="00706E11"/>
    <w:rsid w:val="00707A77"/>
    <w:rsid w:val="00710442"/>
    <w:rsid w:val="00713056"/>
    <w:rsid w:val="00713A04"/>
    <w:rsid w:val="00716B18"/>
    <w:rsid w:val="00716F12"/>
    <w:rsid w:val="007221B1"/>
    <w:rsid w:val="00722401"/>
    <w:rsid w:val="007226C9"/>
    <w:rsid w:val="00722B02"/>
    <w:rsid w:val="0072569E"/>
    <w:rsid w:val="00725B0F"/>
    <w:rsid w:val="00725DAE"/>
    <w:rsid w:val="007262BC"/>
    <w:rsid w:val="0073146F"/>
    <w:rsid w:val="0073433F"/>
    <w:rsid w:val="007349FC"/>
    <w:rsid w:val="007350F2"/>
    <w:rsid w:val="00736946"/>
    <w:rsid w:val="007371AE"/>
    <w:rsid w:val="00740E11"/>
    <w:rsid w:val="007428BB"/>
    <w:rsid w:val="00743FDA"/>
    <w:rsid w:val="00744DFE"/>
    <w:rsid w:val="007462ED"/>
    <w:rsid w:val="00747E10"/>
    <w:rsid w:val="00751934"/>
    <w:rsid w:val="00751BD7"/>
    <w:rsid w:val="007521DD"/>
    <w:rsid w:val="00752815"/>
    <w:rsid w:val="00753093"/>
    <w:rsid w:val="00753BA8"/>
    <w:rsid w:val="00755F71"/>
    <w:rsid w:val="00757AE5"/>
    <w:rsid w:val="00761DC2"/>
    <w:rsid w:val="00762AED"/>
    <w:rsid w:val="00762CFB"/>
    <w:rsid w:val="00764508"/>
    <w:rsid w:val="00765459"/>
    <w:rsid w:val="00765B60"/>
    <w:rsid w:val="00765CD0"/>
    <w:rsid w:val="007702B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3BBB"/>
    <w:rsid w:val="007A4D63"/>
    <w:rsid w:val="007A5A80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23BE"/>
    <w:rsid w:val="007C3187"/>
    <w:rsid w:val="007C4494"/>
    <w:rsid w:val="007C5257"/>
    <w:rsid w:val="007C569D"/>
    <w:rsid w:val="007C636C"/>
    <w:rsid w:val="007C78AC"/>
    <w:rsid w:val="007D3C32"/>
    <w:rsid w:val="007D4476"/>
    <w:rsid w:val="007D4CBF"/>
    <w:rsid w:val="007D6097"/>
    <w:rsid w:val="007D6BE6"/>
    <w:rsid w:val="007D7FF1"/>
    <w:rsid w:val="007E181C"/>
    <w:rsid w:val="007E2134"/>
    <w:rsid w:val="007E4279"/>
    <w:rsid w:val="007E4551"/>
    <w:rsid w:val="007F0DFA"/>
    <w:rsid w:val="007F22EF"/>
    <w:rsid w:val="007F28DF"/>
    <w:rsid w:val="007F52A4"/>
    <w:rsid w:val="007F661B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8C9"/>
    <w:rsid w:val="008279AF"/>
    <w:rsid w:val="00827EE0"/>
    <w:rsid w:val="00830AA2"/>
    <w:rsid w:val="00830C05"/>
    <w:rsid w:val="00831990"/>
    <w:rsid w:val="008319CC"/>
    <w:rsid w:val="008338C3"/>
    <w:rsid w:val="00833E45"/>
    <w:rsid w:val="00835156"/>
    <w:rsid w:val="00835519"/>
    <w:rsid w:val="0083634E"/>
    <w:rsid w:val="00837080"/>
    <w:rsid w:val="008370E0"/>
    <w:rsid w:val="00840D83"/>
    <w:rsid w:val="00842292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2CEB"/>
    <w:rsid w:val="00863F8D"/>
    <w:rsid w:val="008645EA"/>
    <w:rsid w:val="00866811"/>
    <w:rsid w:val="008675C2"/>
    <w:rsid w:val="00870F4D"/>
    <w:rsid w:val="00873C8C"/>
    <w:rsid w:val="00874158"/>
    <w:rsid w:val="00875580"/>
    <w:rsid w:val="00875E8B"/>
    <w:rsid w:val="00876E8A"/>
    <w:rsid w:val="00877810"/>
    <w:rsid w:val="00883B5B"/>
    <w:rsid w:val="008848F1"/>
    <w:rsid w:val="00885E9F"/>
    <w:rsid w:val="00886B7F"/>
    <w:rsid w:val="00886D05"/>
    <w:rsid w:val="00887136"/>
    <w:rsid w:val="008901FE"/>
    <w:rsid w:val="008929E4"/>
    <w:rsid w:val="00893FC1"/>
    <w:rsid w:val="008951DD"/>
    <w:rsid w:val="008A1042"/>
    <w:rsid w:val="008A33E4"/>
    <w:rsid w:val="008A379D"/>
    <w:rsid w:val="008A4353"/>
    <w:rsid w:val="008B07B3"/>
    <w:rsid w:val="008B094E"/>
    <w:rsid w:val="008B1515"/>
    <w:rsid w:val="008B15A9"/>
    <w:rsid w:val="008B161E"/>
    <w:rsid w:val="008B26BF"/>
    <w:rsid w:val="008B2D27"/>
    <w:rsid w:val="008B30DB"/>
    <w:rsid w:val="008B5A6C"/>
    <w:rsid w:val="008B7493"/>
    <w:rsid w:val="008C077A"/>
    <w:rsid w:val="008C0BB5"/>
    <w:rsid w:val="008C69A9"/>
    <w:rsid w:val="008D0593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3013"/>
    <w:rsid w:val="008E37BD"/>
    <w:rsid w:val="008E454B"/>
    <w:rsid w:val="008E56C7"/>
    <w:rsid w:val="008E7622"/>
    <w:rsid w:val="008E7904"/>
    <w:rsid w:val="008E7FF2"/>
    <w:rsid w:val="008F1CFB"/>
    <w:rsid w:val="008F30B3"/>
    <w:rsid w:val="008F3325"/>
    <w:rsid w:val="008F4EAC"/>
    <w:rsid w:val="00900A86"/>
    <w:rsid w:val="009011BA"/>
    <w:rsid w:val="0090447D"/>
    <w:rsid w:val="009045D6"/>
    <w:rsid w:val="0090501A"/>
    <w:rsid w:val="00910AB6"/>
    <w:rsid w:val="00910E07"/>
    <w:rsid w:val="00910EE7"/>
    <w:rsid w:val="00911100"/>
    <w:rsid w:val="00911BF4"/>
    <w:rsid w:val="009138E7"/>
    <w:rsid w:val="00915D05"/>
    <w:rsid w:val="00922037"/>
    <w:rsid w:val="00925CE6"/>
    <w:rsid w:val="00926229"/>
    <w:rsid w:val="00926276"/>
    <w:rsid w:val="00927C20"/>
    <w:rsid w:val="00930D7F"/>
    <w:rsid w:val="00931E6F"/>
    <w:rsid w:val="00932C71"/>
    <w:rsid w:val="009373BB"/>
    <w:rsid w:val="0093779D"/>
    <w:rsid w:val="00937DDA"/>
    <w:rsid w:val="009403AC"/>
    <w:rsid w:val="0094089E"/>
    <w:rsid w:val="00941649"/>
    <w:rsid w:val="00943D3C"/>
    <w:rsid w:val="009441EA"/>
    <w:rsid w:val="00945D7C"/>
    <w:rsid w:val="00950A1F"/>
    <w:rsid w:val="00950D0F"/>
    <w:rsid w:val="009521ED"/>
    <w:rsid w:val="0095256B"/>
    <w:rsid w:val="009528A6"/>
    <w:rsid w:val="00952C79"/>
    <w:rsid w:val="00953E95"/>
    <w:rsid w:val="00955DD8"/>
    <w:rsid w:val="00955FBF"/>
    <w:rsid w:val="009600BF"/>
    <w:rsid w:val="00962925"/>
    <w:rsid w:val="00962CB0"/>
    <w:rsid w:val="009638EB"/>
    <w:rsid w:val="009643A5"/>
    <w:rsid w:val="00964F88"/>
    <w:rsid w:val="009679B1"/>
    <w:rsid w:val="009713EC"/>
    <w:rsid w:val="0097584F"/>
    <w:rsid w:val="00976318"/>
    <w:rsid w:val="0097726C"/>
    <w:rsid w:val="00977504"/>
    <w:rsid w:val="00977DDA"/>
    <w:rsid w:val="00980A83"/>
    <w:rsid w:val="009835BF"/>
    <w:rsid w:val="00983CBD"/>
    <w:rsid w:val="00985CED"/>
    <w:rsid w:val="00986370"/>
    <w:rsid w:val="00986C48"/>
    <w:rsid w:val="009904A0"/>
    <w:rsid w:val="009965D4"/>
    <w:rsid w:val="009976C7"/>
    <w:rsid w:val="009A3559"/>
    <w:rsid w:val="009A3E9F"/>
    <w:rsid w:val="009A4578"/>
    <w:rsid w:val="009A59F0"/>
    <w:rsid w:val="009A6C92"/>
    <w:rsid w:val="009B2DC2"/>
    <w:rsid w:val="009B36D3"/>
    <w:rsid w:val="009B4780"/>
    <w:rsid w:val="009C0E1D"/>
    <w:rsid w:val="009C191F"/>
    <w:rsid w:val="009C263B"/>
    <w:rsid w:val="009C2A5E"/>
    <w:rsid w:val="009C7931"/>
    <w:rsid w:val="009D01A8"/>
    <w:rsid w:val="009D0BF0"/>
    <w:rsid w:val="009D2859"/>
    <w:rsid w:val="009D2E55"/>
    <w:rsid w:val="009D4957"/>
    <w:rsid w:val="009D57A9"/>
    <w:rsid w:val="009D57AE"/>
    <w:rsid w:val="009D69FB"/>
    <w:rsid w:val="009D6A25"/>
    <w:rsid w:val="009D6C2D"/>
    <w:rsid w:val="009D6DFB"/>
    <w:rsid w:val="009D7E58"/>
    <w:rsid w:val="009E50EC"/>
    <w:rsid w:val="009E7743"/>
    <w:rsid w:val="009F127A"/>
    <w:rsid w:val="009F1353"/>
    <w:rsid w:val="009F2BF1"/>
    <w:rsid w:val="009F3972"/>
    <w:rsid w:val="00A00352"/>
    <w:rsid w:val="00A01634"/>
    <w:rsid w:val="00A06D76"/>
    <w:rsid w:val="00A07828"/>
    <w:rsid w:val="00A100EA"/>
    <w:rsid w:val="00A1119A"/>
    <w:rsid w:val="00A11DE1"/>
    <w:rsid w:val="00A13BB2"/>
    <w:rsid w:val="00A1499E"/>
    <w:rsid w:val="00A159A7"/>
    <w:rsid w:val="00A15BCB"/>
    <w:rsid w:val="00A17C32"/>
    <w:rsid w:val="00A17DD9"/>
    <w:rsid w:val="00A21719"/>
    <w:rsid w:val="00A22C0A"/>
    <w:rsid w:val="00A22CB1"/>
    <w:rsid w:val="00A2371C"/>
    <w:rsid w:val="00A23DB9"/>
    <w:rsid w:val="00A25B8E"/>
    <w:rsid w:val="00A2637D"/>
    <w:rsid w:val="00A34604"/>
    <w:rsid w:val="00A34A2E"/>
    <w:rsid w:val="00A36CE5"/>
    <w:rsid w:val="00A401C8"/>
    <w:rsid w:val="00A403FF"/>
    <w:rsid w:val="00A41EF4"/>
    <w:rsid w:val="00A44049"/>
    <w:rsid w:val="00A47D18"/>
    <w:rsid w:val="00A50A3E"/>
    <w:rsid w:val="00A51969"/>
    <w:rsid w:val="00A520D9"/>
    <w:rsid w:val="00A5276E"/>
    <w:rsid w:val="00A53F80"/>
    <w:rsid w:val="00A54F9C"/>
    <w:rsid w:val="00A57A5E"/>
    <w:rsid w:val="00A60042"/>
    <w:rsid w:val="00A64535"/>
    <w:rsid w:val="00A64B0F"/>
    <w:rsid w:val="00A64F68"/>
    <w:rsid w:val="00A65995"/>
    <w:rsid w:val="00A671E1"/>
    <w:rsid w:val="00A67E7D"/>
    <w:rsid w:val="00A7077E"/>
    <w:rsid w:val="00A72E90"/>
    <w:rsid w:val="00A73763"/>
    <w:rsid w:val="00A739FF"/>
    <w:rsid w:val="00A76A2C"/>
    <w:rsid w:val="00A81D33"/>
    <w:rsid w:val="00A834A0"/>
    <w:rsid w:val="00A8579A"/>
    <w:rsid w:val="00A85935"/>
    <w:rsid w:val="00A86E38"/>
    <w:rsid w:val="00A8706B"/>
    <w:rsid w:val="00A874A1"/>
    <w:rsid w:val="00A874CD"/>
    <w:rsid w:val="00A904EF"/>
    <w:rsid w:val="00A909D7"/>
    <w:rsid w:val="00A92BDF"/>
    <w:rsid w:val="00A94786"/>
    <w:rsid w:val="00A95131"/>
    <w:rsid w:val="00A96192"/>
    <w:rsid w:val="00A962C6"/>
    <w:rsid w:val="00AA025E"/>
    <w:rsid w:val="00AA06BE"/>
    <w:rsid w:val="00AA0A00"/>
    <w:rsid w:val="00AA1E3E"/>
    <w:rsid w:val="00AA1F24"/>
    <w:rsid w:val="00AA46B8"/>
    <w:rsid w:val="00AA6C0A"/>
    <w:rsid w:val="00AA73D8"/>
    <w:rsid w:val="00AA7C4B"/>
    <w:rsid w:val="00AA7F41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6380"/>
    <w:rsid w:val="00AD70BA"/>
    <w:rsid w:val="00AE155D"/>
    <w:rsid w:val="00AE1EB2"/>
    <w:rsid w:val="00AE2C13"/>
    <w:rsid w:val="00AE3607"/>
    <w:rsid w:val="00AE3878"/>
    <w:rsid w:val="00AE3A82"/>
    <w:rsid w:val="00AE4AE2"/>
    <w:rsid w:val="00AE6427"/>
    <w:rsid w:val="00AE662A"/>
    <w:rsid w:val="00AE68E5"/>
    <w:rsid w:val="00AF3E7F"/>
    <w:rsid w:val="00AF741B"/>
    <w:rsid w:val="00AF7701"/>
    <w:rsid w:val="00B0285F"/>
    <w:rsid w:val="00B02B23"/>
    <w:rsid w:val="00B05939"/>
    <w:rsid w:val="00B05C7D"/>
    <w:rsid w:val="00B07305"/>
    <w:rsid w:val="00B073F1"/>
    <w:rsid w:val="00B07E71"/>
    <w:rsid w:val="00B12509"/>
    <w:rsid w:val="00B13149"/>
    <w:rsid w:val="00B13524"/>
    <w:rsid w:val="00B13A40"/>
    <w:rsid w:val="00B143BA"/>
    <w:rsid w:val="00B153B3"/>
    <w:rsid w:val="00B1572A"/>
    <w:rsid w:val="00B164F3"/>
    <w:rsid w:val="00B21107"/>
    <w:rsid w:val="00B2592A"/>
    <w:rsid w:val="00B326F8"/>
    <w:rsid w:val="00B32F0B"/>
    <w:rsid w:val="00B32F20"/>
    <w:rsid w:val="00B33F4D"/>
    <w:rsid w:val="00B35CCE"/>
    <w:rsid w:val="00B43889"/>
    <w:rsid w:val="00B43ACD"/>
    <w:rsid w:val="00B43D22"/>
    <w:rsid w:val="00B44692"/>
    <w:rsid w:val="00B44856"/>
    <w:rsid w:val="00B44871"/>
    <w:rsid w:val="00B45049"/>
    <w:rsid w:val="00B451A6"/>
    <w:rsid w:val="00B46414"/>
    <w:rsid w:val="00B50110"/>
    <w:rsid w:val="00B50822"/>
    <w:rsid w:val="00B50ADD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038"/>
    <w:rsid w:val="00B64202"/>
    <w:rsid w:val="00B64586"/>
    <w:rsid w:val="00B64B52"/>
    <w:rsid w:val="00B66228"/>
    <w:rsid w:val="00B66596"/>
    <w:rsid w:val="00B677B0"/>
    <w:rsid w:val="00B70A9D"/>
    <w:rsid w:val="00B70AC8"/>
    <w:rsid w:val="00B7259B"/>
    <w:rsid w:val="00B72FBC"/>
    <w:rsid w:val="00B75E6A"/>
    <w:rsid w:val="00B75EC9"/>
    <w:rsid w:val="00B817FF"/>
    <w:rsid w:val="00B85AB8"/>
    <w:rsid w:val="00B912A9"/>
    <w:rsid w:val="00B922FC"/>
    <w:rsid w:val="00B93854"/>
    <w:rsid w:val="00B94855"/>
    <w:rsid w:val="00BA3768"/>
    <w:rsid w:val="00BA54F4"/>
    <w:rsid w:val="00BA64AB"/>
    <w:rsid w:val="00BB0CAB"/>
    <w:rsid w:val="00BB2E46"/>
    <w:rsid w:val="00BB6A98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3AE2"/>
    <w:rsid w:val="00BE45E6"/>
    <w:rsid w:val="00BE76D2"/>
    <w:rsid w:val="00BF10F6"/>
    <w:rsid w:val="00BF20F8"/>
    <w:rsid w:val="00BF4F32"/>
    <w:rsid w:val="00BF4FF6"/>
    <w:rsid w:val="00BF52AD"/>
    <w:rsid w:val="00BF531E"/>
    <w:rsid w:val="00BF5461"/>
    <w:rsid w:val="00BF5F54"/>
    <w:rsid w:val="00BF65B1"/>
    <w:rsid w:val="00BF67DB"/>
    <w:rsid w:val="00BF7A3A"/>
    <w:rsid w:val="00C007C2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1577F"/>
    <w:rsid w:val="00C171DD"/>
    <w:rsid w:val="00C200B8"/>
    <w:rsid w:val="00C21245"/>
    <w:rsid w:val="00C2308C"/>
    <w:rsid w:val="00C24778"/>
    <w:rsid w:val="00C24FBA"/>
    <w:rsid w:val="00C26FB2"/>
    <w:rsid w:val="00C27AD7"/>
    <w:rsid w:val="00C31664"/>
    <w:rsid w:val="00C3325C"/>
    <w:rsid w:val="00C3356E"/>
    <w:rsid w:val="00C34E63"/>
    <w:rsid w:val="00C34FFA"/>
    <w:rsid w:val="00C36724"/>
    <w:rsid w:val="00C436E3"/>
    <w:rsid w:val="00C44200"/>
    <w:rsid w:val="00C44728"/>
    <w:rsid w:val="00C44B8F"/>
    <w:rsid w:val="00C46238"/>
    <w:rsid w:val="00C5213C"/>
    <w:rsid w:val="00C52F8D"/>
    <w:rsid w:val="00C538D2"/>
    <w:rsid w:val="00C53D09"/>
    <w:rsid w:val="00C5457B"/>
    <w:rsid w:val="00C54AFC"/>
    <w:rsid w:val="00C60264"/>
    <w:rsid w:val="00C60873"/>
    <w:rsid w:val="00C613D5"/>
    <w:rsid w:val="00C61C13"/>
    <w:rsid w:val="00C6204B"/>
    <w:rsid w:val="00C63325"/>
    <w:rsid w:val="00C64BB4"/>
    <w:rsid w:val="00C64DA3"/>
    <w:rsid w:val="00C656A5"/>
    <w:rsid w:val="00C66BB5"/>
    <w:rsid w:val="00C73002"/>
    <w:rsid w:val="00C7346D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3F"/>
    <w:rsid w:val="00C97D4E"/>
    <w:rsid w:val="00C97F0C"/>
    <w:rsid w:val="00CA0838"/>
    <w:rsid w:val="00CA0F85"/>
    <w:rsid w:val="00CA0FA2"/>
    <w:rsid w:val="00CA13B2"/>
    <w:rsid w:val="00CA25C9"/>
    <w:rsid w:val="00CA39FC"/>
    <w:rsid w:val="00CA54E0"/>
    <w:rsid w:val="00CA5D3B"/>
    <w:rsid w:val="00CA6376"/>
    <w:rsid w:val="00CA6BE4"/>
    <w:rsid w:val="00CA7393"/>
    <w:rsid w:val="00CB2D73"/>
    <w:rsid w:val="00CB67BE"/>
    <w:rsid w:val="00CB6CBC"/>
    <w:rsid w:val="00CB75B3"/>
    <w:rsid w:val="00CB7895"/>
    <w:rsid w:val="00CC01E5"/>
    <w:rsid w:val="00CC05F1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3313"/>
    <w:rsid w:val="00CD4716"/>
    <w:rsid w:val="00CD47ED"/>
    <w:rsid w:val="00CD6E7B"/>
    <w:rsid w:val="00CE126C"/>
    <w:rsid w:val="00CE1391"/>
    <w:rsid w:val="00CE15BB"/>
    <w:rsid w:val="00CE1E0E"/>
    <w:rsid w:val="00CE3D86"/>
    <w:rsid w:val="00CE44EF"/>
    <w:rsid w:val="00CE4819"/>
    <w:rsid w:val="00CE6A37"/>
    <w:rsid w:val="00CE7739"/>
    <w:rsid w:val="00CF03BB"/>
    <w:rsid w:val="00CF1B63"/>
    <w:rsid w:val="00CF1EF2"/>
    <w:rsid w:val="00CF64C9"/>
    <w:rsid w:val="00CF6BD8"/>
    <w:rsid w:val="00CF7609"/>
    <w:rsid w:val="00D00274"/>
    <w:rsid w:val="00D01912"/>
    <w:rsid w:val="00D01D70"/>
    <w:rsid w:val="00D039D7"/>
    <w:rsid w:val="00D04B76"/>
    <w:rsid w:val="00D05366"/>
    <w:rsid w:val="00D073AC"/>
    <w:rsid w:val="00D07709"/>
    <w:rsid w:val="00D14F71"/>
    <w:rsid w:val="00D223A6"/>
    <w:rsid w:val="00D23595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46529"/>
    <w:rsid w:val="00D47DCB"/>
    <w:rsid w:val="00D515F2"/>
    <w:rsid w:val="00D51BF9"/>
    <w:rsid w:val="00D53161"/>
    <w:rsid w:val="00D54BE5"/>
    <w:rsid w:val="00D54EE8"/>
    <w:rsid w:val="00D569CC"/>
    <w:rsid w:val="00D56DC1"/>
    <w:rsid w:val="00D61B40"/>
    <w:rsid w:val="00D61F18"/>
    <w:rsid w:val="00D61F9A"/>
    <w:rsid w:val="00D63EAC"/>
    <w:rsid w:val="00D63F2B"/>
    <w:rsid w:val="00D646C9"/>
    <w:rsid w:val="00D700CC"/>
    <w:rsid w:val="00D70655"/>
    <w:rsid w:val="00D71D6E"/>
    <w:rsid w:val="00D72433"/>
    <w:rsid w:val="00D736BD"/>
    <w:rsid w:val="00D7373C"/>
    <w:rsid w:val="00D73BBE"/>
    <w:rsid w:val="00D73EDB"/>
    <w:rsid w:val="00D741BD"/>
    <w:rsid w:val="00D757D2"/>
    <w:rsid w:val="00D758DB"/>
    <w:rsid w:val="00D77661"/>
    <w:rsid w:val="00D82873"/>
    <w:rsid w:val="00D831D9"/>
    <w:rsid w:val="00D83D90"/>
    <w:rsid w:val="00D841FD"/>
    <w:rsid w:val="00D86088"/>
    <w:rsid w:val="00D90001"/>
    <w:rsid w:val="00D952EB"/>
    <w:rsid w:val="00D96F4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67"/>
    <w:rsid w:val="00DC13A6"/>
    <w:rsid w:val="00DC2409"/>
    <w:rsid w:val="00DC4DFA"/>
    <w:rsid w:val="00DC547D"/>
    <w:rsid w:val="00DC72E9"/>
    <w:rsid w:val="00DD2300"/>
    <w:rsid w:val="00DD241D"/>
    <w:rsid w:val="00DD566E"/>
    <w:rsid w:val="00DD614F"/>
    <w:rsid w:val="00DE0593"/>
    <w:rsid w:val="00DE137D"/>
    <w:rsid w:val="00DE138F"/>
    <w:rsid w:val="00DE3552"/>
    <w:rsid w:val="00DE3E21"/>
    <w:rsid w:val="00DE3E83"/>
    <w:rsid w:val="00DE590E"/>
    <w:rsid w:val="00DF4405"/>
    <w:rsid w:val="00DF5320"/>
    <w:rsid w:val="00DF5D12"/>
    <w:rsid w:val="00E047DE"/>
    <w:rsid w:val="00E06AA8"/>
    <w:rsid w:val="00E07B46"/>
    <w:rsid w:val="00E10154"/>
    <w:rsid w:val="00E12857"/>
    <w:rsid w:val="00E128B7"/>
    <w:rsid w:val="00E1378F"/>
    <w:rsid w:val="00E14771"/>
    <w:rsid w:val="00E14FCF"/>
    <w:rsid w:val="00E16007"/>
    <w:rsid w:val="00E17692"/>
    <w:rsid w:val="00E21E6F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6375"/>
    <w:rsid w:val="00E46419"/>
    <w:rsid w:val="00E47B8B"/>
    <w:rsid w:val="00E50A4D"/>
    <w:rsid w:val="00E51FE3"/>
    <w:rsid w:val="00E521D8"/>
    <w:rsid w:val="00E52813"/>
    <w:rsid w:val="00E544F9"/>
    <w:rsid w:val="00E54E55"/>
    <w:rsid w:val="00E550EF"/>
    <w:rsid w:val="00E55C36"/>
    <w:rsid w:val="00E57017"/>
    <w:rsid w:val="00E572BB"/>
    <w:rsid w:val="00E57B80"/>
    <w:rsid w:val="00E6289E"/>
    <w:rsid w:val="00E62E44"/>
    <w:rsid w:val="00E62F2D"/>
    <w:rsid w:val="00E62F42"/>
    <w:rsid w:val="00E639B6"/>
    <w:rsid w:val="00E645E0"/>
    <w:rsid w:val="00E64B53"/>
    <w:rsid w:val="00E65BFC"/>
    <w:rsid w:val="00E67B21"/>
    <w:rsid w:val="00E71F5E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1FD4"/>
    <w:rsid w:val="00E92F77"/>
    <w:rsid w:val="00E9591F"/>
    <w:rsid w:val="00E96C62"/>
    <w:rsid w:val="00E96E80"/>
    <w:rsid w:val="00EA05DC"/>
    <w:rsid w:val="00EA1F2E"/>
    <w:rsid w:val="00EA2BAD"/>
    <w:rsid w:val="00EA37D3"/>
    <w:rsid w:val="00EA6D78"/>
    <w:rsid w:val="00EB13AE"/>
    <w:rsid w:val="00EB1500"/>
    <w:rsid w:val="00EB217B"/>
    <w:rsid w:val="00EB664D"/>
    <w:rsid w:val="00EC02E8"/>
    <w:rsid w:val="00EC3EB4"/>
    <w:rsid w:val="00EC4F5D"/>
    <w:rsid w:val="00EC52F5"/>
    <w:rsid w:val="00EC5A06"/>
    <w:rsid w:val="00EC6D25"/>
    <w:rsid w:val="00ED2792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6745"/>
    <w:rsid w:val="00EE7B39"/>
    <w:rsid w:val="00EF06C3"/>
    <w:rsid w:val="00EF17B6"/>
    <w:rsid w:val="00EF2439"/>
    <w:rsid w:val="00EF28E8"/>
    <w:rsid w:val="00EF35FB"/>
    <w:rsid w:val="00EF6F06"/>
    <w:rsid w:val="00F00587"/>
    <w:rsid w:val="00F04689"/>
    <w:rsid w:val="00F05ED6"/>
    <w:rsid w:val="00F106EC"/>
    <w:rsid w:val="00F1099A"/>
    <w:rsid w:val="00F10E6E"/>
    <w:rsid w:val="00F127F2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279EC"/>
    <w:rsid w:val="00F323D4"/>
    <w:rsid w:val="00F32A7B"/>
    <w:rsid w:val="00F33E19"/>
    <w:rsid w:val="00F35E1B"/>
    <w:rsid w:val="00F36183"/>
    <w:rsid w:val="00F36464"/>
    <w:rsid w:val="00F36685"/>
    <w:rsid w:val="00F36BAA"/>
    <w:rsid w:val="00F36DBD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56BE5"/>
    <w:rsid w:val="00F604A9"/>
    <w:rsid w:val="00F61424"/>
    <w:rsid w:val="00F63C70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77C8D"/>
    <w:rsid w:val="00F809F5"/>
    <w:rsid w:val="00F80E6B"/>
    <w:rsid w:val="00F817FE"/>
    <w:rsid w:val="00F81CFA"/>
    <w:rsid w:val="00F836A1"/>
    <w:rsid w:val="00F851A3"/>
    <w:rsid w:val="00F85BDE"/>
    <w:rsid w:val="00F85D7C"/>
    <w:rsid w:val="00F8609B"/>
    <w:rsid w:val="00F8686A"/>
    <w:rsid w:val="00F869B6"/>
    <w:rsid w:val="00F877A8"/>
    <w:rsid w:val="00F8792B"/>
    <w:rsid w:val="00F90900"/>
    <w:rsid w:val="00F912CD"/>
    <w:rsid w:val="00F936A2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524B"/>
    <w:rsid w:val="00FD056F"/>
    <w:rsid w:val="00FD076B"/>
    <w:rsid w:val="00FD4211"/>
    <w:rsid w:val="00FD68DF"/>
    <w:rsid w:val="00FD7F08"/>
    <w:rsid w:val="00FE209F"/>
    <w:rsid w:val="00FE25F1"/>
    <w:rsid w:val="00FE2D40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906B3B3-F3BB-4D42-A9D9-3FC0101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CW_Lista,Tytuły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0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159A7"/>
  </w:style>
  <w:style w:type="character" w:customStyle="1" w:styleId="WW8Num3z0">
    <w:name w:val="WW8Num3z0"/>
    <w:rsid w:val="001857DF"/>
    <w:rPr>
      <w:rFonts w:ascii="Arial" w:hAnsi="Arial"/>
      <w:sz w:val="22"/>
    </w:rPr>
  </w:style>
  <w:style w:type="character" w:customStyle="1" w:styleId="WW8Num8z0">
    <w:name w:val="WW8Num8z0"/>
    <w:rsid w:val="001857DF"/>
    <w:rPr>
      <w:rFonts w:ascii="Arial" w:hAnsi="Arial"/>
      <w:sz w:val="22"/>
    </w:rPr>
  </w:style>
  <w:style w:type="character" w:customStyle="1" w:styleId="WW8Num9z0">
    <w:name w:val="WW8Num9z0"/>
    <w:rsid w:val="001857DF"/>
  </w:style>
  <w:style w:type="character" w:customStyle="1" w:styleId="WW8Num10z0">
    <w:name w:val="WW8Num10z0"/>
    <w:rsid w:val="001857DF"/>
    <w:rPr>
      <w:rFonts w:ascii="Arial" w:hAnsi="Arial"/>
      <w:sz w:val="22"/>
    </w:rPr>
  </w:style>
  <w:style w:type="character" w:customStyle="1" w:styleId="WW8Num11z0">
    <w:name w:val="WW8Num11z0"/>
    <w:rsid w:val="001857DF"/>
  </w:style>
  <w:style w:type="character" w:customStyle="1" w:styleId="WW8Num13z0">
    <w:name w:val="WW8Num13z0"/>
    <w:rsid w:val="001857DF"/>
    <w:rPr>
      <w:rFonts w:ascii="Arial" w:hAnsi="Arial"/>
      <w:sz w:val="24"/>
    </w:rPr>
  </w:style>
  <w:style w:type="character" w:customStyle="1" w:styleId="WW8Num14z0">
    <w:name w:val="WW8Num14z0"/>
    <w:rsid w:val="001857DF"/>
    <w:rPr>
      <w:rFonts w:ascii="Arial" w:hAnsi="Arial"/>
      <w:sz w:val="22"/>
    </w:rPr>
  </w:style>
  <w:style w:type="character" w:customStyle="1" w:styleId="WW8Num15z0">
    <w:name w:val="WW8Num15z0"/>
    <w:rsid w:val="001857DF"/>
    <w:rPr>
      <w:rFonts w:ascii="Arial" w:hAnsi="Arial"/>
      <w:sz w:val="22"/>
    </w:rPr>
  </w:style>
  <w:style w:type="character" w:customStyle="1" w:styleId="WW8Num16z1">
    <w:name w:val="WW8Num16z1"/>
    <w:rsid w:val="001857DF"/>
    <w:rPr>
      <w:rFonts w:ascii="Arial" w:hAnsi="Arial"/>
      <w:sz w:val="22"/>
    </w:rPr>
  </w:style>
  <w:style w:type="character" w:customStyle="1" w:styleId="WW8Num17z0">
    <w:name w:val="WW8Num17z0"/>
    <w:rsid w:val="001857DF"/>
    <w:rPr>
      <w:rFonts w:ascii="Arial" w:hAnsi="Arial"/>
      <w:sz w:val="22"/>
    </w:rPr>
  </w:style>
  <w:style w:type="character" w:customStyle="1" w:styleId="WW8Num17z1">
    <w:name w:val="WW8Num17z1"/>
    <w:rsid w:val="001857DF"/>
    <w:rPr>
      <w:rFonts w:ascii="Arial" w:hAnsi="Arial"/>
      <w:sz w:val="24"/>
    </w:rPr>
  </w:style>
  <w:style w:type="character" w:customStyle="1" w:styleId="WW8Num20z0">
    <w:name w:val="WW8Num20z0"/>
    <w:rsid w:val="001857DF"/>
    <w:rPr>
      <w:rFonts w:ascii="Arial" w:hAnsi="Arial"/>
      <w:sz w:val="22"/>
    </w:rPr>
  </w:style>
  <w:style w:type="character" w:customStyle="1" w:styleId="WW8Num20z1">
    <w:name w:val="WW8Num20z1"/>
    <w:rsid w:val="001857DF"/>
    <w:rPr>
      <w:rFonts w:ascii="Arial" w:hAnsi="Arial"/>
      <w:sz w:val="24"/>
    </w:rPr>
  </w:style>
  <w:style w:type="character" w:customStyle="1" w:styleId="WW8Num22z1">
    <w:name w:val="WW8Num22z1"/>
    <w:rsid w:val="001857DF"/>
    <w:rPr>
      <w:rFonts w:ascii="Arial" w:hAnsi="Arial"/>
      <w:sz w:val="22"/>
    </w:rPr>
  </w:style>
  <w:style w:type="character" w:customStyle="1" w:styleId="WW8Num22z2">
    <w:name w:val="WW8Num22z2"/>
    <w:rsid w:val="001857DF"/>
    <w:rPr>
      <w:rFonts w:ascii="Arial" w:hAnsi="Arial"/>
      <w:sz w:val="24"/>
    </w:rPr>
  </w:style>
  <w:style w:type="character" w:customStyle="1" w:styleId="WW8Num24z0">
    <w:name w:val="WW8Num24z0"/>
    <w:rsid w:val="001857DF"/>
    <w:rPr>
      <w:rFonts w:ascii="Symbol" w:hAnsi="Symbol"/>
    </w:rPr>
  </w:style>
  <w:style w:type="character" w:customStyle="1" w:styleId="WW8Num25z0">
    <w:name w:val="WW8Num25z0"/>
    <w:rsid w:val="001857DF"/>
    <w:rPr>
      <w:rFonts w:ascii="Symbol" w:hAnsi="Symbol"/>
    </w:rPr>
  </w:style>
  <w:style w:type="character" w:customStyle="1" w:styleId="Absatz-Standardschriftart">
    <w:name w:val="Absatz-Standardschriftart"/>
    <w:rsid w:val="001857DF"/>
  </w:style>
  <w:style w:type="character" w:customStyle="1" w:styleId="WW8Num23z1">
    <w:name w:val="WW8Num23z1"/>
    <w:rsid w:val="001857DF"/>
    <w:rPr>
      <w:rFonts w:ascii="Arial" w:hAnsi="Arial"/>
      <w:sz w:val="22"/>
    </w:rPr>
  </w:style>
  <w:style w:type="character" w:customStyle="1" w:styleId="WW8Num23z2">
    <w:name w:val="WW8Num23z2"/>
    <w:rsid w:val="001857DF"/>
    <w:rPr>
      <w:rFonts w:ascii="Arial" w:hAnsi="Arial"/>
      <w:sz w:val="24"/>
    </w:rPr>
  </w:style>
  <w:style w:type="character" w:customStyle="1" w:styleId="WW8Num26z0">
    <w:name w:val="WW8Num26z0"/>
    <w:rsid w:val="001857DF"/>
    <w:rPr>
      <w:rFonts w:ascii="Arial" w:hAnsi="Arial"/>
      <w:sz w:val="22"/>
    </w:rPr>
  </w:style>
  <w:style w:type="character" w:customStyle="1" w:styleId="WW-Absatz-Standardschriftart">
    <w:name w:val="WW-Absatz-Standardschriftart"/>
    <w:rsid w:val="001857DF"/>
  </w:style>
  <w:style w:type="character" w:customStyle="1" w:styleId="WW8Num2z0">
    <w:name w:val="WW8Num2z0"/>
    <w:rsid w:val="001857DF"/>
  </w:style>
  <w:style w:type="character" w:customStyle="1" w:styleId="WW8Num6z0">
    <w:name w:val="WW8Num6z0"/>
    <w:rsid w:val="001857DF"/>
    <w:rPr>
      <w:sz w:val="22"/>
    </w:rPr>
  </w:style>
  <w:style w:type="character" w:customStyle="1" w:styleId="WW8Num7z0">
    <w:name w:val="WW8Num7z0"/>
    <w:rsid w:val="001857DF"/>
    <w:rPr>
      <w:rFonts w:ascii="Arial" w:hAnsi="Arial"/>
      <w:sz w:val="22"/>
    </w:rPr>
  </w:style>
  <w:style w:type="character" w:customStyle="1" w:styleId="WW8Num12z0">
    <w:name w:val="WW8Num12z0"/>
    <w:rsid w:val="001857DF"/>
    <w:rPr>
      <w:rFonts w:ascii="Symbol" w:hAnsi="Symbol"/>
    </w:rPr>
  </w:style>
  <w:style w:type="character" w:customStyle="1" w:styleId="WW8Num12z1">
    <w:name w:val="WW8Num12z1"/>
    <w:rsid w:val="001857DF"/>
    <w:rPr>
      <w:rFonts w:ascii="Courier New" w:hAnsi="Courier New"/>
    </w:rPr>
  </w:style>
  <w:style w:type="character" w:customStyle="1" w:styleId="WW8Num12z2">
    <w:name w:val="WW8Num12z2"/>
    <w:rsid w:val="001857DF"/>
    <w:rPr>
      <w:rFonts w:ascii="Wingdings" w:hAnsi="Wingdings"/>
    </w:rPr>
  </w:style>
  <w:style w:type="character" w:customStyle="1" w:styleId="WW8Num16z0">
    <w:name w:val="WW8Num16z0"/>
    <w:rsid w:val="001857DF"/>
  </w:style>
  <w:style w:type="character" w:customStyle="1" w:styleId="WW8Num18z0">
    <w:name w:val="WW8Num18z0"/>
    <w:rsid w:val="001857DF"/>
    <w:rPr>
      <w:rFonts w:ascii="Arial" w:hAnsi="Arial"/>
      <w:sz w:val="22"/>
    </w:rPr>
  </w:style>
  <w:style w:type="character" w:customStyle="1" w:styleId="WW8Num19z1">
    <w:name w:val="WW8Num19z1"/>
    <w:rsid w:val="001857DF"/>
    <w:rPr>
      <w:rFonts w:ascii="Arial" w:hAnsi="Arial"/>
      <w:sz w:val="22"/>
    </w:rPr>
  </w:style>
  <w:style w:type="character" w:customStyle="1" w:styleId="WW8Num23z0">
    <w:name w:val="WW8Num23z0"/>
    <w:rsid w:val="001857DF"/>
    <w:rPr>
      <w:rFonts w:ascii="Arial" w:hAnsi="Arial"/>
      <w:sz w:val="24"/>
    </w:rPr>
  </w:style>
  <w:style w:type="character" w:customStyle="1" w:styleId="WW8Num26z1">
    <w:name w:val="WW8Num26z1"/>
    <w:rsid w:val="001857DF"/>
    <w:rPr>
      <w:rFonts w:ascii="Arial" w:hAnsi="Arial"/>
      <w:sz w:val="22"/>
    </w:rPr>
  </w:style>
  <w:style w:type="character" w:customStyle="1" w:styleId="WW8Num26z2">
    <w:name w:val="WW8Num26z2"/>
    <w:rsid w:val="001857DF"/>
    <w:rPr>
      <w:rFonts w:ascii="Arial" w:hAnsi="Arial"/>
      <w:sz w:val="24"/>
    </w:rPr>
  </w:style>
  <w:style w:type="character" w:customStyle="1" w:styleId="WW8Num28z0">
    <w:name w:val="WW8Num28z0"/>
    <w:rsid w:val="001857DF"/>
  </w:style>
  <w:style w:type="character" w:customStyle="1" w:styleId="WW8Num28z1">
    <w:name w:val="WW8Num28z1"/>
    <w:rsid w:val="001857DF"/>
    <w:rPr>
      <w:rFonts w:ascii="Arial" w:hAnsi="Arial"/>
      <w:sz w:val="24"/>
    </w:rPr>
  </w:style>
  <w:style w:type="character" w:customStyle="1" w:styleId="WW8Num29z0">
    <w:name w:val="WW8Num29z0"/>
    <w:rsid w:val="001857DF"/>
    <w:rPr>
      <w:rFonts w:ascii="Symbol" w:hAnsi="Symbol"/>
    </w:rPr>
  </w:style>
  <w:style w:type="character" w:customStyle="1" w:styleId="WW8Num29z1">
    <w:name w:val="WW8Num29z1"/>
    <w:rsid w:val="001857DF"/>
    <w:rPr>
      <w:rFonts w:ascii="Courier New" w:hAnsi="Courier New"/>
    </w:rPr>
  </w:style>
  <w:style w:type="character" w:customStyle="1" w:styleId="WW8Num29z2">
    <w:name w:val="WW8Num29z2"/>
    <w:rsid w:val="001857DF"/>
    <w:rPr>
      <w:rFonts w:ascii="Wingdings" w:hAnsi="Wingdings"/>
    </w:rPr>
  </w:style>
  <w:style w:type="character" w:customStyle="1" w:styleId="WW8Num30z0">
    <w:name w:val="WW8Num30z0"/>
    <w:rsid w:val="001857DF"/>
    <w:rPr>
      <w:rFonts w:ascii="Arial" w:hAnsi="Arial"/>
      <w:sz w:val="22"/>
    </w:rPr>
  </w:style>
  <w:style w:type="character" w:customStyle="1" w:styleId="WW8Num30z1">
    <w:name w:val="WW8Num30z1"/>
    <w:rsid w:val="001857DF"/>
    <w:rPr>
      <w:rFonts w:ascii="Arial" w:hAnsi="Arial"/>
      <w:sz w:val="24"/>
    </w:rPr>
  </w:style>
  <w:style w:type="character" w:customStyle="1" w:styleId="Domylnaczcionkaakapitu1">
    <w:name w:val="Domyślna czcionka akapitu1"/>
    <w:rsid w:val="001857DF"/>
  </w:style>
  <w:style w:type="character" w:customStyle="1" w:styleId="Znakinumeracji">
    <w:name w:val="Znaki numeracji"/>
    <w:rsid w:val="001857DF"/>
  </w:style>
  <w:style w:type="paragraph" w:customStyle="1" w:styleId="Nagwek10">
    <w:name w:val="Nagłówek1"/>
    <w:basedOn w:val="Normalny"/>
    <w:next w:val="Tekstpodstawowy"/>
    <w:rsid w:val="001857D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857DF"/>
    <w:pPr>
      <w:suppressAutoHyphens/>
      <w:spacing w:before="0" w:line="360" w:lineRule="auto"/>
    </w:pPr>
    <w:rPr>
      <w:rFonts w:ascii="Times New Roman" w:hAnsi="Times New Roman" w:cs="Tahoma"/>
      <w:sz w:val="24"/>
      <w:lang w:eastAsia="ar-SA"/>
    </w:rPr>
  </w:style>
  <w:style w:type="paragraph" w:customStyle="1" w:styleId="Podpis1">
    <w:name w:val="Podpis1"/>
    <w:basedOn w:val="Normalny"/>
    <w:rsid w:val="001857D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857D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Lista21">
    <w:name w:val="Lista 21"/>
    <w:basedOn w:val="Normalny"/>
    <w:rsid w:val="001857DF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Lista31">
    <w:name w:val="Lista 31"/>
    <w:basedOn w:val="Normalny"/>
    <w:rsid w:val="001857DF"/>
    <w:pPr>
      <w:suppressAutoHyphens/>
      <w:ind w:left="849" w:hanging="283"/>
    </w:pPr>
    <w:rPr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1857DF"/>
    <w:pPr>
      <w:suppressAutoHyphens/>
      <w:spacing w:before="0" w:line="360" w:lineRule="auto"/>
    </w:pPr>
    <w:rPr>
      <w:rFonts w:ascii="Times New Roman" w:hAnsi="Times New Roman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857DF"/>
    <w:rPr>
      <w:rFonts w:eastAsia="Arial Unicode MS"/>
      <w:sz w:val="22"/>
    </w:rPr>
  </w:style>
  <w:style w:type="paragraph" w:customStyle="1" w:styleId="Poprawka1">
    <w:name w:val="Poprawka1"/>
    <w:hidden/>
    <w:semiHidden/>
    <w:rsid w:val="001857DF"/>
    <w:rPr>
      <w:sz w:val="24"/>
      <w:szCs w:val="24"/>
      <w:lang w:eastAsia="ar-SA"/>
    </w:rPr>
  </w:style>
  <w:style w:type="character" w:customStyle="1" w:styleId="FontStyle13">
    <w:name w:val="Font Style13"/>
    <w:rsid w:val="001857DF"/>
    <w:rPr>
      <w:rFonts w:ascii="Franklin Gothic Medium Cond" w:hAnsi="Franklin Gothic Medium Cond"/>
      <w:sz w:val="24"/>
    </w:rPr>
  </w:style>
  <w:style w:type="character" w:customStyle="1" w:styleId="FontStyle52">
    <w:name w:val="Font Style52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5">
    <w:name w:val="Style5"/>
    <w:basedOn w:val="Normalny"/>
    <w:uiPriority w:val="99"/>
    <w:rsid w:val="001857DF"/>
    <w:pPr>
      <w:widowControl w:val="0"/>
      <w:autoSpaceDE w:val="0"/>
      <w:autoSpaceDN w:val="0"/>
      <w:adjustRightInd w:val="0"/>
      <w:jc w:val="center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17">
    <w:name w:val="Font Style17"/>
    <w:basedOn w:val="Domylnaczcionkaakapitu"/>
    <w:uiPriority w:val="99"/>
    <w:rsid w:val="001857DF"/>
    <w:rPr>
      <w:rFonts w:ascii="Microsoft Sans Serif" w:hAnsi="Microsoft Sans Serif" w:cs="Microsoft Sans Serif" w:hint="default"/>
      <w:sz w:val="20"/>
      <w:szCs w:val="20"/>
    </w:rPr>
  </w:style>
  <w:style w:type="paragraph" w:customStyle="1" w:styleId="Style10">
    <w:name w:val="Style10"/>
    <w:basedOn w:val="Normalny"/>
    <w:uiPriority w:val="99"/>
    <w:rsid w:val="001857DF"/>
    <w:pPr>
      <w:widowControl w:val="0"/>
      <w:autoSpaceDE w:val="0"/>
      <w:autoSpaceDN w:val="0"/>
      <w:adjustRightInd w:val="0"/>
      <w:spacing w:line="248" w:lineRule="exact"/>
      <w:ind w:hanging="281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110">
    <w:name w:val="Font Style110"/>
    <w:basedOn w:val="Domylnaczcionkaakapitu"/>
    <w:uiPriority w:val="99"/>
    <w:rsid w:val="001857DF"/>
    <w:rPr>
      <w:rFonts w:ascii="Arial Narrow" w:hAnsi="Arial Narrow" w:cs="Arial Narrow"/>
      <w:sz w:val="20"/>
      <w:szCs w:val="20"/>
    </w:rPr>
  </w:style>
  <w:style w:type="paragraph" w:customStyle="1" w:styleId="Style6">
    <w:name w:val="Style6"/>
    <w:basedOn w:val="Normalny"/>
    <w:uiPriority w:val="99"/>
    <w:rsid w:val="001857DF"/>
    <w:pPr>
      <w:widowControl w:val="0"/>
      <w:autoSpaceDE w:val="0"/>
      <w:autoSpaceDN w:val="0"/>
      <w:adjustRightInd w:val="0"/>
      <w:spacing w:line="403" w:lineRule="exact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1857DF"/>
    <w:rPr>
      <w:rFonts w:ascii="Arial Narrow" w:hAnsi="Arial Narrow" w:cs="Arial Narrow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1857DF"/>
    <w:rPr>
      <w:rFonts w:ascii="Cambria" w:hAnsi="Cambria" w:cs="Cambria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0">
    <w:name w:val="Style20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389"/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customStyle="1" w:styleId="Style29">
    <w:name w:val="Style29"/>
    <w:basedOn w:val="Normalny"/>
    <w:uiPriority w:val="99"/>
    <w:rsid w:val="001857DF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rFonts w:ascii="Arial Narrow" w:eastAsiaTheme="minorEastAsia" w:hAnsi="Arial Narrow" w:cstheme="minorBidi"/>
      <w:sz w:val="24"/>
      <w:szCs w:val="24"/>
    </w:rPr>
  </w:style>
  <w:style w:type="character" w:customStyle="1" w:styleId="FontStyle50">
    <w:name w:val="Font Style50"/>
    <w:basedOn w:val="Domylnaczcionkaakapitu"/>
    <w:rsid w:val="001857DF"/>
    <w:rPr>
      <w:rFonts w:ascii="Arial Narrow" w:hAnsi="Arial Narrow" w:cs="Arial Narrow"/>
      <w:sz w:val="20"/>
      <w:szCs w:val="20"/>
    </w:rPr>
  </w:style>
  <w:style w:type="paragraph" w:customStyle="1" w:styleId="Style7">
    <w:name w:val="Style7"/>
    <w:basedOn w:val="Normalny"/>
    <w:uiPriority w:val="99"/>
    <w:rsid w:val="001857DF"/>
    <w:pPr>
      <w:spacing w:after="160" w:line="221" w:lineRule="exact"/>
      <w:ind w:hanging="322"/>
      <w:jc w:val="both"/>
    </w:pPr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FontStyle24">
    <w:name w:val="Font Style24"/>
    <w:uiPriority w:val="99"/>
    <w:rsid w:val="001857DF"/>
    <w:rPr>
      <w:rFonts w:ascii="Times New Roman" w:hAnsi="Times New Roman" w:cs="Times New Roman"/>
      <w:sz w:val="18"/>
      <w:szCs w:val="18"/>
    </w:rPr>
  </w:style>
  <w:style w:type="character" w:customStyle="1" w:styleId="Teksttreci">
    <w:name w:val="Tekst treści_"/>
    <w:link w:val="Teksttreci0"/>
    <w:uiPriority w:val="99"/>
    <w:rsid w:val="001857D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857DF"/>
    <w:pPr>
      <w:widowControl w:val="0"/>
      <w:shd w:val="clear" w:color="auto" w:fill="FFFFFF"/>
      <w:spacing w:before="240" w:after="240" w:line="240" w:lineRule="atLeast"/>
      <w:ind w:hanging="420"/>
      <w:jc w:val="both"/>
    </w:pPr>
    <w:rPr>
      <w:rFonts w:ascii="Arial" w:hAnsi="Arial" w:cs="Arial"/>
    </w:rPr>
  </w:style>
  <w:style w:type="character" w:customStyle="1" w:styleId="markedcontent">
    <w:name w:val="markedcontent"/>
    <w:basedOn w:val="Domylnaczcionkaakapitu"/>
    <w:rsid w:val="001857DF"/>
  </w:style>
  <w:style w:type="table" w:customStyle="1" w:styleId="Tabela-Siatka1">
    <w:name w:val="Tabela - Siatka1"/>
    <w:basedOn w:val="Standardowy"/>
    <w:next w:val="Tabela-Siatka"/>
    <w:uiPriority w:val="39"/>
    <w:rsid w:val="00D2359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uiPriority w:val="1"/>
    <w:qFormat/>
    <w:rsid w:val="00277CB1"/>
    <w:rPr>
      <w:rFonts w:ascii="Microsoft Sans Serif" w:eastAsiaTheme="minorHAnsi" w:hAnsi="Microsoft Sans Serif" w:cs="Microsoft Sans Serif"/>
      <w:color w:val="000000"/>
      <w:sz w:val="24"/>
      <w:szCs w:val="24"/>
    </w:rPr>
  </w:style>
  <w:style w:type="paragraph" w:customStyle="1" w:styleId="Default">
    <w:name w:val="Default"/>
    <w:basedOn w:val="Normalny"/>
    <w:rsid w:val="001C5938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1">
    <w:name w:val="Tekst komentarza Znak1"/>
    <w:uiPriority w:val="99"/>
    <w:rsid w:val="001A7FB1"/>
    <w:rPr>
      <w:rFonts w:ascii="Calibri" w:eastAsia="Lucida Sans Unicode" w:hAnsi="Calibri" w:cs="F"/>
      <w:kern w:val="1"/>
      <w:lang w:eastAsia="ar-SA"/>
    </w:rPr>
  </w:style>
  <w:style w:type="paragraph" w:customStyle="1" w:styleId="domylnie">
    <w:name w:val="domylnie"/>
    <w:basedOn w:val="Normalny"/>
    <w:rsid w:val="007A3BBB"/>
    <w:pPr>
      <w:spacing w:before="100" w:beforeAutospacing="1" w:after="100" w:afterAutospacing="1"/>
    </w:pPr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7A3B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Binięda Agnieszka</dc:creator>
  <cp:keywords/>
  <dc:description/>
  <cp:lastModifiedBy>Binięda Agnieszka</cp:lastModifiedBy>
  <cp:revision>2</cp:revision>
  <cp:lastPrinted>2025-06-26T08:22:00Z</cp:lastPrinted>
  <dcterms:created xsi:type="dcterms:W3CDTF">2025-06-26T08:28:00Z</dcterms:created>
  <dcterms:modified xsi:type="dcterms:W3CDTF">2025-06-26T08:28:00Z</dcterms:modified>
</cp:coreProperties>
</file>