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3831148" w14:textId="389F296B" w:rsidR="00BD6B0E" w:rsidRPr="00BD6B0E" w:rsidRDefault="00BD6B0E" w:rsidP="00BD6B0E">
      <w:pPr>
        <w:spacing w:line="276" w:lineRule="auto"/>
        <w:ind w:left="0"/>
        <w:jc w:val="left"/>
        <w:rPr>
          <w:rFonts w:ascii="Arial" w:hAnsi="Arial" w:cs="Arial"/>
          <w:bCs/>
          <w:sz w:val="22"/>
          <w:szCs w:val="22"/>
        </w:rPr>
      </w:pPr>
      <w:r w:rsidRPr="00BD6B0E">
        <w:rPr>
          <w:rFonts w:ascii="Arial" w:hAnsi="Arial" w:cs="Arial"/>
          <w:bCs/>
          <w:sz w:val="22"/>
          <w:szCs w:val="22"/>
        </w:rPr>
        <w:t xml:space="preserve">Nr sprawy: </w:t>
      </w:r>
      <w:r w:rsidR="00EB59C1" w:rsidRPr="00EB59C1">
        <w:rPr>
          <w:rFonts w:ascii="Arial" w:hAnsi="Arial" w:cs="Arial"/>
          <w:bCs/>
          <w:sz w:val="22"/>
          <w:szCs w:val="22"/>
        </w:rPr>
        <w:t>PZ.294.20858.2024</w:t>
      </w:r>
    </w:p>
    <w:p w14:paraId="763AC12F" w14:textId="5CBCA632" w:rsidR="00BD6B0E" w:rsidRPr="00EB59C1" w:rsidRDefault="00BD6B0E" w:rsidP="00EB59C1">
      <w:pPr>
        <w:spacing w:line="276" w:lineRule="auto"/>
        <w:ind w:left="0"/>
        <w:jc w:val="left"/>
        <w:rPr>
          <w:rFonts w:ascii="Arial" w:hAnsi="Arial" w:cs="Arial"/>
          <w:bCs/>
          <w:sz w:val="22"/>
          <w:szCs w:val="22"/>
        </w:rPr>
      </w:pPr>
      <w:r>
        <w:rPr>
          <w:rFonts w:ascii="Arial" w:hAnsi="Arial" w:cs="Arial"/>
          <w:bCs/>
          <w:sz w:val="22"/>
          <w:szCs w:val="22"/>
        </w:rPr>
        <w:t>Nr postępowania</w:t>
      </w:r>
      <w:r w:rsidRPr="00BD6B0E">
        <w:rPr>
          <w:rFonts w:ascii="Arial" w:hAnsi="Arial" w:cs="Arial"/>
          <w:bCs/>
          <w:sz w:val="22"/>
          <w:szCs w:val="22"/>
        </w:rPr>
        <w:t xml:space="preserve">: </w:t>
      </w:r>
      <w:r w:rsidR="00EB59C1" w:rsidRPr="00EB59C1">
        <w:rPr>
          <w:rFonts w:ascii="Arial" w:hAnsi="Arial" w:cs="Arial"/>
          <w:bCs/>
          <w:sz w:val="22"/>
          <w:szCs w:val="22"/>
        </w:rPr>
        <w:t>0662/IZ15GM/17552/04767/24/P</w:t>
      </w:r>
    </w:p>
    <w:p w14:paraId="4BED5A44" w14:textId="77777777" w:rsidR="00751561" w:rsidRDefault="00751561" w:rsidP="00B43BF9">
      <w:pPr>
        <w:tabs>
          <w:tab w:val="left" w:pos="0"/>
        </w:tabs>
        <w:spacing w:line="276" w:lineRule="auto"/>
        <w:ind w:left="567" w:hanging="567"/>
        <w:rPr>
          <w:rFonts w:ascii="Arial" w:eastAsia="Arial" w:hAnsi="Arial" w:cs="Arial"/>
          <w:b/>
          <w:sz w:val="28"/>
          <w:szCs w:val="22"/>
        </w:rPr>
      </w:pPr>
    </w:p>
    <w:p w14:paraId="216FB5F9" w14:textId="2F39C342" w:rsidR="00751561" w:rsidRDefault="00F508F1" w:rsidP="00CE2492">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03C13358" wp14:editId="5E9C5A1C">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55A4DFE8" w14:textId="77777777" w:rsidR="00751561" w:rsidRPr="00905C8A" w:rsidRDefault="00751561" w:rsidP="00CE2492">
      <w:pPr>
        <w:tabs>
          <w:tab w:val="left" w:pos="0"/>
        </w:tabs>
        <w:spacing w:line="276" w:lineRule="auto"/>
        <w:ind w:left="0"/>
        <w:jc w:val="center"/>
        <w:rPr>
          <w:rFonts w:ascii="Arial" w:eastAsia="Arial" w:hAnsi="Arial" w:cs="Arial"/>
          <w:b/>
          <w:sz w:val="18"/>
          <w:szCs w:val="22"/>
        </w:rPr>
      </w:pPr>
    </w:p>
    <w:p w14:paraId="312EA7F1" w14:textId="77777777" w:rsidR="00751561" w:rsidRPr="00236CF7" w:rsidRDefault="00751561" w:rsidP="00CE2492">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PKP Polskie Linie Kolejowe S.A.</w:t>
      </w:r>
    </w:p>
    <w:p w14:paraId="65ED882A" w14:textId="77777777" w:rsidR="00751561" w:rsidRPr="00236CF7" w:rsidRDefault="00751561" w:rsidP="00CE2492">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ul. Targowa 74</w:t>
      </w:r>
    </w:p>
    <w:p w14:paraId="648D9543" w14:textId="77777777" w:rsidR="00751561" w:rsidRPr="00236CF7" w:rsidRDefault="00751561" w:rsidP="00CE2492">
      <w:pPr>
        <w:spacing w:line="276" w:lineRule="auto"/>
        <w:ind w:left="0"/>
        <w:jc w:val="center"/>
        <w:rPr>
          <w:rFonts w:ascii="Arial" w:hAnsi="Arial" w:cs="Arial"/>
          <w:b/>
          <w:caps/>
          <w:color w:val="000000"/>
          <w:sz w:val="36"/>
          <w:szCs w:val="22"/>
        </w:rPr>
      </w:pPr>
      <w:r w:rsidRPr="00236CF7">
        <w:rPr>
          <w:rFonts w:ascii="Arial" w:eastAsia="Arial" w:hAnsi="Arial" w:cs="Arial"/>
          <w:b/>
          <w:sz w:val="36"/>
          <w:szCs w:val="22"/>
        </w:rPr>
        <w:t>03-734 Warszawa</w:t>
      </w:r>
    </w:p>
    <w:p w14:paraId="3BF02172" w14:textId="58657183" w:rsidR="00751561" w:rsidRDefault="00751561" w:rsidP="00CE2492">
      <w:pPr>
        <w:spacing w:line="276" w:lineRule="auto"/>
        <w:ind w:left="0"/>
        <w:jc w:val="center"/>
        <w:rPr>
          <w:rFonts w:ascii="Arial" w:hAnsi="Arial" w:cs="Arial"/>
          <w:sz w:val="22"/>
          <w:szCs w:val="22"/>
        </w:rPr>
      </w:pPr>
    </w:p>
    <w:p w14:paraId="52C6D08E" w14:textId="77777777" w:rsidR="00680CEF" w:rsidRPr="007A461E" w:rsidRDefault="00680CEF" w:rsidP="00CE2492">
      <w:pPr>
        <w:spacing w:after="120" w:line="276" w:lineRule="auto"/>
        <w:ind w:left="0"/>
        <w:jc w:val="center"/>
        <w:rPr>
          <w:rFonts w:ascii="Arial" w:hAnsi="Arial" w:cs="Arial"/>
          <w:b/>
          <w:bCs/>
        </w:rPr>
      </w:pPr>
      <w:r w:rsidRPr="007A461E">
        <w:rPr>
          <w:rFonts w:ascii="Arial" w:hAnsi="Arial" w:cs="Arial"/>
          <w:b/>
          <w:bCs/>
        </w:rPr>
        <w:t>Zakład Linii Kolejowych w Opolu</w:t>
      </w:r>
    </w:p>
    <w:p w14:paraId="303BBFD0" w14:textId="2B8AE9DA" w:rsidR="00680CEF" w:rsidRPr="007A461E" w:rsidRDefault="00680CEF" w:rsidP="00CE2492">
      <w:pPr>
        <w:spacing w:after="120" w:line="276" w:lineRule="auto"/>
        <w:ind w:left="0"/>
        <w:jc w:val="center"/>
        <w:rPr>
          <w:rFonts w:ascii="Arial" w:hAnsi="Arial" w:cs="Arial"/>
          <w:b/>
          <w:bCs/>
        </w:rPr>
      </w:pPr>
      <w:r w:rsidRPr="007A461E">
        <w:rPr>
          <w:rFonts w:ascii="Arial" w:hAnsi="Arial" w:cs="Arial"/>
          <w:b/>
          <w:bCs/>
        </w:rPr>
        <w:t>Dział Gospodarki Materiałowej i Zamówień</w:t>
      </w:r>
    </w:p>
    <w:p w14:paraId="7F3A5B6F" w14:textId="0B3A186E" w:rsidR="00680CEF" w:rsidRPr="007A461E" w:rsidRDefault="00680CEF" w:rsidP="00CE2492">
      <w:pPr>
        <w:spacing w:after="120" w:line="276" w:lineRule="auto"/>
        <w:ind w:left="0"/>
        <w:jc w:val="center"/>
        <w:rPr>
          <w:rFonts w:ascii="Arial" w:hAnsi="Arial" w:cs="Arial"/>
          <w:b/>
          <w:bCs/>
        </w:rPr>
      </w:pPr>
      <w:r w:rsidRPr="007A461E">
        <w:rPr>
          <w:rFonts w:ascii="Arial" w:hAnsi="Arial" w:cs="Arial"/>
          <w:b/>
          <w:bCs/>
        </w:rPr>
        <w:t>ul. Księcia Jana Dobrego 1; 45-090 Opole,</w:t>
      </w:r>
    </w:p>
    <w:p w14:paraId="7CD2BF76" w14:textId="77777777" w:rsidR="00680CEF" w:rsidRPr="007A461E" w:rsidRDefault="00680CEF" w:rsidP="00CE2492">
      <w:pPr>
        <w:spacing w:after="120" w:line="276" w:lineRule="auto"/>
        <w:ind w:left="0"/>
        <w:jc w:val="center"/>
        <w:rPr>
          <w:rFonts w:ascii="Arial" w:hAnsi="Arial" w:cs="Arial"/>
          <w:b/>
          <w:bCs/>
          <w:lang w:val="en-US"/>
        </w:rPr>
      </w:pPr>
      <w:r w:rsidRPr="007A461E">
        <w:rPr>
          <w:rFonts w:ascii="Arial" w:hAnsi="Arial" w:cs="Arial"/>
          <w:b/>
          <w:bCs/>
          <w:lang w:val="en-US"/>
        </w:rPr>
        <w:t>tel. + 48 77 554 13 40</w:t>
      </w:r>
    </w:p>
    <w:p w14:paraId="3C0801BC" w14:textId="77777777" w:rsidR="00680CEF" w:rsidRPr="007A461E" w:rsidRDefault="00680CEF" w:rsidP="00CE2492">
      <w:pPr>
        <w:spacing w:after="120" w:line="276" w:lineRule="auto"/>
        <w:ind w:left="0"/>
        <w:jc w:val="center"/>
        <w:rPr>
          <w:rFonts w:ascii="Arial" w:hAnsi="Arial" w:cs="Arial"/>
          <w:b/>
          <w:bCs/>
          <w:lang w:val="en-US"/>
        </w:rPr>
      </w:pPr>
      <w:r w:rsidRPr="007A461E">
        <w:rPr>
          <w:rFonts w:ascii="Arial" w:hAnsi="Arial" w:cs="Arial"/>
          <w:b/>
          <w:bCs/>
          <w:lang w:val="en-US"/>
        </w:rPr>
        <w:t>fax +48 77 554 14 69</w:t>
      </w:r>
    </w:p>
    <w:p w14:paraId="1A376A7B" w14:textId="77777777" w:rsidR="00680CEF" w:rsidRPr="007A461E" w:rsidRDefault="00000000" w:rsidP="00CE2492">
      <w:pPr>
        <w:spacing w:after="120" w:line="276" w:lineRule="auto"/>
        <w:ind w:left="0"/>
        <w:jc w:val="center"/>
        <w:rPr>
          <w:rFonts w:ascii="Arial" w:hAnsi="Arial" w:cs="Arial"/>
          <w:b/>
          <w:bCs/>
          <w:lang w:val="en-US"/>
        </w:rPr>
      </w:pPr>
      <w:hyperlink r:id="rId12" w:history="1">
        <w:r w:rsidR="00680CEF" w:rsidRPr="007A461E">
          <w:rPr>
            <w:rStyle w:val="Hipercze"/>
            <w:rFonts w:ascii="Arial" w:hAnsi="Arial" w:cs="Arial"/>
            <w:b/>
            <w:bCs/>
            <w:u w:val="none"/>
            <w:lang w:val="en-US"/>
          </w:rPr>
          <w:t>iz.opole@plk-sa.pl</w:t>
        </w:r>
      </w:hyperlink>
    </w:p>
    <w:p w14:paraId="5AFCBAB6" w14:textId="77777777" w:rsidR="00680CEF" w:rsidRPr="007A461E" w:rsidRDefault="00680CEF" w:rsidP="00CE2492">
      <w:pPr>
        <w:spacing w:after="120" w:line="276" w:lineRule="auto"/>
        <w:ind w:left="0"/>
        <w:jc w:val="center"/>
        <w:rPr>
          <w:rFonts w:ascii="Arial" w:hAnsi="Arial" w:cs="Arial"/>
          <w:b/>
          <w:bCs/>
        </w:rPr>
      </w:pPr>
      <w:r w:rsidRPr="007A461E">
        <w:rPr>
          <w:rFonts w:ascii="Arial" w:hAnsi="Arial" w:cs="Arial"/>
          <w:b/>
          <w:bCs/>
        </w:rPr>
        <w:t>www.plk-sa.pl</w:t>
      </w:r>
    </w:p>
    <w:p w14:paraId="67583539" w14:textId="77777777" w:rsidR="006017C3" w:rsidRPr="00F67B89" w:rsidRDefault="006017C3" w:rsidP="00B43BF9">
      <w:pPr>
        <w:spacing w:line="276" w:lineRule="auto"/>
        <w:ind w:left="0"/>
        <w:rPr>
          <w:rFonts w:ascii="Arial" w:hAnsi="Arial" w:cs="Arial"/>
          <w:b/>
          <w:bCs/>
          <w:sz w:val="28"/>
          <w:szCs w:val="28"/>
        </w:rPr>
      </w:pPr>
    </w:p>
    <w:p w14:paraId="3DFEC697" w14:textId="17E3A248" w:rsidR="006017C3" w:rsidRPr="00F67B89" w:rsidRDefault="006017C3" w:rsidP="00CE2492">
      <w:pPr>
        <w:spacing w:line="276" w:lineRule="auto"/>
        <w:ind w:left="0"/>
        <w:jc w:val="center"/>
        <w:rPr>
          <w:rFonts w:ascii="Arial" w:hAnsi="Arial" w:cs="Arial"/>
          <w:b/>
          <w:bCs/>
          <w:sz w:val="28"/>
          <w:szCs w:val="28"/>
        </w:rPr>
      </w:pPr>
      <w:r>
        <w:rPr>
          <w:rFonts w:ascii="Arial" w:hAnsi="Arial" w:cs="Arial"/>
          <w:b/>
          <w:bCs/>
          <w:sz w:val="28"/>
          <w:szCs w:val="28"/>
        </w:rPr>
        <w:t>Specyfikacja Warunków Zamówienia</w:t>
      </w:r>
    </w:p>
    <w:p w14:paraId="7215647F" w14:textId="0D39FBAC" w:rsidR="006017C3" w:rsidRDefault="00BD6B0E" w:rsidP="00CE2492">
      <w:pPr>
        <w:spacing w:line="276" w:lineRule="auto"/>
        <w:ind w:left="0"/>
        <w:jc w:val="center"/>
        <w:rPr>
          <w:rFonts w:ascii="Arial" w:hAnsi="Arial" w:cs="Arial"/>
          <w:b/>
          <w:bCs/>
          <w:sz w:val="28"/>
          <w:szCs w:val="28"/>
        </w:rPr>
      </w:pPr>
      <w:r>
        <w:rPr>
          <w:rFonts w:ascii="Arial" w:hAnsi="Arial" w:cs="Arial"/>
          <w:b/>
          <w:bCs/>
          <w:sz w:val="28"/>
          <w:szCs w:val="28"/>
        </w:rPr>
        <w:t>(SWZ)</w:t>
      </w:r>
    </w:p>
    <w:p w14:paraId="0478BC72" w14:textId="77777777" w:rsidR="00BD6B0E" w:rsidRPr="00F67B89" w:rsidRDefault="00BD6B0E" w:rsidP="00CE2492">
      <w:pPr>
        <w:spacing w:line="276" w:lineRule="auto"/>
        <w:ind w:left="0"/>
        <w:jc w:val="center"/>
        <w:rPr>
          <w:rFonts w:ascii="Arial" w:hAnsi="Arial" w:cs="Arial"/>
          <w:b/>
          <w:bCs/>
          <w:sz w:val="28"/>
          <w:szCs w:val="28"/>
        </w:rPr>
      </w:pPr>
    </w:p>
    <w:p w14:paraId="657FE4C6" w14:textId="6AB7C02C" w:rsidR="00E43903" w:rsidRPr="00BD6B0E" w:rsidRDefault="00BD6B0E" w:rsidP="00BD6B0E">
      <w:pPr>
        <w:ind w:hanging="1304"/>
        <w:jc w:val="center"/>
        <w:rPr>
          <w:rFonts w:ascii="Arial" w:eastAsia="Times New Roman" w:hAnsi="Arial" w:cs="Arial"/>
          <w:lang w:eastAsia="pl-PL"/>
        </w:rPr>
      </w:pPr>
      <w:r w:rsidRPr="00BD6B0E">
        <w:rPr>
          <w:rFonts w:ascii="Arial" w:eastAsia="Times New Roman" w:hAnsi="Arial" w:cs="Arial"/>
          <w:lang w:eastAsia="pl-PL"/>
        </w:rPr>
        <w:t xml:space="preserve">dla postępowania prowadzonego w trybie zapytania ofertowego </w:t>
      </w:r>
      <w:r w:rsidR="00EB55C6">
        <w:rPr>
          <w:rFonts w:ascii="Arial" w:eastAsia="Times New Roman" w:hAnsi="Arial" w:cs="Arial"/>
          <w:lang w:eastAsia="pl-PL"/>
        </w:rPr>
        <w:t>otwartego</w:t>
      </w:r>
      <w:r w:rsidRPr="00BD6B0E">
        <w:rPr>
          <w:rFonts w:ascii="Arial" w:eastAsia="Times New Roman" w:hAnsi="Arial" w:cs="Arial"/>
          <w:lang w:eastAsia="pl-PL"/>
        </w:rPr>
        <w:t xml:space="preserve">, pn.: </w:t>
      </w:r>
    </w:p>
    <w:p w14:paraId="2B104809" w14:textId="77777777" w:rsidR="00BD6B0E" w:rsidRDefault="00BD6B0E" w:rsidP="00990F12">
      <w:pPr>
        <w:pStyle w:val="Nagwek2"/>
        <w:numPr>
          <w:ilvl w:val="0"/>
          <w:numId w:val="0"/>
        </w:numPr>
        <w:jc w:val="center"/>
        <w:rPr>
          <w:rFonts w:ascii="Arial" w:hAnsi="Arial" w:cs="Arial"/>
          <w:sz w:val="28"/>
          <w:szCs w:val="28"/>
        </w:rPr>
      </w:pPr>
    </w:p>
    <w:p w14:paraId="4997F431" w14:textId="19634BC9" w:rsidR="00E43903" w:rsidRPr="00990F12" w:rsidRDefault="00E43903" w:rsidP="00EB59C1">
      <w:pPr>
        <w:pStyle w:val="Nagwek2"/>
        <w:ind w:left="0"/>
        <w:jc w:val="center"/>
        <w:rPr>
          <w:rFonts w:ascii="Arial" w:eastAsia="Times New Roman" w:hAnsi="Arial" w:cs="Arial"/>
          <w:bCs/>
          <w:i w:val="0"/>
          <w:spacing w:val="-15"/>
          <w:sz w:val="28"/>
          <w:szCs w:val="28"/>
          <w:lang w:eastAsia="pl-PL"/>
        </w:rPr>
      </w:pPr>
      <w:bookmarkStart w:id="0" w:name="_Toc148606674"/>
      <w:r w:rsidRPr="00990F12">
        <w:rPr>
          <w:rFonts w:ascii="Arial" w:hAnsi="Arial" w:cs="Arial"/>
          <w:sz w:val="28"/>
          <w:szCs w:val="28"/>
        </w:rPr>
        <w:t>„</w:t>
      </w:r>
      <w:r w:rsidR="00EB59C1" w:rsidRPr="00EB59C1">
        <w:rPr>
          <w:rFonts w:ascii="Arial" w:eastAsia="Times New Roman" w:hAnsi="Arial" w:cs="Arial"/>
          <w:bCs/>
          <w:i w:val="0"/>
          <w:spacing w:val="-15"/>
          <w:sz w:val="28"/>
          <w:szCs w:val="28"/>
          <w:lang w:eastAsia="pl-PL"/>
        </w:rPr>
        <w:t>Wymiana opraw oświetleniowych na przystanku osobowym Dąbrowa Niemodlińska, Łosiów, Lipki oraz przejazdach kolejowych w km: 126,673; 128,864; 136,211; 136,626, 149,033, 150,125 linia kolejowa nr 132 Bytom - Wrocław Główny</w:t>
      </w:r>
      <w:r w:rsidRPr="00990F12">
        <w:rPr>
          <w:rFonts w:ascii="Arial" w:hAnsi="Arial" w:cs="Arial"/>
          <w:sz w:val="28"/>
          <w:szCs w:val="28"/>
        </w:rPr>
        <w:t>”</w:t>
      </w:r>
      <w:bookmarkEnd w:id="0"/>
    </w:p>
    <w:p w14:paraId="122C87B8" w14:textId="77777777" w:rsidR="006017C3" w:rsidRDefault="006017C3" w:rsidP="00B43BF9">
      <w:pPr>
        <w:spacing w:line="276" w:lineRule="auto"/>
        <w:ind w:left="0"/>
        <w:rPr>
          <w:rFonts w:ascii="Arial" w:hAnsi="Arial" w:cs="Arial"/>
          <w:b/>
          <w:bCs/>
        </w:rPr>
      </w:pPr>
    </w:p>
    <w:p w14:paraId="1752F6F5" w14:textId="77777777" w:rsidR="00751561" w:rsidRDefault="00751561" w:rsidP="00B43BF9">
      <w:pPr>
        <w:spacing w:line="276" w:lineRule="auto"/>
        <w:ind w:left="0"/>
        <w:rPr>
          <w:rFonts w:ascii="Arial" w:hAnsi="Arial" w:cs="Arial"/>
          <w:b/>
          <w:bCs/>
        </w:rPr>
      </w:pPr>
    </w:p>
    <w:p w14:paraId="6870A343" w14:textId="77777777" w:rsidR="00EB4849" w:rsidRPr="009815EE" w:rsidRDefault="00EB4849" w:rsidP="00B43BF9">
      <w:pPr>
        <w:spacing w:line="276" w:lineRule="auto"/>
        <w:ind w:left="0"/>
        <w:rPr>
          <w:rFonts w:ascii="Arial" w:hAnsi="Arial" w:cs="Arial"/>
          <w:b/>
          <w:bCs/>
        </w:rPr>
      </w:pPr>
    </w:p>
    <w:p w14:paraId="22EE872B" w14:textId="77777777" w:rsidR="009815EE" w:rsidRPr="009815EE" w:rsidRDefault="009815EE" w:rsidP="009815EE">
      <w:pPr>
        <w:spacing w:after="60" w:line="360" w:lineRule="auto"/>
        <w:ind w:left="7655" w:hanging="1418"/>
        <w:jc w:val="left"/>
        <w:rPr>
          <w:rFonts w:ascii="Arial" w:hAnsi="Arial" w:cs="Arial"/>
          <w:b/>
          <w:sz w:val="22"/>
          <w:szCs w:val="22"/>
        </w:rPr>
      </w:pPr>
      <w:r w:rsidRPr="009815EE">
        <w:rPr>
          <w:rFonts w:ascii="Arial" w:hAnsi="Arial" w:cs="Arial"/>
          <w:b/>
          <w:sz w:val="22"/>
          <w:szCs w:val="22"/>
        </w:rPr>
        <w:t>ZATWIERDZAM</w:t>
      </w:r>
    </w:p>
    <w:p w14:paraId="33C448D3" w14:textId="77777777" w:rsidR="009815EE" w:rsidRPr="009815EE" w:rsidRDefault="009815EE" w:rsidP="009815EE">
      <w:pPr>
        <w:spacing w:after="60" w:line="360" w:lineRule="auto"/>
        <w:ind w:left="7655" w:hanging="1418"/>
        <w:jc w:val="left"/>
        <w:rPr>
          <w:rFonts w:ascii="Arial" w:hAnsi="Arial" w:cs="Arial"/>
          <w:b/>
          <w:sz w:val="22"/>
          <w:szCs w:val="22"/>
        </w:rPr>
      </w:pPr>
    </w:p>
    <w:p w14:paraId="0C2A9614" w14:textId="77777777" w:rsidR="009815EE" w:rsidRPr="009815EE" w:rsidRDefault="009815EE" w:rsidP="009815EE">
      <w:pPr>
        <w:spacing w:after="60" w:line="360" w:lineRule="auto"/>
        <w:ind w:left="7230" w:hanging="1418"/>
        <w:jc w:val="left"/>
        <w:rPr>
          <w:rFonts w:ascii="Arial" w:hAnsi="Arial" w:cs="Arial"/>
          <w:b/>
          <w:sz w:val="12"/>
          <w:szCs w:val="16"/>
        </w:rPr>
      </w:pPr>
      <w:r w:rsidRPr="009815EE">
        <w:rPr>
          <w:rFonts w:ascii="Arial" w:hAnsi="Arial" w:cs="Arial"/>
          <w:b/>
          <w:sz w:val="22"/>
          <w:szCs w:val="22"/>
        </w:rPr>
        <w:t>______________________</w:t>
      </w:r>
    </w:p>
    <w:p w14:paraId="58CC456C" w14:textId="77777777" w:rsidR="009815EE" w:rsidRPr="009815EE" w:rsidRDefault="009815EE" w:rsidP="009815EE">
      <w:pPr>
        <w:spacing w:after="60" w:line="360" w:lineRule="auto"/>
        <w:ind w:left="5954"/>
        <w:jc w:val="left"/>
        <w:rPr>
          <w:rFonts w:ascii="Arial" w:hAnsi="Arial" w:cs="Arial"/>
          <w:b/>
          <w:sz w:val="12"/>
          <w:szCs w:val="16"/>
        </w:rPr>
      </w:pPr>
      <w:r w:rsidRPr="009815EE">
        <w:rPr>
          <w:rFonts w:ascii="Arial" w:hAnsi="Arial" w:cs="Arial"/>
          <w:b/>
          <w:sz w:val="12"/>
          <w:szCs w:val="16"/>
        </w:rPr>
        <w:t>(Pełnomocnik Kierownika Zamawiającego</w:t>
      </w:r>
    </w:p>
    <w:p w14:paraId="50C2D940" w14:textId="77777777" w:rsidR="00E43903" w:rsidRDefault="00E43903" w:rsidP="00B43BF9">
      <w:pPr>
        <w:spacing w:line="276" w:lineRule="auto"/>
        <w:ind w:left="0"/>
        <w:rPr>
          <w:rFonts w:ascii="Arial" w:hAnsi="Arial" w:cs="Arial"/>
          <w:b/>
          <w:bCs/>
        </w:rPr>
      </w:pPr>
    </w:p>
    <w:p w14:paraId="4F5BAAB8" w14:textId="58428AED" w:rsidR="00C540C2" w:rsidRDefault="00C540C2" w:rsidP="00B43BF9">
      <w:pPr>
        <w:spacing w:line="276" w:lineRule="auto"/>
        <w:ind w:left="0"/>
        <w:rPr>
          <w:rFonts w:ascii="Arial" w:hAnsi="Arial" w:cs="Arial"/>
          <w:b/>
          <w:bCs/>
        </w:rPr>
      </w:pPr>
    </w:p>
    <w:p w14:paraId="13EFFC47" w14:textId="77777777" w:rsidR="002E7D0E" w:rsidRPr="00F67B89" w:rsidRDefault="002E7D0E" w:rsidP="00B43BF9">
      <w:pPr>
        <w:spacing w:line="276" w:lineRule="auto"/>
        <w:ind w:left="0"/>
        <w:rPr>
          <w:rFonts w:ascii="Arial" w:hAnsi="Arial" w:cs="Arial"/>
          <w:b/>
          <w:bCs/>
        </w:rPr>
      </w:pPr>
    </w:p>
    <w:p w14:paraId="046C99AB" w14:textId="00CB1112" w:rsidR="009F4771" w:rsidRDefault="00BA7EF3" w:rsidP="00CE2492">
      <w:pPr>
        <w:spacing w:line="276" w:lineRule="auto"/>
        <w:ind w:left="0"/>
        <w:jc w:val="center"/>
        <w:rPr>
          <w:rFonts w:ascii="Arial" w:hAnsi="Arial" w:cs="Arial"/>
          <w:b/>
          <w:bCs/>
        </w:rPr>
      </w:pPr>
      <w:r>
        <w:rPr>
          <w:rFonts w:ascii="Arial" w:hAnsi="Arial" w:cs="Arial"/>
          <w:b/>
          <w:bCs/>
        </w:rPr>
        <w:t>Opole</w:t>
      </w:r>
      <w:r w:rsidR="006017C3">
        <w:rPr>
          <w:rFonts w:ascii="Arial" w:hAnsi="Arial" w:cs="Arial"/>
          <w:b/>
          <w:bCs/>
        </w:rPr>
        <w:t xml:space="preserve">, </w:t>
      </w:r>
      <w:r w:rsidR="00990F12">
        <w:rPr>
          <w:rFonts w:ascii="Arial" w:hAnsi="Arial" w:cs="Arial"/>
          <w:b/>
          <w:bCs/>
        </w:rPr>
        <w:t xml:space="preserve">dnia </w:t>
      </w:r>
      <w:r w:rsidR="00B95F91">
        <w:rPr>
          <w:rFonts w:ascii="Arial" w:hAnsi="Arial" w:cs="Arial"/>
          <w:b/>
          <w:bCs/>
        </w:rPr>
        <w:t>06.11.</w:t>
      </w:r>
      <w:r w:rsidR="00852940">
        <w:rPr>
          <w:rFonts w:ascii="Arial" w:hAnsi="Arial" w:cs="Arial"/>
          <w:b/>
          <w:bCs/>
        </w:rPr>
        <w:t>202</w:t>
      </w:r>
      <w:r w:rsidR="00EB59C1">
        <w:rPr>
          <w:rFonts w:ascii="Arial" w:hAnsi="Arial" w:cs="Arial"/>
          <w:b/>
          <w:bCs/>
        </w:rPr>
        <w:t>4</w:t>
      </w:r>
      <w:r w:rsidRPr="00BA7EF3">
        <w:rPr>
          <w:rFonts w:ascii="Arial" w:hAnsi="Arial" w:cs="Arial"/>
          <w:b/>
          <w:bCs/>
        </w:rPr>
        <w:t xml:space="preserve"> </w:t>
      </w:r>
      <w:r w:rsidR="006017C3" w:rsidRPr="00BA7EF3">
        <w:rPr>
          <w:rFonts w:ascii="Arial" w:hAnsi="Arial" w:cs="Arial"/>
          <w:b/>
          <w:bCs/>
        </w:rPr>
        <w:t>r</w:t>
      </w:r>
      <w:r w:rsidR="001118DC" w:rsidRPr="00BA7EF3">
        <w:rPr>
          <w:rFonts w:ascii="Arial" w:hAnsi="Arial" w:cs="Arial"/>
          <w:b/>
          <w:bCs/>
        </w:rPr>
        <w:t>.</w:t>
      </w:r>
    </w:p>
    <w:sdt>
      <w:sdtPr>
        <w:rPr>
          <w:rFonts w:ascii="Times New Roman" w:eastAsia="Batang" w:hAnsi="Times New Roman" w:cs="Times New Roman"/>
          <w:color w:val="auto"/>
          <w:sz w:val="24"/>
          <w:szCs w:val="24"/>
          <w:highlight w:val="cyan"/>
          <w:u w:val="none"/>
          <w:lang w:eastAsia="ar-SA"/>
        </w:rPr>
        <w:id w:val="-804466900"/>
        <w:docPartObj>
          <w:docPartGallery w:val="Table of Contents"/>
          <w:docPartUnique/>
        </w:docPartObj>
      </w:sdtPr>
      <w:sdtEndPr>
        <w:rPr>
          <w:b/>
          <w:bCs/>
        </w:rPr>
      </w:sdtEndPr>
      <w:sdtContent>
        <w:p w14:paraId="1B1BA0DA" w14:textId="7E1909E7" w:rsidR="00DC5B9B" w:rsidRPr="00077FED" w:rsidRDefault="00D72556" w:rsidP="009815EE">
          <w:pPr>
            <w:pStyle w:val="Nagwekspisutreci"/>
          </w:pPr>
          <w:r w:rsidRPr="00077FED">
            <w:t>Spis treści</w:t>
          </w:r>
        </w:p>
        <w:p w14:paraId="0DC31F61" w14:textId="471F8D50" w:rsidR="00DC5B9B" w:rsidRPr="00EB4849" w:rsidRDefault="00DC5B9B" w:rsidP="00B43BF9">
          <w:pPr>
            <w:spacing w:line="276" w:lineRule="auto"/>
            <w:rPr>
              <w:highlight w:val="cyan"/>
            </w:rPr>
          </w:pPr>
        </w:p>
        <w:p w14:paraId="05B6A82D" w14:textId="3A98AD8E" w:rsidR="009E0EA3" w:rsidRDefault="00DC5B9B">
          <w:pPr>
            <w:pStyle w:val="Spistreci2"/>
            <w:tabs>
              <w:tab w:val="right" w:leader="dot" w:pos="9062"/>
            </w:tabs>
            <w:rPr>
              <w:rFonts w:eastAsiaTheme="minorEastAsia" w:cstheme="minorBidi"/>
              <w:smallCaps w:val="0"/>
              <w:noProof/>
              <w:sz w:val="22"/>
              <w:szCs w:val="22"/>
              <w:lang w:eastAsia="pl-PL"/>
            </w:rPr>
          </w:pPr>
          <w:r w:rsidRPr="0082003A">
            <w:rPr>
              <w:highlight w:val="cyan"/>
            </w:rPr>
            <w:fldChar w:fldCharType="begin"/>
          </w:r>
          <w:r w:rsidRPr="001C35CE">
            <w:rPr>
              <w:highlight w:val="cyan"/>
            </w:rPr>
            <w:instrText xml:space="preserve"> TOC \o "1-3" \h \z \u </w:instrText>
          </w:r>
          <w:r w:rsidRPr="0082003A">
            <w:rPr>
              <w:highlight w:val="cyan"/>
            </w:rPr>
            <w:fldChar w:fldCharType="separate"/>
          </w:r>
          <w:hyperlink w:anchor="_Toc148606674" w:history="1"/>
        </w:p>
        <w:p w14:paraId="4B5E7BEC" w14:textId="4C9FBACF"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75" w:history="1">
            <w:r w:rsidR="009E0EA3" w:rsidRPr="00116D10">
              <w:rPr>
                <w:rStyle w:val="Hipercze"/>
                <w:noProof/>
              </w:rPr>
              <w:t>Rozdział I – Informacje ogólne</w:t>
            </w:r>
            <w:r w:rsidR="009E0EA3">
              <w:rPr>
                <w:noProof/>
                <w:webHidden/>
              </w:rPr>
              <w:tab/>
            </w:r>
            <w:r w:rsidR="009E0EA3">
              <w:rPr>
                <w:noProof/>
                <w:webHidden/>
              </w:rPr>
              <w:fldChar w:fldCharType="begin"/>
            </w:r>
            <w:r w:rsidR="009E0EA3">
              <w:rPr>
                <w:noProof/>
                <w:webHidden/>
              </w:rPr>
              <w:instrText xml:space="preserve"> PAGEREF _Toc148606675 \h </w:instrText>
            </w:r>
            <w:r w:rsidR="009E0EA3">
              <w:rPr>
                <w:noProof/>
                <w:webHidden/>
              </w:rPr>
            </w:r>
            <w:r w:rsidR="009E0EA3">
              <w:rPr>
                <w:noProof/>
                <w:webHidden/>
              </w:rPr>
              <w:fldChar w:fldCharType="separate"/>
            </w:r>
            <w:r w:rsidR="00392058">
              <w:rPr>
                <w:noProof/>
                <w:webHidden/>
              </w:rPr>
              <w:t>3</w:t>
            </w:r>
            <w:r w:rsidR="009E0EA3">
              <w:rPr>
                <w:noProof/>
                <w:webHidden/>
              </w:rPr>
              <w:fldChar w:fldCharType="end"/>
            </w:r>
          </w:hyperlink>
        </w:p>
        <w:p w14:paraId="02C4E1B5" w14:textId="5BECBA9C"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76" w:history="1">
            <w:r w:rsidR="009E0EA3" w:rsidRPr="00116D10">
              <w:rPr>
                <w:rStyle w:val="Hipercze"/>
                <w:noProof/>
              </w:rPr>
              <w:t>Rozdział II – Opis Przedmiotu Zamówienia i termin wykonania</w:t>
            </w:r>
            <w:r w:rsidR="009E0EA3">
              <w:rPr>
                <w:noProof/>
                <w:webHidden/>
              </w:rPr>
              <w:tab/>
            </w:r>
            <w:r w:rsidR="009E0EA3">
              <w:rPr>
                <w:noProof/>
                <w:webHidden/>
              </w:rPr>
              <w:fldChar w:fldCharType="begin"/>
            </w:r>
            <w:r w:rsidR="009E0EA3">
              <w:rPr>
                <w:noProof/>
                <w:webHidden/>
              </w:rPr>
              <w:instrText xml:space="preserve"> PAGEREF _Toc148606676 \h </w:instrText>
            </w:r>
            <w:r w:rsidR="009E0EA3">
              <w:rPr>
                <w:noProof/>
                <w:webHidden/>
              </w:rPr>
            </w:r>
            <w:r w:rsidR="009E0EA3">
              <w:rPr>
                <w:noProof/>
                <w:webHidden/>
              </w:rPr>
              <w:fldChar w:fldCharType="separate"/>
            </w:r>
            <w:r w:rsidR="00392058">
              <w:rPr>
                <w:noProof/>
                <w:webHidden/>
              </w:rPr>
              <w:t>4</w:t>
            </w:r>
            <w:r w:rsidR="009E0EA3">
              <w:rPr>
                <w:noProof/>
                <w:webHidden/>
              </w:rPr>
              <w:fldChar w:fldCharType="end"/>
            </w:r>
          </w:hyperlink>
        </w:p>
        <w:p w14:paraId="56138F7B" w14:textId="1209B8C3"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77" w:history="1">
            <w:r w:rsidR="009E0EA3" w:rsidRPr="00116D10">
              <w:rPr>
                <w:rStyle w:val="Hipercze"/>
                <w:rFonts w:ascii="Arial" w:hAnsi="Arial" w:cs="Arial"/>
                <w:noProof/>
              </w:rPr>
              <w:t>Rozdział III – Warunki udziału w postępowaniu i informacja o wymaganych dokumentach</w:t>
            </w:r>
            <w:r w:rsidR="009E0EA3">
              <w:rPr>
                <w:noProof/>
                <w:webHidden/>
              </w:rPr>
              <w:tab/>
            </w:r>
            <w:r w:rsidR="009E0EA3">
              <w:rPr>
                <w:noProof/>
                <w:webHidden/>
              </w:rPr>
              <w:fldChar w:fldCharType="begin"/>
            </w:r>
            <w:r w:rsidR="009E0EA3">
              <w:rPr>
                <w:noProof/>
                <w:webHidden/>
              </w:rPr>
              <w:instrText xml:space="preserve"> PAGEREF _Toc148606677 \h </w:instrText>
            </w:r>
            <w:r w:rsidR="009E0EA3">
              <w:rPr>
                <w:noProof/>
                <w:webHidden/>
              </w:rPr>
            </w:r>
            <w:r w:rsidR="009E0EA3">
              <w:rPr>
                <w:noProof/>
                <w:webHidden/>
              </w:rPr>
              <w:fldChar w:fldCharType="separate"/>
            </w:r>
            <w:r w:rsidR="00392058">
              <w:rPr>
                <w:noProof/>
                <w:webHidden/>
              </w:rPr>
              <w:t>5</w:t>
            </w:r>
            <w:r w:rsidR="009E0EA3">
              <w:rPr>
                <w:noProof/>
                <w:webHidden/>
              </w:rPr>
              <w:fldChar w:fldCharType="end"/>
            </w:r>
          </w:hyperlink>
        </w:p>
        <w:p w14:paraId="47743A67" w14:textId="528A1570"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78" w:history="1">
            <w:r w:rsidR="009E0EA3" w:rsidRPr="00116D10">
              <w:rPr>
                <w:rStyle w:val="Hipercze"/>
                <w:rFonts w:ascii="Arial" w:hAnsi="Arial" w:cs="Arial"/>
                <w:noProof/>
              </w:rPr>
              <w:t>Rozdział IV – Sposób sporządzenia i złożenia oferty oraz dokumentów wymaganych w postępowaniu</w:t>
            </w:r>
            <w:r w:rsidR="009E0EA3">
              <w:rPr>
                <w:noProof/>
                <w:webHidden/>
              </w:rPr>
              <w:tab/>
            </w:r>
            <w:r w:rsidR="009E0EA3">
              <w:rPr>
                <w:noProof/>
                <w:webHidden/>
              </w:rPr>
              <w:fldChar w:fldCharType="begin"/>
            </w:r>
            <w:r w:rsidR="009E0EA3">
              <w:rPr>
                <w:noProof/>
                <w:webHidden/>
              </w:rPr>
              <w:instrText xml:space="preserve"> PAGEREF _Toc148606678 \h </w:instrText>
            </w:r>
            <w:r w:rsidR="009E0EA3">
              <w:rPr>
                <w:noProof/>
                <w:webHidden/>
              </w:rPr>
            </w:r>
            <w:r w:rsidR="009E0EA3">
              <w:rPr>
                <w:noProof/>
                <w:webHidden/>
              </w:rPr>
              <w:fldChar w:fldCharType="separate"/>
            </w:r>
            <w:r w:rsidR="00392058">
              <w:rPr>
                <w:noProof/>
                <w:webHidden/>
              </w:rPr>
              <w:t>9</w:t>
            </w:r>
            <w:r w:rsidR="009E0EA3">
              <w:rPr>
                <w:noProof/>
                <w:webHidden/>
              </w:rPr>
              <w:fldChar w:fldCharType="end"/>
            </w:r>
          </w:hyperlink>
        </w:p>
        <w:p w14:paraId="50F14E4B" w14:textId="49A7F801"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79" w:history="1">
            <w:r w:rsidR="009E0EA3" w:rsidRPr="00116D10">
              <w:rPr>
                <w:rStyle w:val="Hipercze"/>
                <w:rFonts w:ascii="Arial" w:hAnsi="Arial" w:cs="Arial"/>
                <w:noProof/>
              </w:rPr>
              <w:t>Rozdział V – Wadium</w:t>
            </w:r>
            <w:r w:rsidR="009E0EA3">
              <w:rPr>
                <w:noProof/>
                <w:webHidden/>
              </w:rPr>
              <w:tab/>
            </w:r>
            <w:r w:rsidR="009E0EA3">
              <w:rPr>
                <w:noProof/>
                <w:webHidden/>
              </w:rPr>
              <w:fldChar w:fldCharType="begin"/>
            </w:r>
            <w:r w:rsidR="009E0EA3">
              <w:rPr>
                <w:noProof/>
                <w:webHidden/>
              </w:rPr>
              <w:instrText xml:space="preserve"> PAGEREF _Toc148606679 \h </w:instrText>
            </w:r>
            <w:r w:rsidR="009E0EA3">
              <w:rPr>
                <w:noProof/>
                <w:webHidden/>
              </w:rPr>
            </w:r>
            <w:r w:rsidR="009E0EA3">
              <w:rPr>
                <w:noProof/>
                <w:webHidden/>
              </w:rPr>
              <w:fldChar w:fldCharType="separate"/>
            </w:r>
            <w:r w:rsidR="00392058">
              <w:rPr>
                <w:noProof/>
                <w:webHidden/>
              </w:rPr>
              <w:t>12</w:t>
            </w:r>
            <w:r w:rsidR="009E0EA3">
              <w:rPr>
                <w:noProof/>
                <w:webHidden/>
              </w:rPr>
              <w:fldChar w:fldCharType="end"/>
            </w:r>
          </w:hyperlink>
        </w:p>
        <w:p w14:paraId="54557B05" w14:textId="39EFE9C6"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80" w:history="1">
            <w:r w:rsidR="009E0EA3" w:rsidRPr="00116D10">
              <w:rPr>
                <w:rStyle w:val="Hipercze"/>
                <w:rFonts w:ascii="Arial" w:hAnsi="Arial" w:cs="Arial"/>
                <w:noProof/>
              </w:rPr>
              <w:t>Rozdział VI – Termin związania ofertą</w:t>
            </w:r>
            <w:r w:rsidR="009E0EA3">
              <w:rPr>
                <w:noProof/>
                <w:webHidden/>
              </w:rPr>
              <w:tab/>
            </w:r>
            <w:r w:rsidR="009E0EA3">
              <w:rPr>
                <w:noProof/>
                <w:webHidden/>
              </w:rPr>
              <w:fldChar w:fldCharType="begin"/>
            </w:r>
            <w:r w:rsidR="009E0EA3">
              <w:rPr>
                <w:noProof/>
                <w:webHidden/>
              </w:rPr>
              <w:instrText xml:space="preserve"> PAGEREF _Toc148606680 \h </w:instrText>
            </w:r>
            <w:r w:rsidR="009E0EA3">
              <w:rPr>
                <w:noProof/>
                <w:webHidden/>
              </w:rPr>
            </w:r>
            <w:r w:rsidR="009E0EA3">
              <w:rPr>
                <w:noProof/>
                <w:webHidden/>
              </w:rPr>
              <w:fldChar w:fldCharType="separate"/>
            </w:r>
            <w:r w:rsidR="00392058">
              <w:rPr>
                <w:noProof/>
                <w:webHidden/>
              </w:rPr>
              <w:t>12</w:t>
            </w:r>
            <w:r w:rsidR="009E0EA3">
              <w:rPr>
                <w:noProof/>
                <w:webHidden/>
              </w:rPr>
              <w:fldChar w:fldCharType="end"/>
            </w:r>
          </w:hyperlink>
        </w:p>
        <w:p w14:paraId="6E5D5E9B" w14:textId="3A78F35D"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81" w:history="1">
            <w:r w:rsidR="009E0EA3" w:rsidRPr="00116D10">
              <w:rPr>
                <w:rStyle w:val="Hipercze"/>
                <w:rFonts w:ascii="Arial" w:hAnsi="Arial" w:cs="Arial"/>
                <w:noProof/>
              </w:rPr>
              <w:t>Rozdział VII – Opis sposobu obliczenia ceny</w:t>
            </w:r>
            <w:r w:rsidR="009E0EA3">
              <w:rPr>
                <w:noProof/>
                <w:webHidden/>
              </w:rPr>
              <w:tab/>
            </w:r>
            <w:r w:rsidR="009E0EA3">
              <w:rPr>
                <w:noProof/>
                <w:webHidden/>
              </w:rPr>
              <w:fldChar w:fldCharType="begin"/>
            </w:r>
            <w:r w:rsidR="009E0EA3">
              <w:rPr>
                <w:noProof/>
                <w:webHidden/>
              </w:rPr>
              <w:instrText xml:space="preserve"> PAGEREF _Toc148606681 \h </w:instrText>
            </w:r>
            <w:r w:rsidR="009E0EA3">
              <w:rPr>
                <w:noProof/>
                <w:webHidden/>
              </w:rPr>
            </w:r>
            <w:r w:rsidR="009E0EA3">
              <w:rPr>
                <w:noProof/>
                <w:webHidden/>
              </w:rPr>
              <w:fldChar w:fldCharType="separate"/>
            </w:r>
            <w:r w:rsidR="00392058">
              <w:rPr>
                <w:noProof/>
                <w:webHidden/>
              </w:rPr>
              <w:t>12</w:t>
            </w:r>
            <w:r w:rsidR="009E0EA3">
              <w:rPr>
                <w:noProof/>
                <w:webHidden/>
              </w:rPr>
              <w:fldChar w:fldCharType="end"/>
            </w:r>
          </w:hyperlink>
        </w:p>
        <w:p w14:paraId="0F0360D0" w14:textId="6D47B07D"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82" w:history="1">
            <w:r w:rsidR="009E0EA3" w:rsidRPr="00116D10">
              <w:rPr>
                <w:rStyle w:val="Hipercze"/>
                <w:rFonts w:ascii="Arial" w:hAnsi="Arial" w:cs="Arial"/>
                <w:noProof/>
              </w:rPr>
              <w:t>Rozdział VIII – Opis kryteriów i sposób oceny ofert</w:t>
            </w:r>
            <w:r w:rsidR="009E0EA3">
              <w:rPr>
                <w:noProof/>
                <w:webHidden/>
              </w:rPr>
              <w:tab/>
            </w:r>
            <w:r w:rsidR="009E0EA3">
              <w:rPr>
                <w:noProof/>
                <w:webHidden/>
              </w:rPr>
              <w:fldChar w:fldCharType="begin"/>
            </w:r>
            <w:r w:rsidR="009E0EA3">
              <w:rPr>
                <w:noProof/>
                <w:webHidden/>
              </w:rPr>
              <w:instrText xml:space="preserve"> PAGEREF _Toc148606682 \h </w:instrText>
            </w:r>
            <w:r w:rsidR="009E0EA3">
              <w:rPr>
                <w:noProof/>
                <w:webHidden/>
              </w:rPr>
            </w:r>
            <w:r w:rsidR="009E0EA3">
              <w:rPr>
                <w:noProof/>
                <w:webHidden/>
              </w:rPr>
              <w:fldChar w:fldCharType="separate"/>
            </w:r>
            <w:r w:rsidR="00392058">
              <w:rPr>
                <w:noProof/>
                <w:webHidden/>
              </w:rPr>
              <w:t>13</w:t>
            </w:r>
            <w:r w:rsidR="009E0EA3">
              <w:rPr>
                <w:noProof/>
                <w:webHidden/>
              </w:rPr>
              <w:fldChar w:fldCharType="end"/>
            </w:r>
          </w:hyperlink>
        </w:p>
        <w:p w14:paraId="0FA5D2D3" w14:textId="30E96E5C"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83" w:history="1">
            <w:r w:rsidR="009E0EA3" w:rsidRPr="00116D10">
              <w:rPr>
                <w:rStyle w:val="Hipercze"/>
                <w:rFonts w:ascii="Arial" w:hAnsi="Arial" w:cs="Arial"/>
                <w:noProof/>
              </w:rPr>
              <w:t>Rozdział IX – Miejsce oraz termin składania i otwarcia ofert</w:t>
            </w:r>
            <w:r w:rsidR="009E0EA3">
              <w:rPr>
                <w:noProof/>
                <w:webHidden/>
              </w:rPr>
              <w:tab/>
            </w:r>
            <w:r w:rsidR="009E0EA3">
              <w:rPr>
                <w:noProof/>
                <w:webHidden/>
              </w:rPr>
              <w:fldChar w:fldCharType="begin"/>
            </w:r>
            <w:r w:rsidR="009E0EA3">
              <w:rPr>
                <w:noProof/>
                <w:webHidden/>
              </w:rPr>
              <w:instrText xml:space="preserve"> PAGEREF _Toc148606683 \h </w:instrText>
            </w:r>
            <w:r w:rsidR="009E0EA3">
              <w:rPr>
                <w:noProof/>
                <w:webHidden/>
              </w:rPr>
            </w:r>
            <w:r w:rsidR="009E0EA3">
              <w:rPr>
                <w:noProof/>
                <w:webHidden/>
              </w:rPr>
              <w:fldChar w:fldCharType="separate"/>
            </w:r>
            <w:r w:rsidR="00392058">
              <w:rPr>
                <w:noProof/>
                <w:webHidden/>
              </w:rPr>
              <w:t>14</w:t>
            </w:r>
            <w:r w:rsidR="009E0EA3">
              <w:rPr>
                <w:noProof/>
                <w:webHidden/>
              </w:rPr>
              <w:fldChar w:fldCharType="end"/>
            </w:r>
          </w:hyperlink>
        </w:p>
        <w:p w14:paraId="67959229" w14:textId="349951DD"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84" w:history="1">
            <w:r w:rsidR="009E0EA3" w:rsidRPr="00116D10">
              <w:rPr>
                <w:rStyle w:val="Hipercze"/>
                <w:rFonts w:ascii="Arial" w:hAnsi="Arial" w:cs="Arial"/>
                <w:noProof/>
              </w:rPr>
              <w:t>Rozdział X – Odwrócona ocena ofert</w:t>
            </w:r>
            <w:r w:rsidR="009E0EA3">
              <w:rPr>
                <w:noProof/>
                <w:webHidden/>
              </w:rPr>
              <w:tab/>
            </w:r>
            <w:r w:rsidR="009E0EA3">
              <w:rPr>
                <w:noProof/>
                <w:webHidden/>
              </w:rPr>
              <w:fldChar w:fldCharType="begin"/>
            </w:r>
            <w:r w:rsidR="009E0EA3">
              <w:rPr>
                <w:noProof/>
                <w:webHidden/>
              </w:rPr>
              <w:instrText xml:space="preserve"> PAGEREF _Toc148606684 \h </w:instrText>
            </w:r>
            <w:r w:rsidR="009E0EA3">
              <w:rPr>
                <w:noProof/>
                <w:webHidden/>
              </w:rPr>
            </w:r>
            <w:r w:rsidR="009E0EA3">
              <w:rPr>
                <w:noProof/>
                <w:webHidden/>
              </w:rPr>
              <w:fldChar w:fldCharType="separate"/>
            </w:r>
            <w:r w:rsidR="00392058">
              <w:rPr>
                <w:noProof/>
                <w:webHidden/>
              </w:rPr>
              <w:t>14</w:t>
            </w:r>
            <w:r w:rsidR="009E0EA3">
              <w:rPr>
                <w:noProof/>
                <w:webHidden/>
              </w:rPr>
              <w:fldChar w:fldCharType="end"/>
            </w:r>
          </w:hyperlink>
        </w:p>
        <w:p w14:paraId="701520DC" w14:textId="3594FE68"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85" w:history="1">
            <w:r w:rsidR="009E0EA3" w:rsidRPr="00116D10">
              <w:rPr>
                <w:rStyle w:val="Hipercze"/>
                <w:rFonts w:ascii="Arial" w:hAnsi="Arial" w:cs="Arial"/>
                <w:noProof/>
              </w:rPr>
              <w:t>Rozdział XI – Informacje o przeprowadzeniu Negocjacji handlowych</w:t>
            </w:r>
            <w:r w:rsidR="009E0EA3">
              <w:rPr>
                <w:noProof/>
                <w:webHidden/>
              </w:rPr>
              <w:tab/>
            </w:r>
            <w:r w:rsidR="009E0EA3">
              <w:rPr>
                <w:noProof/>
                <w:webHidden/>
              </w:rPr>
              <w:fldChar w:fldCharType="begin"/>
            </w:r>
            <w:r w:rsidR="009E0EA3">
              <w:rPr>
                <w:noProof/>
                <w:webHidden/>
              </w:rPr>
              <w:instrText xml:space="preserve"> PAGEREF _Toc148606685 \h </w:instrText>
            </w:r>
            <w:r w:rsidR="009E0EA3">
              <w:rPr>
                <w:noProof/>
                <w:webHidden/>
              </w:rPr>
            </w:r>
            <w:r w:rsidR="009E0EA3">
              <w:rPr>
                <w:noProof/>
                <w:webHidden/>
              </w:rPr>
              <w:fldChar w:fldCharType="separate"/>
            </w:r>
            <w:r w:rsidR="00392058">
              <w:rPr>
                <w:noProof/>
                <w:webHidden/>
              </w:rPr>
              <w:t>15</w:t>
            </w:r>
            <w:r w:rsidR="009E0EA3">
              <w:rPr>
                <w:noProof/>
                <w:webHidden/>
              </w:rPr>
              <w:fldChar w:fldCharType="end"/>
            </w:r>
          </w:hyperlink>
        </w:p>
        <w:p w14:paraId="759A7C53" w14:textId="402F698A"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86" w:history="1">
            <w:r w:rsidR="009E0EA3" w:rsidRPr="00116D10">
              <w:rPr>
                <w:rStyle w:val="Hipercze"/>
                <w:rFonts w:ascii="Arial" w:hAnsi="Arial" w:cs="Arial"/>
                <w:noProof/>
              </w:rPr>
              <w:t>Rozdział XII – Informacje o przeprowadzeniu aukcji elektronicznej</w:t>
            </w:r>
            <w:r w:rsidR="009E0EA3">
              <w:rPr>
                <w:noProof/>
                <w:webHidden/>
              </w:rPr>
              <w:tab/>
            </w:r>
            <w:r w:rsidR="009E0EA3">
              <w:rPr>
                <w:noProof/>
                <w:webHidden/>
              </w:rPr>
              <w:fldChar w:fldCharType="begin"/>
            </w:r>
            <w:r w:rsidR="009E0EA3">
              <w:rPr>
                <w:noProof/>
                <w:webHidden/>
              </w:rPr>
              <w:instrText xml:space="preserve"> PAGEREF _Toc148606686 \h </w:instrText>
            </w:r>
            <w:r w:rsidR="009E0EA3">
              <w:rPr>
                <w:noProof/>
                <w:webHidden/>
              </w:rPr>
            </w:r>
            <w:r w:rsidR="009E0EA3">
              <w:rPr>
                <w:noProof/>
                <w:webHidden/>
              </w:rPr>
              <w:fldChar w:fldCharType="separate"/>
            </w:r>
            <w:r w:rsidR="00392058">
              <w:rPr>
                <w:noProof/>
                <w:webHidden/>
              </w:rPr>
              <w:t>16</w:t>
            </w:r>
            <w:r w:rsidR="009E0EA3">
              <w:rPr>
                <w:noProof/>
                <w:webHidden/>
              </w:rPr>
              <w:fldChar w:fldCharType="end"/>
            </w:r>
          </w:hyperlink>
        </w:p>
        <w:p w14:paraId="42A06547" w14:textId="2AAA7AD7"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87" w:history="1">
            <w:r w:rsidR="009E0EA3" w:rsidRPr="00116D10">
              <w:rPr>
                <w:rStyle w:val="Hipercze"/>
                <w:rFonts w:ascii="Arial" w:hAnsi="Arial" w:cs="Arial"/>
                <w:noProof/>
              </w:rPr>
              <w:t>Rozdział</w:t>
            </w:r>
            <w:r w:rsidR="009E0EA3" w:rsidRPr="00116D10">
              <w:rPr>
                <w:rStyle w:val="Hipercze"/>
                <w:rFonts w:ascii="Arial" w:hAnsi="Arial" w:cs="Arial"/>
                <w:noProof/>
                <w:lang w:eastAsia="pl-PL"/>
              </w:rPr>
              <w:t xml:space="preserve"> XIII </w:t>
            </w:r>
            <w:r w:rsidR="009E0EA3" w:rsidRPr="00116D10">
              <w:rPr>
                <w:rStyle w:val="Hipercze"/>
                <w:rFonts w:ascii="Arial" w:hAnsi="Arial" w:cs="Arial"/>
                <w:noProof/>
              </w:rPr>
              <w:t>–</w:t>
            </w:r>
            <w:r w:rsidR="009E0EA3" w:rsidRPr="00116D10">
              <w:rPr>
                <w:rStyle w:val="Hipercze"/>
                <w:rFonts w:ascii="Arial" w:hAnsi="Arial" w:cs="Arial"/>
                <w:noProof/>
                <w:lang w:eastAsia="pl-PL"/>
              </w:rPr>
              <w:t xml:space="preserve"> Informacje o formalnościach, jakie powinny zostać dopełnione po wyborze oferty w celu zawarcia umowy zakupowej</w:t>
            </w:r>
            <w:r w:rsidR="009E0EA3">
              <w:rPr>
                <w:noProof/>
                <w:webHidden/>
              </w:rPr>
              <w:tab/>
            </w:r>
            <w:r w:rsidR="009E0EA3">
              <w:rPr>
                <w:noProof/>
                <w:webHidden/>
              </w:rPr>
              <w:fldChar w:fldCharType="begin"/>
            </w:r>
            <w:r w:rsidR="009E0EA3">
              <w:rPr>
                <w:noProof/>
                <w:webHidden/>
              </w:rPr>
              <w:instrText xml:space="preserve"> PAGEREF _Toc148606687 \h </w:instrText>
            </w:r>
            <w:r w:rsidR="009E0EA3">
              <w:rPr>
                <w:noProof/>
                <w:webHidden/>
              </w:rPr>
            </w:r>
            <w:r w:rsidR="009E0EA3">
              <w:rPr>
                <w:noProof/>
                <w:webHidden/>
              </w:rPr>
              <w:fldChar w:fldCharType="separate"/>
            </w:r>
            <w:r w:rsidR="00392058">
              <w:rPr>
                <w:noProof/>
                <w:webHidden/>
              </w:rPr>
              <w:t>16</w:t>
            </w:r>
            <w:r w:rsidR="009E0EA3">
              <w:rPr>
                <w:noProof/>
                <w:webHidden/>
              </w:rPr>
              <w:fldChar w:fldCharType="end"/>
            </w:r>
          </w:hyperlink>
        </w:p>
        <w:p w14:paraId="1E5A28A4" w14:textId="0C109774"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88" w:history="1">
            <w:r w:rsidR="009E0EA3" w:rsidRPr="00116D10">
              <w:rPr>
                <w:rStyle w:val="Hipercze"/>
                <w:rFonts w:ascii="Arial" w:hAnsi="Arial" w:cs="Arial"/>
                <w:noProof/>
              </w:rPr>
              <w:t>Rozdział XIV – Wymagania dotyczące zabezpieczenia należytego wykonania umowy</w:t>
            </w:r>
            <w:r w:rsidR="009E0EA3">
              <w:rPr>
                <w:noProof/>
                <w:webHidden/>
              </w:rPr>
              <w:tab/>
            </w:r>
            <w:r w:rsidR="009E0EA3">
              <w:rPr>
                <w:noProof/>
                <w:webHidden/>
              </w:rPr>
              <w:fldChar w:fldCharType="begin"/>
            </w:r>
            <w:r w:rsidR="009E0EA3">
              <w:rPr>
                <w:noProof/>
                <w:webHidden/>
              </w:rPr>
              <w:instrText xml:space="preserve"> PAGEREF _Toc148606688 \h </w:instrText>
            </w:r>
            <w:r w:rsidR="009E0EA3">
              <w:rPr>
                <w:noProof/>
                <w:webHidden/>
              </w:rPr>
            </w:r>
            <w:r w:rsidR="009E0EA3">
              <w:rPr>
                <w:noProof/>
                <w:webHidden/>
              </w:rPr>
              <w:fldChar w:fldCharType="separate"/>
            </w:r>
            <w:r w:rsidR="00392058">
              <w:rPr>
                <w:noProof/>
                <w:webHidden/>
              </w:rPr>
              <w:t>17</w:t>
            </w:r>
            <w:r w:rsidR="009E0EA3">
              <w:rPr>
                <w:noProof/>
                <w:webHidden/>
              </w:rPr>
              <w:fldChar w:fldCharType="end"/>
            </w:r>
          </w:hyperlink>
        </w:p>
        <w:p w14:paraId="03D5D8E0" w14:textId="4DC2EE4B"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89" w:history="1">
            <w:r w:rsidR="009E0EA3" w:rsidRPr="00116D10">
              <w:rPr>
                <w:rStyle w:val="Hipercze"/>
                <w:rFonts w:ascii="Arial" w:hAnsi="Arial" w:cs="Arial"/>
                <w:noProof/>
              </w:rPr>
              <w:t>Rozdział XV – Pouczenie o środkach odwoławczych</w:t>
            </w:r>
            <w:r w:rsidR="009E0EA3">
              <w:rPr>
                <w:noProof/>
                <w:webHidden/>
              </w:rPr>
              <w:tab/>
            </w:r>
            <w:r w:rsidR="009E0EA3">
              <w:rPr>
                <w:noProof/>
                <w:webHidden/>
              </w:rPr>
              <w:fldChar w:fldCharType="begin"/>
            </w:r>
            <w:r w:rsidR="009E0EA3">
              <w:rPr>
                <w:noProof/>
                <w:webHidden/>
              </w:rPr>
              <w:instrText xml:space="preserve"> PAGEREF _Toc148606689 \h </w:instrText>
            </w:r>
            <w:r w:rsidR="009E0EA3">
              <w:rPr>
                <w:noProof/>
                <w:webHidden/>
              </w:rPr>
            </w:r>
            <w:r w:rsidR="009E0EA3">
              <w:rPr>
                <w:noProof/>
                <w:webHidden/>
              </w:rPr>
              <w:fldChar w:fldCharType="separate"/>
            </w:r>
            <w:r w:rsidR="00392058">
              <w:rPr>
                <w:noProof/>
                <w:webHidden/>
              </w:rPr>
              <w:t>19</w:t>
            </w:r>
            <w:r w:rsidR="009E0EA3">
              <w:rPr>
                <w:noProof/>
                <w:webHidden/>
              </w:rPr>
              <w:fldChar w:fldCharType="end"/>
            </w:r>
          </w:hyperlink>
        </w:p>
        <w:p w14:paraId="3DEDACD1" w14:textId="11F73FE8"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90" w:history="1">
            <w:r w:rsidR="009E0EA3" w:rsidRPr="00116D10">
              <w:rPr>
                <w:rStyle w:val="Hipercze"/>
                <w:rFonts w:ascii="Arial" w:hAnsi="Arial" w:cs="Arial"/>
                <w:noProof/>
              </w:rPr>
              <w:t>Rozdział XVI – Zmiany w treści Specyfikacji Warunków Zamówienia</w:t>
            </w:r>
            <w:r w:rsidR="009E0EA3">
              <w:rPr>
                <w:noProof/>
                <w:webHidden/>
              </w:rPr>
              <w:tab/>
            </w:r>
            <w:r w:rsidR="009E0EA3">
              <w:rPr>
                <w:noProof/>
                <w:webHidden/>
              </w:rPr>
              <w:fldChar w:fldCharType="begin"/>
            </w:r>
            <w:r w:rsidR="009E0EA3">
              <w:rPr>
                <w:noProof/>
                <w:webHidden/>
              </w:rPr>
              <w:instrText xml:space="preserve"> PAGEREF _Toc148606690 \h </w:instrText>
            </w:r>
            <w:r w:rsidR="009E0EA3">
              <w:rPr>
                <w:noProof/>
                <w:webHidden/>
              </w:rPr>
            </w:r>
            <w:r w:rsidR="009E0EA3">
              <w:rPr>
                <w:noProof/>
                <w:webHidden/>
              </w:rPr>
              <w:fldChar w:fldCharType="separate"/>
            </w:r>
            <w:r w:rsidR="00392058">
              <w:rPr>
                <w:noProof/>
                <w:webHidden/>
              </w:rPr>
              <w:t>20</w:t>
            </w:r>
            <w:r w:rsidR="009E0EA3">
              <w:rPr>
                <w:noProof/>
                <w:webHidden/>
              </w:rPr>
              <w:fldChar w:fldCharType="end"/>
            </w:r>
          </w:hyperlink>
        </w:p>
        <w:p w14:paraId="620BA48B" w14:textId="2D2E50B8"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91" w:history="1">
            <w:r w:rsidR="009E0EA3" w:rsidRPr="00116D10">
              <w:rPr>
                <w:rStyle w:val="Hipercze"/>
                <w:rFonts w:ascii="Arial" w:hAnsi="Arial" w:cs="Arial"/>
                <w:noProof/>
              </w:rPr>
              <w:t>Rozdział XVII – Zamknięcie i unieważnienie postępowania</w:t>
            </w:r>
            <w:r w:rsidR="009E0EA3">
              <w:rPr>
                <w:noProof/>
                <w:webHidden/>
              </w:rPr>
              <w:tab/>
            </w:r>
            <w:r w:rsidR="009E0EA3">
              <w:rPr>
                <w:noProof/>
                <w:webHidden/>
              </w:rPr>
              <w:fldChar w:fldCharType="begin"/>
            </w:r>
            <w:r w:rsidR="009E0EA3">
              <w:rPr>
                <w:noProof/>
                <w:webHidden/>
              </w:rPr>
              <w:instrText xml:space="preserve"> PAGEREF _Toc148606691 \h </w:instrText>
            </w:r>
            <w:r w:rsidR="009E0EA3">
              <w:rPr>
                <w:noProof/>
                <w:webHidden/>
              </w:rPr>
            </w:r>
            <w:r w:rsidR="009E0EA3">
              <w:rPr>
                <w:noProof/>
                <w:webHidden/>
              </w:rPr>
              <w:fldChar w:fldCharType="separate"/>
            </w:r>
            <w:r w:rsidR="00392058">
              <w:rPr>
                <w:noProof/>
                <w:webHidden/>
              </w:rPr>
              <w:t>20</w:t>
            </w:r>
            <w:r w:rsidR="009E0EA3">
              <w:rPr>
                <w:noProof/>
                <w:webHidden/>
              </w:rPr>
              <w:fldChar w:fldCharType="end"/>
            </w:r>
          </w:hyperlink>
        </w:p>
        <w:p w14:paraId="73B4416F" w14:textId="5048B9E8"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92" w:history="1">
            <w:r w:rsidR="009E0EA3" w:rsidRPr="00116D10">
              <w:rPr>
                <w:rStyle w:val="Hipercze"/>
                <w:rFonts w:ascii="Arial" w:hAnsi="Arial" w:cs="Arial"/>
                <w:noProof/>
              </w:rPr>
              <w:t>Rozdział XVIII – Klauzula informacyjna RODO</w:t>
            </w:r>
            <w:r w:rsidR="009E0EA3">
              <w:rPr>
                <w:noProof/>
                <w:webHidden/>
              </w:rPr>
              <w:tab/>
            </w:r>
            <w:r w:rsidR="009E0EA3">
              <w:rPr>
                <w:noProof/>
                <w:webHidden/>
              </w:rPr>
              <w:fldChar w:fldCharType="begin"/>
            </w:r>
            <w:r w:rsidR="009E0EA3">
              <w:rPr>
                <w:noProof/>
                <w:webHidden/>
              </w:rPr>
              <w:instrText xml:space="preserve"> PAGEREF _Toc148606692 \h </w:instrText>
            </w:r>
            <w:r w:rsidR="009E0EA3">
              <w:rPr>
                <w:noProof/>
                <w:webHidden/>
              </w:rPr>
            </w:r>
            <w:r w:rsidR="009E0EA3">
              <w:rPr>
                <w:noProof/>
                <w:webHidden/>
              </w:rPr>
              <w:fldChar w:fldCharType="separate"/>
            </w:r>
            <w:r w:rsidR="00392058">
              <w:rPr>
                <w:noProof/>
                <w:webHidden/>
              </w:rPr>
              <w:t>20</w:t>
            </w:r>
            <w:r w:rsidR="009E0EA3">
              <w:rPr>
                <w:noProof/>
                <w:webHidden/>
              </w:rPr>
              <w:fldChar w:fldCharType="end"/>
            </w:r>
          </w:hyperlink>
        </w:p>
        <w:p w14:paraId="653F3077" w14:textId="4C386CAD" w:rsidR="009E0EA3" w:rsidRDefault="00000000">
          <w:pPr>
            <w:pStyle w:val="Spistreci1"/>
            <w:tabs>
              <w:tab w:val="right" w:leader="dot" w:pos="9062"/>
            </w:tabs>
            <w:rPr>
              <w:rFonts w:eastAsiaTheme="minorEastAsia" w:cstheme="minorBidi"/>
              <w:b w:val="0"/>
              <w:bCs w:val="0"/>
              <w:caps w:val="0"/>
              <w:noProof/>
              <w:sz w:val="22"/>
              <w:szCs w:val="22"/>
              <w:lang w:eastAsia="pl-PL"/>
            </w:rPr>
          </w:pPr>
          <w:hyperlink w:anchor="_Toc148606693" w:history="1">
            <w:r w:rsidR="009E0EA3" w:rsidRPr="00116D10">
              <w:rPr>
                <w:rStyle w:val="Hipercze"/>
                <w:rFonts w:ascii="Arial" w:hAnsi="Arial" w:cs="Arial"/>
                <w:noProof/>
              </w:rPr>
              <w:t>ZAŁĄCZNIKI</w:t>
            </w:r>
            <w:r w:rsidR="009E0EA3">
              <w:rPr>
                <w:noProof/>
                <w:webHidden/>
              </w:rPr>
              <w:tab/>
            </w:r>
            <w:r w:rsidR="009E0EA3">
              <w:rPr>
                <w:noProof/>
                <w:webHidden/>
              </w:rPr>
              <w:fldChar w:fldCharType="begin"/>
            </w:r>
            <w:r w:rsidR="009E0EA3">
              <w:rPr>
                <w:noProof/>
                <w:webHidden/>
              </w:rPr>
              <w:instrText xml:space="preserve"> PAGEREF _Toc148606693 \h </w:instrText>
            </w:r>
            <w:r w:rsidR="009E0EA3">
              <w:rPr>
                <w:noProof/>
                <w:webHidden/>
              </w:rPr>
            </w:r>
            <w:r w:rsidR="009E0EA3">
              <w:rPr>
                <w:noProof/>
                <w:webHidden/>
              </w:rPr>
              <w:fldChar w:fldCharType="separate"/>
            </w:r>
            <w:r w:rsidR="00392058">
              <w:rPr>
                <w:noProof/>
                <w:webHidden/>
              </w:rPr>
              <w:t>23</w:t>
            </w:r>
            <w:r w:rsidR="009E0EA3">
              <w:rPr>
                <w:noProof/>
                <w:webHidden/>
              </w:rPr>
              <w:fldChar w:fldCharType="end"/>
            </w:r>
          </w:hyperlink>
        </w:p>
        <w:p w14:paraId="0DF67B9A" w14:textId="64C8C83D" w:rsidR="00DC5B9B" w:rsidRDefault="00DC5B9B" w:rsidP="00B43BF9">
          <w:pPr>
            <w:spacing w:line="276" w:lineRule="auto"/>
          </w:pPr>
          <w:r w:rsidRPr="0082003A">
            <w:rPr>
              <w:rFonts w:asciiTheme="minorHAnsi" w:hAnsiTheme="minorHAnsi"/>
              <w:b/>
              <w:bCs/>
              <w:caps/>
              <w:sz w:val="20"/>
              <w:szCs w:val="20"/>
              <w:highlight w:val="cyan"/>
            </w:rPr>
            <w:fldChar w:fldCharType="end"/>
          </w:r>
        </w:p>
      </w:sdtContent>
    </w:sdt>
    <w:p w14:paraId="309BEF7C" w14:textId="77777777" w:rsidR="00DC5B9B" w:rsidRDefault="00DC5B9B" w:rsidP="00B43BF9">
      <w:pPr>
        <w:spacing w:line="276" w:lineRule="auto"/>
        <w:ind w:left="33"/>
        <w:rPr>
          <w:rFonts w:ascii="Arial" w:hAnsi="Arial" w:cs="Arial"/>
          <w:b/>
          <w:bCs/>
          <w:sz w:val="22"/>
          <w:szCs w:val="22"/>
        </w:rPr>
      </w:pPr>
    </w:p>
    <w:p w14:paraId="3E48A757" w14:textId="77777777" w:rsidR="00DC5B9B" w:rsidRDefault="00DC5B9B" w:rsidP="00B43BF9">
      <w:pPr>
        <w:spacing w:line="276" w:lineRule="auto"/>
        <w:ind w:left="33"/>
        <w:rPr>
          <w:rFonts w:ascii="Arial" w:hAnsi="Arial" w:cs="Arial"/>
          <w:b/>
          <w:bCs/>
          <w:sz w:val="22"/>
          <w:szCs w:val="22"/>
        </w:rPr>
      </w:pPr>
    </w:p>
    <w:p w14:paraId="776243B3" w14:textId="77777777" w:rsidR="00FF12DC" w:rsidRDefault="00FF12DC" w:rsidP="00B43BF9">
      <w:pPr>
        <w:spacing w:line="276" w:lineRule="auto"/>
        <w:ind w:left="33"/>
        <w:rPr>
          <w:rFonts w:ascii="Arial" w:hAnsi="Arial" w:cs="Arial"/>
          <w:b/>
          <w:bCs/>
          <w:sz w:val="22"/>
          <w:szCs w:val="22"/>
        </w:rPr>
      </w:pPr>
    </w:p>
    <w:p w14:paraId="0FCC1601" w14:textId="77777777" w:rsidR="00FF12DC" w:rsidRDefault="00FF12DC" w:rsidP="00B43BF9">
      <w:pPr>
        <w:spacing w:line="276" w:lineRule="auto"/>
        <w:ind w:left="33"/>
        <w:rPr>
          <w:rFonts w:ascii="Arial" w:hAnsi="Arial" w:cs="Arial"/>
          <w:b/>
          <w:bCs/>
          <w:sz w:val="22"/>
          <w:szCs w:val="22"/>
        </w:rPr>
      </w:pPr>
    </w:p>
    <w:p w14:paraId="53137597" w14:textId="378A8BEB" w:rsidR="00FF12DC" w:rsidRDefault="00FF12DC" w:rsidP="00E56524">
      <w:pPr>
        <w:spacing w:line="276" w:lineRule="auto"/>
        <w:ind w:left="0"/>
        <w:rPr>
          <w:rFonts w:ascii="Arial" w:hAnsi="Arial" w:cs="Arial"/>
          <w:b/>
          <w:bCs/>
          <w:sz w:val="22"/>
          <w:szCs w:val="22"/>
        </w:rPr>
      </w:pPr>
    </w:p>
    <w:p w14:paraId="579D3753" w14:textId="77FFB056" w:rsidR="00943A07" w:rsidRDefault="00943A07" w:rsidP="00B43BF9">
      <w:pPr>
        <w:spacing w:line="276" w:lineRule="auto"/>
        <w:ind w:left="0"/>
        <w:rPr>
          <w:rFonts w:ascii="Arial" w:hAnsi="Arial" w:cs="Arial"/>
          <w:b/>
          <w:bCs/>
          <w:sz w:val="22"/>
          <w:szCs w:val="22"/>
        </w:rPr>
      </w:pPr>
    </w:p>
    <w:p w14:paraId="271CD937" w14:textId="707DA851" w:rsidR="009E0EA3" w:rsidRDefault="009E0EA3" w:rsidP="00B43BF9">
      <w:pPr>
        <w:spacing w:line="276" w:lineRule="auto"/>
        <w:ind w:left="0"/>
        <w:rPr>
          <w:rFonts w:ascii="Arial" w:hAnsi="Arial" w:cs="Arial"/>
          <w:b/>
          <w:bCs/>
          <w:sz w:val="22"/>
          <w:szCs w:val="22"/>
        </w:rPr>
      </w:pPr>
    </w:p>
    <w:p w14:paraId="1FAF159A" w14:textId="77777777" w:rsidR="009E0EA3" w:rsidRDefault="009E0EA3" w:rsidP="00B43BF9">
      <w:pPr>
        <w:spacing w:line="276" w:lineRule="auto"/>
        <w:ind w:left="0"/>
        <w:rPr>
          <w:rFonts w:ascii="Arial" w:hAnsi="Arial" w:cs="Arial"/>
          <w:b/>
          <w:bCs/>
          <w:sz w:val="22"/>
          <w:szCs w:val="22"/>
        </w:rPr>
      </w:pPr>
    </w:p>
    <w:p w14:paraId="554FDB55" w14:textId="7359995F" w:rsidR="00900672" w:rsidRPr="009815EE" w:rsidRDefault="00D73AD6" w:rsidP="009815EE">
      <w:pPr>
        <w:pStyle w:val="Nagwek1"/>
      </w:pPr>
      <w:bookmarkStart w:id="1" w:name="_Toc148606675"/>
      <w:r w:rsidRPr="009815EE">
        <w:t>Rozdział I</w:t>
      </w:r>
      <w:r w:rsidR="003E10F6" w:rsidRPr="009815EE">
        <w:t xml:space="preserve"> –</w:t>
      </w:r>
      <w:r w:rsidR="00900672" w:rsidRPr="009815EE">
        <w:t xml:space="preserve"> Informacje </w:t>
      </w:r>
      <w:r w:rsidR="000B794C" w:rsidRPr="009815EE">
        <w:t>o</w:t>
      </w:r>
      <w:r w:rsidR="00900672" w:rsidRPr="009815EE">
        <w:t>gólne</w:t>
      </w:r>
      <w:bookmarkEnd w:id="1"/>
    </w:p>
    <w:p w14:paraId="739E3E24" w14:textId="77777777" w:rsidR="00900672" w:rsidRDefault="00900672" w:rsidP="00B43BF9">
      <w:pPr>
        <w:spacing w:line="276" w:lineRule="auto"/>
        <w:ind w:left="33"/>
        <w:rPr>
          <w:rFonts w:ascii="Arial" w:hAnsi="Arial" w:cs="Arial"/>
          <w:b/>
          <w:bCs/>
          <w:sz w:val="22"/>
          <w:szCs w:val="22"/>
        </w:rPr>
      </w:pPr>
    </w:p>
    <w:p w14:paraId="7B83A856" w14:textId="77777777" w:rsidR="006030E5" w:rsidRPr="00974BD7" w:rsidRDefault="006030E5" w:rsidP="00B43BF9">
      <w:pPr>
        <w:spacing w:line="276" w:lineRule="auto"/>
        <w:ind w:left="33"/>
        <w:rPr>
          <w:rFonts w:ascii="Arial" w:hAnsi="Arial" w:cs="Arial"/>
          <w:b/>
          <w:bCs/>
          <w:sz w:val="22"/>
          <w:szCs w:val="22"/>
        </w:rPr>
      </w:pPr>
    </w:p>
    <w:p w14:paraId="27B580C8" w14:textId="61A2F2BE" w:rsidR="00BD6B0E" w:rsidRPr="003A2682" w:rsidRDefault="00BD6B0E" w:rsidP="0097636D">
      <w:pPr>
        <w:pStyle w:val="Akapitzlist"/>
        <w:numPr>
          <w:ilvl w:val="0"/>
          <w:numId w:val="23"/>
        </w:numPr>
        <w:spacing w:line="360" w:lineRule="auto"/>
        <w:ind w:left="284"/>
        <w:rPr>
          <w:rFonts w:ascii="Arial" w:hAnsi="Arial" w:cs="Arial"/>
          <w:b/>
          <w:bCs/>
          <w:sz w:val="22"/>
          <w:szCs w:val="22"/>
        </w:rPr>
      </w:pPr>
      <w:r w:rsidRPr="003A2682">
        <w:rPr>
          <w:rFonts w:ascii="Arial" w:hAnsi="Arial" w:cs="Arial"/>
          <w:bCs/>
          <w:sz w:val="22"/>
          <w:szCs w:val="22"/>
        </w:rPr>
        <w:t>PKP Polskie Linie Kolejowe S.A. z siedzibą w Warszawie przy ulicy Targowej 74, Zakład Linii Kolejowych w Opolu Dział Gospodarki Materiałowej i Zamówień ul. Księcia Jana Dobrego 1; 45-090 Opole</w:t>
      </w:r>
      <w:r w:rsidRPr="003A2682" w:rsidDel="007E0A95">
        <w:rPr>
          <w:rFonts w:ascii="Arial" w:hAnsi="Arial" w:cs="Arial"/>
          <w:bCs/>
          <w:i/>
          <w:sz w:val="22"/>
          <w:szCs w:val="22"/>
        </w:rPr>
        <w:t xml:space="preserve"> </w:t>
      </w:r>
      <w:r w:rsidRPr="003A2682">
        <w:rPr>
          <w:rFonts w:ascii="Arial" w:hAnsi="Arial" w:cs="Arial"/>
          <w:bCs/>
          <w:sz w:val="22"/>
          <w:szCs w:val="22"/>
        </w:rPr>
        <w:t xml:space="preserve">zwany dalej „Zamawiającym” zaprasza do składania ofert </w:t>
      </w:r>
      <w:r w:rsidRPr="003A2682">
        <w:rPr>
          <w:rFonts w:ascii="Arial" w:hAnsi="Arial" w:cs="Arial"/>
          <w:bCs/>
          <w:sz w:val="22"/>
          <w:szCs w:val="22"/>
        </w:rPr>
        <w:br/>
        <w:t xml:space="preserve">w postępowaniu prowadzonym w trybie zapytania ofertowego </w:t>
      </w:r>
      <w:r w:rsidR="00041290">
        <w:rPr>
          <w:rFonts w:ascii="Arial" w:hAnsi="Arial" w:cs="Arial"/>
          <w:bCs/>
          <w:sz w:val="22"/>
          <w:szCs w:val="22"/>
        </w:rPr>
        <w:t>otwartego</w:t>
      </w:r>
      <w:r w:rsidRPr="003A2682">
        <w:rPr>
          <w:rFonts w:ascii="Arial" w:hAnsi="Arial" w:cs="Arial"/>
          <w:bCs/>
          <w:sz w:val="22"/>
          <w:szCs w:val="22"/>
        </w:rPr>
        <w:t>.</w:t>
      </w:r>
    </w:p>
    <w:p w14:paraId="791A3F03" w14:textId="77777777" w:rsidR="00BD6B0E" w:rsidRPr="003A2682" w:rsidRDefault="00BD6B0E" w:rsidP="0097636D">
      <w:pPr>
        <w:pStyle w:val="Akapitzlist"/>
        <w:numPr>
          <w:ilvl w:val="0"/>
          <w:numId w:val="23"/>
        </w:numPr>
        <w:spacing w:line="360" w:lineRule="auto"/>
        <w:ind w:left="284"/>
        <w:rPr>
          <w:rFonts w:ascii="Arial" w:hAnsi="Arial" w:cs="Arial"/>
          <w:b/>
          <w:bCs/>
          <w:sz w:val="22"/>
          <w:szCs w:val="22"/>
        </w:rPr>
      </w:pPr>
      <w:r w:rsidRPr="003A2682">
        <w:rPr>
          <w:rFonts w:ascii="Arial" w:hAnsi="Arial" w:cs="Arial"/>
          <w:bCs/>
          <w:sz w:val="22"/>
          <w:szCs w:val="22"/>
        </w:rPr>
        <w:t>Postępowanie zakupowe</w:t>
      </w:r>
      <w:r w:rsidRPr="003A2682">
        <w:rPr>
          <w:rFonts w:ascii="Arial" w:hAnsi="Arial" w:cs="Arial"/>
          <w:sz w:val="22"/>
          <w:szCs w:val="22"/>
        </w:rPr>
        <w:t xml:space="preserve"> prowadzone jest zgodnie z zasadami określonymi </w:t>
      </w:r>
      <w:r w:rsidRPr="003A2682">
        <w:rPr>
          <w:rFonts w:ascii="Arial" w:hAnsi="Arial" w:cs="Arial"/>
          <w:sz w:val="22"/>
          <w:szCs w:val="22"/>
        </w:rPr>
        <w:br/>
        <w:t>w „Regulaminie udzielania zamówień logistycznych przez PKP Polskie Linie Kolejowe S.A.”</w:t>
      </w:r>
      <w:r w:rsidRPr="003A2682">
        <w:rPr>
          <w:rFonts w:ascii="Arial" w:hAnsi="Arial" w:cs="Arial"/>
          <w:b/>
          <w:sz w:val="22"/>
          <w:szCs w:val="22"/>
        </w:rPr>
        <w:t xml:space="preserve"> </w:t>
      </w:r>
      <w:r w:rsidRPr="003A2682">
        <w:rPr>
          <w:rFonts w:ascii="Arial" w:hAnsi="Arial" w:cs="Arial"/>
          <w:bCs/>
          <w:sz w:val="22"/>
          <w:szCs w:val="22"/>
        </w:rPr>
        <w:t xml:space="preserve">(dalej: „Regulamin”) dostępnego pod adresem: </w:t>
      </w:r>
      <w:r w:rsidRPr="003A2682">
        <w:rPr>
          <w:rFonts w:ascii="Arial" w:hAnsi="Arial" w:cs="Arial"/>
          <w:bCs/>
          <w:sz w:val="22"/>
          <w:szCs w:val="22"/>
          <w:u w:val="single"/>
        </w:rPr>
        <w:t>https://</w:t>
      </w:r>
      <w:hyperlink r:id="rId13" w:history="1">
        <w:r w:rsidRPr="003A2682">
          <w:rPr>
            <w:rFonts w:ascii="Arial" w:hAnsi="Arial" w:cs="Arial"/>
            <w:bCs/>
            <w:sz w:val="22"/>
            <w:szCs w:val="22"/>
            <w:u w:val="single"/>
          </w:rPr>
          <w:t>platformazakupowa.plk-sa.pl</w:t>
        </w:r>
      </w:hyperlink>
      <w:r w:rsidRPr="003A2682">
        <w:rPr>
          <w:rFonts w:ascii="Arial" w:hAnsi="Arial" w:cs="Arial"/>
          <w:sz w:val="22"/>
          <w:szCs w:val="22"/>
        </w:rPr>
        <w:t xml:space="preserve"> </w:t>
      </w:r>
    </w:p>
    <w:p w14:paraId="7EF0456E" w14:textId="77777777" w:rsidR="00BD6B0E" w:rsidRPr="003A2682"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p>
    <w:p w14:paraId="62A48A2A" w14:textId="77777777" w:rsidR="00BD6B0E" w:rsidRPr="003A2682"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rPr>
        <w:t xml:space="preserve">Postępowanie prowadzone jest za pomocą Platformy Zakupowej Zamawiającego (dalej: „Platforma”) dostępnej pod adresem: </w:t>
      </w:r>
      <w:r w:rsidRPr="003A2682">
        <w:rPr>
          <w:rFonts w:ascii="Arial" w:hAnsi="Arial" w:cs="Arial"/>
          <w:bCs/>
          <w:sz w:val="22"/>
          <w:szCs w:val="22"/>
          <w:u w:val="single"/>
        </w:rPr>
        <w:t>https://</w:t>
      </w:r>
      <w:hyperlink r:id="rId14" w:history="1">
        <w:r w:rsidRPr="003A2682">
          <w:rPr>
            <w:rFonts w:ascii="Arial" w:hAnsi="Arial" w:cs="Arial"/>
            <w:bCs/>
            <w:sz w:val="22"/>
            <w:szCs w:val="22"/>
            <w:u w:val="single"/>
          </w:rPr>
          <w:t>platformazakupowa.plk-sa.pl</w:t>
        </w:r>
      </w:hyperlink>
    </w:p>
    <w:p w14:paraId="5D555B2D" w14:textId="77777777" w:rsidR="00BD6B0E" w:rsidRPr="003A2682"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rPr>
        <w:t xml:space="preserve">Na platformie Zakupowej w zakładce </w:t>
      </w:r>
      <w:r w:rsidRPr="003A2682">
        <w:rPr>
          <w:rFonts w:ascii="Arial" w:hAnsi="Arial" w:cs="Arial"/>
          <w:bCs/>
          <w:i/>
          <w:sz w:val="22"/>
          <w:szCs w:val="22"/>
        </w:rPr>
        <w:t xml:space="preserve">Regulacje i procedury procesu zakupowego </w:t>
      </w:r>
      <w:r w:rsidRPr="003A2682">
        <w:rPr>
          <w:rFonts w:ascii="Arial" w:hAnsi="Arial" w:cs="Arial"/>
          <w:bCs/>
          <w:sz w:val="22"/>
          <w:szCs w:val="22"/>
        </w:rPr>
        <w:t xml:space="preserve">dostępny jest </w:t>
      </w:r>
      <w:r w:rsidRPr="003A2682">
        <w:rPr>
          <w:rFonts w:ascii="Arial" w:hAnsi="Arial" w:cs="Arial"/>
          <w:b/>
          <w:bCs/>
          <w:sz w:val="22"/>
          <w:szCs w:val="22"/>
        </w:rPr>
        <w:t>Podręcznik dla Wykonawców</w:t>
      </w:r>
      <w:r w:rsidRPr="003A2682">
        <w:rPr>
          <w:rFonts w:ascii="Arial" w:hAnsi="Arial" w:cs="Arial"/>
          <w:bCs/>
          <w:sz w:val="22"/>
          <w:szCs w:val="22"/>
        </w:rPr>
        <w:t xml:space="preserve"> (dalej: </w:t>
      </w:r>
      <w:r w:rsidRPr="003A2682">
        <w:rPr>
          <w:rFonts w:ascii="Arial" w:hAnsi="Arial" w:cs="Arial"/>
          <w:b/>
          <w:bCs/>
          <w:sz w:val="22"/>
          <w:szCs w:val="22"/>
        </w:rPr>
        <w:t>Podręcznik</w:t>
      </w:r>
      <w:r w:rsidRPr="003A2682">
        <w:rPr>
          <w:rFonts w:ascii="Arial" w:hAnsi="Arial" w:cs="Arial"/>
          <w:bCs/>
          <w:sz w:val="22"/>
          <w:szCs w:val="22"/>
        </w:rPr>
        <w:t xml:space="preserve">) zawierający opis sposobu korzystania z Platformy oraz jej wymagania techniczne. Wykonawca zobowiązany jest postępować zgodnie z instrukcjami zawartymi w </w:t>
      </w:r>
      <w:r w:rsidRPr="003A2682">
        <w:rPr>
          <w:rFonts w:ascii="Arial" w:hAnsi="Arial" w:cs="Arial"/>
          <w:b/>
          <w:bCs/>
          <w:sz w:val="22"/>
          <w:szCs w:val="22"/>
        </w:rPr>
        <w:t>Podręczniku</w:t>
      </w:r>
      <w:r w:rsidRPr="003A2682">
        <w:rPr>
          <w:rFonts w:ascii="Arial" w:hAnsi="Arial" w:cs="Arial"/>
          <w:bCs/>
          <w:sz w:val="22"/>
          <w:szCs w:val="22"/>
        </w:rPr>
        <w:t>.</w:t>
      </w:r>
    </w:p>
    <w:p w14:paraId="2E97B919" w14:textId="77777777" w:rsidR="00BD6B0E" w:rsidRPr="003A2682"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rPr>
        <w:t xml:space="preserve">Wykonawca zobowiązany jest do zapoznania się z treścią Specyfikacji Warunków Zamówienia oraz innych Dokumentów zamówienia i uznaje się związanym </w:t>
      </w:r>
      <w:proofErr w:type="gramStart"/>
      <w:r w:rsidRPr="003A2682">
        <w:rPr>
          <w:rFonts w:ascii="Arial" w:hAnsi="Arial" w:cs="Arial"/>
          <w:bCs/>
          <w:sz w:val="22"/>
          <w:szCs w:val="22"/>
        </w:rPr>
        <w:t>określonymi  w</w:t>
      </w:r>
      <w:proofErr w:type="gramEnd"/>
      <w:r w:rsidRPr="003A2682">
        <w:rPr>
          <w:rFonts w:ascii="Arial" w:hAnsi="Arial" w:cs="Arial"/>
          <w:bCs/>
          <w:sz w:val="22"/>
          <w:szCs w:val="22"/>
        </w:rPr>
        <w:t xml:space="preserve"> niej postanowieniami i zasadami postępowania, co potwierdza poprzez złożenie podpisanego oświadczenia stanowiącego </w:t>
      </w:r>
      <w:r w:rsidRPr="003A2682">
        <w:rPr>
          <w:rFonts w:ascii="Arial" w:hAnsi="Arial" w:cs="Arial"/>
          <w:b/>
          <w:bCs/>
          <w:sz w:val="22"/>
          <w:szCs w:val="22"/>
        </w:rPr>
        <w:t>Załącznik nr 2 do SWZ</w:t>
      </w:r>
      <w:r w:rsidRPr="003A2682">
        <w:rPr>
          <w:rFonts w:ascii="Arial" w:hAnsi="Arial" w:cs="Arial"/>
          <w:bCs/>
          <w:sz w:val="22"/>
          <w:szCs w:val="22"/>
        </w:rPr>
        <w:t>.</w:t>
      </w:r>
    </w:p>
    <w:p w14:paraId="0DA4AF34" w14:textId="77777777" w:rsidR="00BD6B0E" w:rsidRPr="003A2682"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rPr>
        <w:t>Zamawiający dopuszcza udział w postępowaniu zakupowym Wykonawców wspólnie ubiegających się o udzielenie Zamówienia (konsorcjum). Wykonawcy występujący wspólnie w postępowaniu zobligowani są ustanowić pełnomocnika do reprezentowania ich w postępowaniu zakupowym. Pełnomocnictwo należy złożyć wraz z ofertą.</w:t>
      </w:r>
    </w:p>
    <w:p w14:paraId="01E21D6F" w14:textId="77777777" w:rsidR="00BD6B0E" w:rsidRPr="003A2682"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rPr>
        <w:t>Wykonawca zobowiązany jest do zachowania w poufności wszelkich informacji prawnie chronionych uzyskanych w trakcie negocjacji oraz w trakcie realizacji umowy.</w:t>
      </w:r>
    </w:p>
    <w:p w14:paraId="3D6C24F1" w14:textId="39B5B6B7" w:rsidR="00BD6B0E" w:rsidRPr="00BD6B0E" w:rsidRDefault="00BD6B0E" w:rsidP="0097636D">
      <w:pPr>
        <w:pStyle w:val="Akapitzlist"/>
        <w:numPr>
          <w:ilvl w:val="0"/>
          <w:numId w:val="23"/>
        </w:numPr>
        <w:spacing w:line="360" w:lineRule="auto"/>
        <w:ind w:left="284"/>
        <w:rPr>
          <w:rFonts w:ascii="Arial" w:hAnsi="Arial" w:cs="Arial"/>
          <w:bCs/>
          <w:sz w:val="22"/>
          <w:szCs w:val="22"/>
        </w:rPr>
      </w:pPr>
      <w:r w:rsidRPr="003A2682">
        <w:rPr>
          <w:rFonts w:ascii="Arial" w:hAnsi="Arial" w:cs="Arial"/>
          <w:bCs/>
          <w:sz w:val="22"/>
          <w:szCs w:val="22"/>
          <w:u w:val="single"/>
        </w:rPr>
        <w:t xml:space="preserve">Zamawiający prosi, aby w miarę możliwości ewentualne zadawanie pytań na </w:t>
      </w:r>
      <w:proofErr w:type="gramStart"/>
      <w:r w:rsidRPr="003A2682">
        <w:rPr>
          <w:rFonts w:ascii="Arial" w:hAnsi="Arial" w:cs="Arial"/>
          <w:bCs/>
          <w:sz w:val="22"/>
          <w:szCs w:val="22"/>
          <w:u w:val="single"/>
        </w:rPr>
        <w:t>Platformie</w:t>
      </w:r>
      <w:r w:rsidRPr="003A2682">
        <w:rPr>
          <w:rFonts w:ascii="Arial" w:hAnsi="Arial" w:cs="Arial"/>
          <w:bCs/>
          <w:sz w:val="22"/>
          <w:szCs w:val="22"/>
        </w:rPr>
        <w:t xml:space="preserve">  </w:t>
      </w:r>
      <w:r w:rsidRPr="003A2682">
        <w:rPr>
          <w:rFonts w:ascii="Arial" w:hAnsi="Arial" w:cs="Arial"/>
          <w:bCs/>
          <w:sz w:val="22"/>
          <w:szCs w:val="22"/>
          <w:u w:val="single"/>
        </w:rPr>
        <w:t>Zakupowej</w:t>
      </w:r>
      <w:proofErr w:type="gramEnd"/>
      <w:r w:rsidRPr="003A2682">
        <w:rPr>
          <w:rFonts w:ascii="Arial" w:hAnsi="Arial" w:cs="Arial"/>
          <w:bCs/>
          <w:sz w:val="22"/>
          <w:szCs w:val="22"/>
          <w:u w:val="single"/>
        </w:rPr>
        <w:t xml:space="preserve"> odbywało się poprzez zamieszczenie 1 pliku z pytaniami.</w:t>
      </w:r>
    </w:p>
    <w:p w14:paraId="3A578359" w14:textId="04CCA926" w:rsidR="00BD6B0E" w:rsidRDefault="00BD6B0E" w:rsidP="00B43BF9">
      <w:pPr>
        <w:spacing w:line="276" w:lineRule="auto"/>
        <w:ind w:left="0"/>
        <w:rPr>
          <w:rFonts w:ascii="Arial" w:hAnsi="Arial" w:cs="Arial"/>
          <w:bCs/>
          <w:sz w:val="22"/>
        </w:rPr>
      </w:pPr>
    </w:p>
    <w:p w14:paraId="3A81D346" w14:textId="487702BA" w:rsidR="00A10D63" w:rsidRDefault="00A10D63" w:rsidP="00B43BF9">
      <w:pPr>
        <w:spacing w:line="276" w:lineRule="auto"/>
        <w:ind w:left="0"/>
        <w:rPr>
          <w:rFonts w:ascii="Arial" w:hAnsi="Arial" w:cs="Arial"/>
          <w:bCs/>
          <w:sz w:val="22"/>
        </w:rPr>
      </w:pPr>
    </w:p>
    <w:p w14:paraId="18B06CD2" w14:textId="0060A544" w:rsidR="00A10D63" w:rsidRDefault="00A10D63" w:rsidP="00B43BF9">
      <w:pPr>
        <w:spacing w:line="276" w:lineRule="auto"/>
        <w:ind w:left="0"/>
        <w:rPr>
          <w:rFonts w:ascii="Arial" w:hAnsi="Arial" w:cs="Arial"/>
          <w:bCs/>
          <w:sz w:val="22"/>
        </w:rPr>
      </w:pPr>
    </w:p>
    <w:p w14:paraId="16B0DC86" w14:textId="0F322980" w:rsidR="00A10D63" w:rsidRDefault="00A10D63" w:rsidP="00B43BF9">
      <w:pPr>
        <w:spacing w:line="276" w:lineRule="auto"/>
        <w:ind w:left="0"/>
        <w:rPr>
          <w:rFonts w:ascii="Arial" w:hAnsi="Arial" w:cs="Arial"/>
          <w:bCs/>
          <w:sz w:val="22"/>
        </w:rPr>
      </w:pPr>
    </w:p>
    <w:p w14:paraId="126ED152" w14:textId="77777777" w:rsidR="00A10D63" w:rsidRPr="00D73AD6" w:rsidRDefault="00A10D63" w:rsidP="00B43BF9">
      <w:pPr>
        <w:spacing w:line="276" w:lineRule="auto"/>
        <w:ind w:left="0"/>
        <w:rPr>
          <w:rFonts w:ascii="Arial" w:hAnsi="Arial" w:cs="Arial"/>
          <w:bCs/>
          <w:sz w:val="22"/>
        </w:rPr>
      </w:pPr>
    </w:p>
    <w:p w14:paraId="138A6282" w14:textId="163E9FEC" w:rsidR="00BF2E60" w:rsidRPr="000B794C" w:rsidRDefault="00B564BE" w:rsidP="009815EE">
      <w:pPr>
        <w:pStyle w:val="Nagwek1"/>
      </w:pPr>
      <w:bookmarkStart w:id="2" w:name="_Toc148606676"/>
      <w:r>
        <w:lastRenderedPageBreak/>
        <w:t>Rozdział</w:t>
      </w:r>
      <w:r w:rsidRPr="00943A07">
        <w:t xml:space="preserve"> </w:t>
      </w:r>
      <w:r w:rsidR="00D73AD6">
        <w:t>II</w:t>
      </w:r>
      <w:r w:rsidR="003E10F6">
        <w:t xml:space="preserve"> –</w:t>
      </w:r>
      <w:r w:rsidR="00900672" w:rsidRPr="00EB4849">
        <w:t xml:space="preserve"> Opis </w:t>
      </w:r>
      <w:r w:rsidR="00E03C52">
        <w:t>P</w:t>
      </w:r>
      <w:r w:rsidR="00900672" w:rsidRPr="00EB4849">
        <w:t>rzedmiot</w:t>
      </w:r>
      <w:r w:rsidR="001118DC" w:rsidRPr="00EB4849">
        <w:t xml:space="preserve">u </w:t>
      </w:r>
      <w:r w:rsidR="00E03C52">
        <w:t>Z</w:t>
      </w:r>
      <w:r w:rsidR="001118DC" w:rsidRPr="00EB4849">
        <w:t>amówienia i termin wykonania</w:t>
      </w:r>
      <w:bookmarkEnd w:id="2"/>
      <w:r>
        <w:tab/>
      </w:r>
    </w:p>
    <w:p w14:paraId="04DDF544" w14:textId="2816F2A2" w:rsidR="006030E5" w:rsidRPr="00295736" w:rsidRDefault="006030E5" w:rsidP="00333828">
      <w:pPr>
        <w:spacing w:line="276" w:lineRule="auto"/>
        <w:ind w:left="0"/>
        <w:rPr>
          <w:rFonts w:ascii="Arial" w:hAnsi="Arial" w:cs="Arial"/>
          <w:sz w:val="22"/>
          <w:szCs w:val="22"/>
        </w:rPr>
      </w:pPr>
    </w:p>
    <w:p w14:paraId="5BDE7C5F" w14:textId="1D021507" w:rsidR="00392193" w:rsidRPr="00990F12" w:rsidRDefault="001536DB" w:rsidP="0051178D">
      <w:pPr>
        <w:pStyle w:val="Akapitzlist"/>
        <w:numPr>
          <w:ilvl w:val="0"/>
          <w:numId w:val="12"/>
        </w:numPr>
        <w:spacing w:line="360" w:lineRule="auto"/>
        <w:ind w:left="284"/>
        <w:rPr>
          <w:rFonts w:ascii="Arial" w:hAnsi="Arial" w:cs="Arial"/>
          <w:b/>
          <w:bCs/>
          <w:sz w:val="22"/>
          <w:szCs w:val="22"/>
        </w:rPr>
      </w:pPr>
      <w:r w:rsidRPr="002E7D0E">
        <w:rPr>
          <w:rFonts w:ascii="Arial" w:hAnsi="Arial" w:cs="Arial"/>
          <w:sz w:val="22"/>
          <w:szCs w:val="22"/>
        </w:rPr>
        <w:t xml:space="preserve">Przedmiotem zamówienia </w:t>
      </w:r>
      <w:r w:rsidRPr="00F232DD">
        <w:rPr>
          <w:rFonts w:ascii="Arial" w:hAnsi="Arial" w:cs="Arial"/>
          <w:sz w:val="22"/>
          <w:szCs w:val="22"/>
        </w:rPr>
        <w:t xml:space="preserve">jest </w:t>
      </w:r>
      <w:r w:rsidR="00A10D63">
        <w:rPr>
          <w:rFonts w:ascii="Arial" w:hAnsi="Arial" w:cs="Arial"/>
          <w:sz w:val="22"/>
          <w:szCs w:val="22"/>
        </w:rPr>
        <w:t>w</w:t>
      </w:r>
      <w:r w:rsidR="00A10D63" w:rsidRPr="00A10D63">
        <w:rPr>
          <w:rFonts w:ascii="Arial" w:hAnsi="Arial" w:cs="Arial"/>
          <w:sz w:val="22"/>
          <w:szCs w:val="22"/>
        </w:rPr>
        <w:t xml:space="preserve">ymiana </w:t>
      </w:r>
      <w:r w:rsidR="0051178D" w:rsidRPr="0051178D">
        <w:rPr>
          <w:rFonts w:ascii="Arial" w:hAnsi="Arial" w:cs="Arial"/>
          <w:sz w:val="22"/>
          <w:szCs w:val="22"/>
        </w:rPr>
        <w:t>opraw oświetleniowych na przystanku osobowym Dąbrowa Niemodlińska, Łosiów, Lipki oraz przejazdach kolejowych w km: 126,673; 128,864; 136,211; 136,626, 149,033, 150,125; linia kolejowa nr 132 Bytom - Wrocław Główny</w:t>
      </w:r>
      <w:r w:rsidR="00FF12DC" w:rsidRPr="00990F12">
        <w:rPr>
          <w:rFonts w:ascii="Arial" w:hAnsi="Arial" w:cs="Arial"/>
          <w:sz w:val="22"/>
          <w:szCs w:val="22"/>
        </w:rPr>
        <w:t xml:space="preserve"> </w:t>
      </w:r>
      <w:r w:rsidR="007A461E" w:rsidRPr="00990F12">
        <w:rPr>
          <w:rFonts w:ascii="Arial" w:hAnsi="Arial" w:cs="Arial"/>
          <w:sz w:val="22"/>
          <w:szCs w:val="22"/>
        </w:rPr>
        <w:t>(dalej: „</w:t>
      </w:r>
      <w:r w:rsidR="004E68C9" w:rsidRPr="0051178D">
        <w:rPr>
          <w:rFonts w:ascii="Arial" w:hAnsi="Arial" w:cs="Arial"/>
          <w:b/>
          <w:bCs/>
          <w:sz w:val="22"/>
          <w:szCs w:val="22"/>
        </w:rPr>
        <w:t>Zamówienie</w:t>
      </w:r>
      <w:r w:rsidR="007A34A0" w:rsidRPr="00990F12">
        <w:rPr>
          <w:rFonts w:ascii="Arial" w:hAnsi="Arial" w:cs="Arial"/>
          <w:sz w:val="22"/>
          <w:szCs w:val="22"/>
        </w:rPr>
        <w:t>”</w:t>
      </w:r>
      <w:r w:rsidR="003B6C95" w:rsidRPr="00990F12">
        <w:rPr>
          <w:rFonts w:ascii="Arial" w:hAnsi="Arial" w:cs="Arial"/>
          <w:sz w:val="22"/>
          <w:szCs w:val="22"/>
        </w:rPr>
        <w:t>).</w:t>
      </w:r>
    </w:p>
    <w:p w14:paraId="7EBF7B7A" w14:textId="7FCDCDD9" w:rsidR="00333828" w:rsidRPr="003A2682" w:rsidRDefault="004D6E23" w:rsidP="00333828">
      <w:pPr>
        <w:pStyle w:val="Akapitzlist"/>
        <w:numPr>
          <w:ilvl w:val="0"/>
          <w:numId w:val="12"/>
        </w:numPr>
        <w:spacing w:line="360" w:lineRule="auto"/>
        <w:ind w:left="284" w:hanging="284"/>
        <w:rPr>
          <w:rFonts w:ascii="Arial" w:hAnsi="Arial" w:cs="Arial"/>
          <w:bCs/>
          <w:sz w:val="22"/>
          <w:szCs w:val="22"/>
        </w:rPr>
      </w:pPr>
      <w:r w:rsidRPr="00561DF3">
        <w:rPr>
          <w:rFonts w:ascii="Arial" w:hAnsi="Arial" w:cs="Arial"/>
          <w:sz w:val="22"/>
          <w:szCs w:val="22"/>
        </w:rPr>
        <w:t xml:space="preserve">Szczegółowy Opis Przedmiotu Zamówienia </w:t>
      </w:r>
      <w:r>
        <w:rPr>
          <w:rFonts w:ascii="Arial" w:hAnsi="Arial" w:cs="Arial"/>
          <w:sz w:val="22"/>
          <w:szCs w:val="22"/>
        </w:rPr>
        <w:t>(dalej: „</w:t>
      </w:r>
      <w:r w:rsidRPr="002F0EFB">
        <w:rPr>
          <w:rFonts w:ascii="Arial" w:hAnsi="Arial" w:cs="Arial"/>
          <w:b/>
          <w:sz w:val="22"/>
          <w:szCs w:val="22"/>
        </w:rPr>
        <w:t>OPZ</w:t>
      </w:r>
      <w:r>
        <w:rPr>
          <w:rFonts w:ascii="Arial" w:hAnsi="Arial" w:cs="Arial"/>
          <w:sz w:val="22"/>
          <w:szCs w:val="22"/>
        </w:rPr>
        <w:t>”) stanowi</w:t>
      </w:r>
      <w:r w:rsidR="00333828" w:rsidRPr="003A2682">
        <w:rPr>
          <w:rFonts w:ascii="Arial" w:eastAsia="Times New Roman" w:hAnsi="Arial" w:cs="Arial"/>
          <w:b/>
          <w:sz w:val="22"/>
          <w:szCs w:val="22"/>
          <w:lang w:eastAsia="pl-PL"/>
        </w:rPr>
        <w:t xml:space="preserve"> Załącznik nr 2 </w:t>
      </w:r>
      <w:r w:rsidR="00333828" w:rsidRPr="003A2682">
        <w:rPr>
          <w:rFonts w:ascii="Arial" w:eastAsia="Times New Roman" w:hAnsi="Arial" w:cs="Arial"/>
          <w:sz w:val="22"/>
          <w:szCs w:val="22"/>
          <w:lang w:eastAsia="pl-PL"/>
        </w:rPr>
        <w:t>do Umowy.</w:t>
      </w:r>
    </w:p>
    <w:p w14:paraId="12F0E338" w14:textId="07EAC974" w:rsidR="00333828" w:rsidRPr="002279B4" w:rsidRDefault="00333828" w:rsidP="00333828">
      <w:pPr>
        <w:numPr>
          <w:ilvl w:val="0"/>
          <w:numId w:val="12"/>
        </w:numPr>
        <w:spacing w:line="360" w:lineRule="auto"/>
        <w:ind w:left="284"/>
        <w:jc w:val="left"/>
        <w:rPr>
          <w:rFonts w:ascii="Arial" w:hAnsi="Arial" w:cs="Arial"/>
          <w:sz w:val="22"/>
          <w:szCs w:val="22"/>
        </w:rPr>
      </w:pPr>
      <w:r w:rsidRPr="003A2682">
        <w:rPr>
          <w:rFonts w:ascii="Arial" w:hAnsi="Arial" w:cs="Arial"/>
          <w:sz w:val="22"/>
          <w:szCs w:val="22"/>
        </w:rPr>
        <w:t xml:space="preserve">Termin realizacji Zamówienia: </w:t>
      </w:r>
      <w:r w:rsidR="004D6E23">
        <w:rPr>
          <w:rFonts w:ascii="Arial" w:hAnsi="Arial" w:cs="Arial"/>
          <w:sz w:val="22"/>
          <w:szCs w:val="22"/>
        </w:rPr>
        <w:t xml:space="preserve">Wykonawca, zgodnie ze złożoną przez siebie ofertą, a także zgodnie z zasadami wiedzy technicznej i przepisami prawa powszechnie obowiązującymi, wykona usługę i inne czynności objęte przedmiotem Umowy </w:t>
      </w:r>
      <w:r w:rsidRPr="003A2682">
        <w:rPr>
          <w:rFonts w:ascii="Arial" w:hAnsi="Arial" w:cs="Arial"/>
          <w:sz w:val="22"/>
          <w:szCs w:val="22"/>
        </w:rPr>
        <w:t xml:space="preserve">do </w:t>
      </w:r>
      <w:r w:rsidR="004D6E23">
        <w:rPr>
          <w:rFonts w:ascii="Arial" w:hAnsi="Arial" w:cs="Arial"/>
          <w:sz w:val="22"/>
          <w:szCs w:val="22"/>
        </w:rPr>
        <w:t xml:space="preserve">dnia </w:t>
      </w:r>
      <w:bookmarkStart w:id="3" w:name="_Hlk180661776"/>
      <w:r w:rsidR="004D6E23">
        <w:rPr>
          <w:rFonts w:ascii="Arial" w:hAnsi="Arial" w:cs="Arial"/>
          <w:b/>
          <w:sz w:val="22"/>
          <w:szCs w:val="22"/>
        </w:rPr>
        <w:t>2</w:t>
      </w:r>
      <w:r w:rsidR="0051178D">
        <w:rPr>
          <w:rFonts w:ascii="Arial" w:hAnsi="Arial" w:cs="Arial"/>
          <w:b/>
          <w:sz w:val="22"/>
          <w:szCs w:val="22"/>
        </w:rPr>
        <w:t>0</w:t>
      </w:r>
      <w:r>
        <w:rPr>
          <w:rFonts w:ascii="Arial" w:hAnsi="Arial" w:cs="Arial"/>
          <w:b/>
          <w:sz w:val="22"/>
          <w:szCs w:val="22"/>
        </w:rPr>
        <w:t>.12</w:t>
      </w:r>
      <w:r w:rsidRPr="003A2682">
        <w:rPr>
          <w:rFonts w:ascii="Arial" w:hAnsi="Arial" w:cs="Arial"/>
          <w:b/>
          <w:sz w:val="22"/>
          <w:szCs w:val="22"/>
        </w:rPr>
        <w:t>.202</w:t>
      </w:r>
      <w:r w:rsidR="0051178D">
        <w:rPr>
          <w:rFonts w:ascii="Arial" w:hAnsi="Arial" w:cs="Arial"/>
          <w:b/>
          <w:sz w:val="22"/>
          <w:szCs w:val="22"/>
        </w:rPr>
        <w:t>4</w:t>
      </w:r>
      <w:r w:rsidRPr="003A2682">
        <w:rPr>
          <w:rFonts w:ascii="Arial" w:hAnsi="Arial" w:cs="Arial"/>
          <w:b/>
          <w:sz w:val="22"/>
          <w:szCs w:val="22"/>
        </w:rPr>
        <w:t xml:space="preserve"> </w:t>
      </w:r>
      <w:bookmarkEnd w:id="3"/>
      <w:r w:rsidRPr="003A2682">
        <w:rPr>
          <w:rFonts w:ascii="Arial" w:hAnsi="Arial" w:cs="Arial"/>
          <w:b/>
          <w:sz w:val="22"/>
          <w:szCs w:val="22"/>
        </w:rPr>
        <w:t>r.</w:t>
      </w:r>
      <w:r>
        <w:rPr>
          <w:rFonts w:ascii="Arial" w:hAnsi="Arial" w:cs="Arial"/>
          <w:b/>
          <w:sz w:val="22"/>
          <w:szCs w:val="22"/>
        </w:rPr>
        <w:t xml:space="preserve"> </w:t>
      </w:r>
      <w:r>
        <w:rPr>
          <w:rFonts w:ascii="Arial" w:hAnsi="Arial" w:cs="Arial"/>
          <w:sz w:val="22"/>
          <w:szCs w:val="22"/>
        </w:rPr>
        <w:t>Okres realizacji Zamówienia przewiduje następujące terminy</w:t>
      </w:r>
      <w:r w:rsidRPr="002279B4">
        <w:rPr>
          <w:rFonts w:ascii="Arial" w:hAnsi="Arial" w:cs="Arial"/>
          <w:sz w:val="22"/>
          <w:szCs w:val="22"/>
        </w:rPr>
        <w:t xml:space="preserve">: </w:t>
      </w:r>
    </w:p>
    <w:p w14:paraId="3E49A466" w14:textId="6B25E49E" w:rsidR="00333828" w:rsidRPr="00163427" w:rsidRDefault="00333828" w:rsidP="0097636D">
      <w:pPr>
        <w:pStyle w:val="Tekstpodstawowywcity"/>
        <w:numPr>
          <w:ilvl w:val="0"/>
          <w:numId w:val="27"/>
        </w:numPr>
        <w:tabs>
          <w:tab w:val="left" w:pos="1080"/>
        </w:tabs>
        <w:spacing w:line="360" w:lineRule="auto"/>
        <w:jc w:val="left"/>
        <w:rPr>
          <w:sz w:val="22"/>
          <w:szCs w:val="22"/>
        </w:rPr>
      </w:pPr>
      <w:r w:rsidRPr="00163427">
        <w:rPr>
          <w:sz w:val="22"/>
          <w:szCs w:val="22"/>
        </w:rPr>
        <w:t>planowana data rozpoczę</w:t>
      </w:r>
      <w:r w:rsidR="008B74E4">
        <w:rPr>
          <w:sz w:val="22"/>
          <w:szCs w:val="22"/>
        </w:rPr>
        <w:t>cia</w:t>
      </w:r>
      <w:r w:rsidRPr="00163427">
        <w:rPr>
          <w:sz w:val="22"/>
          <w:szCs w:val="22"/>
        </w:rPr>
        <w:t xml:space="preserve"> </w:t>
      </w:r>
      <w:r w:rsidR="008B74E4">
        <w:rPr>
          <w:sz w:val="22"/>
          <w:szCs w:val="22"/>
        </w:rPr>
        <w:t>usług</w:t>
      </w:r>
      <w:r w:rsidRPr="00163427">
        <w:rPr>
          <w:sz w:val="22"/>
          <w:szCs w:val="22"/>
        </w:rPr>
        <w:t xml:space="preserve"> – niezwłocznie po zawarciu umowy; </w:t>
      </w:r>
    </w:p>
    <w:p w14:paraId="7693E90F" w14:textId="5C383019" w:rsidR="004D6E23" w:rsidRDefault="004D6E23" w:rsidP="0097636D">
      <w:pPr>
        <w:pStyle w:val="Tekstpodstawowywcity"/>
        <w:numPr>
          <w:ilvl w:val="0"/>
          <w:numId w:val="27"/>
        </w:numPr>
        <w:tabs>
          <w:tab w:val="left" w:pos="1080"/>
        </w:tabs>
        <w:spacing w:line="360" w:lineRule="auto"/>
        <w:ind w:left="709"/>
        <w:jc w:val="left"/>
        <w:rPr>
          <w:sz w:val="22"/>
          <w:szCs w:val="22"/>
        </w:rPr>
      </w:pPr>
      <w:r>
        <w:rPr>
          <w:sz w:val="22"/>
          <w:szCs w:val="22"/>
        </w:rPr>
        <w:t>termin zakończenia realizacji usługi ustalono na dzień</w:t>
      </w:r>
      <w:r w:rsidR="00333828">
        <w:rPr>
          <w:sz w:val="22"/>
          <w:szCs w:val="22"/>
        </w:rPr>
        <w:t xml:space="preserve"> </w:t>
      </w:r>
      <w:r w:rsidR="0051178D" w:rsidRPr="0051178D">
        <w:rPr>
          <w:bCs/>
          <w:sz w:val="22"/>
          <w:szCs w:val="22"/>
        </w:rPr>
        <w:t>20.12.2024</w:t>
      </w:r>
      <w:r w:rsidR="0051178D" w:rsidRPr="0051178D">
        <w:rPr>
          <w:b/>
          <w:sz w:val="22"/>
          <w:szCs w:val="22"/>
        </w:rPr>
        <w:t xml:space="preserve"> </w:t>
      </w:r>
      <w:r w:rsidR="00333828">
        <w:rPr>
          <w:sz w:val="22"/>
          <w:szCs w:val="22"/>
        </w:rPr>
        <w:t>r.</w:t>
      </w:r>
      <w:r w:rsidR="00333828" w:rsidRPr="002279B4">
        <w:rPr>
          <w:sz w:val="22"/>
          <w:szCs w:val="22"/>
        </w:rPr>
        <w:t>;</w:t>
      </w:r>
    </w:p>
    <w:p w14:paraId="2A34BAB7" w14:textId="67E27AF5" w:rsidR="00333828" w:rsidRDefault="004D6E23" w:rsidP="004D6E23">
      <w:pPr>
        <w:pStyle w:val="Tekstpodstawowywcity"/>
        <w:tabs>
          <w:tab w:val="left" w:pos="1080"/>
        </w:tabs>
        <w:spacing w:line="360" w:lineRule="auto"/>
        <w:ind w:left="349" w:firstLine="0"/>
        <w:jc w:val="left"/>
        <w:rPr>
          <w:sz w:val="22"/>
          <w:szCs w:val="22"/>
        </w:rPr>
      </w:pPr>
      <w:r>
        <w:rPr>
          <w:sz w:val="22"/>
          <w:szCs w:val="22"/>
        </w:rPr>
        <w:t>Podstawą odbioru prac jest pisemne zgłoszenie zamawiającemu przez Wykonawcę zakończenia prac i ich gotowości do odbioru.</w:t>
      </w:r>
    </w:p>
    <w:p w14:paraId="4A215019" w14:textId="3C40D905" w:rsidR="00333828" w:rsidRDefault="004D6E23" w:rsidP="00333828">
      <w:pPr>
        <w:pStyle w:val="Akapitzlist"/>
        <w:numPr>
          <w:ilvl w:val="0"/>
          <w:numId w:val="12"/>
        </w:numPr>
        <w:suppressAutoHyphens w:val="0"/>
        <w:spacing w:line="360" w:lineRule="auto"/>
        <w:ind w:left="284"/>
        <w:rPr>
          <w:rFonts w:ascii="Arial" w:hAnsi="Arial" w:cs="Arial"/>
          <w:sz w:val="22"/>
          <w:szCs w:val="22"/>
        </w:rPr>
      </w:pPr>
      <w:r>
        <w:rPr>
          <w:rFonts w:ascii="Arial" w:hAnsi="Arial" w:cs="Arial"/>
          <w:sz w:val="22"/>
          <w:szCs w:val="22"/>
        </w:rPr>
        <w:t>Usługi</w:t>
      </w:r>
      <w:r w:rsidR="00333828" w:rsidRPr="003A2682">
        <w:rPr>
          <w:rFonts w:ascii="Arial" w:hAnsi="Arial" w:cs="Arial"/>
          <w:sz w:val="22"/>
          <w:szCs w:val="22"/>
        </w:rPr>
        <w:t xml:space="preserve"> wykonywane </w:t>
      </w:r>
      <w:r w:rsidR="00333828" w:rsidRPr="00580B43">
        <w:rPr>
          <w:rFonts w:ascii="Arial" w:hAnsi="Arial" w:cs="Arial"/>
          <w:sz w:val="22"/>
          <w:szCs w:val="22"/>
        </w:rPr>
        <w:t xml:space="preserve">będą na </w:t>
      </w:r>
      <w:r w:rsidR="00580B43" w:rsidRPr="00580B43">
        <w:rPr>
          <w:rFonts w:ascii="Arial" w:eastAsia="Times New Roman" w:hAnsi="Arial" w:cs="Arial"/>
          <w:color w:val="000000"/>
          <w:sz w:val="22"/>
          <w:szCs w:val="22"/>
          <w:lang w:eastAsia="pl-PL"/>
        </w:rPr>
        <w:t>przystank</w:t>
      </w:r>
      <w:r w:rsidR="00D85E08">
        <w:rPr>
          <w:rFonts w:ascii="Arial" w:eastAsia="Times New Roman" w:hAnsi="Arial" w:cs="Arial"/>
          <w:color w:val="000000"/>
          <w:sz w:val="22"/>
          <w:szCs w:val="22"/>
          <w:lang w:eastAsia="pl-PL"/>
        </w:rPr>
        <w:t>ach</w:t>
      </w:r>
      <w:r w:rsidR="00B74648">
        <w:rPr>
          <w:rFonts w:ascii="Arial" w:eastAsia="Times New Roman" w:hAnsi="Arial" w:cs="Arial"/>
          <w:color w:val="000000"/>
          <w:sz w:val="22"/>
          <w:szCs w:val="22"/>
          <w:lang w:eastAsia="pl-PL"/>
        </w:rPr>
        <w:t xml:space="preserve"> osobowy</w:t>
      </w:r>
      <w:r w:rsidR="00D85E08">
        <w:rPr>
          <w:rFonts w:ascii="Arial" w:eastAsia="Times New Roman" w:hAnsi="Arial" w:cs="Arial"/>
          <w:color w:val="000000"/>
          <w:sz w:val="22"/>
          <w:szCs w:val="22"/>
          <w:lang w:eastAsia="pl-PL"/>
        </w:rPr>
        <w:t>ch</w:t>
      </w:r>
      <w:r w:rsidR="00B74648">
        <w:rPr>
          <w:rFonts w:ascii="Arial" w:eastAsia="Times New Roman" w:hAnsi="Arial" w:cs="Arial"/>
          <w:color w:val="000000"/>
          <w:sz w:val="22"/>
          <w:szCs w:val="22"/>
          <w:lang w:eastAsia="pl-PL"/>
        </w:rPr>
        <w:t xml:space="preserve"> </w:t>
      </w:r>
      <w:r w:rsidR="00D85E08" w:rsidRPr="00D85E08">
        <w:rPr>
          <w:rFonts w:ascii="Arial" w:eastAsia="Times New Roman" w:hAnsi="Arial" w:cs="Arial"/>
          <w:color w:val="000000"/>
          <w:sz w:val="22"/>
          <w:szCs w:val="22"/>
          <w:lang w:eastAsia="pl-PL"/>
        </w:rPr>
        <w:t xml:space="preserve">Dąbrowa Niemodlińska, Łosiów, Lipki oraz przejazdy kolejowe w km: 126,673; 128,864; 136,211; 136,626, 149,033, 150,125, linia kolejowa nr 132, województwo opolskie, powiat opolski i brzeski, gminy Dąbrowa, Lewin Brzeski, Skarbimierz. </w:t>
      </w:r>
      <w:proofErr w:type="gramStart"/>
      <w:r w:rsidR="00D85E08" w:rsidRPr="00D85E08">
        <w:rPr>
          <w:rFonts w:ascii="Arial" w:eastAsia="Times New Roman" w:hAnsi="Arial" w:cs="Arial"/>
          <w:color w:val="000000"/>
          <w:sz w:val="22"/>
          <w:szCs w:val="22"/>
          <w:lang w:eastAsia="pl-PL"/>
        </w:rPr>
        <w:t>Teren</w:t>
      </w:r>
      <w:proofErr w:type="gramEnd"/>
      <w:r w:rsidR="00D85E08" w:rsidRPr="00D85E08">
        <w:rPr>
          <w:rFonts w:ascii="Arial" w:eastAsia="Times New Roman" w:hAnsi="Arial" w:cs="Arial"/>
          <w:color w:val="000000"/>
          <w:sz w:val="22"/>
          <w:szCs w:val="22"/>
          <w:lang w:eastAsia="pl-PL"/>
        </w:rPr>
        <w:t xml:space="preserve"> na którym prowadzone będą prace, nie obejmuje terenów, które są wpisane do rejestru zabytków lub podlegają innej ochronie konserwatorskiej, oraz nie znajdują się obiekty wpisane do rejestru zabytków lub podlegają innej ochronie konserwatorskiej</w:t>
      </w:r>
      <w:r w:rsidR="00333828" w:rsidRPr="00F728CC">
        <w:rPr>
          <w:rFonts w:ascii="Arial" w:hAnsi="Arial" w:cs="Arial"/>
          <w:sz w:val="22"/>
          <w:szCs w:val="22"/>
        </w:rPr>
        <w:t>.</w:t>
      </w:r>
    </w:p>
    <w:p w14:paraId="2A96FCF5" w14:textId="1E3D5CB9" w:rsidR="007C03F8" w:rsidRPr="00CB0BBB" w:rsidRDefault="007C03F8" w:rsidP="007C03F8">
      <w:pPr>
        <w:pStyle w:val="Akapitzlist"/>
        <w:numPr>
          <w:ilvl w:val="0"/>
          <w:numId w:val="12"/>
        </w:numPr>
        <w:suppressAutoHyphens w:val="0"/>
        <w:spacing w:line="360" w:lineRule="auto"/>
        <w:ind w:left="284" w:hanging="426"/>
        <w:rPr>
          <w:rFonts w:ascii="Arial" w:hAnsi="Arial" w:cs="Arial"/>
          <w:sz w:val="22"/>
          <w:szCs w:val="22"/>
        </w:rPr>
      </w:pPr>
      <w:r w:rsidRPr="00CB0BBB">
        <w:rPr>
          <w:rFonts w:ascii="Arial" w:hAnsi="Arial" w:cs="Arial"/>
          <w:sz w:val="22"/>
          <w:szCs w:val="22"/>
        </w:rPr>
        <w:t>Wykonawca ma obowiązek dołączyć do oferty kosztorys ofertowy wykonany metodą uproszczoną z podaniem składników cenotwórczych tj. roboczogodziny, zysku i kosztów pośrednich.</w:t>
      </w:r>
    </w:p>
    <w:p w14:paraId="7B0AB069" w14:textId="77777777" w:rsidR="00333828" w:rsidRPr="003A2682" w:rsidRDefault="00333828" w:rsidP="00333828">
      <w:pPr>
        <w:pStyle w:val="Akapitzlist"/>
        <w:numPr>
          <w:ilvl w:val="0"/>
          <w:numId w:val="12"/>
        </w:numPr>
        <w:spacing w:line="360" w:lineRule="auto"/>
        <w:ind w:left="284" w:hanging="426"/>
        <w:rPr>
          <w:rFonts w:ascii="Arial" w:hAnsi="Arial" w:cs="Arial"/>
          <w:bCs/>
          <w:sz w:val="22"/>
          <w:szCs w:val="22"/>
        </w:rPr>
      </w:pPr>
      <w:r w:rsidRPr="003A2682">
        <w:rPr>
          <w:rFonts w:ascii="Arial" w:hAnsi="Arial" w:cs="Arial"/>
          <w:sz w:val="22"/>
          <w:szCs w:val="22"/>
        </w:rPr>
        <w:t xml:space="preserve">Przedmiot Zamówienia </w:t>
      </w:r>
      <w:r w:rsidRPr="00FE6FCB">
        <w:rPr>
          <w:rFonts w:ascii="Arial" w:hAnsi="Arial" w:cs="Arial"/>
          <w:sz w:val="22"/>
          <w:szCs w:val="22"/>
        </w:rPr>
        <w:t>nie jest podzielony na części</w:t>
      </w:r>
      <w:r w:rsidRPr="003A2682">
        <w:rPr>
          <w:rFonts w:ascii="Arial" w:hAnsi="Arial" w:cs="Arial"/>
          <w:sz w:val="22"/>
          <w:szCs w:val="22"/>
        </w:rPr>
        <w:t xml:space="preserve">. </w:t>
      </w:r>
    </w:p>
    <w:p w14:paraId="641EAA79" w14:textId="2F451DB8" w:rsidR="00333828" w:rsidRPr="003A2682" w:rsidRDefault="00A752B7" w:rsidP="00333828">
      <w:pPr>
        <w:numPr>
          <w:ilvl w:val="0"/>
          <w:numId w:val="12"/>
        </w:numPr>
        <w:spacing w:line="360" w:lineRule="auto"/>
        <w:ind w:left="284" w:hanging="426"/>
        <w:jc w:val="left"/>
        <w:rPr>
          <w:rFonts w:ascii="Arial" w:hAnsi="Arial" w:cs="Arial"/>
          <w:sz w:val="22"/>
          <w:szCs w:val="22"/>
        </w:rPr>
      </w:pPr>
      <w:r w:rsidRPr="00A752B7">
        <w:rPr>
          <w:rFonts w:ascii="Arial" w:hAnsi="Arial" w:cs="Arial"/>
          <w:sz w:val="22"/>
          <w:szCs w:val="22"/>
        </w:rPr>
        <w:t xml:space="preserve">Zamawiający </w:t>
      </w:r>
      <w:r w:rsidR="00A75B45">
        <w:rPr>
          <w:rFonts w:ascii="Arial" w:hAnsi="Arial" w:cs="Arial"/>
          <w:sz w:val="22"/>
          <w:szCs w:val="22"/>
        </w:rPr>
        <w:t xml:space="preserve">nie </w:t>
      </w:r>
      <w:r w:rsidRPr="00A752B7">
        <w:rPr>
          <w:rFonts w:ascii="Arial" w:hAnsi="Arial" w:cs="Arial"/>
          <w:sz w:val="22"/>
          <w:szCs w:val="22"/>
        </w:rPr>
        <w:t xml:space="preserve">zastrzega na swoją rzecz prawo rozszerzenia zakresu Zamówienia o dodatkowe </w:t>
      </w:r>
      <w:r>
        <w:rPr>
          <w:rFonts w:ascii="Arial" w:hAnsi="Arial" w:cs="Arial"/>
          <w:sz w:val="22"/>
          <w:szCs w:val="22"/>
        </w:rPr>
        <w:t>Usługi</w:t>
      </w:r>
      <w:r w:rsidR="00333828" w:rsidRPr="003A2682">
        <w:rPr>
          <w:rFonts w:ascii="Arial" w:hAnsi="Arial" w:cs="Arial"/>
          <w:sz w:val="22"/>
          <w:szCs w:val="22"/>
        </w:rPr>
        <w:t xml:space="preserve">, </w:t>
      </w:r>
      <w:r w:rsidRPr="00A752B7">
        <w:rPr>
          <w:rFonts w:ascii="Arial" w:hAnsi="Arial" w:cs="Arial"/>
          <w:sz w:val="22"/>
          <w:szCs w:val="22"/>
        </w:rPr>
        <w:t>uwzględniające dodatkowe, bieżące potrzeby Zamawiającego (dalej: „</w:t>
      </w:r>
      <w:r w:rsidRPr="00A752B7">
        <w:rPr>
          <w:rFonts w:ascii="Arial" w:hAnsi="Arial" w:cs="Arial"/>
          <w:b/>
          <w:sz w:val="22"/>
          <w:szCs w:val="22"/>
        </w:rPr>
        <w:t>Prawo opcji</w:t>
      </w:r>
      <w:r w:rsidRPr="00A752B7">
        <w:rPr>
          <w:rFonts w:ascii="Arial" w:hAnsi="Arial" w:cs="Arial"/>
          <w:sz w:val="22"/>
          <w:szCs w:val="22"/>
        </w:rPr>
        <w:t>”)</w:t>
      </w:r>
      <w:r>
        <w:rPr>
          <w:rFonts w:ascii="Arial" w:hAnsi="Arial" w:cs="Arial"/>
          <w:sz w:val="22"/>
          <w:szCs w:val="22"/>
        </w:rPr>
        <w:t>.</w:t>
      </w:r>
    </w:p>
    <w:p w14:paraId="73BC207E" w14:textId="77777777" w:rsidR="00FE6FCB" w:rsidRPr="004A4877" w:rsidRDefault="00FE6FCB" w:rsidP="00FE6FCB">
      <w:pPr>
        <w:pStyle w:val="Tekstpodstawowywcity"/>
        <w:numPr>
          <w:ilvl w:val="0"/>
          <w:numId w:val="12"/>
        </w:numPr>
        <w:spacing w:line="360" w:lineRule="auto"/>
        <w:ind w:left="284" w:hanging="426"/>
        <w:jc w:val="left"/>
        <w:rPr>
          <w:sz w:val="22"/>
          <w:szCs w:val="22"/>
        </w:rPr>
      </w:pPr>
      <w:r w:rsidRPr="004A4877">
        <w:rPr>
          <w:sz w:val="22"/>
          <w:szCs w:val="22"/>
        </w:rPr>
        <w:t>Zamawiający nie przewiduje udzielenie Zamówień, o których mowa w §19 ust. 2 pkt 7 Regulaminu polegających na powtórzeniu tego samego rodzaju zamówień.</w:t>
      </w:r>
    </w:p>
    <w:p w14:paraId="13377B63" w14:textId="77777777" w:rsidR="00FE6FCB" w:rsidRPr="00561DF3" w:rsidRDefault="00FE6FCB" w:rsidP="00FE6FCB">
      <w:pPr>
        <w:pStyle w:val="Tekstpodstawowywcity"/>
        <w:numPr>
          <w:ilvl w:val="0"/>
          <w:numId w:val="12"/>
        </w:numPr>
        <w:tabs>
          <w:tab w:val="left" w:pos="284"/>
        </w:tabs>
        <w:spacing w:line="360" w:lineRule="auto"/>
        <w:ind w:left="284" w:hanging="426"/>
        <w:jc w:val="left"/>
        <w:rPr>
          <w:sz w:val="22"/>
          <w:szCs w:val="22"/>
        </w:rPr>
      </w:pPr>
      <w:r w:rsidRPr="004E4270">
        <w:rPr>
          <w:sz w:val="22"/>
          <w:szCs w:val="22"/>
        </w:rPr>
        <w:t>Zamawiający wyraża zgodę na powierzenie podwy</w:t>
      </w:r>
      <w:r>
        <w:rPr>
          <w:sz w:val="22"/>
          <w:szCs w:val="22"/>
        </w:rPr>
        <w:t xml:space="preserve">konawcom </w:t>
      </w:r>
      <w:proofErr w:type="spellStart"/>
      <w:r>
        <w:rPr>
          <w:sz w:val="22"/>
          <w:szCs w:val="22"/>
        </w:rPr>
        <w:t>realizacjię</w:t>
      </w:r>
      <w:proofErr w:type="spellEnd"/>
      <w:r>
        <w:rPr>
          <w:sz w:val="22"/>
          <w:szCs w:val="22"/>
        </w:rPr>
        <w:t xml:space="preserve"> Zamówienia</w:t>
      </w:r>
      <w:r w:rsidRPr="004A4877">
        <w:rPr>
          <w:sz w:val="22"/>
          <w:szCs w:val="22"/>
        </w:rPr>
        <w:t>.</w:t>
      </w:r>
    </w:p>
    <w:p w14:paraId="528530F2" w14:textId="77777777" w:rsidR="00FE6FCB" w:rsidRPr="00014F0B" w:rsidRDefault="00FE6FCB" w:rsidP="00FE6FCB">
      <w:pPr>
        <w:numPr>
          <w:ilvl w:val="0"/>
          <w:numId w:val="12"/>
        </w:numPr>
        <w:suppressAutoHyphens w:val="0"/>
        <w:spacing w:line="360" w:lineRule="auto"/>
        <w:ind w:left="284" w:hanging="426"/>
        <w:jc w:val="left"/>
        <w:rPr>
          <w:rFonts w:ascii="Arial" w:eastAsia="Calibri" w:hAnsi="Arial" w:cs="Arial"/>
          <w:sz w:val="22"/>
          <w:szCs w:val="22"/>
          <w:lang w:eastAsia="en-US"/>
        </w:rPr>
      </w:pPr>
      <w:r w:rsidRPr="00014F0B">
        <w:rPr>
          <w:rFonts w:ascii="Arial" w:eastAsia="Calibri" w:hAnsi="Arial" w:cs="Arial"/>
          <w:sz w:val="22"/>
          <w:szCs w:val="22"/>
          <w:lang w:eastAsia="en-US"/>
        </w:rPr>
        <w:t>Zamawiający żąda wskazania przez Wykonawcę oświadczeniu o akceptacji SWZ                       i zapisów umowy części Zamówienia, których wykonanie zamierza powierzyć podwykonawcom.</w:t>
      </w:r>
    </w:p>
    <w:p w14:paraId="5AB3A5A7" w14:textId="77777777" w:rsidR="00FE6FCB" w:rsidRPr="00014F0B" w:rsidRDefault="00FE6FCB" w:rsidP="00FE6FCB">
      <w:pPr>
        <w:numPr>
          <w:ilvl w:val="0"/>
          <w:numId w:val="12"/>
        </w:numPr>
        <w:suppressAutoHyphens w:val="0"/>
        <w:spacing w:line="360" w:lineRule="auto"/>
        <w:ind w:left="284" w:hanging="426"/>
        <w:jc w:val="left"/>
        <w:rPr>
          <w:rFonts w:ascii="Arial" w:eastAsia="Calibri" w:hAnsi="Arial" w:cs="Arial"/>
          <w:sz w:val="22"/>
          <w:szCs w:val="22"/>
          <w:lang w:eastAsia="en-US"/>
        </w:rPr>
      </w:pPr>
      <w:r w:rsidRPr="00014F0B">
        <w:rPr>
          <w:rFonts w:ascii="Arial" w:eastAsia="Calibri" w:hAnsi="Arial" w:cs="Arial"/>
          <w:sz w:val="22"/>
          <w:szCs w:val="22"/>
          <w:lang w:eastAsia="en-US"/>
        </w:rPr>
        <w:lastRenderedPageBreak/>
        <w:t>Wykonawca gwarantuje, iż w realizacji niniejszej Umowy nie będą brali udziału etatowi pracownicy PKP Polskie Linie Kolejowe S.A.</w:t>
      </w:r>
    </w:p>
    <w:p w14:paraId="38A0D80D" w14:textId="77777777" w:rsidR="00FE6FCB" w:rsidRDefault="00FE6FCB" w:rsidP="00FE6FCB">
      <w:pPr>
        <w:numPr>
          <w:ilvl w:val="0"/>
          <w:numId w:val="12"/>
        </w:numPr>
        <w:suppressAutoHyphens w:val="0"/>
        <w:spacing w:line="360" w:lineRule="auto"/>
        <w:ind w:left="284" w:hanging="426"/>
        <w:jc w:val="left"/>
        <w:rPr>
          <w:rFonts w:ascii="Arial" w:eastAsia="Calibri" w:hAnsi="Arial" w:cs="Arial"/>
          <w:sz w:val="22"/>
          <w:szCs w:val="22"/>
          <w:lang w:eastAsia="en-US"/>
        </w:rPr>
      </w:pPr>
      <w:r w:rsidRPr="00D2736C">
        <w:rPr>
          <w:rFonts w:ascii="Arial" w:hAnsi="Arial" w:cs="Arial"/>
          <w:sz w:val="22"/>
          <w:szCs w:val="22"/>
          <w:lang w:eastAsia="pl-PL"/>
        </w:rPr>
        <w:t xml:space="preserve">Wykonawca przed rozpoczęciem realizacji Umowy powinien uzyskać zezwolenie na prawo wstępu na teren </w:t>
      </w:r>
      <w:proofErr w:type="gramStart"/>
      <w:r w:rsidRPr="00D2736C">
        <w:rPr>
          <w:rFonts w:ascii="Arial" w:hAnsi="Arial" w:cs="Arial"/>
          <w:sz w:val="22"/>
          <w:szCs w:val="22"/>
          <w:lang w:eastAsia="pl-PL"/>
        </w:rPr>
        <w:t>kolejowy,</w:t>
      </w:r>
      <w:proofErr w:type="gramEnd"/>
      <w:r w:rsidRPr="00D2736C">
        <w:rPr>
          <w:rFonts w:ascii="Arial" w:hAnsi="Arial" w:cs="Arial"/>
          <w:sz w:val="22"/>
          <w:szCs w:val="22"/>
          <w:lang w:eastAsia="pl-PL"/>
        </w:rPr>
        <w:t xml:space="preserve"> oraz powiadomić pisemnie o tym Koordynatora realizacji Umowy ze strony Zamawiającego,</w:t>
      </w:r>
      <w:r>
        <w:rPr>
          <w:rFonts w:ascii="Arial" w:hAnsi="Arial" w:cs="Arial"/>
          <w:sz w:val="22"/>
          <w:szCs w:val="22"/>
          <w:lang w:eastAsia="pl-PL"/>
        </w:rPr>
        <w:t xml:space="preserve"> </w:t>
      </w:r>
      <w:r w:rsidRPr="00D2736C">
        <w:rPr>
          <w:rFonts w:ascii="Arial" w:hAnsi="Arial" w:cs="Arial"/>
          <w:sz w:val="22"/>
          <w:szCs w:val="22"/>
          <w:lang w:eastAsia="pl-PL"/>
        </w:rPr>
        <w:t xml:space="preserve">o którym </w:t>
      </w:r>
      <w:r w:rsidRPr="00095C48">
        <w:rPr>
          <w:rFonts w:ascii="Arial" w:hAnsi="Arial" w:cs="Arial"/>
          <w:sz w:val="22"/>
          <w:szCs w:val="22"/>
          <w:lang w:eastAsia="pl-PL"/>
        </w:rPr>
        <w:t xml:space="preserve">mowa w </w:t>
      </w:r>
      <w:r w:rsidRPr="0028149C">
        <w:rPr>
          <w:rFonts w:ascii="Arial" w:hAnsi="Arial" w:cs="Arial"/>
          <w:sz w:val="22"/>
          <w:szCs w:val="22"/>
          <w:lang w:eastAsia="pl-PL"/>
        </w:rPr>
        <w:t>§ 18 ust. 2</w:t>
      </w:r>
      <w:r w:rsidRPr="00E56524">
        <w:rPr>
          <w:rFonts w:ascii="Arial" w:hAnsi="Arial" w:cs="Arial"/>
          <w:sz w:val="22"/>
          <w:szCs w:val="22"/>
          <w:lang w:eastAsia="pl-PL"/>
        </w:rPr>
        <w:t xml:space="preserve"> Umowy.</w:t>
      </w:r>
    </w:p>
    <w:p w14:paraId="514D22F3" w14:textId="236661C6" w:rsidR="00FE6FCB" w:rsidRPr="007C03F8" w:rsidRDefault="00FE6FCB" w:rsidP="007C03F8">
      <w:pPr>
        <w:numPr>
          <w:ilvl w:val="0"/>
          <w:numId w:val="12"/>
        </w:numPr>
        <w:suppressAutoHyphens w:val="0"/>
        <w:spacing w:line="360" w:lineRule="auto"/>
        <w:ind w:left="284" w:hanging="426"/>
        <w:jc w:val="left"/>
        <w:rPr>
          <w:rFonts w:ascii="Arial" w:eastAsia="Calibri" w:hAnsi="Arial" w:cs="Arial"/>
          <w:sz w:val="22"/>
          <w:szCs w:val="22"/>
          <w:lang w:eastAsia="en-US"/>
        </w:rPr>
      </w:pPr>
      <w:r w:rsidRPr="00FE6FCB">
        <w:rPr>
          <w:rFonts w:ascii="Arial" w:hAnsi="Arial" w:cs="Arial"/>
          <w:sz w:val="22"/>
          <w:szCs w:val="22"/>
        </w:rPr>
        <w:t xml:space="preserve">Wykonawca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D85E08">
        <w:rPr>
          <w:rFonts w:ascii="Arial" w:hAnsi="Arial" w:cs="Arial"/>
          <w:sz w:val="22"/>
          <w:szCs w:val="22"/>
        </w:rPr>
        <w:t>10</w:t>
      </w:r>
      <w:r w:rsidRPr="00FE6FCB">
        <w:rPr>
          <w:rFonts w:ascii="Arial" w:hAnsi="Arial" w:cs="Arial"/>
          <w:sz w:val="22"/>
          <w:szCs w:val="22"/>
        </w:rPr>
        <w:t xml:space="preserve">0 000,00 zł (słonie: </w:t>
      </w:r>
      <w:r w:rsidR="00D85E08">
        <w:rPr>
          <w:rFonts w:ascii="Arial" w:hAnsi="Arial" w:cs="Arial"/>
          <w:sz w:val="22"/>
          <w:szCs w:val="22"/>
        </w:rPr>
        <w:t>sto</w:t>
      </w:r>
      <w:r w:rsidR="007C03F8">
        <w:rPr>
          <w:rFonts w:ascii="Arial" w:hAnsi="Arial" w:cs="Arial"/>
          <w:sz w:val="22"/>
          <w:szCs w:val="22"/>
        </w:rPr>
        <w:t xml:space="preserve"> tysięcy złotych 00/100).</w:t>
      </w:r>
    </w:p>
    <w:p w14:paraId="5F90FB9A" w14:textId="77777777" w:rsidR="00FE6FCB" w:rsidRPr="00295736" w:rsidRDefault="00FE6FCB" w:rsidP="00FE6FCB">
      <w:pPr>
        <w:spacing w:line="276" w:lineRule="auto"/>
        <w:ind w:left="0"/>
        <w:rPr>
          <w:rFonts w:ascii="Arial" w:hAnsi="Arial" w:cs="Arial"/>
          <w:sz w:val="22"/>
          <w:szCs w:val="22"/>
        </w:rPr>
      </w:pPr>
    </w:p>
    <w:p w14:paraId="670C1571" w14:textId="0764F9D2" w:rsidR="006030E5" w:rsidRPr="00FE6FCB" w:rsidRDefault="00FE6FCB" w:rsidP="00FE6FCB">
      <w:pPr>
        <w:pBdr>
          <w:top w:val="single" w:sz="4" w:space="1" w:color="auto"/>
          <w:left w:val="single" w:sz="4" w:space="4" w:color="auto"/>
          <w:bottom w:val="single" w:sz="4" w:space="0" w:color="auto"/>
          <w:right w:val="single" w:sz="4" w:space="4" w:color="auto"/>
          <w:between w:val="single" w:sz="4" w:space="1" w:color="auto"/>
          <w:bar w:val="single" w:sz="4" w:color="auto"/>
        </w:pBdr>
        <w:suppressAutoHyphens w:val="0"/>
        <w:spacing w:line="360" w:lineRule="auto"/>
        <w:ind w:left="0"/>
        <w:contextualSpacing/>
        <w:outlineLvl w:val="0"/>
        <w:rPr>
          <w:rFonts w:ascii="Arial" w:hAnsi="Arial" w:cs="Arial"/>
          <w:b/>
          <w:bCs/>
          <w:u w:val="single"/>
        </w:rPr>
      </w:pPr>
      <w:bookmarkStart w:id="4" w:name="_Toc143161190"/>
      <w:bookmarkStart w:id="5" w:name="_Toc148606677"/>
      <w:r w:rsidRPr="00FE6FCB">
        <w:rPr>
          <w:rFonts w:ascii="Arial" w:hAnsi="Arial" w:cs="Arial"/>
          <w:b/>
          <w:bCs/>
          <w:u w:val="single"/>
        </w:rPr>
        <w:t>Rozdział III – Warunki udziału w postępowaniu i informacja o wymaganych dokumentach</w:t>
      </w:r>
      <w:bookmarkEnd w:id="4"/>
      <w:bookmarkEnd w:id="5"/>
    </w:p>
    <w:p w14:paraId="46E8470E" w14:textId="77777777" w:rsidR="00FE6FCB" w:rsidRDefault="00FE6FCB" w:rsidP="00FE6FCB">
      <w:pPr>
        <w:spacing w:line="360" w:lineRule="auto"/>
        <w:ind w:left="284"/>
        <w:contextualSpacing/>
        <w:jc w:val="left"/>
        <w:rPr>
          <w:rFonts w:ascii="Arial" w:hAnsi="Arial" w:cs="Arial"/>
          <w:sz w:val="22"/>
          <w:szCs w:val="22"/>
        </w:rPr>
      </w:pPr>
    </w:p>
    <w:p w14:paraId="03AFB915" w14:textId="250188C2" w:rsidR="00FE6FCB" w:rsidRPr="003A2682" w:rsidRDefault="00FE6FCB" w:rsidP="00FE6FCB">
      <w:pPr>
        <w:numPr>
          <w:ilvl w:val="1"/>
          <w:numId w:val="3"/>
        </w:numPr>
        <w:tabs>
          <w:tab w:val="clear" w:pos="1440"/>
        </w:tabs>
        <w:spacing w:line="360" w:lineRule="auto"/>
        <w:ind w:left="284" w:hanging="284"/>
        <w:contextualSpacing/>
        <w:jc w:val="left"/>
        <w:rPr>
          <w:rFonts w:ascii="Arial" w:hAnsi="Arial" w:cs="Arial"/>
          <w:sz w:val="22"/>
          <w:szCs w:val="22"/>
        </w:rPr>
      </w:pPr>
      <w:r w:rsidRPr="003A2682">
        <w:rPr>
          <w:rFonts w:ascii="Arial" w:hAnsi="Arial" w:cs="Arial"/>
          <w:sz w:val="22"/>
          <w:szCs w:val="22"/>
        </w:rPr>
        <w:t>O udzielenie Zamówienia może ubiegać się Wykonawca:</w:t>
      </w:r>
    </w:p>
    <w:p w14:paraId="075C1E98" w14:textId="77777777" w:rsidR="00FE6FCB" w:rsidRPr="003A2682" w:rsidRDefault="00FE6FCB" w:rsidP="00FE6FCB">
      <w:pPr>
        <w:numPr>
          <w:ilvl w:val="0"/>
          <w:numId w:val="4"/>
        </w:numPr>
        <w:tabs>
          <w:tab w:val="clear" w:pos="283"/>
          <w:tab w:val="num" w:pos="709"/>
        </w:tabs>
        <w:spacing w:line="360" w:lineRule="auto"/>
        <w:ind w:left="709" w:hanging="283"/>
        <w:jc w:val="left"/>
        <w:rPr>
          <w:rFonts w:ascii="Arial" w:hAnsi="Arial" w:cs="Arial"/>
          <w:sz w:val="22"/>
          <w:szCs w:val="22"/>
        </w:rPr>
      </w:pPr>
      <w:r w:rsidRPr="003A2682">
        <w:rPr>
          <w:rFonts w:ascii="Arial" w:hAnsi="Arial" w:cs="Arial"/>
          <w:sz w:val="22"/>
          <w:szCs w:val="22"/>
        </w:rPr>
        <w:t>posiada zdolność do występowania w obrocie gospodarczym;</w:t>
      </w:r>
    </w:p>
    <w:p w14:paraId="740E5707" w14:textId="77777777" w:rsidR="00FE6FCB" w:rsidRPr="003A2682" w:rsidRDefault="00FE6FCB" w:rsidP="00FE6FCB">
      <w:pPr>
        <w:numPr>
          <w:ilvl w:val="0"/>
          <w:numId w:val="4"/>
        </w:numPr>
        <w:tabs>
          <w:tab w:val="clear" w:pos="283"/>
          <w:tab w:val="num" w:pos="709"/>
        </w:tabs>
        <w:spacing w:line="360" w:lineRule="auto"/>
        <w:ind w:left="709" w:hanging="283"/>
        <w:jc w:val="left"/>
        <w:rPr>
          <w:rFonts w:ascii="Arial" w:hAnsi="Arial" w:cs="Arial"/>
          <w:sz w:val="22"/>
          <w:szCs w:val="22"/>
        </w:rPr>
      </w:pPr>
      <w:r w:rsidRPr="003A2682">
        <w:rPr>
          <w:rFonts w:ascii="Arial" w:hAnsi="Arial" w:cs="Arial"/>
          <w:sz w:val="22"/>
          <w:szCs w:val="22"/>
        </w:rPr>
        <w:t>posiada uprawnienia do prowadzenia określonej działalności gospodarczej lub zawodowej, o ile wynika to z odrębnych przepisów;</w:t>
      </w:r>
    </w:p>
    <w:p w14:paraId="652D8F04" w14:textId="77777777" w:rsidR="00FE6FCB" w:rsidRPr="003A2682" w:rsidRDefault="00FE6FCB" w:rsidP="00FE6FCB">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3A2682">
        <w:rPr>
          <w:rFonts w:ascii="Arial" w:hAnsi="Arial" w:cs="Arial"/>
          <w:sz w:val="22"/>
          <w:szCs w:val="22"/>
        </w:rPr>
        <w:t>znajduje się w sytuacji ekonomicznej lub finansowej zapewniającej wykonanie Zamówienia;</w:t>
      </w:r>
    </w:p>
    <w:p w14:paraId="1FD486D0" w14:textId="77777777" w:rsidR="00FE6FCB" w:rsidRPr="003A2682" w:rsidRDefault="00FE6FCB" w:rsidP="00FE6FCB">
      <w:pPr>
        <w:numPr>
          <w:ilvl w:val="0"/>
          <w:numId w:val="4"/>
        </w:numPr>
        <w:tabs>
          <w:tab w:val="clear" w:pos="283"/>
          <w:tab w:val="num" w:pos="567"/>
          <w:tab w:val="num" w:pos="709"/>
        </w:tabs>
        <w:spacing w:line="360" w:lineRule="auto"/>
        <w:ind w:left="709" w:hanging="283"/>
        <w:contextualSpacing/>
        <w:jc w:val="left"/>
        <w:rPr>
          <w:rFonts w:ascii="Arial" w:hAnsi="Arial" w:cs="Arial"/>
          <w:sz w:val="22"/>
          <w:szCs w:val="22"/>
        </w:rPr>
      </w:pPr>
      <w:r w:rsidRPr="003A2682">
        <w:rPr>
          <w:rFonts w:ascii="Arial" w:hAnsi="Arial" w:cs="Arial"/>
          <w:sz w:val="22"/>
          <w:szCs w:val="22"/>
        </w:rPr>
        <w:t>posiada zdolność techniczną lub zawodową do wykonania Zamówienia;</w:t>
      </w:r>
    </w:p>
    <w:p w14:paraId="3744A4CB" w14:textId="77777777" w:rsidR="00FE6FCB" w:rsidRPr="003A2682" w:rsidRDefault="00FE6FCB" w:rsidP="00FE6FCB">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3A2682">
        <w:rPr>
          <w:rFonts w:ascii="Arial" w:hAnsi="Arial" w:cs="Arial"/>
          <w:sz w:val="22"/>
          <w:szCs w:val="22"/>
        </w:rPr>
        <w:t>którego oferta nie podlega odrzuceniu na podstawie § 30 ust. 1 Regulaminu:</w:t>
      </w:r>
    </w:p>
    <w:p w14:paraId="5F72C14F" w14:textId="77777777" w:rsidR="00FE6FCB" w:rsidRPr="003A2682" w:rsidRDefault="00FE6FCB" w:rsidP="00FE6FCB">
      <w:pPr>
        <w:tabs>
          <w:tab w:val="num" w:pos="709"/>
        </w:tabs>
        <w:spacing w:line="360" w:lineRule="auto"/>
        <w:ind w:left="709" w:hanging="425"/>
        <w:jc w:val="left"/>
        <w:rPr>
          <w:rFonts w:ascii="Arial" w:hAnsi="Arial" w:cs="Arial"/>
          <w:sz w:val="22"/>
          <w:szCs w:val="22"/>
        </w:rPr>
      </w:pPr>
      <w:r w:rsidRPr="003A2682">
        <w:rPr>
          <w:rFonts w:ascii="Arial" w:hAnsi="Arial" w:cs="Arial"/>
          <w:sz w:val="22"/>
          <w:szCs w:val="22"/>
        </w:rPr>
        <w:t>5a) którego oferta nie podlega odrzuceniu na podstawie §30 ust. 2 Regulaminu                     w odniesieniu do przesłanek, o których mowa w pkt 3, 6-8;</w:t>
      </w:r>
    </w:p>
    <w:p w14:paraId="506ECB11" w14:textId="54E57040" w:rsidR="00FE6FCB" w:rsidRPr="003A2682" w:rsidRDefault="00FE6FCB" w:rsidP="00FE6FCB">
      <w:pPr>
        <w:numPr>
          <w:ilvl w:val="0"/>
          <w:numId w:val="4"/>
        </w:numPr>
        <w:tabs>
          <w:tab w:val="num" w:pos="709"/>
        </w:tabs>
        <w:spacing w:line="360" w:lineRule="auto"/>
        <w:ind w:left="709" w:hanging="283"/>
        <w:jc w:val="left"/>
        <w:rPr>
          <w:rFonts w:ascii="Arial" w:hAnsi="Arial" w:cs="Arial"/>
          <w:sz w:val="22"/>
          <w:szCs w:val="22"/>
        </w:rPr>
      </w:pPr>
      <w:r w:rsidRPr="003A2682">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w:t>
      </w:r>
      <w:proofErr w:type="spellStart"/>
      <w:r w:rsidR="00D85E08" w:rsidRPr="00D85E08">
        <w:rPr>
          <w:rFonts w:ascii="Arial" w:hAnsi="Arial" w:cs="Arial"/>
          <w:sz w:val="22"/>
          <w:szCs w:val="22"/>
        </w:rPr>
        <w:t>t.j</w:t>
      </w:r>
      <w:proofErr w:type="spellEnd"/>
      <w:r w:rsidR="00D85E08" w:rsidRPr="00D85E08">
        <w:rPr>
          <w:rFonts w:ascii="Arial" w:hAnsi="Arial" w:cs="Arial"/>
          <w:sz w:val="22"/>
          <w:szCs w:val="22"/>
        </w:rPr>
        <w:t>. Dz. U. z 2024 r. poz. 507 ze zm.</w:t>
      </w:r>
      <w:r w:rsidRPr="003A2682">
        <w:rPr>
          <w:rFonts w:ascii="Arial" w:hAnsi="Arial" w:cs="Arial"/>
          <w:sz w:val="22"/>
          <w:szCs w:val="22"/>
        </w:rPr>
        <w:t xml:space="preserve">). </w:t>
      </w:r>
    </w:p>
    <w:p w14:paraId="45711D13" w14:textId="1EADA9E7" w:rsidR="00FE6FCB" w:rsidRPr="003A2682" w:rsidRDefault="00FE6FCB" w:rsidP="0097636D">
      <w:pPr>
        <w:pStyle w:val="Akapitzlist"/>
        <w:numPr>
          <w:ilvl w:val="0"/>
          <w:numId w:val="29"/>
        </w:numPr>
        <w:suppressAutoHyphens w:val="0"/>
        <w:spacing w:line="360" w:lineRule="auto"/>
        <w:ind w:left="284"/>
        <w:rPr>
          <w:rFonts w:ascii="Arial" w:hAnsi="Arial" w:cs="Arial"/>
          <w:sz w:val="22"/>
          <w:szCs w:val="22"/>
        </w:rPr>
      </w:pPr>
      <w:r w:rsidRPr="003A2682">
        <w:rPr>
          <w:rFonts w:ascii="Arial" w:hAnsi="Arial" w:cs="Arial"/>
          <w:sz w:val="22"/>
          <w:szCs w:val="22"/>
        </w:rPr>
        <w:t>Zamawiający ustala szczegółowe warunki udziału w postępowaniu w zakresie posiadanej zdolności technicznej lub zawodowej Wykonaw</w:t>
      </w:r>
      <w:r w:rsidR="00D54DAF">
        <w:rPr>
          <w:rFonts w:ascii="Arial" w:hAnsi="Arial" w:cs="Arial"/>
          <w:sz w:val="22"/>
          <w:szCs w:val="22"/>
        </w:rPr>
        <w:t xml:space="preserve">cy. Zamawiający uzna warunek za </w:t>
      </w:r>
      <w:r w:rsidRPr="003A2682">
        <w:rPr>
          <w:rFonts w:ascii="Arial" w:hAnsi="Arial" w:cs="Arial"/>
          <w:sz w:val="22"/>
          <w:szCs w:val="22"/>
        </w:rPr>
        <w:t>spełniony, jeżeli Wykonawca wykaże, że:</w:t>
      </w:r>
    </w:p>
    <w:p w14:paraId="7912A9AC" w14:textId="40219078" w:rsidR="004B5E3D" w:rsidRPr="004B5E3D" w:rsidRDefault="004B5E3D" w:rsidP="004B5E3D">
      <w:pPr>
        <w:pStyle w:val="Teksttreci0"/>
        <w:numPr>
          <w:ilvl w:val="0"/>
          <w:numId w:val="32"/>
        </w:numPr>
        <w:tabs>
          <w:tab w:val="left" w:pos="709"/>
        </w:tabs>
        <w:spacing w:line="360" w:lineRule="auto"/>
        <w:ind w:left="709" w:right="23"/>
        <w:jc w:val="left"/>
        <w:rPr>
          <w:sz w:val="22"/>
          <w:szCs w:val="22"/>
        </w:rPr>
      </w:pPr>
      <w:r w:rsidRPr="004B5E3D">
        <w:rPr>
          <w:sz w:val="22"/>
          <w:szCs w:val="22"/>
        </w:rPr>
        <w:t>dysponuje osobami zdolnymi do wykonania Zamówienia, w tym, co najmniej jedna musi posiadać uprawnienia do zajmowania się eksploatacją urządzeń, instalacji i sieci na stanowisku dozoru, przy czynnych urządzeniach elektroenergetycznych o napięciu do 1kV</w:t>
      </w:r>
      <w:r>
        <w:rPr>
          <w:sz w:val="22"/>
          <w:szCs w:val="22"/>
        </w:rPr>
        <w:t>;</w:t>
      </w:r>
    </w:p>
    <w:p w14:paraId="5C04361A" w14:textId="1AC4030F" w:rsidR="004B5E3D" w:rsidRPr="004B5E3D" w:rsidRDefault="004B5E3D" w:rsidP="004B5E3D">
      <w:pPr>
        <w:pStyle w:val="Teksttreci0"/>
        <w:numPr>
          <w:ilvl w:val="0"/>
          <w:numId w:val="32"/>
        </w:numPr>
        <w:tabs>
          <w:tab w:val="left" w:pos="709"/>
        </w:tabs>
        <w:spacing w:line="360" w:lineRule="auto"/>
        <w:ind w:left="709" w:right="23"/>
        <w:jc w:val="left"/>
        <w:rPr>
          <w:sz w:val="22"/>
          <w:szCs w:val="22"/>
        </w:rPr>
      </w:pPr>
      <w:r>
        <w:rPr>
          <w:sz w:val="22"/>
          <w:szCs w:val="22"/>
        </w:rPr>
        <w:lastRenderedPageBreak/>
        <w:t>d</w:t>
      </w:r>
      <w:r w:rsidRPr="004B5E3D">
        <w:rPr>
          <w:sz w:val="22"/>
          <w:szCs w:val="22"/>
        </w:rPr>
        <w:t>ysponuje osobami zdolnymi do wykonywania Zamówienia, w tym, co najmniej jedna musi posiadać uprawnienia do zajmowania się eksploatacją urządzeń, instalacji i</w:t>
      </w:r>
      <w:r>
        <w:rPr>
          <w:sz w:val="22"/>
          <w:szCs w:val="22"/>
        </w:rPr>
        <w:t> </w:t>
      </w:r>
      <w:r w:rsidRPr="004B5E3D">
        <w:rPr>
          <w:sz w:val="22"/>
          <w:szCs w:val="22"/>
        </w:rPr>
        <w:t>sieci na stanowisku eksploatacji, przy czynnych urządzeniach elektroenergetycznych o napięciu do 1kV</w:t>
      </w:r>
      <w:r>
        <w:rPr>
          <w:sz w:val="22"/>
          <w:szCs w:val="22"/>
        </w:rPr>
        <w:t>;</w:t>
      </w:r>
    </w:p>
    <w:p w14:paraId="289C5EC9" w14:textId="20D261D0" w:rsidR="004B5E3D" w:rsidRPr="004B5E3D" w:rsidRDefault="004B5E3D" w:rsidP="004B5E3D">
      <w:pPr>
        <w:pStyle w:val="Teksttreci0"/>
        <w:numPr>
          <w:ilvl w:val="0"/>
          <w:numId w:val="32"/>
        </w:numPr>
        <w:tabs>
          <w:tab w:val="left" w:pos="709"/>
        </w:tabs>
        <w:spacing w:line="360" w:lineRule="auto"/>
        <w:ind w:left="709" w:right="23"/>
        <w:jc w:val="left"/>
        <w:rPr>
          <w:sz w:val="22"/>
          <w:szCs w:val="22"/>
        </w:rPr>
      </w:pPr>
      <w:r>
        <w:rPr>
          <w:sz w:val="22"/>
          <w:szCs w:val="22"/>
        </w:rPr>
        <w:t>p</w:t>
      </w:r>
      <w:r w:rsidRPr="004B5E3D">
        <w:rPr>
          <w:sz w:val="22"/>
          <w:szCs w:val="22"/>
        </w:rPr>
        <w:t>osiada wpis do rejestru podmiotów wprowadzających produkty, produkty w</w:t>
      </w:r>
      <w:r>
        <w:rPr>
          <w:sz w:val="22"/>
          <w:szCs w:val="22"/>
        </w:rPr>
        <w:t> </w:t>
      </w:r>
      <w:r w:rsidRPr="004B5E3D">
        <w:rPr>
          <w:sz w:val="22"/>
          <w:szCs w:val="22"/>
        </w:rPr>
        <w:t>opakowaniach i gospodarujący odpadami (BDO)</w:t>
      </w:r>
      <w:r>
        <w:rPr>
          <w:sz w:val="22"/>
          <w:szCs w:val="22"/>
        </w:rPr>
        <w:t>;</w:t>
      </w:r>
    </w:p>
    <w:p w14:paraId="3CC8C90F" w14:textId="71A8F814" w:rsidR="00D54DAF" w:rsidRPr="004B5E3D" w:rsidRDefault="004B5E3D" w:rsidP="004B5E3D">
      <w:pPr>
        <w:pStyle w:val="Teksttreci0"/>
        <w:numPr>
          <w:ilvl w:val="0"/>
          <w:numId w:val="32"/>
        </w:numPr>
        <w:tabs>
          <w:tab w:val="left" w:pos="709"/>
        </w:tabs>
        <w:spacing w:line="360" w:lineRule="auto"/>
        <w:ind w:left="709" w:right="23"/>
        <w:jc w:val="left"/>
        <w:rPr>
          <w:sz w:val="22"/>
          <w:szCs w:val="22"/>
        </w:rPr>
      </w:pPr>
      <w:r>
        <w:rPr>
          <w:sz w:val="22"/>
          <w:szCs w:val="22"/>
        </w:rPr>
        <w:t xml:space="preserve">w </w:t>
      </w:r>
      <w:r w:rsidRPr="004B5E3D">
        <w:rPr>
          <w:sz w:val="22"/>
          <w:szCs w:val="22"/>
        </w:rPr>
        <w:t xml:space="preserve">okresie ostatnich 3 lat przed upływem terminu składania ofert, a jeżeli okres prowadzenia działalności jest krótszy - w tym okresie wykonał co najmniej 1 </w:t>
      </w:r>
      <w:r w:rsidR="0019102D">
        <w:rPr>
          <w:sz w:val="22"/>
          <w:szCs w:val="22"/>
        </w:rPr>
        <w:t>usługę</w:t>
      </w:r>
      <w:r w:rsidRPr="004B5E3D">
        <w:rPr>
          <w:sz w:val="22"/>
          <w:szCs w:val="22"/>
        </w:rPr>
        <w:t xml:space="preserve"> odpowiadającą swym rodzajem </w:t>
      </w:r>
      <w:r w:rsidR="0019102D">
        <w:rPr>
          <w:sz w:val="22"/>
          <w:szCs w:val="22"/>
        </w:rPr>
        <w:t>usługom</w:t>
      </w:r>
      <w:r w:rsidRPr="004B5E3D">
        <w:rPr>
          <w:sz w:val="22"/>
          <w:szCs w:val="22"/>
        </w:rPr>
        <w:t xml:space="preserve"> stanowiącym przedmiot Zamówienia, tj.: wymianę opraw oświetleniowych za kwotę nie mniejszą niż 100 000,00 zł netto (słownie: sto tysięcy złotych 00/100).</w:t>
      </w:r>
    </w:p>
    <w:p w14:paraId="32FF08EB" w14:textId="77777777" w:rsidR="00FE6FCB" w:rsidRPr="003A2682" w:rsidRDefault="00FE6FCB" w:rsidP="0097636D">
      <w:pPr>
        <w:pStyle w:val="Akapitzlist"/>
        <w:numPr>
          <w:ilvl w:val="0"/>
          <w:numId w:val="29"/>
        </w:numPr>
        <w:suppressAutoHyphens w:val="0"/>
        <w:spacing w:line="360" w:lineRule="auto"/>
        <w:ind w:left="284"/>
        <w:rPr>
          <w:rFonts w:ascii="Arial" w:hAnsi="Arial" w:cs="Arial"/>
          <w:sz w:val="22"/>
          <w:szCs w:val="22"/>
        </w:rPr>
      </w:pPr>
      <w:r w:rsidRPr="003A2682">
        <w:rPr>
          <w:rFonts w:ascii="Arial" w:hAnsi="Arial" w:cs="Arial"/>
          <w:sz w:val="22"/>
          <w:szCs w:val="22"/>
        </w:rPr>
        <w:t>Ocena spełniania warunków udziału w postępowaniu zakupowym będzie dokonana                  w oparciu o wymagane oświadczenia i dokumenty, wymienione w ust. 4 metodą spełnia (1) – nie spełnia (0).</w:t>
      </w:r>
    </w:p>
    <w:p w14:paraId="3850A9D2" w14:textId="32264BF5" w:rsidR="00FE6FCB" w:rsidRPr="00D54DAF" w:rsidRDefault="00FE6FCB" w:rsidP="0097636D">
      <w:pPr>
        <w:pStyle w:val="Akapitzlist"/>
        <w:numPr>
          <w:ilvl w:val="0"/>
          <w:numId w:val="29"/>
        </w:numPr>
        <w:suppressAutoHyphens w:val="0"/>
        <w:spacing w:line="360" w:lineRule="auto"/>
        <w:ind w:left="284" w:hanging="426"/>
        <w:rPr>
          <w:rFonts w:ascii="Arial" w:hAnsi="Arial" w:cs="Arial"/>
          <w:sz w:val="22"/>
          <w:szCs w:val="22"/>
        </w:rPr>
      </w:pPr>
      <w:r w:rsidRPr="003A2682">
        <w:rPr>
          <w:rFonts w:ascii="Arial" w:hAnsi="Arial" w:cs="Arial"/>
          <w:sz w:val="22"/>
          <w:szCs w:val="22"/>
        </w:rPr>
        <w:t xml:space="preserve">Na potwierdzenie spełnienia warunków udziału w postępowaniu zakupowym zgodnie                 z ust. 2 Wykonawcy zobowiązani są złożyć wraz z ofertą: </w:t>
      </w:r>
    </w:p>
    <w:p w14:paraId="098FA3BA" w14:textId="1C45C21E" w:rsidR="00FE6FCB" w:rsidRPr="00C50EA1" w:rsidRDefault="00FE6FCB" w:rsidP="0097636D">
      <w:pPr>
        <w:pStyle w:val="Teksttreci0"/>
        <w:numPr>
          <w:ilvl w:val="3"/>
          <w:numId w:val="31"/>
        </w:numPr>
        <w:shd w:val="clear" w:color="auto" w:fill="auto"/>
        <w:spacing w:line="360" w:lineRule="auto"/>
        <w:ind w:left="709" w:right="40"/>
        <w:rPr>
          <w:rFonts w:eastAsia="Times New Roman"/>
          <w:b/>
          <w:bCs/>
          <w:kern w:val="32"/>
          <w:sz w:val="22"/>
          <w:szCs w:val="22"/>
          <w:lang w:eastAsia="hi-IN" w:bidi="hi-IN"/>
        </w:rPr>
      </w:pPr>
      <w:r w:rsidRPr="00C50EA1">
        <w:rPr>
          <w:sz w:val="22"/>
          <w:szCs w:val="22"/>
        </w:rPr>
        <w:t xml:space="preserve">uprawnienia </w:t>
      </w:r>
      <w:r w:rsidR="008B74E4" w:rsidRPr="008B74E4">
        <w:rPr>
          <w:sz w:val="22"/>
          <w:szCs w:val="22"/>
        </w:rPr>
        <w:t xml:space="preserve">do zajmowania się eksploatacją urządzeń, instalacji i sieci na stanowisku dozoru, wymagane przepisami Prawa energetycznego (wg stanu prawnego obowiązującego na dzień wszczęcia postępowania) potwierdzone świadectwem kwalifikacyjnym D, uprawniającym do wykonywania pracy w zakresie remontów, montażu i kontrolno-pomiarowym przy czynnych urządzeniach elektroenergetycznych o napięciu, do 1 </w:t>
      </w:r>
      <w:proofErr w:type="spellStart"/>
      <w:r w:rsidR="008B74E4" w:rsidRPr="008B74E4">
        <w:rPr>
          <w:sz w:val="22"/>
          <w:szCs w:val="22"/>
        </w:rPr>
        <w:t>kV</w:t>
      </w:r>
      <w:proofErr w:type="spellEnd"/>
      <w:r w:rsidRPr="00C50EA1">
        <w:rPr>
          <w:sz w:val="22"/>
          <w:szCs w:val="22"/>
        </w:rPr>
        <w:t>.</w:t>
      </w:r>
    </w:p>
    <w:p w14:paraId="6688C027" w14:textId="4B9643EE" w:rsidR="00FE6FCB" w:rsidRPr="00C50EA1" w:rsidRDefault="00FE6FCB" w:rsidP="0097636D">
      <w:pPr>
        <w:pStyle w:val="Teksttreci0"/>
        <w:numPr>
          <w:ilvl w:val="3"/>
          <w:numId w:val="31"/>
        </w:numPr>
        <w:shd w:val="clear" w:color="auto" w:fill="auto"/>
        <w:spacing w:line="360" w:lineRule="auto"/>
        <w:ind w:left="709" w:right="40"/>
        <w:rPr>
          <w:rFonts w:eastAsia="Times New Roman"/>
          <w:b/>
          <w:bCs/>
          <w:kern w:val="32"/>
          <w:sz w:val="22"/>
          <w:szCs w:val="22"/>
          <w:lang w:eastAsia="hi-IN" w:bidi="hi-IN"/>
        </w:rPr>
      </w:pPr>
      <w:r w:rsidRPr="00C50EA1">
        <w:rPr>
          <w:sz w:val="22"/>
          <w:szCs w:val="22"/>
        </w:rPr>
        <w:t xml:space="preserve">uprawnienia </w:t>
      </w:r>
      <w:r w:rsidR="008B74E4" w:rsidRPr="008B74E4">
        <w:rPr>
          <w:sz w:val="22"/>
          <w:szCs w:val="22"/>
        </w:rPr>
        <w:t xml:space="preserve">do zajmowania się eksploatacją urządzeń, instalacji i sieci na stanowisku eksploatacji, wymagane przepisami Prawa energetycznego (wg stanu prawnego obowiązującego na dzień wszczęcia postępowania) potwierdzone świadectwem kwalifikacyjnym E uprawniającym do wykonywania pracy w zakresie remontów, montażu i kontrolno-pomiarowym przy czynnych urządzeniach elektroenergetycznych o napięciu, do 1 </w:t>
      </w:r>
      <w:proofErr w:type="spellStart"/>
      <w:r w:rsidR="008B74E4" w:rsidRPr="008B74E4">
        <w:rPr>
          <w:sz w:val="22"/>
          <w:szCs w:val="22"/>
        </w:rPr>
        <w:t>kV</w:t>
      </w:r>
      <w:proofErr w:type="spellEnd"/>
      <w:r w:rsidRPr="00C50EA1">
        <w:rPr>
          <w:sz w:val="22"/>
          <w:szCs w:val="22"/>
        </w:rPr>
        <w:t>.</w:t>
      </w:r>
    </w:p>
    <w:p w14:paraId="730B72BA" w14:textId="7D80A563" w:rsidR="00FE6FCB" w:rsidRPr="00C654BC" w:rsidRDefault="00FE6FCB" w:rsidP="0097636D">
      <w:pPr>
        <w:pStyle w:val="Teksttreci0"/>
        <w:numPr>
          <w:ilvl w:val="3"/>
          <w:numId w:val="31"/>
        </w:numPr>
        <w:spacing w:line="360" w:lineRule="auto"/>
        <w:ind w:left="709" w:right="40"/>
        <w:rPr>
          <w:b/>
          <w:bCs/>
          <w:szCs w:val="22"/>
        </w:rPr>
      </w:pPr>
      <w:r w:rsidRPr="00C50CCF">
        <w:rPr>
          <w:sz w:val="22"/>
          <w:szCs w:val="22"/>
        </w:rPr>
        <w:t xml:space="preserve">wykaz </w:t>
      </w:r>
      <w:r w:rsidR="00C654BC">
        <w:rPr>
          <w:sz w:val="22"/>
          <w:szCs w:val="22"/>
        </w:rPr>
        <w:t>usług</w:t>
      </w:r>
      <w:r w:rsidRPr="00C50CCF">
        <w:rPr>
          <w:sz w:val="22"/>
          <w:szCs w:val="22"/>
        </w:rPr>
        <w:t xml:space="preserve"> wykonanych w okresie ostatnich </w:t>
      </w:r>
      <w:r>
        <w:rPr>
          <w:sz w:val="22"/>
          <w:szCs w:val="22"/>
        </w:rPr>
        <w:t>3</w:t>
      </w:r>
      <w:r w:rsidRPr="00C50CCF">
        <w:rPr>
          <w:sz w:val="22"/>
          <w:szCs w:val="22"/>
        </w:rPr>
        <w:t xml:space="preserve"> lat przed upływem terminu składania ofert</w:t>
      </w:r>
      <w:r w:rsidR="00C654BC">
        <w:rPr>
          <w:sz w:val="22"/>
          <w:szCs w:val="22"/>
        </w:rPr>
        <w:t xml:space="preserve">, a </w:t>
      </w:r>
      <w:proofErr w:type="spellStart"/>
      <w:r w:rsidR="00C654BC">
        <w:rPr>
          <w:sz w:val="22"/>
          <w:szCs w:val="22"/>
        </w:rPr>
        <w:t>jeżali</w:t>
      </w:r>
      <w:proofErr w:type="spellEnd"/>
      <w:r w:rsidR="00C654BC">
        <w:rPr>
          <w:sz w:val="22"/>
          <w:szCs w:val="22"/>
        </w:rPr>
        <w:t xml:space="preserve"> okres prowadzenia działalności jest krótszy – w tym okresie, wykonał, co najmniej jedną usług</w:t>
      </w:r>
      <w:r w:rsidR="0019102D">
        <w:rPr>
          <w:sz w:val="22"/>
          <w:szCs w:val="22"/>
        </w:rPr>
        <w:t>ę</w:t>
      </w:r>
      <w:r w:rsidR="00C654BC">
        <w:rPr>
          <w:sz w:val="22"/>
          <w:szCs w:val="22"/>
        </w:rPr>
        <w:t xml:space="preserve"> </w:t>
      </w:r>
      <w:r w:rsidR="00C654BC" w:rsidRPr="00C654BC">
        <w:rPr>
          <w:sz w:val="22"/>
          <w:szCs w:val="22"/>
        </w:rPr>
        <w:t>odpowiadającą swym rodzajem usługom, stanowiącym przedmio</w:t>
      </w:r>
      <w:r w:rsidRPr="00C654BC">
        <w:rPr>
          <w:sz w:val="22"/>
          <w:szCs w:val="22"/>
        </w:rPr>
        <w:t xml:space="preserve">t Zamówienia; </w:t>
      </w:r>
      <w:proofErr w:type="spellStart"/>
      <w:r w:rsidRPr="00C654BC">
        <w:rPr>
          <w:sz w:val="22"/>
          <w:szCs w:val="22"/>
        </w:rPr>
        <w:t>tj</w:t>
      </w:r>
      <w:proofErr w:type="spellEnd"/>
      <w:r w:rsidRPr="00C654BC">
        <w:rPr>
          <w:sz w:val="22"/>
          <w:szCs w:val="22"/>
        </w:rPr>
        <w:t xml:space="preserve"> </w:t>
      </w:r>
      <w:r w:rsidR="0070474C">
        <w:rPr>
          <w:bCs/>
          <w:szCs w:val="22"/>
        </w:rPr>
        <w:t>wymianę opraw</w:t>
      </w:r>
      <w:r w:rsidR="005244C0">
        <w:rPr>
          <w:bCs/>
          <w:szCs w:val="22"/>
        </w:rPr>
        <w:t xml:space="preserve"> oświetleniowych</w:t>
      </w:r>
      <w:r w:rsidR="00C654BC">
        <w:rPr>
          <w:bCs/>
          <w:szCs w:val="22"/>
        </w:rPr>
        <w:t xml:space="preserve"> za kwotę nie</w:t>
      </w:r>
      <w:r w:rsidRPr="00C654BC">
        <w:rPr>
          <w:sz w:val="22"/>
          <w:szCs w:val="22"/>
        </w:rPr>
        <w:t xml:space="preserve"> mniejsz</w:t>
      </w:r>
      <w:r w:rsidR="0019102D">
        <w:rPr>
          <w:sz w:val="22"/>
          <w:szCs w:val="22"/>
        </w:rPr>
        <w:t>ą</w:t>
      </w:r>
      <w:r w:rsidRPr="00C654BC">
        <w:rPr>
          <w:sz w:val="22"/>
          <w:szCs w:val="22"/>
        </w:rPr>
        <w:t xml:space="preserve"> niż </w:t>
      </w:r>
      <w:r w:rsidR="0070474C">
        <w:rPr>
          <w:sz w:val="22"/>
          <w:szCs w:val="22"/>
        </w:rPr>
        <w:t>10</w:t>
      </w:r>
      <w:r w:rsidR="00C654BC">
        <w:rPr>
          <w:sz w:val="22"/>
          <w:szCs w:val="22"/>
        </w:rPr>
        <w:t>0</w:t>
      </w:r>
      <w:r w:rsidRPr="00C654BC">
        <w:rPr>
          <w:sz w:val="22"/>
          <w:szCs w:val="22"/>
        </w:rPr>
        <w:t xml:space="preserve"> 000,00 zł netto</w:t>
      </w:r>
      <w:r w:rsidR="00C654BC">
        <w:rPr>
          <w:sz w:val="22"/>
          <w:szCs w:val="22"/>
        </w:rPr>
        <w:t xml:space="preserve"> (słownie: </w:t>
      </w:r>
      <w:r w:rsidR="0070474C">
        <w:rPr>
          <w:sz w:val="22"/>
          <w:szCs w:val="22"/>
        </w:rPr>
        <w:t>sto</w:t>
      </w:r>
      <w:r w:rsidR="00C654BC">
        <w:rPr>
          <w:sz w:val="22"/>
          <w:szCs w:val="22"/>
        </w:rPr>
        <w:t xml:space="preserve"> tysięcy złotych 00/100)</w:t>
      </w:r>
      <w:r w:rsidRPr="00C654BC">
        <w:rPr>
          <w:sz w:val="22"/>
          <w:szCs w:val="22"/>
        </w:rPr>
        <w:t xml:space="preserve">, wraz z podaniem ich wartości, przedmiotu, dat wykonania podmiotów, na rzecz których </w:t>
      </w:r>
      <w:r w:rsidR="0019102D">
        <w:rPr>
          <w:sz w:val="22"/>
          <w:szCs w:val="22"/>
        </w:rPr>
        <w:t>usługi</w:t>
      </w:r>
      <w:r w:rsidRPr="00C654BC">
        <w:rPr>
          <w:sz w:val="22"/>
          <w:szCs w:val="22"/>
        </w:rPr>
        <w:t xml:space="preserve"> zostały wykonane lub są </w:t>
      </w:r>
      <w:r w:rsidR="0019102D">
        <w:rPr>
          <w:sz w:val="22"/>
          <w:szCs w:val="22"/>
        </w:rPr>
        <w:t>wykonywane</w:t>
      </w:r>
      <w:r w:rsidRPr="00C654BC">
        <w:rPr>
          <w:sz w:val="22"/>
          <w:szCs w:val="22"/>
        </w:rPr>
        <w:t xml:space="preserve"> należycie;</w:t>
      </w:r>
    </w:p>
    <w:p w14:paraId="5BDD09C9" w14:textId="6259AC9D" w:rsidR="00FE6FCB" w:rsidRPr="00C50CCF" w:rsidRDefault="00FE6FCB" w:rsidP="0097636D">
      <w:pPr>
        <w:pStyle w:val="Teksttreci0"/>
        <w:numPr>
          <w:ilvl w:val="3"/>
          <w:numId w:val="31"/>
        </w:numPr>
        <w:shd w:val="clear" w:color="auto" w:fill="auto"/>
        <w:spacing w:line="360" w:lineRule="auto"/>
        <w:ind w:left="709" w:right="40"/>
        <w:rPr>
          <w:rFonts w:eastAsia="Times New Roman"/>
          <w:b/>
          <w:bCs/>
          <w:kern w:val="32"/>
          <w:sz w:val="28"/>
          <w:szCs w:val="28"/>
          <w:lang w:eastAsia="hi-IN" w:bidi="hi-IN"/>
        </w:rPr>
      </w:pPr>
      <w:r w:rsidRPr="00C50CCF">
        <w:rPr>
          <w:sz w:val="22"/>
          <w:szCs w:val="22"/>
        </w:rPr>
        <w:t xml:space="preserve">dokumenty potwierdzające, że </w:t>
      </w:r>
      <w:r w:rsidR="0019102D">
        <w:rPr>
          <w:sz w:val="22"/>
          <w:szCs w:val="22"/>
        </w:rPr>
        <w:t>usługi</w:t>
      </w:r>
      <w:r w:rsidRPr="00C50CCF">
        <w:rPr>
          <w:sz w:val="22"/>
          <w:szCs w:val="22"/>
        </w:rPr>
        <w:t xml:space="preserve"> wykazane w wykazie przez Wykonawcę zostały </w:t>
      </w:r>
      <w:r w:rsidRPr="00C50CCF">
        <w:rPr>
          <w:sz w:val="22"/>
          <w:szCs w:val="22"/>
        </w:rPr>
        <w:lastRenderedPageBreak/>
        <w:t xml:space="preserve">wykonane należycie (referencje bądź inne dokumenty, przy czym faktura nie jest dokumentem potwierdzającym, że roboty zostały wykonane należycie); jeżeli                      w przedstawionym dokumencie potwierdzającym należyte wykonanie Zamówienia znajdują się również inne usługi niż przedmiot Zamówienia Wykonawca powinien wyliczyć wartość prac zgodnych z przedmiotem Zamówienia i tę wartość należy wpisać w wykazie wykonanych </w:t>
      </w:r>
      <w:r w:rsidR="0019102D">
        <w:rPr>
          <w:sz w:val="22"/>
          <w:szCs w:val="22"/>
        </w:rPr>
        <w:t>usług</w:t>
      </w:r>
      <w:r w:rsidRPr="00C50CCF">
        <w:rPr>
          <w:sz w:val="22"/>
          <w:szCs w:val="22"/>
        </w:rPr>
        <w:t xml:space="preserve"> (</w:t>
      </w:r>
      <w:r w:rsidRPr="00923B1E">
        <w:rPr>
          <w:b/>
          <w:sz w:val="22"/>
          <w:szCs w:val="22"/>
        </w:rPr>
        <w:t xml:space="preserve">Załącznik nr </w:t>
      </w:r>
      <w:r w:rsidR="00923B1E" w:rsidRPr="00923B1E">
        <w:rPr>
          <w:b/>
          <w:sz w:val="22"/>
          <w:szCs w:val="22"/>
        </w:rPr>
        <w:t>6</w:t>
      </w:r>
      <w:r w:rsidRPr="00923B1E">
        <w:rPr>
          <w:b/>
          <w:sz w:val="22"/>
          <w:szCs w:val="22"/>
        </w:rPr>
        <w:t xml:space="preserve"> do SWZ</w:t>
      </w:r>
      <w:r w:rsidRPr="00C50CCF">
        <w:rPr>
          <w:sz w:val="22"/>
          <w:szCs w:val="22"/>
        </w:rPr>
        <w:t xml:space="preserve">). </w:t>
      </w:r>
    </w:p>
    <w:p w14:paraId="49CD5277" w14:textId="014A73FA" w:rsidR="00FE6FCB" w:rsidRPr="003A2682" w:rsidRDefault="008C1A33" w:rsidP="0097636D">
      <w:pPr>
        <w:pStyle w:val="Akapitzlist"/>
        <w:numPr>
          <w:ilvl w:val="0"/>
          <w:numId w:val="29"/>
        </w:numPr>
        <w:suppressAutoHyphens w:val="0"/>
        <w:spacing w:line="360" w:lineRule="auto"/>
        <w:ind w:left="284"/>
        <w:contextualSpacing/>
        <w:rPr>
          <w:rFonts w:ascii="Arial" w:hAnsi="Arial" w:cs="Arial"/>
          <w:sz w:val="22"/>
          <w:szCs w:val="22"/>
        </w:rPr>
      </w:pPr>
      <w:r w:rsidRPr="00682B75">
        <w:rPr>
          <w:rFonts w:ascii="Arial" w:hAnsi="Arial" w:cs="Arial"/>
          <w:sz w:val="22"/>
          <w:szCs w:val="22"/>
        </w:rPr>
        <w:t>Na potwierdzenie okoliczności o braku podstaw do odrzucenia oferty, o których mowa                    w ust. 1 pkt 5a, Wykonawcy zobowiązani są złożyć wraz z ofertą</w:t>
      </w:r>
      <w:r w:rsidR="00FE6FCB" w:rsidRPr="003A2682">
        <w:rPr>
          <w:rFonts w:ascii="Arial" w:hAnsi="Arial" w:cs="Arial"/>
          <w:sz w:val="22"/>
          <w:szCs w:val="22"/>
        </w:rPr>
        <w:t>:</w:t>
      </w:r>
    </w:p>
    <w:p w14:paraId="6EFF4F7B" w14:textId="77777777" w:rsidR="008C1A33" w:rsidRPr="00406C19" w:rsidRDefault="008C1A33" w:rsidP="0097636D">
      <w:pPr>
        <w:numPr>
          <w:ilvl w:val="0"/>
          <w:numId w:val="30"/>
        </w:numPr>
        <w:suppressAutoHyphens w:val="0"/>
        <w:spacing w:line="360" w:lineRule="auto"/>
        <w:jc w:val="left"/>
        <w:rPr>
          <w:rFonts w:ascii="Arial" w:hAnsi="Arial" w:cs="Arial"/>
          <w:sz w:val="22"/>
          <w:szCs w:val="22"/>
          <w:lang w:eastAsia="en-US"/>
        </w:rPr>
      </w:pPr>
      <w:r w:rsidRPr="00406C19">
        <w:rPr>
          <w:rFonts w:ascii="Arial" w:hAnsi="Arial" w:cs="Arial"/>
          <w:sz w:val="22"/>
          <w:szCs w:val="22"/>
        </w:rPr>
        <w:t>zaświadczenia właściwego naczelnika urzędu skarbowego potwierdzającego,                 że Wykonawca nie zalega z opłacaniem podatków i opłat,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53990A48" w14:textId="77777777" w:rsidR="008C1A33" w:rsidRPr="00406C19" w:rsidRDefault="008C1A33" w:rsidP="0097636D">
      <w:pPr>
        <w:numPr>
          <w:ilvl w:val="0"/>
          <w:numId w:val="30"/>
        </w:numPr>
        <w:suppressAutoHyphens w:val="0"/>
        <w:spacing w:line="360" w:lineRule="auto"/>
        <w:jc w:val="left"/>
        <w:rPr>
          <w:rFonts w:ascii="Arial" w:hAnsi="Arial" w:cs="Arial"/>
          <w:sz w:val="22"/>
          <w:szCs w:val="22"/>
        </w:rPr>
      </w:pPr>
      <w:r w:rsidRPr="00406C19">
        <w:rPr>
          <w:rFonts w:ascii="Arial" w:hAnsi="Arial" w:cs="Arial"/>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312C5BE0" w14:textId="77777777" w:rsidR="008C1A33" w:rsidRDefault="008C1A33" w:rsidP="0097636D">
      <w:pPr>
        <w:numPr>
          <w:ilvl w:val="0"/>
          <w:numId w:val="30"/>
        </w:numPr>
        <w:suppressAutoHyphens w:val="0"/>
        <w:spacing w:line="360" w:lineRule="auto"/>
        <w:jc w:val="left"/>
        <w:rPr>
          <w:rFonts w:ascii="Arial" w:hAnsi="Arial" w:cs="Arial"/>
          <w:sz w:val="22"/>
          <w:szCs w:val="22"/>
        </w:rPr>
      </w:pPr>
      <w:r w:rsidRPr="00406C19">
        <w:rPr>
          <w:rFonts w:ascii="Arial" w:hAnsi="Arial" w:cs="Arial"/>
          <w:sz w:val="22"/>
          <w:szCs w:val="22"/>
        </w:rPr>
        <w:t xml:space="preserve">oświadczenie o spełnieniu warunków udziału w postępowaniu zakupowym i braku podstaw do odrzucenia oferty (według wzoru stanowiącego </w:t>
      </w:r>
      <w:r w:rsidRPr="00406C19">
        <w:rPr>
          <w:rFonts w:ascii="Arial" w:hAnsi="Arial" w:cs="Arial"/>
          <w:b/>
          <w:sz w:val="22"/>
          <w:szCs w:val="22"/>
        </w:rPr>
        <w:t xml:space="preserve">Załącznik nr 1 </w:t>
      </w:r>
      <w:r w:rsidRPr="00406C19">
        <w:rPr>
          <w:rFonts w:ascii="Arial" w:hAnsi="Arial" w:cs="Arial"/>
          <w:sz w:val="22"/>
          <w:szCs w:val="22"/>
        </w:rPr>
        <w:t>do SWZ).</w:t>
      </w:r>
    </w:p>
    <w:p w14:paraId="5D0EADC8" w14:textId="0A45FD6C" w:rsidR="00FE6FCB" w:rsidRPr="003A2682" w:rsidRDefault="008C1A33" w:rsidP="0097636D">
      <w:pPr>
        <w:pStyle w:val="Akapitzlist"/>
        <w:numPr>
          <w:ilvl w:val="0"/>
          <w:numId w:val="29"/>
        </w:numPr>
        <w:tabs>
          <w:tab w:val="num" w:pos="360"/>
        </w:tabs>
        <w:spacing w:line="360" w:lineRule="auto"/>
        <w:ind w:left="426" w:hanging="426"/>
        <w:rPr>
          <w:rFonts w:ascii="Arial" w:hAnsi="Arial" w:cs="Arial"/>
          <w:sz w:val="22"/>
          <w:szCs w:val="22"/>
        </w:rPr>
      </w:pPr>
      <w:r w:rsidRPr="00963AE8">
        <w:rPr>
          <w:rFonts w:ascii="Arial" w:hAnsi="Arial" w:cs="Arial"/>
          <w:sz w:val="22"/>
          <w:szCs w:val="22"/>
        </w:rPr>
        <w:t xml:space="preserve">Poza dokumentami wskazanymi w ust. </w:t>
      </w:r>
      <w:r>
        <w:rPr>
          <w:rFonts w:ascii="Arial" w:hAnsi="Arial" w:cs="Arial"/>
          <w:sz w:val="22"/>
          <w:szCs w:val="22"/>
        </w:rPr>
        <w:t>4 i 5</w:t>
      </w:r>
      <w:r w:rsidRPr="00963AE8">
        <w:rPr>
          <w:rFonts w:ascii="Arial" w:hAnsi="Arial" w:cs="Arial"/>
          <w:sz w:val="22"/>
          <w:szCs w:val="22"/>
        </w:rPr>
        <w:t xml:space="preserve"> Wykonawcy zobowiązani są złożyć wraz             z ofertą składaną na Platformie Zakupowej następujące dokumenty</w:t>
      </w:r>
      <w:r w:rsidR="00FE6FCB" w:rsidRPr="003A2682">
        <w:rPr>
          <w:rFonts w:ascii="Arial" w:hAnsi="Arial" w:cs="Arial"/>
          <w:sz w:val="22"/>
          <w:szCs w:val="22"/>
        </w:rPr>
        <w:t>:</w:t>
      </w:r>
      <w:r w:rsidR="00392058">
        <w:rPr>
          <w:rFonts w:ascii="Arial" w:hAnsi="Arial" w:cs="Arial"/>
          <w:sz w:val="22"/>
          <w:szCs w:val="22"/>
        </w:rPr>
        <w:br/>
      </w:r>
      <w:r w:rsidR="00392058">
        <w:rPr>
          <w:rFonts w:ascii="Arial" w:hAnsi="Arial" w:cs="Arial"/>
          <w:sz w:val="22"/>
          <w:szCs w:val="22"/>
        </w:rPr>
        <w:br/>
      </w:r>
    </w:p>
    <w:p w14:paraId="7005156C" w14:textId="77777777" w:rsidR="008C1A33" w:rsidRPr="00D7318F" w:rsidRDefault="008C1A33" w:rsidP="0097636D">
      <w:pPr>
        <w:pStyle w:val="NormalnyWeb"/>
        <w:numPr>
          <w:ilvl w:val="0"/>
          <w:numId w:val="28"/>
        </w:numPr>
        <w:spacing w:before="0" w:beforeAutospacing="0" w:after="0" w:line="360" w:lineRule="auto"/>
        <w:ind w:right="-6"/>
        <w:rPr>
          <w:rFonts w:ascii="Arial" w:hAnsi="Arial" w:cs="Arial"/>
          <w:sz w:val="22"/>
          <w:szCs w:val="22"/>
        </w:rPr>
      </w:pPr>
      <w:r w:rsidRPr="00D7318F">
        <w:rPr>
          <w:rFonts w:ascii="Arial" w:hAnsi="Arial" w:cs="Arial"/>
          <w:sz w:val="22"/>
          <w:szCs w:val="22"/>
        </w:rPr>
        <w:lastRenderedPageBreak/>
        <w:t>aktualny odpis lub informacja z Krajowego Rejestru Sądowego lub z Centralnej Ewidencji i Informacji o Działalności Gospodarczej lub innego właściwego rejestru, sporządzonych nie wcześniej niż 3 miesiące przed ich złożeniem, jeżeli przepisy wymagają wpisu do rejestru lub ewidencji, w celu potwierdzenia, że osoba dział</w:t>
      </w:r>
      <w:r>
        <w:rPr>
          <w:rFonts w:ascii="Arial" w:hAnsi="Arial" w:cs="Arial"/>
          <w:sz w:val="22"/>
          <w:szCs w:val="22"/>
        </w:rPr>
        <w:t>a</w:t>
      </w:r>
      <w:r w:rsidRPr="00D7318F">
        <w:rPr>
          <w:rFonts w:ascii="Arial" w:hAnsi="Arial" w:cs="Arial"/>
          <w:sz w:val="22"/>
          <w:szCs w:val="22"/>
        </w:rPr>
        <w:t xml:space="preserve">jąca w imieniu Wykonawcy, składająca ofertę oraz inne oświadczenia lub dokumenty </w:t>
      </w:r>
      <w:r>
        <w:rPr>
          <w:rFonts w:ascii="Arial" w:hAnsi="Arial" w:cs="Arial"/>
          <w:sz w:val="22"/>
          <w:szCs w:val="22"/>
        </w:rPr>
        <w:t xml:space="preserve">                  </w:t>
      </w:r>
      <w:r w:rsidRPr="00D7318F">
        <w:rPr>
          <w:rFonts w:ascii="Arial" w:hAnsi="Arial" w:cs="Arial"/>
          <w:sz w:val="22"/>
          <w:szCs w:val="22"/>
        </w:rPr>
        <w:t>w Postępowaniu, jest umocowana do jego reprezentowania w Postępowaniu Zakupowym, oraz</w:t>
      </w:r>
    </w:p>
    <w:p w14:paraId="0E13CBDF" w14:textId="77777777" w:rsidR="008C1A33" w:rsidRPr="00536DB7" w:rsidRDefault="008C1A33" w:rsidP="0097636D">
      <w:pPr>
        <w:pStyle w:val="NormalnyWeb"/>
        <w:numPr>
          <w:ilvl w:val="0"/>
          <w:numId w:val="28"/>
        </w:numPr>
        <w:spacing w:before="0" w:beforeAutospacing="0" w:after="0" w:line="360" w:lineRule="auto"/>
        <w:ind w:right="-6"/>
        <w:rPr>
          <w:rFonts w:ascii="Arial" w:hAnsi="Arial" w:cs="Arial"/>
          <w:color w:val="FF0000"/>
          <w:sz w:val="22"/>
          <w:szCs w:val="22"/>
        </w:rPr>
      </w:pPr>
      <w:r>
        <w:rPr>
          <w:rFonts w:ascii="Arial" w:hAnsi="Arial" w:cs="Arial"/>
          <w:sz w:val="22"/>
          <w:szCs w:val="22"/>
        </w:rPr>
        <w:t>p</w:t>
      </w:r>
      <w:r w:rsidRPr="00D7318F">
        <w:rPr>
          <w:rFonts w:ascii="Arial" w:hAnsi="Arial" w:cs="Arial"/>
          <w:sz w:val="22"/>
          <w:szCs w:val="22"/>
        </w:rPr>
        <w:t xml:space="preserve">ełnomocnictwo lub inny dokument, w celu potwierdzenia, że osoba działająca </w:t>
      </w:r>
      <w:r>
        <w:rPr>
          <w:rFonts w:ascii="Arial" w:hAnsi="Arial" w:cs="Arial"/>
          <w:sz w:val="22"/>
          <w:szCs w:val="22"/>
        </w:rPr>
        <w:t xml:space="preserve">                  </w:t>
      </w:r>
      <w:r w:rsidRPr="00D7318F">
        <w:rPr>
          <w:rFonts w:ascii="Arial" w:hAnsi="Arial" w:cs="Arial"/>
          <w:sz w:val="22"/>
          <w:szCs w:val="22"/>
        </w:rPr>
        <w:t xml:space="preserve">w imieniu Wykonawcy, składająca ofertę oraz inne oświadczenia lub dokumenty </w:t>
      </w:r>
      <w:r>
        <w:rPr>
          <w:rFonts w:ascii="Arial" w:hAnsi="Arial" w:cs="Arial"/>
          <w:sz w:val="22"/>
          <w:szCs w:val="22"/>
        </w:rPr>
        <w:t xml:space="preserve">                </w:t>
      </w:r>
      <w:r w:rsidRPr="00D7318F">
        <w:rPr>
          <w:rFonts w:ascii="Arial" w:hAnsi="Arial" w:cs="Arial"/>
          <w:sz w:val="22"/>
          <w:szCs w:val="22"/>
        </w:rPr>
        <w:t xml:space="preserve">w Postępowaniu, jest umocowana do jego reprezentowania w Postępowaniu zakupowym, jeżeli umocowanie tych osób do składania oświadczeń w imieniu Wykonawcy nie wynika z dokumentów wymienionych w pkt </w:t>
      </w:r>
      <w:r>
        <w:rPr>
          <w:rFonts w:ascii="Arial" w:hAnsi="Arial" w:cs="Arial"/>
          <w:sz w:val="22"/>
          <w:szCs w:val="22"/>
        </w:rPr>
        <w:t>1</w:t>
      </w:r>
      <w:r w:rsidRPr="00D7318F">
        <w:rPr>
          <w:rFonts w:ascii="Arial" w:hAnsi="Arial" w:cs="Arial"/>
          <w:sz w:val="22"/>
          <w:szCs w:val="22"/>
        </w:rPr>
        <w:t>;</w:t>
      </w:r>
    </w:p>
    <w:p w14:paraId="2880D266" w14:textId="77777777" w:rsidR="008C1A33" w:rsidRPr="00406C19" w:rsidRDefault="008C1A33" w:rsidP="0097636D">
      <w:pPr>
        <w:pStyle w:val="NormalnyWeb"/>
        <w:numPr>
          <w:ilvl w:val="0"/>
          <w:numId w:val="28"/>
        </w:numPr>
        <w:spacing w:before="0" w:beforeAutospacing="0" w:after="0" w:line="360" w:lineRule="auto"/>
        <w:ind w:right="-6"/>
        <w:rPr>
          <w:rFonts w:ascii="Arial" w:hAnsi="Arial" w:cs="Arial"/>
          <w:sz w:val="22"/>
          <w:szCs w:val="22"/>
        </w:rPr>
      </w:pPr>
      <w:r w:rsidRPr="00406C19">
        <w:rPr>
          <w:rFonts w:ascii="Arial" w:hAnsi="Arial" w:cs="Arial"/>
          <w:sz w:val="22"/>
          <w:szCs w:val="22"/>
        </w:rPr>
        <w:t xml:space="preserve">oświadczenie o akceptacji SWZ i zapisów Umowy (według wzoru stanowiącego </w:t>
      </w:r>
      <w:r w:rsidRPr="00406C19">
        <w:rPr>
          <w:rFonts w:ascii="Arial" w:hAnsi="Arial" w:cs="Arial"/>
          <w:b/>
          <w:sz w:val="22"/>
          <w:szCs w:val="22"/>
        </w:rPr>
        <w:t>Załącznik nr 2</w:t>
      </w:r>
      <w:r w:rsidRPr="00406C19">
        <w:rPr>
          <w:rFonts w:ascii="Arial" w:hAnsi="Arial" w:cs="Arial"/>
          <w:sz w:val="22"/>
          <w:szCs w:val="22"/>
        </w:rPr>
        <w:t xml:space="preserve"> do SWZ),</w:t>
      </w:r>
    </w:p>
    <w:p w14:paraId="5C2FC697" w14:textId="71146938" w:rsidR="00FE6FCB" w:rsidRPr="003A2682" w:rsidRDefault="008C1A33" w:rsidP="0097636D">
      <w:pPr>
        <w:pStyle w:val="NormalnyWeb"/>
        <w:numPr>
          <w:ilvl w:val="0"/>
          <w:numId w:val="28"/>
        </w:numPr>
        <w:spacing w:before="0" w:beforeAutospacing="0" w:after="0" w:line="360" w:lineRule="auto"/>
        <w:ind w:right="-6"/>
        <w:rPr>
          <w:rFonts w:ascii="Arial" w:hAnsi="Arial" w:cs="Arial"/>
          <w:sz w:val="22"/>
          <w:szCs w:val="22"/>
        </w:rPr>
      </w:pPr>
      <w:r w:rsidRPr="00406C19">
        <w:rPr>
          <w:rFonts w:ascii="Arial" w:hAnsi="Arial" w:cs="Arial"/>
          <w:sz w:val="22"/>
          <w:szCs w:val="22"/>
        </w:rPr>
        <w:t xml:space="preserve">oświadczenie o niepodleganiu wykluczeniu w zakresie, o którym mowa w ust. 1 pkt 6 (według wzoru stanowiącego </w:t>
      </w:r>
      <w:r w:rsidRPr="00406C19">
        <w:rPr>
          <w:rFonts w:ascii="Arial" w:hAnsi="Arial" w:cs="Arial"/>
          <w:b/>
          <w:sz w:val="22"/>
          <w:szCs w:val="22"/>
        </w:rPr>
        <w:t xml:space="preserve">Załącznik nr 3 </w:t>
      </w:r>
      <w:r w:rsidRPr="00406C19">
        <w:rPr>
          <w:rFonts w:ascii="Arial" w:hAnsi="Arial" w:cs="Arial"/>
          <w:sz w:val="22"/>
          <w:szCs w:val="22"/>
        </w:rPr>
        <w:t>do SWZ)</w:t>
      </w:r>
      <w:r w:rsidR="00FE6FCB" w:rsidRPr="003A2682">
        <w:rPr>
          <w:rFonts w:ascii="Arial" w:hAnsi="Arial" w:cs="Arial"/>
          <w:sz w:val="22"/>
          <w:szCs w:val="22"/>
        </w:rPr>
        <w:t>,</w:t>
      </w:r>
    </w:p>
    <w:p w14:paraId="2FE27E93" w14:textId="31A528E9" w:rsidR="00FE6FCB" w:rsidRPr="00CB0BBB" w:rsidRDefault="00FE6FCB" w:rsidP="0097636D">
      <w:pPr>
        <w:pStyle w:val="NormalnyWeb"/>
        <w:numPr>
          <w:ilvl w:val="0"/>
          <w:numId w:val="28"/>
        </w:numPr>
        <w:spacing w:before="0" w:beforeAutospacing="0" w:after="0" w:line="360" w:lineRule="auto"/>
        <w:ind w:right="-6"/>
        <w:rPr>
          <w:rFonts w:ascii="Arial" w:hAnsi="Arial" w:cs="Arial"/>
          <w:sz w:val="22"/>
          <w:szCs w:val="22"/>
        </w:rPr>
      </w:pPr>
      <w:r w:rsidRPr="003A2682">
        <w:rPr>
          <w:rFonts w:ascii="Arial" w:eastAsia="Arial" w:hAnsi="Arial" w:cs="Arial"/>
          <w:sz w:val="22"/>
          <w:szCs w:val="22"/>
        </w:rPr>
        <w:t xml:space="preserve">oświadczenie o posiadaniu wpisu do rejestru podmiotów wprowadzających produkty, produkty w opakowaniach i gospodarujących odpadami (BDO), wraz z numerem </w:t>
      </w:r>
      <w:r w:rsidRPr="00CB0BBB">
        <w:rPr>
          <w:rFonts w:ascii="Arial" w:eastAsia="Arial" w:hAnsi="Arial" w:cs="Arial"/>
          <w:sz w:val="22"/>
          <w:szCs w:val="22"/>
        </w:rPr>
        <w:t>rejestrowym BDO Wykonawcy,</w:t>
      </w:r>
    </w:p>
    <w:p w14:paraId="281F37E1" w14:textId="3A681B63" w:rsidR="003532FF" w:rsidRPr="00CB0BBB" w:rsidRDefault="003532FF" w:rsidP="003532FF">
      <w:pPr>
        <w:pStyle w:val="NormalnyWeb"/>
        <w:numPr>
          <w:ilvl w:val="0"/>
          <w:numId w:val="28"/>
        </w:numPr>
        <w:spacing w:before="0" w:beforeAutospacing="0" w:after="0" w:line="360" w:lineRule="auto"/>
        <w:ind w:right="-6"/>
        <w:rPr>
          <w:rFonts w:ascii="Arial" w:hAnsi="Arial" w:cs="Arial"/>
          <w:sz w:val="22"/>
          <w:szCs w:val="22"/>
        </w:rPr>
      </w:pPr>
      <w:r w:rsidRPr="00CB0BBB">
        <w:rPr>
          <w:rFonts w:ascii="Arial" w:hAnsi="Arial" w:cs="Arial"/>
          <w:sz w:val="22"/>
          <w:szCs w:val="22"/>
        </w:rPr>
        <w:t>kosztorys ofertowy wykonany metodą uproszczoną z podaniem składników cenotwórczych tj. roboczogodziny, zysku i kosztów pośrednich.</w:t>
      </w:r>
    </w:p>
    <w:p w14:paraId="04D753B9" w14:textId="77777777" w:rsidR="00550CD7" w:rsidRPr="003A2682" w:rsidRDefault="00550CD7" w:rsidP="0097636D">
      <w:pPr>
        <w:pStyle w:val="Akapitzlist"/>
        <w:numPr>
          <w:ilvl w:val="0"/>
          <w:numId w:val="29"/>
        </w:numPr>
        <w:suppressAutoHyphens w:val="0"/>
        <w:spacing w:line="360" w:lineRule="auto"/>
        <w:ind w:left="284"/>
        <w:contextualSpacing/>
        <w:rPr>
          <w:rFonts w:ascii="Arial" w:hAnsi="Arial" w:cs="Arial"/>
          <w:sz w:val="22"/>
          <w:szCs w:val="22"/>
        </w:rPr>
      </w:pPr>
      <w:r w:rsidRPr="003A2682">
        <w:rPr>
          <w:rFonts w:ascii="Arial" w:hAnsi="Arial" w:cs="Arial"/>
          <w:sz w:val="22"/>
          <w:szCs w:val="22"/>
        </w:rPr>
        <w:t xml:space="preserve">Dodatkowo Zamawiający zaleca zapoznanie się z terenem oraz zakresem prac do wykonania, na którym prace mają być wykonywane, na potwierdzenie, której to wizji Wykonawca załączy do oferty oświadczenie według wzoru stanowiącego </w:t>
      </w:r>
      <w:r w:rsidRPr="00923B1E">
        <w:rPr>
          <w:rFonts w:ascii="Arial" w:hAnsi="Arial" w:cs="Arial"/>
          <w:b/>
          <w:sz w:val="22"/>
          <w:szCs w:val="22"/>
        </w:rPr>
        <w:t>Załącznik nr 5</w:t>
      </w:r>
      <w:r w:rsidRPr="00923B1E">
        <w:rPr>
          <w:rFonts w:ascii="Arial" w:hAnsi="Arial" w:cs="Arial"/>
          <w:sz w:val="22"/>
          <w:szCs w:val="22"/>
        </w:rPr>
        <w:t xml:space="preserve"> </w:t>
      </w:r>
      <w:r w:rsidRPr="003A2682">
        <w:rPr>
          <w:rFonts w:ascii="Arial" w:hAnsi="Arial" w:cs="Arial"/>
          <w:sz w:val="22"/>
          <w:szCs w:val="22"/>
        </w:rPr>
        <w:t>do SWZ. Termin oględzin uzgodnić bezpośrednio z przedstawicielem PKP PLK S.A. Zakładu Linii Kolejowych w Opolu, tel. 77 554 15 32. Odpowiedzialność za treść uzyskanych informacji i inne skutki wizji lokalnej ponoszą sami Wykonawcy. Brak przedłożenia w/w oświadczenia nie skutkuje odrzuceniem oferty przez Zamawiającego.</w:t>
      </w:r>
    </w:p>
    <w:p w14:paraId="53B38811" w14:textId="77777777" w:rsidR="00550CD7" w:rsidRPr="003A2682" w:rsidRDefault="00550CD7" w:rsidP="0097636D">
      <w:pPr>
        <w:pStyle w:val="Akapitzlist"/>
        <w:numPr>
          <w:ilvl w:val="0"/>
          <w:numId w:val="29"/>
        </w:numPr>
        <w:suppressAutoHyphens w:val="0"/>
        <w:spacing w:line="360" w:lineRule="auto"/>
        <w:ind w:left="284" w:hanging="284"/>
        <w:contextualSpacing/>
        <w:rPr>
          <w:rFonts w:ascii="Arial" w:hAnsi="Arial" w:cs="Arial"/>
          <w:sz w:val="22"/>
          <w:szCs w:val="22"/>
        </w:rPr>
      </w:pPr>
      <w:r w:rsidRPr="003A2682">
        <w:rPr>
          <w:rFonts w:ascii="Arial" w:hAnsi="Arial" w:cs="Arial"/>
          <w:sz w:val="22"/>
          <w:szCs w:val="22"/>
        </w:rPr>
        <w:t>Jeżeli w kraju, w którym Wykonawca ma siedzibę lub miejsce zamieszkania lub miejsce zamieszkania ma osoba, której dokument dotyczy, nie wydaje się dokumentu wymaganego przez Zamawiającego, stosuje się odpowiednio §10 ust. 3-5 Regulaminu.</w:t>
      </w:r>
    </w:p>
    <w:p w14:paraId="2977E64B" w14:textId="77777777" w:rsidR="00550CD7" w:rsidRPr="003A2682" w:rsidRDefault="00550CD7" w:rsidP="0097636D">
      <w:pPr>
        <w:pStyle w:val="Akapitzlist"/>
        <w:numPr>
          <w:ilvl w:val="0"/>
          <w:numId w:val="29"/>
        </w:numPr>
        <w:suppressAutoHyphens w:val="0"/>
        <w:spacing w:line="360" w:lineRule="auto"/>
        <w:ind w:left="284" w:hanging="284"/>
        <w:contextualSpacing/>
        <w:rPr>
          <w:rFonts w:ascii="Arial" w:hAnsi="Arial" w:cs="Arial"/>
          <w:sz w:val="22"/>
          <w:szCs w:val="22"/>
        </w:rPr>
      </w:pPr>
      <w:r w:rsidRPr="003A2682">
        <w:rPr>
          <w:rFonts w:ascii="Arial" w:hAnsi="Arial" w:cs="Arial"/>
          <w:sz w:val="22"/>
          <w:szCs w:val="22"/>
        </w:rPr>
        <w:t>W przypadku Wykonawców wspólnie ubiegających się o udzielenie Zamówienia, spełnianie warunków udziału w postępowaniu wskazanych w ust. 4 musi wykazać przynajmniej jeden z Wykonawców występujących wspólnie.</w:t>
      </w:r>
    </w:p>
    <w:p w14:paraId="77CA9738" w14:textId="77777777" w:rsidR="00550CD7" w:rsidRPr="003A2682" w:rsidRDefault="00550CD7" w:rsidP="0097636D">
      <w:pPr>
        <w:pStyle w:val="Akapitzlist"/>
        <w:numPr>
          <w:ilvl w:val="0"/>
          <w:numId w:val="29"/>
        </w:numPr>
        <w:suppressAutoHyphens w:val="0"/>
        <w:spacing w:before="120" w:after="120" w:line="360" w:lineRule="auto"/>
        <w:ind w:left="284" w:hanging="426"/>
        <w:contextualSpacing/>
        <w:rPr>
          <w:rFonts w:ascii="Arial" w:hAnsi="Arial" w:cs="Arial"/>
          <w:sz w:val="22"/>
          <w:szCs w:val="22"/>
        </w:rPr>
      </w:pPr>
      <w:r w:rsidRPr="003A2682">
        <w:rPr>
          <w:rFonts w:ascii="Arial" w:hAnsi="Arial" w:cs="Arial"/>
          <w:sz w:val="22"/>
          <w:szCs w:val="22"/>
        </w:rPr>
        <w:t>Dokumenty, o których mowa w ust. 5 oraz 6 pkt 1-4 składa się w zakresie każdego                    z Wykonawców występujących wspólnie.</w:t>
      </w:r>
    </w:p>
    <w:p w14:paraId="32184697" w14:textId="77777777" w:rsidR="00550CD7" w:rsidRPr="003A2682" w:rsidRDefault="00550CD7" w:rsidP="0097636D">
      <w:pPr>
        <w:pStyle w:val="Akapitzlist"/>
        <w:numPr>
          <w:ilvl w:val="0"/>
          <w:numId w:val="29"/>
        </w:numPr>
        <w:suppressAutoHyphens w:val="0"/>
        <w:spacing w:before="120" w:after="120" w:line="360" w:lineRule="auto"/>
        <w:ind w:left="284" w:hanging="426"/>
        <w:contextualSpacing/>
        <w:rPr>
          <w:rFonts w:ascii="Arial" w:hAnsi="Arial" w:cs="Arial"/>
          <w:sz w:val="22"/>
          <w:szCs w:val="22"/>
        </w:rPr>
      </w:pPr>
      <w:r w:rsidRPr="003A2682">
        <w:rPr>
          <w:rFonts w:ascii="Arial" w:hAnsi="Arial" w:cs="Arial"/>
          <w:sz w:val="22"/>
          <w:szCs w:val="22"/>
        </w:rPr>
        <w:lastRenderedPageBreak/>
        <w:t xml:space="preserve">Wykonawca może w celu potwierdzenia spełniania warunków udziału w </w:t>
      </w:r>
      <w:proofErr w:type="gramStart"/>
      <w:r w:rsidRPr="003A2682">
        <w:rPr>
          <w:rFonts w:ascii="Arial" w:hAnsi="Arial" w:cs="Arial"/>
          <w:sz w:val="22"/>
          <w:szCs w:val="22"/>
        </w:rPr>
        <w:t>Postępowaniu  w</w:t>
      </w:r>
      <w:proofErr w:type="gramEnd"/>
      <w:r w:rsidRPr="003A2682">
        <w:rPr>
          <w:rFonts w:ascii="Arial" w:hAnsi="Arial" w:cs="Arial"/>
          <w:sz w:val="22"/>
          <w:szCs w:val="22"/>
        </w:rPr>
        <w:t xml:space="preserve"> stosownych sytuacjach oraz w odniesieniu do Zamówienia lub jego części, polegać na zdolnościach technicznych lub zawodowych innych podmiotów, niezależnie </w:t>
      </w:r>
      <w:r w:rsidRPr="003A2682">
        <w:rPr>
          <w:rFonts w:ascii="Arial" w:hAnsi="Arial" w:cs="Arial"/>
          <w:sz w:val="22"/>
          <w:szCs w:val="22"/>
        </w:rPr>
        <w:br/>
        <w:t xml:space="preserve">od charakteru prawnego łączących go z nimi stosunków prawnych. </w:t>
      </w:r>
    </w:p>
    <w:p w14:paraId="6858E373" w14:textId="77777777" w:rsidR="00550CD7" w:rsidRPr="003A2682" w:rsidRDefault="00550CD7" w:rsidP="0097636D">
      <w:pPr>
        <w:pStyle w:val="Akapitzlist"/>
        <w:numPr>
          <w:ilvl w:val="0"/>
          <w:numId w:val="29"/>
        </w:numPr>
        <w:suppressAutoHyphens w:val="0"/>
        <w:spacing w:before="120" w:after="120" w:line="360" w:lineRule="auto"/>
        <w:ind w:left="284" w:hanging="426"/>
        <w:contextualSpacing/>
        <w:rPr>
          <w:rFonts w:ascii="Arial" w:hAnsi="Arial" w:cs="Arial"/>
          <w:sz w:val="22"/>
          <w:szCs w:val="22"/>
        </w:rPr>
      </w:pPr>
      <w:r w:rsidRPr="003A2682">
        <w:rPr>
          <w:rFonts w:ascii="Arial" w:hAnsi="Arial" w:cs="Arial"/>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525F3221" w14:textId="77777777" w:rsidR="007C03F8" w:rsidRDefault="007C03F8" w:rsidP="007C03F8">
      <w:pPr>
        <w:pStyle w:val="Akapitzlist"/>
        <w:numPr>
          <w:ilvl w:val="0"/>
          <w:numId w:val="29"/>
        </w:numPr>
        <w:suppressAutoHyphens w:val="0"/>
        <w:spacing w:before="120" w:line="360" w:lineRule="auto"/>
        <w:ind w:left="284"/>
        <w:contextualSpacing/>
        <w:rPr>
          <w:rFonts w:ascii="Arial" w:hAnsi="Arial" w:cs="Arial"/>
          <w:sz w:val="22"/>
          <w:szCs w:val="22"/>
        </w:rPr>
      </w:pPr>
      <w:r>
        <w:rPr>
          <w:rFonts w:ascii="Arial" w:hAnsi="Arial" w:cs="Arial"/>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912F06F" w14:textId="77777777" w:rsidR="007C03F8" w:rsidRDefault="007C03F8" w:rsidP="007C03F8">
      <w:pPr>
        <w:pStyle w:val="edytowalna"/>
        <w:spacing w:after="0" w:line="360" w:lineRule="auto"/>
        <w:ind w:firstLine="0"/>
        <w:jc w:val="left"/>
        <w:rPr>
          <w:sz w:val="22"/>
        </w:rPr>
      </w:pPr>
      <w:r>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569EA0FF" w14:textId="77777777" w:rsidR="007C03F8" w:rsidRDefault="007C03F8" w:rsidP="007C03F8">
      <w:pPr>
        <w:pStyle w:val="edytowalna"/>
        <w:numPr>
          <w:ilvl w:val="0"/>
          <w:numId w:val="35"/>
        </w:numPr>
        <w:spacing w:after="0" w:line="360" w:lineRule="auto"/>
        <w:ind w:left="709" w:hanging="283"/>
        <w:jc w:val="left"/>
        <w:rPr>
          <w:sz w:val="22"/>
        </w:rPr>
      </w:pPr>
      <w:r>
        <w:rPr>
          <w:sz w:val="22"/>
        </w:rPr>
        <w:t>zakres dostępnych Wykonawcy zasobów podmiotu udostępniającego zasoby;</w:t>
      </w:r>
    </w:p>
    <w:p w14:paraId="1E934C34" w14:textId="77777777" w:rsidR="007C03F8" w:rsidRDefault="007C03F8" w:rsidP="007C03F8">
      <w:pPr>
        <w:pStyle w:val="edytowalna"/>
        <w:numPr>
          <w:ilvl w:val="0"/>
          <w:numId w:val="35"/>
        </w:numPr>
        <w:spacing w:after="0" w:line="360" w:lineRule="auto"/>
        <w:ind w:left="709" w:hanging="283"/>
        <w:jc w:val="left"/>
        <w:rPr>
          <w:sz w:val="22"/>
        </w:rPr>
      </w:pPr>
      <w:r>
        <w:rPr>
          <w:sz w:val="22"/>
        </w:rPr>
        <w:t>sposób i okres udostępnienia Wykonawcy i wykorzystania przez niego zasobów podmiotu udostępniającego te zasoby przy wykonywaniu Zamówienia;</w:t>
      </w:r>
    </w:p>
    <w:p w14:paraId="13DF1A25" w14:textId="77777777" w:rsidR="007C03F8" w:rsidRDefault="007C03F8" w:rsidP="007C03F8">
      <w:pPr>
        <w:pStyle w:val="edytowalna"/>
        <w:numPr>
          <w:ilvl w:val="0"/>
          <w:numId w:val="35"/>
        </w:numPr>
        <w:spacing w:after="0" w:line="360" w:lineRule="auto"/>
        <w:ind w:left="709" w:hanging="283"/>
        <w:jc w:val="left"/>
        <w:rPr>
          <w:sz w:val="22"/>
        </w:rPr>
      </w:pPr>
      <w:r>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07BD655" w14:textId="7BAFDFB6" w:rsidR="006E750D" w:rsidRPr="007C03F8" w:rsidRDefault="007C03F8" w:rsidP="007C03F8">
      <w:pPr>
        <w:pStyle w:val="edytowalna"/>
        <w:spacing w:after="0" w:line="360" w:lineRule="auto"/>
        <w:ind w:hanging="142"/>
        <w:jc w:val="left"/>
        <w:rPr>
          <w:sz w:val="22"/>
        </w:rPr>
      </w:pPr>
      <w:r>
        <w:rPr>
          <w:iCs/>
          <w:sz w:val="22"/>
        </w:rPr>
        <w:t xml:space="preserve"> Wzór zobowiązania stanowi </w:t>
      </w:r>
      <w:r w:rsidRPr="00C65509">
        <w:rPr>
          <w:b/>
          <w:iCs/>
          <w:sz w:val="22"/>
        </w:rPr>
        <w:t xml:space="preserve">Załącznik nr </w:t>
      </w:r>
      <w:r>
        <w:rPr>
          <w:b/>
          <w:sz w:val="22"/>
        </w:rPr>
        <w:t>8</w:t>
      </w:r>
      <w:r w:rsidRPr="00C65509">
        <w:rPr>
          <w:sz w:val="22"/>
        </w:rPr>
        <w:t xml:space="preserve"> do SWZ</w:t>
      </w:r>
      <w:r>
        <w:rPr>
          <w:sz w:val="22"/>
        </w:rPr>
        <w:t>.</w:t>
      </w:r>
    </w:p>
    <w:p w14:paraId="4D9FB100" w14:textId="67080BEF" w:rsidR="00550CD7" w:rsidRPr="00FB77B3" w:rsidRDefault="00550CD7" w:rsidP="00B43BF9">
      <w:pPr>
        <w:tabs>
          <w:tab w:val="num" w:pos="2422"/>
        </w:tabs>
        <w:spacing w:line="276" w:lineRule="auto"/>
        <w:ind w:left="0"/>
        <w:rPr>
          <w:rFonts w:ascii="Arial" w:hAnsi="Arial" w:cs="Arial"/>
          <w:iCs/>
          <w:sz w:val="22"/>
          <w:szCs w:val="22"/>
        </w:rPr>
      </w:pPr>
    </w:p>
    <w:p w14:paraId="0656221E"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6" w:name="_Toc30069997"/>
      <w:bookmarkStart w:id="7" w:name="_Toc83980404"/>
      <w:bookmarkStart w:id="8" w:name="_Toc148606678"/>
      <w:r w:rsidRPr="00550CD7">
        <w:rPr>
          <w:rFonts w:ascii="Arial" w:hAnsi="Arial" w:cs="Arial"/>
          <w:b/>
          <w:bCs/>
          <w:u w:val="single"/>
        </w:rPr>
        <w:t>Rozdział IV – Sposób sporządzenia i złożenia oferty oraz dokumentów wymaganych w postępowaniu</w:t>
      </w:r>
      <w:bookmarkEnd w:id="6"/>
      <w:bookmarkEnd w:id="7"/>
      <w:bookmarkEnd w:id="8"/>
      <w:r w:rsidRPr="00550CD7">
        <w:rPr>
          <w:rFonts w:ascii="Arial" w:hAnsi="Arial" w:cs="Arial"/>
          <w:b/>
          <w:bCs/>
          <w:u w:val="single"/>
        </w:rPr>
        <w:t xml:space="preserve"> </w:t>
      </w:r>
    </w:p>
    <w:p w14:paraId="17484B80" w14:textId="77777777" w:rsidR="00BD7DFA" w:rsidRDefault="00BD7DFA" w:rsidP="00B43BF9">
      <w:pPr>
        <w:tabs>
          <w:tab w:val="num" w:pos="2422"/>
        </w:tabs>
        <w:spacing w:line="276" w:lineRule="auto"/>
        <w:ind w:left="0"/>
        <w:rPr>
          <w:rFonts w:ascii="Arial" w:hAnsi="Arial" w:cs="Arial"/>
          <w:iCs/>
          <w:sz w:val="22"/>
          <w:szCs w:val="22"/>
        </w:rPr>
      </w:pPr>
    </w:p>
    <w:p w14:paraId="29CA429F" w14:textId="77777777" w:rsidR="00550CD7" w:rsidRPr="003A2682" w:rsidRDefault="00550CD7" w:rsidP="0097636D">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3A2682">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5" w:tooltip="https://platformazakupowa.plk-sa.pl" w:history="1">
        <w:r w:rsidRPr="003A2682">
          <w:rPr>
            <w:rStyle w:val="Hipercze"/>
            <w:rFonts w:ascii="Arial" w:hAnsi="Arial" w:cs="Arial"/>
            <w:color w:val="auto"/>
            <w:sz w:val="22"/>
            <w:szCs w:val="22"/>
          </w:rPr>
          <w:t>https://platformazakupowa.plk-sa.pl</w:t>
        </w:r>
      </w:hyperlink>
    </w:p>
    <w:p w14:paraId="4F6A9EE9" w14:textId="77777777" w:rsidR="00550CD7" w:rsidRPr="003A2682" w:rsidRDefault="00550CD7" w:rsidP="0097636D">
      <w:pPr>
        <w:numPr>
          <w:ilvl w:val="0"/>
          <w:numId w:val="22"/>
        </w:numPr>
        <w:tabs>
          <w:tab w:val="left" w:pos="0"/>
        </w:tabs>
        <w:spacing w:line="360" w:lineRule="auto"/>
        <w:ind w:left="284" w:hanging="284"/>
        <w:jc w:val="left"/>
        <w:rPr>
          <w:rFonts w:ascii="Arial" w:hAnsi="Arial" w:cs="Arial"/>
          <w:iCs/>
          <w:sz w:val="22"/>
          <w:szCs w:val="22"/>
        </w:rPr>
      </w:pPr>
      <w:r w:rsidRPr="003A2682">
        <w:rPr>
          <w:rFonts w:ascii="Arial" w:hAnsi="Arial" w:cs="Arial"/>
          <w:sz w:val="22"/>
          <w:szCs w:val="22"/>
        </w:rPr>
        <w:t xml:space="preserve">Szczegółowy opis korzystania z Platformy Zakupowej przez wykonawców zawarty jest w </w:t>
      </w:r>
      <w:r w:rsidRPr="003A2682">
        <w:rPr>
          <w:rFonts w:ascii="Arial" w:hAnsi="Arial" w:cs="Arial"/>
          <w:b/>
          <w:sz w:val="22"/>
          <w:szCs w:val="22"/>
        </w:rPr>
        <w:t>Podręczniku</w:t>
      </w:r>
      <w:r w:rsidRPr="003A2682">
        <w:rPr>
          <w:rFonts w:ascii="Arial" w:hAnsi="Arial" w:cs="Arial"/>
          <w:sz w:val="22"/>
          <w:szCs w:val="22"/>
        </w:rPr>
        <w:t xml:space="preserve">. Wykonawca zobowiązany jest do zapoznania się ze sposobem działania Platformy Zakupowej oraz </w:t>
      </w:r>
      <w:r w:rsidRPr="003A2682">
        <w:rPr>
          <w:rFonts w:ascii="Arial" w:hAnsi="Arial" w:cs="Arial"/>
          <w:b/>
          <w:sz w:val="22"/>
          <w:szCs w:val="22"/>
        </w:rPr>
        <w:t>Podręcznikiem</w:t>
      </w:r>
      <w:r w:rsidRPr="003A2682">
        <w:rPr>
          <w:rFonts w:ascii="Arial" w:hAnsi="Arial" w:cs="Arial"/>
          <w:sz w:val="22"/>
          <w:szCs w:val="22"/>
        </w:rPr>
        <w:t xml:space="preserve"> i postępowania zgodnie z jego wytycznymi.</w:t>
      </w:r>
    </w:p>
    <w:p w14:paraId="485F1F9E" w14:textId="77777777" w:rsidR="00550CD7" w:rsidRPr="003A2682" w:rsidRDefault="00550CD7" w:rsidP="0097636D">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3A2682">
        <w:rPr>
          <w:rFonts w:ascii="Arial" w:hAnsi="Arial" w:cs="Arial"/>
          <w:iCs/>
          <w:sz w:val="22"/>
          <w:szCs w:val="22"/>
        </w:rPr>
        <w:t xml:space="preserve">Zamawiający informuje, że Pomoc techniczna w zakresie obsługi Platformy Zakupowej dostępna jest w dni robocze w godz. 8:00 – 16:00 pod nr </w:t>
      </w:r>
      <w:proofErr w:type="spellStart"/>
      <w:r w:rsidRPr="003A2682">
        <w:rPr>
          <w:rFonts w:ascii="Arial" w:hAnsi="Arial" w:cs="Arial"/>
          <w:iCs/>
          <w:sz w:val="22"/>
          <w:szCs w:val="22"/>
        </w:rPr>
        <w:t>tel</w:t>
      </w:r>
      <w:proofErr w:type="spellEnd"/>
      <w:r w:rsidRPr="003A2682">
        <w:rPr>
          <w:rFonts w:ascii="Arial" w:hAnsi="Arial" w:cs="Arial"/>
          <w:iCs/>
          <w:sz w:val="22"/>
          <w:szCs w:val="22"/>
        </w:rPr>
        <w:t xml:space="preserve">: </w:t>
      </w:r>
      <w:r w:rsidRPr="003A2682">
        <w:rPr>
          <w:rFonts w:ascii="Arial" w:hAnsi="Arial" w:cs="Arial"/>
          <w:b/>
          <w:bCs/>
          <w:iCs/>
          <w:sz w:val="22"/>
          <w:szCs w:val="22"/>
        </w:rPr>
        <w:t xml:space="preserve">+48 22 576 87 56 </w:t>
      </w:r>
      <w:r w:rsidRPr="003A2682">
        <w:rPr>
          <w:rFonts w:ascii="Arial" w:hAnsi="Arial" w:cs="Arial"/>
          <w:bCs/>
          <w:iCs/>
          <w:sz w:val="22"/>
          <w:szCs w:val="22"/>
        </w:rPr>
        <w:t xml:space="preserve">lub adresem e-mail: </w:t>
      </w:r>
      <w:hyperlink r:id="rId16" w:history="1">
        <w:r w:rsidRPr="003A2682">
          <w:rPr>
            <w:rStyle w:val="Hipercze"/>
            <w:rFonts w:ascii="Arial" w:hAnsi="Arial" w:cs="Arial"/>
            <w:bCs/>
            <w:iCs/>
            <w:color w:val="auto"/>
            <w:sz w:val="22"/>
            <w:szCs w:val="22"/>
          </w:rPr>
          <w:t>pomoc-pz2@marketplanet.pl</w:t>
        </w:r>
      </w:hyperlink>
    </w:p>
    <w:p w14:paraId="044CDB7A" w14:textId="77777777" w:rsidR="00550CD7" w:rsidRPr="003A2682" w:rsidRDefault="00550CD7" w:rsidP="0097636D">
      <w:pPr>
        <w:numPr>
          <w:ilvl w:val="0"/>
          <w:numId w:val="22"/>
        </w:numPr>
        <w:tabs>
          <w:tab w:val="clear" w:pos="2422"/>
          <w:tab w:val="left" w:pos="0"/>
          <w:tab w:val="num" w:pos="284"/>
        </w:tabs>
        <w:spacing w:line="360" w:lineRule="auto"/>
        <w:jc w:val="left"/>
        <w:rPr>
          <w:rFonts w:ascii="Arial" w:hAnsi="Arial" w:cs="Arial"/>
          <w:iCs/>
          <w:sz w:val="22"/>
          <w:szCs w:val="22"/>
        </w:rPr>
      </w:pPr>
      <w:r w:rsidRPr="003A2682">
        <w:rPr>
          <w:rFonts w:ascii="Arial" w:hAnsi="Arial" w:cs="Arial"/>
          <w:iCs/>
          <w:sz w:val="22"/>
          <w:szCs w:val="22"/>
        </w:rPr>
        <w:lastRenderedPageBreak/>
        <w:t>Wykonawca ponosi wszelkie koszty związane z przygotowaniem i złożeniem oferty.</w:t>
      </w:r>
    </w:p>
    <w:p w14:paraId="138C7A17" w14:textId="77777777" w:rsidR="00550CD7" w:rsidRPr="003A2682" w:rsidRDefault="00550CD7" w:rsidP="0097636D">
      <w:pPr>
        <w:numPr>
          <w:ilvl w:val="0"/>
          <w:numId w:val="22"/>
        </w:numPr>
        <w:tabs>
          <w:tab w:val="left" w:pos="0"/>
        </w:tabs>
        <w:spacing w:line="360" w:lineRule="auto"/>
        <w:ind w:left="284" w:hanging="284"/>
        <w:jc w:val="left"/>
        <w:rPr>
          <w:rFonts w:ascii="Arial" w:hAnsi="Arial" w:cs="Arial"/>
          <w:iCs/>
          <w:sz w:val="22"/>
          <w:szCs w:val="22"/>
        </w:rPr>
      </w:pPr>
      <w:r w:rsidRPr="003A2682">
        <w:rPr>
          <w:rFonts w:ascii="Arial" w:hAnsi="Arial" w:cs="Arial"/>
          <w:sz w:val="22"/>
          <w:szCs w:val="22"/>
        </w:rPr>
        <w:t xml:space="preserve">Wykonawca zamierzający złożyć ofertę w Postępowaniu musi posiadać konto na Platformie Zakupowej. Szczegółowy opis sposobu rejestracji konta zawarty jest w </w:t>
      </w:r>
      <w:r w:rsidRPr="003A2682">
        <w:rPr>
          <w:rFonts w:ascii="Arial" w:hAnsi="Arial" w:cs="Arial"/>
          <w:b/>
          <w:sz w:val="22"/>
          <w:szCs w:val="22"/>
        </w:rPr>
        <w:t>Podręczniku.</w:t>
      </w:r>
    </w:p>
    <w:p w14:paraId="0F3482A0" w14:textId="77777777" w:rsidR="00550CD7" w:rsidRPr="003A2682" w:rsidRDefault="00550CD7" w:rsidP="0097636D">
      <w:pPr>
        <w:numPr>
          <w:ilvl w:val="0"/>
          <w:numId w:val="22"/>
        </w:numPr>
        <w:tabs>
          <w:tab w:val="left" w:pos="0"/>
        </w:tabs>
        <w:spacing w:line="360" w:lineRule="auto"/>
        <w:ind w:left="284" w:hanging="284"/>
        <w:jc w:val="left"/>
        <w:rPr>
          <w:rFonts w:ascii="Arial" w:hAnsi="Arial" w:cs="Arial"/>
          <w:iCs/>
          <w:sz w:val="22"/>
          <w:szCs w:val="22"/>
        </w:rPr>
      </w:pPr>
      <w:r w:rsidRPr="003A2682">
        <w:rPr>
          <w:rFonts w:ascii="Arial" w:hAnsi="Arial" w:cs="Arial"/>
          <w:sz w:val="22"/>
          <w:szCs w:val="22"/>
        </w:rPr>
        <w:t xml:space="preserve">Mając na uwadze czas potrzebny na aktywację konta (3 dni robocze), Zamawiający </w:t>
      </w:r>
      <w:proofErr w:type="gramStart"/>
      <w:r w:rsidRPr="003A2682">
        <w:rPr>
          <w:rFonts w:ascii="Arial" w:hAnsi="Arial" w:cs="Arial"/>
          <w:sz w:val="22"/>
          <w:szCs w:val="22"/>
        </w:rPr>
        <w:t>zaleca</w:t>
      </w:r>
      <w:proofErr w:type="gramEnd"/>
      <w:r w:rsidRPr="003A2682">
        <w:rPr>
          <w:rFonts w:ascii="Arial" w:hAnsi="Arial" w:cs="Arial"/>
          <w:sz w:val="22"/>
          <w:szCs w:val="22"/>
        </w:rPr>
        <w:t xml:space="preserve"> aby Formularz rejestracyjny na Platformie Zakupowej został uzupełniony i wysłany przez Wykonawcę z odpowiednim wyprzedzeniem. Rejestracja i korzystanie z Platformy są nieodpłatne.</w:t>
      </w:r>
    </w:p>
    <w:p w14:paraId="6C83E56D" w14:textId="77777777" w:rsidR="00550CD7" w:rsidRPr="003A2682" w:rsidRDefault="00550CD7" w:rsidP="0097636D">
      <w:pPr>
        <w:numPr>
          <w:ilvl w:val="0"/>
          <w:numId w:val="22"/>
        </w:numPr>
        <w:tabs>
          <w:tab w:val="left" w:pos="0"/>
        </w:tabs>
        <w:spacing w:line="360" w:lineRule="auto"/>
        <w:ind w:left="284" w:hanging="284"/>
        <w:jc w:val="left"/>
        <w:rPr>
          <w:rFonts w:ascii="Arial" w:hAnsi="Arial" w:cs="Arial"/>
          <w:iCs/>
          <w:sz w:val="22"/>
          <w:szCs w:val="22"/>
        </w:rPr>
      </w:pPr>
      <w:r w:rsidRPr="003A2682">
        <w:rPr>
          <w:rFonts w:ascii="Arial" w:hAnsi="Arial" w:cs="Arial"/>
          <w:sz w:val="22"/>
          <w:szCs w:val="22"/>
        </w:rPr>
        <w:t>Wykonawca składa ofertę po zalogowaniu się na Platformie, poprzez:</w:t>
      </w:r>
    </w:p>
    <w:p w14:paraId="1B05745F" w14:textId="77777777" w:rsidR="00550CD7" w:rsidRPr="003A2682" w:rsidRDefault="00550CD7" w:rsidP="0097636D">
      <w:pPr>
        <w:pStyle w:val="Akapitzlist"/>
        <w:numPr>
          <w:ilvl w:val="0"/>
          <w:numId w:val="33"/>
        </w:numPr>
        <w:tabs>
          <w:tab w:val="left" w:pos="0"/>
          <w:tab w:val="left" w:pos="426"/>
        </w:tabs>
        <w:autoSpaceDE/>
        <w:spacing w:line="360" w:lineRule="auto"/>
        <w:ind w:hanging="294"/>
        <w:contextualSpacing/>
        <w:rPr>
          <w:rFonts w:ascii="Arial" w:hAnsi="Arial" w:cs="Arial"/>
          <w:i/>
          <w:sz w:val="22"/>
          <w:szCs w:val="22"/>
        </w:rPr>
      </w:pPr>
      <w:r w:rsidRPr="003A2682">
        <w:rPr>
          <w:rFonts w:ascii="Arial" w:hAnsi="Arial" w:cs="Arial"/>
          <w:sz w:val="22"/>
          <w:szCs w:val="22"/>
        </w:rPr>
        <w:t xml:space="preserve">użycie, w zakładce dedykowanej przedmiotowemu Postępowaniu, akcji </w:t>
      </w:r>
      <w:r w:rsidRPr="003A2682">
        <w:rPr>
          <w:rFonts w:ascii="Arial" w:hAnsi="Arial" w:cs="Arial"/>
          <w:i/>
          <w:sz w:val="22"/>
          <w:szCs w:val="22"/>
        </w:rPr>
        <w:t xml:space="preserve">Przystąp do etapu składania ofert; </w:t>
      </w:r>
    </w:p>
    <w:p w14:paraId="3B4E1809" w14:textId="77777777" w:rsidR="00550CD7" w:rsidRPr="003A2682" w:rsidRDefault="00550CD7" w:rsidP="0097636D">
      <w:pPr>
        <w:pStyle w:val="Akapitzlist"/>
        <w:numPr>
          <w:ilvl w:val="0"/>
          <w:numId w:val="33"/>
        </w:numPr>
        <w:tabs>
          <w:tab w:val="left" w:pos="0"/>
          <w:tab w:val="left" w:pos="426"/>
        </w:tabs>
        <w:autoSpaceDE/>
        <w:spacing w:line="360" w:lineRule="auto"/>
        <w:ind w:hanging="294"/>
        <w:contextualSpacing/>
        <w:rPr>
          <w:rFonts w:ascii="Arial" w:hAnsi="Arial" w:cs="Arial"/>
          <w:iCs/>
          <w:sz w:val="22"/>
          <w:szCs w:val="22"/>
        </w:rPr>
      </w:pPr>
      <w:r w:rsidRPr="003A2682">
        <w:rPr>
          <w:rFonts w:ascii="Arial" w:hAnsi="Arial" w:cs="Arial"/>
          <w:sz w:val="22"/>
          <w:szCs w:val="22"/>
        </w:rPr>
        <w:t xml:space="preserve">uzupełnienie wszystkich wymaganych pozycji </w:t>
      </w:r>
      <w:r w:rsidRPr="003A2682">
        <w:rPr>
          <w:rFonts w:ascii="Arial" w:hAnsi="Arial" w:cs="Arial"/>
          <w:b/>
          <w:i/>
          <w:sz w:val="22"/>
          <w:szCs w:val="22"/>
        </w:rPr>
        <w:t>Formularza złożenia oferty</w:t>
      </w:r>
      <w:r w:rsidRPr="003A2682">
        <w:rPr>
          <w:rFonts w:ascii="Arial" w:hAnsi="Arial" w:cs="Arial"/>
          <w:sz w:val="22"/>
          <w:szCs w:val="22"/>
        </w:rPr>
        <w:t>;</w:t>
      </w:r>
    </w:p>
    <w:p w14:paraId="3DFCDB99" w14:textId="77777777" w:rsidR="00550CD7" w:rsidRPr="003A2682" w:rsidRDefault="00550CD7" w:rsidP="0097636D">
      <w:pPr>
        <w:pStyle w:val="Akapitzlist"/>
        <w:numPr>
          <w:ilvl w:val="0"/>
          <w:numId w:val="33"/>
        </w:numPr>
        <w:tabs>
          <w:tab w:val="left" w:pos="0"/>
          <w:tab w:val="left" w:pos="426"/>
        </w:tabs>
        <w:autoSpaceDE/>
        <w:spacing w:line="360" w:lineRule="auto"/>
        <w:ind w:hanging="294"/>
        <w:contextualSpacing/>
        <w:rPr>
          <w:rFonts w:ascii="Arial" w:hAnsi="Arial" w:cs="Arial"/>
          <w:iCs/>
          <w:sz w:val="22"/>
          <w:szCs w:val="22"/>
        </w:rPr>
      </w:pPr>
      <w:r w:rsidRPr="003A2682">
        <w:rPr>
          <w:rFonts w:ascii="Arial" w:hAnsi="Arial" w:cs="Arial"/>
          <w:sz w:val="22"/>
          <w:szCs w:val="22"/>
        </w:rPr>
        <w:t>załączenie do Formularza wymaganych oświadczeń i dokumentów;</w:t>
      </w:r>
    </w:p>
    <w:p w14:paraId="28815D9E" w14:textId="77777777" w:rsidR="00550CD7" w:rsidRPr="003A2682" w:rsidRDefault="00550CD7" w:rsidP="0097636D">
      <w:pPr>
        <w:pStyle w:val="Akapitzlist"/>
        <w:numPr>
          <w:ilvl w:val="0"/>
          <w:numId w:val="33"/>
        </w:numPr>
        <w:tabs>
          <w:tab w:val="left" w:pos="0"/>
          <w:tab w:val="left" w:pos="426"/>
        </w:tabs>
        <w:autoSpaceDE/>
        <w:spacing w:line="360" w:lineRule="auto"/>
        <w:ind w:hanging="294"/>
        <w:contextualSpacing/>
        <w:rPr>
          <w:rFonts w:ascii="Arial" w:hAnsi="Arial" w:cs="Arial"/>
          <w:sz w:val="22"/>
          <w:szCs w:val="22"/>
        </w:rPr>
      </w:pPr>
      <w:r w:rsidRPr="003A2682">
        <w:rPr>
          <w:rFonts w:ascii="Arial" w:hAnsi="Arial" w:cs="Arial"/>
          <w:sz w:val="22"/>
          <w:szCs w:val="22"/>
        </w:rPr>
        <w:t>ustanowienie hasła do szyfrowania i zmiany oferty;</w:t>
      </w:r>
    </w:p>
    <w:p w14:paraId="05F1327F" w14:textId="77777777" w:rsidR="00550CD7" w:rsidRPr="003A2682" w:rsidRDefault="00550CD7" w:rsidP="0097636D">
      <w:pPr>
        <w:pStyle w:val="Akapitzlist"/>
        <w:numPr>
          <w:ilvl w:val="0"/>
          <w:numId w:val="33"/>
        </w:numPr>
        <w:tabs>
          <w:tab w:val="left" w:pos="0"/>
          <w:tab w:val="left" w:pos="426"/>
        </w:tabs>
        <w:autoSpaceDE/>
        <w:spacing w:line="360" w:lineRule="auto"/>
        <w:ind w:hanging="294"/>
        <w:contextualSpacing/>
        <w:rPr>
          <w:rFonts w:ascii="Arial" w:hAnsi="Arial" w:cs="Arial"/>
          <w:iCs/>
          <w:sz w:val="22"/>
          <w:szCs w:val="22"/>
        </w:rPr>
      </w:pPr>
      <w:r w:rsidRPr="003A2682">
        <w:rPr>
          <w:rFonts w:ascii="Arial" w:hAnsi="Arial" w:cs="Arial"/>
          <w:sz w:val="22"/>
          <w:szCs w:val="22"/>
        </w:rPr>
        <w:t xml:space="preserve">wykonanie akcji </w:t>
      </w:r>
      <w:r w:rsidRPr="003A2682">
        <w:rPr>
          <w:rFonts w:ascii="Arial" w:hAnsi="Arial" w:cs="Arial"/>
          <w:i/>
          <w:sz w:val="22"/>
          <w:szCs w:val="22"/>
        </w:rPr>
        <w:t>Złóż ofertę.</w:t>
      </w:r>
    </w:p>
    <w:p w14:paraId="112AD92D" w14:textId="77777777" w:rsidR="00550CD7" w:rsidRPr="003A2682" w:rsidRDefault="00550CD7" w:rsidP="0097636D">
      <w:pPr>
        <w:numPr>
          <w:ilvl w:val="0"/>
          <w:numId w:val="22"/>
        </w:numPr>
        <w:tabs>
          <w:tab w:val="left" w:pos="0"/>
        </w:tabs>
        <w:spacing w:line="360" w:lineRule="auto"/>
        <w:ind w:left="284" w:hanging="284"/>
        <w:jc w:val="left"/>
        <w:rPr>
          <w:rFonts w:ascii="Arial" w:hAnsi="Arial" w:cs="Arial"/>
          <w:iCs/>
          <w:sz w:val="22"/>
          <w:szCs w:val="22"/>
        </w:rPr>
      </w:pPr>
      <w:r w:rsidRPr="003A2682">
        <w:rPr>
          <w:rFonts w:ascii="Arial" w:hAnsi="Arial" w:cs="Arial"/>
          <w:iCs/>
          <w:sz w:val="22"/>
          <w:szCs w:val="22"/>
        </w:rPr>
        <w:t xml:space="preserve">Dokumenty i oświadczenia, w tym pełnomocnictwa, o których mowa w </w:t>
      </w:r>
      <w:proofErr w:type="spellStart"/>
      <w:r w:rsidRPr="003A2682">
        <w:rPr>
          <w:rFonts w:ascii="Arial" w:hAnsi="Arial" w:cs="Arial"/>
          <w:iCs/>
          <w:sz w:val="22"/>
          <w:szCs w:val="22"/>
        </w:rPr>
        <w:t>roz</w:t>
      </w:r>
      <w:proofErr w:type="spellEnd"/>
      <w:r w:rsidRPr="003A2682">
        <w:rPr>
          <w:rFonts w:ascii="Arial" w:hAnsi="Arial" w:cs="Arial"/>
          <w:iCs/>
          <w:sz w:val="22"/>
          <w:szCs w:val="22"/>
        </w:rPr>
        <w:t>. III ust. 4-6 należy złożyć w formie elektronicznego odwzorowania (skanu) dokumentu sporządzonego w formie pisemnej, z zastrzeżeniem ust. 9 lub w formie dokumentu elektronicznego podpisanego kwalifikowanym podpisem elektronicznym zgodnie z reprezentacją podmiotu, którego dokument dotyczy lub – w przypadku pełnomocnictw - przez wystawcę pełnomocnictwa</w:t>
      </w:r>
      <w:r w:rsidRPr="003A2682">
        <w:rPr>
          <w:rFonts w:ascii="Arial" w:hAnsi="Arial" w:cs="Arial"/>
          <w:sz w:val="22"/>
          <w:szCs w:val="22"/>
        </w:rPr>
        <w:t xml:space="preserve"> jako załączniki do </w:t>
      </w:r>
      <w:r w:rsidRPr="003A2682">
        <w:rPr>
          <w:rFonts w:ascii="Arial" w:hAnsi="Arial" w:cs="Arial"/>
          <w:b/>
          <w:i/>
          <w:sz w:val="22"/>
          <w:szCs w:val="22"/>
        </w:rPr>
        <w:t>Formularza złożenia oferty</w:t>
      </w:r>
      <w:r w:rsidRPr="003A2682">
        <w:rPr>
          <w:rFonts w:ascii="Arial" w:hAnsi="Arial" w:cs="Arial"/>
          <w:sz w:val="22"/>
          <w:szCs w:val="22"/>
        </w:rPr>
        <w:t xml:space="preserve"> poprzez użycie opcji </w:t>
      </w:r>
      <w:r w:rsidRPr="003A2682">
        <w:rPr>
          <w:rFonts w:ascii="Arial" w:hAnsi="Arial" w:cs="Arial"/>
          <w:i/>
          <w:sz w:val="22"/>
          <w:szCs w:val="22"/>
        </w:rPr>
        <w:t>Dodaj dokument.</w:t>
      </w:r>
    </w:p>
    <w:p w14:paraId="33DA5F2D" w14:textId="77777777" w:rsidR="00550CD7" w:rsidRPr="003A2682" w:rsidRDefault="00550CD7" w:rsidP="00550CD7">
      <w:pPr>
        <w:pStyle w:val="Akapitzlist"/>
        <w:spacing w:line="360" w:lineRule="auto"/>
        <w:ind w:left="284"/>
        <w:rPr>
          <w:rFonts w:ascii="Arial" w:hAnsi="Arial" w:cs="Arial"/>
          <w:sz w:val="22"/>
          <w:szCs w:val="22"/>
        </w:rPr>
      </w:pPr>
      <w:r w:rsidRPr="003A2682">
        <w:rPr>
          <w:rFonts w:ascii="Arial" w:hAnsi="Arial" w:cs="Arial"/>
          <w:sz w:val="22"/>
          <w:szCs w:val="22"/>
          <w:highlight w:val="lightGray"/>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p>
    <w:p w14:paraId="5B82144B" w14:textId="77777777" w:rsidR="00550CD7" w:rsidRPr="003A2682" w:rsidRDefault="00550CD7" w:rsidP="0097636D">
      <w:pPr>
        <w:numPr>
          <w:ilvl w:val="0"/>
          <w:numId w:val="22"/>
        </w:numPr>
        <w:tabs>
          <w:tab w:val="left" w:pos="0"/>
        </w:tabs>
        <w:spacing w:line="360" w:lineRule="auto"/>
        <w:ind w:left="284" w:hanging="284"/>
        <w:jc w:val="left"/>
        <w:rPr>
          <w:rFonts w:ascii="Arial" w:hAnsi="Arial" w:cs="Arial"/>
          <w:iCs/>
          <w:sz w:val="22"/>
          <w:szCs w:val="22"/>
        </w:rPr>
      </w:pPr>
      <w:r w:rsidRPr="003A2682">
        <w:rPr>
          <w:rFonts w:ascii="Arial" w:hAnsi="Arial" w:cs="Arial"/>
          <w:sz w:val="22"/>
          <w:szCs w:val="22"/>
        </w:rPr>
        <w:t>Zamawiający może żądać przedstawienia oryginału lub notarialnie poświadczonej kopii dokumentu wtedy, gdy złożona kopia dokumentu jest nieczytelna lub budzi wątpliwości co do jej prawdziwości.</w:t>
      </w:r>
    </w:p>
    <w:p w14:paraId="28515E02" w14:textId="77777777" w:rsidR="00550CD7" w:rsidRPr="003A2682" w:rsidRDefault="00550CD7" w:rsidP="0097636D">
      <w:pPr>
        <w:numPr>
          <w:ilvl w:val="0"/>
          <w:numId w:val="22"/>
        </w:numPr>
        <w:tabs>
          <w:tab w:val="left" w:pos="0"/>
        </w:tabs>
        <w:spacing w:line="360" w:lineRule="auto"/>
        <w:ind w:left="284" w:hanging="426"/>
        <w:jc w:val="left"/>
        <w:rPr>
          <w:rFonts w:ascii="Arial" w:hAnsi="Arial" w:cs="Arial"/>
          <w:iCs/>
          <w:sz w:val="22"/>
          <w:szCs w:val="22"/>
        </w:rPr>
      </w:pPr>
      <w:r w:rsidRPr="003A2682">
        <w:rPr>
          <w:rFonts w:ascii="Arial" w:hAnsi="Arial" w:cs="Arial"/>
          <w:sz w:val="22"/>
          <w:szCs w:val="22"/>
        </w:rPr>
        <w:t xml:space="preserve">Potwierdzeniem prawidłowego złożenia oferty jest otrzymanie przez Wykonawcę stosownego komunikatu na Platformie Zakupowej oraz raport, który Wykonawca może wygenerować na Platformie po prawidłowym złożeniu oferty za pomocą akcji </w:t>
      </w:r>
      <w:r w:rsidRPr="003A2682">
        <w:rPr>
          <w:rFonts w:ascii="Arial" w:hAnsi="Arial" w:cs="Arial"/>
          <w:i/>
          <w:sz w:val="22"/>
          <w:szCs w:val="22"/>
        </w:rPr>
        <w:t xml:space="preserve">Wygeneruj raport. </w:t>
      </w:r>
    </w:p>
    <w:p w14:paraId="5490479F" w14:textId="77777777" w:rsidR="00550CD7" w:rsidRPr="003A2682" w:rsidRDefault="00550CD7" w:rsidP="0097636D">
      <w:pPr>
        <w:pStyle w:val="Akapitzlist"/>
        <w:numPr>
          <w:ilvl w:val="0"/>
          <w:numId w:val="24"/>
        </w:numPr>
        <w:tabs>
          <w:tab w:val="left" w:pos="0"/>
        </w:tabs>
        <w:spacing w:line="360" w:lineRule="auto"/>
        <w:ind w:left="709" w:hanging="283"/>
        <w:rPr>
          <w:rFonts w:ascii="Arial" w:hAnsi="Arial" w:cs="Arial"/>
          <w:iCs/>
          <w:sz w:val="22"/>
          <w:szCs w:val="22"/>
        </w:rPr>
      </w:pPr>
      <w:r w:rsidRPr="003A2682">
        <w:rPr>
          <w:rFonts w:ascii="Arial" w:hAnsi="Arial" w:cs="Arial"/>
          <w:sz w:val="22"/>
          <w:szCs w:val="22"/>
        </w:rPr>
        <w:t>na wygenerowanym raporcie wykonawca może zweryfikować poprawność danych wprowadzonych na Formularzu złożenia oferty, w tym cenę oferty;</w:t>
      </w:r>
    </w:p>
    <w:p w14:paraId="3E1870E2" w14:textId="77777777" w:rsidR="00550CD7" w:rsidRPr="003A2682" w:rsidRDefault="00550CD7" w:rsidP="0097636D">
      <w:pPr>
        <w:pStyle w:val="Akapitzlist"/>
        <w:numPr>
          <w:ilvl w:val="0"/>
          <w:numId w:val="24"/>
        </w:numPr>
        <w:tabs>
          <w:tab w:val="left" w:pos="0"/>
        </w:tabs>
        <w:spacing w:line="360" w:lineRule="auto"/>
        <w:ind w:left="709" w:hanging="283"/>
        <w:rPr>
          <w:rFonts w:ascii="Arial" w:hAnsi="Arial" w:cs="Arial"/>
          <w:iCs/>
          <w:sz w:val="22"/>
          <w:szCs w:val="22"/>
        </w:rPr>
      </w:pPr>
      <w:r w:rsidRPr="003A2682">
        <w:rPr>
          <w:rFonts w:ascii="Arial" w:hAnsi="Arial" w:cs="Arial"/>
          <w:sz w:val="22"/>
          <w:szCs w:val="22"/>
        </w:rPr>
        <w:lastRenderedPageBreak/>
        <w:t xml:space="preserve">w przypadku próby wygenerowania raportu w nowej sesji przeglądarki internetowej, niezbędnym jest podanie </w:t>
      </w:r>
      <w:proofErr w:type="gramStart"/>
      <w:r w:rsidRPr="003A2682">
        <w:rPr>
          <w:rFonts w:ascii="Arial" w:hAnsi="Arial" w:cs="Arial"/>
          <w:sz w:val="22"/>
          <w:szCs w:val="22"/>
        </w:rPr>
        <w:t>hasła</w:t>
      </w:r>
      <w:proofErr w:type="gramEnd"/>
      <w:r w:rsidRPr="003A2682">
        <w:rPr>
          <w:rFonts w:ascii="Arial" w:hAnsi="Arial" w:cs="Arial"/>
          <w:sz w:val="22"/>
          <w:szCs w:val="22"/>
        </w:rPr>
        <w:t xml:space="preserve"> o którym mowa w ust. 7 pkt 4.</w:t>
      </w:r>
    </w:p>
    <w:p w14:paraId="4AAF6AF0" w14:textId="77777777" w:rsidR="00550CD7" w:rsidRPr="003A2682" w:rsidRDefault="00550CD7" w:rsidP="00550CD7">
      <w:pPr>
        <w:tabs>
          <w:tab w:val="left" w:pos="284"/>
        </w:tabs>
        <w:spacing w:line="360" w:lineRule="auto"/>
        <w:ind w:left="284"/>
        <w:jc w:val="left"/>
        <w:rPr>
          <w:rFonts w:ascii="Arial" w:hAnsi="Arial" w:cs="Arial"/>
          <w:iCs/>
          <w:sz w:val="22"/>
          <w:szCs w:val="22"/>
        </w:rPr>
      </w:pPr>
      <w:r w:rsidRPr="003A2682">
        <w:rPr>
          <w:rFonts w:ascii="Arial" w:hAnsi="Arial" w:cs="Arial"/>
          <w:sz w:val="22"/>
          <w:szCs w:val="22"/>
          <w:highlight w:val="lightGray"/>
        </w:rPr>
        <w:t>UWAGA! Zamawiający zaleca weryfikację danych złożonej oferty w sposób podany wyżej, w celu sprawdzenia czy ewentualnie nie występują w niej błędy.</w:t>
      </w:r>
    </w:p>
    <w:p w14:paraId="46A6550D" w14:textId="77777777" w:rsidR="00550CD7" w:rsidRPr="003A2682" w:rsidRDefault="00550CD7" w:rsidP="0097636D">
      <w:pPr>
        <w:numPr>
          <w:ilvl w:val="0"/>
          <w:numId w:val="22"/>
        </w:numPr>
        <w:tabs>
          <w:tab w:val="left" w:pos="0"/>
        </w:tabs>
        <w:spacing w:line="360" w:lineRule="auto"/>
        <w:ind w:left="284" w:hanging="426"/>
        <w:jc w:val="left"/>
        <w:rPr>
          <w:rFonts w:ascii="Arial" w:hAnsi="Arial" w:cs="Arial"/>
          <w:iCs/>
          <w:sz w:val="22"/>
          <w:szCs w:val="22"/>
        </w:rPr>
      </w:pPr>
      <w:r w:rsidRPr="003A2682">
        <w:rPr>
          <w:rFonts w:ascii="Arial" w:hAnsi="Arial" w:cs="Arial"/>
          <w:sz w:val="22"/>
          <w:szCs w:val="22"/>
        </w:rPr>
        <w:t xml:space="preserve">Zamawiający </w:t>
      </w:r>
      <w:proofErr w:type="gramStart"/>
      <w:r w:rsidRPr="003A2682">
        <w:rPr>
          <w:rFonts w:ascii="Arial" w:hAnsi="Arial" w:cs="Arial"/>
          <w:sz w:val="22"/>
          <w:szCs w:val="22"/>
        </w:rPr>
        <w:t>zaleca</w:t>
      </w:r>
      <w:proofErr w:type="gramEnd"/>
      <w:r w:rsidRPr="003A2682">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7619A1B8" w14:textId="77777777" w:rsidR="00550CD7" w:rsidRPr="003A2682" w:rsidRDefault="00550CD7" w:rsidP="0097636D">
      <w:pPr>
        <w:numPr>
          <w:ilvl w:val="0"/>
          <w:numId w:val="22"/>
        </w:numPr>
        <w:tabs>
          <w:tab w:val="clear" w:pos="2422"/>
          <w:tab w:val="num" w:pos="0"/>
        </w:tabs>
        <w:spacing w:line="360" w:lineRule="auto"/>
        <w:ind w:left="284" w:hanging="426"/>
        <w:jc w:val="left"/>
        <w:rPr>
          <w:rFonts w:ascii="Arial" w:hAnsi="Arial" w:cs="Arial"/>
          <w:iCs/>
          <w:sz w:val="22"/>
          <w:szCs w:val="22"/>
        </w:rPr>
      </w:pPr>
      <w:r w:rsidRPr="003A2682">
        <w:rPr>
          <w:rFonts w:ascii="Arial" w:hAnsi="Arial" w:cs="Arial"/>
          <w:sz w:val="22"/>
          <w:szCs w:val="22"/>
        </w:rPr>
        <w:t>Wykonawca może, przed upływem terminu składania ofert, zmienić lub wycofać ofertę. Szczegółowy opis sposobu wycofania lub zmiany oferty został przedstawiony w </w:t>
      </w:r>
      <w:r w:rsidRPr="003A2682">
        <w:rPr>
          <w:rFonts w:ascii="Arial" w:hAnsi="Arial" w:cs="Arial"/>
          <w:b/>
          <w:sz w:val="22"/>
          <w:szCs w:val="22"/>
        </w:rPr>
        <w:t>Podręczniku.</w:t>
      </w:r>
    </w:p>
    <w:p w14:paraId="505E136B" w14:textId="77777777" w:rsidR="00550CD7" w:rsidRPr="003A2682" w:rsidRDefault="00550CD7" w:rsidP="0097636D">
      <w:pPr>
        <w:numPr>
          <w:ilvl w:val="0"/>
          <w:numId w:val="22"/>
        </w:numPr>
        <w:tabs>
          <w:tab w:val="clear" w:pos="2422"/>
          <w:tab w:val="left" w:pos="0"/>
        </w:tabs>
        <w:spacing w:line="360" w:lineRule="auto"/>
        <w:ind w:left="284" w:hanging="426"/>
        <w:jc w:val="left"/>
        <w:rPr>
          <w:rFonts w:ascii="Arial" w:hAnsi="Arial" w:cs="Arial"/>
          <w:iCs/>
          <w:sz w:val="22"/>
          <w:szCs w:val="22"/>
        </w:rPr>
      </w:pPr>
      <w:r w:rsidRPr="003A2682">
        <w:rPr>
          <w:rFonts w:ascii="Arial" w:hAnsi="Arial" w:cs="Arial"/>
          <w:iCs/>
          <w:sz w:val="22"/>
          <w:szCs w:val="22"/>
        </w:rPr>
        <w:t>Wykonawca zobowiązany jest korzystać z form komunikacji dostępnych na Platformie Zakupowej w zakładce dedykowanej przedmiotowemu Postępowaniu. Dostępne są dwie akcje:</w:t>
      </w:r>
    </w:p>
    <w:p w14:paraId="441BC836" w14:textId="77777777" w:rsidR="00550CD7" w:rsidRPr="003A2682" w:rsidRDefault="00550CD7" w:rsidP="0097636D">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3A2682">
        <w:rPr>
          <w:rFonts w:ascii="Arial" w:hAnsi="Arial" w:cs="Arial"/>
          <w:sz w:val="22"/>
          <w:szCs w:val="22"/>
        </w:rPr>
        <w:t xml:space="preserve">Akcja </w:t>
      </w:r>
      <w:r w:rsidRPr="003A2682">
        <w:rPr>
          <w:rFonts w:ascii="Arial" w:hAnsi="Arial" w:cs="Arial"/>
          <w:b/>
          <w:i/>
          <w:sz w:val="22"/>
          <w:szCs w:val="22"/>
        </w:rPr>
        <w:t>Zadaj pytanie,</w:t>
      </w:r>
      <w:r w:rsidRPr="003A2682">
        <w:rPr>
          <w:rFonts w:ascii="Arial" w:hAnsi="Arial" w:cs="Arial"/>
          <w:sz w:val="22"/>
          <w:szCs w:val="22"/>
        </w:rPr>
        <w:t xml:space="preserve"> która jest aktywna wyłącznie </w:t>
      </w:r>
      <w:proofErr w:type="gramStart"/>
      <w:r w:rsidRPr="003A2682">
        <w:rPr>
          <w:rFonts w:ascii="Arial" w:hAnsi="Arial" w:cs="Arial"/>
          <w:sz w:val="22"/>
          <w:szCs w:val="22"/>
        </w:rPr>
        <w:t xml:space="preserve">do </w:t>
      </w:r>
      <w:proofErr w:type="spellStart"/>
      <w:r w:rsidRPr="003A2682">
        <w:rPr>
          <w:rFonts w:ascii="Arial" w:hAnsi="Arial" w:cs="Arial"/>
          <w:b/>
          <w:bCs/>
          <w:sz w:val="22"/>
          <w:szCs w:val="22"/>
        </w:rPr>
        <w:t>do</w:t>
      </w:r>
      <w:proofErr w:type="spellEnd"/>
      <w:proofErr w:type="gramEnd"/>
      <w:r w:rsidRPr="003A2682">
        <w:rPr>
          <w:rFonts w:ascii="Arial" w:hAnsi="Arial" w:cs="Arial"/>
          <w:b/>
          <w:bCs/>
          <w:sz w:val="22"/>
          <w:szCs w:val="22"/>
        </w:rPr>
        <w:t xml:space="preserve"> momentu zakończenia postępowania o udzielenia zamówienia publicznego </w:t>
      </w:r>
      <w:r w:rsidRPr="003A2682">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uprzedniego logowania się na utworzone konto. </w:t>
      </w:r>
    </w:p>
    <w:p w14:paraId="78DC9F5F" w14:textId="77777777" w:rsidR="00550CD7" w:rsidRPr="003A2682" w:rsidRDefault="00550CD7" w:rsidP="00550CD7">
      <w:pPr>
        <w:pStyle w:val="Akapitzlist"/>
        <w:tabs>
          <w:tab w:val="left" w:pos="0"/>
        </w:tabs>
        <w:spacing w:line="360" w:lineRule="auto"/>
        <w:ind w:left="709"/>
        <w:rPr>
          <w:rFonts w:ascii="Arial" w:hAnsi="Arial" w:cs="Arial"/>
          <w:iCs/>
          <w:sz w:val="22"/>
          <w:szCs w:val="22"/>
        </w:rPr>
      </w:pPr>
      <w:r w:rsidRPr="003A2682">
        <w:rPr>
          <w:rFonts w:ascii="Arial" w:hAnsi="Arial" w:cs="Arial"/>
          <w:sz w:val="22"/>
          <w:szCs w:val="22"/>
          <w:highlight w:val="lightGray"/>
        </w:rPr>
        <w:t>UWAGA! Wskazana akcja nie umożliwia składnia ofert w niniejszym Postępowaniu.</w:t>
      </w:r>
    </w:p>
    <w:p w14:paraId="42DB04F6" w14:textId="77777777" w:rsidR="00550CD7" w:rsidRPr="003A2682" w:rsidRDefault="00550CD7" w:rsidP="0097636D">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3A2682">
        <w:rPr>
          <w:rFonts w:ascii="Arial" w:hAnsi="Arial" w:cs="Arial"/>
          <w:b/>
          <w:i/>
          <w:sz w:val="22"/>
          <w:szCs w:val="22"/>
        </w:rPr>
        <w:t>Przystąp do etapu składania ofert</w:t>
      </w:r>
      <w:r w:rsidRPr="003A2682">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3A2682">
        <w:rPr>
          <w:rFonts w:ascii="Arial" w:hAnsi="Arial" w:cs="Arial"/>
          <w:b/>
          <w:i/>
          <w:sz w:val="22"/>
          <w:szCs w:val="22"/>
        </w:rPr>
        <w:t>Korespondencja)</w:t>
      </w:r>
      <w:r w:rsidRPr="003A2682">
        <w:rPr>
          <w:rFonts w:ascii="Arial" w:hAnsi="Arial" w:cs="Arial"/>
          <w:sz w:val="22"/>
          <w:szCs w:val="22"/>
        </w:rPr>
        <w:t xml:space="preserve">, jednakże wymaga posiadania konta na Platformie i zalogowania się. </w:t>
      </w:r>
    </w:p>
    <w:p w14:paraId="675A182C" w14:textId="77777777" w:rsidR="00550CD7" w:rsidRPr="003A2682" w:rsidRDefault="00550CD7" w:rsidP="00550CD7">
      <w:pPr>
        <w:pStyle w:val="Akapitzlist"/>
        <w:tabs>
          <w:tab w:val="left" w:pos="709"/>
        </w:tabs>
        <w:spacing w:line="360" w:lineRule="auto"/>
        <w:ind w:left="709"/>
        <w:rPr>
          <w:rFonts w:ascii="Arial" w:hAnsi="Arial" w:cs="Arial"/>
          <w:sz w:val="22"/>
          <w:szCs w:val="22"/>
        </w:rPr>
      </w:pPr>
      <w:r w:rsidRPr="003A2682">
        <w:rPr>
          <w:rFonts w:ascii="Arial" w:hAnsi="Arial" w:cs="Arial"/>
          <w:sz w:val="22"/>
          <w:szCs w:val="22"/>
          <w:highlight w:val="lightGray"/>
        </w:rPr>
        <w:t>UWAGA! Wskazana akcja jako jedyna umożliwia składnie ofert w niniejszym Postępowaniu</w:t>
      </w:r>
    </w:p>
    <w:p w14:paraId="065E42C7" w14:textId="77777777" w:rsidR="00550CD7" w:rsidRPr="003A2682" w:rsidRDefault="00550CD7" w:rsidP="00550CD7">
      <w:pPr>
        <w:pStyle w:val="Akapitzlist"/>
        <w:tabs>
          <w:tab w:val="left" w:pos="0"/>
        </w:tabs>
        <w:spacing w:line="360" w:lineRule="auto"/>
        <w:ind w:left="0"/>
        <w:rPr>
          <w:rFonts w:ascii="Arial" w:hAnsi="Arial" w:cs="Arial"/>
          <w:b/>
          <w:i/>
          <w:sz w:val="22"/>
          <w:szCs w:val="22"/>
          <w:u w:val="single"/>
        </w:rPr>
      </w:pPr>
      <w:r w:rsidRPr="003A2682">
        <w:rPr>
          <w:rFonts w:ascii="Arial" w:hAnsi="Arial" w:cs="Arial"/>
          <w:sz w:val="22"/>
          <w:szCs w:val="22"/>
          <w:u w:val="single"/>
        </w:rPr>
        <w:t xml:space="preserve">Korespondencja kierowana od Zamawiającego do Wykonawcy również przekazywana będzie za pomocą Platformy Zakupowej i dostępna będzie w module </w:t>
      </w:r>
      <w:r w:rsidRPr="003A2682">
        <w:rPr>
          <w:rFonts w:ascii="Arial" w:hAnsi="Arial" w:cs="Arial"/>
          <w:b/>
          <w:i/>
          <w:sz w:val="22"/>
          <w:szCs w:val="22"/>
          <w:u w:val="single"/>
        </w:rPr>
        <w:t>Korespondencja.</w:t>
      </w:r>
    </w:p>
    <w:p w14:paraId="69348A42" w14:textId="77777777" w:rsidR="00550CD7" w:rsidRPr="003A2682" w:rsidRDefault="00550CD7" w:rsidP="0097636D">
      <w:pPr>
        <w:numPr>
          <w:ilvl w:val="0"/>
          <w:numId w:val="22"/>
        </w:numPr>
        <w:tabs>
          <w:tab w:val="left" w:pos="0"/>
        </w:tabs>
        <w:spacing w:line="360" w:lineRule="auto"/>
        <w:ind w:left="284" w:hanging="426"/>
        <w:jc w:val="left"/>
        <w:rPr>
          <w:rFonts w:ascii="Arial" w:hAnsi="Arial" w:cs="Arial"/>
          <w:iCs/>
          <w:sz w:val="22"/>
          <w:szCs w:val="22"/>
        </w:rPr>
      </w:pPr>
      <w:r w:rsidRPr="003A2682">
        <w:rPr>
          <w:rFonts w:ascii="Arial" w:hAnsi="Arial" w:cs="Arial"/>
          <w:iCs/>
          <w:sz w:val="22"/>
          <w:szCs w:val="22"/>
        </w:rPr>
        <w:t xml:space="preserve">Wykonawca może zastrzec, nie później niż do upływu terminu składania ofert, że Zamawiający nie będzie mógł ujawnić informacji stanowiących tajemnicę przedsiębiorstwa w rozumieniu przepisów o zwalczaniu nieuczciwej konkurencji. </w:t>
      </w:r>
    </w:p>
    <w:p w14:paraId="1FA8E823" w14:textId="77777777" w:rsidR="00550CD7" w:rsidRPr="003A2682" w:rsidRDefault="00550CD7" w:rsidP="0097636D">
      <w:pPr>
        <w:numPr>
          <w:ilvl w:val="0"/>
          <w:numId w:val="22"/>
        </w:numPr>
        <w:tabs>
          <w:tab w:val="left" w:pos="0"/>
        </w:tabs>
        <w:spacing w:line="360" w:lineRule="auto"/>
        <w:ind w:left="284" w:hanging="426"/>
        <w:jc w:val="left"/>
        <w:rPr>
          <w:rFonts w:ascii="Arial" w:hAnsi="Arial" w:cs="Arial"/>
          <w:iCs/>
          <w:sz w:val="22"/>
          <w:szCs w:val="22"/>
        </w:rPr>
      </w:pPr>
      <w:r w:rsidRPr="003A2682">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2DDE383E" w14:textId="77777777" w:rsidR="00550CD7" w:rsidRPr="003A2682" w:rsidRDefault="00550CD7" w:rsidP="0097636D">
      <w:pPr>
        <w:numPr>
          <w:ilvl w:val="0"/>
          <w:numId w:val="22"/>
        </w:numPr>
        <w:tabs>
          <w:tab w:val="left" w:pos="0"/>
        </w:tabs>
        <w:spacing w:line="360" w:lineRule="auto"/>
        <w:ind w:left="284" w:hanging="426"/>
        <w:jc w:val="left"/>
        <w:rPr>
          <w:rFonts w:ascii="Arial" w:hAnsi="Arial" w:cs="Arial"/>
          <w:iCs/>
          <w:sz w:val="22"/>
          <w:szCs w:val="22"/>
        </w:rPr>
      </w:pPr>
      <w:r w:rsidRPr="003A2682">
        <w:rPr>
          <w:rFonts w:ascii="Arial" w:hAnsi="Arial" w:cs="Arial"/>
          <w:iCs/>
          <w:sz w:val="22"/>
          <w:szCs w:val="22"/>
        </w:rPr>
        <w:lastRenderedPageBreak/>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3A2682">
        <w:rPr>
          <w:rFonts w:ascii="Arial" w:hAnsi="Arial" w:cs="Arial"/>
          <w:i/>
          <w:iCs/>
          <w:sz w:val="22"/>
          <w:szCs w:val="22"/>
        </w:rPr>
        <w:t>Tajemnica przedsiębiorstwa</w:t>
      </w:r>
      <w:r w:rsidRPr="003A2682">
        <w:rPr>
          <w:rFonts w:ascii="Arial" w:hAnsi="Arial" w:cs="Arial"/>
          <w:iCs/>
          <w:sz w:val="22"/>
          <w:szCs w:val="22"/>
        </w:rPr>
        <w:t xml:space="preserve">”. Wykonawca zastrzega dokument jako tajemnicę przedsiębiorstwa poprzez zaznaczenie opcji </w:t>
      </w:r>
      <w:r w:rsidRPr="003A2682">
        <w:rPr>
          <w:rFonts w:ascii="Arial" w:hAnsi="Arial" w:cs="Arial"/>
          <w:i/>
          <w:iCs/>
          <w:sz w:val="22"/>
          <w:szCs w:val="22"/>
        </w:rPr>
        <w:t xml:space="preserve">tajemnica przedsiębiorstwa </w:t>
      </w:r>
      <w:r w:rsidRPr="003A2682">
        <w:rPr>
          <w:rFonts w:ascii="Arial" w:hAnsi="Arial" w:cs="Arial"/>
          <w:iCs/>
          <w:sz w:val="22"/>
          <w:szCs w:val="22"/>
        </w:rPr>
        <w:t xml:space="preserve">w polu </w:t>
      </w:r>
      <w:r w:rsidRPr="003A2682">
        <w:rPr>
          <w:rFonts w:ascii="Arial" w:hAnsi="Arial" w:cs="Arial"/>
          <w:i/>
          <w:iCs/>
          <w:sz w:val="22"/>
          <w:szCs w:val="22"/>
        </w:rPr>
        <w:t>Typ dokumentu</w:t>
      </w:r>
      <w:r w:rsidRPr="003A2682">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41207ED6" w14:textId="77777777" w:rsidR="00550CD7" w:rsidRPr="003A2682" w:rsidRDefault="00550CD7" w:rsidP="0097636D">
      <w:pPr>
        <w:numPr>
          <w:ilvl w:val="0"/>
          <w:numId w:val="22"/>
        </w:numPr>
        <w:tabs>
          <w:tab w:val="left" w:pos="0"/>
          <w:tab w:val="left" w:pos="426"/>
        </w:tabs>
        <w:spacing w:line="360" w:lineRule="auto"/>
        <w:ind w:left="284" w:hanging="426"/>
        <w:jc w:val="left"/>
        <w:rPr>
          <w:rFonts w:ascii="Arial" w:hAnsi="Arial" w:cs="Arial"/>
          <w:iCs/>
          <w:sz w:val="22"/>
          <w:szCs w:val="22"/>
        </w:rPr>
      </w:pPr>
      <w:r w:rsidRPr="003A2682">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5F939A3D" w14:textId="03BE8E15" w:rsidR="00243840" w:rsidRPr="003532FF" w:rsidRDefault="00550CD7" w:rsidP="003532FF">
      <w:pPr>
        <w:numPr>
          <w:ilvl w:val="0"/>
          <w:numId w:val="22"/>
        </w:numPr>
        <w:tabs>
          <w:tab w:val="left" w:pos="0"/>
          <w:tab w:val="left" w:pos="426"/>
        </w:tabs>
        <w:spacing w:line="360" w:lineRule="auto"/>
        <w:ind w:left="284" w:hanging="426"/>
        <w:jc w:val="left"/>
        <w:rPr>
          <w:rFonts w:ascii="Arial" w:hAnsi="Arial" w:cs="Arial"/>
          <w:iCs/>
          <w:sz w:val="22"/>
          <w:szCs w:val="22"/>
        </w:rPr>
      </w:pPr>
      <w:r w:rsidRPr="003A2682">
        <w:rPr>
          <w:rFonts w:ascii="Arial" w:hAnsi="Arial" w:cs="Arial"/>
          <w:iCs/>
          <w:sz w:val="22"/>
          <w:szCs w:val="22"/>
        </w:rPr>
        <w:t>Zapisy ust. 15 oraz ust. 16 w zakresie odpowiedniego oznaczenia informacji stanowiących tajemnicę przedsiębiorstwa stosuje się odpowiednio do dokumentów przekazywanych zgodnie z ust. 13</w:t>
      </w:r>
      <w:r w:rsidR="003532FF">
        <w:rPr>
          <w:rFonts w:ascii="Arial" w:hAnsi="Arial" w:cs="Arial"/>
          <w:iCs/>
          <w:sz w:val="22"/>
          <w:szCs w:val="22"/>
        </w:rPr>
        <w:br/>
      </w:r>
    </w:p>
    <w:p w14:paraId="38167EC7"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9" w:name="_Toc30069998"/>
      <w:bookmarkStart w:id="10" w:name="_Toc83980405"/>
      <w:bookmarkStart w:id="11" w:name="_Toc148606679"/>
      <w:r w:rsidRPr="00550CD7">
        <w:rPr>
          <w:rFonts w:ascii="Arial" w:hAnsi="Arial" w:cs="Arial"/>
          <w:b/>
          <w:bCs/>
          <w:u w:val="single"/>
        </w:rPr>
        <w:t>Rozdział V – Wadium</w:t>
      </w:r>
      <w:bookmarkEnd w:id="9"/>
      <w:bookmarkEnd w:id="10"/>
      <w:bookmarkEnd w:id="11"/>
    </w:p>
    <w:p w14:paraId="17EC4F32" w14:textId="77777777" w:rsidR="00751E4A" w:rsidRDefault="00751E4A" w:rsidP="00B43BF9">
      <w:pPr>
        <w:spacing w:line="276" w:lineRule="auto"/>
        <w:ind w:left="284" w:hanging="284"/>
      </w:pPr>
    </w:p>
    <w:p w14:paraId="47691B53" w14:textId="77777777" w:rsidR="00550CD7" w:rsidRPr="003A2682" w:rsidRDefault="00550CD7" w:rsidP="00550CD7">
      <w:pPr>
        <w:spacing w:line="276" w:lineRule="auto"/>
        <w:ind w:left="0"/>
        <w:jc w:val="left"/>
        <w:rPr>
          <w:rFonts w:ascii="Arial" w:hAnsi="Arial" w:cs="Arial"/>
          <w:sz w:val="22"/>
          <w:szCs w:val="22"/>
        </w:rPr>
      </w:pPr>
      <w:r w:rsidRPr="003A2682">
        <w:rPr>
          <w:rFonts w:ascii="Arial" w:hAnsi="Arial" w:cs="Arial"/>
          <w:sz w:val="22"/>
          <w:szCs w:val="22"/>
        </w:rPr>
        <w:t xml:space="preserve">Zamawiający nie żąda od Wykonawców zabezpieczenia oferty wadium. </w:t>
      </w:r>
    </w:p>
    <w:p w14:paraId="6AE7DCF5" w14:textId="3A0EADB7" w:rsidR="00550CD7" w:rsidRPr="00550CD7" w:rsidRDefault="00550CD7" w:rsidP="00550CD7">
      <w:pPr>
        <w:tabs>
          <w:tab w:val="left" w:pos="709"/>
        </w:tabs>
        <w:spacing w:line="276" w:lineRule="auto"/>
        <w:ind w:left="0"/>
        <w:rPr>
          <w:rFonts w:ascii="Arial" w:hAnsi="Arial" w:cs="Arial"/>
          <w:i/>
          <w:iCs/>
          <w:sz w:val="22"/>
          <w:szCs w:val="22"/>
        </w:rPr>
      </w:pPr>
    </w:p>
    <w:p w14:paraId="5C148143"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12" w:name="_Toc30069999"/>
      <w:bookmarkStart w:id="13" w:name="_Toc83980406"/>
      <w:bookmarkStart w:id="14" w:name="_Toc148606680"/>
      <w:r w:rsidRPr="00550CD7">
        <w:rPr>
          <w:rFonts w:ascii="Arial" w:hAnsi="Arial" w:cs="Arial"/>
          <w:b/>
          <w:bCs/>
          <w:u w:val="single"/>
        </w:rPr>
        <w:t>Rozdział VI – Termin związania ofertą</w:t>
      </w:r>
      <w:bookmarkEnd w:id="12"/>
      <w:bookmarkEnd w:id="13"/>
      <w:bookmarkEnd w:id="14"/>
    </w:p>
    <w:p w14:paraId="19AFD4AA" w14:textId="77777777" w:rsidR="00550CD7" w:rsidRPr="00550CD7" w:rsidRDefault="00550CD7" w:rsidP="00550CD7">
      <w:pPr>
        <w:spacing w:line="360" w:lineRule="auto"/>
        <w:ind w:left="0"/>
        <w:jc w:val="left"/>
        <w:rPr>
          <w:rFonts w:ascii="Arial" w:hAnsi="Arial" w:cs="Arial"/>
          <w:sz w:val="22"/>
          <w:szCs w:val="22"/>
        </w:rPr>
      </w:pPr>
    </w:p>
    <w:p w14:paraId="097E31C3" w14:textId="77777777" w:rsidR="00550CD7" w:rsidRPr="00550CD7" w:rsidRDefault="00550CD7" w:rsidP="00550CD7">
      <w:pPr>
        <w:numPr>
          <w:ilvl w:val="0"/>
          <w:numId w:val="7"/>
        </w:numPr>
        <w:suppressAutoHyphens w:val="0"/>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lang w:eastAsia="pl-PL"/>
        </w:rPr>
        <w:t>Wykonawca pozostaje związany ofertą przez 60 dni licząc od terminu otwarcia ofert.</w:t>
      </w:r>
    </w:p>
    <w:p w14:paraId="4947BB90" w14:textId="77777777" w:rsidR="00550CD7" w:rsidRPr="00550CD7" w:rsidRDefault="00550CD7" w:rsidP="00550CD7">
      <w:pPr>
        <w:numPr>
          <w:ilvl w:val="0"/>
          <w:numId w:val="7"/>
        </w:numPr>
        <w:suppressAutoHyphens w:val="0"/>
        <w:spacing w:line="360" w:lineRule="auto"/>
        <w:ind w:left="284" w:hanging="284"/>
        <w:jc w:val="left"/>
        <w:rPr>
          <w:rFonts w:ascii="Arial" w:hAnsi="Arial" w:cs="Arial"/>
          <w:sz w:val="22"/>
          <w:szCs w:val="22"/>
        </w:rPr>
      </w:pPr>
      <w:r w:rsidRPr="00550CD7">
        <w:rPr>
          <w:rFonts w:ascii="Arial" w:hAnsi="Arial" w:cs="Arial"/>
          <w:sz w:val="22"/>
          <w:szCs w:val="22"/>
        </w:rPr>
        <w:t xml:space="preserve">Na co najmniej 2 dni przed upływem terminu związania ofertą Zamawiający może zwrócić się do Wykonawców o wyrażenie zgody na przedłużenie terminu związania z ofertą na oznaczony okres. Wykonawca może przedłużyć termin związania ofertą z własnej inicjatywy. Wraz z przedłużeniem terminu związania ofertą, Wykonawca winien przedłużyć okres obowiązywania wadium. </w:t>
      </w:r>
    </w:p>
    <w:p w14:paraId="5FF36637" w14:textId="77777777" w:rsidR="00550CD7" w:rsidRPr="00550CD7" w:rsidRDefault="00550CD7" w:rsidP="00550CD7">
      <w:pPr>
        <w:numPr>
          <w:ilvl w:val="0"/>
          <w:numId w:val="7"/>
        </w:numPr>
        <w:autoSpaceDE w:val="0"/>
        <w:spacing w:line="360" w:lineRule="auto"/>
        <w:ind w:left="284" w:hanging="284"/>
        <w:jc w:val="left"/>
        <w:rPr>
          <w:rFonts w:ascii="Arial" w:hAnsi="Arial" w:cs="Arial"/>
          <w:sz w:val="22"/>
          <w:szCs w:val="22"/>
        </w:rPr>
      </w:pPr>
      <w:r w:rsidRPr="00550CD7">
        <w:rPr>
          <w:rFonts w:ascii="Arial" w:hAnsi="Arial" w:cs="Arial"/>
          <w:sz w:val="22"/>
          <w:szCs w:val="22"/>
        </w:rPr>
        <w:t xml:space="preserve">Bieg terminu związania ofertą rozpoczyna się wraz z upływem terminu składania ofert. </w:t>
      </w:r>
    </w:p>
    <w:p w14:paraId="17A54332" w14:textId="77777777" w:rsidR="00550CD7" w:rsidRPr="00550CD7" w:rsidRDefault="00550CD7" w:rsidP="00550CD7">
      <w:pPr>
        <w:autoSpaceDE w:val="0"/>
        <w:spacing w:line="360" w:lineRule="auto"/>
        <w:ind w:left="284"/>
        <w:jc w:val="left"/>
        <w:rPr>
          <w:rFonts w:ascii="Arial" w:hAnsi="Arial" w:cs="Arial"/>
          <w:sz w:val="22"/>
          <w:szCs w:val="22"/>
        </w:rPr>
      </w:pPr>
    </w:p>
    <w:p w14:paraId="3A0F8844"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15" w:name="_Toc10801804"/>
      <w:bookmarkStart w:id="16" w:name="_Toc10801854"/>
      <w:bookmarkStart w:id="17" w:name="_Toc30070000"/>
      <w:bookmarkStart w:id="18" w:name="_Toc83980407"/>
      <w:bookmarkStart w:id="19" w:name="_Toc148606681"/>
      <w:bookmarkEnd w:id="15"/>
      <w:bookmarkEnd w:id="16"/>
      <w:r w:rsidRPr="00550CD7">
        <w:rPr>
          <w:rFonts w:ascii="Arial" w:hAnsi="Arial" w:cs="Arial"/>
          <w:b/>
          <w:bCs/>
          <w:u w:val="single"/>
        </w:rPr>
        <w:t>Rozdział VII – Opis sposobu obliczenia ceny</w:t>
      </w:r>
      <w:bookmarkEnd w:id="17"/>
      <w:bookmarkEnd w:id="18"/>
      <w:bookmarkEnd w:id="19"/>
    </w:p>
    <w:p w14:paraId="00EB6DE7" w14:textId="77777777" w:rsidR="00550CD7" w:rsidRPr="00550CD7" w:rsidRDefault="00550CD7" w:rsidP="00550CD7">
      <w:pPr>
        <w:spacing w:line="276" w:lineRule="auto"/>
        <w:ind w:left="0"/>
        <w:rPr>
          <w:rFonts w:ascii="Arial" w:hAnsi="Arial" w:cs="Arial"/>
          <w:sz w:val="22"/>
          <w:szCs w:val="22"/>
        </w:rPr>
      </w:pPr>
    </w:p>
    <w:p w14:paraId="1E2CDEED" w14:textId="77777777" w:rsidR="00550CD7" w:rsidRPr="00C61EDF" w:rsidRDefault="00550CD7" w:rsidP="00550CD7">
      <w:pPr>
        <w:numPr>
          <w:ilvl w:val="0"/>
          <w:numId w:val="2"/>
        </w:numPr>
        <w:tabs>
          <w:tab w:val="clear" w:pos="1440"/>
          <w:tab w:val="num" w:pos="284"/>
        </w:tabs>
        <w:spacing w:line="360" w:lineRule="auto"/>
        <w:ind w:left="284" w:hanging="284"/>
        <w:rPr>
          <w:rFonts w:ascii="Arial" w:hAnsi="Arial" w:cs="Arial"/>
          <w:sz w:val="22"/>
          <w:szCs w:val="22"/>
        </w:rPr>
      </w:pPr>
      <w:r w:rsidRPr="00C61EDF">
        <w:rPr>
          <w:rFonts w:ascii="Arial" w:hAnsi="Arial" w:cs="Arial"/>
          <w:sz w:val="22"/>
          <w:szCs w:val="22"/>
        </w:rPr>
        <w:t>Podana w ofercie cena musi być wyrażona w PLN, z dokładnością do dwóch miejsc po przecinku.</w:t>
      </w:r>
    </w:p>
    <w:p w14:paraId="3A70E3B8" w14:textId="77777777" w:rsidR="00550CD7" w:rsidRPr="002263B3" w:rsidRDefault="00550CD7" w:rsidP="00550CD7">
      <w:pPr>
        <w:numPr>
          <w:ilvl w:val="0"/>
          <w:numId w:val="2"/>
        </w:numPr>
        <w:tabs>
          <w:tab w:val="clear" w:pos="1440"/>
          <w:tab w:val="num" w:pos="284"/>
        </w:tabs>
        <w:spacing w:line="360" w:lineRule="auto"/>
        <w:ind w:left="284" w:hanging="284"/>
        <w:rPr>
          <w:rFonts w:ascii="Arial" w:hAnsi="Arial" w:cs="Arial"/>
          <w:b/>
          <w:i/>
          <w:sz w:val="22"/>
          <w:szCs w:val="22"/>
        </w:rPr>
      </w:pPr>
      <w:r w:rsidRPr="00C61EDF">
        <w:rPr>
          <w:rFonts w:ascii="Arial" w:hAnsi="Arial" w:cs="Arial"/>
          <w:sz w:val="22"/>
          <w:szCs w:val="22"/>
        </w:rPr>
        <w:lastRenderedPageBreak/>
        <w:t>Ceną oferty jest kwota całkowita za realizację Zamówien</w:t>
      </w:r>
      <w:r>
        <w:rPr>
          <w:rFonts w:ascii="Arial" w:hAnsi="Arial" w:cs="Arial"/>
          <w:sz w:val="22"/>
          <w:szCs w:val="22"/>
        </w:rPr>
        <w:t xml:space="preserve">ia wymieniona w </w:t>
      </w:r>
      <w:proofErr w:type="gramStart"/>
      <w:r w:rsidRPr="002263B3">
        <w:rPr>
          <w:rFonts w:ascii="Arial" w:hAnsi="Arial" w:cs="Arial"/>
          <w:b/>
          <w:i/>
          <w:sz w:val="22"/>
          <w:szCs w:val="22"/>
        </w:rPr>
        <w:t>Formularzu  złożenia</w:t>
      </w:r>
      <w:proofErr w:type="gramEnd"/>
      <w:r w:rsidRPr="002263B3">
        <w:rPr>
          <w:rFonts w:ascii="Arial" w:hAnsi="Arial" w:cs="Arial"/>
          <w:b/>
          <w:i/>
          <w:sz w:val="22"/>
          <w:szCs w:val="22"/>
        </w:rPr>
        <w:t xml:space="preserve"> oferty.</w:t>
      </w:r>
    </w:p>
    <w:p w14:paraId="17DCD779" w14:textId="77777777" w:rsidR="00550CD7" w:rsidRPr="00C61EDF" w:rsidRDefault="00550CD7" w:rsidP="00550CD7">
      <w:pPr>
        <w:numPr>
          <w:ilvl w:val="0"/>
          <w:numId w:val="2"/>
        </w:numPr>
        <w:tabs>
          <w:tab w:val="clear" w:pos="1440"/>
          <w:tab w:val="num" w:pos="284"/>
        </w:tabs>
        <w:spacing w:line="360" w:lineRule="auto"/>
        <w:ind w:left="284" w:hanging="284"/>
        <w:rPr>
          <w:rFonts w:ascii="Arial" w:hAnsi="Arial" w:cs="Arial"/>
          <w:color w:val="FF0000"/>
          <w:sz w:val="22"/>
          <w:szCs w:val="22"/>
        </w:rPr>
      </w:pPr>
      <w:r w:rsidRPr="00C61EDF">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0E42F754" w14:textId="62E3D566" w:rsidR="00550CD7" w:rsidRDefault="00550CD7" w:rsidP="00550CD7">
      <w:pPr>
        <w:numPr>
          <w:ilvl w:val="0"/>
          <w:numId w:val="2"/>
        </w:numPr>
        <w:tabs>
          <w:tab w:val="clear" w:pos="1440"/>
          <w:tab w:val="num" w:pos="284"/>
        </w:tabs>
        <w:spacing w:line="360" w:lineRule="auto"/>
        <w:ind w:left="284" w:hanging="284"/>
        <w:rPr>
          <w:rFonts w:ascii="Arial" w:hAnsi="Arial" w:cs="Arial"/>
          <w:sz w:val="22"/>
          <w:szCs w:val="22"/>
        </w:rPr>
      </w:pPr>
      <w:r w:rsidRPr="003622D7">
        <w:rPr>
          <w:rFonts w:ascii="Arial" w:hAnsi="Arial" w:cs="Arial"/>
          <w:sz w:val="22"/>
          <w:szCs w:val="22"/>
        </w:rPr>
        <w:t xml:space="preserve">Podstawą obliczenia ceny </w:t>
      </w:r>
      <w:r>
        <w:rPr>
          <w:rFonts w:ascii="Arial" w:hAnsi="Arial" w:cs="Arial"/>
          <w:sz w:val="22"/>
          <w:szCs w:val="22"/>
        </w:rPr>
        <w:t>jest Opis Przedmiotu Zamówienia</w:t>
      </w:r>
      <w:r w:rsidRPr="003622D7">
        <w:rPr>
          <w:rFonts w:ascii="Arial" w:hAnsi="Arial" w:cs="Arial"/>
          <w:sz w:val="22"/>
          <w:szCs w:val="22"/>
        </w:rPr>
        <w:t>.</w:t>
      </w:r>
    </w:p>
    <w:p w14:paraId="230454F8" w14:textId="77777777" w:rsidR="00550CD7" w:rsidRPr="00C61EDF" w:rsidRDefault="00550CD7" w:rsidP="00550CD7">
      <w:pPr>
        <w:widowControl w:val="0"/>
        <w:tabs>
          <w:tab w:val="left" w:pos="284"/>
        </w:tabs>
        <w:suppressAutoHyphens w:val="0"/>
        <w:spacing w:line="360" w:lineRule="auto"/>
        <w:ind w:left="284" w:hanging="284"/>
        <w:rPr>
          <w:rFonts w:ascii="Arial" w:hAnsi="Arial" w:cs="Arial"/>
          <w:sz w:val="22"/>
          <w:szCs w:val="22"/>
        </w:rPr>
      </w:pPr>
      <w:r w:rsidRPr="00C61EDF">
        <w:rPr>
          <w:rFonts w:ascii="Arial" w:hAnsi="Arial" w:cs="Arial"/>
          <w:sz w:val="22"/>
          <w:szCs w:val="22"/>
        </w:rPr>
        <w:t>6.</w:t>
      </w:r>
      <w:r w:rsidRPr="00C61EDF">
        <w:rPr>
          <w:rFonts w:ascii="Arial" w:hAnsi="Arial" w:cs="Arial"/>
          <w:sz w:val="22"/>
          <w:szCs w:val="22"/>
        </w:rPr>
        <w:tab/>
        <w:t>Sposób zapłaty i rozliczenia za realizację niniejszego Zamówienia, określone zostały               w</w:t>
      </w:r>
      <w:r>
        <w:rPr>
          <w:rFonts w:ascii="Arial" w:hAnsi="Arial" w:cs="Arial"/>
          <w:sz w:val="22"/>
          <w:szCs w:val="22"/>
        </w:rPr>
        <w:t>e wzorze Umowy</w:t>
      </w:r>
      <w:r w:rsidRPr="00C61EDF">
        <w:rPr>
          <w:rFonts w:ascii="Arial" w:hAnsi="Arial" w:cs="Arial"/>
          <w:sz w:val="22"/>
          <w:szCs w:val="22"/>
        </w:rPr>
        <w:t xml:space="preserve"> stanowiącym </w:t>
      </w:r>
      <w:r w:rsidRPr="00C61EDF">
        <w:rPr>
          <w:rFonts w:ascii="Arial" w:hAnsi="Arial" w:cs="Arial"/>
          <w:b/>
          <w:sz w:val="22"/>
          <w:szCs w:val="22"/>
        </w:rPr>
        <w:t xml:space="preserve">Załącznik nr </w:t>
      </w:r>
      <w:r>
        <w:rPr>
          <w:rFonts w:ascii="Arial" w:hAnsi="Arial" w:cs="Arial"/>
          <w:b/>
          <w:sz w:val="22"/>
          <w:szCs w:val="22"/>
        </w:rPr>
        <w:t>4</w:t>
      </w:r>
      <w:r w:rsidRPr="00C61EDF">
        <w:rPr>
          <w:rFonts w:ascii="Arial" w:hAnsi="Arial" w:cs="Arial"/>
          <w:sz w:val="22"/>
          <w:szCs w:val="22"/>
        </w:rPr>
        <w:t xml:space="preserve"> </w:t>
      </w:r>
      <w:r w:rsidRPr="00C61EDF">
        <w:rPr>
          <w:rFonts w:ascii="Arial" w:hAnsi="Arial" w:cs="Arial"/>
          <w:b/>
          <w:sz w:val="22"/>
          <w:szCs w:val="22"/>
        </w:rPr>
        <w:t>do SWZ</w:t>
      </w:r>
      <w:r w:rsidRPr="00C61EDF">
        <w:rPr>
          <w:rFonts w:ascii="Arial" w:hAnsi="Arial" w:cs="Arial"/>
          <w:sz w:val="22"/>
          <w:szCs w:val="22"/>
        </w:rPr>
        <w:t>.</w:t>
      </w:r>
    </w:p>
    <w:p w14:paraId="783C786B" w14:textId="77777777" w:rsidR="00550CD7" w:rsidRPr="00C61EDF" w:rsidRDefault="00550CD7" w:rsidP="00550CD7">
      <w:pPr>
        <w:widowControl w:val="0"/>
        <w:tabs>
          <w:tab w:val="left" w:pos="284"/>
        </w:tabs>
        <w:suppressAutoHyphens w:val="0"/>
        <w:spacing w:line="360" w:lineRule="auto"/>
        <w:ind w:left="284" w:hanging="284"/>
        <w:rPr>
          <w:rFonts w:ascii="Arial" w:hAnsi="Arial" w:cs="Arial"/>
          <w:sz w:val="22"/>
          <w:szCs w:val="22"/>
          <w:lang w:eastAsia="pl-PL"/>
        </w:rPr>
      </w:pPr>
      <w:r w:rsidRPr="00C61EDF">
        <w:rPr>
          <w:rFonts w:ascii="Arial" w:hAnsi="Arial" w:cs="Arial"/>
          <w:sz w:val="22"/>
          <w:szCs w:val="22"/>
        </w:rPr>
        <w:t>7.</w:t>
      </w:r>
      <w:r w:rsidRPr="00C61EDF">
        <w:rPr>
          <w:rFonts w:ascii="Arial" w:hAnsi="Arial" w:cs="Arial"/>
          <w:sz w:val="22"/>
          <w:szCs w:val="22"/>
        </w:rPr>
        <w:tab/>
      </w:r>
      <w:r w:rsidRPr="00C61EDF">
        <w:rPr>
          <w:rFonts w:ascii="Arial" w:hAnsi="Arial" w:cs="Arial"/>
          <w:sz w:val="22"/>
          <w:szCs w:val="22"/>
          <w:lang w:eastAsia="pl-PL"/>
        </w:rPr>
        <w:t xml:space="preserve">Cena ofertowa wskazana w </w:t>
      </w:r>
      <w:r w:rsidRPr="006949B7">
        <w:rPr>
          <w:rFonts w:ascii="Arial" w:hAnsi="Arial" w:cs="Arial"/>
          <w:b/>
          <w:i/>
          <w:sz w:val="22"/>
          <w:szCs w:val="22"/>
          <w:lang w:eastAsia="pl-PL"/>
        </w:rPr>
        <w:t>Formularzu złożenia oferty</w:t>
      </w:r>
      <w:r w:rsidRPr="00C61EDF">
        <w:rPr>
          <w:rFonts w:ascii="Arial" w:hAnsi="Arial" w:cs="Arial"/>
          <w:sz w:val="22"/>
          <w:szCs w:val="22"/>
          <w:lang w:eastAsia="pl-PL"/>
        </w:rPr>
        <w:t xml:space="preserve"> jest ostateczna i nie podlega zmianie w toku realizacji przedmiotu Zamówienia, z zastrzeżeniem § 34 ust. 1 Regulaminu. </w:t>
      </w:r>
    </w:p>
    <w:p w14:paraId="42E4A844" w14:textId="6DE6269B" w:rsidR="00550CD7" w:rsidRDefault="00550CD7" w:rsidP="00550CD7">
      <w:pPr>
        <w:spacing w:line="360" w:lineRule="auto"/>
        <w:ind w:left="284" w:hanging="284"/>
        <w:rPr>
          <w:rFonts w:ascii="Arial" w:hAnsi="Arial" w:cs="Arial"/>
          <w:sz w:val="22"/>
          <w:szCs w:val="22"/>
        </w:rPr>
      </w:pPr>
      <w:r w:rsidRPr="00C61EDF">
        <w:rPr>
          <w:rFonts w:ascii="Arial" w:hAnsi="Arial" w:cs="Arial"/>
          <w:sz w:val="22"/>
          <w:szCs w:val="22"/>
        </w:rPr>
        <w:t>8.</w:t>
      </w:r>
      <w:r w:rsidRPr="00C61EDF">
        <w:rPr>
          <w:rFonts w:ascii="Arial" w:hAnsi="Arial" w:cs="Arial"/>
          <w:sz w:val="22"/>
          <w:szCs w:val="22"/>
        </w:rPr>
        <w:tab/>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374D0B8B" w14:textId="77777777" w:rsidR="00550CD7" w:rsidRPr="00550CD7" w:rsidRDefault="00550CD7" w:rsidP="00550CD7">
      <w:pPr>
        <w:spacing w:line="360" w:lineRule="auto"/>
        <w:ind w:left="0"/>
        <w:rPr>
          <w:rFonts w:ascii="Arial" w:hAnsi="Arial" w:cs="Arial"/>
          <w:sz w:val="22"/>
          <w:szCs w:val="22"/>
        </w:rPr>
      </w:pPr>
    </w:p>
    <w:p w14:paraId="21C0AB50"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20" w:name="_Toc30070001"/>
      <w:bookmarkStart w:id="21" w:name="_Toc83980408"/>
      <w:bookmarkStart w:id="22" w:name="_Toc148606682"/>
      <w:r w:rsidRPr="00550CD7">
        <w:rPr>
          <w:rFonts w:ascii="Arial" w:hAnsi="Arial" w:cs="Arial"/>
          <w:b/>
          <w:bCs/>
          <w:u w:val="single"/>
        </w:rPr>
        <w:t>Rozdział VIII – Opis kryteriów i sposób oceny ofert</w:t>
      </w:r>
      <w:bookmarkEnd w:id="20"/>
      <w:bookmarkEnd w:id="21"/>
      <w:bookmarkEnd w:id="22"/>
    </w:p>
    <w:p w14:paraId="7778F167" w14:textId="77777777" w:rsidR="00550CD7" w:rsidRPr="00550CD7" w:rsidRDefault="00550CD7" w:rsidP="00550CD7">
      <w:pPr>
        <w:spacing w:line="360" w:lineRule="auto"/>
        <w:jc w:val="left"/>
        <w:rPr>
          <w:rFonts w:ascii="Arial" w:hAnsi="Arial" w:cs="Arial"/>
          <w:i/>
          <w:sz w:val="22"/>
          <w:szCs w:val="22"/>
        </w:rPr>
      </w:pPr>
    </w:p>
    <w:p w14:paraId="75D1F859"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 xml:space="preserve">Zamawiający oceni i porówna jedynie te oferty, które nie będą podlegać odrzuceniu. </w:t>
      </w:r>
    </w:p>
    <w:p w14:paraId="133158F5"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O Wykonawcach, których oferty zostały odrzucone z Postępowania, Zamawiający informuje jednocześnie Wykonawców, którzy złożyli oferty, niezwłocznie po wyborze najkorzystniejszej oferty, podając uzasadnienie faktyczne i prawne.</w:t>
      </w:r>
    </w:p>
    <w:p w14:paraId="672E74C3" w14:textId="0FFBB2C2"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 xml:space="preserve">Oferty zostaną ocenione przez Zamawiającego w oparciu o następujące kryteria: </w:t>
      </w:r>
    </w:p>
    <w:tbl>
      <w:tblPr>
        <w:tblStyle w:val="Tabela-Siatka"/>
        <w:tblpPr w:leftFromText="141" w:rightFromText="141" w:vertAnchor="text" w:horzAnchor="margin" w:tblpXSpec="center" w:tblpY="162"/>
        <w:tblW w:w="0" w:type="auto"/>
        <w:jc w:val="center"/>
        <w:tblLayout w:type="fixed"/>
        <w:tblLook w:val="04A0" w:firstRow="1" w:lastRow="0" w:firstColumn="1" w:lastColumn="0" w:noHBand="0" w:noVBand="1"/>
      </w:tblPr>
      <w:tblGrid>
        <w:gridCol w:w="2972"/>
        <w:gridCol w:w="4253"/>
        <w:gridCol w:w="1275"/>
      </w:tblGrid>
      <w:tr w:rsidR="00550CD7" w:rsidRPr="00550CD7" w14:paraId="6D025805" w14:textId="77777777" w:rsidTr="006E766E">
        <w:trPr>
          <w:trHeight w:val="564"/>
          <w:jc w:val="center"/>
        </w:trPr>
        <w:tc>
          <w:tcPr>
            <w:tcW w:w="2972" w:type="dxa"/>
            <w:shd w:val="clear" w:color="auto" w:fill="BDD6EE" w:themeFill="accent1" w:themeFillTint="66"/>
            <w:vAlign w:val="bottom"/>
          </w:tcPr>
          <w:p w14:paraId="7C423ACC" w14:textId="77777777" w:rsidR="00550CD7" w:rsidRPr="00550CD7" w:rsidRDefault="00550CD7" w:rsidP="00550CD7">
            <w:pPr>
              <w:spacing w:line="276" w:lineRule="auto"/>
              <w:ind w:left="284" w:hanging="142"/>
              <w:rPr>
                <w:rFonts w:ascii="Arial" w:hAnsi="Arial" w:cs="Arial"/>
                <w:i/>
              </w:rPr>
            </w:pPr>
            <w:r w:rsidRPr="00550CD7">
              <w:rPr>
                <w:rFonts w:ascii="Arial" w:hAnsi="Arial" w:cs="Arial"/>
                <w:i/>
              </w:rPr>
              <w:t>Kryterium:</w:t>
            </w:r>
          </w:p>
        </w:tc>
        <w:tc>
          <w:tcPr>
            <w:tcW w:w="4253" w:type="dxa"/>
            <w:shd w:val="clear" w:color="auto" w:fill="BDD6EE" w:themeFill="accent1" w:themeFillTint="66"/>
            <w:vAlign w:val="bottom"/>
          </w:tcPr>
          <w:p w14:paraId="13D69BC6" w14:textId="77777777" w:rsidR="00550CD7" w:rsidRPr="00550CD7" w:rsidRDefault="00550CD7" w:rsidP="00550CD7">
            <w:pPr>
              <w:spacing w:line="276" w:lineRule="auto"/>
              <w:ind w:left="0"/>
              <w:rPr>
                <w:rFonts w:ascii="Arial" w:hAnsi="Arial" w:cs="Arial"/>
                <w:i/>
              </w:rPr>
            </w:pPr>
            <w:r w:rsidRPr="00550CD7">
              <w:rPr>
                <w:rFonts w:ascii="Arial" w:hAnsi="Arial" w:cs="Arial"/>
                <w:i/>
              </w:rPr>
              <w:t>Opis:</w:t>
            </w:r>
          </w:p>
        </w:tc>
        <w:tc>
          <w:tcPr>
            <w:tcW w:w="1275" w:type="dxa"/>
            <w:shd w:val="clear" w:color="auto" w:fill="BDD6EE" w:themeFill="accent1" w:themeFillTint="66"/>
            <w:vAlign w:val="bottom"/>
          </w:tcPr>
          <w:p w14:paraId="2B22B18E" w14:textId="77777777" w:rsidR="00550CD7" w:rsidRPr="00550CD7" w:rsidRDefault="00550CD7" w:rsidP="00550CD7">
            <w:pPr>
              <w:spacing w:line="276" w:lineRule="auto"/>
              <w:ind w:left="0"/>
              <w:rPr>
                <w:rFonts w:ascii="Arial" w:hAnsi="Arial" w:cs="Arial"/>
                <w:i/>
                <w:sz w:val="22"/>
                <w:szCs w:val="22"/>
              </w:rPr>
            </w:pPr>
            <w:r w:rsidRPr="00550CD7">
              <w:rPr>
                <w:rFonts w:ascii="Arial" w:hAnsi="Arial" w:cs="Arial"/>
                <w:i/>
                <w:sz w:val="22"/>
                <w:szCs w:val="22"/>
              </w:rPr>
              <w:t>Waga:</w:t>
            </w:r>
          </w:p>
        </w:tc>
      </w:tr>
      <w:tr w:rsidR="00550CD7" w:rsidRPr="00550CD7" w14:paraId="06492F67" w14:textId="77777777" w:rsidTr="006E766E">
        <w:trPr>
          <w:trHeight w:val="543"/>
          <w:jc w:val="center"/>
        </w:trPr>
        <w:tc>
          <w:tcPr>
            <w:tcW w:w="2972" w:type="dxa"/>
            <w:shd w:val="clear" w:color="auto" w:fill="DEEAF6" w:themeFill="accent1" w:themeFillTint="33"/>
            <w:vAlign w:val="center"/>
          </w:tcPr>
          <w:p w14:paraId="0DF7A3F1" w14:textId="77777777" w:rsidR="00550CD7" w:rsidRPr="00550CD7" w:rsidRDefault="00550CD7" w:rsidP="00550CD7">
            <w:pPr>
              <w:spacing w:line="276" w:lineRule="auto"/>
              <w:ind w:left="0"/>
              <w:rPr>
                <w:rFonts w:ascii="Arial" w:hAnsi="Arial" w:cs="Arial"/>
                <w:b/>
                <w:i/>
                <w:sz w:val="22"/>
                <w:szCs w:val="22"/>
              </w:rPr>
            </w:pPr>
            <w:r w:rsidRPr="00550CD7">
              <w:rPr>
                <w:rFonts w:ascii="Arial" w:hAnsi="Arial" w:cs="Arial"/>
                <w:b/>
                <w:i/>
                <w:sz w:val="22"/>
                <w:szCs w:val="22"/>
              </w:rPr>
              <w:t>Cena</w:t>
            </w:r>
          </w:p>
        </w:tc>
        <w:tc>
          <w:tcPr>
            <w:tcW w:w="4253" w:type="dxa"/>
            <w:shd w:val="clear" w:color="auto" w:fill="DEEAF6" w:themeFill="accent1" w:themeFillTint="33"/>
            <w:vAlign w:val="bottom"/>
          </w:tcPr>
          <w:p w14:paraId="70590C38" w14:textId="77777777" w:rsidR="00550CD7" w:rsidRPr="00550CD7" w:rsidRDefault="00550CD7" w:rsidP="00550CD7">
            <w:pPr>
              <w:spacing w:line="276" w:lineRule="auto"/>
              <w:ind w:left="0"/>
              <w:rPr>
                <w:rFonts w:ascii="Arial" w:hAnsi="Arial" w:cs="Arial"/>
                <w:i/>
                <w:sz w:val="22"/>
                <w:szCs w:val="22"/>
              </w:rPr>
            </w:pPr>
            <w:r w:rsidRPr="00550CD7">
              <w:rPr>
                <w:rFonts w:ascii="Arial" w:hAnsi="Arial" w:cs="Arial"/>
                <w:i/>
                <w:sz w:val="22"/>
                <w:szCs w:val="22"/>
              </w:rPr>
              <w:t>Najwyższą liczbę punktów otrzyma Wykonawca, który zaoferuje najniższą cenę za realizację zamówienia</w:t>
            </w:r>
          </w:p>
        </w:tc>
        <w:tc>
          <w:tcPr>
            <w:tcW w:w="1275" w:type="dxa"/>
            <w:shd w:val="clear" w:color="auto" w:fill="DEEAF6" w:themeFill="accent1" w:themeFillTint="33"/>
            <w:vAlign w:val="center"/>
          </w:tcPr>
          <w:p w14:paraId="2336BEFA" w14:textId="77777777" w:rsidR="00550CD7" w:rsidRPr="00550CD7" w:rsidRDefault="00550CD7" w:rsidP="00550CD7">
            <w:pPr>
              <w:spacing w:line="276" w:lineRule="auto"/>
              <w:ind w:left="0"/>
              <w:rPr>
                <w:rFonts w:ascii="Arial" w:hAnsi="Arial" w:cs="Arial"/>
                <w:sz w:val="22"/>
                <w:szCs w:val="22"/>
              </w:rPr>
            </w:pPr>
            <w:r w:rsidRPr="00550CD7">
              <w:rPr>
                <w:rFonts w:ascii="Arial" w:hAnsi="Arial" w:cs="Arial"/>
                <w:sz w:val="22"/>
                <w:szCs w:val="22"/>
              </w:rPr>
              <w:t>100%</w:t>
            </w:r>
          </w:p>
        </w:tc>
      </w:tr>
    </w:tbl>
    <w:p w14:paraId="40AC26D5" w14:textId="77777777" w:rsidR="00550CD7" w:rsidRPr="00550CD7" w:rsidRDefault="00550CD7" w:rsidP="00550CD7">
      <w:pPr>
        <w:spacing w:line="276" w:lineRule="auto"/>
        <w:ind w:left="0"/>
        <w:rPr>
          <w:rFonts w:ascii="Arial" w:hAnsi="Arial" w:cs="Arial"/>
          <w:sz w:val="22"/>
          <w:szCs w:val="22"/>
        </w:rPr>
      </w:pPr>
    </w:p>
    <w:p w14:paraId="275A9DDC"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 xml:space="preserve">Oferta może otrzymać maksymalnie 100 pkt. Zamawiający, z zastrzeżeniem ust. 6, udzieli Zamówienia temu Wykonawcy, którego oferta uzyska najwyższą liczbę punktów </w:t>
      </w:r>
      <w:proofErr w:type="gramStart"/>
      <w:r w:rsidRPr="00550CD7">
        <w:rPr>
          <w:rFonts w:ascii="Arial" w:hAnsi="Arial" w:cs="Arial"/>
          <w:sz w:val="22"/>
          <w:szCs w:val="22"/>
        </w:rPr>
        <w:t>zgodnie  z</w:t>
      </w:r>
      <w:proofErr w:type="gramEnd"/>
      <w:r w:rsidRPr="00550CD7">
        <w:rPr>
          <w:rFonts w:ascii="Arial" w:hAnsi="Arial" w:cs="Arial"/>
          <w:sz w:val="22"/>
          <w:szCs w:val="22"/>
        </w:rPr>
        <w:t xml:space="preserve"> przyjętymi kryteriami oceny.</w:t>
      </w:r>
    </w:p>
    <w:p w14:paraId="5A66CAA6"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 xml:space="preserve">Zamawiający obliczy punktację oferty zgodnie z poniższym wzorem </w:t>
      </w:r>
    </w:p>
    <w:p w14:paraId="34793851" w14:textId="77777777" w:rsidR="00550CD7" w:rsidRPr="00550CD7" w:rsidRDefault="00550CD7" w:rsidP="00550CD7">
      <w:pPr>
        <w:spacing w:line="360" w:lineRule="auto"/>
        <w:ind w:left="284"/>
        <w:jc w:val="left"/>
        <w:rPr>
          <w:rFonts w:ascii="Arial" w:hAnsi="Arial" w:cs="Arial"/>
          <w:sz w:val="22"/>
          <w:szCs w:val="22"/>
        </w:rPr>
      </w:pPr>
    </w:p>
    <w:p w14:paraId="22B97DD1" w14:textId="43624264" w:rsidR="00550CD7" w:rsidRPr="003532FF" w:rsidRDefault="00000000" w:rsidP="003532FF">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rPr>
            </m:ctrlPr>
          </m:sSubPr>
          <m:e>
            <m:r>
              <w:rPr>
                <w:rFonts w:ascii="Cambria Math" w:hAnsi="Cambria Math" w:cs="Arial"/>
              </w:rPr>
              <m:t>P</m:t>
            </m:r>
          </m:e>
          <m:sub>
            <m:r>
              <w:rPr>
                <w:rFonts w:ascii="Cambria Math" w:hAnsi="Cambria Math" w:cs="Arial"/>
              </w:rPr>
              <m:t>b</m:t>
            </m:r>
          </m:sub>
        </m:sSub>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C</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C</m:t>
                </m:r>
              </m:e>
              <m:sub>
                <m:r>
                  <w:rPr>
                    <w:rFonts w:ascii="Cambria Math" w:hAnsi="Cambria Math" w:cs="Arial"/>
                  </w:rPr>
                  <m:t>b</m:t>
                </m:r>
              </m:sub>
            </m:sSub>
          </m:den>
        </m:f>
        <m:r>
          <w:rPr>
            <w:rFonts w:ascii="Cambria Math" w:hAnsi="Cambria Math" w:cs="Arial"/>
          </w:rPr>
          <m:t xml:space="preserve"> ×100pkt</m:t>
        </m:r>
      </m:oMath>
      <w:r w:rsidR="00550CD7" w:rsidRPr="00550CD7">
        <w:rPr>
          <w:rFonts w:ascii="Arial" w:hAnsi="Arial" w:cs="Arial"/>
        </w:rPr>
        <w:t xml:space="preserve">                     </w:t>
      </w:r>
    </w:p>
    <w:p w14:paraId="411C7C90" w14:textId="77777777" w:rsidR="00550CD7" w:rsidRPr="00550CD7" w:rsidRDefault="00550CD7" w:rsidP="00550CD7">
      <w:pPr>
        <w:spacing w:line="360" w:lineRule="auto"/>
        <w:ind w:left="0" w:firstLine="426"/>
        <w:jc w:val="left"/>
        <w:rPr>
          <w:rFonts w:ascii="Arial" w:hAnsi="Arial" w:cs="Arial"/>
          <w:sz w:val="22"/>
          <w:szCs w:val="22"/>
        </w:rPr>
      </w:pPr>
      <w:r w:rsidRPr="00550CD7">
        <w:rPr>
          <w:rFonts w:ascii="Arial" w:hAnsi="Arial" w:cs="Arial"/>
          <w:sz w:val="22"/>
          <w:szCs w:val="22"/>
        </w:rPr>
        <w:lastRenderedPageBreak/>
        <w:t>gdzie:</w:t>
      </w:r>
    </w:p>
    <w:p w14:paraId="7CE37EA5" w14:textId="77777777" w:rsidR="00550CD7" w:rsidRPr="00550CD7" w:rsidRDefault="00550CD7" w:rsidP="00550CD7">
      <w:pPr>
        <w:spacing w:line="360" w:lineRule="auto"/>
        <w:ind w:left="0" w:firstLine="426"/>
        <w:jc w:val="left"/>
        <w:rPr>
          <w:rFonts w:ascii="Arial" w:hAnsi="Arial" w:cs="Arial"/>
          <w:sz w:val="22"/>
          <w:szCs w:val="22"/>
        </w:rPr>
      </w:pPr>
      <w:r w:rsidRPr="00550CD7">
        <w:rPr>
          <w:rFonts w:ascii="Arial" w:hAnsi="Arial" w:cs="Arial"/>
          <w:sz w:val="22"/>
          <w:szCs w:val="22"/>
        </w:rPr>
        <w:t>P</w:t>
      </w:r>
      <w:r w:rsidRPr="00550CD7">
        <w:rPr>
          <w:rFonts w:ascii="Arial" w:hAnsi="Arial" w:cs="Arial"/>
          <w:sz w:val="22"/>
          <w:szCs w:val="22"/>
          <w:vertAlign w:val="subscript"/>
        </w:rPr>
        <w:t>b</w:t>
      </w:r>
      <w:r w:rsidRPr="00550CD7">
        <w:rPr>
          <w:rFonts w:ascii="Arial" w:hAnsi="Arial" w:cs="Arial"/>
          <w:sz w:val="22"/>
          <w:szCs w:val="22"/>
        </w:rPr>
        <w:t xml:space="preserve"> – liczba punktów oferty badanej</w:t>
      </w:r>
    </w:p>
    <w:p w14:paraId="3E7E7415" w14:textId="77777777" w:rsidR="00550CD7" w:rsidRPr="00550CD7" w:rsidRDefault="00550CD7" w:rsidP="00550CD7">
      <w:pPr>
        <w:spacing w:line="360" w:lineRule="auto"/>
        <w:ind w:left="0" w:firstLine="426"/>
        <w:jc w:val="left"/>
        <w:rPr>
          <w:rFonts w:ascii="Arial" w:hAnsi="Arial" w:cs="Arial"/>
          <w:sz w:val="22"/>
          <w:szCs w:val="22"/>
        </w:rPr>
      </w:pPr>
      <w:proofErr w:type="spellStart"/>
      <w:r w:rsidRPr="00550CD7">
        <w:rPr>
          <w:rFonts w:ascii="Arial" w:hAnsi="Arial" w:cs="Arial"/>
          <w:sz w:val="22"/>
          <w:szCs w:val="22"/>
        </w:rPr>
        <w:t>C</w:t>
      </w:r>
      <w:r w:rsidRPr="00550CD7">
        <w:rPr>
          <w:rFonts w:ascii="Arial" w:hAnsi="Arial" w:cs="Arial"/>
          <w:sz w:val="22"/>
          <w:szCs w:val="22"/>
          <w:vertAlign w:val="subscript"/>
        </w:rPr>
        <w:t>b</w:t>
      </w:r>
      <w:proofErr w:type="spellEnd"/>
      <w:r w:rsidRPr="00550CD7">
        <w:rPr>
          <w:rFonts w:ascii="Arial" w:hAnsi="Arial" w:cs="Arial"/>
          <w:sz w:val="22"/>
          <w:szCs w:val="22"/>
        </w:rPr>
        <w:t xml:space="preserve"> – cena oferty badanej</w:t>
      </w:r>
    </w:p>
    <w:p w14:paraId="14381216" w14:textId="77777777" w:rsidR="00550CD7" w:rsidRPr="00550CD7" w:rsidRDefault="00550CD7" w:rsidP="00550CD7">
      <w:pPr>
        <w:spacing w:line="360" w:lineRule="auto"/>
        <w:ind w:left="0" w:firstLine="426"/>
        <w:jc w:val="left"/>
        <w:rPr>
          <w:rFonts w:ascii="Arial" w:hAnsi="Arial" w:cs="Arial"/>
          <w:sz w:val="22"/>
          <w:szCs w:val="22"/>
        </w:rPr>
      </w:pPr>
      <w:proofErr w:type="spellStart"/>
      <w:r w:rsidRPr="00550CD7">
        <w:rPr>
          <w:rFonts w:ascii="Arial" w:hAnsi="Arial" w:cs="Arial"/>
          <w:sz w:val="22"/>
          <w:szCs w:val="22"/>
        </w:rPr>
        <w:t>C</w:t>
      </w:r>
      <w:r w:rsidRPr="00550CD7">
        <w:rPr>
          <w:rFonts w:ascii="Arial" w:hAnsi="Arial" w:cs="Arial"/>
          <w:sz w:val="22"/>
          <w:szCs w:val="22"/>
          <w:vertAlign w:val="subscript"/>
        </w:rPr>
        <w:t>n</w:t>
      </w:r>
      <w:proofErr w:type="spellEnd"/>
      <w:r w:rsidRPr="00550CD7">
        <w:rPr>
          <w:rFonts w:ascii="Arial" w:hAnsi="Arial" w:cs="Arial"/>
          <w:sz w:val="22"/>
          <w:szCs w:val="22"/>
        </w:rPr>
        <w:t xml:space="preserve"> – cena oferty najkorzystniejszej</w:t>
      </w:r>
    </w:p>
    <w:p w14:paraId="461AA245" w14:textId="77777777" w:rsidR="00550CD7" w:rsidRPr="00550CD7" w:rsidRDefault="00550CD7" w:rsidP="00550CD7">
      <w:pPr>
        <w:spacing w:line="360" w:lineRule="auto"/>
        <w:ind w:left="0"/>
        <w:jc w:val="left"/>
        <w:rPr>
          <w:rFonts w:ascii="Arial" w:hAnsi="Arial" w:cs="Arial"/>
          <w:sz w:val="22"/>
          <w:szCs w:val="22"/>
        </w:rPr>
      </w:pPr>
    </w:p>
    <w:p w14:paraId="06D00776"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Jeżeli Zamawiający nie może dokonać wyboru oferty najkorzystniejszej ze względu na to, że zostały złożone oferty o takiej samej cenie, Zamawiający wezwie Wykonawców, którzy złożyli te oferty, do złożenia – w terminie określonym przez Zamawiającego – ofert dodatkowych.</w:t>
      </w:r>
    </w:p>
    <w:p w14:paraId="75BAFDE6"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Wykonawcy, składając oferty dodatkowe, nie mogą zaoferować warunków mniej korzystnych niż zaoferowane w pierwotnie złożonych ofertach.</w:t>
      </w:r>
    </w:p>
    <w:p w14:paraId="21AB5E10" w14:textId="77777777" w:rsidR="00550CD7" w:rsidRPr="00550CD7" w:rsidRDefault="00550CD7" w:rsidP="00550CD7">
      <w:pPr>
        <w:numPr>
          <w:ilvl w:val="0"/>
          <w:numId w:val="1"/>
        </w:numPr>
        <w:tabs>
          <w:tab w:val="clear" w:pos="6120"/>
          <w:tab w:val="num" w:pos="284"/>
        </w:tabs>
        <w:spacing w:line="360" w:lineRule="auto"/>
        <w:ind w:left="284" w:hanging="284"/>
        <w:jc w:val="left"/>
        <w:rPr>
          <w:rFonts w:ascii="Arial" w:hAnsi="Arial" w:cs="Arial"/>
          <w:sz w:val="22"/>
          <w:szCs w:val="22"/>
        </w:rPr>
      </w:pPr>
      <w:r w:rsidRPr="00550CD7">
        <w:rPr>
          <w:rFonts w:ascii="Arial" w:hAnsi="Arial" w:cs="Arial"/>
          <w:sz w:val="22"/>
          <w:szCs w:val="22"/>
        </w:rPr>
        <w:t>Zamawiający może przeprowadzić kolejną Rundę zapytania ofertowego otwartego w przypadku:</w:t>
      </w:r>
    </w:p>
    <w:p w14:paraId="464448E1" w14:textId="77777777" w:rsidR="00550CD7" w:rsidRPr="00550CD7" w:rsidRDefault="00550CD7" w:rsidP="0097636D">
      <w:pPr>
        <w:numPr>
          <w:ilvl w:val="0"/>
          <w:numId w:val="14"/>
        </w:numPr>
        <w:spacing w:line="360" w:lineRule="auto"/>
        <w:ind w:hanging="294"/>
        <w:jc w:val="left"/>
        <w:rPr>
          <w:rFonts w:ascii="Arial" w:hAnsi="Arial" w:cs="Arial"/>
          <w:sz w:val="22"/>
          <w:szCs w:val="22"/>
        </w:rPr>
      </w:pPr>
      <w:r w:rsidRPr="00550CD7">
        <w:rPr>
          <w:rFonts w:ascii="Arial" w:hAnsi="Arial" w:cs="Arial"/>
          <w:sz w:val="22"/>
          <w:szCs w:val="22"/>
        </w:rPr>
        <w:t>gdy do upływu terminu składania ofert nie wpłynęła żadna oferta;</w:t>
      </w:r>
    </w:p>
    <w:p w14:paraId="44ACBB00" w14:textId="77777777" w:rsidR="00550CD7" w:rsidRPr="00550CD7" w:rsidRDefault="00550CD7" w:rsidP="0097636D">
      <w:pPr>
        <w:numPr>
          <w:ilvl w:val="0"/>
          <w:numId w:val="14"/>
        </w:numPr>
        <w:spacing w:line="360" w:lineRule="auto"/>
        <w:ind w:hanging="294"/>
        <w:jc w:val="left"/>
        <w:rPr>
          <w:rFonts w:ascii="Arial" w:hAnsi="Arial" w:cs="Arial"/>
          <w:sz w:val="22"/>
          <w:szCs w:val="22"/>
        </w:rPr>
      </w:pPr>
      <w:r w:rsidRPr="00550CD7">
        <w:rPr>
          <w:rFonts w:ascii="Arial" w:hAnsi="Arial" w:cs="Arial"/>
          <w:sz w:val="22"/>
          <w:szCs w:val="22"/>
        </w:rPr>
        <w:t>wszystkie złożone oferty podlegają odrzuceniu;</w:t>
      </w:r>
    </w:p>
    <w:p w14:paraId="318ED1FB" w14:textId="77777777" w:rsidR="00550CD7" w:rsidRPr="00550CD7" w:rsidRDefault="00550CD7" w:rsidP="0097636D">
      <w:pPr>
        <w:numPr>
          <w:ilvl w:val="0"/>
          <w:numId w:val="14"/>
        </w:numPr>
        <w:spacing w:line="360" w:lineRule="auto"/>
        <w:ind w:hanging="294"/>
        <w:jc w:val="left"/>
        <w:rPr>
          <w:rFonts w:ascii="Arial" w:hAnsi="Arial" w:cs="Arial"/>
          <w:sz w:val="22"/>
          <w:szCs w:val="22"/>
        </w:rPr>
      </w:pPr>
      <w:r w:rsidRPr="00550CD7">
        <w:rPr>
          <w:rFonts w:ascii="Arial" w:hAnsi="Arial" w:cs="Arial"/>
          <w:sz w:val="22"/>
          <w:szCs w:val="22"/>
        </w:rPr>
        <w:t>wartość oferty najkorzystniejszej przekracza kwotę, jaką Zamawiający zamierza przeznaczyć na sfinansowanie Zamówienia;</w:t>
      </w:r>
    </w:p>
    <w:p w14:paraId="4F1A6200" w14:textId="77777777" w:rsidR="00550CD7" w:rsidRPr="00550CD7" w:rsidRDefault="00550CD7" w:rsidP="0097636D">
      <w:pPr>
        <w:numPr>
          <w:ilvl w:val="0"/>
          <w:numId w:val="14"/>
        </w:numPr>
        <w:spacing w:line="360" w:lineRule="auto"/>
        <w:ind w:hanging="294"/>
        <w:jc w:val="left"/>
        <w:rPr>
          <w:rFonts w:ascii="Arial" w:hAnsi="Arial" w:cs="Arial"/>
          <w:sz w:val="22"/>
          <w:szCs w:val="22"/>
        </w:rPr>
      </w:pPr>
      <w:r w:rsidRPr="00550CD7">
        <w:rPr>
          <w:rFonts w:ascii="Arial" w:hAnsi="Arial" w:cs="Arial"/>
          <w:sz w:val="22"/>
          <w:szCs w:val="22"/>
        </w:rPr>
        <w:t>niemożliwe było złożenie oferty w poprzedniej Rundzie z przyczyn technicznych leżących po stronie Zamawiającego;</w:t>
      </w:r>
    </w:p>
    <w:p w14:paraId="422E6F58" w14:textId="77777777" w:rsidR="00550CD7" w:rsidRPr="00550CD7" w:rsidRDefault="00550CD7" w:rsidP="0097636D">
      <w:pPr>
        <w:numPr>
          <w:ilvl w:val="0"/>
          <w:numId w:val="14"/>
        </w:numPr>
        <w:spacing w:line="360" w:lineRule="auto"/>
        <w:ind w:hanging="294"/>
        <w:jc w:val="left"/>
        <w:rPr>
          <w:rFonts w:ascii="Arial" w:hAnsi="Arial" w:cs="Arial"/>
          <w:sz w:val="22"/>
          <w:szCs w:val="22"/>
        </w:rPr>
      </w:pPr>
      <w:r w:rsidRPr="00550CD7">
        <w:rPr>
          <w:rFonts w:ascii="Arial" w:hAnsi="Arial" w:cs="Arial"/>
          <w:sz w:val="22"/>
          <w:szCs w:val="22"/>
        </w:rPr>
        <w:t>wystąpiła istotna zmiana SWZ lub OPZ;</w:t>
      </w:r>
    </w:p>
    <w:p w14:paraId="0A72588A" w14:textId="77777777" w:rsidR="00550CD7" w:rsidRPr="00550CD7" w:rsidRDefault="00550CD7" w:rsidP="0097636D">
      <w:pPr>
        <w:numPr>
          <w:ilvl w:val="0"/>
          <w:numId w:val="14"/>
        </w:numPr>
        <w:spacing w:line="360" w:lineRule="auto"/>
        <w:ind w:hanging="294"/>
        <w:jc w:val="left"/>
        <w:rPr>
          <w:rFonts w:ascii="Arial" w:hAnsi="Arial" w:cs="Arial"/>
          <w:sz w:val="22"/>
          <w:szCs w:val="22"/>
        </w:rPr>
      </w:pPr>
      <w:r w:rsidRPr="00550CD7">
        <w:rPr>
          <w:rFonts w:ascii="Arial" w:hAnsi="Arial" w:cs="Arial"/>
          <w:sz w:val="22"/>
          <w:szCs w:val="22"/>
        </w:rPr>
        <w:t>w innych uzasadnionych przypadkach po uzyskaniu zgody Kierownika Zamawiającego.</w:t>
      </w:r>
    </w:p>
    <w:p w14:paraId="41B9A065" w14:textId="2C108954" w:rsidR="00550CD7" w:rsidRPr="00550CD7" w:rsidRDefault="00550CD7" w:rsidP="00550CD7">
      <w:pPr>
        <w:spacing w:line="276" w:lineRule="auto"/>
        <w:ind w:left="0"/>
        <w:rPr>
          <w:rFonts w:ascii="Arial" w:hAnsi="Arial" w:cs="Arial"/>
          <w:sz w:val="22"/>
          <w:szCs w:val="22"/>
        </w:rPr>
      </w:pPr>
    </w:p>
    <w:p w14:paraId="5989E816"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23" w:name="_Toc30070002"/>
      <w:bookmarkStart w:id="24" w:name="_Toc83980409"/>
      <w:bookmarkStart w:id="25" w:name="_Toc148606683"/>
      <w:r w:rsidRPr="00550CD7">
        <w:rPr>
          <w:rFonts w:ascii="Arial" w:hAnsi="Arial" w:cs="Arial"/>
          <w:b/>
          <w:bCs/>
          <w:u w:val="single"/>
        </w:rPr>
        <w:t>Rozdział IX – Miejsce oraz termin składania i otwarcia ofert</w:t>
      </w:r>
      <w:bookmarkEnd w:id="23"/>
      <w:bookmarkEnd w:id="24"/>
      <w:bookmarkEnd w:id="25"/>
    </w:p>
    <w:p w14:paraId="1A9968AA" w14:textId="77777777" w:rsidR="00550CD7" w:rsidRPr="00550CD7" w:rsidRDefault="00550CD7" w:rsidP="00550CD7">
      <w:pPr>
        <w:spacing w:line="276" w:lineRule="auto"/>
        <w:rPr>
          <w:rFonts w:ascii="Arial" w:hAnsi="Arial" w:cs="Arial"/>
          <w:sz w:val="22"/>
          <w:szCs w:val="22"/>
        </w:rPr>
      </w:pPr>
    </w:p>
    <w:p w14:paraId="0A50FEFA" w14:textId="26344596" w:rsidR="00550CD7" w:rsidRPr="00550CD7" w:rsidRDefault="00550CD7" w:rsidP="0097636D">
      <w:pPr>
        <w:numPr>
          <w:ilvl w:val="0"/>
          <w:numId w:val="21"/>
        </w:numPr>
        <w:spacing w:line="360" w:lineRule="auto"/>
        <w:ind w:left="284" w:hanging="284"/>
        <w:rPr>
          <w:rFonts w:ascii="Arial" w:hAnsi="Arial" w:cs="Arial"/>
          <w:sz w:val="22"/>
          <w:szCs w:val="22"/>
        </w:rPr>
      </w:pPr>
      <w:r w:rsidRPr="00550CD7">
        <w:rPr>
          <w:rFonts w:ascii="Arial" w:hAnsi="Arial" w:cs="Arial"/>
          <w:sz w:val="22"/>
          <w:szCs w:val="22"/>
        </w:rPr>
        <w:t xml:space="preserve">Ofertę wraz z wymaganymi dokumentami należy złożyć na Platformie Zakupowej do dnia: </w:t>
      </w:r>
      <w:r w:rsidR="00B95F91">
        <w:rPr>
          <w:rFonts w:ascii="Arial" w:hAnsi="Arial" w:cs="Arial"/>
          <w:sz w:val="22"/>
          <w:szCs w:val="22"/>
        </w:rPr>
        <w:t>13.11.</w:t>
      </w:r>
      <w:r w:rsidRPr="00550CD7">
        <w:rPr>
          <w:rFonts w:ascii="Arial" w:hAnsi="Arial" w:cs="Arial"/>
          <w:sz w:val="22"/>
          <w:szCs w:val="22"/>
        </w:rPr>
        <w:t>202</w:t>
      </w:r>
      <w:r w:rsidR="005244C0">
        <w:rPr>
          <w:rFonts w:ascii="Arial" w:hAnsi="Arial" w:cs="Arial"/>
          <w:sz w:val="22"/>
          <w:szCs w:val="22"/>
        </w:rPr>
        <w:t>4</w:t>
      </w:r>
      <w:r w:rsidRPr="00550CD7">
        <w:rPr>
          <w:rFonts w:ascii="Arial" w:hAnsi="Arial" w:cs="Arial"/>
          <w:sz w:val="22"/>
          <w:szCs w:val="22"/>
        </w:rPr>
        <w:t xml:space="preserve"> r. do godziny 10:00.</w:t>
      </w:r>
    </w:p>
    <w:p w14:paraId="60527FA8" w14:textId="77777777" w:rsidR="00550CD7" w:rsidRPr="00550CD7" w:rsidRDefault="00550CD7" w:rsidP="0097636D">
      <w:pPr>
        <w:numPr>
          <w:ilvl w:val="0"/>
          <w:numId w:val="21"/>
        </w:numPr>
        <w:spacing w:line="360" w:lineRule="auto"/>
        <w:ind w:left="284" w:hanging="284"/>
        <w:rPr>
          <w:rFonts w:ascii="Arial" w:hAnsi="Arial" w:cs="Arial"/>
          <w:sz w:val="22"/>
          <w:szCs w:val="22"/>
        </w:rPr>
      </w:pPr>
      <w:r w:rsidRPr="00550CD7">
        <w:rPr>
          <w:rFonts w:ascii="Arial" w:hAnsi="Arial" w:cs="Arial"/>
          <w:sz w:val="22"/>
          <w:szCs w:val="22"/>
        </w:rPr>
        <w:t xml:space="preserve">Adres strony internetowej, na której należy złożyć ofertę: </w:t>
      </w:r>
      <w:hyperlink r:id="rId17" w:history="1">
        <w:r w:rsidRPr="00550CD7">
          <w:rPr>
            <w:rFonts w:ascii="Arial" w:hAnsi="Arial" w:cs="Arial"/>
            <w:sz w:val="22"/>
            <w:szCs w:val="22"/>
            <w:u w:val="single"/>
          </w:rPr>
          <w:t>https://platformazakupowa.plk-sa.pl</w:t>
        </w:r>
      </w:hyperlink>
    </w:p>
    <w:p w14:paraId="57F82AC5" w14:textId="4191CDF9" w:rsidR="00550CD7" w:rsidRPr="00550CD7" w:rsidRDefault="00550CD7" w:rsidP="0097636D">
      <w:pPr>
        <w:numPr>
          <w:ilvl w:val="0"/>
          <w:numId w:val="21"/>
        </w:numPr>
        <w:spacing w:line="360" w:lineRule="auto"/>
        <w:ind w:left="284" w:hanging="284"/>
        <w:rPr>
          <w:rFonts w:ascii="Arial" w:hAnsi="Arial" w:cs="Arial"/>
          <w:sz w:val="22"/>
          <w:szCs w:val="22"/>
        </w:rPr>
      </w:pPr>
      <w:r w:rsidRPr="00550CD7">
        <w:rPr>
          <w:rFonts w:ascii="Arial" w:hAnsi="Arial" w:cs="Arial"/>
          <w:sz w:val="22"/>
          <w:szCs w:val="22"/>
        </w:rPr>
        <w:t xml:space="preserve">Otwarcie ofert nastąpi w dniu: </w:t>
      </w:r>
      <w:r w:rsidR="00B95F91">
        <w:rPr>
          <w:rFonts w:ascii="Arial" w:hAnsi="Arial" w:cs="Arial"/>
          <w:sz w:val="22"/>
          <w:szCs w:val="22"/>
        </w:rPr>
        <w:t>13.11.</w:t>
      </w:r>
      <w:r w:rsidRPr="00550CD7">
        <w:rPr>
          <w:rFonts w:ascii="Arial" w:hAnsi="Arial" w:cs="Arial"/>
          <w:sz w:val="22"/>
          <w:szCs w:val="22"/>
        </w:rPr>
        <w:t>202</w:t>
      </w:r>
      <w:r w:rsidR="005244C0">
        <w:rPr>
          <w:rFonts w:ascii="Arial" w:hAnsi="Arial" w:cs="Arial"/>
          <w:sz w:val="22"/>
          <w:szCs w:val="22"/>
        </w:rPr>
        <w:t>4</w:t>
      </w:r>
      <w:r w:rsidRPr="00550CD7">
        <w:rPr>
          <w:rFonts w:ascii="Arial" w:hAnsi="Arial" w:cs="Arial"/>
          <w:sz w:val="22"/>
          <w:szCs w:val="22"/>
        </w:rPr>
        <w:t xml:space="preserve"> r. o godzinie 10:</w:t>
      </w:r>
      <w:r w:rsidR="005244C0">
        <w:rPr>
          <w:rFonts w:ascii="Arial" w:hAnsi="Arial" w:cs="Arial"/>
          <w:sz w:val="22"/>
          <w:szCs w:val="22"/>
        </w:rPr>
        <w:t>15</w:t>
      </w:r>
      <w:r w:rsidRPr="00550CD7">
        <w:rPr>
          <w:rFonts w:ascii="Arial" w:hAnsi="Arial" w:cs="Arial"/>
          <w:sz w:val="22"/>
          <w:szCs w:val="22"/>
        </w:rPr>
        <w:t>.</w:t>
      </w:r>
    </w:p>
    <w:p w14:paraId="668DA021" w14:textId="77777777" w:rsidR="00550CD7" w:rsidRPr="00550CD7" w:rsidRDefault="00550CD7" w:rsidP="0097636D">
      <w:pPr>
        <w:numPr>
          <w:ilvl w:val="0"/>
          <w:numId w:val="21"/>
        </w:numPr>
        <w:spacing w:line="360" w:lineRule="auto"/>
        <w:ind w:left="284" w:hanging="284"/>
        <w:rPr>
          <w:rFonts w:ascii="Arial" w:hAnsi="Arial" w:cs="Arial"/>
          <w:sz w:val="22"/>
          <w:szCs w:val="22"/>
        </w:rPr>
      </w:pPr>
      <w:r w:rsidRPr="00550CD7">
        <w:rPr>
          <w:rFonts w:ascii="Arial" w:hAnsi="Arial" w:cs="Arial"/>
          <w:sz w:val="22"/>
          <w:szCs w:val="22"/>
        </w:rPr>
        <w:t>Otwarcie ofert nie jest jawne. Z treścią złożonych ofert Wykonawcy mogą zapoznać się na zasadach określonych w § 38 Regulaminu.</w:t>
      </w:r>
    </w:p>
    <w:p w14:paraId="624506A6" w14:textId="77777777" w:rsidR="00550CD7" w:rsidRPr="00550CD7" w:rsidRDefault="00550CD7" w:rsidP="00550CD7">
      <w:pPr>
        <w:spacing w:line="276" w:lineRule="auto"/>
        <w:ind w:left="0"/>
        <w:rPr>
          <w:rFonts w:ascii="Arial" w:hAnsi="Arial" w:cs="Arial"/>
          <w:b/>
          <w:sz w:val="22"/>
          <w:szCs w:val="22"/>
        </w:rPr>
      </w:pPr>
    </w:p>
    <w:p w14:paraId="0D1D0764"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sz w:val="22"/>
          <w:szCs w:val="22"/>
          <w:u w:val="single"/>
        </w:rPr>
      </w:pPr>
      <w:bookmarkStart w:id="26" w:name="_Toc30070003"/>
      <w:bookmarkStart w:id="27" w:name="_Toc83980410"/>
      <w:bookmarkStart w:id="28" w:name="_Toc148606684"/>
      <w:r w:rsidRPr="00550CD7">
        <w:rPr>
          <w:rFonts w:ascii="Arial" w:hAnsi="Arial" w:cs="Arial"/>
          <w:b/>
          <w:bCs/>
          <w:u w:val="single"/>
        </w:rPr>
        <w:t>Rozdział X – Odwrócona ocena ofert</w:t>
      </w:r>
      <w:bookmarkEnd w:id="26"/>
      <w:bookmarkEnd w:id="27"/>
      <w:bookmarkEnd w:id="28"/>
    </w:p>
    <w:p w14:paraId="2DB14F30" w14:textId="77777777" w:rsidR="00550CD7" w:rsidRPr="00550CD7" w:rsidRDefault="00550CD7" w:rsidP="00550CD7">
      <w:pPr>
        <w:rPr>
          <w:rFonts w:ascii="Arial" w:hAnsi="Arial" w:cs="Arial"/>
        </w:rPr>
      </w:pPr>
    </w:p>
    <w:p w14:paraId="06379F56" w14:textId="77777777" w:rsidR="00550CD7" w:rsidRPr="00550CD7" w:rsidRDefault="00550CD7" w:rsidP="0097636D">
      <w:pPr>
        <w:numPr>
          <w:ilvl w:val="6"/>
          <w:numId w:val="13"/>
        </w:numPr>
        <w:spacing w:line="360" w:lineRule="auto"/>
        <w:ind w:left="284" w:hanging="284"/>
        <w:contextualSpacing/>
        <w:jc w:val="left"/>
        <w:rPr>
          <w:rFonts w:ascii="Arial" w:hAnsi="Arial" w:cs="Arial"/>
          <w:sz w:val="22"/>
          <w:szCs w:val="22"/>
        </w:rPr>
      </w:pPr>
      <w:r w:rsidRPr="00550CD7">
        <w:rPr>
          <w:rFonts w:ascii="Arial" w:hAnsi="Arial" w:cs="Arial"/>
          <w:sz w:val="22"/>
          <w:szCs w:val="22"/>
        </w:rPr>
        <w:t>Zamawiający informuje, że do wyboru oferty Wykonawcy zostanie zastosowana odwrócona ocena ofert, zgodnie z § 28 Regulaminu.</w:t>
      </w:r>
    </w:p>
    <w:p w14:paraId="1EE850E1" w14:textId="77777777" w:rsidR="00550CD7" w:rsidRPr="00550CD7" w:rsidRDefault="00550CD7" w:rsidP="0097636D">
      <w:pPr>
        <w:numPr>
          <w:ilvl w:val="0"/>
          <w:numId w:val="13"/>
        </w:numPr>
        <w:suppressAutoHyphens w:val="0"/>
        <w:autoSpaceDE w:val="0"/>
        <w:autoSpaceDN w:val="0"/>
        <w:adjustRightInd w:val="0"/>
        <w:spacing w:line="360" w:lineRule="auto"/>
        <w:ind w:left="284" w:hanging="284"/>
        <w:jc w:val="left"/>
        <w:rPr>
          <w:rFonts w:ascii="Arial" w:hAnsi="Arial" w:cs="Arial"/>
          <w:sz w:val="22"/>
          <w:szCs w:val="22"/>
        </w:rPr>
      </w:pPr>
      <w:r w:rsidRPr="00550CD7">
        <w:rPr>
          <w:rFonts w:ascii="Arial" w:hAnsi="Arial" w:cs="Arial"/>
          <w:sz w:val="22"/>
          <w:szCs w:val="22"/>
        </w:rPr>
        <w:lastRenderedPageBreak/>
        <w:t xml:space="preserve">Procedura, o której mowa w ust. 1 polega na dokonaniu czynności badania i oceny ofert w następującej kolejności: </w:t>
      </w:r>
    </w:p>
    <w:p w14:paraId="517388C6" w14:textId="77777777" w:rsidR="00550CD7" w:rsidRPr="00550CD7" w:rsidRDefault="00550CD7" w:rsidP="0097636D">
      <w:pPr>
        <w:numPr>
          <w:ilvl w:val="0"/>
          <w:numId w:val="20"/>
        </w:numPr>
        <w:tabs>
          <w:tab w:val="left" w:pos="709"/>
        </w:tabs>
        <w:suppressAutoHyphens w:val="0"/>
        <w:autoSpaceDE w:val="0"/>
        <w:autoSpaceDN w:val="0"/>
        <w:adjustRightInd w:val="0"/>
        <w:spacing w:line="360" w:lineRule="auto"/>
        <w:ind w:hanging="294"/>
        <w:jc w:val="left"/>
        <w:rPr>
          <w:rFonts w:ascii="Arial" w:hAnsi="Arial" w:cs="Arial"/>
          <w:sz w:val="22"/>
          <w:szCs w:val="22"/>
        </w:rPr>
      </w:pPr>
      <w:r w:rsidRPr="00550CD7">
        <w:rPr>
          <w:rFonts w:ascii="Arial" w:hAnsi="Arial" w:cs="Arial"/>
          <w:sz w:val="22"/>
          <w:szCs w:val="22"/>
        </w:rPr>
        <w:t xml:space="preserve">zbadanie czy złożone oferty nie podlegają odrzuceniu na podstawie </w:t>
      </w:r>
      <w:r w:rsidRPr="00550CD7">
        <w:rPr>
          <w:rFonts w:ascii="Arial" w:hAnsi="Arial" w:cs="Arial"/>
          <w:sz w:val="22"/>
          <w:szCs w:val="22"/>
          <w:lang w:eastAsia="pl-PL"/>
        </w:rPr>
        <w:t>§ 30 ust. 1               pkt 1-10 i 13 Regulaminu oraz poprawienie omyłek zgodnie z § 27 ust. 4 pkt 2 Regulaminu</w:t>
      </w:r>
      <w:r w:rsidRPr="00550CD7">
        <w:rPr>
          <w:rFonts w:ascii="Arial" w:hAnsi="Arial" w:cs="Arial"/>
          <w:sz w:val="22"/>
          <w:szCs w:val="22"/>
        </w:rPr>
        <w:t>;</w:t>
      </w:r>
    </w:p>
    <w:p w14:paraId="5853073E" w14:textId="77777777" w:rsidR="00550CD7" w:rsidRPr="00550CD7" w:rsidRDefault="00550CD7" w:rsidP="0097636D">
      <w:pPr>
        <w:numPr>
          <w:ilvl w:val="0"/>
          <w:numId w:val="20"/>
        </w:numPr>
        <w:tabs>
          <w:tab w:val="left" w:pos="709"/>
          <w:tab w:val="left" w:pos="1843"/>
        </w:tabs>
        <w:suppressAutoHyphens w:val="0"/>
        <w:autoSpaceDE w:val="0"/>
        <w:autoSpaceDN w:val="0"/>
        <w:adjustRightInd w:val="0"/>
        <w:spacing w:line="360" w:lineRule="auto"/>
        <w:ind w:hanging="294"/>
        <w:jc w:val="left"/>
        <w:rPr>
          <w:rFonts w:ascii="Arial" w:hAnsi="Arial" w:cs="Arial"/>
          <w:sz w:val="22"/>
          <w:szCs w:val="22"/>
        </w:rPr>
      </w:pPr>
      <w:r w:rsidRPr="00550CD7">
        <w:rPr>
          <w:rFonts w:ascii="Arial" w:hAnsi="Arial" w:cs="Arial"/>
          <w:sz w:val="22"/>
          <w:szCs w:val="22"/>
        </w:rPr>
        <w:t>ocena ofert pod względem kryteriów oceny ofert i wskazanie oferty ocenionej najwyżej;</w:t>
      </w:r>
    </w:p>
    <w:p w14:paraId="0449C445" w14:textId="77777777" w:rsidR="00550CD7" w:rsidRPr="00550CD7" w:rsidRDefault="00550CD7" w:rsidP="0097636D">
      <w:pPr>
        <w:numPr>
          <w:ilvl w:val="0"/>
          <w:numId w:val="20"/>
        </w:numPr>
        <w:tabs>
          <w:tab w:val="left" w:pos="709"/>
          <w:tab w:val="left" w:pos="1843"/>
        </w:tabs>
        <w:suppressAutoHyphens w:val="0"/>
        <w:autoSpaceDE w:val="0"/>
        <w:autoSpaceDN w:val="0"/>
        <w:adjustRightInd w:val="0"/>
        <w:spacing w:line="360" w:lineRule="auto"/>
        <w:ind w:hanging="294"/>
        <w:jc w:val="left"/>
        <w:rPr>
          <w:rFonts w:ascii="Arial" w:hAnsi="Arial" w:cs="Arial"/>
          <w:sz w:val="22"/>
          <w:szCs w:val="22"/>
        </w:rPr>
      </w:pPr>
      <w:proofErr w:type="gramStart"/>
      <w:r w:rsidRPr="00550CD7">
        <w:rPr>
          <w:rFonts w:ascii="Arial" w:hAnsi="Arial" w:cs="Arial"/>
          <w:sz w:val="22"/>
          <w:szCs w:val="22"/>
        </w:rPr>
        <w:t>zbadanie,</w:t>
      </w:r>
      <w:proofErr w:type="gramEnd"/>
      <w:r w:rsidRPr="00550CD7">
        <w:rPr>
          <w:rFonts w:ascii="Arial" w:hAnsi="Arial" w:cs="Arial"/>
          <w:sz w:val="22"/>
          <w:szCs w:val="22"/>
        </w:rPr>
        <w:t xml:space="preserve"> czy oferta, która została oceniona najwyżej, nie podlega odrzuceniu na podstawie § 30 ust. 1 pkt 11-12 oraz § 30 ust. 2 Regulaminu, w tym czy zostały wraz z nią złożone wszystkie dokumenty, których złożenia żądał Zamawiający.</w:t>
      </w:r>
    </w:p>
    <w:p w14:paraId="1CFB5061" w14:textId="77777777" w:rsidR="00550CD7" w:rsidRPr="00550CD7" w:rsidRDefault="00550CD7" w:rsidP="00550CD7">
      <w:pPr>
        <w:suppressAutoHyphens w:val="0"/>
        <w:autoSpaceDE w:val="0"/>
        <w:autoSpaceDN w:val="0"/>
        <w:adjustRightInd w:val="0"/>
        <w:spacing w:line="360" w:lineRule="auto"/>
        <w:ind w:left="993"/>
        <w:jc w:val="left"/>
        <w:rPr>
          <w:rFonts w:ascii="Arial" w:hAnsi="Arial" w:cs="Arial"/>
          <w:sz w:val="22"/>
          <w:szCs w:val="22"/>
        </w:rPr>
      </w:pPr>
    </w:p>
    <w:p w14:paraId="70474D63"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29" w:name="_Toc30070004"/>
      <w:bookmarkStart w:id="30" w:name="_Toc83980411"/>
      <w:bookmarkStart w:id="31" w:name="_Toc148606685"/>
      <w:r w:rsidRPr="00550CD7">
        <w:rPr>
          <w:rFonts w:ascii="Arial" w:hAnsi="Arial" w:cs="Arial"/>
          <w:b/>
          <w:bCs/>
          <w:u w:val="single"/>
        </w:rPr>
        <w:t>Rozdział XI – Informacje o przeprowadzeniu Negocjacji handlowych</w:t>
      </w:r>
      <w:bookmarkEnd w:id="29"/>
      <w:bookmarkEnd w:id="30"/>
      <w:bookmarkEnd w:id="31"/>
    </w:p>
    <w:p w14:paraId="7A70B8FC" w14:textId="77777777" w:rsidR="00550CD7" w:rsidRPr="00550CD7" w:rsidRDefault="00550CD7" w:rsidP="00550CD7">
      <w:pPr>
        <w:suppressAutoHyphens w:val="0"/>
        <w:spacing w:line="360" w:lineRule="auto"/>
        <w:ind w:left="284"/>
        <w:contextualSpacing/>
        <w:jc w:val="left"/>
        <w:rPr>
          <w:rFonts w:ascii="Arial" w:hAnsi="Arial" w:cs="Arial"/>
          <w:sz w:val="22"/>
          <w:szCs w:val="22"/>
        </w:rPr>
      </w:pPr>
    </w:p>
    <w:p w14:paraId="51759CA6" w14:textId="77777777" w:rsidR="00550CD7" w:rsidRPr="00550CD7" w:rsidRDefault="00550CD7" w:rsidP="0097636D">
      <w:pPr>
        <w:numPr>
          <w:ilvl w:val="0"/>
          <w:numId w:val="34"/>
        </w:numPr>
        <w:suppressAutoHyphens w:val="0"/>
        <w:spacing w:line="360" w:lineRule="auto"/>
        <w:ind w:left="284"/>
        <w:contextualSpacing/>
        <w:jc w:val="left"/>
        <w:rPr>
          <w:rFonts w:ascii="Arial" w:hAnsi="Arial" w:cs="Arial"/>
          <w:sz w:val="22"/>
          <w:szCs w:val="22"/>
        </w:rPr>
      </w:pPr>
      <w:r w:rsidRPr="00550CD7">
        <w:rPr>
          <w:rFonts w:ascii="Arial" w:hAnsi="Arial" w:cs="Arial"/>
          <w:sz w:val="22"/>
          <w:szCs w:val="22"/>
        </w:rPr>
        <w:t>Zamawiający po złożeniu ofert może przeprowadzić dodatkowo Negocjacje handlowe, do których zaproszeni zostaną Wykonawcy, których oferty nie podlegają odrzuceniu na podstawie § 30 ust. 1 pkt 1-10 i 13 Regulaminu.</w:t>
      </w:r>
    </w:p>
    <w:p w14:paraId="280764F2" w14:textId="77777777" w:rsidR="00550CD7" w:rsidRPr="00550CD7" w:rsidRDefault="00550CD7" w:rsidP="0097636D">
      <w:pPr>
        <w:numPr>
          <w:ilvl w:val="0"/>
          <w:numId w:val="34"/>
        </w:numPr>
        <w:suppressAutoHyphens w:val="0"/>
        <w:spacing w:line="360" w:lineRule="auto"/>
        <w:ind w:left="284" w:hanging="284"/>
        <w:contextualSpacing/>
        <w:jc w:val="left"/>
        <w:rPr>
          <w:rFonts w:ascii="Arial" w:hAnsi="Arial" w:cs="Arial"/>
          <w:sz w:val="22"/>
          <w:szCs w:val="22"/>
        </w:rPr>
      </w:pPr>
      <w:r w:rsidRPr="00550CD7">
        <w:rPr>
          <w:rFonts w:ascii="Arial" w:hAnsi="Arial" w:cs="Arial"/>
          <w:sz w:val="22"/>
          <w:szCs w:val="22"/>
        </w:rPr>
        <w:t xml:space="preserve">Do udziału w Negocjacjach, Zamawiający zaprosi wszystkich Wykonawców. </w:t>
      </w:r>
    </w:p>
    <w:p w14:paraId="3EB86D2F" w14:textId="77777777" w:rsidR="00550CD7" w:rsidRPr="00550CD7" w:rsidRDefault="00550CD7" w:rsidP="0097636D">
      <w:pPr>
        <w:numPr>
          <w:ilvl w:val="0"/>
          <w:numId w:val="34"/>
        </w:numPr>
        <w:suppressAutoHyphens w:val="0"/>
        <w:spacing w:line="360" w:lineRule="auto"/>
        <w:ind w:left="284" w:hanging="284"/>
        <w:contextualSpacing/>
        <w:jc w:val="left"/>
        <w:rPr>
          <w:rFonts w:ascii="Arial" w:hAnsi="Arial" w:cs="Arial"/>
          <w:sz w:val="22"/>
          <w:szCs w:val="22"/>
        </w:rPr>
      </w:pPr>
      <w:r w:rsidRPr="00550CD7">
        <w:rPr>
          <w:rFonts w:ascii="Arial" w:hAnsi="Arial" w:cs="Arial"/>
          <w:sz w:val="22"/>
          <w:szCs w:val="22"/>
        </w:rPr>
        <w:t xml:space="preserve">W przypadku, o którym mowa w ust. 2, Zamawiający w celu dokonania kwalifikacji Wykonawców,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w:t>
      </w:r>
      <w:proofErr w:type="gramStart"/>
      <w:r w:rsidRPr="00550CD7">
        <w:rPr>
          <w:rFonts w:ascii="Arial" w:hAnsi="Arial" w:cs="Arial"/>
          <w:sz w:val="22"/>
          <w:szCs w:val="22"/>
        </w:rPr>
        <w:t>liczbie</w:t>
      </w:r>
      <w:proofErr w:type="gramEnd"/>
      <w:r w:rsidRPr="00550CD7">
        <w:rPr>
          <w:rFonts w:ascii="Arial" w:hAnsi="Arial" w:cs="Arial"/>
          <w:sz w:val="22"/>
          <w:szCs w:val="22"/>
        </w:rPr>
        <w:t xml:space="preserve"> o której mowa w ust. 2.</w:t>
      </w:r>
    </w:p>
    <w:p w14:paraId="444172AD" w14:textId="77777777" w:rsidR="00550CD7" w:rsidRPr="00550CD7" w:rsidRDefault="00550CD7" w:rsidP="0097636D">
      <w:pPr>
        <w:numPr>
          <w:ilvl w:val="0"/>
          <w:numId w:val="34"/>
        </w:numPr>
        <w:suppressAutoHyphens w:val="0"/>
        <w:spacing w:line="360" w:lineRule="auto"/>
        <w:ind w:left="284" w:hanging="284"/>
        <w:contextualSpacing/>
        <w:jc w:val="left"/>
        <w:rPr>
          <w:rFonts w:ascii="Arial" w:hAnsi="Arial" w:cs="Arial"/>
          <w:sz w:val="22"/>
          <w:szCs w:val="22"/>
        </w:rPr>
      </w:pPr>
      <w:r w:rsidRPr="00550CD7">
        <w:rPr>
          <w:rFonts w:ascii="Arial" w:hAnsi="Arial" w:cs="Arial"/>
          <w:sz w:val="22"/>
          <w:szCs w:val="22"/>
        </w:rPr>
        <w:t xml:space="preserve">Negocjacje handlowe mogą dotyczyć ceny lub kosztu oraz parametrów odnoszących się do przedmiotu i warunków realizacji Zamówienia. </w:t>
      </w:r>
    </w:p>
    <w:p w14:paraId="1DD91F15" w14:textId="77777777" w:rsidR="00550CD7" w:rsidRPr="00550CD7" w:rsidRDefault="00550CD7" w:rsidP="0097636D">
      <w:pPr>
        <w:numPr>
          <w:ilvl w:val="0"/>
          <w:numId w:val="34"/>
        </w:numPr>
        <w:suppressAutoHyphens w:val="0"/>
        <w:spacing w:line="360" w:lineRule="auto"/>
        <w:ind w:left="284" w:hanging="284"/>
        <w:contextualSpacing/>
        <w:jc w:val="left"/>
        <w:rPr>
          <w:rFonts w:ascii="Arial" w:hAnsi="Arial" w:cs="Arial"/>
          <w:sz w:val="22"/>
          <w:szCs w:val="22"/>
        </w:rPr>
      </w:pPr>
      <w:r w:rsidRPr="00550CD7">
        <w:rPr>
          <w:rFonts w:ascii="Arial" w:hAnsi="Arial" w:cs="Arial"/>
          <w:sz w:val="22"/>
          <w:szCs w:val="22"/>
        </w:rPr>
        <w:t>Dopuszcza się prowadzenie negocjacji handlowych poprzez możliwe dostępne środki elektronicznej komunikacji oraz telefonicznie.</w:t>
      </w:r>
    </w:p>
    <w:p w14:paraId="2D8A2001" w14:textId="77777777" w:rsidR="00550CD7" w:rsidRPr="00550CD7" w:rsidRDefault="00550CD7" w:rsidP="0097636D">
      <w:pPr>
        <w:numPr>
          <w:ilvl w:val="0"/>
          <w:numId w:val="34"/>
        </w:numPr>
        <w:suppressAutoHyphens w:val="0"/>
        <w:spacing w:line="360" w:lineRule="auto"/>
        <w:ind w:left="284" w:hanging="284"/>
        <w:contextualSpacing/>
        <w:jc w:val="left"/>
        <w:rPr>
          <w:rFonts w:ascii="Arial" w:hAnsi="Arial" w:cs="Arial"/>
          <w:sz w:val="22"/>
          <w:szCs w:val="22"/>
        </w:rPr>
      </w:pPr>
      <w:r w:rsidRPr="00550CD7">
        <w:rPr>
          <w:rFonts w:ascii="Arial" w:hAnsi="Arial" w:cs="Arial"/>
          <w:sz w:val="22"/>
          <w:szCs w:val="22"/>
        </w:rPr>
        <w:t>Po przeprowadzeniu negocjacji handlowych, Zamawiający wraz z zaproszeniem do złożenia oferty ostatecznej przekaże wszystkim Wykonawcom zaproszonym do negocjacji handlowych, aktualny przedmiot i warunki realizacji Zamówienia lub wykaz zmian wprowadzonych w wyniku negocjacji.</w:t>
      </w:r>
    </w:p>
    <w:p w14:paraId="26FA82C2" w14:textId="77777777" w:rsidR="00550CD7" w:rsidRPr="00550CD7" w:rsidRDefault="00550CD7" w:rsidP="0097636D">
      <w:pPr>
        <w:numPr>
          <w:ilvl w:val="0"/>
          <w:numId w:val="34"/>
        </w:numPr>
        <w:suppressAutoHyphens w:val="0"/>
        <w:spacing w:line="360" w:lineRule="auto"/>
        <w:ind w:left="284" w:hanging="284"/>
        <w:contextualSpacing/>
        <w:jc w:val="left"/>
        <w:rPr>
          <w:rFonts w:ascii="Arial" w:hAnsi="Arial" w:cs="Arial"/>
          <w:sz w:val="22"/>
          <w:szCs w:val="22"/>
        </w:rPr>
      </w:pPr>
      <w:r w:rsidRPr="00550CD7">
        <w:rPr>
          <w:rFonts w:ascii="Arial" w:hAnsi="Arial" w:cs="Arial"/>
          <w:sz w:val="22"/>
          <w:szCs w:val="22"/>
        </w:rPr>
        <w:t>Miejsce, termin oraz formę złożenia ofert ostatecznych określa Zamawiający w zaproszeniu do złożenia oferty ostatecznej.</w:t>
      </w:r>
    </w:p>
    <w:p w14:paraId="73770F62" w14:textId="77777777" w:rsidR="00550CD7" w:rsidRPr="00550CD7" w:rsidRDefault="00550CD7" w:rsidP="0097636D">
      <w:pPr>
        <w:numPr>
          <w:ilvl w:val="0"/>
          <w:numId w:val="34"/>
        </w:numPr>
        <w:suppressAutoHyphens w:val="0"/>
        <w:spacing w:line="360" w:lineRule="auto"/>
        <w:ind w:left="284" w:hanging="284"/>
        <w:contextualSpacing/>
        <w:jc w:val="left"/>
        <w:rPr>
          <w:rFonts w:ascii="Arial" w:hAnsi="Arial" w:cs="Arial"/>
          <w:sz w:val="22"/>
          <w:szCs w:val="22"/>
        </w:rPr>
      </w:pPr>
      <w:r w:rsidRPr="00550CD7">
        <w:rPr>
          <w:rFonts w:ascii="Arial" w:hAnsi="Arial" w:cs="Arial"/>
          <w:sz w:val="22"/>
          <w:szCs w:val="22"/>
        </w:rPr>
        <w:t>Wykonawca składając ofertę ostateczną, tym samym akceptuje wszystkie zmiany wprowadzone do przedmiotu lub warunków realizacji Zamówienia/Umowy zakupowej przekazanych przez Zamawiającego w zaproszeniu do złożenia oferty ostatecznej.</w:t>
      </w:r>
    </w:p>
    <w:p w14:paraId="39962AAC" w14:textId="77777777" w:rsidR="00550CD7" w:rsidRPr="00550CD7" w:rsidRDefault="00550CD7" w:rsidP="0097636D">
      <w:pPr>
        <w:numPr>
          <w:ilvl w:val="0"/>
          <w:numId w:val="34"/>
        </w:numPr>
        <w:suppressAutoHyphens w:val="0"/>
        <w:spacing w:line="360" w:lineRule="auto"/>
        <w:ind w:left="284" w:hanging="284"/>
        <w:contextualSpacing/>
        <w:jc w:val="left"/>
        <w:rPr>
          <w:rFonts w:ascii="Arial" w:hAnsi="Arial" w:cs="Arial"/>
          <w:sz w:val="22"/>
          <w:szCs w:val="22"/>
        </w:rPr>
      </w:pPr>
      <w:r w:rsidRPr="00550CD7">
        <w:rPr>
          <w:rFonts w:ascii="Arial" w:hAnsi="Arial" w:cs="Arial"/>
          <w:sz w:val="22"/>
          <w:szCs w:val="22"/>
        </w:rPr>
        <w:lastRenderedPageBreak/>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50EFDCEE" w14:textId="77777777" w:rsidR="00550CD7" w:rsidRPr="00550CD7" w:rsidRDefault="00550CD7" w:rsidP="0097636D">
      <w:pPr>
        <w:numPr>
          <w:ilvl w:val="0"/>
          <w:numId w:val="34"/>
        </w:numPr>
        <w:suppressAutoHyphens w:val="0"/>
        <w:spacing w:line="360" w:lineRule="auto"/>
        <w:ind w:left="284" w:hanging="426"/>
        <w:contextualSpacing/>
        <w:jc w:val="left"/>
        <w:rPr>
          <w:rFonts w:ascii="Arial" w:hAnsi="Arial" w:cs="Arial"/>
          <w:sz w:val="22"/>
          <w:szCs w:val="22"/>
        </w:rPr>
      </w:pPr>
      <w:r w:rsidRPr="00550CD7">
        <w:rPr>
          <w:rFonts w:ascii="Arial" w:hAnsi="Arial" w:cs="Arial"/>
          <w:sz w:val="22"/>
          <w:szCs w:val="22"/>
        </w:rPr>
        <w:t>Oferta ostateczna danego Wykonawcy, o której mowa w ust. 7, nie może być mniej korzystna dla Zamawiającego od tej, którą złożył przed negocjacjami handlowymi.</w:t>
      </w:r>
    </w:p>
    <w:p w14:paraId="1CFB6523" w14:textId="77777777" w:rsidR="00550CD7" w:rsidRPr="00550CD7" w:rsidRDefault="00550CD7" w:rsidP="0097636D">
      <w:pPr>
        <w:numPr>
          <w:ilvl w:val="0"/>
          <w:numId w:val="34"/>
        </w:numPr>
        <w:suppressAutoHyphens w:val="0"/>
        <w:spacing w:line="360" w:lineRule="auto"/>
        <w:ind w:left="284" w:hanging="426"/>
        <w:contextualSpacing/>
        <w:jc w:val="left"/>
        <w:rPr>
          <w:rFonts w:ascii="Arial" w:hAnsi="Arial" w:cs="Arial"/>
          <w:sz w:val="22"/>
          <w:szCs w:val="22"/>
        </w:rPr>
      </w:pPr>
      <w:r w:rsidRPr="00550CD7">
        <w:rPr>
          <w:rFonts w:ascii="Arial" w:hAnsi="Arial" w:cs="Arial"/>
          <w:sz w:val="22"/>
          <w:szCs w:val="22"/>
        </w:rPr>
        <w:t>W przypadku dokonania zmiany przedmiotu lub warunków realizacji Zamówienia po przeprowadzeniu negocjacji handlowych, Zamawiający odrzuca ofertę Wykonawcy, który nie złożył oferty ostatecznej.</w:t>
      </w:r>
    </w:p>
    <w:p w14:paraId="7363BEE9" w14:textId="77777777" w:rsidR="00550CD7" w:rsidRPr="00550CD7" w:rsidRDefault="00550CD7" w:rsidP="0097636D">
      <w:pPr>
        <w:numPr>
          <w:ilvl w:val="0"/>
          <w:numId w:val="34"/>
        </w:numPr>
        <w:suppressAutoHyphens w:val="0"/>
        <w:spacing w:line="360" w:lineRule="auto"/>
        <w:ind w:left="284" w:hanging="426"/>
        <w:contextualSpacing/>
        <w:jc w:val="left"/>
        <w:rPr>
          <w:rFonts w:ascii="Arial" w:hAnsi="Arial" w:cs="Arial"/>
          <w:sz w:val="22"/>
          <w:szCs w:val="22"/>
        </w:rPr>
      </w:pPr>
      <w:r w:rsidRPr="00550CD7">
        <w:rPr>
          <w:rFonts w:ascii="Arial" w:hAnsi="Arial" w:cs="Arial"/>
          <w:bCs/>
          <w:sz w:val="22"/>
          <w:szCs w:val="22"/>
        </w:rPr>
        <w:t>Wykonawca zobowiązany jest do zachowania w poufności wszelkich informacji prawnie chronionych uzyskanych w trakcie negocjacji.</w:t>
      </w:r>
    </w:p>
    <w:p w14:paraId="549FF09F" w14:textId="77777777" w:rsidR="00550CD7" w:rsidRPr="00550CD7" w:rsidRDefault="00550CD7" w:rsidP="00550CD7">
      <w:pPr>
        <w:suppressAutoHyphens w:val="0"/>
        <w:spacing w:line="360" w:lineRule="auto"/>
        <w:contextualSpacing/>
        <w:rPr>
          <w:rFonts w:ascii="Arial" w:hAnsi="Arial" w:cs="Arial"/>
          <w:sz w:val="22"/>
          <w:szCs w:val="22"/>
        </w:rPr>
      </w:pPr>
    </w:p>
    <w:p w14:paraId="16DEE6E5"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32" w:name="_Toc30070005"/>
      <w:bookmarkStart w:id="33" w:name="_Toc83980412"/>
      <w:bookmarkStart w:id="34" w:name="_Toc148606686"/>
      <w:r w:rsidRPr="00550CD7">
        <w:rPr>
          <w:rFonts w:ascii="Arial" w:hAnsi="Arial" w:cs="Arial"/>
          <w:b/>
          <w:bCs/>
          <w:u w:val="single"/>
        </w:rPr>
        <w:t>Rozdział XII – Informacje o przeprowadzeniu aukcji elektronicznej</w:t>
      </w:r>
      <w:bookmarkEnd w:id="32"/>
      <w:bookmarkEnd w:id="33"/>
      <w:bookmarkEnd w:id="34"/>
    </w:p>
    <w:p w14:paraId="004C9E96" w14:textId="77777777" w:rsidR="00550CD7" w:rsidRPr="00550CD7" w:rsidRDefault="00550CD7" w:rsidP="00550CD7">
      <w:pPr>
        <w:tabs>
          <w:tab w:val="left" w:pos="851"/>
          <w:tab w:val="left" w:pos="993"/>
        </w:tabs>
        <w:suppressAutoHyphens w:val="0"/>
        <w:spacing w:line="360" w:lineRule="auto"/>
        <w:ind w:left="0"/>
        <w:rPr>
          <w:rFonts w:ascii="Arial" w:hAnsi="Arial" w:cs="Arial"/>
          <w:bCs/>
          <w:sz w:val="22"/>
          <w:szCs w:val="22"/>
        </w:rPr>
      </w:pPr>
    </w:p>
    <w:p w14:paraId="166C873C" w14:textId="77777777" w:rsidR="00550CD7" w:rsidRPr="00550CD7" w:rsidRDefault="00550CD7" w:rsidP="00550CD7">
      <w:pPr>
        <w:tabs>
          <w:tab w:val="left" w:pos="851"/>
          <w:tab w:val="left" w:pos="993"/>
        </w:tabs>
        <w:suppressAutoHyphens w:val="0"/>
        <w:spacing w:line="360" w:lineRule="auto"/>
        <w:ind w:left="0"/>
        <w:rPr>
          <w:rFonts w:ascii="Arial" w:hAnsi="Arial" w:cs="Arial"/>
          <w:bCs/>
          <w:sz w:val="22"/>
          <w:szCs w:val="22"/>
        </w:rPr>
      </w:pPr>
      <w:r w:rsidRPr="00550CD7">
        <w:rPr>
          <w:rFonts w:ascii="Arial" w:hAnsi="Arial" w:cs="Arial"/>
          <w:bCs/>
          <w:sz w:val="22"/>
          <w:szCs w:val="22"/>
        </w:rPr>
        <w:t>Zamawiający nie zamierza dokonać wyboru najkorzystniejszej oferty z zastosowaniem aukcji elektronicznej.</w:t>
      </w:r>
    </w:p>
    <w:p w14:paraId="5C8CB8C0" w14:textId="77777777" w:rsidR="00550CD7" w:rsidRPr="00550CD7" w:rsidRDefault="00550CD7" w:rsidP="00550CD7">
      <w:pPr>
        <w:tabs>
          <w:tab w:val="left" w:pos="851"/>
          <w:tab w:val="left" w:pos="993"/>
        </w:tabs>
        <w:suppressAutoHyphens w:val="0"/>
        <w:spacing w:line="360" w:lineRule="auto"/>
        <w:ind w:left="0"/>
        <w:rPr>
          <w:rFonts w:ascii="Arial" w:hAnsi="Arial" w:cs="Arial"/>
          <w:bCs/>
          <w:sz w:val="22"/>
          <w:szCs w:val="22"/>
        </w:rPr>
      </w:pPr>
    </w:p>
    <w:p w14:paraId="1D988F8D"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lang w:eastAsia="pl-PL"/>
        </w:rPr>
      </w:pPr>
      <w:bookmarkStart w:id="35" w:name="_Toc30070006"/>
      <w:bookmarkStart w:id="36" w:name="_Toc83980413"/>
      <w:bookmarkStart w:id="37" w:name="_Toc148606687"/>
      <w:r w:rsidRPr="00550CD7">
        <w:rPr>
          <w:rFonts w:ascii="Arial" w:hAnsi="Arial" w:cs="Arial"/>
          <w:b/>
          <w:bCs/>
          <w:u w:val="single"/>
        </w:rPr>
        <w:t>Rozdział</w:t>
      </w:r>
      <w:r w:rsidRPr="00550CD7">
        <w:rPr>
          <w:rFonts w:ascii="Arial" w:hAnsi="Arial" w:cs="Arial"/>
          <w:b/>
          <w:bCs/>
          <w:u w:val="single"/>
          <w:lang w:eastAsia="pl-PL"/>
        </w:rPr>
        <w:t xml:space="preserve"> XIII </w:t>
      </w:r>
      <w:r w:rsidRPr="00550CD7">
        <w:rPr>
          <w:rFonts w:ascii="Arial" w:hAnsi="Arial" w:cs="Arial"/>
          <w:b/>
          <w:bCs/>
          <w:u w:val="single"/>
        </w:rPr>
        <w:t>–</w:t>
      </w:r>
      <w:r w:rsidRPr="00550CD7">
        <w:rPr>
          <w:rFonts w:ascii="Arial" w:hAnsi="Arial" w:cs="Arial"/>
          <w:b/>
          <w:bCs/>
          <w:u w:val="single"/>
          <w:lang w:eastAsia="pl-PL"/>
        </w:rPr>
        <w:t xml:space="preserve"> Informacje o formalnościach, jakie powinny zostać dopełnione po wyborze oferty w celu zawarcia umowy zakupowej</w:t>
      </w:r>
      <w:bookmarkEnd w:id="35"/>
      <w:bookmarkEnd w:id="36"/>
      <w:bookmarkEnd w:id="37"/>
    </w:p>
    <w:p w14:paraId="00C7CC33" w14:textId="77777777" w:rsidR="00550CD7" w:rsidRPr="00550CD7" w:rsidRDefault="00550CD7" w:rsidP="00550CD7">
      <w:pPr>
        <w:keepNext/>
        <w:suppressAutoHyphens w:val="0"/>
        <w:spacing w:line="360" w:lineRule="auto"/>
        <w:ind w:left="0"/>
        <w:outlineLvl w:val="0"/>
        <w:rPr>
          <w:rFonts w:ascii="Arial" w:hAnsi="Arial" w:cs="Arial"/>
          <w:b/>
          <w:sz w:val="22"/>
          <w:szCs w:val="22"/>
          <w:lang w:eastAsia="pl-PL"/>
        </w:rPr>
      </w:pPr>
    </w:p>
    <w:p w14:paraId="0BF167F1" w14:textId="77777777" w:rsidR="00550CD7" w:rsidRPr="00550CD7" w:rsidRDefault="00550CD7" w:rsidP="00550CD7">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lang w:eastAsia="pl-PL"/>
        </w:rPr>
        <w:t xml:space="preserve">Zamawiający zawrze umowę zakupową </w:t>
      </w:r>
      <w:r w:rsidRPr="00550CD7">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472D50DC" w14:textId="77777777" w:rsidR="00550CD7" w:rsidRPr="00550CD7" w:rsidRDefault="00550CD7" w:rsidP="00550CD7">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3083D1C4" w14:textId="77777777" w:rsidR="00550CD7" w:rsidRPr="00550CD7" w:rsidRDefault="00550CD7" w:rsidP="00550CD7">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lang w:eastAsia="pl-PL"/>
        </w:rPr>
        <w:t>Jeżeli Wykonawca, którego oferta została wybrana, uchyla się od zawarcia umowy zakupowej lub nie wnosi wymaganego zabezpieczenia należytego wykonania umowy, Zamawiający może wybrać ofertę najkorzystniejszą spośród pozostałych ofert bez przeprowadzania ich ponownego badania i oceny, chyba, że zachodzą przesłanki unieważnienia postępowania zakupowego, o których mowa w § 32 Regulaminu.</w:t>
      </w:r>
    </w:p>
    <w:p w14:paraId="4C131316" w14:textId="77777777" w:rsidR="00550CD7" w:rsidRPr="00550CD7" w:rsidRDefault="00550CD7" w:rsidP="00550CD7">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50CD7">
        <w:rPr>
          <w:rFonts w:ascii="Arial" w:hAnsi="Arial" w:cs="Arial"/>
          <w:sz w:val="22"/>
          <w:szCs w:val="22"/>
          <w:lang w:eastAsia="pl-PL"/>
        </w:rPr>
        <w:t>Wykonawcy wspólnie ubiegający się o udzielenie Zamówienia, których oferta zostanie uznana za najkorzystniejszą, przed zawarciem umowy zakupowej zobowiązani są przedstawić Zamawiającemu umowę, o której mowa w § 8 ust. 3 Regulaminu.</w:t>
      </w:r>
    </w:p>
    <w:p w14:paraId="12D00664" w14:textId="77777777" w:rsidR="00550CD7" w:rsidRPr="00550CD7" w:rsidRDefault="00550CD7" w:rsidP="00550CD7">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550CD7">
        <w:rPr>
          <w:rFonts w:ascii="Arial" w:hAnsi="Arial" w:cs="Arial"/>
          <w:sz w:val="22"/>
          <w:szCs w:val="22"/>
          <w:lang w:eastAsia="pl-PL"/>
        </w:rPr>
        <w:lastRenderedPageBreak/>
        <w:t>Przed podpisaniem umowy Wykonawca zobowiązany jest dostarczyć Zamawiającemu odpis z KRS lub wypis z ewidencji działalności gospodarczej, (jeżeli dane w nim zawarte uległy zmianie po dacie składania ofert).</w:t>
      </w:r>
    </w:p>
    <w:p w14:paraId="5191E42C" w14:textId="77777777" w:rsidR="00550CD7" w:rsidRPr="00550CD7" w:rsidRDefault="00550CD7" w:rsidP="00550CD7">
      <w:pPr>
        <w:tabs>
          <w:tab w:val="num" w:pos="6120"/>
        </w:tabs>
        <w:suppressAutoHyphens w:val="0"/>
        <w:spacing w:line="360" w:lineRule="auto"/>
        <w:ind w:left="709"/>
        <w:jc w:val="left"/>
        <w:rPr>
          <w:rFonts w:ascii="Arial" w:hAnsi="Arial" w:cs="Arial"/>
          <w:sz w:val="22"/>
          <w:szCs w:val="22"/>
          <w:lang w:eastAsia="pl-PL"/>
        </w:rPr>
      </w:pPr>
    </w:p>
    <w:p w14:paraId="64EB4E83"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38" w:name="_Toc67655029"/>
      <w:bookmarkStart w:id="39" w:name="_Toc83980414"/>
      <w:bookmarkStart w:id="40" w:name="_Toc148606688"/>
      <w:r w:rsidRPr="00550CD7">
        <w:rPr>
          <w:rFonts w:ascii="Arial" w:hAnsi="Arial" w:cs="Arial"/>
          <w:b/>
          <w:bCs/>
          <w:u w:val="single"/>
        </w:rPr>
        <w:t>Rozdział XIV – Wymagania dotyczące zabezpieczenia należytego wykonania umowy</w:t>
      </w:r>
      <w:bookmarkEnd w:id="38"/>
      <w:bookmarkEnd w:id="39"/>
      <w:bookmarkEnd w:id="40"/>
    </w:p>
    <w:p w14:paraId="322FF253" w14:textId="77777777" w:rsidR="00550CD7" w:rsidRPr="00550CD7" w:rsidRDefault="00550CD7" w:rsidP="00550CD7">
      <w:pPr>
        <w:suppressAutoHyphens w:val="0"/>
        <w:spacing w:line="360" w:lineRule="auto"/>
        <w:ind w:left="284"/>
        <w:rPr>
          <w:rFonts w:ascii="Arial" w:hAnsi="Arial" w:cs="Arial"/>
          <w:sz w:val="22"/>
          <w:szCs w:val="22"/>
          <w:lang w:eastAsia="pl-PL"/>
        </w:rPr>
      </w:pPr>
    </w:p>
    <w:p w14:paraId="747021DB"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 xml:space="preserve">Wybrany Wykonawca zobowiązany jest przed podpisaniem umowy wnieść zabezpieczenie należytego wykonania umowy w wysokości 5 % wynagrodzenia brutto należnego Wykonawcy na podstawie umowy zakupowej, w formie przewidzianej w § 35 ust. 4-6 Regulaminu. </w:t>
      </w:r>
    </w:p>
    <w:p w14:paraId="0CCFC83F" w14:textId="02CA1693"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550CD7">
        <w:rPr>
          <w:rFonts w:ascii="Arial" w:hAnsi="Arial" w:cs="Arial"/>
          <w:b/>
          <w:sz w:val="22"/>
          <w:szCs w:val="22"/>
          <w:lang w:eastAsia="pl-PL"/>
        </w:rPr>
        <w:t xml:space="preserve">Załącznik nr </w:t>
      </w:r>
      <w:r w:rsidR="00923B1E" w:rsidRPr="00923B1E">
        <w:rPr>
          <w:rFonts w:ascii="Arial" w:hAnsi="Arial" w:cs="Arial"/>
          <w:b/>
          <w:sz w:val="22"/>
          <w:szCs w:val="22"/>
          <w:lang w:eastAsia="pl-PL"/>
        </w:rPr>
        <w:t>7</w:t>
      </w:r>
      <w:r w:rsidRPr="00550CD7">
        <w:rPr>
          <w:rFonts w:ascii="Arial" w:hAnsi="Arial" w:cs="Arial"/>
          <w:sz w:val="22"/>
          <w:szCs w:val="22"/>
          <w:lang w:eastAsia="pl-PL"/>
        </w:rPr>
        <w:t xml:space="preserve"> do SWZ. Przed złożeniem gwarancji Wykonawca uzyska od Zamawiającego akceptację jej treści.</w:t>
      </w:r>
    </w:p>
    <w:p w14:paraId="1A41CBC4"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 xml:space="preserve">Gwarancja wystawiona przez bank lub zakład ubezpieczeń nienadzorowanych przez Komisję Nadzoru Finansowego („KNF”) albo wystawiona przez zagraniczną instytucję kredytową lub ubezpieczeniową nienotyfikowaną w KNF wymaga uzyskania </w:t>
      </w:r>
      <w:proofErr w:type="spellStart"/>
      <w:r w:rsidRPr="00550CD7">
        <w:rPr>
          <w:rFonts w:ascii="Arial" w:hAnsi="Arial" w:cs="Arial"/>
          <w:sz w:val="22"/>
          <w:szCs w:val="22"/>
          <w:lang w:eastAsia="pl-PL"/>
        </w:rPr>
        <w:t>regwarancji</w:t>
      </w:r>
      <w:proofErr w:type="spellEnd"/>
      <w:r w:rsidRPr="00550CD7">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proofErr w:type="spellStart"/>
      <w:r w:rsidRPr="00550CD7">
        <w:rPr>
          <w:rFonts w:ascii="Arial" w:hAnsi="Arial" w:cs="Arial"/>
          <w:sz w:val="22"/>
          <w:szCs w:val="22"/>
          <w:lang w:eastAsia="pl-PL"/>
        </w:rPr>
        <w:t>pl</w:t>
      </w:r>
      <w:proofErr w:type="spellEnd"/>
      <w:r w:rsidRPr="00550CD7">
        <w:rPr>
          <w:rFonts w:ascii="Arial" w:hAnsi="Arial" w:cs="Arial"/>
          <w:sz w:val="22"/>
          <w:szCs w:val="22"/>
          <w:lang w:eastAsia="pl-PL"/>
        </w:rPr>
        <w:t xml:space="preserve"> </w:t>
      </w:r>
      <w:r w:rsidRPr="00550CD7">
        <w:rPr>
          <w:rFonts w:ascii="Arial" w:hAnsi="Arial" w:cs="Arial"/>
          <w:sz w:val="22"/>
          <w:szCs w:val="22"/>
          <w:u w:val="single"/>
          <w:lang w:eastAsia="pl-PL"/>
        </w:rPr>
        <w:t>https://www.knf.gov.pl).</w:t>
      </w:r>
      <w:r w:rsidRPr="00550CD7">
        <w:rPr>
          <w:rFonts w:ascii="Arial" w:hAnsi="Arial" w:cs="Arial"/>
          <w:sz w:val="22"/>
          <w:szCs w:val="22"/>
          <w:lang w:eastAsia="pl-PL"/>
        </w:rPr>
        <w:t xml:space="preserve"> Gwarancja nie może być wystawiona przez banki lub zakłady ubezpieczeń objęte postępowaniem naprawczym, restrukturyzacyjnym, upadłościowym lub likwidacyjnym.</w:t>
      </w:r>
    </w:p>
    <w:p w14:paraId="6932DE7D" w14:textId="77777777" w:rsidR="00550CD7" w:rsidRPr="00550CD7" w:rsidRDefault="00550CD7" w:rsidP="00550CD7">
      <w:pPr>
        <w:numPr>
          <w:ilvl w:val="1"/>
          <w:numId w:val="7"/>
        </w:numPr>
        <w:autoSpaceDE w:val="0"/>
        <w:autoSpaceDN w:val="0"/>
        <w:adjustRightInd w:val="0"/>
        <w:spacing w:line="360" w:lineRule="auto"/>
        <w:ind w:left="709"/>
        <w:jc w:val="left"/>
        <w:rPr>
          <w:rFonts w:ascii="Arial" w:hAnsi="Arial" w:cs="Arial"/>
          <w:sz w:val="22"/>
          <w:szCs w:val="22"/>
          <w:lang w:eastAsia="pl-PL"/>
        </w:rPr>
      </w:pPr>
      <w:r w:rsidRPr="00550CD7">
        <w:rPr>
          <w:rFonts w:ascii="Arial" w:hAnsi="Arial" w:cs="Arial"/>
          <w:bCs/>
          <w:sz w:val="22"/>
          <w:szCs w:val="22"/>
          <w:lang w:eastAsia="pl-PL"/>
        </w:rPr>
        <w:t xml:space="preserve">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w:t>
      </w:r>
      <w:r w:rsidRPr="00550CD7">
        <w:rPr>
          <w:rFonts w:ascii="Arial" w:hAnsi="Arial" w:cs="Arial"/>
          <w:bCs/>
          <w:sz w:val="22"/>
          <w:szCs w:val="22"/>
          <w:lang w:eastAsia="pl-PL"/>
        </w:rPr>
        <w:lastRenderedPageBreak/>
        <w:t>przez bank lub zakład ubezpieczeń pochodzący z ww. obszaru, nie stanowi zabezpieczenia należytego wykonania umowy.</w:t>
      </w:r>
    </w:p>
    <w:p w14:paraId="5F8E5BC4"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73635FCB"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Zabezpieczenie należytego wykonania umowy wnoszone w pieniądzu należy przelać na następujący rachunek Zamawiającego:</w:t>
      </w:r>
    </w:p>
    <w:p w14:paraId="465ED6AC" w14:textId="77777777" w:rsidR="00550CD7" w:rsidRPr="00550CD7" w:rsidRDefault="00550CD7" w:rsidP="00550CD7">
      <w:pPr>
        <w:autoSpaceDE w:val="0"/>
        <w:autoSpaceDN w:val="0"/>
        <w:adjustRightInd w:val="0"/>
        <w:spacing w:line="360" w:lineRule="auto"/>
        <w:ind w:left="426"/>
        <w:jc w:val="left"/>
        <w:rPr>
          <w:rFonts w:ascii="Arial" w:hAnsi="Arial" w:cs="Arial"/>
          <w:b/>
          <w:sz w:val="22"/>
          <w:szCs w:val="22"/>
          <w:lang w:eastAsia="pl-PL"/>
        </w:rPr>
      </w:pPr>
      <w:r w:rsidRPr="00550CD7">
        <w:rPr>
          <w:rFonts w:ascii="Arial" w:hAnsi="Arial" w:cs="Arial"/>
          <w:b/>
          <w:sz w:val="22"/>
          <w:szCs w:val="22"/>
          <w:lang w:eastAsia="pl-PL"/>
        </w:rPr>
        <w:t xml:space="preserve">PKO BP </w:t>
      </w:r>
      <w:r w:rsidRPr="00550CD7">
        <w:rPr>
          <w:rFonts w:ascii="Arial" w:hAnsi="Arial" w:cs="Arial"/>
          <w:b/>
          <w:bCs/>
          <w:sz w:val="22"/>
          <w:szCs w:val="22"/>
          <w:lang w:eastAsia="pl-PL"/>
        </w:rPr>
        <w:t>64 1020 1026 0000 1502 0287 4808</w:t>
      </w:r>
    </w:p>
    <w:p w14:paraId="3F5E5BED" w14:textId="77777777" w:rsidR="00550CD7" w:rsidRPr="00550CD7" w:rsidRDefault="00550CD7" w:rsidP="00550CD7">
      <w:pPr>
        <w:autoSpaceDE w:val="0"/>
        <w:autoSpaceDN w:val="0"/>
        <w:adjustRightInd w:val="0"/>
        <w:spacing w:line="360" w:lineRule="auto"/>
        <w:ind w:left="426"/>
        <w:jc w:val="left"/>
        <w:rPr>
          <w:rFonts w:ascii="Arial" w:hAnsi="Arial" w:cs="Arial"/>
          <w:b/>
          <w:sz w:val="22"/>
          <w:szCs w:val="22"/>
          <w:lang w:eastAsia="pl-PL"/>
        </w:rPr>
      </w:pPr>
      <w:r w:rsidRPr="00550CD7">
        <w:rPr>
          <w:rFonts w:ascii="Arial" w:hAnsi="Arial" w:cs="Arial"/>
          <w:b/>
          <w:sz w:val="22"/>
          <w:szCs w:val="22"/>
          <w:lang w:eastAsia="pl-PL"/>
        </w:rPr>
        <w:t xml:space="preserve">SWIFT: BPKOPLPW </w:t>
      </w:r>
    </w:p>
    <w:p w14:paraId="21F96BF7" w14:textId="77777777" w:rsidR="00550CD7" w:rsidRPr="00550CD7" w:rsidRDefault="00550CD7" w:rsidP="00550CD7">
      <w:pPr>
        <w:autoSpaceDE w:val="0"/>
        <w:autoSpaceDN w:val="0"/>
        <w:adjustRightInd w:val="0"/>
        <w:spacing w:line="360" w:lineRule="auto"/>
        <w:ind w:left="426"/>
        <w:jc w:val="left"/>
        <w:rPr>
          <w:rFonts w:ascii="Arial" w:hAnsi="Arial" w:cs="Arial"/>
          <w:sz w:val="22"/>
          <w:szCs w:val="22"/>
          <w:lang w:eastAsia="pl-PL"/>
        </w:rPr>
      </w:pPr>
      <w:r w:rsidRPr="00550CD7">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78AFA68A"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0594E4BD"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3C17C9A7"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779FDED6"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wykonane, a zabezpieczenie należytego wykonania umowy w okresie gwarancji i rękojmi </w:t>
      </w:r>
      <w:r w:rsidRPr="00550CD7">
        <w:rPr>
          <w:rFonts w:ascii="Arial" w:hAnsi="Arial" w:cs="Arial"/>
          <w:sz w:val="22"/>
          <w:szCs w:val="22"/>
          <w:lang w:eastAsia="pl-PL"/>
        </w:rPr>
        <w:lastRenderedPageBreak/>
        <w:t xml:space="preserve">będzie obowiązywało w okresie o 15 dni dłuższym niż termin gwarancji lub rękojmi                w zależności od tego, który z tych terminów upłynie później. </w:t>
      </w:r>
    </w:p>
    <w:p w14:paraId="4B34A968"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Kwota pozostawiona na zabezpieczenie roszczeń z tytułu gwarancji i rękojmi za wady w wykonaniu zamówienia wynosi 30% wysokości zabezpieczenia.</w:t>
      </w:r>
    </w:p>
    <w:p w14:paraId="3E53E9C0" w14:textId="77777777" w:rsidR="00550CD7" w:rsidRPr="00550CD7" w:rsidRDefault="00550CD7" w:rsidP="0097636D">
      <w:pPr>
        <w:numPr>
          <w:ilvl w:val="0"/>
          <w:numId w:val="26"/>
        </w:numPr>
        <w:autoSpaceDE w:val="0"/>
        <w:autoSpaceDN w:val="0"/>
        <w:adjustRightInd w:val="0"/>
        <w:spacing w:line="360" w:lineRule="auto"/>
        <w:jc w:val="left"/>
        <w:rPr>
          <w:rFonts w:ascii="Arial" w:hAnsi="Arial" w:cs="Arial"/>
          <w:sz w:val="22"/>
          <w:szCs w:val="22"/>
          <w:lang w:eastAsia="pl-PL"/>
        </w:rPr>
      </w:pPr>
      <w:r w:rsidRPr="00550CD7">
        <w:rPr>
          <w:rFonts w:ascii="Arial" w:hAnsi="Arial" w:cs="Arial"/>
          <w:sz w:val="22"/>
          <w:szCs w:val="22"/>
          <w:lang w:eastAsia="pl-PL"/>
        </w:rPr>
        <w:t xml:space="preserve">Zapisy dotyczące zwrotu zabezpieczenia należytego wykonania umowy i zabezpieczenia </w:t>
      </w:r>
      <w:proofErr w:type="spellStart"/>
      <w:r w:rsidRPr="00550CD7">
        <w:rPr>
          <w:rFonts w:ascii="Arial" w:hAnsi="Arial" w:cs="Arial"/>
          <w:sz w:val="22"/>
          <w:szCs w:val="22"/>
          <w:lang w:eastAsia="pl-PL"/>
        </w:rPr>
        <w:t>rozczeń</w:t>
      </w:r>
      <w:proofErr w:type="spellEnd"/>
      <w:r w:rsidRPr="00550CD7">
        <w:rPr>
          <w:rFonts w:ascii="Arial" w:hAnsi="Arial" w:cs="Arial"/>
          <w:sz w:val="22"/>
          <w:szCs w:val="22"/>
          <w:lang w:eastAsia="pl-PL"/>
        </w:rPr>
        <w:t xml:space="preserve"> z tytułu gwarancji i rękojmi, zostały zawarte w Warunkach Umowy.</w:t>
      </w:r>
    </w:p>
    <w:p w14:paraId="343B44F7" w14:textId="77777777" w:rsidR="00550CD7" w:rsidRPr="00550CD7" w:rsidRDefault="00550CD7" w:rsidP="00550CD7">
      <w:pPr>
        <w:tabs>
          <w:tab w:val="left" w:pos="284"/>
        </w:tabs>
        <w:autoSpaceDN w:val="0"/>
        <w:adjustRightInd w:val="0"/>
        <w:spacing w:line="276" w:lineRule="auto"/>
        <w:ind w:left="0"/>
        <w:contextualSpacing/>
        <w:rPr>
          <w:rFonts w:ascii="Arial" w:hAnsi="Arial" w:cs="Arial"/>
          <w:b/>
          <w:bCs/>
          <w:sz w:val="22"/>
          <w:szCs w:val="22"/>
          <w:lang w:eastAsia="pl-PL"/>
        </w:rPr>
      </w:pPr>
    </w:p>
    <w:p w14:paraId="60D185E1"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41" w:name="_Toc30070008"/>
      <w:bookmarkStart w:id="42" w:name="_Toc83980415"/>
      <w:bookmarkStart w:id="43" w:name="_Toc148606689"/>
      <w:r w:rsidRPr="00550CD7">
        <w:rPr>
          <w:rFonts w:ascii="Arial" w:hAnsi="Arial" w:cs="Arial"/>
          <w:b/>
          <w:bCs/>
          <w:u w:val="single"/>
        </w:rPr>
        <w:t>Rozdział XV – Pouczenie o środkach odwoławczych</w:t>
      </w:r>
      <w:bookmarkEnd w:id="41"/>
      <w:bookmarkEnd w:id="42"/>
      <w:bookmarkEnd w:id="43"/>
    </w:p>
    <w:p w14:paraId="6109F3E2" w14:textId="77777777" w:rsidR="00550CD7" w:rsidRPr="00550CD7" w:rsidRDefault="00550CD7" w:rsidP="00550CD7">
      <w:pPr>
        <w:suppressAutoHyphens w:val="0"/>
        <w:spacing w:line="276" w:lineRule="auto"/>
        <w:ind w:left="0"/>
        <w:rPr>
          <w:rFonts w:ascii="Arial" w:hAnsi="Arial" w:cs="Arial"/>
          <w:b/>
          <w:sz w:val="22"/>
          <w:szCs w:val="22"/>
        </w:rPr>
      </w:pPr>
    </w:p>
    <w:p w14:paraId="55DE1B90" w14:textId="77777777" w:rsidR="00550CD7" w:rsidRPr="00550CD7" w:rsidRDefault="00550CD7" w:rsidP="00550CD7">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44D443D2" w14:textId="77777777" w:rsidR="00550CD7" w:rsidRPr="00550CD7" w:rsidRDefault="00550CD7" w:rsidP="00550CD7">
      <w:pPr>
        <w:numPr>
          <w:ilvl w:val="0"/>
          <w:numId w:val="6"/>
        </w:numPr>
        <w:tabs>
          <w:tab w:val="clear" w:pos="360"/>
          <w:tab w:val="left" w:pos="142"/>
        </w:tabs>
        <w:suppressAutoHyphens w:val="0"/>
        <w:spacing w:line="360" w:lineRule="auto"/>
        <w:ind w:left="284" w:hanging="284"/>
        <w:jc w:val="left"/>
        <w:rPr>
          <w:rFonts w:ascii="Arial" w:hAnsi="Arial" w:cs="Arial"/>
          <w:sz w:val="22"/>
          <w:szCs w:val="22"/>
        </w:rPr>
      </w:pPr>
      <w:r w:rsidRPr="00550CD7">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1E3AA755" w14:textId="77777777" w:rsidR="00550CD7" w:rsidRPr="00550CD7" w:rsidRDefault="00550CD7" w:rsidP="00550CD7">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4B322BC3" w14:textId="77777777" w:rsidR="00550CD7" w:rsidRPr="00550CD7" w:rsidRDefault="00550CD7" w:rsidP="00550CD7">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O wniesieniu skargi oraz o jej treści Zamawiający zawiadamia Wykonawców uczestniczących w postępowaniu zakupowym.</w:t>
      </w:r>
    </w:p>
    <w:p w14:paraId="5EC5C768" w14:textId="77777777" w:rsidR="00550CD7" w:rsidRPr="00550CD7" w:rsidRDefault="00550CD7" w:rsidP="00550CD7">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Skargę można wnieść w ciągu 4 dni kalendarzowych od dnia zawiadomienia</w:t>
      </w:r>
      <w:r w:rsidRPr="00550CD7">
        <w:rPr>
          <w:rFonts w:ascii="Arial" w:hAnsi="Arial" w:cs="Arial"/>
          <w:sz w:val="22"/>
          <w:szCs w:val="22"/>
        </w:rPr>
        <w:br/>
        <w:t>o okolicznościach stanowiących podstawę jej wniesienia. Zamawiający odrzuca skargę wniesioną po terminie.</w:t>
      </w:r>
    </w:p>
    <w:p w14:paraId="647FCC60" w14:textId="77777777" w:rsidR="00550CD7" w:rsidRPr="00550CD7" w:rsidRDefault="00550CD7" w:rsidP="00550CD7">
      <w:pPr>
        <w:numPr>
          <w:ilvl w:val="0"/>
          <w:numId w:val="6"/>
        </w:numPr>
        <w:tabs>
          <w:tab w:val="clear" w:pos="360"/>
          <w:tab w:val="left" w:pos="993"/>
        </w:tabs>
        <w:spacing w:line="360" w:lineRule="auto"/>
        <w:ind w:left="284" w:hanging="284"/>
        <w:jc w:val="left"/>
        <w:rPr>
          <w:rFonts w:ascii="Arial" w:hAnsi="Arial" w:cs="Arial"/>
          <w:sz w:val="22"/>
          <w:szCs w:val="22"/>
        </w:rPr>
      </w:pPr>
      <w:r w:rsidRPr="00550CD7">
        <w:rPr>
          <w:rFonts w:ascii="Arial" w:hAnsi="Arial" w:cs="Arial"/>
          <w:sz w:val="22"/>
          <w:szCs w:val="22"/>
        </w:rPr>
        <w:t>Do czasu ostatecznego rozstrzygnięcia skargi zawarcie umowy jest niedopuszczalne.</w:t>
      </w:r>
    </w:p>
    <w:p w14:paraId="15D078C9" w14:textId="77777777" w:rsidR="00550CD7" w:rsidRPr="00550CD7" w:rsidRDefault="00550CD7" w:rsidP="00550CD7">
      <w:pPr>
        <w:numPr>
          <w:ilvl w:val="0"/>
          <w:numId w:val="6"/>
        </w:numPr>
        <w:tabs>
          <w:tab w:val="clear" w:pos="360"/>
          <w:tab w:val="left" w:pos="993"/>
        </w:tabs>
        <w:spacing w:line="360" w:lineRule="auto"/>
        <w:ind w:left="284" w:hanging="284"/>
        <w:jc w:val="left"/>
        <w:rPr>
          <w:rFonts w:ascii="Arial" w:hAnsi="Arial" w:cs="Arial"/>
          <w:sz w:val="22"/>
          <w:szCs w:val="22"/>
        </w:rPr>
      </w:pPr>
      <w:r w:rsidRPr="00550CD7">
        <w:rPr>
          <w:rFonts w:ascii="Arial" w:hAnsi="Arial" w:cs="Arial"/>
          <w:sz w:val="22"/>
          <w:szCs w:val="22"/>
        </w:rPr>
        <w:t xml:space="preserve">Skarga jest ostatecznie rozstrzygnięta z dniem powzięcia decyzji przez Zamawiającego. </w:t>
      </w:r>
    </w:p>
    <w:p w14:paraId="79B67ECC" w14:textId="77777777" w:rsidR="00550CD7" w:rsidRPr="00550CD7" w:rsidRDefault="00550CD7" w:rsidP="00550CD7">
      <w:pPr>
        <w:numPr>
          <w:ilvl w:val="0"/>
          <w:numId w:val="6"/>
        </w:numPr>
        <w:tabs>
          <w:tab w:val="clear" w:pos="360"/>
          <w:tab w:val="left" w:pos="993"/>
        </w:tabs>
        <w:spacing w:line="360" w:lineRule="auto"/>
        <w:ind w:left="284" w:hanging="284"/>
        <w:jc w:val="left"/>
        <w:rPr>
          <w:rFonts w:ascii="Arial" w:hAnsi="Arial" w:cs="Arial"/>
          <w:sz w:val="22"/>
          <w:szCs w:val="22"/>
        </w:rPr>
      </w:pPr>
      <w:r w:rsidRPr="00550CD7">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692B58C2" w14:textId="77777777" w:rsidR="00550CD7" w:rsidRPr="00550CD7" w:rsidRDefault="00550CD7" w:rsidP="00550CD7">
      <w:pPr>
        <w:numPr>
          <w:ilvl w:val="0"/>
          <w:numId w:val="6"/>
        </w:numPr>
        <w:tabs>
          <w:tab w:val="clear" w:pos="360"/>
          <w:tab w:val="left" w:pos="284"/>
        </w:tabs>
        <w:spacing w:line="360" w:lineRule="auto"/>
        <w:ind w:left="284" w:hanging="284"/>
        <w:jc w:val="left"/>
        <w:rPr>
          <w:rFonts w:ascii="Arial" w:hAnsi="Arial" w:cs="Arial"/>
          <w:sz w:val="22"/>
          <w:szCs w:val="22"/>
        </w:rPr>
      </w:pPr>
      <w:r w:rsidRPr="00550CD7">
        <w:rPr>
          <w:rFonts w:ascii="Arial" w:hAnsi="Arial" w:cs="Arial"/>
          <w:sz w:val="22"/>
          <w:szCs w:val="22"/>
        </w:rPr>
        <w:t>Skargę uważa się za wniesioną z chwilą, gdy dotarła do Zamawiającego w ten sposób, że mógł zapoznać się z jej treścią.</w:t>
      </w:r>
    </w:p>
    <w:p w14:paraId="3EF90609" w14:textId="77777777" w:rsidR="00550CD7" w:rsidRPr="00550CD7" w:rsidRDefault="00550CD7" w:rsidP="00550CD7">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550CD7">
        <w:rPr>
          <w:rFonts w:ascii="Arial" w:hAnsi="Arial" w:cs="Arial"/>
          <w:sz w:val="22"/>
          <w:szCs w:val="22"/>
        </w:rPr>
        <w:t xml:space="preserve">Kierownik Zamawiającego oddala skargę lub ją uwzględnia. </w:t>
      </w:r>
    </w:p>
    <w:p w14:paraId="72694EE6" w14:textId="77777777" w:rsidR="00550CD7" w:rsidRPr="00550CD7" w:rsidRDefault="00550CD7" w:rsidP="00550CD7">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550CD7">
        <w:rPr>
          <w:rFonts w:ascii="Arial" w:hAnsi="Arial" w:cs="Arial"/>
          <w:sz w:val="22"/>
          <w:szCs w:val="22"/>
        </w:rPr>
        <w:t xml:space="preserve">W przypadku uwzględnienia skargi Zamawiający powtarza zaskarżone czynności lub unieważnia postępowanie zakupowe. </w:t>
      </w:r>
    </w:p>
    <w:p w14:paraId="4D04C045" w14:textId="0A70501B" w:rsidR="00550CD7" w:rsidRDefault="00550CD7" w:rsidP="00550CD7">
      <w:pPr>
        <w:numPr>
          <w:ilvl w:val="0"/>
          <w:numId w:val="6"/>
        </w:numPr>
        <w:tabs>
          <w:tab w:val="clear" w:pos="360"/>
          <w:tab w:val="left" w:pos="993"/>
        </w:tabs>
        <w:spacing w:line="360" w:lineRule="auto"/>
        <w:ind w:left="284" w:hanging="426"/>
        <w:jc w:val="left"/>
        <w:rPr>
          <w:rFonts w:ascii="Arial" w:hAnsi="Arial" w:cs="Arial"/>
          <w:sz w:val="22"/>
          <w:szCs w:val="22"/>
        </w:rPr>
      </w:pPr>
      <w:r w:rsidRPr="00550CD7">
        <w:rPr>
          <w:rFonts w:ascii="Arial" w:hAnsi="Arial" w:cs="Arial"/>
          <w:sz w:val="22"/>
          <w:szCs w:val="22"/>
        </w:rPr>
        <w:t xml:space="preserve">O fakcie rozstrzygnięcia skargi Zamawiający powiadamia wszystkich Wykonawców uczestniczących w postępowaniu zakupowym. </w:t>
      </w:r>
    </w:p>
    <w:p w14:paraId="11BDDB6D" w14:textId="2EC4B66F" w:rsidR="0028149C" w:rsidRDefault="0028149C" w:rsidP="0028149C">
      <w:pPr>
        <w:tabs>
          <w:tab w:val="left" w:pos="993"/>
        </w:tabs>
        <w:spacing w:line="360" w:lineRule="auto"/>
        <w:jc w:val="left"/>
        <w:rPr>
          <w:rFonts w:ascii="Arial" w:hAnsi="Arial" w:cs="Arial"/>
          <w:sz w:val="22"/>
          <w:szCs w:val="22"/>
        </w:rPr>
      </w:pPr>
    </w:p>
    <w:p w14:paraId="4B978EC6" w14:textId="77777777" w:rsidR="0028149C" w:rsidRPr="00550CD7" w:rsidRDefault="0028149C" w:rsidP="0028149C">
      <w:pPr>
        <w:tabs>
          <w:tab w:val="left" w:pos="993"/>
        </w:tabs>
        <w:spacing w:line="360" w:lineRule="auto"/>
        <w:jc w:val="left"/>
        <w:rPr>
          <w:rFonts w:ascii="Arial" w:hAnsi="Arial" w:cs="Arial"/>
          <w:sz w:val="22"/>
          <w:szCs w:val="22"/>
        </w:rPr>
      </w:pPr>
    </w:p>
    <w:p w14:paraId="52B8A3AB" w14:textId="482B709F" w:rsidR="007E1668" w:rsidRPr="00550CD7" w:rsidRDefault="007E1668" w:rsidP="003532FF">
      <w:pPr>
        <w:tabs>
          <w:tab w:val="left" w:pos="993"/>
        </w:tabs>
        <w:spacing w:line="276" w:lineRule="auto"/>
        <w:ind w:left="0"/>
        <w:rPr>
          <w:rFonts w:ascii="Arial" w:hAnsi="Arial" w:cs="Arial"/>
          <w:sz w:val="22"/>
          <w:szCs w:val="22"/>
        </w:rPr>
      </w:pPr>
    </w:p>
    <w:p w14:paraId="1EC0BFBF"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44" w:name="_Toc30070009"/>
      <w:bookmarkStart w:id="45" w:name="_Toc83980416"/>
      <w:bookmarkStart w:id="46" w:name="_Toc148606690"/>
      <w:r w:rsidRPr="00550CD7">
        <w:rPr>
          <w:rFonts w:ascii="Arial" w:hAnsi="Arial" w:cs="Arial"/>
          <w:b/>
          <w:bCs/>
          <w:u w:val="single"/>
        </w:rPr>
        <w:t>Rozdział XVI – Zmiany w treści Specyfikacji Warunków Zamówienia</w:t>
      </w:r>
      <w:bookmarkEnd w:id="44"/>
      <w:bookmarkEnd w:id="45"/>
      <w:bookmarkEnd w:id="46"/>
    </w:p>
    <w:p w14:paraId="6388D5C8" w14:textId="77777777" w:rsidR="00550CD7" w:rsidRPr="00550CD7" w:rsidRDefault="00550CD7" w:rsidP="00550CD7">
      <w:pPr>
        <w:spacing w:line="276" w:lineRule="auto"/>
        <w:ind w:left="0"/>
        <w:rPr>
          <w:rFonts w:ascii="Arial" w:hAnsi="Arial" w:cs="Arial"/>
          <w:sz w:val="22"/>
          <w:szCs w:val="22"/>
        </w:rPr>
      </w:pPr>
    </w:p>
    <w:p w14:paraId="137E39DE" w14:textId="77777777" w:rsidR="00550CD7" w:rsidRPr="00550CD7" w:rsidRDefault="00550CD7" w:rsidP="00550CD7">
      <w:pPr>
        <w:tabs>
          <w:tab w:val="center" w:pos="5556"/>
          <w:tab w:val="right" w:pos="10092"/>
        </w:tabs>
        <w:spacing w:line="360" w:lineRule="auto"/>
        <w:ind w:left="17"/>
        <w:jc w:val="left"/>
        <w:rPr>
          <w:rFonts w:ascii="Arial" w:hAnsi="Arial" w:cs="Arial"/>
          <w:sz w:val="22"/>
          <w:szCs w:val="22"/>
        </w:rPr>
      </w:pPr>
      <w:r w:rsidRPr="00550CD7">
        <w:rPr>
          <w:rFonts w:ascii="Arial" w:hAnsi="Arial" w:cs="Arial"/>
          <w:sz w:val="22"/>
          <w:szCs w:val="22"/>
        </w:rPr>
        <w:t>Zamawiający może w każdym czasie, przed upływem terminu do składania ofert, zmodyfikować treść niniejszej Specyfikacji Warunków Zamówienia. Dokonaną</w:t>
      </w:r>
      <w:r w:rsidRPr="00550CD7">
        <w:rPr>
          <w:rFonts w:ascii="Arial" w:hAnsi="Arial" w:cs="Arial"/>
          <w:sz w:val="22"/>
          <w:szCs w:val="22"/>
        </w:rPr>
        <w:br/>
        <w:t>w ten sposób modyfikację Zamawiający niezwłocznie zamieszcza na Platformie Zakupowej.</w:t>
      </w:r>
    </w:p>
    <w:p w14:paraId="6C7EB5D0" w14:textId="77777777" w:rsidR="00550CD7" w:rsidRPr="00550CD7" w:rsidRDefault="00550CD7" w:rsidP="00550CD7">
      <w:pPr>
        <w:tabs>
          <w:tab w:val="center" w:pos="5556"/>
          <w:tab w:val="right" w:pos="10092"/>
        </w:tabs>
        <w:spacing w:line="276" w:lineRule="auto"/>
        <w:ind w:left="0"/>
        <w:rPr>
          <w:rFonts w:ascii="Arial" w:hAnsi="Arial" w:cs="Arial"/>
          <w:sz w:val="22"/>
          <w:szCs w:val="22"/>
        </w:rPr>
      </w:pPr>
    </w:p>
    <w:p w14:paraId="5411E74B"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47" w:name="_Toc30070010"/>
      <w:bookmarkStart w:id="48" w:name="_Toc83980417"/>
      <w:bookmarkStart w:id="49" w:name="_Toc148606691"/>
      <w:r w:rsidRPr="00550CD7">
        <w:rPr>
          <w:rFonts w:ascii="Arial" w:hAnsi="Arial" w:cs="Arial"/>
          <w:b/>
          <w:bCs/>
          <w:u w:val="single"/>
        </w:rPr>
        <w:t>Rozdział XVII – Zamknięcie i unieważnienie postępowania</w:t>
      </w:r>
      <w:bookmarkEnd w:id="47"/>
      <w:bookmarkEnd w:id="48"/>
      <w:bookmarkEnd w:id="49"/>
    </w:p>
    <w:p w14:paraId="4DE31677" w14:textId="77777777" w:rsidR="00550CD7" w:rsidRPr="00550CD7" w:rsidRDefault="00550CD7" w:rsidP="00550CD7">
      <w:pPr>
        <w:spacing w:line="276" w:lineRule="auto"/>
        <w:rPr>
          <w:rFonts w:ascii="Arial" w:hAnsi="Arial" w:cs="Arial"/>
          <w:sz w:val="22"/>
          <w:szCs w:val="22"/>
        </w:rPr>
      </w:pPr>
    </w:p>
    <w:p w14:paraId="1BE1B47D" w14:textId="77777777" w:rsidR="00550CD7" w:rsidRPr="00550CD7" w:rsidRDefault="00550CD7" w:rsidP="00550CD7">
      <w:pPr>
        <w:numPr>
          <w:ilvl w:val="0"/>
          <w:numId w:val="8"/>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550CD7">
        <w:rPr>
          <w:rFonts w:ascii="Arial" w:hAnsi="Arial" w:cs="Arial"/>
          <w:sz w:val="22"/>
          <w:szCs w:val="22"/>
          <w:lang w:eastAsia="pl-PL"/>
        </w:rPr>
        <w:t>Zamawiający unieważnia postępowanie zakupowe, jeżeli:</w:t>
      </w:r>
    </w:p>
    <w:p w14:paraId="3CD5F068" w14:textId="77777777" w:rsidR="00550CD7" w:rsidRPr="00550CD7" w:rsidRDefault="00550CD7" w:rsidP="00550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550CD7">
        <w:rPr>
          <w:rFonts w:ascii="Arial" w:hAnsi="Arial" w:cs="Arial"/>
          <w:sz w:val="22"/>
          <w:szCs w:val="22"/>
        </w:rPr>
        <w:t>nie złożono żadnej oferty niepodlegającej odrzuceniu;</w:t>
      </w:r>
    </w:p>
    <w:p w14:paraId="7674AD2E" w14:textId="77777777" w:rsidR="00550CD7" w:rsidRPr="00550CD7" w:rsidRDefault="00550CD7" w:rsidP="00550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550CD7">
        <w:rPr>
          <w:rFonts w:ascii="Arial" w:hAnsi="Arial" w:cs="Arial"/>
          <w:sz w:val="22"/>
          <w:szCs w:val="22"/>
        </w:rPr>
        <w:t>nie wpłynęła żadna oferta;</w:t>
      </w:r>
    </w:p>
    <w:p w14:paraId="7524B106" w14:textId="77777777" w:rsidR="00550CD7" w:rsidRPr="00550CD7" w:rsidRDefault="00550CD7" w:rsidP="00550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550CD7">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1BA82200" w14:textId="77777777" w:rsidR="00550CD7" w:rsidRPr="00550CD7" w:rsidRDefault="00550CD7" w:rsidP="00550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550CD7">
        <w:rPr>
          <w:rFonts w:ascii="Arial" w:hAnsi="Arial" w:cs="Arial"/>
          <w:sz w:val="22"/>
          <w:szCs w:val="22"/>
        </w:rPr>
        <w:t>dalsze prowadzenie postępowania zakupowego lub wykonanie Zamówienia nie leży w interesie Zamawiającego;</w:t>
      </w:r>
    </w:p>
    <w:p w14:paraId="1C2D265B" w14:textId="77777777" w:rsidR="00550CD7" w:rsidRPr="00550CD7" w:rsidRDefault="00550CD7" w:rsidP="00550CD7">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50CD7">
        <w:rPr>
          <w:rFonts w:ascii="Arial" w:hAnsi="Arial" w:cs="Arial"/>
          <w:sz w:val="22"/>
          <w:szCs w:val="22"/>
        </w:rPr>
        <w:t>Postępowanie zakupowe obarczone jest wadą uniemożliwiającą udzielenie Zamówienia lub dokonanie wyboru oferty najkorzystniejszej, bez naruszania zasad określonych w Regulaminie, o ile naruszenia te mogą mieć wpływ na wynik Postępowania,</w:t>
      </w:r>
    </w:p>
    <w:p w14:paraId="0B25280F" w14:textId="77777777" w:rsidR="00550CD7" w:rsidRPr="00550CD7" w:rsidRDefault="00550CD7" w:rsidP="00550CD7">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50CD7">
        <w:rPr>
          <w:rFonts w:ascii="Arial" w:hAnsi="Arial" w:cs="Arial"/>
          <w:sz w:val="22"/>
          <w:szCs w:val="22"/>
        </w:rPr>
        <w:t>w Postępowaniu złożono ofertę niepodlegającą odrzuceniu, a Wykonawca, który ją złożył uchyla się od zawarcia umowy.</w:t>
      </w:r>
    </w:p>
    <w:p w14:paraId="2B7E875D" w14:textId="77777777" w:rsidR="00550CD7" w:rsidRPr="00550CD7" w:rsidRDefault="00550CD7" w:rsidP="00550CD7">
      <w:pPr>
        <w:numPr>
          <w:ilvl w:val="0"/>
          <w:numId w:val="8"/>
        </w:numPr>
        <w:tabs>
          <w:tab w:val="center" w:pos="6336"/>
          <w:tab w:val="right" w:pos="10872"/>
        </w:tabs>
        <w:autoSpaceDE w:val="0"/>
        <w:spacing w:line="360" w:lineRule="auto"/>
        <w:ind w:right="-6"/>
        <w:jc w:val="left"/>
        <w:rPr>
          <w:rFonts w:ascii="Arial" w:hAnsi="Arial" w:cs="Arial"/>
          <w:sz w:val="22"/>
          <w:szCs w:val="22"/>
        </w:rPr>
      </w:pPr>
      <w:r w:rsidRPr="00550CD7">
        <w:rPr>
          <w:rFonts w:ascii="Arial" w:hAnsi="Arial" w:cs="Arial"/>
          <w:sz w:val="22"/>
          <w:szCs w:val="22"/>
        </w:rPr>
        <w:t>Postępowanie może zostać zamknięte na każdym etapie jak również po wyborze oferty najkorzystniejszej a przed podpisaniem Umowy zakupowej.</w:t>
      </w:r>
    </w:p>
    <w:p w14:paraId="301BD24D" w14:textId="77777777" w:rsidR="00550CD7" w:rsidRPr="00550CD7" w:rsidRDefault="00550CD7" w:rsidP="00550CD7">
      <w:pPr>
        <w:tabs>
          <w:tab w:val="center" w:pos="6336"/>
          <w:tab w:val="right" w:pos="10872"/>
        </w:tabs>
        <w:autoSpaceDE w:val="0"/>
        <w:spacing w:line="360" w:lineRule="auto"/>
        <w:ind w:left="720" w:right="-6"/>
        <w:jc w:val="left"/>
        <w:rPr>
          <w:rFonts w:ascii="Arial" w:hAnsi="Arial" w:cs="Arial"/>
          <w:sz w:val="22"/>
          <w:szCs w:val="22"/>
        </w:rPr>
      </w:pPr>
    </w:p>
    <w:p w14:paraId="365FB3CF"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u w:val="single"/>
        </w:rPr>
      </w:pPr>
      <w:bookmarkStart w:id="50" w:name="_Toc30070011"/>
      <w:bookmarkStart w:id="51" w:name="_Toc83980418"/>
      <w:bookmarkStart w:id="52" w:name="_Toc148606692"/>
      <w:r w:rsidRPr="00550CD7">
        <w:rPr>
          <w:rFonts w:ascii="Arial" w:hAnsi="Arial" w:cs="Arial"/>
          <w:b/>
          <w:bCs/>
          <w:u w:val="single"/>
        </w:rPr>
        <w:t>Rozdział XVIII – Klauzula informacyjna RODO</w:t>
      </w:r>
      <w:bookmarkEnd w:id="50"/>
      <w:bookmarkEnd w:id="51"/>
      <w:bookmarkEnd w:id="52"/>
    </w:p>
    <w:p w14:paraId="1081CBE4" w14:textId="77777777" w:rsidR="00550CD7" w:rsidRPr="00550CD7" w:rsidRDefault="00550CD7" w:rsidP="00550CD7">
      <w:pPr>
        <w:spacing w:line="276" w:lineRule="auto"/>
        <w:ind w:left="0"/>
        <w:rPr>
          <w:rFonts w:ascii="Arial" w:hAnsi="Arial" w:cs="Arial"/>
          <w:b/>
          <w:bCs/>
          <w:kern w:val="1"/>
          <w:sz w:val="22"/>
          <w:szCs w:val="22"/>
        </w:rPr>
      </w:pPr>
    </w:p>
    <w:p w14:paraId="5E77AC70" w14:textId="77777777" w:rsidR="00550CD7" w:rsidRPr="00550CD7" w:rsidRDefault="00550CD7" w:rsidP="0097636D">
      <w:pPr>
        <w:numPr>
          <w:ilvl w:val="3"/>
          <w:numId w:val="19"/>
        </w:numPr>
        <w:tabs>
          <w:tab w:val="left" w:pos="284"/>
        </w:tabs>
        <w:suppressAutoHyphens w:val="0"/>
        <w:overflowPunct w:val="0"/>
        <w:autoSpaceDE w:val="0"/>
        <w:autoSpaceDN w:val="0"/>
        <w:adjustRightInd w:val="0"/>
        <w:spacing w:before="60" w:after="60" w:line="360" w:lineRule="auto"/>
        <w:ind w:left="284" w:hanging="284"/>
        <w:contextualSpacing/>
        <w:jc w:val="left"/>
        <w:textAlignment w:val="baseline"/>
        <w:rPr>
          <w:rFonts w:ascii="Arial" w:hAnsi="Arial" w:cs="Arial"/>
          <w:sz w:val="22"/>
          <w:szCs w:val="22"/>
        </w:rPr>
      </w:pPr>
      <w:r w:rsidRPr="00550CD7">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550CD7">
        <w:rPr>
          <w:rFonts w:ascii="Arial" w:hAnsi="Arial" w:cs="Arial"/>
          <w:sz w:val="22"/>
          <w:szCs w:val="22"/>
        </w:rPr>
        <w:footnoteReference w:id="2"/>
      </w:r>
      <w:r w:rsidRPr="00550CD7">
        <w:rPr>
          <w:rFonts w:ascii="Arial" w:hAnsi="Arial" w:cs="Arial"/>
          <w:sz w:val="22"/>
          <w:szCs w:val="22"/>
        </w:rPr>
        <w:t>, że:</w:t>
      </w:r>
    </w:p>
    <w:p w14:paraId="301F30E3" w14:textId="77777777" w:rsidR="00550CD7" w:rsidRPr="00550CD7" w:rsidRDefault="00550CD7" w:rsidP="0097636D">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550CD7">
        <w:rPr>
          <w:rFonts w:ascii="Arial" w:hAnsi="Arial" w:cs="Arial"/>
          <w:sz w:val="22"/>
          <w:szCs w:val="22"/>
        </w:rPr>
        <w:lastRenderedPageBreak/>
        <w:t>Administratorem Danych Osobowych jest PKP Polskie Linie Kolejowe Spółka Akcyjna, zwana dalej Zamawiającym, z siedzibą pod adresem: 03-734, Warszawa, ul. Targowa 74;</w:t>
      </w:r>
    </w:p>
    <w:p w14:paraId="37A33308" w14:textId="77777777" w:rsidR="00550CD7" w:rsidRPr="00550CD7" w:rsidRDefault="00550CD7" w:rsidP="0097636D">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550CD7">
        <w:rPr>
          <w:rFonts w:ascii="Arial" w:hAnsi="Arial" w:cs="Arial"/>
          <w:sz w:val="22"/>
          <w:szCs w:val="22"/>
        </w:rPr>
        <w:t xml:space="preserve">u Zamawiającego funkcjonuje adres e-mail: </w:t>
      </w:r>
      <w:hyperlink r:id="rId18" w:history="1">
        <w:r w:rsidRPr="00550CD7">
          <w:rPr>
            <w:rFonts w:ascii="Arial" w:hAnsi="Arial" w:cs="Arial"/>
            <w:sz w:val="22"/>
            <w:szCs w:val="22"/>
          </w:rPr>
          <w:t>iod.plk@plk-sa.pl</w:t>
        </w:r>
      </w:hyperlink>
      <w:r w:rsidRPr="00550CD7">
        <w:rPr>
          <w:rFonts w:ascii="Arial" w:hAnsi="Arial" w:cs="Arial"/>
          <w:sz w:val="22"/>
          <w:szCs w:val="22"/>
        </w:rPr>
        <w:t xml:space="preserve"> Inspektora Ochrony Danych w PKP Polskie Linie Kolejowe S.A., udostępniony osobom, których dane osobowe są przetwarzane przez Zamawiającego;</w:t>
      </w:r>
    </w:p>
    <w:p w14:paraId="0AE98716" w14:textId="77777777" w:rsidR="00550CD7" w:rsidRPr="00550CD7" w:rsidRDefault="00550CD7" w:rsidP="0097636D">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550CD7">
        <w:rPr>
          <w:rFonts w:ascii="Arial" w:hAnsi="Arial" w:cs="Arial"/>
          <w:sz w:val="22"/>
          <w:szCs w:val="22"/>
        </w:rPr>
        <w:t>dane osobowe będą przetwarzane w celu:</w:t>
      </w:r>
    </w:p>
    <w:p w14:paraId="3BF00DEA" w14:textId="77777777" w:rsidR="00550CD7" w:rsidRPr="00550CD7" w:rsidRDefault="00550CD7" w:rsidP="0097636D">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550CD7">
        <w:rPr>
          <w:rFonts w:ascii="Arial" w:hAnsi="Arial" w:cs="Arial"/>
          <w:sz w:val="22"/>
          <w:szCs w:val="22"/>
        </w:rPr>
        <w:t>przeprowadzenia postępowania o udzielenie Zamówienia;</w:t>
      </w:r>
    </w:p>
    <w:p w14:paraId="0352A952" w14:textId="77777777" w:rsidR="00550CD7" w:rsidRPr="00550CD7" w:rsidRDefault="00550CD7" w:rsidP="0097636D">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550CD7">
        <w:rPr>
          <w:rFonts w:ascii="Arial" w:hAnsi="Arial" w:cs="Arial"/>
          <w:sz w:val="22"/>
          <w:szCs w:val="22"/>
        </w:rPr>
        <w:t>wyłonienia wykonawcy oraz udzielenia Zamówienia poprzez zawarcie Umowy;</w:t>
      </w:r>
    </w:p>
    <w:p w14:paraId="15366411" w14:textId="77777777" w:rsidR="00550CD7" w:rsidRPr="00550CD7" w:rsidRDefault="00550CD7" w:rsidP="0097636D">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550CD7">
        <w:rPr>
          <w:rFonts w:ascii="Arial" w:hAnsi="Arial" w:cs="Arial"/>
          <w:sz w:val="22"/>
          <w:szCs w:val="22"/>
        </w:rPr>
        <w:t>przechowywania dokumentacji postępowania o udzielenie Zamówienia na wypadek kontroli prowadzonej przez uprawnione organy i podmioty;</w:t>
      </w:r>
    </w:p>
    <w:p w14:paraId="62A99946" w14:textId="77777777" w:rsidR="00550CD7" w:rsidRPr="00550CD7" w:rsidRDefault="00550CD7" w:rsidP="0097636D">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550CD7">
        <w:rPr>
          <w:rFonts w:ascii="Arial" w:hAnsi="Arial" w:cs="Arial"/>
          <w:sz w:val="22"/>
          <w:szCs w:val="22"/>
        </w:rPr>
        <w:t>przekazania dokumentacji postępowania o udzielenie Zamówienia do archiwum, a następnie jej zbrakowania (trwałego usunięcia i zniszczenia);</w:t>
      </w:r>
    </w:p>
    <w:p w14:paraId="1F69ECA5" w14:textId="77777777" w:rsidR="00550CD7" w:rsidRPr="00550CD7" w:rsidRDefault="00550CD7" w:rsidP="00550CD7">
      <w:pPr>
        <w:tabs>
          <w:tab w:val="left" w:pos="6660"/>
        </w:tabs>
        <w:spacing w:line="360" w:lineRule="auto"/>
        <w:ind w:left="851"/>
        <w:jc w:val="left"/>
        <w:rPr>
          <w:rFonts w:ascii="Arial" w:hAnsi="Arial" w:cs="Arial"/>
          <w:sz w:val="22"/>
          <w:szCs w:val="22"/>
        </w:rPr>
      </w:pPr>
      <w:r w:rsidRPr="00550CD7">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DA84418" w14:textId="77777777" w:rsidR="00550CD7" w:rsidRPr="00550CD7" w:rsidRDefault="00550CD7" w:rsidP="0097636D">
      <w:pPr>
        <w:numPr>
          <w:ilvl w:val="0"/>
          <w:numId w:val="15"/>
        </w:numPr>
        <w:tabs>
          <w:tab w:val="left" w:pos="709"/>
        </w:tabs>
        <w:suppressAutoHyphens w:val="0"/>
        <w:spacing w:line="360" w:lineRule="auto"/>
        <w:ind w:left="709" w:hanging="283"/>
        <w:jc w:val="left"/>
        <w:rPr>
          <w:rFonts w:ascii="Arial" w:hAnsi="Arial" w:cs="Arial"/>
          <w:sz w:val="22"/>
          <w:szCs w:val="22"/>
        </w:rPr>
      </w:pPr>
      <w:r w:rsidRPr="00550CD7">
        <w:rPr>
          <w:rFonts w:ascii="Arial" w:hAnsi="Arial" w:cs="Arial"/>
          <w:sz w:val="22"/>
          <w:szCs w:val="22"/>
        </w:rPr>
        <w:t>podstawą prawną przetwarzania danych osobowych przez Zamawiającego jest art. 6 ust. 1 lit. c i f RODO, przy czym za prawnie uzasadniony interes Zamawiającego wskazuje się konieczność przeprowadzenia postępowania o udzielenie Zamówienia;</w:t>
      </w:r>
    </w:p>
    <w:p w14:paraId="7B491180" w14:textId="77777777" w:rsidR="00550CD7" w:rsidRPr="00550CD7" w:rsidRDefault="00550CD7" w:rsidP="0097636D">
      <w:pPr>
        <w:numPr>
          <w:ilvl w:val="0"/>
          <w:numId w:val="15"/>
        </w:numPr>
        <w:tabs>
          <w:tab w:val="left" w:pos="709"/>
        </w:tabs>
        <w:suppressAutoHyphens w:val="0"/>
        <w:spacing w:after="160" w:line="360" w:lineRule="auto"/>
        <w:ind w:left="709" w:hanging="283"/>
        <w:contextualSpacing/>
        <w:jc w:val="left"/>
        <w:rPr>
          <w:rFonts w:ascii="Arial" w:hAnsi="Arial" w:cs="Arial"/>
          <w:sz w:val="22"/>
          <w:szCs w:val="22"/>
        </w:rPr>
      </w:pPr>
      <w:r w:rsidRPr="00550CD7">
        <w:rPr>
          <w:rFonts w:ascii="Arial" w:hAnsi="Arial" w:cs="Arial"/>
          <w:sz w:val="22"/>
          <w:szCs w:val="22"/>
        </w:rPr>
        <w:t>dane osobowe mogą być udostępniane innym odbiorcom na podstawie przepisów prawa, w szczególności podmiotom przetwarzającym na podstawie zawartych umów;</w:t>
      </w:r>
    </w:p>
    <w:p w14:paraId="3D3151F6" w14:textId="77777777" w:rsidR="00550CD7" w:rsidRPr="00550CD7" w:rsidRDefault="00550CD7" w:rsidP="0097636D">
      <w:pPr>
        <w:numPr>
          <w:ilvl w:val="0"/>
          <w:numId w:val="15"/>
        </w:numPr>
        <w:tabs>
          <w:tab w:val="left" w:pos="709"/>
        </w:tabs>
        <w:suppressAutoHyphens w:val="0"/>
        <w:spacing w:line="360" w:lineRule="auto"/>
        <w:ind w:left="709" w:hanging="283"/>
        <w:jc w:val="left"/>
        <w:rPr>
          <w:rFonts w:ascii="Arial" w:hAnsi="Arial" w:cs="Arial"/>
          <w:sz w:val="22"/>
          <w:szCs w:val="22"/>
        </w:rPr>
      </w:pPr>
      <w:r w:rsidRPr="00550CD7">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8222AF4" w14:textId="77777777" w:rsidR="00550CD7" w:rsidRPr="00550CD7" w:rsidRDefault="00550CD7" w:rsidP="0097636D">
      <w:pPr>
        <w:numPr>
          <w:ilvl w:val="1"/>
          <w:numId w:val="17"/>
        </w:numPr>
        <w:tabs>
          <w:tab w:val="left" w:pos="6660"/>
        </w:tabs>
        <w:suppressAutoHyphens w:val="0"/>
        <w:spacing w:line="360" w:lineRule="auto"/>
        <w:ind w:left="993" w:hanging="284"/>
        <w:jc w:val="left"/>
        <w:rPr>
          <w:rFonts w:ascii="Arial" w:hAnsi="Arial" w:cs="Arial"/>
          <w:sz w:val="22"/>
          <w:szCs w:val="22"/>
        </w:rPr>
      </w:pPr>
      <w:r w:rsidRPr="00550CD7">
        <w:rPr>
          <w:rFonts w:ascii="Arial" w:hAnsi="Arial" w:cs="Arial"/>
          <w:sz w:val="22"/>
          <w:szCs w:val="22"/>
        </w:rPr>
        <w:t>Komisja Europejska stwierdziła, że to państwo trzecie lub organizacja międzynarodowa zapewnia odpowiedni stopień ochrony danych osobowych, zgodnie z art. 45 RODO,</w:t>
      </w:r>
    </w:p>
    <w:p w14:paraId="41D68B49" w14:textId="77777777" w:rsidR="00550CD7" w:rsidRPr="00550CD7" w:rsidRDefault="00550CD7" w:rsidP="0097636D">
      <w:pPr>
        <w:numPr>
          <w:ilvl w:val="1"/>
          <w:numId w:val="17"/>
        </w:numPr>
        <w:tabs>
          <w:tab w:val="left" w:pos="6660"/>
        </w:tabs>
        <w:suppressAutoHyphens w:val="0"/>
        <w:spacing w:line="360" w:lineRule="auto"/>
        <w:ind w:left="993" w:hanging="284"/>
        <w:jc w:val="left"/>
        <w:rPr>
          <w:rFonts w:ascii="Arial" w:hAnsi="Arial" w:cs="Arial"/>
          <w:sz w:val="22"/>
          <w:szCs w:val="22"/>
        </w:rPr>
      </w:pPr>
      <w:r w:rsidRPr="00550CD7">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5EAA55A5" w14:textId="77777777" w:rsidR="00550CD7" w:rsidRPr="00550CD7" w:rsidRDefault="00550CD7" w:rsidP="0097636D">
      <w:pPr>
        <w:numPr>
          <w:ilvl w:val="1"/>
          <w:numId w:val="17"/>
        </w:numPr>
        <w:tabs>
          <w:tab w:val="left" w:pos="6660"/>
        </w:tabs>
        <w:suppressAutoHyphens w:val="0"/>
        <w:spacing w:line="360" w:lineRule="auto"/>
        <w:ind w:left="993" w:hanging="284"/>
        <w:jc w:val="left"/>
        <w:rPr>
          <w:rFonts w:ascii="Arial" w:hAnsi="Arial" w:cs="Arial"/>
          <w:sz w:val="22"/>
          <w:szCs w:val="22"/>
        </w:rPr>
      </w:pPr>
      <w:r w:rsidRPr="00550CD7">
        <w:rPr>
          <w:rFonts w:ascii="Arial" w:hAnsi="Arial" w:cs="Arial"/>
          <w:sz w:val="22"/>
          <w:szCs w:val="22"/>
        </w:rPr>
        <w:lastRenderedPageBreak/>
        <w:t>zachodzi przypadek, o którym mowa w art. 49 ust. 1 akapit drugi RODO, przy czym dane te zostaną wówczas w sposób odpowiedni zabezpieczone, a Wykonawca ma prawo do uzyskania dostępu do kopii tych zabezpieczeń pod wskazanym w pkt 2) adresem e-mail;</w:t>
      </w:r>
    </w:p>
    <w:p w14:paraId="47A48AE2" w14:textId="77777777" w:rsidR="00550CD7" w:rsidRPr="00550CD7" w:rsidRDefault="00550CD7" w:rsidP="0097636D">
      <w:pPr>
        <w:numPr>
          <w:ilvl w:val="0"/>
          <w:numId w:val="15"/>
        </w:numPr>
        <w:tabs>
          <w:tab w:val="left" w:pos="709"/>
        </w:tabs>
        <w:suppressAutoHyphens w:val="0"/>
        <w:spacing w:line="360" w:lineRule="auto"/>
        <w:ind w:left="709" w:hanging="283"/>
        <w:jc w:val="left"/>
        <w:rPr>
          <w:rFonts w:ascii="Arial" w:hAnsi="Arial" w:cs="Arial"/>
          <w:sz w:val="22"/>
          <w:szCs w:val="22"/>
        </w:rPr>
      </w:pPr>
      <w:r w:rsidRPr="00550CD7">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0E70E82E" w14:textId="77777777" w:rsidR="00550CD7" w:rsidRPr="00550CD7" w:rsidRDefault="00550CD7" w:rsidP="0097636D">
      <w:pPr>
        <w:numPr>
          <w:ilvl w:val="0"/>
          <w:numId w:val="15"/>
        </w:numPr>
        <w:tabs>
          <w:tab w:val="left" w:pos="709"/>
        </w:tabs>
        <w:suppressAutoHyphens w:val="0"/>
        <w:spacing w:line="360" w:lineRule="auto"/>
        <w:ind w:left="709" w:hanging="283"/>
        <w:jc w:val="left"/>
        <w:rPr>
          <w:rFonts w:ascii="Arial" w:hAnsi="Arial" w:cs="Arial"/>
          <w:sz w:val="22"/>
          <w:szCs w:val="22"/>
        </w:rPr>
      </w:pPr>
      <w:r w:rsidRPr="00550CD7">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C87EBA7" w14:textId="77777777" w:rsidR="00550CD7" w:rsidRPr="00550CD7" w:rsidRDefault="00550CD7" w:rsidP="0097636D">
      <w:pPr>
        <w:numPr>
          <w:ilvl w:val="0"/>
          <w:numId w:val="15"/>
        </w:numPr>
        <w:tabs>
          <w:tab w:val="left" w:pos="709"/>
        </w:tabs>
        <w:suppressAutoHyphens w:val="0"/>
        <w:spacing w:line="360" w:lineRule="auto"/>
        <w:ind w:left="709" w:hanging="283"/>
        <w:jc w:val="left"/>
        <w:rPr>
          <w:rFonts w:ascii="Arial" w:hAnsi="Arial" w:cs="Arial"/>
          <w:sz w:val="22"/>
          <w:szCs w:val="22"/>
        </w:rPr>
      </w:pPr>
      <w:r w:rsidRPr="00550CD7">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5682F53" w14:textId="77777777" w:rsidR="00550CD7" w:rsidRPr="00550CD7" w:rsidRDefault="00550CD7" w:rsidP="0097636D">
      <w:pPr>
        <w:numPr>
          <w:ilvl w:val="0"/>
          <w:numId w:val="15"/>
        </w:numPr>
        <w:tabs>
          <w:tab w:val="left" w:pos="709"/>
        </w:tabs>
        <w:suppressAutoHyphens w:val="0"/>
        <w:spacing w:line="360" w:lineRule="auto"/>
        <w:ind w:left="709" w:hanging="425"/>
        <w:jc w:val="left"/>
        <w:rPr>
          <w:rFonts w:ascii="Arial" w:hAnsi="Arial" w:cs="Arial"/>
          <w:sz w:val="22"/>
          <w:szCs w:val="22"/>
        </w:rPr>
      </w:pPr>
      <w:r w:rsidRPr="00550CD7">
        <w:rPr>
          <w:rFonts w:ascii="Arial" w:hAnsi="Arial" w:cs="Arial"/>
          <w:sz w:val="22"/>
          <w:szCs w:val="22"/>
        </w:rPr>
        <w:t>ma Pani/Pan prawo do wniesienia skargi do organu nadzorczego, tzn. Prezesa Urzędu Ochrony Danych Osobowych;</w:t>
      </w:r>
    </w:p>
    <w:p w14:paraId="28EC4BD6" w14:textId="77777777" w:rsidR="00550CD7" w:rsidRPr="00550CD7" w:rsidRDefault="00550CD7" w:rsidP="0097636D">
      <w:pPr>
        <w:numPr>
          <w:ilvl w:val="0"/>
          <w:numId w:val="15"/>
        </w:numPr>
        <w:tabs>
          <w:tab w:val="left" w:pos="709"/>
        </w:tabs>
        <w:suppressAutoHyphens w:val="0"/>
        <w:spacing w:line="360" w:lineRule="auto"/>
        <w:ind w:left="709" w:hanging="425"/>
        <w:jc w:val="left"/>
        <w:rPr>
          <w:rFonts w:ascii="Arial" w:hAnsi="Arial" w:cs="Arial"/>
          <w:sz w:val="22"/>
          <w:szCs w:val="22"/>
        </w:rPr>
      </w:pPr>
      <w:r w:rsidRPr="00550CD7">
        <w:rPr>
          <w:rFonts w:ascii="Arial" w:hAnsi="Arial" w:cs="Arial"/>
          <w:sz w:val="22"/>
          <w:szCs w:val="22"/>
        </w:rPr>
        <w:t>Zamawiający nie będzie przeprowadzać zautomatyzowanego podejmowania decyzji, w tym profilowania na podstawie podanych danych osobowych.</w:t>
      </w:r>
    </w:p>
    <w:p w14:paraId="0C260B90" w14:textId="77777777" w:rsidR="00550CD7" w:rsidRPr="00550CD7" w:rsidRDefault="00550CD7" w:rsidP="0097636D">
      <w:pPr>
        <w:numPr>
          <w:ilvl w:val="3"/>
          <w:numId w:val="19"/>
        </w:numPr>
        <w:tabs>
          <w:tab w:val="left" w:pos="284"/>
        </w:tabs>
        <w:suppressAutoHyphens w:val="0"/>
        <w:overflowPunct w:val="0"/>
        <w:autoSpaceDE w:val="0"/>
        <w:autoSpaceDN w:val="0"/>
        <w:adjustRightInd w:val="0"/>
        <w:spacing w:before="60" w:line="360" w:lineRule="auto"/>
        <w:ind w:left="284" w:hanging="284"/>
        <w:contextualSpacing/>
        <w:jc w:val="left"/>
        <w:textAlignment w:val="baseline"/>
        <w:rPr>
          <w:rFonts w:ascii="Arial" w:hAnsi="Arial" w:cs="Arial"/>
          <w:sz w:val="22"/>
          <w:szCs w:val="22"/>
        </w:rPr>
      </w:pPr>
      <w:r w:rsidRPr="00550CD7">
        <w:rPr>
          <w:rFonts w:ascii="Arial" w:hAnsi="Arial" w:cs="Arial"/>
          <w:sz w:val="22"/>
          <w:szCs w:val="22"/>
        </w:rPr>
        <w:t xml:space="preserve">Wykonawca zobowiązuje się poinformować w imieniu Zamawiającego wszystkie osoby fizyczne kierowane ze strony Wykonawcy do realizacji </w:t>
      </w:r>
      <w:proofErr w:type="gramStart"/>
      <w:r w:rsidRPr="00550CD7">
        <w:rPr>
          <w:rFonts w:ascii="Arial" w:hAnsi="Arial" w:cs="Arial"/>
          <w:sz w:val="22"/>
          <w:szCs w:val="22"/>
        </w:rPr>
        <w:t>Zamówienia,</w:t>
      </w:r>
      <w:proofErr w:type="gramEnd"/>
      <w:r w:rsidRPr="00550CD7">
        <w:rPr>
          <w:rFonts w:ascii="Arial" w:hAnsi="Arial" w:cs="Arial"/>
          <w:sz w:val="22"/>
          <w:szCs w:val="22"/>
        </w:rPr>
        <w:t xml:space="preserve">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2A965D58" w14:textId="77777777" w:rsidR="00550CD7" w:rsidRPr="00550CD7" w:rsidRDefault="00550CD7" w:rsidP="0097636D">
      <w:pPr>
        <w:numPr>
          <w:ilvl w:val="0"/>
          <w:numId w:val="18"/>
        </w:numPr>
        <w:tabs>
          <w:tab w:val="left" w:pos="851"/>
        </w:tabs>
        <w:suppressAutoHyphens w:val="0"/>
        <w:spacing w:after="60" w:line="360" w:lineRule="auto"/>
        <w:ind w:left="709" w:hanging="283"/>
        <w:jc w:val="left"/>
        <w:rPr>
          <w:rFonts w:ascii="Arial" w:hAnsi="Arial" w:cs="Arial"/>
          <w:sz w:val="22"/>
          <w:szCs w:val="22"/>
        </w:rPr>
      </w:pPr>
      <w:r w:rsidRPr="00550CD7">
        <w:rPr>
          <w:rFonts w:ascii="Arial" w:hAnsi="Arial" w:cs="Arial"/>
          <w:sz w:val="22"/>
          <w:szCs w:val="22"/>
        </w:rPr>
        <w:t>fakcie przekazania danych osobowych Zamawiającemu;</w:t>
      </w:r>
    </w:p>
    <w:p w14:paraId="6587BE20" w14:textId="77777777" w:rsidR="00550CD7" w:rsidRPr="00550CD7" w:rsidRDefault="00550CD7" w:rsidP="0097636D">
      <w:pPr>
        <w:numPr>
          <w:ilvl w:val="0"/>
          <w:numId w:val="18"/>
        </w:numPr>
        <w:tabs>
          <w:tab w:val="left" w:pos="851"/>
        </w:tabs>
        <w:suppressAutoHyphens w:val="0"/>
        <w:spacing w:line="360" w:lineRule="auto"/>
        <w:ind w:left="709" w:hanging="283"/>
        <w:jc w:val="left"/>
        <w:rPr>
          <w:rFonts w:ascii="Arial" w:hAnsi="Arial" w:cs="Arial"/>
          <w:sz w:val="22"/>
          <w:szCs w:val="22"/>
        </w:rPr>
      </w:pPr>
      <w:r w:rsidRPr="00550CD7">
        <w:rPr>
          <w:rFonts w:ascii="Arial" w:hAnsi="Arial" w:cs="Arial"/>
          <w:sz w:val="22"/>
          <w:szCs w:val="22"/>
        </w:rPr>
        <w:t>przetwarzaniu danych osobowych przez Zamawiającego.</w:t>
      </w:r>
    </w:p>
    <w:p w14:paraId="43A2BA94" w14:textId="65A20DC5" w:rsidR="00550CD7" w:rsidRPr="005244C0" w:rsidRDefault="00550CD7" w:rsidP="005244C0">
      <w:pPr>
        <w:numPr>
          <w:ilvl w:val="3"/>
          <w:numId w:val="19"/>
        </w:numPr>
        <w:tabs>
          <w:tab w:val="left" w:pos="284"/>
        </w:tabs>
        <w:suppressAutoHyphens w:val="0"/>
        <w:overflowPunct w:val="0"/>
        <w:autoSpaceDE w:val="0"/>
        <w:autoSpaceDN w:val="0"/>
        <w:adjustRightInd w:val="0"/>
        <w:spacing w:before="60" w:line="360" w:lineRule="auto"/>
        <w:ind w:left="284" w:hanging="284"/>
        <w:contextualSpacing/>
        <w:jc w:val="left"/>
        <w:textAlignment w:val="baseline"/>
        <w:rPr>
          <w:rFonts w:ascii="Arial" w:hAnsi="Arial" w:cs="Arial"/>
          <w:sz w:val="22"/>
          <w:szCs w:val="22"/>
        </w:rPr>
      </w:pPr>
      <w:r w:rsidRPr="00550CD7">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r w:rsidR="0028149C">
        <w:rPr>
          <w:rFonts w:ascii="Arial" w:hAnsi="Arial" w:cs="Arial"/>
          <w:sz w:val="22"/>
          <w:szCs w:val="22"/>
        </w:rPr>
        <w:br/>
      </w:r>
    </w:p>
    <w:p w14:paraId="54DC99AE" w14:textId="77777777" w:rsidR="00550CD7" w:rsidRPr="00550CD7" w:rsidRDefault="00550CD7" w:rsidP="00550CD7">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rPr>
          <w:rFonts w:ascii="Arial" w:hAnsi="Arial" w:cs="Arial"/>
          <w:b/>
          <w:bCs/>
          <w:sz w:val="22"/>
          <w:szCs w:val="22"/>
          <w:u w:val="single"/>
        </w:rPr>
      </w:pPr>
      <w:bookmarkStart w:id="53" w:name="_Toc30070012"/>
      <w:bookmarkStart w:id="54" w:name="_Toc83980419"/>
      <w:bookmarkStart w:id="55" w:name="_Toc148606693"/>
      <w:r w:rsidRPr="00550CD7">
        <w:rPr>
          <w:rFonts w:ascii="Arial" w:hAnsi="Arial" w:cs="Arial"/>
          <w:b/>
          <w:bCs/>
          <w:u w:val="single"/>
        </w:rPr>
        <w:lastRenderedPageBreak/>
        <w:t>ZAŁĄCZNIKI</w:t>
      </w:r>
      <w:bookmarkEnd w:id="53"/>
      <w:bookmarkEnd w:id="54"/>
      <w:bookmarkEnd w:id="55"/>
    </w:p>
    <w:p w14:paraId="2E0080DA" w14:textId="77777777" w:rsidR="00550CD7" w:rsidRPr="00550CD7" w:rsidRDefault="00550CD7" w:rsidP="00550CD7">
      <w:pPr>
        <w:tabs>
          <w:tab w:val="left" w:pos="1701"/>
        </w:tabs>
        <w:spacing w:line="360" w:lineRule="auto"/>
        <w:ind w:left="1701" w:right="-6" w:hanging="1701"/>
        <w:rPr>
          <w:rFonts w:ascii="Arial" w:hAnsi="Arial" w:cs="Arial"/>
          <w:sz w:val="22"/>
          <w:szCs w:val="22"/>
        </w:rPr>
      </w:pPr>
    </w:p>
    <w:p w14:paraId="645C0076" w14:textId="77777777" w:rsidR="00550CD7" w:rsidRPr="00550CD7" w:rsidRDefault="00550CD7" w:rsidP="00550CD7">
      <w:pPr>
        <w:tabs>
          <w:tab w:val="left" w:pos="1701"/>
        </w:tabs>
        <w:spacing w:line="360" w:lineRule="auto"/>
        <w:ind w:left="1701" w:right="-6" w:hanging="1701"/>
        <w:rPr>
          <w:rFonts w:ascii="Arial" w:hAnsi="Arial" w:cs="Arial"/>
          <w:sz w:val="22"/>
          <w:szCs w:val="22"/>
        </w:rPr>
      </w:pPr>
      <w:r w:rsidRPr="00550CD7">
        <w:rPr>
          <w:rFonts w:ascii="Arial" w:hAnsi="Arial" w:cs="Arial"/>
          <w:b/>
          <w:sz w:val="22"/>
          <w:szCs w:val="22"/>
        </w:rPr>
        <w:t>Załącznik nr 1</w:t>
      </w:r>
      <w:r w:rsidRPr="00550CD7">
        <w:rPr>
          <w:rFonts w:ascii="Arial" w:hAnsi="Arial" w:cs="Arial"/>
          <w:sz w:val="22"/>
          <w:szCs w:val="22"/>
        </w:rPr>
        <w:t xml:space="preserve"> – Oświadczenie o spełnianiu warunków udziału w postępowaniu zakupowym i braku podstaw do odrzucenia oferty</w:t>
      </w:r>
    </w:p>
    <w:p w14:paraId="388AA3D5" w14:textId="77777777" w:rsidR="00550CD7" w:rsidRPr="00550CD7" w:rsidRDefault="00550CD7" w:rsidP="00550CD7">
      <w:pPr>
        <w:tabs>
          <w:tab w:val="left" w:pos="1701"/>
        </w:tabs>
        <w:spacing w:line="360" w:lineRule="auto"/>
        <w:ind w:left="1701" w:right="-6" w:hanging="1701"/>
        <w:rPr>
          <w:rFonts w:ascii="Arial" w:hAnsi="Arial" w:cs="Arial"/>
          <w:sz w:val="22"/>
          <w:szCs w:val="22"/>
        </w:rPr>
      </w:pPr>
      <w:r w:rsidRPr="00550CD7">
        <w:rPr>
          <w:rFonts w:ascii="Arial" w:hAnsi="Arial" w:cs="Arial"/>
          <w:b/>
          <w:sz w:val="22"/>
          <w:szCs w:val="22"/>
        </w:rPr>
        <w:t xml:space="preserve">Załącznik nr 2 </w:t>
      </w:r>
      <w:r w:rsidRPr="00550CD7">
        <w:rPr>
          <w:rFonts w:ascii="Arial" w:hAnsi="Arial" w:cs="Arial"/>
          <w:sz w:val="22"/>
          <w:szCs w:val="22"/>
        </w:rPr>
        <w:t xml:space="preserve">– Wzór </w:t>
      </w:r>
      <w:proofErr w:type="spellStart"/>
      <w:r w:rsidRPr="00550CD7">
        <w:rPr>
          <w:rFonts w:ascii="Arial" w:hAnsi="Arial" w:cs="Arial"/>
          <w:sz w:val="22"/>
          <w:szCs w:val="22"/>
        </w:rPr>
        <w:t>Oświadcznia</w:t>
      </w:r>
      <w:proofErr w:type="spellEnd"/>
      <w:r w:rsidRPr="00550CD7">
        <w:rPr>
          <w:rFonts w:ascii="Arial" w:hAnsi="Arial" w:cs="Arial"/>
          <w:sz w:val="22"/>
          <w:szCs w:val="22"/>
        </w:rPr>
        <w:t xml:space="preserve"> o akceptacji SWZ i zapisów umowy</w:t>
      </w:r>
    </w:p>
    <w:p w14:paraId="39BBEA9C" w14:textId="7D31E9E1" w:rsidR="00550CD7" w:rsidRPr="00550CD7" w:rsidRDefault="00550CD7" w:rsidP="00550CD7">
      <w:pPr>
        <w:tabs>
          <w:tab w:val="left" w:pos="1701"/>
        </w:tabs>
        <w:spacing w:line="360" w:lineRule="auto"/>
        <w:ind w:left="1701" w:right="-6" w:hanging="1701"/>
        <w:jc w:val="left"/>
        <w:rPr>
          <w:rFonts w:ascii="Arial" w:hAnsi="Arial" w:cs="Arial"/>
          <w:sz w:val="22"/>
          <w:szCs w:val="22"/>
        </w:rPr>
      </w:pPr>
      <w:r w:rsidRPr="00550CD7">
        <w:rPr>
          <w:rFonts w:ascii="Arial" w:hAnsi="Arial" w:cs="Arial"/>
          <w:b/>
          <w:sz w:val="22"/>
          <w:szCs w:val="22"/>
        </w:rPr>
        <w:t xml:space="preserve">Załącznik nr 3 </w:t>
      </w:r>
      <w:r w:rsidRPr="00550CD7">
        <w:rPr>
          <w:rFonts w:ascii="Arial" w:hAnsi="Arial" w:cs="Arial"/>
          <w:sz w:val="22"/>
          <w:szCs w:val="22"/>
        </w:rPr>
        <w:t xml:space="preserve">– Oświadczenie o niepodleganiu wykluczeniu na podstawie art. 7 ust. 1 ustawy z dnia 13 kwietnia 2022 r. o szczególnych rozwiązaniach w zakresie przeciwdziałania wspieraniu agresji na </w:t>
      </w:r>
      <w:proofErr w:type="spellStart"/>
      <w:r w:rsidRPr="00550CD7">
        <w:rPr>
          <w:rFonts w:ascii="Arial" w:hAnsi="Arial" w:cs="Arial"/>
          <w:sz w:val="22"/>
          <w:szCs w:val="22"/>
        </w:rPr>
        <w:t>ukrainę</w:t>
      </w:r>
      <w:proofErr w:type="spellEnd"/>
      <w:r w:rsidRPr="00550CD7">
        <w:rPr>
          <w:rFonts w:ascii="Arial" w:hAnsi="Arial" w:cs="Arial"/>
          <w:sz w:val="22"/>
          <w:szCs w:val="22"/>
        </w:rPr>
        <w:t xml:space="preserve"> oraz służących ochronie bezpieczeństwa narodowego </w:t>
      </w:r>
    </w:p>
    <w:p w14:paraId="79244067" w14:textId="7C3AD891" w:rsidR="00550CD7" w:rsidRPr="00550CD7" w:rsidRDefault="00550CD7" w:rsidP="00550CD7">
      <w:pPr>
        <w:tabs>
          <w:tab w:val="left" w:pos="1701"/>
        </w:tabs>
        <w:spacing w:line="360" w:lineRule="auto"/>
        <w:ind w:left="1701" w:right="-6" w:hanging="1701"/>
        <w:rPr>
          <w:rFonts w:ascii="Arial" w:hAnsi="Arial" w:cs="Arial"/>
          <w:sz w:val="22"/>
          <w:szCs w:val="22"/>
        </w:rPr>
      </w:pPr>
      <w:r w:rsidRPr="00550CD7">
        <w:rPr>
          <w:rFonts w:ascii="Arial" w:hAnsi="Arial" w:cs="Arial"/>
          <w:b/>
          <w:sz w:val="22"/>
          <w:szCs w:val="22"/>
        </w:rPr>
        <w:t xml:space="preserve">Załącznik nr 4 </w:t>
      </w:r>
      <w:r w:rsidRPr="00550CD7">
        <w:rPr>
          <w:rFonts w:ascii="Arial" w:hAnsi="Arial" w:cs="Arial"/>
          <w:sz w:val="22"/>
          <w:szCs w:val="22"/>
        </w:rPr>
        <w:t xml:space="preserve">– </w:t>
      </w:r>
      <w:r w:rsidR="005244C0">
        <w:rPr>
          <w:rFonts w:ascii="Arial" w:hAnsi="Arial" w:cs="Arial"/>
          <w:sz w:val="22"/>
          <w:szCs w:val="22"/>
        </w:rPr>
        <w:t xml:space="preserve">Wzór </w:t>
      </w:r>
      <w:r w:rsidRPr="00550CD7">
        <w:rPr>
          <w:rFonts w:ascii="Arial" w:hAnsi="Arial" w:cs="Arial"/>
          <w:sz w:val="22"/>
          <w:szCs w:val="22"/>
        </w:rPr>
        <w:t>umowy</w:t>
      </w:r>
    </w:p>
    <w:p w14:paraId="7EC7B889" w14:textId="77777777" w:rsidR="00550CD7" w:rsidRPr="00550CD7" w:rsidRDefault="00550CD7" w:rsidP="00550CD7">
      <w:pPr>
        <w:tabs>
          <w:tab w:val="left" w:pos="1701"/>
        </w:tabs>
        <w:spacing w:line="360" w:lineRule="auto"/>
        <w:ind w:left="1701" w:right="-6" w:hanging="1701"/>
        <w:rPr>
          <w:rFonts w:ascii="Arial" w:hAnsi="Arial" w:cs="Arial"/>
          <w:sz w:val="22"/>
          <w:szCs w:val="22"/>
        </w:rPr>
      </w:pPr>
      <w:r w:rsidRPr="00550CD7">
        <w:rPr>
          <w:rFonts w:ascii="Arial" w:hAnsi="Arial" w:cs="Arial"/>
          <w:b/>
          <w:sz w:val="22"/>
          <w:szCs w:val="22"/>
        </w:rPr>
        <w:t xml:space="preserve">Załącznik nr 5 </w:t>
      </w:r>
      <w:r w:rsidRPr="00550CD7">
        <w:rPr>
          <w:rFonts w:ascii="Arial" w:hAnsi="Arial" w:cs="Arial"/>
          <w:sz w:val="22"/>
          <w:szCs w:val="22"/>
        </w:rPr>
        <w:t>– Oświadczenie o zapoznaniu się z terenem oraz zakresem prac do wykonania, na którym prace mają być wykonywane</w:t>
      </w:r>
    </w:p>
    <w:p w14:paraId="4EFF4931" w14:textId="3CEB8E47" w:rsidR="00550CD7" w:rsidRPr="00550CD7" w:rsidRDefault="00550CD7" w:rsidP="00550CD7">
      <w:pPr>
        <w:tabs>
          <w:tab w:val="left" w:pos="1701"/>
        </w:tabs>
        <w:spacing w:line="360" w:lineRule="auto"/>
        <w:ind w:left="1701" w:right="-6" w:hanging="1701"/>
        <w:rPr>
          <w:rFonts w:ascii="Arial" w:hAnsi="Arial" w:cs="Arial"/>
          <w:sz w:val="22"/>
          <w:szCs w:val="22"/>
        </w:rPr>
      </w:pPr>
      <w:r w:rsidRPr="00550CD7">
        <w:rPr>
          <w:rFonts w:ascii="Arial" w:hAnsi="Arial" w:cs="Arial"/>
          <w:b/>
          <w:sz w:val="22"/>
          <w:szCs w:val="22"/>
        </w:rPr>
        <w:t xml:space="preserve">Załącznik nr 6 </w:t>
      </w:r>
      <w:r w:rsidRPr="00550CD7">
        <w:rPr>
          <w:rFonts w:ascii="Arial" w:hAnsi="Arial" w:cs="Arial"/>
          <w:sz w:val="22"/>
          <w:szCs w:val="22"/>
        </w:rPr>
        <w:t xml:space="preserve">– Wykaz wykonywanych </w:t>
      </w:r>
      <w:r w:rsidR="00923B1E">
        <w:rPr>
          <w:rFonts w:ascii="Arial" w:hAnsi="Arial" w:cs="Arial"/>
          <w:sz w:val="22"/>
          <w:szCs w:val="22"/>
        </w:rPr>
        <w:t>usług</w:t>
      </w:r>
    </w:p>
    <w:p w14:paraId="2E06CFB7" w14:textId="32F8FE26" w:rsidR="00550CD7" w:rsidRDefault="00923B1E" w:rsidP="00923B1E">
      <w:pPr>
        <w:tabs>
          <w:tab w:val="left" w:pos="1985"/>
        </w:tabs>
        <w:spacing w:line="360" w:lineRule="auto"/>
        <w:ind w:left="1701" w:right="-6" w:hanging="1701"/>
        <w:rPr>
          <w:rFonts w:ascii="Arial" w:hAnsi="Arial" w:cs="Arial"/>
          <w:sz w:val="22"/>
          <w:szCs w:val="22"/>
        </w:rPr>
      </w:pPr>
      <w:r w:rsidRPr="00923B1E">
        <w:rPr>
          <w:rFonts w:ascii="Arial" w:hAnsi="Arial" w:cs="Arial"/>
          <w:b/>
          <w:sz w:val="22"/>
          <w:szCs w:val="22"/>
        </w:rPr>
        <w:t>Załącznik nr 7</w:t>
      </w:r>
      <w:r w:rsidR="005244C0">
        <w:rPr>
          <w:rFonts w:ascii="Arial" w:hAnsi="Arial" w:cs="Arial"/>
          <w:sz w:val="22"/>
          <w:szCs w:val="22"/>
        </w:rPr>
        <w:t xml:space="preserve"> </w:t>
      </w:r>
      <w:r w:rsidRPr="00923B1E">
        <w:rPr>
          <w:rFonts w:ascii="Arial" w:hAnsi="Arial" w:cs="Arial"/>
          <w:sz w:val="22"/>
          <w:szCs w:val="22"/>
        </w:rPr>
        <w:t xml:space="preserve">– </w:t>
      </w:r>
      <w:r w:rsidR="00550CD7" w:rsidRPr="00550CD7">
        <w:rPr>
          <w:rFonts w:ascii="Arial" w:hAnsi="Arial" w:cs="Arial"/>
          <w:sz w:val="22"/>
          <w:szCs w:val="22"/>
        </w:rPr>
        <w:t>Wzór gwarancji należytego wykonania umowy oraz rękojmi za wady lub gwarancji</w:t>
      </w:r>
    </w:p>
    <w:p w14:paraId="15D5CF6A" w14:textId="42334246" w:rsidR="007C03F8" w:rsidRDefault="007C03F8" w:rsidP="007C03F8">
      <w:pPr>
        <w:tabs>
          <w:tab w:val="left" w:pos="1985"/>
        </w:tabs>
        <w:spacing w:line="360" w:lineRule="auto"/>
        <w:ind w:left="1701" w:right="-6" w:hanging="1701"/>
        <w:rPr>
          <w:rFonts w:ascii="Arial" w:hAnsi="Arial" w:cs="Arial"/>
          <w:sz w:val="22"/>
          <w:szCs w:val="22"/>
        </w:rPr>
      </w:pPr>
      <w:r w:rsidRPr="00923B1E">
        <w:rPr>
          <w:rFonts w:ascii="Arial" w:hAnsi="Arial" w:cs="Arial"/>
          <w:b/>
          <w:sz w:val="22"/>
          <w:szCs w:val="22"/>
        </w:rPr>
        <w:t xml:space="preserve">Załącznik nr </w:t>
      </w:r>
      <w:r>
        <w:rPr>
          <w:rFonts w:ascii="Arial" w:hAnsi="Arial" w:cs="Arial"/>
          <w:b/>
          <w:sz w:val="22"/>
          <w:szCs w:val="22"/>
        </w:rPr>
        <w:t>8</w:t>
      </w:r>
      <w:r w:rsidRPr="00923B1E">
        <w:rPr>
          <w:rFonts w:ascii="Arial" w:hAnsi="Arial" w:cs="Arial"/>
          <w:sz w:val="22"/>
          <w:szCs w:val="22"/>
        </w:rPr>
        <w:t xml:space="preserve"> – </w:t>
      </w:r>
      <w:r w:rsidRPr="007C03F8">
        <w:rPr>
          <w:rFonts w:ascii="Arial" w:hAnsi="Arial" w:cs="Arial"/>
          <w:sz w:val="22"/>
          <w:szCs w:val="22"/>
        </w:rPr>
        <w:t>Wzór zobowiązania podmiotu udostępniającego zasoby</w:t>
      </w:r>
    </w:p>
    <w:p w14:paraId="565B6803" w14:textId="7CA796E9" w:rsidR="00550CD7" w:rsidRPr="00550CD7" w:rsidRDefault="00550CD7" w:rsidP="007C03F8">
      <w:pPr>
        <w:tabs>
          <w:tab w:val="left" w:pos="1701"/>
        </w:tabs>
        <w:spacing w:line="360" w:lineRule="auto"/>
        <w:ind w:left="0" w:right="-6"/>
        <w:rPr>
          <w:rFonts w:ascii="Arial" w:hAnsi="Arial" w:cs="Arial"/>
          <w:sz w:val="22"/>
          <w:szCs w:val="22"/>
        </w:rPr>
      </w:pPr>
    </w:p>
    <w:p w14:paraId="02AAAE93" w14:textId="77777777" w:rsidR="008E08B6" w:rsidRPr="0023303B" w:rsidRDefault="008E08B6" w:rsidP="0045679F">
      <w:pPr>
        <w:tabs>
          <w:tab w:val="left" w:pos="1701"/>
        </w:tabs>
        <w:spacing w:line="360" w:lineRule="auto"/>
        <w:ind w:left="1701" w:right="-6" w:hanging="1701"/>
        <w:rPr>
          <w:rFonts w:ascii="Arial" w:hAnsi="Arial" w:cs="Arial"/>
          <w:sz w:val="22"/>
          <w:szCs w:val="22"/>
        </w:rPr>
      </w:pPr>
    </w:p>
    <w:p w14:paraId="4E61BC7E" w14:textId="32549103" w:rsidR="00AF1ECC" w:rsidRPr="00BE1AEA" w:rsidRDefault="00AF1ECC" w:rsidP="00B43BF9">
      <w:pPr>
        <w:tabs>
          <w:tab w:val="left" w:pos="1701"/>
        </w:tabs>
        <w:spacing w:line="276" w:lineRule="auto"/>
        <w:ind w:left="1701" w:right="-6" w:hanging="1701"/>
        <w:rPr>
          <w:rFonts w:ascii="Arial" w:hAnsi="Arial" w:cs="Arial"/>
          <w:sz w:val="22"/>
          <w:szCs w:val="22"/>
        </w:rPr>
      </w:pPr>
    </w:p>
    <w:sectPr w:rsidR="00AF1ECC" w:rsidRPr="00BE1AEA" w:rsidSect="00940E18">
      <w:headerReference w:type="default" r:id="rId19"/>
      <w:footerReference w:type="even" r:id="rId20"/>
      <w:footerReference w:type="default" r:id="rId21"/>
      <w:footerReference w:type="first" r:id="rId22"/>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4EC23" w14:textId="77777777" w:rsidR="00E806AE" w:rsidRDefault="00E806AE">
      <w:r>
        <w:separator/>
      </w:r>
    </w:p>
  </w:endnote>
  <w:endnote w:type="continuationSeparator" w:id="0">
    <w:p w14:paraId="7962F08A" w14:textId="77777777" w:rsidR="00E806AE" w:rsidRDefault="00E806AE">
      <w:r>
        <w:continuationSeparator/>
      </w:r>
    </w:p>
  </w:endnote>
  <w:endnote w:type="continuationNotice" w:id="1">
    <w:p w14:paraId="60FF8FDE" w14:textId="77777777" w:rsidR="00E806AE" w:rsidRDefault="00E806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13A3" w14:textId="77777777" w:rsidR="004D6E23" w:rsidRDefault="004D6E2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4D6E23" w:rsidRDefault="004D6E23">
    <w:pPr>
      <w:pStyle w:val="Stopka"/>
      <w:ind w:right="360"/>
    </w:pPr>
  </w:p>
  <w:p w14:paraId="3EBC934F" w14:textId="77777777" w:rsidR="004D6E23" w:rsidRDefault="004D6E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8993501"/>
      <w:docPartObj>
        <w:docPartGallery w:val="Page Numbers (Bottom of Page)"/>
        <w:docPartUnique/>
      </w:docPartObj>
    </w:sdtPr>
    <w:sdtContent>
      <w:sdt>
        <w:sdtPr>
          <w:id w:val="-67886464"/>
          <w:docPartObj>
            <w:docPartGallery w:val="Page Numbers (Top of Page)"/>
            <w:docPartUnique/>
          </w:docPartObj>
        </w:sdtPr>
        <w:sdtContent>
          <w:p w14:paraId="750DA849" w14:textId="01485FCC" w:rsidR="004D6E23" w:rsidRDefault="004D6E23">
            <w:pPr>
              <w:pStyle w:val="Stopka"/>
              <w:jc w:val="right"/>
            </w:pPr>
            <w:r>
              <w:t xml:space="preserve">Strona </w:t>
            </w:r>
            <w:r>
              <w:rPr>
                <w:b/>
                <w:bCs/>
              </w:rPr>
              <w:fldChar w:fldCharType="begin"/>
            </w:r>
            <w:r>
              <w:rPr>
                <w:b/>
                <w:bCs/>
              </w:rPr>
              <w:instrText>PAGE</w:instrText>
            </w:r>
            <w:r>
              <w:rPr>
                <w:b/>
                <w:bCs/>
              </w:rPr>
              <w:fldChar w:fldCharType="separate"/>
            </w:r>
            <w:r w:rsidR="008B74E4">
              <w:rPr>
                <w:b/>
                <w:bCs/>
                <w:noProof/>
              </w:rPr>
              <w:t>21</w:t>
            </w:r>
            <w:r>
              <w:rPr>
                <w:b/>
                <w:bCs/>
              </w:rPr>
              <w:fldChar w:fldCharType="end"/>
            </w:r>
            <w:r>
              <w:t xml:space="preserve"> z </w:t>
            </w:r>
            <w:r>
              <w:rPr>
                <w:b/>
                <w:bCs/>
              </w:rPr>
              <w:fldChar w:fldCharType="begin"/>
            </w:r>
            <w:r>
              <w:rPr>
                <w:b/>
                <w:bCs/>
              </w:rPr>
              <w:instrText>NUMPAGES</w:instrText>
            </w:r>
            <w:r>
              <w:rPr>
                <w:b/>
                <w:bCs/>
              </w:rPr>
              <w:fldChar w:fldCharType="separate"/>
            </w:r>
            <w:r w:rsidR="008B74E4">
              <w:rPr>
                <w:b/>
                <w:bCs/>
                <w:noProof/>
              </w:rPr>
              <w:t>23</w:t>
            </w:r>
            <w:r>
              <w:rPr>
                <w:b/>
                <w:bCs/>
              </w:rPr>
              <w:fldChar w:fldCharType="end"/>
            </w:r>
          </w:p>
        </w:sdtContent>
      </w:sdt>
    </w:sdtContent>
  </w:sdt>
  <w:p w14:paraId="28A3BBA5" w14:textId="77777777" w:rsidR="004D6E23" w:rsidRDefault="004D6E23"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937460"/>
      <w:docPartObj>
        <w:docPartGallery w:val="Page Numbers (Bottom of Page)"/>
        <w:docPartUnique/>
      </w:docPartObj>
    </w:sdtPr>
    <w:sdtContent>
      <w:sdt>
        <w:sdtPr>
          <w:id w:val="-1769616900"/>
          <w:docPartObj>
            <w:docPartGallery w:val="Page Numbers (Top of Page)"/>
            <w:docPartUnique/>
          </w:docPartObj>
        </w:sdtPr>
        <w:sdtContent>
          <w:p w14:paraId="0BBDE08A" w14:textId="3963E585" w:rsidR="004D6E23" w:rsidRDefault="004D6E23">
            <w:pPr>
              <w:pStyle w:val="Stopka"/>
              <w:jc w:val="right"/>
            </w:pPr>
            <w:r>
              <w:t xml:space="preserve">Strona </w:t>
            </w:r>
            <w:r>
              <w:rPr>
                <w:b/>
                <w:bCs/>
              </w:rPr>
              <w:fldChar w:fldCharType="begin"/>
            </w:r>
            <w:r>
              <w:rPr>
                <w:b/>
                <w:bCs/>
              </w:rPr>
              <w:instrText>PAGE</w:instrText>
            </w:r>
            <w:r>
              <w:rPr>
                <w:b/>
                <w:bCs/>
              </w:rPr>
              <w:fldChar w:fldCharType="separate"/>
            </w:r>
            <w:r w:rsidR="008B74E4">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8B74E4">
              <w:rPr>
                <w:b/>
                <w:bCs/>
                <w:noProof/>
              </w:rPr>
              <w:t>23</w:t>
            </w:r>
            <w:r>
              <w:rPr>
                <w:b/>
                <w:bCs/>
              </w:rPr>
              <w:fldChar w:fldCharType="end"/>
            </w:r>
          </w:p>
        </w:sdtContent>
      </w:sdt>
    </w:sdtContent>
  </w:sdt>
  <w:p w14:paraId="384381D4" w14:textId="77777777" w:rsidR="004D6E23" w:rsidRDefault="004D6E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89B31" w14:textId="77777777" w:rsidR="00E806AE" w:rsidRDefault="00E806AE">
      <w:r>
        <w:separator/>
      </w:r>
    </w:p>
  </w:footnote>
  <w:footnote w:type="continuationSeparator" w:id="0">
    <w:p w14:paraId="10C61927" w14:textId="77777777" w:rsidR="00E806AE" w:rsidRDefault="00E806AE">
      <w:r>
        <w:continuationSeparator/>
      </w:r>
    </w:p>
  </w:footnote>
  <w:footnote w:type="continuationNotice" w:id="1">
    <w:p w14:paraId="469393D1" w14:textId="77777777" w:rsidR="00E806AE" w:rsidRDefault="00E806AE"/>
  </w:footnote>
  <w:footnote w:id="2">
    <w:p w14:paraId="30AE4331" w14:textId="4DE50B11" w:rsidR="00550CD7" w:rsidRPr="001F12FB" w:rsidRDefault="00550CD7" w:rsidP="00550CD7">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A8AE" w14:textId="1CFB6DB9" w:rsidR="004D6E23" w:rsidRPr="00A10D63" w:rsidRDefault="004D6E23" w:rsidP="00B17880">
    <w:pPr>
      <w:numPr>
        <w:ilvl w:val="1"/>
        <w:numId w:val="5"/>
      </w:numPr>
      <w:spacing w:line="360" w:lineRule="auto"/>
      <w:ind w:left="-256" w:right="-993" w:hanging="1162"/>
      <w:jc w:val="left"/>
      <w:rPr>
        <w:rFonts w:ascii="Arial" w:hAnsi="Arial" w:cs="Arial"/>
        <w:b/>
        <w:bCs/>
        <w:sz w:val="16"/>
        <w:szCs w:val="16"/>
      </w:rPr>
    </w:pPr>
    <w:r w:rsidRPr="00D416B7">
      <w:rPr>
        <w:rFonts w:ascii="Arial" w:hAnsi="Arial" w:cs="Arial"/>
        <w:sz w:val="16"/>
        <w:szCs w:val="16"/>
      </w:rPr>
      <w:t xml:space="preserve">Specyfikacja Warunków Zamówienia pn.: </w:t>
    </w:r>
    <w:r w:rsidRPr="00D416B7">
      <w:rPr>
        <w:rFonts w:ascii="Arial" w:hAnsi="Arial" w:cs="Arial"/>
        <w:b/>
        <w:sz w:val="16"/>
        <w:szCs w:val="16"/>
      </w:rPr>
      <w:t>„</w:t>
    </w:r>
    <w:r w:rsidR="00B17880" w:rsidRPr="00B17880">
      <w:rPr>
        <w:rFonts w:ascii="Arial" w:hAnsi="Arial" w:cs="Arial"/>
        <w:b/>
        <w:bCs/>
        <w:sz w:val="16"/>
        <w:szCs w:val="16"/>
      </w:rPr>
      <w:t>Wymiana opraw oświetleniowych na przystanku osobowym Dąbrowa Niemodlińska, Łosiów, Lipki oraz przejazdach kolejowych w km: 126,673; 128,864; 136,211; 136,626, 149,033, 150,125 linia kolejowa nr 132 Bytom - Wrocław Główny</w:t>
    </w:r>
    <w:r w:rsidRPr="00A10D63">
      <w:rPr>
        <w:rFonts w:ascii="Arial" w:hAnsi="Arial" w:cs="Arial"/>
        <w:b/>
        <w:sz w:val="16"/>
        <w:szCs w:val="16"/>
      </w:rPr>
      <w:t>”</w:t>
    </w:r>
    <w:r w:rsidR="00A10D63">
      <w:rPr>
        <w:rFonts w:ascii="Arial" w:hAnsi="Arial" w:cs="Arial"/>
        <w:b/>
        <w:bCs/>
        <w:sz w:val="16"/>
        <w:szCs w:val="16"/>
      </w:rPr>
      <w:t xml:space="preserve"> </w:t>
    </w:r>
    <w:r w:rsidRPr="00A10D63">
      <w:rPr>
        <w:rFonts w:ascii="Arial" w:hAnsi="Arial" w:cs="Arial"/>
        <w:sz w:val="16"/>
        <w:szCs w:val="16"/>
      </w:rPr>
      <w:t>nr</w:t>
    </w:r>
    <w:r w:rsidR="00B17880">
      <w:rPr>
        <w:rFonts w:ascii="Arial" w:hAnsi="Arial" w:cs="Arial"/>
        <w:sz w:val="16"/>
        <w:szCs w:val="16"/>
      </w:rPr>
      <w:t> </w:t>
    </w:r>
    <w:r w:rsidRPr="00A10D63">
      <w:rPr>
        <w:rFonts w:ascii="Arial" w:hAnsi="Arial" w:cs="Arial"/>
        <w:sz w:val="16"/>
        <w:szCs w:val="16"/>
      </w:rPr>
      <w:t>referencyjny:</w:t>
    </w:r>
    <w:r w:rsidRPr="00BD6B0E">
      <w:t xml:space="preserve"> </w:t>
    </w:r>
    <w:r w:rsidR="00B17880" w:rsidRPr="00B17880">
      <w:rPr>
        <w:rFonts w:ascii="Arial" w:hAnsi="Arial" w:cs="Arial"/>
        <w:b/>
        <w:bCs/>
        <w:sz w:val="16"/>
        <w:szCs w:val="16"/>
      </w:rPr>
      <w:t>PZ.294.20858.2024</w:t>
    </w:r>
  </w:p>
  <w:p w14:paraId="3DDC6572" w14:textId="16858B80" w:rsidR="004D6E23" w:rsidRDefault="004D6E23"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1" name="Obraz 1"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DE38B8BA"/>
    <w:name w:val="WW8Num21"/>
    <w:lvl w:ilvl="0">
      <w:start w:val="1"/>
      <w:numFmt w:val="decimal"/>
      <w:lvlText w:val="%1."/>
      <w:lvlJc w:val="left"/>
      <w:pPr>
        <w:tabs>
          <w:tab w:val="num" w:pos="1440"/>
        </w:tabs>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AE86B6A2"/>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EA520512"/>
    <w:name w:val="WW8Num47"/>
    <w:lvl w:ilvl="0">
      <w:start w:val="1"/>
      <w:numFmt w:val="decimal"/>
      <w:lvlText w:val="%1)"/>
      <w:lvlJc w:val="left"/>
      <w:pPr>
        <w:tabs>
          <w:tab w:val="num" w:pos="2509"/>
        </w:tabs>
      </w:pPr>
      <w:rPr>
        <w:rFonts w:ascii="Arial" w:eastAsia="Batang" w:hAnsi="Arial" w:cs="Arial"/>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2"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9A5366B"/>
    <w:multiLevelType w:val="hybridMultilevel"/>
    <w:tmpl w:val="8C504738"/>
    <w:lvl w:ilvl="0" w:tplc="04150011">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DCB626F"/>
    <w:multiLevelType w:val="multilevel"/>
    <w:tmpl w:val="788CF956"/>
    <w:lvl w:ilvl="0">
      <w:start w:val="1"/>
      <w:numFmt w:val="decimal"/>
      <w:lvlText w:val="%1."/>
      <w:lvlJc w:val="left"/>
      <w:pPr>
        <w:tabs>
          <w:tab w:val="num" w:pos="2422"/>
        </w:tabs>
        <w:ind w:left="0" w:firstLine="0"/>
      </w:pPr>
      <w:rPr>
        <w:rFonts w:ascii="Arial" w:hAnsi="Arial" w:cs="Arial" w:hint="default"/>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9"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14041CC5"/>
    <w:multiLevelType w:val="hybridMultilevel"/>
    <w:tmpl w:val="DCB81016"/>
    <w:lvl w:ilvl="0" w:tplc="9AC85B92">
      <w:start w:val="1"/>
      <w:numFmt w:val="decimal"/>
      <w:lvlText w:val="%1."/>
      <w:lvlJc w:val="left"/>
      <w:pPr>
        <w:ind w:left="360" w:hanging="360"/>
      </w:pPr>
      <w:rPr>
        <w:rFonts w:ascii="Arial" w:eastAsia="Batang" w:hAnsi="Arial" w:cs="Arial"/>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4" w15:restartNumberingAfterBreak="0">
    <w:nsid w:val="255A18E5"/>
    <w:multiLevelType w:val="hybridMultilevel"/>
    <w:tmpl w:val="82403A84"/>
    <w:lvl w:ilvl="0" w:tplc="5582B8B6">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7883ED2"/>
    <w:multiLevelType w:val="hybridMultilevel"/>
    <w:tmpl w:val="DABAC5FA"/>
    <w:lvl w:ilvl="0" w:tplc="85FA3D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7"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37F20B15"/>
    <w:multiLevelType w:val="hybridMultilevel"/>
    <w:tmpl w:val="85D26B22"/>
    <w:lvl w:ilvl="0" w:tplc="8F8C5070">
      <w:start w:val="1"/>
      <w:numFmt w:val="decimal"/>
      <w:lvlText w:val="%1."/>
      <w:lvlJc w:val="left"/>
      <w:pPr>
        <w:ind w:left="720" w:hanging="360"/>
      </w:pPr>
      <w:rPr>
        <w:rFonts w:ascii="Arial" w:eastAsia="Batang" w:hAnsi="Arial" w:cs="Arial"/>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5B2838"/>
    <w:multiLevelType w:val="hybridMultilevel"/>
    <w:tmpl w:val="5D6EC984"/>
    <w:lvl w:ilvl="0" w:tplc="C5D04F88">
      <w:start w:val="1"/>
      <w:numFmt w:val="decimal"/>
      <w:lvlText w:val="%1)"/>
      <w:lvlJc w:val="left"/>
      <w:pPr>
        <w:ind w:left="1440" w:hanging="360"/>
      </w:pPr>
      <w:rPr>
        <w:rFonts w:ascii="Arial" w:eastAsia="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4"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9A15C68"/>
    <w:multiLevelType w:val="hybridMultilevel"/>
    <w:tmpl w:val="310AC782"/>
    <w:lvl w:ilvl="0" w:tplc="4E7A118C">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4C8A1F70"/>
    <w:multiLevelType w:val="singleLevel"/>
    <w:tmpl w:val="00000003"/>
    <w:lvl w:ilvl="0">
      <w:start w:val="1"/>
      <w:numFmt w:val="decimal"/>
      <w:lvlText w:val="%1."/>
      <w:lvlJc w:val="left"/>
      <w:pPr>
        <w:tabs>
          <w:tab w:val="num" w:pos="1800"/>
        </w:tabs>
      </w:pPr>
    </w:lvl>
  </w:abstractNum>
  <w:abstractNum w:abstractNumId="61"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DA5678B"/>
    <w:multiLevelType w:val="hybridMultilevel"/>
    <w:tmpl w:val="BAA49B2E"/>
    <w:lvl w:ilvl="0" w:tplc="D4F8BF4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5"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6"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673A7920"/>
    <w:multiLevelType w:val="hybridMultilevel"/>
    <w:tmpl w:val="8BF83B2E"/>
    <w:lvl w:ilvl="0" w:tplc="A18CF174">
      <w:start w:val="1"/>
      <w:numFmt w:val="decimal"/>
      <w:lvlText w:val="%1)"/>
      <w:lvlJc w:val="left"/>
      <w:pPr>
        <w:ind w:left="720" w:hanging="360"/>
      </w:pPr>
      <w:rPr>
        <w:color w:val="FF000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9448F9E6">
      <w:start w:val="1"/>
      <w:numFmt w:val="decimal"/>
      <w:lvlText w:val="%4)"/>
      <w:lvlJc w:val="left"/>
      <w:pPr>
        <w:ind w:left="2880" w:hanging="360"/>
      </w:pPr>
      <w:rPr>
        <w:b w:val="0"/>
        <w:color w:val="auto"/>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2" w15:restartNumberingAfterBreak="0">
    <w:nsid w:val="68EF5F45"/>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5"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8"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2596558">
    <w:abstractNumId w:val="7"/>
  </w:num>
  <w:num w:numId="2" w16cid:durableId="707334886">
    <w:abstractNumId w:val="20"/>
  </w:num>
  <w:num w:numId="3" w16cid:durableId="716125775">
    <w:abstractNumId w:val="21"/>
  </w:num>
  <w:num w:numId="4" w16cid:durableId="976229691">
    <w:abstractNumId w:val="26"/>
  </w:num>
  <w:num w:numId="5" w16cid:durableId="1450856186">
    <w:abstractNumId w:val="28"/>
  </w:num>
  <w:num w:numId="6" w16cid:durableId="424881250">
    <w:abstractNumId w:val="52"/>
  </w:num>
  <w:num w:numId="7" w16cid:durableId="822159644">
    <w:abstractNumId w:val="41"/>
  </w:num>
  <w:num w:numId="8" w16cid:durableId="2006275189">
    <w:abstractNumId w:val="67"/>
  </w:num>
  <w:num w:numId="9" w16cid:durableId="2132816765">
    <w:abstractNumId w:val="56"/>
  </w:num>
  <w:num w:numId="10" w16cid:durableId="628587357">
    <w:abstractNumId w:val="68"/>
  </w:num>
  <w:num w:numId="11" w16cid:durableId="1484545775">
    <w:abstractNumId w:val="65"/>
  </w:num>
  <w:num w:numId="12" w16cid:durableId="1564171841">
    <w:abstractNumId w:val="50"/>
  </w:num>
  <w:num w:numId="13" w16cid:durableId="869144528">
    <w:abstractNumId w:val="39"/>
  </w:num>
  <w:num w:numId="14" w16cid:durableId="802574235">
    <w:abstractNumId w:val="37"/>
  </w:num>
  <w:num w:numId="15" w16cid:durableId="21237643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5513880">
    <w:abstractNumId w:val="36"/>
  </w:num>
  <w:num w:numId="17" w16cid:durableId="104906365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16250344">
    <w:abstractNumId w:val="32"/>
  </w:num>
  <w:num w:numId="19" w16cid:durableId="1088774603">
    <w:abstractNumId w:val="31"/>
  </w:num>
  <w:num w:numId="20" w16cid:durableId="1180434514">
    <w:abstractNumId w:val="70"/>
  </w:num>
  <w:num w:numId="21" w16cid:durableId="1653947222">
    <w:abstractNumId w:val="60"/>
  </w:num>
  <w:num w:numId="22" w16cid:durableId="162092910">
    <w:abstractNumId w:val="38"/>
  </w:num>
  <w:num w:numId="23" w16cid:durableId="1574700010">
    <w:abstractNumId w:val="45"/>
  </w:num>
  <w:num w:numId="24" w16cid:durableId="1408379266">
    <w:abstractNumId w:val="58"/>
  </w:num>
  <w:num w:numId="25" w16cid:durableId="1170176100">
    <w:abstractNumId w:val="77"/>
  </w:num>
  <w:num w:numId="26" w16cid:durableId="752624499">
    <w:abstractNumId w:val="49"/>
  </w:num>
  <w:num w:numId="27" w16cid:durableId="4134213">
    <w:abstractNumId w:val="35"/>
  </w:num>
  <w:num w:numId="28" w16cid:durableId="2030789378">
    <w:abstractNumId w:val="62"/>
  </w:num>
  <w:num w:numId="29" w16cid:durableId="462236882">
    <w:abstractNumId w:val="44"/>
  </w:num>
  <w:num w:numId="30" w16cid:durableId="140392350">
    <w:abstractNumId w:val="76"/>
  </w:num>
  <w:num w:numId="31" w16cid:durableId="1408111742">
    <w:abstractNumId w:val="69"/>
  </w:num>
  <w:num w:numId="32" w16cid:durableId="862598847">
    <w:abstractNumId w:val="51"/>
  </w:num>
  <w:num w:numId="33" w16cid:durableId="1925987931">
    <w:abstractNumId w:val="48"/>
  </w:num>
  <w:num w:numId="34" w16cid:durableId="1518082490">
    <w:abstractNumId w:val="72"/>
  </w:num>
  <w:num w:numId="35" w16cid:durableId="98828920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31505760">
    <w:abstractNumId w:val="57"/>
  </w:num>
  <w:num w:numId="37" w16cid:durableId="244151051">
    <w:abstractNumId w:val="40"/>
  </w:num>
  <w:num w:numId="38" w16cid:durableId="1808007665">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3B0B"/>
    <w:rsid w:val="000060B7"/>
    <w:rsid w:val="000065B9"/>
    <w:rsid w:val="00010609"/>
    <w:rsid w:val="000110AD"/>
    <w:rsid w:val="000113F5"/>
    <w:rsid w:val="00015561"/>
    <w:rsid w:val="00016F97"/>
    <w:rsid w:val="00022631"/>
    <w:rsid w:val="000246E6"/>
    <w:rsid w:val="000248B3"/>
    <w:rsid w:val="0002645D"/>
    <w:rsid w:val="00030785"/>
    <w:rsid w:val="0003458F"/>
    <w:rsid w:val="00036001"/>
    <w:rsid w:val="00036622"/>
    <w:rsid w:val="00037E5D"/>
    <w:rsid w:val="00041290"/>
    <w:rsid w:val="00041D30"/>
    <w:rsid w:val="00043799"/>
    <w:rsid w:val="00046C05"/>
    <w:rsid w:val="00052DF9"/>
    <w:rsid w:val="00053543"/>
    <w:rsid w:val="00056C3E"/>
    <w:rsid w:val="000572B0"/>
    <w:rsid w:val="0006145F"/>
    <w:rsid w:val="00061F16"/>
    <w:rsid w:val="0006470A"/>
    <w:rsid w:val="000650C0"/>
    <w:rsid w:val="0006516D"/>
    <w:rsid w:val="000651B4"/>
    <w:rsid w:val="00065B6D"/>
    <w:rsid w:val="000667BC"/>
    <w:rsid w:val="00070DE7"/>
    <w:rsid w:val="00072A7B"/>
    <w:rsid w:val="00077FED"/>
    <w:rsid w:val="00083180"/>
    <w:rsid w:val="000920E7"/>
    <w:rsid w:val="00094B97"/>
    <w:rsid w:val="00096868"/>
    <w:rsid w:val="000974D3"/>
    <w:rsid w:val="000A15AC"/>
    <w:rsid w:val="000A4BF6"/>
    <w:rsid w:val="000A7104"/>
    <w:rsid w:val="000A773A"/>
    <w:rsid w:val="000B4B54"/>
    <w:rsid w:val="000B640E"/>
    <w:rsid w:val="000B7623"/>
    <w:rsid w:val="000B794C"/>
    <w:rsid w:val="000B79AA"/>
    <w:rsid w:val="000C2966"/>
    <w:rsid w:val="000C3810"/>
    <w:rsid w:val="000C4530"/>
    <w:rsid w:val="000C75A5"/>
    <w:rsid w:val="000D0EB4"/>
    <w:rsid w:val="000D2EE4"/>
    <w:rsid w:val="000D7D9D"/>
    <w:rsid w:val="000E06DD"/>
    <w:rsid w:val="000E3B8B"/>
    <w:rsid w:val="000E4CFB"/>
    <w:rsid w:val="000E7260"/>
    <w:rsid w:val="000F36F3"/>
    <w:rsid w:val="000F3F7D"/>
    <w:rsid w:val="000F48F9"/>
    <w:rsid w:val="000F5F31"/>
    <w:rsid w:val="000F6F55"/>
    <w:rsid w:val="000F7377"/>
    <w:rsid w:val="001012C9"/>
    <w:rsid w:val="00102BA4"/>
    <w:rsid w:val="00103484"/>
    <w:rsid w:val="00105C89"/>
    <w:rsid w:val="0010719B"/>
    <w:rsid w:val="00107879"/>
    <w:rsid w:val="001111B1"/>
    <w:rsid w:val="0011165F"/>
    <w:rsid w:val="00111874"/>
    <w:rsid w:val="001118DC"/>
    <w:rsid w:val="001129CB"/>
    <w:rsid w:val="00113D05"/>
    <w:rsid w:val="00114A0E"/>
    <w:rsid w:val="00114F26"/>
    <w:rsid w:val="00115089"/>
    <w:rsid w:val="00115AAC"/>
    <w:rsid w:val="0011636F"/>
    <w:rsid w:val="001169A1"/>
    <w:rsid w:val="0011751F"/>
    <w:rsid w:val="00117D64"/>
    <w:rsid w:val="00124169"/>
    <w:rsid w:val="00124BC3"/>
    <w:rsid w:val="00125658"/>
    <w:rsid w:val="0012610E"/>
    <w:rsid w:val="0012640E"/>
    <w:rsid w:val="0012697D"/>
    <w:rsid w:val="00140033"/>
    <w:rsid w:val="00140A66"/>
    <w:rsid w:val="00140B12"/>
    <w:rsid w:val="00140C4C"/>
    <w:rsid w:val="0014787F"/>
    <w:rsid w:val="001520FD"/>
    <w:rsid w:val="00152620"/>
    <w:rsid w:val="001536DB"/>
    <w:rsid w:val="0015478A"/>
    <w:rsid w:val="00155758"/>
    <w:rsid w:val="0015643A"/>
    <w:rsid w:val="001604BF"/>
    <w:rsid w:val="001620A0"/>
    <w:rsid w:val="00162644"/>
    <w:rsid w:val="001665EB"/>
    <w:rsid w:val="001665F5"/>
    <w:rsid w:val="00166A1D"/>
    <w:rsid w:val="0016783A"/>
    <w:rsid w:val="0017006C"/>
    <w:rsid w:val="00170D8D"/>
    <w:rsid w:val="001727FA"/>
    <w:rsid w:val="00175A03"/>
    <w:rsid w:val="001805BF"/>
    <w:rsid w:val="00180973"/>
    <w:rsid w:val="0018184E"/>
    <w:rsid w:val="001818F0"/>
    <w:rsid w:val="001819DD"/>
    <w:rsid w:val="00183280"/>
    <w:rsid w:val="001833A9"/>
    <w:rsid w:val="00184FD3"/>
    <w:rsid w:val="00186550"/>
    <w:rsid w:val="00187D29"/>
    <w:rsid w:val="0019102D"/>
    <w:rsid w:val="00192C74"/>
    <w:rsid w:val="00193437"/>
    <w:rsid w:val="00195B1D"/>
    <w:rsid w:val="00196FD4"/>
    <w:rsid w:val="00197D2A"/>
    <w:rsid w:val="001A0123"/>
    <w:rsid w:val="001A0397"/>
    <w:rsid w:val="001A0DB3"/>
    <w:rsid w:val="001A0E2A"/>
    <w:rsid w:val="001A1D1C"/>
    <w:rsid w:val="001A3826"/>
    <w:rsid w:val="001A4543"/>
    <w:rsid w:val="001B06C1"/>
    <w:rsid w:val="001B07C9"/>
    <w:rsid w:val="001B4695"/>
    <w:rsid w:val="001B4882"/>
    <w:rsid w:val="001B6184"/>
    <w:rsid w:val="001C0097"/>
    <w:rsid w:val="001C0FDA"/>
    <w:rsid w:val="001C1FD5"/>
    <w:rsid w:val="001C35CE"/>
    <w:rsid w:val="001C37A0"/>
    <w:rsid w:val="001C76EB"/>
    <w:rsid w:val="001D0D1A"/>
    <w:rsid w:val="001D1CD2"/>
    <w:rsid w:val="001D2AFC"/>
    <w:rsid w:val="001D388A"/>
    <w:rsid w:val="001D5B9B"/>
    <w:rsid w:val="001D6E36"/>
    <w:rsid w:val="001E1F96"/>
    <w:rsid w:val="001E3206"/>
    <w:rsid w:val="001E352E"/>
    <w:rsid w:val="001E459B"/>
    <w:rsid w:val="001E56EC"/>
    <w:rsid w:val="001E62DA"/>
    <w:rsid w:val="001E7080"/>
    <w:rsid w:val="001E77FF"/>
    <w:rsid w:val="001F20C4"/>
    <w:rsid w:val="001F2D8A"/>
    <w:rsid w:val="001F400E"/>
    <w:rsid w:val="001F5235"/>
    <w:rsid w:val="001F7DE7"/>
    <w:rsid w:val="002026E6"/>
    <w:rsid w:val="00203005"/>
    <w:rsid w:val="00204ACF"/>
    <w:rsid w:val="00210710"/>
    <w:rsid w:val="00210F1C"/>
    <w:rsid w:val="00212A30"/>
    <w:rsid w:val="00214E7B"/>
    <w:rsid w:val="0021592A"/>
    <w:rsid w:val="0021652E"/>
    <w:rsid w:val="002168BF"/>
    <w:rsid w:val="00216A13"/>
    <w:rsid w:val="00217C4A"/>
    <w:rsid w:val="0022093C"/>
    <w:rsid w:val="00222E97"/>
    <w:rsid w:val="00223999"/>
    <w:rsid w:val="00225CC2"/>
    <w:rsid w:val="00225D02"/>
    <w:rsid w:val="00230E7A"/>
    <w:rsid w:val="00232F40"/>
    <w:rsid w:val="0023303B"/>
    <w:rsid w:val="00235F49"/>
    <w:rsid w:val="0023698A"/>
    <w:rsid w:val="00237BA6"/>
    <w:rsid w:val="00241558"/>
    <w:rsid w:val="00242158"/>
    <w:rsid w:val="002431DA"/>
    <w:rsid w:val="00243840"/>
    <w:rsid w:val="002475A8"/>
    <w:rsid w:val="00247812"/>
    <w:rsid w:val="00250C63"/>
    <w:rsid w:val="00251B3F"/>
    <w:rsid w:val="00251C23"/>
    <w:rsid w:val="00252582"/>
    <w:rsid w:val="00252F51"/>
    <w:rsid w:val="002540FA"/>
    <w:rsid w:val="00254920"/>
    <w:rsid w:val="00254AC5"/>
    <w:rsid w:val="00256880"/>
    <w:rsid w:val="00257583"/>
    <w:rsid w:val="0026117E"/>
    <w:rsid w:val="00261E4B"/>
    <w:rsid w:val="00264B2D"/>
    <w:rsid w:val="002663D2"/>
    <w:rsid w:val="0027086F"/>
    <w:rsid w:val="00271244"/>
    <w:rsid w:val="00271D26"/>
    <w:rsid w:val="002772EF"/>
    <w:rsid w:val="0028149C"/>
    <w:rsid w:val="002845B5"/>
    <w:rsid w:val="002911B3"/>
    <w:rsid w:val="002933A7"/>
    <w:rsid w:val="00294DAC"/>
    <w:rsid w:val="00295228"/>
    <w:rsid w:val="00295736"/>
    <w:rsid w:val="002974DE"/>
    <w:rsid w:val="002A2E93"/>
    <w:rsid w:val="002A3C7E"/>
    <w:rsid w:val="002A7432"/>
    <w:rsid w:val="002A778E"/>
    <w:rsid w:val="002B2EA8"/>
    <w:rsid w:val="002B31A7"/>
    <w:rsid w:val="002B3EAE"/>
    <w:rsid w:val="002B7722"/>
    <w:rsid w:val="002C1DCD"/>
    <w:rsid w:val="002C2236"/>
    <w:rsid w:val="002C361A"/>
    <w:rsid w:val="002C3B99"/>
    <w:rsid w:val="002C61EA"/>
    <w:rsid w:val="002D1FF9"/>
    <w:rsid w:val="002D2A73"/>
    <w:rsid w:val="002D30AD"/>
    <w:rsid w:val="002D34EF"/>
    <w:rsid w:val="002D5009"/>
    <w:rsid w:val="002D7F12"/>
    <w:rsid w:val="002E3908"/>
    <w:rsid w:val="002E7D0E"/>
    <w:rsid w:val="002E7DB9"/>
    <w:rsid w:val="002F05E9"/>
    <w:rsid w:val="002F0D74"/>
    <w:rsid w:val="002F6513"/>
    <w:rsid w:val="002F6A34"/>
    <w:rsid w:val="002F7462"/>
    <w:rsid w:val="0030373E"/>
    <w:rsid w:val="003044DE"/>
    <w:rsid w:val="00306285"/>
    <w:rsid w:val="00306673"/>
    <w:rsid w:val="003117AF"/>
    <w:rsid w:val="00312FD8"/>
    <w:rsid w:val="00313C35"/>
    <w:rsid w:val="003156A1"/>
    <w:rsid w:val="003158DE"/>
    <w:rsid w:val="00315F1E"/>
    <w:rsid w:val="003205DA"/>
    <w:rsid w:val="0032398B"/>
    <w:rsid w:val="00325D3B"/>
    <w:rsid w:val="003260C6"/>
    <w:rsid w:val="0032700A"/>
    <w:rsid w:val="00330740"/>
    <w:rsid w:val="00333828"/>
    <w:rsid w:val="003428BC"/>
    <w:rsid w:val="00343452"/>
    <w:rsid w:val="00347543"/>
    <w:rsid w:val="00351B13"/>
    <w:rsid w:val="003532FF"/>
    <w:rsid w:val="00354514"/>
    <w:rsid w:val="00355D3C"/>
    <w:rsid w:val="00363C61"/>
    <w:rsid w:val="00366989"/>
    <w:rsid w:val="00366BF3"/>
    <w:rsid w:val="00375440"/>
    <w:rsid w:val="003758EF"/>
    <w:rsid w:val="0037685F"/>
    <w:rsid w:val="00377C4C"/>
    <w:rsid w:val="00384EE5"/>
    <w:rsid w:val="00385B7C"/>
    <w:rsid w:val="003875EC"/>
    <w:rsid w:val="00392058"/>
    <w:rsid w:val="00392193"/>
    <w:rsid w:val="0039385D"/>
    <w:rsid w:val="00394EB2"/>
    <w:rsid w:val="00397120"/>
    <w:rsid w:val="003A069A"/>
    <w:rsid w:val="003A1C2B"/>
    <w:rsid w:val="003A3F1D"/>
    <w:rsid w:val="003A4F4F"/>
    <w:rsid w:val="003B02DB"/>
    <w:rsid w:val="003B177E"/>
    <w:rsid w:val="003B46CD"/>
    <w:rsid w:val="003B5DB0"/>
    <w:rsid w:val="003B6C95"/>
    <w:rsid w:val="003C0016"/>
    <w:rsid w:val="003C1F74"/>
    <w:rsid w:val="003C3587"/>
    <w:rsid w:val="003C4E31"/>
    <w:rsid w:val="003C5288"/>
    <w:rsid w:val="003C5910"/>
    <w:rsid w:val="003C5CE1"/>
    <w:rsid w:val="003C7767"/>
    <w:rsid w:val="003D1010"/>
    <w:rsid w:val="003D14B7"/>
    <w:rsid w:val="003D337C"/>
    <w:rsid w:val="003D4AF3"/>
    <w:rsid w:val="003E007E"/>
    <w:rsid w:val="003E10F6"/>
    <w:rsid w:val="003E135D"/>
    <w:rsid w:val="003E34B6"/>
    <w:rsid w:val="003E41C4"/>
    <w:rsid w:val="003E481A"/>
    <w:rsid w:val="003E5BA6"/>
    <w:rsid w:val="003E6761"/>
    <w:rsid w:val="003E79E9"/>
    <w:rsid w:val="003F09FF"/>
    <w:rsid w:val="003F1A01"/>
    <w:rsid w:val="003F2A93"/>
    <w:rsid w:val="003F378C"/>
    <w:rsid w:val="003F745B"/>
    <w:rsid w:val="004042AF"/>
    <w:rsid w:val="00404BFC"/>
    <w:rsid w:val="00404E9D"/>
    <w:rsid w:val="00413E6F"/>
    <w:rsid w:val="0041480D"/>
    <w:rsid w:val="00415F75"/>
    <w:rsid w:val="00416306"/>
    <w:rsid w:val="004171FB"/>
    <w:rsid w:val="004220A7"/>
    <w:rsid w:val="004312E2"/>
    <w:rsid w:val="004374DC"/>
    <w:rsid w:val="00441197"/>
    <w:rsid w:val="00441683"/>
    <w:rsid w:val="004438FB"/>
    <w:rsid w:val="0044560A"/>
    <w:rsid w:val="00446165"/>
    <w:rsid w:val="0044740B"/>
    <w:rsid w:val="00450711"/>
    <w:rsid w:val="00455105"/>
    <w:rsid w:val="004560FA"/>
    <w:rsid w:val="0045679F"/>
    <w:rsid w:val="0045798C"/>
    <w:rsid w:val="00460B2B"/>
    <w:rsid w:val="004621EE"/>
    <w:rsid w:val="00463F6B"/>
    <w:rsid w:val="0046466E"/>
    <w:rsid w:val="00465944"/>
    <w:rsid w:val="00466650"/>
    <w:rsid w:val="00466AF2"/>
    <w:rsid w:val="00467A18"/>
    <w:rsid w:val="004708A6"/>
    <w:rsid w:val="0047470C"/>
    <w:rsid w:val="00474BFD"/>
    <w:rsid w:val="00475C81"/>
    <w:rsid w:val="00475E55"/>
    <w:rsid w:val="00477983"/>
    <w:rsid w:val="0048037D"/>
    <w:rsid w:val="00480DB0"/>
    <w:rsid w:val="00481140"/>
    <w:rsid w:val="0048204B"/>
    <w:rsid w:val="004820E8"/>
    <w:rsid w:val="004853BC"/>
    <w:rsid w:val="00485C8A"/>
    <w:rsid w:val="00487394"/>
    <w:rsid w:val="00487FB3"/>
    <w:rsid w:val="00491327"/>
    <w:rsid w:val="0049426D"/>
    <w:rsid w:val="0049454E"/>
    <w:rsid w:val="004A293D"/>
    <w:rsid w:val="004A34E7"/>
    <w:rsid w:val="004A4663"/>
    <w:rsid w:val="004A51FF"/>
    <w:rsid w:val="004A78AF"/>
    <w:rsid w:val="004B0E4A"/>
    <w:rsid w:val="004B5026"/>
    <w:rsid w:val="004B5E3D"/>
    <w:rsid w:val="004B7556"/>
    <w:rsid w:val="004B7F31"/>
    <w:rsid w:val="004C0537"/>
    <w:rsid w:val="004C5070"/>
    <w:rsid w:val="004C59B6"/>
    <w:rsid w:val="004C5F30"/>
    <w:rsid w:val="004D13A7"/>
    <w:rsid w:val="004D6E23"/>
    <w:rsid w:val="004E0DE2"/>
    <w:rsid w:val="004E0F3A"/>
    <w:rsid w:val="004E2FC6"/>
    <w:rsid w:val="004E47FE"/>
    <w:rsid w:val="004E5A4E"/>
    <w:rsid w:val="004E5CCA"/>
    <w:rsid w:val="004E68C9"/>
    <w:rsid w:val="004F1E0D"/>
    <w:rsid w:val="004F2780"/>
    <w:rsid w:val="004F38F8"/>
    <w:rsid w:val="004F5FF7"/>
    <w:rsid w:val="004F6434"/>
    <w:rsid w:val="004F67EA"/>
    <w:rsid w:val="00500A7A"/>
    <w:rsid w:val="00501A59"/>
    <w:rsid w:val="00503D7E"/>
    <w:rsid w:val="00506652"/>
    <w:rsid w:val="00507460"/>
    <w:rsid w:val="0050767F"/>
    <w:rsid w:val="0051022E"/>
    <w:rsid w:val="00510E1F"/>
    <w:rsid w:val="00511090"/>
    <w:rsid w:val="0051178D"/>
    <w:rsid w:val="005142C6"/>
    <w:rsid w:val="00516AB7"/>
    <w:rsid w:val="00516C4E"/>
    <w:rsid w:val="00517099"/>
    <w:rsid w:val="00517F55"/>
    <w:rsid w:val="005219E0"/>
    <w:rsid w:val="005239AE"/>
    <w:rsid w:val="005244C0"/>
    <w:rsid w:val="00525899"/>
    <w:rsid w:val="00525954"/>
    <w:rsid w:val="00531F87"/>
    <w:rsid w:val="00536044"/>
    <w:rsid w:val="00537113"/>
    <w:rsid w:val="00540230"/>
    <w:rsid w:val="005419D5"/>
    <w:rsid w:val="00542FE4"/>
    <w:rsid w:val="00544486"/>
    <w:rsid w:val="00544588"/>
    <w:rsid w:val="0054509C"/>
    <w:rsid w:val="00546DA5"/>
    <w:rsid w:val="00550CD7"/>
    <w:rsid w:val="00551411"/>
    <w:rsid w:val="00551E11"/>
    <w:rsid w:val="00554044"/>
    <w:rsid w:val="0055448A"/>
    <w:rsid w:val="00555F06"/>
    <w:rsid w:val="00561256"/>
    <w:rsid w:val="00563EAF"/>
    <w:rsid w:val="0056410C"/>
    <w:rsid w:val="005655CD"/>
    <w:rsid w:val="005667A9"/>
    <w:rsid w:val="005707C8"/>
    <w:rsid w:val="00571FB8"/>
    <w:rsid w:val="00572738"/>
    <w:rsid w:val="005740E3"/>
    <w:rsid w:val="00580B43"/>
    <w:rsid w:val="005837E1"/>
    <w:rsid w:val="0058424D"/>
    <w:rsid w:val="00585759"/>
    <w:rsid w:val="00585E79"/>
    <w:rsid w:val="00585FEF"/>
    <w:rsid w:val="005873E9"/>
    <w:rsid w:val="0059259E"/>
    <w:rsid w:val="005A14CD"/>
    <w:rsid w:val="005A544D"/>
    <w:rsid w:val="005A64A8"/>
    <w:rsid w:val="005A7341"/>
    <w:rsid w:val="005A7B0A"/>
    <w:rsid w:val="005B16D9"/>
    <w:rsid w:val="005B1770"/>
    <w:rsid w:val="005B17B7"/>
    <w:rsid w:val="005C1E68"/>
    <w:rsid w:val="005C7939"/>
    <w:rsid w:val="005D1C80"/>
    <w:rsid w:val="005D45D4"/>
    <w:rsid w:val="005D4AF9"/>
    <w:rsid w:val="005D4B35"/>
    <w:rsid w:val="005D4BCD"/>
    <w:rsid w:val="005D5829"/>
    <w:rsid w:val="005D5FD6"/>
    <w:rsid w:val="005D60F2"/>
    <w:rsid w:val="005D62A2"/>
    <w:rsid w:val="005D7B80"/>
    <w:rsid w:val="005E00D5"/>
    <w:rsid w:val="005E0AEA"/>
    <w:rsid w:val="005E4E7A"/>
    <w:rsid w:val="005E51C1"/>
    <w:rsid w:val="005E5C7E"/>
    <w:rsid w:val="005F1234"/>
    <w:rsid w:val="005F21E4"/>
    <w:rsid w:val="005F565E"/>
    <w:rsid w:val="005F68A1"/>
    <w:rsid w:val="005F7C35"/>
    <w:rsid w:val="006017C3"/>
    <w:rsid w:val="0060218B"/>
    <w:rsid w:val="00602F90"/>
    <w:rsid w:val="006030E5"/>
    <w:rsid w:val="00604A07"/>
    <w:rsid w:val="00604C75"/>
    <w:rsid w:val="00605A46"/>
    <w:rsid w:val="0060641F"/>
    <w:rsid w:val="00607711"/>
    <w:rsid w:val="006078D1"/>
    <w:rsid w:val="0061059C"/>
    <w:rsid w:val="00610F7A"/>
    <w:rsid w:val="00612A64"/>
    <w:rsid w:val="0061397A"/>
    <w:rsid w:val="00613A08"/>
    <w:rsid w:val="006148FE"/>
    <w:rsid w:val="00616C78"/>
    <w:rsid w:val="00620A41"/>
    <w:rsid w:val="00620FDD"/>
    <w:rsid w:val="00622DBE"/>
    <w:rsid w:val="006231C4"/>
    <w:rsid w:val="00623BF3"/>
    <w:rsid w:val="00630262"/>
    <w:rsid w:val="006308BE"/>
    <w:rsid w:val="006315D3"/>
    <w:rsid w:val="00632738"/>
    <w:rsid w:val="00633452"/>
    <w:rsid w:val="0063464B"/>
    <w:rsid w:val="006346DC"/>
    <w:rsid w:val="00637A92"/>
    <w:rsid w:val="00637F4E"/>
    <w:rsid w:val="00641C01"/>
    <w:rsid w:val="00653945"/>
    <w:rsid w:val="006571A4"/>
    <w:rsid w:val="006621C1"/>
    <w:rsid w:val="006628DF"/>
    <w:rsid w:val="00662F62"/>
    <w:rsid w:val="00664BEE"/>
    <w:rsid w:val="00664C92"/>
    <w:rsid w:val="00665E8F"/>
    <w:rsid w:val="00671972"/>
    <w:rsid w:val="00671EC4"/>
    <w:rsid w:val="00675258"/>
    <w:rsid w:val="00676208"/>
    <w:rsid w:val="0067787C"/>
    <w:rsid w:val="00680CEF"/>
    <w:rsid w:val="00683983"/>
    <w:rsid w:val="006842DE"/>
    <w:rsid w:val="00684E2C"/>
    <w:rsid w:val="006863AB"/>
    <w:rsid w:val="00695381"/>
    <w:rsid w:val="006969B6"/>
    <w:rsid w:val="006A00A1"/>
    <w:rsid w:val="006A540C"/>
    <w:rsid w:val="006B3CE8"/>
    <w:rsid w:val="006B43E2"/>
    <w:rsid w:val="006B6E2C"/>
    <w:rsid w:val="006C144F"/>
    <w:rsid w:val="006C2130"/>
    <w:rsid w:val="006C32C5"/>
    <w:rsid w:val="006C3AB0"/>
    <w:rsid w:val="006C3E8D"/>
    <w:rsid w:val="006C44E3"/>
    <w:rsid w:val="006C578A"/>
    <w:rsid w:val="006C6C56"/>
    <w:rsid w:val="006C7A5F"/>
    <w:rsid w:val="006D1577"/>
    <w:rsid w:val="006D4320"/>
    <w:rsid w:val="006D6D17"/>
    <w:rsid w:val="006D783D"/>
    <w:rsid w:val="006E02AB"/>
    <w:rsid w:val="006E36F5"/>
    <w:rsid w:val="006E53FC"/>
    <w:rsid w:val="006E750D"/>
    <w:rsid w:val="006F40FC"/>
    <w:rsid w:val="006F7828"/>
    <w:rsid w:val="00704294"/>
    <w:rsid w:val="0070474C"/>
    <w:rsid w:val="00705C02"/>
    <w:rsid w:val="00706660"/>
    <w:rsid w:val="00707AD1"/>
    <w:rsid w:val="007100B8"/>
    <w:rsid w:val="007109AE"/>
    <w:rsid w:val="007177C1"/>
    <w:rsid w:val="007212EA"/>
    <w:rsid w:val="007231AA"/>
    <w:rsid w:val="00724229"/>
    <w:rsid w:val="00731819"/>
    <w:rsid w:val="0073364F"/>
    <w:rsid w:val="00735EA5"/>
    <w:rsid w:val="00741CCF"/>
    <w:rsid w:val="00744F6C"/>
    <w:rsid w:val="00751561"/>
    <w:rsid w:val="00751E4A"/>
    <w:rsid w:val="0075226E"/>
    <w:rsid w:val="007542FB"/>
    <w:rsid w:val="00755E7A"/>
    <w:rsid w:val="007570E5"/>
    <w:rsid w:val="007609C2"/>
    <w:rsid w:val="007613E4"/>
    <w:rsid w:val="007638B2"/>
    <w:rsid w:val="007660EF"/>
    <w:rsid w:val="00767987"/>
    <w:rsid w:val="00777875"/>
    <w:rsid w:val="00780CCF"/>
    <w:rsid w:val="00783066"/>
    <w:rsid w:val="00787252"/>
    <w:rsid w:val="0078742D"/>
    <w:rsid w:val="00787DA6"/>
    <w:rsid w:val="00795C45"/>
    <w:rsid w:val="00796815"/>
    <w:rsid w:val="007A110D"/>
    <w:rsid w:val="007A28DD"/>
    <w:rsid w:val="007A34A0"/>
    <w:rsid w:val="007A461E"/>
    <w:rsid w:val="007A4A8C"/>
    <w:rsid w:val="007A638F"/>
    <w:rsid w:val="007A6946"/>
    <w:rsid w:val="007B0660"/>
    <w:rsid w:val="007B1B4F"/>
    <w:rsid w:val="007B4AB0"/>
    <w:rsid w:val="007B4BBB"/>
    <w:rsid w:val="007B5772"/>
    <w:rsid w:val="007C03F8"/>
    <w:rsid w:val="007C238B"/>
    <w:rsid w:val="007C2B31"/>
    <w:rsid w:val="007C465F"/>
    <w:rsid w:val="007C586D"/>
    <w:rsid w:val="007C6084"/>
    <w:rsid w:val="007D7967"/>
    <w:rsid w:val="007D7DF5"/>
    <w:rsid w:val="007E0A95"/>
    <w:rsid w:val="007E0FEC"/>
    <w:rsid w:val="007E1668"/>
    <w:rsid w:val="007E1C4F"/>
    <w:rsid w:val="007E1F0B"/>
    <w:rsid w:val="007E2D4E"/>
    <w:rsid w:val="007E7DC2"/>
    <w:rsid w:val="007F165A"/>
    <w:rsid w:val="007F1840"/>
    <w:rsid w:val="007F1C62"/>
    <w:rsid w:val="007F4F21"/>
    <w:rsid w:val="007F59DB"/>
    <w:rsid w:val="007F7113"/>
    <w:rsid w:val="007F7975"/>
    <w:rsid w:val="00802749"/>
    <w:rsid w:val="0080280D"/>
    <w:rsid w:val="008037F7"/>
    <w:rsid w:val="00805459"/>
    <w:rsid w:val="008065F4"/>
    <w:rsid w:val="00807AAC"/>
    <w:rsid w:val="008105A1"/>
    <w:rsid w:val="00810E26"/>
    <w:rsid w:val="008111BA"/>
    <w:rsid w:val="00812565"/>
    <w:rsid w:val="0081291B"/>
    <w:rsid w:val="008173BA"/>
    <w:rsid w:val="0082003A"/>
    <w:rsid w:val="00822FFE"/>
    <w:rsid w:val="0082418B"/>
    <w:rsid w:val="00824B18"/>
    <w:rsid w:val="008253C1"/>
    <w:rsid w:val="00826B0E"/>
    <w:rsid w:val="00830857"/>
    <w:rsid w:val="0083207D"/>
    <w:rsid w:val="00832FD6"/>
    <w:rsid w:val="008335CF"/>
    <w:rsid w:val="00836830"/>
    <w:rsid w:val="00840682"/>
    <w:rsid w:val="00844C2E"/>
    <w:rsid w:val="00844D6E"/>
    <w:rsid w:val="0084734C"/>
    <w:rsid w:val="008500A0"/>
    <w:rsid w:val="00852940"/>
    <w:rsid w:val="008570CA"/>
    <w:rsid w:val="008635AF"/>
    <w:rsid w:val="00864034"/>
    <w:rsid w:val="008649E4"/>
    <w:rsid w:val="00865CEC"/>
    <w:rsid w:val="00866919"/>
    <w:rsid w:val="00870E17"/>
    <w:rsid w:val="00870E44"/>
    <w:rsid w:val="008724F8"/>
    <w:rsid w:val="00873E90"/>
    <w:rsid w:val="008800A3"/>
    <w:rsid w:val="008800A7"/>
    <w:rsid w:val="00880D5A"/>
    <w:rsid w:val="00882A19"/>
    <w:rsid w:val="00886AE3"/>
    <w:rsid w:val="00886BB6"/>
    <w:rsid w:val="00892B94"/>
    <w:rsid w:val="00892D7B"/>
    <w:rsid w:val="00894180"/>
    <w:rsid w:val="0089520A"/>
    <w:rsid w:val="00896F53"/>
    <w:rsid w:val="00897B9D"/>
    <w:rsid w:val="008A1B54"/>
    <w:rsid w:val="008A249F"/>
    <w:rsid w:val="008A3228"/>
    <w:rsid w:val="008A44B0"/>
    <w:rsid w:val="008A5F5A"/>
    <w:rsid w:val="008A7567"/>
    <w:rsid w:val="008B0A32"/>
    <w:rsid w:val="008B0BF4"/>
    <w:rsid w:val="008B1069"/>
    <w:rsid w:val="008B1DB4"/>
    <w:rsid w:val="008B3793"/>
    <w:rsid w:val="008B3B3A"/>
    <w:rsid w:val="008B537C"/>
    <w:rsid w:val="008B6B74"/>
    <w:rsid w:val="008B74E4"/>
    <w:rsid w:val="008C1A33"/>
    <w:rsid w:val="008C21A9"/>
    <w:rsid w:val="008C468E"/>
    <w:rsid w:val="008C5FAA"/>
    <w:rsid w:val="008C6B97"/>
    <w:rsid w:val="008D3371"/>
    <w:rsid w:val="008E07B8"/>
    <w:rsid w:val="008E08B6"/>
    <w:rsid w:val="008E108E"/>
    <w:rsid w:val="008E1D85"/>
    <w:rsid w:val="008E4497"/>
    <w:rsid w:val="008E59BF"/>
    <w:rsid w:val="008E7327"/>
    <w:rsid w:val="008F182C"/>
    <w:rsid w:val="008F1EC9"/>
    <w:rsid w:val="008F2DA2"/>
    <w:rsid w:val="008F43D5"/>
    <w:rsid w:val="008F476A"/>
    <w:rsid w:val="008F541B"/>
    <w:rsid w:val="00900672"/>
    <w:rsid w:val="00904073"/>
    <w:rsid w:val="00904573"/>
    <w:rsid w:val="00905DC9"/>
    <w:rsid w:val="009069EF"/>
    <w:rsid w:val="00907D4E"/>
    <w:rsid w:val="00911F70"/>
    <w:rsid w:val="0091211A"/>
    <w:rsid w:val="00914302"/>
    <w:rsid w:val="00914735"/>
    <w:rsid w:val="00916928"/>
    <w:rsid w:val="00916C8E"/>
    <w:rsid w:val="00921F8C"/>
    <w:rsid w:val="009229DD"/>
    <w:rsid w:val="00923B1E"/>
    <w:rsid w:val="009354D9"/>
    <w:rsid w:val="0093739A"/>
    <w:rsid w:val="0094003C"/>
    <w:rsid w:val="00940D47"/>
    <w:rsid w:val="00940E18"/>
    <w:rsid w:val="009419AF"/>
    <w:rsid w:val="00943A07"/>
    <w:rsid w:val="009449A4"/>
    <w:rsid w:val="00944F34"/>
    <w:rsid w:val="009453E7"/>
    <w:rsid w:val="00957547"/>
    <w:rsid w:val="00957C13"/>
    <w:rsid w:val="00964505"/>
    <w:rsid w:val="00965CE3"/>
    <w:rsid w:val="00966F2A"/>
    <w:rsid w:val="00967E07"/>
    <w:rsid w:val="00970E9E"/>
    <w:rsid w:val="009710F9"/>
    <w:rsid w:val="009723A1"/>
    <w:rsid w:val="00974BD7"/>
    <w:rsid w:val="00975423"/>
    <w:rsid w:val="00975959"/>
    <w:rsid w:val="0097636D"/>
    <w:rsid w:val="00980115"/>
    <w:rsid w:val="009815EE"/>
    <w:rsid w:val="009846DB"/>
    <w:rsid w:val="00985351"/>
    <w:rsid w:val="00985A59"/>
    <w:rsid w:val="00990F12"/>
    <w:rsid w:val="00992865"/>
    <w:rsid w:val="00993101"/>
    <w:rsid w:val="00993AB7"/>
    <w:rsid w:val="00995CBA"/>
    <w:rsid w:val="00996842"/>
    <w:rsid w:val="00997C02"/>
    <w:rsid w:val="009A0C24"/>
    <w:rsid w:val="009A3C52"/>
    <w:rsid w:val="009B2625"/>
    <w:rsid w:val="009B32C4"/>
    <w:rsid w:val="009B36C2"/>
    <w:rsid w:val="009B4BF3"/>
    <w:rsid w:val="009C10DA"/>
    <w:rsid w:val="009C1976"/>
    <w:rsid w:val="009C5347"/>
    <w:rsid w:val="009C7681"/>
    <w:rsid w:val="009D1B26"/>
    <w:rsid w:val="009D2055"/>
    <w:rsid w:val="009D7469"/>
    <w:rsid w:val="009D772A"/>
    <w:rsid w:val="009E0EA3"/>
    <w:rsid w:val="009E2114"/>
    <w:rsid w:val="009E2A38"/>
    <w:rsid w:val="009E4190"/>
    <w:rsid w:val="009E5BAF"/>
    <w:rsid w:val="009E5CAF"/>
    <w:rsid w:val="009E6C25"/>
    <w:rsid w:val="009F0154"/>
    <w:rsid w:val="009F4771"/>
    <w:rsid w:val="009F62B4"/>
    <w:rsid w:val="009F7224"/>
    <w:rsid w:val="00A00E67"/>
    <w:rsid w:val="00A01F5D"/>
    <w:rsid w:val="00A06622"/>
    <w:rsid w:val="00A10D63"/>
    <w:rsid w:val="00A12BC7"/>
    <w:rsid w:val="00A2172F"/>
    <w:rsid w:val="00A2302E"/>
    <w:rsid w:val="00A23605"/>
    <w:rsid w:val="00A24F12"/>
    <w:rsid w:val="00A30E7E"/>
    <w:rsid w:val="00A318D0"/>
    <w:rsid w:val="00A31F23"/>
    <w:rsid w:val="00A33145"/>
    <w:rsid w:val="00A40A6E"/>
    <w:rsid w:val="00A42FC9"/>
    <w:rsid w:val="00A4350D"/>
    <w:rsid w:val="00A50BE7"/>
    <w:rsid w:val="00A535F2"/>
    <w:rsid w:val="00A6249C"/>
    <w:rsid w:val="00A62989"/>
    <w:rsid w:val="00A63AE4"/>
    <w:rsid w:val="00A6766A"/>
    <w:rsid w:val="00A752B7"/>
    <w:rsid w:val="00A75B45"/>
    <w:rsid w:val="00A8086C"/>
    <w:rsid w:val="00A843D1"/>
    <w:rsid w:val="00A86F8B"/>
    <w:rsid w:val="00A87AB7"/>
    <w:rsid w:val="00A92B60"/>
    <w:rsid w:val="00A951B0"/>
    <w:rsid w:val="00AA1F88"/>
    <w:rsid w:val="00AA3957"/>
    <w:rsid w:val="00AA6BD2"/>
    <w:rsid w:val="00AB5E74"/>
    <w:rsid w:val="00AB6A2D"/>
    <w:rsid w:val="00AC26AC"/>
    <w:rsid w:val="00AC7BB0"/>
    <w:rsid w:val="00AD004C"/>
    <w:rsid w:val="00AD5F29"/>
    <w:rsid w:val="00AD6121"/>
    <w:rsid w:val="00AE031C"/>
    <w:rsid w:val="00AE44F1"/>
    <w:rsid w:val="00AE65F6"/>
    <w:rsid w:val="00AE7A6F"/>
    <w:rsid w:val="00AE7CA3"/>
    <w:rsid w:val="00AE7F39"/>
    <w:rsid w:val="00AF1D8E"/>
    <w:rsid w:val="00AF1ECC"/>
    <w:rsid w:val="00AF1F1E"/>
    <w:rsid w:val="00AF2D98"/>
    <w:rsid w:val="00AF6DCE"/>
    <w:rsid w:val="00AF73C3"/>
    <w:rsid w:val="00B0064E"/>
    <w:rsid w:val="00B04772"/>
    <w:rsid w:val="00B05F8A"/>
    <w:rsid w:val="00B07C23"/>
    <w:rsid w:val="00B10AE9"/>
    <w:rsid w:val="00B10E4A"/>
    <w:rsid w:val="00B11D30"/>
    <w:rsid w:val="00B14B7C"/>
    <w:rsid w:val="00B154DD"/>
    <w:rsid w:val="00B174C3"/>
    <w:rsid w:val="00B17880"/>
    <w:rsid w:val="00B20DCE"/>
    <w:rsid w:val="00B236A4"/>
    <w:rsid w:val="00B2470E"/>
    <w:rsid w:val="00B24B58"/>
    <w:rsid w:val="00B26EF5"/>
    <w:rsid w:val="00B27134"/>
    <w:rsid w:val="00B3105E"/>
    <w:rsid w:val="00B32F48"/>
    <w:rsid w:val="00B43092"/>
    <w:rsid w:val="00B43BF9"/>
    <w:rsid w:val="00B4783B"/>
    <w:rsid w:val="00B47FA2"/>
    <w:rsid w:val="00B501E0"/>
    <w:rsid w:val="00B55F16"/>
    <w:rsid w:val="00B564BE"/>
    <w:rsid w:val="00B56F7F"/>
    <w:rsid w:val="00B570A0"/>
    <w:rsid w:val="00B602F6"/>
    <w:rsid w:val="00B61612"/>
    <w:rsid w:val="00B646D3"/>
    <w:rsid w:val="00B649E1"/>
    <w:rsid w:val="00B7030C"/>
    <w:rsid w:val="00B722CB"/>
    <w:rsid w:val="00B74648"/>
    <w:rsid w:val="00B83B81"/>
    <w:rsid w:val="00B84239"/>
    <w:rsid w:val="00B92397"/>
    <w:rsid w:val="00B940DD"/>
    <w:rsid w:val="00B94CD0"/>
    <w:rsid w:val="00B95F91"/>
    <w:rsid w:val="00B96D85"/>
    <w:rsid w:val="00BA1A59"/>
    <w:rsid w:val="00BA3C53"/>
    <w:rsid w:val="00BA4D11"/>
    <w:rsid w:val="00BA5602"/>
    <w:rsid w:val="00BA6550"/>
    <w:rsid w:val="00BA7139"/>
    <w:rsid w:val="00BA7EF3"/>
    <w:rsid w:val="00BB055B"/>
    <w:rsid w:val="00BB4E1F"/>
    <w:rsid w:val="00BB7607"/>
    <w:rsid w:val="00BC0E7C"/>
    <w:rsid w:val="00BC11C3"/>
    <w:rsid w:val="00BC1B85"/>
    <w:rsid w:val="00BC2AD7"/>
    <w:rsid w:val="00BC36EA"/>
    <w:rsid w:val="00BC4803"/>
    <w:rsid w:val="00BC55DF"/>
    <w:rsid w:val="00BC692F"/>
    <w:rsid w:val="00BC745F"/>
    <w:rsid w:val="00BD0053"/>
    <w:rsid w:val="00BD0A48"/>
    <w:rsid w:val="00BD0D43"/>
    <w:rsid w:val="00BD1090"/>
    <w:rsid w:val="00BD2606"/>
    <w:rsid w:val="00BD2A82"/>
    <w:rsid w:val="00BD3281"/>
    <w:rsid w:val="00BD472C"/>
    <w:rsid w:val="00BD6B0E"/>
    <w:rsid w:val="00BD7DFA"/>
    <w:rsid w:val="00BE1862"/>
    <w:rsid w:val="00BE1AEA"/>
    <w:rsid w:val="00BE6623"/>
    <w:rsid w:val="00BE66EE"/>
    <w:rsid w:val="00BF0A06"/>
    <w:rsid w:val="00BF2E60"/>
    <w:rsid w:val="00BF3B84"/>
    <w:rsid w:val="00BF4502"/>
    <w:rsid w:val="00BF5B0C"/>
    <w:rsid w:val="00C00201"/>
    <w:rsid w:val="00C03547"/>
    <w:rsid w:val="00C044D7"/>
    <w:rsid w:val="00C04CA6"/>
    <w:rsid w:val="00C06FC6"/>
    <w:rsid w:val="00C0723D"/>
    <w:rsid w:val="00C07ADC"/>
    <w:rsid w:val="00C11825"/>
    <w:rsid w:val="00C12A38"/>
    <w:rsid w:val="00C1558B"/>
    <w:rsid w:val="00C17E58"/>
    <w:rsid w:val="00C2476C"/>
    <w:rsid w:val="00C2548A"/>
    <w:rsid w:val="00C25BE0"/>
    <w:rsid w:val="00C25CF4"/>
    <w:rsid w:val="00C27CE7"/>
    <w:rsid w:val="00C30031"/>
    <w:rsid w:val="00C30ADA"/>
    <w:rsid w:val="00C32C21"/>
    <w:rsid w:val="00C33BAD"/>
    <w:rsid w:val="00C3763A"/>
    <w:rsid w:val="00C377DB"/>
    <w:rsid w:val="00C440AD"/>
    <w:rsid w:val="00C45481"/>
    <w:rsid w:val="00C47407"/>
    <w:rsid w:val="00C50411"/>
    <w:rsid w:val="00C50F7A"/>
    <w:rsid w:val="00C51300"/>
    <w:rsid w:val="00C51A24"/>
    <w:rsid w:val="00C51E11"/>
    <w:rsid w:val="00C523F9"/>
    <w:rsid w:val="00C5317D"/>
    <w:rsid w:val="00C540C2"/>
    <w:rsid w:val="00C55EB5"/>
    <w:rsid w:val="00C61650"/>
    <w:rsid w:val="00C621BE"/>
    <w:rsid w:val="00C64770"/>
    <w:rsid w:val="00C654BC"/>
    <w:rsid w:val="00C6563C"/>
    <w:rsid w:val="00C65CEA"/>
    <w:rsid w:val="00C67975"/>
    <w:rsid w:val="00C744C6"/>
    <w:rsid w:val="00C77721"/>
    <w:rsid w:val="00C848F6"/>
    <w:rsid w:val="00C84BD7"/>
    <w:rsid w:val="00C861B1"/>
    <w:rsid w:val="00C908B8"/>
    <w:rsid w:val="00C90E28"/>
    <w:rsid w:val="00C90F0A"/>
    <w:rsid w:val="00C91EF2"/>
    <w:rsid w:val="00C92D0F"/>
    <w:rsid w:val="00C9342A"/>
    <w:rsid w:val="00C937FF"/>
    <w:rsid w:val="00C942F1"/>
    <w:rsid w:val="00CA053B"/>
    <w:rsid w:val="00CA497B"/>
    <w:rsid w:val="00CB0BBB"/>
    <w:rsid w:val="00CB4D3E"/>
    <w:rsid w:val="00CB63CC"/>
    <w:rsid w:val="00CB6EFA"/>
    <w:rsid w:val="00CB7245"/>
    <w:rsid w:val="00CC0716"/>
    <w:rsid w:val="00CC2895"/>
    <w:rsid w:val="00CC444D"/>
    <w:rsid w:val="00CC48BC"/>
    <w:rsid w:val="00CC7317"/>
    <w:rsid w:val="00CD0B9F"/>
    <w:rsid w:val="00CD378B"/>
    <w:rsid w:val="00CD4595"/>
    <w:rsid w:val="00CE1965"/>
    <w:rsid w:val="00CE1CF7"/>
    <w:rsid w:val="00CE2492"/>
    <w:rsid w:val="00CE3B7C"/>
    <w:rsid w:val="00CE453E"/>
    <w:rsid w:val="00CE4C44"/>
    <w:rsid w:val="00CE6716"/>
    <w:rsid w:val="00CF1A9D"/>
    <w:rsid w:val="00CF2B95"/>
    <w:rsid w:val="00CF37CA"/>
    <w:rsid w:val="00CF4758"/>
    <w:rsid w:val="00CF70BE"/>
    <w:rsid w:val="00D005E5"/>
    <w:rsid w:val="00D01998"/>
    <w:rsid w:val="00D022BA"/>
    <w:rsid w:val="00D039D6"/>
    <w:rsid w:val="00D06758"/>
    <w:rsid w:val="00D114A2"/>
    <w:rsid w:val="00D13D50"/>
    <w:rsid w:val="00D14E3C"/>
    <w:rsid w:val="00D20FD7"/>
    <w:rsid w:val="00D23A0B"/>
    <w:rsid w:val="00D26AC1"/>
    <w:rsid w:val="00D27AC3"/>
    <w:rsid w:val="00D27ECE"/>
    <w:rsid w:val="00D33849"/>
    <w:rsid w:val="00D37225"/>
    <w:rsid w:val="00D37742"/>
    <w:rsid w:val="00D37D0E"/>
    <w:rsid w:val="00D41105"/>
    <w:rsid w:val="00D41529"/>
    <w:rsid w:val="00D416B7"/>
    <w:rsid w:val="00D46124"/>
    <w:rsid w:val="00D4687F"/>
    <w:rsid w:val="00D5138F"/>
    <w:rsid w:val="00D51D26"/>
    <w:rsid w:val="00D543A7"/>
    <w:rsid w:val="00D54DAF"/>
    <w:rsid w:val="00D55A39"/>
    <w:rsid w:val="00D576EA"/>
    <w:rsid w:val="00D62B08"/>
    <w:rsid w:val="00D6423D"/>
    <w:rsid w:val="00D70A3C"/>
    <w:rsid w:val="00D712E1"/>
    <w:rsid w:val="00D72556"/>
    <w:rsid w:val="00D727A9"/>
    <w:rsid w:val="00D73AD6"/>
    <w:rsid w:val="00D753D6"/>
    <w:rsid w:val="00D80121"/>
    <w:rsid w:val="00D82551"/>
    <w:rsid w:val="00D8363A"/>
    <w:rsid w:val="00D85E08"/>
    <w:rsid w:val="00D8738D"/>
    <w:rsid w:val="00D92EAA"/>
    <w:rsid w:val="00D939F2"/>
    <w:rsid w:val="00D95044"/>
    <w:rsid w:val="00DA0156"/>
    <w:rsid w:val="00DA041C"/>
    <w:rsid w:val="00DA04A9"/>
    <w:rsid w:val="00DA17BF"/>
    <w:rsid w:val="00DA1A76"/>
    <w:rsid w:val="00DA2C65"/>
    <w:rsid w:val="00DA2F1C"/>
    <w:rsid w:val="00DA43E2"/>
    <w:rsid w:val="00DA6108"/>
    <w:rsid w:val="00DA685D"/>
    <w:rsid w:val="00DA7F45"/>
    <w:rsid w:val="00DB0716"/>
    <w:rsid w:val="00DB078B"/>
    <w:rsid w:val="00DB1250"/>
    <w:rsid w:val="00DB348F"/>
    <w:rsid w:val="00DB5D68"/>
    <w:rsid w:val="00DB5DD7"/>
    <w:rsid w:val="00DB7646"/>
    <w:rsid w:val="00DC5548"/>
    <w:rsid w:val="00DC5B9B"/>
    <w:rsid w:val="00DD1246"/>
    <w:rsid w:val="00DD56B5"/>
    <w:rsid w:val="00DE269A"/>
    <w:rsid w:val="00DE371D"/>
    <w:rsid w:val="00DE3B61"/>
    <w:rsid w:val="00DE51F9"/>
    <w:rsid w:val="00DF470A"/>
    <w:rsid w:val="00DF4B2B"/>
    <w:rsid w:val="00DF6C9C"/>
    <w:rsid w:val="00E00327"/>
    <w:rsid w:val="00E007A3"/>
    <w:rsid w:val="00E03C52"/>
    <w:rsid w:val="00E0551E"/>
    <w:rsid w:val="00E058F7"/>
    <w:rsid w:val="00E1441D"/>
    <w:rsid w:val="00E1716E"/>
    <w:rsid w:val="00E216C6"/>
    <w:rsid w:val="00E30E71"/>
    <w:rsid w:val="00E3305D"/>
    <w:rsid w:val="00E340E6"/>
    <w:rsid w:val="00E360D3"/>
    <w:rsid w:val="00E36442"/>
    <w:rsid w:val="00E36C66"/>
    <w:rsid w:val="00E37DD5"/>
    <w:rsid w:val="00E4043A"/>
    <w:rsid w:val="00E40A75"/>
    <w:rsid w:val="00E41256"/>
    <w:rsid w:val="00E42ABF"/>
    <w:rsid w:val="00E42D0A"/>
    <w:rsid w:val="00E438FA"/>
    <w:rsid w:val="00E43903"/>
    <w:rsid w:val="00E451A9"/>
    <w:rsid w:val="00E52EDD"/>
    <w:rsid w:val="00E53E44"/>
    <w:rsid w:val="00E56524"/>
    <w:rsid w:val="00E6043F"/>
    <w:rsid w:val="00E6459B"/>
    <w:rsid w:val="00E65C65"/>
    <w:rsid w:val="00E65EC9"/>
    <w:rsid w:val="00E7026C"/>
    <w:rsid w:val="00E73E77"/>
    <w:rsid w:val="00E763AD"/>
    <w:rsid w:val="00E806AE"/>
    <w:rsid w:val="00E816C9"/>
    <w:rsid w:val="00E84DF6"/>
    <w:rsid w:val="00E85F1D"/>
    <w:rsid w:val="00E92152"/>
    <w:rsid w:val="00E927CC"/>
    <w:rsid w:val="00E9518F"/>
    <w:rsid w:val="00E958ED"/>
    <w:rsid w:val="00EA3862"/>
    <w:rsid w:val="00EB1110"/>
    <w:rsid w:val="00EB1F4F"/>
    <w:rsid w:val="00EB3C49"/>
    <w:rsid w:val="00EB4849"/>
    <w:rsid w:val="00EB55C6"/>
    <w:rsid w:val="00EB59C1"/>
    <w:rsid w:val="00EB5B1D"/>
    <w:rsid w:val="00EB6724"/>
    <w:rsid w:val="00EB6D8E"/>
    <w:rsid w:val="00EB73E0"/>
    <w:rsid w:val="00EC12D6"/>
    <w:rsid w:val="00EC6C23"/>
    <w:rsid w:val="00EC79E5"/>
    <w:rsid w:val="00ED04F6"/>
    <w:rsid w:val="00ED0551"/>
    <w:rsid w:val="00ED3185"/>
    <w:rsid w:val="00ED7C7C"/>
    <w:rsid w:val="00EE3BA5"/>
    <w:rsid w:val="00EE5818"/>
    <w:rsid w:val="00EE6DE7"/>
    <w:rsid w:val="00EE7B9E"/>
    <w:rsid w:val="00EF01E3"/>
    <w:rsid w:val="00EF4631"/>
    <w:rsid w:val="00EF5105"/>
    <w:rsid w:val="00F00B46"/>
    <w:rsid w:val="00F04BD4"/>
    <w:rsid w:val="00F07744"/>
    <w:rsid w:val="00F078DC"/>
    <w:rsid w:val="00F07B47"/>
    <w:rsid w:val="00F1241E"/>
    <w:rsid w:val="00F14C9D"/>
    <w:rsid w:val="00F15638"/>
    <w:rsid w:val="00F17504"/>
    <w:rsid w:val="00F200B5"/>
    <w:rsid w:val="00F232DD"/>
    <w:rsid w:val="00F2606F"/>
    <w:rsid w:val="00F27C1E"/>
    <w:rsid w:val="00F33B8D"/>
    <w:rsid w:val="00F34290"/>
    <w:rsid w:val="00F36829"/>
    <w:rsid w:val="00F40850"/>
    <w:rsid w:val="00F41A02"/>
    <w:rsid w:val="00F428B7"/>
    <w:rsid w:val="00F42F49"/>
    <w:rsid w:val="00F4355D"/>
    <w:rsid w:val="00F475DC"/>
    <w:rsid w:val="00F508F1"/>
    <w:rsid w:val="00F55D33"/>
    <w:rsid w:val="00F55D43"/>
    <w:rsid w:val="00F568AC"/>
    <w:rsid w:val="00F60EE2"/>
    <w:rsid w:val="00F613C6"/>
    <w:rsid w:val="00F613C7"/>
    <w:rsid w:val="00F622D0"/>
    <w:rsid w:val="00F64394"/>
    <w:rsid w:val="00F65492"/>
    <w:rsid w:val="00F6603B"/>
    <w:rsid w:val="00F70AB1"/>
    <w:rsid w:val="00F738E0"/>
    <w:rsid w:val="00F77D39"/>
    <w:rsid w:val="00F80793"/>
    <w:rsid w:val="00F83498"/>
    <w:rsid w:val="00F8787B"/>
    <w:rsid w:val="00F90CA1"/>
    <w:rsid w:val="00F9457E"/>
    <w:rsid w:val="00FA225A"/>
    <w:rsid w:val="00FA251F"/>
    <w:rsid w:val="00FA5963"/>
    <w:rsid w:val="00FA6A62"/>
    <w:rsid w:val="00FA7816"/>
    <w:rsid w:val="00FB4704"/>
    <w:rsid w:val="00FB74FB"/>
    <w:rsid w:val="00FB77B3"/>
    <w:rsid w:val="00FC2A47"/>
    <w:rsid w:val="00FC2F94"/>
    <w:rsid w:val="00FC363B"/>
    <w:rsid w:val="00FC3BEF"/>
    <w:rsid w:val="00FC3CD3"/>
    <w:rsid w:val="00FC5586"/>
    <w:rsid w:val="00FC6421"/>
    <w:rsid w:val="00FD08E6"/>
    <w:rsid w:val="00FD7068"/>
    <w:rsid w:val="00FE12E3"/>
    <w:rsid w:val="00FE49B8"/>
    <w:rsid w:val="00FE4D82"/>
    <w:rsid w:val="00FE6FCB"/>
    <w:rsid w:val="00FE7DD5"/>
    <w:rsid w:val="00FF0859"/>
    <w:rsid w:val="00FF12DC"/>
    <w:rsid w:val="00FF24D0"/>
    <w:rsid w:val="00FF3261"/>
    <w:rsid w:val="00FF6A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D14B7"/>
    <w:pPr>
      <w:suppressAutoHyphens/>
      <w:ind w:left="1020"/>
      <w:jc w:val="both"/>
    </w:pPr>
    <w:rPr>
      <w:sz w:val="24"/>
      <w:szCs w:val="24"/>
      <w:lang w:eastAsia="ar-SA"/>
    </w:rPr>
  </w:style>
  <w:style w:type="paragraph" w:styleId="Nagwek1">
    <w:name w:val="heading 1"/>
    <w:basedOn w:val="Normalny"/>
    <w:next w:val="Normalny"/>
    <w:autoRedefine/>
    <w:qFormat/>
    <w:rsid w:val="009815EE"/>
    <w:pPr>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ind w:left="0"/>
      <w:outlineLvl w:val="0"/>
    </w:pPr>
    <w:rPr>
      <w:rFonts w:ascii="Arial" w:hAnsi="Arial" w:cs="Arial"/>
      <w:b/>
      <w:bCs/>
      <w:u w:val="single"/>
    </w:rPr>
  </w:style>
  <w:style w:type="paragraph" w:styleId="Nagwek2">
    <w:name w:val="heading 2"/>
    <w:basedOn w:val="Normalny"/>
    <w:next w:val="Normalny"/>
    <w:qFormat/>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5"/>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5"/>
      </w:numPr>
      <w:ind w:left="0"/>
      <w:jc w:val="center"/>
      <w:outlineLvl w:val="4"/>
    </w:pPr>
    <w:rPr>
      <w:rFonts w:ascii="Arial" w:hAnsi="Arial"/>
      <w:b/>
      <w:bCs/>
      <w:sz w:val="28"/>
    </w:rPr>
  </w:style>
  <w:style w:type="paragraph" w:styleId="Nagwek6">
    <w:name w:val="heading 6"/>
    <w:basedOn w:val="Normalny"/>
    <w:next w:val="Normalny"/>
    <w:qFormat/>
    <w:pPr>
      <w:keepNext/>
      <w:numPr>
        <w:ilvl w:val="5"/>
        <w:numId w:val="5"/>
      </w:numPr>
      <w:ind w:left="0"/>
      <w:outlineLvl w:val="5"/>
    </w:pPr>
    <w:rPr>
      <w:rFonts w:ascii="Arial" w:hAnsi="Arial"/>
      <w:b/>
      <w:bCs/>
    </w:rPr>
  </w:style>
  <w:style w:type="paragraph" w:styleId="Nagwek7">
    <w:name w:val="heading 7"/>
    <w:basedOn w:val="Normalny"/>
    <w:next w:val="Normalny"/>
    <w:qFormat/>
    <w:pPr>
      <w:keepNext/>
      <w:numPr>
        <w:ilvl w:val="6"/>
        <w:numId w:val="5"/>
      </w:numPr>
      <w:spacing w:line="360" w:lineRule="auto"/>
      <w:ind w:left="0"/>
      <w:outlineLvl w:val="6"/>
    </w:pPr>
    <w:rPr>
      <w:color w:val="FF00FF"/>
      <w:szCs w:val="20"/>
    </w:rPr>
  </w:style>
  <w:style w:type="paragraph" w:styleId="Nagwek8">
    <w:name w:val="heading 8"/>
    <w:basedOn w:val="Normalny"/>
    <w:next w:val="Normalny"/>
    <w:qFormat/>
    <w:pPr>
      <w:keepNext/>
      <w:numPr>
        <w:ilvl w:val="7"/>
        <w:numId w:val="5"/>
      </w:numPr>
      <w:ind w:left="0"/>
      <w:outlineLvl w:val="7"/>
    </w:pPr>
    <w:rPr>
      <w:b/>
      <w:bCs/>
      <w:iCs/>
    </w:rPr>
  </w:style>
  <w:style w:type="paragraph" w:styleId="Nagwek9">
    <w:name w:val="heading 9"/>
    <w:basedOn w:val="Normalny"/>
    <w:next w:val="Normalny"/>
    <w:qFormat/>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uiPriority w:val="39"/>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0"/>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99"/>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99"/>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TekstpodstawowywcityZnak">
    <w:name w:val="Tekst podstawowy wcięty Znak"/>
    <w:basedOn w:val="Domylnaczcionkaakapitu"/>
    <w:link w:val="Tekstpodstawowywcity"/>
    <w:rsid w:val="00333828"/>
    <w:rPr>
      <w:rFonts w:ascii="Arial" w:hAnsi="Arial" w:cs="Arial"/>
      <w:sz w:val="18"/>
      <w:szCs w:val="24"/>
      <w:lang w:eastAsia="ar-SA"/>
    </w:rPr>
  </w:style>
  <w:style w:type="character" w:customStyle="1" w:styleId="Teksttreci">
    <w:name w:val="Tekst treści_"/>
    <w:link w:val="Teksttreci0"/>
    <w:rsid w:val="00FE6FCB"/>
    <w:rPr>
      <w:rFonts w:ascii="Arial" w:eastAsia="Arial" w:hAnsi="Arial" w:cs="Arial"/>
      <w:sz w:val="21"/>
      <w:szCs w:val="21"/>
      <w:shd w:val="clear" w:color="auto" w:fill="FFFFFF"/>
    </w:rPr>
  </w:style>
  <w:style w:type="paragraph" w:customStyle="1" w:styleId="Teksttreci0">
    <w:name w:val="Tekst treści"/>
    <w:basedOn w:val="Normalny"/>
    <w:link w:val="Teksttreci"/>
    <w:rsid w:val="00FE6FCB"/>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character" w:customStyle="1" w:styleId="Teksttreci15">
    <w:name w:val="Tekst treści (15)_"/>
    <w:link w:val="Teksttreci150"/>
    <w:rsid w:val="00FE6FCB"/>
    <w:rPr>
      <w:rFonts w:ascii="Arial" w:eastAsia="Arial" w:hAnsi="Arial" w:cs="Arial"/>
      <w:sz w:val="17"/>
      <w:szCs w:val="17"/>
      <w:shd w:val="clear" w:color="auto" w:fill="FFFFFF"/>
    </w:rPr>
  </w:style>
  <w:style w:type="paragraph" w:customStyle="1" w:styleId="Teksttreci150">
    <w:name w:val="Tekst treści (15)"/>
    <w:basedOn w:val="Normalny"/>
    <w:link w:val="Teksttreci15"/>
    <w:rsid w:val="00FE6FCB"/>
    <w:pPr>
      <w:widowControl w:val="0"/>
      <w:shd w:val="clear" w:color="auto" w:fill="FFFFFF"/>
      <w:suppressAutoHyphens w:val="0"/>
      <w:spacing w:line="269" w:lineRule="exact"/>
      <w:ind w:left="0"/>
      <w:jc w:val="left"/>
    </w:pPr>
    <w:rPr>
      <w:rFonts w:ascii="Arial" w:eastAsia="Arial" w:hAnsi="Arial" w:cs="Arial"/>
      <w:sz w:val="17"/>
      <w:szCs w:val="17"/>
      <w:lang w:eastAsia="pl-PL"/>
    </w:rPr>
  </w:style>
  <w:style w:type="character" w:customStyle="1" w:styleId="edytowalnaZnak">
    <w:name w:val="edytowalna Znak"/>
    <w:link w:val="edytowalna"/>
    <w:locked/>
    <w:rsid w:val="007C03F8"/>
    <w:rPr>
      <w:rFonts w:ascii="Arial" w:eastAsia="Times New Roman" w:hAnsi="Arial" w:cs="Arial"/>
      <w:sz w:val="24"/>
      <w:szCs w:val="22"/>
    </w:rPr>
  </w:style>
  <w:style w:type="paragraph" w:customStyle="1" w:styleId="edytowalna">
    <w:name w:val="edytowalna"/>
    <w:basedOn w:val="Normalny"/>
    <w:link w:val="edytowalnaZnak"/>
    <w:qFormat/>
    <w:rsid w:val="007C03F8"/>
    <w:pPr>
      <w:suppressAutoHyphens w:val="0"/>
      <w:spacing w:after="60" w:line="276" w:lineRule="auto"/>
      <w:ind w:left="284" w:hanging="284"/>
    </w:pPr>
    <w:rPr>
      <w:rFonts w:ascii="Arial" w:eastAsia="Times New Roman" w:hAnsi="Arial" w:cs="Arial"/>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736427">
      <w:bodyDiv w:val="1"/>
      <w:marLeft w:val="0"/>
      <w:marRight w:val="0"/>
      <w:marTop w:val="0"/>
      <w:marBottom w:val="0"/>
      <w:divBdr>
        <w:top w:val="none" w:sz="0" w:space="0" w:color="auto"/>
        <w:left w:val="none" w:sz="0" w:space="0" w:color="auto"/>
        <w:bottom w:val="none" w:sz="0" w:space="0" w:color="auto"/>
        <w:right w:val="none" w:sz="0" w:space="0" w:color="auto"/>
      </w:divBdr>
    </w:div>
    <w:div w:id="404912010">
      <w:bodyDiv w:val="1"/>
      <w:marLeft w:val="0"/>
      <w:marRight w:val="0"/>
      <w:marTop w:val="0"/>
      <w:marBottom w:val="0"/>
      <w:divBdr>
        <w:top w:val="none" w:sz="0" w:space="0" w:color="auto"/>
        <w:left w:val="none" w:sz="0" w:space="0" w:color="auto"/>
        <w:bottom w:val="none" w:sz="0" w:space="0" w:color="auto"/>
        <w:right w:val="none" w:sz="0" w:space="0" w:color="auto"/>
      </w:divBdr>
    </w:div>
    <w:div w:id="49761499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759833039">
      <w:bodyDiv w:val="1"/>
      <w:marLeft w:val="0"/>
      <w:marRight w:val="0"/>
      <w:marTop w:val="0"/>
      <w:marBottom w:val="0"/>
      <w:divBdr>
        <w:top w:val="none" w:sz="0" w:space="0" w:color="auto"/>
        <w:left w:val="none" w:sz="0" w:space="0" w:color="auto"/>
        <w:bottom w:val="none" w:sz="0" w:space="0" w:color="auto"/>
        <w:right w:val="none" w:sz="0" w:space="0" w:color="auto"/>
      </w:divBdr>
    </w:div>
    <w:div w:id="762990390">
      <w:bodyDiv w:val="1"/>
      <w:marLeft w:val="0"/>
      <w:marRight w:val="0"/>
      <w:marTop w:val="0"/>
      <w:marBottom w:val="0"/>
      <w:divBdr>
        <w:top w:val="none" w:sz="0" w:space="0" w:color="auto"/>
        <w:left w:val="none" w:sz="0" w:space="0" w:color="auto"/>
        <w:bottom w:val="none" w:sz="0" w:space="0" w:color="auto"/>
        <w:right w:val="none" w:sz="0" w:space="0" w:color="auto"/>
      </w:divBdr>
    </w:div>
    <w:div w:id="778257282">
      <w:bodyDiv w:val="1"/>
      <w:marLeft w:val="0"/>
      <w:marRight w:val="0"/>
      <w:marTop w:val="0"/>
      <w:marBottom w:val="0"/>
      <w:divBdr>
        <w:top w:val="none" w:sz="0" w:space="0" w:color="auto"/>
        <w:left w:val="none" w:sz="0" w:space="0" w:color="auto"/>
        <w:bottom w:val="none" w:sz="0" w:space="0" w:color="auto"/>
        <w:right w:val="none" w:sz="0" w:space="0" w:color="auto"/>
      </w:divBdr>
    </w:div>
    <w:div w:id="972293682">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72578800">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182932087">
      <w:bodyDiv w:val="1"/>
      <w:marLeft w:val="0"/>
      <w:marRight w:val="0"/>
      <w:marTop w:val="0"/>
      <w:marBottom w:val="0"/>
      <w:divBdr>
        <w:top w:val="none" w:sz="0" w:space="0" w:color="auto"/>
        <w:left w:val="none" w:sz="0" w:space="0" w:color="auto"/>
        <w:bottom w:val="none" w:sz="0" w:space="0" w:color="auto"/>
        <w:right w:val="none" w:sz="0" w:space="0" w:color="auto"/>
      </w:divBdr>
    </w:div>
    <w:div w:id="1222061085">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531841006">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931282">
      <w:bodyDiv w:val="1"/>
      <w:marLeft w:val="0"/>
      <w:marRight w:val="0"/>
      <w:marTop w:val="0"/>
      <w:marBottom w:val="0"/>
      <w:divBdr>
        <w:top w:val="none" w:sz="0" w:space="0" w:color="auto"/>
        <w:left w:val="none" w:sz="0" w:space="0" w:color="auto"/>
        <w:bottom w:val="none" w:sz="0" w:space="0" w:color="auto"/>
        <w:right w:val="none" w:sz="0" w:space="0" w:color="auto"/>
      </w:divBdr>
    </w:div>
    <w:div w:id="1743136005">
      <w:bodyDiv w:val="1"/>
      <w:marLeft w:val="0"/>
      <w:marRight w:val="0"/>
      <w:marTop w:val="0"/>
      <w:marBottom w:val="0"/>
      <w:divBdr>
        <w:top w:val="none" w:sz="0" w:space="0" w:color="auto"/>
        <w:left w:val="none" w:sz="0" w:space="0" w:color="auto"/>
        <w:bottom w:val="none" w:sz="0" w:space="0" w:color="auto"/>
        <w:right w:val="none" w:sz="0" w:space="0" w:color="auto"/>
      </w:divBdr>
    </w:div>
    <w:div w:id="1823230319">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2128">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https://platformazakupowa.plk-sa.pl" TargetMode="External"/><Relationship Id="rId2" Type="http://schemas.openxmlformats.org/officeDocument/2006/relationships/customXml" Target="../customXml/item2.xml"/><Relationship Id="rId16" Type="http://schemas.openxmlformats.org/officeDocument/2006/relationships/hyperlink" Target="mailto:pomoc-pz2@marketplanet.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formazakupowa.plk-sa.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3.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12EEDE-E5D6-4605-A3B5-1885E55DA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23</Pages>
  <Words>7017</Words>
  <Characters>42104</Characters>
  <Application>Microsoft Office Word</Application>
  <DocSecurity>0</DocSecurity>
  <Lines>350</Lines>
  <Paragraphs>98</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49023</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Szynklarz Monika</cp:lastModifiedBy>
  <cp:revision>18</cp:revision>
  <cp:lastPrinted>2024-10-25T11:39:00Z</cp:lastPrinted>
  <dcterms:created xsi:type="dcterms:W3CDTF">2023-10-19T07:05:00Z</dcterms:created>
  <dcterms:modified xsi:type="dcterms:W3CDTF">2024-11-06T06:13:00Z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