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14956" w14:textId="77777777" w:rsidR="00855AF5" w:rsidRDefault="0058585A" w:rsidP="00855AF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55AF5">
        <w:rPr>
          <w:rFonts w:ascii="Arial" w:hAnsi="Arial" w:cs="Arial"/>
        </w:rPr>
        <w:t xml:space="preserve"> </w:t>
      </w:r>
    </w:p>
    <w:p w14:paraId="50F73AAA" w14:textId="77777777" w:rsidR="00855AF5" w:rsidRPr="007F4519" w:rsidRDefault="00855AF5" w:rsidP="00B77856">
      <w:pPr>
        <w:rPr>
          <w:rFonts w:ascii="Arial" w:hAnsi="Arial" w:cs="Arial"/>
          <w:sz w:val="22"/>
          <w:szCs w:val="22"/>
        </w:rPr>
      </w:pPr>
    </w:p>
    <w:p w14:paraId="0530FD31" w14:textId="7ED863A6" w:rsidR="00855AF5" w:rsidRPr="007F4519" w:rsidRDefault="00855AF5" w:rsidP="007F4519">
      <w:pPr>
        <w:ind w:left="6804"/>
        <w:rPr>
          <w:rFonts w:ascii="Arial" w:hAnsi="Arial" w:cs="Arial"/>
          <w:i/>
          <w:iCs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  <w:r w:rsidR="00B77856" w:rsidRPr="007F4519">
        <w:rPr>
          <w:rFonts w:ascii="Arial" w:hAnsi="Arial" w:cs="Arial"/>
          <w:sz w:val="22"/>
          <w:szCs w:val="22"/>
        </w:rPr>
        <w:t xml:space="preserve">                              </w:t>
      </w:r>
      <w:r w:rsidRPr="007F4519">
        <w:rPr>
          <w:rFonts w:ascii="Arial" w:hAnsi="Arial" w:cs="Arial"/>
          <w:sz w:val="22"/>
          <w:szCs w:val="22"/>
        </w:rPr>
        <w:t xml:space="preserve"> ………………………… </w:t>
      </w:r>
      <w:r w:rsidR="007F4519">
        <w:rPr>
          <w:rFonts w:ascii="Arial" w:hAnsi="Arial" w:cs="Arial"/>
          <w:sz w:val="22"/>
          <w:szCs w:val="22"/>
        </w:rPr>
        <w:t xml:space="preserve">   </w:t>
      </w:r>
      <w:r w:rsidR="007F4519" w:rsidRPr="007F4519">
        <w:rPr>
          <w:rFonts w:ascii="Arial" w:hAnsi="Arial" w:cs="Arial"/>
          <w:i/>
          <w:iCs/>
          <w:sz w:val="22"/>
          <w:szCs w:val="22"/>
        </w:rPr>
        <w:t>miejscowość,</w:t>
      </w:r>
      <w:r w:rsidR="007F4519">
        <w:rPr>
          <w:rFonts w:ascii="Arial" w:hAnsi="Arial" w:cs="Arial"/>
          <w:i/>
          <w:iCs/>
          <w:sz w:val="22"/>
          <w:szCs w:val="22"/>
        </w:rPr>
        <w:t xml:space="preserve"> </w:t>
      </w:r>
      <w:r w:rsidR="007F4519" w:rsidRPr="007F4519">
        <w:rPr>
          <w:rFonts w:ascii="Arial" w:hAnsi="Arial" w:cs="Arial"/>
          <w:i/>
          <w:iCs/>
          <w:sz w:val="22"/>
          <w:szCs w:val="22"/>
        </w:rPr>
        <w:t>dnia</w:t>
      </w:r>
    </w:p>
    <w:p w14:paraId="436DE9F0" w14:textId="77777777" w:rsidR="003B6958" w:rsidRPr="007F4519" w:rsidRDefault="00855AF5" w:rsidP="007F4519">
      <w:pPr>
        <w:ind w:left="6804"/>
        <w:rPr>
          <w:rFonts w:ascii="Arial" w:hAnsi="Arial" w:cs="Arial"/>
          <w:b/>
          <w:i/>
          <w:iCs/>
          <w:sz w:val="22"/>
          <w:szCs w:val="22"/>
        </w:rPr>
      </w:pPr>
      <w:r w:rsidRPr="007F4519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6AB46B4F" w14:textId="77777777" w:rsidR="008571FD" w:rsidRPr="007F4519" w:rsidRDefault="008571FD" w:rsidP="00B7785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18C3D01" w14:textId="24389C31" w:rsidR="00855AF5" w:rsidRPr="007F4519" w:rsidRDefault="008C7749" w:rsidP="00241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519">
        <w:rPr>
          <w:rFonts w:ascii="Arial" w:hAnsi="Arial" w:cs="Arial"/>
          <w:b/>
          <w:sz w:val="22"/>
          <w:szCs w:val="22"/>
        </w:rPr>
        <w:t>Protokół odbioru zlecon</w:t>
      </w:r>
      <w:r w:rsidR="00CC7296" w:rsidRPr="007F4519">
        <w:rPr>
          <w:rFonts w:ascii="Arial" w:hAnsi="Arial" w:cs="Arial"/>
          <w:b/>
          <w:sz w:val="22"/>
          <w:szCs w:val="22"/>
        </w:rPr>
        <w:t>ej</w:t>
      </w:r>
      <w:r w:rsidR="00FF349E" w:rsidRPr="007F4519">
        <w:rPr>
          <w:rFonts w:ascii="Arial" w:hAnsi="Arial" w:cs="Arial"/>
          <w:b/>
          <w:sz w:val="22"/>
          <w:szCs w:val="22"/>
        </w:rPr>
        <w:t xml:space="preserve"> usług</w:t>
      </w:r>
      <w:r w:rsidR="00CC7296" w:rsidRPr="007F4519">
        <w:rPr>
          <w:rFonts w:ascii="Arial" w:hAnsi="Arial" w:cs="Arial"/>
          <w:b/>
          <w:sz w:val="22"/>
          <w:szCs w:val="22"/>
        </w:rPr>
        <w:t>i</w:t>
      </w:r>
      <w:r w:rsidR="00241B1A" w:rsidRPr="007F4519">
        <w:rPr>
          <w:rFonts w:ascii="Arial" w:hAnsi="Arial" w:cs="Arial"/>
          <w:b/>
          <w:sz w:val="22"/>
          <w:szCs w:val="22"/>
        </w:rPr>
        <w:t xml:space="preserve"> w danym miesiącu</w:t>
      </w:r>
    </w:p>
    <w:p w14:paraId="2C0D34BE" w14:textId="77777777" w:rsidR="00855AF5" w:rsidRPr="007F4519" w:rsidRDefault="00855AF5" w:rsidP="00B77856">
      <w:pPr>
        <w:spacing w:line="360" w:lineRule="auto"/>
        <w:rPr>
          <w:b/>
          <w:sz w:val="22"/>
          <w:szCs w:val="22"/>
        </w:rPr>
      </w:pPr>
    </w:p>
    <w:p w14:paraId="678E04A5" w14:textId="315FD0CF" w:rsidR="00241B1A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 xml:space="preserve">W dniu ………………………….. </w:t>
      </w:r>
      <w:r w:rsidR="009A0580" w:rsidRPr="007F4519">
        <w:rPr>
          <w:rFonts w:ascii="Arial" w:hAnsi="Arial" w:cs="Arial"/>
          <w:sz w:val="22"/>
          <w:szCs w:val="22"/>
        </w:rPr>
        <w:t>/</w:t>
      </w:r>
      <w:proofErr w:type="spellStart"/>
      <w:r w:rsidR="009A0580" w:rsidRPr="007F4519">
        <w:rPr>
          <w:rFonts w:ascii="Arial" w:hAnsi="Arial" w:cs="Arial"/>
          <w:i/>
          <w:iCs/>
          <w:sz w:val="22"/>
          <w:szCs w:val="22"/>
        </w:rPr>
        <w:t>dn</w:t>
      </w:r>
      <w:proofErr w:type="spellEnd"/>
      <w:r w:rsidR="009A0580" w:rsidRPr="007F4519">
        <w:rPr>
          <w:rFonts w:ascii="Arial" w:hAnsi="Arial" w:cs="Arial"/>
          <w:i/>
          <w:iCs/>
          <w:sz w:val="22"/>
          <w:szCs w:val="22"/>
        </w:rPr>
        <w:t>/mc/rok</w:t>
      </w:r>
      <w:r w:rsidR="009A0580" w:rsidRPr="007F4519">
        <w:rPr>
          <w:rFonts w:ascii="Arial" w:hAnsi="Arial" w:cs="Arial"/>
          <w:sz w:val="22"/>
          <w:szCs w:val="22"/>
        </w:rPr>
        <w:t xml:space="preserve">/ </w:t>
      </w:r>
      <w:r w:rsidRPr="007F4519">
        <w:rPr>
          <w:rFonts w:ascii="Arial" w:hAnsi="Arial" w:cs="Arial"/>
          <w:sz w:val="22"/>
          <w:szCs w:val="22"/>
        </w:rPr>
        <w:t>dokonano odbioru</w:t>
      </w:r>
      <w:r w:rsidR="00822A97" w:rsidRPr="007F4519">
        <w:rPr>
          <w:rFonts w:ascii="Arial" w:hAnsi="Arial" w:cs="Arial"/>
          <w:sz w:val="22"/>
          <w:szCs w:val="22"/>
        </w:rPr>
        <w:t xml:space="preserve"> zleconych </w:t>
      </w:r>
      <w:r w:rsidR="00FF349E" w:rsidRPr="007F4519">
        <w:rPr>
          <w:rFonts w:ascii="Arial" w:hAnsi="Arial" w:cs="Arial"/>
          <w:sz w:val="22"/>
          <w:szCs w:val="22"/>
        </w:rPr>
        <w:t>usług</w:t>
      </w:r>
      <w:r w:rsidR="00241B1A" w:rsidRPr="007F4519">
        <w:rPr>
          <w:rFonts w:ascii="Arial" w:hAnsi="Arial" w:cs="Arial"/>
          <w:sz w:val="22"/>
          <w:szCs w:val="22"/>
        </w:rPr>
        <w:t>:</w:t>
      </w:r>
    </w:p>
    <w:p w14:paraId="11AD2DB9" w14:textId="34A003C4" w:rsidR="00855AF5" w:rsidRPr="007F4519" w:rsidRDefault="00B77856" w:rsidP="009A0580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……………………</w:t>
      </w:r>
      <w:r w:rsidR="009A0580" w:rsidRPr="007F451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82741" w:rsidRPr="007F4519">
        <w:rPr>
          <w:rFonts w:ascii="Arial" w:hAnsi="Arial" w:cs="Arial"/>
          <w:sz w:val="22"/>
          <w:szCs w:val="22"/>
        </w:rPr>
        <w:t xml:space="preserve"> </w:t>
      </w:r>
    </w:p>
    <w:p w14:paraId="3BBFDDBC" w14:textId="77777777" w:rsidR="00855AF5" w:rsidRPr="007F4519" w:rsidRDefault="00855AF5" w:rsidP="00B7785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AAA52BB" w14:textId="77777777" w:rsidR="00B77856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Użytkownika …………………………………………</w:t>
      </w:r>
    </w:p>
    <w:p w14:paraId="0334BD2F" w14:textId="77777777" w:rsidR="00855AF5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 xml:space="preserve"> (nazwa zakładu i sekcji)</w:t>
      </w:r>
    </w:p>
    <w:p w14:paraId="194A611C" w14:textId="77777777" w:rsidR="00855AF5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</w:p>
    <w:p w14:paraId="557C2905" w14:textId="77777777" w:rsidR="00855AF5" w:rsidRPr="007F4519" w:rsidRDefault="00B82741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 xml:space="preserve">Usługę </w:t>
      </w:r>
      <w:r w:rsidR="00855AF5" w:rsidRPr="007F4519">
        <w:rPr>
          <w:rFonts w:ascii="Arial" w:hAnsi="Arial" w:cs="Arial"/>
          <w:sz w:val="22"/>
          <w:szCs w:val="22"/>
        </w:rPr>
        <w:t>wykonywał ………………………………………………………………………………………………………………………</w:t>
      </w:r>
    </w:p>
    <w:p w14:paraId="173E77FD" w14:textId="77777777" w:rsidR="00855AF5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(nazwa zakładu naprawiającego)</w:t>
      </w:r>
    </w:p>
    <w:p w14:paraId="528DF036" w14:textId="77777777" w:rsidR="00855AF5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</w:p>
    <w:p w14:paraId="2A453683" w14:textId="77777777" w:rsidR="00855AF5" w:rsidRPr="007F4519" w:rsidRDefault="00B82741" w:rsidP="00B7785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Faktyczny czas usługi</w:t>
      </w:r>
      <w:r w:rsidR="00855AF5" w:rsidRPr="007F4519">
        <w:rPr>
          <w:rFonts w:ascii="Arial" w:hAnsi="Arial" w:cs="Arial"/>
          <w:sz w:val="22"/>
          <w:szCs w:val="22"/>
        </w:rPr>
        <w:t xml:space="preserve"> od dnia ……………………………do dnia </w:t>
      </w:r>
      <w:r w:rsidR="00B77856" w:rsidRPr="007F4519">
        <w:rPr>
          <w:rFonts w:ascii="Arial" w:hAnsi="Arial" w:cs="Arial"/>
          <w:sz w:val="22"/>
          <w:szCs w:val="22"/>
        </w:rPr>
        <w:t>………</w:t>
      </w:r>
    </w:p>
    <w:p w14:paraId="3C4912D6" w14:textId="01F2796A" w:rsidR="0057147A" w:rsidRPr="007F4519" w:rsidRDefault="00B82741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Usługę</w:t>
      </w:r>
      <w:r w:rsidR="00855AF5" w:rsidRPr="007F4519">
        <w:rPr>
          <w:rFonts w:ascii="Arial" w:hAnsi="Arial" w:cs="Arial"/>
          <w:sz w:val="22"/>
          <w:szCs w:val="22"/>
        </w:rPr>
        <w:t xml:space="preserve"> przeprowadzono na podstawie umowy</w:t>
      </w:r>
      <w:r w:rsidR="006847F4" w:rsidRPr="007F4519">
        <w:rPr>
          <w:rFonts w:ascii="Arial" w:hAnsi="Arial" w:cs="Arial"/>
          <w:sz w:val="22"/>
          <w:szCs w:val="22"/>
        </w:rPr>
        <w:t xml:space="preserve">/ </w:t>
      </w:r>
      <w:r w:rsidR="0057147A" w:rsidRPr="007F4519">
        <w:rPr>
          <w:rFonts w:ascii="Arial" w:hAnsi="Arial" w:cs="Arial"/>
          <w:sz w:val="22"/>
          <w:szCs w:val="22"/>
        </w:rPr>
        <w:t>zamówienia…………………………………</w:t>
      </w:r>
    </w:p>
    <w:p w14:paraId="5A646E03" w14:textId="77777777" w:rsidR="00291E93" w:rsidRPr="007F4519" w:rsidRDefault="00291E93" w:rsidP="00B77856">
      <w:pPr>
        <w:spacing w:line="360" w:lineRule="auto"/>
        <w:rPr>
          <w:rFonts w:ascii="Arial" w:hAnsi="Arial" w:cs="Arial"/>
          <w:sz w:val="22"/>
          <w:szCs w:val="22"/>
        </w:rPr>
      </w:pPr>
    </w:p>
    <w:p w14:paraId="59DD53DD" w14:textId="77777777" w:rsidR="001B7EE0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Wykonano terminowo/ po terminie* o ……………………. dni</w:t>
      </w:r>
    </w:p>
    <w:p w14:paraId="1AE718E8" w14:textId="77777777" w:rsidR="005C5A6C" w:rsidRPr="007F4519" w:rsidRDefault="005C5A6C" w:rsidP="00B77856">
      <w:pPr>
        <w:spacing w:line="360" w:lineRule="auto"/>
        <w:rPr>
          <w:rFonts w:ascii="Arial" w:hAnsi="Arial" w:cs="Arial"/>
          <w:sz w:val="22"/>
          <w:szCs w:val="22"/>
        </w:rPr>
      </w:pPr>
    </w:p>
    <w:p w14:paraId="1DC02D31" w14:textId="77777777" w:rsidR="006847F4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W czasie odbioru</w:t>
      </w:r>
      <w:r w:rsidR="00261E59" w:rsidRPr="007F4519">
        <w:rPr>
          <w:rFonts w:ascii="Arial" w:hAnsi="Arial" w:cs="Arial"/>
          <w:sz w:val="22"/>
          <w:szCs w:val="22"/>
        </w:rPr>
        <w:t xml:space="preserve"> zleconej usługi Wykonawca przekazał dla Zamawiającego</w:t>
      </w:r>
      <w:r w:rsidR="005E2835" w:rsidRPr="007F4519">
        <w:rPr>
          <w:rFonts w:ascii="Arial" w:hAnsi="Arial" w:cs="Arial"/>
          <w:sz w:val="22"/>
          <w:szCs w:val="22"/>
        </w:rPr>
        <w:t xml:space="preserve"> </w:t>
      </w:r>
      <w:r w:rsidR="001C5C6E" w:rsidRPr="007F4519">
        <w:rPr>
          <w:rFonts w:ascii="Arial" w:hAnsi="Arial" w:cs="Arial"/>
          <w:sz w:val="22"/>
          <w:szCs w:val="22"/>
        </w:rPr>
        <w:t>n/w dokumenty:</w:t>
      </w:r>
      <w:r w:rsidR="00B77856" w:rsidRPr="007F4519">
        <w:rPr>
          <w:rFonts w:ascii="Arial" w:hAnsi="Arial" w:cs="Arial"/>
          <w:sz w:val="22"/>
          <w:szCs w:val="22"/>
        </w:rPr>
        <w:t xml:space="preserve"> </w:t>
      </w:r>
    </w:p>
    <w:p w14:paraId="140AAAF2" w14:textId="77777777" w:rsidR="006847F4" w:rsidRPr="007F4519" w:rsidRDefault="001C5C6E" w:rsidP="006847F4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…………………………………………</w:t>
      </w:r>
    </w:p>
    <w:p w14:paraId="2EB34B08" w14:textId="24BF1AFF" w:rsidR="004A0AD2" w:rsidRPr="007F4519" w:rsidRDefault="006847F4" w:rsidP="007F4519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…………………………………………</w:t>
      </w:r>
    </w:p>
    <w:p w14:paraId="2F524813" w14:textId="77777777" w:rsidR="004A0AD2" w:rsidRPr="007F4519" w:rsidRDefault="004A0AD2" w:rsidP="00B77856">
      <w:pPr>
        <w:spacing w:line="360" w:lineRule="auto"/>
        <w:rPr>
          <w:rFonts w:ascii="Arial" w:hAnsi="Arial" w:cs="Arial"/>
          <w:sz w:val="22"/>
          <w:szCs w:val="22"/>
        </w:rPr>
      </w:pPr>
    </w:p>
    <w:p w14:paraId="02A3D666" w14:textId="77777777" w:rsidR="00855AF5" w:rsidRPr="007F4519" w:rsidRDefault="00E5681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Uwagi</w:t>
      </w:r>
      <w:r w:rsidR="00855AF5" w:rsidRPr="007F4519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6264C432" w14:textId="77777777" w:rsidR="004A0AD2" w:rsidRPr="007F4519" w:rsidRDefault="004A0AD2" w:rsidP="00B77856">
      <w:pPr>
        <w:spacing w:line="360" w:lineRule="auto"/>
        <w:rPr>
          <w:rFonts w:ascii="Arial" w:hAnsi="Arial" w:cs="Arial"/>
          <w:sz w:val="22"/>
          <w:szCs w:val="22"/>
        </w:rPr>
      </w:pPr>
    </w:p>
    <w:p w14:paraId="4EC79466" w14:textId="77777777" w:rsidR="00855AF5" w:rsidRPr="007F4519" w:rsidRDefault="00855AF5" w:rsidP="00B77856">
      <w:pPr>
        <w:spacing w:line="360" w:lineRule="auto"/>
        <w:rPr>
          <w:rFonts w:ascii="Arial" w:hAnsi="Arial" w:cs="Arial"/>
          <w:sz w:val="22"/>
          <w:szCs w:val="22"/>
        </w:rPr>
      </w:pPr>
      <w:r w:rsidRPr="007F4519">
        <w:rPr>
          <w:rFonts w:ascii="Arial" w:hAnsi="Arial" w:cs="Arial"/>
          <w:sz w:val="22"/>
          <w:szCs w:val="22"/>
        </w:rPr>
        <w:t>Na tym protokół zakończono i podpisano:</w:t>
      </w:r>
    </w:p>
    <w:p w14:paraId="5994DC8D" w14:textId="77777777" w:rsidR="001B7EE0" w:rsidRPr="007F4519" w:rsidRDefault="001B7EE0" w:rsidP="00B77856">
      <w:pPr>
        <w:spacing w:line="360" w:lineRule="auto"/>
        <w:rPr>
          <w:rFonts w:ascii="Arial" w:hAnsi="Arial" w:cs="Arial"/>
          <w:sz w:val="22"/>
          <w:szCs w:val="22"/>
        </w:rPr>
      </w:pPr>
    </w:p>
    <w:p w14:paraId="3EDE02B6" w14:textId="77777777" w:rsidR="00B77856" w:rsidRPr="007F4519" w:rsidRDefault="00855AF5" w:rsidP="00B7785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F4519">
        <w:rPr>
          <w:rFonts w:ascii="Arial" w:hAnsi="Arial" w:cs="Arial"/>
          <w:b/>
          <w:sz w:val="22"/>
          <w:szCs w:val="22"/>
        </w:rPr>
        <w:t>Stron</w:t>
      </w:r>
      <w:r w:rsidR="00B77856" w:rsidRPr="007F4519">
        <w:rPr>
          <w:rFonts w:ascii="Arial" w:hAnsi="Arial" w:cs="Arial"/>
          <w:b/>
          <w:sz w:val="22"/>
          <w:szCs w:val="22"/>
        </w:rPr>
        <w:t xml:space="preserve">a przekazująca :    </w:t>
      </w:r>
    </w:p>
    <w:p w14:paraId="661AD2C3" w14:textId="77777777" w:rsidR="00855AF5" w:rsidRPr="007F4519" w:rsidRDefault="00855AF5" w:rsidP="00B7785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F4519">
        <w:rPr>
          <w:rFonts w:ascii="Arial" w:hAnsi="Arial" w:cs="Arial"/>
          <w:i/>
          <w:sz w:val="22"/>
          <w:szCs w:val="22"/>
        </w:rPr>
        <w:t>(Imię i nazwisko, podpis)</w:t>
      </w:r>
      <w:r w:rsidR="00B77856" w:rsidRPr="007F4519">
        <w:rPr>
          <w:rFonts w:ascii="Arial" w:hAnsi="Arial" w:cs="Arial"/>
          <w:i/>
          <w:sz w:val="22"/>
          <w:szCs w:val="22"/>
        </w:rPr>
        <w:t xml:space="preserve">……………………………...… </w:t>
      </w:r>
    </w:p>
    <w:p w14:paraId="2E146A18" w14:textId="77777777" w:rsidR="00B77856" w:rsidRPr="007F4519" w:rsidRDefault="00B77856" w:rsidP="00B7785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F4519">
        <w:rPr>
          <w:rFonts w:ascii="Arial" w:hAnsi="Arial" w:cs="Arial"/>
          <w:b/>
          <w:sz w:val="22"/>
          <w:szCs w:val="22"/>
        </w:rPr>
        <w:t>Strona przyjmująca :</w:t>
      </w:r>
    </w:p>
    <w:p w14:paraId="6036D9BB" w14:textId="77777777" w:rsidR="00855AF5" w:rsidRPr="007F4519" w:rsidRDefault="00B77856" w:rsidP="00B77856">
      <w:pPr>
        <w:pStyle w:val="Akapitzlist"/>
        <w:numPr>
          <w:ilvl w:val="0"/>
          <w:numId w:val="42"/>
        </w:numPr>
        <w:spacing w:line="360" w:lineRule="auto"/>
        <w:ind w:left="284" w:hanging="284"/>
        <w:contextualSpacing/>
        <w:rPr>
          <w:rFonts w:ascii="Arial" w:hAnsi="Arial" w:cs="Arial"/>
          <w:i/>
          <w:sz w:val="22"/>
          <w:szCs w:val="22"/>
        </w:rPr>
      </w:pPr>
      <w:r w:rsidRPr="007F4519">
        <w:rPr>
          <w:rFonts w:ascii="Arial" w:hAnsi="Arial" w:cs="Arial"/>
          <w:i/>
          <w:sz w:val="22"/>
          <w:szCs w:val="22"/>
        </w:rPr>
        <w:t xml:space="preserve">(Imię i nazwisko, podpis)………………………………...   </w:t>
      </w:r>
    </w:p>
    <w:sectPr w:rsidR="00855AF5" w:rsidRPr="007F4519" w:rsidSect="00F633B3">
      <w:headerReference w:type="default" r:id="rId8"/>
      <w:footerReference w:type="default" r:id="rId9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A5057" w14:textId="77777777" w:rsidR="005D22D6" w:rsidRDefault="005D22D6">
      <w:r>
        <w:separator/>
      </w:r>
    </w:p>
  </w:endnote>
  <w:endnote w:type="continuationSeparator" w:id="0">
    <w:p w14:paraId="510B62DA" w14:textId="77777777" w:rsidR="005D22D6" w:rsidRDefault="005D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FF1ED" w14:textId="77777777" w:rsidR="005C2660" w:rsidRDefault="005C2660" w:rsidP="000C458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785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20E398" w14:textId="77777777" w:rsidR="005C2660" w:rsidRDefault="00726000" w:rsidP="00726000">
    <w:pPr>
      <w:pStyle w:val="Stopka"/>
      <w:tabs>
        <w:tab w:val="clear" w:pos="5556"/>
        <w:tab w:val="clear" w:pos="10092"/>
        <w:tab w:val="left" w:pos="40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64288" w14:textId="77777777" w:rsidR="005D22D6" w:rsidRDefault="005D22D6">
      <w:r>
        <w:separator/>
      </w:r>
    </w:p>
  </w:footnote>
  <w:footnote w:type="continuationSeparator" w:id="0">
    <w:p w14:paraId="358E4965" w14:textId="77777777" w:rsidR="005D22D6" w:rsidRDefault="005D2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73E79" w14:textId="77777777" w:rsidR="00F15E3E" w:rsidRPr="001B7EE0" w:rsidRDefault="00F15E3E">
    <w:pPr>
      <w:pStyle w:val="Nagwek"/>
      <w:rPr>
        <w:rFonts w:ascii="Arial" w:hAnsi="Arial" w:cs="Arial"/>
        <w:b/>
        <w:sz w:val="22"/>
        <w:szCs w:val="22"/>
      </w:rPr>
    </w:pPr>
    <w:r w:rsidRPr="001B7EE0">
      <w:rPr>
        <w:rFonts w:ascii="Arial" w:hAnsi="Arial" w:cs="Arial"/>
        <w:b/>
        <w:sz w:val="22"/>
        <w:szCs w:val="22"/>
      </w:rPr>
      <w:t xml:space="preserve">                          </w:t>
    </w:r>
    <w:r w:rsidR="001B7EE0" w:rsidRPr="001B7EE0">
      <w:rPr>
        <w:rFonts w:ascii="Arial" w:hAnsi="Arial" w:cs="Arial"/>
        <w:b/>
        <w:sz w:val="22"/>
        <w:szCs w:val="22"/>
      </w:rPr>
      <w:t xml:space="preserve">     </w:t>
    </w:r>
    <w:r w:rsidRPr="001B7EE0">
      <w:rPr>
        <w:rFonts w:ascii="Arial" w:hAnsi="Arial" w:cs="Arial"/>
        <w:b/>
        <w:sz w:val="22"/>
        <w:szCs w:val="22"/>
      </w:rPr>
      <w:t xml:space="preserve">Załącznik nr </w:t>
    </w:r>
    <w:r w:rsidR="001314AE" w:rsidRPr="001B7EE0">
      <w:rPr>
        <w:rFonts w:ascii="Arial" w:hAnsi="Arial" w:cs="Arial"/>
        <w:b/>
        <w:sz w:val="22"/>
        <w:szCs w:val="22"/>
      </w:rPr>
      <w:t>3</w:t>
    </w:r>
    <w:r w:rsidRPr="001B7EE0">
      <w:rPr>
        <w:rFonts w:ascii="Arial" w:hAnsi="Arial" w:cs="Arial"/>
        <w:b/>
        <w:sz w:val="22"/>
        <w:szCs w:val="22"/>
      </w:rPr>
      <w:t xml:space="preserve"> do Umowy nr</w:t>
    </w:r>
    <w:r w:rsidR="001B7EE0" w:rsidRPr="001B7EE0">
      <w:rPr>
        <w:rFonts w:ascii="Arial" w:hAnsi="Arial" w:cs="Arial"/>
        <w:b/>
        <w:sz w:val="22"/>
        <w:szCs w:val="22"/>
      </w:rPr>
      <w:t xml:space="preserve"> ………………..……….. z dn. …………..……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rFonts w:cs="Times New Roman"/>
        <w:b w:val="0"/>
        <w:bCs w:val="0"/>
        <w:i w:val="0"/>
        <w:iCs w:val="0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3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</w:pPr>
      <w:rPr>
        <w:rFonts w:cs="Times New Roman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571"/>
        </w:tabs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  <w:rPr>
        <w:rFonts w:cs="Times New Roman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3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rFonts w:cs="Times New Roman"/>
      </w:rPr>
    </w:lvl>
  </w:abstractNum>
  <w:abstractNum w:abstractNumId="15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1004"/>
        </w:tabs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00000019"/>
    <w:multiLevelType w:val="multilevel"/>
    <w:tmpl w:val="00000019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A"/>
    <w:multiLevelType w:val="multilevel"/>
    <w:tmpl w:val="9EEC532C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9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0" w15:restartNumberingAfterBreak="0">
    <w:nsid w:val="0000001D"/>
    <w:multiLevelType w:val="multilevel"/>
    <w:tmpl w:val="9402902A"/>
    <w:name w:val="WW8Num47"/>
    <w:lvl w:ilvl="0">
      <w:start w:val="1"/>
      <w:numFmt w:val="decimal"/>
      <w:lvlText w:val="%1)"/>
      <w:lvlJc w:val="left"/>
      <w:pPr>
        <w:tabs>
          <w:tab w:val="num" w:pos="78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  <w:rPr>
        <w:rFonts w:cs="Times New Roman"/>
      </w:rPr>
    </w:lvl>
  </w:abstractNum>
  <w:abstractNum w:abstractNumId="2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0278662D"/>
    <w:multiLevelType w:val="hybridMultilevel"/>
    <w:tmpl w:val="A48861AE"/>
    <w:name w:val="WW8Num302"/>
    <w:lvl w:ilvl="0" w:tplc="02F86226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4" w15:restartNumberingAfterBreak="0">
    <w:nsid w:val="09C02F8D"/>
    <w:multiLevelType w:val="hybridMultilevel"/>
    <w:tmpl w:val="A072D2BC"/>
    <w:lvl w:ilvl="0" w:tplc="090EDA08">
      <w:start w:val="2"/>
      <w:numFmt w:val="decimal"/>
      <w:lvlText w:val="%1."/>
      <w:lvlJc w:val="left"/>
      <w:pPr>
        <w:tabs>
          <w:tab w:val="num" w:pos="2821"/>
        </w:tabs>
        <w:ind w:left="2821" w:hanging="360"/>
      </w:pPr>
      <w:rPr>
        <w:rFonts w:cs="Times New Roman" w:hint="default"/>
      </w:rPr>
    </w:lvl>
    <w:lvl w:ilvl="1" w:tplc="186EA9EC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B2242E6"/>
    <w:multiLevelType w:val="hybridMultilevel"/>
    <w:tmpl w:val="8C82CF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C75230E"/>
    <w:multiLevelType w:val="hybridMultilevel"/>
    <w:tmpl w:val="915ACF1E"/>
    <w:lvl w:ilvl="0" w:tplc="080272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CDC0D88"/>
    <w:multiLevelType w:val="hybridMultilevel"/>
    <w:tmpl w:val="61DCB0A8"/>
    <w:lvl w:ilvl="0" w:tplc="82A2FC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F665FDA"/>
    <w:multiLevelType w:val="hybridMultilevel"/>
    <w:tmpl w:val="746E3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041CC5"/>
    <w:multiLevelType w:val="hybridMultilevel"/>
    <w:tmpl w:val="1AC2FF8A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4EE1C74"/>
    <w:multiLevelType w:val="multilevel"/>
    <w:tmpl w:val="A1B6749C"/>
    <w:name w:val="WW8Num303"/>
    <w:lvl w:ilvl="0">
      <w:start w:val="1"/>
      <w:numFmt w:val="decimal"/>
      <w:lvlText w:val="%1)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417"/>
        </w:tabs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1701"/>
        </w:tabs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84"/>
        </w:tabs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2268"/>
        </w:tabs>
      </w:pPr>
      <w:rPr>
        <w:rFonts w:cs="Times New Roman" w:hint="default"/>
      </w:rPr>
    </w:lvl>
    <w:lvl w:ilvl="8">
      <w:start w:val="1"/>
      <w:numFmt w:val="decimal"/>
      <w:lvlText w:val="%9)"/>
      <w:lvlJc w:val="left"/>
      <w:pPr>
        <w:tabs>
          <w:tab w:val="num" w:pos="2551"/>
        </w:tabs>
      </w:pPr>
      <w:rPr>
        <w:rFonts w:cs="Times New Roman" w:hint="default"/>
      </w:rPr>
    </w:lvl>
  </w:abstractNum>
  <w:abstractNum w:abstractNumId="31" w15:restartNumberingAfterBreak="0">
    <w:nsid w:val="1EAF5F2E"/>
    <w:multiLevelType w:val="hybridMultilevel"/>
    <w:tmpl w:val="40E880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51846C3"/>
    <w:multiLevelType w:val="multilevel"/>
    <w:tmpl w:val="C4BAACAC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3" w15:restartNumberingAfterBreak="0">
    <w:nsid w:val="25560C79"/>
    <w:multiLevelType w:val="hybridMultilevel"/>
    <w:tmpl w:val="92AA1A86"/>
    <w:lvl w:ilvl="0" w:tplc="00AE5A38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7937889"/>
    <w:multiLevelType w:val="hybridMultilevel"/>
    <w:tmpl w:val="C3262CB0"/>
    <w:lvl w:ilvl="0" w:tplc="CBEA65FA">
      <w:start w:val="1"/>
      <w:numFmt w:val="lowerLetter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  <w:rPr>
        <w:rFonts w:cs="Times New Roman"/>
      </w:rPr>
    </w:lvl>
  </w:abstractNum>
  <w:abstractNum w:abstractNumId="35" w15:restartNumberingAfterBreak="0">
    <w:nsid w:val="29445059"/>
    <w:multiLevelType w:val="multilevel"/>
    <w:tmpl w:val="F9B084DC"/>
    <w:name w:val="WW8Num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2A4082B"/>
    <w:multiLevelType w:val="hybridMultilevel"/>
    <w:tmpl w:val="1734A6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7B016FD"/>
    <w:multiLevelType w:val="hybridMultilevel"/>
    <w:tmpl w:val="7B062270"/>
    <w:lvl w:ilvl="0" w:tplc="AB346758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B685722"/>
    <w:multiLevelType w:val="hybridMultilevel"/>
    <w:tmpl w:val="00CABA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C235D1B"/>
    <w:multiLevelType w:val="multilevel"/>
    <w:tmpl w:val="F7DAE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DFF14E1"/>
    <w:multiLevelType w:val="multilevel"/>
    <w:tmpl w:val="F10E53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3" w15:restartNumberingAfterBreak="0">
    <w:nsid w:val="405D7604"/>
    <w:multiLevelType w:val="hybridMultilevel"/>
    <w:tmpl w:val="39D2891E"/>
    <w:lvl w:ilvl="0" w:tplc="851029E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1C4353C"/>
    <w:multiLevelType w:val="hybridMultilevel"/>
    <w:tmpl w:val="BBF8CE10"/>
    <w:lvl w:ilvl="0" w:tplc="9F9A46D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01633C3"/>
    <w:multiLevelType w:val="hybridMultilevel"/>
    <w:tmpl w:val="1D6AC1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3BB6B70"/>
    <w:multiLevelType w:val="hybridMultilevel"/>
    <w:tmpl w:val="2EE6901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cs="Times New Roman"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  <w:rPr>
        <w:rFonts w:cs="Times New Roman"/>
      </w:rPr>
    </w:lvl>
  </w:abstractNum>
  <w:abstractNum w:abstractNumId="49" w15:restartNumberingAfterBreak="0">
    <w:nsid w:val="5B907BD6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5BD96B90"/>
    <w:multiLevelType w:val="multilevel"/>
    <w:tmpl w:val="1D6C06E6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51" w15:restartNumberingAfterBreak="0">
    <w:nsid w:val="5BF225EA"/>
    <w:multiLevelType w:val="multilevel"/>
    <w:tmpl w:val="105C1E8A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36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</w:pPr>
      <w:rPr>
        <w:rFonts w:cs="Times New Roman"/>
      </w:rPr>
    </w:lvl>
  </w:abstractNum>
  <w:abstractNum w:abstractNumId="52" w15:restartNumberingAfterBreak="0">
    <w:nsid w:val="5D2B17EB"/>
    <w:multiLevelType w:val="hybridMultilevel"/>
    <w:tmpl w:val="86280C90"/>
    <w:name w:val="WW8Num92"/>
    <w:lvl w:ilvl="0" w:tplc="7F00B63E">
      <w:start w:val="1"/>
      <w:numFmt w:val="decimal"/>
      <w:lvlText w:val="%1)"/>
      <w:lvlJc w:val="left"/>
      <w:pPr>
        <w:tabs>
          <w:tab w:val="num" w:pos="1571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5E56641F"/>
    <w:multiLevelType w:val="hybridMultilevel"/>
    <w:tmpl w:val="3B00D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3C70731"/>
    <w:multiLevelType w:val="hybridMultilevel"/>
    <w:tmpl w:val="25885A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5B90471"/>
    <w:multiLevelType w:val="hybridMultilevel"/>
    <w:tmpl w:val="523C425E"/>
    <w:lvl w:ilvl="0" w:tplc="C93A4B5A">
      <w:start w:val="3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7" w15:restartNumberingAfterBreak="0">
    <w:nsid w:val="771A64BC"/>
    <w:multiLevelType w:val="hybridMultilevel"/>
    <w:tmpl w:val="9D1A97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9C559D7"/>
    <w:multiLevelType w:val="hybridMultilevel"/>
    <w:tmpl w:val="ACE8D7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C14A5D"/>
    <w:multiLevelType w:val="multilevel"/>
    <w:tmpl w:val="61F8D920"/>
    <w:name w:val="WW8Num472"/>
    <w:lvl w:ilvl="0">
      <w:start w:val="4"/>
      <w:numFmt w:val="decimal"/>
      <w:lvlText w:val="%1)"/>
      <w:lvlJc w:val="left"/>
      <w:pPr>
        <w:tabs>
          <w:tab w:val="num" w:pos="7899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  <w:rPr>
        <w:rFonts w:cs="Times New Roman" w:hint="default"/>
      </w:rPr>
    </w:lvl>
  </w:abstractNum>
  <w:num w:numId="1" w16cid:durableId="1720859378">
    <w:abstractNumId w:val="0"/>
  </w:num>
  <w:num w:numId="2" w16cid:durableId="1773822401">
    <w:abstractNumId w:val="4"/>
  </w:num>
  <w:num w:numId="3" w16cid:durableId="2088770424">
    <w:abstractNumId w:val="12"/>
  </w:num>
  <w:num w:numId="4" w16cid:durableId="2072731110">
    <w:abstractNumId w:val="15"/>
  </w:num>
  <w:num w:numId="5" w16cid:durableId="518280297">
    <w:abstractNumId w:val="18"/>
  </w:num>
  <w:num w:numId="6" w16cid:durableId="639576817">
    <w:abstractNumId w:val="19"/>
  </w:num>
  <w:num w:numId="7" w16cid:durableId="2144686779">
    <w:abstractNumId w:val="20"/>
  </w:num>
  <w:num w:numId="8" w16cid:durableId="1756245236">
    <w:abstractNumId w:val="41"/>
  </w:num>
  <w:num w:numId="9" w16cid:durableId="920794207">
    <w:abstractNumId w:val="21"/>
  </w:num>
  <w:num w:numId="10" w16cid:durableId="941064092">
    <w:abstractNumId w:val="17"/>
  </w:num>
  <w:num w:numId="11" w16cid:durableId="1294679058">
    <w:abstractNumId w:val="48"/>
  </w:num>
  <w:num w:numId="12" w16cid:durableId="2126845619">
    <w:abstractNumId w:val="40"/>
  </w:num>
  <w:num w:numId="13" w16cid:durableId="65806820">
    <w:abstractNumId w:val="49"/>
  </w:num>
  <w:num w:numId="14" w16cid:durableId="314529490">
    <w:abstractNumId w:val="23"/>
  </w:num>
  <w:num w:numId="15" w16cid:durableId="511602594">
    <w:abstractNumId w:val="34"/>
  </w:num>
  <w:num w:numId="16" w16cid:durableId="1427775427">
    <w:abstractNumId w:val="33"/>
  </w:num>
  <w:num w:numId="17" w16cid:durableId="1238513080">
    <w:abstractNumId w:val="38"/>
  </w:num>
  <w:num w:numId="18" w16cid:durableId="70271483">
    <w:abstractNumId w:val="29"/>
  </w:num>
  <w:num w:numId="19" w16cid:durableId="1212617102">
    <w:abstractNumId w:val="42"/>
  </w:num>
  <w:num w:numId="20" w16cid:durableId="1630282962">
    <w:abstractNumId w:val="50"/>
  </w:num>
  <w:num w:numId="21" w16cid:durableId="436102346">
    <w:abstractNumId w:val="51"/>
  </w:num>
  <w:num w:numId="22" w16cid:durableId="1277523342">
    <w:abstractNumId w:val="54"/>
  </w:num>
  <w:num w:numId="23" w16cid:durableId="365105989">
    <w:abstractNumId w:val="45"/>
  </w:num>
  <w:num w:numId="24" w16cid:durableId="1391150501">
    <w:abstractNumId w:val="36"/>
  </w:num>
  <w:num w:numId="25" w16cid:durableId="1324776247">
    <w:abstractNumId w:val="39"/>
  </w:num>
  <w:num w:numId="26" w16cid:durableId="1217425060">
    <w:abstractNumId w:val="31"/>
  </w:num>
  <w:num w:numId="27" w16cid:durableId="1413971222">
    <w:abstractNumId w:val="56"/>
  </w:num>
  <w:num w:numId="28" w16cid:durableId="1654482847">
    <w:abstractNumId w:val="30"/>
  </w:num>
  <w:num w:numId="29" w16cid:durableId="286400030">
    <w:abstractNumId w:val="46"/>
  </w:num>
  <w:num w:numId="30" w16cid:durableId="1310868836">
    <w:abstractNumId w:val="32"/>
  </w:num>
  <w:num w:numId="31" w16cid:durableId="65301453">
    <w:abstractNumId w:val="37"/>
  </w:num>
  <w:num w:numId="32" w16cid:durableId="1878739728">
    <w:abstractNumId w:val="44"/>
  </w:num>
  <w:num w:numId="33" w16cid:durableId="812524176">
    <w:abstractNumId w:val="43"/>
  </w:num>
  <w:num w:numId="34" w16cid:durableId="582180131">
    <w:abstractNumId w:val="25"/>
  </w:num>
  <w:num w:numId="35" w16cid:durableId="1538277370">
    <w:abstractNumId w:val="26"/>
  </w:num>
  <w:num w:numId="36" w16cid:durableId="587543357">
    <w:abstractNumId w:val="27"/>
  </w:num>
  <w:num w:numId="37" w16cid:durableId="285164491">
    <w:abstractNumId w:val="22"/>
  </w:num>
  <w:num w:numId="38" w16cid:durableId="275409680">
    <w:abstractNumId w:val="58"/>
  </w:num>
  <w:num w:numId="39" w16cid:durableId="1071391182">
    <w:abstractNumId w:val="55"/>
  </w:num>
  <w:num w:numId="40" w16cid:durableId="128472667">
    <w:abstractNumId w:val="24"/>
  </w:num>
  <w:num w:numId="41" w16cid:durableId="11510934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070494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80021851">
    <w:abstractNumId w:val="28"/>
  </w:num>
  <w:num w:numId="44" w16cid:durableId="77025806">
    <w:abstractNumId w:val="5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03D"/>
    <w:rsid w:val="00001B1C"/>
    <w:rsid w:val="00002BA5"/>
    <w:rsid w:val="00004C16"/>
    <w:rsid w:val="000101E1"/>
    <w:rsid w:val="0001026E"/>
    <w:rsid w:val="00013901"/>
    <w:rsid w:val="00016810"/>
    <w:rsid w:val="00016A55"/>
    <w:rsid w:val="00020C2E"/>
    <w:rsid w:val="00023282"/>
    <w:rsid w:val="00023E7F"/>
    <w:rsid w:val="00025CD4"/>
    <w:rsid w:val="000260A1"/>
    <w:rsid w:val="000324DC"/>
    <w:rsid w:val="000363A3"/>
    <w:rsid w:val="000403FE"/>
    <w:rsid w:val="0004415A"/>
    <w:rsid w:val="000442CE"/>
    <w:rsid w:val="00044889"/>
    <w:rsid w:val="0004573B"/>
    <w:rsid w:val="00046FBD"/>
    <w:rsid w:val="00050962"/>
    <w:rsid w:val="00054C3C"/>
    <w:rsid w:val="000607BE"/>
    <w:rsid w:val="00060A70"/>
    <w:rsid w:val="00064025"/>
    <w:rsid w:val="0006438C"/>
    <w:rsid w:val="000650CE"/>
    <w:rsid w:val="0006693B"/>
    <w:rsid w:val="00066C91"/>
    <w:rsid w:val="000679E2"/>
    <w:rsid w:val="000747FA"/>
    <w:rsid w:val="00076C46"/>
    <w:rsid w:val="00081AB0"/>
    <w:rsid w:val="00084137"/>
    <w:rsid w:val="00084E0A"/>
    <w:rsid w:val="000866EA"/>
    <w:rsid w:val="00087516"/>
    <w:rsid w:val="00087D1F"/>
    <w:rsid w:val="00093006"/>
    <w:rsid w:val="00095B3E"/>
    <w:rsid w:val="000962C8"/>
    <w:rsid w:val="000A0476"/>
    <w:rsid w:val="000A0B6A"/>
    <w:rsid w:val="000B0D07"/>
    <w:rsid w:val="000B36D6"/>
    <w:rsid w:val="000B41C1"/>
    <w:rsid w:val="000B72EB"/>
    <w:rsid w:val="000C038B"/>
    <w:rsid w:val="000C0525"/>
    <w:rsid w:val="000C378F"/>
    <w:rsid w:val="000C458A"/>
    <w:rsid w:val="000C4A52"/>
    <w:rsid w:val="000C5F49"/>
    <w:rsid w:val="000C7460"/>
    <w:rsid w:val="000C797C"/>
    <w:rsid w:val="000D0BB4"/>
    <w:rsid w:val="000D1317"/>
    <w:rsid w:val="000D21EC"/>
    <w:rsid w:val="000D37B0"/>
    <w:rsid w:val="000D432C"/>
    <w:rsid w:val="000D6EA5"/>
    <w:rsid w:val="000D789D"/>
    <w:rsid w:val="000D7C60"/>
    <w:rsid w:val="000E036C"/>
    <w:rsid w:val="000E040E"/>
    <w:rsid w:val="000E1EBB"/>
    <w:rsid w:val="000E2893"/>
    <w:rsid w:val="000E4C62"/>
    <w:rsid w:val="000E55FA"/>
    <w:rsid w:val="000E618A"/>
    <w:rsid w:val="000E6949"/>
    <w:rsid w:val="000F04F0"/>
    <w:rsid w:val="000F1329"/>
    <w:rsid w:val="000F295F"/>
    <w:rsid w:val="000F5F1A"/>
    <w:rsid w:val="000F67B3"/>
    <w:rsid w:val="000F7111"/>
    <w:rsid w:val="000F7A2F"/>
    <w:rsid w:val="00100851"/>
    <w:rsid w:val="001011E2"/>
    <w:rsid w:val="001017B3"/>
    <w:rsid w:val="00102627"/>
    <w:rsid w:val="001026BB"/>
    <w:rsid w:val="0010482B"/>
    <w:rsid w:val="00106261"/>
    <w:rsid w:val="001071E8"/>
    <w:rsid w:val="00107B20"/>
    <w:rsid w:val="001102DD"/>
    <w:rsid w:val="00110AC6"/>
    <w:rsid w:val="00112B28"/>
    <w:rsid w:val="0011428B"/>
    <w:rsid w:val="00115A02"/>
    <w:rsid w:val="001176BA"/>
    <w:rsid w:val="00124499"/>
    <w:rsid w:val="001314AE"/>
    <w:rsid w:val="00132DE5"/>
    <w:rsid w:val="0013504D"/>
    <w:rsid w:val="0013672C"/>
    <w:rsid w:val="00137A6E"/>
    <w:rsid w:val="00140772"/>
    <w:rsid w:val="00141CFD"/>
    <w:rsid w:val="00141EEB"/>
    <w:rsid w:val="00144FD3"/>
    <w:rsid w:val="0014602C"/>
    <w:rsid w:val="00146CCA"/>
    <w:rsid w:val="001474A1"/>
    <w:rsid w:val="0015130E"/>
    <w:rsid w:val="00155B6C"/>
    <w:rsid w:val="00157B0B"/>
    <w:rsid w:val="00160EB0"/>
    <w:rsid w:val="001624E5"/>
    <w:rsid w:val="001660ED"/>
    <w:rsid w:val="00167025"/>
    <w:rsid w:val="00167DCF"/>
    <w:rsid w:val="0017202E"/>
    <w:rsid w:val="00172FA6"/>
    <w:rsid w:val="00176E68"/>
    <w:rsid w:val="00180A9F"/>
    <w:rsid w:val="00180BB3"/>
    <w:rsid w:val="0018466E"/>
    <w:rsid w:val="00191C43"/>
    <w:rsid w:val="00194468"/>
    <w:rsid w:val="0019658E"/>
    <w:rsid w:val="0019703D"/>
    <w:rsid w:val="001A01D1"/>
    <w:rsid w:val="001A0CD0"/>
    <w:rsid w:val="001A0D27"/>
    <w:rsid w:val="001A0EBC"/>
    <w:rsid w:val="001A215B"/>
    <w:rsid w:val="001A680A"/>
    <w:rsid w:val="001A788A"/>
    <w:rsid w:val="001B04DC"/>
    <w:rsid w:val="001B2FAF"/>
    <w:rsid w:val="001B33C7"/>
    <w:rsid w:val="001B4500"/>
    <w:rsid w:val="001B47C6"/>
    <w:rsid w:val="001B6170"/>
    <w:rsid w:val="001B7605"/>
    <w:rsid w:val="001B7EE0"/>
    <w:rsid w:val="001C0B4A"/>
    <w:rsid w:val="001C2094"/>
    <w:rsid w:val="001C220D"/>
    <w:rsid w:val="001C2E39"/>
    <w:rsid w:val="001C4341"/>
    <w:rsid w:val="001C5C6E"/>
    <w:rsid w:val="001D002C"/>
    <w:rsid w:val="001D0096"/>
    <w:rsid w:val="001D1B19"/>
    <w:rsid w:val="001D4DC1"/>
    <w:rsid w:val="001E1E6C"/>
    <w:rsid w:val="001E2D36"/>
    <w:rsid w:val="001E44DB"/>
    <w:rsid w:val="001E47C9"/>
    <w:rsid w:val="001E4C3F"/>
    <w:rsid w:val="001E4D9C"/>
    <w:rsid w:val="001E524F"/>
    <w:rsid w:val="001F10C0"/>
    <w:rsid w:val="001F1407"/>
    <w:rsid w:val="001F1CB8"/>
    <w:rsid w:val="001F21BA"/>
    <w:rsid w:val="001F2D34"/>
    <w:rsid w:val="001F328A"/>
    <w:rsid w:val="001F4B8B"/>
    <w:rsid w:val="001F6075"/>
    <w:rsid w:val="001F7979"/>
    <w:rsid w:val="00204D0E"/>
    <w:rsid w:val="002050C9"/>
    <w:rsid w:val="00205365"/>
    <w:rsid w:val="00205807"/>
    <w:rsid w:val="00205C0F"/>
    <w:rsid w:val="00207572"/>
    <w:rsid w:val="0021222D"/>
    <w:rsid w:val="0021359F"/>
    <w:rsid w:val="00217415"/>
    <w:rsid w:val="00220B46"/>
    <w:rsid w:val="00222B57"/>
    <w:rsid w:val="002235DD"/>
    <w:rsid w:val="002253C9"/>
    <w:rsid w:val="002354BC"/>
    <w:rsid w:val="002367FB"/>
    <w:rsid w:val="002369B6"/>
    <w:rsid w:val="00236D35"/>
    <w:rsid w:val="00236E12"/>
    <w:rsid w:val="00240C16"/>
    <w:rsid w:val="00241B1A"/>
    <w:rsid w:val="00241C43"/>
    <w:rsid w:val="00245397"/>
    <w:rsid w:val="002457FF"/>
    <w:rsid w:val="00245CD4"/>
    <w:rsid w:val="00246BFB"/>
    <w:rsid w:val="00247661"/>
    <w:rsid w:val="002510C8"/>
    <w:rsid w:val="002553BD"/>
    <w:rsid w:val="002561E1"/>
    <w:rsid w:val="00257282"/>
    <w:rsid w:val="00257C5B"/>
    <w:rsid w:val="00261265"/>
    <w:rsid w:val="00261928"/>
    <w:rsid w:val="00261E59"/>
    <w:rsid w:val="0026333C"/>
    <w:rsid w:val="002639C4"/>
    <w:rsid w:val="00267DE1"/>
    <w:rsid w:val="00270349"/>
    <w:rsid w:val="00271551"/>
    <w:rsid w:val="00271986"/>
    <w:rsid w:val="00271F0D"/>
    <w:rsid w:val="00272DB3"/>
    <w:rsid w:val="00273D0D"/>
    <w:rsid w:val="00274D52"/>
    <w:rsid w:val="0027664A"/>
    <w:rsid w:val="00277070"/>
    <w:rsid w:val="00281179"/>
    <w:rsid w:val="00282356"/>
    <w:rsid w:val="00282D23"/>
    <w:rsid w:val="002832BB"/>
    <w:rsid w:val="002834CC"/>
    <w:rsid w:val="0028352C"/>
    <w:rsid w:val="00283CA2"/>
    <w:rsid w:val="00283E36"/>
    <w:rsid w:val="00284AA1"/>
    <w:rsid w:val="002854F8"/>
    <w:rsid w:val="00285A93"/>
    <w:rsid w:val="00287D29"/>
    <w:rsid w:val="00290D2E"/>
    <w:rsid w:val="00291E93"/>
    <w:rsid w:val="002920B2"/>
    <w:rsid w:val="0029513B"/>
    <w:rsid w:val="002967E1"/>
    <w:rsid w:val="0029704D"/>
    <w:rsid w:val="00297BA1"/>
    <w:rsid w:val="002A06CE"/>
    <w:rsid w:val="002A427B"/>
    <w:rsid w:val="002A5081"/>
    <w:rsid w:val="002A5964"/>
    <w:rsid w:val="002A77AC"/>
    <w:rsid w:val="002B1379"/>
    <w:rsid w:val="002B1F23"/>
    <w:rsid w:val="002B69E4"/>
    <w:rsid w:val="002B78C7"/>
    <w:rsid w:val="002B7FAC"/>
    <w:rsid w:val="002C159C"/>
    <w:rsid w:val="002C1814"/>
    <w:rsid w:val="002C62E6"/>
    <w:rsid w:val="002C74C8"/>
    <w:rsid w:val="002D23B9"/>
    <w:rsid w:val="002D30B7"/>
    <w:rsid w:val="002D3B64"/>
    <w:rsid w:val="002D5B21"/>
    <w:rsid w:val="002D6534"/>
    <w:rsid w:val="002E10BA"/>
    <w:rsid w:val="002E1CF1"/>
    <w:rsid w:val="002E1F2A"/>
    <w:rsid w:val="002E22A1"/>
    <w:rsid w:val="002E2790"/>
    <w:rsid w:val="002E3E8A"/>
    <w:rsid w:val="002E4727"/>
    <w:rsid w:val="002E6964"/>
    <w:rsid w:val="002E7E3E"/>
    <w:rsid w:val="002F33DF"/>
    <w:rsid w:val="002F566D"/>
    <w:rsid w:val="002F5D1D"/>
    <w:rsid w:val="002F7E33"/>
    <w:rsid w:val="00300337"/>
    <w:rsid w:val="003021AE"/>
    <w:rsid w:val="003022AD"/>
    <w:rsid w:val="00305F59"/>
    <w:rsid w:val="00307194"/>
    <w:rsid w:val="00312D88"/>
    <w:rsid w:val="00313A6D"/>
    <w:rsid w:val="00314284"/>
    <w:rsid w:val="0031458C"/>
    <w:rsid w:val="00314AEB"/>
    <w:rsid w:val="003152EB"/>
    <w:rsid w:val="003204B5"/>
    <w:rsid w:val="00325103"/>
    <w:rsid w:val="00325BB7"/>
    <w:rsid w:val="003268A3"/>
    <w:rsid w:val="00331D64"/>
    <w:rsid w:val="00332C54"/>
    <w:rsid w:val="00335945"/>
    <w:rsid w:val="00340E11"/>
    <w:rsid w:val="00342BC5"/>
    <w:rsid w:val="00345E04"/>
    <w:rsid w:val="00345E19"/>
    <w:rsid w:val="00347527"/>
    <w:rsid w:val="003522FD"/>
    <w:rsid w:val="00361248"/>
    <w:rsid w:val="00363C5F"/>
    <w:rsid w:val="00363D32"/>
    <w:rsid w:val="00364226"/>
    <w:rsid w:val="003642BB"/>
    <w:rsid w:val="003654D8"/>
    <w:rsid w:val="00366BF3"/>
    <w:rsid w:val="00367D29"/>
    <w:rsid w:val="0037075B"/>
    <w:rsid w:val="00370A45"/>
    <w:rsid w:val="00370FBF"/>
    <w:rsid w:val="0037342E"/>
    <w:rsid w:val="00373597"/>
    <w:rsid w:val="003746FE"/>
    <w:rsid w:val="003772D6"/>
    <w:rsid w:val="00380235"/>
    <w:rsid w:val="00380641"/>
    <w:rsid w:val="0038259D"/>
    <w:rsid w:val="0038648A"/>
    <w:rsid w:val="00390E7F"/>
    <w:rsid w:val="003912E5"/>
    <w:rsid w:val="003927F7"/>
    <w:rsid w:val="0039445D"/>
    <w:rsid w:val="00394D65"/>
    <w:rsid w:val="00395E96"/>
    <w:rsid w:val="00396FF7"/>
    <w:rsid w:val="003A2E53"/>
    <w:rsid w:val="003A3844"/>
    <w:rsid w:val="003A3B7E"/>
    <w:rsid w:val="003A3DD8"/>
    <w:rsid w:val="003A564C"/>
    <w:rsid w:val="003B07F1"/>
    <w:rsid w:val="003B2531"/>
    <w:rsid w:val="003B2A4F"/>
    <w:rsid w:val="003B2B90"/>
    <w:rsid w:val="003B2C22"/>
    <w:rsid w:val="003B3717"/>
    <w:rsid w:val="003B3AAE"/>
    <w:rsid w:val="003B6958"/>
    <w:rsid w:val="003B6F77"/>
    <w:rsid w:val="003B7188"/>
    <w:rsid w:val="003B7285"/>
    <w:rsid w:val="003C0D18"/>
    <w:rsid w:val="003C1770"/>
    <w:rsid w:val="003C3457"/>
    <w:rsid w:val="003C4912"/>
    <w:rsid w:val="003C7244"/>
    <w:rsid w:val="003D08F8"/>
    <w:rsid w:val="003D0DC3"/>
    <w:rsid w:val="003D1BEA"/>
    <w:rsid w:val="003D2891"/>
    <w:rsid w:val="003D3EBD"/>
    <w:rsid w:val="003D57AE"/>
    <w:rsid w:val="003D77AE"/>
    <w:rsid w:val="003E2653"/>
    <w:rsid w:val="003E3F8D"/>
    <w:rsid w:val="003E5E96"/>
    <w:rsid w:val="003E61EA"/>
    <w:rsid w:val="003E78EE"/>
    <w:rsid w:val="003F0507"/>
    <w:rsid w:val="003F1368"/>
    <w:rsid w:val="003F257F"/>
    <w:rsid w:val="003F3C22"/>
    <w:rsid w:val="003F3FB5"/>
    <w:rsid w:val="003F5B5F"/>
    <w:rsid w:val="003F7BEF"/>
    <w:rsid w:val="00401B25"/>
    <w:rsid w:val="00401D93"/>
    <w:rsid w:val="0040221C"/>
    <w:rsid w:val="0040224E"/>
    <w:rsid w:val="00404B94"/>
    <w:rsid w:val="00405BBF"/>
    <w:rsid w:val="00410694"/>
    <w:rsid w:val="004109C3"/>
    <w:rsid w:val="00410FC5"/>
    <w:rsid w:val="00411341"/>
    <w:rsid w:val="00411895"/>
    <w:rsid w:val="00412B42"/>
    <w:rsid w:val="00412FE4"/>
    <w:rsid w:val="0041337B"/>
    <w:rsid w:val="0041740D"/>
    <w:rsid w:val="00421513"/>
    <w:rsid w:val="00424B9D"/>
    <w:rsid w:val="00426B3A"/>
    <w:rsid w:val="00430907"/>
    <w:rsid w:val="00430D65"/>
    <w:rsid w:val="004367D2"/>
    <w:rsid w:val="004368B9"/>
    <w:rsid w:val="00437D82"/>
    <w:rsid w:val="00441B2E"/>
    <w:rsid w:val="00443F60"/>
    <w:rsid w:val="004453C4"/>
    <w:rsid w:val="00445849"/>
    <w:rsid w:val="00446D6B"/>
    <w:rsid w:val="00446E43"/>
    <w:rsid w:val="00446F31"/>
    <w:rsid w:val="0044796A"/>
    <w:rsid w:val="004502CB"/>
    <w:rsid w:val="00451903"/>
    <w:rsid w:val="0045379D"/>
    <w:rsid w:val="00453AD1"/>
    <w:rsid w:val="0045455A"/>
    <w:rsid w:val="00454AA6"/>
    <w:rsid w:val="00454FF1"/>
    <w:rsid w:val="0046022D"/>
    <w:rsid w:val="00460CE7"/>
    <w:rsid w:val="0046163F"/>
    <w:rsid w:val="004641D4"/>
    <w:rsid w:val="0046436F"/>
    <w:rsid w:val="004706B2"/>
    <w:rsid w:val="00471547"/>
    <w:rsid w:val="0047167E"/>
    <w:rsid w:val="0047228E"/>
    <w:rsid w:val="00472D1B"/>
    <w:rsid w:val="004739D8"/>
    <w:rsid w:val="00475488"/>
    <w:rsid w:val="00475BDD"/>
    <w:rsid w:val="004813FF"/>
    <w:rsid w:val="00483CCA"/>
    <w:rsid w:val="00484580"/>
    <w:rsid w:val="004851BA"/>
    <w:rsid w:val="00486152"/>
    <w:rsid w:val="0048628E"/>
    <w:rsid w:val="004948BB"/>
    <w:rsid w:val="00495BD6"/>
    <w:rsid w:val="00496858"/>
    <w:rsid w:val="00496A13"/>
    <w:rsid w:val="00497981"/>
    <w:rsid w:val="00497FCF"/>
    <w:rsid w:val="004A0AD2"/>
    <w:rsid w:val="004A124C"/>
    <w:rsid w:val="004A29FA"/>
    <w:rsid w:val="004A3185"/>
    <w:rsid w:val="004A35D4"/>
    <w:rsid w:val="004A35F7"/>
    <w:rsid w:val="004A62C5"/>
    <w:rsid w:val="004A6720"/>
    <w:rsid w:val="004B3352"/>
    <w:rsid w:val="004B5CD6"/>
    <w:rsid w:val="004B5D10"/>
    <w:rsid w:val="004B6103"/>
    <w:rsid w:val="004B7201"/>
    <w:rsid w:val="004C28ED"/>
    <w:rsid w:val="004C6770"/>
    <w:rsid w:val="004D33E3"/>
    <w:rsid w:val="004D56A8"/>
    <w:rsid w:val="004D708A"/>
    <w:rsid w:val="004E0440"/>
    <w:rsid w:val="004E0ECE"/>
    <w:rsid w:val="004E1ACE"/>
    <w:rsid w:val="004E239E"/>
    <w:rsid w:val="004E2B32"/>
    <w:rsid w:val="004E401C"/>
    <w:rsid w:val="004F2286"/>
    <w:rsid w:val="004F273F"/>
    <w:rsid w:val="004F2BAC"/>
    <w:rsid w:val="004F3758"/>
    <w:rsid w:val="004F578C"/>
    <w:rsid w:val="00501C4C"/>
    <w:rsid w:val="005029E3"/>
    <w:rsid w:val="00506EF1"/>
    <w:rsid w:val="005113D3"/>
    <w:rsid w:val="005139E2"/>
    <w:rsid w:val="00513D9C"/>
    <w:rsid w:val="0051412F"/>
    <w:rsid w:val="0051454C"/>
    <w:rsid w:val="00515CB1"/>
    <w:rsid w:val="005163B2"/>
    <w:rsid w:val="00517BB5"/>
    <w:rsid w:val="0052031C"/>
    <w:rsid w:val="005206E5"/>
    <w:rsid w:val="00523EEA"/>
    <w:rsid w:val="00525874"/>
    <w:rsid w:val="0052635A"/>
    <w:rsid w:val="0054005F"/>
    <w:rsid w:val="005404FE"/>
    <w:rsid w:val="00546D6E"/>
    <w:rsid w:val="00550422"/>
    <w:rsid w:val="00553B6B"/>
    <w:rsid w:val="00554F09"/>
    <w:rsid w:val="00555DA1"/>
    <w:rsid w:val="005634CD"/>
    <w:rsid w:val="00564655"/>
    <w:rsid w:val="005656FC"/>
    <w:rsid w:val="00565FEF"/>
    <w:rsid w:val="0056631A"/>
    <w:rsid w:val="00566334"/>
    <w:rsid w:val="00570575"/>
    <w:rsid w:val="00570921"/>
    <w:rsid w:val="00570E70"/>
    <w:rsid w:val="0057147A"/>
    <w:rsid w:val="005714AA"/>
    <w:rsid w:val="00571646"/>
    <w:rsid w:val="0057225B"/>
    <w:rsid w:val="00573511"/>
    <w:rsid w:val="00574B3D"/>
    <w:rsid w:val="005756C0"/>
    <w:rsid w:val="0057609A"/>
    <w:rsid w:val="005805DC"/>
    <w:rsid w:val="0058585A"/>
    <w:rsid w:val="00587E78"/>
    <w:rsid w:val="00592A76"/>
    <w:rsid w:val="00597987"/>
    <w:rsid w:val="005A0ED1"/>
    <w:rsid w:val="005A3C8D"/>
    <w:rsid w:val="005A4B6E"/>
    <w:rsid w:val="005A620F"/>
    <w:rsid w:val="005B06D7"/>
    <w:rsid w:val="005B09CE"/>
    <w:rsid w:val="005B1E94"/>
    <w:rsid w:val="005B2145"/>
    <w:rsid w:val="005B2AF2"/>
    <w:rsid w:val="005C04A4"/>
    <w:rsid w:val="005C2660"/>
    <w:rsid w:val="005C5A6C"/>
    <w:rsid w:val="005C7A78"/>
    <w:rsid w:val="005D091D"/>
    <w:rsid w:val="005D22D6"/>
    <w:rsid w:val="005D455D"/>
    <w:rsid w:val="005D72CF"/>
    <w:rsid w:val="005D72F9"/>
    <w:rsid w:val="005E0013"/>
    <w:rsid w:val="005E034A"/>
    <w:rsid w:val="005E2835"/>
    <w:rsid w:val="005E2F12"/>
    <w:rsid w:val="005E354D"/>
    <w:rsid w:val="005E3837"/>
    <w:rsid w:val="005E4519"/>
    <w:rsid w:val="005F0064"/>
    <w:rsid w:val="005F1565"/>
    <w:rsid w:val="005F366D"/>
    <w:rsid w:val="005F4147"/>
    <w:rsid w:val="005F52D2"/>
    <w:rsid w:val="005F5863"/>
    <w:rsid w:val="005F6300"/>
    <w:rsid w:val="0060019F"/>
    <w:rsid w:val="00600B4D"/>
    <w:rsid w:val="00603AAC"/>
    <w:rsid w:val="00604CB2"/>
    <w:rsid w:val="00604D18"/>
    <w:rsid w:val="00605E0D"/>
    <w:rsid w:val="006076FF"/>
    <w:rsid w:val="00612167"/>
    <w:rsid w:val="006154D6"/>
    <w:rsid w:val="00615AD3"/>
    <w:rsid w:val="00620AB5"/>
    <w:rsid w:val="006232F4"/>
    <w:rsid w:val="00624C04"/>
    <w:rsid w:val="006262E9"/>
    <w:rsid w:val="00627802"/>
    <w:rsid w:val="006348ED"/>
    <w:rsid w:val="00635B04"/>
    <w:rsid w:val="006367F9"/>
    <w:rsid w:val="006407F3"/>
    <w:rsid w:val="00641C31"/>
    <w:rsid w:val="0064476E"/>
    <w:rsid w:val="0064664A"/>
    <w:rsid w:val="00647662"/>
    <w:rsid w:val="00652BCE"/>
    <w:rsid w:val="00652C9E"/>
    <w:rsid w:val="0065344F"/>
    <w:rsid w:val="00653615"/>
    <w:rsid w:val="006548B6"/>
    <w:rsid w:val="0065513D"/>
    <w:rsid w:val="006552BA"/>
    <w:rsid w:val="00661D59"/>
    <w:rsid w:val="0066496F"/>
    <w:rsid w:val="0066797F"/>
    <w:rsid w:val="00667D62"/>
    <w:rsid w:val="00670A41"/>
    <w:rsid w:val="00673706"/>
    <w:rsid w:val="00673F06"/>
    <w:rsid w:val="00673FEC"/>
    <w:rsid w:val="00677A54"/>
    <w:rsid w:val="00677D26"/>
    <w:rsid w:val="00681CA3"/>
    <w:rsid w:val="0068218B"/>
    <w:rsid w:val="006822AE"/>
    <w:rsid w:val="0068427E"/>
    <w:rsid w:val="006847F4"/>
    <w:rsid w:val="00684DAE"/>
    <w:rsid w:val="006853AB"/>
    <w:rsid w:val="00685BF1"/>
    <w:rsid w:val="00690EAD"/>
    <w:rsid w:val="00691B9D"/>
    <w:rsid w:val="00691D19"/>
    <w:rsid w:val="00692313"/>
    <w:rsid w:val="0069242A"/>
    <w:rsid w:val="006950D7"/>
    <w:rsid w:val="00696757"/>
    <w:rsid w:val="006972D9"/>
    <w:rsid w:val="006975C2"/>
    <w:rsid w:val="006976D2"/>
    <w:rsid w:val="006A09EF"/>
    <w:rsid w:val="006A31F4"/>
    <w:rsid w:val="006A4D79"/>
    <w:rsid w:val="006B08B5"/>
    <w:rsid w:val="006B108B"/>
    <w:rsid w:val="006B1293"/>
    <w:rsid w:val="006B344A"/>
    <w:rsid w:val="006B3A3A"/>
    <w:rsid w:val="006B40EE"/>
    <w:rsid w:val="006B4E6A"/>
    <w:rsid w:val="006B7A8B"/>
    <w:rsid w:val="006C01A9"/>
    <w:rsid w:val="006C0683"/>
    <w:rsid w:val="006C0BA5"/>
    <w:rsid w:val="006C1E1C"/>
    <w:rsid w:val="006C1FA4"/>
    <w:rsid w:val="006C294E"/>
    <w:rsid w:val="006C2AFC"/>
    <w:rsid w:val="006C446B"/>
    <w:rsid w:val="006C508F"/>
    <w:rsid w:val="006C5E9D"/>
    <w:rsid w:val="006C6318"/>
    <w:rsid w:val="006C6B96"/>
    <w:rsid w:val="006C7A63"/>
    <w:rsid w:val="006C7F4B"/>
    <w:rsid w:val="006D0605"/>
    <w:rsid w:val="006D158A"/>
    <w:rsid w:val="006D4AFE"/>
    <w:rsid w:val="006D74AE"/>
    <w:rsid w:val="006D7FE1"/>
    <w:rsid w:val="006E03A7"/>
    <w:rsid w:val="006E0CB8"/>
    <w:rsid w:val="006E2A5F"/>
    <w:rsid w:val="006E2F90"/>
    <w:rsid w:val="006E4511"/>
    <w:rsid w:val="006E63FC"/>
    <w:rsid w:val="006E7FE8"/>
    <w:rsid w:val="006F1C65"/>
    <w:rsid w:val="006F2BEC"/>
    <w:rsid w:val="006F2C62"/>
    <w:rsid w:val="007109E2"/>
    <w:rsid w:val="007124CB"/>
    <w:rsid w:val="00714417"/>
    <w:rsid w:val="00714BD0"/>
    <w:rsid w:val="007151AE"/>
    <w:rsid w:val="00721986"/>
    <w:rsid w:val="00721EAC"/>
    <w:rsid w:val="007237B6"/>
    <w:rsid w:val="0072511F"/>
    <w:rsid w:val="00725847"/>
    <w:rsid w:val="00726000"/>
    <w:rsid w:val="0073002F"/>
    <w:rsid w:val="0073019E"/>
    <w:rsid w:val="00731241"/>
    <w:rsid w:val="00734E32"/>
    <w:rsid w:val="00735B2C"/>
    <w:rsid w:val="0073684E"/>
    <w:rsid w:val="007369EF"/>
    <w:rsid w:val="00737AED"/>
    <w:rsid w:val="00740397"/>
    <w:rsid w:val="007409EA"/>
    <w:rsid w:val="00741679"/>
    <w:rsid w:val="00747267"/>
    <w:rsid w:val="00747A22"/>
    <w:rsid w:val="00751A19"/>
    <w:rsid w:val="00753EDE"/>
    <w:rsid w:val="00755714"/>
    <w:rsid w:val="007567CF"/>
    <w:rsid w:val="00757EAE"/>
    <w:rsid w:val="0076101B"/>
    <w:rsid w:val="007610D9"/>
    <w:rsid w:val="007625F8"/>
    <w:rsid w:val="0076441E"/>
    <w:rsid w:val="00764464"/>
    <w:rsid w:val="00766091"/>
    <w:rsid w:val="00766705"/>
    <w:rsid w:val="00767EAF"/>
    <w:rsid w:val="0077152F"/>
    <w:rsid w:val="00772086"/>
    <w:rsid w:val="00772973"/>
    <w:rsid w:val="007745E1"/>
    <w:rsid w:val="007808A6"/>
    <w:rsid w:val="007809D2"/>
    <w:rsid w:val="00783A26"/>
    <w:rsid w:val="00786B76"/>
    <w:rsid w:val="00792584"/>
    <w:rsid w:val="00792E06"/>
    <w:rsid w:val="00793D7F"/>
    <w:rsid w:val="0079434C"/>
    <w:rsid w:val="00795CCC"/>
    <w:rsid w:val="0079609E"/>
    <w:rsid w:val="0079635A"/>
    <w:rsid w:val="007A27DF"/>
    <w:rsid w:val="007A4EB9"/>
    <w:rsid w:val="007A6929"/>
    <w:rsid w:val="007A6D8B"/>
    <w:rsid w:val="007A766B"/>
    <w:rsid w:val="007B12B3"/>
    <w:rsid w:val="007B1834"/>
    <w:rsid w:val="007C0252"/>
    <w:rsid w:val="007C0CF4"/>
    <w:rsid w:val="007C3FE9"/>
    <w:rsid w:val="007C6014"/>
    <w:rsid w:val="007D01C3"/>
    <w:rsid w:val="007D30D2"/>
    <w:rsid w:val="007D7040"/>
    <w:rsid w:val="007E2AE2"/>
    <w:rsid w:val="007E33D5"/>
    <w:rsid w:val="007E3E92"/>
    <w:rsid w:val="007E4249"/>
    <w:rsid w:val="007E5E0B"/>
    <w:rsid w:val="007E6008"/>
    <w:rsid w:val="007E6358"/>
    <w:rsid w:val="007E691C"/>
    <w:rsid w:val="007E6929"/>
    <w:rsid w:val="007E6FAE"/>
    <w:rsid w:val="007F1499"/>
    <w:rsid w:val="007F2250"/>
    <w:rsid w:val="007F22D9"/>
    <w:rsid w:val="007F361F"/>
    <w:rsid w:val="007F4519"/>
    <w:rsid w:val="008002B3"/>
    <w:rsid w:val="00801A51"/>
    <w:rsid w:val="0080259B"/>
    <w:rsid w:val="00802A20"/>
    <w:rsid w:val="0080479A"/>
    <w:rsid w:val="00805205"/>
    <w:rsid w:val="00805B78"/>
    <w:rsid w:val="00807CFF"/>
    <w:rsid w:val="00810953"/>
    <w:rsid w:val="00812BF6"/>
    <w:rsid w:val="008130EF"/>
    <w:rsid w:val="00813211"/>
    <w:rsid w:val="008143E3"/>
    <w:rsid w:val="008153AA"/>
    <w:rsid w:val="0081581E"/>
    <w:rsid w:val="00817214"/>
    <w:rsid w:val="008175C2"/>
    <w:rsid w:val="00817EE5"/>
    <w:rsid w:val="00820771"/>
    <w:rsid w:val="00822A97"/>
    <w:rsid w:val="008261BC"/>
    <w:rsid w:val="00827288"/>
    <w:rsid w:val="008274CD"/>
    <w:rsid w:val="00827FFE"/>
    <w:rsid w:val="00830460"/>
    <w:rsid w:val="00830A11"/>
    <w:rsid w:val="00830D34"/>
    <w:rsid w:val="00833516"/>
    <w:rsid w:val="00833EA5"/>
    <w:rsid w:val="00835658"/>
    <w:rsid w:val="00835B48"/>
    <w:rsid w:val="0083792D"/>
    <w:rsid w:val="008404ED"/>
    <w:rsid w:val="00841477"/>
    <w:rsid w:val="008436D6"/>
    <w:rsid w:val="00843BC4"/>
    <w:rsid w:val="00844EB7"/>
    <w:rsid w:val="0084597F"/>
    <w:rsid w:val="00845CCA"/>
    <w:rsid w:val="008514BD"/>
    <w:rsid w:val="00851530"/>
    <w:rsid w:val="00852DBD"/>
    <w:rsid w:val="00854CB6"/>
    <w:rsid w:val="00855AF5"/>
    <w:rsid w:val="00856494"/>
    <w:rsid w:val="008569E8"/>
    <w:rsid w:val="00856B9C"/>
    <w:rsid w:val="008571FD"/>
    <w:rsid w:val="00857DA1"/>
    <w:rsid w:val="0086152E"/>
    <w:rsid w:val="008640F3"/>
    <w:rsid w:val="0086469B"/>
    <w:rsid w:val="00866072"/>
    <w:rsid w:val="00870B26"/>
    <w:rsid w:val="00870BF8"/>
    <w:rsid w:val="00871F3B"/>
    <w:rsid w:val="008738BA"/>
    <w:rsid w:val="00874C52"/>
    <w:rsid w:val="00874E06"/>
    <w:rsid w:val="00875C5F"/>
    <w:rsid w:val="00877BD2"/>
    <w:rsid w:val="0088405F"/>
    <w:rsid w:val="00884430"/>
    <w:rsid w:val="0088498E"/>
    <w:rsid w:val="0089137E"/>
    <w:rsid w:val="00895043"/>
    <w:rsid w:val="00895CCA"/>
    <w:rsid w:val="00896769"/>
    <w:rsid w:val="00897610"/>
    <w:rsid w:val="00897FBF"/>
    <w:rsid w:val="008A0AA1"/>
    <w:rsid w:val="008A136A"/>
    <w:rsid w:val="008A1D02"/>
    <w:rsid w:val="008A566A"/>
    <w:rsid w:val="008A5B59"/>
    <w:rsid w:val="008A651D"/>
    <w:rsid w:val="008B15DA"/>
    <w:rsid w:val="008B4933"/>
    <w:rsid w:val="008B58F6"/>
    <w:rsid w:val="008B5F92"/>
    <w:rsid w:val="008B7082"/>
    <w:rsid w:val="008C09BF"/>
    <w:rsid w:val="008C184C"/>
    <w:rsid w:val="008C3242"/>
    <w:rsid w:val="008C431D"/>
    <w:rsid w:val="008C46A1"/>
    <w:rsid w:val="008C7749"/>
    <w:rsid w:val="008C7D74"/>
    <w:rsid w:val="008D0BF3"/>
    <w:rsid w:val="008D0EF3"/>
    <w:rsid w:val="008D2BDE"/>
    <w:rsid w:val="008D2DEC"/>
    <w:rsid w:val="008D469C"/>
    <w:rsid w:val="008E3B66"/>
    <w:rsid w:val="008E3E3B"/>
    <w:rsid w:val="008E6384"/>
    <w:rsid w:val="008E717A"/>
    <w:rsid w:val="008F1171"/>
    <w:rsid w:val="008F1EA0"/>
    <w:rsid w:val="008F1F4D"/>
    <w:rsid w:val="00901155"/>
    <w:rsid w:val="009013F8"/>
    <w:rsid w:val="00901A19"/>
    <w:rsid w:val="00902EBE"/>
    <w:rsid w:val="00907777"/>
    <w:rsid w:val="00910FEC"/>
    <w:rsid w:val="009111C6"/>
    <w:rsid w:val="00911B77"/>
    <w:rsid w:val="00912866"/>
    <w:rsid w:val="00914F98"/>
    <w:rsid w:val="00920962"/>
    <w:rsid w:val="0092342A"/>
    <w:rsid w:val="009234EE"/>
    <w:rsid w:val="00931286"/>
    <w:rsid w:val="00931BAB"/>
    <w:rsid w:val="00931BE4"/>
    <w:rsid w:val="00933AE0"/>
    <w:rsid w:val="009342AF"/>
    <w:rsid w:val="0093452F"/>
    <w:rsid w:val="00935B04"/>
    <w:rsid w:val="00935B17"/>
    <w:rsid w:val="009420A3"/>
    <w:rsid w:val="009425D4"/>
    <w:rsid w:val="00943CE8"/>
    <w:rsid w:val="00946557"/>
    <w:rsid w:val="00947DB2"/>
    <w:rsid w:val="00950946"/>
    <w:rsid w:val="00955572"/>
    <w:rsid w:val="0095588E"/>
    <w:rsid w:val="00955F14"/>
    <w:rsid w:val="00956E7F"/>
    <w:rsid w:val="00957216"/>
    <w:rsid w:val="00961E47"/>
    <w:rsid w:val="00962055"/>
    <w:rsid w:val="00962D55"/>
    <w:rsid w:val="00964F53"/>
    <w:rsid w:val="009661B2"/>
    <w:rsid w:val="0096634E"/>
    <w:rsid w:val="00967178"/>
    <w:rsid w:val="00967BA9"/>
    <w:rsid w:val="00971130"/>
    <w:rsid w:val="009723F1"/>
    <w:rsid w:val="009728E9"/>
    <w:rsid w:val="0097375B"/>
    <w:rsid w:val="00975315"/>
    <w:rsid w:val="00977B3F"/>
    <w:rsid w:val="0098018A"/>
    <w:rsid w:val="0098110D"/>
    <w:rsid w:val="00983E73"/>
    <w:rsid w:val="009921CF"/>
    <w:rsid w:val="00992C06"/>
    <w:rsid w:val="0099450A"/>
    <w:rsid w:val="009962D0"/>
    <w:rsid w:val="0099660F"/>
    <w:rsid w:val="00996AFB"/>
    <w:rsid w:val="009A0580"/>
    <w:rsid w:val="009A0829"/>
    <w:rsid w:val="009A178B"/>
    <w:rsid w:val="009A1901"/>
    <w:rsid w:val="009A1ABF"/>
    <w:rsid w:val="009A51A4"/>
    <w:rsid w:val="009A5855"/>
    <w:rsid w:val="009A7222"/>
    <w:rsid w:val="009A7C5B"/>
    <w:rsid w:val="009B0D5F"/>
    <w:rsid w:val="009B297F"/>
    <w:rsid w:val="009B5C29"/>
    <w:rsid w:val="009B7689"/>
    <w:rsid w:val="009C416C"/>
    <w:rsid w:val="009C4257"/>
    <w:rsid w:val="009C634B"/>
    <w:rsid w:val="009C66EA"/>
    <w:rsid w:val="009C69B0"/>
    <w:rsid w:val="009C726C"/>
    <w:rsid w:val="009C74A4"/>
    <w:rsid w:val="009D2988"/>
    <w:rsid w:val="009D3E88"/>
    <w:rsid w:val="009D5682"/>
    <w:rsid w:val="009D56B0"/>
    <w:rsid w:val="009D5F4A"/>
    <w:rsid w:val="009D71D3"/>
    <w:rsid w:val="009D723A"/>
    <w:rsid w:val="009D736C"/>
    <w:rsid w:val="009E04CD"/>
    <w:rsid w:val="009F0B8A"/>
    <w:rsid w:val="009F36B7"/>
    <w:rsid w:val="009F4805"/>
    <w:rsid w:val="009F5DCD"/>
    <w:rsid w:val="009F633E"/>
    <w:rsid w:val="00A00156"/>
    <w:rsid w:val="00A03A68"/>
    <w:rsid w:val="00A045C7"/>
    <w:rsid w:val="00A06FE6"/>
    <w:rsid w:val="00A07D95"/>
    <w:rsid w:val="00A10DBE"/>
    <w:rsid w:val="00A10FA0"/>
    <w:rsid w:val="00A12858"/>
    <w:rsid w:val="00A1378B"/>
    <w:rsid w:val="00A1379B"/>
    <w:rsid w:val="00A142B5"/>
    <w:rsid w:val="00A161C8"/>
    <w:rsid w:val="00A1682C"/>
    <w:rsid w:val="00A1734D"/>
    <w:rsid w:val="00A17797"/>
    <w:rsid w:val="00A21738"/>
    <w:rsid w:val="00A24216"/>
    <w:rsid w:val="00A25A89"/>
    <w:rsid w:val="00A269D6"/>
    <w:rsid w:val="00A274D3"/>
    <w:rsid w:val="00A27A4A"/>
    <w:rsid w:val="00A32258"/>
    <w:rsid w:val="00A348AF"/>
    <w:rsid w:val="00A36C24"/>
    <w:rsid w:val="00A37843"/>
    <w:rsid w:val="00A426B1"/>
    <w:rsid w:val="00A42844"/>
    <w:rsid w:val="00A45429"/>
    <w:rsid w:val="00A4759F"/>
    <w:rsid w:val="00A51569"/>
    <w:rsid w:val="00A53BDC"/>
    <w:rsid w:val="00A54C88"/>
    <w:rsid w:val="00A54D9F"/>
    <w:rsid w:val="00A54E2C"/>
    <w:rsid w:val="00A54F34"/>
    <w:rsid w:val="00A56BD4"/>
    <w:rsid w:val="00A57066"/>
    <w:rsid w:val="00A61DFC"/>
    <w:rsid w:val="00A62931"/>
    <w:rsid w:val="00A71CF1"/>
    <w:rsid w:val="00A734A6"/>
    <w:rsid w:val="00A750C2"/>
    <w:rsid w:val="00A76C97"/>
    <w:rsid w:val="00A7758F"/>
    <w:rsid w:val="00A805DE"/>
    <w:rsid w:val="00A827EA"/>
    <w:rsid w:val="00A830B0"/>
    <w:rsid w:val="00A8444A"/>
    <w:rsid w:val="00A850CC"/>
    <w:rsid w:val="00A85377"/>
    <w:rsid w:val="00A85684"/>
    <w:rsid w:val="00A85A43"/>
    <w:rsid w:val="00A911DD"/>
    <w:rsid w:val="00A94095"/>
    <w:rsid w:val="00A94155"/>
    <w:rsid w:val="00A94D43"/>
    <w:rsid w:val="00A94DB5"/>
    <w:rsid w:val="00A96FA9"/>
    <w:rsid w:val="00A9761C"/>
    <w:rsid w:val="00A97D9D"/>
    <w:rsid w:val="00AA2D97"/>
    <w:rsid w:val="00AA6E0F"/>
    <w:rsid w:val="00AB0E9B"/>
    <w:rsid w:val="00AB36A3"/>
    <w:rsid w:val="00AB77F4"/>
    <w:rsid w:val="00AC1648"/>
    <w:rsid w:val="00AC4E00"/>
    <w:rsid w:val="00AC625B"/>
    <w:rsid w:val="00AC6300"/>
    <w:rsid w:val="00AC64ED"/>
    <w:rsid w:val="00AD093F"/>
    <w:rsid w:val="00AD1294"/>
    <w:rsid w:val="00AD1C15"/>
    <w:rsid w:val="00AD1C9D"/>
    <w:rsid w:val="00AD320A"/>
    <w:rsid w:val="00AD3B7A"/>
    <w:rsid w:val="00AD61B9"/>
    <w:rsid w:val="00AD770B"/>
    <w:rsid w:val="00AD77DF"/>
    <w:rsid w:val="00AE16B4"/>
    <w:rsid w:val="00AE1E48"/>
    <w:rsid w:val="00AE24BE"/>
    <w:rsid w:val="00AE3E1A"/>
    <w:rsid w:val="00AE7A73"/>
    <w:rsid w:val="00AF0A77"/>
    <w:rsid w:val="00AF1176"/>
    <w:rsid w:val="00AF2D0B"/>
    <w:rsid w:val="00AF6843"/>
    <w:rsid w:val="00B00F90"/>
    <w:rsid w:val="00B02515"/>
    <w:rsid w:val="00B02577"/>
    <w:rsid w:val="00B0267C"/>
    <w:rsid w:val="00B03270"/>
    <w:rsid w:val="00B0363B"/>
    <w:rsid w:val="00B04642"/>
    <w:rsid w:val="00B06E4B"/>
    <w:rsid w:val="00B10F18"/>
    <w:rsid w:val="00B12AE4"/>
    <w:rsid w:val="00B12B39"/>
    <w:rsid w:val="00B12B49"/>
    <w:rsid w:val="00B1547D"/>
    <w:rsid w:val="00B22C84"/>
    <w:rsid w:val="00B23546"/>
    <w:rsid w:val="00B252E6"/>
    <w:rsid w:val="00B27A6B"/>
    <w:rsid w:val="00B27C6C"/>
    <w:rsid w:val="00B30991"/>
    <w:rsid w:val="00B31CFC"/>
    <w:rsid w:val="00B333C4"/>
    <w:rsid w:val="00B34B49"/>
    <w:rsid w:val="00B359C4"/>
    <w:rsid w:val="00B35B83"/>
    <w:rsid w:val="00B37B4D"/>
    <w:rsid w:val="00B41E42"/>
    <w:rsid w:val="00B4571E"/>
    <w:rsid w:val="00B4770F"/>
    <w:rsid w:val="00B509E7"/>
    <w:rsid w:val="00B560A4"/>
    <w:rsid w:val="00B649CA"/>
    <w:rsid w:val="00B65F33"/>
    <w:rsid w:val="00B66996"/>
    <w:rsid w:val="00B66D53"/>
    <w:rsid w:val="00B67188"/>
    <w:rsid w:val="00B71526"/>
    <w:rsid w:val="00B7210D"/>
    <w:rsid w:val="00B72AD3"/>
    <w:rsid w:val="00B75F08"/>
    <w:rsid w:val="00B7659A"/>
    <w:rsid w:val="00B76F84"/>
    <w:rsid w:val="00B77856"/>
    <w:rsid w:val="00B82741"/>
    <w:rsid w:val="00B8635A"/>
    <w:rsid w:val="00B921A2"/>
    <w:rsid w:val="00B93737"/>
    <w:rsid w:val="00B942C1"/>
    <w:rsid w:val="00B95F6D"/>
    <w:rsid w:val="00B979D3"/>
    <w:rsid w:val="00B97F04"/>
    <w:rsid w:val="00BA5116"/>
    <w:rsid w:val="00BA65A0"/>
    <w:rsid w:val="00BB12BE"/>
    <w:rsid w:val="00BB205F"/>
    <w:rsid w:val="00BB2B35"/>
    <w:rsid w:val="00BB3362"/>
    <w:rsid w:val="00BB373B"/>
    <w:rsid w:val="00BB49EE"/>
    <w:rsid w:val="00BB53CA"/>
    <w:rsid w:val="00BB61AD"/>
    <w:rsid w:val="00BB7A78"/>
    <w:rsid w:val="00BC4576"/>
    <w:rsid w:val="00BC52DD"/>
    <w:rsid w:val="00BD27DF"/>
    <w:rsid w:val="00BD2861"/>
    <w:rsid w:val="00BD29DF"/>
    <w:rsid w:val="00BD4670"/>
    <w:rsid w:val="00BD74F5"/>
    <w:rsid w:val="00BE06EF"/>
    <w:rsid w:val="00BE2369"/>
    <w:rsid w:val="00BE28F1"/>
    <w:rsid w:val="00BE6B13"/>
    <w:rsid w:val="00BE7297"/>
    <w:rsid w:val="00BF6D76"/>
    <w:rsid w:val="00C00A53"/>
    <w:rsid w:val="00C039CC"/>
    <w:rsid w:val="00C04917"/>
    <w:rsid w:val="00C07C02"/>
    <w:rsid w:val="00C14EB7"/>
    <w:rsid w:val="00C22E24"/>
    <w:rsid w:val="00C23CBE"/>
    <w:rsid w:val="00C2446F"/>
    <w:rsid w:val="00C2454C"/>
    <w:rsid w:val="00C30D13"/>
    <w:rsid w:val="00C36345"/>
    <w:rsid w:val="00C36BCD"/>
    <w:rsid w:val="00C36F4D"/>
    <w:rsid w:val="00C403F1"/>
    <w:rsid w:val="00C40AA4"/>
    <w:rsid w:val="00C41E4B"/>
    <w:rsid w:val="00C428CA"/>
    <w:rsid w:val="00C4318C"/>
    <w:rsid w:val="00C47059"/>
    <w:rsid w:val="00C519FD"/>
    <w:rsid w:val="00C51AB6"/>
    <w:rsid w:val="00C52A22"/>
    <w:rsid w:val="00C52C13"/>
    <w:rsid w:val="00C543A8"/>
    <w:rsid w:val="00C561C9"/>
    <w:rsid w:val="00C654D7"/>
    <w:rsid w:val="00C65633"/>
    <w:rsid w:val="00C66EC6"/>
    <w:rsid w:val="00C71069"/>
    <w:rsid w:val="00C7187D"/>
    <w:rsid w:val="00C761F1"/>
    <w:rsid w:val="00C76F56"/>
    <w:rsid w:val="00C77644"/>
    <w:rsid w:val="00C8231E"/>
    <w:rsid w:val="00C83905"/>
    <w:rsid w:val="00C8409B"/>
    <w:rsid w:val="00C85B86"/>
    <w:rsid w:val="00C9083E"/>
    <w:rsid w:val="00C93D44"/>
    <w:rsid w:val="00C946EB"/>
    <w:rsid w:val="00C9563A"/>
    <w:rsid w:val="00CA1FBD"/>
    <w:rsid w:val="00CA26AE"/>
    <w:rsid w:val="00CA2DD0"/>
    <w:rsid w:val="00CA620E"/>
    <w:rsid w:val="00CB222F"/>
    <w:rsid w:val="00CB528C"/>
    <w:rsid w:val="00CC14DB"/>
    <w:rsid w:val="00CC155B"/>
    <w:rsid w:val="00CC1B6A"/>
    <w:rsid w:val="00CC24AA"/>
    <w:rsid w:val="00CC29EA"/>
    <w:rsid w:val="00CC4A84"/>
    <w:rsid w:val="00CC7296"/>
    <w:rsid w:val="00CD0280"/>
    <w:rsid w:val="00CD212B"/>
    <w:rsid w:val="00CD2BF0"/>
    <w:rsid w:val="00CD6C69"/>
    <w:rsid w:val="00CE18A1"/>
    <w:rsid w:val="00CE2378"/>
    <w:rsid w:val="00CE4816"/>
    <w:rsid w:val="00CF3AF1"/>
    <w:rsid w:val="00CF75F6"/>
    <w:rsid w:val="00CF7BA6"/>
    <w:rsid w:val="00D02BB2"/>
    <w:rsid w:val="00D0351C"/>
    <w:rsid w:val="00D07ADC"/>
    <w:rsid w:val="00D10251"/>
    <w:rsid w:val="00D11CD2"/>
    <w:rsid w:val="00D120CD"/>
    <w:rsid w:val="00D1579E"/>
    <w:rsid w:val="00D16278"/>
    <w:rsid w:val="00D20EEE"/>
    <w:rsid w:val="00D210E1"/>
    <w:rsid w:val="00D22A41"/>
    <w:rsid w:val="00D22B93"/>
    <w:rsid w:val="00D23A69"/>
    <w:rsid w:val="00D23E15"/>
    <w:rsid w:val="00D2474A"/>
    <w:rsid w:val="00D252B6"/>
    <w:rsid w:val="00D267FC"/>
    <w:rsid w:val="00D30869"/>
    <w:rsid w:val="00D31C03"/>
    <w:rsid w:val="00D33A7B"/>
    <w:rsid w:val="00D34000"/>
    <w:rsid w:val="00D341C9"/>
    <w:rsid w:val="00D40253"/>
    <w:rsid w:val="00D406E6"/>
    <w:rsid w:val="00D4325E"/>
    <w:rsid w:val="00D44AD9"/>
    <w:rsid w:val="00D454B8"/>
    <w:rsid w:val="00D46DEC"/>
    <w:rsid w:val="00D47236"/>
    <w:rsid w:val="00D47F97"/>
    <w:rsid w:val="00D54DDB"/>
    <w:rsid w:val="00D57CE9"/>
    <w:rsid w:val="00D60DED"/>
    <w:rsid w:val="00D665A9"/>
    <w:rsid w:val="00D704AB"/>
    <w:rsid w:val="00D74441"/>
    <w:rsid w:val="00D749D0"/>
    <w:rsid w:val="00D75815"/>
    <w:rsid w:val="00D77DCB"/>
    <w:rsid w:val="00D82448"/>
    <w:rsid w:val="00D83B91"/>
    <w:rsid w:val="00D85A01"/>
    <w:rsid w:val="00D87E8D"/>
    <w:rsid w:val="00D925B9"/>
    <w:rsid w:val="00D93653"/>
    <w:rsid w:val="00D960DD"/>
    <w:rsid w:val="00DA1D27"/>
    <w:rsid w:val="00DA1F62"/>
    <w:rsid w:val="00DA2AB8"/>
    <w:rsid w:val="00DA4763"/>
    <w:rsid w:val="00DA4F5A"/>
    <w:rsid w:val="00DA6877"/>
    <w:rsid w:val="00DA7AF7"/>
    <w:rsid w:val="00DB2D45"/>
    <w:rsid w:val="00DB3B47"/>
    <w:rsid w:val="00DB5B31"/>
    <w:rsid w:val="00DB62C7"/>
    <w:rsid w:val="00DB6521"/>
    <w:rsid w:val="00DB6ED8"/>
    <w:rsid w:val="00DB7623"/>
    <w:rsid w:val="00DC058A"/>
    <w:rsid w:val="00DC0D6B"/>
    <w:rsid w:val="00DC110F"/>
    <w:rsid w:val="00DC539A"/>
    <w:rsid w:val="00DC707A"/>
    <w:rsid w:val="00DD0AF7"/>
    <w:rsid w:val="00DD481A"/>
    <w:rsid w:val="00DD4FAF"/>
    <w:rsid w:val="00DD61AD"/>
    <w:rsid w:val="00DD646D"/>
    <w:rsid w:val="00DE051F"/>
    <w:rsid w:val="00DE07B5"/>
    <w:rsid w:val="00DE1537"/>
    <w:rsid w:val="00DE29F5"/>
    <w:rsid w:val="00DE4FDE"/>
    <w:rsid w:val="00DE51F9"/>
    <w:rsid w:val="00DE6EB1"/>
    <w:rsid w:val="00DE7CF9"/>
    <w:rsid w:val="00DF1FDC"/>
    <w:rsid w:val="00DF27A7"/>
    <w:rsid w:val="00DF55C4"/>
    <w:rsid w:val="00DF5977"/>
    <w:rsid w:val="00DF6016"/>
    <w:rsid w:val="00DF6315"/>
    <w:rsid w:val="00DF7776"/>
    <w:rsid w:val="00DF7CDD"/>
    <w:rsid w:val="00E01F67"/>
    <w:rsid w:val="00E04253"/>
    <w:rsid w:val="00E06BBF"/>
    <w:rsid w:val="00E0737B"/>
    <w:rsid w:val="00E07410"/>
    <w:rsid w:val="00E07E0E"/>
    <w:rsid w:val="00E11215"/>
    <w:rsid w:val="00E11613"/>
    <w:rsid w:val="00E13699"/>
    <w:rsid w:val="00E13D6B"/>
    <w:rsid w:val="00E13FC6"/>
    <w:rsid w:val="00E20205"/>
    <w:rsid w:val="00E20861"/>
    <w:rsid w:val="00E21570"/>
    <w:rsid w:val="00E27BF1"/>
    <w:rsid w:val="00E327D8"/>
    <w:rsid w:val="00E32B3E"/>
    <w:rsid w:val="00E34427"/>
    <w:rsid w:val="00E351CF"/>
    <w:rsid w:val="00E3626C"/>
    <w:rsid w:val="00E36907"/>
    <w:rsid w:val="00E36E38"/>
    <w:rsid w:val="00E41790"/>
    <w:rsid w:val="00E43390"/>
    <w:rsid w:val="00E43605"/>
    <w:rsid w:val="00E43C09"/>
    <w:rsid w:val="00E44B28"/>
    <w:rsid w:val="00E45297"/>
    <w:rsid w:val="00E470AD"/>
    <w:rsid w:val="00E5167C"/>
    <w:rsid w:val="00E53819"/>
    <w:rsid w:val="00E56815"/>
    <w:rsid w:val="00E5788A"/>
    <w:rsid w:val="00E6224A"/>
    <w:rsid w:val="00E63337"/>
    <w:rsid w:val="00E6504C"/>
    <w:rsid w:val="00E652F3"/>
    <w:rsid w:val="00E65F45"/>
    <w:rsid w:val="00E706D5"/>
    <w:rsid w:val="00E71976"/>
    <w:rsid w:val="00E7349C"/>
    <w:rsid w:val="00E73839"/>
    <w:rsid w:val="00E778EC"/>
    <w:rsid w:val="00E827C6"/>
    <w:rsid w:val="00E831C4"/>
    <w:rsid w:val="00E83805"/>
    <w:rsid w:val="00E83B34"/>
    <w:rsid w:val="00E83BDB"/>
    <w:rsid w:val="00E84564"/>
    <w:rsid w:val="00E849C4"/>
    <w:rsid w:val="00E84BA3"/>
    <w:rsid w:val="00E85CC2"/>
    <w:rsid w:val="00E87E37"/>
    <w:rsid w:val="00E911FA"/>
    <w:rsid w:val="00E91C93"/>
    <w:rsid w:val="00E942D4"/>
    <w:rsid w:val="00E94C73"/>
    <w:rsid w:val="00E95ED5"/>
    <w:rsid w:val="00E96688"/>
    <w:rsid w:val="00E96B05"/>
    <w:rsid w:val="00E9791F"/>
    <w:rsid w:val="00EA03E1"/>
    <w:rsid w:val="00EA067C"/>
    <w:rsid w:val="00EA1F99"/>
    <w:rsid w:val="00EA3B6F"/>
    <w:rsid w:val="00EA526F"/>
    <w:rsid w:val="00EA6975"/>
    <w:rsid w:val="00EA6AEB"/>
    <w:rsid w:val="00EB0E5B"/>
    <w:rsid w:val="00EB286B"/>
    <w:rsid w:val="00EB72C1"/>
    <w:rsid w:val="00EC08D1"/>
    <w:rsid w:val="00EC19B4"/>
    <w:rsid w:val="00EC31F2"/>
    <w:rsid w:val="00EC3B0A"/>
    <w:rsid w:val="00EC7606"/>
    <w:rsid w:val="00EC7B89"/>
    <w:rsid w:val="00ED048E"/>
    <w:rsid w:val="00ED0D92"/>
    <w:rsid w:val="00ED39EA"/>
    <w:rsid w:val="00ED5766"/>
    <w:rsid w:val="00ED5ABE"/>
    <w:rsid w:val="00ED6B2B"/>
    <w:rsid w:val="00ED6D16"/>
    <w:rsid w:val="00ED7311"/>
    <w:rsid w:val="00EE282B"/>
    <w:rsid w:val="00EE380E"/>
    <w:rsid w:val="00EE3ED0"/>
    <w:rsid w:val="00EE5CB0"/>
    <w:rsid w:val="00EE5F9D"/>
    <w:rsid w:val="00EE7C2B"/>
    <w:rsid w:val="00EE7F46"/>
    <w:rsid w:val="00EF0D7A"/>
    <w:rsid w:val="00EF59CE"/>
    <w:rsid w:val="00EF6A19"/>
    <w:rsid w:val="00F01DE0"/>
    <w:rsid w:val="00F030CC"/>
    <w:rsid w:val="00F044D2"/>
    <w:rsid w:val="00F05BCC"/>
    <w:rsid w:val="00F15E3E"/>
    <w:rsid w:val="00F1661F"/>
    <w:rsid w:val="00F17108"/>
    <w:rsid w:val="00F17594"/>
    <w:rsid w:val="00F175D0"/>
    <w:rsid w:val="00F20229"/>
    <w:rsid w:val="00F21145"/>
    <w:rsid w:val="00F218C5"/>
    <w:rsid w:val="00F22779"/>
    <w:rsid w:val="00F242F0"/>
    <w:rsid w:val="00F249A7"/>
    <w:rsid w:val="00F262DA"/>
    <w:rsid w:val="00F302CC"/>
    <w:rsid w:val="00F3068C"/>
    <w:rsid w:val="00F330AC"/>
    <w:rsid w:val="00F36F15"/>
    <w:rsid w:val="00F37B86"/>
    <w:rsid w:val="00F40177"/>
    <w:rsid w:val="00F41365"/>
    <w:rsid w:val="00F4178F"/>
    <w:rsid w:val="00F43070"/>
    <w:rsid w:val="00F43141"/>
    <w:rsid w:val="00F456D1"/>
    <w:rsid w:val="00F46C41"/>
    <w:rsid w:val="00F47AC9"/>
    <w:rsid w:val="00F5271B"/>
    <w:rsid w:val="00F53742"/>
    <w:rsid w:val="00F558A4"/>
    <w:rsid w:val="00F60DC1"/>
    <w:rsid w:val="00F612B9"/>
    <w:rsid w:val="00F633B3"/>
    <w:rsid w:val="00F63519"/>
    <w:rsid w:val="00F63DDE"/>
    <w:rsid w:val="00F65624"/>
    <w:rsid w:val="00F65FAD"/>
    <w:rsid w:val="00F66FF6"/>
    <w:rsid w:val="00F7082F"/>
    <w:rsid w:val="00F737F4"/>
    <w:rsid w:val="00F748BE"/>
    <w:rsid w:val="00F769E4"/>
    <w:rsid w:val="00F77F43"/>
    <w:rsid w:val="00F80C8A"/>
    <w:rsid w:val="00F81958"/>
    <w:rsid w:val="00F83829"/>
    <w:rsid w:val="00F8496D"/>
    <w:rsid w:val="00F84A00"/>
    <w:rsid w:val="00F8535E"/>
    <w:rsid w:val="00F85DED"/>
    <w:rsid w:val="00F87F99"/>
    <w:rsid w:val="00F9101A"/>
    <w:rsid w:val="00F92B04"/>
    <w:rsid w:val="00F94899"/>
    <w:rsid w:val="00F95DFC"/>
    <w:rsid w:val="00FA067C"/>
    <w:rsid w:val="00FA080C"/>
    <w:rsid w:val="00FA1AB0"/>
    <w:rsid w:val="00FA4923"/>
    <w:rsid w:val="00FB056C"/>
    <w:rsid w:val="00FB1194"/>
    <w:rsid w:val="00FB5C7B"/>
    <w:rsid w:val="00FC0530"/>
    <w:rsid w:val="00FC191C"/>
    <w:rsid w:val="00FC315B"/>
    <w:rsid w:val="00FC3F09"/>
    <w:rsid w:val="00FC5D14"/>
    <w:rsid w:val="00FD1B30"/>
    <w:rsid w:val="00FD319A"/>
    <w:rsid w:val="00FE0348"/>
    <w:rsid w:val="00FE1497"/>
    <w:rsid w:val="00FE3D93"/>
    <w:rsid w:val="00FF0A7D"/>
    <w:rsid w:val="00FF0EBE"/>
    <w:rsid w:val="00FF349E"/>
    <w:rsid w:val="00FF4E00"/>
    <w:rsid w:val="00FF5504"/>
    <w:rsid w:val="00FF5E4E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283A7A"/>
  <w14:defaultImageDpi w14:val="0"/>
  <w15:docId w15:val="{69E32E75-648C-43E5-9AF0-10202F0D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03D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703D"/>
    <w:pPr>
      <w:keepNext/>
      <w:numPr>
        <w:numId w:val="9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703D"/>
    <w:pPr>
      <w:keepNext/>
      <w:numPr>
        <w:ilvl w:val="1"/>
        <w:numId w:val="9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703D"/>
    <w:pPr>
      <w:keepNext/>
      <w:numPr>
        <w:ilvl w:val="2"/>
        <w:numId w:val="9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548B6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548B6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548B6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703D"/>
    <w:pPr>
      <w:keepNext/>
      <w:numPr>
        <w:ilvl w:val="6"/>
        <w:numId w:val="9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548B6"/>
    <w:pPr>
      <w:numPr>
        <w:ilvl w:val="7"/>
        <w:numId w:val="9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548B6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cs="Times New Roman"/>
      <w:b/>
      <w:bCs/>
      <w:kern w:val="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rFonts w:cs="Times New Roman"/>
      <w:b/>
      <w:bCs/>
      <w:i/>
      <w:iCs/>
      <w:color w:val="000000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Pr>
      <w:rFonts w:ascii="Arial" w:hAnsi="Arial" w:cs="Arial"/>
    </w:rPr>
  </w:style>
  <w:style w:type="paragraph" w:customStyle="1" w:styleId="Zawartotabeli">
    <w:name w:val="Zawartość tabeli"/>
    <w:basedOn w:val="Tekstpodstawowy"/>
    <w:uiPriority w:val="99"/>
    <w:rsid w:val="0019703D"/>
    <w:pPr>
      <w:suppressLineNumbers/>
    </w:pPr>
  </w:style>
  <w:style w:type="paragraph" w:styleId="Tekstpodstawowy">
    <w:name w:val="Body Text"/>
    <w:basedOn w:val="Normalny"/>
    <w:link w:val="TekstpodstawowyZnak"/>
    <w:uiPriority w:val="99"/>
    <w:rsid w:val="0019703D"/>
    <w:pPr>
      <w:suppressAutoHyphens/>
      <w:ind w:left="1020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C71069"/>
    <w:pPr>
      <w:widowControl w:val="0"/>
      <w:ind w:left="360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9703D"/>
    <w:pPr>
      <w:spacing w:line="260" w:lineRule="exact"/>
      <w:ind w:left="-57" w:right="-57"/>
      <w:jc w:val="both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uiPriority w:val="99"/>
    <w:rsid w:val="0019703D"/>
    <w:pPr>
      <w:tabs>
        <w:tab w:val="left" w:pos="1100"/>
      </w:tabs>
      <w:suppressAutoHyphens/>
      <w:ind w:left="1117" w:hanging="317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703D"/>
    <w:pPr>
      <w:tabs>
        <w:tab w:val="num" w:pos="720"/>
      </w:tabs>
      <w:suppressAutoHyphens/>
      <w:ind w:left="-720"/>
      <w:jc w:val="both"/>
    </w:pPr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19703D"/>
    <w:pPr>
      <w:suppressAutoHyphens/>
      <w:ind w:left="1020"/>
      <w:jc w:val="both"/>
    </w:pPr>
    <w:rPr>
      <w:rFonts w:ascii="Arial" w:hAnsi="Arial" w:cs="Arial"/>
      <w:sz w:val="24"/>
      <w:szCs w:val="24"/>
    </w:rPr>
  </w:style>
  <w:style w:type="paragraph" w:customStyle="1" w:styleId="Technical4">
    <w:name w:val="Technical 4"/>
    <w:uiPriority w:val="99"/>
    <w:rsid w:val="0019703D"/>
    <w:pPr>
      <w:suppressAutoHyphens/>
      <w:spacing w:after="0" w:line="240" w:lineRule="auto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19703D"/>
    <w:pPr>
      <w:tabs>
        <w:tab w:val="center" w:pos="5556"/>
        <w:tab w:val="right" w:pos="10092"/>
      </w:tabs>
      <w:suppressAutoHyphens/>
      <w:ind w:left="1020"/>
      <w:jc w:val="both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ytu">
    <w:name w:val="Title"/>
    <w:basedOn w:val="Normalny"/>
    <w:next w:val="Podtytu"/>
    <w:link w:val="TytuZnak"/>
    <w:uiPriority w:val="99"/>
    <w:qFormat/>
    <w:rsid w:val="0019703D"/>
    <w:pPr>
      <w:suppressAutoHyphens/>
      <w:ind w:left="102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19703D"/>
    <w:pPr>
      <w:keepNext/>
      <w:suppressAutoHyphens/>
      <w:spacing w:before="240" w:after="120"/>
      <w:ind w:left="1020"/>
      <w:jc w:val="center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19703D"/>
    <w:rPr>
      <w:rFonts w:cs="Times New Roman"/>
    </w:rPr>
  </w:style>
  <w:style w:type="paragraph" w:customStyle="1" w:styleId="WW-Tekst">
    <w:name w:val="WW-Tekst"/>
    <w:basedOn w:val="Normalny"/>
    <w:uiPriority w:val="99"/>
    <w:rsid w:val="0019703D"/>
    <w:pPr>
      <w:suppressLineNumbers/>
      <w:suppressAutoHyphens/>
      <w:spacing w:before="120" w:after="120"/>
      <w:ind w:left="1020"/>
      <w:jc w:val="both"/>
    </w:pPr>
    <w:rPr>
      <w:i/>
      <w:iCs/>
    </w:rPr>
  </w:style>
  <w:style w:type="paragraph" w:customStyle="1" w:styleId="Default">
    <w:name w:val="Default"/>
    <w:uiPriority w:val="99"/>
    <w:rsid w:val="00197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9425D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25D4"/>
    <w:pPr>
      <w:ind w:left="72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6548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E53819"/>
    <w:pPr>
      <w:autoSpaceDE w:val="0"/>
      <w:autoSpaceDN w:val="0"/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41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190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51903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96757"/>
    <w:rPr>
      <w:rFonts w:cs="Times New Roman"/>
      <w:color w:val="0000FF"/>
      <w:u w:val="single"/>
    </w:rPr>
  </w:style>
  <w:style w:type="paragraph" w:customStyle="1" w:styleId="Normln">
    <w:name w:val="Normální"/>
    <w:basedOn w:val="Normalny"/>
    <w:uiPriority w:val="99"/>
    <w:rsid w:val="00CE18A1"/>
    <w:pPr>
      <w:widowControl w:val="0"/>
    </w:pPr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6C91"/>
    <w:pPr>
      <w:suppressAutoHyphens/>
      <w:ind w:left="1020"/>
      <w:jc w:val="both"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6C91"/>
    <w:rPr>
      <w:rFonts w:cs="Times New Roman"/>
      <w:sz w:val="20"/>
      <w:szCs w:val="20"/>
      <w:lang w:val="x-none" w:eastAsia="ar-SA" w:bidi="ar-SA"/>
    </w:rPr>
  </w:style>
  <w:style w:type="character" w:styleId="Odwoanieprzypisudolnego">
    <w:name w:val="footnote reference"/>
    <w:basedOn w:val="Domylnaczcionkaakapitu"/>
    <w:uiPriority w:val="99"/>
    <w:rsid w:val="00066C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48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E5E0-E90D-411F-99AB-78288E4F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PKP PLK S.A.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PKP</dc:creator>
  <cp:keywords/>
  <dc:description/>
  <cp:lastModifiedBy>Tyndel-Cisoń Maria</cp:lastModifiedBy>
  <cp:revision>8</cp:revision>
  <cp:lastPrinted>2021-04-08T09:55:00Z</cp:lastPrinted>
  <dcterms:created xsi:type="dcterms:W3CDTF">2021-04-08T09:55:00Z</dcterms:created>
  <dcterms:modified xsi:type="dcterms:W3CDTF">2025-07-03T06:39:00Z</dcterms:modified>
</cp:coreProperties>
</file>