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33DC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63829EF" wp14:editId="53AD809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33F61" w14:textId="77777777" w:rsidR="00762062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F07277E" w14:textId="7CDBBB06" w:rsidR="00762062" w:rsidRPr="0048254E" w:rsidRDefault="00762062" w:rsidP="00FB7A8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FB7A8C" w:rsidRPr="00FB7A8C">
        <w:rPr>
          <w:rFonts w:ascii="Arial" w:hAnsi="Arial" w:cs="Arial"/>
          <w:b/>
          <w:bCs/>
          <w:sz w:val="22"/>
          <w:szCs w:val="22"/>
        </w:rPr>
        <w:t>PZ.294.16602.2024</w:t>
      </w:r>
    </w:p>
    <w:p w14:paraId="1082F467" w14:textId="1EA2A12C" w:rsidR="00762062" w:rsidRPr="0048254E" w:rsidRDefault="00762062" w:rsidP="00FB7A8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FB7A8C" w:rsidRPr="00FB7A8C">
        <w:rPr>
          <w:rFonts w:ascii="Arial" w:hAnsi="Arial" w:cs="Arial"/>
          <w:b/>
          <w:bCs/>
          <w:sz w:val="22"/>
          <w:szCs w:val="22"/>
        </w:rPr>
        <w:t>0331/IZ06GM/15320/03927/24/P</w:t>
      </w:r>
    </w:p>
    <w:p w14:paraId="539CA306" w14:textId="77777777" w:rsidR="00762062" w:rsidRPr="004771C3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B2709FA" w14:textId="77777777" w:rsidR="00762062" w:rsidRPr="009564BD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3B68BC4" w14:textId="77777777" w:rsidR="00762062" w:rsidRPr="0048254E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ul. Targowa 74, 03-734 Warszawa</w:t>
      </w:r>
    </w:p>
    <w:p w14:paraId="6D1CD723" w14:textId="77777777" w:rsidR="00762062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6763A00" w14:textId="77777777" w:rsidR="00762062" w:rsidRPr="0048254E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Plac Matejki, 31-157 Kraków</w:t>
      </w:r>
    </w:p>
    <w:p w14:paraId="7585F559" w14:textId="77777777" w:rsidR="00CF5DA6" w:rsidRDefault="00CF5DA6" w:rsidP="00762062">
      <w:pPr>
        <w:rPr>
          <w:rFonts w:ascii="Arial" w:hAnsi="Arial" w:cs="Arial"/>
          <w:b/>
          <w:iCs/>
          <w:sz w:val="22"/>
          <w:szCs w:val="22"/>
        </w:rPr>
      </w:pPr>
    </w:p>
    <w:p w14:paraId="54A017B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A57E260" w14:textId="77777777" w:rsidR="00DB5AF0" w:rsidRDefault="00DB5AF0" w:rsidP="00762062">
      <w:pPr>
        <w:rPr>
          <w:rFonts w:ascii="Arial" w:hAnsi="Arial" w:cs="Arial"/>
          <w:b/>
          <w:sz w:val="22"/>
          <w:szCs w:val="22"/>
        </w:rPr>
      </w:pPr>
    </w:p>
    <w:p w14:paraId="38942B68" w14:textId="77777777" w:rsidR="00DB5AF0" w:rsidRDefault="00DB5AF0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275206E8" w14:textId="52C3D08E" w:rsidR="0089081D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0402D">
        <w:rPr>
          <w:rFonts w:ascii="Arial" w:hAnsi="Arial" w:cs="Arial"/>
          <w:b/>
          <w:bCs/>
          <w:sz w:val="28"/>
          <w:szCs w:val="28"/>
        </w:rPr>
        <w:t>SWZ</w:t>
      </w:r>
    </w:p>
    <w:p w14:paraId="10DFA8C2" w14:textId="77777777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F59CFF9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38C77D2" w14:textId="06564C98" w:rsidR="00CF5DA6" w:rsidRPr="00612017" w:rsidRDefault="00CF5DA6" w:rsidP="0076206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B5AF0">
        <w:rPr>
          <w:rFonts w:ascii="Arial" w:hAnsi="Arial" w:cs="Arial"/>
          <w:b/>
          <w:bCs/>
          <w:sz w:val="22"/>
          <w:szCs w:val="22"/>
        </w:rPr>
        <w:t>„</w:t>
      </w:r>
      <w:r w:rsidR="00FB7A8C" w:rsidRPr="00FB7A8C">
        <w:rPr>
          <w:rFonts w:ascii="Arial" w:hAnsi="Arial" w:cs="Arial"/>
          <w:b/>
          <w:bCs/>
          <w:sz w:val="22"/>
          <w:szCs w:val="22"/>
        </w:rPr>
        <w:t>Remont budynku pawilonu diagnostów nr 2 Kraków Prokocim na obszarze Zakładu Linii Kolejowych w Krakowie z przeznaczeniem na laboratorium PLK S.A.</w:t>
      </w:r>
      <w:r w:rsidR="0071525B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EDD9094" w14:textId="77777777" w:rsidR="00CF5DA6" w:rsidRDefault="00CF5DA6" w:rsidP="0076206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50036B6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3FBFC1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AC2E92" w14:textId="77777777" w:rsidR="00CF5DA6" w:rsidRDefault="00CF5DA6" w:rsidP="00762062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83809C" w14:textId="77777777" w:rsidR="00E673CB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3E9DE53" w14:textId="77777777" w:rsidR="00CF5DA6" w:rsidRPr="00BD0F1D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E03078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444C6A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83442E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7F804FD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1525B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0E45307" w14:textId="77777777" w:rsidR="00B35B55" w:rsidRPr="00FB7A8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5121CCB" w14:textId="29FD3DEF" w:rsidR="00FB7A8C" w:rsidRPr="00FB7A8C" w:rsidRDefault="00FB7A8C" w:rsidP="00FB7A8C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FB7A8C">
        <w:rPr>
          <w:rFonts w:ascii="Arial" w:eastAsia="Lucida Sans Unicode" w:hAnsi="Arial" w:cs="Arial"/>
          <w:color w:val="000000"/>
          <w:sz w:val="20"/>
          <w:szCs w:val="20"/>
          <w:lang w:eastAsia="pl-PL"/>
        </w:rPr>
        <w:t>Nie zamierzam/y powierzyć podwykonawcom realizacji żadnej części zamówienia/ zamierzam/y powierzyć podwykonawcom realizację następujących elementów zamówienia: ….………………………………………………………………………………………………………..</w:t>
      </w:r>
    </w:p>
    <w:p w14:paraId="5597BA4F" w14:textId="4154A16C" w:rsidR="00FB7A8C" w:rsidRPr="00FB7A8C" w:rsidRDefault="00B35B55" w:rsidP="00FB7A8C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SWZ.</w:t>
      </w:r>
    </w:p>
    <w:p w14:paraId="3838D183" w14:textId="25441E96" w:rsidR="0071525B" w:rsidRPr="00FB7A8C" w:rsidRDefault="005C4A1B" w:rsidP="00FB7A8C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FB7A8C">
        <w:rPr>
          <w:rFonts w:ascii="Arial" w:hAnsi="Arial" w:cs="Arial"/>
          <w:sz w:val="22"/>
        </w:rPr>
        <w:t xml:space="preserve">Udzielamy gwarancji jakości 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 xml:space="preserve">na wykonane roboty i dostarczony materiał na okres </w:t>
      </w:r>
      <w:r w:rsidR="00FB7A8C">
        <w:rPr>
          <w:rFonts w:ascii="Arial" w:eastAsia="Lucida Sans Unicode" w:hAnsi="Arial" w:cs="Arial"/>
          <w:color w:val="000000"/>
          <w:sz w:val="22"/>
          <w:lang w:eastAsia="pl-PL"/>
        </w:rPr>
        <w:t>………………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>miesięcy, licząc od daty podpisania protokołu odbioru końcowego.</w:t>
      </w:r>
    </w:p>
    <w:p w14:paraId="76CA692D" w14:textId="42698C85" w:rsidR="0089081D" w:rsidRPr="0089081D" w:rsidRDefault="00B35B55" w:rsidP="001D143D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  <w:szCs w:val="22"/>
        </w:rPr>
        <w:t>A</w:t>
      </w:r>
      <w:r w:rsidR="00315874" w:rsidRPr="0089081D">
        <w:rPr>
          <w:rFonts w:ascii="Arial" w:hAnsi="Arial" w:cs="Arial"/>
          <w:sz w:val="22"/>
          <w:szCs w:val="22"/>
        </w:rPr>
        <w:t>kceptujemy bez zastrzeżeń wzór</w:t>
      </w:r>
      <w:r w:rsidRPr="0089081D">
        <w:rPr>
          <w:rFonts w:ascii="Arial" w:hAnsi="Arial" w:cs="Arial"/>
          <w:sz w:val="22"/>
          <w:szCs w:val="22"/>
        </w:rPr>
        <w:t xml:space="preserve"> </w:t>
      </w:r>
      <w:r w:rsidR="00D7620D">
        <w:rPr>
          <w:rFonts w:ascii="Arial" w:hAnsi="Arial" w:cs="Arial"/>
          <w:sz w:val="22"/>
          <w:szCs w:val="22"/>
        </w:rPr>
        <w:t>U</w:t>
      </w:r>
      <w:r w:rsidRPr="0089081D">
        <w:rPr>
          <w:rFonts w:ascii="Arial" w:hAnsi="Arial" w:cs="Arial"/>
          <w:sz w:val="22"/>
          <w:szCs w:val="22"/>
        </w:rPr>
        <w:t xml:space="preserve">mowy, stanowiący Załącznik nr </w:t>
      </w:r>
      <w:r w:rsidR="0071525B">
        <w:rPr>
          <w:rFonts w:ascii="Arial" w:hAnsi="Arial" w:cs="Arial"/>
          <w:sz w:val="22"/>
          <w:szCs w:val="22"/>
        </w:rPr>
        <w:t>4</w:t>
      </w:r>
      <w:r w:rsidR="00DB5AF0" w:rsidRPr="0089081D">
        <w:rPr>
          <w:rFonts w:ascii="Arial" w:hAnsi="Arial" w:cs="Arial"/>
          <w:sz w:val="22"/>
          <w:szCs w:val="22"/>
        </w:rPr>
        <w:t xml:space="preserve"> </w:t>
      </w:r>
      <w:r w:rsidR="00315874" w:rsidRPr="0089081D">
        <w:rPr>
          <w:rFonts w:ascii="Arial" w:hAnsi="Arial" w:cs="Arial"/>
          <w:sz w:val="22"/>
          <w:szCs w:val="22"/>
        </w:rPr>
        <w:t>do</w:t>
      </w:r>
      <w:r w:rsidR="00332EDF" w:rsidRPr="0089081D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SWZ</w:t>
      </w:r>
      <w:r w:rsidR="0089081D" w:rsidRPr="0089081D">
        <w:rPr>
          <w:rFonts w:ascii="Arial" w:hAnsi="Arial" w:cs="Arial"/>
          <w:sz w:val="22"/>
          <w:szCs w:val="22"/>
        </w:rPr>
        <w:t xml:space="preserve"> i</w:t>
      </w:r>
      <w:r w:rsidR="00315874" w:rsidRPr="0089081D">
        <w:rPr>
          <w:rFonts w:ascii="Arial" w:hAnsi="Arial" w:cs="Arial"/>
          <w:sz w:val="22"/>
          <w:szCs w:val="22"/>
        </w:rPr>
        <w:t xml:space="preserve"> zobowiązujemy się w przypadku wyboru naszej oferty jako najkorzystniejszej do zawarcia </w:t>
      </w:r>
      <w:r w:rsidR="00D7620D">
        <w:rPr>
          <w:rFonts w:ascii="Arial" w:hAnsi="Arial" w:cs="Arial"/>
          <w:sz w:val="22"/>
          <w:szCs w:val="22"/>
        </w:rPr>
        <w:lastRenderedPageBreak/>
        <w:t>U</w:t>
      </w:r>
      <w:r w:rsidR="00315874" w:rsidRPr="0089081D">
        <w:rPr>
          <w:rFonts w:ascii="Arial" w:hAnsi="Arial" w:cs="Arial"/>
          <w:sz w:val="22"/>
          <w:szCs w:val="22"/>
        </w:rPr>
        <w:t>mowy zgodnej z ofertą, na warunkach określonych w</w:t>
      </w:r>
      <w:r w:rsidR="001725FD" w:rsidRPr="0089081D">
        <w:rPr>
          <w:rFonts w:ascii="Arial" w:hAnsi="Arial" w:cs="Arial"/>
          <w:sz w:val="22"/>
          <w:szCs w:val="22"/>
        </w:rPr>
        <w:t> </w:t>
      </w:r>
      <w:r w:rsidR="0089081D" w:rsidRPr="0089081D">
        <w:rPr>
          <w:rFonts w:ascii="Arial" w:hAnsi="Arial" w:cs="Arial"/>
          <w:sz w:val="22"/>
          <w:szCs w:val="22"/>
        </w:rPr>
        <w:t>Informacji o postępowaniu</w:t>
      </w:r>
      <w:r w:rsidR="00315874" w:rsidRPr="0089081D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E31D457" w14:textId="2E26808A" w:rsidR="0089081D" w:rsidRPr="0089081D" w:rsidRDefault="0089081D" w:rsidP="00C052C1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4"/>
          <w:lang w:eastAsia="pl-PL"/>
        </w:rPr>
      </w:pP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Wykonawca oświadcza, że 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jest</w:t>
      </w:r>
      <w:r w:rsidR="00D7620D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/nie jest</w:t>
      </w:r>
      <w:r w:rsidR="00DF1287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czynnym podatnikiem podatku od towarów i usług VAT, upra</w:t>
      </w:r>
      <w:r w:rsidR="0071525B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wnionym do wystawiania faktur.</w:t>
      </w:r>
    </w:p>
    <w:p w14:paraId="68ABE425" w14:textId="77777777" w:rsidR="006063B3" w:rsidRDefault="006063B3" w:rsidP="00C052C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55C57C7" w14:textId="77777777" w:rsidR="006063B3" w:rsidRDefault="001D084B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2A03C31" w14:textId="2F3A7511" w:rsidR="006063B3" w:rsidRDefault="00C052C1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nr: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383207E8" w14:textId="77777777" w:rsidR="00315874" w:rsidRPr="0043005F" w:rsidRDefault="00315874" w:rsidP="00C052C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2661C88" w14:textId="77777777" w:rsidR="006079A8" w:rsidRPr="0043005F" w:rsidRDefault="006079A8" w:rsidP="00FB7A8C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6171A9" w14:textId="69568F92" w:rsidR="001D084B" w:rsidRDefault="00FB7A8C" w:rsidP="00FB7A8C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523BBB" w14:textId="05D8161B" w:rsidR="001D084B" w:rsidRDefault="00FB7A8C" w:rsidP="00FB7A8C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</w:t>
      </w:r>
      <w:r w:rsidR="001D084B"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0CA5EE3" w14:textId="77777777" w:rsidR="0071525B" w:rsidRDefault="0071525B" w:rsidP="0071525B">
      <w:pPr>
        <w:pStyle w:val="Tekstpodstawowy2"/>
        <w:spacing w:after="1080" w:line="360" w:lineRule="auto"/>
        <w:ind w:left="1066"/>
        <w:jc w:val="left"/>
        <w:rPr>
          <w:rFonts w:ascii="Arial" w:hAnsi="Arial" w:cs="Arial"/>
          <w:sz w:val="22"/>
          <w:szCs w:val="22"/>
        </w:rPr>
      </w:pPr>
    </w:p>
    <w:p w14:paraId="3EA6D7F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1B7429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E81A4D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E9DC917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339CB" w14:textId="77777777" w:rsidR="009800EA" w:rsidRDefault="009800EA" w:rsidP="00DA091E">
      <w:r>
        <w:separator/>
      </w:r>
    </w:p>
  </w:endnote>
  <w:endnote w:type="continuationSeparator" w:id="0">
    <w:p w14:paraId="46DC6696" w14:textId="77777777" w:rsidR="009800EA" w:rsidRDefault="009800E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CB33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9361F4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6AACD" w14:textId="77777777" w:rsidR="009800EA" w:rsidRDefault="009800EA" w:rsidP="00DA091E">
      <w:r>
        <w:separator/>
      </w:r>
    </w:p>
  </w:footnote>
  <w:footnote w:type="continuationSeparator" w:id="0">
    <w:p w14:paraId="60479305" w14:textId="77777777" w:rsidR="009800EA" w:rsidRDefault="009800E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4DF21" w14:textId="2BF114C6" w:rsidR="00575E1A" w:rsidRPr="00FF78BC" w:rsidRDefault="00575E1A" w:rsidP="00575E1A">
    <w:pPr>
      <w:jc w:val="right"/>
      <w:rPr>
        <w:rFonts w:ascii="Arial" w:hAnsi="Arial" w:cs="Arial"/>
        <w:b/>
        <w:sz w:val="20"/>
        <w:szCs w:val="22"/>
      </w:rPr>
    </w:pPr>
    <w:r w:rsidRPr="00FF78BC">
      <w:rPr>
        <w:rFonts w:ascii="Arial" w:hAnsi="Arial" w:cs="Arial"/>
        <w:b/>
        <w:sz w:val="20"/>
        <w:szCs w:val="22"/>
      </w:rPr>
      <w:t xml:space="preserve">Załącznik nr </w:t>
    </w:r>
    <w:r w:rsidR="0071525B" w:rsidRPr="00FF78BC">
      <w:rPr>
        <w:rFonts w:ascii="Arial" w:hAnsi="Arial" w:cs="Arial"/>
        <w:b/>
        <w:sz w:val="20"/>
        <w:szCs w:val="22"/>
      </w:rPr>
      <w:t>2 do SWZ</w:t>
    </w:r>
    <w:r w:rsidRPr="00FF78BC">
      <w:rPr>
        <w:rFonts w:ascii="Arial" w:hAnsi="Arial" w:cs="Arial"/>
        <w:b/>
        <w:sz w:val="20"/>
        <w:szCs w:val="22"/>
      </w:rPr>
      <w:t xml:space="preserve"> – Oświadczenie o akceptacji SWZ i zapisów </w:t>
    </w:r>
    <w:r w:rsidR="00FF78BC">
      <w:rPr>
        <w:rFonts w:ascii="Arial" w:hAnsi="Arial" w:cs="Arial"/>
        <w:b/>
        <w:sz w:val="20"/>
        <w:szCs w:val="22"/>
      </w:rPr>
      <w:t>U</w:t>
    </w:r>
    <w:r w:rsidRPr="00FF78BC">
      <w:rPr>
        <w:rFonts w:ascii="Arial" w:hAnsi="Arial" w:cs="Arial"/>
        <w:b/>
        <w:sz w:val="20"/>
        <w:szCs w:val="22"/>
      </w:rPr>
      <w:t>mowy</w:t>
    </w:r>
  </w:p>
  <w:p w14:paraId="79D0B353" w14:textId="77777777" w:rsidR="00CF5DA6" w:rsidRPr="00FF78BC" w:rsidRDefault="00CF5DA6" w:rsidP="00575E1A">
    <w:pPr>
      <w:pBdr>
        <w:bottom w:val="single" w:sz="12" w:space="0" w:color="auto"/>
      </w:pBdr>
      <w:jc w:val="right"/>
      <w:rPr>
        <w:rFonts w:ascii="Arial" w:hAnsi="Arial" w:cs="Arial"/>
        <w:b/>
        <w:color w:val="auto"/>
        <w:sz w:val="16"/>
        <w:szCs w:val="16"/>
      </w:rPr>
    </w:pPr>
  </w:p>
  <w:p w14:paraId="567C7C2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4960642">
    <w:abstractNumId w:val="11"/>
  </w:num>
  <w:num w:numId="2" w16cid:durableId="1951664304">
    <w:abstractNumId w:val="5"/>
  </w:num>
  <w:num w:numId="3" w16cid:durableId="1363168907">
    <w:abstractNumId w:val="6"/>
  </w:num>
  <w:num w:numId="4" w16cid:durableId="901139951">
    <w:abstractNumId w:val="9"/>
  </w:num>
  <w:num w:numId="5" w16cid:durableId="239339280">
    <w:abstractNumId w:val="10"/>
  </w:num>
  <w:num w:numId="6" w16cid:durableId="978143561">
    <w:abstractNumId w:val="3"/>
  </w:num>
  <w:num w:numId="7" w16cid:durableId="921060100">
    <w:abstractNumId w:val="7"/>
  </w:num>
  <w:num w:numId="8" w16cid:durableId="1634824696">
    <w:abstractNumId w:val="4"/>
  </w:num>
  <w:num w:numId="9" w16cid:durableId="1024404457">
    <w:abstractNumId w:val="2"/>
  </w:num>
  <w:num w:numId="10" w16cid:durableId="272789401">
    <w:abstractNumId w:val="0"/>
  </w:num>
  <w:num w:numId="11" w16cid:durableId="793057847">
    <w:abstractNumId w:val="8"/>
  </w:num>
  <w:num w:numId="12" w16cid:durableId="46867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6555C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50FA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5ECE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5E1A"/>
    <w:rsid w:val="00581502"/>
    <w:rsid w:val="00594FBF"/>
    <w:rsid w:val="005C4A1B"/>
    <w:rsid w:val="005E0963"/>
    <w:rsid w:val="005E798C"/>
    <w:rsid w:val="005F33A1"/>
    <w:rsid w:val="00601A2E"/>
    <w:rsid w:val="0060402D"/>
    <w:rsid w:val="006063B3"/>
    <w:rsid w:val="006079A8"/>
    <w:rsid w:val="00620855"/>
    <w:rsid w:val="00626ACC"/>
    <w:rsid w:val="00636F07"/>
    <w:rsid w:val="00645494"/>
    <w:rsid w:val="006556A8"/>
    <w:rsid w:val="00656735"/>
    <w:rsid w:val="006703BF"/>
    <w:rsid w:val="00672C71"/>
    <w:rsid w:val="006801E6"/>
    <w:rsid w:val="00686BE4"/>
    <w:rsid w:val="00696228"/>
    <w:rsid w:val="006A7DE5"/>
    <w:rsid w:val="006B44D5"/>
    <w:rsid w:val="006B542D"/>
    <w:rsid w:val="006D0C81"/>
    <w:rsid w:val="006D4765"/>
    <w:rsid w:val="006D5A4C"/>
    <w:rsid w:val="006E13BE"/>
    <w:rsid w:val="006F1FD4"/>
    <w:rsid w:val="00707AA8"/>
    <w:rsid w:val="0071525B"/>
    <w:rsid w:val="00731C7E"/>
    <w:rsid w:val="0073766D"/>
    <w:rsid w:val="0074291A"/>
    <w:rsid w:val="00751FB8"/>
    <w:rsid w:val="007533E8"/>
    <w:rsid w:val="00753F24"/>
    <w:rsid w:val="00762062"/>
    <w:rsid w:val="007636B2"/>
    <w:rsid w:val="007947F3"/>
    <w:rsid w:val="00796BB3"/>
    <w:rsid w:val="007A08C0"/>
    <w:rsid w:val="007A6A76"/>
    <w:rsid w:val="007B0B65"/>
    <w:rsid w:val="007B16A3"/>
    <w:rsid w:val="007B1C7D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081D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800E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7692B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2A59"/>
    <w:rsid w:val="00BB37B4"/>
    <w:rsid w:val="00BC7E25"/>
    <w:rsid w:val="00BD0B68"/>
    <w:rsid w:val="00BE6804"/>
    <w:rsid w:val="00BF4223"/>
    <w:rsid w:val="00BF6B1E"/>
    <w:rsid w:val="00C052C1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3D44"/>
    <w:rsid w:val="00D760A1"/>
    <w:rsid w:val="00D7620D"/>
    <w:rsid w:val="00D86DA4"/>
    <w:rsid w:val="00D94918"/>
    <w:rsid w:val="00DA091E"/>
    <w:rsid w:val="00DA4C80"/>
    <w:rsid w:val="00DB5AF0"/>
    <w:rsid w:val="00DB76BE"/>
    <w:rsid w:val="00DD4FAF"/>
    <w:rsid w:val="00DE5B0D"/>
    <w:rsid w:val="00DF1287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6DB9"/>
    <w:rsid w:val="00FB7A8C"/>
    <w:rsid w:val="00FC6F1C"/>
    <w:rsid w:val="00FD16AE"/>
    <w:rsid w:val="00FD2E6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D1F3B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F31C8D1-1DC6-46C9-AA53-114962DE5E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Jakubik Joanna</cp:lastModifiedBy>
  <cp:revision>2</cp:revision>
  <cp:lastPrinted>2024-06-20T05:49:00Z</cp:lastPrinted>
  <dcterms:created xsi:type="dcterms:W3CDTF">2024-09-13T10:49:00Z</dcterms:created>
  <dcterms:modified xsi:type="dcterms:W3CDTF">2024-09-13T10:49:00Z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