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00B8FF"/>
  <w:body>
    <w:p w:rsidR="00D632C5" w:rsidRPr="003D7F83" w:rsidRDefault="00D632C5" w:rsidP="00D632C5">
      <w:pPr>
        <w:jc w:val="right"/>
        <w:rPr>
          <w:rFonts w:ascii="Arial" w:hAnsi="Arial" w:cs="Arial"/>
          <w:color w:val="000000"/>
          <w:sz w:val="20"/>
          <w:szCs w:val="20"/>
        </w:rPr>
      </w:pPr>
    </w:p>
    <w:p w:rsidR="005E7DA1" w:rsidRPr="003D7F83" w:rsidRDefault="0058216E" w:rsidP="00D632C5">
      <w:pPr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Załącznik nr 1</w:t>
      </w:r>
      <w:r w:rsidR="00D632C5" w:rsidRPr="003D7F83">
        <w:rPr>
          <w:rFonts w:ascii="Arial" w:hAnsi="Arial" w:cs="Arial"/>
          <w:color w:val="000000"/>
          <w:sz w:val="20"/>
          <w:szCs w:val="20"/>
        </w:rPr>
        <w:t xml:space="preserve"> do OPZ</w:t>
      </w:r>
    </w:p>
    <w:p w:rsidR="00FD3944" w:rsidRDefault="00FD3944" w:rsidP="00702DEE">
      <w:pPr>
        <w:ind w:left="4963"/>
        <w:rPr>
          <w:rFonts w:ascii="Times" w:hAnsi="Times" w:cs="Arial"/>
          <w:color w:val="000000"/>
          <w:sz w:val="20"/>
          <w:szCs w:val="20"/>
        </w:rPr>
      </w:pPr>
    </w:p>
    <w:tbl>
      <w:tblPr>
        <w:tblW w:w="10176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"/>
        <w:gridCol w:w="419"/>
        <w:gridCol w:w="345"/>
        <w:gridCol w:w="383"/>
        <w:gridCol w:w="986"/>
        <w:gridCol w:w="1264"/>
        <w:gridCol w:w="692"/>
        <w:gridCol w:w="99"/>
        <w:gridCol w:w="420"/>
        <w:gridCol w:w="765"/>
        <w:gridCol w:w="185"/>
        <w:gridCol w:w="407"/>
        <w:gridCol w:w="558"/>
        <w:gridCol w:w="411"/>
        <w:gridCol w:w="384"/>
        <w:gridCol w:w="43"/>
        <w:gridCol w:w="275"/>
        <w:gridCol w:w="264"/>
        <w:gridCol w:w="612"/>
        <w:gridCol w:w="43"/>
        <w:gridCol w:w="403"/>
        <w:gridCol w:w="238"/>
        <w:gridCol w:w="83"/>
        <w:gridCol w:w="43"/>
        <w:gridCol w:w="848"/>
      </w:tblGrid>
      <w:tr w:rsidR="006F6F23" w:rsidTr="00D632C5">
        <w:trPr>
          <w:gridBefore w:val="1"/>
          <w:gridAfter w:val="1"/>
          <w:wBefore w:w="6" w:type="dxa"/>
          <w:wAfter w:w="848" w:type="dxa"/>
          <w:trHeight w:val="1037"/>
        </w:trPr>
        <w:tc>
          <w:tcPr>
            <w:tcW w:w="9322" w:type="dxa"/>
            <w:gridSpan w:val="23"/>
            <w:shd w:val="clear" w:color="auto" w:fill="auto"/>
          </w:tcPr>
          <w:p w:rsidR="006F6F23" w:rsidRDefault="00264A03" w:rsidP="00C80C89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noProof/>
                <w:color w:val="000000"/>
                <w:sz w:val="20"/>
                <w:szCs w:val="20"/>
                <w:lang w:eastAsia="pl-PL"/>
              </w:rPr>
              <w:drawing>
                <wp:inline distT="0" distB="0" distL="0" distR="0">
                  <wp:extent cx="5972175" cy="666750"/>
                  <wp:effectExtent l="0" t="0" r="9525" b="0"/>
                  <wp:docPr id="1" name="Obraz 1" descr="logo PKP PL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 PKP PL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17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6F23" w:rsidTr="00D632C5">
        <w:trPr>
          <w:gridBefore w:val="1"/>
          <w:gridAfter w:val="1"/>
          <w:wBefore w:w="6" w:type="dxa"/>
          <w:wAfter w:w="848" w:type="dxa"/>
          <w:trHeight w:val="233"/>
        </w:trPr>
        <w:tc>
          <w:tcPr>
            <w:tcW w:w="9322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F6F23" w:rsidRDefault="00103B8E" w:rsidP="006F6F23">
            <w:pPr>
              <w:autoSpaceDE w:val="0"/>
              <w:autoSpaceDN w:val="0"/>
              <w:adjustRightInd w:val="0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Zakład Linii Kolejowych</w:t>
            </w:r>
            <w:r w:rsidR="006F6F23"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80DEA"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Siedlce</w:t>
            </w:r>
          </w:p>
        </w:tc>
      </w:tr>
      <w:tr w:rsidR="006F6F23" w:rsidRPr="00E971B8" w:rsidTr="00D632C5">
        <w:trPr>
          <w:gridBefore w:val="1"/>
          <w:gridAfter w:val="1"/>
          <w:wBefore w:w="6" w:type="dxa"/>
          <w:wAfter w:w="848" w:type="dxa"/>
          <w:trHeight w:val="221"/>
        </w:trPr>
        <w:tc>
          <w:tcPr>
            <w:tcW w:w="9322" w:type="dxa"/>
            <w:gridSpan w:val="23"/>
            <w:shd w:val="clear" w:color="auto" w:fill="auto"/>
          </w:tcPr>
          <w:p w:rsidR="00103B8E" w:rsidRPr="00E971B8" w:rsidRDefault="00303D44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E80DEA">
              <w:rPr>
                <w:rFonts w:ascii="Arial" w:hAnsi="Arial" w:cs="Arial"/>
                <w:b/>
                <w:color w:val="000000"/>
                <w:sz w:val="20"/>
                <w:szCs w:val="20"/>
              </w:rPr>
              <w:t>Zbrojna 39, 08-110 Siedlce</w:t>
            </w:r>
          </w:p>
          <w:p w:rsidR="006F6F23" w:rsidRPr="00E971B8" w:rsidRDefault="006F6F23" w:rsidP="00303D4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tel.</w:t>
            </w:r>
            <w:r w:rsidR="00103B8E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  <w:r w:rsidR="00303D44">
              <w:rPr>
                <w:rFonts w:ascii="Arial" w:hAnsi="Arial" w:cs="Arial"/>
                <w:color w:val="000000"/>
                <w:sz w:val="20"/>
                <w:szCs w:val="20"/>
              </w:rPr>
              <w:t xml:space="preserve"> +48 (25) 746 34 27                                                                       </w:t>
            </w:r>
            <w:r w:rsidR="00103B8E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e-mail:</w:t>
            </w:r>
            <w:r w:rsidR="00303D4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03D44">
              <w:rPr>
                <w:rFonts w:ascii="Arial" w:hAnsi="Arial" w:cs="Arial"/>
                <w:color w:val="000000"/>
                <w:sz w:val="20"/>
                <w:szCs w:val="20"/>
              </w:rPr>
              <w:t>grzegorz.kwasny</w:t>
            </w:r>
            <w:proofErr w:type="spellEnd"/>
            <w:r w:rsidR="00303D4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@plk-sa.pl</w:t>
            </w:r>
          </w:p>
        </w:tc>
      </w:tr>
      <w:tr w:rsidR="006F6F23" w:rsidRPr="00E971B8" w:rsidTr="00D632C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gridSpan w:val="2"/>
            <w:shd w:val="clear" w:color="auto" w:fill="auto"/>
          </w:tcPr>
          <w:p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gridSpan w:val="3"/>
            <w:shd w:val="clear" w:color="auto" w:fill="auto"/>
          </w:tcPr>
          <w:p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:rsidTr="00D632C5">
        <w:trPr>
          <w:gridBefore w:val="1"/>
          <w:gridAfter w:val="1"/>
          <w:wBefore w:w="6" w:type="dxa"/>
          <w:wAfter w:w="848" w:type="dxa"/>
          <w:trHeight w:val="233"/>
        </w:trPr>
        <w:tc>
          <w:tcPr>
            <w:tcW w:w="9322" w:type="dxa"/>
            <w:gridSpan w:val="23"/>
            <w:shd w:val="clear" w:color="auto" w:fill="auto"/>
          </w:tcPr>
          <w:p w:rsidR="006F6F23" w:rsidRDefault="006F6F23" w:rsidP="00F55C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</w:t>
            </w:r>
            <w:r w:rsidR="00F55C6B">
              <w:rPr>
                <w:rFonts w:ascii="Arial" w:hAnsi="Arial" w:cs="Arial"/>
                <w:b/>
                <w:bCs/>
                <w:color w:val="000000"/>
              </w:rPr>
              <w:t>amówienie</w:t>
            </w:r>
          </w:p>
        </w:tc>
      </w:tr>
      <w:tr w:rsidR="006F6F23" w:rsidTr="00D632C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9322" w:type="dxa"/>
            <w:gridSpan w:val="2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Nr </w:t>
            </w:r>
            <w:r w:rsid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…………..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 dnia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………</w:t>
            </w:r>
          </w:p>
        </w:tc>
      </w:tr>
      <w:tr w:rsidR="006F6F23" w:rsidTr="00D632C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:rsidTr="00D632C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:rsidTr="00D632C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3397" w:type="dxa"/>
            <w:gridSpan w:val="5"/>
            <w:shd w:val="clear" w:color="auto" w:fill="auto"/>
          </w:tcPr>
          <w:p w:rsidR="006F6F23" w:rsidRPr="00E971B8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Zamawiający:</w:t>
            </w:r>
          </w:p>
        </w:tc>
        <w:tc>
          <w:tcPr>
            <w:tcW w:w="791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3" w:type="dxa"/>
            <w:gridSpan w:val="5"/>
            <w:shd w:val="clear" w:color="auto" w:fill="auto"/>
          </w:tcPr>
          <w:p w:rsidR="006F6F23" w:rsidRPr="002E305F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wysyłkowy</w:t>
            </w:r>
            <w:r w:rsid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:</w:t>
            </w:r>
          </w:p>
        </w:tc>
        <w:tc>
          <w:tcPr>
            <w:tcW w:w="1194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:rsidTr="00D632C5">
        <w:trPr>
          <w:gridBefore w:val="1"/>
          <w:gridAfter w:val="1"/>
          <w:wBefore w:w="6" w:type="dxa"/>
          <w:wAfter w:w="848" w:type="dxa"/>
          <w:trHeight w:val="209"/>
        </w:trPr>
        <w:tc>
          <w:tcPr>
            <w:tcW w:w="3397" w:type="dxa"/>
            <w:gridSpan w:val="5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PKP Polskie Linie Kolejowe S.A.</w:t>
            </w:r>
          </w:p>
        </w:tc>
        <w:tc>
          <w:tcPr>
            <w:tcW w:w="791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4" w:type="dxa"/>
            <w:gridSpan w:val="1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</w:t>
            </w:r>
          </w:p>
        </w:tc>
      </w:tr>
      <w:tr w:rsidR="006F6F23" w:rsidTr="00D632C5">
        <w:trPr>
          <w:gridBefore w:val="1"/>
          <w:gridAfter w:val="1"/>
          <w:wBefore w:w="6" w:type="dxa"/>
          <w:wAfter w:w="848" w:type="dxa"/>
          <w:trHeight w:val="209"/>
        </w:trPr>
        <w:tc>
          <w:tcPr>
            <w:tcW w:w="3397" w:type="dxa"/>
            <w:gridSpan w:val="5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03-734 Warszawa</w:t>
            </w:r>
            <w:r w:rsidR="009B258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ul. Targowa 74</w:t>
            </w:r>
          </w:p>
        </w:tc>
        <w:tc>
          <w:tcPr>
            <w:tcW w:w="791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:rsidTr="00D632C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3397" w:type="dxa"/>
            <w:gridSpan w:val="5"/>
            <w:shd w:val="clear" w:color="auto" w:fill="auto"/>
          </w:tcPr>
          <w:p w:rsidR="006F6F23" w:rsidRPr="00103B8E" w:rsidRDefault="00103B8E" w:rsidP="00E80DE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Zakład Linii Kolejowych </w:t>
            </w:r>
            <w:r w:rsidR="00E80DE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Siedlce</w:t>
            </w:r>
          </w:p>
        </w:tc>
        <w:tc>
          <w:tcPr>
            <w:tcW w:w="791" w:type="dxa"/>
            <w:gridSpan w:val="2"/>
            <w:shd w:val="clear" w:color="auto" w:fill="auto"/>
          </w:tcPr>
          <w:p w:rsidR="006F6F23" w:rsidRPr="00103B8E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:rsidTr="00D632C5">
        <w:trPr>
          <w:gridBefore w:val="1"/>
          <w:gridAfter w:val="1"/>
          <w:wBefore w:w="6" w:type="dxa"/>
          <w:wAfter w:w="848" w:type="dxa"/>
          <w:trHeight w:val="199"/>
        </w:trPr>
        <w:tc>
          <w:tcPr>
            <w:tcW w:w="4188" w:type="dxa"/>
            <w:gridSpan w:val="7"/>
            <w:shd w:val="clear" w:color="auto" w:fill="auto"/>
          </w:tcPr>
          <w:p w:rsidR="006F6F23" w:rsidRPr="00103B8E" w:rsidRDefault="00E80DEA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Zbrojna 39, 08-110 Siedlce</w:t>
            </w:r>
          </w:p>
          <w:p w:rsid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NIP: 1132316427</w:t>
            </w:r>
          </w:p>
        </w:tc>
        <w:tc>
          <w:tcPr>
            <w:tcW w:w="1370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:rsidTr="00D632C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71B8" w:rsidTr="00D632C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9322" w:type="dxa"/>
            <w:gridSpan w:val="23"/>
            <w:shd w:val="clear" w:color="auto" w:fill="auto"/>
          </w:tcPr>
          <w:p w:rsidR="00E971B8" w:rsidRPr="00E971B8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Płatnik:</w:t>
            </w:r>
          </w:p>
          <w:p w:rsidR="00E971B8" w:rsidRPr="005F56F9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PKP Polskie Linie Kolejowe S.A.</w:t>
            </w:r>
          </w:p>
          <w:p w:rsidR="005F56F9" w:rsidRDefault="00E971B8" w:rsidP="00E971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03-734 Warszawa, ul. Targowa 74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362A1F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</w:t>
            </w: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i nazwa kontrahenta:</w:t>
            </w:r>
          </w:p>
        </w:tc>
      </w:tr>
      <w:tr w:rsidR="005F56F9" w:rsidTr="00D632C5">
        <w:trPr>
          <w:gridBefore w:val="1"/>
          <w:gridAfter w:val="1"/>
          <w:wBefore w:w="6" w:type="dxa"/>
          <w:wAfter w:w="848" w:type="dxa"/>
          <w:trHeight w:val="1179"/>
        </w:trPr>
        <w:tc>
          <w:tcPr>
            <w:tcW w:w="9322" w:type="dxa"/>
            <w:gridSpan w:val="23"/>
            <w:shd w:val="clear" w:color="auto" w:fill="auto"/>
          </w:tcPr>
          <w:p w:rsidR="005F56F9" w:rsidRDefault="00E80DEA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Zakład Linii Kolejowych Siedlce</w:t>
            </w:r>
            <w:r w:rsidR="005F56F9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   ……………………………………………..</w:t>
            </w:r>
          </w:p>
          <w:p w:rsidR="00E80DEA" w:rsidRPr="00103B8E" w:rsidRDefault="00E80DEA" w:rsidP="00E80DE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Zbrojna 39, 08-110 Siedlce</w:t>
            </w:r>
          </w:p>
          <w:p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Płatne przelewem:</w:t>
            </w:r>
          </w:p>
          <w:p w:rsidR="005F56F9" w:rsidRDefault="009A2AC4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Termin płatności: </w:t>
            </w:r>
          </w:p>
          <w:p w:rsidR="0084385E" w:rsidRDefault="0084385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A64">
              <w:rPr>
                <w:rFonts w:ascii="Arial" w:hAnsi="Arial" w:cs="Arial"/>
                <w:b/>
                <w:color w:val="000000"/>
                <w:sz w:val="18"/>
                <w:szCs w:val="18"/>
              </w:rPr>
              <w:t>Fakturę prosimy wysyłać na adres: PKP Polskie Linie Kolejowe S.A., ul. Targowa 74, 03-734 Warszawa, w kopercie z dopiskiem „FAKTURA”.</w:t>
            </w:r>
          </w:p>
        </w:tc>
      </w:tr>
      <w:tr w:rsidR="00593485" w:rsidRPr="00BC3282" w:rsidTr="00D632C5">
        <w:tblPrEx>
          <w:tblCellMar>
            <w:left w:w="70" w:type="dxa"/>
            <w:right w:w="70" w:type="dxa"/>
          </w:tblCellMar>
        </w:tblPrEx>
        <w:trPr>
          <w:trHeight w:val="1020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proofErr w:type="spellStart"/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nazwa materiału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indeks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ilość              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JM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B8E" w:rsidRPr="00BC3282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Cena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jednostkowa (netto)</w:t>
            </w:r>
          </w:p>
          <w:p w:rsidR="00593485" w:rsidRPr="00BC3282" w:rsidRDefault="00103B8E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PLN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wartość  (netto) PLN</w:t>
            </w:r>
          </w:p>
        </w:tc>
        <w:tc>
          <w:tcPr>
            <w:tcW w:w="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Stawka   VAT%  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Kwota VAT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E02E94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wartość z       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VAT (brutto) PLN</w:t>
            </w:r>
          </w:p>
        </w:tc>
      </w:tr>
      <w:tr w:rsidR="00593485" w:rsidTr="00D632C5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  <w:r w:rsidR="009B258D"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10</w:t>
            </w:r>
          </w:p>
        </w:tc>
      </w:tr>
      <w:tr w:rsidR="00593485" w:rsidTr="00D632C5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3485" w:rsidTr="00D632C5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E80DEA" w:rsidRDefault="00593485" w:rsidP="00E80DEA">
            <w:pPr>
              <w:jc w:val="right"/>
              <w:rPr>
                <w:rFonts w:ascii="Arial" w:hAnsi="Arial"/>
                <w:bCs/>
                <w:sz w:val="16"/>
                <w:szCs w:val="16"/>
              </w:rPr>
            </w:pPr>
            <w:r w:rsidRPr="00E80DEA">
              <w:rPr>
                <w:rFonts w:ascii="Arial" w:hAnsi="Arial"/>
                <w:bCs/>
                <w:sz w:val="16"/>
                <w:szCs w:val="16"/>
              </w:rPr>
              <w:t>Razem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</w:tr>
      <w:tr w:rsidR="006F6F23" w:rsidRPr="00A73D34" w:rsidTr="00D632C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7636" w:type="dxa"/>
            <w:gridSpan w:val="16"/>
            <w:shd w:val="clear" w:color="auto" w:fill="auto"/>
          </w:tcPr>
          <w:p w:rsidR="00846A12" w:rsidRDefault="006F6F23" w:rsidP="00846A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Termin realizacji</w:t>
            </w:r>
            <w:r w:rsidR="00F137C5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 w:rsidR="009A2AC4">
              <w:rPr>
                <w:rFonts w:ascii="Arial" w:hAnsi="Arial" w:cs="Arial"/>
                <w:color w:val="000000"/>
                <w:sz w:val="16"/>
                <w:szCs w:val="16"/>
              </w:rPr>
              <w:t xml:space="preserve">. </w:t>
            </w:r>
          </w:p>
          <w:p w:rsidR="005C2A64" w:rsidRPr="006D0383" w:rsidRDefault="00BF70E9" w:rsidP="00FF78A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W</w:t>
            </w:r>
            <w:r w:rsidR="005C2A64" w:rsidRPr="006D0383">
              <w:rPr>
                <w:rFonts w:ascii="Arial" w:hAnsi="Arial" w:cs="Arial"/>
                <w:b/>
                <w:color w:val="000000"/>
                <w:sz w:val="16"/>
                <w:szCs w:val="16"/>
              </w:rPr>
              <w:t>ymagane potwierdzenie odbioru</w:t>
            </w:r>
          </w:p>
        </w:tc>
        <w:tc>
          <w:tcPr>
            <w:tcW w:w="876" w:type="dxa"/>
            <w:gridSpan w:val="2"/>
            <w:shd w:val="clear" w:color="auto" w:fill="auto"/>
          </w:tcPr>
          <w:p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:rsidTr="00D632C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8512" w:type="dxa"/>
            <w:gridSpan w:val="18"/>
            <w:shd w:val="clear" w:color="auto" w:fill="auto"/>
          </w:tcPr>
          <w:p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Osoba prowadząca sprawę - ………………………………...…….. Tel. </w:t>
            </w:r>
            <w:r w:rsidR="00883C5F" w:rsidRPr="00A73D34">
              <w:rPr>
                <w:rFonts w:ascii="Arial" w:hAnsi="Arial" w:cs="Arial"/>
                <w:color w:val="000000"/>
                <w:sz w:val="16"/>
                <w:szCs w:val="16"/>
              </w:rPr>
              <w:t>.........................</w:t>
            </w:r>
          </w:p>
        </w:tc>
        <w:tc>
          <w:tcPr>
            <w:tcW w:w="767" w:type="dxa"/>
            <w:gridSpan w:val="4"/>
            <w:shd w:val="clear" w:color="auto" w:fill="auto"/>
          </w:tcPr>
          <w:p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:rsidTr="00D632C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8512" w:type="dxa"/>
            <w:gridSpan w:val="18"/>
            <w:shd w:val="clear" w:color="auto" w:fill="auto"/>
          </w:tcPr>
          <w:p w:rsidR="006F6F23" w:rsidRPr="0070109D" w:rsidRDefault="006F6F23" w:rsidP="008438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 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wystawionej fakturze i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korespondencji prosimy powołać się na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datę i  numer naszego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zamówienia.</w:t>
            </w:r>
          </w:p>
        </w:tc>
        <w:tc>
          <w:tcPr>
            <w:tcW w:w="767" w:type="dxa"/>
            <w:gridSpan w:val="4"/>
            <w:shd w:val="clear" w:color="auto" w:fill="auto"/>
          </w:tcPr>
          <w:p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:rsidTr="00D632C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7318" w:type="dxa"/>
            <w:gridSpan w:val="1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Upoważniamy Państwa do przesłania faktury bez potwierdzania podpisem.</w:t>
            </w:r>
          </w:p>
          <w:p w:rsidR="00B14B4E" w:rsidRPr="00A73D34" w:rsidRDefault="00B14B4E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Strony oświadczają, że są płatnikami podatku VAT upoważnionymi do 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wystawiania i otrzymywania f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aktur VAT.</w:t>
            </w:r>
          </w:p>
        </w:tc>
        <w:tc>
          <w:tcPr>
            <w:tcW w:w="1194" w:type="dxa"/>
            <w:gridSpan w:val="4"/>
            <w:shd w:val="clear" w:color="auto" w:fill="auto"/>
          </w:tcPr>
          <w:p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:rsidTr="00D632C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shd w:val="clear" w:color="auto" w:fill="auto"/>
          </w:tcPr>
          <w:p w:rsidR="006F6F23" w:rsidRPr="00A73D34" w:rsidRDefault="006F6F23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Strony zgodnie ustalają, że wierzytelności powstał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e w wyniku realizacji niniejszego zamówienia</w:t>
            </w:r>
          </w:p>
        </w:tc>
      </w:tr>
      <w:tr w:rsidR="006F6F23" w:rsidRPr="00A73D34" w:rsidTr="00D632C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shd w:val="clear" w:color="auto" w:fill="auto"/>
          </w:tcPr>
          <w:p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nie mogą bez zgody PKP Polskie Linie Kolejowe S.A. być przeniesione przez Wierzyciela</w:t>
            </w:r>
          </w:p>
        </w:tc>
      </w:tr>
      <w:tr w:rsidR="006F6F23" w:rsidRPr="00A73D34" w:rsidTr="00D632C5">
        <w:trPr>
          <w:gridBefore w:val="1"/>
          <w:gridAfter w:val="2"/>
          <w:wBefore w:w="6" w:type="dxa"/>
          <w:wAfter w:w="891" w:type="dxa"/>
          <w:trHeight w:val="245"/>
        </w:trPr>
        <w:tc>
          <w:tcPr>
            <w:tcW w:w="9279" w:type="dxa"/>
            <w:gridSpan w:val="22"/>
            <w:shd w:val="clear" w:color="auto" w:fill="auto"/>
          </w:tcPr>
          <w:p w:rsidR="006F6F23" w:rsidRPr="00A73D34" w:rsidRDefault="006F6F23" w:rsidP="00B14B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na osoby trzecie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 (art. 509 </w:t>
            </w:r>
            <w:r w:rsidR="00B14B4E"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§ 1 </w:t>
            </w:r>
            <w:proofErr w:type="spellStart"/>
            <w:r w:rsidR="00B14B4E" w:rsidRPr="00A73D34">
              <w:rPr>
                <w:rFonts w:ascii="Arial" w:hAnsi="Arial" w:cs="Arial"/>
                <w:color w:val="000000"/>
                <w:sz w:val="16"/>
                <w:szCs w:val="16"/>
              </w:rPr>
              <w:t>kc</w:t>
            </w:r>
            <w:proofErr w:type="spellEnd"/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) 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ani uregulowane w drodze kompensaty (art.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498 </w:t>
            </w:r>
            <w:proofErr w:type="spellStart"/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>kc</w:t>
            </w:r>
            <w:proofErr w:type="spellEnd"/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).</w:t>
            </w:r>
          </w:p>
        </w:tc>
      </w:tr>
      <w:tr w:rsidR="006F6F23" w:rsidRPr="00A73D34" w:rsidTr="00D632C5">
        <w:trPr>
          <w:gridBefore w:val="1"/>
          <w:gridAfter w:val="3"/>
          <w:wBefore w:w="6" w:type="dxa"/>
          <w:wAfter w:w="974" w:type="dxa"/>
          <w:trHeight w:val="187"/>
        </w:trPr>
        <w:tc>
          <w:tcPr>
            <w:tcW w:w="9196" w:type="dxa"/>
            <w:gridSpan w:val="21"/>
            <w:tcBorders>
              <w:top w:val="nil"/>
              <w:left w:val="nil"/>
              <w:right w:val="nil"/>
            </w:tcBorders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W spraw</w:t>
            </w:r>
            <w:r w:rsidR="000527F3" w:rsidRPr="00A73D34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ch nieunormowanych niniejszym zamówieniem ,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 mają zastosowanie przepisy kodeksu cywilnego.</w:t>
            </w:r>
          </w:p>
          <w:p w:rsidR="003201B0" w:rsidRDefault="00B14B4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Zamówienie</w:t>
            </w:r>
            <w:r w:rsidR="006D038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>ma być zrealizowane zgodnie ze złożoną ofertą i Ogólnymi warunkami udzielania zamówień u Zamawiającego.</w:t>
            </w:r>
          </w:p>
          <w:p w:rsidR="00F55C6B" w:rsidRPr="00A73D34" w:rsidRDefault="00B14B4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A73D34" w:rsidRPr="00A73D34" w:rsidRDefault="00A73D34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Numer własny zamówienia:</w:t>
            </w:r>
          </w:p>
          <w:p w:rsidR="00A73D34" w:rsidRDefault="00546F8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 postępowania</w:t>
            </w:r>
          </w:p>
          <w:p w:rsidR="003E25D2" w:rsidRPr="003E25D2" w:rsidRDefault="006A504D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</w:t>
            </w:r>
            <w:r w:rsidR="003E25D2"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</w:t>
            </w:r>
          </w:p>
          <w:p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C3282" w:rsidRDefault="00BC328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Podpis</w:t>
            </w:r>
          </w:p>
          <w:p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color w:val="000000"/>
                <w:sz w:val="16"/>
                <w:szCs w:val="16"/>
              </w:rPr>
              <w:t>Potwierdzam wykonanie przedmiotu zamówienia.</w:t>
            </w:r>
            <w:r w:rsidR="00C5698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E80DEA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       </w:t>
            </w: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 przedstawiciela Zamawiającego</w:t>
            </w:r>
          </w:p>
          <w:p w:rsidR="00BC3282" w:rsidRPr="003E25D2" w:rsidRDefault="00BC328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A78BB" w:rsidTr="00D632C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tcBorders>
              <w:top w:val="nil"/>
              <w:left w:val="nil"/>
              <w:right w:val="nil"/>
            </w:tcBorders>
            <w:shd w:val="clear" w:color="auto" w:fill="auto"/>
          </w:tcPr>
          <w:p w:rsidR="002A78BB" w:rsidRDefault="002A78BB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:rsidTr="00D632C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23" w:rsidRDefault="00A12F07" w:rsidP="00E15ED0">
            <w:pPr>
              <w:autoSpaceDE w:val="0"/>
              <w:autoSpaceDN w:val="0"/>
              <w:adjustRightInd w:val="0"/>
              <w:spacing w:before="120"/>
              <w:rPr>
                <w:rFonts w:ascii="Switzerland" w:hAnsi="Switzerland" w:cs="Switzerland"/>
                <w:color w:val="000000"/>
                <w:sz w:val="16"/>
                <w:szCs w:val="16"/>
              </w:rPr>
            </w:pP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Sąd Rejonowy </w:t>
            </w:r>
            <w:r w:rsidR="00CF0C4A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m.st. Warszawy XIV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Wydział Gospodarczy </w:t>
            </w: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>Krajowego Rejestru Sądowego,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KRS 0000037568;</w:t>
            </w:r>
            <w:r w:rsidR="00B15CCC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                           REGON 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>017319027;  NIP PL 1132316427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. Wysokość kapitału zakła</w:t>
            </w:r>
            <w:r w:rsidR="005D4751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dowego całkowicie wpłaconego: </w:t>
            </w:r>
            <w:r w:rsidR="00FF5B6F" w:rsidRPr="00FF5B6F">
              <w:rPr>
                <w:rFonts w:ascii="Switzerland" w:hAnsi="Switzerland" w:cs="Switzerland"/>
                <w:color w:val="000000"/>
                <w:sz w:val="16"/>
                <w:szCs w:val="16"/>
              </w:rPr>
              <w:t>33.335.532.000,00 zł</w:t>
            </w:r>
          </w:p>
        </w:tc>
      </w:tr>
      <w:tr w:rsidR="00E80DEA" w:rsidTr="00D632C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DEA" w:rsidRDefault="00E80DEA" w:rsidP="00E15ED0">
            <w:pPr>
              <w:autoSpaceDE w:val="0"/>
              <w:autoSpaceDN w:val="0"/>
              <w:adjustRightInd w:val="0"/>
              <w:spacing w:before="120"/>
              <w:rPr>
                <w:rFonts w:ascii="Switzerland" w:hAnsi="Switzerland" w:cs="Switzerland"/>
                <w:color w:val="000000"/>
                <w:sz w:val="16"/>
                <w:szCs w:val="16"/>
              </w:rPr>
            </w:pPr>
          </w:p>
        </w:tc>
      </w:tr>
    </w:tbl>
    <w:p w:rsidR="00F80BD2" w:rsidRDefault="00F80BD2" w:rsidP="00D632C5">
      <w:bookmarkStart w:id="0" w:name="_GoBack"/>
      <w:bookmarkEnd w:id="0"/>
    </w:p>
    <w:sectPr w:rsidR="00F80BD2" w:rsidSect="00E971B8">
      <w:footerReference w:type="even" r:id="rId8"/>
      <w:footerReference w:type="default" r:id="rId9"/>
      <w:footnotePr>
        <w:pos w:val="beneathText"/>
      </w:footnotePr>
      <w:pgSz w:w="11905" w:h="16837"/>
      <w:pgMar w:top="238" w:right="1418" w:bottom="244" w:left="1418" w:header="709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9A8" w:rsidRDefault="006249A8">
      <w:r>
        <w:separator/>
      </w:r>
    </w:p>
  </w:endnote>
  <w:endnote w:type="continuationSeparator" w:id="0">
    <w:p w:rsidR="006249A8" w:rsidRDefault="00624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witzerlan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B88" w:rsidRDefault="00A50730" w:rsidP="006B40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A0B8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A0B88" w:rsidRDefault="001A0B88" w:rsidP="00A71DA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099" w:rsidRDefault="006B4099" w:rsidP="006B4099">
    <w:pPr>
      <w:pStyle w:val="Stopka"/>
      <w:framePr w:w="1711" w:wrap="around" w:vAnchor="text" w:hAnchor="page" w:x="8761" w:y="5"/>
      <w:rPr>
        <w:rStyle w:val="Numerstrony"/>
      </w:rPr>
    </w:pPr>
    <w:r w:rsidRPr="006B4099">
      <w:rPr>
        <w:rStyle w:val="Numerstrony"/>
      </w:rPr>
      <w:t xml:space="preserve">Strona </w:t>
    </w:r>
    <w:r w:rsidR="00A50730" w:rsidRPr="006B4099">
      <w:rPr>
        <w:rStyle w:val="Numerstrony"/>
      </w:rPr>
      <w:fldChar w:fldCharType="begin"/>
    </w:r>
    <w:r w:rsidRPr="006B4099">
      <w:rPr>
        <w:rStyle w:val="Numerstrony"/>
      </w:rPr>
      <w:instrText xml:space="preserve"> PAGE </w:instrText>
    </w:r>
    <w:r w:rsidR="00A50730" w:rsidRPr="006B4099">
      <w:rPr>
        <w:rStyle w:val="Numerstrony"/>
      </w:rPr>
      <w:fldChar w:fldCharType="separate"/>
    </w:r>
    <w:r w:rsidR="00FF5B6F">
      <w:rPr>
        <w:rStyle w:val="Numerstrony"/>
        <w:noProof/>
      </w:rPr>
      <w:t>1</w:t>
    </w:r>
    <w:r w:rsidR="00A50730" w:rsidRPr="006B4099">
      <w:rPr>
        <w:rStyle w:val="Numerstrony"/>
      </w:rPr>
      <w:fldChar w:fldCharType="end"/>
    </w:r>
    <w:r w:rsidRPr="006B4099">
      <w:rPr>
        <w:rStyle w:val="Numerstrony"/>
      </w:rPr>
      <w:t xml:space="preserve"> z </w:t>
    </w:r>
    <w:r>
      <w:rPr>
        <w:rStyle w:val="Numerstrony"/>
      </w:rPr>
      <w:t>1</w:t>
    </w:r>
  </w:p>
  <w:p w:rsidR="006B4099" w:rsidRDefault="006B4099" w:rsidP="006B409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9A8" w:rsidRDefault="006249A8">
      <w:r>
        <w:separator/>
      </w:r>
    </w:p>
  </w:footnote>
  <w:footnote w:type="continuationSeparator" w:id="0">
    <w:p w:rsidR="006249A8" w:rsidRDefault="00624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1CC8AE6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99E4491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D"/>
    <w:multiLevelType w:val="multilevel"/>
    <w:tmpl w:val="0000000D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BE57B73"/>
    <w:multiLevelType w:val="hybridMultilevel"/>
    <w:tmpl w:val="7EB443C0"/>
    <w:lvl w:ilvl="0" w:tplc="B1EC5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62680F"/>
    <w:multiLevelType w:val="hybridMultilevel"/>
    <w:tmpl w:val="76F286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5D00F1"/>
    <w:multiLevelType w:val="hybridMultilevel"/>
    <w:tmpl w:val="AB3E1D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4749AE"/>
    <w:multiLevelType w:val="hybridMultilevel"/>
    <w:tmpl w:val="532E68A6"/>
    <w:lvl w:ilvl="0" w:tplc="F0F6ADCE">
      <w:start w:val="1"/>
      <w:numFmt w:val="bullet"/>
      <w:lvlText w:val="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6" w15:restartNumberingAfterBreak="0">
    <w:nsid w:val="36CF63D5"/>
    <w:multiLevelType w:val="hybridMultilevel"/>
    <w:tmpl w:val="E2684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5006B"/>
    <w:multiLevelType w:val="hybridMultilevel"/>
    <w:tmpl w:val="7EB21790"/>
    <w:lvl w:ilvl="0" w:tplc="25CA286E">
      <w:start w:val="1"/>
      <w:numFmt w:val="lowerLetter"/>
      <w:lvlText w:val="%1)"/>
      <w:lvlJc w:val="left"/>
      <w:pPr>
        <w:tabs>
          <w:tab w:val="num" w:pos="1294"/>
        </w:tabs>
        <w:ind w:left="1294" w:hanging="585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78552237"/>
    <w:multiLevelType w:val="hybridMultilevel"/>
    <w:tmpl w:val="5832CE38"/>
    <w:lvl w:ilvl="0" w:tplc="EC587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1"/>
  </w:num>
  <w:num w:numId="3">
    <w:abstractNumId w:val="4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</w:num>
  <w:num w:numId="10">
    <w:abstractNumId w:val="5"/>
    <w:lvlOverride w:ilvl="0">
      <w:startOverride w:val="1"/>
    </w:lvlOverride>
  </w:num>
  <w:num w:numId="11">
    <w:abstractNumId w:val="3"/>
    <w:lvlOverride w:ilvl="0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E3E"/>
    <w:rsid w:val="000125F2"/>
    <w:rsid w:val="000128EC"/>
    <w:rsid w:val="00014AB6"/>
    <w:rsid w:val="000163EE"/>
    <w:rsid w:val="00017920"/>
    <w:rsid w:val="0002262A"/>
    <w:rsid w:val="00024BBC"/>
    <w:rsid w:val="00025FF3"/>
    <w:rsid w:val="0003155A"/>
    <w:rsid w:val="00036BB5"/>
    <w:rsid w:val="00037138"/>
    <w:rsid w:val="000374ED"/>
    <w:rsid w:val="00041566"/>
    <w:rsid w:val="00042398"/>
    <w:rsid w:val="00043793"/>
    <w:rsid w:val="00043F36"/>
    <w:rsid w:val="00043F6E"/>
    <w:rsid w:val="00045E1E"/>
    <w:rsid w:val="000511C4"/>
    <w:rsid w:val="00051EAA"/>
    <w:rsid w:val="000527F3"/>
    <w:rsid w:val="00055845"/>
    <w:rsid w:val="00056B45"/>
    <w:rsid w:val="00056CC9"/>
    <w:rsid w:val="00057565"/>
    <w:rsid w:val="00060732"/>
    <w:rsid w:val="00061647"/>
    <w:rsid w:val="00064153"/>
    <w:rsid w:val="00065A8D"/>
    <w:rsid w:val="00066977"/>
    <w:rsid w:val="00066DB1"/>
    <w:rsid w:val="00076C93"/>
    <w:rsid w:val="00077EBE"/>
    <w:rsid w:val="00084A65"/>
    <w:rsid w:val="0008523E"/>
    <w:rsid w:val="00090DAD"/>
    <w:rsid w:val="00091631"/>
    <w:rsid w:val="000930D0"/>
    <w:rsid w:val="000A1CB1"/>
    <w:rsid w:val="000A2C61"/>
    <w:rsid w:val="000A37EF"/>
    <w:rsid w:val="000A5915"/>
    <w:rsid w:val="000A5A6C"/>
    <w:rsid w:val="000A76BB"/>
    <w:rsid w:val="000B1351"/>
    <w:rsid w:val="000B3A87"/>
    <w:rsid w:val="000B3C07"/>
    <w:rsid w:val="000B468E"/>
    <w:rsid w:val="000B51D6"/>
    <w:rsid w:val="000B726C"/>
    <w:rsid w:val="000C0437"/>
    <w:rsid w:val="000C2BE3"/>
    <w:rsid w:val="000C498E"/>
    <w:rsid w:val="000C5642"/>
    <w:rsid w:val="000C5EEA"/>
    <w:rsid w:val="000C6F69"/>
    <w:rsid w:val="000D10DD"/>
    <w:rsid w:val="000D1131"/>
    <w:rsid w:val="000D1A0E"/>
    <w:rsid w:val="000D4253"/>
    <w:rsid w:val="000D55E9"/>
    <w:rsid w:val="000E218B"/>
    <w:rsid w:val="000E3FCA"/>
    <w:rsid w:val="000F026D"/>
    <w:rsid w:val="000F10AB"/>
    <w:rsid w:val="000F1E1D"/>
    <w:rsid w:val="000F3D75"/>
    <w:rsid w:val="001007EF"/>
    <w:rsid w:val="00103B8E"/>
    <w:rsid w:val="0011286E"/>
    <w:rsid w:val="00116280"/>
    <w:rsid w:val="00117ED5"/>
    <w:rsid w:val="001344DC"/>
    <w:rsid w:val="0013473B"/>
    <w:rsid w:val="00134D47"/>
    <w:rsid w:val="001372CE"/>
    <w:rsid w:val="00140541"/>
    <w:rsid w:val="00150CCC"/>
    <w:rsid w:val="00151CE9"/>
    <w:rsid w:val="001526AD"/>
    <w:rsid w:val="00156E8B"/>
    <w:rsid w:val="00157002"/>
    <w:rsid w:val="00157441"/>
    <w:rsid w:val="00164FD8"/>
    <w:rsid w:val="0016565D"/>
    <w:rsid w:val="001666DA"/>
    <w:rsid w:val="001667BB"/>
    <w:rsid w:val="00171CD7"/>
    <w:rsid w:val="00173E8C"/>
    <w:rsid w:val="00176EDF"/>
    <w:rsid w:val="0017739B"/>
    <w:rsid w:val="0018014C"/>
    <w:rsid w:val="001862F4"/>
    <w:rsid w:val="00187DA2"/>
    <w:rsid w:val="00190235"/>
    <w:rsid w:val="00194DA0"/>
    <w:rsid w:val="001951F2"/>
    <w:rsid w:val="00195296"/>
    <w:rsid w:val="001A0B88"/>
    <w:rsid w:val="001A2C03"/>
    <w:rsid w:val="001A4E4A"/>
    <w:rsid w:val="001B3859"/>
    <w:rsid w:val="001B420F"/>
    <w:rsid w:val="001B4442"/>
    <w:rsid w:val="001B4DE7"/>
    <w:rsid w:val="001B5615"/>
    <w:rsid w:val="001B7031"/>
    <w:rsid w:val="001C0899"/>
    <w:rsid w:val="001C0A13"/>
    <w:rsid w:val="001C2DCF"/>
    <w:rsid w:val="001C3D6C"/>
    <w:rsid w:val="001C6E51"/>
    <w:rsid w:val="001C7083"/>
    <w:rsid w:val="001C7526"/>
    <w:rsid w:val="001D05C9"/>
    <w:rsid w:val="001D1104"/>
    <w:rsid w:val="001D32C1"/>
    <w:rsid w:val="001D4431"/>
    <w:rsid w:val="001E4E7F"/>
    <w:rsid w:val="001E781A"/>
    <w:rsid w:val="001E79D5"/>
    <w:rsid w:val="001F10B7"/>
    <w:rsid w:val="001F2566"/>
    <w:rsid w:val="001F2E95"/>
    <w:rsid w:val="001F498F"/>
    <w:rsid w:val="001F5487"/>
    <w:rsid w:val="00200401"/>
    <w:rsid w:val="002019E1"/>
    <w:rsid w:val="00204319"/>
    <w:rsid w:val="00204F3E"/>
    <w:rsid w:val="00211902"/>
    <w:rsid w:val="00211B08"/>
    <w:rsid w:val="00214C7B"/>
    <w:rsid w:val="0021605C"/>
    <w:rsid w:val="00222EFD"/>
    <w:rsid w:val="00223975"/>
    <w:rsid w:val="0022658F"/>
    <w:rsid w:val="00227BCA"/>
    <w:rsid w:val="002303B0"/>
    <w:rsid w:val="0023108F"/>
    <w:rsid w:val="002368EE"/>
    <w:rsid w:val="00245551"/>
    <w:rsid w:val="00250572"/>
    <w:rsid w:val="002510F4"/>
    <w:rsid w:val="00255D98"/>
    <w:rsid w:val="00262339"/>
    <w:rsid w:val="0026441A"/>
    <w:rsid w:val="00264A03"/>
    <w:rsid w:val="002653F4"/>
    <w:rsid w:val="00273828"/>
    <w:rsid w:val="00273E99"/>
    <w:rsid w:val="0027712F"/>
    <w:rsid w:val="00280FDD"/>
    <w:rsid w:val="00286696"/>
    <w:rsid w:val="00297408"/>
    <w:rsid w:val="002A0F76"/>
    <w:rsid w:val="002A1982"/>
    <w:rsid w:val="002A2643"/>
    <w:rsid w:val="002A2E9E"/>
    <w:rsid w:val="002A3861"/>
    <w:rsid w:val="002A675D"/>
    <w:rsid w:val="002A78BB"/>
    <w:rsid w:val="002A7DAD"/>
    <w:rsid w:val="002B044B"/>
    <w:rsid w:val="002B1A2D"/>
    <w:rsid w:val="002B4846"/>
    <w:rsid w:val="002C424F"/>
    <w:rsid w:val="002C4C2A"/>
    <w:rsid w:val="002D1EE9"/>
    <w:rsid w:val="002D29FA"/>
    <w:rsid w:val="002D5E16"/>
    <w:rsid w:val="002E305F"/>
    <w:rsid w:val="002E3E25"/>
    <w:rsid w:val="002F089F"/>
    <w:rsid w:val="002F1249"/>
    <w:rsid w:val="002F3514"/>
    <w:rsid w:val="002F617C"/>
    <w:rsid w:val="002F6432"/>
    <w:rsid w:val="0030179D"/>
    <w:rsid w:val="00303D44"/>
    <w:rsid w:val="003060E2"/>
    <w:rsid w:val="00306860"/>
    <w:rsid w:val="00311239"/>
    <w:rsid w:val="00311B25"/>
    <w:rsid w:val="00311FDF"/>
    <w:rsid w:val="0031563C"/>
    <w:rsid w:val="0031644D"/>
    <w:rsid w:val="00316979"/>
    <w:rsid w:val="0032012B"/>
    <w:rsid w:val="003201B0"/>
    <w:rsid w:val="003225C5"/>
    <w:rsid w:val="003250B6"/>
    <w:rsid w:val="00325A2A"/>
    <w:rsid w:val="00327CDE"/>
    <w:rsid w:val="00333551"/>
    <w:rsid w:val="0033453F"/>
    <w:rsid w:val="0034329A"/>
    <w:rsid w:val="00345CAB"/>
    <w:rsid w:val="00345FC7"/>
    <w:rsid w:val="00350847"/>
    <w:rsid w:val="00350A1F"/>
    <w:rsid w:val="00350CDC"/>
    <w:rsid w:val="00351E15"/>
    <w:rsid w:val="00352E2A"/>
    <w:rsid w:val="00356D3D"/>
    <w:rsid w:val="0035750A"/>
    <w:rsid w:val="00362A1F"/>
    <w:rsid w:val="00370883"/>
    <w:rsid w:val="003709EF"/>
    <w:rsid w:val="00370F45"/>
    <w:rsid w:val="00380647"/>
    <w:rsid w:val="00385C5D"/>
    <w:rsid w:val="00392080"/>
    <w:rsid w:val="00395174"/>
    <w:rsid w:val="003974E6"/>
    <w:rsid w:val="00397798"/>
    <w:rsid w:val="003A0119"/>
    <w:rsid w:val="003A531F"/>
    <w:rsid w:val="003A56CE"/>
    <w:rsid w:val="003A5BE8"/>
    <w:rsid w:val="003B431A"/>
    <w:rsid w:val="003B6949"/>
    <w:rsid w:val="003C757F"/>
    <w:rsid w:val="003D088F"/>
    <w:rsid w:val="003D1A7C"/>
    <w:rsid w:val="003D24F0"/>
    <w:rsid w:val="003D2DCB"/>
    <w:rsid w:val="003D3F19"/>
    <w:rsid w:val="003D47D8"/>
    <w:rsid w:val="003D66D3"/>
    <w:rsid w:val="003D7F83"/>
    <w:rsid w:val="003E1AEA"/>
    <w:rsid w:val="003E25D2"/>
    <w:rsid w:val="003E280C"/>
    <w:rsid w:val="003E564C"/>
    <w:rsid w:val="003E576A"/>
    <w:rsid w:val="003F0C17"/>
    <w:rsid w:val="003F141A"/>
    <w:rsid w:val="003F35DC"/>
    <w:rsid w:val="003F5894"/>
    <w:rsid w:val="003F60EF"/>
    <w:rsid w:val="003F7AF2"/>
    <w:rsid w:val="003F7F49"/>
    <w:rsid w:val="00402885"/>
    <w:rsid w:val="004030F0"/>
    <w:rsid w:val="0040448B"/>
    <w:rsid w:val="00412279"/>
    <w:rsid w:val="004166AF"/>
    <w:rsid w:val="0042302A"/>
    <w:rsid w:val="00423A10"/>
    <w:rsid w:val="00424950"/>
    <w:rsid w:val="00425597"/>
    <w:rsid w:val="004269AD"/>
    <w:rsid w:val="00427E45"/>
    <w:rsid w:val="00432585"/>
    <w:rsid w:val="00437D0A"/>
    <w:rsid w:val="00441393"/>
    <w:rsid w:val="0044169E"/>
    <w:rsid w:val="0044176E"/>
    <w:rsid w:val="004449B5"/>
    <w:rsid w:val="004525A9"/>
    <w:rsid w:val="00452977"/>
    <w:rsid w:val="004554F4"/>
    <w:rsid w:val="004558C8"/>
    <w:rsid w:val="00463F9B"/>
    <w:rsid w:val="00464B00"/>
    <w:rsid w:val="00465DDC"/>
    <w:rsid w:val="00471273"/>
    <w:rsid w:val="00472388"/>
    <w:rsid w:val="00474F97"/>
    <w:rsid w:val="00477C87"/>
    <w:rsid w:val="004804DE"/>
    <w:rsid w:val="0048395B"/>
    <w:rsid w:val="00490FE8"/>
    <w:rsid w:val="00491931"/>
    <w:rsid w:val="00491EFF"/>
    <w:rsid w:val="00493073"/>
    <w:rsid w:val="00494F2B"/>
    <w:rsid w:val="004A5160"/>
    <w:rsid w:val="004A68F4"/>
    <w:rsid w:val="004B033F"/>
    <w:rsid w:val="004B0A6B"/>
    <w:rsid w:val="004B486A"/>
    <w:rsid w:val="004B701C"/>
    <w:rsid w:val="004B7355"/>
    <w:rsid w:val="004C64F9"/>
    <w:rsid w:val="004D2636"/>
    <w:rsid w:val="004D2820"/>
    <w:rsid w:val="004D3103"/>
    <w:rsid w:val="004D3245"/>
    <w:rsid w:val="004D32AE"/>
    <w:rsid w:val="004D747F"/>
    <w:rsid w:val="004D77CD"/>
    <w:rsid w:val="004E19B3"/>
    <w:rsid w:val="004F3856"/>
    <w:rsid w:val="004F6C47"/>
    <w:rsid w:val="004F6C97"/>
    <w:rsid w:val="00500143"/>
    <w:rsid w:val="00500D34"/>
    <w:rsid w:val="00501690"/>
    <w:rsid w:val="00501F75"/>
    <w:rsid w:val="00502901"/>
    <w:rsid w:val="005049C7"/>
    <w:rsid w:val="00511C21"/>
    <w:rsid w:val="005128AF"/>
    <w:rsid w:val="005128B3"/>
    <w:rsid w:val="0051651A"/>
    <w:rsid w:val="00520866"/>
    <w:rsid w:val="005234EF"/>
    <w:rsid w:val="00523DA0"/>
    <w:rsid w:val="00527F09"/>
    <w:rsid w:val="005303B9"/>
    <w:rsid w:val="00531B9B"/>
    <w:rsid w:val="00540D76"/>
    <w:rsid w:val="005461FE"/>
    <w:rsid w:val="00546F88"/>
    <w:rsid w:val="00555124"/>
    <w:rsid w:val="00557268"/>
    <w:rsid w:val="00561384"/>
    <w:rsid w:val="00564941"/>
    <w:rsid w:val="00566220"/>
    <w:rsid w:val="005750C2"/>
    <w:rsid w:val="00575EE0"/>
    <w:rsid w:val="005771AD"/>
    <w:rsid w:val="005772A4"/>
    <w:rsid w:val="00580089"/>
    <w:rsid w:val="005820FC"/>
    <w:rsid w:val="0058216E"/>
    <w:rsid w:val="00583973"/>
    <w:rsid w:val="00587CCA"/>
    <w:rsid w:val="00592F78"/>
    <w:rsid w:val="00593485"/>
    <w:rsid w:val="005938E1"/>
    <w:rsid w:val="00594EB5"/>
    <w:rsid w:val="00595E3B"/>
    <w:rsid w:val="00597E16"/>
    <w:rsid w:val="005A1EEB"/>
    <w:rsid w:val="005A5DBE"/>
    <w:rsid w:val="005A7179"/>
    <w:rsid w:val="005B0743"/>
    <w:rsid w:val="005B0C6D"/>
    <w:rsid w:val="005B232A"/>
    <w:rsid w:val="005C1184"/>
    <w:rsid w:val="005C2A64"/>
    <w:rsid w:val="005C5C2D"/>
    <w:rsid w:val="005D037B"/>
    <w:rsid w:val="005D39B7"/>
    <w:rsid w:val="005D4751"/>
    <w:rsid w:val="005D7538"/>
    <w:rsid w:val="005E2204"/>
    <w:rsid w:val="005E7DA1"/>
    <w:rsid w:val="005F0119"/>
    <w:rsid w:val="005F2998"/>
    <w:rsid w:val="005F4136"/>
    <w:rsid w:val="005F43A7"/>
    <w:rsid w:val="005F56F9"/>
    <w:rsid w:val="005F5914"/>
    <w:rsid w:val="00613984"/>
    <w:rsid w:val="00622FF0"/>
    <w:rsid w:val="0062317D"/>
    <w:rsid w:val="00624466"/>
    <w:rsid w:val="006249A8"/>
    <w:rsid w:val="0063006B"/>
    <w:rsid w:val="006309A0"/>
    <w:rsid w:val="00636269"/>
    <w:rsid w:val="0064282F"/>
    <w:rsid w:val="00643496"/>
    <w:rsid w:val="00643D8F"/>
    <w:rsid w:val="00650A53"/>
    <w:rsid w:val="0065133D"/>
    <w:rsid w:val="00651C01"/>
    <w:rsid w:val="0065399D"/>
    <w:rsid w:val="006556AC"/>
    <w:rsid w:val="00663BAF"/>
    <w:rsid w:val="00666C8F"/>
    <w:rsid w:val="006727F3"/>
    <w:rsid w:val="00674587"/>
    <w:rsid w:val="00681163"/>
    <w:rsid w:val="00692DB3"/>
    <w:rsid w:val="006949F3"/>
    <w:rsid w:val="00695D27"/>
    <w:rsid w:val="006A0F2A"/>
    <w:rsid w:val="006A504D"/>
    <w:rsid w:val="006A709A"/>
    <w:rsid w:val="006A769E"/>
    <w:rsid w:val="006B2C90"/>
    <w:rsid w:val="006B4099"/>
    <w:rsid w:val="006B6584"/>
    <w:rsid w:val="006C1B3B"/>
    <w:rsid w:val="006C575A"/>
    <w:rsid w:val="006D0383"/>
    <w:rsid w:val="006D42C0"/>
    <w:rsid w:val="006D7511"/>
    <w:rsid w:val="006E0451"/>
    <w:rsid w:val="006E33E8"/>
    <w:rsid w:val="006E4EA8"/>
    <w:rsid w:val="006F02DF"/>
    <w:rsid w:val="006F060A"/>
    <w:rsid w:val="006F119C"/>
    <w:rsid w:val="006F6F23"/>
    <w:rsid w:val="0070109D"/>
    <w:rsid w:val="00701B60"/>
    <w:rsid w:val="00702743"/>
    <w:rsid w:val="00702AA7"/>
    <w:rsid w:val="00702DEE"/>
    <w:rsid w:val="007042C7"/>
    <w:rsid w:val="007052F0"/>
    <w:rsid w:val="00706D02"/>
    <w:rsid w:val="007074B6"/>
    <w:rsid w:val="00707CA7"/>
    <w:rsid w:val="007127B8"/>
    <w:rsid w:val="00713A50"/>
    <w:rsid w:val="00714BCF"/>
    <w:rsid w:val="007168CB"/>
    <w:rsid w:val="00717043"/>
    <w:rsid w:val="00720279"/>
    <w:rsid w:val="00720C0C"/>
    <w:rsid w:val="00721098"/>
    <w:rsid w:val="00721525"/>
    <w:rsid w:val="00723A63"/>
    <w:rsid w:val="007240CF"/>
    <w:rsid w:val="007338D1"/>
    <w:rsid w:val="00735874"/>
    <w:rsid w:val="0073677A"/>
    <w:rsid w:val="007377D2"/>
    <w:rsid w:val="0074275E"/>
    <w:rsid w:val="00745603"/>
    <w:rsid w:val="00750A1B"/>
    <w:rsid w:val="0075108A"/>
    <w:rsid w:val="00752AC6"/>
    <w:rsid w:val="00754CB4"/>
    <w:rsid w:val="00756019"/>
    <w:rsid w:val="007564C4"/>
    <w:rsid w:val="00760206"/>
    <w:rsid w:val="007605CE"/>
    <w:rsid w:val="0076140C"/>
    <w:rsid w:val="00761B59"/>
    <w:rsid w:val="0076422C"/>
    <w:rsid w:val="0076773E"/>
    <w:rsid w:val="00770394"/>
    <w:rsid w:val="007712BE"/>
    <w:rsid w:val="00772EEE"/>
    <w:rsid w:val="007764A6"/>
    <w:rsid w:val="0078194C"/>
    <w:rsid w:val="00782483"/>
    <w:rsid w:val="0078402A"/>
    <w:rsid w:val="00784196"/>
    <w:rsid w:val="00786864"/>
    <w:rsid w:val="00791CC0"/>
    <w:rsid w:val="0079423F"/>
    <w:rsid w:val="007A1780"/>
    <w:rsid w:val="007A4345"/>
    <w:rsid w:val="007A5FAA"/>
    <w:rsid w:val="007B3C92"/>
    <w:rsid w:val="007B5292"/>
    <w:rsid w:val="007B6516"/>
    <w:rsid w:val="007B6D5D"/>
    <w:rsid w:val="007B6FD2"/>
    <w:rsid w:val="007B796C"/>
    <w:rsid w:val="007C26C7"/>
    <w:rsid w:val="007C3410"/>
    <w:rsid w:val="007C4347"/>
    <w:rsid w:val="007C4C6E"/>
    <w:rsid w:val="007D5024"/>
    <w:rsid w:val="007D5618"/>
    <w:rsid w:val="007D5B40"/>
    <w:rsid w:val="007D7C58"/>
    <w:rsid w:val="007E139B"/>
    <w:rsid w:val="007E1A33"/>
    <w:rsid w:val="007E2D8D"/>
    <w:rsid w:val="007E62EB"/>
    <w:rsid w:val="007E6EF3"/>
    <w:rsid w:val="007F1972"/>
    <w:rsid w:val="007F272B"/>
    <w:rsid w:val="007F4828"/>
    <w:rsid w:val="008006D6"/>
    <w:rsid w:val="0080070C"/>
    <w:rsid w:val="00800FC6"/>
    <w:rsid w:val="00805049"/>
    <w:rsid w:val="00807348"/>
    <w:rsid w:val="00810453"/>
    <w:rsid w:val="0081213D"/>
    <w:rsid w:val="0081438E"/>
    <w:rsid w:val="008155EC"/>
    <w:rsid w:val="00823EE9"/>
    <w:rsid w:val="008336D2"/>
    <w:rsid w:val="008377D9"/>
    <w:rsid w:val="00842581"/>
    <w:rsid w:val="0084385E"/>
    <w:rsid w:val="008441FA"/>
    <w:rsid w:val="00844EB7"/>
    <w:rsid w:val="00846A12"/>
    <w:rsid w:val="008477D5"/>
    <w:rsid w:val="00851AD4"/>
    <w:rsid w:val="00853E52"/>
    <w:rsid w:val="008617B5"/>
    <w:rsid w:val="008620F2"/>
    <w:rsid w:val="008634D9"/>
    <w:rsid w:val="0086502F"/>
    <w:rsid w:val="0086677E"/>
    <w:rsid w:val="00867CE7"/>
    <w:rsid w:val="00870DC4"/>
    <w:rsid w:val="00872D46"/>
    <w:rsid w:val="0087374A"/>
    <w:rsid w:val="008738DE"/>
    <w:rsid w:val="00873C4D"/>
    <w:rsid w:val="00883C5F"/>
    <w:rsid w:val="008A4E9D"/>
    <w:rsid w:val="008A530E"/>
    <w:rsid w:val="008A53D6"/>
    <w:rsid w:val="008B01F4"/>
    <w:rsid w:val="008B13E5"/>
    <w:rsid w:val="008B4F8E"/>
    <w:rsid w:val="008B79A4"/>
    <w:rsid w:val="008C75D7"/>
    <w:rsid w:val="008D2446"/>
    <w:rsid w:val="008E0089"/>
    <w:rsid w:val="008E1F57"/>
    <w:rsid w:val="008F18E7"/>
    <w:rsid w:val="008F6165"/>
    <w:rsid w:val="008F6E78"/>
    <w:rsid w:val="00900A34"/>
    <w:rsid w:val="00902F00"/>
    <w:rsid w:val="00904326"/>
    <w:rsid w:val="009061CF"/>
    <w:rsid w:val="00910B1A"/>
    <w:rsid w:val="00911289"/>
    <w:rsid w:val="00914497"/>
    <w:rsid w:val="009174FD"/>
    <w:rsid w:val="00925135"/>
    <w:rsid w:val="00925696"/>
    <w:rsid w:val="0092760E"/>
    <w:rsid w:val="009308D7"/>
    <w:rsid w:val="0093157E"/>
    <w:rsid w:val="00931EA4"/>
    <w:rsid w:val="00931FED"/>
    <w:rsid w:val="00936F76"/>
    <w:rsid w:val="00937FA8"/>
    <w:rsid w:val="0094083F"/>
    <w:rsid w:val="009438AA"/>
    <w:rsid w:val="00946A1E"/>
    <w:rsid w:val="00946D92"/>
    <w:rsid w:val="00950AC3"/>
    <w:rsid w:val="00957CD0"/>
    <w:rsid w:val="0096162B"/>
    <w:rsid w:val="009621E7"/>
    <w:rsid w:val="009672E2"/>
    <w:rsid w:val="009673B9"/>
    <w:rsid w:val="00975056"/>
    <w:rsid w:val="009759D2"/>
    <w:rsid w:val="00980AF3"/>
    <w:rsid w:val="00982FC4"/>
    <w:rsid w:val="00987706"/>
    <w:rsid w:val="0098789F"/>
    <w:rsid w:val="00992D52"/>
    <w:rsid w:val="0099660A"/>
    <w:rsid w:val="009A2AC4"/>
    <w:rsid w:val="009A32AF"/>
    <w:rsid w:val="009A4173"/>
    <w:rsid w:val="009A6878"/>
    <w:rsid w:val="009A6D99"/>
    <w:rsid w:val="009B0A31"/>
    <w:rsid w:val="009B0CFC"/>
    <w:rsid w:val="009B1059"/>
    <w:rsid w:val="009B258D"/>
    <w:rsid w:val="009B3385"/>
    <w:rsid w:val="009C3393"/>
    <w:rsid w:val="009D08AB"/>
    <w:rsid w:val="009D5FBF"/>
    <w:rsid w:val="009F0F30"/>
    <w:rsid w:val="009F2201"/>
    <w:rsid w:val="00A0013E"/>
    <w:rsid w:val="00A042B5"/>
    <w:rsid w:val="00A100C6"/>
    <w:rsid w:val="00A12F07"/>
    <w:rsid w:val="00A1305D"/>
    <w:rsid w:val="00A14465"/>
    <w:rsid w:val="00A17014"/>
    <w:rsid w:val="00A214BF"/>
    <w:rsid w:val="00A25D55"/>
    <w:rsid w:val="00A27B9F"/>
    <w:rsid w:val="00A37E98"/>
    <w:rsid w:val="00A40B9B"/>
    <w:rsid w:val="00A44D1B"/>
    <w:rsid w:val="00A46A04"/>
    <w:rsid w:val="00A477A6"/>
    <w:rsid w:val="00A50730"/>
    <w:rsid w:val="00A525BE"/>
    <w:rsid w:val="00A61EAE"/>
    <w:rsid w:val="00A6381E"/>
    <w:rsid w:val="00A63AFD"/>
    <w:rsid w:val="00A63B01"/>
    <w:rsid w:val="00A64A95"/>
    <w:rsid w:val="00A65CB2"/>
    <w:rsid w:val="00A66EC4"/>
    <w:rsid w:val="00A717EE"/>
    <w:rsid w:val="00A71DAC"/>
    <w:rsid w:val="00A73D34"/>
    <w:rsid w:val="00A77101"/>
    <w:rsid w:val="00A77EFD"/>
    <w:rsid w:val="00A82C1E"/>
    <w:rsid w:val="00A86112"/>
    <w:rsid w:val="00A920D5"/>
    <w:rsid w:val="00A93F4C"/>
    <w:rsid w:val="00A9418D"/>
    <w:rsid w:val="00A96090"/>
    <w:rsid w:val="00AA45A3"/>
    <w:rsid w:val="00AB22BB"/>
    <w:rsid w:val="00AB304B"/>
    <w:rsid w:val="00AB3C3D"/>
    <w:rsid w:val="00AB6E76"/>
    <w:rsid w:val="00AB719B"/>
    <w:rsid w:val="00AC219C"/>
    <w:rsid w:val="00AC2E61"/>
    <w:rsid w:val="00AC2F19"/>
    <w:rsid w:val="00AC3ED6"/>
    <w:rsid w:val="00AC7666"/>
    <w:rsid w:val="00AD072F"/>
    <w:rsid w:val="00AD0CF5"/>
    <w:rsid w:val="00AD2211"/>
    <w:rsid w:val="00AD2287"/>
    <w:rsid w:val="00AD5FA8"/>
    <w:rsid w:val="00AD611E"/>
    <w:rsid w:val="00AE384F"/>
    <w:rsid w:val="00AE3CE1"/>
    <w:rsid w:val="00AE5592"/>
    <w:rsid w:val="00AF22E9"/>
    <w:rsid w:val="00AF23F3"/>
    <w:rsid w:val="00AF6838"/>
    <w:rsid w:val="00AF7752"/>
    <w:rsid w:val="00B00927"/>
    <w:rsid w:val="00B01887"/>
    <w:rsid w:val="00B062C2"/>
    <w:rsid w:val="00B0670A"/>
    <w:rsid w:val="00B133AF"/>
    <w:rsid w:val="00B14B4E"/>
    <w:rsid w:val="00B152ED"/>
    <w:rsid w:val="00B15CCC"/>
    <w:rsid w:val="00B21E7C"/>
    <w:rsid w:val="00B24DEA"/>
    <w:rsid w:val="00B25DF9"/>
    <w:rsid w:val="00B31C76"/>
    <w:rsid w:val="00B320C2"/>
    <w:rsid w:val="00B3704C"/>
    <w:rsid w:val="00B37137"/>
    <w:rsid w:val="00B410B5"/>
    <w:rsid w:val="00B430DA"/>
    <w:rsid w:val="00B44635"/>
    <w:rsid w:val="00B5792E"/>
    <w:rsid w:val="00B629F3"/>
    <w:rsid w:val="00B66ABC"/>
    <w:rsid w:val="00B67630"/>
    <w:rsid w:val="00B72751"/>
    <w:rsid w:val="00B74C37"/>
    <w:rsid w:val="00B74D1A"/>
    <w:rsid w:val="00B76DA2"/>
    <w:rsid w:val="00B77C9A"/>
    <w:rsid w:val="00B8421D"/>
    <w:rsid w:val="00B85422"/>
    <w:rsid w:val="00B87D2D"/>
    <w:rsid w:val="00B9310E"/>
    <w:rsid w:val="00BA5117"/>
    <w:rsid w:val="00BA511D"/>
    <w:rsid w:val="00BA5936"/>
    <w:rsid w:val="00BA5A72"/>
    <w:rsid w:val="00BB0F67"/>
    <w:rsid w:val="00BB66DB"/>
    <w:rsid w:val="00BC0E61"/>
    <w:rsid w:val="00BC20F1"/>
    <w:rsid w:val="00BC3282"/>
    <w:rsid w:val="00BC4996"/>
    <w:rsid w:val="00BD1B41"/>
    <w:rsid w:val="00BD59EE"/>
    <w:rsid w:val="00BD765A"/>
    <w:rsid w:val="00BE2536"/>
    <w:rsid w:val="00BE45F2"/>
    <w:rsid w:val="00BE4A69"/>
    <w:rsid w:val="00BE501F"/>
    <w:rsid w:val="00BE6346"/>
    <w:rsid w:val="00BF1142"/>
    <w:rsid w:val="00BF157A"/>
    <w:rsid w:val="00BF3D19"/>
    <w:rsid w:val="00BF527C"/>
    <w:rsid w:val="00BF70E9"/>
    <w:rsid w:val="00BF7259"/>
    <w:rsid w:val="00C009F9"/>
    <w:rsid w:val="00C04B6F"/>
    <w:rsid w:val="00C052DA"/>
    <w:rsid w:val="00C118DA"/>
    <w:rsid w:val="00C12F6C"/>
    <w:rsid w:val="00C20D03"/>
    <w:rsid w:val="00C2104E"/>
    <w:rsid w:val="00C213FF"/>
    <w:rsid w:val="00C216BA"/>
    <w:rsid w:val="00C259E6"/>
    <w:rsid w:val="00C31715"/>
    <w:rsid w:val="00C32136"/>
    <w:rsid w:val="00C350E8"/>
    <w:rsid w:val="00C37754"/>
    <w:rsid w:val="00C40C8F"/>
    <w:rsid w:val="00C41472"/>
    <w:rsid w:val="00C45EC5"/>
    <w:rsid w:val="00C46249"/>
    <w:rsid w:val="00C528DD"/>
    <w:rsid w:val="00C55955"/>
    <w:rsid w:val="00C5698B"/>
    <w:rsid w:val="00C578DC"/>
    <w:rsid w:val="00C676EF"/>
    <w:rsid w:val="00C678A6"/>
    <w:rsid w:val="00C71A51"/>
    <w:rsid w:val="00C72578"/>
    <w:rsid w:val="00C73018"/>
    <w:rsid w:val="00C804FB"/>
    <w:rsid w:val="00C80A0C"/>
    <w:rsid w:val="00C80C89"/>
    <w:rsid w:val="00C8444D"/>
    <w:rsid w:val="00C8693E"/>
    <w:rsid w:val="00C93647"/>
    <w:rsid w:val="00C97D3B"/>
    <w:rsid w:val="00CA06E4"/>
    <w:rsid w:val="00CA2F9B"/>
    <w:rsid w:val="00CA3D1A"/>
    <w:rsid w:val="00CA4065"/>
    <w:rsid w:val="00CA4344"/>
    <w:rsid w:val="00CA4722"/>
    <w:rsid w:val="00CA610E"/>
    <w:rsid w:val="00CA657D"/>
    <w:rsid w:val="00CB2AA2"/>
    <w:rsid w:val="00CB41C8"/>
    <w:rsid w:val="00CC06D7"/>
    <w:rsid w:val="00CC2D99"/>
    <w:rsid w:val="00CC3C89"/>
    <w:rsid w:val="00CC4F38"/>
    <w:rsid w:val="00CC7A46"/>
    <w:rsid w:val="00CD0E8D"/>
    <w:rsid w:val="00CD18AC"/>
    <w:rsid w:val="00CD3490"/>
    <w:rsid w:val="00CD6D27"/>
    <w:rsid w:val="00CD776F"/>
    <w:rsid w:val="00CE0F87"/>
    <w:rsid w:val="00CE25D8"/>
    <w:rsid w:val="00CE7298"/>
    <w:rsid w:val="00CF0C4A"/>
    <w:rsid w:val="00CF1527"/>
    <w:rsid w:val="00CF44B4"/>
    <w:rsid w:val="00CF4927"/>
    <w:rsid w:val="00D04479"/>
    <w:rsid w:val="00D06F47"/>
    <w:rsid w:val="00D07E9F"/>
    <w:rsid w:val="00D10B69"/>
    <w:rsid w:val="00D149CF"/>
    <w:rsid w:val="00D16AF9"/>
    <w:rsid w:val="00D22629"/>
    <w:rsid w:val="00D22E3E"/>
    <w:rsid w:val="00D24B0F"/>
    <w:rsid w:val="00D24F90"/>
    <w:rsid w:val="00D330AE"/>
    <w:rsid w:val="00D357BC"/>
    <w:rsid w:val="00D4752B"/>
    <w:rsid w:val="00D47A4C"/>
    <w:rsid w:val="00D57802"/>
    <w:rsid w:val="00D616B6"/>
    <w:rsid w:val="00D632C5"/>
    <w:rsid w:val="00D6435B"/>
    <w:rsid w:val="00D6774C"/>
    <w:rsid w:val="00D708AA"/>
    <w:rsid w:val="00D71B4C"/>
    <w:rsid w:val="00D72CEA"/>
    <w:rsid w:val="00D748EB"/>
    <w:rsid w:val="00D74910"/>
    <w:rsid w:val="00D757E4"/>
    <w:rsid w:val="00D774B2"/>
    <w:rsid w:val="00D83D4A"/>
    <w:rsid w:val="00D866B3"/>
    <w:rsid w:val="00D86700"/>
    <w:rsid w:val="00D87C56"/>
    <w:rsid w:val="00D917BF"/>
    <w:rsid w:val="00DA0D50"/>
    <w:rsid w:val="00DA6DDB"/>
    <w:rsid w:val="00DB1B5B"/>
    <w:rsid w:val="00DC3EA0"/>
    <w:rsid w:val="00DC4A4D"/>
    <w:rsid w:val="00DD1FC9"/>
    <w:rsid w:val="00DD2876"/>
    <w:rsid w:val="00DD3CAE"/>
    <w:rsid w:val="00DD6CE7"/>
    <w:rsid w:val="00DE019B"/>
    <w:rsid w:val="00DE35AA"/>
    <w:rsid w:val="00DE4063"/>
    <w:rsid w:val="00DE4F2D"/>
    <w:rsid w:val="00DF0CFB"/>
    <w:rsid w:val="00DF1693"/>
    <w:rsid w:val="00DF2437"/>
    <w:rsid w:val="00DF251F"/>
    <w:rsid w:val="00E00385"/>
    <w:rsid w:val="00E02B28"/>
    <w:rsid w:val="00E02E94"/>
    <w:rsid w:val="00E031BC"/>
    <w:rsid w:val="00E06439"/>
    <w:rsid w:val="00E0722F"/>
    <w:rsid w:val="00E122E7"/>
    <w:rsid w:val="00E12C53"/>
    <w:rsid w:val="00E15ED0"/>
    <w:rsid w:val="00E24A81"/>
    <w:rsid w:val="00E24B1B"/>
    <w:rsid w:val="00E27AEC"/>
    <w:rsid w:val="00E30636"/>
    <w:rsid w:val="00E35535"/>
    <w:rsid w:val="00E36465"/>
    <w:rsid w:val="00E434B4"/>
    <w:rsid w:val="00E44E41"/>
    <w:rsid w:val="00E4609D"/>
    <w:rsid w:val="00E51FE4"/>
    <w:rsid w:val="00E532F8"/>
    <w:rsid w:val="00E55CE5"/>
    <w:rsid w:val="00E55F97"/>
    <w:rsid w:val="00E60D36"/>
    <w:rsid w:val="00E667EF"/>
    <w:rsid w:val="00E71B7B"/>
    <w:rsid w:val="00E7227C"/>
    <w:rsid w:val="00E73E72"/>
    <w:rsid w:val="00E747B3"/>
    <w:rsid w:val="00E75428"/>
    <w:rsid w:val="00E779B4"/>
    <w:rsid w:val="00E80DEA"/>
    <w:rsid w:val="00E84069"/>
    <w:rsid w:val="00E87994"/>
    <w:rsid w:val="00E879CC"/>
    <w:rsid w:val="00E90FD8"/>
    <w:rsid w:val="00E933A8"/>
    <w:rsid w:val="00E94CAF"/>
    <w:rsid w:val="00E971B8"/>
    <w:rsid w:val="00EA1728"/>
    <w:rsid w:val="00EA18D2"/>
    <w:rsid w:val="00EA229D"/>
    <w:rsid w:val="00EA2FDE"/>
    <w:rsid w:val="00EA345D"/>
    <w:rsid w:val="00EB2B93"/>
    <w:rsid w:val="00EC1EDC"/>
    <w:rsid w:val="00EC5BB8"/>
    <w:rsid w:val="00EC67B4"/>
    <w:rsid w:val="00EC6A54"/>
    <w:rsid w:val="00EC6AB4"/>
    <w:rsid w:val="00EC788D"/>
    <w:rsid w:val="00EE6099"/>
    <w:rsid w:val="00EF04DE"/>
    <w:rsid w:val="00EF20BF"/>
    <w:rsid w:val="00EF49FF"/>
    <w:rsid w:val="00EF609C"/>
    <w:rsid w:val="00F00F78"/>
    <w:rsid w:val="00F046B8"/>
    <w:rsid w:val="00F04E1D"/>
    <w:rsid w:val="00F066FF"/>
    <w:rsid w:val="00F11BA9"/>
    <w:rsid w:val="00F124F1"/>
    <w:rsid w:val="00F13611"/>
    <w:rsid w:val="00F137C5"/>
    <w:rsid w:val="00F14B27"/>
    <w:rsid w:val="00F2191D"/>
    <w:rsid w:val="00F22A1A"/>
    <w:rsid w:val="00F234EE"/>
    <w:rsid w:val="00F258C6"/>
    <w:rsid w:val="00F25BEE"/>
    <w:rsid w:val="00F27FEE"/>
    <w:rsid w:val="00F34A60"/>
    <w:rsid w:val="00F3519E"/>
    <w:rsid w:val="00F353C0"/>
    <w:rsid w:val="00F36E28"/>
    <w:rsid w:val="00F36E86"/>
    <w:rsid w:val="00F379D7"/>
    <w:rsid w:val="00F44431"/>
    <w:rsid w:val="00F45B0C"/>
    <w:rsid w:val="00F4718F"/>
    <w:rsid w:val="00F535B5"/>
    <w:rsid w:val="00F54D0C"/>
    <w:rsid w:val="00F55C6B"/>
    <w:rsid w:val="00F55DBA"/>
    <w:rsid w:val="00F60EF4"/>
    <w:rsid w:val="00F633C6"/>
    <w:rsid w:val="00F720A4"/>
    <w:rsid w:val="00F80131"/>
    <w:rsid w:val="00F80BD2"/>
    <w:rsid w:val="00F81F5D"/>
    <w:rsid w:val="00F8356D"/>
    <w:rsid w:val="00F85E23"/>
    <w:rsid w:val="00F96825"/>
    <w:rsid w:val="00F97538"/>
    <w:rsid w:val="00F97C0E"/>
    <w:rsid w:val="00FA5A39"/>
    <w:rsid w:val="00FA7A3A"/>
    <w:rsid w:val="00FA7F52"/>
    <w:rsid w:val="00FB3376"/>
    <w:rsid w:val="00FB54AB"/>
    <w:rsid w:val="00FC329F"/>
    <w:rsid w:val="00FC41BC"/>
    <w:rsid w:val="00FC4796"/>
    <w:rsid w:val="00FC56E0"/>
    <w:rsid w:val="00FD00B8"/>
    <w:rsid w:val="00FD11D8"/>
    <w:rsid w:val="00FD2079"/>
    <w:rsid w:val="00FD3944"/>
    <w:rsid w:val="00FD4791"/>
    <w:rsid w:val="00FD667C"/>
    <w:rsid w:val="00FE44A1"/>
    <w:rsid w:val="00FE469A"/>
    <w:rsid w:val="00FE4FE9"/>
    <w:rsid w:val="00FE56D2"/>
    <w:rsid w:val="00FE5A16"/>
    <w:rsid w:val="00FF3B65"/>
    <w:rsid w:val="00FF4DBB"/>
    <w:rsid w:val="00FF5B6F"/>
    <w:rsid w:val="00FF5D3B"/>
    <w:rsid w:val="00FF7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5F99D8-B909-4C52-8FC3-84E33895F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448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0448B"/>
    <w:pPr>
      <w:keepNext/>
      <w:numPr>
        <w:numId w:val="2"/>
      </w:numPr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806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D39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40448B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40448B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40448B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">
    <w:name w:val="WW-Absatz-Standardschriftart"/>
    <w:rsid w:val="0040448B"/>
  </w:style>
  <w:style w:type="character" w:customStyle="1" w:styleId="WW-WW8Num2z0">
    <w:name w:val="WW-WW8Num2z0"/>
    <w:rsid w:val="0040448B"/>
    <w:rPr>
      <w:rFonts w:ascii="Times New Roman" w:eastAsia="Times New Roman" w:hAnsi="Times New Roman" w:cs="Times New Roman"/>
    </w:rPr>
  </w:style>
  <w:style w:type="character" w:customStyle="1" w:styleId="WW-WW8Num4z0">
    <w:name w:val="WW-WW8Num4z0"/>
    <w:rsid w:val="0040448B"/>
    <w:rPr>
      <w:rFonts w:ascii="Times New Roman" w:eastAsia="Times New Roman" w:hAnsi="Times New Roman" w:cs="Times New Roman"/>
    </w:rPr>
  </w:style>
  <w:style w:type="character" w:customStyle="1" w:styleId="WW-WW8Num5z0">
    <w:name w:val="WW-WW8Num5z0"/>
    <w:rsid w:val="0040448B"/>
    <w:rPr>
      <w:rFonts w:ascii="Times New Roman" w:eastAsia="Times New Roman" w:hAnsi="Times New Roman" w:cs="Times New Roman"/>
    </w:rPr>
  </w:style>
  <w:style w:type="character" w:customStyle="1" w:styleId="WW-WW8Num9z1">
    <w:name w:val="WW-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">
    <w:name w:val="WW-Absatz-Standardschriftart1"/>
    <w:rsid w:val="0040448B"/>
  </w:style>
  <w:style w:type="character" w:customStyle="1" w:styleId="WW-WW8Num2z01">
    <w:name w:val="WW-WW8Num2z01"/>
    <w:rsid w:val="0040448B"/>
    <w:rPr>
      <w:rFonts w:ascii="Times New Roman" w:eastAsia="Times New Roman" w:hAnsi="Times New Roman" w:cs="Times New Roman"/>
    </w:rPr>
  </w:style>
  <w:style w:type="character" w:customStyle="1" w:styleId="WW-WW8Num4z01">
    <w:name w:val="WW-WW8Num4z01"/>
    <w:rsid w:val="0040448B"/>
    <w:rPr>
      <w:rFonts w:ascii="Times New Roman" w:eastAsia="Times New Roman" w:hAnsi="Times New Roman" w:cs="Times New Roman"/>
    </w:rPr>
  </w:style>
  <w:style w:type="character" w:customStyle="1" w:styleId="WW-WW8Num5z01">
    <w:name w:val="WW-WW8Num5z01"/>
    <w:rsid w:val="0040448B"/>
    <w:rPr>
      <w:rFonts w:ascii="Times New Roman" w:eastAsia="Times New Roman" w:hAnsi="Times New Roman" w:cs="Times New Roman"/>
    </w:rPr>
  </w:style>
  <w:style w:type="character" w:customStyle="1" w:styleId="WW-WW8Num9z11">
    <w:name w:val="WW-WW8Num9z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">
    <w:name w:val="WW-Absatz-Standardschriftart11"/>
    <w:rsid w:val="0040448B"/>
  </w:style>
  <w:style w:type="character" w:customStyle="1" w:styleId="WW-WW8Num2z011">
    <w:name w:val="WW-WW8Num2z011"/>
    <w:rsid w:val="0040448B"/>
    <w:rPr>
      <w:rFonts w:ascii="Times New Roman" w:eastAsia="Times New Roman" w:hAnsi="Times New Roman" w:cs="Times New Roman"/>
    </w:rPr>
  </w:style>
  <w:style w:type="character" w:customStyle="1" w:styleId="WW-WW8Num4z011">
    <w:name w:val="WW-WW8Num4z011"/>
    <w:rsid w:val="0040448B"/>
    <w:rPr>
      <w:rFonts w:ascii="Times New Roman" w:eastAsia="Times New Roman" w:hAnsi="Times New Roman" w:cs="Times New Roman"/>
    </w:rPr>
  </w:style>
  <w:style w:type="character" w:customStyle="1" w:styleId="WW-WW8Num5z011">
    <w:name w:val="WW-WW8Num5z011"/>
    <w:rsid w:val="0040448B"/>
    <w:rPr>
      <w:rFonts w:ascii="Times New Roman" w:eastAsia="Times New Roman" w:hAnsi="Times New Roman" w:cs="Times New Roman"/>
    </w:rPr>
  </w:style>
  <w:style w:type="character" w:customStyle="1" w:styleId="WW-WW8Num9z111">
    <w:name w:val="WW-WW8Num9z1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1">
    <w:name w:val="WW-Absatz-Standardschriftart111"/>
    <w:rsid w:val="0040448B"/>
  </w:style>
  <w:style w:type="character" w:customStyle="1" w:styleId="WW8Num1z0">
    <w:name w:val="WW8Num1z0"/>
    <w:rsid w:val="0040448B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40448B"/>
    <w:rPr>
      <w:rFonts w:ascii="Times New Roman" w:eastAsia="Times New Roman" w:hAnsi="Times New Roman" w:cs="Times New Roman"/>
    </w:rPr>
  </w:style>
  <w:style w:type="character" w:customStyle="1" w:styleId="WW-WW8Num5z0111">
    <w:name w:val="WW-WW8Num5z0111"/>
    <w:rsid w:val="0040448B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40448B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40448B"/>
    <w:rPr>
      <w:rFonts w:ascii="Times New Roman" w:eastAsia="Times New Roman" w:hAnsi="Times New Roman" w:cs="Times New Roman"/>
    </w:rPr>
  </w:style>
  <w:style w:type="character" w:customStyle="1" w:styleId="WW-Domylnaczcionkaakapitu">
    <w:name w:val="WW-Domyślna czcionka akapitu"/>
    <w:rsid w:val="0040448B"/>
  </w:style>
  <w:style w:type="character" w:styleId="Numerstrony">
    <w:name w:val="page number"/>
    <w:basedOn w:val="WW-Domylnaczcionkaakapitu"/>
    <w:rsid w:val="0040448B"/>
  </w:style>
  <w:style w:type="character" w:customStyle="1" w:styleId="Znakinumeracji">
    <w:name w:val="Znaki numeracji"/>
    <w:rsid w:val="0040448B"/>
  </w:style>
  <w:style w:type="paragraph" w:styleId="Tekstpodstawowy">
    <w:name w:val="Body Text"/>
    <w:basedOn w:val="Normalny"/>
    <w:rsid w:val="0040448B"/>
    <w:pPr>
      <w:spacing w:line="360" w:lineRule="auto"/>
      <w:jc w:val="both"/>
    </w:pPr>
  </w:style>
  <w:style w:type="paragraph" w:styleId="Lista">
    <w:name w:val="List"/>
    <w:basedOn w:val="Tekstpodstawowy"/>
    <w:rsid w:val="0040448B"/>
    <w:rPr>
      <w:rFonts w:cs="Tahoma"/>
    </w:rPr>
  </w:style>
  <w:style w:type="paragraph" w:customStyle="1" w:styleId="Podpis1">
    <w:name w:val="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40448B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40448B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40448B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40448B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40448B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40448B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40448B"/>
    <w:pPr>
      <w:spacing w:line="280" w:lineRule="exact"/>
      <w:ind w:left="-57" w:right="-57"/>
      <w:jc w:val="center"/>
    </w:pPr>
    <w:rPr>
      <w:b/>
      <w:sz w:val="28"/>
    </w:rPr>
  </w:style>
  <w:style w:type="paragraph" w:styleId="Podtytu">
    <w:name w:val="Subtitle"/>
    <w:basedOn w:val="WW-Nagwek111"/>
    <w:next w:val="Tekstpodstawowy"/>
    <w:qFormat/>
    <w:rsid w:val="0040448B"/>
    <w:pPr>
      <w:jc w:val="center"/>
    </w:pPr>
    <w:rPr>
      <w:i/>
      <w:iCs/>
    </w:rPr>
  </w:style>
  <w:style w:type="paragraph" w:styleId="Tekstpodstawowywcity">
    <w:name w:val="Body Text Indent"/>
    <w:basedOn w:val="Normalny"/>
    <w:rsid w:val="0040448B"/>
    <w:pPr>
      <w:ind w:firstLine="708"/>
      <w:jc w:val="both"/>
    </w:pPr>
  </w:style>
  <w:style w:type="paragraph" w:customStyle="1" w:styleId="WW-Tekstblokowy">
    <w:name w:val="WW-Tekst blokowy"/>
    <w:basedOn w:val="Normalny"/>
    <w:rsid w:val="0040448B"/>
    <w:pPr>
      <w:spacing w:line="260" w:lineRule="exact"/>
      <w:ind w:left="-57" w:right="-57"/>
      <w:jc w:val="both"/>
    </w:pPr>
    <w:rPr>
      <w:rFonts w:ascii="Courier New" w:hAnsi="Courier New"/>
      <w:sz w:val="20"/>
      <w:szCs w:val="20"/>
    </w:rPr>
  </w:style>
  <w:style w:type="paragraph" w:customStyle="1" w:styleId="Zawartoramki">
    <w:name w:val="Zawartość ramki"/>
    <w:basedOn w:val="Tekstpodstawowy"/>
    <w:rsid w:val="0040448B"/>
  </w:style>
  <w:style w:type="paragraph" w:customStyle="1" w:styleId="WW-Zawartoramki">
    <w:name w:val="WW-Zawartość ramki"/>
    <w:basedOn w:val="Tekstpodstawowy"/>
    <w:rsid w:val="0040448B"/>
  </w:style>
  <w:style w:type="paragraph" w:customStyle="1" w:styleId="WW-Zawartoramki1">
    <w:name w:val="WW-Zawartość ramki1"/>
    <w:basedOn w:val="Tekstpodstawowy"/>
    <w:rsid w:val="0040448B"/>
  </w:style>
  <w:style w:type="paragraph" w:customStyle="1" w:styleId="WW-Zawartoramki11">
    <w:name w:val="WW-Zawartość ramki11"/>
    <w:basedOn w:val="Tekstpodstawowy"/>
    <w:rsid w:val="0040448B"/>
  </w:style>
  <w:style w:type="paragraph" w:customStyle="1" w:styleId="WW-Zawartoramki111">
    <w:name w:val="WW-Zawartość ramki111"/>
    <w:basedOn w:val="Tekstpodstawowy"/>
    <w:rsid w:val="0040448B"/>
  </w:style>
  <w:style w:type="paragraph" w:styleId="Tekstpodstawowywcity2">
    <w:name w:val="Body Text Indent 2"/>
    <w:basedOn w:val="Normalny"/>
    <w:rsid w:val="00F379D7"/>
    <w:pPr>
      <w:spacing w:after="120" w:line="480" w:lineRule="auto"/>
      <w:ind w:left="283"/>
    </w:pPr>
  </w:style>
  <w:style w:type="paragraph" w:customStyle="1" w:styleId="WW-Tekstpodstawowywcity2">
    <w:name w:val="WW-Tekst podstawowy wcięty 2"/>
    <w:basedOn w:val="Normalny"/>
    <w:rsid w:val="000D4253"/>
    <w:pPr>
      <w:ind w:left="709" w:hanging="709"/>
      <w:jc w:val="both"/>
    </w:pPr>
    <w:rPr>
      <w:szCs w:val="20"/>
    </w:rPr>
  </w:style>
  <w:style w:type="paragraph" w:customStyle="1" w:styleId="WW-Tekstpodstawowywcity21">
    <w:name w:val="WW-Tekst podstawowy wcięty 21"/>
    <w:basedOn w:val="Normalny"/>
    <w:rsid w:val="009672E2"/>
    <w:pPr>
      <w:tabs>
        <w:tab w:val="left" w:pos="1100"/>
      </w:tabs>
      <w:ind w:left="1117" w:hanging="317"/>
      <w:jc w:val="both"/>
    </w:pPr>
  </w:style>
  <w:style w:type="paragraph" w:customStyle="1" w:styleId="Default">
    <w:name w:val="Default"/>
    <w:rsid w:val="00E933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rsid w:val="00B37137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D149C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B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B4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410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PLK</Company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PKP</dc:creator>
  <cp:keywords/>
  <dc:description/>
  <cp:lastModifiedBy>Lipińska Martyna</cp:lastModifiedBy>
  <cp:revision>4</cp:revision>
  <cp:lastPrinted>2015-02-26T08:03:00Z</cp:lastPrinted>
  <dcterms:created xsi:type="dcterms:W3CDTF">2022-04-21T07:24:00Z</dcterms:created>
  <dcterms:modified xsi:type="dcterms:W3CDTF">2024-05-14T10:17:00Z</dcterms:modified>
</cp:coreProperties>
</file>