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D632C5" w:rsidRDefault="00D632C5" w:rsidP="00D632C5">
      <w:pPr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5E7DA1" w:rsidRPr="00D632C5" w:rsidRDefault="00D632C5" w:rsidP="00D632C5">
      <w:pPr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D632C5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8550DA">
        <w:rPr>
          <w:rFonts w:ascii="Arial" w:hAnsi="Arial" w:cs="Arial"/>
          <w:b/>
          <w:color w:val="000000"/>
          <w:sz w:val="20"/>
          <w:szCs w:val="20"/>
        </w:rPr>
        <w:t>2</w:t>
      </w:r>
      <w:r w:rsidRPr="00D632C5">
        <w:rPr>
          <w:rFonts w:ascii="Arial" w:hAnsi="Arial" w:cs="Arial"/>
          <w:b/>
          <w:color w:val="000000"/>
          <w:sz w:val="20"/>
          <w:szCs w:val="20"/>
        </w:rPr>
        <w:t xml:space="preserve"> do OPZ</w:t>
      </w:r>
    </w:p>
    <w:p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:rsidTr="00D632C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6F6F23" w:rsidTr="00D632C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0DEA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Siedlce</w:t>
            </w:r>
          </w:p>
        </w:tc>
      </w:tr>
      <w:tr w:rsidR="006F6F23" w:rsidRPr="00E971B8" w:rsidTr="00D632C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:rsidR="00103B8E" w:rsidRPr="00E971B8" w:rsidRDefault="00E80DEA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Zbrojna 39, 08-110 Siedlce</w:t>
            </w:r>
          </w:p>
          <w:p w:rsidR="006F6F23" w:rsidRPr="00E971B8" w:rsidRDefault="006F6F23" w:rsidP="009D43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E80DEA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(25) 746 32 62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="00E80DEA">
              <w:rPr>
                <w:rFonts w:ascii="Arial" w:hAnsi="Arial" w:cs="Arial"/>
                <w:color w:val="000000"/>
                <w:sz w:val="20"/>
                <w:szCs w:val="20"/>
              </w:rPr>
              <w:t>(25) 746 33 47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</w:p>
        </w:tc>
      </w:tr>
      <w:tr w:rsidR="006F6F23" w:rsidRPr="00E971B8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:rsidR="006F6F23" w:rsidRPr="00103B8E" w:rsidRDefault="00103B8E" w:rsidP="00E80D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Zakład Linii Kolejowych </w:t>
            </w:r>
            <w:r w:rsidR="00E80D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Siedlce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:rsidR="006F6F23" w:rsidRPr="00103B8E" w:rsidRDefault="00E80DEA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Zbrojna 39, 08-110 Siedlce</w:t>
            </w:r>
          </w:p>
          <w:p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:rsidTr="00D632C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:rsidR="005F56F9" w:rsidRDefault="00E80DEA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Siedlce</w:t>
            </w:r>
            <w:r w:rsidR="005F56F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……………………………………………..</w:t>
            </w:r>
          </w:p>
          <w:p w:rsidR="00E80DEA" w:rsidRPr="00103B8E" w:rsidRDefault="00E80DEA" w:rsidP="00E80D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Zbrojna 39, 08-110 Siedlce</w:t>
            </w: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:rsidR="005F56F9" w:rsidRDefault="009A2AC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</w:p>
          <w:p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:rsidTr="00D632C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:rsidTr="00D632C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:rsidTr="00D632C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E80DEA" w:rsidRDefault="00593485" w:rsidP="00E80DEA">
            <w:pPr>
              <w:jc w:val="right"/>
              <w:rPr>
                <w:rFonts w:ascii="Arial" w:hAnsi="Arial"/>
                <w:bCs/>
                <w:sz w:val="16"/>
                <w:szCs w:val="16"/>
              </w:rPr>
            </w:pPr>
            <w:r w:rsidRPr="00E80DEA">
              <w:rPr>
                <w:rFonts w:ascii="Arial" w:hAnsi="Arial"/>
                <w:bCs/>
                <w:sz w:val="16"/>
                <w:szCs w:val="16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:rsidR="00846A12" w:rsidRDefault="006F6F23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F137C5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 w:rsidR="009A2AC4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  <w:p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:rsidTr="00D632C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warunkami </w:t>
            </w:r>
            <w:r w:rsidR="0084301B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:rsidR="00F55C6B" w:rsidRPr="00A73D34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80DEA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</w:t>
            </w: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23" w:rsidRDefault="00A12F07" w:rsidP="00616B5E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84301B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616B5E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616B5E">
              <w:rPr>
                <w:rFonts w:ascii="Switzerland" w:hAnsi="Switzerland" w:cs="Switzerland"/>
                <w:color w:val="000000"/>
                <w:sz w:val="16"/>
                <w:szCs w:val="16"/>
              </w:rPr>
              <w:t>272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616B5E">
              <w:rPr>
                <w:rFonts w:ascii="Switzerland" w:hAnsi="Switzerland" w:cs="Switzerland"/>
                <w:color w:val="000000"/>
                <w:sz w:val="16"/>
                <w:szCs w:val="16"/>
              </w:rPr>
              <w:t>194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  <w:tr w:rsidR="00E80DEA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DEA" w:rsidRDefault="00E80DEA" w:rsidP="00E15ED0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</w:p>
        </w:tc>
      </w:tr>
    </w:tbl>
    <w:p w:rsidR="00F80BD2" w:rsidRDefault="00F80BD2" w:rsidP="00D632C5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C34" w:rsidRDefault="00E61C34">
      <w:r>
        <w:separator/>
      </w:r>
    </w:p>
  </w:endnote>
  <w:endnote w:type="continuationSeparator" w:id="0">
    <w:p w:rsidR="00E61C34" w:rsidRDefault="00E6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8550DA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:rsidR="006B4099" w:rsidRDefault="006B4099" w:rsidP="006B40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C34" w:rsidRDefault="00E61C34">
      <w:r>
        <w:separator/>
      </w:r>
    </w:p>
  </w:footnote>
  <w:footnote w:type="continuationSeparator" w:id="0">
    <w:p w:rsidR="00E61C34" w:rsidRDefault="00E61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4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3E"/>
    <w:rsid w:val="000125F2"/>
    <w:rsid w:val="000128EC"/>
    <w:rsid w:val="00014AB6"/>
    <w:rsid w:val="000163EE"/>
    <w:rsid w:val="00017920"/>
    <w:rsid w:val="0002262A"/>
    <w:rsid w:val="00022787"/>
    <w:rsid w:val="00024BBC"/>
    <w:rsid w:val="00025FF3"/>
    <w:rsid w:val="0003155A"/>
    <w:rsid w:val="00036BB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5845"/>
    <w:rsid w:val="00056B45"/>
    <w:rsid w:val="00056CC9"/>
    <w:rsid w:val="00057565"/>
    <w:rsid w:val="00060732"/>
    <w:rsid w:val="00060B6D"/>
    <w:rsid w:val="00061647"/>
    <w:rsid w:val="00064153"/>
    <w:rsid w:val="00065A8D"/>
    <w:rsid w:val="00066977"/>
    <w:rsid w:val="00066DB1"/>
    <w:rsid w:val="00076C93"/>
    <w:rsid w:val="00077EBE"/>
    <w:rsid w:val="00084A65"/>
    <w:rsid w:val="0008523E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51D6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1A0E"/>
    <w:rsid w:val="000D4253"/>
    <w:rsid w:val="000D55E9"/>
    <w:rsid w:val="000E218B"/>
    <w:rsid w:val="000E3FCA"/>
    <w:rsid w:val="000F026D"/>
    <w:rsid w:val="000F10AB"/>
    <w:rsid w:val="000F1E1D"/>
    <w:rsid w:val="000F3D75"/>
    <w:rsid w:val="001007EF"/>
    <w:rsid w:val="00103B8E"/>
    <w:rsid w:val="0011286E"/>
    <w:rsid w:val="00116280"/>
    <w:rsid w:val="00117ED5"/>
    <w:rsid w:val="001344DC"/>
    <w:rsid w:val="0013473B"/>
    <w:rsid w:val="00134D47"/>
    <w:rsid w:val="001372CE"/>
    <w:rsid w:val="00140541"/>
    <w:rsid w:val="00150CCC"/>
    <w:rsid w:val="00151CE9"/>
    <w:rsid w:val="001526AD"/>
    <w:rsid w:val="00156E8B"/>
    <w:rsid w:val="00157002"/>
    <w:rsid w:val="00157441"/>
    <w:rsid w:val="00164FD8"/>
    <w:rsid w:val="0016565D"/>
    <w:rsid w:val="001666DA"/>
    <w:rsid w:val="001667BB"/>
    <w:rsid w:val="00171CD7"/>
    <w:rsid w:val="00173E8C"/>
    <w:rsid w:val="00176EDF"/>
    <w:rsid w:val="0017739B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3859"/>
    <w:rsid w:val="001B420F"/>
    <w:rsid w:val="001B4DE7"/>
    <w:rsid w:val="001B5615"/>
    <w:rsid w:val="001B7031"/>
    <w:rsid w:val="001C0899"/>
    <w:rsid w:val="001C0A13"/>
    <w:rsid w:val="001C2DCF"/>
    <w:rsid w:val="001C3D6C"/>
    <w:rsid w:val="001C7083"/>
    <w:rsid w:val="001C7526"/>
    <w:rsid w:val="001D05C9"/>
    <w:rsid w:val="001D1104"/>
    <w:rsid w:val="001D32C1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200401"/>
    <w:rsid w:val="002019E1"/>
    <w:rsid w:val="00204319"/>
    <w:rsid w:val="00204F3E"/>
    <w:rsid w:val="00211902"/>
    <w:rsid w:val="00211B08"/>
    <w:rsid w:val="00214C7B"/>
    <w:rsid w:val="0021605C"/>
    <w:rsid w:val="00222EFD"/>
    <w:rsid w:val="00223975"/>
    <w:rsid w:val="0022658F"/>
    <w:rsid w:val="00227BCA"/>
    <w:rsid w:val="002303B0"/>
    <w:rsid w:val="0023108F"/>
    <w:rsid w:val="002368EE"/>
    <w:rsid w:val="00245551"/>
    <w:rsid w:val="00250572"/>
    <w:rsid w:val="002510F4"/>
    <w:rsid w:val="00255D98"/>
    <w:rsid w:val="0026233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2E9E"/>
    <w:rsid w:val="002A3861"/>
    <w:rsid w:val="002A675D"/>
    <w:rsid w:val="002A78BB"/>
    <w:rsid w:val="002A7DAD"/>
    <w:rsid w:val="002B044B"/>
    <w:rsid w:val="002B1A2D"/>
    <w:rsid w:val="002B4846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329A"/>
    <w:rsid w:val="00345CAB"/>
    <w:rsid w:val="00345FC7"/>
    <w:rsid w:val="00350847"/>
    <w:rsid w:val="00350A1F"/>
    <w:rsid w:val="00350CDC"/>
    <w:rsid w:val="00351E15"/>
    <w:rsid w:val="00352E2A"/>
    <w:rsid w:val="00356D3D"/>
    <w:rsid w:val="0035750A"/>
    <w:rsid w:val="0036121C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6D3"/>
    <w:rsid w:val="003E1AEA"/>
    <w:rsid w:val="003E25D2"/>
    <w:rsid w:val="003E280C"/>
    <w:rsid w:val="003E564C"/>
    <w:rsid w:val="003E576A"/>
    <w:rsid w:val="003F0C17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585"/>
    <w:rsid w:val="00437D0A"/>
    <w:rsid w:val="00441393"/>
    <w:rsid w:val="0044169E"/>
    <w:rsid w:val="0044176E"/>
    <w:rsid w:val="004449B5"/>
    <w:rsid w:val="004525A9"/>
    <w:rsid w:val="00452977"/>
    <w:rsid w:val="004554F4"/>
    <w:rsid w:val="004558C8"/>
    <w:rsid w:val="00463F9B"/>
    <w:rsid w:val="00464B00"/>
    <w:rsid w:val="00465DDC"/>
    <w:rsid w:val="00471273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0866"/>
    <w:rsid w:val="005234EF"/>
    <w:rsid w:val="00523DA0"/>
    <w:rsid w:val="00527F09"/>
    <w:rsid w:val="005303B9"/>
    <w:rsid w:val="00531B9B"/>
    <w:rsid w:val="00540D76"/>
    <w:rsid w:val="005461FE"/>
    <w:rsid w:val="00546F88"/>
    <w:rsid w:val="00555124"/>
    <w:rsid w:val="00557268"/>
    <w:rsid w:val="00561384"/>
    <w:rsid w:val="00564941"/>
    <w:rsid w:val="00566220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D037B"/>
    <w:rsid w:val="005D39B7"/>
    <w:rsid w:val="005D4751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16B5E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33D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504D"/>
    <w:rsid w:val="006A709A"/>
    <w:rsid w:val="006A769E"/>
    <w:rsid w:val="006B1E97"/>
    <w:rsid w:val="006B2C90"/>
    <w:rsid w:val="006B4099"/>
    <w:rsid w:val="006B6584"/>
    <w:rsid w:val="006C1B3B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453"/>
    <w:rsid w:val="0081213D"/>
    <w:rsid w:val="0081438E"/>
    <w:rsid w:val="008155EC"/>
    <w:rsid w:val="00823EE9"/>
    <w:rsid w:val="008336D2"/>
    <w:rsid w:val="008377D9"/>
    <w:rsid w:val="00842581"/>
    <w:rsid w:val="0084301B"/>
    <w:rsid w:val="0084385E"/>
    <w:rsid w:val="008441FA"/>
    <w:rsid w:val="00844EB7"/>
    <w:rsid w:val="00846A12"/>
    <w:rsid w:val="008477D5"/>
    <w:rsid w:val="00851AD4"/>
    <w:rsid w:val="00853E52"/>
    <w:rsid w:val="008550DA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3C5F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38AA"/>
    <w:rsid w:val="00946A1E"/>
    <w:rsid w:val="00946D92"/>
    <w:rsid w:val="00950AC3"/>
    <w:rsid w:val="009537A4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2AC4"/>
    <w:rsid w:val="009A32AF"/>
    <w:rsid w:val="009A4173"/>
    <w:rsid w:val="009A6878"/>
    <w:rsid w:val="009A6D99"/>
    <w:rsid w:val="009B0A31"/>
    <w:rsid w:val="009B0CFC"/>
    <w:rsid w:val="009B1059"/>
    <w:rsid w:val="009B258D"/>
    <w:rsid w:val="009B3385"/>
    <w:rsid w:val="009C3393"/>
    <w:rsid w:val="009D08AB"/>
    <w:rsid w:val="009D4368"/>
    <w:rsid w:val="009D5FBF"/>
    <w:rsid w:val="009D78C7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214BF"/>
    <w:rsid w:val="00A25D55"/>
    <w:rsid w:val="00A27B9F"/>
    <w:rsid w:val="00A37E98"/>
    <w:rsid w:val="00A40B9B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6112"/>
    <w:rsid w:val="00A920D5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ED6"/>
    <w:rsid w:val="00AC7666"/>
    <w:rsid w:val="00AD072F"/>
    <w:rsid w:val="00AD0CF5"/>
    <w:rsid w:val="00AD2211"/>
    <w:rsid w:val="00AD2287"/>
    <w:rsid w:val="00AD5FA8"/>
    <w:rsid w:val="00AD611E"/>
    <w:rsid w:val="00AE384F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629F3"/>
    <w:rsid w:val="00B66ABC"/>
    <w:rsid w:val="00B67630"/>
    <w:rsid w:val="00B72751"/>
    <w:rsid w:val="00B74C37"/>
    <w:rsid w:val="00B74D1A"/>
    <w:rsid w:val="00B76DA2"/>
    <w:rsid w:val="00B77C9A"/>
    <w:rsid w:val="00B8421D"/>
    <w:rsid w:val="00B85422"/>
    <w:rsid w:val="00B87D2D"/>
    <w:rsid w:val="00B9310E"/>
    <w:rsid w:val="00BA5117"/>
    <w:rsid w:val="00BA511D"/>
    <w:rsid w:val="00BA5936"/>
    <w:rsid w:val="00BA5A72"/>
    <w:rsid w:val="00BB0F67"/>
    <w:rsid w:val="00BB66DB"/>
    <w:rsid w:val="00BB77DC"/>
    <w:rsid w:val="00BC0E61"/>
    <w:rsid w:val="00BC20F1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BF7AE3"/>
    <w:rsid w:val="00C009F9"/>
    <w:rsid w:val="00C04B6F"/>
    <w:rsid w:val="00C052DA"/>
    <w:rsid w:val="00C118DA"/>
    <w:rsid w:val="00C12F6C"/>
    <w:rsid w:val="00C20D03"/>
    <w:rsid w:val="00C2104E"/>
    <w:rsid w:val="00C213FF"/>
    <w:rsid w:val="00C216BA"/>
    <w:rsid w:val="00C259E6"/>
    <w:rsid w:val="00C31715"/>
    <w:rsid w:val="00C32136"/>
    <w:rsid w:val="00C350E8"/>
    <w:rsid w:val="00C37754"/>
    <w:rsid w:val="00C40C8F"/>
    <w:rsid w:val="00C41472"/>
    <w:rsid w:val="00C45EC5"/>
    <w:rsid w:val="00C46249"/>
    <w:rsid w:val="00C528DD"/>
    <w:rsid w:val="00C55955"/>
    <w:rsid w:val="00C5698B"/>
    <w:rsid w:val="00C56D30"/>
    <w:rsid w:val="00C578DC"/>
    <w:rsid w:val="00C676EF"/>
    <w:rsid w:val="00C678A6"/>
    <w:rsid w:val="00C71A51"/>
    <w:rsid w:val="00C72578"/>
    <w:rsid w:val="00C73018"/>
    <w:rsid w:val="00C804FB"/>
    <w:rsid w:val="00C80A0C"/>
    <w:rsid w:val="00C80C89"/>
    <w:rsid w:val="00C8444D"/>
    <w:rsid w:val="00C8693E"/>
    <w:rsid w:val="00C93647"/>
    <w:rsid w:val="00C97D3B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0F87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B0F"/>
    <w:rsid w:val="00D24F90"/>
    <w:rsid w:val="00D330AE"/>
    <w:rsid w:val="00D357BC"/>
    <w:rsid w:val="00D4752B"/>
    <w:rsid w:val="00D47A4C"/>
    <w:rsid w:val="00D57802"/>
    <w:rsid w:val="00D616B6"/>
    <w:rsid w:val="00D632C5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3EA0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15ED0"/>
    <w:rsid w:val="00E24A81"/>
    <w:rsid w:val="00E24B1B"/>
    <w:rsid w:val="00E27AEC"/>
    <w:rsid w:val="00E35535"/>
    <w:rsid w:val="00E36465"/>
    <w:rsid w:val="00E434B4"/>
    <w:rsid w:val="00E44E41"/>
    <w:rsid w:val="00E4609D"/>
    <w:rsid w:val="00E532F8"/>
    <w:rsid w:val="00E55CE5"/>
    <w:rsid w:val="00E55F97"/>
    <w:rsid w:val="00E60D36"/>
    <w:rsid w:val="00E61C34"/>
    <w:rsid w:val="00E667EF"/>
    <w:rsid w:val="00E71B7B"/>
    <w:rsid w:val="00E7227C"/>
    <w:rsid w:val="00E73E72"/>
    <w:rsid w:val="00E747B3"/>
    <w:rsid w:val="00E75428"/>
    <w:rsid w:val="00E779B4"/>
    <w:rsid w:val="00E80DEA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609C"/>
    <w:rsid w:val="00F00F78"/>
    <w:rsid w:val="00F046B8"/>
    <w:rsid w:val="00F04E1D"/>
    <w:rsid w:val="00F066FF"/>
    <w:rsid w:val="00F11BA9"/>
    <w:rsid w:val="00F124F1"/>
    <w:rsid w:val="00F13611"/>
    <w:rsid w:val="00F137C5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53C0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D00B8"/>
    <w:rsid w:val="00FD11D8"/>
    <w:rsid w:val="00FD2079"/>
    <w:rsid w:val="00FD3944"/>
    <w:rsid w:val="00FD4791"/>
    <w:rsid w:val="00FD667C"/>
    <w:rsid w:val="00FE3CEF"/>
    <w:rsid w:val="00FE44A1"/>
    <w:rsid w:val="00FE469A"/>
    <w:rsid w:val="00FE4FE9"/>
    <w:rsid w:val="00FE56D2"/>
    <w:rsid w:val="00FE5A16"/>
    <w:rsid w:val="00FF3B65"/>
    <w:rsid w:val="00FF4DBB"/>
    <w:rsid w:val="00FF5D3B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EA6F1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Borkowski Kamil</cp:lastModifiedBy>
  <cp:revision>4</cp:revision>
  <cp:lastPrinted>2024-01-15T07:14:00Z</cp:lastPrinted>
  <dcterms:created xsi:type="dcterms:W3CDTF">2024-01-15T07:25:00Z</dcterms:created>
  <dcterms:modified xsi:type="dcterms:W3CDTF">2024-02-23T13:27:00Z</dcterms:modified>
</cp:coreProperties>
</file>