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19A16" w14:textId="31D50F43" w:rsidR="00214310" w:rsidRPr="00C26B3C" w:rsidRDefault="00A732F3" w:rsidP="00214310">
      <w:pPr>
        <w:rPr>
          <w:rFonts w:ascii="Arial" w:hAnsi="Arial" w:cs="Arial"/>
          <w:iCs/>
          <w:color w:val="000000"/>
        </w:rPr>
      </w:pPr>
      <w:r w:rsidRPr="00C26B3C">
        <w:rPr>
          <w:rFonts w:ascii="Arial" w:hAnsi="Arial" w:cs="Arial"/>
          <w:iCs/>
          <w:color w:val="000000"/>
        </w:rPr>
        <w:t xml:space="preserve">      </w:t>
      </w:r>
      <w:r w:rsidR="000377EE">
        <w:rPr>
          <w:rFonts w:ascii="Arial" w:hAnsi="Arial" w:cs="Arial"/>
          <w:iCs/>
          <w:color w:val="000000"/>
        </w:rPr>
        <w:t xml:space="preserve">                                             </w:t>
      </w:r>
      <w:r w:rsidRPr="00C26B3C">
        <w:rPr>
          <w:rFonts w:ascii="Arial" w:hAnsi="Arial" w:cs="Arial"/>
          <w:iCs/>
          <w:color w:val="000000"/>
        </w:rPr>
        <w:t xml:space="preserve">    </w:t>
      </w:r>
      <w:r w:rsidR="00BF5858">
        <w:rPr>
          <w:rFonts w:ascii="Arial" w:hAnsi="Arial" w:cs="Arial"/>
          <w:iCs/>
          <w:color w:val="000000"/>
        </w:rPr>
        <w:t xml:space="preserve">Załącznik nr </w:t>
      </w:r>
      <w:r w:rsidR="00393305">
        <w:rPr>
          <w:rFonts w:ascii="Arial" w:hAnsi="Arial" w:cs="Arial"/>
          <w:iCs/>
          <w:color w:val="000000"/>
        </w:rPr>
        <w:t>6</w:t>
      </w:r>
      <w:r w:rsidR="00214310" w:rsidRPr="00C26B3C">
        <w:rPr>
          <w:rFonts w:ascii="Arial" w:hAnsi="Arial" w:cs="Arial"/>
          <w:iCs/>
          <w:color w:val="000000"/>
        </w:rPr>
        <w:t xml:space="preserve"> do Umowy nr ………………</w:t>
      </w:r>
      <w:r w:rsidR="000377EE">
        <w:rPr>
          <w:rFonts w:ascii="Arial" w:hAnsi="Arial" w:cs="Arial"/>
          <w:iCs/>
          <w:color w:val="000000"/>
        </w:rPr>
        <w:t>………………</w:t>
      </w:r>
    </w:p>
    <w:p w14:paraId="0B60E5DC" w14:textId="77777777" w:rsidR="00214310" w:rsidRPr="00214310" w:rsidRDefault="00214310" w:rsidP="00192F7F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0"/>
        </w:rPr>
      </w:pPr>
    </w:p>
    <w:p w14:paraId="1F5ECE50" w14:textId="77777777" w:rsidR="00214310" w:rsidRPr="00214310" w:rsidRDefault="00214310" w:rsidP="00192F7F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0"/>
        </w:rPr>
      </w:pPr>
    </w:p>
    <w:p w14:paraId="131D9F0B" w14:textId="77777777" w:rsidR="00192F7F" w:rsidRPr="00214310" w:rsidRDefault="00192F7F" w:rsidP="00192F7F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0"/>
        </w:rPr>
      </w:pPr>
      <w:r w:rsidRPr="00214310">
        <w:rPr>
          <w:rFonts w:ascii="Arial" w:eastAsia="Lucida Sans Unicode" w:hAnsi="Arial" w:cs="Arial"/>
          <w:color w:val="000000"/>
        </w:rPr>
        <w:t>………………………………………</w:t>
      </w:r>
    </w:p>
    <w:p w14:paraId="726B2383" w14:textId="77777777" w:rsidR="00192F7F" w:rsidRPr="00214310" w:rsidRDefault="00596A02" w:rsidP="00192F7F">
      <w:pPr>
        <w:spacing w:after="0" w:line="240" w:lineRule="auto"/>
        <w:rPr>
          <w:rFonts w:ascii="Arial" w:eastAsiaTheme="minorHAnsi" w:hAnsi="Arial" w:cs="Arial"/>
          <w:b/>
        </w:rPr>
      </w:pPr>
      <w:r w:rsidRPr="00214310">
        <w:rPr>
          <w:rFonts w:ascii="Arial" w:eastAsia="Lucida Sans Unicode" w:hAnsi="Arial" w:cs="Arial"/>
          <w:color w:val="000000"/>
        </w:rPr>
        <w:t>Miejscowość, data</w:t>
      </w:r>
    </w:p>
    <w:p w14:paraId="133E537A" w14:textId="77777777" w:rsidR="00192F7F" w:rsidRPr="00214310" w:rsidRDefault="00192F7F" w:rsidP="00192F7F">
      <w:pPr>
        <w:spacing w:after="0"/>
        <w:rPr>
          <w:rFonts w:ascii="Arial" w:hAnsi="Arial" w:cs="Arial"/>
        </w:rPr>
      </w:pPr>
    </w:p>
    <w:p w14:paraId="59151E99" w14:textId="77777777" w:rsidR="00192F7F" w:rsidRPr="00214310" w:rsidRDefault="00192F7F" w:rsidP="00192F7F">
      <w:pPr>
        <w:spacing w:after="0"/>
        <w:rPr>
          <w:rFonts w:ascii="Arial" w:hAnsi="Arial" w:cs="Arial"/>
        </w:rPr>
      </w:pPr>
    </w:p>
    <w:p w14:paraId="1A43C507" w14:textId="77777777" w:rsidR="00192F7F" w:rsidRPr="00214310" w:rsidRDefault="001615FB" w:rsidP="00192F7F">
      <w:pPr>
        <w:spacing w:after="0"/>
        <w:ind w:left="4248"/>
        <w:rPr>
          <w:rFonts w:ascii="Arial" w:hAnsi="Arial" w:cs="Arial"/>
          <w:b/>
        </w:rPr>
      </w:pPr>
      <w:r w:rsidRPr="00214310">
        <w:rPr>
          <w:rFonts w:ascii="Arial" w:hAnsi="Arial" w:cs="Arial"/>
          <w:b/>
        </w:rPr>
        <w:t>Do Dyrektora</w:t>
      </w:r>
    </w:p>
    <w:p w14:paraId="34EA512B" w14:textId="77777777" w:rsidR="00192F7F" w:rsidRPr="00214310" w:rsidRDefault="00192F7F" w:rsidP="00192F7F">
      <w:pPr>
        <w:spacing w:after="0"/>
        <w:ind w:left="4248"/>
        <w:rPr>
          <w:rFonts w:ascii="Arial" w:hAnsi="Arial" w:cs="Arial"/>
          <w:b/>
        </w:rPr>
      </w:pPr>
      <w:r w:rsidRPr="00214310">
        <w:rPr>
          <w:rFonts w:ascii="Arial" w:hAnsi="Arial" w:cs="Arial"/>
          <w:b/>
        </w:rPr>
        <w:t xml:space="preserve">PKP Polskie Linie Kolejowe S. A. </w:t>
      </w:r>
    </w:p>
    <w:p w14:paraId="1C38BE3B" w14:textId="77777777" w:rsidR="00192F7F" w:rsidRPr="00214310" w:rsidRDefault="00192F7F" w:rsidP="00192F7F">
      <w:pPr>
        <w:spacing w:after="0"/>
        <w:ind w:left="4248"/>
        <w:rPr>
          <w:rFonts w:ascii="Arial" w:hAnsi="Arial" w:cs="Arial"/>
          <w:b/>
        </w:rPr>
      </w:pPr>
      <w:r w:rsidRPr="00214310">
        <w:rPr>
          <w:rFonts w:ascii="Arial" w:hAnsi="Arial" w:cs="Arial"/>
          <w:b/>
        </w:rPr>
        <w:t>Zakład Linii Kolejowych w Łodzi</w:t>
      </w:r>
    </w:p>
    <w:p w14:paraId="47E6AE95" w14:textId="77777777" w:rsidR="00192F7F" w:rsidRPr="00214310" w:rsidRDefault="00192F7F" w:rsidP="00192F7F">
      <w:pPr>
        <w:spacing w:after="0"/>
        <w:ind w:left="4248"/>
        <w:rPr>
          <w:rFonts w:ascii="Arial" w:hAnsi="Arial" w:cs="Arial"/>
          <w:b/>
        </w:rPr>
      </w:pPr>
      <w:r w:rsidRPr="00214310">
        <w:rPr>
          <w:rFonts w:ascii="Arial" w:hAnsi="Arial" w:cs="Arial"/>
          <w:b/>
        </w:rPr>
        <w:t>ul. Tuwima 28</w:t>
      </w:r>
    </w:p>
    <w:p w14:paraId="77C4591A" w14:textId="77777777" w:rsidR="00192F7F" w:rsidRPr="00214310" w:rsidRDefault="00192F7F" w:rsidP="00192F7F">
      <w:pPr>
        <w:spacing w:after="0"/>
        <w:ind w:left="4248"/>
        <w:rPr>
          <w:rFonts w:ascii="Arial" w:hAnsi="Arial" w:cs="Arial"/>
        </w:rPr>
      </w:pPr>
      <w:r w:rsidRPr="00214310">
        <w:rPr>
          <w:rFonts w:ascii="Arial" w:hAnsi="Arial" w:cs="Arial"/>
          <w:b/>
        </w:rPr>
        <w:t>90-002 Łódź</w:t>
      </w:r>
    </w:p>
    <w:p w14:paraId="429B2585" w14:textId="77777777" w:rsidR="00192F7F" w:rsidRPr="00214310" w:rsidRDefault="00192F7F" w:rsidP="00192F7F">
      <w:pPr>
        <w:spacing w:after="0"/>
        <w:rPr>
          <w:rFonts w:ascii="Arial" w:hAnsi="Arial" w:cs="Arial"/>
        </w:rPr>
      </w:pPr>
    </w:p>
    <w:p w14:paraId="54FB2885" w14:textId="77777777" w:rsidR="00192F7F" w:rsidRPr="00214310" w:rsidRDefault="00192F7F" w:rsidP="00192F7F">
      <w:pPr>
        <w:spacing w:after="0"/>
        <w:rPr>
          <w:rFonts w:ascii="Arial" w:hAnsi="Arial" w:cs="Arial"/>
        </w:rPr>
      </w:pPr>
    </w:p>
    <w:p w14:paraId="424E61EA" w14:textId="77777777" w:rsidR="00192F7F" w:rsidRPr="00214310" w:rsidRDefault="00192F7F" w:rsidP="00192F7F">
      <w:pPr>
        <w:spacing w:after="0"/>
        <w:ind w:left="2832" w:firstLine="708"/>
        <w:rPr>
          <w:rFonts w:ascii="Arial" w:hAnsi="Arial" w:cs="Arial"/>
        </w:rPr>
      </w:pPr>
    </w:p>
    <w:p w14:paraId="540F218D" w14:textId="77777777" w:rsidR="00955BB2" w:rsidRPr="00214310" w:rsidRDefault="00955BB2" w:rsidP="00192F7F">
      <w:pPr>
        <w:spacing w:after="0"/>
        <w:ind w:left="2832" w:firstLine="708"/>
        <w:rPr>
          <w:rFonts w:ascii="Arial" w:hAnsi="Arial" w:cs="Arial"/>
        </w:rPr>
      </w:pPr>
    </w:p>
    <w:p w14:paraId="63870C5E" w14:textId="77777777" w:rsidR="00192F7F" w:rsidRPr="00214310" w:rsidRDefault="00192F7F" w:rsidP="00192F7F">
      <w:pPr>
        <w:spacing w:after="0"/>
        <w:ind w:left="2832" w:firstLine="708"/>
        <w:rPr>
          <w:rFonts w:ascii="Arial" w:hAnsi="Arial" w:cs="Arial"/>
          <w:b/>
        </w:rPr>
      </w:pPr>
      <w:r w:rsidRPr="00214310">
        <w:rPr>
          <w:rFonts w:ascii="Arial" w:hAnsi="Arial" w:cs="Arial"/>
          <w:b/>
        </w:rPr>
        <w:t>WNIOSEK</w:t>
      </w:r>
    </w:p>
    <w:p w14:paraId="4EF24C70" w14:textId="77777777" w:rsidR="00E96EEE" w:rsidRPr="00214310" w:rsidRDefault="00192F7F" w:rsidP="00214310">
      <w:pPr>
        <w:spacing w:after="0"/>
        <w:jc w:val="both"/>
        <w:rPr>
          <w:rFonts w:ascii="Arial" w:hAnsi="Arial" w:cs="Arial"/>
        </w:rPr>
      </w:pP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</w:p>
    <w:p w14:paraId="406B39CE" w14:textId="77777777" w:rsidR="00204704" w:rsidRDefault="00192F7F" w:rsidP="00214310">
      <w:pPr>
        <w:spacing w:after="0" w:line="360" w:lineRule="auto"/>
        <w:ind w:firstLine="1134"/>
        <w:jc w:val="both"/>
        <w:rPr>
          <w:rFonts w:ascii="Arial" w:hAnsi="Arial" w:cs="Arial"/>
          <w:i/>
        </w:rPr>
      </w:pPr>
      <w:r w:rsidRPr="00214310">
        <w:rPr>
          <w:rFonts w:ascii="Arial" w:hAnsi="Arial" w:cs="Arial"/>
        </w:rPr>
        <w:t xml:space="preserve">Zwracam się z prośbą o poinformowanie pracowników </w:t>
      </w:r>
      <w:r w:rsidR="00E96EEE" w:rsidRPr="00214310">
        <w:rPr>
          <w:rFonts w:ascii="Arial" w:hAnsi="Arial" w:cs="Arial"/>
          <w:i/>
        </w:rPr>
        <w:t xml:space="preserve">(nazwa firmy) </w:t>
      </w:r>
    </w:p>
    <w:p w14:paraId="6C957ADC" w14:textId="77777777" w:rsidR="00204704" w:rsidRDefault="00204704" w:rsidP="00214310">
      <w:pPr>
        <w:spacing w:after="0" w:line="360" w:lineRule="auto"/>
        <w:ind w:firstLine="1134"/>
        <w:jc w:val="both"/>
        <w:rPr>
          <w:rFonts w:ascii="Arial" w:hAnsi="Arial" w:cs="Arial"/>
          <w:i/>
        </w:rPr>
      </w:pPr>
    </w:p>
    <w:p w14:paraId="3D9740C2" w14:textId="77777777" w:rsidR="00192F7F" w:rsidRPr="00214310" w:rsidRDefault="00192F7F" w:rsidP="00204704">
      <w:pPr>
        <w:spacing w:after="0" w:line="360" w:lineRule="auto"/>
        <w:jc w:val="both"/>
        <w:rPr>
          <w:rFonts w:ascii="Arial" w:hAnsi="Arial" w:cs="Arial"/>
          <w:i/>
        </w:rPr>
      </w:pPr>
      <w:r w:rsidRPr="00214310">
        <w:rPr>
          <w:rFonts w:ascii="Arial" w:hAnsi="Arial" w:cs="Arial"/>
        </w:rPr>
        <w:t>……………</w:t>
      </w:r>
      <w:r w:rsidR="00214310">
        <w:rPr>
          <w:rFonts w:ascii="Arial" w:hAnsi="Arial" w:cs="Arial"/>
        </w:rPr>
        <w:t>………….</w:t>
      </w:r>
      <w:r w:rsidRPr="00214310">
        <w:rPr>
          <w:rFonts w:ascii="Arial" w:hAnsi="Arial" w:cs="Arial"/>
        </w:rPr>
        <w:t>……</w:t>
      </w:r>
      <w:r w:rsidR="00E96EEE" w:rsidRPr="00214310">
        <w:rPr>
          <w:rFonts w:ascii="Arial" w:hAnsi="Arial" w:cs="Arial"/>
        </w:rPr>
        <w:t>…………………………………………………</w:t>
      </w:r>
      <w:r w:rsidR="00371291" w:rsidRPr="00214310">
        <w:rPr>
          <w:rFonts w:ascii="Arial" w:hAnsi="Arial" w:cs="Arial"/>
        </w:rPr>
        <w:t>……..</w:t>
      </w:r>
      <w:r w:rsidR="00E96EEE" w:rsidRPr="00214310">
        <w:rPr>
          <w:rFonts w:ascii="Arial" w:hAnsi="Arial" w:cs="Arial"/>
        </w:rPr>
        <w:t>…………………….</w:t>
      </w:r>
      <w:r w:rsidRPr="00214310">
        <w:rPr>
          <w:rFonts w:ascii="Arial" w:hAnsi="Arial" w:cs="Arial"/>
        </w:rPr>
        <w:br/>
        <w:t>o zagrożeniach dla zdrowia i życia podczas wykonywania prac na terenie PKP Polskie Linie Kolejowe S. A. Zakład</w:t>
      </w:r>
      <w:r w:rsidR="00955BB2" w:rsidRPr="00214310">
        <w:rPr>
          <w:rFonts w:ascii="Arial" w:hAnsi="Arial" w:cs="Arial"/>
        </w:rPr>
        <w:t>u</w:t>
      </w:r>
      <w:r w:rsidRPr="00214310">
        <w:rPr>
          <w:rFonts w:ascii="Arial" w:hAnsi="Arial" w:cs="Arial"/>
        </w:rPr>
        <w:t xml:space="preserve"> Linii Kolejowych w Łodzi, na terenie którego będzie realizowana umowa</w:t>
      </w:r>
      <w:r w:rsidRPr="00214310">
        <w:rPr>
          <w:rFonts w:ascii="Arial" w:hAnsi="Arial" w:cs="Arial"/>
          <w:i/>
        </w:rPr>
        <w:t>.</w:t>
      </w:r>
    </w:p>
    <w:p w14:paraId="6E9C2F9C" w14:textId="77777777" w:rsidR="009908FE" w:rsidRPr="00214310" w:rsidRDefault="009908FE">
      <w:pPr>
        <w:rPr>
          <w:rFonts w:ascii="Arial" w:hAnsi="Arial" w:cs="Arial"/>
        </w:rPr>
      </w:pPr>
    </w:p>
    <w:p w14:paraId="78DB6B67" w14:textId="77777777" w:rsidR="00192F7F" w:rsidRPr="00214310" w:rsidRDefault="00192F7F">
      <w:pPr>
        <w:rPr>
          <w:rFonts w:ascii="Arial" w:hAnsi="Arial" w:cs="Arial"/>
        </w:rPr>
      </w:pPr>
    </w:p>
    <w:p w14:paraId="14B458D0" w14:textId="77777777" w:rsidR="00596A02" w:rsidRPr="00214310" w:rsidRDefault="00596A02" w:rsidP="00596A02">
      <w:pPr>
        <w:spacing w:after="0" w:line="240" w:lineRule="auto"/>
        <w:rPr>
          <w:rFonts w:ascii="Arial" w:hAnsi="Arial" w:cs="Arial"/>
        </w:rPr>
      </w:pP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</w:p>
    <w:p w14:paraId="65BFE9EB" w14:textId="77777777" w:rsidR="00955BB2" w:rsidRPr="00214310" w:rsidRDefault="00955BB2" w:rsidP="00596A02">
      <w:pPr>
        <w:spacing w:after="0" w:line="240" w:lineRule="auto"/>
        <w:rPr>
          <w:rFonts w:ascii="Arial" w:hAnsi="Arial" w:cs="Arial"/>
        </w:rPr>
      </w:pPr>
    </w:p>
    <w:p w14:paraId="0E7DCBB8" w14:textId="77777777" w:rsidR="00955BB2" w:rsidRPr="00214310" w:rsidRDefault="00955BB2" w:rsidP="00596A02">
      <w:pPr>
        <w:spacing w:after="0" w:line="240" w:lineRule="auto"/>
        <w:rPr>
          <w:rFonts w:ascii="Arial" w:hAnsi="Arial" w:cs="Arial"/>
        </w:rPr>
      </w:pPr>
    </w:p>
    <w:p w14:paraId="0AFD022D" w14:textId="77777777" w:rsidR="00955BB2" w:rsidRPr="00214310" w:rsidRDefault="00955BB2" w:rsidP="00596A02">
      <w:pPr>
        <w:spacing w:after="0" w:line="240" w:lineRule="auto"/>
        <w:rPr>
          <w:rFonts w:ascii="Arial" w:hAnsi="Arial" w:cs="Arial"/>
        </w:rPr>
      </w:pPr>
    </w:p>
    <w:p w14:paraId="274931E5" w14:textId="77777777" w:rsidR="00955BB2" w:rsidRPr="00214310" w:rsidRDefault="00955BB2" w:rsidP="00596A02">
      <w:pPr>
        <w:spacing w:after="0" w:line="240" w:lineRule="auto"/>
        <w:rPr>
          <w:rFonts w:ascii="Arial" w:hAnsi="Arial" w:cs="Arial"/>
        </w:rPr>
      </w:pPr>
    </w:p>
    <w:p w14:paraId="3E0BE4D9" w14:textId="77777777" w:rsidR="00192F7F" w:rsidRPr="00214310" w:rsidRDefault="00192F7F" w:rsidP="00214310">
      <w:pPr>
        <w:spacing w:after="0" w:line="240" w:lineRule="auto"/>
        <w:ind w:left="4956"/>
        <w:rPr>
          <w:rFonts w:ascii="Arial" w:hAnsi="Arial" w:cs="Arial"/>
        </w:rPr>
      </w:pPr>
      <w:r w:rsidRPr="00214310">
        <w:rPr>
          <w:rFonts w:ascii="Arial" w:hAnsi="Arial" w:cs="Arial"/>
        </w:rPr>
        <w:t>……………………………</w:t>
      </w:r>
      <w:r w:rsidR="00596A02" w:rsidRPr="00214310">
        <w:rPr>
          <w:rFonts w:ascii="Arial" w:hAnsi="Arial" w:cs="Arial"/>
        </w:rPr>
        <w:t>…………………</w:t>
      </w:r>
    </w:p>
    <w:p w14:paraId="69573DAF" w14:textId="77777777" w:rsidR="00192F7F" w:rsidRPr="00C24BED" w:rsidRDefault="00192F7F" w:rsidP="0027198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C24BED">
        <w:rPr>
          <w:rFonts w:ascii="Arial" w:hAnsi="Arial" w:cs="Arial"/>
          <w:sz w:val="18"/>
          <w:szCs w:val="18"/>
        </w:rPr>
        <w:t>podpis i pieczęć firmowa</w:t>
      </w:r>
      <w:r w:rsidR="00596A02" w:rsidRPr="00C24BED">
        <w:rPr>
          <w:rFonts w:ascii="Arial" w:hAnsi="Arial" w:cs="Arial"/>
          <w:sz w:val="18"/>
          <w:szCs w:val="18"/>
        </w:rPr>
        <w:t xml:space="preserve"> </w:t>
      </w:r>
      <w:r w:rsidR="00DF6703" w:rsidRPr="00C24BED">
        <w:rPr>
          <w:rFonts w:ascii="Arial" w:hAnsi="Arial" w:cs="Arial"/>
          <w:sz w:val="18"/>
          <w:szCs w:val="18"/>
        </w:rPr>
        <w:t>Wykonawcy</w:t>
      </w:r>
    </w:p>
    <w:sectPr w:rsidR="00192F7F" w:rsidRPr="00C24BE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C997D" w14:textId="77777777" w:rsidR="007A6247" w:rsidRDefault="007A6247" w:rsidP="00A732F3">
      <w:pPr>
        <w:spacing w:after="0" w:line="240" w:lineRule="auto"/>
      </w:pPr>
      <w:r>
        <w:separator/>
      </w:r>
    </w:p>
  </w:endnote>
  <w:endnote w:type="continuationSeparator" w:id="0">
    <w:p w14:paraId="62BAB536" w14:textId="77777777" w:rsidR="007A6247" w:rsidRDefault="007A6247" w:rsidP="00A73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34743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629C8B" w14:textId="77777777" w:rsidR="00A732F3" w:rsidRDefault="00A732F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F24D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F24D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1C7349" w14:textId="77777777" w:rsidR="00A732F3" w:rsidRDefault="00A732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64F25" w14:textId="77777777" w:rsidR="007A6247" w:rsidRDefault="007A6247" w:rsidP="00A732F3">
      <w:pPr>
        <w:spacing w:after="0" w:line="240" w:lineRule="auto"/>
      </w:pPr>
      <w:r>
        <w:separator/>
      </w:r>
    </w:p>
  </w:footnote>
  <w:footnote w:type="continuationSeparator" w:id="0">
    <w:p w14:paraId="3D0DA6C4" w14:textId="77777777" w:rsidR="007A6247" w:rsidRDefault="007A6247" w:rsidP="00A732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D6388"/>
    <w:multiLevelType w:val="hybridMultilevel"/>
    <w:tmpl w:val="2C78862E"/>
    <w:lvl w:ilvl="0" w:tplc="152A5404">
      <w:start w:val="1"/>
      <w:numFmt w:val="decimal"/>
      <w:lvlText w:val="%1."/>
      <w:lvlJc w:val="left"/>
      <w:pPr>
        <w:ind w:left="644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791086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DD9"/>
    <w:rsid w:val="000377EE"/>
    <w:rsid w:val="000932BF"/>
    <w:rsid w:val="000A2403"/>
    <w:rsid w:val="000D0534"/>
    <w:rsid w:val="000F31C8"/>
    <w:rsid w:val="001004FB"/>
    <w:rsid w:val="001615FB"/>
    <w:rsid w:val="00173747"/>
    <w:rsid w:val="00182E9F"/>
    <w:rsid w:val="00192F7F"/>
    <w:rsid w:val="001E7FA5"/>
    <w:rsid w:val="001F24D0"/>
    <w:rsid w:val="0020169B"/>
    <w:rsid w:val="00204704"/>
    <w:rsid w:val="00204E7E"/>
    <w:rsid w:val="00214310"/>
    <w:rsid w:val="00271988"/>
    <w:rsid w:val="00371291"/>
    <w:rsid w:val="00393305"/>
    <w:rsid w:val="003C6715"/>
    <w:rsid w:val="00442432"/>
    <w:rsid w:val="00445C2B"/>
    <w:rsid w:val="00526470"/>
    <w:rsid w:val="00596A02"/>
    <w:rsid w:val="005B5D62"/>
    <w:rsid w:val="005C022D"/>
    <w:rsid w:val="005D6558"/>
    <w:rsid w:val="006E4F5E"/>
    <w:rsid w:val="007A6247"/>
    <w:rsid w:val="007E7FBA"/>
    <w:rsid w:val="00800DD2"/>
    <w:rsid w:val="00922B0D"/>
    <w:rsid w:val="00955BB2"/>
    <w:rsid w:val="009908FE"/>
    <w:rsid w:val="009C048E"/>
    <w:rsid w:val="009E0547"/>
    <w:rsid w:val="00A01F0C"/>
    <w:rsid w:val="00A732F3"/>
    <w:rsid w:val="00B029C7"/>
    <w:rsid w:val="00B750D8"/>
    <w:rsid w:val="00BB0764"/>
    <w:rsid w:val="00BD1B52"/>
    <w:rsid w:val="00BF5858"/>
    <w:rsid w:val="00C05521"/>
    <w:rsid w:val="00C24BED"/>
    <w:rsid w:val="00C26B3C"/>
    <w:rsid w:val="00C9492A"/>
    <w:rsid w:val="00CA1CB6"/>
    <w:rsid w:val="00CF6952"/>
    <w:rsid w:val="00D102B2"/>
    <w:rsid w:val="00D60DD9"/>
    <w:rsid w:val="00DA099E"/>
    <w:rsid w:val="00DF6703"/>
    <w:rsid w:val="00E0133A"/>
    <w:rsid w:val="00E96EEE"/>
    <w:rsid w:val="00EB6205"/>
    <w:rsid w:val="00EE2FE6"/>
    <w:rsid w:val="00F22E9E"/>
    <w:rsid w:val="00F27FB4"/>
    <w:rsid w:val="00F4498E"/>
    <w:rsid w:val="00F5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ACEC9"/>
  <w15:chartTrackingRefBased/>
  <w15:docId w15:val="{C908F7C7-E1CE-4A94-BE74-E524E9C99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2F7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3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32F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73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2F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Janocha Danuta</dc:creator>
  <cp:keywords/>
  <dc:description/>
  <cp:lastModifiedBy>Czaplińska Barbara</cp:lastModifiedBy>
  <cp:revision>11</cp:revision>
  <cp:lastPrinted>2019-01-16T12:49:00Z</cp:lastPrinted>
  <dcterms:created xsi:type="dcterms:W3CDTF">2023-03-08T08:44:00Z</dcterms:created>
  <dcterms:modified xsi:type="dcterms:W3CDTF">2024-03-11T09:41:00Z</dcterms:modified>
</cp:coreProperties>
</file>