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5CAC" w:rsidRDefault="009F5CAC" w:rsidP="009F5CAC">
      <w:pPr>
        <w:spacing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noProof/>
          <w:sz w:val="22"/>
          <w:szCs w:val="22"/>
        </w:rPr>
        <w:drawing>
          <wp:inline distT="0" distB="0" distL="0" distR="0" wp14:anchorId="22D1688A">
            <wp:extent cx="5942965" cy="504825"/>
            <wp:effectExtent l="0" t="0" r="635" b="9525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2965" cy="5048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F5CAC" w:rsidRDefault="009F5CAC" w:rsidP="006C25C3">
      <w:pPr>
        <w:spacing w:line="360" w:lineRule="auto"/>
        <w:jc w:val="right"/>
        <w:rPr>
          <w:rFonts w:ascii="Arial" w:hAnsi="Arial" w:cs="Arial"/>
          <w:b/>
          <w:sz w:val="22"/>
          <w:szCs w:val="22"/>
        </w:rPr>
      </w:pPr>
    </w:p>
    <w:p w:rsidR="009C0245" w:rsidRPr="00176203" w:rsidRDefault="009C0245" w:rsidP="006C25C3">
      <w:pPr>
        <w:spacing w:line="360" w:lineRule="auto"/>
        <w:jc w:val="right"/>
        <w:rPr>
          <w:rFonts w:ascii="Arial" w:hAnsi="Arial" w:cs="Arial"/>
          <w:sz w:val="22"/>
          <w:szCs w:val="22"/>
        </w:rPr>
      </w:pPr>
      <w:r w:rsidRPr="00176203">
        <w:rPr>
          <w:rFonts w:ascii="Arial" w:hAnsi="Arial" w:cs="Arial"/>
          <w:sz w:val="22"/>
          <w:szCs w:val="22"/>
        </w:rPr>
        <w:t>Załącz</w:t>
      </w:r>
      <w:r w:rsidR="008747CB" w:rsidRPr="00176203">
        <w:rPr>
          <w:rFonts w:ascii="Arial" w:hAnsi="Arial" w:cs="Arial"/>
          <w:sz w:val="22"/>
          <w:szCs w:val="22"/>
        </w:rPr>
        <w:t xml:space="preserve">nik nr </w:t>
      </w:r>
      <w:r w:rsidR="001860E1">
        <w:rPr>
          <w:rFonts w:ascii="Arial" w:hAnsi="Arial" w:cs="Arial"/>
          <w:sz w:val="22"/>
          <w:szCs w:val="22"/>
        </w:rPr>
        <w:t>4</w:t>
      </w:r>
      <w:bookmarkStart w:id="0" w:name="_GoBack"/>
      <w:bookmarkEnd w:id="0"/>
      <w:r w:rsidR="008E6377" w:rsidRPr="00176203">
        <w:rPr>
          <w:rFonts w:ascii="Arial" w:hAnsi="Arial" w:cs="Arial"/>
          <w:sz w:val="22"/>
          <w:szCs w:val="22"/>
        </w:rPr>
        <w:t xml:space="preserve"> do U</w:t>
      </w:r>
      <w:r w:rsidRPr="00176203">
        <w:rPr>
          <w:rFonts w:ascii="Arial" w:hAnsi="Arial" w:cs="Arial"/>
          <w:sz w:val="22"/>
          <w:szCs w:val="22"/>
        </w:rPr>
        <w:t>mowy</w:t>
      </w:r>
      <w:r w:rsidR="008E6377" w:rsidRPr="00176203">
        <w:rPr>
          <w:rFonts w:ascii="Arial" w:hAnsi="Arial" w:cs="Arial"/>
          <w:sz w:val="22"/>
          <w:szCs w:val="22"/>
        </w:rPr>
        <w:t xml:space="preserve"> n</w:t>
      </w:r>
      <w:r w:rsidRPr="00176203">
        <w:rPr>
          <w:rFonts w:ascii="Arial" w:hAnsi="Arial" w:cs="Arial"/>
          <w:sz w:val="22"/>
          <w:szCs w:val="22"/>
        </w:rPr>
        <w:t xml:space="preserve">r </w:t>
      </w:r>
      <w:r w:rsidR="00AF442D" w:rsidRPr="00176203">
        <w:rPr>
          <w:rFonts w:ascii="Arial" w:hAnsi="Arial" w:cs="Arial"/>
          <w:sz w:val="22"/>
          <w:szCs w:val="22"/>
        </w:rPr>
        <w:t>…………………</w:t>
      </w:r>
      <w:r w:rsidR="009F5CAC" w:rsidRPr="00176203">
        <w:rPr>
          <w:rFonts w:ascii="Arial" w:hAnsi="Arial" w:cs="Arial"/>
          <w:sz w:val="22"/>
          <w:szCs w:val="22"/>
        </w:rPr>
        <w:t>……</w:t>
      </w:r>
      <w:r w:rsidR="00176203" w:rsidRPr="00176203">
        <w:rPr>
          <w:rFonts w:ascii="Arial" w:hAnsi="Arial" w:cs="Arial"/>
          <w:sz w:val="22"/>
          <w:szCs w:val="22"/>
        </w:rPr>
        <w:t>……. z dnia …………………….</w:t>
      </w:r>
    </w:p>
    <w:p w:rsidR="009C0245" w:rsidRPr="00176203" w:rsidRDefault="009C0245" w:rsidP="004F7A1E">
      <w:pPr>
        <w:spacing w:line="360" w:lineRule="auto"/>
        <w:rPr>
          <w:rFonts w:ascii="Arial" w:hAnsi="Arial" w:cs="Arial"/>
          <w:sz w:val="22"/>
          <w:szCs w:val="22"/>
        </w:rPr>
      </w:pPr>
    </w:p>
    <w:p w:rsidR="00550942" w:rsidRDefault="00BC5782" w:rsidP="004F7A1E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.</w:t>
      </w:r>
      <w:r w:rsidR="009C0245" w:rsidRPr="00BC5782">
        <w:rPr>
          <w:rFonts w:ascii="Arial" w:hAnsi="Arial" w:cs="Arial"/>
          <w:sz w:val="22"/>
          <w:szCs w:val="22"/>
        </w:rPr>
        <w:t>……………………………….  , …………………</w:t>
      </w:r>
    </w:p>
    <w:p w:rsidR="009C0245" w:rsidRPr="00BC5782" w:rsidRDefault="00BC5782" w:rsidP="004F7A1E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(miejscowość</w:t>
      </w:r>
      <w:r w:rsidR="009C0245" w:rsidRPr="00BC5782">
        <w:rPr>
          <w:rFonts w:ascii="Arial" w:hAnsi="Arial" w:cs="Arial"/>
          <w:sz w:val="22"/>
          <w:szCs w:val="22"/>
        </w:rPr>
        <w:t>, data)</w:t>
      </w:r>
    </w:p>
    <w:p w:rsidR="009C0245" w:rsidRPr="00BC5782" w:rsidRDefault="009C0245" w:rsidP="004F7A1E">
      <w:pPr>
        <w:spacing w:line="360" w:lineRule="auto"/>
        <w:rPr>
          <w:rFonts w:ascii="Arial" w:hAnsi="Arial" w:cs="Arial"/>
          <w:sz w:val="22"/>
          <w:szCs w:val="22"/>
        </w:rPr>
      </w:pPr>
    </w:p>
    <w:p w:rsidR="009C0245" w:rsidRPr="00BC5782" w:rsidRDefault="009C0245" w:rsidP="004F7A1E">
      <w:pPr>
        <w:spacing w:line="360" w:lineRule="auto"/>
        <w:rPr>
          <w:rFonts w:ascii="Arial" w:hAnsi="Arial" w:cs="Arial"/>
          <w:sz w:val="22"/>
          <w:szCs w:val="22"/>
        </w:rPr>
      </w:pPr>
      <w:r w:rsidRPr="00BC5782">
        <w:rPr>
          <w:rFonts w:ascii="Arial" w:hAnsi="Arial" w:cs="Arial"/>
          <w:sz w:val="22"/>
          <w:szCs w:val="22"/>
        </w:rPr>
        <w:t>………………………………………………</w:t>
      </w:r>
    </w:p>
    <w:p w:rsidR="009C0245" w:rsidRPr="00BC5782" w:rsidRDefault="00BC5782" w:rsidP="004F7A1E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</w:t>
      </w:r>
      <w:r w:rsidR="009C0245" w:rsidRPr="00BC5782">
        <w:rPr>
          <w:rFonts w:ascii="Arial" w:hAnsi="Arial" w:cs="Arial"/>
          <w:sz w:val="22"/>
          <w:szCs w:val="22"/>
        </w:rPr>
        <w:t>imię i nazwisko)</w:t>
      </w:r>
    </w:p>
    <w:p w:rsidR="009C0245" w:rsidRPr="00BC5782" w:rsidRDefault="009C0245" w:rsidP="004F7A1E">
      <w:pPr>
        <w:spacing w:line="360" w:lineRule="auto"/>
        <w:rPr>
          <w:rFonts w:ascii="Arial" w:hAnsi="Arial" w:cs="Arial"/>
          <w:sz w:val="22"/>
          <w:szCs w:val="22"/>
        </w:rPr>
      </w:pPr>
    </w:p>
    <w:p w:rsidR="009C0245" w:rsidRPr="00BC5782" w:rsidRDefault="009C0245" w:rsidP="004F7A1E">
      <w:pPr>
        <w:spacing w:line="360" w:lineRule="auto"/>
        <w:rPr>
          <w:rFonts w:ascii="Arial" w:hAnsi="Arial" w:cs="Arial"/>
          <w:sz w:val="22"/>
          <w:szCs w:val="22"/>
        </w:rPr>
      </w:pPr>
      <w:r w:rsidRPr="00BC5782">
        <w:rPr>
          <w:rFonts w:ascii="Arial" w:hAnsi="Arial" w:cs="Arial"/>
          <w:sz w:val="22"/>
          <w:szCs w:val="22"/>
        </w:rPr>
        <w:t>………………………………………………</w:t>
      </w:r>
    </w:p>
    <w:p w:rsidR="009C0245" w:rsidRPr="00BC5782" w:rsidRDefault="009C0245" w:rsidP="004F7A1E">
      <w:pPr>
        <w:spacing w:line="360" w:lineRule="auto"/>
        <w:rPr>
          <w:rFonts w:ascii="Arial" w:hAnsi="Arial" w:cs="Arial"/>
          <w:sz w:val="22"/>
          <w:szCs w:val="22"/>
        </w:rPr>
      </w:pPr>
      <w:r w:rsidRPr="00BC5782">
        <w:rPr>
          <w:rFonts w:ascii="Arial" w:hAnsi="Arial" w:cs="Arial"/>
          <w:sz w:val="22"/>
          <w:szCs w:val="22"/>
        </w:rPr>
        <w:t>(nazwa jednostki organizacyjnej – firmy)</w:t>
      </w:r>
    </w:p>
    <w:p w:rsidR="009C0245" w:rsidRPr="00BC5782" w:rsidRDefault="009C0245" w:rsidP="004F7A1E">
      <w:pPr>
        <w:spacing w:line="360" w:lineRule="auto"/>
        <w:rPr>
          <w:rFonts w:ascii="Arial" w:hAnsi="Arial" w:cs="Arial"/>
          <w:sz w:val="22"/>
          <w:szCs w:val="22"/>
        </w:rPr>
      </w:pPr>
    </w:p>
    <w:p w:rsidR="009C0245" w:rsidRPr="00BC5782" w:rsidRDefault="009C0245" w:rsidP="004F7A1E">
      <w:pPr>
        <w:spacing w:line="360" w:lineRule="auto"/>
        <w:rPr>
          <w:rFonts w:ascii="Arial" w:hAnsi="Arial" w:cs="Arial"/>
          <w:sz w:val="22"/>
          <w:szCs w:val="22"/>
        </w:rPr>
      </w:pPr>
      <w:r w:rsidRPr="00BC5782">
        <w:rPr>
          <w:rFonts w:ascii="Arial" w:hAnsi="Arial" w:cs="Arial"/>
          <w:sz w:val="22"/>
          <w:szCs w:val="22"/>
        </w:rPr>
        <w:t>………………………………………………</w:t>
      </w:r>
    </w:p>
    <w:p w:rsidR="009C0245" w:rsidRPr="00BC5782" w:rsidRDefault="009C0245" w:rsidP="004F7A1E">
      <w:pPr>
        <w:spacing w:line="360" w:lineRule="auto"/>
        <w:rPr>
          <w:rFonts w:ascii="Arial" w:hAnsi="Arial" w:cs="Arial"/>
          <w:sz w:val="22"/>
          <w:szCs w:val="22"/>
        </w:rPr>
      </w:pPr>
      <w:r w:rsidRPr="00BC5782">
        <w:rPr>
          <w:rFonts w:ascii="Arial" w:hAnsi="Arial" w:cs="Arial"/>
          <w:sz w:val="22"/>
          <w:szCs w:val="22"/>
        </w:rPr>
        <w:t>(adres – siedziba)</w:t>
      </w:r>
    </w:p>
    <w:p w:rsidR="009C0245" w:rsidRPr="00BC5782" w:rsidRDefault="009C0245" w:rsidP="004F7A1E">
      <w:pPr>
        <w:spacing w:line="360" w:lineRule="auto"/>
        <w:rPr>
          <w:rFonts w:ascii="Arial" w:hAnsi="Arial" w:cs="Arial"/>
          <w:sz w:val="22"/>
          <w:szCs w:val="22"/>
        </w:rPr>
      </w:pPr>
    </w:p>
    <w:p w:rsidR="009C0245" w:rsidRPr="00BC5782" w:rsidRDefault="009C0245" w:rsidP="004F7A1E">
      <w:pPr>
        <w:spacing w:line="360" w:lineRule="auto"/>
        <w:jc w:val="center"/>
        <w:rPr>
          <w:rFonts w:ascii="Arial" w:hAnsi="Arial" w:cs="Arial"/>
          <w:sz w:val="22"/>
          <w:szCs w:val="22"/>
        </w:rPr>
      </w:pPr>
    </w:p>
    <w:p w:rsidR="008B4BAE" w:rsidRPr="00BC5782" w:rsidRDefault="008B4BAE" w:rsidP="004F7A1E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BC5782">
        <w:rPr>
          <w:rFonts w:ascii="Arial" w:hAnsi="Arial" w:cs="Arial"/>
          <w:b/>
          <w:sz w:val="22"/>
          <w:szCs w:val="22"/>
        </w:rPr>
        <w:t>OŚWIADCZENIE</w:t>
      </w:r>
    </w:p>
    <w:p w:rsidR="008B4BAE" w:rsidRPr="00BC5782" w:rsidRDefault="008B4BAE" w:rsidP="004F7A1E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:rsidR="008B4BAE" w:rsidRPr="00BC5782" w:rsidRDefault="008B4BAE" w:rsidP="004F7A1E">
      <w:pPr>
        <w:spacing w:line="360" w:lineRule="auto"/>
        <w:rPr>
          <w:rFonts w:ascii="Arial" w:hAnsi="Arial" w:cs="Arial"/>
          <w:sz w:val="22"/>
          <w:szCs w:val="22"/>
        </w:rPr>
      </w:pPr>
      <w:r w:rsidRPr="00BC5782">
        <w:rPr>
          <w:rFonts w:ascii="Arial" w:hAnsi="Arial" w:cs="Arial"/>
          <w:sz w:val="22"/>
          <w:szCs w:val="22"/>
        </w:rPr>
        <w:t xml:space="preserve">o zapoznaniu się z dokumentem </w:t>
      </w:r>
    </w:p>
    <w:p w:rsidR="008B4BAE" w:rsidRPr="00BC5782" w:rsidRDefault="008B4BAE" w:rsidP="004F7A1E">
      <w:pPr>
        <w:spacing w:line="360" w:lineRule="auto"/>
        <w:rPr>
          <w:rFonts w:ascii="Arial" w:hAnsi="Arial" w:cs="Arial"/>
          <w:sz w:val="22"/>
          <w:szCs w:val="22"/>
        </w:rPr>
      </w:pPr>
      <w:r w:rsidRPr="00BC5782">
        <w:rPr>
          <w:rFonts w:ascii="Arial" w:hAnsi="Arial" w:cs="Arial"/>
          <w:sz w:val="22"/>
          <w:szCs w:val="22"/>
        </w:rPr>
        <w:t>„Polityka Bezpieczeństwa Informacji w PKP Polskie Linie Kolejowe S.A.</w:t>
      </w:r>
      <w:r w:rsidR="00BC5782" w:rsidRPr="00BC5782">
        <w:rPr>
          <w:rFonts w:ascii="Arial" w:hAnsi="Arial" w:cs="Arial"/>
          <w:sz w:val="22"/>
          <w:szCs w:val="22"/>
        </w:rPr>
        <w:t xml:space="preserve"> </w:t>
      </w:r>
      <w:r w:rsidRPr="00BC5782">
        <w:rPr>
          <w:rFonts w:ascii="Arial" w:hAnsi="Arial" w:cs="Arial"/>
          <w:sz w:val="22"/>
          <w:szCs w:val="22"/>
        </w:rPr>
        <w:t>SZBI-Ibi-1</w:t>
      </w:r>
      <w:r w:rsidR="0083547B" w:rsidRPr="00BC5782">
        <w:rPr>
          <w:rFonts w:ascii="Arial" w:hAnsi="Arial" w:cs="Arial"/>
          <w:sz w:val="22"/>
          <w:szCs w:val="22"/>
        </w:rPr>
        <w:t>a</w:t>
      </w:r>
      <w:r w:rsidRPr="00BC5782">
        <w:rPr>
          <w:rFonts w:ascii="Arial" w:hAnsi="Arial" w:cs="Arial"/>
          <w:sz w:val="22"/>
          <w:szCs w:val="22"/>
        </w:rPr>
        <w:t>”</w:t>
      </w:r>
    </w:p>
    <w:p w:rsidR="009C0245" w:rsidRPr="00BC5782" w:rsidRDefault="009C0245" w:rsidP="004F7A1E">
      <w:pPr>
        <w:spacing w:line="360" w:lineRule="auto"/>
        <w:rPr>
          <w:rFonts w:ascii="Arial" w:hAnsi="Arial" w:cs="Arial"/>
          <w:sz w:val="22"/>
          <w:szCs w:val="22"/>
        </w:rPr>
      </w:pPr>
    </w:p>
    <w:p w:rsidR="004F6696" w:rsidRPr="004F6696" w:rsidRDefault="004F6696" w:rsidP="000B44D2">
      <w:pPr>
        <w:pStyle w:val="Akapitzlist"/>
        <w:numPr>
          <w:ilvl w:val="0"/>
          <w:numId w:val="46"/>
        </w:numPr>
        <w:spacing w:line="360" w:lineRule="auto"/>
        <w:rPr>
          <w:rFonts w:ascii="Arial" w:hAnsi="Arial" w:cs="Arial"/>
          <w:sz w:val="22"/>
          <w:szCs w:val="22"/>
        </w:rPr>
      </w:pPr>
      <w:r w:rsidRPr="004F6696">
        <w:rPr>
          <w:rFonts w:ascii="Arial" w:hAnsi="Arial" w:cs="Arial"/>
          <w:sz w:val="22"/>
          <w:szCs w:val="22"/>
        </w:rPr>
        <w:t>Oświadczam, że zapoznałem ( - łam) się oraz wszystkich pracowników skierowanych do realizacji umowy nr …………….……………… z dnia……………………. (dalej: „Umowa”) z dokumentem „Polityka Bezpieczeństwa Informacji w PKP Polskie Linie Kolejowe S.A.SZBI-Ibi-1a” (dalej: „SZBI-Ibi-1a”)</w:t>
      </w:r>
    </w:p>
    <w:p w:rsidR="009C0245" w:rsidRPr="004F6696" w:rsidRDefault="004F6696" w:rsidP="000B44D2">
      <w:pPr>
        <w:spacing w:line="360" w:lineRule="auto"/>
        <w:ind w:left="709"/>
        <w:rPr>
          <w:color w:val="1F497D"/>
        </w:rPr>
      </w:pPr>
      <w:r w:rsidRPr="004F6696">
        <w:rPr>
          <w:rFonts w:ascii="Arial" w:hAnsi="Arial" w:cs="Arial"/>
          <w:sz w:val="22"/>
          <w:szCs w:val="22"/>
        </w:rPr>
        <w:t xml:space="preserve">W przypadku skierowania do realizacji Umowy w trakcie jej trwania dodatkowych pracowników, zobowiązuję się </w:t>
      </w:r>
      <w:r w:rsidR="00727A17">
        <w:rPr>
          <w:rFonts w:ascii="Arial" w:hAnsi="Arial" w:cs="Arial"/>
          <w:sz w:val="22"/>
          <w:szCs w:val="22"/>
        </w:rPr>
        <w:t xml:space="preserve">zapoznać ich  w sposób możliwy do udokumentowania </w:t>
      </w:r>
      <w:r w:rsidRPr="004F6696">
        <w:rPr>
          <w:rFonts w:ascii="Arial" w:hAnsi="Arial" w:cs="Arial"/>
          <w:sz w:val="22"/>
          <w:szCs w:val="22"/>
        </w:rPr>
        <w:t>z SZBI-Ibi-1a.</w:t>
      </w:r>
    </w:p>
    <w:p w:rsidR="009C0245" w:rsidRPr="004F6696" w:rsidRDefault="009C0245" w:rsidP="000B44D2">
      <w:pPr>
        <w:pStyle w:val="Akapitzlist"/>
        <w:numPr>
          <w:ilvl w:val="0"/>
          <w:numId w:val="46"/>
        </w:numPr>
        <w:autoSpaceDE/>
        <w:autoSpaceDN/>
        <w:spacing w:line="360" w:lineRule="auto"/>
        <w:rPr>
          <w:rFonts w:ascii="Arial" w:hAnsi="Arial" w:cs="Arial"/>
          <w:sz w:val="22"/>
          <w:szCs w:val="22"/>
        </w:rPr>
      </w:pPr>
      <w:r w:rsidRPr="004F6696">
        <w:rPr>
          <w:rFonts w:ascii="Arial" w:hAnsi="Arial" w:cs="Arial"/>
          <w:sz w:val="22"/>
          <w:szCs w:val="22"/>
        </w:rPr>
        <w:t>Niniejsze oświadczenie stanowi integralną część umow</w:t>
      </w:r>
      <w:r w:rsidR="00BC5782" w:rsidRPr="004F6696">
        <w:rPr>
          <w:rFonts w:ascii="Arial" w:hAnsi="Arial" w:cs="Arial"/>
          <w:sz w:val="22"/>
          <w:szCs w:val="22"/>
        </w:rPr>
        <w:t>y określonej w ust. 1</w:t>
      </w:r>
      <w:r w:rsidRPr="004F6696">
        <w:rPr>
          <w:rFonts w:ascii="Arial" w:hAnsi="Arial" w:cs="Arial"/>
          <w:sz w:val="22"/>
          <w:szCs w:val="22"/>
        </w:rPr>
        <w:t>.</w:t>
      </w:r>
    </w:p>
    <w:p w:rsidR="009C0245" w:rsidRPr="00BC5782" w:rsidRDefault="009C0245" w:rsidP="004F7A1E">
      <w:pPr>
        <w:spacing w:line="360" w:lineRule="auto"/>
        <w:ind w:left="2832" w:firstLine="708"/>
        <w:rPr>
          <w:rFonts w:ascii="Arial" w:hAnsi="Arial" w:cs="Arial"/>
          <w:sz w:val="22"/>
          <w:szCs w:val="22"/>
        </w:rPr>
      </w:pPr>
    </w:p>
    <w:p w:rsidR="009C0245" w:rsidRPr="00BC5782" w:rsidRDefault="009C0245" w:rsidP="004F7A1E">
      <w:pPr>
        <w:spacing w:line="360" w:lineRule="auto"/>
        <w:ind w:left="2832" w:firstLine="708"/>
        <w:rPr>
          <w:rFonts w:ascii="Arial" w:hAnsi="Arial" w:cs="Arial"/>
          <w:sz w:val="22"/>
          <w:szCs w:val="22"/>
        </w:rPr>
      </w:pPr>
    </w:p>
    <w:p w:rsidR="009C0245" w:rsidRPr="00BC5782" w:rsidRDefault="009C0245" w:rsidP="004F7A1E">
      <w:pPr>
        <w:spacing w:line="360" w:lineRule="auto"/>
        <w:ind w:left="4956"/>
        <w:rPr>
          <w:rFonts w:ascii="Arial" w:hAnsi="Arial" w:cs="Arial"/>
          <w:sz w:val="22"/>
          <w:szCs w:val="22"/>
        </w:rPr>
      </w:pPr>
      <w:r w:rsidRPr="00BC5782">
        <w:rPr>
          <w:rFonts w:ascii="Arial" w:hAnsi="Arial" w:cs="Arial"/>
          <w:sz w:val="22"/>
          <w:szCs w:val="22"/>
        </w:rPr>
        <w:t>………………………………………….</w:t>
      </w:r>
    </w:p>
    <w:p w:rsidR="009C0245" w:rsidRPr="00BC5782" w:rsidRDefault="009C0245" w:rsidP="004F7A1E">
      <w:pPr>
        <w:spacing w:line="360" w:lineRule="auto"/>
        <w:ind w:left="4956"/>
        <w:rPr>
          <w:rFonts w:ascii="Arial" w:hAnsi="Arial" w:cs="Arial"/>
          <w:sz w:val="22"/>
          <w:szCs w:val="22"/>
        </w:rPr>
      </w:pPr>
      <w:r w:rsidRPr="00BC5782">
        <w:rPr>
          <w:rFonts w:ascii="Arial" w:hAnsi="Arial" w:cs="Arial"/>
          <w:sz w:val="22"/>
          <w:szCs w:val="22"/>
        </w:rPr>
        <w:t xml:space="preserve">  (czytelny podpis – imię i nazwisko)</w:t>
      </w:r>
    </w:p>
    <w:p w:rsidR="009C0245" w:rsidRPr="00BC5782" w:rsidRDefault="009C0245" w:rsidP="004F7A1E">
      <w:pPr>
        <w:pStyle w:val="Tekstpodstawowy"/>
        <w:spacing w:line="360" w:lineRule="auto"/>
        <w:rPr>
          <w:rFonts w:ascii="Arial" w:hAnsi="Arial" w:cs="Arial"/>
          <w:b/>
          <w:bCs/>
          <w:snapToGrid w:val="0"/>
          <w:sz w:val="22"/>
          <w:szCs w:val="22"/>
        </w:rPr>
      </w:pPr>
    </w:p>
    <w:sectPr w:rsidR="009C0245" w:rsidRPr="00BC5782" w:rsidSect="00195FA5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1417" w:right="1417" w:bottom="125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2F97" w:rsidRDefault="004A2F97">
      <w:r>
        <w:separator/>
      </w:r>
    </w:p>
  </w:endnote>
  <w:endnote w:type="continuationSeparator" w:id="0">
    <w:p w:rsidR="004A2F97" w:rsidRDefault="004A2F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217A" w:rsidRDefault="00DF217A" w:rsidP="00195FA5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DF217A" w:rsidRDefault="00DF217A" w:rsidP="00003A2C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87542246"/>
      <w:docPartObj>
        <w:docPartGallery w:val="Page Numbers (Bottom of Page)"/>
        <w:docPartUnique/>
      </w:docPartObj>
    </w:sdtPr>
    <w:sdtEndPr/>
    <w:sdtContent>
      <w:p w:rsidR="004F7A1E" w:rsidRDefault="004F7A1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860E1">
          <w:rPr>
            <w:noProof/>
          </w:rPr>
          <w:t>1</w:t>
        </w:r>
        <w:r>
          <w:fldChar w:fldCharType="end"/>
        </w:r>
      </w:p>
    </w:sdtContent>
  </w:sdt>
  <w:p w:rsidR="00920F2C" w:rsidRDefault="00920F2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2F97" w:rsidRDefault="004A2F97">
      <w:r>
        <w:separator/>
      </w:r>
    </w:p>
  </w:footnote>
  <w:footnote w:type="continuationSeparator" w:id="0">
    <w:p w:rsidR="004A2F97" w:rsidRDefault="004A2F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217A" w:rsidRDefault="00DF217A" w:rsidP="002D04EF">
    <w:pPr>
      <w:pStyle w:val="Nagwek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DF217A" w:rsidRDefault="00DF217A" w:rsidP="00195FA5">
    <w:pPr>
      <w:pStyle w:val="Nagwek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217A" w:rsidRDefault="00DF217A" w:rsidP="00195FA5">
    <w:pPr>
      <w:pStyle w:val="Nagwek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1800"/>
        </w:tabs>
      </w:pPr>
    </w:lvl>
  </w:abstractNum>
  <w:abstractNum w:abstractNumId="1" w15:restartNumberingAfterBreak="0">
    <w:nsid w:val="00000004"/>
    <w:multiLevelType w:val="singleLevel"/>
    <w:tmpl w:val="00000004"/>
    <w:name w:val="WW8Num4"/>
    <w:lvl w:ilvl="0">
      <w:start w:val="3"/>
      <w:numFmt w:val="decimal"/>
      <w:lvlText w:val="%1)"/>
      <w:lvlJc w:val="left"/>
      <w:pPr>
        <w:tabs>
          <w:tab w:val="num" w:pos="720"/>
        </w:tabs>
      </w:pPr>
    </w:lvl>
  </w:abstractNum>
  <w:abstractNum w:abstractNumId="2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0"/>
        </w:tabs>
      </w:pPr>
    </w:lvl>
  </w:abstractNum>
  <w:abstractNum w:abstractNumId="3" w15:restartNumberingAfterBreak="0">
    <w:nsid w:val="00000006"/>
    <w:multiLevelType w:val="singleLevel"/>
    <w:tmpl w:val="00000006"/>
    <w:name w:val="WW8Num6"/>
    <w:lvl w:ilvl="0">
      <w:start w:val="1"/>
      <w:numFmt w:val="lowerLetter"/>
      <w:lvlText w:val="%1)"/>
      <w:lvlJc w:val="left"/>
      <w:pPr>
        <w:tabs>
          <w:tab w:val="num" w:pos="644"/>
        </w:tabs>
      </w:pPr>
      <w:rPr>
        <w:b w:val="0"/>
        <w:i w:val="0"/>
      </w:rPr>
    </w:lvl>
  </w:abstractNum>
  <w:abstractNum w:abstractNumId="4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6120"/>
        </w:tabs>
      </w:pPr>
    </w:lvl>
    <w:lvl w:ilvl="1">
      <w:start w:val="1"/>
      <w:numFmt w:val="decimal"/>
      <w:lvlText w:val="%2)"/>
      <w:lvlJc w:val="left"/>
      <w:pPr>
        <w:tabs>
          <w:tab w:val="num" w:pos="5760"/>
        </w:tabs>
      </w:pPr>
    </w:lvl>
    <w:lvl w:ilvl="2">
      <w:start w:val="1"/>
      <w:numFmt w:val="lowerRoman"/>
      <w:lvlText w:val="%3."/>
      <w:lvlJc w:val="right"/>
      <w:pPr>
        <w:tabs>
          <w:tab w:val="num" w:pos="6480"/>
        </w:tabs>
      </w:pPr>
    </w:lvl>
    <w:lvl w:ilvl="3">
      <w:start w:val="1"/>
      <w:numFmt w:val="decimal"/>
      <w:lvlText w:val="%4."/>
      <w:lvlJc w:val="left"/>
      <w:pPr>
        <w:tabs>
          <w:tab w:val="num" w:pos="7200"/>
        </w:tabs>
      </w:pPr>
    </w:lvl>
    <w:lvl w:ilvl="4">
      <w:start w:val="1"/>
      <w:numFmt w:val="lowerLetter"/>
      <w:lvlText w:val="%5."/>
      <w:lvlJc w:val="left"/>
      <w:pPr>
        <w:tabs>
          <w:tab w:val="num" w:pos="7920"/>
        </w:tabs>
      </w:pPr>
    </w:lvl>
    <w:lvl w:ilvl="5">
      <w:start w:val="1"/>
      <w:numFmt w:val="lowerRoman"/>
      <w:lvlText w:val="%6."/>
      <w:lvlJc w:val="right"/>
      <w:pPr>
        <w:tabs>
          <w:tab w:val="num" w:pos="8640"/>
        </w:tabs>
      </w:pPr>
    </w:lvl>
    <w:lvl w:ilvl="6">
      <w:start w:val="1"/>
      <w:numFmt w:val="decimal"/>
      <w:lvlText w:val="%7."/>
      <w:lvlJc w:val="left"/>
      <w:pPr>
        <w:tabs>
          <w:tab w:val="num" w:pos="9360"/>
        </w:tabs>
      </w:pPr>
    </w:lvl>
    <w:lvl w:ilvl="7">
      <w:start w:val="1"/>
      <w:numFmt w:val="lowerLetter"/>
      <w:lvlText w:val="%8."/>
      <w:lvlJc w:val="left"/>
      <w:pPr>
        <w:tabs>
          <w:tab w:val="num" w:pos="10080"/>
        </w:tabs>
      </w:pPr>
    </w:lvl>
    <w:lvl w:ilvl="8">
      <w:start w:val="1"/>
      <w:numFmt w:val="lowerRoman"/>
      <w:lvlText w:val="%9."/>
      <w:lvlJc w:val="right"/>
      <w:pPr>
        <w:tabs>
          <w:tab w:val="num" w:pos="10800"/>
        </w:tabs>
      </w:pPr>
    </w:lvl>
  </w:abstractNum>
  <w:abstractNum w:abstractNumId="5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720"/>
        </w:tabs>
      </w:pPr>
    </w:lvl>
  </w:abstractNum>
  <w:abstractNum w:abstractNumId="6" w15:restartNumberingAfterBreak="0">
    <w:nsid w:val="0000000A"/>
    <w:multiLevelType w:val="multilevel"/>
    <w:tmpl w:val="09264734"/>
    <w:name w:val="WW8Num10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)"/>
      <w:lvlJc w:val="left"/>
      <w:pPr>
        <w:tabs>
          <w:tab w:val="num" w:pos="1440"/>
        </w:tabs>
      </w:pPr>
      <w:rPr>
        <w:i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7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2880"/>
        </w:tabs>
      </w:pPr>
    </w:lvl>
    <w:lvl w:ilvl="1">
      <w:start w:val="1"/>
      <w:numFmt w:val="decimal"/>
      <w:lvlText w:val="%2)"/>
      <w:lvlJc w:val="left"/>
      <w:pPr>
        <w:tabs>
          <w:tab w:val="num" w:pos="1440"/>
        </w:tabs>
      </w:p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8" w15:restartNumberingAfterBreak="0">
    <w:nsid w:val="0000000D"/>
    <w:multiLevelType w:val="singleLevel"/>
    <w:tmpl w:val="0000000D"/>
    <w:name w:val="WW8Num13"/>
    <w:lvl w:ilvl="0">
      <w:start w:val="2"/>
      <w:numFmt w:val="decimal"/>
      <w:lvlText w:val="%1)"/>
      <w:lvlJc w:val="left"/>
      <w:pPr>
        <w:tabs>
          <w:tab w:val="num" w:pos="283"/>
        </w:tabs>
      </w:pPr>
    </w:lvl>
  </w:abstractNum>
  <w:abstractNum w:abstractNumId="9" w15:restartNumberingAfterBreak="0">
    <w:nsid w:val="0000000E"/>
    <w:multiLevelType w:val="multilevel"/>
    <w:tmpl w:val="E2C4192A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)"/>
      <w:lvlJc w:val="left"/>
      <w:pPr>
        <w:tabs>
          <w:tab w:val="num" w:pos="1440"/>
        </w:tabs>
      </w:pPr>
      <w:rPr>
        <w:i w:val="0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0" w15:restartNumberingAfterBreak="0">
    <w:nsid w:val="0000000F"/>
    <w:multiLevelType w:val="singleLevel"/>
    <w:tmpl w:val="0674E3E6"/>
    <w:name w:val="WW8Num15"/>
    <w:lvl w:ilvl="0">
      <w:start w:val="1"/>
      <w:numFmt w:val="decimal"/>
      <w:lvlText w:val="%1)"/>
      <w:lvlJc w:val="left"/>
      <w:pPr>
        <w:tabs>
          <w:tab w:val="num" w:pos="360"/>
        </w:tabs>
      </w:pPr>
      <w:rPr>
        <w:b/>
      </w:rPr>
    </w:lvl>
  </w:abstractNum>
  <w:abstractNum w:abstractNumId="11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1440"/>
        </w:tabs>
      </w:pPr>
    </w:lvl>
  </w:abstractNum>
  <w:abstractNum w:abstractNumId="12" w15:restartNumberingAfterBreak="0">
    <w:nsid w:val="00000011"/>
    <w:multiLevelType w:val="singleLevel"/>
    <w:tmpl w:val="00000011"/>
    <w:name w:val="WW8Num17"/>
    <w:lvl w:ilvl="0">
      <w:start w:val="1"/>
      <w:numFmt w:val="lowerLetter"/>
      <w:lvlText w:val="%1)"/>
      <w:lvlJc w:val="left"/>
      <w:pPr>
        <w:tabs>
          <w:tab w:val="num" w:pos="984"/>
        </w:tabs>
      </w:pPr>
      <w:rPr>
        <w:b w:val="0"/>
        <w:i w:val="0"/>
      </w:rPr>
    </w:lvl>
  </w:abstractNum>
  <w:abstractNum w:abstractNumId="13" w15:restartNumberingAfterBreak="0">
    <w:nsid w:val="00000012"/>
    <w:multiLevelType w:val="singleLevel"/>
    <w:tmpl w:val="00000012"/>
    <w:name w:val="WW8Num18"/>
    <w:lvl w:ilvl="0">
      <w:start w:val="4"/>
      <w:numFmt w:val="decimal"/>
      <w:lvlText w:val="%1."/>
      <w:lvlJc w:val="left"/>
      <w:pPr>
        <w:tabs>
          <w:tab w:val="num" w:pos="1800"/>
        </w:tabs>
      </w:pPr>
    </w:lvl>
  </w:abstractNum>
  <w:abstractNum w:abstractNumId="14" w15:restartNumberingAfterBreak="0">
    <w:nsid w:val="00000013"/>
    <w:multiLevelType w:val="multilevel"/>
    <w:tmpl w:val="8C8A142C"/>
    <w:name w:val="WW8Num19"/>
    <w:lvl w:ilvl="0">
      <w:start w:val="1"/>
      <w:numFmt w:val="lowerLetter"/>
      <w:lvlText w:val="%1)"/>
      <w:lvlJc w:val="left"/>
      <w:pPr>
        <w:tabs>
          <w:tab w:val="num" w:pos="643"/>
        </w:tabs>
      </w:pPr>
    </w:lvl>
    <w:lvl w:ilvl="1">
      <w:start w:val="1"/>
      <w:numFmt w:val="decimal"/>
      <w:lvlText w:val="%2)"/>
      <w:lvlJc w:val="left"/>
      <w:pPr>
        <w:tabs>
          <w:tab w:val="num" w:pos="1440"/>
        </w:tabs>
      </w:pPr>
    </w:lvl>
    <w:lvl w:ilvl="2">
      <w:start w:val="1"/>
      <w:numFmt w:val="lowerLetter"/>
      <w:lvlText w:val="%3)"/>
      <w:lvlJc w:val="left"/>
      <w:pPr>
        <w:tabs>
          <w:tab w:val="num" w:pos="2340"/>
        </w:tabs>
      </w:pPr>
    </w:lvl>
    <w:lvl w:ilvl="3">
      <w:start w:val="4"/>
      <w:numFmt w:val="decimal"/>
      <w:lvlText w:val="%4)"/>
      <w:lvlJc w:val="left"/>
      <w:pPr>
        <w:tabs>
          <w:tab w:val="num" w:pos="2880"/>
        </w:tabs>
      </w:pPr>
    </w:lvl>
    <w:lvl w:ilvl="4">
      <w:start w:val="1"/>
      <w:numFmt w:val="lowerLetter"/>
      <w:lvlText w:val="%5)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5" w15:restartNumberingAfterBreak="0">
    <w:nsid w:val="00000015"/>
    <w:multiLevelType w:val="singleLevel"/>
    <w:tmpl w:val="00000015"/>
    <w:name w:val="WW8Num21"/>
    <w:lvl w:ilvl="0">
      <w:start w:val="1"/>
      <w:numFmt w:val="decimal"/>
      <w:lvlText w:val="%1."/>
      <w:lvlJc w:val="left"/>
      <w:pPr>
        <w:tabs>
          <w:tab w:val="num" w:pos="1440"/>
        </w:tabs>
      </w:pPr>
    </w:lvl>
  </w:abstractNum>
  <w:abstractNum w:abstractNumId="16" w15:restartNumberingAfterBreak="0">
    <w:nsid w:val="00000016"/>
    <w:multiLevelType w:val="multilevel"/>
    <w:tmpl w:val="00000016"/>
    <w:name w:val="WW8Num23"/>
    <w:lvl w:ilvl="0">
      <w:start w:val="1"/>
      <w:numFmt w:val="decimal"/>
      <w:lvlText w:val="%1."/>
      <w:lvlJc w:val="left"/>
      <w:pPr>
        <w:tabs>
          <w:tab w:val="num" w:pos="720"/>
        </w:tabs>
      </w:pPr>
      <w:rPr>
        <w:rFonts w:ascii="Arial" w:hAnsi="Arial"/>
        <w:b/>
        <w:i w:val="0"/>
        <w:sz w:val="28"/>
      </w:rPr>
    </w:lvl>
    <w:lvl w:ilvl="1">
      <w:start w:val="1"/>
      <w:numFmt w:val="decimal"/>
      <w:lvlText w:val="%2."/>
      <w:lvlJc w:val="left"/>
      <w:pPr>
        <w:tabs>
          <w:tab w:val="num" w:pos="1620"/>
        </w:tabs>
      </w:pPr>
    </w:lvl>
    <w:lvl w:ilvl="2">
      <w:start w:val="1"/>
      <w:numFmt w:val="lowerLetter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)"/>
      <w:lvlJc w:val="left"/>
      <w:pPr>
        <w:tabs>
          <w:tab w:val="num" w:pos="2880"/>
        </w:tabs>
      </w:pPr>
    </w:lvl>
    <w:lvl w:ilvl="4">
      <w:start w:val="1"/>
      <w:numFmt w:val="decimal"/>
      <w:lvlText w:val="%5."/>
      <w:lvlJc w:val="left"/>
      <w:pPr>
        <w:tabs>
          <w:tab w:val="num" w:pos="3600"/>
        </w:tabs>
      </w:pPr>
    </w:lvl>
    <w:lvl w:ilvl="5">
      <w:start w:val="3"/>
      <w:numFmt w:val="decimal"/>
      <w:lvlText w:val="%6)"/>
      <w:lvlJc w:val="left"/>
      <w:pPr>
        <w:tabs>
          <w:tab w:val="num" w:pos="36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7" w15:restartNumberingAfterBreak="0">
    <w:nsid w:val="00000017"/>
    <w:multiLevelType w:val="singleLevel"/>
    <w:tmpl w:val="00000017"/>
    <w:name w:val="WW8Num24"/>
    <w:lvl w:ilvl="0">
      <w:start w:val="1"/>
      <w:numFmt w:val="decimal"/>
      <w:lvlText w:val="%1."/>
      <w:lvlJc w:val="left"/>
      <w:pPr>
        <w:tabs>
          <w:tab w:val="num" w:pos="720"/>
        </w:tabs>
      </w:pPr>
    </w:lvl>
  </w:abstractNum>
  <w:abstractNum w:abstractNumId="18" w15:restartNumberingAfterBreak="0">
    <w:nsid w:val="00000019"/>
    <w:multiLevelType w:val="multilevel"/>
    <w:tmpl w:val="21402040"/>
    <w:name w:val="WW8Num27"/>
    <w:lvl w:ilvl="0">
      <w:start w:val="2"/>
      <w:numFmt w:val="decimal"/>
      <w:lvlText w:val="%1."/>
      <w:lvlJc w:val="left"/>
      <w:pPr>
        <w:tabs>
          <w:tab w:val="num" w:pos="720"/>
        </w:tabs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</w:pPr>
    </w:lvl>
    <w:lvl w:ilvl="2">
      <w:start w:val="1"/>
      <w:numFmt w:val="lowerLetter"/>
      <w:lvlText w:val="%3)"/>
      <w:lvlJc w:val="left"/>
      <w:pPr>
        <w:tabs>
          <w:tab w:val="num" w:pos="2340"/>
        </w:tabs>
      </w:pPr>
    </w:lvl>
    <w:lvl w:ilvl="3">
      <w:start w:val="4"/>
      <w:numFmt w:val="decimal"/>
      <w:lvlText w:val="%4)"/>
      <w:lvlJc w:val="left"/>
      <w:pPr>
        <w:tabs>
          <w:tab w:val="num" w:pos="2880"/>
        </w:tabs>
      </w:pPr>
    </w:lvl>
    <w:lvl w:ilvl="4">
      <w:start w:val="1"/>
      <w:numFmt w:val="lowerLetter"/>
      <w:lvlText w:val="%5)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9" w15:restartNumberingAfterBreak="0">
    <w:nsid w:val="0000001A"/>
    <w:multiLevelType w:val="singleLevel"/>
    <w:tmpl w:val="0000001A"/>
    <w:name w:val="WW8Num28"/>
    <w:lvl w:ilvl="0">
      <w:start w:val="1"/>
      <w:numFmt w:val="decimal"/>
      <w:lvlText w:val="%1)"/>
      <w:lvlJc w:val="left"/>
      <w:pPr>
        <w:tabs>
          <w:tab w:val="num" w:pos="720"/>
        </w:tabs>
      </w:pPr>
    </w:lvl>
  </w:abstractNum>
  <w:abstractNum w:abstractNumId="20" w15:restartNumberingAfterBreak="0">
    <w:nsid w:val="0000001C"/>
    <w:multiLevelType w:val="multilevel"/>
    <w:tmpl w:val="D85496A4"/>
    <w:name w:val="WW8Num30"/>
    <w:lvl w:ilvl="0">
      <w:start w:val="1"/>
      <w:numFmt w:val="decimal"/>
      <w:lvlText w:val="%1)"/>
      <w:lvlJc w:val="left"/>
      <w:pPr>
        <w:tabs>
          <w:tab w:val="num" w:pos="283"/>
        </w:tabs>
      </w:pPr>
      <w:rPr>
        <w:i w:val="0"/>
      </w:rPr>
    </w:lvl>
    <w:lvl w:ilvl="1">
      <w:start w:val="1"/>
      <w:numFmt w:val="decimal"/>
      <w:lvlText w:val="%2)"/>
      <w:lvlJc w:val="left"/>
      <w:pPr>
        <w:tabs>
          <w:tab w:val="num" w:pos="567"/>
        </w:tabs>
      </w:pPr>
    </w:lvl>
    <w:lvl w:ilvl="2">
      <w:start w:val="1"/>
      <w:numFmt w:val="decimal"/>
      <w:lvlText w:val="%3)"/>
      <w:lvlJc w:val="left"/>
      <w:pPr>
        <w:tabs>
          <w:tab w:val="num" w:pos="850"/>
        </w:tabs>
      </w:pPr>
    </w:lvl>
    <w:lvl w:ilvl="3">
      <w:start w:val="1"/>
      <w:numFmt w:val="decimal"/>
      <w:lvlText w:val="%4)"/>
      <w:lvlJc w:val="left"/>
      <w:pPr>
        <w:tabs>
          <w:tab w:val="num" w:pos="1134"/>
        </w:tabs>
      </w:pPr>
    </w:lvl>
    <w:lvl w:ilvl="4">
      <w:start w:val="1"/>
      <w:numFmt w:val="decimal"/>
      <w:lvlText w:val="%5)"/>
      <w:lvlJc w:val="left"/>
      <w:pPr>
        <w:tabs>
          <w:tab w:val="num" w:pos="1417"/>
        </w:tabs>
      </w:pPr>
    </w:lvl>
    <w:lvl w:ilvl="5">
      <w:start w:val="1"/>
      <w:numFmt w:val="decimal"/>
      <w:lvlText w:val="%6)"/>
      <w:lvlJc w:val="left"/>
      <w:pPr>
        <w:tabs>
          <w:tab w:val="num" w:pos="1701"/>
        </w:tabs>
      </w:pPr>
    </w:lvl>
    <w:lvl w:ilvl="6">
      <w:start w:val="1"/>
      <w:numFmt w:val="decimal"/>
      <w:lvlText w:val="%7)"/>
      <w:lvlJc w:val="left"/>
      <w:pPr>
        <w:tabs>
          <w:tab w:val="num" w:pos="1984"/>
        </w:tabs>
      </w:pPr>
    </w:lvl>
    <w:lvl w:ilvl="7">
      <w:start w:val="1"/>
      <w:numFmt w:val="decimal"/>
      <w:lvlText w:val="%8)"/>
      <w:lvlJc w:val="left"/>
      <w:pPr>
        <w:tabs>
          <w:tab w:val="num" w:pos="2268"/>
        </w:tabs>
      </w:pPr>
    </w:lvl>
    <w:lvl w:ilvl="8">
      <w:start w:val="1"/>
      <w:numFmt w:val="decimal"/>
      <w:lvlText w:val="%9)"/>
      <w:lvlJc w:val="left"/>
      <w:pPr>
        <w:tabs>
          <w:tab w:val="num" w:pos="2551"/>
        </w:tabs>
      </w:pPr>
    </w:lvl>
  </w:abstractNum>
  <w:abstractNum w:abstractNumId="21" w15:restartNumberingAfterBreak="0">
    <w:nsid w:val="0000001D"/>
    <w:multiLevelType w:val="multilevel"/>
    <w:tmpl w:val="785E2AF2"/>
    <w:name w:val="WW8Num47"/>
    <w:lvl w:ilvl="0">
      <w:start w:val="1"/>
      <w:numFmt w:val="decimal"/>
      <w:lvlText w:val="%1)"/>
      <w:lvlJc w:val="left"/>
      <w:pPr>
        <w:tabs>
          <w:tab w:val="num" w:pos="1800"/>
        </w:tabs>
      </w:pPr>
      <w:rPr>
        <w:sz w:val="24"/>
        <w:szCs w:val="24"/>
      </w:rPr>
    </w:lvl>
    <w:lvl w:ilvl="1" w:tentative="1">
      <w:start w:val="1"/>
      <w:numFmt w:val="lowerLetter"/>
      <w:lvlText w:val="%2."/>
      <w:lvlJc w:val="left"/>
      <w:pPr>
        <w:tabs>
          <w:tab w:val="num" w:pos="1880"/>
        </w:tabs>
        <w:ind w:left="18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600"/>
        </w:tabs>
        <w:ind w:left="2600" w:hanging="180"/>
      </w:pPr>
    </w:lvl>
    <w:lvl w:ilvl="3" w:tentative="1">
      <w:start w:val="1"/>
      <w:numFmt w:val="decimal"/>
      <w:lvlText w:val="%4."/>
      <w:lvlJc w:val="left"/>
      <w:pPr>
        <w:tabs>
          <w:tab w:val="num" w:pos="3320"/>
        </w:tabs>
        <w:ind w:left="33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040"/>
        </w:tabs>
        <w:ind w:left="40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760"/>
        </w:tabs>
        <w:ind w:left="4760" w:hanging="180"/>
      </w:pPr>
    </w:lvl>
    <w:lvl w:ilvl="6" w:tentative="1">
      <w:start w:val="1"/>
      <w:numFmt w:val="decimal"/>
      <w:lvlText w:val="%7."/>
      <w:lvlJc w:val="left"/>
      <w:pPr>
        <w:tabs>
          <w:tab w:val="num" w:pos="5480"/>
        </w:tabs>
        <w:ind w:left="54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200"/>
        </w:tabs>
        <w:ind w:left="62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920"/>
        </w:tabs>
        <w:ind w:left="6920" w:hanging="180"/>
      </w:pPr>
    </w:lvl>
  </w:abstractNum>
  <w:abstractNum w:abstractNumId="22" w15:restartNumberingAfterBreak="0">
    <w:nsid w:val="00F57586"/>
    <w:multiLevelType w:val="hybridMultilevel"/>
    <w:tmpl w:val="E516FC4A"/>
    <w:lvl w:ilvl="0" w:tplc="85F805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01DD273A"/>
    <w:multiLevelType w:val="hybridMultilevel"/>
    <w:tmpl w:val="80305422"/>
    <w:lvl w:ilvl="0" w:tplc="D9E6EEC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EAC8C3C">
      <w:start w:val="2"/>
      <w:numFmt w:val="decimal"/>
      <w:lvlText w:val="%2."/>
      <w:lvlJc w:val="left"/>
      <w:pPr>
        <w:tabs>
          <w:tab w:val="num" w:pos="1647"/>
        </w:tabs>
        <w:ind w:left="1647" w:hanging="567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05C75060"/>
    <w:multiLevelType w:val="hybridMultilevel"/>
    <w:tmpl w:val="7D74424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070D3F6F"/>
    <w:multiLevelType w:val="hybridMultilevel"/>
    <w:tmpl w:val="382A2C24"/>
    <w:lvl w:ilvl="0" w:tplc="CD3E5AB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0BE17069"/>
    <w:multiLevelType w:val="hybridMultilevel"/>
    <w:tmpl w:val="51F234F2"/>
    <w:lvl w:ilvl="0" w:tplc="0B620184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0F056BD7"/>
    <w:multiLevelType w:val="multilevel"/>
    <w:tmpl w:val="EC2882B6"/>
    <w:lvl w:ilvl="0">
      <w:start w:val="1"/>
      <w:numFmt w:val="bullet"/>
      <w:lvlText w:val="§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b w:val="0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8" w15:restartNumberingAfterBreak="0">
    <w:nsid w:val="15E7714F"/>
    <w:multiLevelType w:val="hybridMultilevel"/>
    <w:tmpl w:val="D682DF32"/>
    <w:lvl w:ilvl="0" w:tplc="FFFFFFF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35F2FD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1B042F70"/>
    <w:multiLevelType w:val="hybridMultilevel"/>
    <w:tmpl w:val="42926204"/>
    <w:lvl w:ilvl="0" w:tplc="B1CC6216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D8585812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0" w15:restartNumberingAfterBreak="0">
    <w:nsid w:val="1BB10173"/>
    <w:multiLevelType w:val="hybridMultilevel"/>
    <w:tmpl w:val="5A748BBA"/>
    <w:lvl w:ilvl="0" w:tplc="0415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1F221AEF"/>
    <w:multiLevelType w:val="hybridMultilevel"/>
    <w:tmpl w:val="23DE88A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21212563"/>
    <w:multiLevelType w:val="hybridMultilevel"/>
    <w:tmpl w:val="014886D0"/>
    <w:lvl w:ilvl="0" w:tplc="FFFFFFF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2178316A"/>
    <w:multiLevelType w:val="hybridMultilevel"/>
    <w:tmpl w:val="C33A22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25D00F1"/>
    <w:multiLevelType w:val="hybridMultilevel"/>
    <w:tmpl w:val="077A419A"/>
    <w:lvl w:ilvl="0" w:tplc="004A81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</w:rPr>
    </w:lvl>
    <w:lvl w:ilvl="1" w:tplc="0415001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256124B7"/>
    <w:multiLevelType w:val="hybridMultilevel"/>
    <w:tmpl w:val="94A274EA"/>
    <w:lvl w:ilvl="0" w:tplc="1CD2E5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86CA43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25D35489"/>
    <w:multiLevelType w:val="multilevel"/>
    <w:tmpl w:val="A17A4B76"/>
    <w:lvl w:ilvl="0">
      <w:start w:val="1"/>
      <w:numFmt w:val="bullet"/>
      <w:lvlText w:val="§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b w:val="0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7" w15:restartNumberingAfterBreak="0">
    <w:nsid w:val="2BC14307"/>
    <w:multiLevelType w:val="hybridMultilevel"/>
    <w:tmpl w:val="4B14AC76"/>
    <w:lvl w:ilvl="0" w:tplc="EE12DF6C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2FC54454"/>
    <w:multiLevelType w:val="hybridMultilevel"/>
    <w:tmpl w:val="6B981892"/>
    <w:lvl w:ilvl="0" w:tplc="5B92643E">
      <w:start w:val="1"/>
      <w:numFmt w:val="bullet"/>
      <w:lvlText w:val=""/>
      <w:lvlJc w:val="left"/>
      <w:pPr>
        <w:tabs>
          <w:tab w:val="num" w:pos="1170"/>
        </w:tabs>
        <w:ind w:left="1170" w:hanging="360"/>
      </w:pPr>
      <w:rPr>
        <w:rFonts w:ascii="Wingdings" w:hAnsi="Wingdings" w:hint="default"/>
      </w:rPr>
    </w:lvl>
    <w:lvl w:ilvl="1" w:tplc="05FE42C2">
      <w:start w:val="1"/>
      <w:numFmt w:val="decimal"/>
      <w:lvlText w:val="%2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2" w:tplc="7816505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D9AC8F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F2AE46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7690098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9B2BF4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6EAA72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B2FA97D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33A5097F"/>
    <w:multiLevelType w:val="hybridMultilevel"/>
    <w:tmpl w:val="4600C7F0"/>
    <w:lvl w:ilvl="0" w:tplc="B2FE4D3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800" w:hanging="360"/>
      </w:pPr>
      <w:rPr>
        <w:rFonts w:ascii="Arial" w:eastAsia="Times New Roman" w:hAnsi="Arial" w:cs="Arial"/>
      </w:rPr>
    </w:lvl>
    <w:lvl w:ilvl="2" w:tplc="04150005" w:tentative="1">
      <w:start w:val="1"/>
      <w:numFmt w:val="lowerRoman"/>
      <w:lvlText w:val="%3."/>
      <w:lvlJc w:val="right"/>
      <w:pPr>
        <w:ind w:left="2520" w:hanging="180"/>
      </w:pPr>
    </w:lvl>
    <w:lvl w:ilvl="3" w:tplc="04150001" w:tentative="1">
      <w:start w:val="1"/>
      <w:numFmt w:val="decimal"/>
      <w:lvlText w:val="%4."/>
      <w:lvlJc w:val="left"/>
      <w:pPr>
        <w:ind w:left="3240" w:hanging="360"/>
      </w:pPr>
    </w:lvl>
    <w:lvl w:ilvl="4" w:tplc="04150003" w:tentative="1">
      <w:start w:val="1"/>
      <w:numFmt w:val="lowerLetter"/>
      <w:lvlText w:val="%5."/>
      <w:lvlJc w:val="left"/>
      <w:pPr>
        <w:ind w:left="3960" w:hanging="360"/>
      </w:pPr>
    </w:lvl>
    <w:lvl w:ilvl="5" w:tplc="04150005" w:tentative="1">
      <w:start w:val="1"/>
      <w:numFmt w:val="lowerRoman"/>
      <w:lvlText w:val="%6."/>
      <w:lvlJc w:val="right"/>
      <w:pPr>
        <w:ind w:left="4680" w:hanging="180"/>
      </w:pPr>
    </w:lvl>
    <w:lvl w:ilvl="6" w:tplc="04150001" w:tentative="1">
      <w:start w:val="1"/>
      <w:numFmt w:val="decimal"/>
      <w:lvlText w:val="%7."/>
      <w:lvlJc w:val="left"/>
      <w:pPr>
        <w:ind w:left="5400" w:hanging="360"/>
      </w:pPr>
    </w:lvl>
    <w:lvl w:ilvl="7" w:tplc="04150003" w:tentative="1">
      <w:start w:val="1"/>
      <w:numFmt w:val="lowerLetter"/>
      <w:lvlText w:val="%8."/>
      <w:lvlJc w:val="left"/>
      <w:pPr>
        <w:ind w:left="6120" w:hanging="360"/>
      </w:pPr>
    </w:lvl>
    <w:lvl w:ilvl="8" w:tplc="04150005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397449FD"/>
    <w:multiLevelType w:val="multilevel"/>
    <w:tmpl w:val="475E72EA"/>
    <w:lvl w:ilvl="0">
      <w:start w:val="1"/>
      <w:numFmt w:val="bullet"/>
      <w:lvlText w:val="§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b w:val="0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1" w15:restartNumberingAfterBreak="0">
    <w:nsid w:val="3CA30376"/>
    <w:multiLevelType w:val="hybridMultilevel"/>
    <w:tmpl w:val="9E6891E6"/>
    <w:lvl w:ilvl="0" w:tplc="AC7ED06E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3960" w:hanging="360"/>
      </w:pPr>
    </w:lvl>
    <w:lvl w:ilvl="2" w:tplc="0415001B" w:tentative="1">
      <w:start w:val="1"/>
      <w:numFmt w:val="lowerRoman"/>
      <w:lvlText w:val="%3."/>
      <w:lvlJc w:val="right"/>
      <w:pPr>
        <w:ind w:left="4680" w:hanging="180"/>
      </w:pPr>
    </w:lvl>
    <w:lvl w:ilvl="3" w:tplc="0415000F" w:tentative="1">
      <w:start w:val="1"/>
      <w:numFmt w:val="decimal"/>
      <w:lvlText w:val="%4."/>
      <w:lvlJc w:val="left"/>
      <w:pPr>
        <w:ind w:left="5400" w:hanging="360"/>
      </w:pPr>
    </w:lvl>
    <w:lvl w:ilvl="4" w:tplc="04150019" w:tentative="1">
      <w:start w:val="1"/>
      <w:numFmt w:val="lowerLetter"/>
      <w:lvlText w:val="%5."/>
      <w:lvlJc w:val="left"/>
      <w:pPr>
        <w:ind w:left="6120" w:hanging="360"/>
      </w:pPr>
    </w:lvl>
    <w:lvl w:ilvl="5" w:tplc="0415001B" w:tentative="1">
      <w:start w:val="1"/>
      <w:numFmt w:val="lowerRoman"/>
      <w:lvlText w:val="%6."/>
      <w:lvlJc w:val="right"/>
      <w:pPr>
        <w:ind w:left="6840" w:hanging="180"/>
      </w:pPr>
    </w:lvl>
    <w:lvl w:ilvl="6" w:tplc="0415000F" w:tentative="1">
      <w:start w:val="1"/>
      <w:numFmt w:val="decimal"/>
      <w:lvlText w:val="%7."/>
      <w:lvlJc w:val="left"/>
      <w:pPr>
        <w:ind w:left="7560" w:hanging="360"/>
      </w:pPr>
    </w:lvl>
    <w:lvl w:ilvl="7" w:tplc="04150019" w:tentative="1">
      <w:start w:val="1"/>
      <w:numFmt w:val="lowerLetter"/>
      <w:lvlText w:val="%8."/>
      <w:lvlJc w:val="left"/>
      <w:pPr>
        <w:ind w:left="8280" w:hanging="360"/>
      </w:pPr>
    </w:lvl>
    <w:lvl w:ilvl="8" w:tplc="0415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42" w15:restartNumberingAfterBreak="0">
    <w:nsid w:val="3D9F3752"/>
    <w:multiLevelType w:val="hybridMultilevel"/>
    <w:tmpl w:val="BDF4AD04"/>
    <w:lvl w:ilvl="0" w:tplc="5DC82B6E">
      <w:start w:val="1"/>
      <w:numFmt w:val="decimal"/>
      <w:lvlText w:val="%1)"/>
      <w:lvlJc w:val="left"/>
      <w:pPr>
        <w:tabs>
          <w:tab w:val="num" w:pos="1800"/>
        </w:tabs>
      </w:pPr>
    </w:lvl>
    <w:lvl w:ilvl="1" w:tplc="9E20BFA8">
      <w:start w:val="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16120C0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2CCB7E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BE8308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D40495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814A49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A3C12B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446268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3DE37651"/>
    <w:multiLevelType w:val="hybridMultilevel"/>
    <w:tmpl w:val="B23ADB2A"/>
    <w:lvl w:ilvl="0" w:tplc="B6288F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401F3850"/>
    <w:multiLevelType w:val="hybridMultilevel"/>
    <w:tmpl w:val="86DC34CA"/>
    <w:name w:val="WW8Num472"/>
    <w:lvl w:ilvl="0" w:tplc="0000001D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86518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40216665"/>
    <w:multiLevelType w:val="hybridMultilevel"/>
    <w:tmpl w:val="1260557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43393079"/>
    <w:multiLevelType w:val="hybridMultilevel"/>
    <w:tmpl w:val="6C6A9DB2"/>
    <w:lvl w:ilvl="0" w:tplc="9DF42D6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446F097F"/>
    <w:multiLevelType w:val="hybridMultilevel"/>
    <w:tmpl w:val="AF587616"/>
    <w:lvl w:ilvl="0" w:tplc="096498CC">
      <w:start w:val="1"/>
      <w:numFmt w:val="decimal"/>
      <w:lvlText w:val="%1."/>
      <w:lvlJc w:val="left"/>
      <w:pPr>
        <w:tabs>
          <w:tab w:val="num" w:pos="1425"/>
        </w:tabs>
        <w:ind w:left="1425" w:hanging="705"/>
      </w:pPr>
      <w:rPr>
        <w:rFonts w:ascii="Arial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8" w15:restartNumberingAfterBreak="0">
    <w:nsid w:val="48413B12"/>
    <w:multiLevelType w:val="hybridMultilevel"/>
    <w:tmpl w:val="B5342626"/>
    <w:lvl w:ilvl="0" w:tplc="8472692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4C8145FA"/>
    <w:multiLevelType w:val="hybridMultilevel"/>
    <w:tmpl w:val="E12AC3E8"/>
    <w:lvl w:ilvl="0" w:tplc="04150005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504235A3"/>
    <w:multiLevelType w:val="hybridMultilevel"/>
    <w:tmpl w:val="FADA43F4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0AD43EC"/>
    <w:multiLevelType w:val="hybridMultilevel"/>
    <w:tmpl w:val="246CB46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50D96388"/>
    <w:multiLevelType w:val="singleLevel"/>
    <w:tmpl w:val="2B6070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i w:val="0"/>
        <w:iCs w:val="0"/>
        <w:color w:val="auto"/>
        <w:sz w:val="22"/>
        <w:szCs w:val="22"/>
      </w:rPr>
    </w:lvl>
  </w:abstractNum>
  <w:abstractNum w:abstractNumId="53" w15:restartNumberingAfterBreak="0">
    <w:nsid w:val="56E55FA6"/>
    <w:multiLevelType w:val="hybridMultilevel"/>
    <w:tmpl w:val="7FD6991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A0C4DF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59C47ADC"/>
    <w:multiLevelType w:val="hybridMultilevel"/>
    <w:tmpl w:val="CA42D79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59F37E8E"/>
    <w:multiLevelType w:val="hybridMultilevel"/>
    <w:tmpl w:val="4F76EFB0"/>
    <w:lvl w:ilvl="0" w:tplc="9DF42D68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5D167002"/>
    <w:multiLevelType w:val="hybridMultilevel"/>
    <w:tmpl w:val="12CEB3DE"/>
    <w:lvl w:ilvl="0" w:tplc="00F4CB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 w15:restartNumberingAfterBreak="0">
    <w:nsid w:val="5DC81359"/>
    <w:multiLevelType w:val="hybridMultilevel"/>
    <w:tmpl w:val="E1FCFC50"/>
    <w:lvl w:ilvl="0" w:tplc="760AE406">
      <w:start w:val="3"/>
      <w:numFmt w:val="decimal"/>
      <w:lvlText w:val="%1."/>
      <w:lvlJc w:val="left"/>
      <w:pPr>
        <w:tabs>
          <w:tab w:val="num" w:pos="1647"/>
        </w:tabs>
        <w:ind w:left="1647" w:hanging="567"/>
      </w:pPr>
      <w:rPr>
        <w:rFonts w:hint="default"/>
      </w:rPr>
    </w:lvl>
    <w:lvl w:ilvl="1" w:tplc="4296C5A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606415AA"/>
    <w:multiLevelType w:val="hybridMultilevel"/>
    <w:tmpl w:val="95A2CFE4"/>
    <w:lvl w:ilvl="0" w:tplc="90BE49D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9" w15:restartNumberingAfterBreak="0">
    <w:nsid w:val="646A0441"/>
    <w:multiLevelType w:val="hybridMultilevel"/>
    <w:tmpl w:val="5C361EE8"/>
    <w:lvl w:ilvl="0" w:tplc="D9E6EE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6D8564F0"/>
    <w:multiLevelType w:val="multilevel"/>
    <w:tmpl w:val="A7308C60"/>
    <w:lvl w:ilvl="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800" w:hanging="360"/>
      </w:pPr>
      <w:rPr>
        <w:rFonts w:ascii="Arial" w:eastAsia="Times New Roman" w:hAnsi="Arial" w:cs="Arial"/>
      </w:r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61" w15:restartNumberingAfterBreak="0">
    <w:nsid w:val="6F2C332D"/>
    <w:multiLevelType w:val="hybridMultilevel"/>
    <w:tmpl w:val="FC58559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73E7418F"/>
    <w:multiLevelType w:val="hybridMultilevel"/>
    <w:tmpl w:val="12CEB3DE"/>
    <w:lvl w:ilvl="0" w:tplc="00F4CB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74762E9E"/>
    <w:multiLevelType w:val="hybridMultilevel"/>
    <w:tmpl w:val="4906E3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78552237"/>
    <w:multiLevelType w:val="hybridMultilevel"/>
    <w:tmpl w:val="D4542806"/>
    <w:lvl w:ilvl="0" w:tplc="9C3641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BF4A62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F4E930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9CE1C3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0165F6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AF656F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79E71B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C2E5EC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8122B8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 w15:restartNumberingAfterBreak="0">
    <w:nsid w:val="799C16E0"/>
    <w:multiLevelType w:val="hybridMultilevel"/>
    <w:tmpl w:val="7024977E"/>
    <w:lvl w:ilvl="0" w:tplc="0415000F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 w15:restartNumberingAfterBreak="0">
    <w:nsid w:val="7AE4547B"/>
    <w:multiLevelType w:val="hybridMultilevel"/>
    <w:tmpl w:val="F3BC2BB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7E0023F1"/>
    <w:multiLevelType w:val="hybridMultilevel"/>
    <w:tmpl w:val="ACDCFCBC"/>
    <w:lvl w:ilvl="0" w:tplc="E97278C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7"/>
  </w:num>
  <w:num w:numId="2">
    <w:abstractNumId w:val="49"/>
  </w:num>
  <w:num w:numId="3">
    <w:abstractNumId w:val="59"/>
  </w:num>
  <w:num w:numId="4">
    <w:abstractNumId w:val="65"/>
  </w:num>
  <w:num w:numId="5">
    <w:abstractNumId w:val="47"/>
  </w:num>
  <w:num w:numId="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4"/>
  </w:num>
  <w:num w:numId="8">
    <w:abstractNumId w:val="57"/>
  </w:num>
  <w:num w:numId="9">
    <w:abstractNumId w:val="30"/>
  </w:num>
  <w:num w:numId="10">
    <w:abstractNumId w:val="23"/>
  </w:num>
  <w:num w:numId="11">
    <w:abstractNumId w:val="58"/>
  </w:num>
  <w:num w:numId="12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6"/>
  </w:num>
  <w:num w:numId="14">
    <w:abstractNumId w:val="38"/>
  </w:num>
  <w:num w:numId="15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5"/>
  </w:num>
  <w:num w:numId="17">
    <w:abstractNumId w:val="53"/>
  </w:num>
  <w:num w:numId="18">
    <w:abstractNumId w:val="31"/>
  </w:num>
  <w:num w:numId="19">
    <w:abstractNumId w:val="39"/>
  </w:num>
  <w:num w:numId="20">
    <w:abstractNumId w:val="51"/>
  </w:num>
  <w:num w:numId="21">
    <w:abstractNumId w:val="67"/>
  </w:num>
  <w:num w:numId="22">
    <w:abstractNumId w:val="32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8"/>
  </w:num>
  <w:num w:numId="24">
    <w:abstractNumId w:val="40"/>
  </w:num>
  <w:num w:numId="25">
    <w:abstractNumId w:val="36"/>
  </w:num>
  <w:num w:numId="26">
    <w:abstractNumId w:val="54"/>
  </w:num>
  <w:num w:numId="27">
    <w:abstractNumId w:val="34"/>
  </w:num>
  <w:num w:numId="28">
    <w:abstractNumId w:val="4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60"/>
  </w:num>
  <w:num w:numId="30">
    <w:abstractNumId w:val="29"/>
  </w:num>
  <w:num w:numId="31">
    <w:abstractNumId w:val="25"/>
  </w:num>
  <w:num w:numId="32">
    <w:abstractNumId w:val="22"/>
  </w:num>
  <w:num w:numId="33">
    <w:abstractNumId w:val="41"/>
  </w:num>
  <w:num w:numId="34">
    <w:abstractNumId w:val="37"/>
  </w:num>
  <w:num w:numId="35">
    <w:abstractNumId w:val="62"/>
  </w:num>
  <w:num w:numId="36">
    <w:abstractNumId w:val="43"/>
  </w:num>
  <w:num w:numId="37">
    <w:abstractNumId w:val="52"/>
  </w:num>
  <w:num w:numId="38">
    <w:abstractNumId w:val="63"/>
  </w:num>
  <w:num w:numId="39">
    <w:abstractNumId w:val="50"/>
  </w:num>
  <w:num w:numId="40">
    <w:abstractNumId w:val="66"/>
  </w:num>
  <w:num w:numId="41">
    <w:abstractNumId w:val="56"/>
  </w:num>
  <w:num w:numId="4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61"/>
  </w:num>
  <w:num w:numId="44">
    <w:abstractNumId w:val="26"/>
  </w:num>
  <w:num w:numId="45">
    <w:abstractNumId w:val="55"/>
  </w:num>
  <w:num w:numId="46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0F47"/>
    <w:rsid w:val="00003A2C"/>
    <w:rsid w:val="000049E6"/>
    <w:rsid w:val="00014AA4"/>
    <w:rsid w:val="00024ABE"/>
    <w:rsid w:val="00030CA8"/>
    <w:rsid w:val="00030E04"/>
    <w:rsid w:val="000315A6"/>
    <w:rsid w:val="000338AA"/>
    <w:rsid w:val="00041B21"/>
    <w:rsid w:val="00043AAE"/>
    <w:rsid w:val="00047B88"/>
    <w:rsid w:val="00053264"/>
    <w:rsid w:val="00062702"/>
    <w:rsid w:val="0006684F"/>
    <w:rsid w:val="00072899"/>
    <w:rsid w:val="00073851"/>
    <w:rsid w:val="000757B9"/>
    <w:rsid w:val="00082EF4"/>
    <w:rsid w:val="0008760E"/>
    <w:rsid w:val="000B16D6"/>
    <w:rsid w:val="000B44D2"/>
    <w:rsid w:val="000B56A7"/>
    <w:rsid w:val="000B5FC9"/>
    <w:rsid w:val="000C27AC"/>
    <w:rsid w:val="000D75A7"/>
    <w:rsid w:val="000F038E"/>
    <w:rsid w:val="000F1A8E"/>
    <w:rsid w:val="000F5D8C"/>
    <w:rsid w:val="001147FE"/>
    <w:rsid w:val="00120F47"/>
    <w:rsid w:val="001233DA"/>
    <w:rsid w:val="00124309"/>
    <w:rsid w:val="00124644"/>
    <w:rsid w:val="00132593"/>
    <w:rsid w:val="001354C9"/>
    <w:rsid w:val="00135769"/>
    <w:rsid w:val="001365E3"/>
    <w:rsid w:val="001375CC"/>
    <w:rsid w:val="00137DEB"/>
    <w:rsid w:val="00152AA7"/>
    <w:rsid w:val="0016487F"/>
    <w:rsid w:val="0016549F"/>
    <w:rsid w:val="001658C0"/>
    <w:rsid w:val="0016623F"/>
    <w:rsid w:val="00167260"/>
    <w:rsid w:val="00171C07"/>
    <w:rsid w:val="00172776"/>
    <w:rsid w:val="00172B25"/>
    <w:rsid w:val="00176203"/>
    <w:rsid w:val="001822B3"/>
    <w:rsid w:val="001860E1"/>
    <w:rsid w:val="00195FA5"/>
    <w:rsid w:val="001A2DF3"/>
    <w:rsid w:val="001A559F"/>
    <w:rsid w:val="001A5876"/>
    <w:rsid w:val="001A5A17"/>
    <w:rsid w:val="001B7B8F"/>
    <w:rsid w:val="001C78CF"/>
    <w:rsid w:val="001D049E"/>
    <w:rsid w:val="001D0C46"/>
    <w:rsid w:val="001D1517"/>
    <w:rsid w:val="001D220E"/>
    <w:rsid w:val="001D5C88"/>
    <w:rsid w:val="001D625A"/>
    <w:rsid w:val="001E453F"/>
    <w:rsid w:val="001F01AE"/>
    <w:rsid w:val="001F0407"/>
    <w:rsid w:val="001F1690"/>
    <w:rsid w:val="00205E80"/>
    <w:rsid w:val="002066B0"/>
    <w:rsid w:val="00211094"/>
    <w:rsid w:val="00217721"/>
    <w:rsid w:val="00217AFB"/>
    <w:rsid w:val="002200AE"/>
    <w:rsid w:val="00220FFD"/>
    <w:rsid w:val="002216BF"/>
    <w:rsid w:val="00222E18"/>
    <w:rsid w:val="002266DE"/>
    <w:rsid w:val="00230A9A"/>
    <w:rsid w:val="00245D8E"/>
    <w:rsid w:val="00247279"/>
    <w:rsid w:val="00247298"/>
    <w:rsid w:val="00251305"/>
    <w:rsid w:val="00251A19"/>
    <w:rsid w:val="00252D80"/>
    <w:rsid w:val="00261A42"/>
    <w:rsid w:val="002637F3"/>
    <w:rsid w:val="00265DBC"/>
    <w:rsid w:val="00267DBC"/>
    <w:rsid w:val="0027104C"/>
    <w:rsid w:val="002718DE"/>
    <w:rsid w:val="002740FB"/>
    <w:rsid w:val="00275DA0"/>
    <w:rsid w:val="00280503"/>
    <w:rsid w:val="00283CA1"/>
    <w:rsid w:val="002A260E"/>
    <w:rsid w:val="002B056E"/>
    <w:rsid w:val="002B1B7A"/>
    <w:rsid w:val="002B7F0E"/>
    <w:rsid w:val="002C1F50"/>
    <w:rsid w:val="002C26CC"/>
    <w:rsid w:val="002C5289"/>
    <w:rsid w:val="002C76AE"/>
    <w:rsid w:val="002D04EF"/>
    <w:rsid w:val="002D54C9"/>
    <w:rsid w:val="002E1F7F"/>
    <w:rsid w:val="002E2895"/>
    <w:rsid w:val="002E4679"/>
    <w:rsid w:val="002E5D98"/>
    <w:rsid w:val="002E6F58"/>
    <w:rsid w:val="002E72A3"/>
    <w:rsid w:val="002F0D6A"/>
    <w:rsid w:val="002F3E4C"/>
    <w:rsid w:val="00301A5C"/>
    <w:rsid w:val="003031FF"/>
    <w:rsid w:val="00306BA8"/>
    <w:rsid w:val="00312482"/>
    <w:rsid w:val="003156CC"/>
    <w:rsid w:val="00315724"/>
    <w:rsid w:val="00317124"/>
    <w:rsid w:val="003231DB"/>
    <w:rsid w:val="00326BBE"/>
    <w:rsid w:val="00331180"/>
    <w:rsid w:val="003340E2"/>
    <w:rsid w:val="00336D4A"/>
    <w:rsid w:val="00354A20"/>
    <w:rsid w:val="00354B02"/>
    <w:rsid w:val="0036248A"/>
    <w:rsid w:val="00362C2B"/>
    <w:rsid w:val="00363197"/>
    <w:rsid w:val="003636AB"/>
    <w:rsid w:val="00370B58"/>
    <w:rsid w:val="00371B59"/>
    <w:rsid w:val="0037329E"/>
    <w:rsid w:val="003738D8"/>
    <w:rsid w:val="00374B52"/>
    <w:rsid w:val="00374E55"/>
    <w:rsid w:val="0037687B"/>
    <w:rsid w:val="00381909"/>
    <w:rsid w:val="0038314F"/>
    <w:rsid w:val="00383A69"/>
    <w:rsid w:val="00384A33"/>
    <w:rsid w:val="00386C96"/>
    <w:rsid w:val="003919FA"/>
    <w:rsid w:val="0039220A"/>
    <w:rsid w:val="00392D14"/>
    <w:rsid w:val="00396091"/>
    <w:rsid w:val="003A6025"/>
    <w:rsid w:val="003A618D"/>
    <w:rsid w:val="003A6D21"/>
    <w:rsid w:val="003A7921"/>
    <w:rsid w:val="003C0602"/>
    <w:rsid w:val="003C0A32"/>
    <w:rsid w:val="003D392A"/>
    <w:rsid w:val="003E0A7A"/>
    <w:rsid w:val="003E0EF3"/>
    <w:rsid w:val="003E70B7"/>
    <w:rsid w:val="003F3017"/>
    <w:rsid w:val="003F4462"/>
    <w:rsid w:val="00402467"/>
    <w:rsid w:val="00413C04"/>
    <w:rsid w:val="0041537F"/>
    <w:rsid w:val="00422663"/>
    <w:rsid w:val="00424E4E"/>
    <w:rsid w:val="004359B0"/>
    <w:rsid w:val="00435CF7"/>
    <w:rsid w:val="00442333"/>
    <w:rsid w:val="00457238"/>
    <w:rsid w:val="004600DA"/>
    <w:rsid w:val="00460883"/>
    <w:rsid w:val="00464DB2"/>
    <w:rsid w:val="0046533D"/>
    <w:rsid w:val="004744FB"/>
    <w:rsid w:val="00480281"/>
    <w:rsid w:val="004807CC"/>
    <w:rsid w:val="00483D4E"/>
    <w:rsid w:val="00485C76"/>
    <w:rsid w:val="00487AB4"/>
    <w:rsid w:val="0049086A"/>
    <w:rsid w:val="004976B6"/>
    <w:rsid w:val="004A1B16"/>
    <w:rsid w:val="004A205A"/>
    <w:rsid w:val="004A2F97"/>
    <w:rsid w:val="004D24FA"/>
    <w:rsid w:val="004D5F1C"/>
    <w:rsid w:val="004D640B"/>
    <w:rsid w:val="004E1BCB"/>
    <w:rsid w:val="004F3331"/>
    <w:rsid w:val="004F6696"/>
    <w:rsid w:val="004F7A1E"/>
    <w:rsid w:val="00502D61"/>
    <w:rsid w:val="0050345B"/>
    <w:rsid w:val="005069EC"/>
    <w:rsid w:val="00510CC9"/>
    <w:rsid w:val="00526999"/>
    <w:rsid w:val="005354AD"/>
    <w:rsid w:val="00550942"/>
    <w:rsid w:val="00551BCB"/>
    <w:rsid w:val="0055744B"/>
    <w:rsid w:val="0056067E"/>
    <w:rsid w:val="00574F61"/>
    <w:rsid w:val="00575C91"/>
    <w:rsid w:val="00580C17"/>
    <w:rsid w:val="005821F5"/>
    <w:rsid w:val="00583CD3"/>
    <w:rsid w:val="00583FD5"/>
    <w:rsid w:val="005A04E1"/>
    <w:rsid w:val="005A124C"/>
    <w:rsid w:val="005A2BF6"/>
    <w:rsid w:val="005A3EAD"/>
    <w:rsid w:val="005B2B23"/>
    <w:rsid w:val="005B7F4E"/>
    <w:rsid w:val="005D0607"/>
    <w:rsid w:val="005D4BD0"/>
    <w:rsid w:val="005E0583"/>
    <w:rsid w:val="005E0E88"/>
    <w:rsid w:val="005E13F7"/>
    <w:rsid w:val="005E3BA3"/>
    <w:rsid w:val="005E787B"/>
    <w:rsid w:val="005F6938"/>
    <w:rsid w:val="00601D9F"/>
    <w:rsid w:val="00603156"/>
    <w:rsid w:val="00604094"/>
    <w:rsid w:val="0060537A"/>
    <w:rsid w:val="00612073"/>
    <w:rsid w:val="0061720B"/>
    <w:rsid w:val="00617E5C"/>
    <w:rsid w:val="0062564C"/>
    <w:rsid w:val="006336E9"/>
    <w:rsid w:val="00634CF9"/>
    <w:rsid w:val="0063643F"/>
    <w:rsid w:val="006364A1"/>
    <w:rsid w:val="00646DA2"/>
    <w:rsid w:val="00652679"/>
    <w:rsid w:val="00653322"/>
    <w:rsid w:val="00654451"/>
    <w:rsid w:val="00657982"/>
    <w:rsid w:val="00662AB1"/>
    <w:rsid w:val="00663D81"/>
    <w:rsid w:val="00670DCA"/>
    <w:rsid w:val="00671467"/>
    <w:rsid w:val="006813EB"/>
    <w:rsid w:val="00691432"/>
    <w:rsid w:val="00691C8E"/>
    <w:rsid w:val="006A25BF"/>
    <w:rsid w:val="006B4B88"/>
    <w:rsid w:val="006B65B9"/>
    <w:rsid w:val="006C0471"/>
    <w:rsid w:val="006C1C49"/>
    <w:rsid w:val="006C25C3"/>
    <w:rsid w:val="006C3B85"/>
    <w:rsid w:val="006C6917"/>
    <w:rsid w:val="006C761D"/>
    <w:rsid w:val="006D0190"/>
    <w:rsid w:val="006D0865"/>
    <w:rsid w:val="006D133A"/>
    <w:rsid w:val="006D15E1"/>
    <w:rsid w:val="006D60C6"/>
    <w:rsid w:val="006D6DEB"/>
    <w:rsid w:val="006D756B"/>
    <w:rsid w:val="006D7714"/>
    <w:rsid w:val="006E1EC2"/>
    <w:rsid w:val="006E2324"/>
    <w:rsid w:val="006F1BD4"/>
    <w:rsid w:val="006F42DF"/>
    <w:rsid w:val="006F7E20"/>
    <w:rsid w:val="00724800"/>
    <w:rsid w:val="0072720D"/>
    <w:rsid w:val="00727A17"/>
    <w:rsid w:val="00731342"/>
    <w:rsid w:val="007344F9"/>
    <w:rsid w:val="00737ADB"/>
    <w:rsid w:val="007422A5"/>
    <w:rsid w:val="00744232"/>
    <w:rsid w:val="00751DD3"/>
    <w:rsid w:val="007532FC"/>
    <w:rsid w:val="00756216"/>
    <w:rsid w:val="007574EB"/>
    <w:rsid w:val="00760871"/>
    <w:rsid w:val="007700F0"/>
    <w:rsid w:val="00771507"/>
    <w:rsid w:val="00776FEB"/>
    <w:rsid w:val="00780FC6"/>
    <w:rsid w:val="00784BD2"/>
    <w:rsid w:val="00785EE6"/>
    <w:rsid w:val="007923FC"/>
    <w:rsid w:val="007979E8"/>
    <w:rsid w:val="007A119E"/>
    <w:rsid w:val="007A30CC"/>
    <w:rsid w:val="007A4248"/>
    <w:rsid w:val="007B40CC"/>
    <w:rsid w:val="007C25F3"/>
    <w:rsid w:val="007C26A2"/>
    <w:rsid w:val="007C2DE8"/>
    <w:rsid w:val="007C6AE7"/>
    <w:rsid w:val="007C7C02"/>
    <w:rsid w:val="007D739B"/>
    <w:rsid w:val="007E2AAE"/>
    <w:rsid w:val="007E465B"/>
    <w:rsid w:val="007F01B2"/>
    <w:rsid w:val="007F0E47"/>
    <w:rsid w:val="00802C4F"/>
    <w:rsid w:val="00804F95"/>
    <w:rsid w:val="00806B3C"/>
    <w:rsid w:val="00817A0A"/>
    <w:rsid w:val="00817AD5"/>
    <w:rsid w:val="00820A0E"/>
    <w:rsid w:val="00821977"/>
    <w:rsid w:val="00822EEE"/>
    <w:rsid w:val="00823054"/>
    <w:rsid w:val="0082306D"/>
    <w:rsid w:val="00824B9B"/>
    <w:rsid w:val="008267DD"/>
    <w:rsid w:val="0083277C"/>
    <w:rsid w:val="0083298E"/>
    <w:rsid w:val="00835404"/>
    <w:rsid w:val="0083547B"/>
    <w:rsid w:val="0085385D"/>
    <w:rsid w:val="00856738"/>
    <w:rsid w:val="00863848"/>
    <w:rsid w:val="008643A1"/>
    <w:rsid w:val="00867777"/>
    <w:rsid w:val="008747CB"/>
    <w:rsid w:val="00875B95"/>
    <w:rsid w:val="00883991"/>
    <w:rsid w:val="00896C68"/>
    <w:rsid w:val="008A4D1E"/>
    <w:rsid w:val="008A5150"/>
    <w:rsid w:val="008B4BAE"/>
    <w:rsid w:val="008C2B31"/>
    <w:rsid w:val="008C3525"/>
    <w:rsid w:val="008D250E"/>
    <w:rsid w:val="008D54A3"/>
    <w:rsid w:val="008E058A"/>
    <w:rsid w:val="008E364C"/>
    <w:rsid w:val="008E5FC6"/>
    <w:rsid w:val="008E6377"/>
    <w:rsid w:val="008F152E"/>
    <w:rsid w:val="008F19C5"/>
    <w:rsid w:val="008F2600"/>
    <w:rsid w:val="008F4521"/>
    <w:rsid w:val="008F4648"/>
    <w:rsid w:val="00900232"/>
    <w:rsid w:val="009022E3"/>
    <w:rsid w:val="009032EC"/>
    <w:rsid w:val="0091012A"/>
    <w:rsid w:val="009148FA"/>
    <w:rsid w:val="00915D56"/>
    <w:rsid w:val="00917E36"/>
    <w:rsid w:val="00920EEB"/>
    <w:rsid w:val="00920F2C"/>
    <w:rsid w:val="0092524D"/>
    <w:rsid w:val="0093498D"/>
    <w:rsid w:val="00935023"/>
    <w:rsid w:val="00940E2B"/>
    <w:rsid w:val="00941673"/>
    <w:rsid w:val="00942B65"/>
    <w:rsid w:val="00947777"/>
    <w:rsid w:val="009501A1"/>
    <w:rsid w:val="009513EF"/>
    <w:rsid w:val="0095396E"/>
    <w:rsid w:val="00973130"/>
    <w:rsid w:val="00975578"/>
    <w:rsid w:val="00977798"/>
    <w:rsid w:val="0097780E"/>
    <w:rsid w:val="00980A52"/>
    <w:rsid w:val="00981685"/>
    <w:rsid w:val="009847EE"/>
    <w:rsid w:val="0098490E"/>
    <w:rsid w:val="009914D5"/>
    <w:rsid w:val="009976F6"/>
    <w:rsid w:val="009A11D6"/>
    <w:rsid w:val="009A15C4"/>
    <w:rsid w:val="009A5E50"/>
    <w:rsid w:val="009A6BE5"/>
    <w:rsid w:val="009B3618"/>
    <w:rsid w:val="009B4BF9"/>
    <w:rsid w:val="009B4C58"/>
    <w:rsid w:val="009B6B96"/>
    <w:rsid w:val="009C0245"/>
    <w:rsid w:val="009C2BAA"/>
    <w:rsid w:val="009C5C71"/>
    <w:rsid w:val="009D07BF"/>
    <w:rsid w:val="009E034A"/>
    <w:rsid w:val="009E6678"/>
    <w:rsid w:val="009F06D0"/>
    <w:rsid w:val="009F3D96"/>
    <w:rsid w:val="009F53B9"/>
    <w:rsid w:val="009F5CAC"/>
    <w:rsid w:val="009F65DE"/>
    <w:rsid w:val="00A04E91"/>
    <w:rsid w:val="00A0575C"/>
    <w:rsid w:val="00A1414C"/>
    <w:rsid w:val="00A21A71"/>
    <w:rsid w:val="00A25B7F"/>
    <w:rsid w:val="00A26A6C"/>
    <w:rsid w:val="00A3246B"/>
    <w:rsid w:val="00A366BA"/>
    <w:rsid w:val="00A36BBF"/>
    <w:rsid w:val="00A37A52"/>
    <w:rsid w:val="00A610BE"/>
    <w:rsid w:val="00A61A0C"/>
    <w:rsid w:val="00A625F2"/>
    <w:rsid w:val="00A628A3"/>
    <w:rsid w:val="00A7399D"/>
    <w:rsid w:val="00A759BA"/>
    <w:rsid w:val="00A763E6"/>
    <w:rsid w:val="00A8138B"/>
    <w:rsid w:val="00A83A6E"/>
    <w:rsid w:val="00A942D9"/>
    <w:rsid w:val="00A956BB"/>
    <w:rsid w:val="00A97599"/>
    <w:rsid w:val="00A979F8"/>
    <w:rsid w:val="00AA4290"/>
    <w:rsid w:val="00AA6ED7"/>
    <w:rsid w:val="00AB1ACA"/>
    <w:rsid w:val="00AB347F"/>
    <w:rsid w:val="00AB37FF"/>
    <w:rsid w:val="00AB4FFB"/>
    <w:rsid w:val="00AC1044"/>
    <w:rsid w:val="00AC5A6D"/>
    <w:rsid w:val="00AD472E"/>
    <w:rsid w:val="00AE44D0"/>
    <w:rsid w:val="00AF34BF"/>
    <w:rsid w:val="00AF442D"/>
    <w:rsid w:val="00B01F33"/>
    <w:rsid w:val="00B031C0"/>
    <w:rsid w:val="00B064ED"/>
    <w:rsid w:val="00B15998"/>
    <w:rsid w:val="00B171D7"/>
    <w:rsid w:val="00B23067"/>
    <w:rsid w:val="00B2350F"/>
    <w:rsid w:val="00B33860"/>
    <w:rsid w:val="00B34B38"/>
    <w:rsid w:val="00B36E22"/>
    <w:rsid w:val="00B376FF"/>
    <w:rsid w:val="00B45502"/>
    <w:rsid w:val="00B45FC2"/>
    <w:rsid w:val="00B53618"/>
    <w:rsid w:val="00B54B79"/>
    <w:rsid w:val="00B57FCA"/>
    <w:rsid w:val="00B61668"/>
    <w:rsid w:val="00B636EC"/>
    <w:rsid w:val="00B65F45"/>
    <w:rsid w:val="00B70885"/>
    <w:rsid w:val="00B73E8E"/>
    <w:rsid w:val="00B84CC3"/>
    <w:rsid w:val="00B90C00"/>
    <w:rsid w:val="00B953DC"/>
    <w:rsid w:val="00B96C6E"/>
    <w:rsid w:val="00BA02C2"/>
    <w:rsid w:val="00BB4594"/>
    <w:rsid w:val="00BB5FE5"/>
    <w:rsid w:val="00BB7716"/>
    <w:rsid w:val="00BC0024"/>
    <w:rsid w:val="00BC473B"/>
    <w:rsid w:val="00BC5782"/>
    <w:rsid w:val="00BC62E3"/>
    <w:rsid w:val="00BC70DC"/>
    <w:rsid w:val="00BD01DA"/>
    <w:rsid w:val="00BD07BA"/>
    <w:rsid w:val="00BD2793"/>
    <w:rsid w:val="00BD4DCA"/>
    <w:rsid w:val="00BD66F6"/>
    <w:rsid w:val="00BD75A7"/>
    <w:rsid w:val="00BE051C"/>
    <w:rsid w:val="00BE086E"/>
    <w:rsid w:val="00BE337E"/>
    <w:rsid w:val="00BF7D31"/>
    <w:rsid w:val="00C018B3"/>
    <w:rsid w:val="00C2210F"/>
    <w:rsid w:val="00C23832"/>
    <w:rsid w:val="00C24345"/>
    <w:rsid w:val="00C25426"/>
    <w:rsid w:val="00C254F8"/>
    <w:rsid w:val="00C30B17"/>
    <w:rsid w:val="00C3463D"/>
    <w:rsid w:val="00C462F0"/>
    <w:rsid w:val="00C46316"/>
    <w:rsid w:val="00C46C5E"/>
    <w:rsid w:val="00C51615"/>
    <w:rsid w:val="00C57DA4"/>
    <w:rsid w:val="00C642B5"/>
    <w:rsid w:val="00C645A3"/>
    <w:rsid w:val="00C66370"/>
    <w:rsid w:val="00C7682B"/>
    <w:rsid w:val="00C81DCE"/>
    <w:rsid w:val="00C8361A"/>
    <w:rsid w:val="00C83894"/>
    <w:rsid w:val="00C96707"/>
    <w:rsid w:val="00CA121B"/>
    <w:rsid w:val="00CB04A1"/>
    <w:rsid w:val="00CB19AB"/>
    <w:rsid w:val="00CB321B"/>
    <w:rsid w:val="00CB354F"/>
    <w:rsid w:val="00CC20EC"/>
    <w:rsid w:val="00CC4115"/>
    <w:rsid w:val="00CC49A9"/>
    <w:rsid w:val="00CD445B"/>
    <w:rsid w:val="00CD6F59"/>
    <w:rsid w:val="00CE0B0D"/>
    <w:rsid w:val="00CF58C6"/>
    <w:rsid w:val="00CF738D"/>
    <w:rsid w:val="00CF7F79"/>
    <w:rsid w:val="00D01225"/>
    <w:rsid w:val="00D11C1E"/>
    <w:rsid w:val="00D126ED"/>
    <w:rsid w:val="00D1634B"/>
    <w:rsid w:val="00D23994"/>
    <w:rsid w:val="00D249A0"/>
    <w:rsid w:val="00D24F9C"/>
    <w:rsid w:val="00D37AFE"/>
    <w:rsid w:val="00D472AE"/>
    <w:rsid w:val="00D51E57"/>
    <w:rsid w:val="00D53211"/>
    <w:rsid w:val="00D53CFC"/>
    <w:rsid w:val="00D60FDE"/>
    <w:rsid w:val="00D6651C"/>
    <w:rsid w:val="00D67F14"/>
    <w:rsid w:val="00D70BD9"/>
    <w:rsid w:val="00D747A8"/>
    <w:rsid w:val="00D75133"/>
    <w:rsid w:val="00D80958"/>
    <w:rsid w:val="00D8384C"/>
    <w:rsid w:val="00D9413D"/>
    <w:rsid w:val="00DA1607"/>
    <w:rsid w:val="00DA54EA"/>
    <w:rsid w:val="00DA612D"/>
    <w:rsid w:val="00DB24DD"/>
    <w:rsid w:val="00DB7148"/>
    <w:rsid w:val="00DC0EDC"/>
    <w:rsid w:val="00DC169B"/>
    <w:rsid w:val="00DC5320"/>
    <w:rsid w:val="00DD79DB"/>
    <w:rsid w:val="00DE2177"/>
    <w:rsid w:val="00DE39D7"/>
    <w:rsid w:val="00DE4742"/>
    <w:rsid w:val="00DE5619"/>
    <w:rsid w:val="00DE5D3C"/>
    <w:rsid w:val="00DF217A"/>
    <w:rsid w:val="00DF67FB"/>
    <w:rsid w:val="00E02FDC"/>
    <w:rsid w:val="00E0350B"/>
    <w:rsid w:val="00E05D57"/>
    <w:rsid w:val="00E13A1B"/>
    <w:rsid w:val="00E14B87"/>
    <w:rsid w:val="00E20471"/>
    <w:rsid w:val="00E230C8"/>
    <w:rsid w:val="00E23688"/>
    <w:rsid w:val="00E23AEE"/>
    <w:rsid w:val="00E3302A"/>
    <w:rsid w:val="00E341B3"/>
    <w:rsid w:val="00E43979"/>
    <w:rsid w:val="00E442E4"/>
    <w:rsid w:val="00E44B59"/>
    <w:rsid w:val="00E506EF"/>
    <w:rsid w:val="00E576BB"/>
    <w:rsid w:val="00E6313E"/>
    <w:rsid w:val="00E64A93"/>
    <w:rsid w:val="00E6548D"/>
    <w:rsid w:val="00E80474"/>
    <w:rsid w:val="00E86AC7"/>
    <w:rsid w:val="00E871C3"/>
    <w:rsid w:val="00E94D6D"/>
    <w:rsid w:val="00E94F9A"/>
    <w:rsid w:val="00E95269"/>
    <w:rsid w:val="00EA4E6C"/>
    <w:rsid w:val="00EB6BE5"/>
    <w:rsid w:val="00EC33B8"/>
    <w:rsid w:val="00EF3F07"/>
    <w:rsid w:val="00EF4253"/>
    <w:rsid w:val="00F00092"/>
    <w:rsid w:val="00F03A33"/>
    <w:rsid w:val="00F0410B"/>
    <w:rsid w:val="00F04276"/>
    <w:rsid w:val="00F1130F"/>
    <w:rsid w:val="00F12F60"/>
    <w:rsid w:val="00F137EF"/>
    <w:rsid w:val="00F1434F"/>
    <w:rsid w:val="00F17F70"/>
    <w:rsid w:val="00F227F8"/>
    <w:rsid w:val="00F22DC0"/>
    <w:rsid w:val="00F23037"/>
    <w:rsid w:val="00F36671"/>
    <w:rsid w:val="00F42612"/>
    <w:rsid w:val="00F437AD"/>
    <w:rsid w:val="00F450D2"/>
    <w:rsid w:val="00F5087C"/>
    <w:rsid w:val="00F50D42"/>
    <w:rsid w:val="00F6278C"/>
    <w:rsid w:val="00F63CC4"/>
    <w:rsid w:val="00F641D6"/>
    <w:rsid w:val="00F65C85"/>
    <w:rsid w:val="00F720EC"/>
    <w:rsid w:val="00F7350F"/>
    <w:rsid w:val="00F76FF2"/>
    <w:rsid w:val="00F81484"/>
    <w:rsid w:val="00F90934"/>
    <w:rsid w:val="00F90AF9"/>
    <w:rsid w:val="00F90ECB"/>
    <w:rsid w:val="00F92423"/>
    <w:rsid w:val="00F93CD3"/>
    <w:rsid w:val="00FA2D4A"/>
    <w:rsid w:val="00FA328D"/>
    <w:rsid w:val="00FA4953"/>
    <w:rsid w:val="00FA7BC9"/>
    <w:rsid w:val="00FB0853"/>
    <w:rsid w:val="00FB10F7"/>
    <w:rsid w:val="00FB3913"/>
    <w:rsid w:val="00FC2EC8"/>
    <w:rsid w:val="00FC6F82"/>
    <w:rsid w:val="00FD0642"/>
    <w:rsid w:val="00FE124F"/>
    <w:rsid w:val="00FE516E"/>
    <w:rsid w:val="00FE5666"/>
    <w:rsid w:val="00FE6861"/>
    <w:rsid w:val="00FE7450"/>
    <w:rsid w:val="00FF58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00D9645"/>
  <w15:chartTrackingRefBased/>
  <w15:docId w15:val="{39B844B1-9D79-40D8-B357-BFD97C954A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Standardowy1"/>
    <w:qFormat/>
    <w:rsid w:val="00120F47"/>
    <w:pPr>
      <w:autoSpaceDE w:val="0"/>
      <w:autoSpaceDN w:val="0"/>
    </w:pPr>
  </w:style>
  <w:style w:type="paragraph" w:styleId="Nagwek1">
    <w:name w:val="heading 1"/>
    <w:basedOn w:val="Normalny"/>
    <w:next w:val="Normalny"/>
    <w:qFormat/>
    <w:rsid w:val="00E6313E"/>
    <w:pPr>
      <w:keepNext/>
      <w:framePr w:w="9116" w:h="1013" w:hSpace="141" w:wrap="auto" w:vAnchor="text" w:hAnchor="page" w:x="1664" w:y="338"/>
      <w:pBdr>
        <w:top w:val="single" w:sz="12" w:space="1" w:color="auto"/>
        <w:left w:val="single" w:sz="12" w:space="1" w:color="auto"/>
        <w:bottom w:val="single" w:sz="12" w:space="1" w:color="auto"/>
        <w:right w:val="single" w:sz="12" w:space="1" w:color="auto"/>
      </w:pBdr>
      <w:spacing w:line="480" w:lineRule="atLeast"/>
      <w:jc w:val="center"/>
      <w:outlineLvl w:val="0"/>
    </w:pPr>
    <w:rPr>
      <w:rFonts w:ascii="Arial" w:hAnsi="Arial" w:cs="Arial"/>
      <w:b/>
      <w:bCs/>
      <w:spacing w:val="40"/>
      <w:position w:val="4"/>
      <w:sz w:val="40"/>
      <w:szCs w:val="40"/>
    </w:rPr>
  </w:style>
  <w:style w:type="paragraph" w:styleId="Nagwek2">
    <w:name w:val="heading 2"/>
    <w:basedOn w:val="Normalny"/>
    <w:next w:val="Normalny"/>
    <w:qFormat/>
    <w:rsid w:val="00E6313E"/>
    <w:pPr>
      <w:keepNext/>
      <w:jc w:val="center"/>
      <w:outlineLvl w:val="1"/>
    </w:pPr>
    <w:rPr>
      <w:rFonts w:ascii="Arial" w:hAnsi="Arial" w:cs="Arial"/>
      <w:b/>
      <w:bCs/>
      <w:sz w:val="36"/>
      <w:szCs w:val="36"/>
    </w:rPr>
  </w:style>
  <w:style w:type="paragraph" w:styleId="Nagwek3">
    <w:name w:val="heading 3"/>
    <w:basedOn w:val="Normalny"/>
    <w:next w:val="Normalny"/>
    <w:qFormat/>
    <w:rsid w:val="00E6313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E6313E"/>
    <w:pPr>
      <w:keepNext/>
      <w:tabs>
        <w:tab w:val="left" w:pos="31207"/>
      </w:tabs>
      <w:autoSpaceDE/>
      <w:autoSpaceDN/>
      <w:outlineLvl w:val="3"/>
    </w:pPr>
    <w:rPr>
      <w:rFonts w:ascii="Arial" w:hAnsi="Arial"/>
      <w:b/>
      <w:color w:val="000000"/>
      <w:sz w:val="22"/>
    </w:rPr>
  </w:style>
  <w:style w:type="paragraph" w:styleId="Nagwek5">
    <w:name w:val="heading 5"/>
    <w:basedOn w:val="Normalny"/>
    <w:next w:val="Normalny"/>
    <w:qFormat/>
    <w:rsid w:val="00E6313E"/>
    <w:pPr>
      <w:keepNext/>
      <w:autoSpaceDE/>
      <w:autoSpaceDN/>
      <w:jc w:val="center"/>
      <w:outlineLvl w:val="4"/>
    </w:pPr>
    <w:rPr>
      <w:b/>
      <w:color w:val="000000"/>
      <w:sz w:val="24"/>
    </w:rPr>
  </w:style>
  <w:style w:type="paragraph" w:styleId="Nagwek6">
    <w:name w:val="heading 6"/>
    <w:basedOn w:val="Normalny"/>
    <w:next w:val="Normalny"/>
    <w:qFormat/>
    <w:rsid w:val="00E6313E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E6313E"/>
    <w:pPr>
      <w:keepNext/>
      <w:autoSpaceDE/>
      <w:autoSpaceDN/>
      <w:outlineLvl w:val="6"/>
    </w:pPr>
    <w:rPr>
      <w:rFonts w:ascii="Arial" w:hAnsi="Arial"/>
      <w:b/>
      <w:snapToGrid w:val="0"/>
      <w:color w:val="000000"/>
    </w:rPr>
  </w:style>
  <w:style w:type="paragraph" w:styleId="Nagwek8">
    <w:name w:val="heading 8"/>
    <w:basedOn w:val="Normalny"/>
    <w:next w:val="Normalny"/>
    <w:qFormat/>
    <w:rsid w:val="00E6313E"/>
    <w:pPr>
      <w:keepNext/>
      <w:autoSpaceDE/>
      <w:autoSpaceDN/>
      <w:jc w:val="center"/>
      <w:outlineLvl w:val="7"/>
    </w:pPr>
    <w:rPr>
      <w:b/>
      <w:sz w:val="32"/>
    </w:rPr>
  </w:style>
  <w:style w:type="paragraph" w:styleId="Nagwek9">
    <w:name w:val="heading 9"/>
    <w:basedOn w:val="Normalny"/>
    <w:next w:val="Normalny"/>
    <w:qFormat/>
    <w:rsid w:val="00E6313E"/>
    <w:pPr>
      <w:keepNext/>
      <w:autoSpaceDE/>
      <w:autoSpaceDN/>
      <w:spacing w:before="100"/>
      <w:ind w:left="567" w:right="567"/>
      <w:jc w:val="center"/>
      <w:outlineLvl w:val="8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120F47"/>
    <w:pPr>
      <w:spacing w:after="120"/>
    </w:pPr>
  </w:style>
  <w:style w:type="paragraph" w:styleId="Tekstpodstawowywcity">
    <w:name w:val="Body Text Indent"/>
    <w:basedOn w:val="Normalny"/>
    <w:rsid w:val="00120F47"/>
    <w:pPr>
      <w:spacing w:after="120" w:line="480" w:lineRule="auto"/>
    </w:pPr>
  </w:style>
  <w:style w:type="paragraph" w:styleId="Stopka">
    <w:name w:val="footer"/>
    <w:basedOn w:val="Normalny"/>
    <w:link w:val="StopkaZnak"/>
    <w:uiPriority w:val="99"/>
    <w:rsid w:val="00003A2C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003A2C"/>
  </w:style>
  <w:style w:type="table" w:styleId="Tabela-Siatka">
    <w:name w:val="Table Grid"/>
    <w:basedOn w:val="Standardowy"/>
    <w:rsid w:val="00B36E22"/>
    <w:pPr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aliases w:val="Nagłówek strony"/>
    <w:basedOn w:val="Normalny"/>
    <w:rsid w:val="00E6313E"/>
    <w:pPr>
      <w:tabs>
        <w:tab w:val="center" w:pos="4536"/>
        <w:tab w:val="right" w:pos="9072"/>
      </w:tabs>
    </w:pPr>
  </w:style>
  <w:style w:type="paragraph" w:styleId="Tekstpodstawowywcity3">
    <w:name w:val="Body Text Indent 3"/>
    <w:basedOn w:val="Normalny"/>
    <w:rsid w:val="00E6313E"/>
    <w:pPr>
      <w:spacing w:after="120"/>
      <w:ind w:left="283"/>
    </w:pPr>
    <w:rPr>
      <w:sz w:val="16"/>
      <w:szCs w:val="16"/>
    </w:rPr>
  </w:style>
  <w:style w:type="paragraph" w:styleId="Tekstpodstawowy3">
    <w:name w:val="Body Text 3"/>
    <w:basedOn w:val="Normalny"/>
    <w:rsid w:val="00E6313E"/>
    <w:pPr>
      <w:spacing w:after="120"/>
    </w:pPr>
    <w:rPr>
      <w:sz w:val="16"/>
      <w:szCs w:val="16"/>
    </w:rPr>
  </w:style>
  <w:style w:type="paragraph" w:styleId="Lista2">
    <w:name w:val="List 2"/>
    <w:basedOn w:val="Normalny"/>
    <w:rsid w:val="00E6313E"/>
    <w:pPr>
      <w:autoSpaceDE/>
      <w:autoSpaceDN/>
      <w:ind w:left="566" w:hanging="283"/>
    </w:pPr>
  </w:style>
  <w:style w:type="paragraph" w:styleId="Tekstpodstawowywcity2">
    <w:name w:val="Body Text Indent 2"/>
    <w:basedOn w:val="Normalny"/>
    <w:rsid w:val="00E6313E"/>
    <w:pPr>
      <w:spacing w:after="120" w:line="480" w:lineRule="auto"/>
      <w:ind w:left="283"/>
    </w:pPr>
  </w:style>
  <w:style w:type="paragraph" w:customStyle="1" w:styleId="Skrconyadreszwrotny">
    <w:name w:val="Skrócony adres zwrotny"/>
    <w:basedOn w:val="Normalny"/>
    <w:rsid w:val="00E6313E"/>
    <w:pPr>
      <w:autoSpaceDE/>
      <w:autoSpaceDN/>
    </w:pPr>
  </w:style>
  <w:style w:type="paragraph" w:styleId="Zwykytekst">
    <w:name w:val="Plain Text"/>
    <w:basedOn w:val="Normalny"/>
    <w:rsid w:val="00E6313E"/>
    <w:pPr>
      <w:autoSpaceDE/>
      <w:autoSpaceDN/>
    </w:pPr>
    <w:rPr>
      <w:rFonts w:ascii="Courier New" w:hAnsi="Courier New" w:cs="Courier New"/>
    </w:rPr>
  </w:style>
  <w:style w:type="paragraph" w:customStyle="1" w:styleId="Tekstdymka1">
    <w:name w:val="Tekst dymka1"/>
    <w:basedOn w:val="Normalny"/>
    <w:rsid w:val="00E6313E"/>
    <w:rPr>
      <w:rFonts w:ascii="Tahoma" w:hAnsi="Tahoma" w:cs="Tahoma"/>
      <w:sz w:val="16"/>
      <w:szCs w:val="16"/>
    </w:rPr>
  </w:style>
  <w:style w:type="character" w:styleId="Hipercze">
    <w:name w:val="Hyperlink"/>
    <w:rsid w:val="00E6313E"/>
    <w:rPr>
      <w:color w:val="0000FF"/>
      <w:u w:val="single"/>
    </w:rPr>
  </w:style>
  <w:style w:type="paragraph" w:customStyle="1" w:styleId="Tekstpodstawowy21">
    <w:name w:val="Tekst podstawowy 21"/>
    <w:basedOn w:val="Normalny"/>
    <w:rsid w:val="00E6313E"/>
    <w:pPr>
      <w:tabs>
        <w:tab w:val="left" w:pos="0"/>
      </w:tabs>
      <w:autoSpaceDE/>
      <w:autoSpaceDN/>
      <w:jc w:val="both"/>
    </w:pPr>
  </w:style>
  <w:style w:type="paragraph" w:customStyle="1" w:styleId="Standardowy2">
    <w:name w:val="Standardowy2"/>
    <w:rsid w:val="00E6313E"/>
  </w:style>
  <w:style w:type="paragraph" w:styleId="Tekstpodstawowy2">
    <w:name w:val="Body Text 2"/>
    <w:basedOn w:val="Normalny"/>
    <w:rsid w:val="00E6313E"/>
    <w:rPr>
      <w:rFonts w:ascii="Arial" w:hAnsi="Arial" w:cs="Arial"/>
      <w:snapToGrid w:val="0"/>
      <w:sz w:val="24"/>
      <w:szCs w:val="24"/>
    </w:rPr>
  </w:style>
  <w:style w:type="paragraph" w:customStyle="1" w:styleId="Tekstpodstawowywcity31">
    <w:name w:val="Tekst podstawowy wcięty 31"/>
    <w:basedOn w:val="Standardowy2"/>
    <w:rsid w:val="00E6313E"/>
    <w:pPr>
      <w:spacing w:after="120"/>
      <w:ind w:left="283"/>
    </w:pPr>
    <w:rPr>
      <w:sz w:val="16"/>
    </w:rPr>
  </w:style>
  <w:style w:type="paragraph" w:customStyle="1" w:styleId="Tekstpodstawowy31">
    <w:name w:val="Tekst podstawowy 31"/>
    <w:basedOn w:val="Standardowy2"/>
    <w:rsid w:val="00E6313E"/>
    <w:pPr>
      <w:spacing w:after="120"/>
    </w:pPr>
    <w:rPr>
      <w:sz w:val="16"/>
    </w:rPr>
  </w:style>
  <w:style w:type="paragraph" w:customStyle="1" w:styleId="Tekstpodstawowywcity21">
    <w:name w:val="Tekst podstawowy wcięty 21"/>
    <w:basedOn w:val="Standardowy2"/>
    <w:rsid w:val="00E6313E"/>
    <w:pPr>
      <w:spacing w:after="120" w:line="480" w:lineRule="auto"/>
      <w:ind w:left="283"/>
    </w:pPr>
  </w:style>
  <w:style w:type="paragraph" w:customStyle="1" w:styleId="Zwykytekst1">
    <w:name w:val="Zwykły tekst1"/>
    <w:basedOn w:val="Standardowy2"/>
    <w:rsid w:val="00E6313E"/>
    <w:rPr>
      <w:rFonts w:ascii="Courier New" w:hAnsi="Courier New"/>
    </w:rPr>
  </w:style>
  <w:style w:type="paragraph" w:customStyle="1" w:styleId="BodyText21">
    <w:name w:val="Body Text 21"/>
    <w:basedOn w:val="Standardowy2"/>
    <w:rsid w:val="00E6313E"/>
    <w:pPr>
      <w:tabs>
        <w:tab w:val="left" w:pos="-567"/>
      </w:tabs>
      <w:jc w:val="both"/>
    </w:pPr>
  </w:style>
  <w:style w:type="paragraph" w:styleId="Tekstblokowy">
    <w:name w:val="Block Text"/>
    <w:basedOn w:val="Normalny"/>
    <w:rsid w:val="00E6313E"/>
    <w:pPr>
      <w:tabs>
        <w:tab w:val="left" w:pos="567"/>
      </w:tabs>
      <w:autoSpaceDE/>
      <w:autoSpaceDN/>
      <w:spacing w:before="100"/>
      <w:ind w:left="426" w:right="31" w:hanging="284"/>
    </w:pPr>
    <w:rPr>
      <w:rFonts w:ascii="Arial" w:hAnsi="Arial"/>
      <w:sz w:val="28"/>
    </w:rPr>
  </w:style>
  <w:style w:type="character" w:customStyle="1" w:styleId="WW8Num6z0">
    <w:name w:val="WW8Num6z0"/>
    <w:rsid w:val="00E6313E"/>
    <w:rPr>
      <w:b w:val="0"/>
      <w:i w:val="0"/>
    </w:rPr>
  </w:style>
  <w:style w:type="character" w:customStyle="1" w:styleId="WW8Num17z0">
    <w:name w:val="WW8Num17z0"/>
    <w:rsid w:val="00E6313E"/>
    <w:rPr>
      <w:b w:val="0"/>
      <w:i w:val="0"/>
    </w:rPr>
  </w:style>
  <w:style w:type="character" w:customStyle="1" w:styleId="WW8Num20z0">
    <w:name w:val="WW8Num20z0"/>
    <w:rsid w:val="00E6313E"/>
    <w:rPr>
      <w:b w:val="0"/>
      <w:i w:val="0"/>
    </w:rPr>
  </w:style>
  <w:style w:type="character" w:customStyle="1" w:styleId="WW8Num23z0">
    <w:name w:val="WW8Num23z0"/>
    <w:rsid w:val="00E6313E"/>
    <w:rPr>
      <w:rFonts w:ascii="Arial" w:hAnsi="Arial"/>
      <w:b/>
      <w:i w:val="0"/>
      <w:sz w:val="28"/>
    </w:rPr>
  </w:style>
  <w:style w:type="character" w:customStyle="1" w:styleId="WW-Absatz-Standardschriftart">
    <w:name w:val="WW-Absatz-Standardschriftart"/>
    <w:rsid w:val="00E6313E"/>
  </w:style>
  <w:style w:type="character" w:customStyle="1" w:styleId="WW-WW8Num6z0">
    <w:name w:val="WW-WW8Num6z0"/>
    <w:rsid w:val="00E6313E"/>
    <w:rPr>
      <w:b w:val="0"/>
      <w:i w:val="0"/>
    </w:rPr>
  </w:style>
  <w:style w:type="character" w:customStyle="1" w:styleId="WW8Num19z0">
    <w:name w:val="WW8Num19z0"/>
    <w:rsid w:val="00E6313E"/>
    <w:rPr>
      <w:b w:val="0"/>
      <w:i w:val="0"/>
    </w:rPr>
  </w:style>
  <w:style w:type="character" w:customStyle="1" w:styleId="WW8Num22z0">
    <w:name w:val="WW8Num22z0"/>
    <w:rsid w:val="00E6313E"/>
    <w:rPr>
      <w:b w:val="0"/>
      <w:i w:val="0"/>
    </w:rPr>
  </w:style>
  <w:style w:type="character" w:customStyle="1" w:styleId="WW8Num27z0">
    <w:name w:val="WW8Num27z0"/>
    <w:rsid w:val="00E6313E"/>
    <w:rPr>
      <w:rFonts w:ascii="Arial" w:hAnsi="Arial"/>
      <w:b/>
      <w:i w:val="0"/>
      <w:sz w:val="28"/>
    </w:rPr>
  </w:style>
  <w:style w:type="character" w:customStyle="1" w:styleId="WW-Absatz-Standardschriftart1">
    <w:name w:val="WW-Absatz-Standardschriftart1"/>
    <w:rsid w:val="00E6313E"/>
  </w:style>
  <w:style w:type="character" w:customStyle="1" w:styleId="WW8Num3z0">
    <w:name w:val="WW8Num3z0"/>
    <w:rsid w:val="00E6313E"/>
    <w:rPr>
      <w:rFonts w:ascii="Times New Roman" w:hAnsi="Times New Roman"/>
      <w:b w:val="0"/>
      <w:i w:val="0"/>
      <w:color w:val="auto"/>
      <w:sz w:val="24"/>
      <w:szCs w:val="24"/>
      <w:u w:val="none"/>
      <w14:shadow w14:blurRad="0" w14:dist="0" w14:dir="0" w14:sx="0" w14:sy="0" w14:kx="0" w14:ky="0" w14:algn="none">
        <w14:srgbClr w14:val="000000"/>
      </w14:shadow>
    </w:rPr>
  </w:style>
  <w:style w:type="character" w:customStyle="1" w:styleId="WW8Num6z1">
    <w:name w:val="WW8Num6z1"/>
    <w:rsid w:val="00E6313E"/>
    <w:rPr>
      <w:rFonts w:ascii="Courier New" w:hAnsi="Courier New" w:cs="Courier New"/>
    </w:rPr>
  </w:style>
  <w:style w:type="character" w:customStyle="1" w:styleId="WW8Num6z2">
    <w:name w:val="WW8Num6z2"/>
    <w:rsid w:val="00E6313E"/>
    <w:rPr>
      <w:rFonts w:ascii="Wingdings" w:hAnsi="Wingdings"/>
    </w:rPr>
  </w:style>
  <w:style w:type="character" w:customStyle="1" w:styleId="WW8Num6z6">
    <w:name w:val="WW8Num6z6"/>
    <w:rsid w:val="00E6313E"/>
    <w:rPr>
      <w:rFonts w:ascii="Symbol" w:hAnsi="Symbol"/>
    </w:rPr>
  </w:style>
  <w:style w:type="character" w:customStyle="1" w:styleId="WW8Num9z0">
    <w:name w:val="WW8Num9z0"/>
    <w:rsid w:val="00E6313E"/>
    <w:rPr>
      <w:rFonts w:ascii="Symbol" w:hAnsi="Symbol"/>
    </w:rPr>
  </w:style>
  <w:style w:type="character" w:customStyle="1" w:styleId="WW8Num9z1">
    <w:name w:val="WW8Num9z1"/>
    <w:rsid w:val="00E6313E"/>
    <w:rPr>
      <w:rFonts w:ascii="Courier New" w:hAnsi="Courier New" w:cs="Courier New"/>
    </w:rPr>
  </w:style>
  <w:style w:type="character" w:customStyle="1" w:styleId="WW8Num9z2">
    <w:name w:val="WW8Num9z2"/>
    <w:rsid w:val="00E6313E"/>
    <w:rPr>
      <w:rFonts w:ascii="Wingdings" w:hAnsi="Wingdings"/>
    </w:rPr>
  </w:style>
  <w:style w:type="character" w:customStyle="1" w:styleId="WW8Num12z0">
    <w:name w:val="WW8Num12z0"/>
    <w:rsid w:val="00E6313E"/>
    <w:rPr>
      <w:rFonts w:ascii="Times New Roman" w:hAnsi="Times New Roman"/>
    </w:rPr>
  </w:style>
  <w:style w:type="character" w:customStyle="1" w:styleId="WW8Num12z1">
    <w:name w:val="WW8Num12z1"/>
    <w:rsid w:val="00E6313E"/>
    <w:rPr>
      <w:rFonts w:ascii="Courier New" w:hAnsi="Courier New" w:cs="Courier New"/>
    </w:rPr>
  </w:style>
  <w:style w:type="character" w:customStyle="1" w:styleId="WW8Num12z2">
    <w:name w:val="WW8Num12z2"/>
    <w:rsid w:val="00E6313E"/>
    <w:rPr>
      <w:rFonts w:ascii="Wingdings" w:hAnsi="Wingdings"/>
    </w:rPr>
  </w:style>
  <w:style w:type="character" w:customStyle="1" w:styleId="WW8Num12z3">
    <w:name w:val="WW8Num12z3"/>
    <w:rsid w:val="00E6313E"/>
    <w:rPr>
      <w:rFonts w:ascii="Symbol" w:hAnsi="Symbol"/>
    </w:rPr>
  </w:style>
  <w:style w:type="character" w:customStyle="1" w:styleId="WW8Num14z1">
    <w:name w:val="WW8Num14z1"/>
    <w:rsid w:val="00E6313E"/>
    <w:rPr>
      <w:rFonts w:ascii="Courier New" w:hAnsi="Courier New" w:cs="Courier New"/>
    </w:rPr>
  </w:style>
  <w:style w:type="character" w:customStyle="1" w:styleId="WW8Num14z2">
    <w:name w:val="WW8Num14z2"/>
    <w:rsid w:val="00E6313E"/>
    <w:rPr>
      <w:rFonts w:ascii="Wingdings" w:hAnsi="Wingdings"/>
    </w:rPr>
  </w:style>
  <w:style w:type="character" w:customStyle="1" w:styleId="WW8Num14z3">
    <w:name w:val="WW8Num14z3"/>
    <w:rsid w:val="00E6313E"/>
    <w:rPr>
      <w:rFonts w:ascii="Symbol" w:hAnsi="Symbol"/>
    </w:rPr>
  </w:style>
  <w:style w:type="character" w:customStyle="1" w:styleId="WW8Num16z0">
    <w:name w:val="WW8Num16z0"/>
    <w:rsid w:val="00E6313E"/>
    <w:rPr>
      <w:rFonts w:ascii="Symbol" w:hAnsi="Symbol"/>
    </w:rPr>
  </w:style>
  <w:style w:type="character" w:customStyle="1" w:styleId="WW8Num16z1">
    <w:name w:val="WW8Num16z1"/>
    <w:rsid w:val="00E6313E"/>
    <w:rPr>
      <w:rFonts w:ascii="Courier New" w:hAnsi="Courier New" w:cs="Courier New"/>
    </w:rPr>
  </w:style>
  <w:style w:type="character" w:customStyle="1" w:styleId="WW8Num16z2">
    <w:name w:val="WW8Num16z2"/>
    <w:rsid w:val="00E6313E"/>
    <w:rPr>
      <w:rFonts w:ascii="Wingdings" w:hAnsi="Wingdings"/>
    </w:rPr>
  </w:style>
  <w:style w:type="character" w:customStyle="1" w:styleId="WW8Num20z2">
    <w:name w:val="WW8Num20z2"/>
    <w:rsid w:val="00E6313E"/>
    <w:rPr>
      <w:b w:val="0"/>
      <w:i w:val="0"/>
      <w:sz w:val="20"/>
    </w:rPr>
  </w:style>
  <w:style w:type="character" w:customStyle="1" w:styleId="WW8Num23z4">
    <w:name w:val="WW8Num23z4"/>
    <w:rsid w:val="00E6313E"/>
    <w:rPr>
      <w:b w:val="0"/>
      <w:i w:val="0"/>
      <w:sz w:val="20"/>
    </w:rPr>
  </w:style>
  <w:style w:type="character" w:customStyle="1" w:styleId="WW8Num37z0">
    <w:name w:val="WW8Num37z0"/>
    <w:rsid w:val="00E6313E"/>
    <w:rPr>
      <w:rFonts w:ascii="Symbol" w:hAnsi="Symbol"/>
    </w:rPr>
  </w:style>
  <w:style w:type="character" w:customStyle="1" w:styleId="WW8Num37z1">
    <w:name w:val="WW8Num37z1"/>
    <w:rsid w:val="00E6313E"/>
    <w:rPr>
      <w:rFonts w:ascii="Courier New" w:hAnsi="Courier New" w:cs="Courier New"/>
    </w:rPr>
  </w:style>
  <w:style w:type="character" w:customStyle="1" w:styleId="WW8Num37z2">
    <w:name w:val="WW8Num37z2"/>
    <w:rsid w:val="00E6313E"/>
    <w:rPr>
      <w:rFonts w:ascii="Wingdings" w:hAnsi="Wingdings"/>
    </w:rPr>
  </w:style>
  <w:style w:type="character" w:customStyle="1" w:styleId="WW8Num43z0">
    <w:name w:val="WW8Num43z0"/>
    <w:rsid w:val="00E6313E"/>
    <w:rPr>
      <w:rFonts w:ascii="Symbol" w:hAnsi="Symbol"/>
    </w:rPr>
  </w:style>
  <w:style w:type="character" w:customStyle="1" w:styleId="WW8Num45z0">
    <w:name w:val="WW8Num45z0"/>
    <w:rsid w:val="00E6313E"/>
    <w:rPr>
      <w:rFonts w:ascii="Symbol" w:hAnsi="Symbol"/>
    </w:rPr>
  </w:style>
  <w:style w:type="character" w:customStyle="1" w:styleId="WW8Num45z1">
    <w:name w:val="WW8Num45z1"/>
    <w:rsid w:val="00E6313E"/>
    <w:rPr>
      <w:rFonts w:ascii="Courier New" w:hAnsi="Courier New" w:cs="Courier New"/>
    </w:rPr>
  </w:style>
  <w:style w:type="character" w:customStyle="1" w:styleId="WW8Num45z2">
    <w:name w:val="WW8Num45z2"/>
    <w:rsid w:val="00E6313E"/>
    <w:rPr>
      <w:rFonts w:ascii="Wingdings" w:hAnsi="Wingdings"/>
    </w:rPr>
  </w:style>
  <w:style w:type="character" w:customStyle="1" w:styleId="WW8Num50z0">
    <w:name w:val="WW8Num50z0"/>
    <w:rsid w:val="00E6313E"/>
    <w:rPr>
      <w:b w:val="0"/>
      <w:i w:val="0"/>
    </w:rPr>
  </w:style>
  <w:style w:type="character" w:customStyle="1" w:styleId="WW8Num55z0">
    <w:name w:val="WW8Num55z0"/>
    <w:rsid w:val="00E6313E"/>
    <w:rPr>
      <w:rFonts w:ascii="Times New Roman" w:hAnsi="Times New Roman" w:cs="Times New Roman"/>
    </w:rPr>
  </w:style>
  <w:style w:type="character" w:customStyle="1" w:styleId="WW8Num55z1">
    <w:name w:val="WW8Num55z1"/>
    <w:rsid w:val="00E6313E"/>
    <w:rPr>
      <w:rFonts w:ascii="Courier New" w:hAnsi="Courier New" w:cs="Courier New"/>
    </w:rPr>
  </w:style>
  <w:style w:type="character" w:customStyle="1" w:styleId="WW8Num55z2">
    <w:name w:val="WW8Num55z2"/>
    <w:rsid w:val="00E6313E"/>
    <w:rPr>
      <w:rFonts w:ascii="Wingdings" w:hAnsi="Wingdings"/>
    </w:rPr>
  </w:style>
  <w:style w:type="character" w:customStyle="1" w:styleId="WW8Num55z3">
    <w:name w:val="WW8Num55z3"/>
    <w:rsid w:val="00E6313E"/>
    <w:rPr>
      <w:rFonts w:ascii="Symbol" w:hAnsi="Symbol"/>
    </w:rPr>
  </w:style>
  <w:style w:type="character" w:customStyle="1" w:styleId="WW8Num56z1">
    <w:name w:val="WW8Num56z1"/>
    <w:rsid w:val="00E6313E"/>
    <w:rPr>
      <w:rFonts w:ascii="Courier New" w:hAnsi="Courier New" w:cs="Courier New"/>
    </w:rPr>
  </w:style>
  <w:style w:type="character" w:customStyle="1" w:styleId="WW8Num56z2">
    <w:name w:val="WW8Num56z2"/>
    <w:rsid w:val="00E6313E"/>
    <w:rPr>
      <w:rFonts w:ascii="Wingdings" w:hAnsi="Wingdings"/>
    </w:rPr>
  </w:style>
  <w:style w:type="character" w:customStyle="1" w:styleId="WW8Num56z3">
    <w:name w:val="WW8Num56z3"/>
    <w:rsid w:val="00E6313E"/>
    <w:rPr>
      <w:rFonts w:ascii="Symbol" w:hAnsi="Symbol"/>
    </w:rPr>
  </w:style>
  <w:style w:type="character" w:customStyle="1" w:styleId="WW8Num57z1">
    <w:name w:val="WW8Num57z1"/>
    <w:rsid w:val="00E6313E"/>
    <w:rPr>
      <w:rFonts w:ascii="Courier New" w:hAnsi="Courier New" w:cs="Courier New"/>
    </w:rPr>
  </w:style>
  <w:style w:type="character" w:customStyle="1" w:styleId="WW8Num57z2">
    <w:name w:val="WW8Num57z2"/>
    <w:rsid w:val="00E6313E"/>
    <w:rPr>
      <w:rFonts w:ascii="Wingdings" w:hAnsi="Wingdings"/>
    </w:rPr>
  </w:style>
  <w:style w:type="character" w:customStyle="1" w:styleId="WW8Num57z3">
    <w:name w:val="WW8Num57z3"/>
    <w:rsid w:val="00E6313E"/>
    <w:rPr>
      <w:rFonts w:ascii="Symbol" w:hAnsi="Symbol"/>
    </w:rPr>
  </w:style>
  <w:style w:type="character" w:customStyle="1" w:styleId="WW8Num64z0">
    <w:name w:val="WW8Num64z0"/>
    <w:rsid w:val="00E6313E"/>
    <w:rPr>
      <w:rFonts w:ascii="Arial" w:hAnsi="Arial"/>
      <w:b w:val="0"/>
      <w:i w:val="0"/>
      <w:sz w:val="20"/>
      <w:szCs w:val="20"/>
    </w:rPr>
  </w:style>
  <w:style w:type="character" w:customStyle="1" w:styleId="WW8Num67z1">
    <w:name w:val="WW8Num67z1"/>
    <w:rsid w:val="00E6313E"/>
    <w:rPr>
      <w:rFonts w:ascii="Times New Roman" w:hAnsi="Times New Roman" w:cs="Times New Roman"/>
    </w:rPr>
  </w:style>
  <w:style w:type="character" w:customStyle="1" w:styleId="WW8Num85z0">
    <w:name w:val="WW8Num85z0"/>
    <w:rsid w:val="00E6313E"/>
    <w:rPr>
      <w:rFonts w:ascii="Times New Roman" w:hAnsi="Times New Roman" w:cs="Times New Roman"/>
    </w:rPr>
  </w:style>
  <w:style w:type="character" w:customStyle="1" w:styleId="WW8Num85z1">
    <w:name w:val="WW8Num85z1"/>
    <w:rsid w:val="00E6313E"/>
    <w:rPr>
      <w:rFonts w:ascii="Courier New" w:hAnsi="Courier New" w:cs="Courier New"/>
    </w:rPr>
  </w:style>
  <w:style w:type="character" w:customStyle="1" w:styleId="WW8Num85z2">
    <w:name w:val="WW8Num85z2"/>
    <w:rsid w:val="00E6313E"/>
    <w:rPr>
      <w:rFonts w:ascii="Wingdings" w:hAnsi="Wingdings"/>
    </w:rPr>
  </w:style>
  <w:style w:type="character" w:customStyle="1" w:styleId="WW8Num85z3">
    <w:name w:val="WW8Num85z3"/>
    <w:rsid w:val="00E6313E"/>
    <w:rPr>
      <w:rFonts w:ascii="Symbol" w:hAnsi="Symbol"/>
    </w:rPr>
  </w:style>
  <w:style w:type="character" w:customStyle="1" w:styleId="WW8Num95z1">
    <w:name w:val="WW8Num95z1"/>
    <w:rsid w:val="00E6313E"/>
    <w:rPr>
      <w:rFonts w:ascii="Courier New" w:hAnsi="Courier New" w:cs="Courier New"/>
    </w:rPr>
  </w:style>
  <w:style w:type="character" w:customStyle="1" w:styleId="WW8Num95z2">
    <w:name w:val="WW8Num95z2"/>
    <w:rsid w:val="00E6313E"/>
    <w:rPr>
      <w:rFonts w:ascii="Wingdings" w:hAnsi="Wingdings"/>
    </w:rPr>
  </w:style>
  <w:style w:type="character" w:customStyle="1" w:styleId="WW8Num95z3">
    <w:name w:val="WW8Num95z3"/>
    <w:rsid w:val="00E6313E"/>
    <w:rPr>
      <w:rFonts w:ascii="Symbol" w:hAnsi="Symbol"/>
    </w:rPr>
  </w:style>
  <w:style w:type="character" w:customStyle="1" w:styleId="WW8Num98z0">
    <w:name w:val="WW8Num98z0"/>
    <w:rsid w:val="00E6313E"/>
    <w:rPr>
      <w:rFonts w:ascii="Symbol" w:hAnsi="Symbol"/>
    </w:rPr>
  </w:style>
  <w:style w:type="character" w:customStyle="1" w:styleId="WW8Num98z1">
    <w:name w:val="WW8Num98z1"/>
    <w:rsid w:val="00E6313E"/>
    <w:rPr>
      <w:rFonts w:ascii="Courier New" w:hAnsi="Courier New" w:cs="Courier New"/>
    </w:rPr>
  </w:style>
  <w:style w:type="character" w:customStyle="1" w:styleId="WW8Num98z2">
    <w:name w:val="WW8Num98z2"/>
    <w:rsid w:val="00E6313E"/>
    <w:rPr>
      <w:rFonts w:ascii="Wingdings" w:hAnsi="Wingdings"/>
    </w:rPr>
  </w:style>
  <w:style w:type="character" w:customStyle="1" w:styleId="WW8Num99z0">
    <w:name w:val="WW8Num99z0"/>
    <w:rsid w:val="00E6313E"/>
    <w:rPr>
      <w:b w:val="0"/>
      <w:i w:val="0"/>
    </w:rPr>
  </w:style>
  <w:style w:type="character" w:customStyle="1" w:styleId="WW8Num102z0">
    <w:name w:val="WW8Num102z0"/>
    <w:rsid w:val="00E6313E"/>
    <w:rPr>
      <w:rFonts w:ascii="Symbol" w:hAnsi="Symbol"/>
    </w:rPr>
  </w:style>
  <w:style w:type="character" w:customStyle="1" w:styleId="WW8Num103z0">
    <w:name w:val="WW8Num103z0"/>
    <w:rsid w:val="00E6313E"/>
    <w:rPr>
      <w:b w:val="0"/>
      <w:i w:val="0"/>
    </w:rPr>
  </w:style>
  <w:style w:type="character" w:customStyle="1" w:styleId="WW8Num105z0">
    <w:name w:val="WW8Num105z0"/>
    <w:rsid w:val="00E6313E"/>
    <w:rPr>
      <w:b w:val="0"/>
      <w:i w:val="0"/>
      <w:sz w:val="20"/>
      <w:szCs w:val="20"/>
    </w:rPr>
  </w:style>
  <w:style w:type="character" w:customStyle="1" w:styleId="WW8Num105z1">
    <w:name w:val="WW8Num105z1"/>
    <w:rsid w:val="00E6313E"/>
    <w:rPr>
      <w:b/>
    </w:rPr>
  </w:style>
  <w:style w:type="character" w:customStyle="1" w:styleId="WW8Num107z1">
    <w:name w:val="WW8Num107z1"/>
    <w:rsid w:val="00E6313E"/>
    <w:rPr>
      <w:rFonts w:ascii="Courier New" w:hAnsi="Courier New" w:cs="Courier New"/>
    </w:rPr>
  </w:style>
  <w:style w:type="character" w:customStyle="1" w:styleId="WW8Num107z2">
    <w:name w:val="WW8Num107z2"/>
    <w:rsid w:val="00E6313E"/>
    <w:rPr>
      <w:rFonts w:ascii="Wingdings" w:hAnsi="Wingdings"/>
    </w:rPr>
  </w:style>
  <w:style w:type="character" w:customStyle="1" w:styleId="WW8Num107z3">
    <w:name w:val="WW8Num107z3"/>
    <w:rsid w:val="00E6313E"/>
    <w:rPr>
      <w:rFonts w:ascii="Symbol" w:hAnsi="Symbol"/>
    </w:rPr>
  </w:style>
  <w:style w:type="character" w:customStyle="1" w:styleId="WW8Num111z0">
    <w:name w:val="WW8Num111z0"/>
    <w:rsid w:val="00E6313E"/>
    <w:rPr>
      <w:rFonts w:ascii="Symbol" w:hAnsi="Symbol"/>
    </w:rPr>
  </w:style>
  <w:style w:type="character" w:customStyle="1" w:styleId="WW8Num111z1">
    <w:name w:val="WW8Num111z1"/>
    <w:rsid w:val="00E6313E"/>
    <w:rPr>
      <w:rFonts w:ascii="Courier New" w:hAnsi="Courier New" w:cs="Courier New"/>
    </w:rPr>
  </w:style>
  <w:style w:type="character" w:customStyle="1" w:styleId="WW8Num111z2">
    <w:name w:val="WW8Num111z2"/>
    <w:rsid w:val="00E6313E"/>
    <w:rPr>
      <w:rFonts w:ascii="Wingdings" w:hAnsi="Wingdings"/>
    </w:rPr>
  </w:style>
  <w:style w:type="character" w:customStyle="1" w:styleId="WW8Num115z0">
    <w:name w:val="WW8Num115z0"/>
    <w:rsid w:val="00E6313E"/>
    <w:rPr>
      <w:rFonts w:ascii="Symbol" w:hAnsi="Symbol"/>
    </w:rPr>
  </w:style>
  <w:style w:type="character" w:customStyle="1" w:styleId="WW8Num116z0">
    <w:name w:val="WW8Num116z0"/>
    <w:rsid w:val="00E6313E"/>
    <w:rPr>
      <w:rFonts w:ascii="Arial" w:hAnsi="Arial"/>
      <w:b w:val="0"/>
      <w:i w:val="0"/>
      <w:sz w:val="20"/>
      <w:szCs w:val="20"/>
    </w:rPr>
  </w:style>
  <w:style w:type="character" w:customStyle="1" w:styleId="WW8Num116z1">
    <w:name w:val="WW8Num116z1"/>
    <w:rsid w:val="00E6313E"/>
    <w:rPr>
      <w:b/>
    </w:rPr>
  </w:style>
  <w:style w:type="character" w:customStyle="1" w:styleId="WW8Num118z0">
    <w:name w:val="WW8Num118z0"/>
    <w:rsid w:val="00E6313E"/>
    <w:rPr>
      <w:rFonts w:ascii="Arial" w:hAnsi="Arial"/>
      <w:b w:val="0"/>
      <w:i w:val="0"/>
      <w:sz w:val="20"/>
    </w:rPr>
  </w:style>
  <w:style w:type="character" w:customStyle="1" w:styleId="WW8Num119z1">
    <w:name w:val="WW8Num119z1"/>
    <w:rsid w:val="00E6313E"/>
    <w:rPr>
      <w:rFonts w:ascii="Courier New" w:hAnsi="Courier New" w:cs="Courier New"/>
    </w:rPr>
  </w:style>
  <w:style w:type="character" w:customStyle="1" w:styleId="WW8Num119z2">
    <w:name w:val="WW8Num119z2"/>
    <w:rsid w:val="00E6313E"/>
    <w:rPr>
      <w:rFonts w:ascii="Wingdings" w:hAnsi="Wingdings"/>
    </w:rPr>
  </w:style>
  <w:style w:type="character" w:customStyle="1" w:styleId="WW8Num119z3">
    <w:name w:val="WW8Num119z3"/>
    <w:rsid w:val="00E6313E"/>
    <w:rPr>
      <w:rFonts w:ascii="Symbol" w:hAnsi="Symbol"/>
    </w:rPr>
  </w:style>
  <w:style w:type="character" w:customStyle="1" w:styleId="WW8Num120z0">
    <w:name w:val="WW8Num120z0"/>
    <w:rsid w:val="00E6313E"/>
    <w:rPr>
      <w:rFonts w:ascii="Arial" w:hAnsi="Arial"/>
      <w:b w:val="0"/>
      <w:i w:val="0"/>
      <w:color w:val="auto"/>
      <w:sz w:val="20"/>
      <w:u w:val="none"/>
      <w14:shadow w14:blurRad="0" w14:dist="0" w14:dir="0" w14:sx="0" w14:sy="0" w14:kx="0" w14:ky="0" w14:algn="none">
        <w14:srgbClr w14:val="000000"/>
      </w14:shadow>
    </w:rPr>
  </w:style>
  <w:style w:type="character" w:customStyle="1" w:styleId="WW8Num123z0">
    <w:name w:val="WW8Num123z0"/>
    <w:rsid w:val="00E6313E"/>
    <w:rPr>
      <w:b w:val="0"/>
      <w:i w:val="0"/>
      <w:sz w:val="20"/>
    </w:rPr>
  </w:style>
  <w:style w:type="character" w:customStyle="1" w:styleId="WW8Num129z0">
    <w:name w:val="WW8Num129z0"/>
    <w:rsid w:val="00E6313E"/>
    <w:rPr>
      <w:rFonts w:ascii="Times New Roman" w:hAnsi="Times New Roman" w:cs="Times New Roman"/>
    </w:rPr>
  </w:style>
  <w:style w:type="character" w:customStyle="1" w:styleId="WW8Num129z1">
    <w:name w:val="WW8Num129z1"/>
    <w:rsid w:val="00E6313E"/>
    <w:rPr>
      <w:rFonts w:ascii="Courier New" w:hAnsi="Courier New"/>
    </w:rPr>
  </w:style>
  <w:style w:type="character" w:customStyle="1" w:styleId="WW8Num129z2">
    <w:name w:val="WW8Num129z2"/>
    <w:rsid w:val="00E6313E"/>
    <w:rPr>
      <w:rFonts w:ascii="Wingdings" w:hAnsi="Wingdings"/>
    </w:rPr>
  </w:style>
  <w:style w:type="character" w:customStyle="1" w:styleId="WW8Num129z3">
    <w:name w:val="WW8Num129z3"/>
    <w:rsid w:val="00E6313E"/>
    <w:rPr>
      <w:rFonts w:ascii="Symbol" w:hAnsi="Symbol"/>
    </w:rPr>
  </w:style>
  <w:style w:type="character" w:customStyle="1" w:styleId="WW8Num137z0">
    <w:name w:val="WW8Num137z0"/>
    <w:rsid w:val="00E6313E"/>
    <w:rPr>
      <w:rFonts w:ascii="Arial" w:hAnsi="Arial"/>
      <w:b/>
      <w:i w:val="0"/>
      <w:sz w:val="28"/>
    </w:rPr>
  </w:style>
  <w:style w:type="character" w:customStyle="1" w:styleId="WW8Num140z0">
    <w:name w:val="WW8Num140z0"/>
    <w:rsid w:val="00E6313E"/>
    <w:rPr>
      <w:rFonts w:ascii="Times New Roman" w:hAnsi="Times New Roman"/>
    </w:rPr>
  </w:style>
  <w:style w:type="character" w:customStyle="1" w:styleId="WW8Num140z1">
    <w:name w:val="WW8Num140z1"/>
    <w:rsid w:val="00E6313E"/>
    <w:rPr>
      <w:rFonts w:ascii="Courier New" w:hAnsi="Courier New" w:cs="Courier New"/>
    </w:rPr>
  </w:style>
  <w:style w:type="character" w:customStyle="1" w:styleId="WW8Num140z2">
    <w:name w:val="WW8Num140z2"/>
    <w:rsid w:val="00E6313E"/>
    <w:rPr>
      <w:rFonts w:ascii="Wingdings" w:hAnsi="Wingdings"/>
    </w:rPr>
  </w:style>
  <w:style w:type="character" w:customStyle="1" w:styleId="WW8Num140z3">
    <w:name w:val="WW8Num140z3"/>
    <w:rsid w:val="00E6313E"/>
    <w:rPr>
      <w:rFonts w:ascii="Symbol" w:hAnsi="Symbol"/>
    </w:rPr>
  </w:style>
  <w:style w:type="character" w:customStyle="1" w:styleId="WW8Num147z0">
    <w:name w:val="WW8Num147z0"/>
    <w:rsid w:val="00E6313E"/>
    <w:rPr>
      <w:b/>
    </w:rPr>
  </w:style>
  <w:style w:type="character" w:customStyle="1" w:styleId="WW8Num149z1">
    <w:name w:val="WW8Num149z1"/>
    <w:rsid w:val="00E6313E"/>
    <w:rPr>
      <w:rFonts w:ascii="Courier New" w:hAnsi="Courier New" w:cs="Courier New"/>
    </w:rPr>
  </w:style>
  <w:style w:type="character" w:customStyle="1" w:styleId="WW8Num149z2">
    <w:name w:val="WW8Num149z2"/>
    <w:rsid w:val="00E6313E"/>
    <w:rPr>
      <w:rFonts w:ascii="Wingdings" w:hAnsi="Wingdings"/>
    </w:rPr>
  </w:style>
  <w:style w:type="character" w:customStyle="1" w:styleId="WW8Num149z3">
    <w:name w:val="WW8Num149z3"/>
    <w:rsid w:val="00E6313E"/>
    <w:rPr>
      <w:rFonts w:ascii="Symbol" w:hAnsi="Symbol"/>
    </w:rPr>
  </w:style>
  <w:style w:type="character" w:customStyle="1" w:styleId="WW-Domylnaczcionkaakapitu">
    <w:name w:val="WW-Domyślna czcionka akapitu"/>
    <w:rsid w:val="00E6313E"/>
  </w:style>
  <w:style w:type="character" w:customStyle="1" w:styleId="Znakiprzypiswdolnych">
    <w:name w:val="Znaki przypisów dolnych"/>
    <w:rsid w:val="00E6313E"/>
    <w:rPr>
      <w:vertAlign w:val="superscript"/>
    </w:rPr>
  </w:style>
  <w:style w:type="character" w:customStyle="1" w:styleId="WW-Znakiprzypiswdolnych">
    <w:name w:val="WW-Znaki przypisów dolnych"/>
    <w:rsid w:val="00E6313E"/>
    <w:rPr>
      <w:vertAlign w:val="superscript"/>
    </w:rPr>
  </w:style>
  <w:style w:type="character" w:customStyle="1" w:styleId="WW-Znakiprzypiswdolnych1">
    <w:name w:val="WW-Znaki przypisów dolnych1"/>
    <w:rsid w:val="00E6313E"/>
    <w:rPr>
      <w:vertAlign w:val="superscript"/>
    </w:rPr>
  </w:style>
  <w:style w:type="character" w:customStyle="1" w:styleId="WW-Odwoaniedokomentarza">
    <w:name w:val="WW-Odwołanie do komentarza"/>
    <w:rsid w:val="00E6313E"/>
    <w:rPr>
      <w:sz w:val="16"/>
      <w:szCs w:val="16"/>
    </w:rPr>
  </w:style>
  <w:style w:type="character" w:styleId="UyteHipercze">
    <w:name w:val="FollowedHyperlink"/>
    <w:rsid w:val="00E6313E"/>
    <w:rPr>
      <w:color w:val="800080"/>
      <w:u w:val="single"/>
    </w:rPr>
  </w:style>
  <w:style w:type="character" w:customStyle="1" w:styleId="Znakiprzypiswkocowych">
    <w:name w:val="Znaki przypisów końcowych"/>
    <w:rsid w:val="00E6313E"/>
    <w:rPr>
      <w:vertAlign w:val="superscript"/>
    </w:rPr>
  </w:style>
  <w:style w:type="character" w:customStyle="1" w:styleId="WW-Znakiprzypiswkocowych">
    <w:name w:val="WW-Znaki przypisów końcowych"/>
    <w:rsid w:val="00E6313E"/>
    <w:rPr>
      <w:vertAlign w:val="superscript"/>
    </w:rPr>
  </w:style>
  <w:style w:type="character" w:customStyle="1" w:styleId="WW-Znakiprzypiswkocowych1">
    <w:name w:val="WW-Znaki przypisów końcowych1"/>
    <w:rsid w:val="00E6313E"/>
  </w:style>
  <w:style w:type="character" w:customStyle="1" w:styleId="Znakinumeracji">
    <w:name w:val="Znaki numeracji"/>
    <w:rsid w:val="00E6313E"/>
  </w:style>
  <w:style w:type="character" w:customStyle="1" w:styleId="WW-Znakinumeracji">
    <w:name w:val="WW-Znaki numeracji"/>
    <w:rsid w:val="00E6313E"/>
  </w:style>
  <w:style w:type="character" w:customStyle="1" w:styleId="WW-Znakinumeracji1">
    <w:name w:val="WW-Znaki numeracji1"/>
    <w:rsid w:val="00E6313E"/>
  </w:style>
  <w:style w:type="paragraph" w:customStyle="1" w:styleId="WW-Nagwek">
    <w:name w:val="WW-Nagłówek"/>
    <w:basedOn w:val="Normalny"/>
    <w:next w:val="Tekstpodstawowy"/>
    <w:rsid w:val="00E6313E"/>
    <w:pPr>
      <w:keepNext/>
      <w:suppressAutoHyphens/>
      <w:autoSpaceDE/>
      <w:autoSpaceDN/>
      <w:spacing w:before="240" w:after="120"/>
      <w:ind w:left="1020"/>
      <w:jc w:val="both"/>
    </w:pPr>
    <w:rPr>
      <w:rFonts w:ascii="Arial" w:eastAsia="Tahoma" w:hAnsi="Arial" w:cs="Tahoma"/>
      <w:sz w:val="28"/>
      <w:szCs w:val="28"/>
      <w:lang w:eastAsia="ar-SA"/>
    </w:rPr>
  </w:style>
  <w:style w:type="paragraph" w:customStyle="1" w:styleId="WW-Nagwek1">
    <w:name w:val="WW-Nagłówek1"/>
    <w:basedOn w:val="Normalny"/>
    <w:next w:val="Tekstpodstawowy"/>
    <w:rsid w:val="00E6313E"/>
    <w:pPr>
      <w:keepNext/>
      <w:suppressAutoHyphens/>
      <w:autoSpaceDE/>
      <w:autoSpaceDN/>
      <w:spacing w:before="240" w:after="120"/>
      <w:ind w:left="1020"/>
      <w:jc w:val="both"/>
    </w:pPr>
    <w:rPr>
      <w:rFonts w:ascii="Arial" w:eastAsia="Tahoma" w:hAnsi="Arial" w:cs="Tahoma"/>
      <w:sz w:val="28"/>
      <w:szCs w:val="28"/>
      <w:lang w:eastAsia="ar-SA"/>
    </w:rPr>
  </w:style>
  <w:style w:type="paragraph" w:customStyle="1" w:styleId="Indeks">
    <w:name w:val="Indeks"/>
    <w:basedOn w:val="Normalny"/>
    <w:rsid w:val="00E6313E"/>
    <w:pPr>
      <w:suppressLineNumbers/>
      <w:suppressAutoHyphens/>
      <w:autoSpaceDE/>
      <w:autoSpaceDN/>
      <w:ind w:left="1020"/>
      <w:jc w:val="both"/>
    </w:pPr>
    <w:rPr>
      <w:sz w:val="24"/>
      <w:szCs w:val="24"/>
      <w:lang w:eastAsia="ar-SA"/>
    </w:rPr>
  </w:style>
  <w:style w:type="paragraph" w:customStyle="1" w:styleId="WW-Indeks">
    <w:name w:val="WW-Indeks"/>
    <w:basedOn w:val="Normalny"/>
    <w:rsid w:val="00E6313E"/>
    <w:pPr>
      <w:suppressLineNumbers/>
      <w:suppressAutoHyphens/>
      <w:autoSpaceDE/>
      <w:autoSpaceDN/>
      <w:ind w:left="1020"/>
      <w:jc w:val="both"/>
    </w:pPr>
    <w:rPr>
      <w:sz w:val="24"/>
      <w:szCs w:val="24"/>
      <w:lang w:eastAsia="ar-SA"/>
    </w:rPr>
  </w:style>
  <w:style w:type="paragraph" w:customStyle="1" w:styleId="WW-Indeks1">
    <w:name w:val="WW-Indeks1"/>
    <w:basedOn w:val="Normalny"/>
    <w:rsid w:val="00E6313E"/>
    <w:pPr>
      <w:suppressLineNumbers/>
      <w:suppressAutoHyphens/>
      <w:autoSpaceDE/>
      <w:autoSpaceDN/>
      <w:ind w:left="1020"/>
      <w:jc w:val="both"/>
    </w:pPr>
    <w:rPr>
      <w:sz w:val="24"/>
      <w:szCs w:val="24"/>
      <w:lang w:eastAsia="ar-SA"/>
    </w:rPr>
  </w:style>
  <w:style w:type="paragraph" w:customStyle="1" w:styleId="WW-Tekstpodstawowywcity2">
    <w:name w:val="WW-Tekst podstawowy wcięty 2"/>
    <w:basedOn w:val="Normalny"/>
    <w:rsid w:val="00E6313E"/>
    <w:pPr>
      <w:suppressAutoHyphens/>
      <w:autoSpaceDE/>
      <w:autoSpaceDN/>
      <w:ind w:left="290"/>
      <w:jc w:val="both"/>
    </w:pPr>
    <w:rPr>
      <w:rFonts w:ascii="Arial" w:hAnsi="Arial" w:cs="Arial"/>
      <w:sz w:val="18"/>
      <w:szCs w:val="24"/>
      <w:lang w:eastAsia="ar-SA"/>
    </w:rPr>
  </w:style>
  <w:style w:type="paragraph" w:customStyle="1" w:styleId="WW-NormalnyWeb">
    <w:name w:val="WW-Normalny (Web)"/>
    <w:basedOn w:val="Normalny"/>
    <w:rsid w:val="00E6313E"/>
    <w:pPr>
      <w:suppressAutoHyphens/>
      <w:autoSpaceDE/>
      <w:autoSpaceDN/>
      <w:spacing w:before="280" w:after="280"/>
      <w:ind w:left="1020"/>
      <w:jc w:val="both"/>
    </w:pPr>
    <w:rPr>
      <w:lang w:eastAsia="ar-SA"/>
    </w:rPr>
  </w:style>
  <w:style w:type="paragraph" w:customStyle="1" w:styleId="WW-Tekstpodstawowy2">
    <w:name w:val="WW-Tekst podstawowy 2"/>
    <w:basedOn w:val="Normalny"/>
    <w:rsid w:val="00E6313E"/>
    <w:pPr>
      <w:suppressAutoHyphens/>
      <w:autoSpaceDE/>
      <w:autoSpaceDN/>
      <w:ind w:left="1020"/>
      <w:jc w:val="both"/>
    </w:pPr>
    <w:rPr>
      <w:rFonts w:ascii="Arial" w:hAnsi="Arial" w:cs="Arial"/>
      <w:sz w:val="24"/>
      <w:szCs w:val="24"/>
      <w:lang w:eastAsia="ar-SA"/>
    </w:rPr>
  </w:style>
  <w:style w:type="paragraph" w:customStyle="1" w:styleId="WW-Tekstpodstawowy3">
    <w:name w:val="WW-Tekst podstawowy 3"/>
    <w:basedOn w:val="Normalny"/>
    <w:rsid w:val="00E6313E"/>
    <w:pPr>
      <w:suppressAutoHyphens/>
      <w:autoSpaceDE/>
      <w:autoSpaceDN/>
      <w:ind w:left="1020"/>
      <w:jc w:val="both"/>
    </w:pPr>
    <w:rPr>
      <w:rFonts w:ascii="Arial" w:hAnsi="Arial" w:cs="Arial"/>
      <w:lang w:eastAsia="ar-SA"/>
    </w:rPr>
  </w:style>
  <w:style w:type="paragraph" w:customStyle="1" w:styleId="WW-Tekstkomentarza">
    <w:name w:val="WW-Tekst komentarza"/>
    <w:basedOn w:val="Normalny"/>
    <w:rsid w:val="00E6313E"/>
    <w:pPr>
      <w:suppressAutoHyphens/>
      <w:autoSpaceDE/>
      <w:autoSpaceDN/>
      <w:ind w:left="1020"/>
      <w:jc w:val="both"/>
    </w:pPr>
    <w:rPr>
      <w:lang w:eastAsia="ar-SA"/>
    </w:rPr>
  </w:style>
  <w:style w:type="paragraph" w:customStyle="1" w:styleId="WW-Tekstpodstawowywcity3">
    <w:name w:val="WW-Tekst podstawowy wcięty 3"/>
    <w:basedOn w:val="Normalny"/>
    <w:rsid w:val="00E6313E"/>
    <w:pPr>
      <w:tabs>
        <w:tab w:val="left" w:pos="360"/>
      </w:tabs>
      <w:suppressAutoHyphens/>
      <w:autoSpaceDE/>
      <w:autoSpaceDN/>
      <w:ind w:left="360"/>
      <w:jc w:val="both"/>
    </w:pPr>
    <w:rPr>
      <w:rFonts w:ascii="Arial" w:hAnsi="Arial"/>
      <w:sz w:val="24"/>
      <w:szCs w:val="24"/>
      <w:lang w:eastAsia="ar-SA"/>
    </w:rPr>
  </w:style>
  <w:style w:type="paragraph" w:styleId="Tekstdymka">
    <w:name w:val="Balloon Text"/>
    <w:basedOn w:val="Normalny"/>
    <w:rsid w:val="00E6313E"/>
    <w:pPr>
      <w:suppressAutoHyphens/>
      <w:autoSpaceDE/>
      <w:autoSpaceDN/>
      <w:ind w:left="1020"/>
      <w:jc w:val="both"/>
    </w:pPr>
    <w:rPr>
      <w:rFonts w:ascii="Tahoma" w:hAnsi="Tahoma" w:cs="Tahoma"/>
      <w:sz w:val="16"/>
      <w:szCs w:val="16"/>
      <w:lang w:eastAsia="ar-SA"/>
    </w:rPr>
  </w:style>
  <w:style w:type="paragraph" w:styleId="Tematkomentarza">
    <w:name w:val="annotation subject"/>
    <w:basedOn w:val="WW-Tekstkomentarza"/>
    <w:next w:val="WW-Tekstkomentarza"/>
    <w:rsid w:val="00E6313E"/>
    <w:rPr>
      <w:b/>
      <w:bCs/>
      <w:lang w:val="en-GB"/>
    </w:rPr>
  </w:style>
  <w:style w:type="paragraph" w:customStyle="1" w:styleId="WW-Tekstblokowy">
    <w:name w:val="WW-Tekst blokowy"/>
    <w:basedOn w:val="Normalny"/>
    <w:rsid w:val="00E6313E"/>
    <w:pPr>
      <w:tabs>
        <w:tab w:val="left" w:pos="1134"/>
      </w:tabs>
      <w:suppressAutoHyphens/>
      <w:autoSpaceDE/>
      <w:autoSpaceDN/>
      <w:spacing w:line="360" w:lineRule="auto"/>
      <w:ind w:left="1134" w:right="357" w:hanging="425"/>
      <w:jc w:val="both"/>
    </w:pPr>
    <w:rPr>
      <w:sz w:val="24"/>
      <w:lang w:eastAsia="ar-SA"/>
    </w:rPr>
  </w:style>
  <w:style w:type="paragraph" w:customStyle="1" w:styleId="Technical4">
    <w:name w:val="Technical 4"/>
    <w:rsid w:val="00E6313E"/>
    <w:pPr>
      <w:suppressAutoHyphens/>
      <w:overflowPunct w:val="0"/>
      <w:autoSpaceDE w:val="0"/>
      <w:textAlignment w:val="baseline"/>
    </w:pPr>
    <w:rPr>
      <w:rFonts w:ascii="Courier New" w:hAnsi="Courier New"/>
      <w:b/>
      <w:sz w:val="24"/>
      <w:lang w:val="en-US" w:eastAsia="ar-SA"/>
    </w:rPr>
  </w:style>
  <w:style w:type="paragraph" w:styleId="Tytu">
    <w:name w:val="Title"/>
    <w:basedOn w:val="Normalny"/>
    <w:next w:val="Podtytu"/>
    <w:qFormat/>
    <w:rsid w:val="00E6313E"/>
    <w:pPr>
      <w:suppressAutoHyphens/>
      <w:autoSpaceDE/>
      <w:autoSpaceDN/>
      <w:ind w:left="1020"/>
      <w:jc w:val="center"/>
    </w:pPr>
    <w:rPr>
      <w:rFonts w:ascii="Arial" w:hAnsi="Arial"/>
      <w:b/>
      <w:sz w:val="32"/>
      <w:lang w:eastAsia="ar-SA"/>
    </w:rPr>
  </w:style>
  <w:style w:type="paragraph" w:styleId="Podtytu">
    <w:name w:val="Subtitle"/>
    <w:basedOn w:val="WW-Nagwek1"/>
    <w:next w:val="Tekstpodstawowy"/>
    <w:qFormat/>
    <w:rsid w:val="00E6313E"/>
    <w:pPr>
      <w:jc w:val="center"/>
    </w:pPr>
    <w:rPr>
      <w:i/>
      <w:iCs/>
    </w:rPr>
  </w:style>
  <w:style w:type="paragraph" w:customStyle="1" w:styleId="Blockquote">
    <w:name w:val="Blockquote"/>
    <w:basedOn w:val="Normalny"/>
    <w:rsid w:val="00E6313E"/>
    <w:pPr>
      <w:widowControl w:val="0"/>
      <w:suppressAutoHyphens/>
      <w:autoSpaceDE/>
      <w:autoSpaceDN/>
      <w:spacing w:before="100" w:after="100"/>
      <w:ind w:left="360" w:right="360"/>
      <w:jc w:val="both"/>
    </w:pPr>
    <w:rPr>
      <w:sz w:val="24"/>
      <w:lang w:val="en-US" w:eastAsia="ar-SA"/>
    </w:rPr>
  </w:style>
  <w:style w:type="paragraph" w:customStyle="1" w:styleId="NormalnyPBakapit105">
    <w:name w:val="Normalny PB (akapit 1.05)"/>
    <w:rsid w:val="00E6313E"/>
    <w:pPr>
      <w:suppressAutoHyphens/>
      <w:spacing w:before="60" w:after="60" w:line="360" w:lineRule="auto"/>
      <w:ind w:left="595"/>
      <w:jc w:val="both"/>
    </w:pPr>
    <w:rPr>
      <w:rFonts w:ascii="Arial" w:hAnsi="Arial"/>
      <w:lang w:eastAsia="ar-SA"/>
    </w:rPr>
  </w:style>
  <w:style w:type="paragraph" w:customStyle="1" w:styleId="Zawartotabeli">
    <w:name w:val="Zawartość tabeli"/>
    <w:basedOn w:val="Tekstpodstawowy"/>
    <w:rsid w:val="00E6313E"/>
    <w:pPr>
      <w:suppressLineNumbers/>
      <w:suppressAutoHyphens/>
      <w:autoSpaceDE/>
      <w:autoSpaceDN/>
      <w:spacing w:after="0"/>
      <w:ind w:left="1020"/>
      <w:jc w:val="both"/>
    </w:pPr>
    <w:rPr>
      <w:rFonts w:ascii="Arial" w:hAnsi="Arial" w:cs="Arial"/>
      <w:b/>
      <w:bCs/>
      <w:i/>
      <w:iCs/>
      <w:sz w:val="24"/>
      <w:szCs w:val="24"/>
      <w:lang w:eastAsia="ar-SA"/>
    </w:rPr>
  </w:style>
  <w:style w:type="paragraph" w:customStyle="1" w:styleId="WW-Zawartotabeli">
    <w:name w:val="WW-Zawartość tabeli"/>
    <w:basedOn w:val="Tekstpodstawowy"/>
    <w:rsid w:val="00E6313E"/>
    <w:pPr>
      <w:suppressLineNumbers/>
      <w:suppressAutoHyphens/>
      <w:autoSpaceDE/>
      <w:autoSpaceDN/>
      <w:spacing w:after="0"/>
      <w:ind w:left="1020"/>
      <w:jc w:val="both"/>
    </w:pPr>
    <w:rPr>
      <w:rFonts w:ascii="Arial" w:hAnsi="Arial" w:cs="Arial"/>
      <w:b/>
      <w:bCs/>
      <w:i/>
      <w:iCs/>
      <w:sz w:val="24"/>
      <w:szCs w:val="24"/>
      <w:lang w:eastAsia="ar-SA"/>
    </w:rPr>
  </w:style>
  <w:style w:type="paragraph" w:customStyle="1" w:styleId="WW-Zawartotabeli1">
    <w:name w:val="WW-Zawartość tabeli1"/>
    <w:basedOn w:val="Tekstpodstawowy"/>
    <w:rsid w:val="00E6313E"/>
    <w:pPr>
      <w:suppressLineNumbers/>
      <w:suppressAutoHyphens/>
      <w:autoSpaceDE/>
      <w:autoSpaceDN/>
      <w:spacing w:after="0"/>
      <w:ind w:left="1020"/>
      <w:jc w:val="both"/>
    </w:pPr>
    <w:rPr>
      <w:rFonts w:ascii="Arial" w:hAnsi="Arial" w:cs="Arial"/>
      <w:b/>
      <w:bCs/>
      <w:i/>
      <w:iCs/>
      <w:sz w:val="24"/>
      <w:szCs w:val="24"/>
      <w:lang w:eastAsia="ar-SA"/>
    </w:rPr>
  </w:style>
  <w:style w:type="paragraph" w:customStyle="1" w:styleId="Nagwektabeli">
    <w:name w:val="Nagłówek tabeli"/>
    <w:basedOn w:val="Zawartotabeli"/>
    <w:rsid w:val="00E6313E"/>
    <w:pPr>
      <w:jc w:val="center"/>
    </w:pPr>
  </w:style>
  <w:style w:type="paragraph" w:customStyle="1" w:styleId="WW-Nagwektabeli">
    <w:name w:val="WW-Nagłówek tabeli"/>
    <w:basedOn w:val="WW-Zawartotabeli"/>
    <w:rsid w:val="00E6313E"/>
    <w:pPr>
      <w:jc w:val="center"/>
    </w:pPr>
  </w:style>
  <w:style w:type="paragraph" w:customStyle="1" w:styleId="WW-Nagwektabeli1">
    <w:name w:val="WW-Nagłówek tabeli1"/>
    <w:basedOn w:val="WW-Zawartotabeli1"/>
    <w:rsid w:val="00E6313E"/>
    <w:pPr>
      <w:jc w:val="center"/>
    </w:pPr>
  </w:style>
  <w:style w:type="paragraph" w:customStyle="1" w:styleId="Zawartoramki">
    <w:name w:val="Zawartość ramki"/>
    <w:basedOn w:val="Tekstpodstawowy"/>
    <w:rsid w:val="00E6313E"/>
    <w:pPr>
      <w:suppressAutoHyphens/>
      <w:autoSpaceDE/>
      <w:autoSpaceDN/>
      <w:spacing w:after="0"/>
      <w:ind w:left="1020"/>
      <w:jc w:val="both"/>
    </w:pPr>
    <w:rPr>
      <w:rFonts w:ascii="Arial" w:hAnsi="Arial" w:cs="Arial"/>
      <w:b/>
      <w:bCs/>
      <w:i/>
      <w:iCs/>
      <w:sz w:val="24"/>
      <w:szCs w:val="24"/>
      <w:lang w:eastAsia="ar-SA"/>
    </w:rPr>
  </w:style>
  <w:style w:type="paragraph" w:customStyle="1" w:styleId="WW-Zawartoramki">
    <w:name w:val="WW-Zawartość ramki"/>
    <w:basedOn w:val="Tekstpodstawowy"/>
    <w:rsid w:val="00E6313E"/>
    <w:pPr>
      <w:suppressAutoHyphens/>
      <w:autoSpaceDE/>
      <w:autoSpaceDN/>
      <w:spacing w:after="0"/>
      <w:ind w:left="1020"/>
      <w:jc w:val="both"/>
    </w:pPr>
    <w:rPr>
      <w:rFonts w:ascii="Arial" w:hAnsi="Arial" w:cs="Arial"/>
      <w:b/>
      <w:bCs/>
      <w:i/>
      <w:iCs/>
      <w:sz w:val="24"/>
      <w:szCs w:val="24"/>
      <w:lang w:eastAsia="ar-SA"/>
    </w:rPr>
  </w:style>
  <w:style w:type="paragraph" w:customStyle="1" w:styleId="WW-Zawartoramki1">
    <w:name w:val="WW-Zawartość ramki1"/>
    <w:basedOn w:val="Tekstpodstawowy"/>
    <w:rsid w:val="00E6313E"/>
    <w:pPr>
      <w:suppressAutoHyphens/>
      <w:autoSpaceDE/>
      <w:autoSpaceDN/>
      <w:spacing w:after="0"/>
      <w:ind w:left="1020"/>
      <w:jc w:val="both"/>
    </w:pPr>
    <w:rPr>
      <w:rFonts w:ascii="Arial" w:hAnsi="Arial" w:cs="Arial"/>
      <w:b/>
      <w:bCs/>
      <w:i/>
      <w:iCs/>
      <w:sz w:val="24"/>
      <w:szCs w:val="24"/>
      <w:lang w:eastAsia="ar-SA"/>
    </w:rPr>
  </w:style>
  <w:style w:type="paragraph" w:styleId="Podpis">
    <w:name w:val="Signature"/>
    <w:basedOn w:val="Normalny"/>
    <w:rsid w:val="00E6313E"/>
    <w:pPr>
      <w:suppressLineNumbers/>
      <w:suppressAutoHyphens/>
      <w:autoSpaceDE/>
      <w:autoSpaceDN/>
      <w:spacing w:before="120" w:after="120"/>
      <w:ind w:left="1020"/>
      <w:jc w:val="both"/>
    </w:pPr>
    <w:rPr>
      <w:i/>
      <w:iCs/>
      <w:lang w:eastAsia="ar-SA"/>
    </w:rPr>
  </w:style>
  <w:style w:type="paragraph" w:customStyle="1" w:styleId="WW-Podpis">
    <w:name w:val="WW-Podpis"/>
    <w:basedOn w:val="Normalny"/>
    <w:rsid w:val="00E6313E"/>
    <w:pPr>
      <w:suppressLineNumbers/>
      <w:suppressAutoHyphens/>
      <w:autoSpaceDE/>
      <w:autoSpaceDN/>
      <w:spacing w:before="120" w:after="120"/>
      <w:ind w:left="1020"/>
      <w:jc w:val="both"/>
    </w:pPr>
    <w:rPr>
      <w:i/>
      <w:iCs/>
      <w:lang w:eastAsia="ar-SA"/>
    </w:rPr>
  </w:style>
  <w:style w:type="paragraph" w:customStyle="1" w:styleId="Tekst">
    <w:name w:val="Tekst"/>
    <w:basedOn w:val="Podpis"/>
    <w:rsid w:val="00E6313E"/>
  </w:style>
  <w:style w:type="paragraph" w:customStyle="1" w:styleId="WW-Tekst">
    <w:name w:val="WW-Tekst"/>
    <w:basedOn w:val="WW-Podpis"/>
    <w:rsid w:val="00E6313E"/>
  </w:style>
  <w:style w:type="paragraph" w:customStyle="1" w:styleId="WW-Tekstpodstawowywcity2123">
    <w:name w:val="WW-Tekst podstawowy wcięty 2123"/>
    <w:basedOn w:val="Normalny"/>
    <w:rsid w:val="00E6313E"/>
    <w:pPr>
      <w:suppressAutoHyphens/>
      <w:autoSpaceDE/>
      <w:autoSpaceDN/>
      <w:ind w:left="426"/>
      <w:jc w:val="both"/>
    </w:pPr>
    <w:rPr>
      <w:sz w:val="24"/>
      <w:szCs w:val="24"/>
      <w:lang w:eastAsia="ar-SA"/>
    </w:rPr>
  </w:style>
  <w:style w:type="paragraph" w:customStyle="1" w:styleId="WW-Tekstpodstawowywcity31">
    <w:name w:val="WW-Tekst podstawowy wcięty 31"/>
    <w:basedOn w:val="Normalny"/>
    <w:rsid w:val="00E6313E"/>
    <w:pPr>
      <w:suppressAutoHyphens/>
      <w:autoSpaceDE/>
      <w:autoSpaceDN/>
      <w:ind w:left="540"/>
      <w:jc w:val="both"/>
    </w:pPr>
    <w:rPr>
      <w:sz w:val="24"/>
      <w:szCs w:val="24"/>
      <w:lang w:eastAsia="ar-SA"/>
    </w:rPr>
  </w:style>
  <w:style w:type="paragraph" w:customStyle="1" w:styleId="WW-Tekstpodstawowy21">
    <w:name w:val="WW-Tekst podstawowy 21"/>
    <w:basedOn w:val="Normalny"/>
    <w:rsid w:val="00E6313E"/>
    <w:pPr>
      <w:suppressAutoHyphens/>
      <w:autoSpaceDE/>
      <w:autoSpaceDN/>
      <w:jc w:val="both"/>
    </w:pPr>
    <w:rPr>
      <w:szCs w:val="24"/>
      <w:lang w:eastAsia="ar-SA"/>
    </w:rPr>
  </w:style>
  <w:style w:type="paragraph" w:styleId="NormalnyWeb">
    <w:name w:val="Normal (Web)"/>
    <w:basedOn w:val="Normalny"/>
    <w:uiPriority w:val="99"/>
    <w:rsid w:val="007A119E"/>
    <w:pPr>
      <w:autoSpaceDE/>
      <w:autoSpaceDN/>
      <w:spacing w:before="100" w:beforeAutospacing="1" w:after="119"/>
    </w:pPr>
    <w:rPr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DF67FB"/>
  </w:style>
  <w:style w:type="paragraph" w:customStyle="1" w:styleId="BodyText24">
    <w:name w:val="Body Text 24"/>
    <w:basedOn w:val="Normalny"/>
    <w:rsid w:val="00BC0024"/>
    <w:pPr>
      <w:spacing w:line="300" w:lineRule="atLeast"/>
      <w:jc w:val="both"/>
    </w:pPr>
    <w:rPr>
      <w:rFonts w:ascii="Arial" w:hAnsi="Arial" w:cs="Arial"/>
      <w:sz w:val="22"/>
      <w:szCs w:val="22"/>
    </w:rPr>
  </w:style>
  <w:style w:type="paragraph" w:styleId="Mapadokumentu">
    <w:name w:val="Document Map"/>
    <w:basedOn w:val="Normalny"/>
    <w:semiHidden/>
    <w:rsid w:val="009513EF"/>
    <w:pPr>
      <w:shd w:val="clear" w:color="auto" w:fill="000080"/>
    </w:pPr>
    <w:rPr>
      <w:rFonts w:ascii="Tahoma" w:hAnsi="Tahoma" w:cs="Tahoma"/>
    </w:rPr>
  </w:style>
  <w:style w:type="character" w:customStyle="1" w:styleId="TekstpodstawowyZnak">
    <w:name w:val="Tekst podstawowy Znak"/>
    <w:link w:val="Tekstpodstawowy"/>
    <w:rsid w:val="005B7F4E"/>
    <w:rPr>
      <w:lang w:val="pl-PL" w:eastAsia="pl-PL" w:bidi="ar-SA"/>
    </w:rPr>
  </w:style>
  <w:style w:type="paragraph" w:styleId="Akapitzlist">
    <w:name w:val="List Paragraph"/>
    <w:basedOn w:val="Normalny"/>
    <w:uiPriority w:val="34"/>
    <w:qFormat/>
    <w:rsid w:val="004F66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180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4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37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5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3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1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26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AE0DB7-95BA-419A-B9B3-D6472F3736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135</Words>
  <Characters>814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 M O W A   Nr A/011/03a/ ………… /00/0119/07</vt:lpstr>
    </vt:vector>
  </TitlesOfParts>
  <Company>PKPPLK</Company>
  <LinksUpToDate>false</LinksUpToDate>
  <CharactersWithSpaces>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 M O W A   Nr A/011/03a/ ………… /00/0119/07</dc:title>
  <dc:subject/>
  <dc:creator>PKP PLK</dc:creator>
  <cp:keywords/>
  <dc:description/>
  <cp:lastModifiedBy>Skoczek Emilia</cp:lastModifiedBy>
  <cp:revision>15</cp:revision>
  <cp:lastPrinted>2023-01-16T09:45:00Z</cp:lastPrinted>
  <dcterms:created xsi:type="dcterms:W3CDTF">2023-01-13T16:26:00Z</dcterms:created>
  <dcterms:modified xsi:type="dcterms:W3CDTF">2023-05-18T09:01:00Z</dcterms:modified>
</cp:coreProperties>
</file>