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17A2F8E2" w14:textId="7DB6F985" w:rsidR="004A58EC" w:rsidRPr="00CD17F3" w:rsidRDefault="004A58EC" w:rsidP="004A58EC">
      <w:pPr>
        <w:tabs>
          <w:tab w:val="left" w:pos="0"/>
        </w:tabs>
        <w:spacing w:line="276" w:lineRule="auto"/>
        <w:ind w:left="0"/>
        <w:jc w:val="left"/>
        <w:rPr>
          <w:rFonts w:ascii="Arial" w:eastAsia="Arial" w:hAnsi="Arial" w:cs="Arial"/>
          <w:b/>
          <w:bCs/>
          <w:sz w:val="22"/>
          <w:szCs w:val="22"/>
        </w:rPr>
      </w:pPr>
      <w:r w:rsidRPr="00CD17F3">
        <w:rPr>
          <w:rFonts w:ascii="Arial" w:eastAsia="Arial" w:hAnsi="Arial" w:cs="Arial"/>
          <w:b/>
          <w:bCs/>
          <w:sz w:val="22"/>
          <w:szCs w:val="22"/>
        </w:rPr>
        <w:t>Nr sprawy:</w:t>
      </w:r>
      <w:r w:rsidR="00ED7306" w:rsidRPr="00CD17F3">
        <w:rPr>
          <w:rFonts w:ascii="Arial" w:eastAsia="Arial" w:hAnsi="Arial" w:cs="Arial"/>
          <w:b/>
          <w:bCs/>
          <w:sz w:val="22"/>
          <w:szCs w:val="22"/>
        </w:rPr>
        <w:t xml:space="preserve"> </w:t>
      </w:r>
      <w:r w:rsidR="007B7393" w:rsidRPr="007B7393">
        <w:rPr>
          <w:rFonts w:ascii="Arial" w:eastAsia="Arial" w:hAnsi="Arial" w:cs="Arial"/>
          <w:b/>
          <w:bCs/>
          <w:sz w:val="22"/>
          <w:szCs w:val="22"/>
        </w:rPr>
        <w:t>PZ.294.13287.2025</w:t>
      </w:r>
    </w:p>
    <w:p w14:paraId="6232B770" w14:textId="7B26912D" w:rsidR="004A58EC" w:rsidRPr="00CD17F3" w:rsidRDefault="004A58EC" w:rsidP="004A58EC">
      <w:pPr>
        <w:spacing w:line="276" w:lineRule="auto"/>
        <w:ind w:left="0"/>
        <w:rPr>
          <w:rFonts w:ascii="Arial" w:hAnsi="Arial" w:cs="Arial"/>
          <w:b/>
          <w:bCs/>
          <w:sz w:val="22"/>
          <w:szCs w:val="22"/>
        </w:rPr>
      </w:pPr>
      <w:r w:rsidRPr="00CD17F3">
        <w:rPr>
          <w:rFonts w:ascii="Arial" w:hAnsi="Arial" w:cs="Arial"/>
          <w:b/>
          <w:bCs/>
          <w:sz w:val="22"/>
          <w:szCs w:val="22"/>
        </w:rPr>
        <w:t xml:space="preserve">Nr postępowania: </w:t>
      </w:r>
      <w:r w:rsidR="007B7393" w:rsidRPr="007B7393">
        <w:rPr>
          <w:rFonts w:ascii="Arial" w:hAnsi="Arial" w:cs="Arial"/>
          <w:b/>
          <w:bCs/>
          <w:sz w:val="22"/>
          <w:szCs w:val="22"/>
        </w:rPr>
        <w:t>0112/IZ02GM/03370/02929/25/P</w:t>
      </w:r>
    </w:p>
    <w:p w14:paraId="6D452F39" w14:textId="70D7D963" w:rsidR="004A58EC" w:rsidRDefault="004A58EC" w:rsidP="004A58EC">
      <w:pPr>
        <w:tabs>
          <w:tab w:val="left" w:pos="0"/>
        </w:tabs>
        <w:spacing w:line="276" w:lineRule="auto"/>
        <w:ind w:left="0"/>
        <w:jc w:val="center"/>
        <w:rPr>
          <w:rFonts w:ascii="Arial" w:eastAsia="Arial" w:hAnsi="Arial" w:cs="Arial"/>
          <w:b/>
          <w:sz w:val="28"/>
          <w:szCs w:val="22"/>
        </w:rPr>
      </w:pPr>
    </w:p>
    <w:p w14:paraId="6CC82100" w14:textId="633B05A9" w:rsidR="004A58EC" w:rsidRPr="00905C8A" w:rsidRDefault="00CD17F3" w:rsidP="004A58EC">
      <w:pPr>
        <w:tabs>
          <w:tab w:val="left" w:pos="0"/>
        </w:tabs>
        <w:spacing w:line="276" w:lineRule="auto"/>
        <w:ind w:left="0"/>
        <w:jc w:val="center"/>
        <w:rPr>
          <w:rFonts w:ascii="Arial" w:eastAsia="Arial" w:hAnsi="Arial" w:cs="Arial"/>
          <w:b/>
          <w:sz w:val="18"/>
          <w:szCs w:val="22"/>
        </w:rPr>
      </w:pPr>
      <w:r>
        <w:rPr>
          <w:rFonts w:ascii="Arial" w:eastAsia="Arial" w:hAnsi="Arial" w:cs="Arial"/>
          <w:b/>
          <w:noProof/>
          <w:sz w:val="22"/>
          <w:szCs w:val="22"/>
          <w:lang w:eastAsia="pl-PL"/>
        </w:rPr>
        <w:drawing>
          <wp:inline distT="0" distB="0" distL="0" distR="0" wp14:anchorId="6A550F8A" wp14:editId="5B72D5C1">
            <wp:extent cx="2828925" cy="727438"/>
            <wp:effectExtent l="0" t="0" r="0" b="0"/>
            <wp:docPr id="293033590" name="Obraz 293033590"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65293" cy="736790"/>
                    </a:xfrm>
                    <a:prstGeom prst="rect">
                      <a:avLst/>
                    </a:prstGeom>
                    <a:noFill/>
                    <a:ln>
                      <a:noFill/>
                    </a:ln>
                  </pic:spPr>
                </pic:pic>
              </a:graphicData>
            </a:graphic>
          </wp:inline>
        </w:drawing>
      </w:r>
    </w:p>
    <w:p w14:paraId="51C27B5C" w14:textId="77777777" w:rsidR="00CD17F3" w:rsidRDefault="00CD17F3" w:rsidP="004A58EC">
      <w:pPr>
        <w:tabs>
          <w:tab w:val="left" w:pos="0"/>
        </w:tabs>
        <w:spacing w:line="276" w:lineRule="auto"/>
        <w:ind w:left="0"/>
        <w:jc w:val="center"/>
        <w:rPr>
          <w:rFonts w:ascii="Arial" w:eastAsia="Arial" w:hAnsi="Arial" w:cs="Arial"/>
          <w:b/>
          <w:sz w:val="36"/>
          <w:szCs w:val="22"/>
        </w:rPr>
      </w:pPr>
    </w:p>
    <w:p w14:paraId="54A6EFDD" w14:textId="4F0D715A" w:rsidR="004A58EC" w:rsidRPr="00236CF7" w:rsidRDefault="004A58EC" w:rsidP="004A58EC">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PKP Polskie Linie Kolejowe S.A.</w:t>
      </w:r>
    </w:p>
    <w:p w14:paraId="234CDCA9" w14:textId="77777777" w:rsidR="004A58EC" w:rsidRPr="00236CF7" w:rsidRDefault="004A58EC" w:rsidP="004A58EC">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ul. Targowa 74</w:t>
      </w:r>
    </w:p>
    <w:p w14:paraId="56B9FE09" w14:textId="77777777" w:rsidR="004A58EC" w:rsidRPr="00236CF7" w:rsidRDefault="004A58EC" w:rsidP="004A58EC">
      <w:pPr>
        <w:spacing w:line="276" w:lineRule="auto"/>
        <w:ind w:left="0"/>
        <w:jc w:val="center"/>
        <w:rPr>
          <w:rFonts w:ascii="Arial" w:hAnsi="Arial" w:cs="Arial"/>
          <w:b/>
          <w:caps/>
          <w:color w:val="000000"/>
          <w:sz w:val="36"/>
          <w:szCs w:val="22"/>
        </w:rPr>
      </w:pPr>
      <w:r w:rsidRPr="00236CF7">
        <w:rPr>
          <w:rFonts w:ascii="Arial" w:eastAsia="Arial" w:hAnsi="Arial" w:cs="Arial"/>
          <w:b/>
          <w:sz w:val="36"/>
          <w:szCs w:val="22"/>
        </w:rPr>
        <w:t>03-734 Warszawa</w:t>
      </w:r>
    </w:p>
    <w:p w14:paraId="3853736A" w14:textId="77777777" w:rsidR="004A58EC" w:rsidRDefault="004A58EC" w:rsidP="004A58EC">
      <w:pPr>
        <w:spacing w:line="276" w:lineRule="auto"/>
        <w:ind w:left="0"/>
        <w:jc w:val="center"/>
        <w:rPr>
          <w:rFonts w:ascii="Arial" w:hAnsi="Arial" w:cs="Arial"/>
          <w:b/>
          <w:bCs/>
          <w:sz w:val="32"/>
          <w:szCs w:val="32"/>
        </w:rPr>
      </w:pPr>
      <w:r>
        <w:rPr>
          <w:rFonts w:ascii="Arial" w:hAnsi="Arial" w:cs="Arial"/>
          <w:b/>
          <w:bCs/>
          <w:sz w:val="32"/>
          <w:szCs w:val="32"/>
        </w:rPr>
        <w:t xml:space="preserve">Zakład Linii Kolejowych w Łodzi </w:t>
      </w:r>
    </w:p>
    <w:p w14:paraId="747F82AB" w14:textId="77777777" w:rsidR="004A58EC" w:rsidRDefault="004A58EC" w:rsidP="004A58EC">
      <w:pPr>
        <w:spacing w:line="276" w:lineRule="auto"/>
        <w:ind w:left="0"/>
        <w:jc w:val="center"/>
        <w:rPr>
          <w:rFonts w:ascii="Arial" w:hAnsi="Arial" w:cs="Arial"/>
          <w:b/>
          <w:bCs/>
          <w:sz w:val="32"/>
          <w:szCs w:val="32"/>
        </w:rPr>
      </w:pPr>
      <w:r>
        <w:rPr>
          <w:rFonts w:ascii="Arial" w:hAnsi="Arial" w:cs="Arial"/>
          <w:b/>
          <w:bCs/>
          <w:sz w:val="32"/>
          <w:szCs w:val="32"/>
        </w:rPr>
        <w:t>ul. Tuwima 28</w:t>
      </w:r>
    </w:p>
    <w:p w14:paraId="5AC4E02B" w14:textId="77777777" w:rsidR="004A58EC" w:rsidRDefault="004A58EC" w:rsidP="004A58EC">
      <w:pPr>
        <w:spacing w:line="276" w:lineRule="auto"/>
        <w:ind w:left="0"/>
        <w:jc w:val="center"/>
        <w:rPr>
          <w:rFonts w:ascii="Arial" w:hAnsi="Arial" w:cs="Arial"/>
          <w:b/>
          <w:bCs/>
          <w:sz w:val="32"/>
          <w:szCs w:val="32"/>
        </w:rPr>
      </w:pPr>
      <w:r>
        <w:rPr>
          <w:rFonts w:ascii="Arial" w:hAnsi="Arial" w:cs="Arial"/>
          <w:b/>
          <w:bCs/>
          <w:sz w:val="32"/>
          <w:szCs w:val="32"/>
        </w:rPr>
        <w:t>90-002 Łódź</w:t>
      </w:r>
    </w:p>
    <w:p w14:paraId="4DD8A9D0" w14:textId="77777777" w:rsidR="004A58EC" w:rsidRPr="00F67B89" w:rsidRDefault="004A58EC" w:rsidP="004A58EC">
      <w:pPr>
        <w:spacing w:line="276" w:lineRule="auto"/>
        <w:ind w:left="0"/>
        <w:rPr>
          <w:rFonts w:ascii="Arial" w:hAnsi="Arial" w:cs="Arial"/>
          <w:b/>
          <w:bCs/>
        </w:rPr>
      </w:pPr>
    </w:p>
    <w:p w14:paraId="0BF76263" w14:textId="77777777" w:rsidR="004A58EC" w:rsidRPr="00F67B89" w:rsidRDefault="004A58EC" w:rsidP="004A58EC">
      <w:pPr>
        <w:spacing w:line="276" w:lineRule="auto"/>
        <w:ind w:left="0"/>
        <w:jc w:val="center"/>
        <w:rPr>
          <w:rFonts w:ascii="Arial" w:hAnsi="Arial" w:cs="Arial"/>
          <w:bCs/>
        </w:rPr>
      </w:pPr>
    </w:p>
    <w:p w14:paraId="2C8630EE" w14:textId="77777777" w:rsidR="004A58EC" w:rsidRPr="00F67B89" w:rsidRDefault="004A58EC" w:rsidP="004A58EC">
      <w:pPr>
        <w:spacing w:line="276" w:lineRule="auto"/>
        <w:ind w:left="0"/>
        <w:rPr>
          <w:rFonts w:ascii="Arial" w:hAnsi="Arial" w:cs="Arial"/>
          <w:b/>
          <w:bCs/>
          <w:sz w:val="28"/>
          <w:szCs w:val="28"/>
        </w:rPr>
      </w:pPr>
    </w:p>
    <w:p w14:paraId="330FE072" w14:textId="77777777" w:rsidR="004A58EC" w:rsidRDefault="004A58EC" w:rsidP="004A58EC">
      <w:pPr>
        <w:spacing w:line="276" w:lineRule="auto"/>
        <w:ind w:left="0"/>
        <w:jc w:val="center"/>
        <w:rPr>
          <w:rFonts w:ascii="Arial" w:hAnsi="Arial" w:cs="Arial"/>
          <w:b/>
          <w:bCs/>
          <w:sz w:val="28"/>
          <w:szCs w:val="28"/>
        </w:rPr>
      </w:pPr>
      <w:r>
        <w:rPr>
          <w:rFonts w:ascii="Arial" w:hAnsi="Arial" w:cs="Arial"/>
          <w:b/>
          <w:bCs/>
          <w:sz w:val="28"/>
          <w:szCs w:val="28"/>
        </w:rPr>
        <w:t xml:space="preserve"> Specyfikacja Warunków Zamówienia </w:t>
      </w:r>
    </w:p>
    <w:p w14:paraId="032241EB" w14:textId="77777777" w:rsidR="004A58EC" w:rsidRDefault="004A58EC" w:rsidP="004A58EC">
      <w:pPr>
        <w:spacing w:line="276" w:lineRule="auto"/>
        <w:ind w:left="0"/>
        <w:jc w:val="center"/>
        <w:rPr>
          <w:rFonts w:ascii="Arial" w:hAnsi="Arial" w:cs="Arial"/>
          <w:b/>
          <w:bCs/>
          <w:sz w:val="28"/>
          <w:szCs w:val="28"/>
        </w:rPr>
      </w:pPr>
      <w:r>
        <w:rPr>
          <w:rFonts w:ascii="Arial" w:hAnsi="Arial" w:cs="Arial"/>
          <w:b/>
          <w:bCs/>
          <w:sz w:val="28"/>
          <w:szCs w:val="28"/>
        </w:rPr>
        <w:t>(SWZ)</w:t>
      </w:r>
    </w:p>
    <w:p w14:paraId="597D888C" w14:textId="77777777" w:rsidR="00CD17F3" w:rsidRDefault="00CD17F3" w:rsidP="004A58EC">
      <w:pPr>
        <w:spacing w:line="276" w:lineRule="auto"/>
        <w:ind w:left="0"/>
        <w:jc w:val="center"/>
        <w:rPr>
          <w:rFonts w:ascii="Arial" w:hAnsi="Arial" w:cs="Arial"/>
          <w:b/>
          <w:bCs/>
          <w:sz w:val="28"/>
          <w:szCs w:val="28"/>
        </w:rPr>
      </w:pPr>
    </w:p>
    <w:p w14:paraId="5447994E" w14:textId="2954AD1C" w:rsidR="004A58EC" w:rsidRDefault="004A58EC" w:rsidP="004A58EC">
      <w:pPr>
        <w:spacing w:line="276" w:lineRule="auto"/>
        <w:ind w:left="0"/>
        <w:jc w:val="center"/>
        <w:rPr>
          <w:rFonts w:ascii="Arial" w:hAnsi="Arial" w:cs="Arial"/>
          <w:bCs/>
        </w:rPr>
      </w:pPr>
      <w:r w:rsidRPr="004A58EC">
        <w:rPr>
          <w:rFonts w:ascii="Arial" w:hAnsi="Arial" w:cs="Arial"/>
          <w:bCs/>
        </w:rPr>
        <w:t>dla postępowania prowadzonego w trybie zapytania ofertowego otwartego, pn</w:t>
      </w:r>
      <w:r w:rsidR="00CD17F3">
        <w:rPr>
          <w:rFonts w:ascii="Arial" w:hAnsi="Arial" w:cs="Arial"/>
          <w:bCs/>
        </w:rPr>
        <w:t>.</w:t>
      </w:r>
      <w:r w:rsidRPr="004A58EC">
        <w:rPr>
          <w:rFonts w:ascii="Arial" w:hAnsi="Arial" w:cs="Arial"/>
          <w:bCs/>
        </w:rPr>
        <w:t>:</w:t>
      </w:r>
    </w:p>
    <w:p w14:paraId="7F58B6FF" w14:textId="77777777" w:rsidR="00CD17F3" w:rsidRPr="004A58EC" w:rsidRDefault="00CD17F3" w:rsidP="004A58EC">
      <w:pPr>
        <w:spacing w:line="276" w:lineRule="auto"/>
        <w:ind w:left="0"/>
        <w:jc w:val="center"/>
        <w:rPr>
          <w:rFonts w:ascii="Arial" w:hAnsi="Arial" w:cs="Arial"/>
          <w:bCs/>
        </w:rPr>
      </w:pPr>
    </w:p>
    <w:p w14:paraId="59D1235F" w14:textId="00AF28A3" w:rsidR="004A58EC" w:rsidRPr="004A58EC" w:rsidRDefault="004A58EC" w:rsidP="004A58EC">
      <w:pPr>
        <w:spacing w:line="276" w:lineRule="auto"/>
        <w:ind w:left="0"/>
        <w:jc w:val="center"/>
        <w:rPr>
          <w:rFonts w:ascii="Arial" w:hAnsi="Arial" w:cs="Arial"/>
          <w:b/>
          <w:bCs/>
          <w:sz w:val="28"/>
          <w:szCs w:val="28"/>
        </w:rPr>
      </w:pPr>
      <w:r w:rsidRPr="004A58EC">
        <w:rPr>
          <w:rFonts w:ascii="Arial" w:eastAsia="Lucida Sans Unicode" w:hAnsi="Arial" w:cs="Arial"/>
          <w:b/>
          <w:color w:val="000000"/>
          <w:sz w:val="28"/>
          <w:szCs w:val="28"/>
        </w:rPr>
        <w:t>„</w:t>
      </w:r>
      <w:r w:rsidR="00553BFD">
        <w:rPr>
          <w:rFonts w:ascii="Arial" w:eastAsia="Lucida Sans Unicode" w:hAnsi="Arial" w:cs="Arial"/>
          <w:b/>
          <w:color w:val="000000"/>
          <w:sz w:val="28"/>
          <w:szCs w:val="28"/>
        </w:rPr>
        <w:t>Dostawa i wymiana skrzyń EOR (</w:t>
      </w:r>
      <w:r w:rsidR="000059D0" w:rsidRPr="009A6E8A">
        <w:rPr>
          <w:rFonts w:ascii="Arial" w:eastAsia="Lucida Sans Unicode" w:hAnsi="Arial" w:cs="Arial"/>
          <w:b/>
          <w:color w:val="000000"/>
          <w:sz w:val="28"/>
          <w:szCs w:val="28"/>
        </w:rPr>
        <w:t>3</w:t>
      </w:r>
      <w:r w:rsidR="009A6E8A" w:rsidRPr="009A6E8A">
        <w:rPr>
          <w:rFonts w:ascii="Arial" w:eastAsia="Lucida Sans Unicode" w:hAnsi="Arial" w:cs="Arial"/>
          <w:b/>
          <w:color w:val="000000"/>
          <w:sz w:val="28"/>
          <w:szCs w:val="28"/>
        </w:rPr>
        <w:t>7</w:t>
      </w:r>
      <w:r w:rsidRPr="009A6E8A">
        <w:rPr>
          <w:rFonts w:ascii="Arial" w:eastAsia="Lucida Sans Unicode" w:hAnsi="Arial" w:cs="Arial"/>
          <w:b/>
          <w:color w:val="000000"/>
          <w:sz w:val="28"/>
          <w:szCs w:val="28"/>
        </w:rPr>
        <w:t xml:space="preserve"> szt.)</w:t>
      </w:r>
      <w:r w:rsidRPr="004A58EC">
        <w:rPr>
          <w:rFonts w:ascii="Arial" w:eastAsia="Lucida Sans Unicode" w:hAnsi="Arial" w:cs="Arial"/>
          <w:b/>
          <w:color w:val="000000"/>
          <w:sz w:val="28"/>
          <w:szCs w:val="28"/>
        </w:rPr>
        <w:t xml:space="preserve"> w stacji Łódź Olechów linia kolejowa nr 25 na skrzynie antykradzieżowe na terenie Zakładu Linii Kolejowych w Łodzi”</w:t>
      </w:r>
    </w:p>
    <w:p w14:paraId="4746E2C8" w14:textId="77777777" w:rsidR="004A58EC" w:rsidRPr="004A58EC" w:rsidRDefault="004A58EC" w:rsidP="004A58EC">
      <w:pPr>
        <w:spacing w:line="276" w:lineRule="auto"/>
        <w:ind w:left="0"/>
        <w:jc w:val="center"/>
        <w:rPr>
          <w:rFonts w:ascii="Arial" w:hAnsi="Arial" w:cs="Arial"/>
          <w:b/>
          <w:bCs/>
          <w:sz w:val="28"/>
          <w:szCs w:val="28"/>
        </w:rPr>
      </w:pPr>
    </w:p>
    <w:p w14:paraId="0576E262" w14:textId="77777777" w:rsidR="004A58EC" w:rsidRDefault="004A58EC" w:rsidP="004A58EC">
      <w:pPr>
        <w:spacing w:line="276" w:lineRule="auto"/>
        <w:ind w:left="0"/>
        <w:rPr>
          <w:rFonts w:ascii="Arial" w:hAnsi="Arial" w:cs="Arial"/>
          <w:bCs/>
        </w:rPr>
      </w:pPr>
    </w:p>
    <w:p w14:paraId="3CD78745" w14:textId="77777777" w:rsidR="004A58EC" w:rsidRDefault="004A58EC" w:rsidP="004A58EC">
      <w:pPr>
        <w:spacing w:line="276" w:lineRule="auto"/>
        <w:ind w:left="0"/>
        <w:rPr>
          <w:rFonts w:ascii="Arial" w:hAnsi="Arial" w:cs="Arial"/>
          <w:bCs/>
        </w:rPr>
      </w:pPr>
    </w:p>
    <w:p w14:paraId="336D285A" w14:textId="77777777" w:rsidR="004A58EC" w:rsidRDefault="004A58EC" w:rsidP="004A58EC">
      <w:pPr>
        <w:spacing w:line="276" w:lineRule="auto"/>
        <w:ind w:left="0"/>
        <w:rPr>
          <w:rFonts w:ascii="Arial" w:hAnsi="Arial" w:cs="Arial"/>
          <w:bCs/>
        </w:rPr>
      </w:pPr>
    </w:p>
    <w:p w14:paraId="7DB1C6B4" w14:textId="77777777" w:rsidR="004A58EC" w:rsidRPr="00730BD9" w:rsidRDefault="004A58EC" w:rsidP="004A58EC">
      <w:pPr>
        <w:tabs>
          <w:tab w:val="left" w:pos="5460"/>
        </w:tabs>
        <w:spacing w:line="276" w:lineRule="auto"/>
        <w:ind w:left="0"/>
        <w:rPr>
          <w:rFonts w:ascii="Arial" w:hAnsi="Arial" w:cs="Arial"/>
          <w:b/>
          <w:bCs/>
        </w:rPr>
      </w:pPr>
      <w:r>
        <w:rPr>
          <w:rFonts w:ascii="Arial" w:hAnsi="Arial" w:cs="Arial"/>
          <w:bCs/>
        </w:rPr>
        <w:tab/>
      </w:r>
      <w:r w:rsidRPr="00730BD9">
        <w:rPr>
          <w:rFonts w:ascii="Arial" w:hAnsi="Arial" w:cs="Arial"/>
          <w:b/>
          <w:bCs/>
        </w:rPr>
        <w:t>Z A T W I E R D Z A M</w:t>
      </w:r>
    </w:p>
    <w:p w14:paraId="2820E892" w14:textId="77777777" w:rsidR="004A58EC" w:rsidRDefault="004A58EC" w:rsidP="004A58EC">
      <w:pPr>
        <w:spacing w:line="276" w:lineRule="auto"/>
        <w:ind w:left="0"/>
        <w:rPr>
          <w:rFonts w:ascii="Arial" w:hAnsi="Arial" w:cs="Arial"/>
          <w:bCs/>
        </w:rPr>
      </w:pPr>
    </w:p>
    <w:p w14:paraId="1186E236" w14:textId="77777777" w:rsidR="004A58EC" w:rsidRDefault="004A58EC" w:rsidP="004A58EC">
      <w:pPr>
        <w:spacing w:line="276" w:lineRule="auto"/>
        <w:ind w:left="0"/>
        <w:rPr>
          <w:rFonts w:ascii="Arial" w:hAnsi="Arial" w:cs="Arial"/>
          <w:bCs/>
        </w:rPr>
      </w:pPr>
    </w:p>
    <w:p w14:paraId="7EA0FBCB" w14:textId="060E4BE7" w:rsidR="004A58EC" w:rsidRDefault="00F545D2" w:rsidP="00F545D2">
      <w:pPr>
        <w:spacing w:line="276" w:lineRule="auto"/>
        <w:ind w:left="5664" w:firstLine="708"/>
        <w:rPr>
          <w:rFonts w:ascii="Arial" w:hAnsi="Arial" w:cs="Arial"/>
          <w:bCs/>
        </w:rPr>
      </w:pPr>
      <w:r>
        <w:rPr>
          <w:rFonts w:ascii="Arial" w:hAnsi="Arial" w:cs="Arial"/>
          <w:bCs/>
        </w:rPr>
        <w:t>Elżbieta Budka</w:t>
      </w:r>
    </w:p>
    <w:p w14:paraId="00E89436" w14:textId="77777777" w:rsidR="004A58EC" w:rsidRDefault="004A58EC" w:rsidP="004A58EC">
      <w:pPr>
        <w:tabs>
          <w:tab w:val="left" w:pos="5088"/>
        </w:tabs>
        <w:spacing w:line="276" w:lineRule="auto"/>
        <w:ind w:left="0"/>
        <w:rPr>
          <w:rFonts w:ascii="Arial" w:hAnsi="Arial" w:cs="Arial"/>
          <w:bCs/>
        </w:rPr>
      </w:pPr>
      <w:r>
        <w:rPr>
          <w:rFonts w:ascii="Arial" w:hAnsi="Arial" w:cs="Arial"/>
          <w:bCs/>
        </w:rPr>
        <w:tab/>
        <w:t>………………………………………</w:t>
      </w:r>
    </w:p>
    <w:p w14:paraId="758A79A9" w14:textId="62509014" w:rsidR="004A58EC" w:rsidRPr="00730BD9" w:rsidRDefault="004A58EC" w:rsidP="004A58EC">
      <w:pPr>
        <w:spacing w:line="276" w:lineRule="auto"/>
        <w:ind w:left="0"/>
        <w:rPr>
          <w:rFonts w:ascii="Arial" w:hAnsi="Arial" w:cs="Arial"/>
          <w:bCs/>
          <w:sz w:val="18"/>
          <w:szCs w:val="18"/>
        </w:rPr>
      </w:pPr>
      <w:r w:rsidRPr="00730BD9">
        <w:rPr>
          <w:rFonts w:ascii="Arial" w:hAnsi="Arial" w:cs="Arial"/>
          <w:bCs/>
          <w:sz w:val="18"/>
          <w:szCs w:val="18"/>
        </w:rPr>
        <w:t xml:space="preserve">                                           </w:t>
      </w:r>
      <w:r>
        <w:rPr>
          <w:rFonts w:ascii="Arial" w:hAnsi="Arial" w:cs="Arial"/>
          <w:bCs/>
          <w:sz w:val="18"/>
          <w:szCs w:val="18"/>
        </w:rPr>
        <w:t xml:space="preserve">                 </w:t>
      </w:r>
      <w:r w:rsidR="00CD17F3">
        <w:rPr>
          <w:rFonts w:ascii="Arial" w:hAnsi="Arial" w:cs="Arial"/>
          <w:bCs/>
          <w:sz w:val="18"/>
          <w:szCs w:val="18"/>
        </w:rPr>
        <w:t xml:space="preserve"> </w:t>
      </w:r>
      <w:r w:rsidRPr="00730BD9">
        <w:rPr>
          <w:rFonts w:ascii="Arial" w:hAnsi="Arial" w:cs="Arial"/>
          <w:bCs/>
          <w:sz w:val="18"/>
          <w:szCs w:val="18"/>
        </w:rPr>
        <w:t>(</w:t>
      </w:r>
      <w:r>
        <w:rPr>
          <w:rFonts w:ascii="Arial" w:hAnsi="Arial" w:cs="Arial"/>
          <w:bCs/>
          <w:sz w:val="18"/>
          <w:szCs w:val="18"/>
        </w:rPr>
        <w:t xml:space="preserve">Podpis </w:t>
      </w:r>
      <w:r w:rsidRPr="00730BD9">
        <w:rPr>
          <w:rFonts w:ascii="Arial" w:hAnsi="Arial" w:cs="Arial"/>
          <w:bCs/>
          <w:sz w:val="18"/>
          <w:szCs w:val="18"/>
        </w:rPr>
        <w:t>Kierownika Zamawiającego)</w:t>
      </w:r>
    </w:p>
    <w:p w14:paraId="5C6A4261" w14:textId="77777777" w:rsidR="004A58EC" w:rsidRDefault="004A58EC" w:rsidP="004A58EC">
      <w:pPr>
        <w:spacing w:line="276" w:lineRule="auto"/>
        <w:ind w:left="0"/>
        <w:rPr>
          <w:rFonts w:ascii="Arial" w:hAnsi="Arial" w:cs="Arial"/>
          <w:bCs/>
        </w:rPr>
      </w:pPr>
    </w:p>
    <w:p w14:paraId="73815D86" w14:textId="77777777" w:rsidR="004A58EC" w:rsidRDefault="004A58EC" w:rsidP="004A58EC">
      <w:pPr>
        <w:spacing w:line="276" w:lineRule="auto"/>
        <w:ind w:left="0"/>
        <w:rPr>
          <w:rFonts w:ascii="Arial" w:hAnsi="Arial" w:cs="Arial"/>
          <w:bCs/>
        </w:rPr>
      </w:pPr>
    </w:p>
    <w:p w14:paraId="44EDD929" w14:textId="77777777" w:rsidR="004A58EC" w:rsidRDefault="004A58EC" w:rsidP="004A58EC">
      <w:pPr>
        <w:spacing w:line="276" w:lineRule="auto"/>
        <w:ind w:left="0"/>
        <w:rPr>
          <w:rFonts w:ascii="Arial" w:hAnsi="Arial" w:cs="Arial"/>
          <w:bCs/>
        </w:rPr>
      </w:pPr>
    </w:p>
    <w:p w14:paraId="2DA96464" w14:textId="77777777" w:rsidR="004A58EC" w:rsidRPr="00730BD9" w:rsidRDefault="004A58EC" w:rsidP="004A58EC">
      <w:pPr>
        <w:spacing w:line="276" w:lineRule="auto"/>
        <w:ind w:left="0"/>
        <w:jc w:val="center"/>
        <w:rPr>
          <w:rFonts w:ascii="Arial" w:hAnsi="Arial" w:cs="Arial"/>
          <w:b/>
          <w:bCs/>
          <w:sz w:val="22"/>
          <w:szCs w:val="22"/>
        </w:rPr>
      </w:pPr>
    </w:p>
    <w:p w14:paraId="567D21B3" w14:textId="68716B56" w:rsidR="004A58EC" w:rsidRPr="00730BD9" w:rsidRDefault="004A58EC" w:rsidP="004A58EC">
      <w:pPr>
        <w:spacing w:line="276" w:lineRule="auto"/>
        <w:ind w:left="0"/>
        <w:jc w:val="center"/>
        <w:rPr>
          <w:rFonts w:ascii="Arial" w:hAnsi="Arial" w:cs="Arial"/>
          <w:bCs/>
          <w:sz w:val="22"/>
          <w:szCs w:val="22"/>
        </w:rPr>
      </w:pPr>
      <w:r w:rsidRPr="00730BD9">
        <w:rPr>
          <w:rFonts w:ascii="Arial" w:hAnsi="Arial" w:cs="Arial"/>
          <w:bCs/>
          <w:sz w:val="22"/>
          <w:szCs w:val="22"/>
        </w:rPr>
        <w:t xml:space="preserve">Łódź, dnia </w:t>
      </w:r>
      <w:r w:rsidR="005C30AC">
        <w:rPr>
          <w:rFonts w:ascii="Arial" w:hAnsi="Arial" w:cs="Arial"/>
          <w:bCs/>
          <w:sz w:val="22"/>
          <w:szCs w:val="22"/>
        </w:rPr>
        <w:t>24.</w:t>
      </w:r>
      <w:r w:rsidR="00CD17F3">
        <w:rPr>
          <w:rFonts w:ascii="Arial" w:hAnsi="Arial" w:cs="Arial"/>
          <w:bCs/>
          <w:sz w:val="22"/>
          <w:szCs w:val="22"/>
        </w:rPr>
        <w:t>06.2025</w:t>
      </w:r>
      <w:r w:rsidR="00ED7306">
        <w:rPr>
          <w:rFonts w:ascii="Arial" w:hAnsi="Arial" w:cs="Arial"/>
          <w:bCs/>
          <w:sz w:val="22"/>
          <w:szCs w:val="22"/>
        </w:rPr>
        <w:t xml:space="preserve"> r.</w:t>
      </w:r>
    </w:p>
    <w:p w14:paraId="1982B3E9" w14:textId="77777777" w:rsidR="004A58EC" w:rsidRDefault="004A58EC" w:rsidP="004A58EC">
      <w:pPr>
        <w:spacing w:line="276" w:lineRule="auto"/>
        <w:ind w:left="0"/>
        <w:jc w:val="center"/>
        <w:rPr>
          <w:rFonts w:ascii="Arial" w:hAnsi="Arial" w:cs="Arial"/>
          <w:b/>
          <w:bCs/>
          <w:sz w:val="22"/>
          <w:szCs w:val="22"/>
        </w:rPr>
      </w:pPr>
    </w:p>
    <w:p w14:paraId="3604C4B2" w14:textId="77777777" w:rsidR="007B4BC3" w:rsidRDefault="007B4BC3" w:rsidP="00965CE3">
      <w:pPr>
        <w:spacing w:line="276" w:lineRule="auto"/>
        <w:ind w:left="0"/>
        <w:jc w:val="center"/>
        <w:rPr>
          <w:rFonts w:ascii="Arial" w:hAnsi="Arial" w:cs="Arial"/>
          <w:b/>
          <w:bCs/>
          <w:sz w:val="22"/>
          <w:szCs w:val="22"/>
        </w:rPr>
      </w:pPr>
    </w:p>
    <w:p w14:paraId="4680B996" w14:textId="77777777" w:rsidR="003B4560" w:rsidRDefault="003B4560" w:rsidP="00965CE3">
      <w:pPr>
        <w:spacing w:line="276" w:lineRule="auto"/>
        <w:ind w:left="0"/>
        <w:jc w:val="center"/>
        <w:rPr>
          <w:rFonts w:ascii="Arial" w:hAnsi="Arial" w:cs="Arial"/>
          <w:b/>
          <w:bCs/>
          <w:sz w:val="22"/>
          <w:szCs w:val="22"/>
        </w:rPr>
      </w:pPr>
    </w:p>
    <w:p w14:paraId="7F664804" w14:textId="77777777" w:rsidR="003B4560" w:rsidRDefault="003B4560"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b/>
          <w:bCs/>
        </w:rPr>
      </w:sdtEndPr>
      <w:sdtContent>
        <w:sdt>
          <w:sdtPr>
            <w:rPr>
              <w:rFonts w:ascii="Times New Roman" w:eastAsia="Batang" w:hAnsi="Times New Roman" w:cs="Times New Roman"/>
              <w:color w:val="auto"/>
              <w:sz w:val="24"/>
              <w:szCs w:val="24"/>
              <w:highlight w:val="cyan"/>
              <w:lang w:eastAsia="ar-SA"/>
            </w:rPr>
            <w:id w:val="2084643509"/>
            <w:docPartObj>
              <w:docPartGallery w:val="Table of Contents"/>
              <w:docPartUnique/>
            </w:docPartObj>
          </w:sdtPr>
          <w:sdtEndPr>
            <w:rPr>
              <w:b/>
              <w:bCs/>
            </w:rPr>
          </w:sdtEndPr>
          <w:sdtContent>
            <w:p w14:paraId="64B3CE1E" w14:textId="77777777" w:rsidR="000710C8" w:rsidRPr="00077FED" w:rsidRDefault="000710C8" w:rsidP="000710C8">
              <w:pPr>
                <w:pStyle w:val="Nagwekspisutreci"/>
                <w:spacing w:line="276" w:lineRule="auto"/>
                <w:rPr>
                  <w:rFonts w:ascii="Arial" w:hAnsi="Arial" w:cs="Arial"/>
                  <w:b/>
                  <w:color w:val="auto"/>
                </w:rPr>
              </w:pPr>
              <w:r w:rsidRPr="00077FED">
                <w:rPr>
                  <w:rFonts w:ascii="Arial" w:hAnsi="Arial" w:cs="Arial"/>
                  <w:b/>
                  <w:color w:val="auto"/>
                </w:rPr>
                <w:t>Spis treści</w:t>
              </w:r>
            </w:p>
            <w:p w14:paraId="5CB28A22" w14:textId="2E7A10C8" w:rsidR="007B0914" w:rsidRDefault="000710C8">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r w:rsidRPr="0082003A">
                <w:rPr>
                  <w:b w:val="0"/>
                  <w:bCs w:val="0"/>
                  <w:caps w:val="0"/>
                  <w:highlight w:val="cyan"/>
                </w:rPr>
                <w:fldChar w:fldCharType="begin"/>
              </w:r>
              <w:r w:rsidRPr="001C35CE">
                <w:rPr>
                  <w:b w:val="0"/>
                  <w:bCs w:val="0"/>
                  <w:caps w:val="0"/>
                  <w:highlight w:val="cyan"/>
                </w:rPr>
                <w:instrText xml:space="preserve"> TOC \o "1-3" \h \z \u </w:instrText>
              </w:r>
              <w:r w:rsidRPr="0082003A">
                <w:rPr>
                  <w:b w:val="0"/>
                  <w:bCs w:val="0"/>
                  <w:caps w:val="0"/>
                  <w:highlight w:val="cyan"/>
                </w:rPr>
                <w:fldChar w:fldCharType="separate"/>
              </w:r>
              <w:hyperlink w:anchor="_Toc200705414" w:history="1">
                <w:r w:rsidR="007B0914" w:rsidRPr="00E729FD">
                  <w:rPr>
                    <w:rStyle w:val="Hipercze"/>
                    <w:noProof/>
                  </w:rPr>
                  <w:t>Rozdział I – Informacje ogólne</w:t>
                </w:r>
                <w:r w:rsidR="007B0914">
                  <w:rPr>
                    <w:noProof/>
                    <w:webHidden/>
                  </w:rPr>
                  <w:tab/>
                </w:r>
                <w:r w:rsidR="007B0914">
                  <w:rPr>
                    <w:noProof/>
                    <w:webHidden/>
                  </w:rPr>
                  <w:fldChar w:fldCharType="begin"/>
                </w:r>
                <w:r w:rsidR="007B0914">
                  <w:rPr>
                    <w:noProof/>
                    <w:webHidden/>
                  </w:rPr>
                  <w:instrText xml:space="preserve"> PAGEREF _Toc200705414 \h </w:instrText>
                </w:r>
                <w:r w:rsidR="007B0914">
                  <w:rPr>
                    <w:noProof/>
                    <w:webHidden/>
                  </w:rPr>
                </w:r>
                <w:r w:rsidR="007B0914">
                  <w:rPr>
                    <w:noProof/>
                    <w:webHidden/>
                  </w:rPr>
                  <w:fldChar w:fldCharType="separate"/>
                </w:r>
                <w:r w:rsidR="007B0914">
                  <w:rPr>
                    <w:noProof/>
                    <w:webHidden/>
                  </w:rPr>
                  <w:t>3</w:t>
                </w:r>
                <w:r w:rsidR="007B0914">
                  <w:rPr>
                    <w:noProof/>
                    <w:webHidden/>
                  </w:rPr>
                  <w:fldChar w:fldCharType="end"/>
                </w:r>
              </w:hyperlink>
            </w:p>
            <w:p w14:paraId="486A33F6" w14:textId="625C82B9"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15" w:history="1">
                <w:r w:rsidRPr="00E729FD">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_Toc200705415 \h </w:instrText>
                </w:r>
                <w:r>
                  <w:rPr>
                    <w:noProof/>
                    <w:webHidden/>
                  </w:rPr>
                </w:r>
                <w:r>
                  <w:rPr>
                    <w:noProof/>
                    <w:webHidden/>
                  </w:rPr>
                  <w:fldChar w:fldCharType="separate"/>
                </w:r>
                <w:r>
                  <w:rPr>
                    <w:noProof/>
                    <w:webHidden/>
                  </w:rPr>
                  <w:t>4</w:t>
                </w:r>
                <w:r>
                  <w:rPr>
                    <w:noProof/>
                    <w:webHidden/>
                  </w:rPr>
                  <w:fldChar w:fldCharType="end"/>
                </w:r>
              </w:hyperlink>
            </w:p>
            <w:p w14:paraId="2D5836A4" w14:textId="50EBEBF3"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16" w:history="1">
                <w:r w:rsidRPr="00E729FD">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_Toc200705416 \h </w:instrText>
                </w:r>
                <w:r>
                  <w:rPr>
                    <w:noProof/>
                    <w:webHidden/>
                  </w:rPr>
                </w:r>
                <w:r>
                  <w:rPr>
                    <w:noProof/>
                    <w:webHidden/>
                  </w:rPr>
                  <w:fldChar w:fldCharType="separate"/>
                </w:r>
                <w:r>
                  <w:rPr>
                    <w:noProof/>
                    <w:webHidden/>
                  </w:rPr>
                  <w:t>4</w:t>
                </w:r>
                <w:r>
                  <w:rPr>
                    <w:noProof/>
                    <w:webHidden/>
                  </w:rPr>
                  <w:fldChar w:fldCharType="end"/>
                </w:r>
              </w:hyperlink>
            </w:p>
            <w:p w14:paraId="2C34F5FD" w14:textId="6BC67FF8"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17" w:history="1">
                <w:r w:rsidRPr="00E729FD">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_Toc200705417 \h </w:instrText>
                </w:r>
                <w:r>
                  <w:rPr>
                    <w:noProof/>
                    <w:webHidden/>
                  </w:rPr>
                </w:r>
                <w:r>
                  <w:rPr>
                    <w:noProof/>
                    <w:webHidden/>
                  </w:rPr>
                  <w:fldChar w:fldCharType="separate"/>
                </w:r>
                <w:r>
                  <w:rPr>
                    <w:noProof/>
                    <w:webHidden/>
                  </w:rPr>
                  <w:t>7</w:t>
                </w:r>
                <w:r>
                  <w:rPr>
                    <w:noProof/>
                    <w:webHidden/>
                  </w:rPr>
                  <w:fldChar w:fldCharType="end"/>
                </w:r>
              </w:hyperlink>
            </w:p>
            <w:p w14:paraId="06CDBE89" w14:textId="3CE37C35"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18" w:history="1">
                <w:r w:rsidRPr="00E729FD">
                  <w:rPr>
                    <w:rStyle w:val="Hipercze"/>
                    <w:noProof/>
                  </w:rPr>
                  <w:t>Rozdział V – Wadium</w:t>
                </w:r>
                <w:r>
                  <w:rPr>
                    <w:noProof/>
                    <w:webHidden/>
                  </w:rPr>
                  <w:tab/>
                </w:r>
                <w:r>
                  <w:rPr>
                    <w:noProof/>
                    <w:webHidden/>
                  </w:rPr>
                  <w:fldChar w:fldCharType="begin"/>
                </w:r>
                <w:r>
                  <w:rPr>
                    <w:noProof/>
                    <w:webHidden/>
                  </w:rPr>
                  <w:instrText xml:space="preserve"> PAGEREF _Toc200705418 \h </w:instrText>
                </w:r>
                <w:r>
                  <w:rPr>
                    <w:noProof/>
                    <w:webHidden/>
                  </w:rPr>
                </w:r>
                <w:r>
                  <w:rPr>
                    <w:noProof/>
                    <w:webHidden/>
                  </w:rPr>
                  <w:fldChar w:fldCharType="separate"/>
                </w:r>
                <w:r>
                  <w:rPr>
                    <w:noProof/>
                    <w:webHidden/>
                  </w:rPr>
                  <w:t>10</w:t>
                </w:r>
                <w:r>
                  <w:rPr>
                    <w:noProof/>
                    <w:webHidden/>
                  </w:rPr>
                  <w:fldChar w:fldCharType="end"/>
                </w:r>
              </w:hyperlink>
            </w:p>
            <w:p w14:paraId="1E133629" w14:textId="095F4051"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19" w:history="1">
                <w:r w:rsidRPr="00E729FD">
                  <w:rPr>
                    <w:rStyle w:val="Hipercze"/>
                    <w:noProof/>
                  </w:rPr>
                  <w:t>Rozdział VI – Termin związania ofertą</w:t>
                </w:r>
                <w:r>
                  <w:rPr>
                    <w:noProof/>
                    <w:webHidden/>
                  </w:rPr>
                  <w:tab/>
                </w:r>
                <w:r>
                  <w:rPr>
                    <w:noProof/>
                    <w:webHidden/>
                  </w:rPr>
                  <w:fldChar w:fldCharType="begin"/>
                </w:r>
                <w:r>
                  <w:rPr>
                    <w:noProof/>
                    <w:webHidden/>
                  </w:rPr>
                  <w:instrText xml:space="preserve"> PAGEREF _Toc200705419 \h </w:instrText>
                </w:r>
                <w:r>
                  <w:rPr>
                    <w:noProof/>
                    <w:webHidden/>
                  </w:rPr>
                </w:r>
                <w:r>
                  <w:rPr>
                    <w:noProof/>
                    <w:webHidden/>
                  </w:rPr>
                  <w:fldChar w:fldCharType="separate"/>
                </w:r>
                <w:r>
                  <w:rPr>
                    <w:noProof/>
                    <w:webHidden/>
                  </w:rPr>
                  <w:t>10</w:t>
                </w:r>
                <w:r>
                  <w:rPr>
                    <w:noProof/>
                    <w:webHidden/>
                  </w:rPr>
                  <w:fldChar w:fldCharType="end"/>
                </w:r>
              </w:hyperlink>
            </w:p>
            <w:p w14:paraId="621172B2" w14:textId="42D2762A"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20" w:history="1">
                <w:r w:rsidRPr="00E729FD">
                  <w:rPr>
                    <w:rStyle w:val="Hipercze"/>
                    <w:noProof/>
                  </w:rPr>
                  <w:t>Rozdział VII – Opis sposobu obliczenia ceny</w:t>
                </w:r>
                <w:r>
                  <w:rPr>
                    <w:noProof/>
                    <w:webHidden/>
                  </w:rPr>
                  <w:tab/>
                </w:r>
                <w:r>
                  <w:rPr>
                    <w:noProof/>
                    <w:webHidden/>
                  </w:rPr>
                  <w:fldChar w:fldCharType="begin"/>
                </w:r>
                <w:r>
                  <w:rPr>
                    <w:noProof/>
                    <w:webHidden/>
                  </w:rPr>
                  <w:instrText xml:space="preserve"> PAGEREF _Toc200705420 \h </w:instrText>
                </w:r>
                <w:r>
                  <w:rPr>
                    <w:noProof/>
                    <w:webHidden/>
                  </w:rPr>
                </w:r>
                <w:r>
                  <w:rPr>
                    <w:noProof/>
                    <w:webHidden/>
                  </w:rPr>
                  <w:fldChar w:fldCharType="separate"/>
                </w:r>
                <w:r>
                  <w:rPr>
                    <w:noProof/>
                    <w:webHidden/>
                  </w:rPr>
                  <w:t>10</w:t>
                </w:r>
                <w:r>
                  <w:rPr>
                    <w:noProof/>
                    <w:webHidden/>
                  </w:rPr>
                  <w:fldChar w:fldCharType="end"/>
                </w:r>
              </w:hyperlink>
            </w:p>
            <w:p w14:paraId="526A1285" w14:textId="3D820A12"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21" w:history="1">
                <w:r w:rsidRPr="00E729FD">
                  <w:rPr>
                    <w:rStyle w:val="Hipercze"/>
                    <w:noProof/>
                  </w:rPr>
                  <w:t>Rozdział VIII – Opis kryteriów i sposób oceny ofert</w:t>
                </w:r>
                <w:r>
                  <w:rPr>
                    <w:noProof/>
                    <w:webHidden/>
                  </w:rPr>
                  <w:tab/>
                </w:r>
                <w:r>
                  <w:rPr>
                    <w:noProof/>
                    <w:webHidden/>
                  </w:rPr>
                  <w:fldChar w:fldCharType="begin"/>
                </w:r>
                <w:r>
                  <w:rPr>
                    <w:noProof/>
                    <w:webHidden/>
                  </w:rPr>
                  <w:instrText xml:space="preserve"> PAGEREF _Toc200705421 \h </w:instrText>
                </w:r>
                <w:r>
                  <w:rPr>
                    <w:noProof/>
                    <w:webHidden/>
                  </w:rPr>
                </w:r>
                <w:r>
                  <w:rPr>
                    <w:noProof/>
                    <w:webHidden/>
                  </w:rPr>
                  <w:fldChar w:fldCharType="separate"/>
                </w:r>
                <w:r>
                  <w:rPr>
                    <w:noProof/>
                    <w:webHidden/>
                  </w:rPr>
                  <w:t>11</w:t>
                </w:r>
                <w:r>
                  <w:rPr>
                    <w:noProof/>
                    <w:webHidden/>
                  </w:rPr>
                  <w:fldChar w:fldCharType="end"/>
                </w:r>
              </w:hyperlink>
            </w:p>
            <w:p w14:paraId="4A555BD2" w14:textId="3679AECD"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22" w:history="1">
                <w:r w:rsidRPr="00E729FD">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_Toc200705422 \h </w:instrText>
                </w:r>
                <w:r>
                  <w:rPr>
                    <w:noProof/>
                    <w:webHidden/>
                  </w:rPr>
                </w:r>
                <w:r>
                  <w:rPr>
                    <w:noProof/>
                    <w:webHidden/>
                  </w:rPr>
                  <w:fldChar w:fldCharType="separate"/>
                </w:r>
                <w:r>
                  <w:rPr>
                    <w:noProof/>
                    <w:webHidden/>
                  </w:rPr>
                  <w:t>12</w:t>
                </w:r>
                <w:r>
                  <w:rPr>
                    <w:noProof/>
                    <w:webHidden/>
                  </w:rPr>
                  <w:fldChar w:fldCharType="end"/>
                </w:r>
              </w:hyperlink>
            </w:p>
            <w:p w14:paraId="47B06985" w14:textId="438518C0"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23" w:history="1">
                <w:r w:rsidRPr="00E729FD">
                  <w:rPr>
                    <w:rStyle w:val="Hipercze"/>
                    <w:noProof/>
                  </w:rPr>
                  <w:t>Rozdział X – Odwrócona ocena ofert</w:t>
                </w:r>
                <w:r>
                  <w:rPr>
                    <w:noProof/>
                    <w:webHidden/>
                  </w:rPr>
                  <w:tab/>
                </w:r>
                <w:r>
                  <w:rPr>
                    <w:noProof/>
                    <w:webHidden/>
                  </w:rPr>
                  <w:fldChar w:fldCharType="begin"/>
                </w:r>
                <w:r>
                  <w:rPr>
                    <w:noProof/>
                    <w:webHidden/>
                  </w:rPr>
                  <w:instrText xml:space="preserve"> PAGEREF _Toc200705423 \h </w:instrText>
                </w:r>
                <w:r>
                  <w:rPr>
                    <w:noProof/>
                    <w:webHidden/>
                  </w:rPr>
                </w:r>
                <w:r>
                  <w:rPr>
                    <w:noProof/>
                    <w:webHidden/>
                  </w:rPr>
                  <w:fldChar w:fldCharType="separate"/>
                </w:r>
                <w:r>
                  <w:rPr>
                    <w:noProof/>
                    <w:webHidden/>
                  </w:rPr>
                  <w:t>13</w:t>
                </w:r>
                <w:r>
                  <w:rPr>
                    <w:noProof/>
                    <w:webHidden/>
                  </w:rPr>
                  <w:fldChar w:fldCharType="end"/>
                </w:r>
              </w:hyperlink>
            </w:p>
            <w:p w14:paraId="55CCF22D" w14:textId="194E8681"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24" w:history="1">
                <w:r w:rsidRPr="00E729FD">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_Toc200705424 \h </w:instrText>
                </w:r>
                <w:r>
                  <w:rPr>
                    <w:noProof/>
                    <w:webHidden/>
                  </w:rPr>
                </w:r>
                <w:r>
                  <w:rPr>
                    <w:noProof/>
                    <w:webHidden/>
                  </w:rPr>
                  <w:fldChar w:fldCharType="separate"/>
                </w:r>
                <w:r>
                  <w:rPr>
                    <w:noProof/>
                    <w:webHidden/>
                  </w:rPr>
                  <w:t>13</w:t>
                </w:r>
                <w:r>
                  <w:rPr>
                    <w:noProof/>
                    <w:webHidden/>
                  </w:rPr>
                  <w:fldChar w:fldCharType="end"/>
                </w:r>
              </w:hyperlink>
            </w:p>
            <w:p w14:paraId="3273808A" w14:textId="6AEFCA89"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25" w:history="1">
                <w:r w:rsidRPr="00E729FD">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_Toc200705425 \h </w:instrText>
                </w:r>
                <w:r>
                  <w:rPr>
                    <w:noProof/>
                    <w:webHidden/>
                  </w:rPr>
                </w:r>
                <w:r>
                  <w:rPr>
                    <w:noProof/>
                    <w:webHidden/>
                  </w:rPr>
                  <w:fldChar w:fldCharType="separate"/>
                </w:r>
                <w:r>
                  <w:rPr>
                    <w:noProof/>
                    <w:webHidden/>
                  </w:rPr>
                  <w:t>14</w:t>
                </w:r>
                <w:r>
                  <w:rPr>
                    <w:noProof/>
                    <w:webHidden/>
                  </w:rPr>
                  <w:fldChar w:fldCharType="end"/>
                </w:r>
              </w:hyperlink>
            </w:p>
            <w:p w14:paraId="1416FFF5" w14:textId="580F9ACA"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26" w:history="1">
                <w:r w:rsidRPr="00E729FD">
                  <w:rPr>
                    <w:rStyle w:val="Hipercze"/>
                    <w:noProof/>
                  </w:rPr>
                  <w:t>Rozdział</w:t>
                </w:r>
                <w:r w:rsidRPr="00E729FD">
                  <w:rPr>
                    <w:rStyle w:val="Hipercze"/>
                    <w:noProof/>
                    <w:lang w:eastAsia="pl-PL"/>
                  </w:rPr>
                  <w:t xml:space="preserve"> XIII </w:t>
                </w:r>
                <w:r w:rsidRPr="00E729FD">
                  <w:rPr>
                    <w:rStyle w:val="Hipercze"/>
                    <w:noProof/>
                  </w:rPr>
                  <w:t>–</w:t>
                </w:r>
                <w:r w:rsidRPr="00E729FD">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_Toc200705426 \h </w:instrText>
                </w:r>
                <w:r>
                  <w:rPr>
                    <w:noProof/>
                    <w:webHidden/>
                  </w:rPr>
                </w:r>
                <w:r>
                  <w:rPr>
                    <w:noProof/>
                    <w:webHidden/>
                  </w:rPr>
                  <w:fldChar w:fldCharType="separate"/>
                </w:r>
                <w:r>
                  <w:rPr>
                    <w:noProof/>
                    <w:webHidden/>
                  </w:rPr>
                  <w:t>14</w:t>
                </w:r>
                <w:r>
                  <w:rPr>
                    <w:noProof/>
                    <w:webHidden/>
                  </w:rPr>
                  <w:fldChar w:fldCharType="end"/>
                </w:r>
              </w:hyperlink>
            </w:p>
            <w:p w14:paraId="51661AF7" w14:textId="43EE29F8"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27" w:history="1">
                <w:r w:rsidRPr="00E729FD">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_Toc200705427 \h </w:instrText>
                </w:r>
                <w:r>
                  <w:rPr>
                    <w:noProof/>
                    <w:webHidden/>
                  </w:rPr>
                </w:r>
                <w:r>
                  <w:rPr>
                    <w:noProof/>
                    <w:webHidden/>
                  </w:rPr>
                  <w:fldChar w:fldCharType="separate"/>
                </w:r>
                <w:r>
                  <w:rPr>
                    <w:noProof/>
                    <w:webHidden/>
                  </w:rPr>
                  <w:t>15</w:t>
                </w:r>
                <w:r>
                  <w:rPr>
                    <w:noProof/>
                    <w:webHidden/>
                  </w:rPr>
                  <w:fldChar w:fldCharType="end"/>
                </w:r>
              </w:hyperlink>
            </w:p>
            <w:p w14:paraId="55256213" w14:textId="30B50418"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28" w:history="1">
                <w:r w:rsidRPr="00E729FD">
                  <w:rPr>
                    <w:rStyle w:val="Hipercze"/>
                    <w:noProof/>
                  </w:rPr>
                  <w:t>Rozdział XV – Pouczenie o środkach odwoławczych</w:t>
                </w:r>
                <w:r>
                  <w:rPr>
                    <w:noProof/>
                    <w:webHidden/>
                  </w:rPr>
                  <w:tab/>
                </w:r>
                <w:r>
                  <w:rPr>
                    <w:noProof/>
                    <w:webHidden/>
                  </w:rPr>
                  <w:fldChar w:fldCharType="begin"/>
                </w:r>
                <w:r>
                  <w:rPr>
                    <w:noProof/>
                    <w:webHidden/>
                  </w:rPr>
                  <w:instrText xml:space="preserve"> PAGEREF _Toc200705428 \h </w:instrText>
                </w:r>
                <w:r>
                  <w:rPr>
                    <w:noProof/>
                    <w:webHidden/>
                  </w:rPr>
                </w:r>
                <w:r>
                  <w:rPr>
                    <w:noProof/>
                    <w:webHidden/>
                  </w:rPr>
                  <w:fldChar w:fldCharType="separate"/>
                </w:r>
                <w:r>
                  <w:rPr>
                    <w:noProof/>
                    <w:webHidden/>
                  </w:rPr>
                  <w:t>17</w:t>
                </w:r>
                <w:r>
                  <w:rPr>
                    <w:noProof/>
                    <w:webHidden/>
                  </w:rPr>
                  <w:fldChar w:fldCharType="end"/>
                </w:r>
              </w:hyperlink>
            </w:p>
            <w:p w14:paraId="163065C5" w14:textId="4CBAE3E7"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29" w:history="1">
                <w:r w:rsidRPr="00E729FD">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_Toc200705429 \h </w:instrText>
                </w:r>
                <w:r>
                  <w:rPr>
                    <w:noProof/>
                    <w:webHidden/>
                  </w:rPr>
                </w:r>
                <w:r>
                  <w:rPr>
                    <w:noProof/>
                    <w:webHidden/>
                  </w:rPr>
                  <w:fldChar w:fldCharType="separate"/>
                </w:r>
                <w:r>
                  <w:rPr>
                    <w:noProof/>
                    <w:webHidden/>
                  </w:rPr>
                  <w:t>17</w:t>
                </w:r>
                <w:r>
                  <w:rPr>
                    <w:noProof/>
                    <w:webHidden/>
                  </w:rPr>
                  <w:fldChar w:fldCharType="end"/>
                </w:r>
              </w:hyperlink>
            </w:p>
            <w:p w14:paraId="59BCFB80" w14:textId="1A36F4FD"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30" w:history="1">
                <w:r w:rsidRPr="00E729FD">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_Toc200705430 \h </w:instrText>
                </w:r>
                <w:r>
                  <w:rPr>
                    <w:noProof/>
                    <w:webHidden/>
                  </w:rPr>
                </w:r>
                <w:r>
                  <w:rPr>
                    <w:noProof/>
                    <w:webHidden/>
                  </w:rPr>
                  <w:fldChar w:fldCharType="separate"/>
                </w:r>
                <w:r>
                  <w:rPr>
                    <w:noProof/>
                    <w:webHidden/>
                  </w:rPr>
                  <w:t>17</w:t>
                </w:r>
                <w:r>
                  <w:rPr>
                    <w:noProof/>
                    <w:webHidden/>
                  </w:rPr>
                  <w:fldChar w:fldCharType="end"/>
                </w:r>
              </w:hyperlink>
            </w:p>
            <w:p w14:paraId="42093B89" w14:textId="48DBE478"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31" w:history="1">
                <w:r w:rsidRPr="00E729FD">
                  <w:rPr>
                    <w:rStyle w:val="Hipercze"/>
                    <w:noProof/>
                  </w:rPr>
                  <w:t>Rozdział XVIII – Klauzula informacyjna RODO</w:t>
                </w:r>
                <w:r>
                  <w:rPr>
                    <w:noProof/>
                    <w:webHidden/>
                  </w:rPr>
                  <w:tab/>
                </w:r>
                <w:r>
                  <w:rPr>
                    <w:noProof/>
                    <w:webHidden/>
                  </w:rPr>
                  <w:fldChar w:fldCharType="begin"/>
                </w:r>
                <w:r>
                  <w:rPr>
                    <w:noProof/>
                    <w:webHidden/>
                  </w:rPr>
                  <w:instrText xml:space="preserve"> PAGEREF _Toc200705431 \h </w:instrText>
                </w:r>
                <w:r>
                  <w:rPr>
                    <w:noProof/>
                    <w:webHidden/>
                  </w:rPr>
                </w:r>
                <w:r>
                  <w:rPr>
                    <w:noProof/>
                    <w:webHidden/>
                  </w:rPr>
                  <w:fldChar w:fldCharType="separate"/>
                </w:r>
                <w:r>
                  <w:rPr>
                    <w:noProof/>
                    <w:webHidden/>
                  </w:rPr>
                  <w:t>18</w:t>
                </w:r>
                <w:r>
                  <w:rPr>
                    <w:noProof/>
                    <w:webHidden/>
                  </w:rPr>
                  <w:fldChar w:fldCharType="end"/>
                </w:r>
              </w:hyperlink>
            </w:p>
            <w:p w14:paraId="773DCF08" w14:textId="310B3446" w:rsidR="007B0914" w:rsidRDefault="007B0914">
              <w:pPr>
                <w:pStyle w:val="Spistreci1"/>
                <w:tabs>
                  <w:tab w:val="right" w:leader="dot" w:pos="9062"/>
                </w:tabs>
                <w:rPr>
                  <w:rFonts w:eastAsiaTheme="minorEastAsia" w:cstheme="minorBidi"/>
                  <w:b w:val="0"/>
                  <w:bCs w:val="0"/>
                  <w:caps w:val="0"/>
                  <w:noProof/>
                  <w:kern w:val="2"/>
                  <w:sz w:val="24"/>
                  <w:szCs w:val="24"/>
                  <w:lang w:eastAsia="pl-PL"/>
                  <w14:ligatures w14:val="standardContextual"/>
                </w:rPr>
              </w:pPr>
              <w:hyperlink w:anchor="_Toc200705432" w:history="1">
                <w:r w:rsidRPr="00E729FD">
                  <w:rPr>
                    <w:rStyle w:val="Hipercze"/>
                    <w:noProof/>
                  </w:rPr>
                  <w:t>ZAŁĄCZNIKI</w:t>
                </w:r>
                <w:r>
                  <w:rPr>
                    <w:noProof/>
                    <w:webHidden/>
                  </w:rPr>
                  <w:tab/>
                </w:r>
                <w:r>
                  <w:rPr>
                    <w:noProof/>
                    <w:webHidden/>
                  </w:rPr>
                  <w:fldChar w:fldCharType="begin"/>
                </w:r>
                <w:r>
                  <w:rPr>
                    <w:noProof/>
                    <w:webHidden/>
                  </w:rPr>
                  <w:instrText xml:space="preserve"> PAGEREF _Toc200705432 \h </w:instrText>
                </w:r>
                <w:r>
                  <w:rPr>
                    <w:noProof/>
                    <w:webHidden/>
                  </w:rPr>
                </w:r>
                <w:r>
                  <w:rPr>
                    <w:noProof/>
                    <w:webHidden/>
                  </w:rPr>
                  <w:fldChar w:fldCharType="separate"/>
                </w:r>
                <w:r>
                  <w:rPr>
                    <w:noProof/>
                    <w:webHidden/>
                  </w:rPr>
                  <w:t>20</w:t>
                </w:r>
                <w:r>
                  <w:rPr>
                    <w:noProof/>
                    <w:webHidden/>
                  </w:rPr>
                  <w:fldChar w:fldCharType="end"/>
                </w:r>
              </w:hyperlink>
            </w:p>
            <w:p w14:paraId="0DF67B9A" w14:textId="193C6510" w:rsidR="00DC5B9B" w:rsidRPr="000710C8" w:rsidRDefault="000710C8" w:rsidP="000710C8">
              <w:pPr>
                <w:spacing w:line="276" w:lineRule="auto"/>
                <w:rPr>
                  <w:b/>
                  <w:bCs/>
                  <w:highlight w:val="cyan"/>
                </w:rPr>
              </w:pPr>
              <w:r w:rsidRPr="0082003A">
                <w:rPr>
                  <w:rFonts w:asciiTheme="minorHAnsi" w:hAnsiTheme="minorHAnsi"/>
                  <w:b/>
                  <w:bCs/>
                  <w:caps/>
                  <w:sz w:val="20"/>
                  <w:szCs w:val="20"/>
                  <w:highlight w:val="cyan"/>
                </w:rPr>
                <w:fldChar w:fldCharType="end"/>
              </w:r>
            </w:p>
          </w:sdtContent>
        </w:sdt>
      </w:sdtContent>
    </w:sdt>
    <w:p w14:paraId="309BEF7C" w14:textId="77777777" w:rsidR="00DC5B9B" w:rsidRDefault="00DC5B9B" w:rsidP="00965CE3">
      <w:pPr>
        <w:spacing w:line="276" w:lineRule="auto"/>
        <w:ind w:left="33"/>
        <w:rPr>
          <w:rFonts w:ascii="Arial" w:hAnsi="Arial" w:cs="Arial"/>
          <w:b/>
          <w:bCs/>
          <w:sz w:val="22"/>
          <w:szCs w:val="22"/>
        </w:rPr>
      </w:pPr>
    </w:p>
    <w:p w14:paraId="3E48A757" w14:textId="77777777" w:rsidR="00DC5B9B" w:rsidRDefault="00DC5B9B" w:rsidP="00965CE3">
      <w:pPr>
        <w:spacing w:line="276" w:lineRule="auto"/>
        <w:ind w:left="33"/>
        <w:rPr>
          <w:rFonts w:ascii="Arial" w:hAnsi="Arial" w:cs="Arial"/>
          <w:b/>
          <w:bCs/>
          <w:sz w:val="22"/>
          <w:szCs w:val="22"/>
        </w:rPr>
      </w:pPr>
    </w:p>
    <w:p w14:paraId="0448926B" w14:textId="77777777" w:rsidR="00DC5B9B" w:rsidRDefault="00DC5B9B" w:rsidP="00965CE3">
      <w:pPr>
        <w:spacing w:line="276" w:lineRule="auto"/>
        <w:ind w:left="33"/>
        <w:rPr>
          <w:rFonts w:ascii="Arial" w:hAnsi="Arial" w:cs="Arial"/>
          <w:b/>
          <w:bCs/>
          <w:sz w:val="22"/>
          <w:szCs w:val="22"/>
        </w:rPr>
      </w:pPr>
    </w:p>
    <w:p w14:paraId="769F61AB" w14:textId="77777777" w:rsidR="00CD17F3" w:rsidRDefault="00CD17F3" w:rsidP="00965CE3">
      <w:pPr>
        <w:spacing w:line="276" w:lineRule="auto"/>
        <w:ind w:left="33"/>
        <w:rPr>
          <w:rFonts w:ascii="Arial" w:hAnsi="Arial" w:cs="Arial"/>
          <w:b/>
          <w:bCs/>
          <w:sz w:val="22"/>
          <w:szCs w:val="22"/>
        </w:rPr>
      </w:pPr>
    </w:p>
    <w:p w14:paraId="2F27CC95" w14:textId="77777777" w:rsidR="00D73AD6" w:rsidRDefault="00D73AD6" w:rsidP="00965CE3">
      <w:pPr>
        <w:spacing w:line="276" w:lineRule="auto"/>
        <w:ind w:left="33"/>
        <w:rPr>
          <w:rFonts w:ascii="Arial" w:hAnsi="Arial" w:cs="Arial"/>
          <w:b/>
          <w:bCs/>
          <w:sz w:val="22"/>
          <w:szCs w:val="22"/>
        </w:rPr>
      </w:pPr>
    </w:p>
    <w:p w14:paraId="799650C3" w14:textId="77777777" w:rsidR="001C036A" w:rsidRDefault="001C036A" w:rsidP="00965CE3">
      <w:pPr>
        <w:spacing w:line="276" w:lineRule="auto"/>
        <w:ind w:left="33"/>
        <w:rPr>
          <w:rFonts w:ascii="Arial" w:hAnsi="Arial" w:cs="Arial"/>
          <w:b/>
          <w:bCs/>
          <w:sz w:val="22"/>
          <w:szCs w:val="22"/>
        </w:rPr>
      </w:pPr>
    </w:p>
    <w:p w14:paraId="70C21DCE" w14:textId="4EF53EF1" w:rsidR="00036B27" w:rsidRDefault="00A20E35" w:rsidP="004A58EC">
      <w:pPr>
        <w:tabs>
          <w:tab w:val="left" w:pos="5295"/>
          <w:tab w:val="left" w:pos="5790"/>
        </w:tabs>
        <w:spacing w:line="276" w:lineRule="auto"/>
        <w:ind w:left="33"/>
        <w:rPr>
          <w:rFonts w:ascii="Arial" w:hAnsi="Arial" w:cs="Arial"/>
          <w:b/>
          <w:bCs/>
          <w:sz w:val="22"/>
          <w:szCs w:val="22"/>
        </w:rPr>
      </w:pPr>
      <w:r>
        <w:rPr>
          <w:rFonts w:ascii="Arial" w:hAnsi="Arial" w:cs="Arial"/>
          <w:b/>
          <w:bCs/>
          <w:sz w:val="22"/>
          <w:szCs w:val="22"/>
        </w:rPr>
        <w:tab/>
      </w:r>
      <w:r w:rsidR="004A58EC">
        <w:rPr>
          <w:rFonts w:ascii="Arial" w:hAnsi="Arial" w:cs="Arial"/>
          <w:b/>
          <w:bCs/>
          <w:sz w:val="22"/>
          <w:szCs w:val="22"/>
        </w:rPr>
        <w:tab/>
      </w:r>
    </w:p>
    <w:p w14:paraId="317C8449" w14:textId="3E5C5295" w:rsidR="004A58EC" w:rsidRDefault="004A58EC" w:rsidP="004A58EC">
      <w:pPr>
        <w:tabs>
          <w:tab w:val="left" w:pos="5295"/>
          <w:tab w:val="left" w:pos="5790"/>
        </w:tabs>
        <w:spacing w:line="276" w:lineRule="auto"/>
        <w:ind w:left="33"/>
        <w:rPr>
          <w:rFonts w:ascii="Arial" w:hAnsi="Arial" w:cs="Arial"/>
          <w:b/>
          <w:bCs/>
          <w:sz w:val="22"/>
          <w:szCs w:val="22"/>
        </w:rPr>
      </w:pPr>
    </w:p>
    <w:p w14:paraId="76D90381" w14:textId="77777777" w:rsidR="004A58EC" w:rsidRDefault="004A58EC" w:rsidP="004A58EC">
      <w:pPr>
        <w:tabs>
          <w:tab w:val="left" w:pos="5295"/>
          <w:tab w:val="left" w:pos="5790"/>
        </w:tabs>
        <w:spacing w:line="276" w:lineRule="auto"/>
        <w:ind w:left="33"/>
        <w:rPr>
          <w:rFonts w:ascii="Arial" w:hAnsi="Arial" w:cs="Arial"/>
          <w:b/>
          <w:bCs/>
          <w:sz w:val="22"/>
          <w:szCs w:val="22"/>
        </w:rPr>
      </w:pPr>
    </w:p>
    <w:p w14:paraId="6FE55933" w14:textId="77777777" w:rsidR="00DE2573" w:rsidRDefault="00DE2573" w:rsidP="00965CE3">
      <w:pPr>
        <w:spacing w:line="276" w:lineRule="auto"/>
        <w:ind w:left="33"/>
        <w:rPr>
          <w:rFonts w:ascii="Arial" w:hAnsi="Arial" w:cs="Arial"/>
          <w:b/>
          <w:bCs/>
          <w:sz w:val="22"/>
          <w:szCs w:val="22"/>
        </w:rPr>
      </w:pPr>
    </w:p>
    <w:p w14:paraId="09A3AEBA" w14:textId="4A9F2766" w:rsidR="00DC5B9B" w:rsidRDefault="00DC5B9B" w:rsidP="00965CE3">
      <w:pPr>
        <w:spacing w:line="276" w:lineRule="auto"/>
        <w:ind w:left="0"/>
        <w:rPr>
          <w:rFonts w:ascii="Arial" w:hAnsi="Arial" w:cs="Arial"/>
          <w:b/>
          <w:bCs/>
          <w:sz w:val="22"/>
          <w:szCs w:val="22"/>
        </w:rPr>
      </w:pPr>
    </w:p>
    <w:p w14:paraId="554FDB55" w14:textId="7359995F" w:rsidR="00900672" w:rsidRPr="00B564BE" w:rsidRDefault="00D73AD6" w:rsidP="00965CE3">
      <w:pPr>
        <w:pStyle w:val="Nagwek1"/>
        <w:spacing w:line="276" w:lineRule="auto"/>
      </w:pPr>
      <w:bookmarkStart w:id="0" w:name="_Toc200705414"/>
      <w:r>
        <w:lastRenderedPageBreak/>
        <w:t>Rozdział I</w:t>
      </w:r>
      <w:r w:rsidR="003E10F6">
        <w:t xml:space="preserve"> –</w:t>
      </w:r>
      <w:r w:rsidR="00900672" w:rsidRPr="00B564BE">
        <w:t xml:space="preserve"> Informacje </w:t>
      </w:r>
      <w:r w:rsidR="000B794C">
        <w:t>o</w:t>
      </w:r>
      <w:r w:rsidR="00900672" w:rsidRPr="00B564BE">
        <w:t>gólne</w:t>
      </w:r>
      <w:bookmarkEnd w:id="0"/>
    </w:p>
    <w:p w14:paraId="18C2EB5C" w14:textId="668444C3" w:rsidR="00500A7A" w:rsidRPr="0073795D" w:rsidRDefault="00500A7A" w:rsidP="00207CC6">
      <w:pPr>
        <w:pStyle w:val="Akapitzlist"/>
        <w:numPr>
          <w:ilvl w:val="0"/>
          <w:numId w:val="24"/>
        </w:numPr>
        <w:spacing w:line="360" w:lineRule="auto"/>
        <w:ind w:left="284" w:hanging="426"/>
        <w:rPr>
          <w:rFonts w:ascii="Arial" w:hAnsi="Arial" w:cs="Arial"/>
          <w:bCs/>
          <w:sz w:val="22"/>
          <w:szCs w:val="22"/>
        </w:rPr>
      </w:pPr>
      <w:r w:rsidRPr="0073795D">
        <w:rPr>
          <w:rFonts w:ascii="Arial" w:hAnsi="Arial" w:cs="Arial"/>
          <w:bCs/>
          <w:sz w:val="22"/>
          <w:szCs w:val="22"/>
        </w:rPr>
        <w:t xml:space="preserve">PKP Polskie Linie Kolejowe S.A. z siedzibą w Warszawie przy ulicy Targowej 74, </w:t>
      </w:r>
      <w:r w:rsidR="0039403A" w:rsidRPr="0073795D">
        <w:rPr>
          <w:rFonts w:ascii="Arial" w:hAnsi="Arial" w:cs="Arial"/>
          <w:bCs/>
          <w:sz w:val="22"/>
          <w:szCs w:val="22"/>
        </w:rPr>
        <w:t xml:space="preserve">Zakład Linii Kolejowych w Łodzi, ul. Tuwima 28, 90-002 Łódź, </w:t>
      </w:r>
      <w:r w:rsidR="0001353B" w:rsidRPr="0073795D">
        <w:rPr>
          <w:rFonts w:ascii="Arial" w:hAnsi="Arial" w:cs="Arial"/>
          <w:bCs/>
          <w:sz w:val="22"/>
          <w:szCs w:val="22"/>
        </w:rPr>
        <w:t>zwana</w:t>
      </w:r>
      <w:r w:rsidRPr="0073795D">
        <w:rPr>
          <w:rFonts w:ascii="Arial" w:hAnsi="Arial" w:cs="Arial"/>
          <w:bCs/>
          <w:sz w:val="22"/>
          <w:szCs w:val="22"/>
        </w:rPr>
        <w:t xml:space="preserve"> dalej „</w:t>
      </w:r>
      <w:r w:rsidRPr="00441D42">
        <w:rPr>
          <w:rFonts w:ascii="Arial" w:hAnsi="Arial" w:cs="Arial"/>
          <w:b/>
          <w:sz w:val="22"/>
          <w:szCs w:val="22"/>
        </w:rPr>
        <w:t>Zamawiającym</w:t>
      </w:r>
      <w:r w:rsidRPr="0073795D">
        <w:rPr>
          <w:rFonts w:ascii="Arial" w:hAnsi="Arial" w:cs="Arial"/>
          <w:bCs/>
          <w:sz w:val="22"/>
          <w:szCs w:val="22"/>
        </w:rPr>
        <w:t>”</w:t>
      </w:r>
      <w:r w:rsidR="00516C4E" w:rsidRPr="0073795D">
        <w:rPr>
          <w:rFonts w:ascii="Arial" w:hAnsi="Arial" w:cs="Arial"/>
          <w:bCs/>
          <w:sz w:val="22"/>
          <w:szCs w:val="22"/>
        </w:rPr>
        <w:t xml:space="preserve"> </w:t>
      </w:r>
      <w:r w:rsidRPr="0073795D">
        <w:rPr>
          <w:rFonts w:ascii="Arial" w:hAnsi="Arial" w:cs="Arial"/>
          <w:bCs/>
          <w:sz w:val="22"/>
          <w:szCs w:val="22"/>
        </w:rPr>
        <w:t xml:space="preserve">zaprasza do składania ofert w postępowaniu prowadzonym w trybie </w:t>
      </w:r>
      <w:r w:rsidR="00516C4E" w:rsidRPr="0073795D">
        <w:rPr>
          <w:rFonts w:ascii="Arial" w:hAnsi="Arial" w:cs="Arial"/>
          <w:bCs/>
          <w:sz w:val="22"/>
          <w:szCs w:val="22"/>
        </w:rPr>
        <w:t>zapytania ofertowego otwartego</w:t>
      </w:r>
      <w:r w:rsidRPr="0073795D">
        <w:rPr>
          <w:rFonts w:ascii="Arial" w:hAnsi="Arial" w:cs="Arial"/>
          <w:bCs/>
          <w:sz w:val="22"/>
          <w:szCs w:val="22"/>
        </w:rPr>
        <w:t>.</w:t>
      </w:r>
    </w:p>
    <w:p w14:paraId="08CBDAB4" w14:textId="46A8EAE5" w:rsidR="009710F9" w:rsidRPr="0073795D" w:rsidRDefault="006C44E3" w:rsidP="00207CC6">
      <w:pPr>
        <w:pStyle w:val="Akapitzlist"/>
        <w:numPr>
          <w:ilvl w:val="0"/>
          <w:numId w:val="24"/>
        </w:numPr>
        <w:spacing w:line="360" w:lineRule="auto"/>
        <w:ind w:left="284" w:hanging="284"/>
        <w:rPr>
          <w:rFonts w:ascii="Arial" w:hAnsi="Arial" w:cs="Arial"/>
          <w:sz w:val="22"/>
          <w:szCs w:val="22"/>
        </w:rPr>
      </w:pPr>
      <w:r w:rsidRPr="0073795D">
        <w:rPr>
          <w:rFonts w:ascii="Arial" w:hAnsi="Arial" w:cs="Arial"/>
          <w:bCs/>
          <w:sz w:val="22"/>
          <w:szCs w:val="22"/>
        </w:rPr>
        <w:t>Postępowanie</w:t>
      </w:r>
      <w:r w:rsidR="000C2966" w:rsidRPr="0073795D">
        <w:rPr>
          <w:rFonts w:ascii="Arial" w:hAnsi="Arial" w:cs="Arial"/>
          <w:bCs/>
          <w:sz w:val="22"/>
          <w:szCs w:val="22"/>
        </w:rPr>
        <w:t xml:space="preserve"> zakupowe</w:t>
      </w:r>
      <w:r w:rsidRPr="0073795D">
        <w:rPr>
          <w:rFonts w:ascii="Arial" w:hAnsi="Arial" w:cs="Arial"/>
          <w:sz w:val="22"/>
          <w:szCs w:val="22"/>
        </w:rPr>
        <w:t xml:space="preserve"> </w:t>
      </w:r>
      <w:r w:rsidR="00900672" w:rsidRPr="0073795D">
        <w:rPr>
          <w:rFonts w:ascii="Arial" w:hAnsi="Arial" w:cs="Arial"/>
          <w:sz w:val="22"/>
          <w:szCs w:val="22"/>
        </w:rPr>
        <w:t>prowadzon</w:t>
      </w:r>
      <w:r w:rsidRPr="0073795D">
        <w:rPr>
          <w:rFonts w:ascii="Arial" w:hAnsi="Arial" w:cs="Arial"/>
          <w:sz w:val="22"/>
          <w:szCs w:val="22"/>
        </w:rPr>
        <w:t>e</w:t>
      </w:r>
      <w:r w:rsidR="00900672" w:rsidRPr="0073795D">
        <w:rPr>
          <w:rFonts w:ascii="Arial" w:hAnsi="Arial" w:cs="Arial"/>
          <w:sz w:val="22"/>
          <w:szCs w:val="22"/>
        </w:rPr>
        <w:t xml:space="preserve"> jest</w:t>
      </w:r>
      <w:r w:rsidR="00366BF3" w:rsidRPr="0073795D">
        <w:rPr>
          <w:rFonts w:ascii="Arial" w:hAnsi="Arial" w:cs="Arial"/>
          <w:sz w:val="22"/>
          <w:szCs w:val="22"/>
        </w:rPr>
        <w:t xml:space="preserve"> </w:t>
      </w:r>
      <w:r w:rsidR="00900672" w:rsidRPr="0073795D">
        <w:rPr>
          <w:rFonts w:ascii="Arial" w:hAnsi="Arial" w:cs="Arial"/>
          <w:sz w:val="22"/>
          <w:szCs w:val="22"/>
        </w:rPr>
        <w:t>z</w:t>
      </w:r>
      <w:r w:rsidR="00D55BC3" w:rsidRPr="0073795D">
        <w:rPr>
          <w:rFonts w:ascii="Arial" w:hAnsi="Arial" w:cs="Arial"/>
          <w:sz w:val="22"/>
          <w:szCs w:val="22"/>
        </w:rPr>
        <w:t xml:space="preserve">godnie z zasadami określonymi             w </w:t>
      </w:r>
      <w:r w:rsidR="009710F9" w:rsidRPr="0073795D">
        <w:rPr>
          <w:rFonts w:ascii="Arial" w:hAnsi="Arial" w:cs="Arial"/>
          <w:sz w:val="22"/>
          <w:szCs w:val="22"/>
        </w:rPr>
        <w:t>„Regulaminie udzielania zamów</w:t>
      </w:r>
      <w:r w:rsidR="00B04772" w:rsidRPr="0073795D">
        <w:rPr>
          <w:rFonts w:ascii="Arial" w:hAnsi="Arial" w:cs="Arial"/>
          <w:sz w:val="22"/>
          <w:szCs w:val="22"/>
        </w:rPr>
        <w:t xml:space="preserve">ień </w:t>
      </w:r>
      <w:r w:rsidR="008253C1" w:rsidRPr="0073795D">
        <w:rPr>
          <w:rFonts w:ascii="Arial" w:hAnsi="Arial" w:cs="Arial"/>
          <w:sz w:val="22"/>
          <w:szCs w:val="22"/>
        </w:rPr>
        <w:t xml:space="preserve">logistycznych </w:t>
      </w:r>
      <w:r w:rsidR="009710F9" w:rsidRPr="0073795D">
        <w:rPr>
          <w:rFonts w:ascii="Arial" w:hAnsi="Arial" w:cs="Arial"/>
          <w:sz w:val="22"/>
          <w:szCs w:val="22"/>
        </w:rPr>
        <w:t>przez PKP Polskie Linie Kolejowe S.A.”</w:t>
      </w:r>
      <w:r w:rsidR="009710F9" w:rsidRPr="0073795D">
        <w:rPr>
          <w:rFonts w:ascii="Arial" w:hAnsi="Arial" w:cs="Arial"/>
          <w:b/>
          <w:sz w:val="22"/>
          <w:szCs w:val="22"/>
        </w:rPr>
        <w:t xml:space="preserve"> </w:t>
      </w:r>
      <w:r w:rsidR="00900672" w:rsidRPr="0073795D">
        <w:rPr>
          <w:rFonts w:ascii="Arial" w:hAnsi="Arial" w:cs="Arial"/>
          <w:bCs/>
          <w:sz w:val="22"/>
          <w:szCs w:val="22"/>
        </w:rPr>
        <w:t xml:space="preserve">(dalej: </w:t>
      </w:r>
      <w:r w:rsidR="008E4497" w:rsidRPr="0073795D">
        <w:rPr>
          <w:rFonts w:ascii="Arial" w:hAnsi="Arial" w:cs="Arial"/>
          <w:bCs/>
          <w:sz w:val="22"/>
          <w:szCs w:val="22"/>
        </w:rPr>
        <w:t>„</w:t>
      </w:r>
      <w:r w:rsidR="00900672" w:rsidRPr="00441D42">
        <w:rPr>
          <w:rFonts w:ascii="Arial" w:hAnsi="Arial" w:cs="Arial"/>
          <w:b/>
          <w:sz w:val="22"/>
          <w:szCs w:val="22"/>
        </w:rPr>
        <w:t>Regulamin</w:t>
      </w:r>
      <w:r w:rsidR="008E4497" w:rsidRPr="0073795D">
        <w:rPr>
          <w:rFonts w:ascii="Arial" w:hAnsi="Arial" w:cs="Arial"/>
          <w:bCs/>
          <w:sz w:val="22"/>
          <w:szCs w:val="22"/>
        </w:rPr>
        <w:t>”</w:t>
      </w:r>
      <w:r w:rsidR="002663D2" w:rsidRPr="0073795D">
        <w:rPr>
          <w:rFonts w:ascii="Arial" w:hAnsi="Arial" w:cs="Arial"/>
          <w:bCs/>
          <w:sz w:val="22"/>
          <w:szCs w:val="22"/>
        </w:rPr>
        <w:t>) dostępnego</w:t>
      </w:r>
      <w:r w:rsidR="00114F26" w:rsidRPr="0073795D">
        <w:rPr>
          <w:rFonts w:ascii="Arial" w:hAnsi="Arial" w:cs="Arial"/>
          <w:bCs/>
          <w:sz w:val="22"/>
          <w:szCs w:val="22"/>
        </w:rPr>
        <w:t xml:space="preserve"> pod adresem: </w:t>
      </w:r>
      <w:r w:rsidR="00114F26" w:rsidRPr="007405FB">
        <w:rPr>
          <w:rFonts w:ascii="Arial" w:hAnsi="Arial" w:cs="Arial"/>
          <w:sz w:val="22"/>
          <w:szCs w:val="22"/>
        </w:rPr>
        <w:t>https://platformazakupowa.plk-sa.pl</w:t>
      </w:r>
      <w:r w:rsidR="00114F26" w:rsidRPr="0073795D">
        <w:rPr>
          <w:rFonts w:ascii="Arial" w:hAnsi="Arial" w:cs="Arial"/>
          <w:sz w:val="22"/>
          <w:szCs w:val="22"/>
        </w:rPr>
        <w:t xml:space="preserve"> w zakładce </w:t>
      </w:r>
      <w:r w:rsidR="00114F26" w:rsidRPr="0073795D">
        <w:rPr>
          <w:rFonts w:ascii="Arial" w:hAnsi="Arial" w:cs="Arial"/>
          <w:i/>
          <w:sz w:val="22"/>
          <w:szCs w:val="22"/>
        </w:rPr>
        <w:t>Regulacje i procedury procesu zakupowego.</w:t>
      </w:r>
      <w:r w:rsidR="00114F26" w:rsidRPr="0073795D">
        <w:rPr>
          <w:rFonts w:ascii="Arial" w:hAnsi="Arial" w:cs="Arial"/>
          <w:sz w:val="22"/>
          <w:szCs w:val="22"/>
        </w:rPr>
        <w:t xml:space="preserve"> </w:t>
      </w:r>
    </w:p>
    <w:p w14:paraId="4C4E7642" w14:textId="0A13B448" w:rsidR="00AB2F3A" w:rsidRPr="0073795D" w:rsidRDefault="00AB2F3A" w:rsidP="00207CC6">
      <w:pPr>
        <w:pStyle w:val="Akapitzlist"/>
        <w:numPr>
          <w:ilvl w:val="0"/>
          <w:numId w:val="24"/>
        </w:numPr>
        <w:spacing w:line="360" w:lineRule="auto"/>
        <w:ind w:left="284" w:hanging="284"/>
        <w:rPr>
          <w:rFonts w:ascii="Arial" w:hAnsi="Arial" w:cs="Arial"/>
          <w:sz w:val="22"/>
          <w:szCs w:val="22"/>
        </w:rPr>
      </w:pPr>
      <w:r w:rsidRPr="0073795D">
        <w:rPr>
          <w:rFonts w:ascii="Arial" w:hAnsi="Arial" w:cs="Arial"/>
          <w:sz w:val="22"/>
          <w:szCs w:val="22"/>
        </w:rPr>
        <w:t>Postępowanie zakupowe prowadzone jest w języku polskim. Wszystkie dokumenty        i oświadczenia składane w Postępowaniu zakupowym, które zostały sporządzone        w języku obcym przekazuje się wraz z tłumaczeniem na język polski.</w:t>
      </w:r>
    </w:p>
    <w:p w14:paraId="2981F979" w14:textId="3715C238" w:rsidR="00441D42" w:rsidRPr="00561DF3" w:rsidRDefault="00441D42" w:rsidP="00207CC6">
      <w:pPr>
        <w:pStyle w:val="Akapitzlist"/>
        <w:numPr>
          <w:ilvl w:val="0"/>
          <w:numId w:val="24"/>
        </w:numPr>
        <w:spacing w:line="360" w:lineRule="auto"/>
        <w:ind w:left="284" w:hanging="284"/>
        <w:rPr>
          <w:rStyle w:val="Hipercze"/>
          <w:rFonts w:ascii="Arial" w:hAnsi="Arial" w:cs="Arial"/>
          <w:bCs/>
          <w:color w:val="auto"/>
          <w:sz w:val="22"/>
          <w:szCs w:val="22"/>
          <w:u w:val="none"/>
        </w:rPr>
      </w:pPr>
      <w:r w:rsidRPr="00561DF3">
        <w:rPr>
          <w:rFonts w:ascii="Arial" w:hAnsi="Arial" w:cs="Arial"/>
          <w:bCs/>
          <w:sz w:val="22"/>
          <w:szCs w:val="22"/>
        </w:rPr>
        <w:t>Postępowanie prowadzone jest za pomocą Platformy Zakupowej Zamawiającego (dalej: „</w:t>
      </w:r>
      <w:r w:rsidRPr="00561DF3">
        <w:rPr>
          <w:rFonts w:ascii="Arial" w:hAnsi="Arial" w:cs="Arial"/>
          <w:b/>
          <w:bCs/>
          <w:sz w:val="22"/>
          <w:szCs w:val="22"/>
        </w:rPr>
        <w:t>Platforma</w:t>
      </w:r>
      <w:r w:rsidRPr="00561DF3">
        <w:rPr>
          <w:rFonts w:ascii="Arial" w:hAnsi="Arial" w:cs="Arial"/>
          <w:bCs/>
          <w:sz w:val="22"/>
          <w:szCs w:val="22"/>
        </w:rPr>
        <w:t>”</w:t>
      </w:r>
      <w:r>
        <w:rPr>
          <w:rFonts w:ascii="Arial" w:hAnsi="Arial" w:cs="Arial"/>
          <w:bCs/>
          <w:sz w:val="22"/>
          <w:szCs w:val="22"/>
        </w:rPr>
        <w:t xml:space="preserve"> lub „</w:t>
      </w:r>
      <w:r w:rsidRPr="002F0EFB">
        <w:rPr>
          <w:rFonts w:ascii="Arial" w:hAnsi="Arial" w:cs="Arial"/>
          <w:b/>
          <w:bCs/>
          <w:sz w:val="22"/>
          <w:szCs w:val="22"/>
        </w:rPr>
        <w:t>Platforma Zakupowa</w:t>
      </w:r>
      <w:r>
        <w:rPr>
          <w:rFonts w:ascii="Arial" w:hAnsi="Arial" w:cs="Arial"/>
          <w:bCs/>
          <w:sz w:val="22"/>
          <w:szCs w:val="22"/>
        </w:rPr>
        <w:t>”</w:t>
      </w:r>
      <w:r w:rsidRPr="00561DF3">
        <w:rPr>
          <w:rFonts w:ascii="Arial" w:hAnsi="Arial" w:cs="Arial"/>
          <w:bCs/>
          <w:sz w:val="22"/>
          <w:szCs w:val="22"/>
        </w:rPr>
        <w:t xml:space="preserve">) dostępnej pod adresem: </w:t>
      </w:r>
      <w:r w:rsidRPr="007405FB">
        <w:rPr>
          <w:rFonts w:ascii="Arial" w:hAnsi="Arial" w:cs="Arial"/>
          <w:sz w:val="22"/>
          <w:szCs w:val="22"/>
        </w:rPr>
        <w:t>https://platformazakupowa.plk-sa.pl</w:t>
      </w:r>
    </w:p>
    <w:p w14:paraId="1841D870" w14:textId="4DDB6D90" w:rsidR="005D2ABF" w:rsidRPr="0073795D" w:rsidRDefault="005D2ABF" w:rsidP="00207CC6">
      <w:pPr>
        <w:pStyle w:val="Akapitzlist"/>
        <w:numPr>
          <w:ilvl w:val="0"/>
          <w:numId w:val="24"/>
        </w:numPr>
        <w:spacing w:line="360" w:lineRule="auto"/>
        <w:ind w:left="284" w:hanging="284"/>
        <w:rPr>
          <w:rFonts w:ascii="Arial" w:hAnsi="Arial" w:cs="Arial"/>
          <w:bCs/>
          <w:color w:val="000000" w:themeColor="text1"/>
          <w:sz w:val="22"/>
          <w:szCs w:val="22"/>
        </w:rPr>
      </w:pPr>
      <w:r w:rsidRPr="0073795D">
        <w:rPr>
          <w:rStyle w:val="Hipercze"/>
          <w:rFonts w:ascii="Arial" w:hAnsi="Arial" w:cs="Arial"/>
          <w:color w:val="000000" w:themeColor="text1"/>
          <w:sz w:val="22"/>
          <w:szCs w:val="22"/>
          <w:u w:val="none"/>
        </w:rPr>
        <w:t xml:space="preserve">Na Platformie Zakupowej w zakładce </w:t>
      </w:r>
      <w:r w:rsidRPr="0073795D">
        <w:rPr>
          <w:rStyle w:val="Hipercze"/>
          <w:rFonts w:ascii="Arial" w:hAnsi="Arial" w:cs="Arial"/>
          <w:i/>
          <w:color w:val="000000" w:themeColor="text1"/>
          <w:sz w:val="22"/>
          <w:szCs w:val="22"/>
          <w:u w:val="none"/>
        </w:rPr>
        <w:t>Regulacje i procedury procesu zakupowego</w:t>
      </w:r>
      <w:r w:rsidRPr="0073795D">
        <w:rPr>
          <w:rStyle w:val="Hipercze"/>
          <w:rFonts w:ascii="Arial" w:hAnsi="Arial" w:cs="Arial"/>
          <w:color w:val="000000" w:themeColor="text1"/>
          <w:sz w:val="22"/>
          <w:szCs w:val="22"/>
          <w:u w:val="none"/>
        </w:rPr>
        <w:t xml:space="preserve"> dostępny jest </w:t>
      </w:r>
      <w:r w:rsidRPr="0073795D">
        <w:rPr>
          <w:rStyle w:val="Hipercze"/>
          <w:rFonts w:ascii="Arial" w:hAnsi="Arial" w:cs="Arial"/>
          <w:b/>
          <w:color w:val="000000" w:themeColor="text1"/>
          <w:sz w:val="22"/>
          <w:szCs w:val="22"/>
          <w:u w:val="none"/>
        </w:rPr>
        <w:t>Podręcznik dla Wykonawców</w:t>
      </w:r>
      <w:r w:rsidRPr="0073795D">
        <w:rPr>
          <w:rStyle w:val="Hipercze"/>
          <w:rFonts w:ascii="Arial" w:hAnsi="Arial" w:cs="Arial"/>
          <w:color w:val="000000" w:themeColor="text1"/>
          <w:sz w:val="22"/>
          <w:szCs w:val="22"/>
          <w:u w:val="none"/>
        </w:rPr>
        <w:t xml:space="preserve"> </w:t>
      </w:r>
      <w:r w:rsidR="00030C5C" w:rsidRPr="0073795D">
        <w:rPr>
          <w:rStyle w:val="Hipercze"/>
          <w:rFonts w:ascii="Arial" w:hAnsi="Arial" w:cs="Arial"/>
          <w:color w:val="000000" w:themeColor="text1"/>
          <w:sz w:val="22"/>
          <w:szCs w:val="22"/>
          <w:u w:val="none"/>
        </w:rPr>
        <w:t xml:space="preserve">wersja </w:t>
      </w:r>
      <w:r w:rsidR="00C13B54">
        <w:rPr>
          <w:rStyle w:val="Hipercze"/>
          <w:rFonts w:ascii="Arial" w:hAnsi="Arial" w:cs="Arial"/>
          <w:color w:val="000000" w:themeColor="text1"/>
          <w:sz w:val="22"/>
          <w:szCs w:val="22"/>
          <w:u w:val="none"/>
        </w:rPr>
        <w:t>1.</w:t>
      </w:r>
      <w:r w:rsidR="00441D42">
        <w:rPr>
          <w:rStyle w:val="Hipercze"/>
          <w:rFonts w:ascii="Arial" w:hAnsi="Arial" w:cs="Arial"/>
          <w:color w:val="000000" w:themeColor="text1"/>
          <w:sz w:val="22"/>
          <w:szCs w:val="22"/>
          <w:u w:val="none"/>
        </w:rPr>
        <w:t>4</w:t>
      </w:r>
      <w:r w:rsidR="006A49C7" w:rsidRPr="0073795D">
        <w:rPr>
          <w:rStyle w:val="Hipercze"/>
          <w:rFonts w:ascii="Arial" w:hAnsi="Arial" w:cs="Arial"/>
          <w:color w:val="000000" w:themeColor="text1"/>
          <w:sz w:val="22"/>
          <w:szCs w:val="22"/>
          <w:u w:val="none"/>
        </w:rPr>
        <w:t xml:space="preserve"> </w:t>
      </w:r>
      <w:r w:rsidRPr="0073795D">
        <w:rPr>
          <w:rStyle w:val="Hipercze"/>
          <w:rFonts w:ascii="Arial" w:hAnsi="Arial" w:cs="Arial"/>
          <w:color w:val="000000" w:themeColor="text1"/>
          <w:sz w:val="22"/>
          <w:szCs w:val="22"/>
          <w:u w:val="none"/>
        </w:rPr>
        <w:t xml:space="preserve">(dalej: </w:t>
      </w:r>
      <w:r w:rsidR="00441D42" w:rsidRPr="00441D42">
        <w:rPr>
          <w:rStyle w:val="Hipercze"/>
          <w:rFonts w:ascii="Arial" w:hAnsi="Arial" w:cs="Arial"/>
          <w:b/>
          <w:bCs/>
          <w:color w:val="000000" w:themeColor="text1"/>
          <w:sz w:val="22"/>
          <w:szCs w:val="22"/>
          <w:u w:val="none"/>
        </w:rPr>
        <w:t>„</w:t>
      </w:r>
      <w:r w:rsidRPr="0073795D">
        <w:rPr>
          <w:rStyle w:val="Hipercze"/>
          <w:rFonts w:ascii="Arial" w:hAnsi="Arial" w:cs="Arial"/>
          <w:b/>
          <w:color w:val="000000" w:themeColor="text1"/>
          <w:sz w:val="22"/>
          <w:szCs w:val="22"/>
          <w:u w:val="none"/>
        </w:rPr>
        <w:t>Podręcznik</w:t>
      </w:r>
      <w:r w:rsidR="00441D42">
        <w:rPr>
          <w:rStyle w:val="Hipercze"/>
          <w:rFonts w:ascii="Arial" w:hAnsi="Arial" w:cs="Arial"/>
          <w:b/>
          <w:color w:val="000000" w:themeColor="text1"/>
          <w:sz w:val="22"/>
          <w:szCs w:val="22"/>
          <w:u w:val="none"/>
        </w:rPr>
        <w:t>”</w:t>
      </w:r>
      <w:r w:rsidRPr="0073795D">
        <w:rPr>
          <w:rStyle w:val="Hipercze"/>
          <w:rFonts w:ascii="Arial" w:hAnsi="Arial" w:cs="Arial"/>
          <w:color w:val="000000" w:themeColor="text1"/>
          <w:sz w:val="22"/>
          <w:szCs w:val="22"/>
          <w:u w:val="none"/>
        </w:rPr>
        <w:t>) zawierający opis sposobu korzystania z Platformy oraz jej wymagania techniczne. Wykonawca zobowiązany jest postępować zgodnie z instrukcjami zawartymi w Podręczniku.</w:t>
      </w:r>
    </w:p>
    <w:p w14:paraId="69706435" w14:textId="02978A2C" w:rsidR="006017C3" w:rsidRPr="0073795D" w:rsidRDefault="006017C3" w:rsidP="00207CC6">
      <w:pPr>
        <w:pStyle w:val="Akapitzlist"/>
        <w:numPr>
          <w:ilvl w:val="0"/>
          <w:numId w:val="24"/>
        </w:numPr>
        <w:spacing w:line="360" w:lineRule="auto"/>
        <w:ind w:left="284" w:hanging="284"/>
        <w:rPr>
          <w:rFonts w:ascii="Arial" w:hAnsi="Arial" w:cs="Arial"/>
          <w:bCs/>
          <w:sz w:val="22"/>
          <w:szCs w:val="22"/>
        </w:rPr>
      </w:pPr>
      <w:r w:rsidRPr="0073795D">
        <w:rPr>
          <w:rFonts w:ascii="Arial" w:hAnsi="Arial" w:cs="Arial"/>
          <w:bCs/>
          <w:sz w:val="22"/>
          <w:szCs w:val="22"/>
        </w:rPr>
        <w:t>Wykonawca zobowiązany jest do zapoznania się z</w:t>
      </w:r>
      <w:r w:rsidR="006A49C7" w:rsidRPr="0073795D">
        <w:rPr>
          <w:rFonts w:ascii="Arial" w:hAnsi="Arial" w:cs="Arial"/>
          <w:bCs/>
          <w:sz w:val="22"/>
          <w:szCs w:val="22"/>
        </w:rPr>
        <w:t xml:space="preserve"> treścią Specyfikacji </w:t>
      </w:r>
      <w:r w:rsidRPr="0073795D">
        <w:rPr>
          <w:rFonts w:ascii="Arial" w:hAnsi="Arial" w:cs="Arial"/>
          <w:bCs/>
          <w:sz w:val="22"/>
          <w:szCs w:val="22"/>
        </w:rPr>
        <w:t>Warunków Zamówienia</w:t>
      </w:r>
      <w:r w:rsidR="001C35CE" w:rsidRPr="0073795D">
        <w:rPr>
          <w:rFonts w:ascii="Arial" w:hAnsi="Arial" w:cs="Arial"/>
          <w:bCs/>
          <w:sz w:val="22"/>
          <w:szCs w:val="22"/>
        </w:rPr>
        <w:t xml:space="preserve"> </w:t>
      </w:r>
      <w:r w:rsidRPr="0073795D">
        <w:rPr>
          <w:rFonts w:ascii="Arial" w:hAnsi="Arial" w:cs="Arial"/>
          <w:bCs/>
          <w:sz w:val="22"/>
          <w:szCs w:val="22"/>
        </w:rPr>
        <w:t>i uznaje się związanym określonymi w niej</w:t>
      </w:r>
      <w:r w:rsidR="001118DC" w:rsidRPr="0073795D">
        <w:rPr>
          <w:rFonts w:ascii="Arial" w:hAnsi="Arial" w:cs="Arial"/>
          <w:bCs/>
          <w:sz w:val="22"/>
          <w:szCs w:val="22"/>
        </w:rPr>
        <w:t xml:space="preserve"> postanowieniami i </w:t>
      </w:r>
      <w:r w:rsidRPr="0073795D">
        <w:rPr>
          <w:rFonts w:ascii="Arial" w:hAnsi="Arial" w:cs="Arial"/>
          <w:bCs/>
          <w:sz w:val="22"/>
          <w:szCs w:val="22"/>
        </w:rPr>
        <w:t xml:space="preserve">zasadami postępowania co potwierdza poprzez złożenie podpisanego oświadczenia stanowiącego Załącznik </w:t>
      </w:r>
      <w:r w:rsidR="00D753D6" w:rsidRPr="0073795D">
        <w:rPr>
          <w:rFonts w:ascii="Arial" w:hAnsi="Arial" w:cs="Arial"/>
          <w:bCs/>
          <w:sz w:val="22"/>
          <w:szCs w:val="22"/>
        </w:rPr>
        <w:t>nr</w:t>
      </w:r>
      <w:r w:rsidR="0023698A" w:rsidRPr="0073795D">
        <w:rPr>
          <w:rFonts w:ascii="Arial" w:hAnsi="Arial" w:cs="Arial"/>
          <w:bCs/>
          <w:sz w:val="22"/>
          <w:szCs w:val="22"/>
        </w:rPr>
        <w:t xml:space="preserve"> </w:t>
      </w:r>
      <w:r w:rsidR="0039403A" w:rsidRPr="0073795D">
        <w:rPr>
          <w:rFonts w:ascii="Arial" w:hAnsi="Arial" w:cs="Arial"/>
          <w:bCs/>
          <w:sz w:val="22"/>
          <w:szCs w:val="22"/>
        </w:rPr>
        <w:t xml:space="preserve">4 </w:t>
      </w:r>
      <w:r w:rsidR="006A49C7" w:rsidRPr="0073795D">
        <w:rPr>
          <w:rFonts w:ascii="Arial" w:hAnsi="Arial" w:cs="Arial"/>
          <w:bCs/>
          <w:sz w:val="22"/>
          <w:szCs w:val="22"/>
        </w:rPr>
        <w:t>do S</w:t>
      </w:r>
      <w:r w:rsidRPr="0073795D">
        <w:rPr>
          <w:rFonts w:ascii="Arial" w:hAnsi="Arial" w:cs="Arial"/>
          <w:bCs/>
          <w:sz w:val="22"/>
          <w:szCs w:val="22"/>
        </w:rPr>
        <w:t>WZ.</w:t>
      </w:r>
    </w:p>
    <w:p w14:paraId="17C133DA" w14:textId="64CEF9F0" w:rsidR="003B46CD" w:rsidRPr="0073795D" w:rsidRDefault="003B46CD" w:rsidP="00207CC6">
      <w:pPr>
        <w:pStyle w:val="Akapitzlist"/>
        <w:numPr>
          <w:ilvl w:val="0"/>
          <w:numId w:val="24"/>
        </w:numPr>
        <w:spacing w:line="360" w:lineRule="auto"/>
        <w:ind w:left="284" w:hanging="284"/>
        <w:rPr>
          <w:rFonts w:ascii="Arial" w:hAnsi="Arial" w:cs="Arial"/>
          <w:bCs/>
          <w:sz w:val="22"/>
          <w:szCs w:val="22"/>
        </w:rPr>
      </w:pPr>
      <w:r w:rsidRPr="0073795D">
        <w:rPr>
          <w:rFonts w:ascii="Arial" w:hAnsi="Arial" w:cs="Arial"/>
          <w:bCs/>
          <w:sz w:val="22"/>
          <w:szCs w:val="22"/>
        </w:rPr>
        <w:t xml:space="preserve">Zamawiający dopuszcza udział </w:t>
      </w:r>
      <w:r w:rsidR="00DC5B9B" w:rsidRPr="0073795D">
        <w:rPr>
          <w:rFonts w:ascii="Arial" w:hAnsi="Arial" w:cs="Arial"/>
          <w:bCs/>
          <w:sz w:val="22"/>
          <w:szCs w:val="22"/>
        </w:rPr>
        <w:t>w p</w:t>
      </w:r>
      <w:r w:rsidRPr="0073795D">
        <w:rPr>
          <w:rFonts w:ascii="Arial" w:hAnsi="Arial" w:cs="Arial"/>
          <w:bCs/>
          <w:sz w:val="22"/>
          <w:szCs w:val="22"/>
        </w:rPr>
        <w:t>ostępowaniu zakupowym Wykonawców wspólnie</w:t>
      </w:r>
      <w:r w:rsidR="00E03C52" w:rsidRPr="0073795D">
        <w:rPr>
          <w:rFonts w:ascii="Arial" w:hAnsi="Arial" w:cs="Arial"/>
          <w:bCs/>
          <w:sz w:val="22"/>
          <w:szCs w:val="22"/>
        </w:rPr>
        <w:t xml:space="preserve"> ubiegających się o udzielenie Z</w:t>
      </w:r>
      <w:r w:rsidRPr="0073795D">
        <w:rPr>
          <w:rFonts w:ascii="Arial" w:hAnsi="Arial" w:cs="Arial"/>
          <w:bCs/>
          <w:sz w:val="22"/>
          <w:szCs w:val="22"/>
        </w:rPr>
        <w:t xml:space="preserve">amówienia (konsorcjum). </w:t>
      </w:r>
      <w:r w:rsidR="00485C8A" w:rsidRPr="0073795D">
        <w:rPr>
          <w:rFonts w:ascii="Arial" w:hAnsi="Arial" w:cs="Arial"/>
          <w:bCs/>
          <w:sz w:val="22"/>
          <w:szCs w:val="22"/>
        </w:rPr>
        <w:t>Wykonawcy występujący wspólnie w postępowaniu zobligowani są ustanowić pełnomocnika do reprezentowania ich w postępowaniu zakupowym.</w:t>
      </w:r>
      <w:r w:rsidR="007C6084" w:rsidRPr="0073795D">
        <w:rPr>
          <w:rFonts w:ascii="Arial" w:hAnsi="Arial" w:cs="Arial"/>
          <w:bCs/>
          <w:sz w:val="22"/>
          <w:szCs w:val="22"/>
        </w:rPr>
        <w:t xml:space="preserve"> Pełnomocni</w:t>
      </w:r>
      <w:r w:rsidR="00C13B54">
        <w:rPr>
          <w:rFonts w:ascii="Arial" w:hAnsi="Arial" w:cs="Arial"/>
          <w:bCs/>
          <w:sz w:val="22"/>
          <w:szCs w:val="22"/>
        </w:rPr>
        <w:t>ctwo należy złożyć wraz z ofertą</w:t>
      </w:r>
      <w:r w:rsidR="007C6084" w:rsidRPr="00D71C98">
        <w:rPr>
          <w:rFonts w:ascii="Arial" w:hAnsi="Arial" w:cs="Arial"/>
          <w:bCs/>
          <w:sz w:val="22"/>
          <w:szCs w:val="22"/>
        </w:rPr>
        <w:t>.</w:t>
      </w:r>
    </w:p>
    <w:p w14:paraId="28F5418F" w14:textId="0BC8E9C3" w:rsidR="008A2C8F" w:rsidRDefault="00542FE4" w:rsidP="00207CC6">
      <w:pPr>
        <w:numPr>
          <w:ilvl w:val="0"/>
          <w:numId w:val="24"/>
        </w:numPr>
        <w:spacing w:line="360" w:lineRule="auto"/>
        <w:ind w:left="284" w:hanging="284"/>
        <w:jc w:val="left"/>
        <w:rPr>
          <w:rFonts w:ascii="Arial" w:hAnsi="Arial" w:cs="Arial"/>
          <w:bCs/>
          <w:sz w:val="22"/>
          <w:szCs w:val="22"/>
        </w:rPr>
      </w:pPr>
      <w:r w:rsidRPr="0073795D">
        <w:rPr>
          <w:rFonts w:ascii="Arial" w:hAnsi="Arial" w:cs="Arial"/>
          <w:bCs/>
          <w:sz w:val="22"/>
          <w:szCs w:val="22"/>
        </w:rPr>
        <w:t xml:space="preserve">Wykonawca zobowiązany jest do zachowania w poufności wszelkich informacji prawnie chronionych uzyskanych w trakcie negocjacji oraz w trakcie realizacji umowy. </w:t>
      </w:r>
    </w:p>
    <w:p w14:paraId="7DBF4851" w14:textId="77777777" w:rsidR="00441D42" w:rsidRPr="0030145C" w:rsidRDefault="00441D42" w:rsidP="00207CC6">
      <w:pPr>
        <w:numPr>
          <w:ilvl w:val="0"/>
          <w:numId w:val="24"/>
        </w:numPr>
        <w:spacing w:line="360" w:lineRule="auto"/>
        <w:ind w:left="283" w:hanging="425"/>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0A44EB54" w14:textId="77777777" w:rsidR="00441D42" w:rsidRDefault="00441D42" w:rsidP="00441D42">
      <w:pPr>
        <w:spacing w:line="360" w:lineRule="auto"/>
        <w:ind w:left="284"/>
        <w:jc w:val="left"/>
        <w:rPr>
          <w:rFonts w:ascii="Arial" w:hAnsi="Arial" w:cs="Arial"/>
          <w:bCs/>
          <w:sz w:val="22"/>
          <w:szCs w:val="22"/>
        </w:rPr>
      </w:pPr>
    </w:p>
    <w:p w14:paraId="50808C38" w14:textId="77777777" w:rsidR="00441D42" w:rsidRDefault="00441D42" w:rsidP="00441D42">
      <w:pPr>
        <w:spacing w:line="360" w:lineRule="auto"/>
        <w:ind w:left="284"/>
        <w:jc w:val="left"/>
        <w:rPr>
          <w:rFonts w:ascii="Arial" w:hAnsi="Arial" w:cs="Arial"/>
          <w:bCs/>
          <w:sz w:val="22"/>
          <w:szCs w:val="22"/>
        </w:rPr>
      </w:pPr>
    </w:p>
    <w:p w14:paraId="28F5F280" w14:textId="77777777" w:rsidR="00441D42" w:rsidRPr="0073795D" w:rsidRDefault="00441D42" w:rsidP="00441D42">
      <w:pPr>
        <w:spacing w:line="360" w:lineRule="auto"/>
        <w:ind w:left="284"/>
        <w:jc w:val="left"/>
        <w:rPr>
          <w:rFonts w:ascii="Arial" w:hAnsi="Arial" w:cs="Arial"/>
          <w:bCs/>
          <w:sz w:val="22"/>
          <w:szCs w:val="22"/>
        </w:rPr>
      </w:pPr>
    </w:p>
    <w:p w14:paraId="5C818466" w14:textId="0663E4D3" w:rsidR="00940E18" w:rsidRPr="0073795D" w:rsidRDefault="00940E18" w:rsidP="0073795D">
      <w:pPr>
        <w:spacing w:line="360" w:lineRule="auto"/>
        <w:ind w:left="0"/>
        <w:jc w:val="left"/>
        <w:rPr>
          <w:rFonts w:ascii="Arial" w:hAnsi="Arial" w:cs="Arial"/>
          <w:bCs/>
          <w:sz w:val="22"/>
          <w:szCs w:val="22"/>
        </w:rPr>
      </w:pPr>
    </w:p>
    <w:p w14:paraId="138A6282" w14:textId="163E9FEC" w:rsidR="00BF2E60" w:rsidRPr="0073795D" w:rsidRDefault="00B564BE" w:rsidP="0073795D">
      <w:pPr>
        <w:pStyle w:val="Nagwek1"/>
        <w:jc w:val="left"/>
        <w:rPr>
          <w:sz w:val="22"/>
          <w:szCs w:val="22"/>
        </w:rPr>
      </w:pPr>
      <w:bookmarkStart w:id="1" w:name="_Toc200705415"/>
      <w:r w:rsidRPr="0073795D">
        <w:rPr>
          <w:sz w:val="22"/>
          <w:szCs w:val="22"/>
        </w:rPr>
        <w:lastRenderedPageBreak/>
        <w:t xml:space="preserve">Rozdział </w:t>
      </w:r>
      <w:r w:rsidR="00D73AD6" w:rsidRPr="0073795D">
        <w:rPr>
          <w:sz w:val="22"/>
          <w:szCs w:val="22"/>
        </w:rPr>
        <w:t>II</w:t>
      </w:r>
      <w:r w:rsidR="003E10F6" w:rsidRPr="0073795D">
        <w:rPr>
          <w:sz w:val="22"/>
          <w:szCs w:val="22"/>
        </w:rPr>
        <w:t xml:space="preserve"> –</w:t>
      </w:r>
      <w:r w:rsidR="00900672" w:rsidRPr="0073795D">
        <w:rPr>
          <w:sz w:val="22"/>
          <w:szCs w:val="22"/>
        </w:rPr>
        <w:t xml:space="preserve"> Opis </w:t>
      </w:r>
      <w:r w:rsidR="00E03C52" w:rsidRPr="0073795D">
        <w:rPr>
          <w:sz w:val="22"/>
          <w:szCs w:val="22"/>
        </w:rPr>
        <w:t>P</w:t>
      </w:r>
      <w:r w:rsidR="00900672" w:rsidRPr="0073795D">
        <w:rPr>
          <w:sz w:val="22"/>
          <w:szCs w:val="22"/>
        </w:rPr>
        <w:t>rzedmiot</w:t>
      </w:r>
      <w:r w:rsidR="001118DC" w:rsidRPr="0073795D">
        <w:rPr>
          <w:sz w:val="22"/>
          <w:szCs w:val="22"/>
        </w:rPr>
        <w:t xml:space="preserve">u </w:t>
      </w:r>
      <w:r w:rsidR="00E03C52" w:rsidRPr="0073795D">
        <w:rPr>
          <w:sz w:val="22"/>
          <w:szCs w:val="22"/>
        </w:rPr>
        <w:t>Z</w:t>
      </w:r>
      <w:r w:rsidR="001118DC" w:rsidRPr="0073795D">
        <w:rPr>
          <w:sz w:val="22"/>
          <w:szCs w:val="22"/>
        </w:rPr>
        <w:t>amówienia i termin wykonania</w:t>
      </w:r>
      <w:bookmarkEnd w:id="1"/>
      <w:r w:rsidRPr="0073795D">
        <w:rPr>
          <w:sz w:val="22"/>
          <w:szCs w:val="22"/>
        </w:rPr>
        <w:tab/>
      </w:r>
    </w:p>
    <w:p w14:paraId="51182F22" w14:textId="51F09C42" w:rsidR="00381C9E" w:rsidRPr="0073795D" w:rsidRDefault="00900672" w:rsidP="00207CC6">
      <w:pPr>
        <w:numPr>
          <w:ilvl w:val="0"/>
          <w:numId w:val="13"/>
        </w:numPr>
        <w:spacing w:line="360" w:lineRule="auto"/>
        <w:ind w:left="284" w:hanging="284"/>
        <w:jc w:val="left"/>
        <w:rPr>
          <w:rFonts w:ascii="Arial" w:hAnsi="Arial" w:cs="Arial"/>
          <w:sz w:val="22"/>
          <w:szCs w:val="22"/>
        </w:rPr>
      </w:pPr>
      <w:r w:rsidRPr="0073795D">
        <w:rPr>
          <w:rFonts w:ascii="Arial" w:hAnsi="Arial" w:cs="Arial"/>
          <w:sz w:val="22"/>
          <w:szCs w:val="22"/>
        </w:rPr>
        <w:t xml:space="preserve">Przedmiot niniejszego </w:t>
      </w:r>
      <w:r w:rsidR="007C6084" w:rsidRPr="0073795D">
        <w:rPr>
          <w:rFonts w:ascii="Arial" w:hAnsi="Arial" w:cs="Arial"/>
          <w:sz w:val="22"/>
          <w:szCs w:val="22"/>
        </w:rPr>
        <w:t>Z</w:t>
      </w:r>
      <w:r w:rsidRPr="0073795D">
        <w:rPr>
          <w:rFonts w:ascii="Arial" w:hAnsi="Arial" w:cs="Arial"/>
          <w:sz w:val="22"/>
          <w:szCs w:val="22"/>
        </w:rPr>
        <w:t>amówienia stanowi</w:t>
      </w:r>
      <w:r w:rsidR="00C2011A" w:rsidRPr="0073795D">
        <w:rPr>
          <w:rFonts w:ascii="Arial" w:hAnsi="Arial" w:cs="Arial"/>
          <w:sz w:val="22"/>
          <w:szCs w:val="22"/>
        </w:rPr>
        <w:t xml:space="preserve"> </w:t>
      </w:r>
      <w:r w:rsidR="00C13B54">
        <w:rPr>
          <w:rFonts w:ascii="Arial" w:eastAsia="Lucida Sans Unicode" w:hAnsi="Arial" w:cs="Arial"/>
          <w:color w:val="000000"/>
          <w:sz w:val="22"/>
          <w:szCs w:val="22"/>
        </w:rPr>
        <w:t>d</w:t>
      </w:r>
      <w:r w:rsidR="00553BFD">
        <w:rPr>
          <w:rFonts w:ascii="Arial" w:eastAsia="Lucida Sans Unicode" w:hAnsi="Arial" w:cs="Arial"/>
          <w:color w:val="000000"/>
          <w:sz w:val="22"/>
          <w:szCs w:val="22"/>
        </w:rPr>
        <w:t xml:space="preserve">ostawa i wymiana skrzyń EOR </w:t>
      </w:r>
      <w:r w:rsidR="00553BFD" w:rsidRPr="009A6E8A">
        <w:rPr>
          <w:rFonts w:ascii="Arial" w:eastAsia="Lucida Sans Unicode" w:hAnsi="Arial" w:cs="Arial"/>
          <w:color w:val="000000"/>
          <w:sz w:val="22"/>
          <w:szCs w:val="22"/>
        </w:rPr>
        <w:t>(</w:t>
      </w:r>
      <w:r w:rsidR="000059D0" w:rsidRPr="009A6E8A">
        <w:rPr>
          <w:rFonts w:ascii="Arial" w:eastAsia="Lucida Sans Unicode" w:hAnsi="Arial" w:cs="Arial"/>
          <w:color w:val="000000"/>
          <w:sz w:val="22"/>
          <w:szCs w:val="22"/>
        </w:rPr>
        <w:t>3</w:t>
      </w:r>
      <w:r w:rsidR="009A6E8A" w:rsidRPr="009A6E8A">
        <w:rPr>
          <w:rFonts w:ascii="Arial" w:eastAsia="Lucida Sans Unicode" w:hAnsi="Arial" w:cs="Arial"/>
          <w:color w:val="000000"/>
          <w:sz w:val="22"/>
          <w:szCs w:val="22"/>
        </w:rPr>
        <w:t>7</w:t>
      </w:r>
      <w:r w:rsidR="007A6070" w:rsidRPr="009A6E8A">
        <w:rPr>
          <w:rFonts w:ascii="Arial" w:eastAsia="Lucida Sans Unicode" w:hAnsi="Arial" w:cs="Arial"/>
          <w:color w:val="000000"/>
          <w:sz w:val="22"/>
          <w:szCs w:val="22"/>
        </w:rPr>
        <w:t xml:space="preserve"> szt.)</w:t>
      </w:r>
      <w:r w:rsidR="007A6070" w:rsidRPr="0073795D">
        <w:rPr>
          <w:rFonts w:ascii="Arial" w:eastAsia="Lucida Sans Unicode" w:hAnsi="Arial" w:cs="Arial"/>
          <w:color w:val="000000"/>
          <w:sz w:val="22"/>
          <w:szCs w:val="22"/>
        </w:rPr>
        <w:t xml:space="preserve"> </w:t>
      </w:r>
      <w:r w:rsidR="0050365B">
        <w:rPr>
          <w:rFonts w:ascii="Arial" w:eastAsia="Lucida Sans Unicode" w:hAnsi="Arial" w:cs="Arial"/>
          <w:color w:val="000000"/>
          <w:sz w:val="22"/>
          <w:szCs w:val="22"/>
        </w:rPr>
        <w:t xml:space="preserve">     </w:t>
      </w:r>
      <w:r w:rsidR="007A6070" w:rsidRPr="0073795D">
        <w:rPr>
          <w:rFonts w:ascii="Arial" w:eastAsia="Lucida Sans Unicode" w:hAnsi="Arial" w:cs="Arial"/>
          <w:color w:val="000000"/>
          <w:sz w:val="22"/>
          <w:szCs w:val="22"/>
        </w:rPr>
        <w:t>w stacji Łódź Olechów linia kolejowa nr 25 na skrzynie antykradzieżowe</w:t>
      </w:r>
      <w:r w:rsidR="00EA1E79" w:rsidRPr="0073795D">
        <w:rPr>
          <w:rFonts w:ascii="Arial" w:eastAsia="Lucida Sans Unicode" w:hAnsi="Arial" w:cs="Arial"/>
          <w:color w:val="000000"/>
          <w:sz w:val="22"/>
          <w:szCs w:val="22"/>
        </w:rPr>
        <w:t xml:space="preserve"> na terenie Zakładu Linii Kolejowych w Łodzi</w:t>
      </w:r>
      <w:r w:rsidR="007A358A" w:rsidRPr="0073795D">
        <w:rPr>
          <w:rFonts w:ascii="Arial" w:eastAsia="Lucida Sans Unicode" w:hAnsi="Arial" w:cs="Arial"/>
          <w:color w:val="000000"/>
          <w:sz w:val="22"/>
          <w:szCs w:val="22"/>
        </w:rPr>
        <w:t xml:space="preserve"> </w:t>
      </w:r>
      <w:r w:rsidR="005B16D9" w:rsidRPr="0073795D">
        <w:rPr>
          <w:rFonts w:ascii="Arial" w:hAnsi="Arial" w:cs="Arial"/>
          <w:sz w:val="22"/>
          <w:szCs w:val="22"/>
        </w:rPr>
        <w:t xml:space="preserve">(dalej: </w:t>
      </w:r>
      <w:r w:rsidR="00441D42">
        <w:rPr>
          <w:rFonts w:ascii="Arial" w:hAnsi="Arial" w:cs="Arial"/>
          <w:sz w:val="22"/>
          <w:szCs w:val="22"/>
        </w:rPr>
        <w:t>„</w:t>
      </w:r>
      <w:r w:rsidR="005B16D9" w:rsidRPr="00441D42">
        <w:rPr>
          <w:rFonts w:ascii="Arial" w:hAnsi="Arial" w:cs="Arial"/>
          <w:b/>
          <w:bCs/>
          <w:sz w:val="22"/>
          <w:szCs w:val="22"/>
        </w:rPr>
        <w:t>Zamówienie</w:t>
      </w:r>
      <w:r w:rsidR="007A34A0" w:rsidRPr="0073795D">
        <w:rPr>
          <w:rFonts w:ascii="Arial" w:hAnsi="Arial" w:cs="Arial"/>
          <w:sz w:val="22"/>
          <w:szCs w:val="22"/>
        </w:rPr>
        <w:t>”</w:t>
      </w:r>
      <w:r w:rsidR="005B16D9" w:rsidRPr="0073795D">
        <w:rPr>
          <w:rFonts w:ascii="Arial" w:hAnsi="Arial" w:cs="Arial"/>
          <w:sz w:val="22"/>
          <w:szCs w:val="22"/>
        </w:rPr>
        <w:t>).</w:t>
      </w:r>
      <w:r w:rsidR="007C6084" w:rsidRPr="0073795D">
        <w:rPr>
          <w:rFonts w:ascii="Arial" w:hAnsi="Arial" w:cs="Arial"/>
          <w:sz w:val="22"/>
          <w:szCs w:val="22"/>
        </w:rPr>
        <w:t xml:space="preserve"> </w:t>
      </w:r>
    </w:p>
    <w:p w14:paraId="688DAA0B" w14:textId="3C7A1329" w:rsidR="00EA1E79" w:rsidRPr="0073795D" w:rsidRDefault="007C6084" w:rsidP="00207CC6">
      <w:pPr>
        <w:numPr>
          <w:ilvl w:val="0"/>
          <w:numId w:val="13"/>
        </w:numPr>
        <w:spacing w:line="360" w:lineRule="auto"/>
        <w:ind w:left="284" w:hanging="284"/>
        <w:jc w:val="left"/>
        <w:rPr>
          <w:rFonts w:ascii="Arial" w:hAnsi="Arial" w:cs="Arial"/>
          <w:sz w:val="22"/>
          <w:szCs w:val="22"/>
        </w:rPr>
      </w:pPr>
      <w:r w:rsidRPr="0073795D">
        <w:rPr>
          <w:rFonts w:ascii="Arial" w:hAnsi="Arial" w:cs="Arial"/>
          <w:sz w:val="22"/>
          <w:szCs w:val="22"/>
        </w:rPr>
        <w:t>Termin realizacji Zamówienia</w:t>
      </w:r>
      <w:r w:rsidR="00592978" w:rsidRPr="0073795D">
        <w:rPr>
          <w:rFonts w:ascii="Arial" w:hAnsi="Arial" w:cs="Arial"/>
          <w:sz w:val="22"/>
          <w:szCs w:val="22"/>
        </w:rPr>
        <w:t xml:space="preserve">: </w:t>
      </w:r>
      <w:r w:rsidR="007A6070" w:rsidRPr="0073795D">
        <w:rPr>
          <w:rFonts w:ascii="Arial" w:hAnsi="Arial" w:cs="Arial"/>
          <w:sz w:val="22"/>
          <w:szCs w:val="22"/>
        </w:rPr>
        <w:t xml:space="preserve">od dnia podpisania Umowy do dnia </w:t>
      </w:r>
      <w:r w:rsidR="009C5661" w:rsidRPr="00CC12FE">
        <w:rPr>
          <w:rFonts w:ascii="Arial" w:hAnsi="Arial" w:cs="Arial"/>
          <w:sz w:val="22"/>
          <w:szCs w:val="22"/>
        </w:rPr>
        <w:t>15.11</w:t>
      </w:r>
      <w:r w:rsidR="008F6FE9" w:rsidRPr="00CC12FE">
        <w:rPr>
          <w:rFonts w:ascii="Arial" w:hAnsi="Arial" w:cs="Arial"/>
          <w:sz w:val="22"/>
          <w:szCs w:val="22"/>
        </w:rPr>
        <w:t>.202</w:t>
      </w:r>
      <w:r w:rsidR="000059D0">
        <w:rPr>
          <w:rFonts w:ascii="Arial" w:hAnsi="Arial" w:cs="Arial"/>
          <w:sz w:val="22"/>
          <w:szCs w:val="22"/>
        </w:rPr>
        <w:t>5</w:t>
      </w:r>
      <w:r w:rsidR="007A6070" w:rsidRPr="00CC12FE">
        <w:rPr>
          <w:rFonts w:ascii="Arial" w:hAnsi="Arial" w:cs="Arial"/>
          <w:sz w:val="22"/>
          <w:szCs w:val="22"/>
        </w:rPr>
        <w:t xml:space="preserve"> r.</w:t>
      </w:r>
    </w:p>
    <w:p w14:paraId="01563E14" w14:textId="2F861336" w:rsidR="00A535F2" w:rsidRPr="0073795D" w:rsidRDefault="00A535F2" w:rsidP="00441D42">
      <w:pPr>
        <w:spacing w:line="360" w:lineRule="auto"/>
        <w:ind w:left="284"/>
        <w:jc w:val="left"/>
        <w:rPr>
          <w:rFonts w:ascii="Arial" w:eastAsia="Lucida Sans Unicode" w:hAnsi="Arial" w:cs="Arial"/>
          <w:color w:val="000000"/>
          <w:sz w:val="22"/>
          <w:szCs w:val="22"/>
        </w:rPr>
      </w:pPr>
      <w:r w:rsidRPr="0073795D">
        <w:rPr>
          <w:rFonts w:ascii="Arial" w:hAnsi="Arial" w:cs="Arial"/>
          <w:sz w:val="22"/>
          <w:szCs w:val="22"/>
        </w:rPr>
        <w:t xml:space="preserve">Szczegółowy Opis Przedmiotu Zamówienia </w:t>
      </w:r>
      <w:r w:rsidR="00441D42">
        <w:rPr>
          <w:rFonts w:ascii="Arial" w:hAnsi="Arial" w:cs="Arial"/>
          <w:sz w:val="22"/>
          <w:szCs w:val="22"/>
        </w:rPr>
        <w:t>(dalej: „</w:t>
      </w:r>
      <w:r w:rsidR="00441D42" w:rsidRPr="00441D42">
        <w:rPr>
          <w:rFonts w:ascii="Arial" w:hAnsi="Arial" w:cs="Arial"/>
          <w:b/>
          <w:bCs/>
          <w:sz w:val="22"/>
          <w:szCs w:val="22"/>
        </w:rPr>
        <w:t>OPZ</w:t>
      </w:r>
      <w:r w:rsidR="00441D42">
        <w:rPr>
          <w:rFonts w:ascii="Arial" w:hAnsi="Arial" w:cs="Arial"/>
          <w:sz w:val="22"/>
          <w:szCs w:val="22"/>
        </w:rPr>
        <w:t xml:space="preserve">”) </w:t>
      </w:r>
      <w:r w:rsidRPr="0073795D">
        <w:rPr>
          <w:rFonts w:ascii="Arial" w:hAnsi="Arial" w:cs="Arial"/>
          <w:sz w:val="22"/>
          <w:szCs w:val="22"/>
        </w:rPr>
        <w:t xml:space="preserve">stanowi Załącznik nr </w:t>
      </w:r>
      <w:r w:rsidR="0039403A" w:rsidRPr="0073795D">
        <w:rPr>
          <w:rFonts w:ascii="Arial" w:hAnsi="Arial" w:cs="Arial"/>
          <w:sz w:val="22"/>
          <w:szCs w:val="22"/>
        </w:rPr>
        <w:t>1</w:t>
      </w:r>
      <w:r w:rsidR="0023698A" w:rsidRPr="0073795D">
        <w:rPr>
          <w:rFonts w:ascii="Arial" w:hAnsi="Arial" w:cs="Arial"/>
          <w:sz w:val="22"/>
          <w:szCs w:val="22"/>
        </w:rPr>
        <w:t xml:space="preserve"> </w:t>
      </w:r>
      <w:r w:rsidR="006A49C7" w:rsidRPr="0073795D">
        <w:rPr>
          <w:rFonts w:ascii="Arial" w:hAnsi="Arial" w:cs="Arial"/>
          <w:sz w:val="22"/>
          <w:szCs w:val="22"/>
        </w:rPr>
        <w:t>do S</w:t>
      </w:r>
      <w:r w:rsidR="003F73D5" w:rsidRPr="0073795D">
        <w:rPr>
          <w:rFonts w:ascii="Arial" w:hAnsi="Arial" w:cs="Arial"/>
          <w:sz w:val="22"/>
          <w:szCs w:val="22"/>
        </w:rPr>
        <w:t>WZ</w:t>
      </w:r>
      <w:r w:rsidR="003C73EE" w:rsidRPr="0073795D">
        <w:rPr>
          <w:rFonts w:ascii="Arial" w:hAnsi="Arial" w:cs="Arial"/>
          <w:color w:val="000000"/>
          <w:sz w:val="22"/>
          <w:szCs w:val="22"/>
          <w:shd w:val="clear" w:color="auto" w:fill="FFFFFF"/>
        </w:rPr>
        <w:t>.</w:t>
      </w:r>
    </w:p>
    <w:p w14:paraId="3E30EB3C" w14:textId="27FA5286" w:rsidR="00592978" w:rsidRDefault="00392193" w:rsidP="00207CC6">
      <w:pPr>
        <w:numPr>
          <w:ilvl w:val="0"/>
          <w:numId w:val="13"/>
        </w:numPr>
        <w:spacing w:line="360" w:lineRule="auto"/>
        <w:ind w:left="284" w:hanging="284"/>
        <w:jc w:val="left"/>
        <w:rPr>
          <w:rFonts w:ascii="Arial" w:hAnsi="Arial" w:cs="Arial"/>
          <w:sz w:val="22"/>
          <w:szCs w:val="22"/>
        </w:rPr>
      </w:pPr>
      <w:r w:rsidRPr="0073795D">
        <w:rPr>
          <w:rFonts w:ascii="Arial" w:hAnsi="Arial" w:cs="Arial"/>
          <w:sz w:val="22"/>
          <w:szCs w:val="22"/>
        </w:rPr>
        <w:t xml:space="preserve">Przedmiot </w:t>
      </w:r>
      <w:r w:rsidR="001B6184" w:rsidRPr="0073795D">
        <w:rPr>
          <w:rFonts w:ascii="Arial" w:hAnsi="Arial" w:cs="Arial"/>
          <w:sz w:val="22"/>
          <w:szCs w:val="22"/>
        </w:rPr>
        <w:t>Z</w:t>
      </w:r>
      <w:r w:rsidRPr="0073795D">
        <w:rPr>
          <w:rFonts w:ascii="Arial" w:hAnsi="Arial" w:cs="Arial"/>
          <w:sz w:val="22"/>
          <w:szCs w:val="22"/>
        </w:rPr>
        <w:t xml:space="preserve">amówienia </w:t>
      </w:r>
      <w:r w:rsidR="00247812" w:rsidRPr="0073795D">
        <w:rPr>
          <w:rFonts w:ascii="Arial" w:hAnsi="Arial" w:cs="Arial"/>
          <w:sz w:val="22"/>
          <w:szCs w:val="22"/>
        </w:rPr>
        <w:t>nie jest podzielony</w:t>
      </w:r>
      <w:r w:rsidR="00C32E6D" w:rsidRPr="0073795D">
        <w:rPr>
          <w:rFonts w:ascii="Arial" w:hAnsi="Arial" w:cs="Arial"/>
          <w:sz w:val="22"/>
          <w:szCs w:val="22"/>
        </w:rPr>
        <w:t xml:space="preserve"> na </w:t>
      </w:r>
      <w:r w:rsidR="003B4560" w:rsidRPr="0073795D">
        <w:rPr>
          <w:rFonts w:ascii="Arial" w:hAnsi="Arial" w:cs="Arial"/>
          <w:sz w:val="22"/>
          <w:szCs w:val="22"/>
        </w:rPr>
        <w:t>części</w:t>
      </w:r>
      <w:r w:rsidR="0039403A" w:rsidRPr="0073795D">
        <w:rPr>
          <w:rFonts w:ascii="Arial" w:hAnsi="Arial" w:cs="Arial"/>
          <w:sz w:val="22"/>
          <w:szCs w:val="22"/>
        </w:rPr>
        <w:t>.</w:t>
      </w:r>
    </w:p>
    <w:p w14:paraId="70F03D92" w14:textId="005058B7" w:rsidR="006078D1" w:rsidRPr="0073795D" w:rsidRDefault="006078D1" w:rsidP="00207CC6">
      <w:pPr>
        <w:pStyle w:val="Tekstpodstawowywcity"/>
        <w:numPr>
          <w:ilvl w:val="0"/>
          <w:numId w:val="13"/>
        </w:numPr>
        <w:spacing w:line="360" w:lineRule="auto"/>
        <w:ind w:left="284" w:hanging="284"/>
        <w:jc w:val="left"/>
        <w:rPr>
          <w:sz w:val="22"/>
          <w:szCs w:val="22"/>
        </w:rPr>
      </w:pPr>
      <w:r w:rsidRPr="0073795D">
        <w:rPr>
          <w:sz w:val="22"/>
          <w:szCs w:val="22"/>
        </w:rPr>
        <w:t xml:space="preserve">Zamawiający </w:t>
      </w:r>
      <w:r w:rsidR="00516C4E" w:rsidRPr="0073795D">
        <w:rPr>
          <w:sz w:val="22"/>
          <w:szCs w:val="22"/>
        </w:rPr>
        <w:t>nie przewiduje</w:t>
      </w:r>
      <w:r w:rsidR="004A138B" w:rsidRPr="0073795D">
        <w:rPr>
          <w:sz w:val="22"/>
          <w:szCs w:val="22"/>
        </w:rPr>
        <w:t xml:space="preserve"> udzielenia</w:t>
      </w:r>
      <w:r w:rsidRPr="0073795D">
        <w:rPr>
          <w:sz w:val="22"/>
          <w:szCs w:val="22"/>
        </w:rPr>
        <w:t xml:space="preserve"> </w:t>
      </w:r>
      <w:r w:rsidR="00E03C52" w:rsidRPr="0073795D">
        <w:rPr>
          <w:sz w:val="22"/>
          <w:szCs w:val="22"/>
        </w:rPr>
        <w:t>Z</w:t>
      </w:r>
      <w:r w:rsidRPr="0073795D">
        <w:rPr>
          <w:sz w:val="22"/>
          <w:szCs w:val="22"/>
        </w:rPr>
        <w:t>amówień</w:t>
      </w:r>
      <w:r w:rsidR="00516C4E" w:rsidRPr="0073795D">
        <w:rPr>
          <w:sz w:val="22"/>
          <w:szCs w:val="22"/>
        </w:rPr>
        <w:t xml:space="preserve">, o których mowa </w:t>
      </w:r>
      <w:r w:rsidR="00516C4E" w:rsidRPr="00671E04">
        <w:rPr>
          <w:sz w:val="22"/>
          <w:szCs w:val="22"/>
        </w:rPr>
        <w:t>w §19 ust. 2</w:t>
      </w:r>
      <w:r w:rsidR="00486035" w:rsidRPr="00671E04">
        <w:rPr>
          <w:sz w:val="22"/>
          <w:szCs w:val="22"/>
        </w:rPr>
        <w:t xml:space="preserve">         </w:t>
      </w:r>
      <w:r w:rsidR="00516C4E" w:rsidRPr="00671E04">
        <w:rPr>
          <w:sz w:val="22"/>
          <w:szCs w:val="22"/>
        </w:rPr>
        <w:t xml:space="preserve"> pkt 7</w:t>
      </w:r>
      <w:r w:rsidR="005E27CF" w:rsidRPr="0073795D">
        <w:rPr>
          <w:sz w:val="22"/>
          <w:szCs w:val="22"/>
        </w:rPr>
        <w:t> </w:t>
      </w:r>
      <w:r w:rsidR="00516C4E" w:rsidRPr="0073795D">
        <w:rPr>
          <w:sz w:val="22"/>
          <w:szCs w:val="22"/>
        </w:rPr>
        <w:t>Regulaminu</w:t>
      </w:r>
      <w:r w:rsidRPr="0073795D">
        <w:rPr>
          <w:sz w:val="22"/>
          <w:szCs w:val="22"/>
        </w:rPr>
        <w:t xml:space="preserve"> polegających na powtórzeniu tego samego rodzaju zamówień.</w:t>
      </w:r>
    </w:p>
    <w:p w14:paraId="38E8FD22" w14:textId="2D9D6942" w:rsidR="0099329B" w:rsidRDefault="00BF2E60" w:rsidP="00207CC6">
      <w:pPr>
        <w:pStyle w:val="Tekstpodstawowywcity"/>
        <w:numPr>
          <w:ilvl w:val="0"/>
          <w:numId w:val="13"/>
        </w:numPr>
        <w:tabs>
          <w:tab w:val="left" w:pos="284"/>
        </w:tabs>
        <w:spacing w:line="360" w:lineRule="auto"/>
        <w:ind w:left="284" w:hanging="284"/>
        <w:jc w:val="left"/>
        <w:rPr>
          <w:sz w:val="22"/>
          <w:szCs w:val="22"/>
        </w:rPr>
      </w:pPr>
      <w:r w:rsidRPr="0073795D">
        <w:rPr>
          <w:sz w:val="22"/>
          <w:szCs w:val="22"/>
        </w:rPr>
        <w:t>Zamawiający</w:t>
      </w:r>
      <w:r w:rsidR="00252F51" w:rsidRPr="0073795D">
        <w:rPr>
          <w:sz w:val="22"/>
          <w:szCs w:val="22"/>
        </w:rPr>
        <w:t xml:space="preserve"> nie wyraża zgody na powierzenie podwykonawcom realizacji </w:t>
      </w:r>
      <w:r w:rsidR="00C13B54">
        <w:rPr>
          <w:sz w:val="22"/>
          <w:szCs w:val="22"/>
        </w:rPr>
        <w:t xml:space="preserve">jakichkolwiek elementów </w:t>
      </w:r>
      <w:r w:rsidR="001B6184" w:rsidRPr="0073795D">
        <w:rPr>
          <w:sz w:val="22"/>
          <w:szCs w:val="22"/>
        </w:rPr>
        <w:t>Z</w:t>
      </w:r>
      <w:r w:rsidR="0037685F" w:rsidRPr="0073795D">
        <w:rPr>
          <w:sz w:val="22"/>
          <w:szCs w:val="22"/>
        </w:rPr>
        <w:t>amówienia</w:t>
      </w:r>
      <w:r w:rsidR="00C32E6D" w:rsidRPr="0073795D">
        <w:rPr>
          <w:sz w:val="22"/>
          <w:szCs w:val="22"/>
        </w:rPr>
        <w:t>.</w:t>
      </w:r>
    </w:p>
    <w:p w14:paraId="6FE94AD9" w14:textId="5B211EE3" w:rsidR="00552357" w:rsidRPr="00552357" w:rsidRDefault="00552357" w:rsidP="00207CC6">
      <w:pPr>
        <w:pStyle w:val="Tekstpodstawowywcity"/>
        <w:numPr>
          <w:ilvl w:val="0"/>
          <w:numId w:val="13"/>
        </w:numPr>
        <w:tabs>
          <w:tab w:val="left" w:pos="284"/>
        </w:tabs>
        <w:spacing w:line="360" w:lineRule="auto"/>
        <w:ind w:left="284" w:hanging="284"/>
        <w:jc w:val="left"/>
        <w:rPr>
          <w:sz w:val="22"/>
          <w:szCs w:val="22"/>
        </w:rPr>
      </w:pPr>
      <w:r w:rsidRPr="00552357">
        <w:rPr>
          <w:sz w:val="22"/>
          <w:szCs w:val="22"/>
        </w:rPr>
        <w:t>Każdy Wykonawca do upływu terminu składania ofert, w celu uzyskania wszystkich niezbędnych informacji dla poprawnego i kompletnego przygotowania oferty powinien dokonać wizji lokalnej. Wizja lokalna ma charakter obligatoryjny. Fakt ten należy wcześniej uzgodnić z Mistrzem ds. energetyki - ISE Łódź nr tel. 883 354 177.</w:t>
      </w:r>
    </w:p>
    <w:p w14:paraId="2AC60A18" w14:textId="63E94C82" w:rsidR="00552357" w:rsidRPr="00552357" w:rsidRDefault="00552357" w:rsidP="00207CC6">
      <w:pPr>
        <w:pStyle w:val="Tekstpodstawowywcity"/>
        <w:numPr>
          <w:ilvl w:val="0"/>
          <w:numId w:val="13"/>
        </w:numPr>
        <w:suppressAutoHyphens w:val="0"/>
        <w:spacing w:line="360" w:lineRule="auto"/>
        <w:ind w:left="360"/>
        <w:rPr>
          <w:sz w:val="22"/>
          <w:szCs w:val="22"/>
        </w:rPr>
      </w:pPr>
      <w:r w:rsidRPr="00552357">
        <w:rPr>
          <w:sz w:val="22"/>
          <w:szCs w:val="22"/>
        </w:rPr>
        <w:t xml:space="preserve">Z przeprowadzonej wizji zostanie sporządzona notatka według wzoru stanowiącego Załącznik nr 10 do SWZ, podpisana przez obie Strony. Podpisaną notatkę Wykonawca jest zobowiązany dołączyć do oferty. </w:t>
      </w:r>
    </w:p>
    <w:p w14:paraId="74991DEC" w14:textId="5E8C0630" w:rsidR="00671E04" w:rsidRPr="00552357" w:rsidRDefault="00671E04" w:rsidP="00207CC6">
      <w:pPr>
        <w:pStyle w:val="Tekstpodstawowywcity"/>
        <w:numPr>
          <w:ilvl w:val="0"/>
          <w:numId w:val="13"/>
        </w:numPr>
        <w:tabs>
          <w:tab w:val="left" w:pos="284"/>
        </w:tabs>
        <w:spacing w:line="360" w:lineRule="auto"/>
        <w:ind w:left="284" w:hanging="284"/>
        <w:jc w:val="left"/>
        <w:rPr>
          <w:sz w:val="22"/>
          <w:szCs w:val="22"/>
        </w:rPr>
      </w:pPr>
      <w:r w:rsidRPr="00552357">
        <w:rPr>
          <w:sz w:val="22"/>
          <w:szCs w:val="22"/>
        </w:rPr>
        <w:t>Koszt wizji lokalnej oraz odpowiedzialność za treść uzyskanych informacji i inne skutki wizji lokalnej ponoszą sami Wykonawcy. Wszelkie szczegóły związane z wykonywaniem usługi Wykonawca będzie na bieżąco konsultował z właściwym terytorialnie z-</w:t>
      </w:r>
      <w:proofErr w:type="spellStart"/>
      <w:r w:rsidRPr="00552357">
        <w:rPr>
          <w:sz w:val="22"/>
          <w:szCs w:val="22"/>
        </w:rPr>
        <w:t>cą</w:t>
      </w:r>
      <w:proofErr w:type="spellEnd"/>
      <w:r w:rsidRPr="00552357">
        <w:rPr>
          <w:sz w:val="22"/>
          <w:szCs w:val="22"/>
        </w:rPr>
        <w:t xml:space="preserve"> Naczelnika ds. automatyki lub osobą przez niego upoważnioną.</w:t>
      </w:r>
    </w:p>
    <w:p w14:paraId="1C074C4A" w14:textId="77777777" w:rsidR="00ED7306" w:rsidRPr="00ED7306" w:rsidRDefault="00ED7306" w:rsidP="00ED7306">
      <w:pPr>
        <w:pStyle w:val="Tekstpodstawowywcity"/>
        <w:tabs>
          <w:tab w:val="left" w:pos="284"/>
        </w:tabs>
        <w:spacing w:line="360" w:lineRule="auto"/>
        <w:jc w:val="left"/>
        <w:rPr>
          <w:sz w:val="22"/>
          <w:szCs w:val="22"/>
        </w:rPr>
      </w:pPr>
    </w:p>
    <w:p w14:paraId="5CAC289E" w14:textId="71E5A271" w:rsidR="00900672" w:rsidRPr="0073795D" w:rsidRDefault="00B564BE" w:rsidP="00ED7306">
      <w:pPr>
        <w:pStyle w:val="Nagwek1"/>
        <w:jc w:val="left"/>
        <w:rPr>
          <w:sz w:val="22"/>
          <w:szCs w:val="22"/>
        </w:rPr>
      </w:pPr>
      <w:bookmarkStart w:id="2" w:name="_Toc200705416"/>
      <w:r w:rsidRPr="0073795D">
        <w:rPr>
          <w:sz w:val="22"/>
          <w:szCs w:val="22"/>
        </w:rPr>
        <w:t xml:space="preserve">Rozdział </w:t>
      </w:r>
      <w:r w:rsidR="00D73AD6" w:rsidRPr="0073795D">
        <w:rPr>
          <w:sz w:val="22"/>
          <w:szCs w:val="22"/>
        </w:rPr>
        <w:t>III</w:t>
      </w:r>
      <w:r w:rsidR="003E10F6" w:rsidRPr="0073795D">
        <w:rPr>
          <w:sz w:val="22"/>
          <w:szCs w:val="22"/>
        </w:rPr>
        <w:t xml:space="preserve"> –</w:t>
      </w:r>
      <w:r w:rsidR="00900672" w:rsidRPr="0073795D">
        <w:rPr>
          <w:sz w:val="22"/>
          <w:szCs w:val="22"/>
        </w:rPr>
        <w:t xml:space="preserve"> </w:t>
      </w:r>
      <w:r w:rsidR="00C06FC6" w:rsidRPr="0073795D">
        <w:rPr>
          <w:sz w:val="22"/>
          <w:szCs w:val="22"/>
        </w:rPr>
        <w:t>Warunki udziału w postępowaniu i informacja o wymaganych dokumentach</w:t>
      </w:r>
      <w:bookmarkEnd w:id="2"/>
    </w:p>
    <w:p w14:paraId="539F0A5E" w14:textId="1F539A7B" w:rsidR="00900672" w:rsidRPr="0073795D" w:rsidRDefault="0037685F" w:rsidP="0073795D">
      <w:pPr>
        <w:numPr>
          <w:ilvl w:val="1"/>
          <w:numId w:val="3"/>
        </w:numPr>
        <w:tabs>
          <w:tab w:val="clear" w:pos="1440"/>
        </w:tabs>
        <w:spacing w:line="360" w:lineRule="auto"/>
        <w:ind w:left="284" w:hanging="284"/>
        <w:jc w:val="left"/>
        <w:rPr>
          <w:rFonts w:ascii="Arial" w:hAnsi="Arial" w:cs="Arial"/>
          <w:sz w:val="22"/>
          <w:szCs w:val="22"/>
        </w:rPr>
      </w:pPr>
      <w:r w:rsidRPr="0073795D">
        <w:rPr>
          <w:rFonts w:ascii="Arial" w:hAnsi="Arial" w:cs="Arial"/>
          <w:sz w:val="22"/>
          <w:szCs w:val="22"/>
        </w:rPr>
        <w:t>O udzielenie Zamówienia może ubiegać się Wykonawca który:</w:t>
      </w:r>
    </w:p>
    <w:p w14:paraId="3EDCB6AD" w14:textId="736935D0" w:rsidR="00252F4A" w:rsidRPr="0073795D" w:rsidRDefault="009117FB" w:rsidP="0073795D">
      <w:pPr>
        <w:numPr>
          <w:ilvl w:val="0"/>
          <w:numId w:val="5"/>
        </w:numPr>
        <w:tabs>
          <w:tab w:val="clear" w:pos="283"/>
          <w:tab w:val="num" w:pos="709"/>
        </w:tabs>
        <w:spacing w:line="360" w:lineRule="auto"/>
        <w:ind w:left="709" w:hanging="283"/>
        <w:jc w:val="left"/>
        <w:rPr>
          <w:rFonts w:ascii="Arial" w:hAnsi="Arial" w:cs="Arial"/>
          <w:sz w:val="22"/>
          <w:szCs w:val="22"/>
        </w:rPr>
      </w:pPr>
      <w:r w:rsidRPr="0073795D">
        <w:rPr>
          <w:rFonts w:ascii="Arial" w:hAnsi="Arial" w:cs="Arial"/>
          <w:sz w:val="22"/>
          <w:szCs w:val="22"/>
        </w:rPr>
        <w:t>p</w:t>
      </w:r>
      <w:r w:rsidR="00D40340" w:rsidRPr="0073795D">
        <w:rPr>
          <w:rFonts w:ascii="Arial" w:hAnsi="Arial" w:cs="Arial"/>
          <w:sz w:val="22"/>
          <w:szCs w:val="22"/>
        </w:rPr>
        <w:t>osiada zdolność do występowania w obrocie gospodarczym;</w:t>
      </w:r>
    </w:p>
    <w:p w14:paraId="1CAB5787" w14:textId="42575FA7" w:rsidR="00486035" w:rsidRPr="0073795D" w:rsidRDefault="00D40340" w:rsidP="0073795D">
      <w:pPr>
        <w:numPr>
          <w:ilvl w:val="0"/>
          <w:numId w:val="5"/>
        </w:numPr>
        <w:tabs>
          <w:tab w:val="clear" w:pos="283"/>
          <w:tab w:val="num" w:pos="709"/>
        </w:tabs>
        <w:spacing w:line="360" w:lineRule="auto"/>
        <w:ind w:left="709" w:hanging="283"/>
        <w:jc w:val="left"/>
        <w:rPr>
          <w:rFonts w:ascii="Arial" w:hAnsi="Arial" w:cs="Arial"/>
          <w:sz w:val="22"/>
          <w:szCs w:val="22"/>
        </w:rPr>
      </w:pPr>
      <w:r w:rsidRPr="0073795D">
        <w:rPr>
          <w:rFonts w:ascii="Arial" w:hAnsi="Arial" w:cs="Arial"/>
          <w:sz w:val="22"/>
          <w:szCs w:val="22"/>
        </w:rPr>
        <w:t xml:space="preserve">posiada </w:t>
      </w:r>
      <w:r w:rsidR="00486035" w:rsidRPr="0073795D">
        <w:rPr>
          <w:rFonts w:ascii="Arial" w:hAnsi="Arial" w:cs="Arial"/>
          <w:sz w:val="22"/>
          <w:szCs w:val="22"/>
        </w:rPr>
        <w:t xml:space="preserve">uprawnienia do prowadzenia określonej działalności </w:t>
      </w:r>
      <w:r w:rsidR="00CC5D61">
        <w:rPr>
          <w:rFonts w:ascii="Arial" w:hAnsi="Arial" w:cs="Arial"/>
          <w:sz w:val="22"/>
          <w:szCs w:val="22"/>
        </w:rPr>
        <w:t xml:space="preserve">gospodarczej lub </w:t>
      </w:r>
      <w:r w:rsidR="00486035" w:rsidRPr="0073795D">
        <w:rPr>
          <w:rFonts w:ascii="Arial" w:hAnsi="Arial" w:cs="Arial"/>
          <w:sz w:val="22"/>
          <w:szCs w:val="22"/>
        </w:rPr>
        <w:t>zawodowej, o ile wynika to z odrębnych przepisów;</w:t>
      </w:r>
    </w:p>
    <w:p w14:paraId="74498ADD" w14:textId="3D17A16E" w:rsidR="00486035" w:rsidRPr="0073795D" w:rsidRDefault="00486035" w:rsidP="0073795D">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73795D">
        <w:rPr>
          <w:rFonts w:ascii="Arial" w:hAnsi="Arial" w:cs="Arial"/>
          <w:sz w:val="22"/>
          <w:szCs w:val="22"/>
        </w:rPr>
        <w:t xml:space="preserve">znajduje się w sytuacji ekonomicznej lub finansowej zapewniającej wykonanie Zamówienia; </w:t>
      </w:r>
    </w:p>
    <w:p w14:paraId="446142A9" w14:textId="29A5F70E" w:rsidR="00486035" w:rsidRPr="0073795D" w:rsidRDefault="00D40340" w:rsidP="0073795D">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73795D">
        <w:rPr>
          <w:rFonts w:ascii="Arial" w:hAnsi="Arial" w:cs="Arial"/>
          <w:sz w:val="22"/>
          <w:szCs w:val="22"/>
        </w:rPr>
        <w:t xml:space="preserve">posiada zdolność techniczną lub zawodową </w:t>
      </w:r>
      <w:r w:rsidR="00486035" w:rsidRPr="0073795D">
        <w:rPr>
          <w:rFonts w:ascii="Arial" w:hAnsi="Arial" w:cs="Arial"/>
          <w:sz w:val="22"/>
          <w:szCs w:val="22"/>
        </w:rPr>
        <w:t>do wykonania Zamówienia;</w:t>
      </w:r>
    </w:p>
    <w:p w14:paraId="55C74329" w14:textId="77777777" w:rsidR="001D5E02" w:rsidRPr="0099329B" w:rsidRDefault="00486035" w:rsidP="0073795D">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73795D">
        <w:rPr>
          <w:rFonts w:ascii="Arial" w:hAnsi="Arial" w:cs="Arial"/>
          <w:sz w:val="22"/>
          <w:szCs w:val="22"/>
        </w:rPr>
        <w:t xml:space="preserve">którego oferta nie podlega odrzuceniu na </w:t>
      </w:r>
      <w:r w:rsidR="00D40340" w:rsidRPr="0073795D">
        <w:rPr>
          <w:rFonts w:ascii="Arial" w:hAnsi="Arial" w:cs="Arial"/>
          <w:sz w:val="22"/>
          <w:szCs w:val="22"/>
        </w:rPr>
        <w:t xml:space="preserve">podstawie </w:t>
      </w:r>
      <w:r w:rsidR="00D40340" w:rsidRPr="0099329B">
        <w:rPr>
          <w:rFonts w:ascii="Arial" w:hAnsi="Arial" w:cs="Arial"/>
          <w:sz w:val="22"/>
          <w:szCs w:val="22"/>
        </w:rPr>
        <w:t>§30 ust. 1</w:t>
      </w:r>
      <w:r w:rsidR="002F0C1B" w:rsidRPr="0099329B">
        <w:rPr>
          <w:rFonts w:ascii="Arial" w:hAnsi="Arial" w:cs="Arial"/>
          <w:sz w:val="22"/>
          <w:szCs w:val="22"/>
        </w:rPr>
        <w:t xml:space="preserve"> </w:t>
      </w:r>
      <w:r w:rsidRPr="0099329B">
        <w:rPr>
          <w:rFonts w:ascii="Arial" w:hAnsi="Arial" w:cs="Arial"/>
          <w:sz w:val="22"/>
          <w:szCs w:val="22"/>
        </w:rPr>
        <w:t>Regulaminu</w:t>
      </w:r>
      <w:r w:rsidR="001D5E02" w:rsidRPr="0099329B">
        <w:rPr>
          <w:rFonts w:ascii="Arial" w:hAnsi="Arial" w:cs="Arial"/>
          <w:sz w:val="22"/>
          <w:szCs w:val="22"/>
        </w:rPr>
        <w:t>;</w:t>
      </w:r>
    </w:p>
    <w:p w14:paraId="3064A486" w14:textId="543241BA" w:rsidR="002F0C1B" w:rsidRPr="0073795D" w:rsidRDefault="001D5E02" w:rsidP="001D5E02">
      <w:pPr>
        <w:tabs>
          <w:tab w:val="num" w:pos="709"/>
        </w:tabs>
        <w:spacing w:line="360" w:lineRule="auto"/>
        <w:ind w:left="709" w:hanging="283"/>
        <w:jc w:val="left"/>
        <w:rPr>
          <w:rFonts w:ascii="Arial" w:hAnsi="Arial" w:cs="Arial"/>
          <w:sz w:val="22"/>
          <w:szCs w:val="22"/>
        </w:rPr>
      </w:pPr>
      <w:r w:rsidRPr="0099329B">
        <w:rPr>
          <w:rFonts w:ascii="Arial" w:hAnsi="Arial" w:cs="Arial"/>
          <w:sz w:val="22"/>
          <w:szCs w:val="22"/>
        </w:rPr>
        <w:t>5a)</w:t>
      </w:r>
      <w:r w:rsidR="001D22BE" w:rsidRPr="0099329B">
        <w:rPr>
          <w:rFonts w:ascii="Arial" w:hAnsi="Arial" w:cs="Arial"/>
          <w:sz w:val="22"/>
          <w:szCs w:val="22"/>
        </w:rPr>
        <w:t xml:space="preserve"> </w:t>
      </w:r>
      <w:r w:rsidRPr="0099329B">
        <w:rPr>
          <w:rFonts w:ascii="Arial" w:hAnsi="Arial" w:cs="Arial"/>
          <w:sz w:val="22"/>
          <w:szCs w:val="22"/>
        </w:rPr>
        <w:t xml:space="preserve">którego oferta </w:t>
      </w:r>
      <w:r w:rsidR="001D22BE" w:rsidRPr="0099329B">
        <w:rPr>
          <w:rFonts w:ascii="Arial" w:hAnsi="Arial" w:cs="Arial"/>
          <w:sz w:val="22"/>
          <w:szCs w:val="22"/>
        </w:rPr>
        <w:t>nie podlega odrzuceniu na podstawie przesłanek wskazanych</w:t>
      </w:r>
      <w:r w:rsidR="008F6FE9" w:rsidRPr="0099329B">
        <w:rPr>
          <w:rFonts w:ascii="Arial" w:hAnsi="Arial" w:cs="Arial"/>
          <w:sz w:val="22"/>
          <w:szCs w:val="22"/>
        </w:rPr>
        <w:t xml:space="preserve"> w §30 ust. 2</w:t>
      </w:r>
      <w:r w:rsidR="001D22BE" w:rsidRPr="0099329B">
        <w:rPr>
          <w:rFonts w:ascii="Arial" w:hAnsi="Arial" w:cs="Arial"/>
          <w:sz w:val="22"/>
          <w:szCs w:val="22"/>
        </w:rPr>
        <w:t xml:space="preserve"> Regulaminu</w:t>
      </w:r>
      <w:r w:rsidR="002F0C1B" w:rsidRPr="0099329B">
        <w:rPr>
          <w:rFonts w:ascii="Arial" w:hAnsi="Arial" w:cs="Arial"/>
          <w:sz w:val="22"/>
          <w:szCs w:val="22"/>
        </w:rPr>
        <w:t>;</w:t>
      </w:r>
    </w:p>
    <w:p w14:paraId="71183162" w14:textId="5A73344C" w:rsidR="00486035" w:rsidRPr="0084098A" w:rsidRDefault="0084098A" w:rsidP="0084098A">
      <w:pPr>
        <w:numPr>
          <w:ilvl w:val="0"/>
          <w:numId w:val="5"/>
        </w:numPr>
        <w:tabs>
          <w:tab w:val="clear" w:pos="283"/>
          <w:tab w:val="num" w:pos="567"/>
          <w:tab w:val="num" w:pos="709"/>
        </w:tabs>
        <w:spacing w:line="360" w:lineRule="auto"/>
        <w:ind w:left="709" w:hanging="283"/>
        <w:jc w:val="left"/>
        <w:rPr>
          <w:rFonts w:ascii="Arial" w:hAnsi="Arial" w:cs="Arial"/>
          <w:sz w:val="22"/>
          <w:szCs w:val="22"/>
        </w:rPr>
      </w:pPr>
      <w:r>
        <w:rPr>
          <w:rFonts w:ascii="Arial" w:hAnsi="Arial" w:cs="Arial"/>
          <w:sz w:val="22"/>
          <w:szCs w:val="22"/>
        </w:rPr>
        <w:t>który</w:t>
      </w:r>
      <w:r w:rsidRPr="0073795D">
        <w:rPr>
          <w:rFonts w:ascii="Arial" w:hAnsi="Arial" w:cs="Arial"/>
          <w:sz w:val="22"/>
          <w:szCs w:val="22"/>
        </w:rPr>
        <w:t xml:space="preserve"> nie podlega wykluczeniu z postępowania na podstawie ustawy z dnia </w:t>
      </w:r>
      <w:r w:rsidRPr="0099329B">
        <w:rPr>
          <w:rFonts w:ascii="Arial" w:hAnsi="Arial" w:cs="Arial"/>
          <w:sz w:val="22"/>
          <w:szCs w:val="22"/>
        </w:rPr>
        <w:t>13 kwietnia 2022 r. o</w:t>
      </w:r>
      <w:r w:rsidRPr="0073795D">
        <w:rPr>
          <w:rFonts w:ascii="Arial" w:hAnsi="Arial" w:cs="Arial"/>
          <w:sz w:val="22"/>
          <w:szCs w:val="22"/>
        </w:rPr>
        <w:t xml:space="preserve"> szczególnych rozwiązaniach w zakresie przeciwdziałani</w:t>
      </w:r>
      <w:r>
        <w:rPr>
          <w:rFonts w:ascii="Arial" w:hAnsi="Arial" w:cs="Arial"/>
          <w:sz w:val="22"/>
          <w:szCs w:val="22"/>
        </w:rPr>
        <w:t xml:space="preserve">a </w:t>
      </w:r>
      <w:r>
        <w:rPr>
          <w:rFonts w:ascii="Arial" w:hAnsi="Arial" w:cs="Arial"/>
          <w:sz w:val="22"/>
          <w:szCs w:val="22"/>
        </w:rPr>
        <w:lastRenderedPageBreak/>
        <w:t>w</w:t>
      </w:r>
      <w:r w:rsidRPr="0099329B">
        <w:rPr>
          <w:rFonts w:ascii="Arial" w:hAnsi="Arial" w:cs="Arial"/>
          <w:sz w:val="22"/>
          <w:szCs w:val="22"/>
        </w:rPr>
        <w:t>spierania agresji na Ukrainę oraz służących ochronie bezpieczeństwa narodowego (Dz. U. 202</w:t>
      </w:r>
      <w:r w:rsidR="000428F0">
        <w:rPr>
          <w:rFonts w:ascii="Arial" w:hAnsi="Arial" w:cs="Arial"/>
          <w:sz w:val="22"/>
          <w:szCs w:val="22"/>
        </w:rPr>
        <w:t>5</w:t>
      </w:r>
      <w:r w:rsidR="0099329B">
        <w:rPr>
          <w:rFonts w:ascii="Arial" w:hAnsi="Arial" w:cs="Arial"/>
          <w:sz w:val="22"/>
          <w:szCs w:val="22"/>
        </w:rPr>
        <w:t>.</w:t>
      </w:r>
      <w:r w:rsidR="000428F0">
        <w:rPr>
          <w:rFonts w:ascii="Arial" w:hAnsi="Arial" w:cs="Arial"/>
          <w:sz w:val="22"/>
          <w:szCs w:val="22"/>
        </w:rPr>
        <w:t>0.514</w:t>
      </w:r>
      <w:r w:rsidRPr="0099329B">
        <w:rPr>
          <w:rFonts w:ascii="Arial" w:hAnsi="Arial" w:cs="Arial"/>
          <w:sz w:val="22"/>
          <w:szCs w:val="22"/>
        </w:rPr>
        <w:t>).</w:t>
      </w:r>
      <w:r w:rsidRPr="0073795D">
        <w:rPr>
          <w:rFonts w:ascii="Arial" w:hAnsi="Arial" w:cs="Arial"/>
          <w:sz w:val="22"/>
          <w:szCs w:val="22"/>
        </w:rPr>
        <w:t xml:space="preserve"> </w:t>
      </w:r>
    </w:p>
    <w:p w14:paraId="16CAE3C7" w14:textId="5223B49C" w:rsidR="00D40340" w:rsidRPr="0073795D" w:rsidRDefault="006863AB" w:rsidP="0073795D">
      <w:pPr>
        <w:pStyle w:val="Akapitzlist"/>
        <w:numPr>
          <w:ilvl w:val="0"/>
          <w:numId w:val="4"/>
        </w:numPr>
        <w:tabs>
          <w:tab w:val="num" w:pos="284"/>
        </w:tabs>
        <w:spacing w:line="360" w:lineRule="auto"/>
        <w:ind w:left="284" w:hanging="284"/>
        <w:rPr>
          <w:rFonts w:ascii="Arial" w:hAnsi="Arial" w:cs="Arial"/>
          <w:sz w:val="22"/>
          <w:szCs w:val="22"/>
        </w:rPr>
      </w:pPr>
      <w:r w:rsidRPr="0073795D">
        <w:rPr>
          <w:rFonts w:ascii="Arial" w:hAnsi="Arial" w:cs="Arial"/>
          <w:sz w:val="22"/>
          <w:szCs w:val="22"/>
        </w:rPr>
        <w:t xml:space="preserve">Zamawiający </w:t>
      </w:r>
      <w:r w:rsidR="002663D2" w:rsidRPr="0073795D">
        <w:rPr>
          <w:rFonts w:ascii="Arial" w:hAnsi="Arial" w:cs="Arial"/>
          <w:sz w:val="22"/>
          <w:szCs w:val="22"/>
        </w:rPr>
        <w:t xml:space="preserve">ustala następujące szczegółowe warunki udziału w </w:t>
      </w:r>
      <w:r w:rsidR="004E7308" w:rsidRPr="0073795D">
        <w:rPr>
          <w:rFonts w:ascii="Arial" w:hAnsi="Arial" w:cs="Arial"/>
          <w:sz w:val="22"/>
          <w:szCs w:val="22"/>
        </w:rPr>
        <w:t>postepowaniu:</w:t>
      </w:r>
    </w:p>
    <w:p w14:paraId="663D7EEC" w14:textId="14DE5DBF" w:rsidR="00DC0D85" w:rsidRPr="0073795D" w:rsidRDefault="00DC0D85" w:rsidP="0073795D">
      <w:pPr>
        <w:pStyle w:val="Akapitzlist"/>
        <w:spacing w:line="360" w:lineRule="auto"/>
        <w:ind w:hanging="282"/>
        <w:rPr>
          <w:rFonts w:ascii="Arial" w:hAnsi="Arial" w:cs="Arial"/>
          <w:color w:val="000000"/>
          <w:sz w:val="22"/>
          <w:szCs w:val="22"/>
        </w:rPr>
      </w:pPr>
      <w:r w:rsidRPr="0073795D">
        <w:rPr>
          <w:rFonts w:ascii="Arial" w:hAnsi="Arial" w:cs="Arial"/>
          <w:color w:val="000000"/>
          <w:sz w:val="22"/>
          <w:szCs w:val="22"/>
        </w:rPr>
        <w:t>1) w zakresie posiadania zdolności do występowania w obrocie gospodarczym</w:t>
      </w:r>
      <w:r w:rsidR="00441D42">
        <w:rPr>
          <w:rFonts w:ascii="Arial" w:hAnsi="Arial" w:cs="Arial"/>
          <w:color w:val="000000"/>
          <w:sz w:val="22"/>
          <w:szCs w:val="22"/>
        </w:rPr>
        <w:t>,</w:t>
      </w:r>
      <w:r w:rsidRPr="0073795D">
        <w:rPr>
          <w:rFonts w:ascii="Arial" w:hAnsi="Arial" w:cs="Arial"/>
          <w:color w:val="000000"/>
          <w:sz w:val="22"/>
          <w:szCs w:val="22"/>
        </w:rPr>
        <w:t xml:space="preserve"> Zamawiający nie wyznacza szczegółowych warunków udziału w postępowaniu;</w:t>
      </w:r>
    </w:p>
    <w:p w14:paraId="3D34ED57" w14:textId="0ABBF30E" w:rsidR="00DC0D85" w:rsidRPr="00554FAA" w:rsidRDefault="00D71C98" w:rsidP="00554FAA">
      <w:pPr>
        <w:pStyle w:val="Akapitzlist"/>
        <w:spacing w:line="360" w:lineRule="auto"/>
        <w:ind w:left="709" w:hanging="283"/>
        <w:rPr>
          <w:rFonts w:ascii="Arial" w:hAnsi="Arial" w:cs="Arial"/>
          <w:color w:val="000000"/>
          <w:sz w:val="22"/>
          <w:szCs w:val="22"/>
        </w:rPr>
      </w:pPr>
      <w:r>
        <w:rPr>
          <w:rFonts w:ascii="Arial" w:hAnsi="Arial" w:cs="Arial"/>
          <w:color w:val="000000"/>
          <w:sz w:val="22"/>
          <w:szCs w:val="22"/>
        </w:rPr>
        <w:t xml:space="preserve">2) </w:t>
      </w:r>
      <w:r w:rsidR="00DC0D85" w:rsidRPr="0073795D">
        <w:rPr>
          <w:rFonts w:ascii="Arial" w:hAnsi="Arial" w:cs="Arial"/>
          <w:color w:val="000000"/>
          <w:sz w:val="22"/>
          <w:szCs w:val="22"/>
        </w:rPr>
        <w:t>w zakresie posiadania uprawnień do prowadzenia określonej działalności gospodar</w:t>
      </w:r>
      <w:r w:rsidR="00554FAA">
        <w:rPr>
          <w:rFonts w:ascii="Arial" w:hAnsi="Arial" w:cs="Arial"/>
          <w:color w:val="000000"/>
          <w:sz w:val="22"/>
          <w:szCs w:val="22"/>
        </w:rPr>
        <w:t>czej lub zawodowej</w:t>
      </w:r>
      <w:r w:rsidR="00441D42">
        <w:rPr>
          <w:rFonts w:ascii="Arial" w:hAnsi="Arial" w:cs="Arial"/>
          <w:color w:val="000000"/>
          <w:sz w:val="22"/>
          <w:szCs w:val="22"/>
        </w:rPr>
        <w:t xml:space="preserve">, Zamawiający </w:t>
      </w:r>
      <w:r w:rsidR="00554FAA" w:rsidRPr="0073795D">
        <w:rPr>
          <w:rFonts w:ascii="Arial" w:hAnsi="Arial" w:cs="Arial"/>
          <w:color w:val="000000"/>
          <w:sz w:val="22"/>
          <w:szCs w:val="22"/>
        </w:rPr>
        <w:t>nie wyznacza szczegółowych warunków udziału</w:t>
      </w:r>
      <w:r w:rsidR="00441D42">
        <w:rPr>
          <w:rFonts w:ascii="Arial" w:hAnsi="Arial" w:cs="Arial"/>
          <w:color w:val="000000"/>
          <w:sz w:val="22"/>
          <w:szCs w:val="22"/>
        </w:rPr>
        <w:t xml:space="preserve"> </w:t>
      </w:r>
      <w:r w:rsidR="00554FAA" w:rsidRPr="0073795D">
        <w:rPr>
          <w:rFonts w:ascii="Arial" w:hAnsi="Arial" w:cs="Arial"/>
          <w:color w:val="000000"/>
          <w:sz w:val="22"/>
          <w:szCs w:val="22"/>
        </w:rPr>
        <w:t>w postępowaniu</w:t>
      </w:r>
      <w:r w:rsidR="00554FAA">
        <w:rPr>
          <w:rFonts w:ascii="Arial" w:hAnsi="Arial" w:cs="Arial"/>
          <w:color w:val="000000"/>
          <w:sz w:val="22"/>
          <w:szCs w:val="22"/>
        </w:rPr>
        <w:t>;</w:t>
      </w:r>
      <w:r w:rsidR="00DC0D85" w:rsidRPr="00554FAA">
        <w:rPr>
          <w:rFonts w:ascii="Arial" w:hAnsi="Arial" w:cs="Arial"/>
          <w:color w:val="000000"/>
          <w:sz w:val="22"/>
          <w:szCs w:val="22"/>
        </w:rPr>
        <w:t xml:space="preserve"> </w:t>
      </w:r>
    </w:p>
    <w:p w14:paraId="328205F6" w14:textId="67680732" w:rsidR="00DC0D85" w:rsidRPr="0073795D" w:rsidRDefault="00DC0D85" w:rsidP="0073795D">
      <w:pPr>
        <w:pStyle w:val="Akapitzlist"/>
        <w:spacing w:line="360" w:lineRule="auto"/>
        <w:ind w:hanging="282"/>
        <w:rPr>
          <w:rFonts w:ascii="Arial" w:hAnsi="Arial" w:cs="Arial"/>
          <w:color w:val="000000"/>
          <w:sz w:val="22"/>
          <w:szCs w:val="22"/>
        </w:rPr>
      </w:pPr>
      <w:r w:rsidRPr="0073795D">
        <w:rPr>
          <w:rFonts w:ascii="Arial" w:hAnsi="Arial" w:cs="Arial"/>
          <w:sz w:val="22"/>
          <w:szCs w:val="22"/>
        </w:rPr>
        <w:t>3) w zakresie znajdowania się w odpowiedniej sytuacji ekonomicznej lub finansowej</w:t>
      </w:r>
      <w:r w:rsidR="00441D42">
        <w:rPr>
          <w:rFonts w:ascii="Arial" w:hAnsi="Arial" w:cs="Arial"/>
          <w:sz w:val="22"/>
          <w:szCs w:val="22"/>
        </w:rPr>
        <w:t>,</w:t>
      </w:r>
      <w:r w:rsidRPr="0073795D">
        <w:rPr>
          <w:rFonts w:ascii="Arial" w:hAnsi="Arial" w:cs="Arial"/>
          <w:sz w:val="22"/>
          <w:szCs w:val="22"/>
        </w:rPr>
        <w:t xml:space="preserve"> Zamawiający nie wyznacza szczegółowych warunków udziału w postępowaniu;</w:t>
      </w:r>
    </w:p>
    <w:p w14:paraId="412B82A9" w14:textId="5F5632C6" w:rsidR="00DC0D85" w:rsidRDefault="00DC0D85" w:rsidP="0073795D">
      <w:pPr>
        <w:pStyle w:val="Akapitzlist"/>
        <w:spacing w:line="360" w:lineRule="auto"/>
        <w:ind w:hanging="282"/>
        <w:rPr>
          <w:rFonts w:ascii="Arial" w:hAnsi="Arial" w:cs="Arial"/>
          <w:sz w:val="22"/>
          <w:szCs w:val="22"/>
        </w:rPr>
      </w:pPr>
      <w:r w:rsidRPr="0073795D">
        <w:rPr>
          <w:rFonts w:ascii="Arial" w:hAnsi="Arial" w:cs="Arial"/>
          <w:color w:val="000000"/>
          <w:sz w:val="22"/>
          <w:szCs w:val="22"/>
        </w:rPr>
        <w:t xml:space="preserve">4) w zakresie posiadanej zdolności technicznej lub zawodowej, Zamawiający uzna warunek </w:t>
      </w:r>
      <w:r w:rsidRPr="0073795D">
        <w:rPr>
          <w:rFonts w:ascii="Arial" w:hAnsi="Arial" w:cs="Arial"/>
          <w:sz w:val="22"/>
          <w:szCs w:val="22"/>
        </w:rPr>
        <w:t>za spełniony, jeżeli Wykonawca wykaże, że:</w:t>
      </w:r>
    </w:p>
    <w:p w14:paraId="40DEEA05" w14:textId="4F5DBBB5" w:rsidR="00554FAA" w:rsidRPr="00554FAA" w:rsidRDefault="00554FAA" w:rsidP="00554FAA">
      <w:pPr>
        <w:autoSpaceDE w:val="0"/>
        <w:spacing w:line="360" w:lineRule="auto"/>
        <w:ind w:left="851" w:hanging="282"/>
        <w:jc w:val="left"/>
        <w:rPr>
          <w:rFonts w:ascii="Arial" w:hAnsi="Arial" w:cs="Arial"/>
          <w:color w:val="000000"/>
          <w:sz w:val="22"/>
          <w:szCs w:val="22"/>
        </w:rPr>
      </w:pPr>
      <w:r>
        <w:rPr>
          <w:rFonts w:ascii="Arial" w:hAnsi="Arial" w:cs="Arial"/>
          <w:color w:val="000000"/>
          <w:sz w:val="22"/>
          <w:szCs w:val="22"/>
        </w:rPr>
        <w:t xml:space="preserve"> a) dysponuje </w:t>
      </w:r>
      <w:r w:rsidRPr="00554FAA">
        <w:rPr>
          <w:rFonts w:ascii="Arial" w:hAnsi="Arial" w:cs="Arial"/>
          <w:color w:val="000000"/>
          <w:sz w:val="22"/>
          <w:szCs w:val="22"/>
        </w:rPr>
        <w:t xml:space="preserve">co najmniej jedną osobą posiadającą uprawnienia budowlane </w:t>
      </w:r>
      <w:r w:rsidR="00552357">
        <w:rPr>
          <w:rFonts w:ascii="Arial" w:hAnsi="Arial" w:cs="Arial"/>
          <w:color w:val="000000"/>
          <w:sz w:val="22"/>
          <w:szCs w:val="22"/>
        </w:rPr>
        <w:t>do</w:t>
      </w:r>
      <w:r w:rsidRPr="00554FAA">
        <w:rPr>
          <w:rFonts w:ascii="Arial" w:hAnsi="Arial" w:cs="Arial"/>
          <w:color w:val="000000"/>
          <w:sz w:val="22"/>
          <w:szCs w:val="22"/>
        </w:rPr>
        <w:t xml:space="preserve"> kier</w:t>
      </w:r>
      <w:r w:rsidR="00552357">
        <w:rPr>
          <w:rFonts w:ascii="Arial" w:hAnsi="Arial" w:cs="Arial"/>
          <w:color w:val="000000"/>
          <w:sz w:val="22"/>
          <w:szCs w:val="22"/>
        </w:rPr>
        <w:t>owania</w:t>
      </w:r>
      <w:r w:rsidRPr="00554FAA">
        <w:rPr>
          <w:rFonts w:ascii="Arial" w:hAnsi="Arial" w:cs="Arial"/>
          <w:color w:val="000000"/>
          <w:sz w:val="22"/>
          <w:szCs w:val="22"/>
        </w:rPr>
        <w:t xml:space="preserve"> robotami w specjalności instalacyjnej w zakresie </w:t>
      </w:r>
      <w:r w:rsidR="00005D98">
        <w:rPr>
          <w:rFonts w:ascii="Arial" w:hAnsi="Arial" w:cs="Arial"/>
          <w:color w:val="000000"/>
          <w:sz w:val="22"/>
          <w:szCs w:val="22"/>
        </w:rPr>
        <w:t xml:space="preserve">sieci, instalacji i </w:t>
      </w:r>
      <w:r w:rsidRPr="00554FAA">
        <w:rPr>
          <w:rFonts w:ascii="Arial" w:hAnsi="Arial" w:cs="Arial"/>
          <w:color w:val="000000"/>
          <w:sz w:val="22"/>
          <w:szCs w:val="22"/>
        </w:rPr>
        <w:t>urządzeń elektrycznych i elektroenergetycznych i co najmniej 2-letnie doświadczenie w zakresie kierowania robotami budowlanymi dla urządzeń elektrycznego ogrzewania rozjazdów;</w:t>
      </w:r>
    </w:p>
    <w:p w14:paraId="08E6C544" w14:textId="0B2DC61D" w:rsidR="00554FAA" w:rsidRPr="00554FAA" w:rsidRDefault="00554FAA" w:rsidP="00554FAA">
      <w:pPr>
        <w:autoSpaceDE w:val="0"/>
        <w:spacing w:line="360" w:lineRule="auto"/>
        <w:ind w:left="993" w:hanging="567"/>
        <w:jc w:val="left"/>
        <w:rPr>
          <w:rFonts w:ascii="Arial" w:hAnsi="Arial" w:cs="Arial"/>
          <w:color w:val="000000"/>
          <w:sz w:val="22"/>
          <w:szCs w:val="22"/>
        </w:rPr>
      </w:pPr>
      <w:r>
        <w:rPr>
          <w:rFonts w:ascii="Arial" w:hAnsi="Arial" w:cs="Arial"/>
          <w:color w:val="000000"/>
          <w:sz w:val="22"/>
          <w:szCs w:val="22"/>
        </w:rPr>
        <w:t xml:space="preserve">   </w:t>
      </w:r>
      <w:r w:rsidRPr="00554FAA">
        <w:rPr>
          <w:rFonts w:ascii="Arial" w:hAnsi="Arial" w:cs="Arial"/>
          <w:color w:val="000000"/>
          <w:sz w:val="22"/>
          <w:szCs w:val="22"/>
        </w:rPr>
        <w:t xml:space="preserve">b) dysponuje </w:t>
      </w:r>
      <w:r w:rsidR="00905229">
        <w:rPr>
          <w:rFonts w:ascii="Arial" w:hAnsi="Arial" w:cs="Arial"/>
          <w:color w:val="000000"/>
          <w:sz w:val="22"/>
          <w:szCs w:val="22"/>
        </w:rPr>
        <w:t>co najmniej dwoma osobami</w:t>
      </w:r>
      <w:r w:rsidRPr="00554FAA">
        <w:rPr>
          <w:rFonts w:ascii="Arial" w:hAnsi="Arial" w:cs="Arial"/>
          <w:color w:val="000000"/>
          <w:sz w:val="22"/>
          <w:szCs w:val="22"/>
        </w:rPr>
        <w:t xml:space="preserve"> posiadającymi uprawnienia SEP D i E do 1kV; </w:t>
      </w:r>
    </w:p>
    <w:p w14:paraId="3D40747F" w14:textId="3AF64DD7" w:rsidR="00DC0D85" w:rsidRPr="00554FAA" w:rsidRDefault="00554FAA" w:rsidP="00554FAA">
      <w:pPr>
        <w:spacing w:line="360" w:lineRule="auto"/>
        <w:ind w:left="993" w:hanging="993"/>
        <w:rPr>
          <w:rFonts w:ascii="Arial" w:hAnsi="Arial" w:cs="Arial"/>
          <w:sz w:val="22"/>
          <w:szCs w:val="22"/>
        </w:rPr>
      </w:pPr>
      <w:r>
        <w:rPr>
          <w:rFonts w:ascii="Arial" w:hAnsi="Arial" w:cs="Arial"/>
          <w:sz w:val="22"/>
          <w:szCs w:val="22"/>
        </w:rPr>
        <w:t xml:space="preserve">       c) </w:t>
      </w:r>
      <w:r w:rsidR="00441D42" w:rsidRPr="008B0D4B">
        <w:rPr>
          <w:rFonts w:ascii="Arial" w:hAnsi="Arial" w:cs="Arial"/>
          <w:sz w:val="22"/>
          <w:szCs w:val="22"/>
        </w:rPr>
        <w:t xml:space="preserve">w okresie ostatnich 3 lat przed upływem terminu składania ofert, a jeżeli okres prowadzenia działalności jest krótszy – w tym okresie, wykonał należycie, a w przypadku świadczeń okresowych lub ciągłych również wykonuje, </w:t>
      </w:r>
      <w:r w:rsidR="00441D42">
        <w:rPr>
          <w:rFonts w:ascii="Arial" w:hAnsi="Arial" w:cs="Arial"/>
          <w:sz w:val="22"/>
          <w:szCs w:val="22"/>
        </w:rPr>
        <w:t xml:space="preserve">co </w:t>
      </w:r>
      <w:r w:rsidR="0084098A" w:rsidRPr="00554FAA">
        <w:rPr>
          <w:rFonts w:ascii="Arial" w:hAnsi="Arial" w:cs="Arial"/>
          <w:sz w:val="22"/>
          <w:szCs w:val="22"/>
        </w:rPr>
        <w:t>najmniej 2</w:t>
      </w:r>
      <w:r w:rsidR="00553BFD">
        <w:rPr>
          <w:rFonts w:ascii="Arial" w:hAnsi="Arial" w:cs="Arial"/>
          <w:sz w:val="22"/>
          <w:szCs w:val="22"/>
        </w:rPr>
        <w:t xml:space="preserve"> usługi o minimalnej </w:t>
      </w:r>
      <w:r w:rsidR="00553BFD" w:rsidRPr="00671E04">
        <w:rPr>
          <w:rFonts w:ascii="Arial" w:hAnsi="Arial" w:cs="Arial"/>
          <w:sz w:val="22"/>
          <w:szCs w:val="22"/>
        </w:rPr>
        <w:t xml:space="preserve">wartości </w:t>
      </w:r>
      <w:r w:rsidR="00F932C4">
        <w:rPr>
          <w:rFonts w:ascii="Arial" w:hAnsi="Arial" w:cs="Arial"/>
          <w:sz w:val="22"/>
          <w:szCs w:val="22"/>
        </w:rPr>
        <w:t>110</w:t>
      </w:r>
      <w:r w:rsidR="00441D42">
        <w:rPr>
          <w:rFonts w:ascii="Arial" w:hAnsi="Arial" w:cs="Arial"/>
          <w:sz w:val="22"/>
          <w:szCs w:val="22"/>
        </w:rPr>
        <w:t> </w:t>
      </w:r>
      <w:r w:rsidR="00F932C4">
        <w:rPr>
          <w:rFonts w:ascii="Arial" w:hAnsi="Arial" w:cs="Arial"/>
          <w:sz w:val="22"/>
          <w:szCs w:val="22"/>
        </w:rPr>
        <w:t>000</w:t>
      </w:r>
      <w:r w:rsidR="00441D42">
        <w:rPr>
          <w:rFonts w:ascii="Arial" w:hAnsi="Arial" w:cs="Arial"/>
          <w:sz w:val="22"/>
          <w:szCs w:val="22"/>
        </w:rPr>
        <w:t>,00</w:t>
      </w:r>
      <w:r w:rsidR="0084098A" w:rsidRPr="00554FAA">
        <w:rPr>
          <w:rFonts w:ascii="Arial" w:hAnsi="Arial" w:cs="Arial"/>
          <w:sz w:val="22"/>
          <w:szCs w:val="22"/>
        </w:rPr>
        <w:t xml:space="preserve"> zł netto każda w zakresie dostaw i wymiany skrzyń EOR; </w:t>
      </w:r>
    </w:p>
    <w:p w14:paraId="35653E00" w14:textId="390AB1C1" w:rsidR="00DC0D85" w:rsidRPr="00554FAA" w:rsidRDefault="00554FAA" w:rsidP="00554FAA">
      <w:pPr>
        <w:spacing w:line="360" w:lineRule="auto"/>
        <w:ind w:left="993" w:hanging="993"/>
        <w:rPr>
          <w:rFonts w:ascii="Arial" w:hAnsi="Arial" w:cs="Arial"/>
          <w:sz w:val="22"/>
          <w:szCs w:val="22"/>
        </w:rPr>
      </w:pPr>
      <w:r>
        <w:rPr>
          <w:rFonts w:ascii="Arial" w:hAnsi="Arial" w:cs="Arial"/>
          <w:color w:val="000000"/>
          <w:sz w:val="22"/>
          <w:szCs w:val="22"/>
        </w:rPr>
        <w:t xml:space="preserve">       d) </w:t>
      </w:r>
      <w:r w:rsidR="00DC0D85" w:rsidRPr="00554FAA">
        <w:rPr>
          <w:rFonts w:ascii="Arial" w:hAnsi="Arial" w:cs="Arial"/>
          <w:color w:val="000000"/>
          <w:sz w:val="22"/>
          <w:szCs w:val="22"/>
        </w:rPr>
        <w:t>zastosuje osprzęt, który zapewni prawidłowe wykonanie</w:t>
      </w:r>
      <w:r w:rsidR="00441D42">
        <w:rPr>
          <w:rFonts w:ascii="Arial" w:hAnsi="Arial" w:cs="Arial"/>
          <w:color w:val="000000"/>
          <w:sz w:val="22"/>
          <w:szCs w:val="22"/>
        </w:rPr>
        <w:t xml:space="preserve"> </w:t>
      </w:r>
      <w:r w:rsidR="00DC0D85" w:rsidRPr="00554FAA">
        <w:rPr>
          <w:rFonts w:ascii="Arial" w:hAnsi="Arial" w:cs="Arial"/>
          <w:color w:val="000000"/>
          <w:sz w:val="22"/>
          <w:szCs w:val="22"/>
        </w:rPr>
        <w:t>Zamówienia.</w:t>
      </w:r>
    </w:p>
    <w:p w14:paraId="2014DF0E" w14:textId="421AC306" w:rsidR="00FE12E3" w:rsidRPr="0073795D" w:rsidRDefault="00FE12E3" w:rsidP="0073795D">
      <w:pPr>
        <w:numPr>
          <w:ilvl w:val="0"/>
          <w:numId w:val="4"/>
        </w:numPr>
        <w:tabs>
          <w:tab w:val="left" w:pos="284"/>
        </w:tabs>
        <w:spacing w:line="360" w:lineRule="auto"/>
        <w:ind w:left="284" w:hanging="284"/>
        <w:jc w:val="left"/>
        <w:rPr>
          <w:rFonts w:ascii="Arial" w:hAnsi="Arial" w:cs="Arial"/>
          <w:sz w:val="22"/>
          <w:szCs w:val="22"/>
        </w:rPr>
      </w:pPr>
      <w:r w:rsidRPr="0073795D">
        <w:rPr>
          <w:rFonts w:ascii="Arial" w:hAnsi="Arial" w:cs="Arial"/>
          <w:sz w:val="22"/>
          <w:szCs w:val="22"/>
        </w:rPr>
        <w:t xml:space="preserve">Ocena spełniania wskazanych wyżej warunków udziału w </w:t>
      </w:r>
      <w:r w:rsidR="00441D42">
        <w:rPr>
          <w:rFonts w:ascii="Arial" w:hAnsi="Arial" w:cs="Arial"/>
          <w:sz w:val="22"/>
          <w:szCs w:val="22"/>
        </w:rPr>
        <w:t>P</w:t>
      </w:r>
      <w:r w:rsidRPr="0073795D">
        <w:rPr>
          <w:rFonts w:ascii="Arial" w:hAnsi="Arial" w:cs="Arial"/>
          <w:sz w:val="22"/>
          <w:szCs w:val="22"/>
        </w:rPr>
        <w:t xml:space="preserve">ostępowaniu </w:t>
      </w:r>
      <w:r w:rsidR="000C2966" w:rsidRPr="0073795D">
        <w:rPr>
          <w:rFonts w:ascii="Arial" w:hAnsi="Arial" w:cs="Arial"/>
          <w:sz w:val="22"/>
          <w:szCs w:val="22"/>
        </w:rPr>
        <w:t xml:space="preserve">zakupowym </w:t>
      </w:r>
      <w:r w:rsidRPr="0073795D">
        <w:rPr>
          <w:rFonts w:ascii="Arial" w:hAnsi="Arial" w:cs="Arial"/>
          <w:sz w:val="22"/>
          <w:szCs w:val="22"/>
        </w:rPr>
        <w:t xml:space="preserve">będzie dokonana w oparciu o wymagane oświadczenia i dokumenty, wymienione </w:t>
      </w:r>
      <w:r w:rsidR="00D55BC3" w:rsidRPr="0073795D">
        <w:rPr>
          <w:rFonts w:ascii="Arial" w:hAnsi="Arial" w:cs="Arial"/>
          <w:sz w:val="22"/>
          <w:szCs w:val="22"/>
        </w:rPr>
        <w:t xml:space="preserve">       </w:t>
      </w:r>
      <w:r w:rsidRPr="0073795D">
        <w:rPr>
          <w:rFonts w:ascii="Arial" w:hAnsi="Arial" w:cs="Arial"/>
          <w:sz w:val="22"/>
          <w:szCs w:val="22"/>
        </w:rPr>
        <w:t xml:space="preserve">w </w:t>
      </w:r>
      <w:r w:rsidR="000C4530" w:rsidRPr="0073795D">
        <w:rPr>
          <w:rFonts w:ascii="Arial" w:hAnsi="Arial" w:cs="Arial"/>
          <w:sz w:val="22"/>
          <w:szCs w:val="22"/>
        </w:rPr>
        <w:t xml:space="preserve">ust. </w:t>
      </w:r>
      <w:r w:rsidR="00FC2A47" w:rsidRPr="0073795D">
        <w:rPr>
          <w:rFonts w:ascii="Arial" w:hAnsi="Arial" w:cs="Arial"/>
          <w:sz w:val="22"/>
          <w:szCs w:val="22"/>
        </w:rPr>
        <w:t>4</w:t>
      </w:r>
      <w:r w:rsidR="00C0022F" w:rsidRPr="0073795D">
        <w:rPr>
          <w:rFonts w:ascii="Arial" w:hAnsi="Arial" w:cs="Arial"/>
          <w:sz w:val="22"/>
          <w:szCs w:val="22"/>
        </w:rPr>
        <w:t> </w:t>
      </w:r>
      <w:r w:rsidRPr="0073795D">
        <w:rPr>
          <w:rFonts w:ascii="Arial" w:hAnsi="Arial" w:cs="Arial"/>
          <w:sz w:val="22"/>
          <w:szCs w:val="22"/>
        </w:rPr>
        <w:t>metodą spełnia (1) – nie spełnia (0).</w:t>
      </w:r>
    </w:p>
    <w:p w14:paraId="7B9C1E73" w14:textId="1E4EA4BA" w:rsidR="009A76F9" w:rsidRPr="0073795D" w:rsidRDefault="00375440" w:rsidP="0073795D">
      <w:pPr>
        <w:numPr>
          <w:ilvl w:val="0"/>
          <w:numId w:val="4"/>
        </w:numPr>
        <w:tabs>
          <w:tab w:val="num" w:pos="284"/>
        </w:tabs>
        <w:spacing w:line="360" w:lineRule="auto"/>
        <w:ind w:left="284" w:hanging="284"/>
        <w:jc w:val="left"/>
        <w:rPr>
          <w:rFonts w:ascii="Arial" w:hAnsi="Arial" w:cs="Arial"/>
          <w:sz w:val="22"/>
          <w:szCs w:val="22"/>
        </w:rPr>
      </w:pPr>
      <w:r w:rsidRPr="0073795D">
        <w:rPr>
          <w:rFonts w:ascii="Arial" w:hAnsi="Arial" w:cs="Arial"/>
          <w:sz w:val="22"/>
          <w:szCs w:val="22"/>
        </w:rPr>
        <w:t>Na potwierdzenie</w:t>
      </w:r>
      <w:r w:rsidR="004D3595">
        <w:rPr>
          <w:rFonts w:ascii="Arial" w:hAnsi="Arial" w:cs="Arial"/>
          <w:sz w:val="22"/>
          <w:szCs w:val="22"/>
        </w:rPr>
        <w:t xml:space="preserve"> spełniania warunków udziału w P</w:t>
      </w:r>
      <w:r w:rsidRPr="0073795D">
        <w:rPr>
          <w:rFonts w:ascii="Arial" w:hAnsi="Arial" w:cs="Arial"/>
          <w:sz w:val="22"/>
          <w:szCs w:val="22"/>
        </w:rPr>
        <w:t>ostępowaniu</w:t>
      </w:r>
      <w:r w:rsidR="000C2966" w:rsidRPr="0073795D">
        <w:rPr>
          <w:rFonts w:ascii="Arial" w:hAnsi="Arial" w:cs="Arial"/>
          <w:sz w:val="22"/>
          <w:szCs w:val="22"/>
        </w:rPr>
        <w:t xml:space="preserve"> zakupowym</w:t>
      </w:r>
      <w:r w:rsidRPr="0073795D">
        <w:rPr>
          <w:rFonts w:ascii="Arial" w:hAnsi="Arial" w:cs="Arial"/>
          <w:sz w:val="22"/>
          <w:szCs w:val="22"/>
        </w:rPr>
        <w:t xml:space="preserve">, </w:t>
      </w:r>
      <w:r w:rsidR="0063464B" w:rsidRPr="0073795D">
        <w:rPr>
          <w:rFonts w:ascii="Arial" w:hAnsi="Arial" w:cs="Arial"/>
          <w:sz w:val="22"/>
          <w:szCs w:val="22"/>
        </w:rPr>
        <w:t>W</w:t>
      </w:r>
      <w:r w:rsidRPr="0073795D">
        <w:rPr>
          <w:rFonts w:ascii="Arial" w:hAnsi="Arial" w:cs="Arial"/>
          <w:sz w:val="22"/>
          <w:szCs w:val="22"/>
        </w:rPr>
        <w:t>ykonawc</w:t>
      </w:r>
      <w:r w:rsidR="00FE12E3" w:rsidRPr="0073795D">
        <w:rPr>
          <w:rFonts w:ascii="Arial" w:hAnsi="Arial" w:cs="Arial"/>
          <w:sz w:val="22"/>
          <w:szCs w:val="22"/>
        </w:rPr>
        <w:t>y</w:t>
      </w:r>
      <w:r w:rsidRPr="0073795D">
        <w:rPr>
          <w:rFonts w:ascii="Arial" w:hAnsi="Arial" w:cs="Arial"/>
          <w:sz w:val="22"/>
          <w:szCs w:val="22"/>
        </w:rPr>
        <w:t xml:space="preserve"> </w:t>
      </w:r>
      <w:r w:rsidR="00FE12E3" w:rsidRPr="0073795D">
        <w:rPr>
          <w:rFonts w:ascii="Arial" w:hAnsi="Arial" w:cs="Arial"/>
          <w:sz w:val="22"/>
          <w:szCs w:val="22"/>
        </w:rPr>
        <w:t>z</w:t>
      </w:r>
      <w:r w:rsidRPr="0073795D">
        <w:rPr>
          <w:rFonts w:ascii="Arial" w:hAnsi="Arial" w:cs="Arial"/>
          <w:sz w:val="22"/>
          <w:szCs w:val="22"/>
        </w:rPr>
        <w:t>obowiązan</w:t>
      </w:r>
      <w:r w:rsidR="00FE12E3" w:rsidRPr="0073795D">
        <w:rPr>
          <w:rFonts w:ascii="Arial" w:hAnsi="Arial" w:cs="Arial"/>
          <w:sz w:val="22"/>
          <w:szCs w:val="22"/>
        </w:rPr>
        <w:t>i</w:t>
      </w:r>
      <w:r w:rsidRPr="0073795D">
        <w:rPr>
          <w:rFonts w:ascii="Arial" w:hAnsi="Arial" w:cs="Arial"/>
          <w:sz w:val="22"/>
          <w:szCs w:val="22"/>
        </w:rPr>
        <w:t xml:space="preserve"> </w:t>
      </w:r>
      <w:r w:rsidR="00FE12E3" w:rsidRPr="0073795D">
        <w:rPr>
          <w:rFonts w:ascii="Arial" w:hAnsi="Arial" w:cs="Arial"/>
          <w:sz w:val="22"/>
          <w:szCs w:val="22"/>
        </w:rPr>
        <w:t>są</w:t>
      </w:r>
      <w:r w:rsidR="00873E90" w:rsidRPr="0073795D">
        <w:rPr>
          <w:rFonts w:ascii="Arial" w:hAnsi="Arial" w:cs="Arial"/>
          <w:sz w:val="22"/>
          <w:szCs w:val="22"/>
        </w:rPr>
        <w:t xml:space="preserve"> </w:t>
      </w:r>
      <w:r w:rsidR="00B570A0" w:rsidRPr="0073795D">
        <w:rPr>
          <w:rFonts w:ascii="Arial" w:hAnsi="Arial" w:cs="Arial"/>
          <w:sz w:val="22"/>
          <w:szCs w:val="22"/>
        </w:rPr>
        <w:t xml:space="preserve">złożyć </w:t>
      </w:r>
      <w:r w:rsidR="00D71C98">
        <w:rPr>
          <w:rFonts w:ascii="Arial" w:hAnsi="Arial" w:cs="Arial"/>
          <w:sz w:val="22"/>
          <w:szCs w:val="22"/>
        </w:rPr>
        <w:t>wraz z ofertą</w:t>
      </w:r>
      <w:r w:rsidR="00163704">
        <w:rPr>
          <w:rFonts w:ascii="Arial" w:hAnsi="Arial" w:cs="Arial"/>
          <w:sz w:val="22"/>
          <w:szCs w:val="22"/>
        </w:rPr>
        <w:t xml:space="preserve"> następujące dokumenty</w:t>
      </w:r>
      <w:r w:rsidRPr="0073795D">
        <w:rPr>
          <w:rFonts w:ascii="Arial" w:hAnsi="Arial" w:cs="Arial"/>
          <w:sz w:val="22"/>
          <w:szCs w:val="22"/>
        </w:rPr>
        <w:t>:</w:t>
      </w:r>
    </w:p>
    <w:p w14:paraId="2D5D1884" w14:textId="77777777" w:rsidR="0074330D" w:rsidRDefault="00DC0D85" w:rsidP="00441D42">
      <w:pPr>
        <w:pStyle w:val="Akapitzlist"/>
        <w:numPr>
          <w:ilvl w:val="1"/>
          <w:numId w:val="4"/>
        </w:numPr>
        <w:spacing w:line="360" w:lineRule="auto"/>
        <w:ind w:left="709" w:hanging="425"/>
        <w:rPr>
          <w:rFonts w:ascii="Arial" w:hAnsi="Arial" w:cs="Arial"/>
          <w:sz w:val="22"/>
          <w:szCs w:val="22"/>
        </w:rPr>
      </w:pPr>
      <w:r w:rsidRPr="0073795D">
        <w:rPr>
          <w:rFonts w:ascii="Arial" w:hAnsi="Arial" w:cs="Arial"/>
          <w:sz w:val="22"/>
          <w:szCs w:val="22"/>
        </w:rPr>
        <w:t>na potwierdzenie spełniania warunku okreś</w:t>
      </w:r>
      <w:r w:rsidR="00554FAA">
        <w:rPr>
          <w:rFonts w:ascii="Arial" w:hAnsi="Arial" w:cs="Arial"/>
          <w:sz w:val="22"/>
          <w:szCs w:val="22"/>
        </w:rPr>
        <w:t>lonego w</w:t>
      </w:r>
      <w:r w:rsidR="00441D42">
        <w:rPr>
          <w:rFonts w:ascii="Arial" w:hAnsi="Arial" w:cs="Arial"/>
          <w:sz w:val="22"/>
          <w:szCs w:val="22"/>
        </w:rPr>
        <w:t xml:space="preserve"> </w:t>
      </w:r>
      <w:r w:rsidR="00F164BF" w:rsidRPr="00441D42">
        <w:rPr>
          <w:rFonts w:ascii="Arial" w:hAnsi="Arial" w:cs="Arial"/>
          <w:sz w:val="22"/>
          <w:szCs w:val="22"/>
        </w:rPr>
        <w:t xml:space="preserve">rozdz. III ust. 2 pkt 4 lit. a) SWZ: </w:t>
      </w:r>
    </w:p>
    <w:p w14:paraId="78996D1E" w14:textId="265E5B13" w:rsidR="0074330D" w:rsidRDefault="0074330D" w:rsidP="0074330D">
      <w:pPr>
        <w:pStyle w:val="Akapitzlist"/>
        <w:spacing w:line="360" w:lineRule="auto"/>
        <w:ind w:left="709"/>
        <w:rPr>
          <w:rFonts w:ascii="Arial" w:hAnsi="Arial" w:cs="Arial"/>
          <w:sz w:val="22"/>
          <w:szCs w:val="22"/>
        </w:rPr>
      </w:pPr>
      <w:r w:rsidRPr="0074330D">
        <w:rPr>
          <w:rFonts w:ascii="Arial" w:hAnsi="Arial" w:cs="Arial"/>
          <w:sz w:val="22"/>
          <w:szCs w:val="22"/>
        </w:rPr>
        <w:t xml:space="preserve">wykaz osób, skierowanych przez Wykonawcę do realizacji Zamówienia wraz z informacjami na temat ich uprawnień budowlanych i doświadczenia, a także zakresu wykonywanych przez nie czynności wraz z kserokopią tych uprawnień oraz aktualnym zaświadczeniem o przynależności do Izby Inżynierów Budownictwa (wzór wykazu stanowi Załącznik nr </w:t>
      </w:r>
      <w:r w:rsidR="00E54D7A">
        <w:rPr>
          <w:rFonts w:ascii="Arial" w:hAnsi="Arial" w:cs="Arial"/>
          <w:sz w:val="22"/>
          <w:szCs w:val="22"/>
        </w:rPr>
        <w:t>7</w:t>
      </w:r>
      <w:r w:rsidRPr="0074330D">
        <w:rPr>
          <w:rFonts w:ascii="Arial" w:hAnsi="Arial" w:cs="Arial"/>
          <w:sz w:val="22"/>
          <w:szCs w:val="22"/>
        </w:rPr>
        <w:t xml:space="preserve"> do SWZ);</w:t>
      </w:r>
    </w:p>
    <w:p w14:paraId="36F79E84" w14:textId="7A3DA733" w:rsidR="00554FAA" w:rsidRPr="004945CE" w:rsidRDefault="00DC0D85" w:rsidP="004945CE">
      <w:pPr>
        <w:pStyle w:val="Akapitzlist"/>
        <w:spacing w:line="360" w:lineRule="auto"/>
        <w:ind w:left="709" w:hanging="425"/>
        <w:rPr>
          <w:rFonts w:ascii="Arial" w:hAnsi="Arial" w:cs="Arial"/>
          <w:color w:val="000000"/>
          <w:sz w:val="22"/>
          <w:szCs w:val="22"/>
        </w:rPr>
      </w:pPr>
      <w:r w:rsidRPr="0073795D">
        <w:rPr>
          <w:rFonts w:ascii="Arial" w:hAnsi="Arial" w:cs="Arial"/>
          <w:color w:val="000000"/>
          <w:sz w:val="22"/>
          <w:szCs w:val="22"/>
        </w:rPr>
        <w:lastRenderedPageBreak/>
        <w:t xml:space="preserve">  b) </w:t>
      </w:r>
      <w:r w:rsidR="0074330D" w:rsidRPr="0073795D">
        <w:rPr>
          <w:rFonts w:ascii="Arial" w:hAnsi="Arial" w:cs="Arial"/>
          <w:sz w:val="22"/>
          <w:szCs w:val="22"/>
        </w:rPr>
        <w:t>na potwierdzenie spełniania warunku okreś</w:t>
      </w:r>
      <w:r w:rsidR="0074330D">
        <w:rPr>
          <w:rFonts w:ascii="Arial" w:hAnsi="Arial" w:cs="Arial"/>
          <w:sz w:val="22"/>
          <w:szCs w:val="22"/>
        </w:rPr>
        <w:t xml:space="preserve">lonego w </w:t>
      </w:r>
      <w:r w:rsidR="0074330D" w:rsidRPr="00441D42">
        <w:rPr>
          <w:rFonts w:ascii="Arial" w:hAnsi="Arial" w:cs="Arial"/>
          <w:sz w:val="22"/>
          <w:szCs w:val="22"/>
        </w:rPr>
        <w:t xml:space="preserve">rozdz. </w:t>
      </w:r>
      <w:r w:rsidR="00F164BF">
        <w:rPr>
          <w:rFonts w:ascii="Arial" w:hAnsi="Arial" w:cs="Arial"/>
          <w:color w:val="000000"/>
          <w:sz w:val="22"/>
          <w:szCs w:val="22"/>
        </w:rPr>
        <w:t xml:space="preserve">III ust. 2 pkt 4 lit. b) SWZ: </w:t>
      </w:r>
      <w:r w:rsidR="0074330D" w:rsidRPr="00EA126C">
        <w:rPr>
          <w:rFonts w:ascii="Arial" w:hAnsi="Arial" w:cs="Arial"/>
          <w:sz w:val="22"/>
          <w:szCs w:val="22"/>
        </w:rPr>
        <w:t>kserokopi</w:t>
      </w:r>
      <w:r w:rsidR="0074330D">
        <w:rPr>
          <w:rFonts w:ascii="Arial" w:hAnsi="Arial" w:cs="Arial"/>
          <w:sz w:val="22"/>
          <w:szCs w:val="22"/>
        </w:rPr>
        <w:t>a</w:t>
      </w:r>
      <w:r w:rsidR="0074330D" w:rsidRPr="00EA126C">
        <w:rPr>
          <w:rFonts w:ascii="Arial" w:hAnsi="Arial" w:cs="Arial"/>
          <w:sz w:val="22"/>
          <w:szCs w:val="22"/>
        </w:rPr>
        <w:t xml:space="preserve"> Świadectw Kwalifikacyjnych</w:t>
      </w:r>
      <w:r w:rsidR="0074330D" w:rsidRPr="0073795D">
        <w:rPr>
          <w:rFonts w:ascii="Arial" w:hAnsi="Arial" w:cs="Arial"/>
          <w:color w:val="000000"/>
          <w:sz w:val="22"/>
          <w:szCs w:val="22"/>
        </w:rPr>
        <w:t xml:space="preserve"> </w:t>
      </w:r>
      <w:r w:rsidRPr="0073795D">
        <w:rPr>
          <w:rFonts w:ascii="Arial" w:hAnsi="Arial" w:cs="Arial"/>
          <w:color w:val="000000"/>
          <w:sz w:val="22"/>
          <w:szCs w:val="22"/>
        </w:rPr>
        <w:t>SEP D i E do 1</w:t>
      </w:r>
      <w:r w:rsidR="00EC561C" w:rsidRPr="0073795D">
        <w:rPr>
          <w:rFonts w:ascii="Arial" w:hAnsi="Arial" w:cs="Arial"/>
          <w:color w:val="000000"/>
          <w:sz w:val="22"/>
          <w:szCs w:val="22"/>
        </w:rPr>
        <w:t xml:space="preserve"> </w:t>
      </w:r>
      <w:proofErr w:type="spellStart"/>
      <w:r w:rsidR="00EC561C" w:rsidRPr="0073795D">
        <w:rPr>
          <w:rFonts w:ascii="Arial" w:hAnsi="Arial" w:cs="Arial"/>
          <w:color w:val="000000"/>
          <w:sz w:val="22"/>
          <w:szCs w:val="22"/>
        </w:rPr>
        <w:t>kV</w:t>
      </w:r>
      <w:proofErr w:type="spellEnd"/>
      <w:r w:rsidRPr="0073795D">
        <w:rPr>
          <w:rFonts w:ascii="Arial" w:hAnsi="Arial" w:cs="Arial"/>
          <w:color w:val="000000"/>
          <w:sz w:val="22"/>
          <w:szCs w:val="22"/>
        </w:rPr>
        <w:t xml:space="preserve"> </w:t>
      </w:r>
    </w:p>
    <w:p w14:paraId="10FF7035" w14:textId="726AE93F" w:rsidR="0074330D" w:rsidRDefault="00F164BF" w:rsidP="0074330D">
      <w:pPr>
        <w:tabs>
          <w:tab w:val="num" w:pos="2793"/>
        </w:tabs>
        <w:spacing w:line="360" w:lineRule="auto"/>
        <w:ind w:left="709" w:hanging="709"/>
        <w:rPr>
          <w:rFonts w:ascii="Arial" w:hAnsi="Arial" w:cs="Arial"/>
          <w:sz w:val="22"/>
          <w:szCs w:val="22"/>
        </w:rPr>
      </w:pPr>
      <w:r>
        <w:rPr>
          <w:rFonts w:ascii="Arial" w:hAnsi="Arial" w:cs="Arial"/>
          <w:sz w:val="22"/>
          <w:szCs w:val="22"/>
        </w:rPr>
        <w:t xml:space="preserve">    </w:t>
      </w:r>
      <w:r w:rsidR="004945CE">
        <w:rPr>
          <w:rFonts w:ascii="Arial" w:hAnsi="Arial" w:cs="Arial"/>
          <w:sz w:val="22"/>
          <w:szCs w:val="22"/>
        </w:rPr>
        <w:t>c</w:t>
      </w:r>
      <w:r w:rsidR="00554FAA">
        <w:rPr>
          <w:rFonts w:ascii="Arial" w:hAnsi="Arial" w:cs="Arial"/>
          <w:sz w:val="22"/>
          <w:szCs w:val="22"/>
        </w:rPr>
        <w:t xml:space="preserve">) </w:t>
      </w:r>
      <w:r w:rsidR="0074330D" w:rsidRPr="0073795D">
        <w:rPr>
          <w:rFonts w:ascii="Arial" w:hAnsi="Arial" w:cs="Arial"/>
          <w:sz w:val="22"/>
          <w:szCs w:val="22"/>
        </w:rPr>
        <w:t>na potwierdzenie spełniania warunku okreś</w:t>
      </w:r>
      <w:r w:rsidR="0074330D">
        <w:rPr>
          <w:rFonts w:ascii="Arial" w:hAnsi="Arial" w:cs="Arial"/>
          <w:sz w:val="22"/>
          <w:szCs w:val="22"/>
        </w:rPr>
        <w:t xml:space="preserve">lonego w </w:t>
      </w:r>
      <w:r w:rsidR="0074330D" w:rsidRPr="00441D42">
        <w:rPr>
          <w:rFonts w:ascii="Arial" w:hAnsi="Arial" w:cs="Arial"/>
          <w:sz w:val="22"/>
          <w:szCs w:val="22"/>
        </w:rPr>
        <w:t xml:space="preserve">rozdz. </w:t>
      </w:r>
      <w:r w:rsidR="004945CE">
        <w:rPr>
          <w:rFonts w:ascii="Arial" w:hAnsi="Arial" w:cs="Arial"/>
          <w:sz w:val="22"/>
          <w:szCs w:val="22"/>
        </w:rPr>
        <w:t>III ust. 2 pkt 4 lit. c) SWZ</w:t>
      </w:r>
      <w:r w:rsidR="0074330D">
        <w:rPr>
          <w:rFonts w:ascii="Arial" w:hAnsi="Arial" w:cs="Arial"/>
          <w:sz w:val="22"/>
          <w:szCs w:val="22"/>
        </w:rPr>
        <w:t>:</w:t>
      </w:r>
      <w:r w:rsidR="004945CE">
        <w:rPr>
          <w:rFonts w:ascii="Arial" w:hAnsi="Arial" w:cs="Arial"/>
          <w:sz w:val="22"/>
          <w:szCs w:val="22"/>
        </w:rPr>
        <w:t xml:space="preserve"> </w:t>
      </w:r>
      <w:r w:rsidR="0074330D" w:rsidRPr="008B0D4B">
        <w:rPr>
          <w:rFonts w:ascii="Arial" w:hAnsi="Arial" w:cs="Arial"/>
          <w:bCs/>
          <w:sz w:val="22"/>
          <w:szCs w:val="22"/>
        </w:rPr>
        <w:t xml:space="preserve">wykaz co najmniej </w:t>
      </w:r>
      <w:r w:rsidR="0074330D">
        <w:rPr>
          <w:rFonts w:ascii="Arial" w:hAnsi="Arial" w:cs="Arial"/>
          <w:bCs/>
          <w:sz w:val="22"/>
          <w:szCs w:val="22"/>
        </w:rPr>
        <w:t>2</w:t>
      </w:r>
      <w:r w:rsidR="0074330D" w:rsidRPr="008B0D4B">
        <w:rPr>
          <w:rFonts w:ascii="Arial" w:hAnsi="Arial" w:cs="Arial"/>
          <w:bCs/>
          <w:sz w:val="22"/>
          <w:szCs w:val="22"/>
        </w:rPr>
        <w:t xml:space="preserve"> usług </w:t>
      </w:r>
      <w:r w:rsidR="0074330D">
        <w:rPr>
          <w:rFonts w:ascii="Arial" w:hAnsi="Arial" w:cs="Arial"/>
          <w:sz w:val="22"/>
          <w:szCs w:val="22"/>
        </w:rPr>
        <w:t>o wartości minimum</w:t>
      </w:r>
      <w:r w:rsidR="0074330D" w:rsidRPr="00554FAA">
        <w:rPr>
          <w:rFonts w:ascii="Arial" w:hAnsi="Arial" w:cs="Arial"/>
          <w:sz w:val="22"/>
          <w:szCs w:val="22"/>
        </w:rPr>
        <w:t xml:space="preserve"> </w:t>
      </w:r>
      <w:r w:rsidR="0074330D">
        <w:rPr>
          <w:rFonts w:ascii="Arial" w:hAnsi="Arial" w:cs="Arial"/>
          <w:sz w:val="22"/>
          <w:szCs w:val="22"/>
        </w:rPr>
        <w:t>110</w:t>
      </w:r>
      <w:r w:rsidR="0074330D" w:rsidRPr="00671E04">
        <w:rPr>
          <w:rFonts w:ascii="Arial" w:hAnsi="Arial" w:cs="Arial"/>
          <w:sz w:val="22"/>
          <w:szCs w:val="22"/>
        </w:rPr>
        <w:t> 000,00</w:t>
      </w:r>
      <w:r w:rsidR="0074330D" w:rsidRPr="00554FAA">
        <w:rPr>
          <w:rFonts w:ascii="Arial" w:hAnsi="Arial" w:cs="Arial"/>
          <w:sz w:val="22"/>
          <w:szCs w:val="22"/>
        </w:rPr>
        <w:t xml:space="preserve"> zł netto każda</w:t>
      </w:r>
      <w:r w:rsidR="0074330D" w:rsidRPr="008B0D4B">
        <w:rPr>
          <w:rFonts w:ascii="Arial" w:hAnsi="Arial" w:cs="Arial"/>
          <w:bCs/>
          <w:sz w:val="22"/>
          <w:szCs w:val="22"/>
        </w:rPr>
        <w:t xml:space="preserve"> wykonanych, a w przypadku świadczeń okresowych lub ciągłych również wykonywanych, nie wcześniej niż w okresie ostatnich 3 lat przed upływem terminu składania ofert, a jeżeli okres prowadzenia działalności jest krótszy – w tym okresie</w:t>
      </w:r>
      <w:r w:rsidR="0074330D">
        <w:rPr>
          <w:rFonts w:ascii="Arial" w:hAnsi="Arial" w:cs="Arial"/>
          <w:bCs/>
          <w:sz w:val="22"/>
          <w:szCs w:val="22"/>
        </w:rPr>
        <w:t xml:space="preserve"> </w:t>
      </w:r>
      <w:r w:rsidR="0074330D" w:rsidRPr="008B0D4B">
        <w:rPr>
          <w:rFonts w:ascii="Arial" w:hAnsi="Arial" w:cs="Arial"/>
          <w:bCs/>
          <w:sz w:val="22"/>
          <w:szCs w:val="22"/>
        </w:rPr>
        <w:t xml:space="preserve">wraz z podaniem ich rodzaju, </w:t>
      </w:r>
      <w:r w:rsidR="0074330D">
        <w:rPr>
          <w:rFonts w:ascii="Arial" w:hAnsi="Arial" w:cs="Arial"/>
          <w:bCs/>
          <w:sz w:val="22"/>
          <w:szCs w:val="22"/>
        </w:rPr>
        <w:t>wartości, terminu</w:t>
      </w:r>
      <w:r w:rsidR="0074330D" w:rsidRPr="008B0D4B">
        <w:rPr>
          <w:rFonts w:ascii="Arial" w:hAnsi="Arial" w:cs="Arial"/>
          <w:bCs/>
          <w:sz w:val="22"/>
          <w:szCs w:val="22"/>
        </w:rPr>
        <w:t xml:space="preserve">, miejsca wykonania i podmiotów, na rzecz których prace te zostały wykonane - wzór wykazu stanowi Załącznik nr </w:t>
      </w:r>
      <w:r w:rsidR="00E54D7A">
        <w:rPr>
          <w:rFonts w:ascii="Arial" w:hAnsi="Arial" w:cs="Arial"/>
          <w:bCs/>
          <w:sz w:val="22"/>
          <w:szCs w:val="22"/>
        </w:rPr>
        <w:t>6</w:t>
      </w:r>
      <w:r w:rsidR="0074330D" w:rsidRPr="008B0D4B">
        <w:rPr>
          <w:rFonts w:ascii="Arial" w:hAnsi="Arial" w:cs="Arial"/>
          <w:bCs/>
          <w:sz w:val="22"/>
          <w:szCs w:val="22"/>
        </w:rPr>
        <w:t xml:space="preserve"> do SWZ. </w:t>
      </w:r>
      <w:r w:rsidR="0074330D" w:rsidRPr="007071FD">
        <w:rPr>
          <w:rFonts w:ascii="Arial" w:hAnsi="Arial" w:cs="Arial"/>
          <w:bCs/>
          <w:sz w:val="22"/>
          <w:szCs w:val="22"/>
        </w:rPr>
        <w:t>Wykonawca do wykazu jest zobowiązany dołączyć dowody określające czy te usługi zostały wykonane lub są wykonywane należycie, przy czym dowodami, o których mowa są referencje bądź inne dokumenty wystawione przez podmiot, na rzecz którego usługi były wykonane,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p>
    <w:p w14:paraId="78558E85" w14:textId="6FCB6AFF" w:rsidR="00DC0D85" w:rsidRPr="004945CE" w:rsidRDefault="004945CE" w:rsidP="0074330D">
      <w:pPr>
        <w:tabs>
          <w:tab w:val="num" w:pos="2793"/>
        </w:tabs>
        <w:spacing w:line="360" w:lineRule="auto"/>
        <w:ind w:left="709" w:hanging="709"/>
        <w:rPr>
          <w:rFonts w:ascii="Arial" w:hAnsi="Arial" w:cs="Arial"/>
          <w:sz w:val="22"/>
          <w:szCs w:val="22"/>
        </w:rPr>
      </w:pPr>
      <w:r>
        <w:rPr>
          <w:rFonts w:ascii="Arial" w:hAnsi="Arial" w:cs="Arial"/>
          <w:sz w:val="22"/>
          <w:szCs w:val="22"/>
        </w:rPr>
        <w:t xml:space="preserve">    d) </w:t>
      </w:r>
      <w:r w:rsidR="0074330D" w:rsidRPr="0073795D">
        <w:rPr>
          <w:rFonts w:ascii="Arial" w:hAnsi="Arial" w:cs="Arial"/>
          <w:sz w:val="22"/>
          <w:szCs w:val="22"/>
        </w:rPr>
        <w:t>na potwierdzenie spełniania warunku okreś</w:t>
      </w:r>
      <w:r w:rsidR="0074330D">
        <w:rPr>
          <w:rFonts w:ascii="Arial" w:hAnsi="Arial" w:cs="Arial"/>
          <w:sz w:val="22"/>
          <w:szCs w:val="22"/>
        </w:rPr>
        <w:t xml:space="preserve">lonego w </w:t>
      </w:r>
      <w:r w:rsidR="0074330D" w:rsidRPr="00441D42">
        <w:rPr>
          <w:rFonts w:ascii="Arial" w:hAnsi="Arial" w:cs="Arial"/>
          <w:sz w:val="22"/>
          <w:szCs w:val="22"/>
        </w:rPr>
        <w:t xml:space="preserve">rozdz. </w:t>
      </w:r>
      <w:r w:rsidRPr="004945CE">
        <w:rPr>
          <w:rFonts w:ascii="Arial" w:hAnsi="Arial" w:cs="Arial"/>
          <w:sz w:val="22"/>
          <w:szCs w:val="22"/>
        </w:rPr>
        <w:t>III ust. 2. pkt 4 lit. d</w:t>
      </w:r>
      <w:r w:rsidR="00DC0D85" w:rsidRPr="004945CE">
        <w:rPr>
          <w:rFonts w:ascii="Arial" w:hAnsi="Arial" w:cs="Arial"/>
          <w:sz w:val="22"/>
          <w:szCs w:val="22"/>
        </w:rPr>
        <w:t>) SWZ</w:t>
      </w:r>
      <w:r w:rsidR="0074330D">
        <w:rPr>
          <w:rFonts w:ascii="Arial" w:hAnsi="Arial" w:cs="Arial"/>
          <w:sz w:val="22"/>
          <w:szCs w:val="22"/>
        </w:rPr>
        <w:t>: o</w:t>
      </w:r>
      <w:r w:rsidR="00DC0D85" w:rsidRPr="004945CE">
        <w:rPr>
          <w:rFonts w:ascii="Arial" w:hAnsi="Arial" w:cs="Arial"/>
          <w:sz w:val="22"/>
          <w:szCs w:val="22"/>
        </w:rPr>
        <w:t>świadczenie Wykonawcy</w:t>
      </w:r>
      <w:r w:rsidR="0074330D">
        <w:rPr>
          <w:rFonts w:ascii="Arial" w:hAnsi="Arial" w:cs="Arial"/>
          <w:sz w:val="22"/>
          <w:szCs w:val="22"/>
        </w:rPr>
        <w:t>,</w:t>
      </w:r>
      <w:r w:rsidR="00DC0D85" w:rsidRPr="004945CE">
        <w:rPr>
          <w:rFonts w:ascii="Arial" w:hAnsi="Arial" w:cs="Arial"/>
          <w:sz w:val="22"/>
          <w:szCs w:val="22"/>
        </w:rPr>
        <w:t xml:space="preserve"> że osprzęt zastosowany przy </w:t>
      </w:r>
      <w:r w:rsidR="006C4120" w:rsidRPr="004945CE">
        <w:rPr>
          <w:rFonts w:ascii="Arial" w:hAnsi="Arial" w:cs="Arial"/>
          <w:sz w:val="22"/>
          <w:szCs w:val="22"/>
        </w:rPr>
        <w:t xml:space="preserve">wymianie skrzyń EOR </w:t>
      </w:r>
      <w:r w:rsidR="00DC0D85" w:rsidRPr="004945CE">
        <w:rPr>
          <w:rFonts w:ascii="Arial" w:hAnsi="Arial" w:cs="Arial"/>
          <w:sz w:val="22"/>
          <w:szCs w:val="22"/>
        </w:rPr>
        <w:t>posiada dopuszczenia do stosowania na sieci PKP PLK S.A.</w:t>
      </w:r>
    </w:p>
    <w:p w14:paraId="682B3D5B" w14:textId="42DAAFC0" w:rsidR="00163704" w:rsidRPr="00163704" w:rsidRDefault="00163704" w:rsidP="00D71C98">
      <w:pPr>
        <w:pStyle w:val="Akapitzlist"/>
        <w:numPr>
          <w:ilvl w:val="0"/>
          <w:numId w:val="4"/>
        </w:numPr>
        <w:tabs>
          <w:tab w:val="clear" w:pos="2422"/>
          <w:tab w:val="left" w:pos="284"/>
        </w:tabs>
        <w:spacing w:line="360" w:lineRule="auto"/>
        <w:ind w:left="284" w:hanging="284"/>
        <w:rPr>
          <w:rFonts w:ascii="Arial" w:hAnsi="Arial" w:cs="Arial"/>
          <w:sz w:val="22"/>
          <w:szCs w:val="22"/>
        </w:rPr>
      </w:pPr>
      <w:r>
        <w:rPr>
          <w:rFonts w:ascii="Arial" w:hAnsi="Arial" w:cs="Arial"/>
          <w:sz w:val="22"/>
          <w:szCs w:val="22"/>
        </w:rPr>
        <w:t>Na potwierdzenie okoliczności, o których mowa w ust. 1 pkt 5</w:t>
      </w:r>
      <w:r w:rsidR="00A4460A">
        <w:rPr>
          <w:rFonts w:ascii="Arial" w:hAnsi="Arial" w:cs="Arial"/>
          <w:sz w:val="22"/>
          <w:szCs w:val="22"/>
        </w:rPr>
        <w:t>a</w:t>
      </w:r>
      <w:r>
        <w:rPr>
          <w:rFonts w:ascii="Arial" w:hAnsi="Arial" w:cs="Arial"/>
          <w:sz w:val="22"/>
          <w:szCs w:val="22"/>
        </w:rPr>
        <w:t xml:space="preserve"> Wykonawcy zobowiązani są złożyć </w:t>
      </w:r>
      <w:r w:rsidR="001D5E02">
        <w:rPr>
          <w:rFonts w:ascii="Arial" w:hAnsi="Arial" w:cs="Arial"/>
          <w:sz w:val="22"/>
          <w:szCs w:val="22"/>
        </w:rPr>
        <w:t>wraz z ofertą</w:t>
      </w:r>
      <w:r>
        <w:rPr>
          <w:rFonts w:ascii="Arial" w:hAnsi="Arial" w:cs="Arial"/>
          <w:sz w:val="22"/>
          <w:szCs w:val="22"/>
        </w:rPr>
        <w:t xml:space="preserve"> Oświadczenie o braku podstaw do odrzucenia oferty stanowiące </w:t>
      </w:r>
      <w:r w:rsidRPr="00EB13A0">
        <w:rPr>
          <w:rFonts w:ascii="Arial" w:hAnsi="Arial" w:cs="Arial"/>
          <w:sz w:val="22"/>
          <w:szCs w:val="22"/>
        </w:rPr>
        <w:t>Załącznik nr 2 do SWZ.</w:t>
      </w:r>
      <w:r>
        <w:rPr>
          <w:rFonts w:ascii="Arial" w:hAnsi="Arial" w:cs="Arial"/>
          <w:sz w:val="22"/>
          <w:szCs w:val="22"/>
        </w:rPr>
        <w:t xml:space="preserve"> </w:t>
      </w:r>
    </w:p>
    <w:p w14:paraId="38405A25" w14:textId="3E5626FA" w:rsidR="009069EF" w:rsidRPr="0073795D" w:rsidRDefault="009069EF" w:rsidP="0073795D">
      <w:pPr>
        <w:numPr>
          <w:ilvl w:val="0"/>
          <w:numId w:val="4"/>
        </w:numPr>
        <w:tabs>
          <w:tab w:val="num" w:pos="284"/>
        </w:tabs>
        <w:spacing w:line="360" w:lineRule="auto"/>
        <w:ind w:left="284" w:hanging="284"/>
        <w:jc w:val="left"/>
        <w:rPr>
          <w:rFonts w:ascii="Arial" w:hAnsi="Arial" w:cs="Arial"/>
          <w:sz w:val="22"/>
          <w:szCs w:val="22"/>
        </w:rPr>
      </w:pPr>
      <w:r w:rsidRPr="0073795D">
        <w:rPr>
          <w:rFonts w:ascii="Arial" w:hAnsi="Arial" w:cs="Arial"/>
          <w:sz w:val="22"/>
          <w:szCs w:val="22"/>
        </w:rPr>
        <w:t>Poza dokumentami wskazanymi w ust. 4</w:t>
      </w:r>
      <w:r w:rsidR="009165C6">
        <w:rPr>
          <w:rFonts w:ascii="Arial" w:hAnsi="Arial" w:cs="Arial"/>
          <w:sz w:val="22"/>
          <w:szCs w:val="22"/>
        </w:rPr>
        <w:t xml:space="preserve"> i 5</w:t>
      </w:r>
      <w:r w:rsidR="001C7655" w:rsidRPr="0073795D">
        <w:rPr>
          <w:rFonts w:ascii="Arial" w:hAnsi="Arial" w:cs="Arial"/>
          <w:sz w:val="22"/>
          <w:szCs w:val="22"/>
        </w:rPr>
        <w:t xml:space="preserve"> </w:t>
      </w:r>
      <w:r w:rsidR="00902CB0" w:rsidRPr="0073795D">
        <w:rPr>
          <w:rFonts w:ascii="Arial" w:hAnsi="Arial" w:cs="Arial"/>
          <w:sz w:val="22"/>
          <w:szCs w:val="22"/>
        </w:rPr>
        <w:t>W</w:t>
      </w:r>
      <w:r w:rsidRPr="0073795D">
        <w:rPr>
          <w:rFonts w:ascii="Arial" w:hAnsi="Arial" w:cs="Arial"/>
          <w:sz w:val="22"/>
          <w:szCs w:val="22"/>
        </w:rPr>
        <w:t>ykonawcy zobowiązani są złożyć wraz z</w:t>
      </w:r>
      <w:r w:rsidR="00902CB0" w:rsidRPr="0073795D">
        <w:rPr>
          <w:rFonts w:ascii="Arial" w:hAnsi="Arial" w:cs="Arial"/>
          <w:sz w:val="22"/>
          <w:szCs w:val="22"/>
        </w:rPr>
        <w:t> </w:t>
      </w:r>
      <w:r w:rsidRPr="0073795D">
        <w:rPr>
          <w:rFonts w:ascii="Arial" w:hAnsi="Arial" w:cs="Arial"/>
          <w:sz w:val="22"/>
          <w:szCs w:val="22"/>
        </w:rPr>
        <w:t>ofertą</w:t>
      </w:r>
      <w:r w:rsidR="003F1A01" w:rsidRPr="0073795D">
        <w:rPr>
          <w:rFonts w:ascii="Arial" w:hAnsi="Arial" w:cs="Arial"/>
          <w:sz w:val="22"/>
          <w:szCs w:val="22"/>
        </w:rPr>
        <w:t xml:space="preserve"> składaną na Platformie Zakupowej</w:t>
      </w:r>
      <w:r w:rsidRPr="0073795D">
        <w:rPr>
          <w:rFonts w:ascii="Arial" w:hAnsi="Arial" w:cs="Arial"/>
          <w:sz w:val="22"/>
          <w:szCs w:val="22"/>
        </w:rPr>
        <w:t xml:space="preserve"> następujące dokumenty:</w:t>
      </w:r>
    </w:p>
    <w:p w14:paraId="68A42A38" w14:textId="77777777" w:rsidR="00321B73" w:rsidRDefault="00321B73" w:rsidP="00207CC6">
      <w:pPr>
        <w:pStyle w:val="NormalnyWeb"/>
        <w:numPr>
          <w:ilvl w:val="0"/>
          <w:numId w:val="16"/>
        </w:numPr>
        <w:spacing w:before="0" w:beforeAutospacing="0" w:after="0" w:line="360" w:lineRule="auto"/>
        <w:ind w:left="709" w:right="-6" w:hanging="283"/>
        <w:rPr>
          <w:rFonts w:ascii="Arial" w:hAnsi="Arial" w:cs="Arial"/>
          <w:sz w:val="22"/>
          <w:szCs w:val="22"/>
        </w:rPr>
      </w:pPr>
      <w:r w:rsidRPr="00561DF3">
        <w:rPr>
          <w:rFonts w:ascii="Arial" w:hAnsi="Arial" w:cs="Arial"/>
          <w:sz w:val="22"/>
          <w:szCs w:val="22"/>
        </w:rPr>
        <w:t xml:space="preserve">aktualny odpis </w:t>
      </w:r>
      <w:r>
        <w:rPr>
          <w:rFonts w:ascii="Arial" w:hAnsi="Arial" w:cs="Arial"/>
          <w:sz w:val="22"/>
          <w:szCs w:val="22"/>
        </w:rPr>
        <w:t xml:space="preserve">lub informacja </w:t>
      </w:r>
      <w:r w:rsidRPr="00561DF3">
        <w:rPr>
          <w:rFonts w:ascii="Arial" w:hAnsi="Arial" w:cs="Arial"/>
          <w:sz w:val="22"/>
          <w:szCs w:val="22"/>
        </w:rPr>
        <w:t xml:space="preserve">z </w:t>
      </w:r>
      <w:r>
        <w:rPr>
          <w:rFonts w:ascii="Arial" w:hAnsi="Arial" w:cs="Arial"/>
          <w:sz w:val="22"/>
          <w:szCs w:val="22"/>
        </w:rPr>
        <w:t>Krajowego Rejestru Sądowego lub z Centralnej Ewidencji i Informacji o Działalności Gospodarczej lub innego właściwego rejestru</w:t>
      </w:r>
      <w:r w:rsidRPr="00561DF3">
        <w:rPr>
          <w:rFonts w:ascii="Arial" w:hAnsi="Arial" w:cs="Arial"/>
          <w:sz w:val="22"/>
          <w:szCs w:val="22"/>
        </w:rPr>
        <w:t>,</w:t>
      </w:r>
      <w:r>
        <w:rPr>
          <w:rFonts w:ascii="Arial" w:hAnsi="Arial" w:cs="Arial"/>
          <w:sz w:val="22"/>
          <w:szCs w:val="22"/>
        </w:rPr>
        <w:t xml:space="preserve"> sporządzonych</w:t>
      </w:r>
      <w:r w:rsidRPr="001B4714">
        <w:rPr>
          <w:rFonts w:ascii="Arial" w:hAnsi="Arial" w:cs="Arial"/>
          <w:sz w:val="22"/>
          <w:szCs w:val="22"/>
        </w:rPr>
        <w:t xml:space="preserve"> nie wcześniej niż 3 miesiące przed ich </w:t>
      </w:r>
      <w:r>
        <w:rPr>
          <w:rFonts w:ascii="Arial" w:hAnsi="Arial" w:cs="Arial"/>
          <w:sz w:val="22"/>
          <w:szCs w:val="22"/>
        </w:rPr>
        <w:t>złożeniem,</w:t>
      </w:r>
      <w:r w:rsidRPr="00561DF3">
        <w:rPr>
          <w:rFonts w:ascii="Arial" w:hAnsi="Arial" w:cs="Arial"/>
          <w:sz w:val="22"/>
          <w:szCs w:val="22"/>
        </w:rPr>
        <w:t xml:space="preserve"> jeżeli przepisy wymagają wpisu do rejestru </w:t>
      </w:r>
      <w:r>
        <w:rPr>
          <w:rFonts w:ascii="Arial" w:hAnsi="Arial" w:cs="Arial"/>
          <w:sz w:val="22"/>
          <w:szCs w:val="22"/>
        </w:rPr>
        <w:t>lub ewidencji, w celu potwierdzenia, że osoba działająca w imieniu Wykonawcy, składająca ofertę oraz inne oświadczenia lub dokumenty w Postępowaniu, jest umocowana do jego reprezentowania w Postępowaniu Zakupowym oraz</w:t>
      </w:r>
      <w:r w:rsidRPr="00561DF3">
        <w:rPr>
          <w:rFonts w:ascii="Arial" w:hAnsi="Arial" w:cs="Arial"/>
          <w:sz w:val="22"/>
          <w:szCs w:val="22"/>
        </w:rPr>
        <w:t>;</w:t>
      </w:r>
    </w:p>
    <w:p w14:paraId="7CF4A69E" w14:textId="77777777" w:rsidR="00321B73" w:rsidRPr="00CD282E" w:rsidRDefault="00321B73" w:rsidP="00207CC6">
      <w:pPr>
        <w:pStyle w:val="NormalnyWeb"/>
        <w:numPr>
          <w:ilvl w:val="0"/>
          <w:numId w:val="16"/>
        </w:numPr>
        <w:spacing w:before="0" w:beforeAutospacing="0" w:after="0" w:line="360" w:lineRule="auto"/>
        <w:ind w:left="709" w:right="-6" w:hanging="283"/>
        <w:rPr>
          <w:rFonts w:ascii="Arial" w:hAnsi="Arial" w:cs="Arial"/>
          <w:sz w:val="22"/>
          <w:szCs w:val="22"/>
        </w:rPr>
      </w:pPr>
      <w:r w:rsidRPr="00CD282E">
        <w:rPr>
          <w:rFonts w:ascii="Arial" w:hAnsi="Arial" w:cs="Arial"/>
          <w:sz w:val="22"/>
          <w:szCs w:val="22"/>
        </w:rPr>
        <w:t xml:space="preserve">Pełnomocnictwo lub inny dokument, w celu potwierdzenia, że osoba działająca w imieniu Wykonawcy, składająca ofertę oraz inne oświadczenia lub dokumenty w Postępowaniu, jest umocowana do jego reprezentowania w Postępowaniu </w:t>
      </w:r>
      <w:r w:rsidRPr="00CD282E">
        <w:rPr>
          <w:rFonts w:ascii="Arial" w:hAnsi="Arial" w:cs="Arial"/>
          <w:sz w:val="22"/>
          <w:szCs w:val="22"/>
        </w:rPr>
        <w:lastRenderedPageBreak/>
        <w:t>zakupowym, jeżeli umocowanie tych osób do składania oświadczeń w imieniu Wykonawcy nie wynika z dokumentów wymienionych w pkt 1);</w:t>
      </w:r>
    </w:p>
    <w:p w14:paraId="50A8FA67" w14:textId="77777777" w:rsidR="00321B73" w:rsidRDefault="00321B73" w:rsidP="00207CC6">
      <w:pPr>
        <w:numPr>
          <w:ilvl w:val="0"/>
          <w:numId w:val="16"/>
        </w:numPr>
        <w:spacing w:line="360" w:lineRule="auto"/>
        <w:rPr>
          <w:rFonts w:ascii="Arial" w:hAnsi="Arial" w:cs="Arial"/>
          <w:sz w:val="22"/>
          <w:szCs w:val="22"/>
        </w:rPr>
      </w:pPr>
      <w:r w:rsidRPr="001D1A8A">
        <w:rPr>
          <w:rFonts w:ascii="Arial" w:hAnsi="Arial" w:cs="Arial"/>
          <w:sz w:val="22"/>
          <w:szCs w:val="22"/>
        </w:rPr>
        <w:t>oświadczenie o akceptacji SWZ i zapisów umowy (według wzoru stanowiącego Załącznik nr 4 do SWZ);</w:t>
      </w:r>
    </w:p>
    <w:p w14:paraId="7D9B16C2" w14:textId="77777777" w:rsidR="00321B73" w:rsidRDefault="00321B73" w:rsidP="00207CC6">
      <w:pPr>
        <w:numPr>
          <w:ilvl w:val="0"/>
          <w:numId w:val="16"/>
        </w:numPr>
        <w:spacing w:line="360" w:lineRule="auto"/>
        <w:rPr>
          <w:rFonts w:ascii="Arial" w:hAnsi="Arial" w:cs="Arial"/>
          <w:sz w:val="22"/>
          <w:szCs w:val="22"/>
        </w:rPr>
      </w:pPr>
      <w:r w:rsidRPr="001D1A8A">
        <w:rPr>
          <w:rFonts w:ascii="Arial" w:hAnsi="Arial" w:cs="Arial"/>
          <w:sz w:val="22"/>
          <w:szCs w:val="22"/>
        </w:rPr>
        <w:t>oświadczenie o niepodleganiu wykluczeniu w zakresie, o którym mowa w ust. 1 pkt 6 (według wzoru stanowiącego Załącznik nr 3 do SWZ);</w:t>
      </w:r>
    </w:p>
    <w:p w14:paraId="4BBA5815" w14:textId="5DCBB1F4" w:rsidR="00321B73" w:rsidRDefault="00321B73" w:rsidP="00207CC6">
      <w:pPr>
        <w:numPr>
          <w:ilvl w:val="0"/>
          <w:numId w:val="16"/>
        </w:numPr>
        <w:spacing w:line="360" w:lineRule="auto"/>
        <w:rPr>
          <w:rFonts w:ascii="Arial" w:hAnsi="Arial" w:cs="Arial"/>
          <w:sz w:val="22"/>
          <w:szCs w:val="22"/>
        </w:rPr>
      </w:pPr>
      <w:r>
        <w:rPr>
          <w:rFonts w:ascii="Arial" w:hAnsi="Arial" w:cs="Arial"/>
          <w:sz w:val="22"/>
          <w:szCs w:val="22"/>
        </w:rPr>
        <w:t>formularz cenowy</w:t>
      </w:r>
      <w:r w:rsidRPr="001D1A8A">
        <w:rPr>
          <w:rFonts w:ascii="Arial" w:hAnsi="Arial" w:cs="Arial"/>
          <w:sz w:val="22"/>
          <w:szCs w:val="22"/>
        </w:rPr>
        <w:t xml:space="preserve"> – według wzoru stanowiącego Załącznik nr </w:t>
      </w:r>
      <w:r w:rsidR="00E54D7A">
        <w:rPr>
          <w:rFonts w:ascii="Arial" w:hAnsi="Arial" w:cs="Arial"/>
          <w:sz w:val="22"/>
          <w:szCs w:val="22"/>
        </w:rPr>
        <w:t>8</w:t>
      </w:r>
      <w:r w:rsidRPr="001D1A8A">
        <w:rPr>
          <w:rFonts w:ascii="Arial" w:hAnsi="Arial" w:cs="Arial"/>
          <w:sz w:val="22"/>
          <w:szCs w:val="22"/>
        </w:rPr>
        <w:t xml:space="preserve"> do SWZ;</w:t>
      </w:r>
    </w:p>
    <w:p w14:paraId="46D1EFFA" w14:textId="5871A226" w:rsidR="00321B73" w:rsidRDefault="00321B73" w:rsidP="00207CC6">
      <w:pPr>
        <w:numPr>
          <w:ilvl w:val="0"/>
          <w:numId w:val="16"/>
        </w:numPr>
        <w:spacing w:line="360" w:lineRule="auto"/>
        <w:rPr>
          <w:rFonts w:ascii="Arial" w:hAnsi="Arial" w:cs="Arial"/>
          <w:sz w:val="22"/>
          <w:szCs w:val="22"/>
        </w:rPr>
      </w:pPr>
      <w:r w:rsidRPr="001D3A17">
        <w:rPr>
          <w:rFonts w:ascii="Arial" w:hAnsi="Arial" w:cs="Arial"/>
          <w:sz w:val="22"/>
          <w:szCs w:val="22"/>
        </w:rPr>
        <w:t xml:space="preserve">notatka z przeprowadzonej wizji lokalnej podpisana przez przedstawicieli Zamawiającego i Wykonawcy </w:t>
      </w:r>
      <w:r w:rsidRPr="001D1A8A">
        <w:rPr>
          <w:rFonts w:ascii="Arial" w:hAnsi="Arial" w:cs="Arial"/>
          <w:sz w:val="22"/>
          <w:szCs w:val="22"/>
        </w:rPr>
        <w:t xml:space="preserve">(według wzoru stanowiącego Załącznik nr </w:t>
      </w:r>
      <w:r w:rsidR="00E54D7A">
        <w:rPr>
          <w:rFonts w:ascii="Arial" w:hAnsi="Arial" w:cs="Arial"/>
          <w:sz w:val="22"/>
          <w:szCs w:val="22"/>
        </w:rPr>
        <w:t>10</w:t>
      </w:r>
      <w:r w:rsidRPr="001D1A8A">
        <w:rPr>
          <w:rFonts w:ascii="Arial" w:hAnsi="Arial" w:cs="Arial"/>
          <w:sz w:val="22"/>
          <w:szCs w:val="22"/>
        </w:rPr>
        <w:t xml:space="preserve"> do SWZ);</w:t>
      </w:r>
    </w:p>
    <w:p w14:paraId="33E2C461" w14:textId="52F1B38B" w:rsidR="001E2CB9" w:rsidRPr="00EB13A0" w:rsidRDefault="00321B73" w:rsidP="00207CC6">
      <w:pPr>
        <w:numPr>
          <w:ilvl w:val="0"/>
          <w:numId w:val="16"/>
        </w:numPr>
        <w:spacing w:line="360" w:lineRule="auto"/>
        <w:ind w:left="709" w:hanging="283"/>
        <w:jc w:val="left"/>
        <w:rPr>
          <w:rFonts w:ascii="Arial" w:hAnsi="Arial" w:cs="Arial"/>
          <w:sz w:val="22"/>
          <w:szCs w:val="22"/>
        </w:rPr>
      </w:pPr>
      <w:r>
        <w:rPr>
          <w:rFonts w:ascii="Arial" w:hAnsi="Arial" w:cs="Arial"/>
          <w:sz w:val="22"/>
          <w:szCs w:val="22"/>
        </w:rPr>
        <w:t>k</w:t>
      </w:r>
      <w:r w:rsidR="001E2CB9" w:rsidRPr="00EB13A0">
        <w:rPr>
          <w:rFonts w:ascii="Arial" w:hAnsi="Arial" w:cs="Arial"/>
          <w:sz w:val="22"/>
          <w:szCs w:val="22"/>
        </w:rPr>
        <w:t>arty katalogowe zastosowanych skrzyń transformatorowych urządzeń EOR</w:t>
      </w:r>
      <w:r w:rsidR="007B506D" w:rsidRPr="00EB13A0">
        <w:rPr>
          <w:rFonts w:ascii="Arial" w:hAnsi="Arial" w:cs="Arial"/>
          <w:sz w:val="22"/>
          <w:szCs w:val="22"/>
        </w:rPr>
        <w:t>.</w:t>
      </w:r>
    </w:p>
    <w:p w14:paraId="23A6FD30" w14:textId="4B747B80" w:rsidR="00112AF5" w:rsidRPr="00D55BC3" w:rsidRDefault="00112AF5" w:rsidP="00112AF5">
      <w:pPr>
        <w:pStyle w:val="Akapitzlist"/>
        <w:numPr>
          <w:ilvl w:val="0"/>
          <w:numId w:val="4"/>
        </w:numPr>
        <w:tabs>
          <w:tab w:val="num" w:pos="284"/>
        </w:tabs>
        <w:spacing w:line="360" w:lineRule="auto"/>
        <w:ind w:left="284" w:hanging="284"/>
        <w:rPr>
          <w:rFonts w:ascii="Arial" w:hAnsi="Arial" w:cs="Arial"/>
          <w:iCs/>
          <w:sz w:val="22"/>
          <w:szCs w:val="22"/>
        </w:rPr>
      </w:pPr>
      <w:r w:rsidRPr="00D55BC3">
        <w:rPr>
          <w:rFonts w:ascii="Arial" w:hAnsi="Arial" w:cs="Arial"/>
          <w:iCs/>
          <w:sz w:val="22"/>
          <w:szCs w:val="22"/>
        </w:rPr>
        <w:t>Jeżeli w kraju, w którym Wykonawca ma siedzibę lub miejsce zamieszkania lub miejsce zamieszkania ma osoba, której dokument dotyczy, nie wydaje się dokumentu wymaganego przez Zamawiającego, stos</w:t>
      </w:r>
      <w:r w:rsidR="009165C6">
        <w:rPr>
          <w:rFonts w:ascii="Arial" w:hAnsi="Arial" w:cs="Arial"/>
          <w:iCs/>
          <w:sz w:val="22"/>
          <w:szCs w:val="22"/>
        </w:rPr>
        <w:t>uje się odpowiednio §10 ust. 4-6</w:t>
      </w:r>
      <w:r w:rsidRPr="00D55BC3">
        <w:rPr>
          <w:rFonts w:ascii="Arial" w:hAnsi="Arial" w:cs="Arial"/>
          <w:iCs/>
          <w:sz w:val="22"/>
          <w:szCs w:val="22"/>
        </w:rPr>
        <w:t xml:space="preserve"> Regulaminu.</w:t>
      </w:r>
    </w:p>
    <w:p w14:paraId="76F8A7C5" w14:textId="77777777" w:rsidR="00207CC6" w:rsidRPr="004E5C1B" w:rsidRDefault="00207CC6" w:rsidP="00207CC6">
      <w:pPr>
        <w:numPr>
          <w:ilvl w:val="0"/>
          <w:numId w:val="4"/>
        </w:numPr>
        <w:tabs>
          <w:tab w:val="num" w:pos="567"/>
        </w:tabs>
        <w:spacing w:line="360" w:lineRule="auto"/>
        <w:ind w:left="284" w:hanging="284"/>
        <w:rPr>
          <w:rFonts w:ascii="Arial" w:hAnsi="Arial" w:cs="Arial"/>
          <w:i/>
          <w:iCs/>
          <w:sz w:val="22"/>
          <w:szCs w:val="22"/>
        </w:rPr>
      </w:pPr>
      <w:r w:rsidRPr="004E5C1B">
        <w:rPr>
          <w:rFonts w:ascii="Arial" w:hAnsi="Arial" w:cs="Arial"/>
          <w:iCs/>
          <w:sz w:val="22"/>
          <w:szCs w:val="22"/>
        </w:rPr>
        <w:t>W przypadku Wykonawców wspólnie ubiegających się o udzielenie Zamówienia, spełnianie warunków udziału w Postępowaniu może zostać wykazane wspólnie przez Wykonawców. (spełnienie poszczególnych warunków może zostać wykazane poprzez łączne spełnianie wymagań określonych dla warunków przez kilku Wykonawców).</w:t>
      </w:r>
    </w:p>
    <w:p w14:paraId="0D824EFF" w14:textId="4CC57A01" w:rsidR="00112AF5" w:rsidRPr="003B5CBA" w:rsidRDefault="00112AF5" w:rsidP="00112AF5">
      <w:pPr>
        <w:numPr>
          <w:ilvl w:val="0"/>
          <w:numId w:val="4"/>
        </w:numPr>
        <w:tabs>
          <w:tab w:val="num" w:pos="567"/>
        </w:tabs>
        <w:spacing w:line="360" w:lineRule="auto"/>
        <w:ind w:left="284" w:hanging="284"/>
        <w:jc w:val="left"/>
        <w:rPr>
          <w:rFonts w:ascii="Arial" w:hAnsi="Arial" w:cs="Arial"/>
          <w:iCs/>
          <w:sz w:val="22"/>
          <w:szCs w:val="22"/>
        </w:rPr>
      </w:pPr>
      <w:r w:rsidRPr="00D55BC3">
        <w:rPr>
          <w:rFonts w:ascii="Arial" w:hAnsi="Arial" w:cs="Arial"/>
          <w:iCs/>
          <w:sz w:val="22"/>
          <w:szCs w:val="22"/>
        </w:rPr>
        <w:t>Do</w:t>
      </w:r>
      <w:r w:rsidR="009165C6">
        <w:rPr>
          <w:rFonts w:ascii="Arial" w:hAnsi="Arial" w:cs="Arial"/>
          <w:iCs/>
          <w:sz w:val="22"/>
          <w:szCs w:val="22"/>
        </w:rPr>
        <w:t>kumenty, o których mowa w ust. 6</w:t>
      </w:r>
      <w:r w:rsidRPr="00D55BC3">
        <w:rPr>
          <w:rFonts w:ascii="Arial" w:hAnsi="Arial" w:cs="Arial"/>
          <w:iCs/>
          <w:sz w:val="22"/>
          <w:szCs w:val="22"/>
        </w:rPr>
        <w:t xml:space="preserve"> pkt 1-4</w:t>
      </w:r>
      <w:r w:rsidRPr="00D55BC3">
        <w:rPr>
          <w:rFonts w:ascii="Arial" w:hAnsi="Arial" w:cs="Arial"/>
          <w:i/>
          <w:sz w:val="22"/>
          <w:szCs w:val="22"/>
        </w:rPr>
        <w:t xml:space="preserve"> </w:t>
      </w:r>
      <w:r w:rsidRPr="00D55BC3">
        <w:rPr>
          <w:rFonts w:ascii="Arial" w:hAnsi="Arial" w:cs="Arial"/>
          <w:sz w:val="22"/>
          <w:szCs w:val="22"/>
        </w:rPr>
        <w:t xml:space="preserve">składa </w:t>
      </w:r>
      <w:r w:rsidR="009750CE">
        <w:rPr>
          <w:rFonts w:ascii="Arial" w:hAnsi="Arial" w:cs="Arial"/>
          <w:sz w:val="22"/>
          <w:szCs w:val="22"/>
        </w:rPr>
        <w:t xml:space="preserve">się w zakresie każdego </w:t>
      </w:r>
      <w:r w:rsidRPr="00D55BC3">
        <w:rPr>
          <w:rFonts w:ascii="Arial" w:hAnsi="Arial" w:cs="Arial"/>
          <w:sz w:val="22"/>
          <w:szCs w:val="22"/>
        </w:rPr>
        <w:t>z </w:t>
      </w:r>
      <w:r w:rsidR="009750CE">
        <w:rPr>
          <w:rFonts w:ascii="Arial" w:hAnsi="Arial" w:cs="Arial"/>
          <w:sz w:val="22"/>
          <w:szCs w:val="22"/>
        </w:rPr>
        <w:t>W</w:t>
      </w:r>
      <w:r w:rsidRPr="00D55BC3">
        <w:rPr>
          <w:rFonts w:ascii="Arial" w:hAnsi="Arial" w:cs="Arial"/>
          <w:sz w:val="22"/>
          <w:szCs w:val="22"/>
        </w:rPr>
        <w:t xml:space="preserve">ykonawców występujących </w:t>
      </w:r>
      <w:r w:rsidRPr="003B5CBA">
        <w:rPr>
          <w:rFonts w:ascii="Arial" w:hAnsi="Arial" w:cs="Arial"/>
          <w:sz w:val="22"/>
          <w:szCs w:val="22"/>
        </w:rPr>
        <w:t>wspólnie.</w:t>
      </w:r>
    </w:p>
    <w:p w14:paraId="22E1ADDD" w14:textId="77777777" w:rsidR="00FB5388" w:rsidRPr="0073795D" w:rsidRDefault="00FB5388" w:rsidP="0073795D">
      <w:pPr>
        <w:tabs>
          <w:tab w:val="num" w:pos="2422"/>
        </w:tabs>
        <w:spacing w:line="360" w:lineRule="auto"/>
        <w:ind w:left="0"/>
        <w:jc w:val="left"/>
        <w:rPr>
          <w:rFonts w:ascii="Arial" w:hAnsi="Arial" w:cs="Arial"/>
          <w:iCs/>
          <w:sz w:val="22"/>
          <w:szCs w:val="22"/>
        </w:rPr>
      </w:pPr>
    </w:p>
    <w:p w14:paraId="17484B80" w14:textId="0324E1B0" w:rsidR="00BD7DFA" w:rsidRPr="00627EC0" w:rsidRDefault="00B564BE" w:rsidP="00627EC0">
      <w:pPr>
        <w:pStyle w:val="Nagwek1"/>
        <w:jc w:val="left"/>
        <w:rPr>
          <w:sz w:val="22"/>
          <w:szCs w:val="22"/>
        </w:rPr>
      </w:pPr>
      <w:bookmarkStart w:id="3" w:name="_Toc200705417"/>
      <w:r w:rsidRPr="0073795D">
        <w:rPr>
          <w:sz w:val="22"/>
          <w:szCs w:val="22"/>
        </w:rPr>
        <w:t xml:space="preserve">Rozdział </w:t>
      </w:r>
      <w:r w:rsidR="00D022BA" w:rsidRPr="0073795D">
        <w:rPr>
          <w:sz w:val="22"/>
          <w:szCs w:val="22"/>
        </w:rPr>
        <w:t>IV</w:t>
      </w:r>
      <w:r w:rsidR="003E10F6" w:rsidRPr="0073795D">
        <w:rPr>
          <w:sz w:val="22"/>
          <w:szCs w:val="22"/>
        </w:rPr>
        <w:t xml:space="preserve"> –</w:t>
      </w:r>
      <w:r w:rsidR="003260C6" w:rsidRPr="0073795D">
        <w:rPr>
          <w:sz w:val="22"/>
          <w:szCs w:val="22"/>
        </w:rPr>
        <w:t xml:space="preserve"> </w:t>
      </w:r>
      <w:r w:rsidR="009E2A38" w:rsidRPr="0073795D">
        <w:rPr>
          <w:sz w:val="22"/>
          <w:szCs w:val="22"/>
        </w:rPr>
        <w:t xml:space="preserve">Sposób </w:t>
      </w:r>
      <w:r w:rsidR="00CD4595" w:rsidRPr="0073795D">
        <w:rPr>
          <w:sz w:val="22"/>
          <w:szCs w:val="22"/>
        </w:rPr>
        <w:t xml:space="preserve">sporządzenia i </w:t>
      </w:r>
      <w:r w:rsidR="002B3EAE" w:rsidRPr="0073795D">
        <w:rPr>
          <w:sz w:val="22"/>
          <w:szCs w:val="22"/>
        </w:rPr>
        <w:t>złożenia</w:t>
      </w:r>
      <w:r w:rsidR="009E2A38" w:rsidRPr="0073795D">
        <w:rPr>
          <w:sz w:val="22"/>
          <w:szCs w:val="22"/>
        </w:rPr>
        <w:t xml:space="preserve"> oferty oraz</w:t>
      </w:r>
      <w:r w:rsidR="001C35CE" w:rsidRPr="0073795D">
        <w:rPr>
          <w:sz w:val="22"/>
          <w:szCs w:val="22"/>
        </w:rPr>
        <w:t xml:space="preserve"> </w:t>
      </w:r>
      <w:r w:rsidR="009E2A38" w:rsidRPr="0073795D">
        <w:rPr>
          <w:sz w:val="22"/>
          <w:szCs w:val="22"/>
        </w:rPr>
        <w:t xml:space="preserve">dokumentów wymaganych </w:t>
      </w:r>
      <w:r w:rsidR="00D55BC3" w:rsidRPr="0073795D">
        <w:rPr>
          <w:sz w:val="22"/>
          <w:szCs w:val="22"/>
        </w:rPr>
        <w:t xml:space="preserve"> </w:t>
      </w:r>
      <w:r w:rsidR="009E2A38" w:rsidRPr="0073795D">
        <w:rPr>
          <w:sz w:val="22"/>
          <w:szCs w:val="22"/>
        </w:rPr>
        <w:t>w postępowaniu</w:t>
      </w:r>
      <w:bookmarkEnd w:id="3"/>
      <w:r w:rsidR="009E2A38" w:rsidRPr="0073795D">
        <w:rPr>
          <w:sz w:val="22"/>
          <w:szCs w:val="22"/>
        </w:rPr>
        <w:t xml:space="preserve"> </w:t>
      </w:r>
    </w:p>
    <w:p w14:paraId="68898740" w14:textId="77777777" w:rsidR="00207CC6" w:rsidRPr="00D70756" w:rsidRDefault="00207CC6" w:rsidP="00207CC6">
      <w:pPr>
        <w:numPr>
          <w:ilvl w:val="0"/>
          <w:numId w:val="25"/>
        </w:numPr>
        <w:tabs>
          <w:tab w:val="left" w:pos="0"/>
        </w:tabs>
        <w:spacing w:before="120" w:line="360" w:lineRule="auto"/>
        <w:ind w:left="284" w:hanging="284"/>
        <w:jc w:val="left"/>
        <w:rPr>
          <w:rStyle w:val="Hipercze"/>
          <w:rFonts w:ascii="Arial" w:hAnsi="Arial" w:cs="Arial"/>
          <w:iCs/>
          <w:color w:val="auto"/>
          <w:sz w:val="22"/>
          <w:szCs w:val="22"/>
          <w:u w:val="none"/>
        </w:rPr>
      </w:pPr>
      <w:r w:rsidRPr="00D70756">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2" w:tooltip="https://platformazakupowa.plk-sa.pl" w:history="1">
        <w:r w:rsidRPr="00D70756">
          <w:rPr>
            <w:rStyle w:val="Hipercze"/>
            <w:rFonts w:ascii="Arial" w:hAnsi="Arial" w:cs="Arial"/>
            <w:color w:val="auto"/>
            <w:sz w:val="22"/>
            <w:szCs w:val="22"/>
          </w:rPr>
          <w:t>https://platformazakupowa.plk-sa.pl</w:t>
        </w:r>
      </w:hyperlink>
    </w:p>
    <w:p w14:paraId="7F168899" w14:textId="77777777" w:rsidR="00207CC6" w:rsidRPr="00D70756" w:rsidRDefault="00207CC6" w:rsidP="00207CC6">
      <w:pPr>
        <w:numPr>
          <w:ilvl w:val="0"/>
          <w:numId w:val="25"/>
        </w:numPr>
        <w:tabs>
          <w:tab w:val="left" w:pos="0"/>
        </w:tabs>
        <w:spacing w:line="360" w:lineRule="auto"/>
        <w:ind w:left="284" w:hanging="284"/>
        <w:jc w:val="left"/>
        <w:rPr>
          <w:rFonts w:ascii="Arial" w:hAnsi="Arial" w:cs="Arial"/>
          <w:iCs/>
          <w:sz w:val="22"/>
          <w:szCs w:val="22"/>
        </w:rPr>
      </w:pPr>
      <w:r w:rsidRPr="00D70756">
        <w:rPr>
          <w:rFonts w:ascii="Arial" w:hAnsi="Arial" w:cs="Arial"/>
          <w:sz w:val="22"/>
          <w:szCs w:val="22"/>
        </w:rPr>
        <w:t>Szczegółowy opis korzystania z Platformy Zakupowej przez Wykonawców zawarty jest w</w:t>
      </w:r>
      <w:r w:rsidRPr="00D70756">
        <w:t> </w:t>
      </w:r>
      <w:r w:rsidRPr="00D70756">
        <w:rPr>
          <w:rFonts w:ascii="Arial" w:hAnsi="Arial" w:cs="Arial"/>
          <w:b/>
          <w:sz w:val="22"/>
          <w:szCs w:val="22"/>
        </w:rPr>
        <w:t>Podręczniku</w:t>
      </w:r>
      <w:r w:rsidRPr="00D70756">
        <w:rPr>
          <w:rFonts w:ascii="Arial" w:hAnsi="Arial" w:cs="Arial"/>
          <w:sz w:val="22"/>
          <w:szCs w:val="22"/>
        </w:rPr>
        <w:t xml:space="preserve">. Wykonawca zobowiązany jest do zapoznania się ze sposobem działania Platformy Zakupowej oraz z </w:t>
      </w:r>
      <w:r w:rsidRPr="00D70756">
        <w:rPr>
          <w:rFonts w:ascii="Arial" w:hAnsi="Arial" w:cs="Arial"/>
          <w:b/>
          <w:sz w:val="22"/>
          <w:szCs w:val="22"/>
        </w:rPr>
        <w:t>Podręcznikiem</w:t>
      </w:r>
      <w:r w:rsidRPr="00D70756">
        <w:rPr>
          <w:rFonts w:ascii="Arial" w:hAnsi="Arial" w:cs="Arial"/>
          <w:sz w:val="22"/>
          <w:szCs w:val="22"/>
        </w:rPr>
        <w:t xml:space="preserve"> i postępowania zgodnie z jego wytycznymi.</w:t>
      </w:r>
    </w:p>
    <w:p w14:paraId="1E835A6F" w14:textId="77777777" w:rsidR="00207CC6" w:rsidRPr="00D70756" w:rsidRDefault="00207CC6" w:rsidP="00207CC6">
      <w:pPr>
        <w:numPr>
          <w:ilvl w:val="0"/>
          <w:numId w:val="25"/>
        </w:numPr>
        <w:tabs>
          <w:tab w:val="left" w:pos="0"/>
        </w:tabs>
        <w:spacing w:line="360" w:lineRule="auto"/>
        <w:ind w:left="284" w:hanging="284"/>
        <w:jc w:val="left"/>
        <w:rPr>
          <w:rStyle w:val="Hipercze"/>
          <w:rFonts w:ascii="Arial" w:hAnsi="Arial" w:cs="Arial"/>
          <w:iCs/>
          <w:color w:val="auto"/>
          <w:sz w:val="22"/>
          <w:szCs w:val="22"/>
          <w:u w:val="none"/>
        </w:rPr>
      </w:pPr>
      <w:r w:rsidRPr="00D70756">
        <w:rPr>
          <w:rFonts w:ascii="Arial" w:hAnsi="Arial" w:cs="Arial"/>
          <w:iCs/>
          <w:sz w:val="22"/>
          <w:szCs w:val="22"/>
        </w:rPr>
        <w:t xml:space="preserve">Zamawiający informuje, że Pomoc techniczna w zakresie obsługi Platformy Zakupowej dostępna jest w dni robocze, w godz. 8:00 – 16:00, pod nr tel. </w:t>
      </w:r>
      <w:r w:rsidRPr="00D70756">
        <w:rPr>
          <w:rFonts w:ascii="Arial" w:hAnsi="Arial" w:cs="Arial"/>
          <w:b/>
          <w:bCs/>
          <w:iCs/>
          <w:sz w:val="22"/>
          <w:szCs w:val="22"/>
        </w:rPr>
        <w:t xml:space="preserve">+48 22 576 87 56 </w:t>
      </w:r>
      <w:r w:rsidRPr="00D70756">
        <w:rPr>
          <w:rFonts w:ascii="Arial" w:hAnsi="Arial" w:cs="Arial"/>
          <w:bCs/>
          <w:iCs/>
          <w:sz w:val="22"/>
          <w:szCs w:val="22"/>
        </w:rPr>
        <w:t xml:space="preserve">lub adresem e-mail: </w:t>
      </w:r>
      <w:hyperlink r:id="rId13" w:history="1">
        <w:r w:rsidRPr="00D70756">
          <w:rPr>
            <w:rStyle w:val="Hipercze"/>
            <w:rFonts w:ascii="Arial" w:hAnsi="Arial" w:cs="Arial"/>
            <w:bCs/>
            <w:iCs/>
            <w:color w:val="auto"/>
            <w:sz w:val="22"/>
            <w:szCs w:val="22"/>
          </w:rPr>
          <w:t>pomoc-pz2@marketplanet.pl</w:t>
        </w:r>
      </w:hyperlink>
    </w:p>
    <w:p w14:paraId="303109C0" w14:textId="77777777" w:rsidR="00207CC6" w:rsidRPr="00D70756" w:rsidRDefault="00207CC6" w:rsidP="00207CC6">
      <w:pPr>
        <w:numPr>
          <w:ilvl w:val="0"/>
          <w:numId w:val="25"/>
        </w:numPr>
        <w:tabs>
          <w:tab w:val="clear" w:pos="2422"/>
          <w:tab w:val="left" w:pos="0"/>
          <w:tab w:val="num" w:pos="284"/>
        </w:tabs>
        <w:spacing w:line="360" w:lineRule="auto"/>
        <w:jc w:val="left"/>
        <w:rPr>
          <w:rFonts w:ascii="Arial" w:hAnsi="Arial" w:cs="Arial"/>
          <w:iCs/>
          <w:sz w:val="22"/>
          <w:szCs w:val="22"/>
        </w:rPr>
      </w:pPr>
      <w:r w:rsidRPr="00D70756">
        <w:rPr>
          <w:rFonts w:ascii="Arial" w:hAnsi="Arial" w:cs="Arial"/>
          <w:iCs/>
          <w:sz w:val="22"/>
          <w:szCs w:val="22"/>
        </w:rPr>
        <w:t>Wykonawca ponosi wszelkie koszty związane z przygotowaniem i złożeniem oferty.</w:t>
      </w:r>
    </w:p>
    <w:p w14:paraId="644FD1C8" w14:textId="77777777" w:rsidR="00207CC6" w:rsidRPr="00D70756" w:rsidRDefault="00207CC6" w:rsidP="00207CC6">
      <w:pPr>
        <w:numPr>
          <w:ilvl w:val="0"/>
          <w:numId w:val="25"/>
        </w:numPr>
        <w:tabs>
          <w:tab w:val="left" w:pos="0"/>
        </w:tabs>
        <w:spacing w:line="360" w:lineRule="auto"/>
        <w:ind w:left="284" w:hanging="284"/>
        <w:jc w:val="left"/>
        <w:rPr>
          <w:rFonts w:ascii="Arial" w:hAnsi="Arial" w:cs="Arial"/>
          <w:iCs/>
          <w:sz w:val="22"/>
          <w:szCs w:val="22"/>
        </w:rPr>
      </w:pPr>
      <w:r w:rsidRPr="00D70756">
        <w:rPr>
          <w:rFonts w:ascii="Arial" w:hAnsi="Arial" w:cs="Arial"/>
          <w:sz w:val="22"/>
          <w:szCs w:val="22"/>
        </w:rPr>
        <w:t>Wykonawca zamierzający złożyć ofertę w Postępowaniu musi posiadać konto na Platformie Zakupowej. Szczegółowy opis sposobu rejestracji konta zawarty jest w </w:t>
      </w:r>
      <w:r w:rsidRPr="00D70756">
        <w:rPr>
          <w:rFonts w:ascii="Arial" w:hAnsi="Arial" w:cs="Arial"/>
          <w:b/>
          <w:sz w:val="22"/>
          <w:szCs w:val="22"/>
        </w:rPr>
        <w:t xml:space="preserve">Podręczniku. </w:t>
      </w:r>
      <w:r w:rsidRPr="00D70756">
        <w:rPr>
          <w:rFonts w:ascii="Arial" w:hAnsi="Arial" w:cs="Arial"/>
          <w:sz w:val="22"/>
          <w:szCs w:val="22"/>
        </w:rPr>
        <w:t xml:space="preserve">W przypadku, gdy Wykonawca chce mieć więcej niż jednego użytkownika przypisanego do swojego konta w Platformie Zakupowej, to w takim </w:t>
      </w:r>
      <w:r w:rsidRPr="00D70756">
        <w:rPr>
          <w:rFonts w:ascii="Arial" w:hAnsi="Arial" w:cs="Arial"/>
          <w:sz w:val="22"/>
          <w:szCs w:val="22"/>
        </w:rPr>
        <w:lastRenderedPageBreak/>
        <w:t xml:space="preserve">przypadku należy złożyć oddzielny wniosek rejestracyjny – odpowiednio dla każdego nowego użytkownika. </w:t>
      </w:r>
    </w:p>
    <w:p w14:paraId="652FC6FC" w14:textId="77777777" w:rsidR="00207CC6" w:rsidRPr="00D70756" w:rsidRDefault="00207CC6" w:rsidP="00207CC6">
      <w:pPr>
        <w:numPr>
          <w:ilvl w:val="0"/>
          <w:numId w:val="25"/>
        </w:numPr>
        <w:tabs>
          <w:tab w:val="left" w:pos="0"/>
        </w:tabs>
        <w:spacing w:line="360" w:lineRule="auto"/>
        <w:ind w:left="284" w:hanging="284"/>
        <w:jc w:val="left"/>
        <w:rPr>
          <w:rFonts w:ascii="Arial" w:hAnsi="Arial" w:cs="Arial"/>
          <w:iCs/>
          <w:sz w:val="22"/>
          <w:szCs w:val="22"/>
        </w:rPr>
      </w:pPr>
      <w:r w:rsidRPr="00D70756">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74F1AFE0" w14:textId="77777777" w:rsidR="00207CC6" w:rsidRPr="00D70756" w:rsidRDefault="00207CC6" w:rsidP="00207CC6">
      <w:pPr>
        <w:numPr>
          <w:ilvl w:val="0"/>
          <w:numId w:val="25"/>
        </w:numPr>
        <w:tabs>
          <w:tab w:val="left" w:pos="0"/>
        </w:tabs>
        <w:spacing w:line="360" w:lineRule="auto"/>
        <w:ind w:left="284" w:hanging="284"/>
        <w:jc w:val="left"/>
        <w:rPr>
          <w:rFonts w:ascii="Arial" w:hAnsi="Arial" w:cs="Arial"/>
          <w:iCs/>
          <w:sz w:val="22"/>
          <w:szCs w:val="22"/>
        </w:rPr>
      </w:pPr>
      <w:r w:rsidRPr="00D70756">
        <w:rPr>
          <w:rFonts w:ascii="Arial" w:hAnsi="Arial" w:cs="Arial"/>
          <w:sz w:val="22"/>
          <w:szCs w:val="22"/>
        </w:rPr>
        <w:t>Wykonawca składa ofertę po zalogowaniu się na Platformie, poprzez:</w:t>
      </w:r>
    </w:p>
    <w:p w14:paraId="76F507A7" w14:textId="77777777" w:rsidR="00207CC6" w:rsidRPr="00D70756" w:rsidRDefault="00207CC6" w:rsidP="00207CC6">
      <w:pPr>
        <w:pStyle w:val="Akapitzlist"/>
        <w:numPr>
          <w:ilvl w:val="0"/>
          <w:numId w:val="26"/>
        </w:numPr>
        <w:tabs>
          <w:tab w:val="left" w:pos="0"/>
          <w:tab w:val="left" w:pos="426"/>
        </w:tabs>
        <w:autoSpaceDE/>
        <w:spacing w:line="360" w:lineRule="auto"/>
        <w:ind w:hanging="294"/>
        <w:contextualSpacing/>
        <w:rPr>
          <w:rFonts w:ascii="Arial" w:hAnsi="Arial" w:cs="Arial"/>
          <w:i/>
          <w:sz w:val="22"/>
          <w:szCs w:val="22"/>
        </w:rPr>
      </w:pPr>
      <w:r w:rsidRPr="00D70756">
        <w:rPr>
          <w:rFonts w:ascii="Arial" w:hAnsi="Arial" w:cs="Arial"/>
          <w:sz w:val="22"/>
          <w:szCs w:val="22"/>
        </w:rPr>
        <w:t xml:space="preserve">użycie, w zakładce dedykowanej przedmiotowemu Postępowaniu, akcji </w:t>
      </w:r>
      <w:r w:rsidRPr="00D70756">
        <w:rPr>
          <w:rFonts w:ascii="Arial" w:hAnsi="Arial" w:cs="Arial"/>
          <w:i/>
          <w:sz w:val="22"/>
          <w:szCs w:val="22"/>
        </w:rPr>
        <w:t xml:space="preserve">Przystąp do etapu składania ofert; </w:t>
      </w:r>
    </w:p>
    <w:p w14:paraId="3133856F" w14:textId="77777777" w:rsidR="00207CC6" w:rsidRPr="00D70756" w:rsidRDefault="00207CC6" w:rsidP="00207CC6">
      <w:pPr>
        <w:pStyle w:val="Akapitzlist"/>
        <w:numPr>
          <w:ilvl w:val="0"/>
          <w:numId w:val="26"/>
        </w:numPr>
        <w:tabs>
          <w:tab w:val="left" w:pos="0"/>
          <w:tab w:val="left" w:pos="426"/>
        </w:tabs>
        <w:autoSpaceDE/>
        <w:spacing w:line="360" w:lineRule="auto"/>
        <w:ind w:hanging="294"/>
        <w:contextualSpacing/>
        <w:rPr>
          <w:rFonts w:ascii="Arial" w:hAnsi="Arial" w:cs="Arial"/>
          <w:iCs/>
          <w:sz w:val="22"/>
          <w:szCs w:val="22"/>
        </w:rPr>
      </w:pPr>
      <w:r w:rsidRPr="00D70756">
        <w:rPr>
          <w:rFonts w:ascii="Arial" w:hAnsi="Arial" w:cs="Arial"/>
          <w:sz w:val="22"/>
          <w:szCs w:val="22"/>
        </w:rPr>
        <w:t xml:space="preserve">uzupełnienie wszystkich wymaganych pozycji </w:t>
      </w:r>
      <w:r w:rsidRPr="00D70756">
        <w:rPr>
          <w:rFonts w:ascii="Arial" w:hAnsi="Arial" w:cs="Arial"/>
          <w:b/>
          <w:i/>
          <w:sz w:val="22"/>
          <w:szCs w:val="22"/>
        </w:rPr>
        <w:t>Formularza złożenia oferty</w:t>
      </w:r>
      <w:r w:rsidRPr="00D70756">
        <w:rPr>
          <w:rFonts w:ascii="Arial" w:hAnsi="Arial" w:cs="Arial"/>
          <w:sz w:val="22"/>
          <w:szCs w:val="22"/>
        </w:rPr>
        <w:t>;</w:t>
      </w:r>
    </w:p>
    <w:p w14:paraId="2092BF3B" w14:textId="77777777" w:rsidR="00207CC6" w:rsidRPr="00D70756" w:rsidRDefault="00207CC6" w:rsidP="00207CC6">
      <w:pPr>
        <w:pStyle w:val="Akapitzlist"/>
        <w:numPr>
          <w:ilvl w:val="0"/>
          <w:numId w:val="26"/>
        </w:numPr>
        <w:tabs>
          <w:tab w:val="left" w:pos="0"/>
          <w:tab w:val="left" w:pos="426"/>
        </w:tabs>
        <w:autoSpaceDE/>
        <w:spacing w:line="360" w:lineRule="auto"/>
        <w:ind w:hanging="294"/>
        <w:contextualSpacing/>
        <w:rPr>
          <w:rFonts w:ascii="Arial" w:hAnsi="Arial" w:cs="Arial"/>
          <w:iCs/>
          <w:sz w:val="22"/>
          <w:szCs w:val="22"/>
        </w:rPr>
      </w:pPr>
      <w:r w:rsidRPr="00D70756">
        <w:rPr>
          <w:rFonts w:ascii="Arial" w:hAnsi="Arial" w:cs="Arial"/>
          <w:sz w:val="22"/>
          <w:szCs w:val="22"/>
        </w:rPr>
        <w:t xml:space="preserve">załączenie do </w:t>
      </w:r>
      <w:r w:rsidRPr="00D70756">
        <w:rPr>
          <w:rFonts w:ascii="Arial" w:hAnsi="Arial" w:cs="Arial"/>
          <w:b/>
          <w:i/>
          <w:sz w:val="22"/>
          <w:szCs w:val="22"/>
        </w:rPr>
        <w:t>Formularza złożenia oferty</w:t>
      </w:r>
      <w:r w:rsidRPr="00D70756">
        <w:rPr>
          <w:rFonts w:ascii="Arial" w:hAnsi="Arial" w:cs="Arial"/>
          <w:sz w:val="22"/>
          <w:szCs w:val="22"/>
        </w:rPr>
        <w:t xml:space="preserve"> wymaganych oświadczeń i dokumentów;</w:t>
      </w:r>
    </w:p>
    <w:p w14:paraId="38BEEDFC" w14:textId="77777777" w:rsidR="00207CC6" w:rsidRPr="00D70756" w:rsidRDefault="00207CC6" w:rsidP="00207CC6">
      <w:pPr>
        <w:pStyle w:val="Akapitzlist"/>
        <w:numPr>
          <w:ilvl w:val="0"/>
          <w:numId w:val="26"/>
        </w:numPr>
        <w:tabs>
          <w:tab w:val="left" w:pos="0"/>
          <w:tab w:val="left" w:pos="426"/>
        </w:tabs>
        <w:autoSpaceDE/>
        <w:spacing w:line="360" w:lineRule="auto"/>
        <w:ind w:hanging="294"/>
        <w:contextualSpacing/>
        <w:rPr>
          <w:rFonts w:ascii="Arial" w:hAnsi="Arial" w:cs="Arial"/>
          <w:sz w:val="22"/>
          <w:szCs w:val="22"/>
        </w:rPr>
      </w:pPr>
      <w:r w:rsidRPr="00D70756">
        <w:rPr>
          <w:rFonts w:ascii="Arial" w:hAnsi="Arial" w:cs="Arial"/>
          <w:sz w:val="22"/>
          <w:szCs w:val="22"/>
        </w:rPr>
        <w:t>ustanowienie hasła do szyfrowania i zmiany oferty;</w:t>
      </w:r>
    </w:p>
    <w:p w14:paraId="0FBCB531" w14:textId="77777777" w:rsidR="00207CC6" w:rsidRPr="00D70756" w:rsidRDefault="00207CC6" w:rsidP="00207CC6">
      <w:pPr>
        <w:pStyle w:val="Akapitzlist"/>
        <w:numPr>
          <w:ilvl w:val="0"/>
          <w:numId w:val="26"/>
        </w:numPr>
        <w:tabs>
          <w:tab w:val="left" w:pos="0"/>
          <w:tab w:val="left" w:pos="426"/>
        </w:tabs>
        <w:autoSpaceDE/>
        <w:spacing w:line="360" w:lineRule="auto"/>
        <w:ind w:hanging="294"/>
        <w:contextualSpacing/>
        <w:rPr>
          <w:rFonts w:ascii="Arial" w:hAnsi="Arial" w:cs="Arial"/>
          <w:iCs/>
          <w:sz w:val="22"/>
          <w:szCs w:val="22"/>
        </w:rPr>
      </w:pPr>
      <w:r w:rsidRPr="00D70756">
        <w:rPr>
          <w:rFonts w:ascii="Arial" w:hAnsi="Arial" w:cs="Arial"/>
          <w:sz w:val="22"/>
          <w:szCs w:val="22"/>
        </w:rPr>
        <w:t xml:space="preserve">wykonanie akcji </w:t>
      </w:r>
      <w:r w:rsidRPr="00D70756">
        <w:rPr>
          <w:rFonts w:ascii="Arial" w:hAnsi="Arial" w:cs="Arial"/>
          <w:i/>
          <w:sz w:val="22"/>
          <w:szCs w:val="22"/>
        </w:rPr>
        <w:t>Złóż ofertę.</w:t>
      </w:r>
    </w:p>
    <w:p w14:paraId="557FC7B4" w14:textId="77777777" w:rsidR="00207CC6" w:rsidRPr="00D70756" w:rsidRDefault="00207CC6" w:rsidP="00207CC6">
      <w:pPr>
        <w:numPr>
          <w:ilvl w:val="0"/>
          <w:numId w:val="25"/>
        </w:numPr>
        <w:tabs>
          <w:tab w:val="clear" w:pos="2422"/>
        </w:tabs>
        <w:spacing w:line="360" w:lineRule="auto"/>
        <w:ind w:left="284" w:hanging="284"/>
        <w:jc w:val="left"/>
        <w:rPr>
          <w:rFonts w:ascii="Arial" w:hAnsi="Arial" w:cs="Arial"/>
          <w:iCs/>
          <w:sz w:val="22"/>
          <w:szCs w:val="22"/>
        </w:rPr>
      </w:pPr>
      <w:r w:rsidRPr="00D70756">
        <w:rPr>
          <w:rFonts w:ascii="Arial" w:hAnsi="Arial" w:cs="Arial"/>
          <w:iCs/>
          <w:sz w:val="22"/>
          <w:szCs w:val="22"/>
        </w:rPr>
        <w:t xml:space="preserve">Dokumenty i oświadczenia, w tym pełnomocnictwa, o których mowa w </w:t>
      </w:r>
      <w:proofErr w:type="spellStart"/>
      <w:r w:rsidRPr="00D70756">
        <w:rPr>
          <w:rFonts w:ascii="Arial" w:hAnsi="Arial" w:cs="Arial"/>
          <w:iCs/>
          <w:sz w:val="22"/>
          <w:szCs w:val="22"/>
        </w:rPr>
        <w:t>roz</w:t>
      </w:r>
      <w:proofErr w:type="spellEnd"/>
      <w:r w:rsidRPr="00D70756">
        <w:rPr>
          <w:rFonts w:ascii="Arial" w:hAnsi="Arial" w:cs="Arial"/>
          <w:iCs/>
          <w:sz w:val="22"/>
          <w:szCs w:val="22"/>
        </w:rPr>
        <w:t>. III ust. 4 – 6 należy złożyć w formie elektronicznego odwzorowania (skanu) dokumentu sporządzonego w formie pisemnej z zastrzeżeniem ust. 9, lub w postaci dokumentu elektronicznego podpisanego kwalifikowanym podpisem elektronicznym lub podpisem zaufanym lub podpisem osobistym zgodnie z reprezentacją podmiotu, którego dokument dotyczy lub – w przypadku pełnomocnictw – przez wystawcę pełnomocnictwa, jako załączniki</w:t>
      </w:r>
      <w:r w:rsidRPr="00D70756">
        <w:rPr>
          <w:rFonts w:ascii="Arial" w:hAnsi="Arial" w:cs="Arial"/>
          <w:sz w:val="22"/>
          <w:szCs w:val="22"/>
        </w:rPr>
        <w:t xml:space="preserve"> do </w:t>
      </w:r>
      <w:r w:rsidRPr="00D70756">
        <w:rPr>
          <w:rFonts w:ascii="Arial" w:hAnsi="Arial" w:cs="Arial"/>
          <w:b/>
          <w:i/>
          <w:sz w:val="22"/>
          <w:szCs w:val="22"/>
        </w:rPr>
        <w:t>Formularza złożenia oferty</w:t>
      </w:r>
      <w:r w:rsidRPr="00D70756">
        <w:rPr>
          <w:rFonts w:ascii="Arial" w:hAnsi="Arial" w:cs="Arial"/>
          <w:sz w:val="22"/>
          <w:szCs w:val="22"/>
        </w:rPr>
        <w:t xml:space="preserve"> poprzez użycie opcji </w:t>
      </w:r>
      <w:r w:rsidRPr="00D70756">
        <w:rPr>
          <w:rFonts w:ascii="Arial" w:hAnsi="Arial" w:cs="Arial"/>
          <w:i/>
          <w:sz w:val="22"/>
          <w:szCs w:val="22"/>
        </w:rPr>
        <w:t>Dodaj dokument.</w:t>
      </w:r>
    </w:p>
    <w:p w14:paraId="221D395B" w14:textId="77777777" w:rsidR="00207CC6" w:rsidRPr="00D70756" w:rsidRDefault="00207CC6" w:rsidP="00207CC6">
      <w:pPr>
        <w:spacing w:line="360" w:lineRule="auto"/>
        <w:ind w:left="284"/>
        <w:jc w:val="left"/>
        <w:rPr>
          <w:rFonts w:ascii="Arial" w:hAnsi="Arial" w:cs="Arial"/>
          <w:sz w:val="22"/>
          <w:szCs w:val="22"/>
        </w:rPr>
      </w:pPr>
      <w:r w:rsidRPr="00D70756">
        <w:rPr>
          <w:rFonts w:ascii="Arial" w:hAnsi="Arial" w:cs="Arial"/>
          <w:sz w:val="22"/>
          <w:szCs w:val="22"/>
        </w:rPr>
        <w:t>UWAGA!</w:t>
      </w:r>
    </w:p>
    <w:p w14:paraId="562E204A" w14:textId="77777777" w:rsidR="00207CC6" w:rsidRPr="00D70756" w:rsidRDefault="00207CC6" w:rsidP="00207CC6">
      <w:pPr>
        <w:spacing w:line="360" w:lineRule="auto"/>
        <w:ind w:left="284"/>
        <w:jc w:val="left"/>
        <w:rPr>
          <w:rFonts w:ascii="Arial" w:hAnsi="Arial" w:cs="Arial"/>
          <w:iCs/>
          <w:sz w:val="22"/>
          <w:szCs w:val="22"/>
        </w:rPr>
      </w:pPr>
      <w:r w:rsidRPr="00D70756">
        <w:rPr>
          <w:rFonts w:ascii="Arial" w:hAnsi="Arial" w:cs="Arial"/>
          <w:sz w:val="22"/>
          <w:szCs w:val="22"/>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4299949E" w14:textId="77777777" w:rsidR="00207CC6" w:rsidRPr="00D70756" w:rsidRDefault="00207CC6" w:rsidP="00207CC6">
      <w:pPr>
        <w:numPr>
          <w:ilvl w:val="0"/>
          <w:numId w:val="25"/>
        </w:numPr>
        <w:tabs>
          <w:tab w:val="clear" w:pos="2422"/>
        </w:tabs>
        <w:spacing w:line="360" w:lineRule="auto"/>
        <w:ind w:left="284" w:hanging="284"/>
        <w:jc w:val="left"/>
        <w:rPr>
          <w:rFonts w:ascii="Arial" w:hAnsi="Arial" w:cs="Arial"/>
          <w:iCs/>
          <w:sz w:val="22"/>
          <w:szCs w:val="22"/>
        </w:rPr>
      </w:pPr>
      <w:r w:rsidRPr="00D70756">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18E75428" w14:textId="77777777" w:rsidR="00207CC6" w:rsidRPr="00D70756" w:rsidRDefault="00207CC6" w:rsidP="00207CC6">
      <w:pPr>
        <w:numPr>
          <w:ilvl w:val="0"/>
          <w:numId w:val="25"/>
        </w:numPr>
        <w:tabs>
          <w:tab w:val="clear" w:pos="2422"/>
        </w:tabs>
        <w:spacing w:line="360" w:lineRule="auto"/>
        <w:ind w:left="284" w:hanging="426"/>
        <w:jc w:val="left"/>
        <w:rPr>
          <w:rFonts w:ascii="Arial" w:hAnsi="Arial" w:cs="Arial"/>
          <w:sz w:val="22"/>
          <w:szCs w:val="22"/>
        </w:rPr>
      </w:pPr>
      <w:r w:rsidRPr="00D70756">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7D944570" w14:textId="77777777" w:rsidR="00207CC6" w:rsidRPr="00D70756" w:rsidRDefault="00207CC6" w:rsidP="00207CC6">
      <w:pPr>
        <w:numPr>
          <w:ilvl w:val="0"/>
          <w:numId w:val="25"/>
        </w:numPr>
        <w:tabs>
          <w:tab w:val="clear" w:pos="2422"/>
        </w:tabs>
        <w:spacing w:line="360" w:lineRule="auto"/>
        <w:ind w:left="284" w:hanging="426"/>
        <w:jc w:val="left"/>
        <w:rPr>
          <w:rFonts w:ascii="Arial" w:hAnsi="Arial" w:cs="Arial"/>
          <w:iCs/>
          <w:sz w:val="22"/>
          <w:szCs w:val="22"/>
        </w:rPr>
      </w:pPr>
      <w:r w:rsidRPr="00D70756">
        <w:rPr>
          <w:rFonts w:ascii="Arial" w:hAnsi="Arial" w:cs="Arial"/>
          <w:sz w:val="22"/>
          <w:szCs w:val="22"/>
        </w:rPr>
        <w:t xml:space="preserve">Potwierdzeniem prawidłowego złożenia oferty jest otrzymanie przez Wykonawcę stosownego komunikatu na Platformie Zakupowej oraz raport, który Wykonawca może wygenerować na Platformie po prawidłowym złożeniu oferty za pomocą akcji </w:t>
      </w:r>
      <w:r w:rsidRPr="00D70756">
        <w:rPr>
          <w:rFonts w:ascii="Arial" w:hAnsi="Arial" w:cs="Arial"/>
          <w:i/>
          <w:sz w:val="22"/>
          <w:szCs w:val="22"/>
        </w:rPr>
        <w:t>Wygeneruj raport:</w:t>
      </w:r>
    </w:p>
    <w:p w14:paraId="3C38E1C2" w14:textId="77777777" w:rsidR="00207CC6" w:rsidRPr="00D70756" w:rsidRDefault="00207CC6" w:rsidP="00207CC6">
      <w:pPr>
        <w:pStyle w:val="Akapitzlist"/>
        <w:numPr>
          <w:ilvl w:val="0"/>
          <w:numId w:val="29"/>
        </w:numPr>
        <w:tabs>
          <w:tab w:val="left" w:pos="0"/>
        </w:tabs>
        <w:spacing w:line="360" w:lineRule="auto"/>
        <w:ind w:left="709" w:hanging="283"/>
        <w:rPr>
          <w:rFonts w:ascii="Arial" w:hAnsi="Arial" w:cs="Arial"/>
          <w:iCs/>
          <w:sz w:val="22"/>
          <w:szCs w:val="22"/>
        </w:rPr>
      </w:pPr>
      <w:r w:rsidRPr="00D70756">
        <w:rPr>
          <w:rFonts w:ascii="Arial" w:hAnsi="Arial" w:cs="Arial"/>
          <w:sz w:val="22"/>
          <w:szCs w:val="22"/>
        </w:rPr>
        <w:t>na wygenerowanym raporcie Wykonawca może zweryfikować poprawność danych wprowadzonych na Formularzu złożenia oferty, w tym cenę oferty;</w:t>
      </w:r>
    </w:p>
    <w:p w14:paraId="6D39A3EB" w14:textId="77777777" w:rsidR="00207CC6" w:rsidRPr="00D70756" w:rsidRDefault="00207CC6" w:rsidP="00207CC6">
      <w:pPr>
        <w:pStyle w:val="Akapitzlist"/>
        <w:numPr>
          <w:ilvl w:val="0"/>
          <w:numId w:val="29"/>
        </w:numPr>
        <w:tabs>
          <w:tab w:val="left" w:pos="0"/>
        </w:tabs>
        <w:spacing w:line="360" w:lineRule="auto"/>
        <w:ind w:left="709" w:hanging="283"/>
        <w:rPr>
          <w:rFonts w:ascii="Arial" w:hAnsi="Arial" w:cs="Arial"/>
          <w:iCs/>
          <w:sz w:val="22"/>
          <w:szCs w:val="22"/>
        </w:rPr>
      </w:pPr>
      <w:r w:rsidRPr="00D70756">
        <w:rPr>
          <w:rFonts w:ascii="Arial" w:hAnsi="Arial" w:cs="Arial"/>
          <w:sz w:val="22"/>
          <w:szCs w:val="22"/>
        </w:rPr>
        <w:lastRenderedPageBreak/>
        <w:t>w przypadku próby wygenerowania raportu w nowej sesji przeglądarki internetowej, niezbędnym jest podanie hasła, o którym mowa w ust. 7 pkt 4.</w:t>
      </w:r>
    </w:p>
    <w:p w14:paraId="57526368" w14:textId="77777777" w:rsidR="00207CC6" w:rsidRPr="00D70756" w:rsidRDefault="00207CC6" w:rsidP="00207CC6">
      <w:pPr>
        <w:pStyle w:val="Akapitzlist"/>
        <w:tabs>
          <w:tab w:val="left" w:pos="284"/>
        </w:tabs>
        <w:spacing w:line="360" w:lineRule="auto"/>
        <w:ind w:left="709"/>
        <w:rPr>
          <w:rFonts w:ascii="Arial" w:hAnsi="Arial" w:cs="Arial"/>
          <w:iCs/>
          <w:sz w:val="22"/>
          <w:szCs w:val="22"/>
        </w:rPr>
      </w:pPr>
      <w:r w:rsidRPr="00D70756">
        <w:rPr>
          <w:rFonts w:ascii="Arial" w:hAnsi="Arial" w:cs="Arial"/>
          <w:sz w:val="22"/>
          <w:szCs w:val="22"/>
        </w:rPr>
        <w:t>UWAGA! Zamawiający zaleca weryfikację danych złożonej oferty w sposób podany wyżej, w celu sprawdzenia czy ewentualnie nie występują w niej błędy.</w:t>
      </w:r>
    </w:p>
    <w:p w14:paraId="0EBC827F" w14:textId="77777777" w:rsidR="00207CC6" w:rsidRPr="00D70756" w:rsidRDefault="00207CC6" w:rsidP="00207CC6">
      <w:pPr>
        <w:numPr>
          <w:ilvl w:val="0"/>
          <w:numId w:val="25"/>
        </w:numPr>
        <w:tabs>
          <w:tab w:val="left" w:pos="0"/>
        </w:tabs>
        <w:spacing w:line="360" w:lineRule="auto"/>
        <w:ind w:left="284" w:hanging="426"/>
        <w:jc w:val="left"/>
        <w:rPr>
          <w:rFonts w:ascii="Arial" w:hAnsi="Arial" w:cs="Arial"/>
          <w:iCs/>
          <w:sz w:val="22"/>
          <w:szCs w:val="22"/>
        </w:rPr>
      </w:pPr>
      <w:r w:rsidRPr="00D70756">
        <w:rPr>
          <w:rFonts w:ascii="Arial" w:hAnsi="Arial" w:cs="Arial"/>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70E70352" w14:textId="77777777" w:rsidR="00207CC6" w:rsidRPr="00D70756" w:rsidRDefault="00207CC6" w:rsidP="00207CC6">
      <w:pPr>
        <w:numPr>
          <w:ilvl w:val="0"/>
          <w:numId w:val="25"/>
        </w:numPr>
        <w:tabs>
          <w:tab w:val="clear" w:pos="2422"/>
          <w:tab w:val="num" w:pos="0"/>
        </w:tabs>
        <w:spacing w:line="360" w:lineRule="auto"/>
        <w:ind w:left="284" w:hanging="426"/>
        <w:jc w:val="left"/>
        <w:rPr>
          <w:rFonts w:ascii="Arial" w:hAnsi="Arial" w:cs="Arial"/>
          <w:iCs/>
          <w:sz w:val="22"/>
          <w:szCs w:val="22"/>
        </w:rPr>
      </w:pPr>
      <w:r w:rsidRPr="00D70756">
        <w:rPr>
          <w:rFonts w:ascii="Arial" w:hAnsi="Arial" w:cs="Arial"/>
          <w:sz w:val="22"/>
          <w:szCs w:val="22"/>
        </w:rPr>
        <w:t>Wykonawca może, przed upływem terminu składania ofert, zmienić lub wycofać ofertę. Szczegółowy opis sposobu wycofania lub zmiany oferty został przedstawiony w </w:t>
      </w:r>
      <w:r w:rsidRPr="00D70756">
        <w:rPr>
          <w:rFonts w:ascii="Arial" w:hAnsi="Arial" w:cs="Arial"/>
          <w:b/>
          <w:sz w:val="22"/>
          <w:szCs w:val="22"/>
        </w:rPr>
        <w:t>Podręczniku.</w:t>
      </w:r>
    </w:p>
    <w:p w14:paraId="6977620A" w14:textId="77777777" w:rsidR="00207CC6" w:rsidRPr="00D70756" w:rsidRDefault="00207CC6" w:rsidP="00207CC6">
      <w:pPr>
        <w:numPr>
          <w:ilvl w:val="0"/>
          <w:numId w:val="25"/>
        </w:numPr>
        <w:tabs>
          <w:tab w:val="clear" w:pos="2422"/>
          <w:tab w:val="left" w:pos="0"/>
        </w:tabs>
        <w:spacing w:line="360" w:lineRule="auto"/>
        <w:ind w:left="284" w:hanging="426"/>
        <w:jc w:val="left"/>
        <w:rPr>
          <w:rFonts w:ascii="Arial" w:hAnsi="Arial" w:cs="Arial"/>
          <w:iCs/>
          <w:sz w:val="22"/>
          <w:szCs w:val="22"/>
        </w:rPr>
      </w:pPr>
      <w:r w:rsidRPr="00D70756">
        <w:rPr>
          <w:rFonts w:ascii="Arial" w:hAnsi="Arial" w:cs="Arial"/>
          <w:iCs/>
          <w:sz w:val="22"/>
          <w:szCs w:val="22"/>
        </w:rPr>
        <w:t>Wykonawca zobowiązany jest korzystać z form komunikacji dostępnych na Platformie Zakupowej w zakładce dedykowanej przedmiotowemu Postępowaniu. Dostępne są dwie akcje:</w:t>
      </w:r>
    </w:p>
    <w:p w14:paraId="23F90036" w14:textId="77777777" w:rsidR="00207CC6" w:rsidRPr="00D70756" w:rsidRDefault="00207CC6" w:rsidP="00207CC6">
      <w:pPr>
        <w:pStyle w:val="Akapitzlist"/>
        <w:numPr>
          <w:ilvl w:val="0"/>
          <w:numId w:val="27"/>
        </w:numPr>
        <w:tabs>
          <w:tab w:val="left" w:pos="0"/>
        </w:tabs>
        <w:autoSpaceDE/>
        <w:spacing w:line="360" w:lineRule="auto"/>
        <w:ind w:left="709" w:hanging="283"/>
        <w:contextualSpacing/>
        <w:rPr>
          <w:rFonts w:ascii="Arial" w:hAnsi="Arial" w:cs="Arial"/>
          <w:iCs/>
          <w:sz w:val="22"/>
          <w:szCs w:val="22"/>
        </w:rPr>
      </w:pPr>
      <w:r w:rsidRPr="00D70756">
        <w:rPr>
          <w:rFonts w:ascii="Arial" w:hAnsi="Arial" w:cs="Arial"/>
          <w:sz w:val="22"/>
          <w:szCs w:val="22"/>
        </w:rPr>
        <w:t xml:space="preserve">akcja </w:t>
      </w:r>
      <w:r w:rsidRPr="00D70756">
        <w:rPr>
          <w:rFonts w:ascii="Arial" w:hAnsi="Arial" w:cs="Arial"/>
          <w:b/>
          <w:i/>
          <w:sz w:val="22"/>
          <w:szCs w:val="22"/>
        </w:rPr>
        <w:t>Zadaj pytanie,</w:t>
      </w:r>
      <w:r w:rsidRPr="00D70756">
        <w:rPr>
          <w:rFonts w:ascii="Arial" w:hAnsi="Arial" w:cs="Arial"/>
          <w:sz w:val="22"/>
          <w:szCs w:val="22"/>
        </w:rPr>
        <w:t xml:space="preserve"> która jest aktywna wyłącznie </w:t>
      </w:r>
      <w:r w:rsidRPr="00D70756">
        <w:rPr>
          <w:rFonts w:ascii="Arial" w:hAnsi="Arial" w:cs="Arial"/>
          <w:b/>
          <w:bCs/>
          <w:sz w:val="22"/>
          <w:szCs w:val="22"/>
        </w:rPr>
        <w:t xml:space="preserve">do momentu zakończenia postępowania zakupowego </w:t>
      </w:r>
      <w:r w:rsidRPr="00D70756">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uprzedniego logowania się na utworzone konto, </w:t>
      </w:r>
    </w:p>
    <w:p w14:paraId="2289E4A5" w14:textId="77777777" w:rsidR="00207CC6" w:rsidRPr="00D70756" w:rsidRDefault="00207CC6" w:rsidP="00207CC6">
      <w:pPr>
        <w:pStyle w:val="Akapitzlist"/>
        <w:tabs>
          <w:tab w:val="left" w:pos="284"/>
        </w:tabs>
        <w:spacing w:line="360" w:lineRule="auto"/>
        <w:ind w:left="709"/>
        <w:rPr>
          <w:rFonts w:ascii="Arial" w:hAnsi="Arial" w:cs="Arial"/>
          <w:iCs/>
          <w:sz w:val="22"/>
          <w:szCs w:val="22"/>
        </w:rPr>
      </w:pPr>
      <w:r w:rsidRPr="00D70756">
        <w:rPr>
          <w:rFonts w:ascii="Arial" w:hAnsi="Arial" w:cs="Arial"/>
          <w:sz w:val="22"/>
          <w:szCs w:val="22"/>
        </w:rPr>
        <w:t>UWAGA! Wskazana akcja nie umożliwia składnia ofert w niniejszym Postępowaniu.</w:t>
      </w:r>
    </w:p>
    <w:p w14:paraId="1F155D4B" w14:textId="77777777" w:rsidR="00207CC6" w:rsidRPr="00D70756" w:rsidRDefault="00207CC6" w:rsidP="00207CC6">
      <w:pPr>
        <w:pStyle w:val="Akapitzlist"/>
        <w:numPr>
          <w:ilvl w:val="0"/>
          <w:numId w:val="27"/>
        </w:numPr>
        <w:tabs>
          <w:tab w:val="left" w:pos="0"/>
        </w:tabs>
        <w:autoSpaceDE/>
        <w:spacing w:line="360" w:lineRule="auto"/>
        <w:ind w:left="709" w:hanging="283"/>
        <w:contextualSpacing/>
        <w:rPr>
          <w:rFonts w:ascii="Arial" w:hAnsi="Arial" w:cs="Arial"/>
          <w:iCs/>
          <w:sz w:val="22"/>
          <w:szCs w:val="22"/>
        </w:rPr>
      </w:pPr>
      <w:r w:rsidRPr="00D70756">
        <w:rPr>
          <w:rFonts w:ascii="Arial" w:hAnsi="Arial" w:cs="Arial"/>
          <w:b/>
          <w:i/>
          <w:sz w:val="22"/>
          <w:szCs w:val="22"/>
        </w:rPr>
        <w:t>Przystąp do etapu składania ofert</w:t>
      </w:r>
      <w:r w:rsidRPr="00D70756">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D70756">
        <w:rPr>
          <w:rFonts w:ascii="Arial" w:hAnsi="Arial" w:cs="Arial"/>
          <w:b/>
          <w:i/>
          <w:sz w:val="22"/>
          <w:szCs w:val="22"/>
        </w:rPr>
        <w:t>Korespondencja)</w:t>
      </w:r>
      <w:r w:rsidRPr="00D70756">
        <w:rPr>
          <w:rFonts w:ascii="Arial" w:hAnsi="Arial" w:cs="Arial"/>
          <w:sz w:val="22"/>
          <w:szCs w:val="22"/>
        </w:rPr>
        <w:t xml:space="preserve">, jednakże wymaga posiadania konta na Platformie i zalogowania się. </w:t>
      </w:r>
    </w:p>
    <w:p w14:paraId="11A8C770" w14:textId="77777777" w:rsidR="00207CC6" w:rsidRPr="00D70756" w:rsidRDefault="00207CC6" w:rsidP="00207CC6">
      <w:pPr>
        <w:pStyle w:val="Akapitzlist"/>
        <w:tabs>
          <w:tab w:val="left" w:pos="284"/>
        </w:tabs>
        <w:spacing w:line="360" w:lineRule="auto"/>
        <w:ind w:left="709"/>
        <w:rPr>
          <w:rFonts w:ascii="Arial" w:hAnsi="Arial" w:cs="Arial"/>
          <w:sz w:val="22"/>
          <w:szCs w:val="22"/>
        </w:rPr>
      </w:pPr>
      <w:r w:rsidRPr="00D70756">
        <w:rPr>
          <w:rFonts w:ascii="Arial" w:hAnsi="Arial" w:cs="Arial"/>
          <w:sz w:val="22"/>
          <w:szCs w:val="22"/>
        </w:rPr>
        <w:t>UWAGA! Wskazana akcja jako jedyna umożliwia składnie ofert w niniejszym Postępowaniu.</w:t>
      </w:r>
    </w:p>
    <w:p w14:paraId="12F7C837" w14:textId="77777777" w:rsidR="00207CC6" w:rsidRPr="00D70756" w:rsidRDefault="00207CC6" w:rsidP="00207CC6">
      <w:pPr>
        <w:pStyle w:val="Akapitzlist"/>
        <w:spacing w:line="360" w:lineRule="auto"/>
        <w:ind w:left="284"/>
        <w:rPr>
          <w:rFonts w:ascii="Arial" w:hAnsi="Arial" w:cs="Arial"/>
          <w:b/>
          <w:i/>
          <w:sz w:val="22"/>
          <w:szCs w:val="22"/>
          <w:u w:val="single"/>
        </w:rPr>
      </w:pPr>
      <w:r w:rsidRPr="00D70756">
        <w:rPr>
          <w:rFonts w:ascii="Arial" w:hAnsi="Arial" w:cs="Arial"/>
          <w:sz w:val="22"/>
          <w:szCs w:val="22"/>
          <w:u w:val="single"/>
        </w:rPr>
        <w:t xml:space="preserve">Korespondencja kierowana od Zamawiającego do Wykonawcy również przekazywana będzie za pomocą Platformy Zakupowej i dostępna będzie w module </w:t>
      </w:r>
      <w:r w:rsidRPr="00D70756">
        <w:rPr>
          <w:rFonts w:ascii="Arial" w:hAnsi="Arial" w:cs="Arial"/>
          <w:b/>
          <w:i/>
          <w:sz w:val="22"/>
          <w:szCs w:val="22"/>
          <w:u w:val="single"/>
        </w:rPr>
        <w:t>Korespondencja.</w:t>
      </w:r>
    </w:p>
    <w:p w14:paraId="46C8A61E" w14:textId="77777777" w:rsidR="00207CC6" w:rsidRPr="00D70756" w:rsidRDefault="00207CC6" w:rsidP="00207CC6">
      <w:pPr>
        <w:numPr>
          <w:ilvl w:val="0"/>
          <w:numId w:val="25"/>
        </w:numPr>
        <w:tabs>
          <w:tab w:val="left" w:pos="0"/>
        </w:tabs>
        <w:spacing w:line="360" w:lineRule="auto"/>
        <w:ind w:left="284" w:hanging="426"/>
        <w:jc w:val="left"/>
        <w:rPr>
          <w:rFonts w:ascii="Arial" w:hAnsi="Arial" w:cs="Arial"/>
          <w:iCs/>
          <w:sz w:val="22"/>
          <w:szCs w:val="22"/>
        </w:rPr>
      </w:pPr>
      <w:r w:rsidRPr="00D70756">
        <w:rPr>
          <w:rFonts w:ascii="Arial" w:hAnsi="Arial" w:cs="Arial"/>
          <w:iCs/>
          <w:sz w:val="22"/>
          <w:szCs w:val="22"/>
        </w:rPr>
        <w:t xml:space="preserve">Wykonawca może zastrzec, nie później niż do upływu terminu składania ofert, że Zamawiający nie będzie mógł ujawnić informacji stanowiących tajemnicę przedsiębiorstwa w rozumieniu przepisów o zwalczaniu nieuczciwej konkurencji. </w:t>
      </w:r>
    </w:p>
    <w:p w14:paraId="1A99B953" w14:textId="77777777" w:rsidR="00207CC6" w:rsidRPr="00D70756" w:rsidRDefault="00207CC6" w:rsidP="00207CC6">
      <w:pPr>
        <w:numPr>
          <w:ilvl w:val="0"/>
          <w:numId w:val="25"/>
        </w:numPr>
        <w:tabs>
          <w:tab w:val="left" w:pos="0"/>
        </w:tabs>
        <w:spacing w:line="360" w:lineRule="auto"/>
        <w:ind w:left="284" w:hanging="426"/>
        <w:jc w:val="left"/>
        <w:rPr>
          <w:rFonts w:ascii="Arial" w:hAnsi="Arial" w:cs="Arial"/>
          <w:iCs/>
          <w:sz w:val="22"/>
          <w:szCs w:val="22"/>
        </w:rPr>
      </w:pPr>
      <w:r w:rsidRPr="00D70756">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16675243" w14:textId="77777777" w:rsidR="00207CC6" w:rsidRPr="00D70756" w:rsidRDefault="00207CC6" w:rsidP="00207CC6">
      <w:pPr>
        <w:numPr>
          <w:ilvl w:val="0"/>
          <w:numId w:val="25"/>
        </w:numPr>
        <w:tabs>
          <w:tab w:val="left" w:pos="0"/>
        </w:tabs>
        <w:spacing w:line="360" w:lineRule="auto"/>
        <w:ind w:left="284" w:hanging="426"/>
        <w:jc w:val="left"/>
        <w:rPr>
          <w:rFonts w:ascii="Arial" w:hAnsi="Arial" w:cs="Arial"/>
          <w:iCs/>
          <w:sz w:val="22"/>
          <w:szCs w:val="22"/>
        </w:rPr>
      </w:pPr>
      <w:r w:rsidRPr="00D70756">
        <w:rPr>
          <w:rFonts w:ascii="Arial" w:hAnsi="Arial" w:cs="Arial"/>
          <w:iCs/>
          <w:sz w:val="22"/>
          <w:szCs w:val="22"/>
        </w:rPr>
        <w:t xml:space="preserve">W przypadku zastrzeżenia, o którym mowa w ust. 14, Wykonawca zobowiązany jest wydzielić dokumenty i informacje stanowiące tajemnicę przedsiębiorstwa do odrębnego </w:t>
      </w:r>
      <w:r w:rsidRPr="00D70756">
        <w:rPr>
          <w:rFonts w:ascii="Arial" w:hAnsi="Arial" w:cs="Arial"/>
          <w:iCs/>
          <w:sz w:val="22"/>
          <w:szCs w:val="22"/>
        </w:rPr>
        <w:lastRenderedPageBreak/>
        <w:t>pliku w taki sposób, aby fragmenty objęte tajemnicą przedsiębiorstwa były odłączone od pozostałej części oferty. Zamawiający zaleca nazwać plik zawierający tajemnicę nazwą „</w:t>
      </w:r>
      <w:r w:rsidRPr="00D70756">
        <w:rPr>
          <w:rFonts w:ascii="Arial" w:hAnsi="Arial" w:cs="Arial"/>
          <w:i/>
          <w:iCs/>
          <w:sz w:val="22"/>
          <w:szCs w:val="22"/>
        </w:rPr>
        <w:t>Tajemnica przedsiębiorstwa</w:t>
      </w:r>
      <w:r w:rsidRPr="00D70756">
        <w:rPr>
          <w:rFonts w:ascii="Arial" w:hAnsi="Arial" w:cs="Arial"/>
          <w:iCs/>
          <w:sz w:val="22"/>
          <w:szCs w:val="22"/>
        </w:rPr>
        <w:t xml:space="preserve">”. Wykonawca zastrzega dokument jako tajemnicę przedsiębiorstwa poprzez zaznaczenie opcji </w:t>
      </w:r>
      <w:r w:rsidRPr="00D70756">
        <w:rPr>
          <w:rFonts w:ascii="Arial" w:hAnsi="Arial" w:cs="Arial"/>
          <w:i/>
          <w:iCs/>
          <w:sz w:val="22"/>
          <w:szCs w:val="22"/>
        </w:rPr>
        <w:t xml:space="preserve">Tajemnica przedsiębiorstwa </w:t>
      </w:r>
      <w:r w:rsidRPr="00D70756">
        <w:rPr>
          <w:rFonts w:ascii="Arial" w:hAnsi="Arial" w:cs="Arial"/>
          <w:iCs/>
          <w:sz w:val="22"/>
          <w:szCs w:val="22"/>
        </w:rPr>
        <w:t xml:space="preserve">w polu </w:t>
      </w:r>
      <w:r w:rsidRPr="00D70756">
        <w:rPr>
          <w:rFonts w:ascii="Arial" w:hAnsi="Arial" w:cs="Arial"/>
          <w:i/>
          <w:iCs/>
          <w:sz w:val="22"/>
          <w:szCs w:val="22"/>
        </w:rPr>
        <w:t>Typ dokumentu</w:t>
      </w:r>
      <w:r w:rsidRPr="00D70756">
        <w:rPr>
          <w:rFonts w:ascii="Arial" w:hAnsi="Arial" w:cs="Arial"/>
          <w:iCs/>
          <w:sz w:val="22"/>
          <w:szCs w:val="22"/>
        </w:rPr>
        <w:t xml:space="preserve"> na etapie załączania dokumentu na Platformie Zakupowej. W przypadku, gdy Wykonawca nie zastosuje się do zapisów niniejszego ustępu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14CB9528" w14:textId="77777777" w:rsidR="00207CC6" w:rsidRPr="00D70756" w:rsidRDefault="00207CC6" w:rsidP="00207CC6">
      <w:pPr>
        <w:numPr>
          <w:ilvl w:val="0"/>
          <w:numId w:val="25"/>
        </w:numPr>
        <w:tabs>
          <w:tab w:val="left" w:pos="0"/>
          <w:tab w:val="left" w:pos="426"/>
        </w:tabs>
        <w:spacing w:line="360" w:lineRule="auto"/>
        <w:ind w:left="284" w:hanging="426"/>
        <w:jc w:val="left"/>
        <w:rPr>
          <w:rFonts w:ascii="Arial" w:hAnsi="Arial" w:cs="Arial"/>
          <w:iCs/>
          <w:sz w:val="22"/>
          <w:szCs w:val="22"/>
        </w:rPr>
      </w:pPr>
      <w:r w:rsidRPr="00D70756">
        <w:rPr>
          <w:rFonts w:ascii="Arial" w:hAnsi="Arial" w:cs="Arial"/>
          <w:iCs/>
          <w:sz w:val="22"/>
          <w:szCs w:val="22"/>
        </w:rPr>
        <w:t>Wykonawca nie może zastrzec jako tajemnicy przedsiębiorstwa następujących informacji: nazwy (firmy), adresu, ceny, terminu wykonania Zamówienia, okresu gwarancji i warunków płatności zawartych w ofercie.</w:t>
      </w:r>
    </w:p>
    <w:p w14:paraId="6125D793" w14:textId="77777777" w:rsidR="00207CC6" w:rsidRDefault="00207CC6" w:rsidP="00207CC6">
      <w:pPr>
        <w:numPr>
          <w:ilvl w:val="0"/>
          <w:numId w:val="25"/>
        </w:numPr>
        <w:tabs>
          <w:tab w:val="clear" w:pos="2422"/>
          <w:tab w:val="num" w:pos="0"/>
        </w:tabs>
        <w:spacing w:line="360" w:lineRule="auto"/>
        <w:ind w:left="284" w:hanging="426"/>
        <w:jc w:val="left"/>
        <w:rPr>
          <w:rFonts w:ascii="Arial" w:hAnsi="Arial" w:cs="Arial"/>
          <w:iCs/>
          <w:sz w:val="22"/>
          <w:szCs w:val="22"/>
        </w:rPr>
      </w:pPr>
      <w:r w:rsidRPr="00D70756">
        <w:rPr>
          <w:rFonts w:ascii="Arial" w:hAnsi="Arial" w:cs="Arial"/>
          <w:iCs/>
          <w:sz w:val="22"/>
          <w:szCs w:val="22"/>
        </w:rPr>
        <w:t>Zapisy ust. 15 oraz ust. 16 w zakresie odpowiedniego oznaczenia informacji stanowiących tajemnicę przedsiębiorstwa stosuje się odpowiednio do dokumentów przekazywanych zgodnie z ust. 13.</w:t>
      </w:r>
    </w:p>
    <w:p w14:paraId="603375D2" w14:textId="77777777" w:rsidR="00A84AA5" w:rsidRPr="0073795D" w:rsidRDefault="00A84AA5" w:rsidP="0073795D">
      <w:pPr>
        <w:spacing w:line="360" w:lineRule="auto"/>
        <w:ind w:left="0"/>
        <w:jc w:val="left"/>
        <w:rPr>
          <w:rFonts w:ascii="Arial" w:hAnsi="Arial" w:cs="Arial"/>
          <w:iCs/>
          <w:sz w:val="22"/>
          <w:szCs w:val="22"/>
        </w:rPr>
      </w:pPr>
    </w:p>
    <w:p w14:paraId="17EC4F32" w14:textId="5C01EE09" w:rsidR="00751E4A" w:rsidRPr="0073795D" w:rsidRDefault="00B564BE" w:rsidP="00627EC0">
      <w:pPr>
        <w:pStyle w:val="Nagwek1"/>
        <w:jc w:val="left"/>
        <w:rPr>
          <w:sz w:val="22"/>
          <w:szCs w:val="22"/>
        </w:rPr>
      </w:pPr>
      <w:bookmarkStart w:id="4" w:name="_Toc200705418"/>
      <w:r w:rsidRPr="0073795D">
        <w:rPr>
          <w:sz w:val="22"/>
          <w:szCs w:val="22"/>
        </w:rPr>
        <w:t xml:space="preserve">Rozdział </w:t>
      </w:r>
      <w:r w:rsidR="00D543A7" w:rsidRPr="0073795D">
        <w:rPr>
          <w:sz w:val="22"/>
          <w:szCs w:val="22"/>
        </w:rPr>
        <w:t>V</w:t>
      </w:r>
      <w:r w:rsidR="003E10F6" w:rsidRPr="0073795D">
        <w:rPr>
          <w:sz w:val="22"/>
          <w:szCs w:val="22"/>
        </w:rPr>
        <w:t xml:space="preserve"> –</w:t>
      </w:r>
      <w:r w:rsidR="00900672" w:rsidRPr="0073795D">
        <w:rPr>
          <w:sz w:val="22"/>
          <w:szCs w:val="22"/>
        </w:rPr>
        <w:t xml:space="preserve"> </w:t>
      </w:r>
      <w:r w:rsidR="005E0AEA" w:rsidRPr="0073795D">
        <w:rPr>
          <w:sz w:val="22"/>
          <w:szCs w:val="22"/>
        </w:rPr>
        <w:t>Wadium</w:t>
      </w:r>
      <w:bookmarkEnd w:id="4"/>
    </w:p>
    <w:p w14:paraId="0A006ADC" w14:textId="050F162B" w:rsidR="003C4E31" w:rsidRPr="0073795D" w:rsidRDefault="00BF2E60" w:rsidP="0073795D">
      <w:pPr>
        <w:spacing w:line="360" w:lineRule="auto"/>
        <w:ind w:left="0"/>
        <w:jc w:val="left"/>
        <w:rPr>
          <w:rFonts w:ascii="Arial" w:hAnsi="Arial" w:cs="Arial"/>
          <w:sz w:val="22"/>
          <w:szCs w:val="22"/>
        </w:rPr>
      </w:pPr>
      <w:r w:rsidRPr="0073795D">
        <w:rPr>
          <w:rFonts w:ascii="Arial" w:hAnsi="Arial" w:cs="Arial"/>
          <w:sz w:val="22"/>
          <w:szCs w:val="22"/>
        </w:rPr>
        <w:t>Zamawiający</w:t>
      </w:r>
      <w:r w:rsidR="0067787C" w:rsidRPr="0073795D">
        <w:rPr>
          <w:rFonts w:ascii="Arial" w:hAnsi="Arial" w:cs="Arial"/>
          <w:sz w:val="22"/>
          <w:szCs w:val="22"/>
        </w:rPr>
        <w:t xml:space="preserve"> </w:t>
      </w:r>
      <w:r w:rsidR="00F00B46" w:rsidRPr="0073795D">
        <w:rPr>
          <w:rFonts w:ascii="Arial" w:hAnsi="Arial" w:cs="Arial"/>
          <w:sz w:val="22"/>
          <w:szCs w:val="22"/>
        </w:rPr>
        <w:t>nie żąda</w:t>
      </w:r>
      <w:r w:rsidR="005D5FD6" w:rsidRPr="0073795D">
        <w:rPr>
          <w:rFonts w:ascii="Arial" w:hAnsi="Arial" w:cs="Arial"/>
          <w:sz w:val="22"/>
          <w:szCs w:val="22"/>
        </w:rPr>
        <w:t xml:space="preserve"> </w:t>
      </w:r>
      <w:r w:rsidR="0067787C" w:rsidRPr="0073795D">
        <w:rPr>
          <w:rFonts w:ascii="Arial" w:hAnsi="Arial" w:cs="Arial"/>
          <w:sz w:val="22"/>
          <w:szCs w:val="22"/>
        </w:rPr>
        <w:t>od Wykonawców zabezpieczenia oferty wadium</w:t>
      </w:r>
      <w:r w:rsidRPr="0073795D">
        <w:rPr>
          <w:rFonts w:ascii="Arial" w:hAnsi="Arial" w:cs="Arial"/>
          <w:sz w:val="22"/>
          <w:szCs w:val="22"/>
        </w:rPr>
        <w:t>.</w:t>
      </w:r>
      <w:r w:rsidR="00210710" w:rsidRPr="0073795D">
        <w:rPr>
          <w:rFonts w:ascii="Arial" w:hAnsi="Arial" w:cs="Arial"/>
          <w:sz w:val="22"/>
          <w:szCs w:val="22"/>
        </w:rPr>
        <w:t xml:space="preserve"> </w:t>
      </w:r>
    </w:p>
    <w:p w14:paraId="12C75612" w14:textId="77777777" w:rsidR="00772EEB" w:rsidRPr="0073795D" w:rsidRDefault="00772EEB" w:rsidP="0073795D">
      <w:pPr>
        <w:spacing w:line="360" w:lineRule="auto"/>
        <w:ind w:left="0"/>
        <w:jc w:val="left"/>
        <w:rPr>
          <w:rFonts w:ascii="Arial" w:hAnsi="Arial" w:cs="Arial"/>
          <w:sz w:val="22"/>
          <w:szCs w:val="22"/>
        </w:rPr>
      </w:pPr>
    </w:p>
    <w:p w14:paraId="0DD1F51E" w14:textId="688FAB01" w:rsidR="00900672" w:rsidRPr="0073795D" w:rsidRDefault="00B564BE" w:rsidP="00627EC0">
      <w:pPr>
        <w:pStyle w:val="Nagwek1"/>
        <w:jc w:val="left"/>
        <w:rPr>
          <w:sz w:val="22"/>
          <w:szCs w:val="22"/>
        </w:rPr>
      </w:pPr>
      <w:bookmarkStart w:id="5" w:name="_Toc200705419"/>
      <w:r w:rsidRPr="0073795D">
        <w:rPr>
          <w:sz w:val="22"/>
          <w:szCs w:val="22"/>
        </w:rPr>
        <w:t xml:space="preserve">Rozdział </w:t>
      </w:r>
      <w:r w:rsidR="00D543A7" w:rsidRPr="0073795D">
        <w:rPr>
          <w:sz w:val="22"/>
          <w:szCs w:val="22"/>
        </w:rPr>
        <w:t>VI</w:t>
      </w:r>
      <w:r w:rsidR="003E10F6" w:rsidRPr="0073795D">
        <w:rPr>
          <w:sz w:val="22"/>
          <w:szCs w:val="22"/>
        </w:rPr>
        <w:t xml:space="preserve"> –</w:t>
      </w:r>
      <w:r w:rsidR="009D772A" w:rsidRPr="0073795D">
        <w:rPr>
          <w:sz w:val="22"/>
          <w:szCs w:val="22"/>
        </w:rPr>
        <w:t xml:space="preserve"> Termin związania ofertą</w:t>
      </w:r>
      <w:bookmarkEnd w:id="5"/>
    </w:p>
    <w:p w14:paraId="374663E3" w14:textId="77777777" w:rsidR="00207CC6" w:rsidRPr="00561DF3" w:rsidRDefault="00207CC6" w:rsidP="00207CC6">
      <w:pPr>
        <w:pStyle w:val="Style13"/>
        <w:widowControl/>
        <w:numPr>
          <w:ilvl w:val="0"/>
          <w:numId w:val="8"/>
        </w:numPr>
        <w:spacing w:before="120" w:line="360" w:lineRule="auto"/>
        <w:ind w:left="284" w:hanging="284"/>
        <w:rPr>
          <w:rStyle w:val="FontStyle24"/>
          <w:rFonts w:ascii="Arial" w:hAnsi="Arial" w:cs="Arial"/>
        </w:rPr>
      </w:pPr>
      <w:bookmarkStart w:id="6" w:name="_Toc10801804"/>
      <w:bookmarkStart w:id="7" w:name="_Toc10801854"/>
      <w:bookmarkEnd w:id="6"/>
      <w:bookmarkEnd w:id="7"/>
      <w:r w:rsidRPr="00561DF3">
        <w:rPr>
          <w:rStyle w:val="FontStyle24"/>
          <w:rFonts w:ascii="Arial" w:hAnsi="Arial" w:cs="Arial"/>
        </w:rPr>
        <w:t xml:space="preserve">Wykonawca pozostaje związany ofertą przez </w:t>
      </w:r>
      <w:r>
        <w:rPr>
          <w:rStyle w:val="FontStyle24"/>
          <w:rFonts w:ascii="Arial" w:hAnsi="Arial" w:cs="Arial"/>
        </w:rPr>
        <w:t>60</w:t>
      </w:r>
      <w:r w:rsidRPr="00561DF3">
        <w:rPr>
          <w:rStyle w:val="FontStyle24"/>
          <w:rFonts w:ascii="Arial" w:hAnsi="Arial" w:cs="Arial"/>
        </w:rPr>
        <w:t xml:space="preserve"> dni licząc od terminu otwarcia ofert</w:t>
      </w:r>
      <w:r>
        <w:rPr>
          <w:rStyle w:val="FontStyle24"/>
          <w:rFonts w:ascii="Arial" w:hAnsi="Arial" w:cs="Arial"/>
        </w:rPr>
        <w:t xml:space="preserve">, </w:t>
      </w:r>
      <w:r w:rsidRPr="0030145C">
        <w:rPr>
          <w:rStyle w:val="FontStyle24"/>
          <w:rFonts w:ascii="Arial" w:hAnsi="Arial" w:cs="Arial"/>
        </w:rPr>
        <w:t xml:space="preserve">przy czym pierwszym dniem terminu związania </w:t>
      </w:r>
      <w:bookmarkStart w:id="8" w:name="_Hlk170906506"/>
      <w:r w:rsidRPr="0030145C">
        <w:rPr>
          <w:rStyle w:val="FontStyle24"/>
          <w:rFonts w:ascii="Arial" w:hAnsi="Arial" w:cs="Arial"/>
        </w:rPr>
        <w:t>ofertą jest dzień, w którym upływa termin składania ofert.</w:t>
      </w:r>
      <w:bookmarkEnd w:id="8"/>
    </w:p>
    <w:p w14:paraId="2272DA2D" w14:textId="77777777" w:rsidR="00207CC6" w:rsidRDefault="00207CC6" w:rsidP="00207CC6">
      <w:pPr>
        <w:pStyle w:val="Akapitzlist"/>
        <w:numPr>
          <w:ilvl w:val="0"/>
          <w:numId w:val="8"/>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9" w:name="_Hlk170735243"/>
      <w:r w:rsidRPr="00526960">
        <w:rPr>
          <w:rStyle w:val="FontStyle24"/>
          <w:rFonts w:ascii="Arial" w:hAnsi="Arial" w:cs="Arial"/>
          <w:lang w:eastAsia="pl-PL"/>
        </w:rPr>
        <w:t>nie dłuższy niż 30 dni</w:t>
      </w:r>
      <w:bookmarkEnd w:id="9"/>
      <w:r w:rsidRPr="00526960">
        <w:rPr>
          <w:rStyle w:val="FontStyle24"/>
          <w:rFonts w:ascii="Arial" w:hAnsi="Arial" w:cs="Arial"/>
          <w:lang w:eastAsia="pl-PL"/>
        </w:rPr>
        <w:t>. Wraz z przedłużeniem terminu związania ofertą, Wykonawca przedłuża okres ważności wadium.</w:t>
      </w:r>
    </w:p>
    <w:p w14:paraId="2B28BA9A" w14:textId="77777777" w:rsidR="00207CC6" w:rsidRPr="0030145C" w:rsidRDefault="00207CC6" w:rsidP="00207CC6">
      <w:pPr>
        <w:pStyle w:val="Akapitzlist"/>
        <w:numPr>
          <w:ilvl w:val="0"/>
          <w:numId w:val="8"/>
        </w:numPr>
        <w:suppressAutoHyphens w:val="0"/>
        <w:autoSpaceDE/>
        <w:spacing w:line="360" w:lineRule="auto"/>
        <w:contextualSpacing/>
        <w:jc w:val="both"/>
      </w:pPr>
      <w:r w:rsidRPr="00375D10">
        <w:rPr>
          <w:rStyle w:val="FontStyle24"/>
          <w:rFonts w:ascii="Arial" w:hAnsi="Arial" w:cs="Arial"/>
          <w:lang w:eastAsia="pl-PL"/>
        </w:rPr>
        <w:t>Bieg terminu związania ofertą rozpoczyna się wraz z upływem terminu składania ofert</w:t>
      </w:r>
      <w:r>
        <w:rPr>
          <w:rStyle w:val="FontStyle24"/>
          <w:rFonts w:ascii="Arial" w:hAnsi="Arial" w:cs="Arial"/>
          <w:lang w:eastAsia="pl-PL"/>
        </w:rPr>
        <w:t>.</w:t>
      </w:r>
    </w:p>
    <w:p w14:paraId="3A681236" w14:textId="04112D10" w:rsidR="001B7003" w:rsidRPr="0073795D" w:rsidRDefault="001B7003" w:rsidP="0073795D">
      <w:pPr>
        <w:suppressAutoHyphens w:val="0"/>
        <w:spacing w:line="360" w:lineRule="auto"/>
        <w:ind w:left="0"/>
        <w:jc w:val="left"/>
        <w:outlineLvl w:val="0"/>
        <w:rPr>
          <w:rFonts w:ascii="Arial" w:hAnsi="Arial" w:cs="Arial"/>
          <w:sz w:val="22"/>
          <w:szCs w:val="22"/>
        </w:rPr>
      </w:pPr>
    </w:p>
    <w:p w14:paraId="07B1363E" w14:textId="07D6A2E7" w:rsidR="001665F5" w:rsidRPr="0073795D" w:rsidRDefault="00B564BE" w:rsidP="00627EC0">
      <w:pPr>
        <w:pStyle w:val="Nagwek1"/>
        <w:jc w:val="left"/>
        <w:rPr>
          <w:sz w:val="22"/>
          <w:szCs w:val="22"/>
        </w:rPr>
      </w:pPr>
      <w:bookmarkStart w:id="10" w:name="_Toc200705420"/>
      <w:r w:rsidRPr="0073795D">
        <w:rPr>
          <w:sz w:val="22"/>
          <w:szCs w:val="22"/>
        </w:rPr>
        <w:t xml:space="preserve">Rozdział </w:t>
      </w:r>
      <w:r w:rsidR="00D543A7" w:rsidRPr="0073795D">
        <w:rPr>
          <w:sz w:val="22"/>
          <w:szCs w:val="22"/>
        </w:rPr>
        <w:t>VII</w:t>
      </w:r>
      <w:r w:rsidR="003E10F6" w:rsidRPr="0073795D">
        <w:rPr>
          <w:sz w:val="22"/>
          <w:szCs w:val="22"/>
        </w:rPr>
        <w:t xml:space="preserve"> –</w:t>
      </w:r>
      <w:r w:rsidR="00900672" w:rsidRPr="0073795D">
        <w:rPr>
          <w:sz w:val="22"/>
          <w:szCs w:val="22"/>
        </w:rPr>
        <w:t xml:space="preserve"> Opis sposobu obliczenia ceny</w:t>
      </w:r>
      <w:bookmarkEnd w:id="10"/>
    </w:p>
    <w:p w14:paraId="60C649FE" w14:textId="77777777" w:rsidR="00207CC6" w:rsidRPr="00092A54" w:rsidRDefault="00207CC6" w:rsidP="00207CC6">
      <w:pPr>
        <w:numPr>
          <w:ilvl w:val="0"/>
          <w:numId w:val="2"/>
        </w:numPr>
        <w:tabs>
          <w:tab w:val="clear" w:pos="1440"/>
          <w:tab w:val="num" w:pos="284"/>
        </w:tabs>
        <w:spacing w:line="360" w:lineRule="auto"/>
        <w:ind w:left="284" w:hanging="284"/>
        <w:jc w:val="left"/>
        <w:rPr>
          <w:rFonts w:ascii="Arial" w:hAnsi="Arial" w:cs="Arial"/>
          <w:sz w:val="22"/>
          <w:szCs w:val="22"/>
        </w:rPr>
      </w:pPr>
      <w:r w:rsidRPr="00092A54">
        <w:rPr>
          <w:rFonts w:ascii="Arial" w:hAnsi="Arial" w:cs="Arial"/>
          <w:sz w:val="22"/>
          <w:szCs w:val="22"/>
        </w:rPr>
        <w:t>Podana w ofercie cena musi być wyrażona w PLN, z dokładnością do dwóch miejsc po przecinku.</w:t>
      </w:r>
    </w:p>
    <w:p w14:paraId="32118A8A" w14:textId="77777777" w:rsidR="00207CC6" w:rsidRPr="00092A54" w:rsidRDefault="00207CC6" w:rsidP="00207CC6">
      <w:pPr>
        <w:numPr>
          <w:ilvl w:val="0"/>
          <w:numId w:val="2"/>
        </w:numPr>
        <w:tabs>
          <w:tab w:val="clear" w:pos="1440"/>
          <w:tab w:val="num" w:pos="284"/>
        </w:tabs>
        <w:spacing w:line="360" w:lineRule="auto"/>
        <w:ind w:left="284" w:hanging="284"/>
        <w:jc w:val="left"/>
        <w:rPr>
          <w:rFonts w:ascii="Arial" w:hAnsi="Arial" w:cs="Arial"/>
          <w:sz w:val="22"/>
          <w:szCs w:val="22"/>
        </w:rPr>
      </w:pPr>
      <w:r w:rsidRPr="00092A54">
        <w:rPr>
          <w:rFonts w:ascii="Arial" w:hAnsi="Arial" w:cs="Arial"/>
          <w:sz w:val="22"/>
          <w:szCs w:val="22"/>
        </w:rPr>
        <w:t xml:space="preserve">Ceną oferty jest kwota całkowita za realizację Zamówienia wymieniona w </w:t>
      </w:r>
      <w:r w:rsidRPr="00092A54">
        <w:rPr>
          <w:rFonts w:ascii="Arial" w:hAnsi="Arial" w:cs="Arial"/>
          <w:b/>
          <w:i/>
          <w:sz w:val="22"/>
          <w:szCs w:val="22"/>
        </w:rPr>
        <w:t>Formularzu złożenia oferty</w:t>
      </w:r>
      <w:r w:rsidRPr="00092A54">
        <w:rPr>
          <w:rFonts w:ascii="Arial" w:hAnsi="Arial" w:cs="Arial"/>
          <w:sz w:val="22"/>
          <w:szCs w:val="22"/>
        </w:rPr>
        <w:t xml:space="preserve">. </w:t>
      </w:r>
    </w:p>
    <w:p w14:paraId="65FC8DDF" w14:textId="77777777" w:rsidR="00207CC6" w:rsidRPr="00092A54" w:rsidRDefault="00207CC6" w:rsidP="00207CC6">
      <w:pPr>
        <w:numPr>
          <w:ilvl w:val="0"/>
          <w:numId w:val="2"/>
        </w:numPr>
        <w:tabs>
          <w:tab w:val="clear" w:pos="1440"/>
          <w:tab w:val="num" w:pos="284"/>
        </w:tabs>
        <w:spacing w:line="360" w:lineRule="auto"/>
        <w:ind w:left="284" w:hanging="284"/>
        <w:jc w:val="left"/>
        <w:rPr>
          <w:rFonts w:ascii="Arial" w:hAnsi="Arial" w:cs="Arial"/>
          <w:sz w:val="22"/>
          <w:szCs w:val="22"/>
        </w:rPr>
      </w:pPr>
      <w:r w:rsidRPr="00092A54">
        <w:rPr>
          <w:rFonts w:ascii="Arial" w:hAnsi="Arial" w:cs="Arial"/>
          <w:sz w:val="22"/>
          <w:szCs w:val="22"/>
        </w:rPr>
        <w:lastRenderedPageBreak/>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24DB97A1" w14:textId="77777777" w:rsidR="00207CC6" w:rsidRPr="00092A54" w:rsidRDefault="00207CC6" w:rsidP="00207CC6">
      <w:pPr>
        <w:numPr>
          <w:ilvl w:val="0"/>
          <w:numId w:val="2"/>
        </w:numPr>
        <w:tabs>
          <w:tab w:val="clear" w:pos="1440"/>
          <w:tab w:val="num" w:pos="284"/>
        </w:tabs>
        <w:spacing w:line="360" w:lineRule="auto"/>
        <w:ind w:left="284" w:hanging="284"/>
        <w:jc w:val="left"/>
        <w:rPr>
          <w:rFonts w:ascii="Arial" w:hAnsi="Arial" w:cs="Arial"/>
          <w:sz w:val="22"/>
          <w:szCs w:val="22"/>
        </w:rPr>
      </w:pPr>
      <w:r w:rsidRPr="00092A54">
        <w:rPr>
          <w:rFonts w:ascii="Arial" w:hAnsi="Arial" w:cs="Arial"/>
          <w:sz w:val="22"/>
          <w:szCs w:val="22"/>
        </w:rPr>
        <w:t>Podstawą obliczenia ceny jest Opis Przedmiotu Zamówienia.</w:t>
      </w:r>
    </w:p>
    <w:p w14:paraId="1754B962" w14:textId="77777777" w:rsidR="00207CC6" w:rsidRPr="00092A54" w:rsidRDefault="00207CC6" w:rsidP="00207CC6">
      <w:pPr>
        <w:widowControl w:val="0"/>
        <w:tabs>
          <w:tab w:val="left" w:pos="284"/>
        </w:tabs>
        <w:suppressAutoHyphens w:val="0"/>
        <w:spacing w:line="360" w:lineRule="auto"/>
        <w:ind w:left="284" w:hanging="284"/>
        <w:jc w:val="left"/>
        <w:rPr>
          <w:rFonts w:ascii="Arial" w:hAnsi="Arial" w:cs="Arial"/>
          <w:sz w:val="22"/>
          <w:szCs w:val="22"/>
        </w:rPr>
      </w:pPr>
      <w:r w:rsidRPr="00092A54">
        <w:rPr>
          <w:rFonts w:ascii="Arial" w:hAnsi="Arial" w:cs="Arial"/>
          <w:sz w:val="22"/>
          <w:szCs w:val="22"/>
        </w:rPr>
        <w:t>5.</w:t>
      </w:r>
      <w:r w:rsidRPr="00092A54">
        <w:rPr>
          <w:rFonts w:ascii="Arial" w:hAnsi="Arial" w:cs="Arial"/>
          <w:sz w:val="22"/>
          <w:szCs w:val="22"/>
        </w:rPr>
        <w:tab/>
        <w:t>Sposób zapłaty i rozliczenia za realizację Zamówienia, określone zostały we wzorze umowy, stanowiącym Załącznik nr 5 do SWZ.</w:t>
      </w:r>
    </w:p>
    <w:p w14:paraId="2858996E" w14:textId="77777777" w:rsidR="00207CC6" w:rsidRPr="00092A54" w:rsidRDefault="00207CC6" w:rsidP="00207CC6">
      <w:pPr>
        <w:widowControl w:val="0"/>
        <w:tabs>
          <w:tab w:val="left" w:pos="284"/>
        </w:tabs>
        <w:suppressAutoHyphens w:val="0"/>
        <w:spacing w:line="360" w:lineRule="auto"/>
        <w:ind w:left="284" w:hanging="284"/>
        <w:jc w:val="left"/>
        <w:rPr>
          <w:rFonts w:ascii="Arial" w:hAnsi="Arial" w:cs="Arial"/>
          <w:sz w:val="22"/>
          <w:szCs w:val="22"/>
          <w:lang w:eastAsia="pl-PL"/>
        </w:rPr>
      </w:pPr>
      <w:r w:rsidRPr="00092A54">
        <w:rPr>
          <w:rFonts w:ascii="Arial" w:hAnsi="Arial" w:cs="Arial"/>
          <w:sz w:val="22"/>
          <w:szCs w:val="22"/>
        </w:rPr>
        <w:t>6.</w:t>
      </w:r>
      <w:r w:rsidRPr="00092A54">
        <w:rPr>
          <w:rFonts w:ascii="Arial" w:hAnsi="Arial" w:cs="Arial"/>
          <w:sz w:val="22"/>
          <w:szCs w:val="22"/>
        </w:rPr>
        <w:tab/>
      </w:r>
      <w:r w:rsidRPr="00092A54">
        <w:rPr>
          <w:rFonts w:ascii="Arial" w:hAnsi="Arial" w:cs="Arial"/>
          <w:sz w:val="22"/>
          <w:szCs w:val="22"/>
          <w:lang w:eastAsia="pl-PL"/>
        </w:rPr>
        <w:t xml:space="preserve">Cena ofertowa wskazana w </w:t>
      </w:r>
      <w:r w:rsidRPr="00092A54">
        <w:rPr>
          <w:rFonts w:ascii="Arial" w:hAnsi="Arial" w:cs="Arial"/>
          <w:b/>
          <w:sz w:val="22"/>
          <w:szCs w:val="22"/>
          <w:lang w:eastAsia="pl-PL"/>
        </w:rPr>
        <w:t>Formularzu złożenia oferty</w:t>
      </w:r>
      <w:r w:rsidRPr="00092A54">
        <w:rPr>
          <w:rFonts w:ascii="Arial" w:hAnsi="Arial" w:cs="Arial"/>
          <w:sz w:val="22"/>
          <w:szCs w:val="22"/>
          <w:lang w:eastAsia="pl-PL"/>
        </w:rPr>
        <w:t xml:space="preserve"> jest ostateczna i nie podlega zmianie w toku realizacji przedmiotu Zamówienia, z zastrzeżeniem §34 ust. 1 Regulaminu. </w:t>
      </w:r>
    </w:p>
    <w:p w14:paraId="6A02C69B" w14:textId="77777777" w:rsidR="00207CC6" w:rsidRPr="00092A54" w:rsidRDefault="00207CC6" w:rsidP="00207CC6">
      <w:pPr>
        <w:spacing w:line="360" w:lineRule="auto"/>
        <w:ind w:left="284" w:hanging="284"/>
        <w:jc w:val="left"/>
        <w:rPr>
          <w:rFonts w:ascii="Arial" w:hAnsi="Arial" w:cs="Arial"/>
          <w:sz w:val="22"/>
          <w:szCs w:val="22"/>
        </w:rPr>
      </w:pPr>
      <w:r w:rsidRPr="00092A54">
        <w:rPr>
          <w:rFonts w:ascii="Arial" w:hAnsi="Arial" w:cs="Arial"/>
          <w:sz w:val="22"/>
          <w:szCs w:val="22"/>
        </w:rPr>
        <w:t>7.</w:t>
      </w:r>
      <w:r w:rsidRPr="00092A54">
        <w:rPr>
          <w:rFonts w:ascii="Arial" w:hAnsi="Arial" w:cs="Arial"/>
          <w:sz w:val="22"/>
          <w:szCs w:val="22"/>
        </w:rPr>
        <w:tab/>
        <w:t>W przypadku złożenia oferty, której wybór prowadziłby do powstania obowiązku podatkowego u Zamawiającego zgodnie z przepisami ustawy z dnia 11 marca 2004 r. o podatku od towarów i usług, Zamawiający w celu oceny takiej oferty dolicza do przedstawionej w niej ceny podatek od towarów i usług, który miałby obowiązek wpłacić zgodnie z obowiązującymi przepisami.</w:t>
      </w:r>
    </w:p>
    <w:p w14:paraId="6C547AC7" w14:textId="77777777" w:rsidR="00900672" w:rsidRPr="0073795D" w:rsidRDefault="00900672" w:rsidP="0073795D">
      <w:pPr>
        <w:spacing w:line="360" w:lineRule="auto"/>
        <w:ind w:left="0"/>
        <w:jc w:val="left"/>
        <w:rPr>
          <w:rFonts w:ascii="Arial" w:hAnsi="Arial" w:cs="Arial"/>
          <w:sz w:val="22"/>
          <w:szCs w:val="22"/>
        </w:rPr>
      </w:pPr>
    </w:p>
    <w:p w14:paraId="47B008EA" w14:textId="6D705B4E" w:rsidR="00900672" w:rsidRPr="00627EC0" w:rsidRDefault="00B564BE" w:rsidP="00627EC0">
      <w:pPr>
        <w:pStyle w:val="Nagwek1"/>
        <w:jc w:val="left"/>
        <w:rPr>
          <w:sz w:val="22"/>
          <w:szCs w:val="22"/>
        </w:rPr>
      </w:pPr>
      <w:bookmarkStart w:id="11" w:name="_Toc200705421"/>
      <w:r w:rsidRPr="0073795D">
        <w:rPr>
          <w:sz w:val="22"/>
          <w:szCs w:val="22"/>
        </w:rPr>
        <w:t xml:space="preserve">Rozdział </w:t>
      </w:r>
      <w:r w:rsidR="00D543A7" w:rsidRPr="0073795D">
        <w:rPr>
          <w:sz w:val="22"/>
          <w:szCs w:val="22"/>
        </w:rPr>
        <w:t>VIII</w:t>
      </w:r>
      <w:r w:rsidR="003E10F6" w:rsidRPr="0073795D">
        <w:rPr>
          <w:sz w:val="22"/>
          <w:szCs w:val="22"/>
        </w:rPr>
        <w:t xml:space="preserve"> –</w:t>
      </w:r>
      <w:r w:rsidR="00900672" w:rsidRPr="0073795D">
        <w:rPr>
          <w:sz w:val="22"/>
          <w:szCs w:val="22"/>
        </w:rPr>
        <w:t xml:space="preserve"> Opis kryteriów</w:t>
      </w:r>
      <w:r w:rsidR="00AB5E74" w:rsidRPr="0073795D">
        <w:rPr>
          <w:sz w:val="22"/>
          <w:szCs w:val="22"/>
        </w:rPr>
        <w:t xml:space="preserve"> i sposób oceny ofert</w:t>
      </w:r>
      <w:bookmarkEnd w:id="11"/>
    </w:p>
    <w:p w14:paraId="4752D924" w14:textId="77777777" w:rsidR="00CE453E" w:rsidRPr="0073795D" w:rsidRDefault="00BF2E60" w:rsidP="0073795D">
      <w:pPr>
        <w:numPr>
          <w:ilvl w:val="0"/>
          <w:numId w:val="1"/>
        </w:numPr>
        <w:tabs>
          <w:tab w:val="clear" w:pos="6120"/>
          <w:tab w:val="num" w:pos="284"/>
        </w:tabs>
        <w:spacing w:line="360" w:lineRule="auto"/>
        <w:ind w:left="284" w:hanging="284"/>
        <w:jc w:val="left"/>
        <w:rPr>
          <w:rFonts w:ascii="Arial" w:hAnsi="Arial" w:cs="Arial"/>
          <w:sz w:val="22"/>
          <w:szCs w:val="22"/>
        </w:rPr>
      </w:pPr>
      <w:r w:rsidRPr="0073795D">
        <w:rPr>
          <w:rFonts w:ascii="Arial" w:hAnsi="Arial" w:cs="Arial"/>
          <w:sz w:val="22"/>
          <w:szCs w:val="22"/>
        </w:rPr>
        <w:t>Zamawiający</w:t>
      </w:r>
      <w:r w:rsidR="00900672" w:rsidRPr="0073795D">
        <w:rPr>
          <w:rFonts w:ascii="Arial" w:hAnsi="Arial" w:cs="Arial"/>
          <w:sz w:val="22"/>
          <w:szCs w:val="22"/>
        </w:rPr>
        <w:t xml:space="preserve"> oceni i porówna jedynie te oferty, które nie</w:t>
      </w:r>
      <w:r w:rsidR="008A5F5A" w:rsidRPr="0073795D">
        <w:rPr>
          <w:rFonts w:ascii="Arial" w:hAnsi="Arial" w:cs="Arial"/>
          <w:sz w:val="22"/>
          <w:szCs w:val="22"/>
        </w:rPr>
        <w:t xml:space="preserve"> </w:t>
      </w:r>
      <w:r w:rsidR="00995CBA" w:rsidRPr="0073795D">
        <w:rPr>
          <w:rFonts w:ascii="Arial" w:hAnsi="Arial" w:cs="Arial"/>
          <w:sz w:val="22"/>
          <w:szCs w:val="22"/>
        </w:rPr>
        <w:t>będą podlegać odrzuceniu</w:t>
      </w:r>
      <w:r w:rsidR="00900672" w:rsidRPr="0073795D">
        <w:rPr>
          <w:rFonts w:ascii="Arial" w:hAnsi="Arial" w:cs="Arial"/>
          <w:sz w:val="22"/>
          <w:szCs w:val="22"/>
        </w:rPr>
        <w:t xml:space="preserve">. </w:t>
      </w:r>
    </w:p>
    <w:p w14:paraId="37880D12" w14:textId="162B2B24" w:rsidR="00CE453E" w:rsidRPr="0073795D" w:rsidRDefault="00372043" w:rsidP="0073795D">
      <w:pPr>
        <w:numPr>
          <w:ilvl w:val="0"/>
          <w:numId w:val="1"/>
        </w:numPr>
        <w:tabs>
          <w:tab w:val="clear" w:pos="6120"/>
          <w:tab w:val="num" w:pos="284"/>
        </w:tabs>
        <w:spacing w:line="360" w:lineRule="auto"/>
        <w:ind w:left="284" w:hanging="284"/>
        <w:jc w:val="left"/>
        <w:rPr>
          <w:rStyle w:val="FontStyle24"/>
          <w:rFonts w:ascii="Arial" w:hAnsi="Arial" w:cs="Arial"/>
        </w:rPr>
      </w:pPr>
      <w:r w:rsidRPr="0073795D">
        <w:rPr>
          <w:rStyle w:val="FontStyle24"/>
          <w:rFonts w:ascii="Arial" w:hAnsi="Arial" w:cs="Arial"/>
        </w:rPr>
        <w:t>O Wykonawcach, których oferty zostały odrzucone z Postępowania, Zamawiający informuje</w:t>
      </w:r>
      <w:r w:rsidR="00E73C86">
        <w:rPr>
          <w:rStyle w:val="FontStyle24"/>
          <w:rFonts w:ascii="Arial" w:hAnsi="Arial" w:cs="Arial"/>
        </w:rPr>
        <w:t xml:space="preserve"> jednocześnie Wykonawców, którzy</w:t>
      </w:r>
      <w:r w:rsidRPr="0073795D">
        <w:rPr>
          <w:rStyle w:val="FontStyle24"/>
          <w:rFonts w:ascii="Arial" w:hAnsi="Arial" w:cs="Arial"/>
        </w:rPr>
        <w:t xml:space="preserve"> złożyli oferty, niezwłocznie po wyborze najkorzystniejszej oferty, podając uzasadnienie faktyczne i prawne.</w:t>
      </w:r>
    </w:p>
    <w:p w14:paraId="0C361265" w14:textId="5718D896" w:rsidR="00D226EA" w:rsidRPr="00627EC0" w:rsidRDefault="00CE453E" w:rsidP="00627EC0">
      <w:pPr>
        <w:numPr>
          <w:ilvl w:val="0"/>
          <w:numId w:val="1"/>
        </w:numPr>
        <w:tabs>
          <w:tab w:val="clear" w:pos="6120"/>
          <w:tab w:val="num" w:pos="284"/>
        </w:tabs>
        <w:spacing w:line="360" w:lineRule="auto"/>
        <w:ind w:left="284" w:hanging="284"/>
        <w:jc w:val="left"/>
        <w:rPr>
          <w:rStyle w:val="FontStyle24"/>
          <w:rFonts w:ascii="Arial" w:hAnsi="Arial" w:cs="Arial"/>
        </w:rPr>
      </w:pPr>
      <w:r w:rsidRPr="0073795D">
        <w:rPr>
          <w:rStyle w:val="FontStyle24"/>
          <w:rFonts w:ascii="Arial" w:hAnsi="Arial" w:cs="Arial"/>
        </w:rPr>
        <w:t>Oferty zostaną ocenione przez Zamawiającego w oparciu o następujące kryteria</w:t>
      </w:r>
      <w:r w:rsidR="004E0DE2" w:rsidRPr="0073795D">
        <w:rPr>
          <w:rStyle w:val="FontStyle24"/>
          <w:rFonts w:ascii="Arial" w:hAnsi="Arial" w:cs="Arial"/>
        </w:rPr>
        <w:t>:</w:t>
      </w: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436"/>
        <w:gridCol w:w="2536"/>
        <w:gridCol w:w="4253"/>
        <w:gridCol w:w="1275"/>
      </w:tblGrid>
      <w:tr w:rsidR="00C908B8" w:rsidRPr="0073795D" w14:paraId="0242F352" w14:textId="77777777" w:rsidTr="00EB4849">
        <w:trPr>
          <w:trHeight w:val="564"/>
        </w:trPr>
        <w:tc>
          <w:tcPr>
            <w:tcW w:w="2972" w:type="dxa"/>
            <w:gridSpan w:val="2"/>
            <w:shd w:val="clear" w:color="auto" w:fill="BDD6EE" w:themeFill="accent1" w:themeFillTint="66"/>
            <w:vAlign w:val="bottom"/>
          </w:tcPr>
          <w:p w14:paraId="7FDF6036" w14:textId="77777777" w:rsidR="00C908B8" w:rsidRPr="0073795D" w:rsidRDefault="00C908B8" w:rsidP="0073795D">
            <w:pPr>
              <w:spacing w:line="360" w:lineRule="auto"/>
              <w:ind w:left="284" w:hanging="142"/>
              <w:jc w:val="left"/>
              <w:rPr>
                <w:rFonts w:ascii="Arial" w:hAnsi="Arial" w:cs="Arial"/>
                <w:i/>
                <w:sz w:val="22"/>
                <w:szCs w:val="22"/>
              </w:rPr>
            </w:pPr>
            <w:r w:rsidRPr="0073795D">
              <w:rPr>
                <w:rFonts w:ascii="Arial" w:hAnsi="Arial" w:cs="Arial"/>
                <w:i/>
                <w:sz w:val="22"/>
                <w:szCs w:val="22"/>
              </w:rPr>
              <w:t>Kryterium:</w:t>
            </w:r>
          </w:p>
        </w:tc>
        <w:tc>
          <w:tcPr>
            <w:tcW w:w="4253" w:type="dxa"/>
            <w:shd w:val="clear" w:color="auto" w:fill="BDD6EE" w:themeFill="accent1" w:themeFillTint="66"/>
            <w:vAlign w:val="bottom"/>
          </w:tcPr>
          <w:p w14:paraId="5C565E3D" w14:textId="26DFC1BC" w:rsidR="00C908B8" w:rsidRPr="0073795D" w:rsidRDefault="00C908B8" w:rsidP="0073795D">
            <w:pPr>
              <w:spacing w:line="360" w:lineRule="auto"/>
              <w:ind w:left="0"/>
              <w:jc w:val="left"/>
              <w:rPr>
                <w:rFonts w:ascii="Arial" w:hAnsi="Arial" w:cs="Arial"/>
                <w:i/>
                <w:sz w:val="22"/>
                <w:szCs w:val="22"/>
              </w:rPr>
            </w:pPr>
            <w:r w:rsidRPr="0073795D">
              <w:rPr>
                <w:rFonts w:ascii="Arial" w:hAnsi="Arial" w:cs="Arial"/>
                <w:i/>
                <w:sz w:val="22"/>
                <w:szCs w:val="22"/>
              </w:rPr>
              <w:t>Opis:</w:t>
            </w:r>
          </w:p>
        </w:tc>
        <w:tc>
          <w:tcPr>
            <w:tcW w:w="1275" w:type="dxa"/>
            <w:shd w:val="clear" w:color="auto" w:fill="BDD6EE" w:themeFill="accent1" w:themeFillTint="66"/>
            <w:vAlign w:val="bottom"/>
          </w:tcPr>
          <w:p w14:paraId="377AEF81" w14:textId="241BDF68" w:rsidR="00C908B8" w:rsidRPr="0073795D" w:rsidRDefault="00C908B8" w:rsidP="0073795D">
            <w:pPr>
              <w:spacing w:line="360" w:lineRule="auto"/>
              <w:ind w:left="0"/>
              <w:jc w:val="left"/>
              <w:rPr>
                <w:rFonts w:ascii="Arial" w:hAnsi="Arial" w:cs="Arial"/>
                <w:i/>
                <w:sz w:val="22"/>
                <w:szCs w:val="22"/>
              </w:rPr>
            </w:pPr>
            <w:r w:rsidRPr="0073795D">
              <w:rPr>
                <w:rFonts w:ascii="Arial" w:hAnsi="Arial" w:cs="Arial"/>
                <w:i/>
                <w:sz w:val="22"/>
                <w:szCs w:val="22"/>
              </w:rPr>
              <w:t>Waga:</w:t>
            </w:r>
          </w:p>
        </w:tc>
      </w:tr>
      <w:tr w:rsidR="00C908B8" w:rsidRPr="0073795D" w14:paraId="6A091019" w14:textId="77777777" w:rsidTr="00EB4849">
        <w:trPr>
          <w:trHeight w:val="543"/>
        </w:trPr>
        <w:tc>
          <w:tcPr>
            <w:tcW w:w="436" w:type="dxa"/>
            <w:shd w:val="clear" w:color="auto" w:fill="DEEAF6" w:themeFill="accent1" w:themeFillTint="33"/>
            <w:vAlign w:val="center"/>
          </w:tcPr>
          <w:p w14:paraId="5D7D40E4" w14:textId="77777777" w:rsidR="00C908B8" w:rsidRPr="0073795D" w:rsidRDefault="00C908B8" w:rsidP="0073795D">
            <w:pPr>
              <w:spacing w:line="360" w:lineRule="auto"/>
              <w:ind w:left="0"/>
              <w:jc w:val="left"/>
              <w:rPr>
                <w:rFonts w:ascii="Arial" w:hAnsi="Arial" w:cs="Arial"/>
                <w:sz w:val="22"/>
                <w:szCs w:val="22"/>
              </w:rPr>
            </w:pPr>
            <w:r w:rsidRPr="0073795D">
              <w:rPr>
                <w:rFonts w:ascii="Arial" w:hAnsi="Arial" w:cs="Arial"/>
                <w:sz w:val="22"/>
                <w:szCs w:val="22"/>
              </w:rPr>
              <w:t>1.</w:t>
            </w:r>
          </w:p>
        </w:tc>
        <w:tc>
          <w:tcPr>
            <w:tcW w:w="2536" w:type="dxa"/>
            <w:shd w:val="clear" w:color="auto" w:fill="DEEAF6" w:themeFill="accent1" w:themeFillTint="33"/>
            <w:vAlign w:val="center"/>
          </w:tcPr>
          <w:p w14:paraId="292F5C33" w14:textId="77777777" w:rsidR="00C908B8" w:rsidRPr="0073795D" w:rsidRDefault="00C908B8" w:rsidP="0073795D">
            <w:pPr>
              <w:spacing w:line="360" w:lineRule="auto"/>
              <w:ind w:left="0"/>
              <w:jc w:val="left"/>
              <w:rPr>
                <w:rFonts w:ascii="Arial" w:hAnsi="Arial" w:cs="Arial"/>
                <w:b/>
                <w:i/>
                <w:sz w:val="22"/>
                <w:szCs w:val="22"/>
              </w:rPr>
            </w:pPr>
            <w:r w:rsidRPr="0073795D">
              <w:rPr>
                <w:rFonts w:ascii="Arial" w:hAnsi="Arial" w:cs="Arial"/>
                <w:b/>
                <w:i/>
                <w:sz w:val="22"/>
                <w:szCs w:val="22"/>
              </w:rPr>
              <w:t>Cena</w:t>
            </w:r>
          </w:p>
        </w:tc>
        <w:tc>
          <w:tcPr>
            <w:tcW w:w="4253" w:type="dxa"/>
            <w:shd w:val="clear" w:color="auto" w:fill="DEEAF6" w:themeFill="accent1" w:themeFillTint="33"/>
            <w:vAlign w:val="bottom"/>
          </w:tcPr>
          <w:p w14:paraId="1D246C75" w14:textId="02A5A61B" w:rsidR="00C908B8" w:rsidRPr="0073795D" w:rsidRDefault="00C908B8" w:rsidP="0073795D">
            <w:pPr>
              <w:spacing w:line="360" w:lineRule="auto"/>
              <w:ind w:left="0"/>
              <w:jc w:val="left"/>
              <w:rPr>
                <w:rFonts w:ascii="Arial" w:hAnsi="Arial" w:cs="Arial"/>
                <w:i/>
                <w:sz w:val="22"/>
                <w:szCs w:val="22"/>
              </w:rPr>
            </w:pPr>
            <w:r w:rsidRPr="0073795D">
              <w:rPr>
                <w:rFonts w:ascii="Arial" w:hAnsi="Arial" w:cs="Arial"/>
                <w:i/>
                <w:sz w:val="22"/>
                <w:szCs w:val="22"/>
              </w:rPr>
              <w:t xml:space="preserve">Najwyższą </w:t>
            </w:r>
            <w:r w:rsidR="00D226EA" w:rsidRPr="0073795D">
              <w:rPr>
                <w:rFonts w:ascii="Arial" w:hAnsi="Arial" w:cs="Arial"/>
                <w:i/>
                <w:sz w:val="22"/>
                <w:szCs w:val="22"/>
              </w:rPr>
              <w:t>liczbę</w:t>
            </w:r>
            <w:r w:rsidRPr="0073795D">
              <w:rPr>
                <w:rFonts w:ascii="Arial" w:hAnsi="Arial" w:cs="Arial"/>
                <w:i/>
                <w:sz w:val="22"/>
                <w:szCs w:val="22"/>
              </w:rPr>
              <w:t xml:space="preserve"> punktów otrzyma Wykonawca który zaoferuje najniższą cenę za realizację zamówienia</w:t>
            </w:r>
          </w:p>
        </w:tc>
        <w:tc>
          <w:tcPr>
            <w:tcW w:w="1275" w:type="dxa"/>
            <w:shd w:val="clear" w:color="auto" w:fill="DEEAF6" w:themeFill="accent1" w:themeFillTint="33"/>
            <w:vAlign w:val="center"/>
          </w:tcPr>
          <w:p w14:paraId="18F0D431" w14:textId="786A329B" w:rsidR="00C908B8" w:rsidRPr="0073795D" w:rsidRDefault="00C908B8" w:rsidP="0073795D">
            <w:pPr>
              <w:spacing w:line="360" w:lineRule="auto"/>
              <w:ind w:left="0"/>
              <w:jc w:val="left"/>
              <w:rPr>
                <w:rFonts w:ascii="Arial" w:hAnsi="Arial" w:cs="Arial"/>
                <w:sz w:val="22"/>
                <w:szCs w:val="22"/>
              </w:rPr>
            </w:pPr>
            <w:r w:rsidRPr="0073795D">
              <w:rPr>
                <w:rFonts w:ascii="Arial" w:hAnsi="Arial" w:cs="Arial"/>
                <w:sz w:val="22"/>
                <w:szCs w:val="22"/>
              </w:rPr>
              <w:t>100%</w:t>
            </w:r>
          </w:p>
        </w:tc>
      </w:tr>
    </w:tbl>
    <w:p w14:paraId="63260EBA" w14:textId="77777777" w:rsidR="00313C35" w:rsidRPr="0073795D" w:rsidRDefault="00313C35" w:rsidP="0073795D">
      <w:pPr>
        <w:spacing w:line="360" w:lineRule="auto"/>
        <w:ind w:left="0"/>
        <w:jc w:val="left"/>
        <w:rPr>
          <w:rStyle w:val="FontStyle24"/>
          <w:rFonts w:ascii="Arial" w:hAnsi="Arial" w:cs="Arial"/>
        </w:rPr>
      </w:pPr>
    </w:p>
    <w:p w14:paraId="68E41673" w14:textId="4DCF5B22" w:rsidR="007177C1" w:rsidRPr="0073795D" w:rsidRDefault="004E0DE2" w:rsidP="0073795D">
      <w:pPr>
        <w:numPr>
          <w:ilvl w:val="0"/>
          <w:numId w:val="1"/>
        </w:numPr>
        <w:tabs>
          <w:tab w:val="clear" w:pos="6120"/>
          <w:tab w:val="num" w:pos="284"/>
        </w:tabs>
        <w:spacing w:line="360" w:lineRule="auto"/>
        <w:ind w:left="284" w:hanging="284"/>
        <w:jc w:val="left"/>
        <w:rPr>
          <w:rStyle w:val="FontStyle24"/>
          <w:rFonts w:ascii="Arial" w:hAnsi="Arial" w:cs="Arial"/>
        </w:rPr>
      </w:pPr>
      <w:r w:rsidRPr="0073795D">
        <w:rPr>
          <w:rStyle w:val="FontStyle24"/>
          <w:rFonts w:ascii="Arial" w:hAnsi="Arial" w:cs="Arial"/>
        </w:rPr>
        <w:t xml:space="preserve">Oferta może otrzymać maksymalnie 100 pkt. </w:t>
      </w:r>
      <w:r w:rsidR="00BF2E60" w:rsidRPr="0073795D">
        <w:rPr>
          <w:rStyle w:val="FontStyle24"/>
          <w:rFonts w:ascii="Arial" w:hAnsi="Arial" w:cs="Arial"/>
        </w:rPr>
        <w:t>Zamawiający</w:t>
      </w:r>
      <w:r w:rsidR="00095C2C">
        <w:rPr>
          <w:rStyle w:val="FontStyle24"/>
          <w:rFonts w:ascii="Arial" w:hAnsi="Arial" w:cs="Arial"/>
        </w:rPr>
        <w:t xml:space="preserve">, z zastrzeżeniem ust. 6 i 7 </w:t>
      </w:r>
      <w:r w:rsidR="00900672" w:rsidRPr="0073795D">
        <w:rPr>
          <w:rStyle w:val="FontStyle24"/>
          <w:rFonts w:ascii="Arial" w:hAnsi="Arial" w:cs="Arial"/>
        </w:rPr>
        <w:t xml:space="preserve"> udzieli </w:t>
      </w:r>
      <w:r w:rsidR="00E03C52" w:rsidRPr="0073795D">
        <w:rPr>
          <w:rStyle w:val="FontStyle24"/>
          <w:rFonts w:ascii="Arial" w:hAnsi="Arial" w:cs="Arial"/>
        </w:rPr>
        <w:t>Z</w:t>
      </w:r>
      <w:r w:rsidR="00900672" w:rsidRPr="0073795D">
        <w:rPr>
          <w:rStyle w:val="FontStyle24"/>
          <w:rFonts w:ascii="Arial" w:hAnsi="Arial" w:cs="Arial"/>
        </w:rPr>
        <w:t xml:space="preserve">amówienia temu </w:t>
      </w:r>
      <w:r w:rsidR="00735EA5" w:rsidRPr="0073795D">
        <w:rPr>
          <w:rStyle w:val="FontStyle24"/>
          <w:rFonts w:ascii="Arial" w:hAnsi="Arial" w:cs="Arial"/>
        </w:rPr>
        <w:t>W</w:t>
      </w:r>
      <w:r w:rsidR="00900672" w:rsidRPr="0073795D">
        <w:rPr>
          <w:rStyle w:val="FontStyle24"/>
          <w:rFonts w:ascii="Arial" w:hAnsi="Arial" w:cs="Arial"/>
        </w:rPr>
        <w:t>ykonawcy, któr</w:t>
      </w:r>
      <w:r w:rsidRPr="0073795D">
        <w:rPr>
          <w:rStyle w:val="FontStyle24"/>
          <w:rFonts w:ascii="Arial" w:hAnsi="Arial" w:cs="Arial"/>
        </w:rPr>
        <w:t>ego oferta uzyska najwyższą ilość punktów zgodnie z przyjętymi kryteriami oceny.</w:t>
      </w:r>
    </w:p>
    <w:p w14:paraId="63188406" w14:textId="1122C4F8" w:rsidR="00313C35" w:rsidRPr="0073795D" w:rsidRDefault="007177C1" w:rsidP="0073795D">
      <w:pPr>
        <w:numPr>
          <w:ilvl w:val="0"/>
          <w:numId w:val="1"/>
        </w:numPr>
        <w:tabs>
          <w:tab w:val="clear" w:pos="6120"/>
          <w:tab w:val="num" w:pos="284"/>
        </w:tabs>
        <w:spacing w:line="360" w:lineRule="auto"/>
        <w:ind w:left="284" w:hanging="284"/>
        <w:jc w:val="left"/>
        <w:rPr>
          <w:rStyle w:val="FontStyle24"/>
          <w:rFonts w:ascii="Arial" w:hAnsi="Arial" w:cs="Arial"/>
        </w:rPr>
      </w:pPr>
      <w:r w:rsidRPr="0073795D">
        <w:rPr>
          <w:rStyle w:val="FontStyle24"/>
          <w:rFonts w:ascii="Arial" w:hAnsi="Arial" w:cs="Arial"/>
        </w:rPr>
        <w:t>Zamawiający obliczy punktację oferty zgodnie z poniższym wzorem</w:t>
      </w:r>
      <w:r w:rsidR="00D85BFD" w:rsidRPr="0073795D">
        <w:rPr>
          <w:rStyle w:val="FontStyle24"/>
          <w:rFonts w:ascii="Arial" w:hAnsi="Arial" w:cs="Arial"/>
          <w:i/>
        </w:rPr>
        <w:t>:</w:t>
      </w:r>
    </w:p>
    <w:p w14:paraId="370110F1" w14:textId="2E80ACE9" w:rsidR="00FC2F94" w:rsidRPr="0073795D" w:rsidRDefault="00F545D2" w:rsidP="0073795D">
      <w:pPr>
        <w:tabs>
          <w:tab w:val="left" w:pos="3119"/>
          <w:tab w:val="left" w:pos="4395"/>
          <w:tab w:val="left" w:pos="4678"/>
        </w:tabs>
        <w:spacing w:line="360" w:lineRule="auto"/>
        <w:ind w:left="2127" w:hanging="1701"/>
        <w:jc w:val="left"/>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313C35" w:rsidRPr="0073795D">
        <w:rPr>
          <w:rFonts w:ascii="Arial" w:hAnsi="Arial" w:cs="Arial"/>
          <w:sz w:val="22"/>
          <w:szCs w:val="22"/>
        </w:rPr>
        <w:t xml:space="preserve">       </w:t>
      </w:r>
      <w:r w:rsidR="00FC2F94" w:rsidRPr="0073795D">
        <w:rPr>
          <w:rFonts w:ascii="Arial" w:hAnsi="Arial" w:cs="Arial"/>
          <w:sz w:val="22"/>
          <w:szCs w:val="22"/>
        </w:rPr>
        <w:t xml:space="preserve">         </w:t>
      </w:r>
      <w:r w:rsidR="008B0BF4" w:rsidRPr="0073795D">
        <w:rPr>
          <w:rFonts w:ascii="Arial" w:hAnsi="Arial" w:cs="Arial"/>
          <w:sz w:val="22"/>
          <w:szCs w:val="22"/>
        </w:rPr>
        <w:t xml:space="preserve">     </w:t>
      </w:r>
    </w:p>
    <w:p w14:paraId="1D573E63" w14:textId="3EF3B123" w:rsidR="00FC2F94" w:rsidRPr="0073795D" w:rsidRDefault="00313C35" w:rsidP="0073795D">
      <w:pPr>
        <w:spacing w:line="360" w:lineRule="auto"/>
        <w:ind w:left="0"/>
        <w:jc w:val="left"/>
        <w:rPr>
          <w:rFonts w:ascii="Arial" w:hAnsi="Arial" w:cs="Arial"/>
          <w:sz w:val="22"/>
          <w:szCs w:val="22"/>
        </w:rPr>
      </w:pPr>
      <w:r w:rsidRPr="0073795D">
        <w:rPr>
          <w:rFonts w:ascii="Arial" w:hAnsi="Arial" w:cs="Arial"/>
          <w:sz w:val="22"/>
          <w:szCs w:val="22"/>
        </w:rPr>
        <w:t>gdzie:</w:t>
      </w:r>
    </w:p>
    <w:p w14:paraId="167AFDE3" w14:textId="7AA7A360" w:rsidR="00313C35" w:rsidRPr="0073795D" w:rsidRDefault="00313C35" w:rsidP="0073795D">
      <w:pPr>
        <w:spacing w:line="360" w:lineRule="auto"/>
        <w:ind w:left="0"/>
        <w:jc w:val="left"/>
        <w:rPr>
          <w:rFonts w:ascii="Arial" w:hAnsi="Arial" w:cs="Arial"/>
          <w:sz w:val="22"/>
          <w:szCs w:val="22"/>
        </w:rPr>
      </w:pPr>
      <w:r w:rsidRPr="0073795D">
        <w:rPr>
          <w:rFonts w:ascii="Arial" w:hAnsi="Arial" w:cs="Arial"/>
          <w:sz w:val="22"/>
          <w:szCs w:val="22"/>
        </w:rPr>
        <w:t>P</w:t>
      </w:r>
      <w:r w:rsidRPr="0073795D">
        <w:rPr>
          <w:rFonts w:ascii="Arial" w:hAnsi="Arial" w:cs="Arial"/>
          <w:sz w:val="22"/>
          <w:szCs w:val="22"/>
          <w:vertAlign w:val="subscript"/>
        </w:rPr>
        <w:t>b</w:t>
      </w:r>
      <w:r w:rsidRPr="0073795D">
        <w:rPr>
          <w:rFonts w:ascii="Arial" w:hAnsi="Arial" w:cs="Arial"/>
          <w:sz w:val="22"/>
          <w:szCs w:val="22"/>
        </w:rPr>
        <w:t xml:space="preserve"> – liczba punktów oferty badanej</w:t>
      </w:r>
    </w:p>
    <w:p w14:paraId="35042261" w14:textId="599E925A" w:rsidR="00313C35" w:rsidRPr="0073795D" w:rsidRDefault="00313C35" w:rsidP="0073795D">
      <w:pPr>
        <w:spacing w:line="360" w:lineRule="auto"/>
        <w:ind w:left="0"/>
        <w:jc w:val="left"/>
        <w:rPr>
          <w:rFonts w:ascii="Arial" w:hAnsi="Arial" w:cs="Arial"/>
          <w:sz w:val="22"/>
          <w:szCs w:val="22"/>
        </w:rPr>
      </w:pPr>
      <w:proofErr w:type="spellStart"/>
      <w:r w:rsidRPr="0073795D">
        <w:rPr>
          <w:rFonts w:ascii="Arial" w:hAnsi="Arial" w:cs="Arial"/>
          <w:sz w:val="22"/>
          <w:szCs w:val="22"/>
        </w:rPr>
        <w:t>C</w:t>
      </w:r>
      <w:r w:rsidRPr="0073795D">
        <w:rPr>
          <w:rFonts w:ascii="Arial" w:hAnsi="Arial" w:cs="Arial"/>
          <w:sz w:val="22"/>
          <w:szCs w:val="22"/>
          <w:vertAlign w:val="subscript"/>
        </w:rPr>
        <w:t>b</w:t>
      </w:r>
      <w:proofErr w:type="spellEnd"/>
      <w:r w:rsidRPr="0073795D">
        <w:rPr>
          <w:rFonts w:ascii="Arial" w:hAnsi="Arial" w:cs="Arial"/>
          <w:sz w:val="22"/>
          <w:szCs w:val="22"/>
        </w:rPr>
        <w:t xml:space="preserve"> – cena oferty badanej</w:t>
      </w:r>
    </w:p>
    <w:p w14:paraId="5443518D" w14:textId="5CAE70C4" w:rsidR="00313C35" w:rsidRPr="0073795D" w:rsidRDefault="00313C35" w:rsidP="0073795D">
      <w:pPr>
        <w:spacing w:line="360" w:lineRule="auto"/>
        <w:ind w:left="0"/>
        <w:jc w:val="left"/>
        <w:rPr>
          <w:rStyle w:val="FontStyle24"/>
          <w:rFonts w:ascii="Arial" w:hAnsi="Arial" w:cs="Arial"/>
        </w:rPr>
      </w:pPr>
      <w:proofErr w:type="spellStart"/>
      <w:r w:rsidRPr="0073795D">
        <w:rPr>
          <w:rFonts w:ascii="Arial" w:hAnsi="Arial" w:cs="Arial"/>
          <w:sz w:val="22"/>
          <w:szCs w:val="22"/>
        </w:rPr>
        <w:lastRenderedPageBreak/>
        <w:t>C</w:t>
      </w:r>
      <w:r w:rsidRPr="0073795D">
        <w:rPr>
          <w:rFonts w:ascii="Arial" w:hAnsi="Arial" w:cs="Arial"/>
          <w:sz w:val="22"/>
          <w:szCs w:val="22"/>
          <w:vertAlign w:val="subscript"/>
        </w:rPr>
        <w:t>n</w:t>
      </w:r>
      <w:proofErr w:type="spellEnd"/>
      <w:r w:rsidRPr="0073795D">
        <w:rPr>
          <w:rFonts w:ascii="Arial" w:hAnsi="Arial" w:cs="Arial"/>
          <w:sz w:val="22"/>
          <w:szCs w:val="22"/>
        </w:rPr>
        <w:t xml:space="preserve"> – cena oferty najkorzystniejszej</w:t>
      </w:r>
    </w:p>
    <w:p w14:paraId="1F9A93CE" w14:textId="77777777" w:rsidR="00A3224E" w:rsidRPr="00092A54" w:rsidRDefault="00A3224E" w:rsidP="00A3224E">
      <w:pPr>
        <w:numPr>
          <w:ilvl w:val="0"/>
          <w:numId w:val="1"/>
        </w:numPr>
        <w:tabs>
          <w:tab w:val="clear" w:pos="6120"/>
          <w:tab w:val="num" w:pos="284"/>
        </w:tabs>
        <w:spacing w:line="360" w:lineRule="auto"/>
        <w:ind w:left="284" w:hanging="284"/>
        <w:jc w:val="left"/>
        <w:rPr>
          <w:rStyle w:val="FontStyle24"/>
          <w:rFonts w:ascii="Arial" w:hAnsi="Arial" w:cs="Arial"/>
        </w:rPr>
      </w:pPr>
      <w:r w:rsidRPr="00092A54">
        <w:rPr>
          <w:rStyle w:val="FontStyle24"/>
          <w:rFonts w:ascii="Arial" w:hAnsi="Arial" w:cs="Arial"/>
        </w:rPr>
        <w:t>Jeżeli Zamawiający nie może dokonać wyboru oferty najkorzystniejszej ze względu na to, że zostały złożone oferty o takiej samej cenie, Zamawiający wezwie Wykonawców, którzy złożyli te oferty, do złożenia - w terminie określonym przez Zamawiającego - ofert dodatkowych.</w:t>
      </w:r>
    </w:p>
    <w:p w14:paraId="0824FD23" w14:textId="77777777" w:rsidR="00A3224E" w:rsidRPr="00092A54" w:rsidRDefault="00A3224E" w:rsidP="00A3224E">
      <w:pPr>
        <w:numPr>
          <w:ilvl w:val="0"/>
          <w:numId w:val="1"/>
        </w:numPr>
        <w:tabs>
          <w:tab w:val="clear" w:pos="6120"/>
          <w:tab w:val="num" w:pos="284"/>
        </w:tabs>
        <w:spacing w:line="360" w:lineRule="auto"/>
        <w:ind w:left="284" w:hanging="284"/>
        <w:jc w:val="left"/>
        <w:rPr>
          <w:rStyle w:val="FontStyle24"/>
          <w:rFonts w:ascii="Arial" w:hAnsi="Arial" w:cs="Arial"/>
        </w:rPr>
      </w:pPr>
      <w:r w:rsidRPr="00092A54">
        <w:rPr>
          <w:rStyle w:val="FontStyle24"/>
          <w:rFonts w:ascii="Arial" w:hAnsi="Arial" w:cs="Arial"/>
        </w:rPr>
        <w:t>Wykonawcy, składając oferty dodatkowe, nie mogą zaoferować warunków mniej korzystnych niż zaoferowane w pierwotnie złożonych ofertach.</w:t>
      </w:r>
    </w:p>
    <w:p w14:paraId="0E0FDD24" w14:textId="77777777" w:rsidR="00A3224E" w:rsidRPr="00561DF3" w:rsidRDefault="00A3224E" w:rsidP="00A3224E">
      <w:pPr>
        <w:numPr>
          <w:ilvl w:val="0"/>
          <w:numId w:val="1"/>
        </w:numPr>
        <w:tabs>
          <w:tab w:val="clear" w:pos="6120"/>
          <w:tab w:val="num" w:pos="284"/>
        </w:tabs>
        <w:spacing w:line="360" w:lineRule="auto"/>
        <w:ind w:left="284" w:hanging="284"/>
        <w:jc w:val="left"/>
        <w:rPr>
          <w:rStyle w:val="FontStyle24"/>
          <w:rFonts w:ascii="Arial" w:hAnsi="Arial" w:cs="Arial"/>
        </w:rPr>
      </w:pPr>
      <w:r w:rsidRPr="00561DF3">
        <w:rPr>
          <w:rStyle w:val="FontStyle24"/>
          <w:rFonts w:ascii="Arial" w:hAnsi="Arial" w:cs="Arial"/>
        </w:rPr>
        <w:t>Zamawiający może przeprowadzić kolejną Rundę zapytania ofertowego otwartego</w:t>
      </w:r>
      <w:r>
        <w:rPr>
          <w:rStyle w:val="FontStyle24"/>
          <w:rFonts w:ascii="Arial" w:hAnsi="Arial" w:cs="Arial"/>
        </w:rPr>
        <w:t>/zamkniętego</w:t>
      </w:r>
      <w:r w:rsidRPr="00561DF3">
        <w:rPr>
          <w:rStyle w:val="FontStyle24"/>
          <w:rFonts w:ascii="Arial" w:hAnsi="Arial" w:cs="Arial"/>
        </w:rPr>
        <w:t xml:space="preserve"> w przypadku:</w:t>
      </w:r>
    </w:p>
    <w:p w14:paraId="11A3751D" w14:textId="77777777" w:rsidR="00A3224E" w:rsidRPr="00561DF3" w:rsidRDefault="00A3224E" w:rsidP="00A3224E">
      <w:pPr>
        <w:numPr>
          <w:ilvl w:val="0"/>
          <w:numId w:val="17"/>
        </w:numPr>
        <w:spacing w:line="360" w:lineRule="auto"/>
        <w:ind w:hanging="294"/>
        <w:jc w:val="left"/>
        <w:rPr>
          <w:rFonts w:ascii="Arial" w:hAnsi="Arial" w:cs="Arial"/>
          <w:sz w:val="22"/>
          <w:szCs w:val="22"/>
        </w:rPr>
      </w:pPr>
      <w:r w:rsidRPr="00561DF3">
        <w:rPr>
          <w:rFonts w:ascii="Arial" w:hAnsi="Arial" w:cs="Arial"/>
          <w:sz w:val="22"/>
          <w:szCs w:val="22"/>
        </w:rPr>
        <w:t>gdy do upływu terminu składania ofert nie wpłynęła żadna oferta;</w:t>
      </w:r>
    </w:p>
    <w:p w14:paraId="46D09481" w14:textId="77777777" w:rsidR="00A3224E" w:rsidRPr="00561DF3" w:rsidRDefault="00A3224E" w:rsidP="00A3224E">
      <w:pPr>
        <w:numPr>
          <w:ilvl w:val="0"/>
          <w:numId w:val="17"/>
        </w:numPr>
        <w:spacing w:line="360" w:lineRule="auto"/>
        <w:ind w:hanging="294"/>
        <w:jc w:val="left"/>
        <w:rPr>
          <w:rFonts w:ascii="Arial" w:hAnsi="Arial" w:cs="Arial"/>
          <w:sz w:val="22"/>
          <w:szCs w:val="22"/>
        </w:rPr>
      </w:pPr>
      <w:r w:rsidRPr="00561DF3">
        <w:rPr>
          <w:rFonts w:ascii="Arial" w:hAnsi="Arial" w:cs="Arial"/>
          <w:sz w:val="22"/>
          <w:szCs w:val="22"/>
        </w:rPr>
        <w:t>wszystkie złożone oferty podlegają odrzuceniu;</w:t>
      </w:r>
    </w:p>
    <w:p w14:paraId="4ADDF0D4" w14:textId="77777777" w:rsidR="00A3224E" w:rsidRPr="00561DF3" w:rsidRDefault="00A3224E" w:rsidP="00A3224E">
      <w:pPr>
        <w:numPr>
          <w:ilvl w:val="0"/>
          <w:numId w:val="17"/>
        </w:numPr>
        <w:spacing w:line="360" w:lineRule="auto"/>
        <w:ind w:hanging="294"/>
        <w:jc w:val="left"/>
        <w:rPr>
          <w:rFonts w:ascii="Arial" w:hAnsi="Arial" w:cs="Arial"/>
          <w:sz w:val="22"/>
          <w:szCs w:val="22"/>
        </w:rPr>
      </w:pPr>
      <w:r w:rsidRPr="00561DF3">
        <w:rPr>
          <w:rFonts w:ascii="Arial" w:hAnsi="Arial" w:cs="Arial"/>
          <w:sz w:val="22"/>
          <w:szCs w:val="22"/>
        </w:rPr>
        <w:t>wartość oferty najkorzystniejszej przekracza kwotę</w:t>
      </w:r>
      <w:r>
        <w:rPr>
          <w:rFonts w:ascii="Arial" w:hAnsi="Arial" w:cs="Arial"/>
          <w:sz w:val="22"/>
          <w:szCs w:val="22"/>
        </w:rPr>
        <w:t>,</w:t>
      </w:r>
      <w:r w:rsidRPr="00561DF3">
        <w:rPr>
          <w:rFonts w:ascii="Arial" w:hAnsi="Arial" w:cs="Arial"/>
          <w:sz w:val="22"/>
          <w:szCs w:val="22"/>
        </w:rPr>
        <w:t xml:space="preserve"> jaką Zamawiający zamierza przeznaczyć na sfinansowanie Zamówienia;</w:t>
      </w:r>
    </w:p>
    <w:p w14:paraId="3F6CD84C" w14:textId="77777777" w:rsidR="00A3224E" w:rsidRPr="00561DF3" w:rsidRDefault="00A3224E" w:rsidP="00A3224E">
      <w:pPr>
        <w:numPr>
          <w:ilvl w:val="0"/>
          <w:numId w:val="17"/>
        </w:numPr>
        <w:spacing w:line="360" w:lineRule="auto"/>
        <w:ind w:hanging="294"/>
        <w:jc w:val="left"/>
        <w:rPr>
          <w:rFonts w:ascii="Arial" w:hAnsi="Arial" w:cs="Arial"/>
          <w:sz w:val="22"/>
          <w:szCs w:val="22"/>
        </w:rPr>
      </w:pPr>
      <w:r w:rsidRPr="00561DF3">
        <w:rPr>
          <w:rFonts w:ascii="Arial" w:hAnsi="Arial" w:cs="Arial"/>
          <w:sz w:val="22"/>
          <w:szCs w:val="22"/>
        </w:rPr>
        <w:t>niemożliwe było złożenie oferty w poprzedniej Rundzie z przyczyn technicznych leżących po stronie Zamawiającego;</w:t>
      </w:r>
    </w:p>
    <w:p w14:paraId="4DB2A8EF" w14:textId="77777777" w:rsidR="00A3224E" w:rsidRPr="00561DF3" w:rsidRDefault="00A3224E" w:rsidP="00A3224E">
      <w:pPr>
        <w:numPr>
          <w:ilvl w:val="0"/>
          <w:numId w:val="17"/>
        </w:numPr>
        <w:spacing w:line="360" w:lineRule="auto"/>
        <w:ind w:hanging="294"/>
        <w:jc w:val="left"/>
        <w:rPr>
          <w:rFonts w:ascii="Arial" w:hAnsi="Arial" w:cs="Arial"/>
          <w:sz w:val="22"/>
          <w:szCs w:val="22"/>
        </w:rPr>
      </w:pPr>
      <w:r w:rsidRPr="00561DF3">
        <w:rPr>
          <w:rFonts w:ascii="Arial" w:hAnsi="Arial" w:cs="Arial"/>
          <w:sz w:val="22"/>
          <w:szCs w:val="22"/>
        </w:rPr>
        <w:t>wystąpiła istotna zmiana SWZ lub OPZ;</w:t>
      </w:r>
    </w:p>
    <w:p w14:paraId="5A07C40C" w14:textId="77777777" w:rsidR="00A3224E" w:rsidRDefault="00A3224E" w:rsidP="00A3224E">
      <w:pPr>
        <w:numPr>
          <w:ilvl w:val="0"/>
          <w:numId w:val="17"/>
        </w:numPr>
        <w:spacing w:line="360" w:lineRule="auto"/>
        <w:ind w:hanging="294"/>
        <w:jc w:val="left"/>
        <w:rPr>
          <w:rFonts w:ascii="Arial" w:hAnsi="Arial" w:cs="Arial"/>
          <w:sz w:val="22"/>
          <w:szCs w:val="22"/>
        </w:rPr>
      </w:pPr>
      <w:r w:rsidRPr="00561DF3">
        <w:rPr>
          <w:rFonts w:ascii="Arial" w:hAnsi="Arial" w:cs="Arial"/>
          <w:sz w:val="22"/>
          <w:szCs w:val="22"/>
        </w:rPr>
        <w:t>w innych uzasadnionych przypadkach po uzyskaniu zgody Kierownika Zamawiającego</w:t>
      </w:r>
      <w:r>
        <w:rPr>
          <w:rFonts w:ascii="Arial" w:hAnsi="Arial" w:cs="Arial"/>
          <w:sz w:val="22"/>
          <w:szCs w:val="22"/>
        </w:rPr>
        <w:t>.</w:t>
      </w:r>
      <w:bookmarkStart w:id="12" w:name="_Hlk166580059"/>
    </w:p>
    <w:p w14:paraId="76F8D76C" w14:textId="77777777" w:rsidR="00A3224E" w:rsidRDefault="00A3224E" w:rsidP="00A3224E">
      <w:pPr>
        <w:numPr>
          <w:ilvl w:val="0"/>
          <w:numId w:val="1"/>
        </w:numPr>
        <w:tabs>
          <w:tab w:val="clear" w:pos="6120"/>
          <w:tab w:val="num" w:pos="284"/>
        </w:tabs>
        <w:spacing w:line="360" w:lineRule="auto"/>
        <w:ind w:left="284" w:hanging="284"/>
        <w:jc w:val="left"/>
        <w:rPr>
          <w:rStyle w:val="FontStyle24"/>
          <w:rFonts w:ascii="Arial" w:hAnsi="Arial" w:cs="Arial"/>
        </w:rPr>
      </w:pPr>
      <w:r w:rsidRPr="00CE3A94">
        <w:rPr>
          <w:rStyle w:val="FontStyle24"/>
          <w:rFonts w:ascii="Arial" w:hAnsi="Arial" w:cs="Arial"/>
        </w:rPr>
        <w:t>Zamawiający może dokonać zmiany Dokumentów zamówienia również przed uruchomieniem kolejnej rundy zapytania ofertowego.</w:t>
      </w:r>
    </w:p>
    <w:p w14:paraId="436D4CFC" w14:textId="77777777" w:rsidR="00A3224E" w:rsidRPr="00CE3A94" w:rsidRDefault="00A3224E" w:rsidP="00A3224E">
      <w:pPr>
        <w:numPr>
          <w:ilvl w:val="0"/>
          <w:numId w:val="1"/>
        </w:numPr>
        <w:tabs>
          <w:tab w:val="clear" w:pos="6120"/>
          <w:tab w:val="num" w:pos="284"/>
        </w:tabs>
        <w:spacing w:line="360" w:lineRule="auto"/>
        <w:ind w:left="283" w:hanging="425"/>
        <w:jc w:val="left"/>
        <w:rPr>
          <w:rStyle w:val="FontStyle24"/>
          <w:rFonts w:ascii="Arial" w:hAnsi="Arial" w:cs="Arial"/>
        </w:rPr>
      </w:pPr>
      <w:r w:rsidRPr="00C101E0">
        <w:rPr>
          <w:rStyle w:val="FontStyle24"/>
          <w:rFonts w:ascii="Arial" w:hAnsi="Arial" w:cs="Arial"/>
        </w:rPr>
        <w:t xml:space="preserve">O </w:t>
      </w:r>
      <w:r w:rsidRPr="00CE3A94">
        <w:rPr>
          <w:rStyle w:val="FontStyle24"/>
          <w:rFonts w:ascii="Arial" w:hAnsi="Arial" w:cs="Arial"/>
        </w:rPr>
        <w:t>uruchomieniu kolejnej Rundy zapytania ofertowego Zamawiający powiadomi wszystkich wykonawców, którzy złożyli oferty w poprzednich Rundach wraz z podaniem informacji odnośnie</w:t>
      </w:r>
      <w:r>
        <w:rPr>
          <w:rStyle w:val="FontStyle24"/>
          <w:rFonts w:ascii="Arial" w:hAnsi="Arial" w:cs="Arial"/>
        </w:rPr>
        <w:t xml:space="preserve"> do</w:t>
      </w:r>
      <w:r w:rsidRPr="00CE3A94">
        <w:rPr>
          <w:rStyle w:val="FontStyle24"/>
          <w:rFonts w:ascii="Arial" w:hAnsi="Arial" w:cs="Arial"/>
        </w:rPr>
        <w:t xml:space="preserv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bookmarkEnd w:id="12"/>
    </w:p>
    <w:p w14:paraId="22EB7E4A" w14:textId="77777777" w:rsidR="009750CE" w:rsidRPr="00E73C86" w:rsidRDefault="009750CE" w:rsidP="0069488B">
      <w:pPr>
        <w:spacing w:line="360" w:lineRule="auto"/>
        <w:ind w:left="0"/>
        <w:jc w:val="left"/>
        <w:rPr>
          <w:rFonts w:ascii="Arial" w:hAnsi="Arial" w:cs="Arial"/>
          <w:sz w:val="22"/>
          <w:szCs w:val="22"/>
        </w:rPr>
      </w:pPr>
    </w:p>
    <w:p w14:paraId="3D2D9A3A" w14:textId="43B19AFB" w:rsidR="00751561" w:rsidRPr="0073795D" w:rsidRDefault="00B564BE" w:rsidP="00627EC0">
      <w:pPr>
        <w:pStyle w:val="Nagwek1"/>
        <w:jc w:val="left"/>
        <w:rPr>
          <w:sz w:val="22"/>
          <w:szCs w:val="22"/>
        </w:rPr>
      </w:pPr>
      <w:bookmarkStart w:id="13" w:name="_Toc200705422"/>
      <w:r w:rsidRPr="0073795D">
        <w:rPr>
          <w:sz w:val="22"/>
          <w:szCs w:val="22"/>
        </w:rPr>
        <w:t xml:space="preserve">Rozdział </w:t>
      </w:r>
      <w:r w:rsidR="00D543A7" w:rsidRPr="0073795D">
        <w:rPr>
          <w:sz w:val="22"/>
          <w:szCs w:val="22"/>
        </w:rPr>
        <w:t>I</w:t>
      </w:r>
      <w:r w:rsidR="00D73AD6" w:rsidRPr="0073795D">
        <w:rPr>
          <w:sz w:val="22"/>
          <w:szCs w:val="22"/>
        </w:rPr>
        <w:t>X</w:t>
      </w:r>
      <w:r w:rsidR="003E10F6" w:rsidRPr="0073795D">
        <w:rPr>
          <w:sz w:val="22"/>
          <w:szCs w:val="22"/>
        </w:rPr>
        <w:t xml:space="preserve"> –</w:t>
      </w:r>
      <w:r w:rsidR="00751561" w:rsidRPr="0073795D">
        <w:rPr>
          <w:sz w:val="22"/>
          <w:szCs w:val="22"/>
        </w:rPr>
        <w:t xml:space="preserve"> Miejsce oraz termin składania</w:t>
      </w:r>
      <w:r w:rsidR="00DC5B9B" w:rsidRPr="0073795D">
        <w:rPr>
          <w:sz w:val="22"/>
          <w:szCs w:val="22"/>
        </w:rPr>
        <w:t xml:space="preserve"> i otwarcia</w:t>
      </w:r>
      <w:r w:rsidR="00751561" w:rsidRPr="0073795D">
        <w:rPr>
          <w:sz w:val="22"/>
          <w:szCs w:val="22"/>
        </w:rPr>
        <w:t xml:space="preserve"> ofert</w:t>
      </w:r>
      <w:bookmarkEnd w:id="13"/>
    </w:p>
    <w:p w14:paraId="19827C3D" w14:textId="46E68440" w:rsidR="00751561" w:rsidRPr="00627EC0" w:rsidRDefault="00751561" w:rsidP="00207CC6">
      <w:pPr>
        <w:pStyle w:val="Akapitzlist"/>
        <w:numPr>
          <w:ilvl w:val="0"/>
          <w:numId w:val="23"/>
        </w:numPr>
        <w:spacing w:line="360" w:lineRule="auto"/>
        <w:ind w:left="284" w:hanging="284"/>
        <w:rPr>
          <w:rFonts w:ascii="Arial" w:hAnsi="Arial" w:cs="Arial"/>
          <w:sz w:val="22"/>
          <w:szCs w:val="22"/>
        </w:rPr>
      </w:pPr>
      <w:r w:rsidRPr="00627EC0">
        <w:rPr>
          <w:rFonts w:ascii="Arial" w:hAnsi="Arial" w:cs="Arial"/>
          <w:sz w:val="22"/>
          <w:szCs w:val="22"/>
        </w:rPr>
        <w:t xml:space="preserve">Ofertę wraz z wymaganymi </w:t>
      </w:r>
      <w:r w:rsidR="000920E7" w:rsidRPr="00627EC0">
        <w:rPr>
          <w:rFonts w:ascii="Arial" w:hAnsi="Arial" w:cs="Arial"/>
          <w:sz w:val="22"/>
          <w:szCs w:val="22"/>
        </w:rPr>
        <w:t xml:space="preserve">dokumentami </w:t>
      </w:r>
      <w:r w:rsidRPr="00627EC0">
        <w:rPr>
          <w:rFonts w:ascii="Arial" w:hAnsi="Arial" w:cs="Arial"/>
          <w:sz w:val="22"/>
          <w:szCs w:val="22"/>
        </w:rPr>
        <w:t xml:space="preserve">należy złożyć </w:t>
      </w:r>
      <w:r w:rsidR="00772EEB" w:rsidRPr="00627EC0">
        <w:rPr>
          <w:rFonts w:ascii="Arial" w:hAnsi="Arial" w:cs="Arial"/>
          <w:sz w:val="22"/>
          <w:szCs w:val="22"/>
        </w:rPr>
        <w:t>na Platformie Zakupowej do dnia</w:t>
      </w:r>
      <w:r w:rsidR="00A3224E">
        <w:rPr>
          <w:rFonts w:ascii="Arial" w:hAnsi="Arial" w:cs="Arial"/>
          <w:sz w:val="22"/>
          <w:szCs w:val="22"/>
        </w:rPr>
        <w:t>:</w:t>
      </w:r>
      <w:r w:rsidRPr="00627EC0">
        <w:rPr>
          <w:rFonts w:ascii="Arial" w:hAnsi="Arial" w:cs="Arial"/>
          <w:sz w:val="22"/>
          <w:szCs w:val="22"/>
        </w:rPr>
        <w:t xml:space="preserve"> </w:t>
      </w:r>
      <w:r w:rsidR="005C30AC">
        <w:rPr>
          <w:rFonts w:ascii="Arial" w:hAnsi="Arial" w:cs="Arial"/>
          <w:bCs/>
          <w:sz w:val="22"/>
          <w:szCs w:val="22"/>
        </w:rPr>
        <w:t>01.07.2025 r.</w:t>
      </w:r>
      <w:r w:rsidR="00A3224E" w:rsidRPr="00A3224E">
        <w:rPr>
          <w:rFonts w:ascii="Arial" w:hAnsi="Arial" w:cs="Arial"/>
          <w:bCs/>
          <w:sz w:val="22"/>
          <w:szCs w:val="22"/>
        </w:rPr>
        <w:t xml:space="preserve">, do godziny </w:t>
      </w:r>
      <w:r w:rsidR="005C30AC">
        <w:rPr>
          <w:rFonts w:ascii="Arial" w:hAnsi="Arial" w:cs="Arial"/>
          <w:bCs/>
          <w:sz w:val="22"/>
          <w:szCs w:val="22"/>
        </w:rPr>
        <w:t>10.30.</w:t>
      </w:r>
    </w:p>
    <w:p w14:paraId="3DE4E97B" w14:textId="2440D7ED" w:rsidR="00751561" w:rsidRPr="0073795D" w:rsidRDefault="00751561" w:rsidP="00207CC6">
      <w:pPr>
        <w:numPr>
          <w:ilvl w:val="0"/>
          <w:numId w:val="23"/>
        </w:numPr>
        <w:spacing w:line="360" w:lineRule="auto"/>
        <w:ind w:left="284" w:hanging="284"/>
        <w:jc w:val="left"/>
        <w:rPr>
          <w:rFonts w:ascii="Arial" w:hAnsi="Arial" w:cs="Arial"/>
          <w:sz w:val="22"/>
          <w:szCs w:val="22"/>
        </w:rPr>
      </w:pPr>
      <w:r w:rsidRPr="0073795D">
        <w:rPr>
          <w:rFonts w:ascii="Arial" w:hAnsi="Arial" w:cs="Arial"/>
          <w:sz w:val="22"/>
          <w:szCs w:val="22"/>
        </w:rPr>
        <w:t xml:space="preserve">Adres strony </w:t>
      </w:r>
      <w:r w:rsidR="0043337E">
        <w:rPr>
          <w:rFonts w:ascii="Arial" w:hAnsi="Arial" w:cs="Arial"/>
          <w:sz w:val="22"/>
          <w:szCs w:val="22"/>
        </w:rPr>
        <w:t xml:space="preserve">internetowej, </w:t>
      </w:r>
      <w:r w:rsidRPr="0073795D">
        <w:rPr>
          <w:rFonts w:ascii="Arial" w:hAnsi="Arial" w:cs="Arial"/>
          <w:sz w:val="22"/>
          <w:szCs w:val="22"/>
        </w:rPr>
        <w:t xml:space="preserve">na której należy złożyć ofertę: </w:t>
      </w:r>
      <w:r w:rsidR="00192C74" w:rsidRPr="007405FB">
        <w:rPr>
          <w:rFonts w:ascii="Arial" w:hAnsi="Arial" w:cs="Arial"/>
          <w:sz w:val="22"/>
          <w:szCs w:val="22"/>
        </w:rPr>
        <w:t>https://platformazakupowa.plk-sa.pl</w:t>
      </w:r>
    </w:p>
    <w:p w14:paraId="11DDEBCD" w14:textId="2558BE77" w:rsidR="00751561" w:rsidRPr="00A3224E" w:rsidRDefault="00EA5E30" w:rsidP="00207CC6">
      <w:pPr>
        <w:numPr>
          <w:ilvl w:val="0"/>
          <w:numId w:val="23"/>
        </w:numPr>
        <w:spacing w:line="360" w:lineRule="auto"/>
        <w:ind w:left="284" w:hanging="284"/>
        <w:jc w:val="left"/>
        <w:rPr>
          <w:rFonts w:ascii="Arial" w:hAnsi="Arial" w:cs="Arial"/>
          <w:bCs/>
          <w:sz w:val="22"/>
          <w:szCs w:val="22"/>
        </w:rPr>
      </w:pPr>
      <w:r>
        <w:rPr>
          <w:rFonts w:ascii="Arial" w:hAnsi="Arial" w:cs="Arial"/>
          <w:sz w:val="22"/>
          <w:szCs w:val="22"/>
        </w:rPr>
        <w:t>Otwarcie ofert nastąpi w dniu</w:t>
      </w:r>
      <w:r w:rsidR="00A3224E">
        <w:rPr>
          <w:rFonts w:ascii="Arial" w:hAnsi="Arial" w:cs="Arial"/>
          <w:sz w:val="22"/>
          <w:szCs w:val="22"/>
        </w:rPr>
        <w:t>:</w:t>
      </w:r>
      <w:r>
        <w:rPr>
          <w:rFonts w:ascii="Arial" w:hAnsi="Arial" w:cs="Arial"/>
          <w:sz w:val="22"/>
          <w:szCs w:val="22"/>
        </w:rPr>
        <w:t xml:space="preserve"> </w:t>
      </w:r>
      <w:r w:rsidR="005C30AC">
        <w:rPr>
          <w:rFonts w:ascii="Arial" w:hAnsi="Arial" w:cs="Arial"/>
          <w:bCs/>
          <w:sz w:val="22"/>
          <w:szCs w:val="22"/>
        </w:rPr>
        <w:t>01.07.2025 r.</w:t>
      </w:r>
      <w:r w:rsidR="00A3224E" w:rsidRPr="00A3224E">
        <w:rPr>
          <w:rFonts w:ascii="Arial" w:hAnsi="Arial" w:cs="Arial"/>
          <w:bCs/>
          <w:sz w:val="22"/>
          <w:szCs w:val="22"/>
        </w:rPr>
        <w:t xml:space="preserve"> o godzinie </w:t>
      </w:r>
      <w:r w:rsidR="005C30AC">
        <w:rPr>
          <w:rFonts w:ascii="Arial" w:hAnsi="Arial" w:cs="Arial"/>
          <w:bCs/>
          <w:sz w:val="22"/>
          <w:szCs w:val="22"/>
        </w:rPr>
        <w:t>10:30.</w:t>
      </w:r>
    </w:p>
    <w:p w14:paraId="5FA3C417" w14:textId="10BABC00" w:rsidR="00EB13A0" w:rsidRDefault="00751561" w:rsidP="00207CC6">
      <w:pPr>
        <w:numPr>
          <w:ilvl w:val="0"/>
          <w:numId w:val="23"/>
        </w:numPr>
        <w:spacing w:line="360" w:lineRule="auto"/>
        <w:ind w:left="284" w:hanging="284"/>
        <w:jc w:val="left"/>
        <w:rPr>
          <w:rFonts w:ascii="Arial" w:hAnsi="Arial" w:cs="Arial"/>
          <w:sz w:val="22"/>
          <w:szCs w:val="22"/>
        </w:rPr>
      </w:pPr>
      <w:r w:rsidRPr="0073795D">
        <w:rPr>
          <w:rFonts w:ascii="Arial" w:hAnsi="Arial" w:cs="Arial"/>
          <w:sz w:val="22"/>
          <w:szCs w:val="22"/>
        </w:rPr>
        <w:t xml:space="preserve">Otwarcie ofert nie jest jawne. </w:t>
      </w:r>
      <w:r w:rsidR="00A24247">
        <w:rPr>
          <w:rFonts w:ascii="Arial" w:hAnsi="Arial" w:cs="Arial"/>
          <w:sz w:val="22"/>
          <w:szCs w:val="22"/>
        </w:rPr>
        <w:t xml:space="preserve">Z treścią złożonych ofert Wykonawcy mogą zapoznać się na zasadach określonych w </w:t>
      </w:r>
      <w:r w:rsidR="00A24247" w:rsidRPr="0073795D">
        <w:rPr>
          <w:rFonts w:ascii="Arial" w:hAnsi="Arial" w:cs="Arial"/>
          <w:sz w:val="22"/>
          <w:szCs w:val="22"/>
        </w:rPr>
        <w:t>§</w:t>
      </w:r>
      <w:r w:rsidR="00A24247">
        <w:rPr>
          <w:rFonts w:ascii="Arial" w:hAnsi="Arial" w:cs="Arial"/>
          <w:sz w:val="22"/>
          <w:szCs w:val="22"/>
        </w:rPr>
        <w:t xml:space="preserve"> 38 Regulaminu.</w:t>
      </w:r>
    </w:p>
    <w:p w14:paraId="5201BCF8" w14:textId="77777777" w:rsidR="00A3224E" w:rsidRDefault="00A3224E" w:rsidP="00A3224E">
      <w:pPr>
        <w:spacing w:line="360" w:lineRule="auto"/>
        <w:ind w:left="284"/>
        <w:jc w:val="left"/>
        <w:rPr>
          <w:rFonts w:ascii="Arial" w:hAnsi="Arial" w:cs="Arial"/>
          <w:sz w:val="22"/>
          <w:szCs w:val="22"/>
        </w:rPr>
      </w:pPr>
    </w:p>
    <w:p w14:paraId="579779C3" w14:textId="77777777" w:rsidR="00A3224E" w:rsidRPr="00627EC0" w:rsidRDefault="00A3224E" w:rsidP="00A3224E">
      <w:pPr>
        <w:spacing w:line="360" w:lineRule="auto"/>
        <w:ind w:left="284"/>
        <w:jc w:val="left"/>
        <w:rPr>
          <w:rFonts w:ascii="Arial" w:hAnsi="Arial" w:cs="Arial"/>
          <w:sz w:val="22"/>
          <w:szCs w:val="22"/>
        </w:rPr>
      </w:pPr>
    </w:p>
    <w:p w14:paraId="6FE85D43" w14:textId="47651262" w:rsidR="00AD5F29" w:rsidRPr="00627EC0" w:rsidRDefault="00B564BE" w:rsidP="00627EC0">
      <w:pPr>
        <w:pStyle w:val="Nagwek1"/>
        <w:jc w:val="left"/>
        <w:rPr>
          <w:sz w:val="22"/>
          <w:szCs w:val="22"/>
        </w:rPr>
      </w:pPr>
      <w:bookmarkStart w:id="14" w:name="_Toc200705423"/>
      <w:r w:rsidRPr="0073795D">
        <w:rPr>
          <w:sz w:val="22"/>
          <w:szCs w:val="22"/>
        </w:rPr>
        <w:t xml:space="preserve">Rozdział </w:t>
      </w:r>
      <w:r w:rsidR="00D543A7" w:rsidRPr="0073795D">
        <w:rPr>
          <w:sz w:val="22"/>
          <w:szCs w:val="22"/>
        </w:rPr>
        <w:t>X</w:t>
      </w:r>
      <w:r w:rsidR="003E10F6" w:rsidRPr="0073795D">
        <w:rPr>
          <w:sz w:val="22"/>
          <w:szCs w:val="22"/>
        </w:rPr>
        <w:t xml:space="preserve"> –</w:t>
      </w:r>
      <w:r w:rsidR="001833A9" w:rsidRPr="0073795D">
        <w:rPr>
          <w:sz w:val="22"/>
          <w:szCs w:val="22"/>
        </w:rPr>
        <w:t xml:space="preserve"> Odwrócona ocena ofert</w:t>
      </w:r>
      <w:bookmarkEnd w:id="14"/>
    </w:p>
    <w:p w14:paraId="404ECDD9" w14:textId="669CC2B5" w:rsidR="001833A9" w:rsidRPr="0073795D" w:rsidRDefault="001833A9" w:rsidP="0073795D">
      <w:pPr>
        <w:spacing w:line="360" w:lineRule="auto"/>
        <w:ind w:left="0"/>
        <w:contextualSpacing/>
        <w:jc w:val="left"/>
        <w:rPr>
          <w:rFonts w:ascii="Arial" w:hAnsi="Arial" w:cs="Arial"/>
          <w:sz w:val="22"/>
          <w:szCs w:val="22"/>
        </w:rPr>
      </w:pPr>
      <w:r w:rsidRPr="0073795D">
        <w:rPr>
          <w:rFonts w:ascii="Arial" w:hAnsi="Arial" w:cs="Arial"/>
          <w:sz w:val="22"/>
          <w:szCs w:val="22"/>
        </w:rPr>
        <w:t>Zamawiający informuje</w:t>
      </w:r>
      <w:r w:rsidR="007706F4" w:rsidRPr="0073795D">
        <w:rPr>
          <w:rFonts w:ascii="Arial" w:hAnsi="Arial" w:cs="Arial"/>
          <w:sz w:val="22"/>
          <w:szCs w:val="22"/>
        </w:rPr>
        <w:t>, że do wyboru oferty Wykonawcy</w:t>
      </w:r>
      <w:r w:rsidR="00FB3AEE" w:rsidRPr="0073795D">
        <w:rPr>
          <w:rFonts w:ascii="Arial" w:hAnsi="Arial" w:cs="Arial"/>
          <w:sz w:val="22"/>
          <w:szCs w:val="22"/>
        </w:rPr>
        <w:t xml:space="preserve"> nie </w:t>
      </w:r>
      <w:r w:rsidR="009354D9" w:rsidRPr="0073795D">
        <w:rPr>
          <w:rFonts w:ascii="Arial" w:hAnsi="Arial" w:cs="Arial"/>
          <w:sz w:val="22"/>
          <w:szCs w:val="22"/>
        </w:rPr>
        <w:t>zosta</w:t>
      </w:r>
      <w:r w:rsidR="007177C1" w:rsidRPr="0073795D">
        <w:rPr>
          <w:rFonts w:ascii="Arial" w:hAnsi="Arial" w:cs="Arial"/>
          <w:sz w:val="22"/>
          <w:szCs w:val="22"/>
        </w:rPr>
        <w:t>nie</w:t>
      </w:r>
      <w:r w:rsidR="009354D9" w:rsidRPr="0073795D">
        <w:rPr>
          <w:rFonts w:ascii="Arial" w:hAnsi="Arial" w:cs="Arial"/>
          <w:sz w:val="22"/>
          <w:szCs w:val="22"/>
        </w:rPr>
        <w:t xml:space="preserve"> </w:t>
      </w:r>
      <w:r w:rsidRPr="0073795D">
        <w:rPr>
          <w:rFonts w:ascii="Arial" w:hAnsi="Arial" w:cs="Arial"/>
          <w:sz w:val="22"/>
          <w:szCs w:val="22"/>
        </w:rPr>
        <w:t>zastosowana odwrócona ocena ofert, zgodnie z §</w:t>
      </w:r>
      <w:r w:rsidR="00533F8B" w:rsidRPr="0073795D">
        <w:rPr>
          <w:rFonts w:ascii="Arial" w:hAnsi="Arial" w:cs="Arial"/>
          <w:sz w:val="22"/>
          <w:szCs w:val="22"/>
        </w:rPr>
        <w:t xml:space="preserve"> </w:t>
      </w:r>
      <w:r w:rsidRPr="0073795D">
        <w:rPr>
          <w:rFonts w:ascii="Arial" w:hAnsi="Arial" w:cs="Arial"/>
          <w:sz w:val="22"/>
          <w:szCs w:val="22"/>
        </w:rPr>
        <w:t>28 Regulaminu.</w:t>
      </w:r>
      <w:r w:rsidR="000E3B8B" w:rsidRPr="0073795D">
        <w:rPr>
          <w:rFonts w:ascii="Arial" w:hAnsi="Arial" w:cs="Arial"/>
          <w:sz w:val="22"/>
          <w:szCs w:val="22"/>
        </w:rPr>
        <w:t xml:space="preserve"> </w:t>
      </w:r>
    </w:p>
    <w:p w14:paraId="2A26FA36" w14:textId="77777777" w:rsidR="008A2C8F" w:rsidRPr="0073795D" w:rsidRDefault="008A2C8F" w:rsidP="0073795D">
      <w:pPr>
        <w:tabs>
          <w:tab w:val="left" w:pos="567"/>
        </w:tabs>
        <w:suppressAutoHyphens w:val="0"/>
        <w:autoSpaceDN w:val="0"/>
        <w:spacing w:line="360" w:lineRule="auto"/>
        <w:ind w:left="0"/>
        <w:contextualSpacing/>
        <w:jc w:val="left"/>
        <w:rPr>
          <w:rFonts w:ascii="Arial" w:hAnsi="Arial" w:cs="Arial"/>
          <w:b/>
          <w:sz w:val="22"/>
          <w:szCs w:val="22"/>
        </w:rPr>
      </w:pPr>
    </w:p>
    <w:p w14:paraId="47F77FDB" w14:textId="277CE358" w:rsidR="00115AAC" w:rsidRPr="00627EC0" w:rsidRDefault="00115AAC" w:rsidP="00627EC0">
      <w:pPr>
        <w:pStyle w:val="Nagwek1"/>
        <w:jc w:val="left"/>
        <w:rPr>
          <w:sz w:val="22"/>
          <w:szCs w:val="22"/>
        </w:rPr>
      </w:pPr>
      <w:bookmarkStart w:id="15" w:name="_Toc200705424"/>
      <w:r w:rsidRPr="0073795D">
        <w:rPr>
          <w:sz w:val="22"/>
          <w:szCs w:val="22"/>
        </w:rPr>
        <w:t>Rozdział XI</w:t>
      </w:r>
      <w:r w:rsidR="003E10F6" w:rsidRPr="0073795D">
        <w:rPr>
          <w:sz w:val="22"/>
          <w:szCs w:val="22"/>
        </w:rPr>
        <w:t xml:space="preserve"> –</w:t>
      </w:r>
      <w:r w:rsidRPr="0073795D">
        <w:rPr>
          <w:sz w:val="22"/>
          <w:szCs w:val="22"/>
        </w:rPr>
        <w:t xml:space="preserve"> Informacje o przeprowadzeniu negocjacji handlowych</w:t>
      </w:r>
      <w:bookmarkEnd w:id="15"/>
    </w:p>
    <w:p w14:paraId="3FD9B33A" w14:textId="77777777" w:rsidR="00A3224E" w:rsidRDefault="00A3224E" w:rsidP="00A3224E">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xml:space="preserve">, do których zaproszeni zostaną Wykonawcy, których oferty nie podlegają odrzuceniu na podstawie § 30 ust. 1 pkt 1-10 i 13 </w:t>
      </w:r>
      <w:r w:rsidRPr="009F7528">
        <w:rPr>
          <w:rFonts w:ascii="Arial" w:hAnsi="Arial" w:cs="Arial"/>
          <w:sz w:val="22"/>
          <w:szCs w:val="22"/>
        </w:rPr>
        <w:t>Regulaminu, z zastrzeżeniem ust. 2.</w:t>
      </w:r>
    </w:p>
    <w:p w14:paraId="1DBD9941" w14:textId="77777777" w:rsidR="00A3224E" w:rsidRDefault="00A3224E" w:rsidP="00A3224E">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A04424">
        <w:rPr>
          <w:rFonts w:ascii="Arial" w:hAnsi="Arial" w:cs="Arial"/>
          <w:sz w:val="22"/>
          <w:szCs w:val="22"/>
        </w:rPr>
        <w:t xml:space="preserve"> </w:t>
      </w:r>
      <w:r>
        <w:rPr>
          <w:rFonts w:ascii="Arial" w:hAnsi="Arial" w:cs="Arial"/>
          <w:sz w:val="22"/>
          <w:szCs w:val="22"/>
        </w:rPr>
        <w:t xml:space="preserve">Do udziału w Negocjacjach, </w:t>
      </w:r>
      <w:r w:rsidRPr="001A4CEC">
        <w:rPr>
          <w:rFonts w:ascii="Arial" w:hAnsi="Arial" w:cs="Arial"/>
          <w:sz w:val="22"/>
          <w:szCs w:val="22"/>
        </w:rPr>
        <w:t xml:space="preserve">Zamawiający </w:t>
      </w:r>
      <w:r>
        <w:rPr>
          <w:rFonts w:ascii="Arial" w:hAnsi="Arial" w:cs="Arial"/>
          <w:sz w:val="22"/>
          <w:szCs w:val="22"/>
        </w:rPr>
        <w:t xml:space="preserve">zaprosi maksymalnie 3 </w:t>
      </w:r>
      <w:r w:rsidRPr="001A4CEC">
        <w:rPr>
          <w:rFonts w:ascii="Arial" w:hAnsi="Arial" w:cs="Arial"/>
          <w:sz w:val="22"/>
          <w:szCs w:val="22"/>
        </w:rPr>
        <w:t>Wykonawców</w:t>
      </w:r>
      <w:r>
        <w:rPr>
          <w:rFonts w:ascii="Arial" w:hAnsi="Arial" w:cs="Arial"/>
          <w:sz w:val="22"/>
          <w:szCs w:val="22"/>
        </w:rPr>
        <w:t>.</w:t>
      </w:r>
    </w:p>
    <w:p w14:paraId="0DAD1CA5" w14:textId="77777777" w:rsidR="00A3224E" w:rsidRDefault="00A3224E" w:rsidP="00A3224E">
      <w:pPr>
        <w:pStyle w:val="Akapitzlist"/>
        <w:numPr>
          <w:ilvl w:val="0"/>
          <w:numId w:val="14"/>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w:t>
      </w:r>
      <w:r>
        <w:rPr>
          <w:rFonts w:ascii="Arial" w:hAnsi="Arial" w:cs="Arial"/>
          <w:sz w:val="22"/>
          <w:szCs w:val="22"/>
        </w:rPr>
        <w:t>,</w:t>
      </w:r>
      <w:r w:rsidRPr="00A04424">
        <w:rPr>
          <w:rFonts w:ascii="Arial" w:hAnsi="Arial" w:cs="Arial"/>
          <w:sz w:val="22"/>
          <w:szCs w:val="22"/>
        </w:rPr>
        <w:t xml:space="preserve"> </w:t>
      </w:r>
      <w:r>
        <w:rPr>
          <w:rFonts w:ascii="Arial" w:hAnsi="Arial" w:cs="Arial"/>
          <w:sz w:val="22"/>
          <w:szCs w:val="22"/>
        </w:rPr>
        <w:t>o której mowa w ust. 2.</w:t>
      </w:r>
    </w:p>
    <w:p w14:paraId="4530AB1A" w14:textId="77777777" w:rsidR="00A3224E" w:rsidRDefault="00A3224E" w:rsidP="00A3224E">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D01DCE">
        <w:rPr>
          <w:rFonts w:ascii="Arial" w:hAnsi="Arial" w:cs="Arial"/>
          <w:sz w:val="22"/>
          <w:szCs w:val="22"/>
        </w:rPr>
        <w:t xml:space="preserve">Zamawiający może zaprosić do udziału w negocjacjach Wykonawców w liczbie większej niż określona w </w:t>
      </w:r>
      <w:r>
        <w:rPr>
          <w:rFonts w:ascii="Arial" w:hAnsi="Arial" w:cs="Arial"/>
          <w:sz w:val="22"/>
          <w:szCs w:val="22"/>
        </w:rPr>
        <w:t>ust. 2</w:t>
      </w:r>
      <w:r w:rsidRPr="00D01DCE">
        <w:rPr>
          <w:rFonts w:ascii="Arial" w:hAnsi="Arial" w:cs="Arial"/>
          <w:sz w:val="22"/>
          <w:szCs w:val="22"/>
        </w:rPr>
        <w:t>, jeżeli jest to uzasadnione interesem Zamawiającego</w:t>
      </w:r>
      <w:r>
        <w:rPr>
          <w:rFonts w:ascii="Arial" w:hAnsi="Arial" w:cs="Arial"/>
          <w:sz w:val="22"/>
          <w:szCs w:val="22"/>
        </w:rPr>
        <w:t>.</w:t>
      </w:r>
    </w:p>
    <w:p w14:paraId="7720D105" w14:textId="77777777" w:rsidR="00A3224E" w:rsidRPr="00A04424" w:rsidRDefault="00A3224E" w:rsidP="00A3224E">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D01DCE">
        <w:rPr>
          <w:rFonts w:ascii="Arial" w:hAnsi="Arial" w:cs="Arial"/>
          <w:sz w:val="22"/>
          <w:szCs w:val="22"/>
        </w:rPr>
        <w:t>W przypadku</w:t>
      </w:r>
      <w:r>
        <w:rPr>
          <w:rFonts w:ascii="Arial" w:hAnsi="Arial" w:cs="Arial"/>
          <w:sz w:val="22"/>
          <w:szCs w:val="22"/>
        </w:rPr>
        <w:t>,</w:t>
      </w:r>
      <w:r w:rsidRPr="00D01DCE">
        <w:rPr>
          <w:rFonts w:ascii="Arial" w:hAnsi="Arial" w:cs="Arial"/>
          <w:sz w:val="22"/>
          <w:szCs w:val="22"/>
        </w:rPr>
        <w:t xml:space="preserve"> gdy liczba Wykonawców</w:t>
      </w:r>
      <w:r>
        <w:rPr>
          <w:rFonts w:ascii="Arial" w:hAnsi="Arial" w:cs="Arial"/>
          <w:sz w:val="22"/>
          <w:szCs w:val="22"/>
        </w:rPr>
        <w:t>,</w:t>
      </w:r>
      <w:r w:rsidRPr="00D01DCE">
        <w:rPr>
          <w:rFonts w:ascii="Arial" w:hAnsi="Arial" w:cs="Arial"/>
          <w:sz w:val="22"/>
          <w:szCs w:val="22"/>
        </w:rPr>
        <w:t xml:space="preserve"> których oferty nie podlegają odrzuceniu zgodnie z ust. 1 jest mniejsza, niż liczba Wykonawców</w:t>
      </w:r>
      <w:r>
        <w:rPr>
          <w:rFonts w:ascii="Arial" w:hAnsi="Arial" w:cs="Arial"/>
          <w:sz w:val="22"/>
          <w:szCs w:val="22"/>
        </w:rPr>
        <w:t>,</w:t>
      </w:r>
      <w:r w:rsidRPr="00D01DCE">
        <w:rPr>
          <w:rFonts w:ascii="Arial" w:hAnsi="Arial" w:cs="Arial"/>
          <w:sz w:val="22"/>
          <w:szCs w:val="22"/>
        </w:rPr>
        <w:t xml:space="preserve"> </w:t>
      </w:r>
      <w:r>
        <w:rPr>
          <w:rFonts w:ascii="Arial" w:hAnsi="Arial" w:cs="Arial"/>
          <w:sz w:val="22"/>
          <w:szCs w:val="22"/>
        </w:rPr>
        <w:t xml:space="preserve">o </w:t>
      </w:r>
      <w:r w:rsidRPr="00D01DCE">
        <w:rPr>
          <w:rFonts w:ascii="Arial" w:hAnsi="Arial" w:cs="Arial"/>
          <w:sz w:val="22"/>
          <w:szCs w:val="22"/>
        </w:rPr>
        <w:t xml:space="preserve">których </w:t>
      </w:r>
      <w:r>
        <w:rPr>
          <w:rFonts w:ascii="Arial" w:hAnsi="Arial" w:cs="Arial"/>
          <w:sz w:val="22"/>
          <w:szCs w:val="22"/>
        </w:rPr>
        <w:t>mowa w ust. 2</w:t>
      </w:r>
      <w:r w:rsidRPr="00D01DCE">
        <w:rPr>
          <w:rFonts w:ascii="Arial" w:hAnsi="Arial" w:cs="Arial"/>
          <w:sz w:val="22"/>
          <w:szCs w:val="22"/>
        </w:rPr>
        <w:t>, Zamawiający zaprasza do udziału w negocjacjach wszystkich tych Wykonawców</w:t>
      </w:r>
      <w:r>
        <w:rPr>
          <w:rFonts w:ascii="Arial" w:hAnsi="Arial" w:cs="Arial"/>
          <w:sz w:val="22"/>
          <w:szCs w:val="22"/>
        </w:rPr>
        <w:t>.</w:t>
      </w:r>
    </w:p>
    <w:p w14:paraId="40FF9F15" w14:textId="77777777" w:rsidR="00A3224E" w:rsidRPr="00561DF3" w:rsidRDefault="00A3224E" w:rsidP="00A3224E">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Negocjacje handlowe mogą dotyczyć ceny lub kosztu oraz parametrów odnoszących się do przedmiotu i warunków realizacji Zamówienia. </w:t>
      </w:r>
    </w:p>
    <w:p w14:paraId="2986C29F" w14:textId="77777777" w:rsidR="00A3224E" w:rsidRDefault="00A3224E" w:rsidP="00A3224E">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31E50702" w14:textId="77777777" w:rsidR="00A3224E" w:rsidRPr="00FB27FE" w:rsidRDefault="00A3224E" w:rsidP="00A3224E">
      <w:pPr>
        <w:pStyle w:val="Akapitzlist"/>
        <w:numPr>
          <w:ilvl w:val="0"/>
          <w:numId w:val="14"/>
        </w:numPr>
        <w:suppressAutoHyphens w:val="0"/>
        <w:autoSpaceDE/>
        <w:spacing w:line="360" w:lineRule="auto"/>
        <w:ind w:left="284" w:hanging="284"/>
        <w:contextualSpacing/>
        <w:rPr>
          <w:rFonts w:ascii="Arial" w:hAnsi="Arial" w:cs="Arial"/>
          <w:sz w:val="22"/>
          <w:szCs w:val="22"/>
        </w:rPr>
      </w:pPr>
      <w:r w:rsidRPr="004646C0">
        <w:rPr>
          <w:rFonts w:ascii="Arial" w:hAnsi="Arial" w:cs="Arial"/>
          <w:sz w:val="22"/>
          <w:szCs w:val="22"/>
        </w:rPr>
        <w:t xml:space="preserve">Po przeprowadzeniu negocjacji handlowych, Zamawiający zaprasza Wykonawców biorących udział w negocjacjach do </w:t>
      </w:r>
      <w:r>
        <w:rPr>
          <w:rFonts w:ascii="Arial" w:hAnsi="Arial" w:cs="Arial"/>
          <w:sz w:val="22"/>
          <w:szCs w:val="22"/>
        </w:rPr>
        <w:t xml:space="preserve">złożenia </w:t>
      </w:r>
      <w:r w:rsidRPr="004646C0">
        <w:rPr>
          <w:rFonts w:ascii="Arial" w:hAnsi="Arial" w:cs="Arial"/>
          <w:sz w:val="22"/>
          <w:szCs w:val="22"/>
        </w:rPr>
        <w:t xml:space="preserve">oferty po negocjacjach, a także przekaże im aktualne brzmienie Dokumentów zamówienia w przypadku, </w:t>
      </w:r>
      <w:bookmarkStart w:id="16" w:name="_Hlk170729872"/>
      <w:r w:rsidRPr="004646C0">
        <w:rPr>
          <w:rFonts w:ascii="Arial" w:hAnsi="Arial" w:cs="Arial"/>
          <w:sz w:val="22"/>
          <w:szCs w:val="22"/>
        </w:rPr>
        <w:t>gdy uległy one zmianom w wyniku przeprowadzonych negocjacji, jednocześnie informując o zakresie wprowadzonych zmian</w:t>
      </w:r>
      <w:bookmarkEnd w:id="16"/>
      <w:r w:rsidRPr="004646C0">
        <w:rPr>
          <w:rFonts w:ascii="Arial" w:hAnsi="Arial" w:cs="Arial"/>
          <w:sz w:val="22"/>
          <w:szCs w:val="22"/>
        </w:rPr>
        <w:t>. Gdy przeprowadz</w:t>
      </w:r>
      <w:r>
        <w:rPr>
          <w:rFonts w:ascii="Arial" w:hAnsi="Arial" w:cs="Arial"/>
          <w:sz w:val="22"/>
          <w:szCs w:val="22"/>
        </w:rPr>
        <w:t>one</w:t>
      </w:r>
      <w:r w:rsidRPr="004646C0">
        <w:rPr>
          <w:rFonts w:ascii="Arial" w:hAnsi="Arial" w:cs="Arial"/>
          <w:sz w:val="22"/>
          <w:szCs w:val="22"/>
        </w:rPr>
        <w:t xml:space="preserve"> negocjacje handlowe nie przyniosły zakładanych przez Zamawiającego rezultatów Zamawiający zastrzega, że może podjąć decyzję o przeprowadzeniu kolejnych rund negocjacji handlowych. </w:t>
      </w:r>
    </w:p>
    <w:p w14:paraId="3A4AA8E0" w14:textId="77777777" w:rsidR="00A3224E" w:rsidRPr="00561DF3" w:rsidRDefault="00A3224E" w:rsidP="00A3224E">
      <w:pPr>
        <w:pStyle w:val="Akapitzlist"/>
        <w:numPr>
          <w:ilvl w:val="0"/>
          <w:numId w:val="14"/>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34709C">
        <w:rPr>
          <w:rFonts w:ascii="Arial" w:hAnsi="Arial" w:cs="Arial"/>
          <w:sz w:val="22"/>
          <w:szCs w:val="22"/>
        </w:rPr>
        <w:t>Złożenie oferty po negocjacjach handlowych nie wpływa na bieg terminu związania ofertą.</w:t>
      </w:r>
    </w:p>
    <w:p w14:paraId="5D3D6859" w14:textId="77777777" w:rsidR="00A3224E" w:rsidRPr="00561DF3" w:rsidRDefault="00A3224E" w:rsidP="00A3224E">
      <w:pPr>
        <w:pStyle w:val="Akapitzlist"/>
        <w:numPr>
          <w:ilvl w:val="0"/>
          <w:numId w:val="14"/>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W przypadku, gdy Zamawiający w wyniku negocjacji handlowych nie wprowadził zmian w przedmiocie lub warunkach realizacji Zamówienia, Wykonawcę, który nie przystąpił </w:t>
      </w:r>
      <w:r w:rsidRPr="00561DF3">
        <w:rPr>
          <w:rFonts w:ascii="Arial" w:hAnsi="Arial" w:cs="Arial"/>
          <w:sz w:val="22"/>
          <w:szCs w:val="22"/>
        </w:rPr>
        <w:lastRenderedPageBreak/>
        <w:t>do negocjacji handlowych lub nie złożył oferty ostatecznej, obowiązuje oferta sprzed negocjacji handlowych.</w:t>
      </w:r>
    </w:p>
    <w:p w14:paraId="17D90968" w14:textId="77777777" w:rsidR="00A3224E" w:rsidRPr="00561DF3" w:rsidRDefault="00A3224E" w:rsidP="00A3224E">
      <w:pPr>
        <w:pStyle w:val="Akapitzlist"/>
        <w:numPr>
          <w:ilvl w:val="0"/>
          <w:numId w:val="14"/>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ust. 8</w:t>
      </w:r>
      <w:r w:rsidRPr="00561DF3">
        <w:rPr>
          <w:rFonts w:ascii="Arial" w:hAnsi="Arial" w:cs="Arial"/>
          <w:sz w:val="22"/>
          <w:szCs w:val="22"/>
        </w:rPr>
        <w:t xml:space="preserve"> nie może być mniej korzystna dla Zamawiającego od tej, którą złożył przed negocjacjami handlowymi.</w:t>
      </w:r>
    </w:p>
    <w:p w14:paraId="7C4AA3E8" w14:textId="77777777" w:rsidR="00A3224E" w:rsidRDefault="00A3224E" w:rsidP="00A3224E">
      <w:pPr>
        <w:pStyle w:val="Akapitzlist"/>
        <w:numPr>
          <w:ilvl w:val="0"/>
          <w:numId w:val="14"/>
        </w:numPr>
        <w:suppressAutoHyphens w:val="0"/>
        <w:autoSpaceDE/>
        <w:spacing w:line="360" w:lineRule="auto"/>
        <w:ind w:left="283" w:hanging="425"/>
        <w:contextualSpacing/>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5E29E526" w14:textId="5C052C59" w:rsidR="00331F50" w:rsidRPr="00A3224E" w:rsidRDefault="00A3224E" w:rsidP="00A3224E">
      <w:pPr>
        <w:pStyle w:val="Akapitzlist"/>
        <w:numPr>
          <w:ilvl w:val="0"/>
          <w:numId w:val="14"/>
        </w:numPr>
        <w:suppressAutoHyphens w:val="0"/>
        <w:autoSpaceDE/>
        <w:spacing w:line="360" w:lineRule="auto"/>
        <w:ind w:left="283" w:hanging="425"/>
        <w:contextualSpacing/>
        <w:rPr>
          <w:rFonts w:ascii="Arial" w:hAnsi="Arial" w:cs="Arial"/>
          <w:sz w:val="22"/>
          <w:szCs w:val="22"/>
        </w:rPr>
      </w:pPr>
      <w:r w:rsidRPr="00A85F6F">
        <w:rPr>
          <w:rFonts w:ascii="Arial" w:hAnsi="Arial" w:cs="Arial"/>
          <w:sz w:val="22"/>
          <w:szCs w:val="22"/>
        </w:rPr>
        <w:t>Wykonawca zobowiązany jest do zachowania w poufności wszelkich informacji prawnie chronionych uzyskanych w trakcie negocjacji.</w:t>
      </w:r>
    </w:p>
    <w:p w14:paraId="5DF5EFB3" w14:textId="0ABB6C57" w:rsidR="008C4744" w:rsidRPr="0073795D" w:rsidRDefault="00331F50" w:rsidP="0073795D">
      <w:pPr>
        <w:pStyle w:val="Akapitzlist"/>
        <w:suppressAutoHyphens w:val="0"/>
        <w:autoSpaceDE/>
        <w:spacing w:line="360" w:lineRule="auto"/>
        <w:ind w:left="284"/>
        <w:contextualSpacing/>
        <w:rPr>
          <w:rFonts w:ascii="Arial" w:hAnsi="Arial" w:cs="Arial"/>
          <w:sz w:val="22"/>
          <w:szCs w:val="22"/>
        </w:rPr>
      </w:pPr>
      <w:r>
        <w:rPr>
          <w:rFonts w:ascii="Arial" w:hAnsi="Arial" w:cs="Arial"/>
          <w:bCs/>
          <w:sz w:val="22"/>
          <w:szCs w:val="22"/>
        </w:rPr>
        <w:t xml:space="preserve">                                                                                                                                                                                                                                                                                                                                                                                                                                                                                                                                                                                                                                                                                                                                                                                                                                                                                                                                                                                                                                                                                                                                                                                                                                                                                                                                                                                                                                                                                                                                                                                                                                                                                                                                                                                                                                                                                                                                                                                                                   </w:t>
      </w:r>
    </w:p>
    <w:p w14:paraId="492B8CD8" w14:textId="512C31D9" w:rsidR="009D2055" w:rsidRPr="0073795D" w:rsidRDefault="00B564BE" w:rsidP="00627EC0">
      <w:pPr>
        <w:pStyle w:val="Nagwek1"/>
        <w:jc w:val="left"/>
        <w:rPr>
          <w:sz w:val="22"/>
          <w:szCs w:val="22"/>
        </w:rPr>
      </w:pPr>
      <w:bookmarkStart w:id="17" w:name="_Toc200705425"/>
      <w:r w:rsidRPr="0073795D">
        <w:rPr>
          <w:sz w:val="22"/>
          <w:szCs w:val="22"/>
        </w:rPr>
        <w:t xml:space="preserve">Rozdział </w:t>
      </w:r>
      <w:r w:rsidR="000248B3" w:rsidRPr="0073795D">
        <w:rPr>
          <w:sz w:val="22"/>
          <w:szCs w:val="22"/>
        </w:rPr>
        <w:t>XI</w:t>
      </w:r>
      <w:r w:rsidR="008B0BF4" w:rsidRPr="0073795D">
        <w:rPr>
          <w:sz w:val="22"/>
          <w:szCs w:val="22"/>
        </w:rPr>
        <w:t>I</w:t>
      </w:r>
      <w:r w:rsidR="003E10F6" w:rsidRPr="0073795D">
        <w:rPr>
          <w:sz w:val="22"/>
          <w:szCs w:val="22"/>
        </w:rPr>
        <w:t xml:space="preserve"> –</w:t>
      </w:r>
      <w:r w:rsidR="000248B3" w:rsidRPr="0073795D">
        <w:rPr>
          <w:sz w:val="22"/>
          <w:szCs w:val="22"/>
        </w:rPr>
        <w:t xml:space="preserve"> Informacje o przepr</w:t>
      </w:r>
      <w:r w:rsidR="009D772A" w:rsidRPr="0073795D">
        <w:rPr>
          <w:sz w:val="22"/>
          <w:szCs w:val="22"/>
        </w:rPr>
        <w:t>owadzeniu aukcji elektronicznej</w:t>
      </w:r>
      <w:bookmarkEnd w:id="17"/>
    </w:p>
    <w:p w14:paraId="7B5EEB35" w14:textId="08464CA5" w:rsidR="00EB13A0" w:rsidRPr="00EB13A0" w:rsidRDefault="009D2055" w:rsidP="00627EC0">
      <w:pPr>
        <w:pStyle w:val="Akapitzlist"/>
        <w:tabs>
          <w:tab w:val="left" w:pos="851"/>
          <w:tab w:val="left" w:pos="993"/>
        </w:tabs>
        <w:suppressAutoHyphens w:val="0"/>
        <w:autoSpaceDE/>
        <w:spacing w:line="360" w:lineRule="auto"/>
        <w:ind w:left="-142"/>
        <w:rPr>
          <w:rFonts w:ascii="Arial" w:hAnsi="Arial" w:cs="Arial"/>
          <w:bCs/>
          <w:sz w:val="22"/>
          <w:szCs w:val="22"/>
        </w:rPr>
      </w:pPr>
      <w:r w:rsidRPr="0073795D">
        <w:rPr>
          <w:rFonts w:ascii="Arial" w:hAnsi="Arial" w:cs="Arial"/>
          <w:bCs/>
          <w:sz w:val="22"/>
          <w:szCs w:val="22"/>
        </w:rPr>
        <w:t xml:space="preserve">Zamawiający </w:t>
      </w:r>
      <w:r w:rsidR="00FB3AEE" w:rsidRPr="0073795D">
        <w:rPr>
          <w:rFonts w:ascii="Arial" w:hAnsi="Arial" w:cs="Arial"/>
          <w:bCs/>
          <w:sz w:val="22"/>
          <w:szCs w:val="22"/>
        </w:rPr>
        <w:t xml:space="preserve">nie </w:t>
      </w:r>
      <w:r w:rsidRPr="0073795D">
        <w:rPr>
          <w:rFonts w:ascii="Arial" w:hAnsi="Arial" w:cs="Arial"/>
          <w:bCs/>
          <w:sz w:val="22"/>
          <w:szCs w:val="22"/>
        </w:rPr>
        <w:t>zamierza dokonać wyboru najkorzystniejszej oferty z zastosowaniem aukcji elektronicznej.</w:t>
      </w:r>
    </w:p>
    <w:p w14:paraId="15644240" w14:textId="77777777" w:rsidR="00E73C86" w:rsidRPr="0073795D" w:rsidRDefault="00E73C86" w:rsidP="0073795D">
      <w:pPr>
        <w:pStyle w:val="Akapitzlist"/>
        <w:tabs>
          <w:tab w:val="left" w:pos="851"/>
          <w:tab w:val="left" w:pos="993"/>
        </w:tabs>
        <w:suppressAutoHyphens w:val="0"/>
        <w:autoSpaceDE/>
        <w:spacing w:line="360" w:lineRule="auto"/>
        <w:ind w:left="284"/>
        <w:rPr>
          <w:rFonts w:ascii="Arial" w:hAnsi="Arial" w:cs="Arial"/>
          <w:bCs/>
          <w:sz w:val="22"/>
          <w:szCs w:val="22"/>
        </w:rPr>
      </w:pPr>
    </w:p>
    <w:p w14:paraId="45A99645" w14:textId="1DC7656B" w:rsidR="00822FFE" w:rsidRPr="00627EC0" w:rsidRDefault="00822FFE" w:rsidP="00627EC0">
      <w:pPr>
        <w:pStyle w:val="Nagwek1"/>
        <w:jc w:val="left"/>
        <w:rPr>
          <w:sz w:val="22"/>
          <w:szCs w:val="22"/>
          <w:lang w:eastAsia="pl-PL"/>
        </w:rPr>
      </w:pPr>
      <w:bookmarkStart w:id="18" w:name="_Toc200705426"/>
      <w:r w:rsidRPr="0073795D">
        <w:rPr>
          <w:sz w:val="22"/>
          <w:szCs w:val="22"/>
        </w:rPr>
        <w:t>Rozdział</w:t>
      </w:r>
      <w:r w:rsidRPr="0073795D">
        <w:rPr>
          <w:sz w:val="22"/>
          <w:szCs w:val="22"/>
          <w:lang w:eastAsia="pl-PL"/>
        </w:rPr>
        <w:t xml:space="preserve"> XIII </w:t>
      </w:r>
      <w:r w:rsidRPr="0073795D">
        <w:rPr>
          <w:sz w:val="22"/>
          <w:szCs w:val="22"/>
        </w:rPr>
        <w:t>–</w:t>
      </w:r>
      <w:r w:rsidRPr="0073795D">
        <w:rPr>
          <w:sz w:val="22"/>
          <w:szCs w:val="22"/>
          <w:lang w:eastAsia="pl-PL"/>
        </w:rPr>
        <w:t xml:space="preserve"> Informacje o formalnościach, jakie powinny zostać dopełnione po wyborze oferty w celu zawarcia umowy zakupowej</w:t>
      </w:r>
      <w:bookmarkEnd w:id="18"/>
    </w:p>
    <w:p w14:paraId="6B27CAA1" w14:textId="77777777" w:rsidR="00A3224E" w:rsidRPr="00092A54" w:rsidRDefault="00A3224E" w:rsidP="00A3224E">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092A54">
        <w:rPr>
          <w:rFonts w:ascii="Arial" w:hAnsi="Arial" w:cs="Arial"/>
          <w:sz w:val="22"/>
          <w:szCs w:val="22"/>
          <w:lang w:eastAsia="pl-PL"/>
        </w:rPr>
        <w:t xml:space="preserve">Zamawiający zawrze umowę zakupową </w:t>
      </w:r>
      <w:r w:rsidRPr="00092A54">
        <w:rPr>
          <w:rFonts w:ascii="Arial" w:hAnsi="Arial" w:cs="Arial"/>
          <w:sz w:val="22"/>
          <w:szCs w:val="22"/>
        </w:rPr>
        <w:t>nie później niż przed upływem terminu związania ofertą. Umowa zakupowa może zostać zawarta po upływie terminu związania ofertą, jeżeli Wykonawca którego wyrazi zgodę na zawarcie umowy na warunkach określonych                 w złożonej ofercie.</w:t>
      </w:r>
    </w:p>
    <w:p w14:paraId="7095622B" w14:textId="77777777" w:rsidR="00A3224E" w:rsidRPr="00092A54" w:rsidRDefault="00A3224E" w:rsidP="00A3224E">
      <w:pPr>
        <w:numPr>
          <w:ilvl w:val="1"/>
          <w:numId w:val="12"/>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092A54">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2DE40A2D" w14:textId="77777777" w:rsidR="00A3224E" w:rsidRPr="00092A54" w:rsidRDefault="00A3224E" w:rsidP="00A3224E">
      <w:pPr>
        <w:numPr>
          <w:ilvl w:val="1"/>
          <w:numId w:val="12"/>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092A54">
        <w:rPr>
          <w:rFonts w:ascii="Arial" w:hAnsi="Arial" w:cs="Arial"/>
          <w:sz w:val="22"/>
          <w:szCs w:val="22"/>
        </w:rPr>
        <w:t>Przed zawarciem umowy Wykonawca winien wnieść zabezpieczenie należytego wykonania umowy na zasadach określonych w rozdz. XIV SWZ.</w:t>
      </w:r>
    </w:p>
    <w:p w14:paraId="2067323F" w14:textId="77777777" w:rsidR="00A3224E" w:rsidRPr="00092A54" w:rsidRDefault="00A3224E" w:rsidP="00A3224E">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092A54">
        <w:rPr>
          <w:rFonts w:ascii="Arial" w:hAnsi="Arial" w:cs="Arial"/>
          <w:sz w:val="22"/>
          <w:szCs w:val="22"/>
          <w:lang w:eastAsia="pl-PL"/>
        </w:rPr>
        <w:t>Jeżeli Wykonawca, którego oferta została wybrana, uchyla się od zawarcia umowy zakupowej lub nie wnosi wymaganego zabezpieczenia należytego wykonania umowy, Zamawiający może wybrać ofertę najkorzystniejszą spośród pozostałych ofert bez przeprowadzania ich ponownego badania i oceny, chyba że zachodzą przesłanki unieważnienia postępowania zakupowego, o których mowa w §32 Regulaminu.</w:t>
      </w:r>
    </w:p>
    <w:p w14:paraId="31FF62D2" w14:textId="77777777" w:rsidR="00A3224E" w:rsidRDefault="00A3224E" w:rsidP="00A3224E">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092A54">
        <w:rPr>
          <w:rFonts w:ascii="Arial" w:hAnsi="Arial" w:cs="Arial"/>
          <w:sz w:val="22"/>
          <w:szCs w:val="22"/>
          <w:lang w:eastAsia="pl-PL"/>
        </w:rPr>
        <w:t>Wykonawcy wspólnie ubiegający się o udzielenie Zamówienia, których oferta zostanie uznana za najkorzystniejszą, przed zawarciem umowy w sprawie Zamówienia zobowiązani są przedstawić Zamawiającemu umowę, o której mowa w §8 ust. 3 Regulaminu.</w:t>
      </w:r>
    </w:p>
    <w:p w14:paraId="63A50099" w14:textId="77777777" w:rsidR="00A3224E" w:rsidRDefault="00A3224E" w:rsidP="00A3224E">
      <w:pPr>
        <w:numPr>
          <w:ilvl w:val="1"/>
          <w:numId w:val="12"/>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9F7528">
        <w:rPr>
          <w:rFonts w:ascii="Arial" w:hAnsi="Arial" w:cs="Arial"/>
          <w:sz w:val="22"/>
          <w:szCs w:val="22"/>
          <w:lang w:eastAsia="pl-PL"/>
        </w:rPr>
        <w:t>Przed podpisaniem umowy Wykonawca zobowiązany jest dostarczyć Zamawiającemu:</w:t>
      </w:r>
    </w:p>
    <w:p w14:paraId="7AE01A0E" w14:textId="77777777" w:rsidR="00A3224E" w:rsidRDefault="00A3224E" w:rsidP="00A3224E">
      <w:pPr>
        <w:pStyle w:val="Akapitzlist"/>
        <w:numPr>
          <w:ilvl w:val="0"/>
          <w:numId w:val="32"/>
        </w:numPr>
        <w:tabs>
          <w:tab w:val="left" w:pos="284"/>
        </w:tabs>
        <w:suppressAutoHyphens w:val="0"/>
        <w:autoSpaceDN w:val="0"/>
        <w:adjustRightInd w:val="0"/>
        <w:spacing w:line="360" w:lineRule="auto"/>
        <w:rPr>
          <w:rFonts w:ascii="Arial" w:hAnsi="Arial" w:cs="Arial"/>
          <w:sz w:val="22"/>
          <w:szCs w:val="22"/>
          <w:lang w:eastAsia="pl-PL"/>
        </w:rPr>
      </w:pPr>
      <w:r w:rsidRPr="00A3224E">
        <w:rPr>
          <w:rFonts w:ascii="Arial" w:hAnsi="Arial" w:cs="Arial"/>
          <w:sz w:val="22"/>
          <w:szCs w:val="22"/>
          <w:lang w:eastAsia="pl-PL"/>
        </w:rPr>
        <w:t>odpis z KRS lub wypis z ewidencji działalności gospodarczej (jeżeli dane w nim zawarte uległy zmianie po dacie składania ofert);</w:t>
      </w:r>
    </w:p>
    <w:p w14:paraId="759DA90B" w14:textId="356B9280" w:rsidR="00A3224E" w:rsidRPr="00A3224E" w:rsidRDefault="00A3224E" w:rsidP="00A3224E">
      <w:pPr>
        <w:pStyle w:val="Akapitzlist"/>
        <w:numPr>
          <w:ilvl w:val="0"/>
          <w:numId w:val="32"/>
        </w:numPr>
        <w:tabs>
          <w:tab w:val="left" w:pos="284"/>
        </w:tabs>
        <w:suppressAutoHyphens w:val="0"/>
        <w:autoSpaceDN w:val="0"/>
        <w:adjustRightInd w:val="0"/>
        <w:spacing w:line="360" w:lineRule="auto"/>
        <w:rPr>
          <w:rFonts w:ascii="Arial" w:hAnsi="Arial" w:cs="Arial"/>
          <w:sz w:val="22"/>
          <w:szCs w:val="22"/>
          <w:lang w:eastAsia="pl-PL"/>
        </w:rPr>
      </w:pPr>
      <w:r w:rsidRPr="00A3224E">
        <w:rPr>
          <w:rFonts w:ascii="Arial" w:hAnsi="Arial" w:cs="Arial"/>
          <w:bCs/>
          <w:sz w:val="22"/>
          <w:szCs w:val="22"/>
          <w:lang w:eastAsia="pl-PL"/>
        </w:rPr>
        <w:lastRenderedPageBreak/>
        <w:t>dokument wniesienia zabezpieczenia należytego wykonania umowy w oryginale.</w:t>
      </w:r>
    </w:p>
    <w:p w14:paraId="2CB9BA9C" w14:textId="77777777" w:rsidR="00A3224E" w:rsidRPr="00092A54" w:rsidRDefault="00A3224E" w:rsidP="00A3224E">
      <w:pPr>
        <w:pStyle w:val="Akapitzlist"/>
        <w:tabs>
          <w:tab w:val="left" w:pos="284"/>
        </w:tabs>
        <w:suppressAutoHyphens w:val="0"/>
        <w:autoSpaceDN w:val="0"/>
        <w:adjustRightInd w:val="0"/>
        <w:spacing w:line="360" w:lineRule="auto"/>
        <w:ind w:left="1077"/>
        <w:rPr>
          <w:rFonts w:ascii="Arial" w:hAnsi="Arial" w:cs="Arial"/>
          <w:bCs/>
          <w:sz w:val="22"/>
          <w:szCs w:val="22"/>
          <w:lang w:eastAsia="pl-PL"/>
        </w:rPr>
      </w:pPr>
    </w:p>
    <w:p w14:paraId="5BA8AF51" w14:textId="7F7752B5" w:rsidR="00751E4A" w:rsidRPr="00582C8F" w:rsidRDefault="00B564BE" w:rsidP="00582C8F">
      <w:pPr>
        <w:pStyle w:val="Nagwek1"/>
        <w:jc w:val="left"/>
        <w:rPr>
          <w:sz w:val="22"/>
          <w:szCs w:val="22"/>
        </w:rPr>
      </w:pPr>
      <w:bookmarkStart w:id="19" w:name="_Toc200705427"/>
      <w:r w:rsidRPr="0073795D">
        <w:rPr>
          <w:sz w:val="22"/>
          <w:szCs w:val="22"/>
        </w:rPr>
        <w:t xml:space="preserve">Rozdział </w:t>
      </w:r>
      <w:r w:rsidR="00900672" w:rsidRPr="0073795D">
        <w:rPr>
          <w:sz w:val="22"/>
          <w:szCs w:val="22"/>
        </w:rPr>
        <w:t>X</w:t>
      </w:r>
      <w:r w:rsidR="00822FFE" w:rsidRPr="0073795D">
        <w:rPr>
          <w:sz w:val="22"/>
          <w:szCs w:val="22"/>
        </w:rPr>
        <w:t>IV</w:t>
      </w:r>
      <w:r w:rsidR="003E10F6" w:rsidRPr="0073795D">
        <w:rPr>
          <w:sz w:val="22"/>
          <w:szCs w:val="22"/>
        </w:rPr>
        <w:t xml:space="preserve"> –</w:t>
      </w:r>
      <w:r w:rsidR="00900672" w:rsidRPr="0073795D">
        <w:rPr>
          <w:sz w:val="22"/>
          <w:szCs w:val="22"/>
        </w:rPr>
        <w:t xml:space="preserve"> Wymagania dotyczące zabezpiecz</w:t>
      </w:r>
      <w:r w:rsidR="009D772A" w:rsidRPr="0073795D">
        <w:rPr>
          <w:sz w:val="22"/>
          <w:szCs w:val="22"/>
        </w:rPr>
        <w:t>enia należytego wykonania umowy</w:t>
      </w:r>
      <w:bookmarkEnd w:id="19"/>
    </w:p>
    <w:p w14:paraId="549A5B1F" w14:textId="77777777" w:rsidR="00A3224E" w:rsidRPr="00092A54" w:rsidRDefault="00A3224E" w:rsidP="00A3224E">
      <w:pPr>
        <w:numPr>
          <w:ilvl w:val="0"/>
          <w:numId w:val="15"/>
        </w:numPr>
        <w:suppressAutoHyphens w:val="0"/>
        <w:spacing w:line="360" w:lineRule="auto"/>
        <w:ind w:left="284" w:hanging="284"/>
        <w:jc w:val="left"/>
        <w:rPr>
          <w:rFonts w:ascii="Arial" w:hAnsi="Arial" w:cs="Arial"/>
          <w:sz w:val="22"/>
          <w:szCs w:val="22"/>
          <w:lang w:eastAsia="pl-PL"/>
        </w:rPr>
      </w:pPr>
      <w:r w:rsidRPr="00092A54">
        <w:rPr>
          <w:rFonts w:ascii="Arial" w:hAnsi="Arial" w:cs="Arial"/>
          <w:sz w:val="22"/>
          <w:szCs w:val="22"/>
          <w:lang w:eastAsia="pl-PL"/>
        </w:rPr>
        <w:t xml:space="preserve">Wybrany Wykonawca zobowiązany jest przed podpisaniem umowy wnieść zabezpieczenie należytego wykonania umowy w wysokości 1% wynagrodzenia brutto należnego Wykonawcy na podstawie umowy zakupowej, w formie przewidzianej w §35 ust. 6 Regulaminu. </w:t>
      </w:r>
    </w:p>
    <w:p w14:paraId="40A68FD3" w14:textId="66EE6A3F" w:rsidR="00A3224E" w:rsidRPr="00561DF3" w:rsidRDefault="00A3224E" w:rsidP="00A3224E">
      <w:pPr>
        <w:numPr>
          <w:ilvl w:val="0"/>
          <w:numId w:val="15"/>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W przypadku wnoszenia przez Wykonawcę zabezpieczenia należytego wykonania umowy w formie gwarancji, gwarancja ma być, co najmniej gwarancją bezwarunkową, nieodwołalną, płatną na pierwsze żądanie Zamawiającego</w:t>
      </w:r>
      <w:r>
        <w:rPr>
          <w:rFonts w:ascii="Arial" w:hAnsi="Arial" w:cs="Arial"/>
          <w:sz w:val="22"/>
          <w:szCs w:val="22"/>
          <w:lang w:eastAsia="pl-PL"/>
        </w:rPr>
        <w:t>,</w:t>
      </w:r>
      <w:r w:rsidRPr="00561DF3">
        <w:rPr>
          <w:rFonts w:ascii="Arial" w:hAnsi="Arial" w:cs="Arial"/>
          <w:sz w:val="22"/>
          <w:szCs w:val="22"/>
          <w:lang w:eastAsia="pl-PL"/>
        </w:rPr>
        <w:t xml:space="preserve"> </w:t>
      </w:r>
      <w:r w:rsidRPr="00D16CD8">
        <w:rPr>
          <w:rFonts w:ascii="Arial" w:hAnsi="Arial" w:cs="Arial"/>
          <w:sz w:val="22"/>
          <w:szCs w:val="22"/>
          <w:lang w:eastAsia="pl-PL"/>
        </w:rPr>
        <w:t xml:space="preserve">dokonane w formie pisemnej lub oświadczenia woli złożonego w postaci elektronicznej opatrzonego kwalifikowanym podpisem elektronicznym, do której zastosowanie będzie miało </w:t>
      </w:r>
      <w:r w:rsidRPr="00561DF3">
        <w:rPr>
          <w:rFonts w:ascii="Arial" w:hAnsi="Arial" w:cs="Arial"/>
          <w:sz w:val="22"/>
          <w:szCs w:val="22"/>
          <w:lang w:eastAsia="pl-PL"/>
        </w:rPr>
        <w:t>praw</w:t>
      </w:r>
      <w:r>
        <w:rPr>
          <w:rFonts w:ascii="Arial" w:hAnsi="Arial" w:cs="Arial"/>
          <w:sz w:val="22"/>
          <w:szCs w:val="22"/>
          <w:lang w:eastAsia="pl-PL"/>
        </w:rPr>
        <w:t>o</w:t>
      </w:r>
      <w:r w:rsidRPr="00561DF3">
        <w:rPr>
          <w:rFonts w:ascii="Arial" w:hAnsi="Arial" w:cs="Arial"/>
          <w:sz w:val="22"/>
          <w:szCs w:val="22"/>
          <w:lang w:eastAsia="pl-PL"/>
        </w:rPr>
        <w:t xml:space="preserve"> polski</w:t>
      </w:r>
      <w:r>
        <w:rPr>
          <w:rFonts w:ascii="Arial" w:hAnsi="Arial" w:cs="Arial"/>
          <w:sz w:val="22"/>
          <w:szCs w:val="22"/>
          <w:lang w:eastAsia="pl-PL"/>
        </w:rPr>
        <w:t>e</w:t>
      </w:r>
      <w:r w:rsidRPr="00561DF3">
        <w:rPr>
          <w:rFonts w:ascii="Arial" w:hAnsi="Arial" w:cs="Arial"/>
          <w:sz w:val="22"/>
          <w:szCs w:val="22"/>
          <w:lang w:eastAsia="pl-PL"/>
        </w:rPr>
        <w:t>. W treści gwarancji nie mogą być wymienione jakiekolwiek warunki i</w:t>
      </w:r>
      <w:r>
        <w:rPr>
          <w:rFonts w:ascii="Arial" w:hAnsi="Arial" w:cs="Arial"/>
          <w:sz w:val="22"/>
          <w:szCs w:val="22"/>
          <w:lang w:eastAsia="pl-PL"/>
        </w:rPr>
        <w:t> </w:t>
      </w:r>
      <w:r w:rsidRPr="00561DF3">
        <w:rPr>
          <w:rFonts w:ascii="Arial" w:hAnsi="Arial" w:cs="Arial"/>
          <w:sz w:val="22"/>
          <w:szCs w:val="22"/>
          <w:lang w:eastAsia="pl-PL"/>
        </w:rPr>
        <w:t>dokumenty uzasadniające roszczenie. Treść gwarancji powinna być zasadniczo zgodna z</w:t>
      </w:r>
      <w:r>
        <w:rPr>
          <w:rFonts w:ascii="Arial" w:hAnsi="Arial" w:cs="Arial"/>
          <w:sz w:val="22"/>
          <w:szCs w:val="22"/>
          <w:lang w:eastAsia="pl-PL"/>
        </w:rPr>
        <w:t>e</w:t>
      </w:r>
      <w:r w:rsidRPr="00561DF3">
        <w:rPr>
          <w:rFonts w:ascii="Arial" w:hAnsi="Arial" w:cs="Arial"/>
          <w:sz w:val="22"/>
          <w:szCs w:val="22"/>
          <w:lang w:eastAsia="pl-PL"/>
        </w:rPr>
        <w:t xml:space="preserve"> </w:t>
      </w:r>
      <w:r>
        <w:rPr>
          <w:rFonts w:ascii="Arial" w:hAnsi="Arial" w:cs="Arial"/>
          <w:sz w:val="22"/>
          <w:szCs w:val="22"/>
          <w:lang w:eastAsia="pl-PL"/>
        </w:rPr>
        <w:t>wzorem stanowiącym Z</w:t>
      </w:r>
      <w:r w:rsidRPr="00561DF3">
        <w:rPr>
          <w:rFonts w:ascii="Arial" w:hAnsi="Arial" w:cs="Arial"/>
          <w:sz w:val="22"/>
          <w:szCs w:val="22"/>
          <w:lang w:eastAsia="pl-PL"/>
        </w:rPr>
        <w:t>ałącz</w:t>
      </w:r>
      <w:r>
        <w:rPr>
          <w:rFonts w:ascii="Arial" w:hAnsi="Arial" w:cs="Arial"/>
          <w:sz w:val="22"/>
          <w:szCs w:val="22"/>
          <w:lang w:eastAsia="pl-PL"/>
        </w:rPr>
        <w:t>nik</w:t>
      </w:r>
      <w:r w:rsidRPr="00561DF3">
        <w:rPr>
          <w:rFonts w:ascii="Arial" w:hAnsi="Arial" w:cs="Arial"/>
          <w:sz w:val="22"/>
          <w:szCs w:val="22"/>
          <w:lang w:eastAsia="pl-PL"/>
        </w:rPr>
        <w:t xml:space="preserve"> </w:t>
      </w:r>
      <w:r>
        <w:rPr>
          <w:rFonts w:ascii="Arial" w:hAnsi="Arial" w:cs="Arial"/>
          <w:sz w:val="22"/>
          <w:szCs w:val="22"/>
          <w:lang w:eastAsia="pl-PL"/>
        </w:rPr>
        <w:t xml:space="preserve">nr </w:t>
      </w:r>
      <w:r w:rsidR="00E54D7A">
        <w:rPr>
          <w:rFonts w:ascii="Arial" w:hAnsi="Arial" w:cs="Arial"/>
          <w:sz w:val="22"/>
          <w:szCs w:val="22"/>
          <w:lang w:eastAsia="pl-PL"/>
        </w:rPr>
        <w:t>9</w:t>
      </w:r>
      <w:r>
        <w:rPr>
          <w:rFonts w:ascii="Arial" w:hAnsi="Arial" w:cs="Arial"/>
          <w:sz w:val="22"/>
          <w:szCs w:val="22"/>
          <w:lang w:eastAsia="pl-PL"/>
        </w:rPr>
        <w:t xml:space="preserve"> </w:t>
      </w:r>
      <w:r w:rsidRPr="00561DF3">
        <w:rPr>
          <w:rFonts w:ascii="Arial" w:hAnsi="Arial" w:cs="Arial"/>
          <w:sz w:val="22"/>
          <w:szCs w:val="22"/>
          <w:lang w:eastAsia="pl-PL"/>
        </w:rPr>
        <w:t>do SWZ. Przed złożeniem gwarancji Wykonawca uzyska od Zamawiającego akceptację jej treści.</w:t>
      </w:r>
    </w:p>
    <w:p w14:paraId="50E86A24" w14:textId="63A5555D" w:rsidR="00A3224E" w:rsidRDefault="00A3224E" w:rsidP="00A3224E">
      <w:pPr>
        <w:numPr>
          <w:ilvl w:val="0"/>
          <w:numId w:val="15"/>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Gwarancja wystawiona przez bank lub zakład ubezpieczeń nienadzorowanych przez Komisję Nadzoru Finansowego (dalej: „</w:t>
      </w:r>
      <w:r w:rsidRPr="00561DF3">
        <w:rPr>
          <w:rFonts w:ascii="Arial" w:hAnsi="Arial" w:cs="Arial"/>
          <w:b/>
          <w:sz w:val="22"/>
          <w:szCs w:val="22"/>
          <w:lang w:eastAsia="pl-PL"/>
        </w:rPr>
        <w:t>KNF</w:t>
      </w:r>
      <w:r w:rsidRPr="00561DF3">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561DF3">
        <w:rPr>
          <w:rFonts w:ascii="Arial" w:hAnsi="Arial" w:cs="Arial"/>
          <w:sz w:val="22"/>
          <w:szCs w:val="22"/>
          <w:lang w:eastAsia="pl-PL"/>
        </w:rPr>
        <w:t>regwarancji</w:t>
      </w:r>
      <w:proofErr w:type="spellEnd"/>
      <w:r w:rsidRPr="00561DF3">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r w:rsidRPr="007405FB">
        <w:rPr>
          <w:rFonts w:ascii="Arial" w:hAnsi="Arial" w:cs="Arial"/>
          <w:sz w:val="22"/>
          <w:szCs w:val="22"/>
          <w:lang w:eastAsia="pl-PL"/>
        </w:rPr>
        <w:t>https://www.knf.gov.pl</w:t>
      </w:r>
      <w:r w:rsidRPr="00561DF3">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7F3CD4C5" w14:textId="77777777" w:rsidR="00A3224E" w:rsidRPr="00561DF3" w:rsidRDefault="00A3224E" w:rsidP="00A3224E">
      <w:pPr>
        <w:numPr>
          <w:ilvl w:val="1"/>
          <w:numId w:val="15"/>
        </w:numPr>
        <w:suppressAutoHyphens w:val="0"/>
        <w:spacing w:line="360" w:lineRule="auto"/>
        <w:ind w:left="792" w:hanging="432"/>
        <w:jc w:val="left"/>
        <w:rPr>
          <w:rFonts w:ascii="Arial" w:hAnsi="Arial" w:cs="Arial"/>
          <w:sz w:val="22"/>
          <w:szCs w:val="22"/>
          <w:lang w:eastAsia="pl-PL"/>
        </w:rPr>
      </w:pPr>
      <w:r w:rsidRPr="00906944">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r>
        <w:rPr>
          <w:rFonts w:ascii="Arial" w:hAnsi="Arial" w:cs="Arial"/>
          <w:bCs/>
          <w:sz w:val="22"/>
          <w:szCs w:val="22"/>
          <w:lang w:eastAsia="pl-PL"/>
        </w:rPr>
        <w:t>.</w:t>
      </w:r>
    </w:p>
    <w:p w14:paraId="5BBB86C5" w14:textId="77777777" w:rsidR="00A3224E" w:rsidRPr="00561DF3" w:rsidRDefault="00A3224E" w:rsidP="00A3224E">
      <w:pPr>
        <w:numPr>
          <w:ilvl w:val="0"/>
          <w:numId w:val="15"/>
        </w:numPr>
        <w:suppressAutoHyphens w:val="0"/>
        <w:spacing w:line="360" w:lineRule="auto"/>
        <w:ind w:left="284" w:hanging="284"/>
        <w:jc w:val="left"/>
        <w:rPr>
          <w:rFonts w:ascii="Arial" w:hAnsi="Arial" w:cs="Arial"/>
          <w:noProof/>
          <w:sz w:val="22"/>
          <w:szCs w:val="22"/>
          <w:lang w:eastAsia="pl-PL"/>
        </w:rPr>
      </w:pPr>
      <w:r w:rsidRPr="00561DF3">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442E217C" w14:textId="77777777" w:rsidR="00A3224E" w:rsidRPr="00092A54" w:rsidRDefault="00A3224E" w:rsidP="00A3224E">
      <w:pPr>
        <w:numPr>
          <w:ilvl w:val="0"/>
          <w:numId w:val="15"/>
        </w:numPr>
        <w:suppressAutoHyphens w:val="0"/>
        <w:spacing w:line="360" w:lineRule="auto"/>
        <w:ind w:left="284" w:hanging="284"/>
        <w:jc w:val="left"/>
        <w:rPr>
          <w:rFonts w:ascii="Arial" w:hAnsi="Arial" w:cs="Arial"/>
          <w:sz w:val="22"/>
          <w:szCs w:val="22"/>
        </w:rPr>
      </w:pPr>
      <w:r w:rsidRPr="00092A54">
        <w:rPr>
          <w:rFonts w:ascii="Arial" w:hAnsi="Arial" w:cs="Arial"/>
          <w:sz w:val="22"/>
          <w:szCs w:val="22"/>
        </w:rPr>
        <w:lastRenderedPageBreak/>
        <w:t>Zabezpieczenie należytego wykonania umowy wnoszone w pieniądzu należy przelać na następujący rachunek Zamawiającego:</w:t>
      </w:r>
    </w:p>
    <w:p w14:paraId="38C77DCB" w14:textId="77777777" w:rsidR="00A3224E" w:rsidRPr="00092A54" w:rsidRDefault="00A3224E" w:rsidP="00A3224E">
      <w:pPr>
        <w:spacing w:line="360" w:lineRule="auto"/>
        <w:ind w:left="567" w:hanging="283"/>
        <w:jc w:val="left"/>
        <w:rPr>
          <w:rFonts w:ascii="Arial" w:hAnsi="Arial" w:cs="Arial"/>
          <w:i/>
          <w:sz w:val="22"/>
          <w:szCs w:val="22"/>
        </w:rPr>
      </w:pPr>
      <w:r w:rsidRPr="00092A54">
        <w:rPr>
          <w:rFonts w:ascii="Arial" w:hAnsi="Arial" w:cs="Arial"/>
          <w:sz w:val="22"/>
          <w:szCs w:val="22"/>
        </w:rPr>
        <w:t xml:space="preserve">PKP BP SA </w:t>
      </w:r>
      <w:r w:rsidRPr="00092A54">
        <w:rPr>
          <w:rFonts w:ascii="Arial" w:hAnsi="Arial" w:cs="Arial"/>
          <w:b/>
          <w:sz w:val="22"/>
          <w:szCs w:val="22"/>
        </w:rPr>
        <w:t>11 1020 1026 0000 1102 0287 4600</w:t>
      </w:r>
    </w:p>
    <w:p w14:paraId="5831B63A" w14:textId="77777777" w:rsidR="00A3224E" w:rsidRPr="00092A54" w:rsidRDefault="00A3224E" w:rsidP="00A3224E">
      <w:pPr>
        <w:spacing w:line="360" w:lineRule="auto"/>
        <w:ind w:left="567" w:hanging="283"/>
        <w:jc w:val="left"/>
        <w:rPr>
          <w:rFonts w:ascii="Arial" w:hAnsi="Arial" w:cs="Arial"/>
          <w:sz w:val="22"/>
          <w:szCs w:val="22"/>
        </w:rPr>
      </w:pPr>
      <w:r w:rsidRPr="00092A54">
        <w:rPr>
          <w:rFonts w:ascii="Arial" w:hAnsi="Arial" w:cs="Arial"/>
          <w:sz w:val="22"/>
          <w:szCs w:val="22"/>
        </w:rPr>
        <w:t>SWIFT: BPKOPLPW</w:t>
      </w:r>
    </w:p>
    <w:p w14:paraId="0628B4FA" w14:textId="77777777" w:rsidR="00A3224E" w:rsidRPr="00092A54" w:rsidRDefault="00A3224E" w:rsidP="00A3224E">
      <w:pPr>
        <w:spacing w:line="360" w:lineRule="auto"/>
        <w:ind w:left="284"/>
        <w:jc w:val="left"/>
        <w:rPr>
          <w:rFonts w:ascii="Arial" w:hAnsi="Arial" w:cs="Arial"/>
          <w:sz w:val="22"/>
          <w:szCs w:val="22"/>
        </w:rPr>
      </w:pPr>
      <w:r w:rsidRPr="00092A54">
        <w:rPr>
          <w:rFonts w:ascii="Arial" w:hAnsi="Arial" w:cs="Arial"/>
          <w:sz w:val="22"/>
          <w:szCs w:val="22"/>
        </w:rPr>
        <w:t>Za termin wniesienia zabezpieczenia uznaje się termin zaksięgowania na rachunku Zamawiającego. Na przelewie należy podać następującą treść: „Zabezpieczenie należytego wykonania umowy (wpisać właściwy numer umowy)”.</w:t>
      </w:r>
    </w:p>
    <w:p w14:paraId="62B38F7E" w14:textId="77777777" w:rsidR="00A3224E" w:rsidRPr="00561DF3" w:rsidRDefault="00A3224E" w:rsidP="00A3224E">
      <w:pPr>
        <w:numPr>
          <w:ilvl w:val="0"/>
          <w:numId w:val="15"/>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1D94C937" w14:textId="77777777" w:rsidR="00A3224E" w:rsidRPr="009F7528" w:rsidRDefault="00A3224E" w:rsidP="00A3224E">
      <w:pPr>
        <w:numPr>
          <w:ilvl w:val="0"/>
          <w:numId w:val="15"/>
        </w:numPr>
        <w:suppressAutoHyphens w:val="0"/>
        <w:spacing w:line="360" w:lineRule="auto"/>
        <w:ind w:left="284" w:hanging="284"/>
        <w:jc w:val="left"/>
        <w:rPr>
          <w:rFonts w:ascii="Arial" w:hAnsi="Arial" w:cs="Arial"/>
          <w:sz w:val="22"/>
          <w:szCs w:val="22"/>
          <w:lang w:eastAsia="pl-PL"/>
        </w:rPr>
      </w:pPr>
      <w:r w:rsidRPr="00561DF3">
        <w:rPr>
          <w:rFonts w:ascii="Arial" w:hAnsi="Arial" w:cs="Arial"/>
          <w:sz w:val="22"/>
          <w:szCs w:val="22"/>
          <w:lang w:eastAsia="pl-PL"/>
        </w:rPr>
        <w:t xml:space="preserve">W przypadku oferty wspólnej dopuszcza się podział zabezpieczenia należytego wykonania umowy pomiędzy Wykonawców składających ofertę, przy czym suma jego wszystkich części nie może być niższa od wymienionej </w:t>
      </w:r>
      <w:r w:rsidRPr="009F7528">
        <w:rPr>
          <w:rFonts w:ascii="Arial" w:hAnsi="Arial" w:cs="Arial"/>
          <w:sz w:val="22"/>
          <w:szCs w:val="22"/>
          <w:lang w:eastAsia="pl-PL"/>
        </w:rPr>
        <w:t>w ust. 1.</w:t>
      </w:r>
    </w:p>
    <w:p w14:paraId="6FF800CB" w14:textId="77777777" w:rsidR="00A3224E" w:rsidRPr="00561DF3" w:rsidRDefault="00A3224E" w:rsidP="00A3224E">
      <w:pPr>
        <w:numPr>
          <w:ilvl w:val="0"/>
          <w:numId w:val="15"/>
        </w:numPr>
        <w:suppressAutoHyphens w:val="0"/>
        <w:spacing w:line="360" w:lineRule="auto"/>
        <w:ind w:left="284" w:hanging="426"/>
        <w:jc w:val="left"/>
        <w:rPr>
          <w:rFonts w:ascii="Arial" w:hAnsi="Arial" w:cs="Arial"/>
          <w:sz w:val="22"/>
          <w:szCs w:val="22"/>
          <w:lang w:eastAsia="pl-PL"/>
        </w:rPr>
      </w:pPr>
      <w:r w:rsidRPr="00561DF3">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18436655" w14:textId="77777777" w:rsidR="00A3224E" w:rsidRPr="00561DF3" w:rsidRDefault="00A3224E" w:rsidP="00A3224E">
      <w:pPr>
        <w:numPr>
          <w:ilvl w:val="0"/>
          <w:numId w:val="15"/>
        </w:numPr>
        <w:suppressAutoHyphens w:val="0"/>
        <w:spacing w:line="360" w:lineRule="auto"/>
        <w:ind w:left="284" w:hanging="426"/>
        <w:jc w:val="left"/>
        <w:rPr>
          <w:rFonts w:ascii="Arial" w:hAnsi="Arial" w:cs="Arial"/>
          <w:sz w:val="22"/>
          <w:szCs w:val="22"/>
        </w:rPr>
      </w:pPr>
      <w:r w:rsidRPr="00561DF3">
        <w:rPr>
          <w:rFonts w:ascii="Arial" w:hAnsi="Arial" w:cs="Arial"/>
          <w:sz w:val="22"/>
          <w:szCs w:val="22"/>
        </w:rPr>
        <w:t xml:space="preserve">Zabezpieczenie należytego wykonania </w:t>
      </w:r>
      <w:r>
        <w:rPr>
          <w:rFonts w:ascii="Arial" w:hAnsi="Arial" w:cs="Arial"/>
          <w:sz w:val="22"/>
          <w:szCs w:val="22"/>
        </w:rPr>
        <w:t>u</w:t>
      </w:r>
      <w:r w:rsidRPr="00561DF3">
        <w:rPr>
          <w:rFonts w:ascii="Arial" w:hAnsi="Arial" w:cs="Arial"/>
          <w:sz w:val="22"/>
          <w:szCs w:val="22"/>
        </w:rPr>
        <w:t xml:space="preserve">mowy będzie obowiązywało w okresie o 30 dni dłuższym od dnia </w:t>
      </w:r>
      <w:r>
        <w:rPr>
          <w:rFonts w:ascii="Arial" w:hAnsi="Arial" w:cs="Arial"/>
          <w:sz w:val="22"/>
          <w:szCs w:val="22"/>
        </w:rPr>
        <w:t>wykonania Zamówienia i uznania przez Zamawiającego za należycie wykonane, a</w:t>
      </w:r>
      <w:r w:rsidRPr="00561DF3">
        <w:rPr>
          <w:rFonts w:ascii="Arial" w:hAnsi="Arial" w:cs="Arial"/>
          <w:sz w:val="22"/>
          <w:szCs w:val="22"/>
        </w:rPr>
        <w:t xml:space="preserve"> zabezpieczenie </w:t>
      </w:r>
      <w:r>
        <w:rPr>
          <w:rFonts w:ascii="Arial" w:hAnsi="Arial" w:cs="Arial"/>
          <w:sz w:val="22"/>
          <w:szCs w:val="22"/>
        </w:rPr>
        <w:t xml:space="preserve">należytego </w:t>
      </w:r>
      <w:r w:rsidRPr="00561DF3">
        <w:rPr>
          <w:rFonts w:ascii="Arial" w:hAnsi="Arial" w:cs="Arial"/>
          <w:sz w:val="22"/>
          <w:szCs w:val="22"/>
        </w:rPr>
        <w:t xml:space="preserve">wykonania </w:t>
      </w:r>
      <w:r>
        <w:rPr>
          <w:rFonts w:ascii="Arial" w:hAnsi="Arial" w:cs="Arial"/>
          <w:sz w:val="22"/>
          <w:szCs w:val="22"/>
        </w:rPr>
        <w:t xml:space="preserve">umowy </w:t>
      </w:r>
      <w:r w:rsidRPr="00561DF3">
        <w:rPr>
          <w:rFonts w:ascii="Arial" w:hAnsi="Arial" w:cs="Arial"/>
          <w:sz w:val="22"/>
          <w:szCs w:val="22"/>
        </w:rPr>
        <w:t>w</w:t>
      </w:r>
      <w:r>
        <w:rPr>
          <w:rFonts w:ascii="Arial" w:hAnsi="Arial" w:cs="Arial"/>
          <w:sz w:val="22"/>
          <w:szCs w:val="22"/>
        </w:rPr>
        <w:t> </w:t>
      </w:r>
      <w:r w:rsidRPr="00561DF3">
        <w:rPr>
          <w:rFonts w:ascii="Arial" w:hAnsi="Arial" w:cs="Arial"/>
          <w:sz w:val="22"/>
          <w:szCs w:val="22"/>
        </w:rPr>
        <w:t xml:space="preserve">okresie </w:t>
      </w:r>
      <w:r>
        <w:rPr>
          <w:rFonts w:ascii="Arial" w:hAnsi="Arial" w:cs="Arial"/>
          <w:sz w:val="22"/>
          <w:szCs w:val="22"/>
        </w:rPr>
        <w:t>gwarancji i rękojmi</w:t>
      </w:r>
      <w:r w:rsidRPr="00561DF3">
        <w:rPr>
          <w:rFonts w:ascii="Arial" w:hAnsi="Arial" w:cs="Arial"/>
          <w:sz w:val="22"/>
          <w:szCs w:val="22"/>
        </w:rPr>
        <w:t xml:space="preserve"> będzie obowiązywało w okresie o 15 dni dłuższym </w:t>
      </w:r>
      <w:r>
        <w:rPr>
          <w:rFonts w:ascii="Arial" w:hAnsi="Arial" w:cs="Arial"/>
          <w:sz w:val="22"/>
          <w:szCs w:val="22"/>
        </w:rPr>
        <w:t>niż termin gwarancji lub rękojmi w zależności od tego, który z tych terminów upłynie później</w:t>
      </w:r>
      <w:r w:rsidRPr="00561DF3">
        <w:rPr>
          <w:rFonts w:ascii="Arial" w:hAnsi="Arial" w:cs="Arial"/>
          <w:sz w:val="22"/>
          <w:szCs w:val="22"/>
        </w:rPr>
        <w:t xml:space="preserve">. </w:t>
      </w:r>
    </w:p>
    <w:p w14:paraId="6CB984A5" w14:textId="77777777" w:rsidR="00A3224E" w:rsidRPr="00561DF3" w:rsidRDefault="00A3224E" w:rsidP="00A3224E">
      <w:pPr>
        <w:numPr>
          <w:ilvl w:val="0"/>
          <w:numId w:val="15"/>
        </w:numPr>
        <w:suppressAutoHyphens w:val="0"/>
        <w:spacing w:line="360" w:lineRule="auto"/>
        <w:ind w:left="284" w:hanging="426"/>
        <w:jc w:val="left"/>
        <w:rPr>
          <w:rFonts w:ascii="Arial" w:hAnsi="Arial" w:cs="Arial"/>
          <w:sz w:val="22"/>
          <w:szCs w:val="22"/>
        </w:rPr>
      </w:pPr>
      <w:r w:rsidRPr="00561DF3">
        <w:rPr>
          <w:rFonts w:ascii="Arial" w:hAnsi="Arial" w:cs="Arial"/>
          <w:sz w:val="22"/>
          <w:szCs w:val="22"/>
        </w:rPr>
        <w:t xml:space="preserve">Kwota pozostawiona na zabezpieczenie roszczeń z tytułu gwarancji i rękojmi za wady w wykonaniu </w:t>
      </w:r>
      <w:r>
        <w:rPr>
          <w:rFonts w:ascii="Arial" w:hAnsi="Arial" w:cs="Arial"/>
          <w:sz w:val="22"/>
          <w:szCs w:val="22"/>
        </w:rPr>
        <w:t>Z</w:t>
      </w:r>
      <w:r w:rsidRPr="00561DF3">
        <w:rPr>
          <w:rFonts w:ascii="Arial" w:hAnsi="Arial" w:cs="Arial"/>
          <w:sz w:val="22"/>
          <w:szCs w:val="22"/>
        </w:rPr>
        <w:t xml:space="preserve">amówienia wynosi </w:t>
      </w:r>
      <w:r>
        <w:rPr>
          <w:rFonts w:ascii="Arial" w:hAnsi="Arial" w:cs="Arial"/>
          <w:sz w:val="22"/>
          <w:szCs w:val="22"/>
        </w:rPr>
        <w:t>30</w:t>
      </w:r>
      <w:r w:rsidRPr="00561DF3">
        <w:rPr>
          <w:rFonts w:ascii="Arial" w:hAnsi="Arial" w:cs="Arial"/>
          <w:sz w:val="22"/>
          <w:szCs w:val="22"/>
        </w:rPr>
        <w:t>%</w:t>
      </w:r>
      <w:r>
        <w:rPr>
          <w:rFonts w:ascii="Arial" w:hAnsi="Arial" w:cs="Arial"/>
          <w:sz w:val="22"/>
          <w:szCs w:val="22"/>
        </w:rPr>
        <w:t xml:space="preserve"> </w:t>
      </w:r>
      <w:r w:rsidRPr="00561DF3">
        <w:rPr>
          <w:rFonts w:ascii="Arial" w:hAnsi="Arial" w:cs="Arial"/>
          <w:sz w:val="22"/>
          <w:szCs w:val="22"/>
        </w:rPr>
        <w:t>wysokości zabezpieczenia.</w:t>
      </w:r>
    </w:p>
    <w:p w14:paraId="2422AFDE" w14:textId="77777777" w:rsidR="00A3224E" w:rsidRPr="00561DF3" w:rsidRDefault="00A3224E" w:rsidP="00A3224E">
      <w:pPr>
        <w:numPr>
          <w:ilvl w:val="0"/>
          <w:numId w:val="15"/>
        </w:numPr>
        <w:suppressAutoHyphens w:val="0"/>
        <w:spacing w:line="360" w:lineRule="auto"/>
        <w:ind w:left="284" w:hanging="426"/>
        <w:jc w:val="left"/>
        <w:rPr>
          <w:rFonts w:ascii="Arial" w:hAnsi="Arial" w:cs="Arial"/>
          <w:sz w:val="22"/>
          <w:szCs w:val="22"/>
        </w:rPr>
      </w:pPr>
      <w:r w:rsidRPr="00561DF3">
        <w:rPr>
          <w:rFonts w:ascii="Arial" w:hAnsi="Arial" w:cs="Arial"/>
          <w:sz w:val="22"/>
          <w:szCs w:val="22"/>
        </w:rPr>
        <w:t xml:space="preserve">Zapisy dotyczące zwrotu zabezpieczenia należytego wykonania umowy </w:t>
      </w:r>
      <w:r>
        <w:rPr>
          <w:rFonts w:ascii="Arial" w:hAnsi="Arial" w:cs="Arial"/>
          <w:sz w:val="22"/>
          <w:szCs w:val="22"/>
        </w:rPr>
        <w:t xml:space="preserve">i zabezpieczenia roszczeń z tytułu gwarancji i rękojmi, </w:t>
      </w:r>
      <w:r w:rsidRPr="00561DF3">
        <w:rPr>
          <w:rFonts w:ascii="Arial" w:hAnsi="Arial" w:cs="Arial"/>
          <w:sz w:val="22"/>
          <w:szCs w:val="22"/>
        </w:rPr>
        <w:t xml:space="preserve">zostały zawarte </w:t>
      </w:r>
      <w:r>
        <w:rPr>
          <w:rFonts w:ascii="Arial" w:hAnsi="Arial" w:cs="Arial"/>
          <w:sz w:val="22"/>
          <w:szCs w:val="22"/>
        </w:rPr>
        <w:t xml:space="preserve">w </w:t>
      </w:r>
      <w:r w:rsidRPr="00561DF3">
        <w:rPr>
          <w:rFonts w:ascii="Arial" w:hAnsi="Arial" w:cs="Arial"/>
          <w:sz w:val="22"/>
          <w:szCs w:val="22"/>
        </w:rPr>
        <w:t>Warunkach Umowy.</w:t>
      </w:r>
    </w:p>
    <w:p w14:paraId="13B2BAA2" w14:textId="77777777" w:rsidR="00942A3B" w:rsidRPr="00287B5D" w:rsidRDefault="00942A3B" w:rsidP="00942A3B">
      <w:pPr>
        <w:suppressAutoHyphens w:val="0"/>
        <w:spacing w:line="360" w:lineRule="auto"/>
        <w:jc w:val="left"/>
        <w:rPr>
          <w:rFonts w:ascii="Arial" w:hAnsi="Arial" w:cs="Arial"/>
          <w:sz w:val="22"/>
          <w:szCs w:val="22"/>
        </w:rPr>
      </w:pPr>
    </w:p>
    <w:p w14:paraId="4B14BC71" w14:textId="0AB82307" w:rsidR="00942A3B" w:rsidRDefault="00942A3B" w:rsidP="00582C8F">
      <w:pPr>
        <w:pStyle w:val="Nagwek1"/>
        <w:pBdr>
          <w:bottom w:val="single" w:sz="4" w:space="6" w:color="auto"/>
        </w:pBdr>
        <w:jc w:val="left"/>
        <w:rPr>
          <w:sz w:val="22"/>
          <w:szCs w:val="22"/>
        </w:rPr>
      </w:pPr>
      <w:bookmarkStart w:id="20" w:name="_Toc23759424"/>
      <w:bookmarkStart w:id="21" w:name="_Toc129860795"/>
      <w:bookmarkStart w:id="22" w:name="_Toc200705428"/>
      <w:r w:rsidRPr="0073795D">
        <w:rPr>
          <w:sz w:val="22"/>
          <w:szCs w:val="22"/>
        </w:rPr>
        <w:lastRenderedPageBreak/>
        <w:t>Rozdział XV – Pouczenie o środkach odwoławczych</w:t>
      </w:r>
      <w:bookmarkEnd w:id="20"/>
      <w:bookmarkEnd w:id="21"/>
      <w:bookmarkEnd w:id="22"/>
    </w:p>
    <w:p w14:paraId="1668887B" w14:textId="77777777" w:rsidR="00A3224E" w:rsidRPr="00561DF3" w:rsidRDefault="00A3224E" w:rsidP="00A3224E">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W przypadku naruszenia przez Zamawiającego postanowień Regulaminu lub SWZ, mających lub mogących mieć wpływ na wynik </w:t>
      </w:r>
      <w:r>
        <w:rPr>
          <w:rFonts w:ascii="Arial" w:hAnsi="Arial" w:cs="Arial"/>
          <w:sz w:val="22"/>
          <w:szCs w:val="22"/>
        </w:rPr>
        <w:t>P</w:t>
      </w:r>
      <w:r w:rsidRPr="00561DF3">
        <w:rPr>
          <w:rFonts w:ascii="Arial" w:hAnsi="Arial" w:cs="Arial"/>
          <w:sz w:val="22"/>
          <w:szCs w:val="22"/>
        </w:rPr>
        <w:t>ostępowania zakupowego, Wykonawcy, jeżeli ma lub miał interes w uzyskaniu Zamówienia, przysługuje prawo do wniesienia skargi do Kierownika Zamawiającego</w:t>
      </w:r>
      <w:r>
        <w:rPr>
          <w:rFonts w:ascii="Arial" w:hAnsi="Arial" w:cs="Arial"/>
          <w:sz w:val="22"/>
          <w:szCs w:val="22"/>
        </w:rPr>
        <w:t>.</w:t>
      </w:r>
    </w:p>
    <w:p w14:paraId="43489D1E" w14:textId="77777777" w:rsidR="00A3224E" w:rsidRPr="00561DF3" w:rsidRDefault="00A3224E" w:rsidP="00A3224E">
      <w:pPr>
        <w:numPr>
          <w:ilvl w:val="0"/>
          <w:numId w:val="7"/>
        </w:numPr>
        <w:tabs>
          <w:tab w:val="clear" w:pos="360"/>
          <w:tab w:val="left" w:pos="142"/>
        </w:tabs>
        <w:suppressAutoHyphens w:val="0"/>
        <w:spacing w:line="360" w:lineRule="auto"/>
        <w:ind w:left="284" w:hanging="284"/>
        <w:jc w:val="left"/>
        <w:rPr>
          <w:rFonts w:ascii="Arial" w:hAnsi="Arial" w:cs="Arial"/>
          <w:sz w:val="22"/>
          <w:szCs w:val="22"/>
        </w:rPr>
      </w:pPr>
      <w:r w:rsidRPr="00561DF3">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53C057D9" w14:textId="77777777" w:rsidR="00A3224E" w:rsidRPr="00561DF3" w:rsidRDefault="00A3224E" w:rsidP="00A3224E">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14F6F268" w14:textId="77777777" w:rsidR="00A3224E" w:rsidRPr="00561DF3" w:rsidRDefault="00A3224E" w:rsidP="00A3224E">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 xml:space="preserve">O wniesieniu skargi oraz o jej treści Zamawiający zawiadamia Wykonawców uczestniczących w </w:t>
      </w:r>
      <w:r>
        <w:rPr>
          <w:rFonts w:ascii="Arial" w:hAnsi="Arial" w:cs="Arial"/>
          <w:sz w:val="22"/>
          <w:szCs w:val="22"/>
        </w:rPr>
        <w:t>P</w:t>
      </w:r>
      <w:r w:rsidRPr="00561DF3">
        <w:rPr>
          <w:rFonts w:ascii="Arial" w:hAnsi="Arial" w:cs="Arial"/>
          <w:sz w:val="22"/>
          <w:szCs w:val="22"/>
        </w:rPr>
        <w:t>ostępowaniu zakupowym.</w:t>
      </w:r>
    </w:p>
    <w:p w14:paraId="60BE39B3" w14:textId="77777777" w:rsidR="00A3224E" w:rsidRPr="00561DF3" w:rsidRDefault="00A3224E" w:rsidP="00A3224E">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Skargę można wnieść w ciągu 4 dni kalendarzowych od dnia zawiadomienia o okolicznościach stanowiących podstawę jej wniesienia</w:t>
      </w:r>
      <w:r>
        <w:rPr>
          <w:rFonts w:ascii="Arial" w:hAnsi="Arial" w:cs="Arial"/>
          <w:sz w:val="22"/>
          <w:szCs w:val="22"/>
        </w:rPr>
        <w:t>, z zastrzeżeniem § 38 ust. 3 Regulaminu</w:t>
      </w:r>
      <w:r w:rsidRPr="00561DF3">
        <w:rPr>
          <w:rFonts w:ascii="Arial" w:hAnsi="Arial" w:cs="Arial"/>
          <w:sz w:val="22"/>
          <w:szCs w:val="22"/>
        </w:rPr>
        <w:t>. Zamawiający odrzuca skargę wniesioną po terminie.</w:t>
      </w:r>
    </w:p>
    <w:p w14:paraId="7CB87186" w14:textId="77777777" w:rsidR="00A3224E" w:rsidRPr="00561DF3" w:rsidRDefault="00A3224E" w:rsidP="00A3224E">
      <w:pPr>
        <w:numPr>
          <w:ilvl w:val="0"/>
          <w:numId w:val="7"/>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4AE8184A" w14:textId="77777777" w:rsidR="00A3224E" w:rsidRPr="00561DF3" w:rsidRDefault="00A3224E" w:rsidP="00A3224E">
      <w:pPr>
        <w:numPr>
          <w:ilvl w:val="0"/>
          <w:numId w:val="7"/>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 xml:space="preserve">Skarga jest ostatecznie rozstrzygnięta z dniem powzięcia decyzji przez Zamawiającego. </w:t>
      </w:r>
    </w:p>
    <w:p w14:paraId="44F8BD67" w14:textId="77777777" w:rsidR="00A3224E" w:rsidRPr="00561DF3" w:rsidRDefault="00A3224E" w:rsidP="00A3224E">
      <w:pPr>
        <w:numPr>
          <w:ilvl w:val="0"/>
          <w:numId w:val="7"/>
        </w:numPr>
        <w:tabs>
          <w:tab w:val="clear" w:pos="360"/>
          <w:tab w:val="left" w:pos="993"/>
        </w:tabs>
        <w:spacing w:line="360" w:lineRule="auto"/>
        <w:ind w:left="284" w:hanging="284"/>
        <w:jc w:val="left"/>
        <w:rPr>
          <w:rFonts w:ascii="Arial" w:hAnsi="Arial" w:cs="Arial"/>
          <w:sz w:val="22"/>
          <w:szCs w:val="22"/>
        </w:rPr>
      </w:pPr>
      <w:r w:rsidRPr="00561DF3">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1586EF30" w14:textId="77777777" w:rsidR="00A3224E" w:rsidRPr="00561DF3" w:rsidRDefault="00A3224E" w:rsidP="00A3224E">
      <w:pPr>
        <w:numPr>
          <w:ilvl w:val="0"/>
          <w:numId w:val="7"/>
        </w:numPr>
        <w:tabs>
          <w:tab w:val="clear" w:pos="360"/>
          <w:tab w:val="left" w:pos="284"/>
        </w:tabs>
        <w:spacing w:line="360" w:lineRule="auto"/>
        <w:ind w:left="284" w:hanging="284"/>
        <w:jc w:val="left"/>
        <w:rPr>
          <w:rFonts w:ascii="Arial" w:hAnsi="Arial" w:cs="Arial"/>
          <w:sz w:val="22"/>
          <w:szCs w:val="22"/>
        </w:rPr>
      </w:pPr>
      <w:r w:rsidRPr="00561DF3">
        <w:rPr>
          <w:rFonts w:ascii="Arial" w:hAnsi="Arial" w:cs="Arial"/>
          <w:sz w:val="22"/>
          <w:szCs w:val="22"/>
        </w:rPr>
        <w:t>Skargę uważa się za wniesioną z chwilą, gdy dotarła do Zamawiającego w ten sposób, że mógł zapoznać się z jej treścią.</w:t>
      </w:r>
    </w:p>
    <w:p w14:paraId="7492C4F3" w14:textId="77777777" w:rsidR="00A3224E" w:rsidRPr="00561DF3" w:rsidRDefault="00A3224E" w:rsidP="00A3224E">
      <w:pPr>
        <w:numPr>
          <w:ilvl w:val="0"/>
          <w:numId w:val="7"/>
        </w:numPr>
        <w:tabs>
          <w:tab w:val="clear" w:pos="360"/>
          <w:tab w:val="left" w:pos="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Kierownik Zamawiającego oddala skargę lub ją uwzględnia. </w:t>
      </w:r>
    </w:p>
    <w:p w14:paraId="3D9A872D" w14:textId="77777777" w:rsidR="00A3224E" w:rsidRPr="00561DF3" w:rsidRDefault="00A3224E" w:rsidP="00A3224E">
      <w:pPr>
        <w:numPr>
          <w:ilvl w:val="0"/>
          <w:numId w:val="7"/>
        </w:numPr>
        <w:tabs>
          <w:tab w:val="clear" w:pos="360"/>
          <w:tab w:val="left" w:pos="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W przypadku uwzględnienia skargi Zamawiający powtarza zaskarżone czynności lub unieważnia </w:t>
      </w:r>
      <w:r>
        <w:rPr>
          <w:rFonts w:ascii="Arial" w:hAnsi="Arial" w:cs="Arial"/>
          <w:sz w:val="22"/>
          <w:szCs w:val="22"/>
        </w:rPr>
        <w:t>P</w:t>
      </w:r>
      <w:r w:rsidRPr="00561DF3">
        <w:rPr>
          <w:rFonts w:ascii="Arial" w:hAnsi="Arial" w:cs="Arial"/>
          <w:sz w:val="22"/>
          <w:szCs w:val="22"/>
        </w:rPr>
        <w:t xml:space="preserve">ostępowanie zakupowe. </w:t>
      </w:r>
    </w:p>
    <w:p w14:paraId="6C40AE93" w14:textId="77777777" w:rsidR="00A3224E" w:rsidRPr="00561DF3" w:rsidRDefault="00A3224E" w:rsidP="00A3224E">
      <w:pPr>
        <w:numPr>
          <w:ilvl w:val="0"/>
          <w:numId w:val="7"/>
        </w:numPr>
        <w:tabs>
          <w:tab w:val="clear" w:pos="360"/>
          <w:tab w:val="left" w:pos="993"/>
        </w:tabs>
        <w:spacing w:line="360" w:lineRule="auto"/>
        <w:ind w:left="284" w:hanging="426"/>
        <w:jc w:val="left"/>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Pr>
          <w:rFonts w:ascii="Arial" w:hAnsi="Arial" w:cs="Arial"/>
          <w:sz w:val="22"/>
          <w:szCs w:val="22"/>
        </w:rPr>
        <w:t>P</w:t>
      </w:r>
      <w:r w:rsidRPr="00561DF3">
        <w:rPr>
          <w:rFonts w:ascii="Arial" w:hAnsi="Arial" w:cs="Arial"/>
          <w:sz w:val="22"/>
          <w:szCs w:val="22"/>
        </w:rPr>
        <w:t xml:space="preserve">ostępowaniu zakupowym. </w:t>
      </w:r>
    </w:p>
    <w:p w14:paraId="273A2119" w14:textId="103E78EB" w:rsidR="000D6B22" w:rsidRPr="0073795D" w:rsidRDefault="000D6B22" w:rsidP="0073795D">
      <w:pPr>
        <w:spacing w:line="360" w:lineRule="auto"/>
        <w:ind w:left="0"/>
        <w:jc w:val="left"/>
        <w:rPr>
          <w:rFonts w:ascii="Arial" w:hAnsi="Arial" w:cs="Arial"/>
          <w:bCs/>
          <w:sz w:val="22"/>
          <w:szCs w:val="22"/>
        </w:rPr>
      </w:pPr>
    </w:p>
    <w:p w14:paraId="3EF98D5B" w14:textId="4BDA71F2" w:rsidR="008C4744" w:rsidRDefault="00B564BE" w:rsidP="00582C8F">
      <w:pPr>
        <w:pStyle w:val="Nagwek1"/>
        <w:jc w:val="left"/>
        <w:rPr>
          <w:sz w:val="22"/>
          <w:szCs w:val="22"/>
        </w:rPr>
      </w:pPr>
      <w:bookmarkStart w:id="23" w:name="_Toc200705429"/>
      <w:r w:rsidRPr="0073795D">
        <w:rPr>
          <w:sz w:val="22"/>
          <w:szCs w:val="22"/>
        </w:rPr>
        <w:t xml:space="preserve">Rozdział </w:t>
      </w:r>
      <w:r w:rsidR="00900672" w:rsidRPr="0073795D">
        <w:rPr>
          <w:sz w:val="22"/>
          <w:szCs w:val="22"/>
        </w:rPr>
        <w:t>X</w:t>
      </w:r>
      <w:r w:rsidR="00036B27" w:rsidRPr="0073795D">
        <w:rPr>
          <w:sz w:val="22"/>
          <w:szCs w:val="22"/>
        </w:rPr>
        <w:t>V</w:t>
      </w:r>
      <w:r w:rsidR="00942A3B">
        <w:rPr>
          <w:sz w:val="22"/>
          <w:szCs w:val="22"/>
        </w:rPr>
        <w:t>I</w:t>
      </w:r>
      <w:r w:rsidR="003E10F6" w:rsidRPr="0073795D">
        <w:rPr>
          <w:sz w:val="22"/>
          <w:szCs w:val="22"/>
        </w:rPr>
        <w:t xml:space="preserve"> –</w:t>
      </w:r>
      <w:r w:rsidR="00900672" w:rsidRPr="0073795D">
        <w:rPr>
          <w:sz w:val="22"/>
          <w:szCs w:val="22"/>
        </w:rPr>
        <w:t xml:space="preserve"> Zmiany w treści </w:t>
      </w:r>
      <w:r w:rsidR="00085CDE" w:rsidRPr="0073795D">
        <w:rPr>
          <w:sz w:val="22"/>
          <w:szCs w:val="22"/>
        </w:rPr>
        <w:t>Specyfikacji</w:t>
      </w:r>
      <w:r w:rsidR="00B07C23" w:rsidRPr="0073795D">
        <w:rPr>
          <w:sz w:val="22"/>
          <w:szCs w:val="22"/>
        </w:rPr>
        <w:t xml:space="preserve"> </w:t>
      </w:r>
      <w:r w:rsidR="00900672" w:rsidRPr="0073795D">
        <w:rPr>
          <w:sz w:val="22"/>
          <w:szCs w:val="22"/>
        </w:rPr>
        <w:t xml:space="preserve">Warunków </w:t>
      </w:r>
      <w:r w:rsidR="007C2B31" w:rsidRPr="0073795D">
        <w:rPr>
          <w:sz w:val="22"/>
          <w:szCs w:val="22"/>
        </w:rPr>
        <w:t>Z</w:t>
      </w:r>
      <w:r w:rsidR="0055448A" w:rsidRPr="0073795D">
        <w:rPr>
          <w:sz w:val="22"/>
          <w:szCs w:val="22"/>
        </w:rPr>
        <w:t>amówienia</w:t>
      </w:r>
      <w:bookmarkEnd w:id="23"/>
    </w:p>
    <w:p w14:paraId="581A095E" w14:textId="77777777" w:rsidR="00A3224E" w:rsidRDefault="00A3224E" w:rsidP="00A3224E">
      <w:pPr>
        <w:tabs>
          <w:tab w:val="left" w:pos="993"/>
        </w:tabs>
        <w:spacing w:line="360" w:lineRule="auto"/>
        <w:ind w:left="0"/>
        <w:jc w:val="left"/>
        <w:rPr>
          <w:rFonts w:ascii="Arial" w:hAnsi="Arial" w:cs="Arial"/>
          <w:sz w:val="22"/>
          <w:szCs w:val="22"/>
        </w:rPr>
      </w:pPr>
      <w:r w:rsidRPr="00561DF3">
        <w:rPr>
          <w:rFonts w:ascii="Arial" w:hAnsi="Arial" w:cs="Arial"/>
          <w:sz w:val="22"/>
          <w:szCs w:val="22"/>
        </w:rPr>
        <w:t>Zamawiający może w każdym czasie, przed upływem terminu do składania ofert, zmodyfikować treść niniejszej Specyfikacji Warunków Zamówienia. Dokonaną w ten sposób modyfikację Zamawiający niezwłocznie zamieszcza na Platformie Zakupowej.</w:t>
      </w:r>
    </w:p>
    <w:p w14:paraId="16669A37" w14:textId="77777777" w:rsidR="000C50D5" w:rsidRPr="0073795D" w:rsidRDefault="000C50D5" w:rsidP="0073795D">
      <w:pPr>
        <w:pStyle w:val="Stopka"/>
        <w:spacing w:line="360" w:lineRule="auto"/>
        <w:ind w:left="0"/>
        <w:jc w:val="left"/>
        <w:outlineLvl w:val="0"/>
        <w:rPr>
          <w:rFonts w:ascii="Arial" w:hAnsi="Arial" w:cs="Arial"/>
          <w:sz w:val="22"/>
          <w:szCs w:val="22"/>
        </w:rPr>
      </w:pPr>
    </w:p>
    <w:p w14:paraId="3EE36ED5" w14:textId="0F136B75" w:rsidR="00900672" w:rsidRPr="0073795D" w:rsidRDefault="00B564BE" w:rsidP="00582C8F">
      <w:pPr>
        <w:pStyle w:val="Nagwek1"/>
        <w:jc w:val="left"/>
        <w:rPr>
          <w:sz w:val="22"/>
          <w:szCs w:val="22"/>
        </w:rPr>
      </w:pPr>
      <w:bookmarkStart w:id="24" w:name="_Toc200705430"/>
      <w:r w:rsidRPr="0073795D">
        <w:rPr>
          <w:sz w:val="22"/>
          <w:szCs w:val="22"/>
        </w:rPr>
        <w:t xml:space="preserve">Rozdział </w:t>
      </w:r>
      <w:r w:rsidR="00C12A38" w:rsidRPr="0073795D">
        <w:rPr>
          <w:sz w:val="22"/>
          <w:szCs w:val="22"/>
        </w:rPr>
        <w:t>X</w:t>
      </w:r>
      <w:r w:rsidR="00D32CB4" w:rsidRPr="0073795D">
        <w:rPr>
          <w:sz w:val="22"/>
          <w:szCs w:val="22"/>
        </w:rPr>
        <w:t>V</w:t>
      </w:r>
      <w:r w:rsidR="000710C8" w:rsidRPr="0073795D">
        <w:rPr>
          <w:sz w:val="22"/>
          <w:szCs w:val="22"/>
        </w:rPr>
        <w:t>I</w:t>
      </w:r>
      <w:r w:rsidR="00942A3B">
        <w:rPr>
          <w:sz w:val="22"/>
          <w:szCs w:val="22"/>
        </w:rPr>
        <w:t>I</w:t>
      </w:r>
      <w:r w:rsidR="003E10F6" w:rsidRPr="0073795D">
        <w:rPr>
          <w:sz w:val="22"/>
          <w:szCs w:val="22"/>
        </w:rPr>
        <w:t xml:space="preserve"> –</w:t>
      </w:r>
      <w:r w:rsidR="00900672" w:rsidRPr="0073795D">
        <w:rPr>
          <w:sz w:val="22"/>
          <w:szCs w:val="22"/>
        </w:rPr>
        <w:t xml:space="preserve"> </w:t>
      </w:r>
      <w:r w:rsidR="00886AE3" w:rsidRPr="0073795D">
        <w:rPr>
          <w:sz w:val="22"/>
          <w:szCs w:val="22"/>
        </w:rPr>
        <w:t xml:space="preserve">Zamknięcie i </w:t>
      </w:r>
      <w:r w:rsidR="00900672" w:rsidRPr="0073795D">
        <w:rPr>
          <w:sz w:val="22"/>
          <w:szCs w:val="22"/>
        </w:rPr>
        <w:t>unieważnieni</w:t>
      </w:r>
      <w:r w:rsidR="00886AE3" w:rsidRPr="0073795D">
        <w:rPr>
          <w:sz w:val="22"/>
          <w:szCs w:val="22"/>
        </w:rPr>
        <w:t>e</w:t>
      </w:r>
      <w:r w:rsidR="00900672" w:rsidRPr="0073795D">
        <w:rPr>
          <w:sz w:val="22"/>
          <w:szCs w:val="22"/>
        </w:rPr>
        <w:t xml:space="preserve"> </w:t>
      </w:r>
      <w:r w:rsidR="006C44E3" w:rsidRPr="0073795D">
        <w:rPr>
          <w:sz w:val="22"/>
          <w:szCs w:val="22"/>
        </w:rPr>
        <w:t>postępowania</w:t>
      </w:r>
      <w:bookmarkEnd w:id="24"/>
    </w:p>
    <w:p w14:paraId="1B1E133C" w14:textId="77777777" w:rsidR="00A3224E" w:rsidRPr="00561DF3" w:rsidRDefault="00A3224E" w:rsidP="00A3224E">
      <w:pPr>
        <w:numPr>
          <w:ilvl w:val="0"/>
          <w:numId w:val="9"/>
        </w:numPr>
        <w:tabs>
          <w:tab w:val="num" w:pos="284"/>
        </w:tabs>
        <w:suppressAutoHyphens w:val="0"/>
        <w:spacing w:line="360" w:lineRule="auto"/>
        <w:ind w:left="284" w:right="-6" w:hanging="284"/>
        <w:jc w:val="left"/>
        <w:rPr>
          <w:rFonts w:ascii="Arial" w:hAnsi="Arial" w:cs="Arial"/>
          <w:sz w:val="22"/>
          <w:szCs w:val="22"/>
          <w:lang w:eastAsia="pl-PL"/>
        </w:rPr>
      </w:pPr>
      <w:r w:rsidRPr="00561DF3">
        <w:rPr>
          <w:rFonts w:ascii="Arial" w:hAnsi="Arial" w:cs="Arial"/>
          <w:sz w:val="22"/>
          <w:szCs w:val="22"/>
          <w:lang w:eastAsia="pl-PL"/>
        </w:rPr>
        <w:t xml:space="preserve">Zamawiający unieważnia </w:t>
      </w:r>
      <w:r>
        <w:rPr>
          <w:rFonts w:ascii="Arial" w:hAnsi="Arial" w:cs="Arial"/>
          <w:sz w:val="22"/>
          <w:szCs w:val="22"/>
          <w:lang w:eastAsia="pl-PL"/>
        </w:rPr>
        <w:t>P</w:t>
      </w:r>
      <w:r w:rsidRPr="00561DF3">
        <w:rPr>
          <w:rFonts w:ascii="Arial" w:hAnsi="Arial" w:cs="Arial"/>
          <w:sz w:val="22"/>
          <w:szCs w:val="22"/>
          <w:lang w:eastAsia="pl-PL"/>
        </w:rPr>
        <w:t>ostępowanie zakupowe, jeżeli:</w:t>
      </w:r>
    </w:p>
    <w:p w14:paraId="6BD49B31" w14:textId="77777777" w:rsidR="00A3224E" w:rsidRPr="00561DF3" w:rsidRDefault="00A3224E" w:rsidP="00A3224E">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nie złożono żadnej oferty niepodlegającej odrzuceniu;</w:t>
      </w:r>
    </w:p>
    <w:p w14:paraId="5652A20F" w14:textId="77777777" w:rsidR="00A3224E" w:rsidRPr="00561DF3" w:rsidRDefault="00A3224E" w:rsidP="00A3224E">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lastRenderedPageBreak/>
        <w:t>nie wpłynęła żadna oferta;</w:t>
      </w:r>
    </w:p>
    <w:p w14:paraId="3B1FEBA5" w14:textId="77777777" w:rsidR="00A3224E" w:rsidRPr="00561DF3" w:rsidRDefault="00A3224E" w:rsidP="00A3224E">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529FFCBF" w14:textId="77777777" w:rsidR="00A3224E" w:rsidRPr="00561DF3" w:rsidRDefault="00A3224E" w:rsidP="00A3224E">
      <w:pPr>
        <w:numPr>
          <w:ilvl w:val="0"/>
          <w:numId w:val="10"/>
        </w:numPr>
        <w:tabs>
          <w:tab w:val="num" w:pos="709"/>
          <w:tab w:val="center" w:pos="6336"/>
          <w:tab w:val="right" w:pos="10872"/>
        </w:tabs>
        <w:spacing w:line="360" w:lineRule="auto"/>
        <w:ind w:left="709" w:right="-6" w:hanging="283"/>
        <w:jc w:val="left"/>
        <w:rPr>
          <w:rFonts w:ascii="Arial" w:hAnsi="Arial" w:cs="Arial"/>
          <w:sz w:val="22"/>
          <w:szCs w:val="22"/>
        </w:rPr>
      </w:pPr>
      <w:r w:rsidRPr="00561DF3">
        <w:rPr>
          <w:rFonts w:ascii="Arial" w:hAnsi="Arial" w:cs="Arial"/>
          <w:sz w:val="22"/>
          <w:szCs w:val="22"/>
        </w:rPr>
        <w:t xml:space="preserve">dalsze prowadzenie </w:t>
      </w:r>
      <w:r>
        <w:rPr>
          <w:rFonts w:ascii="Arial" w:hAnsi="Arial" w:cs="Arial"/>
          <w:sz w:val="22"/>
          <w:szCs w:val="22"/>
        </w:rPr>
        <w:t>P</w:t>
      </w:r>
      <w:r w:rsidRPr="00561DF3">
        <w:rPr>
          <w:rFonts w:ascii="Arial" w:hAnsi="Arial" w:cs="Arial"/>
          <w:sz w:val="22"/>
          <w:szCs w:val="22"/>
        </w:rPr>
        <w:t>ostępowania zakupowego lub wykonanie Zamówienia nie leży w interesie Zamawiającego;</w:t>
      </w:r>
    </w:p>
    <w:p w14:paraId="5EB00320" w14:textId="77777777" w:rsidR="00A3224E" w:rsidRDefault="00A3224E" w:rsidP="00A3224E">
      <w:pPr>
        <w:numPr>
          <w:ilvl w:val="0"/>
          <w:numId w:val="10"/>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Pr="00561DF3">
        <w:rPr>
          <w:rFonts w:ascii="Arial" w:hAnsi="Arial" w:cs="Arial"/>
          <w:sz w:val="22"/>
          <w:szCs w:val="22"/>
        </w:rPr>
        <w:t xml:space="preserve">ostępowanie zakupowe obarczone jest wadą uniemożliwiającą </w:t>
      </w:r>
      <w:r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Pr>
          <w:rFonts w:ascii="Arial" w:hAnsi="Arial" w:cs="Arial"/>
          <w:sz w:val="22"/>
          <w:szCs w:val="22"/>
        </w:rPr>
        <w:t>;</w:t>
      </w:r>
    </w:p>
    <w:p w14:paraId="2174D75E" w14:textId="77777777" w:rsidR="00A3224E" w:rsidRDefault="00A3224E" w:rsidP="00A3224E">
      <w:pPr>
        <w:numPr>
          <w:ilvl w:val="0"/>
          <w:numId w:val="10"/>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856DF3">
        <w:rPr>
          <w:rFonts w:ascii="Arial" w:hAnsi="Arial" w:cs="Arial"/>
          <w:sz w:val="22"/>
          <w:szCs w:val="22"/>
        </w:rPr>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Pr>
          <w:rFonts w:ascii="Arial" w:hAnsi="Arial" w:cs="Arial"/>
          <w:sz w:val="22"/>
          <w:szCs w:val="22"/>
        </w:rPr>
        <w:t>;</w:t>
      </w:r>
    </w:p>
    <w:p w14:paraId="1A76E47A" w14:textId="77777777" w:rsidR="00A3224E" w:rsidRDefault="00A3224E" w:rsidP="00A3224E">
      <w:pPr>
        <w:numPr>
          <w:ilvl w:val="0"/>
          <w:numId w:val="9"/>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Postępowanie może zostać zamknięte na każdym etapie, jak również po wyborze oferty najkorzystniejszej a przed podpisaniem umowy zakupowej.</w:t>
      </w:r>
    </w:p>
    <w:p w14:paraId="5E27E00E" w14:textId="77777777" w:rsidR="00A3224E" w:rsidRPr="00F5267E" w:rsidRDefault="00A3224E" w:rsidP="00A3224E">
      <w:pPr>
        <w:numPr>
          <w:ilvl w:val="0"/>
          <w:numId w:val="9"/>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w:t>
      </w:r>
      <w:r>
        <w:rPr>
          <w:rFonts w:ascii="Arial" w:hAnsi="Arial" w:cs="Arial"/>
          <w:sz w:val="22"/>
          <w:szCs w:val="22"/>
          <w:lang w:eastAsia="pl-PL"/>
        </w:rPr>
        <w:t xml:space="preserve">. W przypadku unieważnienia Postępowania Zamawiający podaje uzasadnienia </w:t>
      </w:r>
      <w:r w:rsidRPr="00F5267E">
        <w:rPr>
          <w:rFonts w:ascii="Arial" w:hAnsi="Arial" w:cs="Arial"/>
          <w:sz w:val="22"/>
          <w:szCs w:val="22"/>
          <w:lang w:eastAsia="pl-PL"/>
        </w:rPr>
        <w:t>faktyczne</w:t>
      </w:r>
      <w:r>
        <w:rPr>
          <w:rFonts w:ascii="Arial" w:hAnsi="Arial" w:cs="Arial"/>
          <w:sz w:val="22"/>
          <w:szCs w:val="22"/>
          <w:lang w:eastAsia="pl-PL"/>
        </w:rPr>
        <w:t xml:space="preserve"> i prawne </w:t>
      </w:r>
      <w:r w:rsidRPr="00F5267E">
        <w:rPr>
          <w:rFonts w:ascii="Arial" w:hAnsi="Arial" w:cs="Arial"/>
          <w:sz w:val="22"/>
          <w:szCs w:val="22"/>
          <w:lang w:eastAsia="pl-PL"/>
        </w:rPr>
        <w:t>unieważnienia.</w:t>
      </w:r>
    </w:p>
    <w:p w14:paraId="4A0D1C6B" w14:textId="77777777" w:rsidR="00300E4A" w:rsidRPr="0073795D" w:rsidRDefault="00300E4A" w:rsidP="0073795D">
      <w:pPr>
        <w:tabs>
          <w:tab w:val="center" w:pos="6336"/>
          <w:tab w:val="right" w:pos="10872"/>
        </w:tabs>
        <w:spacing w:line="360" w:lineRule="auto"/>
        <w:ind w:left="0" w:right="-6"/>
        <w:jc w:val="left"/>
        <w:rPr>
          <w:rFonts w:ascii="Arial" w:hAnsi="Arial" w:cs="Arial"/>
          <w:sz w:val="22"/>
          <w:szCs w:val="22"/>
        </w:rPr>
      </w:pPr>
    </w:p>
    <w:p w14:paraId="467E2042" w14:textId="7F4ED861" w:rsidR="00662F62" w:rsidRPr="00582C8F" w:rsidRDefault="00B564BE" w:rsidP="00582C8F">
      <w:pPr>
        <w:pStyle w:val="Nagwek1"/>
        <w:jc w:val="left"/>
        <w:rPr>
          <w:sz w:val="22"/>
          <w:szCs w:val="22"/>
        </w:rPr>
      </w:pPr>
      <w:bookmarkStart w:id="25" w:name="_Toc200705431"/>
      <w:r w:rsidRPr="0073795D">
        <w:rPr>
          <w:sz w:val="22"/>
          <w:szCs w:val="22"/>
        </w:rPr>
        <w:t xml:space="preserve">Rozdział </w:t>
      </w:r>
      <w:r w:rsidR="00BE1862" w:rsidRPr="0073795D">
        <w:rPr>
          <w:sz w:val="22"/>
          <w:szCs w:val="22"/>
        </w:rPr>
        <w:t>X</w:t>
      </w:r>
      <w:r w:rsidR="00D32CB4" w:rsidRPr="0073795D">
        <w:rPr>
          <w:sz w:val="22"/>
          <w:szCs w:val="22"/>
        </w:rPr>
        <w:t>V</w:t>
      </w:r>
      <w:r w:rsidR="005E3842" w:rsidRPr="0073795D">
        <w:rPr>
          <w:sz w:val="22"/>
          <w:szCs w:val="22"/>
        </w:rPr>
        <w:t>I</w:t>
      </w:r>
      <w:r w:rsidR="000710C8" w:rsidRPr="0073795D">
        <w:rPr>
          <w:sz w:val="22"/>
          <w:szCs w:val="22"/>
        </w:rPr>
        <w:t>I</w:t>
      </w:r>
      <w:r w:rsidR="00942A3B">
        <w:rPr>
          <w:sz w:val="22"/>
          <w:szCs w:val="22"/>
        </w:rPr>
        <w:t>I</w:t>
      </w:r>
      <w:r w:rsidR="003E10F6" w:rsidRPr="0073795D">
        <w:rPr>
          <w:sz w:val="22"/>
          <w:szCs w:val="22"/>
        </w:rPr>
        <w:t xml:space="preserve"> –</w:t>
      </w:r>
      <w:r w:rsidR="00BE1862" w:rsidRPr="0073795D">
        <w:rPr>
          <w:sz w:val="22"/>
          <w:szCs w:val="22"/>
        </w:rPr>
        <w:t xml:space="preserve"> Klauzula informacyjna RODO</w:t>
      </w:r>
      <w:bookmarkEnd w:id="25"/>
    </w:p>
    <w:p w14:paraId="2F2BC2BE" w14:textId="77777777" w:rsidR="00A3224E" w:rsidRPr="00561DF3" w:rsidRDefault="00A3224E" w:rsidP="00A3224E">
      <w:pPr>
        <w:pStyle w:val="Akapitzlist"/>
        <w:numPr>
          <w:ilvl w:val="3"/>
          <w:numId w:val="2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561DF3">
        <w:rPr>
          <w:rFonts w:ascii="Arial" w:hAnsi="Arial" w:cs="Arial"/>
          <w:sz w:val="22"/>
          <w:szCs w:val="22"/>
        </w:rPr>
        <w:footnoteReference w:id="2"/>
      </w:r>
      <w:r w:rsidRPr="00561DF3">
        <w:rPr>
          <w:rFonts w:ascii="Arial" w:hAnsi="Arial" w:cs="Arial"/>
          <w:sz w:val="22"/>
          <w:szCs w:val="22"/>
        </w:rPr>
        <w:t>, że:</w:t>
      </w:r>
    </w:p>
    <w:p w14:paraId="3CDAB2CA" w14:textId="77777777" w:rsidR="00A3224E" w:rsidRPr="00561DF3" w:rsidRDefault="00A3224E" w:rsidP="00A3224E">
      <w:pPr>
        <w:numPr>
          <w:ilvl w:val="0"/>
          <w:numId w:val="18"/>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2D09B8F7" w14:textId="77777777" w:rsidR="00A3224E" w:rsidRPr="00561DF3" w:rsidRDefault="00A3224E" w:rsidP="00A3224E">
      <w:pPr>
        <w:numPr>
          <w:ilvl w:val="0"/>
          <w:numId w:val="18"/>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 xml:space="preserve">w Spółce funkcjonuje adres e-mail: </w:t>
      </w:r>
      <w:hyperlink r:id="rId14"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69099D71" w14:textId="77777777" w:rsidR="00A3224E" w:rsidRPr="00561DF3" w:rsidRDefault="00A3224E" w:rsidP="00A3224E">
      <w:pPr>
        <w:numPr>
          <w:ilvl w:val="0"/>
          <w:numId w:val="18"/>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będą przetwarzane w celu:</w:t>
      </w:r>
    </w:p>
    <w:p w14:paraId="30E9DD5B" w14:textId="77777777" w:rsidR="00A3224E" w:rsidRPr="00561DF3" w:rsidRDefault="00A3224E" w:rsidP="00A3224E">
      <w:pPr>
        <w:numPr>
          <w:ilvl w:val="0"/>
          <w:numId w:val="19"/>
        </w:numPr>
        <w:tabs>
          <w:tab w:val="left" w:pos="1276"/>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przeprowadzenia postępowania o udzielenie Zamówienia;</w:t>
      </w:r>
    </w:p>
    <w:p w14:paraId="16DDB5B7" w14:textId="77777777" w:rsidR="00A3224E" w:rsidRPr="00561DF3" w:rsidRDefault="00A3224E" w:rsidP="00A3224E">
      <w:pPr>
        <w:numPr>
          <w:ilvl w:val="0"/>
          <w:numId w:val="19"/>
        </w:numPr>
        <w:tabs>
          <w:tab w:val="left" w:pos="1276"/>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lastRenderedPageBreak/>
        <w:t>wyłonienia wykonawcy oraz udzielenia Zamówienia poprzez zawarcie Umowy;</w:t>
      </w:r>
    </w:p>
    <w:p w14:paraId="5290F629" w14:textId="77777777" w:rsidR="00A3224E" w:rsidRPr="00561DF3" w:rsidRDefault="00A3224E" w:rsidP="00A3224E">
      <w:pPr>
        <w:numPr>
          <w:ilvl w:val="0"/>
          <w:numId w:val="19"/>
        </w:numPr>
        <w:tabs>
          <w:tab w:val="left" w:pos="1134"/>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1E406414" w14:textId="77777777" w:rsidR="00A3224E" w:rsidRPr="00561DF3" w:rsidRDefault="00A3224E" w:rsidP="00A3224E">
      <w:pPr>
        <w:numPr>
          <w:ilvl w:val="0"/>
          <w:numId w:val="19"/>
        </w:numPr>
        <w:tabs>
          <w:tab w:val="left" w:pos="1134"/>
        </w:tabs>
        <w:suppressAutoHyphens w:val="0"/>
        <w:spacing w:line="360" w:lineRule="auto"/>
        <w:ind w:left="993" w:hanging="284"/>
        <w:contextualSpacing/>
        <w:jc w:val="left"/>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274C1D4C" w14:textId="77777777" w:rsidR="00A3224E" w:rsidRPr="00561DF3" w:rsidRDefault="00A3224E" w:rsidP="00A3224E">
      <w:pPr>
        <w:tabs>
          <w:tab w:val="left" w:pos="6660"/>
        </w:tabs>
        <w:spacing w:line="360" w:lineRule="auto"/>
        <w:ind w:left="851"/>
        <w:jc w:val="left"/>
        <w:rPr>
          <w:rFonts w:ascii="Arial" w:hAnsi="Arial" w:cs="Arial"/>
          <w:sz w:val="22"/>
          <w:szCs w:val="22"/>
        </w:rPr>
      </w:pPr>
      <w:r w:rsidRPr="00561DF3">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2E0CB1C5" w14:textId="77777777" w:rsidR="00A3224E" w:rsidRPr="00561DF3" w:rsidRDefault="00A3224E" w:rsidP="00A3224E">
      <w:pPr>
        <w:numPr>
          <w:ilvl w:val="0"/>
          <w:numId w:val="18"/>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80C9F25" w14:textId="77777777" w:rsidR="00A3224E" w:rsidRPr="00561DF3" w:rsidRDefault="00A3224E" w:rsidP="00A3224E">
      <w:pPr>
        <w:numPr>
          <w:ilvl w:val="0"/>
          <w:numId w:val="18"/>
        </w:numPr>
        <w:tabs>
          <w:tab w:val="left" w:pos="709"/>
        </w:tabs>
        <w:suppressAutoHyphens w:val="0"/>
        <w:spacing w:line="360" w:lineRule="auto"/>
        <w:ind w:left="709" w:hanging="283"/>
        <w:contextualSpacing/>
        <w:jc w:val="left"/>
        <w:rPr>
          <w:rFonts w:ascii="Arial" w:hAnsi="Arial" w:cs="Arial"/>
          <w:sz w:val="22"/>
          <w:szCs w:val="22"/>
        </w:rPr>
      </w:pPr>
      <w:r w:rsidRPr="00561DF3">
        <w:rPr>
          <w:rFonts w:ascii="Arial" w:hAnsi="Arial" w:cs="Arial"/>
          <w:sz w:val="22"/>
          <w:szCs w:val="22"/>
        </w:rPr>
        <w:t>dane osobowe mogą być udostępniane innym odbiorcom na podstawie przepisów prawa, w szczególności podmiotom przetwarzającym na podstawie zawartych umów;</w:t>
      </w:r>
    </w:p>
    <w:p w14:paraId="57421A58" w14:textId="77777777" w:rsidR="00A3224E" w:rsidRPr="00561DF3" w:rsidRDefault="00A3224E" w:rsidP="00A3224E">
      <w:pPr>
        <w:numPr>
          <w:ilvl w:val="0"/>
          <w:numId w:val="18"/>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1DF97BE3" w14:textId="77777777" w:rsidR="00A3224E" w:rsidRPr="00561DF3" w:rsidRDefault="00A3224E" w:rsidP="00A3224E">
      <w:pPr>
        <w:numPr>
          <w:ilvl w:val="1"/>
          <w:numId w:val="20"/>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071265BF" w14:textId="77777777" w:rsidR="00A3224E" w:rsidRPr="00561DF3" w:rsidRDefault="00A3224E" w:rsidP="00A3224E">
      <w:pPr>
        <w:numPr>
          <w:ilvl w:val="1"/>
          <w:numId w:val="20"/>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7D5FF4A" w14:textId="77777777" w:rsidR="00A3224E" w:rsidRPr="00561DF3" w:rsidRDefault="00A3224E" w:rsidP="00A3224E">
      <w:pPr>
        <w:numPr>
          <w:ilvl w:val="1"/>
          <w:numId w:val="20"/>
        </w:numPr>
        <w:tabs>
          <w:tab w:val="left" w:pos="6660"/>
        </w:tabs>
        <w:suppressAutoHyphens w:val="0"/>
        <w:spacing w:line="360" w:lineRule="auto"/>
        <w:ind w:left="993" w:hanging="284"/>
        <w:jc w:val="left"/>
        <w:rPr>
          <w:rFonts w:ascii="Arial" w:hAnsi="Arial" w:cs="Arial"/>
          <w:sz w:val="22"/>
          <w:szCs w:val="22"/>
        </w:rPr>
      </w:pPr>
      <w:r w:rsidRPr="00561DF3">
        <w:rPr>
          <w:rFonts w:ascii="Arial" w:hAnsi="Arial" w:cs="Arial"/>
          <w:sz w:val="22"/>
          <w:szCs w:val="22"/>
        </w:rPr>
        <w:t>zachodzi przypadek, o którym mowa w art. 49 ust. 1 akapit drugi RODO,</w:t>
      </w:r>
    </w:p>
    <w:p w14:paraId="17AFAED9" w14:textId="77777777" w:rsidR="00A3224E" w:rsidRPr="00561DF3" w:rsidRDefault="00A3224E" w:rsidP="00A3224E">
      <w:pPr>
        <w:tabs>
          <w:tab w:val="left" w:pos="851"/>
          <w:tab w:val="left" w:pos="6660"/>
        </w:tabs>
        <w:spacing w:line="360" w:lineRule="auto"/>
        <w:ind w:left="851"/>
        <w:jc w:val="left"/>
        <w:rPr>
          <w:rFonts w:ascii="Arial" w:hAnsi="Arial" w:cs="Arial"/>
          <w:sz w:val="22"/>
          <w:szCs w:val="22"/>
        </w:rPr>
      </w:pPr>
      <w:r w:rsidRPr="00561DF3">
        <w:rPr>
          <w:rFonts w:ascii="Arial" w:hAnsi="Arial" w:cs="Arial"/>
          <w:sz w:val="22"/>
          <w:szCs w:val="22"/>
        </w:rPr>
        <w:t>przy czym dane te zostaną wówczas w sposób odpowiedni zabezpieczone, a Wykonawca ma prawo do uzyskania dostępu do kopii tych zabezpieczeń pod wskazanym w pkt 2 adresem e-mail;</w:t>
      </w:r>
    </w:p>
    <w:p w14:paraId="49D38310" w14:textId="77777777" w:rsidR="00A3224E" w:rsidRPr="00561DF3" w:rsidRDefault="00A3224E" w:rsidP="00A3224E">
      <w:pPr>
        <w:numPr>
          <w:ilvl w:val="0"/>
          <w:numId w:val="18"/>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5257DA8C" w14:textId="77777777" w:rsidR="00A3224E" w:rsidRPr="00561DF3" w:rsidRDefault="00A3224E" w:rsidP="00A3224E">
      <w:pPr>
        <w:numPr>
          <w:ilvl w:val="0"/>
          <w:numId w:val="18"/>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 xml:space="preserve">ma Pani/Pan prawo do żądania dostępu do danych osobowych Pani/Pana dotyczących oraz ich sprostowania, usunięcia lub ograniczenia przetwarzania oraz </w:t>
      </w:r>
      <w:r w:rsidRPr="00561DF3">
        <w:rPr>
          <w:rFonts w:ascii="Arial" w:hAnsi="Arial" w:cs="Arial"/>
          <w:sz w:val="22"/>
          <w:szCs w:val="22"/>
        </w:rPr>
        <w:lastRenderedPageBreak/>
        <w:t>prawo do wniesienia sprzeciwu wobec ich przetwarzania, a także prawo do przenoszenia danych;</w:t>
      </w:r>
    </w:p>
    <w:p w14:paraId="0F680F9E" w14:textId="77777777" w:rsidR="00A3224E" w:rsidRPr="00561DF3" w:rsidRDefault="00A3224E" w:rsidP="00A3224E">
      <w:pPr>
        <w:numPr>
          <w:ilvl w:val="0"/>
          <w:numId w:val="18"/>
        </w:numPr>
        <w:tabs>
          <w:tab w:val="left" w:pos="709"/>
        </w:tabs>
        <w:suppressAutoHyphens w:val="0"/>
        <w:spacing w:line="360" w:lineRule="auto"/>
        <w:ind w:left="709" w:hanging="283"/>
        <w:jc w:val="left"/>
        <w:rPr>
          <w:rFonts w:ascii="Arial" w:hAnsi="Arial" w:cs="Arial"/>
          <w:sz w:val="22"/>
          <w:szCs w:val="22"/>
        </w:rPr>
      </w:pPr>
      <w:r w:rsidRPr="00561DF3">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62BE350" w14:textId="77777777" w:rsidR="00A3224E" w:rsidRPr="00561DF3" w:rsidRDefault="00A3224E" w:rsidP="00A3224E">
      <w:pPr>
        <w:numPr>
          <w:ilvl w:val="0"/>
          <w:numId w:val="18"/>
        </w:numPr>
        <w:tabs>
          <w:tab w:val="left" w:pos="709"/>
        </w:tabs>
        <w:suppressAutoHyphens w:val="0"/>
        <w:spacing w:line="360" w:lineRule="auto"/>
        <w:ind w:left="709" w:hanging="425"/>
        <w:jc w:val="left"/>
        <w:rPr>
          <w:rFonts w:ascii="Arial" w:hAnsi="Arial" w:cs="Arial"/>
          <w:sz w:val="22"/>
          <w:szCs w:val="22"/>
        </w:rPr>
      </w:pPr>
      <w:r w:rsidRPr="00561DF3">
        <w:rPr>
          <w:rFonts w:ascii="Arial" w:hAnsi="Arial" w:cs="Arial"/>
          <w:sz w:val="22"/>
          <w:szCs w:val="22"/>
        </w:rPr>
        <w:t>ma Pani/Pan prawo do wniesienia skargi do organu nadzorczego, tzn. Prezesa Urzędu Ochrony Danych Osobowych;</w:t>
      </w:r>
    </w:p>
    <w:p w14:paraId="7CBC2F67" w14:textId="77777777" w:rsidR="00A3224E" w:rsidRPr="00561DF3" w:rsidRDefault="00A3224E" w:rsidP="00A3224E">
      <w:pPr>
        <w:numPr>
          <w:ilvl w:val="0"/>
          <w:numId w:val="18"/>
        </w:numPr>
        <w:tabs>
          <w:tab w:val="left" w:pos="709"/>
        </w:tabs>
        <w:suppressAutoHyphens w:val="0"/>
        <w:spacing w:line="360" w:lineRule="auto"/>
        <w:ind w:left="709" w:hanging="425"/>
        <w:jc w:val="left"/>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5A737D39" w14:textId="77777777" w:rsidR="00A3224E" w:rsidRPr="00561DF3" w:rsidRDefault="00A3224E" w:rsidP="00A3224E">
      <w:pPr>
        <w:pStyle w:val="Akapitzlist"/>
        <w:numPr>
          <w:ilvl w:val="3"/>
          <w:numId w:val="2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1B97E8D3" w14:textId="77777777" w:rsidR="00A3224E" w:rsidRPr="00561DF3" w:rsidRDefault="00A3224E" w:rsidP="00A3224E">
      <w:pPr>
        <w:numPr>
          <w:ilvl w:val="0"/>
          <w:numId w:val="21"/>
        </w:numPr>
        <w:tabs>
          <w:tab w:val="left" w:pos="851"/>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fakcie przekazania danych osobowych Zamawiającemu;</w:t>
      </w:r>
    </w:p>
    <w:p w14:paraId="2DCB9675" w14:textId="77777777" w:rsidR="00A3224E" w:rsidRPr="00561DF3" w:rsidRDefault="00A3224E" w:rsidP="00A3224E">
      <w:pPr>
        <w:numPr>
          <w:ilvl w:val="0"/>
          <w:numId w:val="21"/>
        </w:numPr>
        <w:tabs>
          <w:tab w:val="left" w:pos="851"/>
        </w:tabs>
        <w:suppressAutoHyphens w:val="0"/>
        <w:spacing w:line="360" w:lineRule="auto"/>
        <w:ind w:left="709" w:hanging="283"/>
        <w:jc w:val="left"/>
        <w:rPr>
          <w:rFonts w:ascii="Arial" w:hAnsi="Arial" w:cs="Arial"/>
          <w:sz w:val="22"/>
          <w:szCs w:val="22"/>
        </w:rPr>
      </w:pPr>
      <w:r w:rsidRPr="00561DF3">
        <w:rPr>
          <w:rFonts w:ascii="Arial" w:hAnsi="Arial" w:cs="Arial"/>
          <w:sz w:val="22"/>
          <w:szCs w:val="22"/>
        </w:rPr>
        <w:t>przetwarzaniu danych osobowych przez Zamawiającego.</w:t>
      </w:r>
    </w:p>
    <w:p w14:paraId="7657DBFE" w14:textId="77777777" w:rsidR="00A3224E" w:rsidRPr="00561DF3" w:rsidRDefault="00A3224E" w:rsidP="00A3224E">
      <w:pPr>
        <w:pStyle w:val="Akapitzlist"/>
        <w:numPr>
          <w:ilvl w:val="3"/>
          <w:numId w:val="2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CB7D2F8" w14:textId="77777777" w:rsidR="00582C8F" w:rsidRPr="00582C8F" w:rsidRDefault="00582C8F" w:rsidP="00582C8F">
      <w:pPr>
        <w:tabs>
          <w:tab w:val="left" w:pos="284"/>
        </w:tabs>
        <w:suppressAutoHyphens w:val="0"/>
        <w:overflowPunct w:val="0"/>
        <w:autoSpaceDN w:val="0"/>
        <w:adjustRightInd w:val="0"/>
        <w:spacing w:before="60" w:after="60" w:line="360" w:lineRule="auto"/>
        <w:contextualSpacing/>
        <w:textAlignment w:val="baseline"/>
        <w:rPr>
          <w:rFonts w:ascii="Arial" w:hAnsi="Arial" w:cs="Arial"/>
          <w:sz w:val="22"/>
          <w:szCs w:val="22"/>
        </w:rPr>
      </w:pPr>
    </w:p>
    <w:p w14:paraId="1C2AFC19" w14:textId="279C409F" w:rsidR="00900672" w:rsidRPr="0073795D" w:rsidRDefault="003E10F6" w:rsidP="0073795D">
      <w:pPr>
        <w:pStyle w:val="Nagwek1"/>
        <w:jc w:val="left"/>
        <w:rPr>
          <w:sz w:val="22"/>
          <w:szCs w:val="22"/>
        </w:rPr>
      </w:pPr>
      <w:bookmarkStart w:id="26" w:name="_Toc200705432"/>
      <w:r w:rsidRPr="0073795D">
        <w:rPr>
          <w:sz w:val="22"/>
          <w:szCs w:val="22"/>
        </w:rPr>
        <w:t>ZAŁĄCZNIKI</w:t>
      </w:r>
      <w:bookmarkEnd w:id="26"/>
    </w:p>
    <w:p w14:paraId="730EFDE6" w14:textId="77777777" w:rsidR="00A3224E" w:rsidRPr="004E5C1B" w:rsidRDefault="00A3224E" w:rsidP="00A3224E">
      <w:pPr>
        <w:tabs>
          <w:tab w:val="left" w:pos="1701"/>
        </w:tabs>
        <w:spacing w:line="360" w:lineRule="auto"/>
        <w:ind w:left="-142" w:right="-6"/>
        <w:rPr>
          <w:rFonts w:ascii="Arial" w:hAnsi="Arial" w:cs="Arial"/>
          <w:sz w:val="22"/>
          <w:szCs w:val="22"/>
        </w:rPr>
      </w:pPr>
      <w:r w:rsidRPr="004E5C1B">
        <w:rPr>
          <w:rFonts w:ascii="Arial" w:hAnsi="Arial" w:cs="Arial"/>
          <w:b/>
          <w:sz w:val="22"/>
          <w:szCs w:val="22"/>
        </w:rPr>
        <w:t xml:space="preserve">Załącznik nr 1 </w:t>
      </w:r>
      <w:r w:rsidRPr="004E5C1B">
        <w:rPr>
          <w:rFonts w:ascii="Arial" w:hAnsi="Arial" w:cs="Arial"/>
          <w:sz w:val="22"/>
          <w:szCs w:val="22"/>
        </w:rPr>
        <w:t>– Opis Przedmiotu Zamówienia</w:t>
      </w:r>
    </w:p>
    <w:p w14:paraId="3A51C891" w14:textId="2BCE3DC7" w:rsidR="00A3224E" w:rsidRPr="004E5C1B" w:rsidRDefault="00A3224E" w:rsidP="00A3224E">
      <w:pPr>
        <w:tabs>
          <w:tab w:val="left" w:pos="1701"/>
        </w:tabs>
        <w:spacing w:line="360" w:lineRule="auto"/>
        <w:ind w:left="1688" w:right="-567" w:hanging="1830"/>
        <w:rPr>
          <w:rFonts w:ascii="Arial" w:hAnsi="Arial" w:cs="Arial"/>
          <w:sz w:val="22"/>
          <w:szCs w:val="22"/>
        </w:rPr>
      </w:pPr>
      <w:r w:rsidRPr="004E5C1B">
        <w:rPr>
          <w:rFonts w:ascii="Arial" w:hAnsi="Arial" w:cs="Arial"/>
          <w:b/>
          <w:sz w:val="22"/>
          <w:szCs w:val="22"/>
        </w:rPr>
        <w:t>Załącznik nr 2</w:t>
      </w:r>
      <w:r w:rsidRPr="004E5C1B">
        <w:rPr>
          <w:rFonts w:ascii="Arial" w:hAnsi="Arial" w:cs="Arial"/>
          <w:sz w:val="22"/>
          <w:szCs w:val="22"/>
        </w:rPr>
        <w:t xml:space="preserve"> – Wzór oświadczenia o braku podstaw do odrzucenia oferty</w:t>
      </w:r>
    </w:p>
    <w:p w14:paraId="6E883AB7" w14:textId="77777777" w:rsidR="00A3224E" w:rsidRPr="004E5C1B" w:rsidRDefault="00A3224E" w:rsidP="00A3224E">
      <w:pPr>
        <w:tabs>
          <w:tab w:val="left" w:pos="1701"/>
        </w:tabs>
        <w:spacing w:line="360" w:lineRule="auto"/>
        <w:ind w:left="1688" w:right="-567" w:hanging="1830"/>
        <w:rPr>
          <w:rFonts w:ascii="Arial" w:hAnsi="Arial" w:cs="Arial"/>
          <w:sz w:val="22"/>
          <w:szCs w:val="22"/>
        </w:rPr>
      </w:pPr>
      <w:r w:rsidRPr="004E5C1B">
        <w:rPr>
          <w:rFonts w:ascii="Arial" w:hAnsi="Arial" w:cs="Arial"/>
          <w:b/>
          <w:sz w:val="22"/>
          <w:szCs w:val="22"/>
        </w:rPr>
        <w:t xml:space="preserve">Załącznik nr 3 </w:t>
      </w:r>
      <w:r w:rsidRPr="004E5C1B">
        <w:rPr>
          <w:rFonts w:ascii="Arial" w:hAnsi="Arial" w:cs="Arial"/>
          <w:sz w:val="22"/>
          <w:szCs w:val="22"/>
        </w:rPr>
        <w:t xml:space="preserve">- Wzór oświadczenia o niepodleganiu wykluczeniu z postępowania na </w:t>
      </w:r>
    </w:p>
    <w:p w14:paraId="7B4168BA" w14:textId="77777777" w:rsidR="00A3224E" w:rsidRPr="004E5C1B" w:rsidRDefault="00A3224E" w:rsidP="00A3224E">
      <w:pPr>
        <w:tabs>
          <w:tab w:val="left" w:pos="1701"/>
        </w:tabs>
        <w:spacing w:line="360" w:lineRule="auto"/>
        <w:ind w:left="1688" w:right="-567" w:hanging="1830"/>
        <w:rPr>
          <w:rFonts w:ascii="Arial" w:hAnsi="Arial" w:cs="Arial"/>
          <w:sz w:val="22"/>
          <w:szCs w:val="22"/>
        </w:rPr>
      </w:pPr>
      <w:r w:rsidRPr="004E5C1B">
        <w:rPr>
          <w:rFonts w:ascii="Arial" w:hAnsi="Arial" w:cs="Arial"/>
          <w:sz w:val="22"/>
          <w:szCs w:val="22"/>
        </w:rPr>
        <w:t xml:space="preserve">                podstawie art. 7 ust. 1 ustawy z dnia 13 kwietnia 2022 r. o szczególnych rozwiązaniach w zakresie przeciwdziałania wspieraniu agresji na Ukrainę oraz służących ochronie bezpieczeństwa narodowego (</w:t>
      </w:r>
      <w:r w:rsidRPr="00481CB5">
        <w:rPr>
          <w:rFonts w:ascii="Arial" w:hAnsi="Arial" w:cs="Arial"/>
          <w:sz w:val="22"/>
          <w:szCs w:val="22"/>
        </w:rPr>
        <w:t>Dz.U.2025.0.514</w:t>
      </w:r>
      <w:r w:rsidRPr="004E5C1B">
        <w:rPr>
          <w:rFonts w:ascii="Arial" w:hAnsi="Arial" w:cs="Arial"/>
          <w:sz w:val="22"/>
          <w:szCs w:val="22"/>
        </w:rPr>
        <w:t>)</w:t>
      </w:r>
    </w:p>
    <w:p w14:paraId="175B974B" w14:textId="77777777" w:rsidR="00A3224E" w:rsidRPr="004E5C1B" w:rsidRDefault="00A3224E" w:rsidP="00A3224E">
      <w:pPr>
        <w:tabs>
          <w:tab w:val="left" w:pos="1701"/>
        </w:tabs>
        <w:spacing w:line="360" w:lineRule="auto"/>
        <w:ind w:left="-142" w:right="-6"/>
        <w:rPr>
          <w:rFonts w:ascii="Arial" w:hAnsi="Arial" w:cs="Arial"/>
          <w:sz w:val="22"/>
          <w:szCs w:val="22"/>
        </w:rPr>
      </w:pPr>
      <w:r w:rsidRPr="004E5C1B">
        <w:rPr>
          <w:rFonts w:ascii="Arial" w:hAnsi="Arial" w:cs="Arial"/>
          <w:b/>
          <w:sz w:val="22"/>
          <w:szCs w:val="22"/>
        </w:rPr>
        <w:t xml:space="preserve">Załącznik nr 4 </w:t>
      </w:r>
      <w:r w:rsidRPr="004E5C1B">
        <w:rPr>
          <w:rFonts w:ascii="Arial" w:hAnsi="Arial" w:cs="Arial"/>
          <w:sz w:val="22"/>
          <w:szCs w:val="22"/>
        </w:rPr>
        <w:t>– Wzór oświadczania o akceptacji SWZ i zapisów umowy</w:t>
      </w:r>
    </w:p>
    <w:p w14:paraId="189F2153" w14:textId="77777777" w:rsidR="00A3224E" w:rsidRDefault="00A3224E" w:rsidP="00A3224E">
      <w:pPr>
        <w:tabs>
          <w:tab w:val="left" w:pos="1701"/>
        </w:tabs>
        <w:spacing w:line="360" w:lineRule="auto"/>
        <w:ind w:left="-142" w:right="-6"/>
        <w:jc w:val="left"/>
        <w:rPr>
          <w:rFonts w:ascii="Arial" w:hAnsi="Arial" w:cs="Arial"/>
          <w:sz w:val="22"/>
          <w:szCs w:val="22"/>
        </w:rPr>
      </w:pPr>
      <w:r w:rsidRPr="004E5C1B">
        <w:rPr>
          <w:rFonts w:ascii="Arial" w:hAnsi="Arial" w:cs="Arial"/>
          <w:b/>
          <w:sz w:val="22"/>
          <w:szCs w:val="22"/>
        </w:rPr>
        <w:t xml:space="preserve">Załącznik nr 5 </w:t>
      </w:r>
      <w:r w:rsidRPr="004E5C1B">
        <w:rPr>
          <w:rFonts w:ascii="Arial" w:hAnsi="Arial" w:cs="Arial"/>
          <w:sz w:val="22"/>
          <w:szCs w:val="22"/>
        </w:rPr>
        <w:t xml:space="preserve">– Wzór Umowy </w:t>
      </w:r>
    </w:p>
    <w:p w14:paraId="32D8149A" w14:textId="0196F453" w:rsidR="001D1A25" w:rsidRPr="0073795D" w:rsidRDefault="006B3CE8" w:rsidP="0073795D">
      <w:pPr>
        <w:tabs>
          <w:tab w:val="left" w:pos="1701"/>
        </w:tabs>
        <w:spacing w:line="360" w:lineRule="auto"/>
        <w:ind w:left="-142" w:right="-6"/>
        <w:jc w:val="left"/>
        <w:rPr>
          <w:rFonts w:ascii="Arial" w:hAnsi="Arial" w:cs="Arial"/>
          <w:sz w:val="22"/>
          <w:szCs w:val="22"/>
        </w:rPr>
      </w:pPr>
      <w:r w:rsidRPr="0073795D">
        <w:rPr>
          <w:rFonts w:ascii="Arial" w:hAnsi="Arial" w:cs="Arial"/>
          <w:b/>
          <w:sz w:val="22"/>
          <w:szCs w:val="22"/>
        </w:rPr>
        <w:t xml:space="preserve">Załącznik nr </w:t>
      </w:r>
      <w:r w:rsidR="001372D4" w:rsidRPr="0073795D">
        <w:rPr>
          <w:rFonts w:ascii="Arial" w:hAnsi="Arial" w:cs="Arial"/>
          <w:b/>
          <w:sz w:val="22"/>
          <w:szCs w:val="22"/>
        </w:rPr>
        <w:t>6</w:t>
      </w:r>
      <w:r w:rsidR="00A35C3D" w:rsidRPr="0073795D">
        <w:rPr>
          <w:rFonts w:ascii="Arial" w:hAnsi="Arial" w:cs="Arial"/>
          <w:b/>
          <w:sz w:val="22"/>
          <w:szCs w:val="22"/>
        </w:rPr>
        <w:t xml:space="preserve"> </w:t>
      </w:r>
      <w:r w:rsidR="00A35C3D" w:rsidRPr="0073795D">
        <w:rPr>
          <w:rFonts w:ascii="Arial" w:hAnsi="Arial" w:cs="Arial"/>
          <w:sz w:val="22"/>
          <w:szCs w:val="22"/>
        </w:rPr>
        <w:t xml:space="preserve">– </w:t>
      </w:r>
      <w:r w:rsidR="00E95416" w:rsidRPr="0073795D">
        <w:rPr>
          <w:rFonts w:ascii="Arial" w:hAnsi="Arial" w:cs="Arial"/>
          <w:sz w:val="22"/>
          <w:szCs w:val="22"/>
        </w:rPr>
        <w:t>Doświadczenie zawodowe</w:t>
      </w:r>
      <w:r w:rsidR="00706660" w:rsidRPr="0073795D">
        <w:rPr>
          <w:rFonts w:ascii="Arial" w:hAnsi="Arial" w:cs="Arial"/>
          <w:sz w:val="22"/>
          <w:szCs w:val="22"/>
        </w:rPr>
        <w:t xml:space="preserve"> </w:t>
      </w:r>
      <w:r w:rsidR="00ED244C" w:rsidRPr="0073795D">
        <w:rPr>
          <w:rFonts w:ascii="Arial" w:hAnsi="Arial" w:cs="Arial"/>
          <w:sz w:val="22"/>
          <w:szCs w:val="22"/>
        </w:rPr>
        <w:t>(wzór)</w:t>
      </w:r>
      <w:r w:rsidR="001D1A25" w:rsidRPr="0073795D">
        <w:rPr>
          <w:rFonts w:ascii="Arial" w:hAnsi="Arial" w:cs="Arial"/>
          <w:sz w:val="22"/>
          <w:szCs w:val="22"/>
        </w:rPr>
        <w:t xml:space="preserve"> </w:t>
      </w:r>
    </w:p>
    <w:p w14:paraId="65A1743B" w14:textId="411CFFF7" w:rsidR="00234A5D" w:rsidRPr="0073795D" w:rsidRDefault="001D1A25" w:rsidP="0073795D">
      <w:pPr>
        <w:tabs>
          <w:tab w:val="left" w:pos="1701"/>
        </w:tabs>
        <w:spacing w:line="360" w:lineRule="auto"/>
        <w:ind w:left="0" w:right="-6" w:hanging="142"/>
        <w:jc w:val="left"/>
        <w:rPr>
          <w:rFonts w:ascii="Arial" w:hAnsi="Arial" w:cs="Arial"/>
          <w:sz w:val="22"/>
          <w:szCs w:val="22"/>
        </w:rPr>
      </w:pPr>
      <w:r w:rsidRPr="0073795D">
        <w:rPr>
          <w:rFonts w:ascii="Arial" w:hAnsi="Arial" w:cs="Arial"/>
          <w:b/>
          <w:sz w:val="22"/>
          <w:szCs w:val="22"/>
        </w:rPr>
        <w:t xml:space="preserve">Załącznik nr 7 </w:t>
      </w:r>
      <w:r w:rsidRPr="0073795D">
        <w:rPr>
          <w:rFonts w:ascii="Arial" w:hAnsi="Arial" w:cs="Arial"/>
          <w:sz w:val="22"/>
          <w:szCs w:val="22"/>
        </w:rPr>
        <w:t xml:space="preserve">– </w:t>
      </w:r>
      <w:r w:rsidR="00234A5D" w:rsidRPr="0073795D">
        <w:rPr>
          <w:rFonts w:ascii="Arial" w:hAnsi="Arial" w:cs="Arial"/>
          <w:sz w:val="22"/>
          <w:szCs w:val="22"/>
        </w:rPr>
        <w:t>Potencjał kadrowy</w:t>
      </w:r>
      <w:r w:rsidR="004F4738" w:rsidRPr="0073795D">
        <w:rPr>
          <w:rFonts w:ascii="Arial" w:hAnsi="Arial" w:cs="Arial"/>
          <w:sz w:val="22"/>
          <w:szCs w:val="22"/>
        </w:rPr>
        <w:t xml:space="preserve"> (wzór)</w:t>
      </w:r>
    </w:p>
    <w:p w14:paraId="4095E50E" w14:textId="0F7A0A01" w:rsidR="00EC561C" w:rsidRPr="0073795D" w:rsidRDefault="00EC561C" w:rsidP="0073795D">
      <w:pPr>
        <w:tabs>
          <w:tab w:val="left" w:pos="1701"/>
        </w:tabs>
        <w:spacing w:line="360" w:lineRule="auto"/>
        <w:ind w:left="-142" w:right="-6"/>
        <w:jc w:val="left"/>
        <w:rPr>
          <w:rFonts w:ascii="Arial" w:hAnsi="Arial" w:cs="Arial"/>
          <w:sz w:val="22"/>
          <w:szCs w:val="22"/>
        </w:rPr>
      </w:pPr>
      <w:r w:rsidRPr="0073795D">
        <w:rPr>
          <w:rFonts w:ascii="Arial" w:hAnsi="Arial" w:cs="Arial"/>
          <w:b/>
          <w:sz w:val="22"/>
          <w:szCs w:val="22"/>
        </w:rPr>
        <w:t>Załącznik nr 8</w:t>
      </w:r>
      <w:r w:rsidR="005049FE">
        <w:rPr>
          <w:rFonts w:ascii="Arial" w:hAnsi="Arial" w:cs="Arial"/>
          <w:b/>
          <w:sz w:val="22"/>
          <w:szCs w:val="22"/>
        </w:rPr>
        <w:t xml:space="preserve"> </w:t>
      </w:r>
      <w:r w:rsidR="008C4744">
        <w:rPr>
          <w:rFonts w:ascii="Arial" w:hAnsi="Arial" w:cs="Arial"/>
          <w:sz w:val="22"/>
          <w:szCs w:val="22"/>
        </w:rPr>
        <w:t>- Formularz cenowy</w:t>
      </w:r>
    </w:p>
    <w:p w14:paraId="0CAF5926" w14:textId="4C025F2E" w:rsidR="00FC59D0" w:rsidRDefault="00EC561C" w:rsidP="00D55BC3">
      <w:pPr>
        <w:tabs>
          <w:tab w:val="left" w:pos="1701"/>
        </w:tabs>
        <w:spacing w:line="360" w:lineRule="auto"/>
        <w:ind w:left="-142" w:right="-6"/>
        <w:jc w:val="left"/>
        <w:rPr>
          <w:rFonts w:ascii="Arial" w:hAnsi="Arial" w:cs="Arial"/>
          <w:sz w:val="22"/>
          <w:szCs w:val="22"/>
        </w:rPr>
      </w:pPr>
      <w:r w:rsidRPr="0073795D">
        <w:rPr>
          <w:rFonts w:ascii="Arial" w:hAnsi="Arial" w:cs="Arial"/>
          <w:b/>
          <w:sz w:val="22"/>
          <w:szCs w:val="22"/>
        </w:rPr>
        <w:t>Załącznik nr 9</w:t>
      </w:r>
      <w:r w:rsidR="00072B0A" w:rsidRPr="0073795D">
        <w:rPr>
          <w:rFonts w:ascii="Arial" w:hAnsi="Arial" w:cs="Arial"/>
          <w:b/>
          <w:sz w:val="22"/>
          <w:szCs w:val="22"/>
        </w:rPr>
        <w:t xml:space="preserve"> </w:t>
      </w:r>
      <w:r w:rsidR="00072B0A" w:rsidRPr="0073795D">
        <w:rPr>
          <w:rFonts w:ascii="Arial" w:hAnsi="Arial" w:cs="Arial"/>
          <w:sz w:val="22"/>
          <w:szCs w:val="22"/>
        </w:rPr>
        <w:t>– Wzór gwarancji zabezpieczenia należytego wykonania umowy</w:t>
      </w:r>
    </w:p>
    <w:p w14:paraId="4C5B80E5" w14:textId="4BDB39F7" w:rsidR="00A35C3D" w:rsidRPr="00ED244C" w:rsidRDefault="00A3224E" w:rsidP="00A3224E">
      <w:pPr>
        <w:tabs>
          <w:tab w:val="left" w:pos="1701"/>
        </w:tabs>
        <w:spacing w:line="360" w:lineRule="auto"/>
        <w:ind w:left="-142" w:right="-6"/>
        <w:jc w:val="left"/>
        <w:rPr>
          <w:rFonts w:ascii="Arial" w:hAnsi="Arial" w:cs="Arial"/>
          <w:b/>
        </w:rPr>
      </w:pPr>
      <w:bookmarkStart w:id="27" w:name="_Hlk194485020"/>
      <w:r>
        <w:rPr>
          <w:rFonts w:ascii="Arial" w:hAnsi="Arial" w:cs="Arial"/>
          <w:b/>
          <w:sz w:val="22"/>
          <w:szCs w:val="22"/>
        </w:rPr>
        <w:t xml:space="preserve">Załącznik nr 10 </w:t>
      </w:r>
      <w:r>
        <w:rPr>
          <w:rFonts w:ascii="Arial" w:hAnsi="Arial" w:cs="Arial"/>
          <w:bCs/>
          <w:sz w:val="22"/>
          <w:szCs w:val="22"/>
        </w:rPr>
        <w:t>– Wzór notatki z przeprowadzenia wizji lokalnej</w:t>
      </w:r>
      <w:bookmarkEnd w:id="27"/>
      <w:r w:rsidR="00ED244C">
        <w:rPr>
          <w:rFonts w:ascii="Arial" w:hAnsi="Arial" w:cs="Arial"/>
          <w:sz w:val="22"/>
          <w:szCs w:val="22"/>
        </w:rPr>
        <w:tab/>
      </w:r>
      <w:r w:rsidR="00ED244C" w:rsidRPr="00ED244C">
        <w:rPr>
          <w:rFonts w:ascii="Arial" w:hAnsi="Arial" w:cs="Arial"/>
          <w:b/>
        </w:rPr>
        <w:t xml:space="preserve">           </w:t>
      </w:r>
    </w:p>
    <w:sectPr w:rsidR="00A35C3D" w:rsidRPr="00ED244C" w:rsidSect="00940E18">
      <w:headerReference w:type="default" r:id="rId15"/>
      <w:footerReference w:type="even" r:id="rId16"/>
      <w:footerReference w:type="default" r:id="rId17"/>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7CDE30" w14:textId="77777777" w:rsidR="00731C99" w:rsidRDefault="00731C99">
      <w:r>
        <w:separator/>
      </w:r>
    </w:p>
  </w:endnote>
  <w:endnote w:type="continuationSeparator" w:id="0">
    <w:p w14:paraId="4A920D42" w14:textId="77777777" w:rsidR="00731C99" w:rsidRDefault="00731C99">
      <w:r>
        <w:continuationSeparator/>
      </w:r>
    </w:p>
  </w:endnote>
  <w:endnote w:type="continuationNotice" w:id="1">
    <w:p w14:paraId="6540A76A" w14:textId="77777777" w:rsidR="00731C99" w:rsidRDefault="00731C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813A3" w14:textId="77777777" w:rsidR="004A58EC" w:rsidRDefault="004A58E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4A58EC" w:rsidRDefault="004A58EC">
    <w:pPr>
      <w:pStyle w:val="Stopka"/>
      <w:ind w:right="360"/>
    </w:pPr>
  </w:p>
  <w:p w14:paraId="3EBC934F" w14:textId="77777777" w:rsidR="004A58EC" w:rsidRDefault="004A58E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A6F6" w14:textId="5950BB47" w:rsidR="004A58EC" w:rsidRPr="00585E79" w:rsidRDefault="004A58EC">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127BFC">
      <w:rPr>
        <w:rFonts w:ascii="Arial" w:hAnsi="Arial" w:cs="Arial"/>
        <w:b/>
        <w:noProof/>
        <w:sz w:val="20"/>
        <w:szCs w:val="20"/>
      </w:rPr>
      <w:t>7</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127BFC">
      <w:rPr>
        <w:rFonts w:ascii="Arial" w:hAnsi="Arial" w:cs="Arial"/>
        <w:b/>
        <w:noProof/>
        <w:sz w:val="20"/>
        <w:szCs w:val="20"/>
      </w:rPr>
      <w:t>18</w:t>
    </w:r>
    <w:r w:rsidRPr="00585E79">
      <w:rPr>
        <w:rFonts w:ascii="Arial" w:hAnsi="Arial" w:cs="Arial"/>
        <w:b/>
        <w:sz w:val="20"/>
        <w:szCs w:val="20"/>
      </w:rPr>
      <w:fldChar w:fldCharType="end"/>
    </w:r>
  </w:p>
  <w:p w14:paraId="62660E3C" w14:textId="77777777" w:rsidR="004A58EC" w:rsidRDefault="004A58EC" w:rsidP="00EB4849">
    <w:pPr>
      <w:pStyle w:val="Stopka"/>
      <w:ind w:right="360"/>
      <w:jc w:val="left"/>
    </w:pPr>
  </w:p>
  <w:p w14:paraId="28A3BBA5" w14:textId="77777777" w:rsidR="004A58EC" w:rsidRDefault="004A58EC"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177CF" w14:textId="77777777" w:rsidR="00731C99" w:rsidRDefault="00731C99">
      <w:r>
        <w:separator/>
      </w:r>
    </w:p>
  </w:footnote>
  <w:footnote w:type="continuationSeparator" w:id="0">
    <w:p w14:paraId="564E5EC7" w14:textId="77777777" w:rsidR="00731C99" w:rsidRDefault="00731C99">
      <w:r>
        <w:continuationSeparator/>
      </w:r>
    </w:p>
  </w:footnote>
  <w:footnote w:type="continuationNotice" w:id="1">
    <w:p w14:paraId="115B64C4" w14:textId="77777777" w:rsidR="00731C99" w:rsidRDefault="00731C99"/>
  </w:footnote>
  <w:footnote w:id="2">
    <w:p w14:paraId="239FA925" w14:textId="77777777" w:rsidR="00A3224E" w:rsidRPr="001F12FB" w:rsidRDefault="00A3224E" w:rsidP="00A3224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C6572" w14:textId="16858B80" w:rsidR="004A58EC" w:rsidRDefault="004A58EC"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1" name="Obraz 1"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p w14:paraId="4B2C94CA" w14:textId="77777777" w:rsidR="004A58EC" w:rsidRDefault="004A58E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8EEC7E1C"/>
    <w:lvl w:ilvl="0">
      <w:start w:val="2"/>
      <w:numFmt w:val="decimal"/>
      <w:lvlText w:val="%1."/>
      <w:lvlJc w:val="left"/>
      <w:pPr>
        <w:tabs>
          <w:tab w:val="num" w:pos="2422"/>
        </w:tabs>
      </w:pPr>
    </w:lvl>
    <w:lvl w:ilvl="1">
      <w:start w:val="1"/>
      <w:numFmt w:val="lowerLetter"/>
      <w:lvlText w:val="%2)"/>
      <w:lvlJc w:val="left"/>
      <w:pPr>
        <w:ind w:left="360" w:hanging="360"/>
      </w:pPr>
    </w:lvl>
    <w:lvl w:ilvl="2">
      <w:start w:val="1"/>
      <w:numFmt w:val="lowerLetter"/>
      <w:lvlText w:val="%3)"/>
      <w:lvlJc w:val="left"/>
      <w:pPr>
        <w:tabs>
          <w:tab w:val="num" w:pos="2340"/>
        </w:tabs>
      </w:pPr>
      <w:rPr>
        <w:rFonts w:ascii="Arial" w:eastAsia="Batang" w:hAnsi="Arial" w:cs="Arial"/>
        <w:color w:val="auto"/>
      </w:r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rPr>
        <w:i w:val="0"/>
      </w:rPr>
    </w:lvl>
    <w:lvl w:ilvl="7">
      <w:start w:val="1"/>
      <w:numFmt w:val="lowerLetter"/>
      <w:lvlText w:val="%8."/>
      <w:lvlJc w:val="left"/>
      <w:pPr>
        <w:tabs>
          <w:tab w:val="num" w:pos="5760"/>
        </w:tabs>
      </w:pPr>
      <w:rPr>
        <w:b w:val="0"/>
      </w:rPr>
    </w:lvl>
    <w:lvl w:ilvl="8">
      <w:start w:val="1"/>
      <w:numFmt w:val="lowerRoman"/>
      <w:lvlText w:val="%9."/>
      <w:lvlJc w:val="right"/>
      <w:pPr>
        <w:tabs>
          <w:tab w:val="num" w:pos="6480"/>
        </w:tabs>
      </w:p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9314"/>
        </w:tabs>
      </w:pPr>
      <w:rPr>
        <w:i w:val="0"/>
        <w:sz w:val="24"/>
        <w:szCs w:val="24"/>
      </w:rPr>
    </w:lvl>
    <w:lvl w:ilvl="1">
      <w:start w:val="1"/>
      <w:numFmt w:val="lowerLetter"/>
      <w:lvlText w:val="%2."/>
      <w:lvlJc w:val="left"/>
      <w:pPr>
        <w:tabs>
          <w:tab w:val="num" w:pos="8685"/>
        </w:tabs>
        <w:ind w:left="8685" w:hanging="360"/>
      </w:pPr>
    </w:lvl>
    <w:lvl w:ilvl="2" w:tentative="1">
      <w:start w:val="1"/>
      <w:numFmt w:val="lowerRoman"/>
      <w:lvlText w:val="%3."/>
      <w:lvlJc w:val="right"/>
      <w:pPr>
        <w:tabs>
          <w:tab w:val="num" w:pos="9405"/>
        </w:tabs>
        <w:ind w:left="9405" w:hanging="180"/>
      </w:pPr>
    </w:lvl>
    <w:lvl w:ilvl="3" w:tentative="1">
      <w:start w:val="1"/>
      <w:numFmt w:val="decimal"/>
      <w:lvlText w:val="%4."/>
      <w:lvlJc w:val="left"/>
      <w:pPr>
        <w:tabs>
          <w:tab w:val="num" w:pos="10125"/>
        </w:tabs>
        <w:ind w:left="10125" w:hanging="360"/>
      </w:pPr>
    </w:lvl>
    <w:lvl w:ilvl="4" w:tentative="1">
      <w:start w:val="1"/>
      <w:numFmt w:val="lowerLetter"/>
      <w:lvlText w:val="%5."/>
      <w:lvlJc w:val="left"/>
      <w:pPr>
        <w:tabs>
          <w:tab w:val="num" w:pos="10845"/>
        </w:tabs>
        <w:ind w:left="10845" w:hanging="360"/>
      </w:pPr>
    </w:lvl>
    <w:lvl w:ilvl="5" w:tentative="1">
      <w:start w:val="1"/>
      <w:numFmt w:val="lowerRoman"/>
      <w:lvlText w:val="%6."/>
      <w:lvlJc w:val="right"/>
      <w:pPr>
        <w:tabs>
          <w:tab w:val="num" w:pos="11565"/>
        </w:tabs>
        <w:ind w:left="11565" w:hanging="180"/>
      </w:pPr>
    </w:lvl>
    <w:lvl w:ilvl="6" w:tentative="1">
      <w:start w:val="1"/>
      <w:numFmt w:val="decimal"/>
      <w:lvlText w:val="%7."/>
      <w:lvlJc w:val="left"/>
      <w:pPr>
        <w:tabs>
          <w:tab w:val="num" w:pos="12285"/>
        </w:tabs>
        <w:ind w:left="12285" w:hanging="360"/>
      </w:pPr>
    </w:lvl>
    <w:lvl w:ilvl="7" w:tentative="1">
      <w:start w:val="1"/>
      <w:numFmt w:val="lowerLetter"/>
      <w:lvlText w:val="%8."/>
      <w:lvlJc w:val="left"/>
      <w:pPr>
        <w:tabs>
          <w:tab w:val="num" w:pos="13005"/>
        </w:tabs>
        <w:ind w:left="13005" w:hanging="360"/>
      </w:pPr>
    </w:lvl>
    <w:lvl w:ilvl="8" w:tentative="1">
      <w:start w:val="1"/>
      <w:numFmt w:val="lowerRoman"/>
      <w:lvlText w:val="%9."/>
      <w:lvlJc w:val="right"/>
      <w:pPr>
        <w:tabs>
          <w:tab w:val="num" w:pos="13725"/>
        </w:tabs>
        <w:ind w:left="13725"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E7E272F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0"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5"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6965DF4"/>
    <w:multiLevelType w:val="hybridMultilevel"/>
    <w:tmpl w:val="932CAD36"/>
    <w:lvl w:ilvl="0" w:tplc="A03EEB6C">
      <w:start w:val="1"/>
      <w:numFmt w:val="decimal"/>
      <w:lvlText w:val="%1."/>
      <w:lvlJc w:val="left"/>
      <w:pPr>
        <w:ind w:left="644" w:hanging="360"/>
      </w:pPr>
      <w:rPr>
        <w:rFonts w:hint="default"/>
        <w:b w:val="0"/>
        <w:strike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36DE165C"/>
    <w:multiLevelType w:val="hybridMultilevel"/>
    <w:tmpl w:val="5362279A"/>
    <w:lvl w:ilvl="0" w:tplc="AEB878D0">
      <w:start w:val="2"/>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2"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0803B70"/>
    <w:multiLevelType w:val="hybridMultilevel"/>
    <w:tmpl w:val="0DE4331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4C8A1F70"/>
    <w:multiLevelType w:val="singleLevel"/>
    <w:tmpl w:val="10D65248"/>
    <w:lvl w:ilvl="0">
      <w:start w:val="1"/>
      <w:numFmt w:val="decimal"/>
      <w:lvlText w:val="%1."/>
      <w:lvlJc w:val="left"/>
      <w:pPr>
        <w:tabs>
          <w:tab w:val="num" w:pos="1800"/>
        </w:tabs>
      </w:pPr>
      <w:rPr>
        <w:rFonts w:ascii="Arial" w:eastAsia="Batang" w:hAnsi="Arial" w:cs="Arial"/>
      </w:rPr>
    </w:lvl>
  </w:abstractNum>
  <w:abstractNum w:abstractNumId="59"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2"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3"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68"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0"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2"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89108196">
    <w:abstractNumId w:val="7"/>
  </w:num>
  <w:num w:numId="2" w16cid:durableId="747456617">
    <w:abstractNumId w:val="20"/>
  </w:num>
  <w:num w:numId="3" w16cid:durableId="1209418532">
    <w:abstractNumId w:val="21"/>
  </w:num>
  <w:num w:numId="4" w16cid:durableId="1767460939">
    <w:abstractNumId w:val="24"/>
  </w:num>
  <w:num w:numId="5" w16cid:durableId="159547007">
    <w:abstractNumId w:val="27"/>
  </w:num>
  <w:num w:numId="6" w16cid:durableId="17198138">
    <w:abstractNumId w:val="29"/>
  </w:num>
  <w:num w:numId="7" w16cid:durableId="1269392385">
    <w:abstractNumId w:val="50"/>
  </w:num>
  <w:num w:numId="8" w16cid:durableId="1191843921">
    <w:abstractNumId w:val="41"/>
  </w:num>
  <w:num w:numId="9" w16cid:durableId="1518813564">
    <w:abstractNumId w:val="64"/>
  </w:num>
  <w:num w:numId="10" w16cid:durableId="1123228861">
    <w:abstractNumId w:val="55"/>
  </w:num>
  <w:num w:numId="11" w16cid:durableId="1115061209">
    <w:abstractNumId w:val="65"/>
  </w:num>
  <w:num w:numId="12" w16cid:durableId="924457481">
    <w:abstractNumId w:val="62"/>
  </w:num>
  <w:num w:numId="13" w16cid:durableId="1764951346">
    <w:abstractNumId w:val="49"/>
  </w:num>
  <w:num w:numId="14" w16cid:durableId="76053295">
    <w:abstractNumId w:val="43"/>
  </w:num>
  <w:num w:numId="15" w16cid:durableId="2001694935">
    <w:abstractNumId w:val="47"/>
  </w:num>
  <w:num w:numId="16" w16cid:durableId="645278565">
    <w:abstractNumId w:val="32"/>
  </w:num>
  <w:num w:numId="17" w16cid:durableId="734740949">
    <w:abstractNumId w:val="38"/>
  </w:num>
  <w:num w:numId="18" w16cid:durableId="14961913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13099450">
    <w:abstractNumId w:val="37"/>
  </w:num>
  <w:num w:numId="20" w16cid:durableId="137272421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33619039">
    <w:abstractNumId w:val="34"/>
  </w:num>
  <w:num w:numId="22" w16cid:durableId="304089761">
    <w:abstractNumId w:val="33"/>
  </w:num>
  <w:num w:numId="23" w16cid:durableId="962881080">
    <w:abstractNumId w:val="58"/>
  </w:num>
  <w:num w:numId="24" w16cid:durableId="1222016869">
    <w:abstractNumId w:val="73"/>
  </w:num>
  <w:num w:numId="25" w16cid:durableId="457721648">
    <w:abstractNumId w:val="39"/>
  </w:num>
  <w:num w:numId="26" w16cid:durableId="1105075707">
    <w:abstractNumId w:val="46"/>
  </w:num>
  <w:num w:numId="27" w16cid:durableId="304161070">
    <w:abstractNumId w:val="71"/>
  </w:num>
  <w:num w:numId="28" w16cid:durableId="391970847">
    <w:abstractNumId w:val="48"/>
  </w:num>
  <w:num w:numId="29" w16cid:durableId="1539583450">
    <w:abstractNumId w:val="56"/>
  </w:num>
  <w:num w:numId="30" w16cid:durableId="1928267844">
    <w:abstractNumId w:val="40"/>
  </w:num>
  <w:num w:numId="31" w16cid:durableId="1461267485">
    <w:abstractNumId w:val="31"/>
  </w:num>
  <w:num w:numId="32" w16cid:durableId="1011293764">
    <w:abstractNumId w:val="5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59D0"/>
    <w:rsid w:val="00005D98"/>
    <w:rsid w:val="000061E4"/>
    <w:rsid w:val="000065B9"/>
    <w:rsid w:val="000110AD"/>
    <w:rsid w:val="000113F5"/>
    <w:rsid w:val="000120EE"/>
    <w:rsid w:val="000125F6"/>
    <w:rsid w:val="0001353B"/>
    <w:rsid w:val="00015561"/>
    <w:rsid w:val="00015F9F"/>
    <w:rsid w:val="00016F97"/>
    <w:rsid w:val="00022631"/>
    <w:rsid w:val="000248B3"/>
    <w:rsid w:val="00025BCC"/>
    <w:rsid w:val="0002645D"/>
    <w:rsid w:val="00030C5C"/>
    <w:rsid w:val="0003458F"/>
    <w:rsid w:val="000352A8"/>
    <w:rsid w:val="00035481"/>
    <w:rsid w:val="00036001"/>
    <w:rsid w:val="00036B27"/>
    <w:rsid w:val="00037E5D"/>
    <w:rsid w:val="000428F0"/>
    <w:rsid w:val="00043799"/>
    <w:rsid w:val="00046C05"/>
    <w:rsid w:val="00046DED"/>
    <w:rsid w:val="00050F93"/>
    <w:rsid w:val="000513D8"/>
    <w:rsid w:val="00052DF9"/>
    <w:rsid w:val="00053543"/>
    <w:rsid w:val="00055675"/>
    <w:rsid w:val="00056C3E"/>
    <w:rsid w:val="0006145F"/>
    <w:rsid w:val="00061D47"/>
    <w:rsid w:val="00063FB2"/>
    <w:rsid w:val="0006470A"/>
    <w:rsid w:val="000650C0"/>
    <w:rsid w:val="0006516D"/>
    <w:rsid w:val="000667BC"/>
    <w:rsid w:val="000708A9"/>
    <w:rsid w:val="000710C8"/>
    <w:rsid w:val="00071E58"/>
    <w:rsid w:val="00072A7B"/>
    <w:rsid w:val="00072B0A"/>
    <w:rsid w:val="0007553D"/>
    <w:rsid w:val="00077FED"/>
    <w:rsid w:val="00083180"/>
    <w:rsid w:val="00085CDE"/>
    <w:rsid w:val="00086318"/>
    <w:rsid w:val="000867C0"/>
    <w:rsid w:val="00090A9C"/>
    <w:rsid w:val="000920E7"/>
    <w:rsid w:val="00094B97"/>
    <w:rsid w:val="00095C2C"/>
    <w:rsid w:val="00096868"/>
    <w:rsid w:val="00096B01"/>
    <w:rsid w:val="000974D3"/>
    <w:rsid w:val="000A15AC"/>
    <w:rsid w:val="000A5239"/>
    <w:rsid w:val="000A663F"/>
    <w:rsid w:val="000B4B54"/>
    <w:rsid w:val="000B4C71"/>
    <w:rsid w:val="000B6544"/>
    <w:rsid w:val="000B76F8"/>
    <w:rsid w:val="000B794C"/>
    <w:rsid w:val="000B79AA"/>
    <w:rsid w:val="000C0A3C"/>
    <w:rsid w:val="000C2966"/>
    <w:rsid w:val="000C3810"/>
    <w:rsid w:val="000C4530"/>
    <w:rsid w:val="000C50D5"/>
    <w:rsid w:val="000C5EE1"/>
    <w:rsid w:val="000C75A5"/>
    <w:rsid w:val="000D0EB4"/>
    <w:rsid w:val="000D6877"/>
    <w:rsid w:val="000D6B22"/>
    <w:rsid w:val="000D7802"/>
    <w:rsid w:val="000D7D9D"/>
    <w:rsid w:val="000E06DD"/>
    <w:rsid w:val="000E30E7"/>
    <w:rsid w:val="000E3B8B"/>
    <w:rsid w:val="000F36F3"/>
    <w:rsid w:val="000F3F7D"/>
    <w:rsid w:val="000F48F9"/>
    <w:rsid w:val="000F5F31"/>
    <w:rsid w:val="000F6165"/>
    <w:rsid w:val="000F624D"/>
    <w:rsid w:val="000F6F55"/>
    <w:rsid w:val="000F7377"/>
    <w:rsid w:val="00102BA4"/>
    <w:rsid w:val="00103484"/>
    <w:rsid w:val="001057BE"/>
    <w:rsid w:val="00107879"/>
    <w:rsid w:val="001111B1"/>
    <w:rsid w:val="0011165F"/>
    <w:rsid w:val="001118DC"/>
    <w:rsid w:val="001129CB"/>
    <w:rsid w:val="00112AF5"/>
    <w:rsid w:val="0011437B"/>
    <w:rsid w:val="00114A0E"/>
    <w:rsid w:val="00114F26"/>
    <w:rsid w:val="00115141"/>
    <w:rsid w:val="00115AAC"/>
    <w:rsid w:val="0011636F"/>
    <w:rsid w:val="001169A1"/>
    <w:rsid w:val="00117D64"/>
    <w:rsid w:val="0012158F"/>
    <w:rsid w:val="001222D9"/>
    <w:rsid w:val="00123884"/>
    <w:rsid w:val="00124169"/>
    <w:rsid w:val="00125658"/>
    <w:rsid w:val="0012610E"/>
    <w:rsid w:val="0012640E"/>
    <w:rsid w:val="00127BFC"/>
    <w:rsid w:val="00132992"/>
    <w:rsid w:val="001372D4"/>
    <w:rsid w:val="00140A66"/>
    <w:rsid w:val="00140B12"/>
    <w:rsid w:val="00140C4C"/>
    <w:rsid w:val="001520FD"/>
    <w:rsid w:val="00152620"/>
    <w:rsid w:val="0015478A"/>
    <w:rsid w:val="0015643A"/>
    <w:rsid w:val="00162644"/>
    <w:rsid w:val="00163704"/>
    <w:rsid w:val="00165826"/>
    <w:rsid w:val="001665EB"/>
    <w:rsid w:val="001665F5"/>
    <w:rsid w:val="00166A1D"/>
    <w:rsid w:val="0016783A"/>
    <w:rsid w:val="00170D8D"/>
    <w:rsid w:val="0017114D"/>
    <w:rsid w:val="001727FA"/>
    <w:rsid w:val="00172E8F"/>
    <w:rsid w:val="00177003"/>
    <w:rsid w:val="001803FA"/>
    <w:rsid w:val="001805BF"/>
    <w:rsid w:val="00180973"/>
    <w:rsid w:val="001819DD"/>
    <w:rsid w:val="00181A02"/>
    <w:rsid w:val="00183280"/>
    <w:rsid w:val="001833A9"/>
    <w:rsid w:val="00184FD3"/>
    <w:rsid w:val="00186550"/>
    <w:rsid w:val="00187656"/>
    <w:rsid w:val="00187D29"/>
    <w:rsid w:val="00192C74"/>
    <w:rsid w:val="00193437"/>
    <w:rsid w:val="00195B1D"/>
    <w:rsid w:val="0019644E"/>
    <w:rsid w:val="00196FD4"/>
    <w:rsid w:val="00197D2A"/>
    <w:rsid w:val="001A0123"/>
    <w:rsid w:val="001A0397"/>
    <w:rsid w:val="001A0DB3"/>
    <w:rsid w:val="001A0E2A"/>
    <w:rsid w:val="001A154A"/>
    <w:rsid w:val="001A1D1C"/>
    <w:rsid w:val="001A3826"/>
    <w:rsid w:val="001A4543"/>
    <w:rsid w:val="001B07C9"/>
    <w:rsid w:val="001B4882"/>
    <w:rsid w:val="001B6184"/>
    <w:rsid w:val="001B7003"/>
    <w:rsid w:val="001C0097"/>
    <w:rsid w:val="001C036A"/>
    <w:rsid w:val="001C1FD5"/>
    <w:rsid w:val="001C35CE"/>
    <w:rsid w:val="001C37A0"/>
    <w:rsid w:val="001C7655"/>
    <w:rsid w:val="001C76EB"/>
    <w:rsid w:val="001D0D1A"/>
    <w:rsid w:val="001D1A25"/>
    <w:rsid w:val="001D1CD2"/>
    <w:rsid w:val="001D22BE"/>
    <w:rsid w:val="001D388A"/>
    <w:rsid w:val="001D501C"/>
    <w:rsid w:val="001D5B9B"/>
    <w:rsid w:val="001D5E02"/>
    <w:rsid w:val="001D6E36"/>
    <w:rsid w:val="001D7ED7"/>
    <w:rsid w:val="001E0138"/>
    <w:rsid w:val="001E14CB"/>
    <w:rsid w:val="001E1F96"/>
    <w:rsid w:val="001E2CB9"/>
    <w:rsid w:val="001E311C"/>
    <w:rsid w:val="001E352E"/>
    <w:rsid w:val="001E459B"/>
    <w:rsid w:val="001E56EC"/>
    <w:rsid w:val="001E62DA"/>
    <w:rsid w:val="001E77FF"/>
    <w:rsid w:val="001F20C4"/>
    <w:rsid w:val="001F2D8A"/>
    <w:rsid w:val="001F36F7"/>
    <w:rsid w:val="001F400E"/>
    <w:rsid w:val="001F5235"/>
    <w:rsid w:val="001F6EA5"/>
    <w:rsid w:val="001F7DE7"/>
    <w:rsid w:val="00200DC1"/>
    <w:rsid w:val="002026E6"/>
    <w:rsid w:val="00204ACF"/>
    <w:rsid w:val="00207CC6"/>
    <w:rsid w:val="002101ED"/>
    <w:rsid w:val="00210531"/>
    <w:rsid w:val="00210710"/>
    <w:rsid w:val="00212A30"/>
    <w:rsid w:val="00214E7B"/>
    <w:rsid w:val="0021652E"/>
    <w:rsid w:val="002168BF"/>
    <w:rsid w:val="00217C4A"/>
    <w:rsid w:val="0022093C"/>
    <w:rsid w:val="00222E0C"/>
    <w:rsid w:val="00222E97"/>
    <w:rsid w:val="00225CC2"/>
    <w:rsid w:val="00225D02"/>
    <w:rsid w:val="00226F7D"/>
    <w:rsid w:val="00227891"/>
    <w:rsid w:val="00234A5D"/>
    <w:rsid w:val="00235F49"/>
    <w:rsid w:val="0023698A"/>
    <w:rsid w:val="00237BA6"/>
    <w:rsid w:val="00237C1A"/>
    <w:rsid w:val="00241558"/>
    <w:rsid w:val="0024187C"/>
    <w:rsid w:val="00242158"/>
    <w:rsid w:val="002422CB"/>
    <w:rsid w:val="002431DA"/>
    <w:rsid w:val="00243B0D"/>
    <w:rsid w:val="002475A8"/>
    <w:rsid w:val="00247812"/>
    <w:rsid w:val="00251C23"/>
    <w:rsid w:val="00252582"/>
    <w:rsid w:val="00252F4A"/>
    <w:rsid w:val="00252F51"/>
    <w:rsid w:val="00254920"/>
    <w:rsid w:val="00254AC5"/>
    <w:rsid w:val="00256880"/>
    <w:rsid w:val="00257583"/>
    <w:rsid w:val="002612DC"/>
    <w:rsid w:val="002663D2"/>
    <w:rsid w:val="0027086F"/>
    <w:rsid w:val="00270C4B"/>
    <w:rsid w:val="00271244"/>
    <w:rsid w:val="00271D26"/>
    <w:rsid w:val="002772EF"/>
    <w:rsid w:val="002845B5"/>
    <w:rsid w:val="002933A7"/>
    <w:rsid w:val="00294DAC"/>
    <w:rsid w:val="002A3C7E"/>
    <w:rsid w:val="002A7432"/>
    <w:rsid w:val="002A778E"/>
    <w:rsid w:val="002B2EA8"/>
    <w:rsid w:val="002B3EAE"/>
    <w:rsid w:val="002B5F8E"/>
    <w:rsid w:val="002B75A0"/>
    <w:rsid w:val="002C1DCD"/>
    <w:rsid w:val="002C361A"/>
    <w:rsid w:val="002C3B99"/>
    <w:rsid w:val="002C61EA"/>
    <w:rsid w:val="002D2A73"/>
    <w:rsid w:val="002D34EF"/>
    <w:rsid w:val="002D5009"/>
    <w:rsid w:val="002D7F12"/>
    <w:rsid w:val="002E1519"/>
    <w:rsid w:val="002E3908"/>
    <w:rsid w:val="002E3E82"/>
    <w:rsid w:val="002E6071"/>
    <w:rsid w:val="002E7DB9"/>
    <w:rsid w:val="002F05E9"/>
    <w:rsid w:val="002F0C1B"/>
    <w:rsid w:val="002F0D74"/>
    <w:rsid w:val="002F3DAC"/>
    <w:rsid w:val="002F629F"/>
    <w:rsid w:val="002F6513"/>
    <w:rsid w:val="002F6A34"/>
    <w:rsid w:val="00300E4A"/>
    <w:rsid w:val="00301BCC"/>
    <w:rsid w:val="00301F10"/>
    <w:rsid w:val="0030373E"/>
    <w:rsid w:val="003044DE"/>
    <w:rsid w:val="00305E47"/>
    <w:rsid w:val="00306285"/>
    <w:rsid w:val="003117AF"/>
    <w:rsid w:val="003117FA"/>
    <w:rsid w:val="00313C35"/>
    <w:rsid w:val="003156A1"/>
    <w:rsid w:val="003158DE"/>
    <w:rsid w:val="003205DA"/>
    <w:rsid w:val="00321AB9"/>
    <w:rsid w:val="00321B73"/>
    <w:rsid w:val="00322D22"/>
    <w:rsid w:val="003243F2"/>
    <w:rsid w:val="003260C6"/>
    <w:rsid w:val="00330229"/>
    <w:rsid w:val="00330740"/>
    <w:rsid w:val="00331F50"/>
    <w:rsid w:val="00341164"/>
    <w:rsid w:val="00342E84"/>
    <w:rsid w:val="00343452"/>
    <w:rsid w:val="0034401D"/>
    <w:rsid w:val="00347543"/>
    <w:rsid w:val="00350CD0"/>
    <w:rsid w:val="00351B13"/>
    <w:rsid w:val="00355084"/>
    <w:rsid w:val="0035604C"/>
    <w:rsid w:val="00363C61"/>
    <w:rsid w:val="00365FBE"/>
    <w:rsid w:val="00366989"/>
    <w:rsid w:val="00366BF3"/>
    <w:rsid w:val="00372043"/>
    <w:rsid w:val="00375440"/>
    <w:rsid w:val="003758EF"/>
    <w:rsid w:val="0037685F"/>
    <w:rsid w:val="00377C4C"/>
    <w:rsid w:val="00381C9E"/>
    <w:rsid w:val="00384EE5"/>
    <w:rsid w:val="00385B7C"/>
    <w:rsid w:val="00390B20"/>
    <w:rsid w:val="00391DFE"/>
    <w:rsid w:val="00392193"/>
    <w:rsid w:val="0039385D"/>
    <w:rsid w:val="0039403A"/>
    <w:rsid w:val="00397120"/>
    <w:rsid w:val="003A069A"/>
    <w:rsid w:val="003A3F1D"/>
    <w:rsid w:val="003A4F4F"/>
    <w:rsid w:val="003A6574"/>
    <w:rsid w:val="003A7E56"/>
    <w:rsid w:val="003B0122"/>
    <w:rsid w:val="003B02DB"/>
    <w:rsid w:val="003B177E"/>
    <w:rsid w:val="003B2C6D"/>
    <w:rsid w:val="003B2E30"/>
    <w:rsid w:val="003B4560"/>
    <w:rsid w:val="003B46CD"/>
    <w:rsid w:val="003B5CBA"/>
    <w:rsid w:val="003B5DB0"/>
    <w:rsid w:val="003C0016"/>
    <w:rsid w:val="003C1F74"/>
    <w:rsid w:val="003C24E5"/>
    <w:rsid w:val="003C4E31"/>
    <w:rsid w:val="003C5288"/>
    <w:rsid w:val="003C73EE"/>
    <w:rsid w:val="003C7767"/>
    <w:rsid w:val="003D043B"/>
    <w:rsid w:val="003D1010"/>
    <w:rsid w:val="003D1622"/>
    <w:rsid w:val="003D337C"/>
    <w:rsid w:val="003D4AF3"/>
    <w:rsid w:val="003D7126"/>
    <w:rsid w:val="003E007E"/>
    <w:rsid w:val="003E10F6"/>
    <w:rsid w:val="003E184B"/>
    <w:rsid w:val="003E34B6"/>
    <w:rsid w:val="003E41C4"/>
    <w:rsid w:val="003E481A"/>
    <w:rsid w:val="003E5BA6"/>
    <w:rsid w:val="003E6761"/>
    <w:rsid w:val="003E73E2"/>
    <w:rsid w:val="003E79E9"/>
    <w:rsid w:val="003F09FF"/>
    <w:rsid w:val="003F1A01"/>
    <w:rsid w:val="003F2A93"/>
    <w:rsid w:val="003F378C"/>
    <w:rsid w:val="003F4D38"/>
    <w:rsid w:val="003F65F7"/>
    <w:rsid w:val="003F73D5"/>
    <w:rsid w:val="003F745B"/>
    <w:rsid w:val="00403EB2"/>
    <w:rsid w:val="004042AF"/>
    <w:rsid w:val="00404BFC"/>
    <w:rsid w:val="00404E9D"/>
    <w:rsid w:val="00407720"/>
    <w:rsid w:val="0041480D"/>
    <w:rsid w:val="004171FB"/>
    <w:rsid w:val="00420474"/>
    <w:rsid w:val="0042509B"/>
    <w:rsid w:val="00425307"/>
    <w:rsid w:val="004253D2"/>
    <w:rsid w:val="00427E4D"/>
    <w:rsid w:val="004312E2"/>
    <w:rsid w:val="004326EA"/>
    <w:rsid w:val="0043337E"/>
    <w:rsid w:val="00441197"/>
    <w:rsid w:val="00441683"/>
    <w:rsid w:val="00441D42"/>
    <w:rsid w:val="004438FB"/>
    <w:rsid w:val="00445054"/>
    <w:rsid w:val="00446165"/>
    <w:rsid w:val="00450711"/>
    <w:rsid w:val="00454D5C"/>
    <w:rsid w:val="00456C66"/>
    <w:rsid w:val="0045798C"/>
    <w:rsid w:val="004621EE"/>
    <w:rsid w:val="00462A07"/>
    <w:rsid w:val="0046363B"/>
    <w:rsid w:val="00463F6B"/>
    <w:rsid w:val="00465944"/>
    <w:rsid w:val="00465F72"/>
    <w:rsid w:val="00465FCA"/>
    <w:rsid w:val="00466520"/>
    <w:rsid w:val="00466650"/>
    <w:rsid w:val="00466AF2"/>
    <w:rsid w:val="00467A18"/>
    <w:rsid w:val="0047470C"/>
    <w:rsid w:val="00475C81"/>
    <w:rsid w:val="00476207"/>
    <w:rsid w:val="00477983"/>
    <w:rsid w:val="0048037D"/>
    <w:rsid w:val="00481140"/>
    <w:rsid w:val="0048204B"/>
    <w:rsid w:val="0048207A"/>
    <w:rsid w:val="004820E8"/>
    <w:rsid w:val="004853BC"/>
    <w:rsid w:val="00485C8A"/>
    <w:rsid w:val="00486035"/>
    <w:rsid w:val="00487394"/>
    <w:rsid w:val="00491327"/>
    <w:rsid w:val="00494103"/>
    <w:rsid w:val="0049426D"/>
    <w:rsid w:val="0049454E"/>
    <w:rsid w:val="004945CE"/>
    <w:rsid w:val="00495658"/>
    <w:rsid w:val="004978DE"/>
    <w:rsid w:val="004A138B"/>
    <w:rsid w:val="004A4663"/>
    <w:rsid w:val="004A51FF"/>
    <w:rsid w:val="004A58E6"/>
    <w:rsid w:val="004A58EC"/>
    <w:rsid w:val="004A78AF"/>
    <w:rsid w:val="004B0E4A"/>
    <w:rsid w:val="004B158B"/>
    <w:rsid w:val="004B40F4"/>
    <w:rsid w:val="004B5026"/>
    <w:rsid w:val="004B7556"/>
    <w:rsid w:val="004B770B"/>
    <w:rsid w:val="004B7F31"/>
    <w:rsid w:val="004C0537"/>
    <w:rsid w:val="004C1E4E"/>
    <w:rsid w:val="004C5070"/>
    <w:rsid w:val="004C59B6"/>
    <w:rsid w:val="004C5F30"/>
    <w:rsid w:val="004D13A7"/>
    <w:rsid w:val="004D1D06"/>
    <w:rsid w:val="004D2113"/>
    <w:rsid w:val="004D3595"/>
    <w:rsid w:val="004E0DE2"/>
    <w:rsid w:val="004E2FC6"/>
    <w:rsid w:val="004E47FE"/>
    <w:rsid w:val="004E5A4E"/>
    <w:rsid w:val="004E7308"/>
    <w:rsid w:val="004F0F39"/>
    <w:rsid w:val="004F1E0D"/>
    <w:rsid w:val="004F2296"/>
    <w:rsid w:val="004F2780"/>
    <w:rsid w:val="004F3419"/>
    <w:rsid w:val="004F4738"/>
    <w:rsid w:val="004F5FF7"/>
    <w:rsid w:val="004F6434"/>
    <w:rsid w:val="004F67EA"/>
    <w:rsid w:val="00500A7A"/>
    <w:rsid w:val="00501A59"/>
    <w:rsid w:val="0050365B"/>
    <w:rsid w:val="00503D7E"/>
    <w:rsid w:val="005049FE"/>
    <w:rsid w:val="00506652"/>
    <w:rsid w:val="00507460"/>
    <w:rsid w:val="0051022E"/>
    <w:rsid w:val="00510CC2"/>
    <w:rsid w:val="00510E1F"/>
    <w:rsid w:val="00511090"/>
    <w:rsid w:val="005142C6"/>
    <w:rsid w:val="00516C4E"/>
    <w:rsid w:val="00520819"/>
    <w:rsid w:val="00522220"/>
    <w:rsid w:val="005239AE"/>
    <w:rsid w:val="00525899"/>
    <w:rsid w:val="00531F87"/>
    <w:rsid w:val="00533F8B"/>
    <w:rsid w:val="00536044"/>
    <w:rsid w:val="005364C8"/>
    <w:rsid w:val="00537113"/>
    <w:rsid w:val="00540230"/>
    <w:rsid w:val="005419D5"/>
    <w:rsid w:val="00542FE4"/>
    <w:rsid w:val="0054509C"/>
    <w:rsid w:val="00546DA5"/>
    <w:rsid w:val="00551411"/>
    <w:rsid w:val="00551E11"/>
    <w:rsid w:val="00552357"/>
    <w:rsid w:val="0055236B"/>
    <w:rsid w:val="00553BFD"/>
    <w:rsid w:val="00554044"/>
    <w:rsid w:val="0055448A"/>
    <w:rsid w:val="00554FAA"/>
    <w:rsid w:val="00555F06"/>
    <w:rsid w:val="00557797"/>
    <w:rsid w:val="00561256"/>
    <w:rsid w:val="00562117"/>
    <w:rsid w:val="0056291A"/>
    <w:rsid w:val="005667A9"/>
    <w:rsid w:val="00572738"/>
    <w:rsid w:val="005740E3"/>
    <w:rsid w:val="00575A1D"/>
    <w:rsid w:val="00582C8F"/>
    <w:rsid w:val="005837E1"/>
    <w:rsid w:val="00585759"/>
    <w:rsid w:val="00585E79"/>
    <w:rsid w:val="00585FEF"/>
    <w:rsid w:val="005873E9"/>
    <w:rsid w:val="00592978"/>
    <w:rsid w:val="00596D23"/>
    <w:rsid w:val="005A14CD"/>
    <w:rsid w:val="005A544D"/>
    <w:rsid w:val="005A64A8"/>
    <w:rsid w:val="005A69A6"/>
    <w:rsid w:val="005A7341"/>
    <w:rsid w:val="005A7B0A"/>
    <w:rsid w:val="005B16D9"/>
    <w:rsid w:val="005B1770"/>
    <w:rsid w:val="005B17B7"/>
    <w:rsid w:val="005B4A05"/>
    <w:rsid w:val="005B6614"/>
    <w:rsid w:val="005C1E68"/>
    <w:rsid w:val="005C30AC"/>
    <w:rsid w:val="005C51B6"/>
    <w:rsid w:val="005C5B94"/>
    <w:rsid w:val="005C7939"/>
    <w:rsid w:val="005D1C80"/>
    <w:rsid w:val="005D2ABF"/>
    <w:rsid w:val="005D2C45"/>
    <w:rsid w:val="005D4AF9"/>
    <w:rsid w:val="005D4B35"/>
    <w:rsid w:val="005D5FD6"/>
    <w:rsid w:val="005D60F2"/>
    <w:rsid w:val="005D62A2"/>
    <w:rsid w:val="005D6C2C"/>
    <w:rsid w:val="005D7B80"/>
    <w:rsid w:val="005E00D5"/>
    <w:rsid w:val="005E0AEA"/>
    <w:rsid w:val="005E27CF"/>
    <w:rsid w:val="005E3842"/>
    <w:rsid w:val="005E48D2"/>
    <w:rsid w:val="005E4E7A"/>
    <w:rsid w:val="005E51C1"/>
    <w:rsid w:val="005E5C7E"/>
    <w:rsid w:val="005F21E4"/>
    <w:rsid w:val="005F565E"/>
    <w:rsid w:val="005F7C35"/>
    <w:rsid w:val="006017C3"/>
    <w:rsid w:val="0060218B"/>
    <w:rsid w:val="00602F90"/>
    <w:rsid w:val="00604A07"/>
    <w:rsid w:val="00604C75"/>
    <w:rsid w:val="006051E6"/>
    <w:rsid w:val="00605A46"/>
    <w:rsid w:val="0060641F"/>
    <w:rsid w:val="00607711"/>
    <w:rsid w:val="006078D1"/>
    <w:rsid w:val="006134FC"/>
    <w:rsid w:val="0061397A"/>
    <w:rsid w:val="00613A08"/>
    <w:rsid w:val="0061440C"/>
    <w:rsid w:val="006148FE"/>
    <w:rsid w:val="00615EB9"/>
    <w:rsid w:val="00616C78"/>
    <w:rsid w:val="00620A41"/>
    <w:rsid w:val="00620FDD"/>
    <w:rsid w:val="006231C4"/>
    <w:rsid w:val="00623BF3"/>
    <w:rsid w:val="00625193"/>
    <w:rsid w:val="00626769"/>
    <w:rsid w:val="00627EC0"/>
    <w:rsid w:val="006308BE"/>
    <w:rsid w:val="00631A96"/>
    <w:rsid w:val="006320E5"/>
    <w:rsid w:val="00633452"/>
    <w:rsid w:val="0063464B"/>
    <w:rsid w:val="006346DC"/>
    <w:rsid w:val="00637A92"/>
    <w:rsid w:val="00637F4E"/>
    <w:rsid w:val="00641C01"/>
    <w:rsid w:val="006461A5"/>
    <w:rsid w:val="00653945"/>
    <w:rsid w:val="006571A4"/>
    <w:rsid w:val="00660850"/>
    <w:rsid w:val="00661813"/>
    <w:rsid w:val="006621C1"/>
    <w:rsid w:val="006628DF"/>
    <w:rsid w:val="00662F62"/>
    <w:rsid w:val="00664BEE"/>
    <w:rsid w:val="00664C92"/>
    <w:rsid w:val="00665E8F"/>
    <w:rsid w:val="00671972"/>
    <w:rsid w:val="00671C06"/>
    <w:rsid w:val="00671E04"/>
    <w:rsid w:val="00671EC4"/>
    <w:rsid w:val="006729AA"/>
    <w:rsid w:val="00672F42"/>
    <w:rsid w:val="00675258"/>
    <w:rsid w:val="00676208"/>
    <w:rsid w:val="0067787C"/>
    <w:rsid w:val="00680128"/>
    <w:rsid w:val="006842DE"/>
    <w:rsid w:val="006863AB"/>
    <w:rsid w:val="0069488B"/>
    <w:rsid w:val="00695381"/>
    <w:rsid w:val="0069558F"/>
    <w:rsid w:val="006969B6"/>
    <w:rsid w:val="0069774F"/>
    <w:rsid w:val="006A00A1"/>
    <w:rsid w:val="006A0283"/>
    <w:rsid w:val="006A30D8"/>
    <w:rsid w:val="006A49C7"/>
    <w:rsid w:val="006A540C"/>
    <w:rsid w:val="006A6CA4"/>
    <w:rsid w:val="006B3CE8"/>
    <w:rsid w:val="006B43E2"/>
    <w:rsid w:val="006B6E2C"/>
    <w:rsid w:val="006C0200"/>
    <w:rsid w:val="006C144F"/>
    <w:rsid w:val="006C2130"/>
    <w:rsid w:val="006C32C5"/>
    <w:rsid w:val="006C3AB0"/>
    <w:rsid w:val="006C3E8D"/>
    <w:rsid w:val="006C4120"/>
    <w:rsid w:val="006C44E3"/>
    <w:rsid w:val="006C578A"/>
    <w:rsid w:val="006D1577"/>
    <w:rsid w:val="006D4320"/>
    <w:rsid w:val="006D506A"/>
    <w:rsid w:val="006D6D17"/>
    <w:rsid w:val="006D783D"/>
    <w:rsid w:val="006E2DBF"/>
    <w:rsid w:val="006E3204"/>
    <w:rsid w:val="006E36F5"/>
    <w:rsid w:val="006E53FC"/>
    <w:rsid w:val="006E750D"/>
    <w:rsid w:val="006F3D0D"/>
    <w:rsid w:val="006F40FC"/>
    <w:rsid w:val="006F7828"/>
    <w:rsid w:val="00704294"/>
    <w:rsid w:val="00705C02"/>
    <w:rsid w:val="00706660"/>
    <w:rsid w:val="00707B2A"/>
    <w:rsid w:val="007109AE"/>
    <w:rsid w:val="0071595B"/>
    <w:rsid w:val="007177C1"/>
    <w:rsid w:val="00721FA0"/>
    <w:rsid w:val="007231AA"/>
    <w:rsid w:val="00724229"/>
    <w:rsid w:val="00730BD9"/>
    <w:rsid w:val="00731819"/>
    <w:rsid w:val="00731C99"/>
    <w:rsid w:val="0073364F"/>
    <w:rsid w:val="00735EA5"/>
    <w:rsid w:val="0073795D"/>
    <w:rsid w:val="00737D25"/>
    <w:rsid w:val="00737DB8"/>
    <w:rsid w:val="007405FB"/>
    <w:rsid w:val="00741CCF"/>
    <w:rsid w:val="0074330D"/>
    <w:rsid w:val="00744D14"/>
    <w:rsid w:val="00744F6C"/>
    <w:rsid w:val="00751561"/>
    <w:rsid w:val="00751E4A"/>
    <w:rsid w:val="0075226E"/>
    <w:rsid w:val="00752F2F"/>
    <w:rsid w:val="007542FB"/>
    <w:rsid w:val="00755E7A"/>
    <w:rsid w:val="007570E5"/>
    <w:rsid w:val="00757203"/>
    <w:rsid w:val="007660EF"/>
    <w:rsid w:val="00767987"/>
    <w:rsid w:val="007706F4"/>
    <w:rsid w:val="00770748"/>
    <w:rsid w:val="00770E9D"/>
    <w:rsid w:val="00772EEB"/>
    <w:rsid w:val="00776DA3"/>
    <w:rsid w:val="0077717A"/>
    <w:rsid w:val="0078200D"/>
    <w:rsid w:val="00783066"/>
    <w:rsid w:val="00783D0C"/>
    <w:rsid w:val="00787252"/>
    <w:rsid w:val="00787542"/>
    <w:rsid w:val="00787DA6"/>
    <w:rsid w:val="00795C45"/>
    <w:rsid w:val="007A110D"/>
    <w:rsid w:val="007A34A0"/>
    <w:rsid w:val="007A358A"/>
    <w:rsid w:val="007A43B9"/>
    <w:rsid w:val="007A6070"/>
    <w:rsid w:val="007A638F"/>
    <w:rsid w:val="007A6C87"/>
    <w:rsid w:val="007B0660"/>
    <w:rsid w:val="007B0914"/>
    <w:rsid w:val="007B1B4F"/>
    <w:rsid w:val="007B4BC3"/>
    <w:rsid w:val="007B506D"/>
    <w:rsid w:val="007B7393"/>
    <w:rsid w:val="007C238B"/>
    <w:rsid w:val="007C2B31"/>
    <w:rsid w:val="007C465F"/>
    <w:rsid w:val="007C586D"/>
    <w:rsid w:val="007C6084"/>
    <w:rsid w:val="007D06E7"/>
    <w:rsid w:val="007D3F8A"/>
    <w:rsid w:val="007D7967"/>
    <w:rsid w:val="007D7DF5"/>
    <w:rsid w:val="007E0A95"/>
    <w:rsid w:val="007E0FEC"/>
    <w:rsid w:val="007E1C4F"/>
    <w:rsid w:val="007E1F0B"/>
    <w:rsid w:val="007E2D4E"/>
    <w:rsid w:val="007E7DC2"/>
    <w:rsid w:val="007F0662"/>
    <w:rsid w:val="007F165A"/>
    <w:rsid w:val="007F1840"/>
    <w:rsid w:val="007F1C62"/>
    <w:rsid w:val="007F2D32"/>
    <w:rsid w:val="007F4F21"/>
    <w:rsid w:val="007F59DB"/>
    <w:rsid w:val="007F7113"/>
    <w:rsid w:val="007F7975"/>
    <w:rsid w:val="007F7CE8"/>
    <w:rsid w:val="007F7D89"/>
    <w:rsid w:val="00802749"/>
    <w:rsid w:val="00805459"/>
    <w:rsid w:val="00807AAC"/>
    <w:rsid w:val="008105A1"/>
    <w:rsid w:val="00810E26"/>
    <w:rsid w:val="008111BA"/>
    <w:rsid w:val="00812565"/>
    <w:rsid w:val="0081291B"/>
    <w:rsid w:val="0082003A"/>
    <w:rsid w:val="00820A40"/>
    <w:rsid w:val="00822CA1"/>
    <w:rsid w:val="00822FFE"/>
    <w:rsid w:val="00824B18"/>
    <w:rsid w:val="008253C1"/>
    <w:rsid w:val="008322E6"/>
    <w:rsid w:val="00832FD6"/>
    <w:rsid w:val="008335CF"/>
    <w:rsid w:val="00836830"/>
    <w:rsid w:val="00837A26"/>
    <w:rsid w:val="008400F6"/>
    <w:rsid w:val="0084098A"/>
    <w:rsid w:val="00844C2E"/>
    <w:rsid w:val="0084734C"/>
    <w:rsid w:val="00847743"/>
    <w:rsid w:val="008500A0"/>
    <w:rsid w:val="008512C4"/>
    <w:rsid w:val="008570CA"/>
    <w:rsid w:val="00860150"/>
    <w:rsid w:val="00861B76"/>
    <w:rsid w:val="00864034"/>
    <w:rsid w:val="00865026"/>
    <w:rsid w:val="00865CEC"/>
    <w:rsid w:val="0086651C"/>
    <w:rsid w:val="0086674C"/>
    <w:rsid w:val="00866919"/>
    <w:rsid w:val="0086751C"/>
    <w:rsid w:val="00870E17"/>
    <w:rsid w:val="00870E44"/>
    <w:rsid w:val="008724F8"/>
    <w:rsid w:val="00872B43"/>
    <w:rsid w:val="00873E90"/>
    <w:rsid w:val="008800A3"/>
    <w:rsid w:val="00882A19"/>
    <w:rsid w:val="00886AE3"/>
    <w:rsid w:val="00886BB6"/>
    <w:rsid w:val="00890EA9"/>
    <w:rsid w:val="00892B94"/>
    <w:rsid w:val="00892D7B"/>
    <w:rsid w:val="00892E58"/>
    <w:rsid w:val="0089463E"/>
    <w:rsid w:val="0089520A"/>
    <w:rsid w:val="00896F53"/>
    <w:rsid w:val="00897B9D"/>
    <w:rsid w:val="008A1B54"/>
    <w:rsid w:val="008A249F"/>
    <w:rsid w:val="008A2C8F"/>
    <w:rsid w:val="008A3228"/>
    <w:rsid w:val="008A44B0"/>
    <w:rsid w:val="008A5411"/>
    <w:rsid w:val="008A5F5A"/>
    <w:rsid w:val="008A6840"/>
    <w:rsid w:val="008A72A6"/>
    <w:rsid w:val="008A7567"/>
    <w:rsid w:val="008B0A32"/>
    <w:rsid w:val="008B0BF4"/>
    <w:rsid w:val="008B1069"/>
    <w:rsid w:val="008B1DB4"/>
    <w:rsid w:val="008B3793"/>
    <w:rsid w:val="008B3B3A"/>
    <w:rsid w:val="008B537C"/>
    <w:rsid w:val="008B6B74"/>
    <w:rsid w:val="008C0B53"/>
    <w:rsid w:val="008C468E"/>
    <w:rsid w:val="008C4744"/>
    <w:rsid w:val="008C5FAA"/>
    <w:rsid w:val="008D0B99"/>
    <w:rsid w:val="008D3371"/>
    <w:rsid w:val="008E1AC0"/>
    <w:rsid w:val="008E1D85"/>
    <w:rsid w:val="008E266B"/>
    <w:rsid w:val="008E2F01"/>
    <w:rsid w:val="008E4497"/>
    <w:rsid w:val="008E7327"/>
    <w:rsid w:val="008F182C"/>
    <w:rsid w:val="008F1EC9"/>
    <w:rsid w:val="008F2DA2"/>
    <w:rsid w:val="008F43D5"/>
    <w:rsid w:val="008F476A"/>
    <w:rsid w:val="008F541B"/>
    <w:rsid w:val="008F6FE9"/>
    <w:rsid w:val="0090017C"/>
    <w:rsid w:val="00900672"/>
    <w:rsid w:val="00902CB0"/>
    <w:rsid w:val="00904573"/>
    <w:rsid w:val="00905229"/>
    <w:rsid w:val="00905DC9"/>
    <w:rsid w:val="009069EF"/>
    <w:rsid w:val="00907A46"/>
    <w:rsid w:val="009117FB"/>
    <w:rsid w:val="00911F01"/>
    <w:rsid w:val="00914302"/>
    <w:rsid w:val="009165C6"/>
    <w:rsid w:val="00916C8E"/>
    <w:rsid w:val="009201A0"/>
    <w:rsid w:val="009223B8"/>
    <w:rsid w:val="009229DD"/>
    <w:rsid w:val="00926562"/>
    <w:rsid w:val="009312B9"/>
    <w:rsid w:val="009354D9"/>
    <w:rsid w:val="0094003C"/>
    <w:rsid w:val="00940D47"/>
    <w:rsid w:val="00940E18"/>
    <w:rsid w:val="00942A3B"/>
    <w:rsid w:val="00943A07"/>
    <w:rsid w:val="00944F34"/>
    <w:rsid w:val="00945045"/>
    <w:rsid w:val="009453E7"/>
    <w:rsid w:val="00953215"/>
    <w:rsid w:val="00964505"/>
    <w:rsid w:val="00965CE3"/>
    <w:rsid w:val="00966F2A"/>
    <w:rsid w:val="00967E07"/>
    <w:rsid w:val="00970E9E"/>
    <w:rsid w:val="009710F9"/>
    <w:rsid w:val="009723A1"/>
    <w:rsid w:val="0097364B"/>
    <w:rsid w:val="00974BD7"/>
    <w:rsid w:val="009750CE"/>
    <w:rsid w:val="00975959"/>
    <w:rsid w:val="00977596"/>
    <w:rsid w:val="009846DB"/>
    <w:rsid w:val="00985351"/>
    <w:rsid w:val="00985A59"/>
    <w:rsid w:val="00992865"/>
    <w:rsid w:val="0099329B"/>
    <w:rsid w:val="00993AB7"/>
    <w:rsid w:val="00993D16"/>
    <w:rsid w:val="00995CBA"/>
    <w:rsid w:val="00996842"/>
    <w:rsid w:val="009A0C24"/>
    <w:rsid w:val="009A3C52"/>
    <w:rsid w:val="009A6E8A"/>
    <w:rsid w:val="009A76F9"/>
    <w:rsid w:val="009B32C4"/>
    <w:rsid w:val="009B4BF3"/>
    <w:rsid w:val="009B56ED"/>
    <w:rsid w:val="009C10DA"/>
    <w:rsid w:val="009C1976"/>
    <w:rsid w:val="009C25AE"/>
    <w:rsid w:val="009C26C0"/>
    <w:rsid w:val="009C284F"/>
    <w:rsid w:val="009C5661"/>
    <w:rsid w:val="009D1B26"/>
    <w:rsid w:val="009D2055"/>
    <w:rsid w:val="009D772A"/>
    <w:rsid w:val="009E2114"/>
    <w:rsid w:val="009E2A38"/>
    <w:rsid w:val="009E4190"/>
    <w:rsid w:val="009E5BAF"/>
    <w:rsid w:val="009E6026"/>
    <w:rsid w:val="009E6C25"/>
    <w:rsid w:val="009F2AF4"/>
    <w:rsid w:val="009F411E"/>
    <w:rsid w:val="009F4771"/>
    <w:rsid w:val="009F62B4"/>
    <w:rsid w:val="009F6EA7"/>
    <w:rsid w:val="009F7224"/>
    <w:rsid w:val="00A001B2"/>
    <w:rsid w:val="00A008FF"/>
    <w:rsid w:val="00A01F5D"/>
    <w:rsid w:val="00A06135"/>
    <w:rsid w:val="00A06622"/>
    <w:rsid w:val="00A175D1"/>
    <w:rsid w:val="00A20E35"/>
    <w:rsid w:val="00A2172F"/>
    <w:rsid w:val="00A22B38"/>
    <w:rsid w:val="00A23605"/>
    <w:rsid w:val="00A24247"/>
    <w:rsid w:val="00A24F12"/>
    <w:rsid w:val="00A25CD9"/>
    <w:rsid w:val="00A30E7E"/>
    <w:rsid w:val="00A318D0"/>
    <w:rsid w:val="00A31F23"/>
    <w:rsid w:val="00A3224E"/>
    <w:rsid w:val="00A35C3D"/>
    <w:rsid w:val="00A3708D"/>
    <w:rsid w:val="00A40A6E"/>
    <w:rsid w:val="00A40AB0"/>
    <w:rsid w:val="00A42FC9"/>
    <w:rsid w:val="00A4350D"/>
    <w:rsid w:val="00A4460A"/>
    <w:rsid w:val="00A50413"/>
    <w:rsid w:val="00A50BE7"/>
    <w:rsid w:val="00A50FFD"/>
    <w:rsid w:val="00A535F2"/>
    <w:rsid w:val="00A53DAE"/>
    <w:rsid w:val="00A5757B"/>
    <w:rsid w:val="00A60606"/>
    <w:rsid w:val="00A6249C"/>
    <w:rsid w:val="00A63AE4"/>
    <w:rsid w:val="00A72E7E"/>
    <w:rsid w:val="00A74B39"/>
    <w:rsid w:val="00A74BFD"/>
    <w:rsid w:val="00A8086C"/>
    <w:rsid w:val="00A83132"/>
    <w:rsid w:val="00A843D1"/>
    <w:rsid w:val="00A84AA5"/>
    <w:rsid w:val="00A86F8B"/>
    <w:rsid w:val="00A8745C"/>
    <w:rsid w:val="00A910CB"/>
    <w:rsid w:val="00A951B0"/>
    <w:rsid w:val="00AA2C5E"/>
    <w:rsid w:val="00AA2E6F"/>
    <w:rsid w:val="00AA3957"/>
    <w:rsid w:val="00AA6BD2"/>
    <w:rsid w:val="00AA7335"/>
    <w:rsid w:val="00AB2F3A"/>
    <w:rsid w:val="00AB4A6C"/>
    <w:rsid w:val="00AB5E74"/>
    <w:rsid w:val="00AB6A2D"/>
    <w:rsid w:val="00AC02A4"/>
    <w:rsid w:val="00AC3750"/>
    <w:rsid w:val="00AD004C"/>
    <w:rsid w:val="00AD1A12"/>
    <w:rsid w:val="00AD2FF2"/>
    <w:rsid w:val="00AD366F"/>
    <w:rsid w:val="00AD45BD"/>
    <w:rsid w:val="00AD5F29"/>
    <w:rsid w:val="00AD6121"/>
    <w:rsid w:val="00AD670E"/>
    <w:rsid w:val="00AD7556"/>
    <w:rsid w:val="00AE0C96"/>
    <w:rsid w:val="00AE1438"/>
    <w:rsid w:val="00AE2ECB"/>
    <w:rsid w:val="00AE44F1"/>
    <w:rsid w:val="00AE65F6"/>
    <w:rsid w:val="00AE7CA3"/>
    <w:rsid w:val="00AE7F39"/>
    <w:rsid w:val="00AF1D8E"/>
    <w:rsid w:val="00AF2D98"/>
    <w:rsid w:val="00AF303E"/>
    <w:rsid w:val="00AF5896"/>
    <w:rsid w:val="00AF73C3"/>
    <w:rsid w:val="00B0001A"/>
    <w:rsid w:val="00B04772"/>
    <w:rsid w:val="00B05B09"/>
    <w:rsid w:val="00B062E1"/>
    <w:rsid w:val="00B07C23"/>
    <w:rsid w:val="00B10E4A"/>
    <w:rsid w:val="00B11D30"/>
    <w:rsid w:val="00B14B7C"/>
    <w:rsid w:val="00B154DD"/>
    <w:rsid w:val="00B20DCE"/>
    <w:rsid w:val="00B2584C"/>
    <w:rsid w:val="00B26EF5"/>
    <w:rsid w:val="00B27134"/>
    <w:rsid w:val="00B3022E"/>
    <w:rsid w:val="00B32F48"/>
    <w:rsid w:val="00B35182"/>
    <w:rsid w:val="00B3590E"/>
    <w:rsid w:val="00B37781"/>
    <w:rsid w:val="00B4294E"/>
    <w:rsid w:val="00B43092"/>
    <w:rsid w:val="00B47FA2"/>
    <w:rsid w:val="00B503B3"/>
    <w:rsid w:val="00B53F5A"/>
    <w:rsid w:val="00B564BE"/>
    <w:rsid w:val="00B56F7F"/>
    <w:rsid w:val="00B570A0"/>
    <w:rsid w:val="00B602F6"/>
    <w:rsid w:val="00B61612"/>
    <w:rsid w:val="00B70DDD"/>
    <w:rsid w:val="00B722CB"/>
    <w:rsid w:val="00B82C67"/>
    <w:rsid w:val="00B83B81"/>
    <w:rsid w:val="00B84239"/>
    <w:rsid w:val="00B86A75"/>
    <w:rsid w:val="00B92397"/>
    <w:rsid w:val="00B940DD"/>
    <w:rsid w:val="00B9481C"/>
    <w:rsid w:val="00B94946"/>
    <w:rsid w:val="00B94CD0"/>
    <w:rsid w:val="00BA1A59"/>
    <w:rsid w:val="00BA3C53"/>
    <w:rsid w:val="00BA5602"/>
    <w:rsid w:val="00BA6550"/>
    <w:rsid w:val="00BA7139"/>
    <w:rsid w:val="00BB055B"/>
    <w:rsid w:val="00BB353C"/>
    <w:rsid w:val="00BB3D23"/>
    <w:rsid w:val="00BB4E1F"/>
    <w:rsid w:val="00BB5283"/>
    <w:rsid w:val="00BB7607"/>
    <w:rsid w:val="00BC0E7C"/>
    <w:rsid w:val="00BC11C3"/>
    <w:rsid w:val="00BC1B85"/>
    <w:rsid w:val="00BC2AD7"/>
    <w:rsid w:val="00BC36EA"/>
    <w:rsid w:val="00BC4803"/>
    <w:rsid w:val="00BC55DF"/>
    <w:rsid w:val="00BC692F"/>
    <w:rsid w:val="00BC734D"/>
    <w:rsid w:val="00BC745F"/>
    <w:rsid w:val="00BD0053"/>
    <w:rsid w:val="00BD0D43"/>
    <w:rsid w:val="00BD1314"/>
    <w:rsid w:val="00BD2A82"/>
    <w:rsid w:val="00BD2E97"/>
    <w:rsid w:val="00BD3281"/>
    <w:rsid w:val="00BD472C"/>
    <w:rsid w:val="00BD7DFA"/>
    <w:rsid w:val="00BE1097"/>
    <w:rsid w:val="00BE1862"/>
    <w:rsid w:val="00BE1AEA"/>
    <w:rsid w:val="00BE6623"/>
    <w:rsid w:val="00BE66EE"/>
    <w:rsid w:val="00BF0A06"/>
    <w:rsid w:val="00BF2E60"/>
    <w:rsid w:val="00BF2F2A"/>
    <w:rsid w:val="00BF3B84"/>
    <w:rsid w:val="00C00201"/>
    <w:rsid w:val="00C0022F"/>
    <w:rsid w:val="00C03547"/>
    <w:rsid w:val="00C04CA6"/>
    <w:rsid w:val="00C06FC6"/>
    <w:rsid w:val="00C0723D"/>
    <w:rsid w:val="00C07ADC"/>
    <w:rsid w:val="00C11825"/>
    <w:rsid w:val="00C12A38"/>
    <w:rsid w:val="00C12F10"/>
    <w:rsid w:val="00C13B54"/>
    <w:rsid w:val="00C1558B"/>
    <w:rsid w:val="00C160CC"/>
    <w:rsid w:val="00C17E58"/>
    <w:rsid w:val="00C2011A"/>
    <w:rsid w:val="00C20463"/>
    <w:rsid w:val="00C2389F"/>
    <w:rsid w:val="00C2548A"/>
    <w:rsid w:val="00C25BE0"/>
    <w:rsid w:val="00C25CF4"/>
    <w:rsid w:val="00C27CE7"/>
    <w:rsid w:val="00C32C21"/>
    <w:rsid w:val="00C32E6D"/>
    <w:rsid w:val="00C32FA9"/>
    <w:rsid w:val="00C33BAD"/>
    <w:rsid w:val="00C3527F"/>
    <w:rsid w:val="00C375D3"/>
    <w:rsid w:val="00C3763A"/>
    <w:rsid w:val="00C377DB"/>
    <w:rsid w:val="00C40251"/>
    <w:rsid w:val="00C440AD"/>
    <w:rsid w:val="00C4493E"/>
    <w:rsid w:val="00C50411"/>
    <w:rsid w:val="00C50F7A"/>
    <w:rsid w:val="00C51300"/>
    <w:rsid w:val="00C51A24"/>
    <w:rsid w:val="00C51E11"/>
    <w:rsid w:val="00C54D26"/>
    <w:rsid w:val="00C55EB5"/>
    <w:rsid w:val="00C621BE"/>
    <w:rsid w:val="00C64770"/>
    <w:rsid w:val="00C6563C"/>
    <w:rsid w:val="00C67975"/>
    <w:rsid w:val="00C72C55"/>
    <w:rsid w:val="00C75A5A"/>
    <w:rsid w:val="00C77721"/>
    <w:rsid w:val="00C848F6"/>
    <w:rsid w:val="00C84BD7"/>
    <w:rsid w:val="00C908B8"/>
    <w:rsid w:val="00C90E28"/>
    <w:rsid w:val="00C90F0A"/>
    <w:rsid w:val="00C91EF2"/>
    <w:rsid w:val="00C9342A"/>
    <w:rsid w:val="00C942F1"/>
    <w:rsid w:val="00C94E64"/>
    <w:rsid w:val="00CA053B"/>
    <w:rsid w:val="00CA497B"/>
    <w:rsid w:val="00CB11D1"/>
    <w:rsid w:val="00CB4D3E"/>
    <w:rsid w:val="00CB6EFA"/>
    <w:rsid w:val="00CC12FE"/>
    <w:rsid w:val="00CC444D"/>
    <w:rsid w:val="00CC48BC"/>
    <w:rsid w:val="00CC5D61"/>
    <w:rsid w:val="00CC7317"/>
    <w:rsid w:val="00CD0B9F"/>
    <w:rsid w:val="00CD17F3"/>
    <w:rsid w:val="00CD378B"/>
    <w:rsid w:val="00CD4595"/>
    <w:rsid w:val="00CD5952"/>
    <w:rsid w:val="00CD61D7"/>
    <w:rsid w:val="00CD7957"/>
    <w:rsid w:val="00CE3B7C"/>
    <w:rsid w:val="00CE453E"/>
    <w:rsid w:val="00CE617E"/>
    <w:rsid w:val="00CE7F54"/>
    <w:rsid w:val="00CF0990"/>
    <w:rsid w:val="00CF1A9D"/>
    <w:rsid w:val="00CF37CA"/>
    <w:rsid w:val="00CF5CEE"/>
    <w:rsid w:val="00D003DD"/>
    <w:rsid w:val="00D005E5"/>
    <w:rsid w:val="00D022BA"/>
    <w:rsid w:val="00D03147"/>
    <w:rsid w:val="00D039D6"/>
    <w:rsid w:val="00D07D00"/>
    <w:rsid w:val="00D126F5"/>
    <w:rsid w:val="00D20FD7"/>
    <w:rsid w:val="00D226EA"/>
    <w:rsid w:val="00D23A0B"/>
    <w:rsid w:val="00D23ED1"/>
    <w:rsid w:val="00D25200"/>
    <w:rsid w:val="00D26AC1"/>
    <w:rsid w:val="00D27AC3"/>
    <w:rsid w:val="00D27ECE"/>
    <w:rsid w:val="00D32CB4"/>
    <w:rsid w:val="00D35746"/>
    <w:rsid w:val="00D37106"/>
    <w:rsid w:val="00D37225"/>
    <w:rsid w:val="00D37742"/>
    <w:rsid w:val="00D37D0E"/>
    <w:rsid w:val="00D40340"/>
    <w:rsid w:val="00D41529"/>
    <w:rsid w:val="00D43363"/>
    <w:rsid w:val="00D44E24"/>
    <w:rsid w:val="00D454DD"/>
    <w:rsid w:val="00D46124"/>
    <w:rsid w:val="00D4666E"/>
    <w:rsid w:val="00D4687F"/>
    <w:rsid w:val="00D474EB"/>
    <w:rsid w:val="00D5138F"/>
    <w:rsid w:val="00D52AD6"/>
    <w:rsid w:val="00D543A7"/>
    <w:rsid w:val="00D55A39"/>
    <w:rsid w:val="00D55BC3"/>
    <w:rsid w:val="00D6153F"/>
    <w:rsid w:val="00D6423D"/>
    <w:rsid w:val="00D6666A"/>
    <w:rsid w:val="00D70A3C"/>
    <w:rsid w:val="00D71C98"/>
    <w:rsid w:val="00D72556"/>
    <w:rsid w:val="00D73AD6"/>
    <w:rsid w:val="00D753D6"/>
    <w:rsid w:val="00D75D83"/>
    <w:rsid w:val="00D80121"/>
    <w:rsid w:val="00D82551"/>
    <w:rsid w:val="00D8363A"/>
    <w:rsid w:val="00D849BF"/>
    <w:rsid w:val="00D85BFD"/>
    <w:rsid w:val="00D92EAA"/>
    <w:rsid w:val="00D939F2"/>
    <w:rsid w:val="00D93C7E"/>
    <w:rsid w:val="00D95044"/>
    <w:rsid w:val="00D9590F"/>
    <w:rsid w:val="00D95976"/>
    <w:rsid w:val="00DA0156"/>
    <w:rsid w:val="00DA041C"/>
    <w:rsid w:val="00DA0C6C"/>
    <w:rsid w:val="00DA17BF"/>
    <w:rsid w:val="00DA1A76"/>
    <w:rsid w:val="00DA2C65"/>
    <w:rsid w:val="00DA43E2"/>
    <w:rsid w:val="00DA6108"/>
    <w:rsid w:val="00DA685D"/>
    <w:rsid w:val="00DA7F45"/>
    <w:rsid w:val="00DB078B"/>
    <w:rsid w:val="00DB1250"/>
    <w:rsid w:val="00DB348F"/>
    <w:rsid w:val="00DB5DD7"/>
    <w:rsid w:val="00DB751F"/>
    <w:rsid w:val="00DC0D85"/>
    <w:rsid w:val="00DC5548"/>
    <w:rsid w:val="00DC5B9B"/>
    <w:rsid w:val="00DD1246"/>
    <w:rsid w:val="00DD56B5"/>
    <w:rsid w:val="00DE2573"/>
    <w:rsid w:val="00DE269A"/>
    <w:rsid w:val="00DE371D"/>
    <w:rsid w:val="00DE3B61"/>
    <w:rsid w:val="00DE51F9"/>
    <w:rsid w:val="00DF470A"/>
    <w:rsid w:val="00DF4B2B"/>
    <w:rsid w:val="00DF6C9C"/>
    <w:rsid w:val="00E00327"/>
    <w:rsid w:val="00E007A3"/>
    <w:rsid w:val="00E02289"/>
    <w:rsid w:val="00E02627"/>
    <w:rsid w:val="00E03C52"/>
    <w:rsid w:val="00E0551E"/>
    <w:rsid w:val="00E05727"/>
    <w:rsid w:val="00E14E4A"/>
    <w:rsid w:val="00E1716E"/>
    <w:rsid w:val="00E208AD"/>
    <w:rsid w:val="00E216C6"/>
    <w:rsid w:val="00E2372E"/>
    <w:rsid w:val="00E24F82"/>
    <w:rsid w:val="00E26DFF"/>
    <w:rsid w:val="00E26EDB"/>
    <w:rsid w:val="00E30E71"/>
    <w:rsid w:val="00E3225A"/>
    <w:rsid w:val="00E3305D"/>
    <w:rsid w:val="00E340E6"/>
    <w:rsid w:val="00E35F6B"/>
    <w:rsid w:val="00E36442"/>
    <w:rsid w:val="00E36C66"/>
    <w:rsid w:val="00E401CC"/>
    <w:rsid w:val="00E40A75"/>
    <w:rsid w:val="00E41256"/>
    <w:rsid w:val="00E42ABF"/>
    <w:rsid w:val="00E42D0A"/>
    <w:rsid w:val="00E438FA"/>
    <w:rsid w:val="00E4450B"/>
    <w:rsid w:val="00E451A9"/>
    <w:rsid w:val="00E54317"/>
    <w:rsid w:val="00E54D7A"/>
    <w:rsid w:val="00E6043F"/>
    <w:rsid w:val="00E61276"/>
    <w:rsid w:val="00E61626"/>
    <w:rsid w:val="00E62E97"/>
    <w:rsid w:val="00E65C65"/>
    <w:rsid w:val="00E65EC9"/>
    <w:rsid w:val="00E67397"/>
    <w:rsid w:val="00E677EA"/>
    <w:rsid w:val="00E7026C"/>
    <w:rsid w:val="00E71BDC"/>
    <w:rsid w:val="00E7372A"/>
    <w:rsid w:val="00E73C86"/>
    <w:rsid w:val="00E745EE"/>
    <w:rsid w:val="00E763AD"/>
    <w:rsid w:val="00E775A5"/>
    <w:rsid w:val="00E8337E"/>
    <w:rsid w:val="00E83432"/>
    <w:rsid w:val="00E84DF6"/>
    <w:rsid w:val="00E858BE"/>
    <w:rsid w:val="00E85F1D"/>
    <w:rsid w:val="00E91D20"/>
    <w:rsid w:val="00E92152"/>
    <w:rsid w:val="00E9518F"/>
    <w:rsid w:val="00E95416"/>
    <w:rsid w:val="00EA1E79"/>
    <w:rsid w:val="00EA3862"/>
    <w:rsid w:val="00EA5E30"/>
    <w:rsid w:val="00EB13A0"/>
    <w:rsid w:val="00EB1F4F"/>
    <w:rsid w:val="00EB3C49"/>
    <w:rsid w:val="00EB4849"/>
    <w:rsid w:val="00EB6724"/>
    <w:rsid w:val="00EB6D8E"/>
    <w:rsid w:val="00EB73E0"/>
    <w:rsid w:val="00EC12D6"/>
    <w:rsid w:val="00EC24BC"/>
    <w:rsid w:val="00EC561C"/>
    <w:rsid w:val="00EC6C23"/>
    <w:rsid w:val="00EC79E5"/>
    <w:rsid w:val="00ED0551"/>
    <w:rsid w:val="00ED13C5"/>
    <w:rsid w:val="00ED244C"/>
    <w:rsid w:val="00ED6149"/>
    <w:rsid w:val="00ED7306"/>
    <w:rsid w:val="00ED7C7C"/>
    <w:rsid w:val="00EE02A8"/>
    <w:rsid w:val="00EE324E"/>
    <w:rsid w:val="00EE3AD5"/>
    <w:rsid w:val="00EE5818"/>
    <w:rsid w:val="00EE72EE"/>
    <w:rsid w:val="00EE775D"/>
    <w:rsid w:val="00EF0147"/>
    <w:rsid w:val="00EF01E3"/>
    <w:rsid w:val="00EF4631"/>
    <w:rsid w:val="00EF5324"/>
    <w:rsid w:val="00EF5379"/>
    <w:rsid w:val="00F00B46"/>
    <w:rsid w:val="00F04BD4"/>
    <w:rsid w:val="00F068B0"/>
    <w:rsid w:val="00F078DC"/>
    <w:rsid w:val="00F07B47"/>
    <w:rsid w:val="00F1241E"/>
    <w:rsid w:val="00F12DAB"/>
    <w:rsid w:val="00F1626E"/>
    <w:rsid w:val="00F164BF"/>
    <w:rsid w:val="00F17504"/>
    <w:rsid w:val="00F200B5"/>
    <w:rsid w:val="00F212F7"/>
    <w:rsid w:val="00F240AF"/>
    <w:rsid w:val="00F248F1"/>
    <w:rsid w:val="00F2606F"/>
    <w:rsid w:val="00F27C1E"/>
    <w:rsid w:val="00F31526"/>
    <w:rsid w:val="00F33B8D"/>
    <w:rsid w:val="00F34290"/>
    <w:rsid w:val="00F35D7D"/>
    <w:rsid w:val="00F36829"/>
    <w:rsid w:val="00F428B7"/>
    <w:rsid w:val="00F4355D"/>
    <w:rsid w:val="00F475DC"/>
    <w:rsid w:val="00F508F1"/>
    <w:rsid w:val="00F517E3"/>
    <w:rsid w:val="00F53B93"/>
    <w:rsid w:val="00F545D2"/>
    <w:rsid w:val="00F60EE2"/>
    <w:rsid w:val="00F613C7"/>
    <w:rsid w:val="00F622D0"/>
    <w:rsid w:val="00F62DC0"/>
    <w:rsid w:val="00F64394"/>
    <w:rsid w:val="00F65492"/>
    <w:rsid w:val="00F6603B"/>
    <w:rsid w:val="00F70AB1"/>
    <w:rsid w:val="00F721FB"/>
    <w:rsid w:val="00F738E0"/>
    <w:rsid w:val="00F73D92"/>
    <w:rsid w:val="00F742B2"/>
    <w:rsid w:val="00F7559B"/>
    <w:rsid w:val="00F83498"/>
    <w:rsid w:val="00F86843"/>
    <w:rsid w:val="00F86873"/>
    <w:rsid w:val="00F8787B"/>
    <w:rsid w:val="00F909AD"/>
    <w:rsid w:val="00F90CA1"/>
    <w:rsid w:val="00F932C4"/>
    <w:rsid w:val="00F9457E"/>
    <w:rsid w:val="00F9664D"/>
    <w:rsid w:val="00F973A6"/>
    <w:rsid w:val="00FA25AB"/>
    <w:rsid w:val="00FA6A62"/>
    <w:rsid w:val="00FA7816"/>
    <w:rsid w:val="00FB2658"/>
    <w:rsid w:val="00FB3AEE"/>
    <w:rsid w:val="00FB4E5C"/>
    <w:rsid w:val="00FB5388"/>
    <w:rsid w:val="00FB77B3"/>
    <w:rsid w:val="00FB79A9"/>
    <w:rsid w:val="00FC2A47"/>
    <w:rsid w:val="00FC2F94"/>
    <w:rsid w:val="00FC363B"/>
    <w:rsid w:val="00FC3917"/>
    <w:rsid w:val="00FC3BEF"/>
    <w:rsid w:val="00FC3CD3"/>
    <w:rsid w:val="00FC59D0"/>
    <w:rsid w:val="00FD08E6"/>
    <w:rsid w:val="00FD1863"/>
    <w:rsid w:val="00FD3696"/>
    <w:rsid w:val="00FE12E3"/>
    <w:rsid w:val="00FE1C12"/>
    <w:rsid w:val="00FE4D82"/>
    <w:rsid w:val="00FE653F"/>
    <w:rsid w:val="00FE75C0"/>
    <w:rsid w:val="00FF06CA"/>
    <w:rsid w:val="00FF0859"/>
    <w:rsid w:val="00FF24D0"/>
    <w:rsid w:val="00FF3261"/>
    <w:rsid w:val="00FF43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link w:val="Nagwek1Znak"/>
    <w:autoRedefine/>
    <w:qFormat/>
    <w:rsid w:val="00077FE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qFormat/>
    <w:pPr>
      <w:keepNext/>
      <w:numPr>
        <w:ilvl w:val="1"/>
        <w:numId w:val="6"/>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6"/>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6"/>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6"/>
      </w:numPr>
      <w:ind w:left="0"/>
      <w:jc w:val="center"/>
      <w:outlineLvl w:val="4"/>
    </w:pPr>
    <w:rPr>
      <w:rFonts w:ascii="Arial" w:hAnsi="Arial"/>
      <w:b/>
      <w:bCs/>
      <w:sz w:val="28"/>
    </w:rPr>
  </w:style>
  <w:style w:type="paragraph" w:styleId="Nagwek6">
    <w:name w:val="heading 6"/>
    <w:basedOn w:val="Normalny"/>
    <w:next w:val="Normalny"/>
    <w:qFormat/>
    <w:pPr>
      <w:keepNext/>
      <w:numPr>
        <w:ilvl w:val="5"/>
        <w:numId w:val="6"/>
      </w:numPr>
      <w:ind w:left="0"/>
      <w:outlineLvl w:val="5"/>
    </w:pPr>
    <w:rPr>
      <w:rFonts w:ascii="Arial" w:hAnsi="Arial"/>
      <w:b/>
      <w:bCs/>
    </w:rPr>
  </w:style>
  <w:style w:type="paragraph" w:styleId="Nagwek7">
    <w:name w:val="heading 7"/>
    <w:basedOn w:val="Normalny"/>
    <w:next w:val="Normalny"/>
    <w:qFormat/>
    <w:pPr>
      <w:keepNext/>
      <w:numPr>
        <w:ilvl w:val="6"/>
        <w:numId w:val="6"/>
      </w:numPr>
      <w:spacing w:line="360" w:lineRule="auto"/>
      <w:ind w:left="0"/>
      <w:outlineLvl w:val="6"/>
    </w:pPr>
    <w:rPr>
      <w:color w:val="FF00FF"/>
      <w:szCs w:val="20"/>
    </w:rPr>
  </w:style>
  <w:style w:type="paragraph" w:styleId="Nagwek8">
    <w:name w:val="heading 8"/>
    <w:basedOn w:val="Normalny"/>
    <w:next w:val="Normalny"/>
    <w:qFormat/>
    <w:pPr>
      <w:keepNext/>
      <w:numPr>
        <w:ilvl w:val="7"/>
        <w:numId w:val="6"/>
      </w:numPr>
      <w:ind w:left="0"/>
      <w:outlineLvl w:val="7"/>
    </w:pPr>
    <w:rPr>
      <w:b/>
      <w:bCs/>
      <w:iCs/>
    </w:rPr>
  </w:style>
  <w:style w:type="paragraph" w:styleId="Nagwek9">
    <w:name w:val="heading 9"/>
    <w:basedOn w:val="Normalny"/>
    <w:next w:val="Normalny"/>
    <w:qFormat/>
    <w:pPr>
      <w:keepNext/>
      <w:numPr>
        <w:ilvl w:val="8"/>
        <w:numId w:val="6"/>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qFormat/>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1"/>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1Znak">
    <w:name w:val="Nagłówek 1 Znak"/>
    <w:basedOn w:val="Domylnaczcionkaakapitu"/>
    <w:link w:val="Nagwek1"/>
    <w:rsid w:val="00942A3B"/>
    <w:rPr>
      <w:rFonts w:ascii="Arial" w:hAnsi="Arial" w:cs="Arial"/>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67216">
      <w:bodyDiv w:val="1"/>
      <w:marLeft w:val="0"/>
      <w:marRight w:val="0"/>
      <w:marTop w:val="0"/>
      <w:marBottom w:val="0"/>
      <w:divBdr>
        <w:top w:val="none" w:sz="0" w:space="0" w:color="auto"/>
        <w:left w:val="none" w:sz="0" w:space="0" w:color="auto"/>
        <w:bottom w:val="none" w:sz="0" w:space="0" w:color="auto"/>
        <w:right w:val="none" w:sz="0" w:space="0" w:color="auto"/>
      </w:divBdr>
    </w:div>
    <w:div w:id="72549127">
      <w:bodyDiv w:val="1"/>
      <w:marLeft w:val="0"/>
      <w:marRight w:val="0"/>
      <w:marTop w:val="0"/>
      <w:marBottom w:val="0"/>
      <w:divBdr>
        <w:top w:val="none" w:sz="0" w:space="0" w:color="auto"/>
        <w:left w:val="none" w:sz="0" w:space="0" w:color="auto"/>
        <w:bottom w:val="none" w:sz="0" w:space="0" w:color="auto"/>
        <w:right w:val="none" w:sz="0" w:space="0" w:color="auto"/>
      </w:divBdr>
    </w:div>
    <w:div w:id="505560483">
      <w:bodyDiv w:val="1"/>
      <w:marLeft w:val="0"/>
      <w:marRight w:val="0"/>
      <w:marTop w:val="0"/>
      <w:marBottom w:val="0"/>
      <w:divBdr>
        <w:top w:val="none" w:sz="0" w:space="0" w:color="auto"/>
        <w:left w:val="none" w:sz="0" w:space="0" w:color="auto"/>
        <w:bottom w:val="none" w:sz="0" w:space="0" w:color="auto"/>
        <w:right w:val="none" w:sz="0" w:space="0" w:color="auto"/>
      </w:divBdr>
    </w:div>
    <w:div w:id="580219848">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757942810">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65760982">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859980">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omoc-pz2@marketplanet.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3AA6D5-4F1A-411C-AF23-0869CED1D757}">
  <ds:schemaRefs>
    <ds:schemaRef ds:uri="http://schemas.openxmlformats.org/officeDocument/2006/bibliography"/>
  </ds:schemaRefs>
</ds:datastoreItem>
</file>

<file path=customXml/itemProps2.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4.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6803</Words>
  <Characters>40823</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47531</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Wilczek Monika</cp:lastModifiedBy>
  <cp:revision>6</cp:revision>
  <cp:lastPrinted>2025-06-13T08:58:00Z</cp:lastPrinted>
  <dcterms:created xsi:type="dcterms:W3CDTF">2025-06-18T11:15:00Z</dcterms:created>
  <dcterms:modified xsi:type="dcterms:W3CDTF">2025-06-24T10:10:00Z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