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CD1DDE" w14:textId="7AF1D52B" w:rsidR="00AE00EF" w:rsidRPr="00316C6F" w:rsidRDefault="009A4C68" w:rsidP="00252743">
      <w:pPr>
        <w:pStyle w:val="Nagwek4"/>
        <w:spacing w:before="0" w:after="0"/>
        <w:jc w:val="both"/>
        <w:rPr>
          <w:rFonts w:ascii="Arial" w:hAnsi="Arial" w:cs="Arial"/>
          <w:sz w:val="20"/>
          <w:szCs w:val="20"/>
          <w:u w:val="single"/>
        </w:rPr>
      </w:pPr>
      <w:bookmarkStart w:id="0" w:name="_Toc151554401"/>
      <w:r w:rsidRPr="00316C6F">
        <w:rPr>
          <w:rFonts w:ascii="Arial" w:hAnsi="Arial" w:cs="Arial"/>
          <w:sz w:val="20"/>
          <w:szCs w:val="20"/>
          <w:u w:val="single"/>
        </w:rPr>
        <w:t>ZAŁĄCZNIK NR 1</w:t>
      </w:r>
      <w:r w:rsidR="00DC4BC3" w:rsidRPr="00316C6F">
        <w:rPr>
          <w:rFonts w:ascii="Arial" w:hAnsi="Arial" w:cs="Arial"/>
          <w:sz w:val="20"/>
          <w:szCs w:val="20"/>
          <w:u w:val="single"/>
        </w:rPr>
        <w:t xml:space="preserve"> –</w:t>
      </w:r>
      <w:r w:rsidR="00AE00EF" w:rsidRPr="00316C6F">
        <w:rPr>
          <w:rFonts w:ascii="Arial" w:hAnsi="Arial" w:cs="Arial"/>
          <w:sz w:val="20"/>
          <w:szCs w:val="20"/>
          <w:u w:val="single"/>
        </w:rPr>
        <w:t xml:space="preserve"> </w:t>
      </w:r>
      <w:r w:rsidR="001F4C22" w:rsidRPr="00316C6F">
        <w:rPr>
          <w:rFonts w:ascii="Arial" w:hAnsi="Arial" w:cs="Arial"/>
          <w:sz w:val="20"/>
          <w:szCs w:val="20"/>
          <w:u w:val="single"/>
        </w:rPr>
        <w:t xml:space="preserve">FORMULARZ OFERTY </w:t>
      </w:r>
      <w:r w:rsidR="003D3A2E" w:rsidRPr="00316C6F">
        <w:rPr>
          <w:rFonts w:ascii="Arial" w:hAnsi="Arial" w:cs="Arial"/>
          <w:color w:val="FF0000"/>
          <w:sz w:val="20"/>
          <w:szCs w:val="20"/>
          <w:u w:val="single"/>
        </w:rPr>
        <w:t>(SKŁADANE WRAZ Z OFERTĄ)</w:t>
      </w:r>
      <w:bookmarkEnd w:id="0"/>
    </w:p>
    <w:p w14:paraId="09FFC251" w14:textId="77777777" w:rsidR="00AE00EF" w:rsidRPr="00316C6F" w:rsidRDefault="00AE00EF" w:rsidP="00252743">
      <w:pPr>
        <w:spacing w:before="0"/>
        <w:rPr>
          <w:rFonts w:ascii="Arial" w:hAnsi="Arial" w:cs="Arial"/>
          <w:sz w:val="20"/>
          <w:szCs w:val="20"/>
          <w:u w:val="singl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316C6F" w14:paraId="517C84D9" w14:textId="77777777" w:rsidTr="00C002BD">
        <w:trPr>
          <w:trHeight w:val="1236"/>
        </w:trPr>
        <w:tc>
          <w:tcPr>
            <w:tcW w:w="160" w:type="dxa"/>
            <w:tcBorders>
              <w:top w:val="nil"/>
              <w:left w:val="nil"/>
              <w:bottom w:val="nil"/>
            </w:tcBorders>
            <w:vAlign w:val="bottom"/>
          </w:tcPr>
          <w:p w14:paraId="33CE49C9" w14:textId="77777777" w:rsidR="00AE00EF" w:rsidRPr="00316C6F" w:rsidRDefault="00AE00EF" w:rsidP="00252743">
            <w:pPr>
              <w:pStyle w:val="WW-Legenda"/>
              <w:jc w:val="center"/>
              <w:rPr>
                <w:b w:val="0"/>
                <w:bCs w:val="0"/>
              </w:rPr>
            </w:pPr>
          </w:p>
        </w:tc>
        <w:tc>
          <w:tcPr>
            <w:tcW w:w="3741" w:type="dxa"/>
            <w:vAlign w:val="bottom"/>
          </w:tcPr>
          <w:p w14:paraId="0BF16BE1" w14:textId="76BAC950" w:rsidR="00AE00EF" w:rsidRPr="00316C6F" w:rsidRDefault="007D3A1F" w:rsidP="00252743">
            <w:pPr>
              <w:pStyle w:val="WW-Legenda"/>
              <w:rPr>
                <w:b w:val="0"/>
                <w:bCs w:val="0"/>
              </w:rPr>
            </w:pPr>
            <w:r w:rsidRPr="00316C6F">
              <w:rPr>
                <w:b w:val="0"/>
                <w:bCs w:val="0"/>
              </w:rPr>
              <w:t>(nazwa</w:t>
            </w:r>
            <w:r w:rsidR="00AE00EF" w:rsidRPr="00316C6F">
              <w:rPr>
                <w:b w:val="0"/>
                <w:bCs w:val="0"/>
              </w:rPr>
              <w:t xml:space="preserve"> </w:t>
            </w:r>
            <w:r w:rsidR="003C178A" w:rsidRPr="00316C6F">
              <w:rPr>
                <w:b w:val="0"/>
                <w:bCs w:val="0"/>
              </w:rPr>
              <w:t>W</w:t>
            </w:r>
            <w:r w:rsidR="00AE00EF" w:rsidRPr="00316C6F">
              <w:rPr>
                <w:b w:val="0"/>
                <w:bCs w:val="0"/>
              </w:rPr>
              <w:t>ykonawcy</w:t>
            </w:r>
            <w:r w:rsidR="00BB6706" w:rsidRPr="00316C6F">
              <w:rPr>
                <w:b w:val="0"/>
                <w:bCs w:val="0"/>
              </w:rPr>
              <w:t>, NIP</w:t>
            </w:r>
            <w:r w:rsidR="00AE00EF" w:rsidRPr="00316C6F">
              <w:rPr>
                <w:b w:val="0"/>
                <w:bCs w:val="0"/>
              </w:rPr>
              <w:t>)</w:t>
            </w:r>
          </w:p>
        </w:tc>
        <w:tc>
          <w:tcPr>
            <w:tcW w:w="5927" w:type="dxa"/>
            <w:gridSpan w:val="2"/>
            <w:tcBorders>
              <w:top w:val="nil"/>
              <w:bottom w:val="nil"/>
              <w:right w:val="nil"/>
            </w:tcBorders>
          </w:tcPr>
          <w:p w14:paraId="47C451A2" w14:textId="77777777" w:rsidR="00AE00EF" w:rsidRPr="00316C6F" w:rsidRDefault="00AE00EF" w:rsidP="00252743">
            <w:pPr>
              <w:pStyle w:val="WW-Legenda"/>
              <w:jc w:val="right"/>
              <w:rPr>
                <w:b w:val="0"/>
                <w:bCs w:val="0"/>
              </w:rPr>
            </w:pPr>
          </w:p>
        </w:tc>
      </w:tr>
      <w:tr w:rsidR="00AE00EF" w:rsidRPr="00316C6F" w14:paraId="1CD5AAC0" w14:textId="77777777" w:rsidTr="009E1B83">
        <w:trPr>
          <w:gridAfter w:val="1"/>
          <w:wAfter w:w="472" w:type="dxa"/>
          <w:trHeight w:val="491"/>
        </w:trPr>
        <w:tc>
          <w:tcPr>
            <w:tcW w:w="9356" w:type="dxa"/>
            <w:gridSpan w:val="3"/>
            <w:tcBorders>
              <w:top w:val="nil"/>
              <w:left w:val="nil"/>
              <w:bottom w:val="nil"/>
              <w:right w:val="nil"/>
            </w:tcBorders>
            <w:vAlign w:val="bottom"/>
          </w:tcPr>
          <w:p w14:paraId="3101603C" w14:textId="77777777" w:rsidR="00AE00EF" w:rsidRPr="00316C6F" w:rsidRDefault="00AE00EF" w:rsidP="00252743">
            <w:pPr>
              <w:pStyle w:val="Nagwek"/>
              <w:tabs>
                <w:tab w:val="clear" w:pos="4536"/>
                <w:tab w:val="clear" w:pos="9072"/>
              </w:tabs>
              <w:spacing w:before="0"/>
              <w:rPr>
                <w:rFonts w:ascii="Arial" w:hAnsi="Arial" w:cs="Arial"/>
                <w:b/>
                <w:bCs/>
                <w:sz w:val="20"/>
                <w:szCs w:val="20"/>
              </w:rPr>
            </w:pPr>
            <w:r w:rsidRPr="00316C6F">
              <w:rPr>
                <w:rFonts w:ascii="Arial" w:hAnsi="Arial" w:cs="Arial"/>
                <w:b/>
                <w:bCs/>
                <w:sz w:val="20"/>
                <w:szCs w:val="20"/>
              </w:rPr>
              <w:t xml:space="preserve">Oferta w </w:t>
            </w:r>
            <w:r w:rsidR="00C5090F" w:rsidRPr="00316C6F">
              <w:rPr>
                <w:rFonts w:ascii="Arial" w:hAnsi="Arial" w:cs="Arial"/>
                <w:b/>
                <w:bCs/>
                <w:sz w:val="20"/>
                <w:szCs w:val="20"/>
              </w:rPr>
              <w:t>p</w:t>
            </w:r>
            <w:r w:rsidRPr="00316C6F">
              <w:rPr>
                <w:rFonts w:ascii="Arial" w:hAnsi="Arial" w:cs="Arial"/>
                <w:b/>
                <w:bCs/>
                <w:sz w:val="20"/>
                <w:szCs w:val="20"/>
              </w:rPr>
              <w:t>ostępowaniu</w:t>
            </w:r>
          </w:p>
        </w:tc>
      </w:tr>
      <w:tr w:rsidR="00AE00EF" w:rsidRPr="00316C6F" w14:paraId="5C82EDA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4C045021" w14:textId="77777777" w:rsidR="00AE00EF" w:rsidRPr="00316C6F" w:rsidRDefault="00AE00EF" w:rsidP="00252743">
            <w:pPr>
              <w:spacing w:before="0"/>
              <w:rPr>
                <w:rFonts w:ascii="Arial" w:hAnsi="Arial" w:cs="Arial"/>
                <w:sz w:val="20"/>
                <w:szCs w:val="20"/>
              </w:rPr>
            </w:pPr>
            <w:r w:rsidRPr="00316C6F">
              <w:rPr>
                <w:rFonts w:ascii="Arial" w:hAnsi="Arial" w:cs="Arial"/>
                <w:sz w:val="20"/>
                <w:szCs w:val="20"/>
              </w:rPr>
              <w:t>Ja, niżej podpisany (My niżej podpisani):</w:t>
            </w:r>
          </w:p>
        </w:tc>
      </w:tr>
      <w:tr w:rsidR="00AE00EF" w:rsidRPr="00316C6F" w14:paraId="41811C4E"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5E446E9" w14:textId="77777777" w:rsidR="00AE00EF" w:rsidRPr="00316C6F" w:rsidRDefault="00AE00EF" w:rsidP="00252743">
            <w:pPr>
              <w:spacing w:before="0"/>
              <w:jc w:val="center"/>
              <w:rPr>
                <w:rFonts w:ascii="Arial" w:hAnsi="Arial" w:cs="Arial"/>
                <w:b/>
                <w:bCs/>
                <w:sz w:val="20"/>
                <w:szCs w:val="20"/>
              </w:rPr>
            </w:pPr>
          </w:p>
        </w:tc>
      </w:tr>
      <w:tr w:rsidR="00AE00EF" w:rsidRPr="00316C6F" w14:paraId="3BA44C9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1127B701" w14:textId="77777777" w:rsidR="00AE00EF" w:rsidRPr="00316C6F" w:rsidRDefault="00AE00EF" w:rsidP="00252743">
            <w:pPr>
              <w:spacing w:before="0"/>
              <w:rPr>
                <w:rFonts w:ascii="Arial" w:hAnsi="Arial" w:cs="Arial"/>
                <w:sz w:val="20"/>
                <w:szCs w:val="20"/>
              </w:rPr>
            </w:pPr>
            <w:r w:rsidRPr="00316C6F">
              <w:rPr>
                <w:rFonts w:ascii="Arial" w:hAnsi="Arial" w:cs="Arial"/>
                <w:sz w:val="20"/>
                <w:szCs w:val="20"/>
              </w:rPr>
              <w:t>działając w imieniu i na rzecz:</w:t>
            </w:r>
          </w:p>
        </w:tc>
      </w:tr>
      <w:tr w:rsidR="00AE00EF" w:rsidRPr="00316C6F" w14:paraId="19A564B6"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91B5C01" w14:textId="77777777" w:rsidR="00AE00EF" w:rsidRPr="00316C6F" w:rsidRDefault="00AE00EF" w:rsidP="00252743">
            <w:pPr>
              <w:spacing w:before="0"/>
              <w:jc w:val="center"/>
              <w:rPr>
                <w:rFonts w:ascii="Arial" w:hAnsi="Arial" w:cs="Arial"/>
                <w:b/>
                <w:bCs/>
                <w:sz w:val="20"/>
                <w:szCs w:val="20"/>
              </w:rPr>
            </w:pPr>
          </w:p>
        </w:tc>
      </w:tr>
      <w:tr w:rsidR="00AE00EF" w:rsidRPr="00316C6F" w14:paraId="44E388A3"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7915657E" w14:textId="77777777" w:rsidR="00AE00EF" w:rsidRPr="00316C6F" w:rsidRDefault="00AE00EF" w:rsidP="00252743">
            <w:pPr>
              <w:pStyle w:val="BodyText21"/>
              <w:tabs>
                <w:tab w:val="clear" w:pos="0"/>
              </w:tabs>
              <w:rPr>
                <w:rFonts w:ascii="Arial" w:hAnsi="Arial" w:cs="Arial"/>
                <w:sz w:val="20"/>
                <w:szCs w:val="20"/>
              </w:rPr>
            </w:pPr>
            <w:r w:rsidRPr="00316C6F">
              <w:rPr>
                <w:rFonts w:ascii="Arial" w:hAnsi="Arial" w:cs="Arial"/>
                <w:sz w:val="20"/>
                <w:szCs w:val="20"/>
              </w:rPr>
              <w:t xml:space="preserve">Składam(y) </w:t>
            </w:r>
            <w:r w:rsidR="00C5090F" w:rsidRPr="00316C6F">
              <w:rPr>
                <w:rFonts w:ascii="Arial" w:hAnsi="Arial" w:cs="Arial"/>
                <w:sz w:val="20"/>
                <w:szCs w:val="20"/>
              </w:rPr>
              <w:t>o</w:t>
            </w:r>
            <w:r w:rsidRPr="00316C6F">
              <w:rPr>
                <w:rFonts w:ascii="Arial" w:hAnsi="Arial" w:cs="Arial"/>
                <w:sz w:val="20"/>
                <w:szCs w:val="20"/>
              </w:rPr>
              <w:t>fertę na wykonanie zamówienia, którego przedmiotem jest:</w:t>
            </w:r>
          </w:p>
        </w:tc>
      </w:tr>
      <w:tr w:rsidR="00AE00EF" w:rsidRPr="00316C6F" w14:paraId="08995020"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67FDA469" w14:textId="220E59B4" w:rsidR="00AE00EF" w:rsidRPr="00316C6F" w:rsidRDefault="00A37F03" w:rsidP="00252743">
            <w:pPr>
              <w:spacing w:before="0"/>
              <w:jc w:val="center"/>
              <w:rPr>
                <w:rFonts w:ascii="Arial" w:hAnsi="Arial" w:cs="Arial"/>
                <w:b/>
                <w:color w:val="0070C0"/>
                <w:sz w:val="20"/>
                <w:szCs w:val="20"/>
              </w:rPr>
            </w:pPr>
            <w:r>
              <w:rPr>
                <w:rFonts w:ascii="Arial" w:hAnsi="Arial" w:cs="Arial"/>
                <w:b/>
                <w:color w:val="0070C0"/>
                <w:sz w:val="20"/>
                <w:szCs w:val="20"/>
              </w:rPr>
              <w:t>Transport urządzeń pomiarowych i sprzętu dielektrycznego</w:t>
            </w:r>
          </w:p>
        </w:tc>
      </w:tr>
    </w:tbl>
    <w:p w14:paraId="4E59EEAC" w14:textId="57537304" w:rsidR="00E71FDA" w:rsidRPr="00316C6F" w:rsidRDefault="00E71FDA" w:rsidP="00252743">
      <w:pPr>
        <w:pStyle w:val="Akapitzlist"/>
        <w:numPr>
          <w:ilvl w:val="0"/>
          <w:numId w:val="4"/>
        </w:numPr>
        <w:spacing w:after="0" w:line="240" w:lineRule="auto"/>
        <w:jc w:val="both"/>
        <w:rPr>
          <w:rFonts w:ascii="Arial" w:hAnsi="Arial" w:cs="Arial"/>
          <w:b/>
          <w:iCs/>
          <w:sz w:val="20"/>
          <w:szCs w:val="20"/>
        </w:rPr>
      </w:pPr>
      <w:r w:rsidRPr="00316C6F">
        <w:rPr>
          <w:rFonts w:ascii="Arial" w:hAnsi="Arial" w:cs="Arial"/>
          <w:b/>
          <w:iCs/>
          <w:sz w:val="20"/>
          <w:szCs w:val="20"/>
          <w:lang w:eastAsia="pl-PL"/>
        </w:rPr>
        <w:t xml:space="preserve">Oferujemy wykonanie zamówienia w sposób i na warunkach określonych w </w:t>
      </w:r>
      <w:r w:rsidR="00D942EC" w:rsidRPr="00316C6F">
        <w:rPr>
          <w:rFonts w:ascii="Arial" w:hAnsi="Arial" w:cs="Arial"/>
          <w:b/>
          <w:color w:val="000000"/>
          <w:sz w:val="20"/>
          <w:szCs w:val="20"/>
        </w:rPr>
        <w:t>Specyfikacji</w:t>
      </w:r>
      <w:r w:rsidR="009E1B83" w:rsidRPr="00316C6F">
        <w:rPr>
          <w:rFonts w:ascii="Arial" w:hAnsi="Arial" w:cs="Arial"/>
          <w:b/>
          <w:iCs/>
          <w:sz w:val="20"/>
          <w:szCs w:val="20"/>
          <w:lang w:eastAsia="pl-PL"/>
        </w:rPr>
        <w:t xml:space="preserve">, zgodnie z </w:t>
      </w:r>
      <w:r w:rsidRPr="00316C6F">
        <w:rPr>
          <w:rFonts w:ascii="Arial" w:hAnsi="Arial" w:cs="Arial"/>
          <w:b/>
          <w:iCs/>
          <w:sz w:val="20"/>
          <w:szCs w:val="20"/>
          <w:lang w:eastAsia="pl-PL"/>
        </w:rPr>
        <w:t xml:space="preserve">Opisem Przedmiotu Zamówienia (Rozdział II </w:t>
      </w:r>
      <w:r w:rsidR="00D942EC" w:rsidRPr="00316C6F">
        <w:rPr>
          <w:rFonts w:ascii="Arial" w:hAnsi="Arial" w:cs="Arial"/>
          <w:b/>
          <w:color w:val="000000"/>
          <w:sz w:val="20"/>
          <w:szCs w:val="20"/>
        </w:rPr>
        <w:t>Specyfikacji</w:t>
      </w:r>
      <w:r w:rsidRPr="00316C6F">
        <w:rPr>
          <w:rFonts w:ascii="Arial" w:hAnsi="Arial" w:cs="Arial"/>
          <w:b/>
          <w:iCs/>
          <w:sz w:val="20"/>
          <w:szCs w:val="20"/>
          <w:lang w:eastAsia="pl-PL"/>
        </w:rPr>
        <w:t>), i na zasadach określonych w umowie za cenę (PL</w:t>
      </w:r>
      <w:r w:rsidRPr="00316C6F">
        <w:rPr>
          <w:rFonts w:ascii="Arial" w:hAnsi="Arial" w:cs="Arial"/>
          <w:b/>
          <w:sz w:val="20"/>
          <w:szCs w:val="20"/>
        </w:rPr>
        <w:t xml:space="preserve">N) </w:t>
      </w:r>
      <w:r w:rsidRPr="00316C6F">
        <w:rPr>
          <w:rFonts w:ascii="Arial" w:hAnsi="Arial" w:cs="Arial"/>
          <w:b/>
          <w:iCs/>
          <w:sz w:val="20"/>
          <w:szCs w:val="20"/>
        </w:rPr>
        <w:t>:</w:t>
      </w:r>
    </w:p>
    <w:p w14:paraId="29D996C6" w14:textId="77777777" w:rsidR="006F7B43" w:rsidRPr="00316C6F" w:rsidRDefault="006F7B43" w:rsidP="00252743">
      <w:pPr>
        <w:pStyle w:val="Akapitzlist"/>
        <w:spacing w:after="0" w:line="240" w:lineRule="auto"/>
        <w:ind w:left="482"/>
        <w:jc w:val="both"/>
        <w:rPr>
          <w:rFonts w:ascii="Arial" w:hAnsi="Arial" w:cs="Arial"/>
          <w:b/>
          <w:iCs/>
          <w:sz w:val="20"/>
          <w:szCs w:val="20"/>
        </w:rPr>
      </w:pPr>
    </w:p>
    <w:p w14:paraId="1741976E" w14:textId="4912D74A" w:rsidR="005A5789" w:rsidRPr="005A5789" w:rsidRDefault="005A5789" w:rsidP="005A5789">
      <w:pPr>
        <w:spacing w:before="0"/>
        <w:ind w:left="426" w:right="-34"/>
        <w:rPr>
          <w:rFonts w:ascii="Arial" w:hAnsi="Arial" w:cs="Arial"/>
          <w:sz w:val="20"/>
          <w:szCs w:val="20"/>
        </w:rPr>
      </w:pPr>
      <w:r w:rsidRPr="005A5789">
        <w:rPr>
          <w:rFonts w:ascii="Arial" w:hAnsi="Arial" w:cs="Arial"/>
          <w:sz w:val="20"/>
          <w:szCs w:val="20"/>
        </w:rPr>
        <w:t>a)</w:t>
      </w:r>
      <w:r w:rsidRPr="005A5789">
        <w:rPr>
          <w:rFonts w:ascii="Arial" w:hAnsi="Arial" w:cs="Arial"/>
          <w:sz w:val="20"/>
          <w:szCs w:val="20"/>
        </w:rPr>
        <w:tab/>
        <w:t xml:space="preserve">Część 1: </w:t>
      </w:r>
      <w:r w:rsidR="008922C7" w:rsidRPr="008922C7">
        <w:rPr>
          <w:rFonts w:ascii="Arial" w:hAnsi="Arial" w:cs="Arial"/>
          <w:sz w:val="20"/>
          <w:szCs w:val="20"/>
        </w:rPr>
        <w:t>Załadunek, rozładunek i transport urządzeń pomiarowych środkami transportu powyżej 3,5 tony</w:t>
      </w:r>
    </w:p>
    <w:p w14:paraId="4A5B117B" w14:textId="096D984F" w:rsidR="005A5789" w:rsidRPr="005A5789" w:rsidRDefault="005A5789" w:rsidP="005A5789">
      <w:pPr>
        <w:spacing w:before="0"/>
        <w:ind w:left="426" w:right="-34"/>
        <w:rPr>
          <w:rFonts w:ascii="Arial" w:hAnsi="Arial" w:cs="Arial"/>
          <w:sz w:val="20"/>
          <w:szCs w:val="20"/>
        </w:rPr>
      </w:pPr>
      <w:r w:rsidRPr="005A5789">
        <w:rPr>
          <w:rFonts w:ascii="Arial" w:hAnsi="Arial" w:cs="Arial"/>
          <w:sz w:val="20"/>
          <w:szCs w:val="20"/>
        </w:rPr>
        <w:t>CENA NETTO</w:t>
      </w:r>
      <w:r w:rsidR="008922C7">
        <w:rPr>
          <w:rFonts w:ascii="Arial" w:hAnsi="Arial" w:cs="Arial"/>
          <w:sz w:val="20"/>
          <w:szCs w:val="20"/>
        </w:rPr>
        <w:t xml:space="preserve"> za 1 km</w:t>
      </w:r>
      <w:r w:rsidRPr="005A5789">
        <w:rPr>
          <w:rFonts w:ascii="Arial" w:hAnsi="Arial" w:cs="Arial"/>
          <w:sz w:val="20"/>
          <w:szCs w:val="20"/>
        </w:rPr>
        <w:t xml:space="preserve">: </w:t>
      </w:r>
      <w:r w:rsidRPr="005A5789">
        <w:rPr>
          <w:rFonts w:ascii="Arial" w:hAnsi="Arial" w:cs="Arial"/>
          <w:sz w:val="20"/>
          <w:szCs w:val="20"/>
        </w:rPr>
        <w:tab/>
        <w:t>……………………………………… zł</w:t>
      </w:r>
    </w:p>
    <w:p w14:paraId="656F5088" w14:textId="77777777" w:rsidR="005A5789" w:rsidRPr="005A5789" w:rsidRDefault="005A5789" w:rsidP="005A5789">
      <w:pPr>
        <w:spacing w:before="0"/>
        <w:ind w:left="426" w:right="-34"/>
        <w:rPr>
          <w:rFonts w:ascii="Arial" w:hAnsi="Arial" w:cs="Arial"/>
          <w:sz w:val="20"/>
          <w:szCs w:val="20"/>
        </w:rPr>
      </w:pPr>
    </w:p>
    <w:p w14:paraId="7A7162D8" w14:textId="60102AD6" w:rsidR="005A5789" w:rsidRDefault="005A5789" w:rsidP="005A5789">
      <w:pPr>
        <w:spacing w:before="0"/>
        <w:ind w:left="426" w:right="-34"/>
        <w:rPr>
          <w:rFonts w:ascii="Arial" w:hAnsi="Arial" w:cs="Arial"/>
          <w:sz w:val="20"/>
          <w:szCs w:val="20"/>
        </w:rPr>
      </w:pPr>
      <w:r w:rsidRPr="005A5789">
        <w:rPr>
          <w:rFonts w:ascii="Arial" w:hAnsi="Arial" w:cs="Arial"/>
          <w:sz w:val="20"/>
          <w:szCs w:val="20"/>
        </w:rPr>
        <w:t>b)</w:t>
      </w:r>
      <w:r w:rsidRPr="005A5789">
        <w:rPr>
          <w:rFonts w:ascii="Arial" w:hAnsi="Arial" w:cs="Arial"/>
          <w:sz w:val="20"/>
          <w:szCs w:val="20"/>
        </w:rPr>
        <w:tab/>
        <w:t xml:space="preserve">Część 2: </w:t>
      </w:r>
      <w:r w:rsidR="008922C7" w:rsidRPr="008922C7">
        <w:rPr>
          <w:rFonts w:ascii="Arial" w:hAnsi="Arial" w:cs="Arial"/>
          <w:sz w:val="20"/>
          <w:szCs w:val="20"/>
        </w:rPr>
        <w:t>Załadunek, rozładunek i transport urządzeń pomiarowych środkami transportu do 3,5 tony</w:t>
      </w:r>
    </w:p>
    <w:p w14:paraId="7AADC409" w14:textId="77777777" w:rsidR="00B9173D" w:rsidRPr="005A5789" w:rsidRDefault="00B9173D" w:rsidP="005A5789">
      <w:pPr>
        <w:spacing w:before="0"/>
        <w:ind w:left="426" w:right="-34"/>
        <w:rPr>
          <w:rFonts w:ascii="Arial" w:hAnsi="Arial" w:cs="Arial"/>
          <w:sz w:val="20"/>
          <w:szCs w:val="20"/>
        </w:rPr>
      </w:pPr>
    </w:p>
    <w:p w14:paraId="6AE9F8D2" w14:textId="330E0191" w:rsidR="005A5789" w:rsidRPr="005A5789" w:rsidRDefault="008922C7" w:rsidP="005A5789">
      <w:pPr>
        <w:spacing w:before="0"/>
        <w:ind w:left="426" w:right="-34"/>
        <w:rPr>
          <w:rFonts w:ascii="Arial" w:hAnsi="Arial" w:cs="Arial"/>
          <w:sz w:val="20"/>
          <w:szCs w:val="20"/>
        </w:rPr>
      </w:pPr>
      <w:r w:rsidRPr="005A5789">
        <w:rPr>
          <w:rFonts w:ascii="Arial" w:hAnsi="Arial" w:cs="Arial"/>
          <w:sz w:val="20"/>
          <w:szCs w:val="20"/>
        </w:rPr>
        <w:t>CENA NETTO</w:t>
      </w:r>
      <w:r>
        <w:rPr>
          <w:rFonts w:ascii="Arial" w:hAnsi="Arial" w:cs="Arial"/>
          <w:sz w:val="20"/>
          <w:szCs w:val="20"/>
        </w:rPr>
        <w:t xml:space="preserve"> za 1 km</w:t>
      </w:r>
      <w:r w:rsidR="005A5789" w:rsidRPr="005A5789">
        <w:rPr>
          <w:rFonts w:ascii="Arial" w:hAnsi="Arial" w:cs="Arial"/>
          <w:sz w:val="20"/>
          <w:szCs w:val="20"/>
        </w:rPr>
        <w:t xml:space="preserve">: </w:t>
      </w:r>
      <w:r w:rsidR="005A5789" w:rsidRPr="005A5789">
        <w:rPr>
          <w:rFonts w:ascii="Arial" w:hAnsi="Arial" w:cs="Arial"/>
          <w:sz w:val="20"/>
          <w:szCs w:val="20"/>
        </w:rPr>
        <w:tab/>
        <w:t>……………………………………… zł</w:t>
      </w:r>
    </w:p>
    <w:p w14:paraId="45037BA6" w14:textId="77777777" w:rsidR="005A5789" w:rsidRPr="005A5789" w:rsidRDefault="005A5789" w:rsidP="005A5789">
      <w:pPr>
        <w:spacing w:before="0"/>
        <w:ind w:left="426" w:right="-34"/>
        <w:rPr>
          <w:rFonts w:ascii="Arial" w:hAnsi="Arial" w:cs="Arial"/>
          <w:sz w:val="20"/>
          <w:szCs w:val="20"/>
        </w:rPr>
      </w:pPr>
    </w:p>
    <w:p w14:paraId="31AB6121" w14:textId="5E1BC902" w:rsidR="005A5789" w:rsidRDefault="005A5789" w:rsidP="005A5789">
      <w:pPr>
        <w:spacing w:before="0"/>
        <w:ind w:left="426" w:right="-34"/>
        <w:rPr>
          <w:rFonts w:ascii="Arial" w:hAnsi="Arial" w:cs="Arial"/>
          <w:sz w:val="20"/>
          <w:szCs w:val="20"/>
        </w:rPr>
      </w:pPr>
      <w:r w:rsidRPr="005A5789">
        <w:rPr>
          <w:rFonts w:ascii="Arial" w:hAnsi="Arial" w:cs="Arial"/>
          <w:sz w:val="20"/>
          <w:szCs w:val="20"/>
        </w:rPr>
        <w:t>c)</w:t>
      </w:r>
      <w:r w:rsidRPr="005A5789">
        <w:rPr>
          <w:rFonts w:ascii="Arial" w:hAnsi="Arial" w:cs="Arial"/>
          <w:sz w:val="20"/>
          <w:szCs w:val="20"/>
        </w:rPr>
        <w:tab/>
        <w:t xml:space="preserve">Część 3: </w:t>
      </w:r>
      <w:r w:rsidR="008922C7" w:rsidRPr="008922C7">
        <w:rPr>
          <w:rFonts w:ascii="Arial" w:hAnsi="Arial" w:cs="Arial"/>
          <w:sz w:val="20"/>
          <w:szCs w:val="20"/>
        </w:rPr>
        <w:t>Usługa serwisu bezobsługowych magazynów licznikowych</w:t>
      </w:r>
    </w:p>
    <w:p w14:paraId="771F196C" w14:textId="77777777" w:rsidR="00B9173D" w:rsidRPr="005A5789" w:rsidRDefault="00B9173D" w:rsidP="005A5789">
      <w:pPr>
        <w:spacing w:before="0"/>
        <w:ind w:left="426" w:right="-34"/>
        <w:rPr>
          <w:rFonts w:ascii="Arial" w:hAnsi="Arial" w:cs="Arial"/>
          <w:sz w:val="20"/>
          <w:szCs w:val="20"/>
        </w:rPr>
      </w:pPr>
    </w:p>
    <w:p w14:paraId="16B9EFF4" w14:textId="3563DDCC" w:rsidR="005A5789" w:rsidRPr="005A5789" w:rsidRDefault="005A5789" w:rsidP="005A5789">
      <w:pPr>
        <w:spacing w:before="0"/>
        <w:ind w:left="426" w:right="-34"/>
        <w:rPr>
          <w:rFonts w:ascii="Arial" w:hAnsi="Arial" w:cs="Arial"/>
          <w:sz w:val="20"/>
          <w:szCs w:val="20"/>
        </w:rPr>
      </w:pPr>
      <w:r w:rsidRPr="005A5789">
        <w:rPr>
          <w:rFonts w:ascii="Arial" w:hAnsi="Arial" w:cs="Arial"/>
          <w:sz w:val="20"/>
          <w:szCs w:val="20"/>
        </w:rPr>
        <w:t>CENA NETTO</w:t>
      </w:r>
      <w:r w:rsidR="00DD6FB3">
        <w:rPr>
          <w:rFonts w:ascii="Arial" w:hAnsi="Arial" w:cs="Arial"/>
          <w:sz w:val="20"/>
          <w:szCs w:val="20"/>
        </w:rPr>
        <w:t xml:space="preserve"> ZA 1 RBH (roboczogodzinę)</w:t>
      </w:r>
      <w:r w:rsidRPr="005A5789">
        <w:rPr>
          <w:rFonts w:ascii="Arial" w:hAnsi="Arial" w:cs="Arial"/>
          <w:sz w:val="20"/>
          <w:szCs w:val="20"/>
        </w:rPr>
        <w:t>: ……………………………………… zł</w:t>
      </w:r>
    </w:p>
    <w:p w14:paraId="03A9DD50" w14:textId="77777777" w:rsidR="003A164D" w:rsidRPr="00316C6F" w:rsidRDefault="003A164D" w:rsidP="00252743">
      <w:pPr>
        <w:rPr>
          <w:rFonts w:ascii="Arial" w:hAnsi="Arial" w:cs="Arial"/>
          <w:b/>
          <w:iCs/>
          <w:color w:val="FF0000"/>
          <w:sz w:val="20"/>
          <w:szCs w:val="20"/>
        </w:rPr>
      </w:pPr>
    </w:p>
    <w:p w14:paraId="4006AE9C" w14:textId="5EE429AC" w:rsidR="00E71FDA" w:rsidRPr="00316C6F" w:rsidRDefault="00E71FDA" w:rsidP="00252743">
      <w:pPr>
        <w:numPr>
          <w:ilvl w:val="0"/>
          <w:numId w:val="4"/>
        </w:numPr>
        <w:tabs>
          <w:tab w:val="clear" w:pos="502"/>
          <w:tab w:val="num" w:pos="360"/>
          <w:tab w:val="num" w:pos="426"/>
        </w:tabs>
        <w:spacing w:before="0"/>
        <w:ind w:left="426" w:right="-34" w:hanging="426"/>
        <w:rPr>
          <w:rFonts w:ascii="Arial" w:hAnsi="Arial" w:cs="Arial"/>
          <w:b/>
          <w:bCs/>
          <w:sz w:val="20"/>
          <w:szCs w:val="20"/>
        </w:rPr>
      </w:pPr>
      <w:r w:rsidRPr="00316C6F">
        <w:rPr>
          <w:rFonts w:ascii="Arial" w:hAnsi="Arial" w:cs="Arial"/>
          <w:sz w:val="20"/>
          <w:szCs w:val="20"/>
        </w:rPr>
        <w:t>Wykonamy</w:t>
      </w:r>
      <w:r w:rsidR="009E1B83" w:rsidRPr="00316C6F">
        <w:rPr>
          <w:rFonts w:ascii="Arial" w:hAnsi="Arial" w:cs="Arial"/>
          <w:sz w:val="20"/>
          <w:szCs w:val="20"/>
        </w:rPr>
        <w:t xml:space="preserve"> przedmiot zamówienia zgodnie z terminami wskazanymi w </w:t>
      </w:r>
      <w:r w:rsidRPr="00316C6F">
        <w:rPr>
          <w:rFonts w:ascii="Arial" w:hAnsi="Arial" w:cs="Arial"/>
          <w:sz w:val="20"/>
          <w:szCs w:val="20"/>
        </w:rPr>
        <w:t xml:space="preserve">rozdz. I </w:t>
      </w:r>
      <w:r w:rsidRPr="00316C6F">
        <w:rPr>
          <w:rFonts w:ascii="Arial" w:hAnsi="Arial" w:cs="Arial"/>
          <w:b/>
          <w:bCs/>
          <w:sz w:val="20"/>
          <w:szCs w:val="20"/>
        </w:rPr>
        <w:t xml:space="preserve">pkt </w:t>
      </w:r>
      <w:r w:rsidR="00FA14E7" w:rsidRPr="00316C6F">
        <w:rPr>
          <w:rFonts w:ascii="Arial" w:hAnsi="Arial" w:cs="Arial"/>
          <w:b/>
          <w:bCs/>
          <w:sz w:val="20"/>
          <w:szCs w:val="20"/>
        </w:rPr>
        <w:t>5</w:t>
      </w:r>
      <w:r w:rsidRPr="00316C6F">
        <w:rPr>
          <w:rFonts w:ascii="Arial" w:hAnsi="Arial" w:cs="Arial"/>
          <w:b/>
          <w:bCs/>
          <w:sz w:val="20"/>
          <w:szCs w:val="20"/>
        </w:rPr>
        <w:t xml:space="preserve"> </w:t>
      </w:r>
      <w:r w:rsidR="00F327D9" w:rsidRPr="00316C6F">
        <w:rPr>
          <w:rFonts w:ascii="Arial" w:hAnsi="Arial" w:cs="Arial"/>
          <w:b/>
          <w:bCs/>
          <w:sz w:val="20"/>
          <w:szCs w:val="20"/>
        </w:rPr>
        <w:t>Specyfikacji</w:t>
      </w:r>
      <w:r w:rsidRPr="00316C6F">
        <w:rPr>
          <w:rFonts w:ascii="Arial" w:hAnsi="Arial" w:cs="Arial"/>
          <w:b/>
          <w:bCs/>
          <w:sz w:val="20"/>
          <w:szCs w:val="20"/>
        </w:rPr>
        <w:t>.</w:t>
      </w:r>
    </w:p>
    <w:p w14:paraId="28F6B91D" w14:textId="77777777" w:rsidR="00D6213B" w:rsidRPr="00316C6F" w:rsidRDefault="00D6213B" w:rsidP="00252743">
      <w:pPr>
        <w:numPr>
          <w:ilvl w:val="0"/>
          <w:numId w:val="4"/>
        </w:numPr>
        <w:tabs>
          <w:tab w:val="clear" w:pos="502"/>
          <w:tab w:val="num" w:pos="360"/>
          <w:tab w:val="num" w:pos="426"/>
        </w:tabs>
        <w:spacing w:before="0"/>
        <w:ind w:left="426" w:right="-34" w:hanging="426"/>
        <w:rPr>
          <w:rFonts w:ascii="Arial" w:hAnsi="Arial" w:cs="Arial"/>
          <w:i/>
          <w:iCs/>
          <w:sz w:val="20"/>
          <w:szCs w:val="20"/>
        </w:rPr>
      </w:pPr>
      <w:r w:rsidRPr="00316C6F">
        <w:rPr>
          <w:rFonts w:ascii="Arial" w:hAnsi="Arial" w:cs="Arial"/>
          <w:iCs/>
          <w:sz w:val="20"/>
          <w:szCs w:val="20"/>
        </w:rPr>
        <w:t>Oświadczam(y), że:</w:t>
      </w:r>
    </w:p>
    <w:p w14:paraId="13C4E187" w14:textId="7E578FC8" w:rsidR="00B2372D" w:rsidRPr="00316C6F" w:rsidRDefault="00AE00EF" w:rsidP="001C1945">
      <w:pPr>
        <w:pStyle w:val="Akapitzlist"/>
        <w:numPr>
          <w:ilvl w:val="0"/>
          <w:numId w:val="17"/>
        </w:numPr>
        <w:spacing w:after="0" w:line="240" w:lineRule="auto"/>
        <w:jc w:val="both"/>
        <w:rPr>
          <w:rFonts w:ascii="Arial" w:hAnsi="Arial" w:cs="Arial"/>
          <w:sz w:val="20"/>
          <w:szCs w:val="20"/>
        </w:rPr>
      </w:pPr>
      <w:r w:rsidRPr="00316C6F">
        <w:rPr>
          <w:rFonts w:ascii="Arial" w:hAnsi="Arial" w:cs="Arial"/>
          <w:sz w:val="20"/>
          <w:szCs w:val="20"/>
        </w:rPr>
        <w:t xml:space="preserve">jestem(śmy) związany(i) niniejszą </w:t>
      </w:r>
      <w:r w:rsidR="00220350" w:rsidRPr="00316C6F">
        <w:rPr>
          <w:rFonts w:ascii="Arial" w:hAnsi="Arial" w:cs="Arial"/>
          <w:sz w:val="20"/>
          <w:szCs w:val="20"/>
        </w:rPr>
        <w:t>o</w:t>
      </w:r>
      <w:r w:rsidRPr="00316C6F">
        <w:rPr>
          <w:rFonts w:ascii="Arial" w:hAnsi="Arial" w:cs="Arial"/>
          <w:sz w:val="20"/>
          <w:szCs w:val="20"/>
        </w:rPr>
        <w:t xml:space="preserve">fertą przez okres </w:t>
      </w:r>
      <w:r w:rsidR="001F4C22" w:rsidRPr="00316C6F">
        <w:rPr>
          <w:rFonts w:ascii="Arial" w:hAnsi="Arial" w:cs="Arial"/>
          <w:b/>
          <w:sz w:val="20"/>
          <w:szCs w:val="20"/>
        </w:rPr>
        <w:t>9</w:t>
      </w:r>
      <w:r w:rsidR="00D8676E" w:rsidRPr="00316C6F">
        <w:rPr>
          <w:rFonts w:ascii="Arial" w:hAnsi="Arial" w:cs="Arial"/>
          <w:b/>
          <w:sz w:val="20"/>
          <w:szCs w:val="20"/>
        </w:rPr>
        <w:t>0</w:t>
      </w:r>
      <w:r w:rsidR="00D8676E" w:rsidRPr="00316C6F">
        <w:rPr>
          <w:rFonts w:ascii="Arial" w:hAnsi="Arial" w:cs="Arial"/>
          <w:b/>
          <w:bCs/>
          <w:sz w:val="20"/>
          <w:szCs w:val="20"/>
        </w:rPr>
        <w:t xml:space="preserve"> </w:t>
      </w:r>
      <w:r w:rsidRPr="00316C6F">
        <w:rPr>
          <w:rFonts w:ascii="Arial" w:hAnsi="Arial" w:cs="Arial"/>
          <w:b/>
          <w:bCs/>
          <w:sz w:val="20"/>
          <w:szCs w:val="20"/>
        </w:rPr>
        <w:t>dni</w:t>
      </w:r>
      <w:r w:rsidRPr="00316C6F">
        <w:rPr>
          <w:rFonts w:ascii="Arial" w:hAnsi="Arial" w:cs="Arial"/>
          <w:sz w:val="20"/>
          <w:szCs w:val="20"/>
        </w:rPr>
        <w:t xml:space="preserve"> od upływu terminu składania </w:t>
      </w:r>
      <w:r w:rsidR="00C5090F" w:rsidRPr="00316C6F">
        <w:rPr>
          <w:rFonts w:ascii="Arial" w:hAnsi="Arial" w:cs="Arial"/>
          <w:sz w:val="20"/>
          <w:szCs w:val="20"/>
        </w:rPr>
        <w:t>o</w:t>
      </w:r>
      <w:r w:rsidRPr="00316C6F">
        <w:rPr>
          <w:rFonts w:ascii="Arial" w:hAnsi="Arial" w:cs="Arial"/>
          <w:sz w:val="20"/>
          <w:szCs w:val="20"/>
        </w:rPr>
        <w:t>fert,</w:t>
      </w:r>
    </w:p>
    <w:p w14:paraId="6AAE5814" w14:textId="0159A49A" w:rsidR="00B2372D" w:rsidRPr="00316C6F" w:rsidRDefault="00B2372D" w:rsidP="001C1945">
      <w:pPr>
        <w:pStyle w:val="Akapitzlist"/>
        <w:numPr>
          <w:ilvl w:val="0"/>
          <w:numId w:val="17"/>
        </w:numPr>
        <w:spacing w:after="0" w:line="240" w:lineRule="auto"/>
        <w:jc w:val="both"/>
        <w:rPr>
          <w:rFonts w:ascii="Arial" w:hAnsi="Arial" w:cs="Arial"/>
          <w:sz w:val="20"/>
          <w:szCs w:val="20"/>
        </w:rPr>
      </w:pPr>
      <w:r w:rsidRPr="00316C6F">
        <w:rPr>
          <w:rFonts w:ascii="Arial" w:hAnsi="Arial" w:cs="Arial"/>
          <w:sz w:val="20"/>
          <w:szCs w:val="20"/>
        </w:rPr>
        <w:t>zamówienie wykonam(y)</w:t>
      </w:r>
      <w:r w:rsidR="001F5F20">
        <w:rPr>
          <w:rFonts w:ascii="Arial" w:hAnsi="Arial" w:cs="Arial"/>
          <w:sz w:val="20"/>
          <w:szCs w:val="20"/>
        </w:rPr>
        <w:t xml:space="preserve"> samodzielnie,</w:t>
      </w:r>
    </w:p>
    <w:p w14:paraId="6AC50591" w14:textId="4EE23FFC" w:rsidR="00B2372D" w:rsidRPr="001C1945" w:rsidRDefault="00B2372D" w:rsidP="001C1945">
      <w:pPr>
        <w:pStyle w:val="Akapitzlist"/>
        <w:numPr>
          <w:ilvl w:val="0"/>
          <w:numId w:val="17"/>
        </w:numPr>
        <w:rPr>
          <w:rFonts w:ascii="Arial" w:hAnsi="Arial" w:cs="Arial"/>
          <w:sz w:val="20"/>
          <w:szCs w:val="20"/>
        </w:rPr>
      </w:pPr>
      <w:r w:rsidRPr="001C1945">
        <w:rPr>
          <w:rFonts w:ascii="Arial" w:hAnsi="Arial" w:cs="Arial"/>
          <w:sz w:val="20"/>
          <w:szCs w:val="20"/>
        </w:rPr>
        <w:t>otrzymałem(liśmy) wszelkie informacje konieczne do przygotowania oferty,</w:t>
      </w:r>
    </w:p>
    <w:p w14:paraId="7392B118" w14:textId="77777777" w:rsidR="00C26715" w:rsidRPr="00316C6F" w:rsidRDefault="007D3A1F" w:rsidP="001C1945">
      <w:pPr>
        <w:pStyle w:val="Akapitzlist"/>
        <w:numPr>
          <w:ilvl w:val="0"/>
          <w:numId w:val="17"/>
        </w:numPr>
        <w:spacing w:after="0" w:line="240" w:lineRule="auto"/>
        <w:jc w:val="both"/>
        <w:rPr>
          <w:rFonts w:ascii="Arial" w:hAnsi="Arial" w:cs="Arial"/>
          <w:sz w:val="20"/>
          <w:szCs w:val="20"/>
        </w:rPr>
      </w:pPr>
      <w:r w:rsidRPr="00316C6F">
        <w:rPr>
          <w:rFonts w:ascii="Arial" w:hAnsi="Arial" w:cs="Arial"/>
          <w:sz w:val="20"/>
          <w:szCs w:val="20"/>
        </w:rPr>
        <w:t>wyrażamy zgodę na wprowadzenie skanu naszej oferty do Platformy Zakupowej Zamawiającego,</w:t>
      </w:r>
    </w:p>
    <w:p w14:paraId="3B3672BE" w14:textId="21408D9D" w:rsidR="00C26715" w:rsidRPr="00316C6F" w:rsidRDefault="007D3A1F" w:rsidP="001C1945">
      <w:pPr>
        <w:pStyle w:val="Akapitzlist"/>
        <w:widowControl w:val="0"/>
        <w:numPr>
          <w:ilvl w:val="0"/>
          <w:numId w:val="17"/>
        </w:numPr>
        <w:spacing w:after="0" w:line="240" w:lineRule="auto"/>
        <w:jc w:val="both"/>
        <w:rPr>
          <w:rFonts w:ascii="Arial" w:hAnsi="Arial" w:cs="Arial"/>
          <w:sz w:val="20"/>
          <w:szCs w:val="20"/>
        </w:rPr>
      </w:pPr>
      <w:r w:rsidRPr="00316C6F">
        <w:rPr>
          <w:rFonts w:ascii="Arial" w:hAnsi="Arial" w:cs="Arial"/>
          <w:sz w:val="20"/>
          <w:szCs w:val="20"/>
        </w:rPr>
        <w:t xml:space="preserve">akceptuję(emy) treść </w:t>
      </w:r>
      <w:r w:rsidR="00777363" w:rsidRPr="00316C6F">
        <w:rPr>
          <w:rFonts w:ascii="Arial" w:hAnsi="Arial" w:cs="Arial"/>
          <w:sz w:val="20"/>
          <w:szCs w:val="20"/>
        </w:rPr>
        <w:t>Specyfikacji</w:t>
      </w:r>
      <w:r w:rsidRPr="00316C6F">
        <w:rPr>
          <w:rFonts w:ascii="Arial" w:hAnsi="Arial" w:cs="Arial"/>
          <w:sz w:val="20"/>
          <w:szCs w:val="20"/>
        </w:rPr>
        <w:t xml:space="preserve"> i w razie wybrania mojej (naszej) oferty zobowiązuję(emy) się do podpisania Umowy, zgodnej z projektem stanowiącym </w:t>
      </w:r>
      <w:r w:rsidRPr="00316C6F">
        <w:rPr>
          <w:rFonts w:ascii="Arial" w:hAnsi="Arial" w:cs="Arial"/>
          <w:b/>
          <w:sz w:val="20"/>
          <w:szCs w:val="20"/>
        </w:rPr>
        <w:t xml:space="preserve">Załącznik nr </w:t>
      </w:r>
      <w:r w:rsidR="00440788">
        <w:rPr>
          <w:rFonts w:ascii="Arial" w:hAnsi="Arial" w:cs="Arial"/>
          <w:b/>
          <w:sz w:val="20"/>
          <w:szCs w:val="20"/>
        </w:rPr>
        <w:t>7</w:t>
      </w:r>
      <w:r w:rsidR="00756F94" w:rsidRPr="00316C6F">
        <w:rPr>
          <w:rFonts w:ascii="Arial" w:hAnsi="Arial" w:cs="Arial"/>
          <w:b/>
          <w:sz w:val="20"/>
          <w:szCs w:val="20"/>
        </w:rPr>
        <w:t xml:space="preserve"> </w:t>
      </w:r>
      <w:r w:rsidRPr="00316C6F">
        <w:rPr>
          <w:rFonts w:ascii="Arial" w:hAnsi="Arial" w:cs="Arial"/>
          <w:b/>
          <w:sz w:val="20"/>
          <w:szCs w:val="20"/>
        </w:rPr>
        <w:t xml:space="preserve">do </w:t>
      </w:r>
      <w:r w:rsidR="00D942EC" w:rsidRPr="00316C6F">
        <w:rPr>
          <w:rFonts w:ascii="Arial" w:hAnsi="Arial" w:cs="Arial"/>
          <w:b/>
          <w:color w:val="000000"/>
          <w:sz w:val="20"/>
          <w:szCs w:val="20"/>
        </w:rPr>
        <w:t>Specyfikacji</w:t>
      </w:r>
      <w:r w:rsidRPr="00316C6F">
        <w:rPr>
          <w:rFonts w:ascii="Arial" w:hAnsi="Arial" w:cs="Arial"/>
          <w:sz w:val="20"/>
          <w:szCs w:val="20"/>
        </w:rPr>
        <w:t>,</w:t>
      </w:r>
    </w:p>
    <w:p w14:paraId="728A4782" w14:textId="77777777" w:rsidR="00C26715" w:rsidRPr="00316C6F" w:rsidRDefault="007D3A1F" w:rsidP="001C1945">
      <w:pPr>
        <w:pStyle w:val="Akapitzlist"/>
        <w:widowControl w:val="0"/>
        <w:numPr>
          <w:ilvl w:val="0"/>
          <w:numId w:val="17"/>
        </w:numPr>
        <w:spacing w:after="0" w:line="240" w:lineRule="auto"/>
        <w:jc w:val="both"/>
        <w:rPr>
          <w:rFonts w:ascii="Arial" w:hAnsi="Arial" w:cs="Arial"/>
          <w:sz w:val="20"/>
          <w:szCs w:val="20"/>
        </w:rPr>
      </w:pPr>
      <w:r w:rsidRPr="00316C6F">
        <w:rPr>
          <w:rFonts w:ascii="Arial" w:hAnsi="Arial" w:cs="Arial"/>
          <w:sz w:val="20"/>
          <w:szCs w:val="20"/>
        </w:rPr>
        <w:t>wszelkie informacje zawarte w formularzu oferty wraz z załącznikami są zgodne ze stanem faktycznym,</w:t>
      </w:r>
    </w:p>
    <w:p w14:paraId="6C0413A9" w14:textId="7425DB10" w:rsidR="007D3A1F" w:rsidRPr="00316C6F" w:rsidRDefault="007D3A1F" w:rsidP="001C1945">
      <w:pPr>
        <w:pStyle w:val="Akapitzlist"/>
        <w:widowControl w:val="0"/>
        <w:numPr>
          <w:ilvl w:val="0"/>
          <w:numId w:val="17"/>
        </w:numPr>
        <w:spacing w:after="0" w:line="240" w:lineRule="auto"/>
        <w:jc w:val="both"/>
        <w:rPr>
          <w:rFonts w:ascii="Arial" w:hAnsi="Arial" w:cs="Arial"/>
          <w:sz w:val="20"/>
          <w:szCs w:val="20"/>
        </w:rPr>
      </w:pPr>
      <w:r w:rsidRPr="00316C6F">
        <w:rPr>
          <w:rFonts w:ascii="Arial" w:hAnsi="Arial" w:cs="Arial"/>
          <w:sz w:val="20"/>
          <w:szCs w:val="20"/>
        </w:rPr>
        <w:t>zapoznałem(liśmy) się z postanowieniami kodeksu postępowania dla dostawców i partnerów biznesowych Grupy ENEA dostępnymi pod adresem</w:t>
      </w:r>
      <w:r w:rsidR="00B86F9C" w:rsidRPr="00316C6F">
        <w:rPr>
          <w:rFonts w:ascii="Arial" w:hAnsi="Arial" w:cs="Arial"/>
          <w:sz w:val="20"/>
          <w:szCs w:val="20"/>
        </w:rPr>
        <w:t xml:space="preserve"> </w:t>
      </w:r>
      <w:hyperlink r:id="rId12" w:history="1">
        <w:r w:rsidR="00B86F9C" w:rsidRPr="00316C6F">
          <w:rPr>
            <w:rStyle w:val="Hipercze"/>
            <w:rFonts w:ascii="Arial" w:hAnsi="Arial" w:cs="Arial"/>
            <w:sz w:val="20"/>
            <w:szCs w:val="20"/>
          </w:rPr>
          <w:t>https://www.enea.pl/pl/grupaenea/compliance/kodeks-kontrahentow</w:t>
        </w:r>
      </w:hyperlink>
      <w:r w:rsidR="00B86F9C" w:rsidRPr="00316C6F">
        <w:rPr>
          <w:rFonts w:ascii="Arial" w:hAnsi="Arial" w:cs="Arial"/>
          <w:sz w:val="20"/>
          <w:szCs w:val="20"/>
        </w:rPr>
        <w:t xml:space="preserve"> </w:t>
      </w:r>
      <w:r w:rsidRPr="00316C6F">
        <w:rPr>
          <w:rFonts w:ascii="Arial" w:hAnsi="Arial" w:cs="Arial"/>
          <w:sz w:val="20"/>
          <w:szCs w:val="20"/>
        </w:rPr>
        <w:t xml:space="preserve">oraz zobowiązuję(emy) się do ich przestrzegania, </w:t>
      </w:r>
    </w:p>
    <w:p w14:paraId="346007E6" w14:textId="0A488AB7" w:rsidR="007D3A1F" w:rsidRPr="00316C6F" w:rsidRDefault="007D3A1F" w:rsidP="001C1945">
      <w:pPr>
        <w:pStyle w:val="Akapitzlist"/>
        <w:numPr>
          <w:ilvl w:val="0"/>
          <w:numId w:val="17"/>
        </w:numPr>
        <w:spacing w:after="0" w:line="240" w:lineRule="auto"/>
        <w:jc w:val="both"/>
        <w:rPr>
          <w:rFonts w:ascii="Arial" w:hAnsi="Arial" w:cs="Arial"/>
          <w:sz w:val="20"/>
          <w:szCs w:val="20"/>
        </w:rPr>
      </w:pPr>
      <w:r w:rsidRPr="00316C6F">
        <w:rPr>
          <w:rFonts w:ascii="Arial" w:hAnsi="Arial" w:cs="Arial"/>
          <w:sz w:val="20"/>
          <w:szCs w:val="20"/>
        </w:rPr>
        <w:t>w terminie 3 dni od zawarcia umowy, przekażemy Koordynatorowi umowy kod(y) PKWiU, który(e) dotyczą przedmiotu umowy i będą następnie wskazywane na wystawionej przez nas fakturze VAT,</w:t>
      </w:r>
    </w:p>
    <w:p w14:paraId="73731953" w14:textId="77777777" w:rsidR="007D3A1F" w:rsidRPr="00316C6F" w:rsidRDefault="007D3A1F" w:rsidP="001C1945">
      <w:pPr>
        <w:numPr>
          <w:ilvl w:val="0"/>
          <w:numId w:val="17"/>
        </w:numPr>
        <w:spacing w:before="0"/>
        <w:rPr>
          <w:rFonts w:ascii="Arial" w:hAnsi="Arial" w:cs="Arial"/>
          <w:sz w:val="20"/>
          <w:szCs w:val="20"/>
        </w:rPr>
      </w:pPr>
      <w:r w:rsidRPr="00316C6F">
        <w:rPr>
          <w:rFonts w:ascii="Arial" w:hAnsi="Arial" w:cs="Arial"/>
          <w:sz w:val="20"/>
          <w:szCs w:val="20"/>
        </w:rPr>
        <w:t xml:space="preserve">jesteśmy podmiotem, w którym Skarb Państwa posiada bezpośrednio lub pośrednio udziały [dodatkowa informacja do celów statystycznych]: </w:t>
      </w:r>
    </w:p>
    <w:p w14:paraId="219F8AC0" w14:textId="77777777" w:rsidR="007D3A1F" w:rsidRPr="00316C6F" w:rsidRDefault="007D3A1F" w:rsidP="00252743">
      <w:pPr>
        <w:spacing w:before="0"/>
        <w:ind w:left="720"/>
        <w:rPr>
          <w:rFonts w:ascii="Arial" w:hAnsi="Arial" w:cs="Arial"/>
          <w:sz w:val="20"/>
          <w:szCs w:val="20"/>
        </w:rPr>
      </w:pPr>
      <w:r w:rsidRPr="00316C6F">
        <w:rPr>
          <w:rFonts w:ascii="Arial" w:hAnsi="Arial" w:cs="Arial"/>
          <w:sz w:val="20"/>
          <w:szCs w:val="20"/>
        </w:rPr>
        <w:fldChar w:fldCharType="begin">
          <w:ffData>
            <w:name w:val="Wybór1"/>
            <w:enabled/>
            <w:calcOnExit w:val="0"/>
            <w:checkBox>
              <w:sizeAuto/>
              <w:default w:val="0"/>
            </w:checkBox>
          </w:ffData>
        </w:fldChar>
      </w:r>
      <w:r w:rsidRPr="00316C6F">
        <w:rPr>
          <w:rFonts w:ascii="Arial" w:hAnsi="Arial" w:cs="Arial"/>
          <w:sz w:val="20"/>
          <w:szCs w:val="20"/>
        </w:rPr>
        <w:instrText xml:space="preserve"> FORMCHECKBOX </w:instrText>
      </w:r>
      <w:r w:rsidRPr="00316C6F">
        <w:rPr>
          <w:rFonts w:ascii="Arial" w:hAnsi="Arial" w:cs="Arial"/>
          <w:sz w:val="20"/>
          <w:szCs w:val="20"/>
        </w:rPr>
      </w:r>
      <w:r w:rsidRPr="00316C6F">
        <w:rPr>
          <w:rFonts w:ascii="Arial" w:hAnsi="Arial" w:cs="Arial"/>
          <w:sz w:val="20"/>
          <w:szCs w:val="20"/>
        </w:rPr>
        <w:fldChar w:fldCharType="separate"/>
      </w:r>
      <w:r w:rsidRPr="00316C6F">
        <w:rPr>
          <w:rFonts w:ascii="Arial" w:hAnsi="Arial" w:cs="Arial"/>
          <w:sz w:val="20"/>
          <w:szCs w:val="20"/>
        </w:rPr>
        <w:fldChar w:fldCharType="end"/>
      </w:r>
      <w:r w:rsidRPr="00316C6F">
        <w:rPr>
          <w:rFonts w:ascii="Arial" w:hAnsi="Arial" w:cs="Arial"/>
          <w:sz w:val="20"/>
          <w:szCs w:val="20"/>
        </w:rPr>
        <w:t xml:space="preserve"> tak / </w:t>
      </w:r>
      <w:r w:rsidRPr="00316C6F">
        <w:rPr>
          <w:rFonts w:ascii="Arial" w:hAnsi="Arial" w:cs="Arial"/>
          <w:sz w:val="20"/>
          <w:szCs w:val="20"/>
        </w:rPr>
        <w:fldChar w:fldCharType="begin">
          <w:ffData>
            <w:name w:val="Wybór2"/>
            <w:enabled/>
            <w:calcOnExit w:val="0"/>
            <w:checkBox>
              <w:sizeAuto/>
              <w:default w:val="0"/>
            </w:checkBox>
          </w:ffData>
        </w:fldChar>
      </w:r>
      <w:r w:rsidRPr="00316C6F">
        <w:rPr>
          <w:rFonts w:ascii="Arial" w:hAnsi="Arial" w:cs="Arial"/>
          <w:sz w:val="20"/>
          <w:szCs w:val="20"/>
        </w:rPr>
        <w:instrText xml:space="preserve"> FORMCHECKBOX </w:instrText>
      </w:r>
      <w:r w:rsidRPr="00316C6F">
        <w:rPr>
          <w:rFonts w:ascii="Arial" w:hAnsi="Arial" w:cs="Arial"/>
          <w:sz w:val="20"/>
          <w:szCs w:val="20"/>
        </w:rPr>
      </w:r>
      <w:r w:rsidRPr="00316C6F">
        <w:rPr>
          <w:rFonts w:ascii="Arial" w:hAnsi="Arial" w:cs="Arial"/>
          <w:sz w:val="20"/>
          <w:szCs w:val="20"/>
        </w:rPr>
        <w:fldChar w:fldCharType="separate"/>
      </w:r>
      <w:r w:rsidRPr="00316C6F">
        <w:rPr>
          <w:rFonts w:ascii="Arial" w:hAnsi="Arial" w:cs="Arial"/>
          <w:sz w:val="20"/>
          <w:szCs w:val="20"/>
        </w:rPr>
        <w:fldChar w:fldCharType="end"/>
      </w:r>
      <w:r w:rsidRPr="00316C6F">
        <w:rPr>
          <w:rFonts w:ascii="Arial" w:hAnsi="Arial" w:cs="Arial"/>
          <w:sz w:val="20"/>
          <w:szCs w:val="20"/>
        </w:rPr>
        <w:t xml:space="preserve"> nie</w:t>
      </w:r>
    </w:p>
    <w:p w14:paraId="009ABC80" w14:textId="77777777" w:rsidR="007D3A1F" w:rsidRPr="00316C6F" w:rsidRDefault="007D3A1F" w:rsidP="001C1945">
      <w:pPr>
        <w:pStyle w:val="Akapitzlist"/>
        <w:numPr>
          <w:ilvl w:val="0"/>
          <w:numId w:val="17"/>
        </w:numPr>
        <w:spacing w:after="0" w:line="240" w:lineRule="auto"/>
        <w:jc w:val="both"/>
        <w:rPr>
          <w:rFonts w:ascii="Arial" w:hAnsi="Arial" w:cs="Arial"/>
          <w:sz w:val="20"/>
          <w:szCs w:val="20"/>
        </w:rPr>
      </w:pPr>
      <w:r w:rsidRPr="00316C6F">
        <w:rPr>
          <w:rFonts w:ascii="Arial" w:hAnsi="Arial" w:cs="Arial"/>
          <w:sz w:val="20"/>
          <w:szCs w:val="20"/>
        </w:rPr>
        <w:t>osobą uprawnioną do udzielania wyjaśnień Zamawiającemu w imieniu Wykonawcy jest:</w:t>
      </w:r>
    </w:p>
    <w:p w14:paraId="68D78AD8" w14:textId="29EA1341" w:rsidR="00A46244" w:rsidRPr="00316C6F" w:rsidRDefault="007D3A1F" w:rsidP="00252743">
      <w:pPr>
        <w:pStyle w:val="Akapitzlist"/>
        <w:spacing w:after="0" w:line="240" w:lineRule="auto"/>
        <w:ind w:left="714"/>
        <w:jc w:val="both"/>
        <w:rPr>
          <w:rFonts w:ascii="Arial" w:hAnsi="Arial" w:cs="Arial"/>
          <w:iCs/>
          <w:sz w:val="20"/>
          <w:szCs w:val="20"/>
        </w:rPr>
      </w:pPr>
      <w:r w:rsidRPr="00316C6F">
        <w:rPr>
          <w:rFonts w:ascii="Arial" w:hAnsi="Arial" w:cs="Arial"/>
          <w:iCs/>
          <w:sz w:val="20"/>
          <w:szCs w:val="20"/>
        </w:rPr>
        <w:t>Pan(i) …………………………………………..………. , tel.: …………………………………………….. e-mail: …………………………....</w:t>
      </w:r>
    </w:p>
    <w:p w14:paraId="5400DB0E" w14:textId="7D36B80F" w:rsidR="002E7DB3" w:rsidRPr="00316C6F" w:rsidRDefault="003B17F3" w:rsidP="001C1945">
      <w:pPr>
        <w:pStyle w:val="Akapitzlist"/>
        <w:numPr>
          <w:ilvl w:val="0"/>
          <w:numId w:val="17"/>
        </w:numPr>
        <w:spacing w:after="0" w:line="240" w:lineRule="auto"/>
        <w:jc w:val="both"/>
        <w:rPr>
          <w:rFonts w:ascii="Arial" w:hAnsi="Arial" w:cs="Arial"/>
          <w:iCs/>
          <w:sz w:val="20"/>
          <w:szCs w:val="20"/>
        </w:rPr>
      </w:pPr>
      <w:r w:rsidRPr="00316C6F">
        <w:rPr>
          <w:rFonts w:ascii="Arial" w:hAnsi="Arial" w:cs="Arial"/>
          <w:sz w:val="20"/>
          <w:szCs w:val="20"/>
          <w:lang w:eastAsia="pl-PL"/>
        </w:rPr>
        <w:t>informacje o aukcji elektronicznej należy przesłać na adres e-mail: ………………….…….……...</w:t>
      </w:r>
    </w:p>
    <w:p w14:paraId="37401062" w14:textId="770AAF4E" w:rsidR="00B2372D" w:rsidRPr="00316C6F" w:rsidRDefault="00B2372D" w:rsidP="00252743">
      <w:pPr>
        <w:pStyle w:val="Akapitzlist"/>
        <w:spacing w:after="0" w:line="240" w:lineRule="auto"/>
        <w:jc w:val="both"/>
        <w:rPr>
          <w:rFonts w:ascii="Arial" w:hAnsi="Arial" w:cs="Arial"/>
          <w:b/>
          <w:bCs/>
          <w:iCs/>
          <w:color w:val="FF0000"/>
          <w:sz w:val="20"/>
          <w:szCs w:val="20"/>
        </w:rPr>
      </w:pPr>
      <w:r w:rsidRPr="00316C6F">
        <w:rPr>
          <w:rFonts w:ascii="Arial" w:hAnsi="Arial" w:cs="Arial"/>
          <w:b/>
          <w:bCs/>
          <w:color w:val="FF0000"/>
          <w:sz w:val="20"/>
          <w:szCs w:val="20"/>
          <w:lang w:eastAsia="pl-PL"/>
        </w:rPr>
        <w:t>(Proszę o wskazanie wyłącznie jednego adresu e-mail w celu przekazania informacji o aukcji elektronicznej)</w:t>
      </w:r>
    </w:p>
    <w:p w14:paraId="11132B0F" w14:textId="77777777" w:rsidR="00FA14E7" w:rsidRPr="00316C6F" w:rsidRDefault="00FA14E7" w:rsidP="001C1945">
      <w:pPr>
        <w:pStyle w:val="Akapitzlist"/>
        <w:numPr>
          <w:ilvl w:val="0"/>
          <w:numId w:val="17"/>
        </w:numPr>
        <w:spacing w:after="0" w:line="240" w:lineRule="auto"/>
        <w:jc w:val="both"/>
        <w:rPr>
          <w:rFonts w:ascii="Arial" w:hAnsi="Arial" w:cs="Arial"/>
          <w:sz w:val="20"/>
          <w:szCs w:val="20"/>
        </w:rPr>
      </w:pPr>
      <w:r w:rsidRPr="00316C6F">
        <w:rPr>
          <w:rFonts w:ascii="Arial" w:hAnsi="Arial" w:cs="Arial"/>
          <w:b/>
          <w:sz w:val="20"/>
          <w:szCs w:val="20"/>
        </w:rPr>
        <w:lastRenderedPageBreak/>
        <w:t>Dane osobowe reprezentantów, koordynatorów i personelu Zamawiającego</w:t>
      </w:r>
      <w:r w:rsidRPr="00316C6F">
        <w:rPr>
          <w:rFonts w:ascii="Arial" w:hAnsi="Arial" w:cs="Arial"/>
          <w:sz w:val="20"/>
          <w:szCs w:val="20"/>
        </w:rPr>
        <w:t xml:space="preserve"> </w:t>
      </w:r>
      <w:r w:rsidRPr="00316C6F">
        <w:rPr>
          <w:rFonts w:ascii="Arial" w:hAnsi="Arial" w:cs="Arial"/>
          <w:b/>
          <w:sz w:val="20"/>
          <w:szCs w:val="20"/>
        </w:rPr>
        <w:t>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Pr="00316C6F">
        <w:rPr>
          <w:rFonts w:ascii="Arial" w:hAnsi="Arial" w:cs="Arial"/>
          <w:sz w:val="20"/>
          <w:szCs w:val="20"/>
        </w:rPr>
        <w:t>, której treść:</w:t>
      </w:r>
    </w:p>
    <w:p w14:paraId="1B435192" w14:textId="60F71C5B" w:rsidR="00187B0B" w:rsidRPr="00316C6F" w:rsidRDefault="00187B0B" w:rsidP="00252743">
      <w:pPr>
        <w:pStyle w:val="Akapitzlist"/>
        <w:spacing w:after="0" w:line="240" w:lineRule="auto"/>
        <w:jc w:val="both"/>
        <w:rPr>
          <w:rFonts w:ascii="Arial" w:hAnsi="Arial" w:cs="Arial"/>
          <w:iCs/>
          <w:sz w:val="20"/>
          <w:szCs w:val="20"/>
        </w:rPr>
      </w:pPr>
      <w:r w:rsidRPr="00316C6F">
        <w:rPr>
          <w:rFonts w:ascii="Arial" w:hAnsi="Arial" w:cs="Arial"/>
          <w:sz w:val="20"/>
          <w:szCs w:val="20"/>
          <w:lang w:eastAsia="pl-PL"/>
        </w:rPr>
        <w:fldChar w:fldCharType="begin">
          <w:ffData>
            <w:name w:val="Wybór1"/>
            <w:enabled/>
            <w:calcOnExit w:val="0"/>
            <w:checkBox>
              <w:sizeAuto/>
              <w:default w:val="0"/>
            </w:checkBox>
          </w:ffData>
        </w:fldChar>
      </w:r>
      <w:r w:rsidRPr="00316C6F">
        <w:rPr>
          <w:rFonts w:ascii="Arial" w:hAnsi="Arial" w:cs="Arial"/>
          <w:sz w:val="20"/>
          <w:szCs w:val="20"/>
          <w:lang w:eastAsia="pl-PL"/>
        </w:rPr>
        <w:instrText xml:space="preserve"> FORMCHECKBOX </w:instrText>
      </w:r>
      <w:r w:rsidRPr="00316C6F">
        <w:rPr>
          <w:rFonts w:ascii="Arial" w:hAnsi="Arial" w:cs="Arial"/>
          <w:sz w:val="20"/>
          <w:szCs w:val="20"/>
          <w:lang w:eastAsia="pl-PL"/>
        </w:rPr>
      </w:r>
      <w:r w:rsidRPr="00316C6F">
        <w:rPr>
          <w:rFonts w:ascii="Arial" w:hAnsi="Arial" w:cs="Arial"/>
          <w:sz w:val="20"/>
          <w:szCs w:val="20"/>
          <w:lang w:eastAsia="pl-PL"/>
        </w:rPr>
        <w:fldChar w:fldCharType="separate"/>
      </w:r>
      <w:r w:rsidRPr="00316C6F">
        <w:rPr>
          <w:rFonts w:ascii="Arial" w:hAnsi="Arial" w:cs="Arial"/>
          <w:sz w:val="20"/>
          <w:szCs w:val="20"/>
          <w:lang w:eastAsia="pl-PL"/>
        </w:rPr>
        <w:fldChar w:fldCharType="end"/>
      </w:r>
      <w:r w:rsidRPr="00316C6F">
        <w:rPr>
          <w:rFonts w:ascii="Arial" w:hAnsi="Arial" w:cs="Arial"/>
          <w:sz w:val="20"/>
          <w:szCs w:val="20"/>
          <w:lang w:eastAsia="pl-PL"/>
        </w:rPr>
        <w:t xml:space="preserve"> dostępna jest na stronach internetowych Wykonawcy - link do klauzul; http://www. …… </w:t>
      </w:r>
    </w:p>
    <w:p w14:paraId="1A375DFB" w14:textId="22E0A6F6" w:rsidR="00187B0B" w:rsidRPr="00316C6F" w:rsidRDefault="00187B0B" w:rsidP="00252743">
      <w:pPr>
        <w:pStyle w:val="Akapitzlist"/>
        <w:spacing w:after="0" w:line="240" w:lineRule="auto"/>
        <w:rPr>
          <w:rFonts w:ascii="Arial" w:hAnsi="Arial" w:cs="Arial"/>
          <w:sz w:val="20"/>
          <w:szCs w:val="20"/>
          <w:lang w:eastAsia="pl-PL"/>
        </w:rPr>
      </w:pPr>
      <w:r w:rsidRPr="00316C6F">
        <w:rPr>
          <w:rFonts w:ascii="Arial" w:hAnsi="Arial" w:cs="Arial"/>
          <w:sz w:val="20"/>
          <w:szCs w:val="20"/>
          <w:lang w:eastAsia="pl-PL"/>
        </w:rPr>
        <w:t>(uzupeł</w:t>
      </w:r>
      <w:r w:rsidR="003D3A2E" w:rsidRPr="00316C6F">
        <w:rPr>
          <w:rFonts w:ascii="Arial" w:hAnsi="Arial" w:cs="Arial"/>
          <w:sz w:val="20"/>
          <w:szCs w:val="20"/>
          <w:lang w:eastAsia="pl-PL"/>
        </w:rPr>
        <w:t xml:space="preserve">nić - jeśli dotyczy) </w:t>
      </w:r>
      <w:r w:rsidR="003D3A2E" w:rsidRPr="00316C6F">
        <w:rPr>
          <w:rFonts w:ascii="Arial" w:hAnsi="Arial" w:cs="Arial"/>
          <w:sz w:val="20"/>
          <w:szCs w:val="20"/>
          <w:lang w:eastAsia="pl-PL"/>
        </w:rPr>
        <w:br/>
      </w:r>
      <w:r w:rsidRPr="00316C6F">
        <w:rPr>
          <w:rFonts w:ascii="Arial" w:hAnsi="Arial" w:cs="Arial"/>
          <w:sz w:val="20"/>
          <w:szCs w:val="20"/>
          <w:lang w:eastAsia="pl-PL"/>
        </w:rPr>
        <w:fldChar w:fldCharType="begin">
          <w:ffData>
            <w:name w:val="Wybór1"/>
            <w:enabled/>
            <w:calcOnExit w:val="0"/>
            <w:checkBox>
              <w:sizeAuto/>
              <w:default w:val="0"/>
            </w:checkBox>
          </w:ffData>
        </w:fldChar>
      </w:r>
      <w:r w:rsidRPr="00316C6F">
        <w:rPr>
          <w:rFonts w:ascii="Arial" w:hAnsi="Arial" w:cs="Arial"/>
          <w:sz w:val="20"/>
          <w:szCs w:val="20"/>
          <w:lang w:eastAsia="pl-PL"/>
        </w:rPr>
        <w:instrText xml:space="preserve"> FORMCHECKBOX </w:instrText>
      </w:r>
      <w:r w:rsidRPr="00316C6F">
        <w:rPr>
          <w:rFonts w:ascii="Arial" w:hAnsi="Arial" w:cs="Arial"/>
          <w:sz w:val="20"/>
          <w:szCs w:val="20"/>
          <w:lang w:eastAsia="pl-PL"/>
        </w:rPr>
      </w:r>
      <w:r w:rsidRPr="00316C6F">
        <w:rPr>
          <w:rFonts w:ascii="Arial" w:hAnsi="Arial" w:cs="Arial"/>
          <w:sz w:val="20"/>
          <w:szCs w:val="20"/>
          <w:lang w:eastAsia="pl-PL"/>
        </w:rPr>
        <w:fldChar w:fldCharType="separate"/>
      </w:r>
      <w:r w:rsidRPr="00316C6F">
        <w:rPr>
          <w:rFonts w:ascii="Arial" w:hAnsi="Arial" w:cs="Arial"/>
          <w:sz w:val="20"/>
          <w:szCs w:val="20"/>
          <w:lang w:eastAsia="pl-PL"/>
        </w:rPr>
        <w:fldChar w:fldCharType="end"/>
      </w:r>
      <w:r w:rsidRPr="00316C6F">
        <w:rPr>
          <w:rFonts w:ascii="Arial" w:hAnsi="Arial" w:cs="Arial"/>
          <w:sz w:val="20"/>
          <w:szCs w:val="20"/>
          <w:lang w:eastAsia="pl-PL"/>
        </w:rPr>
        <w:t xml:space="preserve"> przekazana zosta</w:t>
      </w:r>
      <w:r w:rsidR="00976F05" w:rsidRPr="00316C6F">
        <w:rPr>
          <w:rFonts w:ascii="Arial" w:hAnsi="Arial" w:cs="Arial"/>
          <w:sz w:val="20"/>
          <w:szCs w:val="20"/>
          <w:lang w:eastAsia="pl-PL"/>
        </w:rPr>
        <w:t>ła</w:t>
      </w:r>
      <w:r w:rsidRPr="00316C6F">
        <w:rPr>
          <w:rFonts w:ascii="Arial" w:hAnsi="Arial" w:cs="Arial"/>
          <w:sz w:val="20"/>
          <w:szCs w:val="20"/>
          <w:lang w:eastAsia="pl-PL"/>
        </w:rPr>
        <w:t xml:space="preserve"> jako załącznik do oferty</w:t>
      </w:r>
      <w:r w:rsidR="00976F05" w:rsidRPr="00316C6F">
        <w:rPr>
          <w:rFonts w:ascii="Arial" w:hAnsi="Arial" w:cs="Arial"/>
          <w:sz w:val="20"/>
          <w:szCs w:val="20"/>
          <w:lang w:eastAsia="pl-PL"/>
        </w:rPr>
        <w:t xml:space="preserve"> (odrębny dokument)</w:t>
      </w:r>
    </w:p>
    <w:p w14:paraId="6E5977D2" w14:textId="2C0A9553" w:rsidR="00B2372D" w:rsidRPr="00316C6F" w:rsidRDefault="00B2372D" w:rsidP="00252743">
      <w:pPr>
        <w:tabs>
          <w:tab w:val="left" w:pos="851"/>
        </w:tabs>
        <w:spacing w:before="0"/>
        <w:ind w:left="851"/>
        <w:rPr>
          <w:rFonts w:ascii="Arial" w:hAnsi="Arial" w:cs="Arial"/>
          <w:b/>
          <w:bCs/>
          <w:color w:val="FF0000"/>
          <w:sz w:val="20"/>
          <w:szCs w:val="20"/>
        </w:rPr>
      </w:pPr>
      <w:r w:rsidRPr="00316C6F">
        <w:rPr>
          <w:rFonts w:ascii="Arial" w:hAnsi="Arial" w:cs="Arial"/>
          <w:b/>
          <w:bCs/>
          <w:color w:val="FF0000"/>
          <w:sz w:val="20"/>
          <w:szCs w:val="20"/>
        </w:rPr>
        <w:t xml:space="preserve">(Uwaga nie należy utożsamiać z załącznikiem nr 5 do </w:t>
      </w:r>
      <w:r w:rsidR="00D942EC" w:rsidRPr="00316C6F">
        <w:rPr>
          <w:rFonts w:ascii="Arial" w:hAnsi="Arial" w:cs="Arial"/>
          <w:b/>
          <w:bCs/>
          <w:color w:val="FF0000"/>
          <w:sz w:val="20"/>
          <w:szCs w:val="20"/>
        </w:rPr>
        <w:t>Specyfikacji</w:t>
      </w:r>
      <w:r w:rsidRPr="00316C6F">
        <w:rPr>
          <w:rFonts w:ascii="Arial" w:hAnsi="Arial" w:cs="Arial"/>
          <w:b/>
          <w:bCs/>
          <w:color w:val="FF0000"/>
          <w:sz w:val="20"/>
          <w:szCs w:val="20"/>
        </w:rPr>
        <w:t>)</w:t>
      </w:r>
    </w:p>
    <w:p w14:paraId="26A02326" w14:textId="26C14C04" w:rsidR="00246D04" w:rsidRPr="00316C6F" w:rsidRDefault="00246D04" w:rsidP="001C1945">
      <w:pPr>
        <w:pStyle w:val="Akapitzlist"/>
        <w:numPr>
          <w:ilvl w:val="0"/>
          <w:numId w:val="17"/>
        </w:numPr>
        <w:spacing w:after="0" w:line="240" w:lineRule="auto"/>
        <w:jc w:val="both"/>
        <w:rPr>
          <w:rFonts w:ascii="Arial" w:hAnsi="Arial" w:cs="Arial"/>
          <w:iCs/>
          <w:sz w:val="20"/>
          <w:szCs w:val="20"/>
        </w:rPr>
      </w:pPr>
      <w:r w:rsidRPr="00316C6F">
        <w:rPr>
          <w:rFonts w:ascii="Arial" w:hAnsi="Arial" w:cs="Arial"/>
          <w:iCs/>
          <w:sz w:val="20"/>
          <w:szCs w:val="20"/>
        </w:rPr>
        <w:t xml:space="preserve">zapoznałem(liśmy) się z treścią dokumentu „Obowiązek informacyjny”, który znajduje się na stronie internetowej: </w:t>
      </w:r>
      <w:hyperlink r:id="rId13" w:history="1">
        <w:r w:rsidR="00B2372D" w:rsidRPr="00316C6F">
          <w:rPr>
            <w:rStyle w:val="Hipercze"/>
            <w:rFonts w:ascii="Arial" w:hAnsi="Arial" w:cs="Arial"/>
            <w:iCs/>
            <w:sz w:val="20"/>
            <w:szCs w:val="20"/>
          </w:rPr>
          <w:t>https://zamowienia.enea.pl</w:t>
        </w:r>
      </w:hyperlink>
      <w:r w:rsidR="00B2372D" w:rsidRPr="00316C6F">
        <w:rPr>
          <w:rFonts w:ascii="Arial" w:hAnsi="Arial" w:cs="Arial"/>
          <w:iCs/>
          <w:sz w:val="20"/>
          <w:szCs w:val="20"/>
        </w:rPr>
        <w:t xml:space="preserve"> </w:t>
      </w:r>
      <w:r w:rsidRPr="00316C6F">
        <w:rPr>
          <w:rFonts w:ascii="Arial" w:hAnsi="Arial" w:cs="Arial"/>
          <w:iCs/>
          <w:sz w:val="20"/>
          <w:szCs w:val="20"/>
        </w:rPr>
        <w:t xml:space="preserve"> pod poz. nr 1.</w:t>
      </w:r>
    </w:p>
    <w:p w14:paraId="3E027AEF" w14:textId="77777777" w:rsidR="00756F94" w:rsidRPr="00316C6F" w:rsidRDefault="00756F94" w:rsidP="00252743">
      <w:pPr>
        <w:spacing w:before="0"/>
        <w:ind w:left="482" w:right="-34"/>
        <w:jc w:val="left"/>
        <w:rPr>
          <w:rFonts w:ascii="Arial" w:hAnsi="Arial" w:cs="Arial"/>
          <w:iCs/>
          <w:sz w:val="20"/>
          <w:szCs w:val="20"/>
        </w:rPr>
      </w:pPr>
    </w:p>
    <w:p w14:paraId="7AB8185B" w14:textId="1DAA021E" w:rsidR="00D14E47" w:rsidRPr="00316C6F" w:rsidRDefault="00D14E47" w:rsidP="00252743">
      <w:pPr>
        <w:numPr>
          <w:ilvl w:val="0"/>
          <w:numId w:val="4"/>
        </w:numPr>
        <w:spacing w:before="0"/>
        <w:ind w:right="-34" w:hanging="426"/>
        <w:jc w:val="left"/>
        <w:rPr>
          <w:rFonts w:ascii="Arial" w:hAnsi="Arial" w:cs="Arial"/>
          <w:iCs/>
          <w:sz w:val="20"/>
          <w:szCs w:val="20"/>
        </w:rPr>
      </w:pPr>
      <w:r w:rsidRPr="00316C6F">
        <w:rPr>
          <w:rFonts w:ascii="Arial" w:hAnsi="Arial" w:cs="Arial"/>
          <w:iCs/>
          <w:sz w:val="20"/>
          <w:szCs w:val="20"/>
        </w:rPr>
        <w:t>W przypadku wybrania naszej oferty jako najkorzystniejszej podaje</w:t>
      </w:r>
      <w:r w:rsidR="00756F94" w:rsidRPr="00316C6F">
        <w:rPr>
          <w:rFonts w:ascii="Arial" w:hAnsi="Arial" w:cs="Arial"/>
          <w:iCs/>
          <w:sz w:val="20"/>
          <w:szCs w:val="20"/>
        </w:rPr>
        <w:t>my dane, niezbędne do zawarcia U</w:t>
      </w:r>
      <w:r w:rsidRPr="00316C6F">
        <w:rPr>
          <w:rFonts w:ascii="Arial" w:hAnsi="Arial" w:cs="Arial"/>
          <w:iCs/>
          <w:sz w:val="20"/>
          <w:szCs w:val="20"/>
        </w:rPr>
        <w:t xml:space="preserve">mowy: </w:t>
      </w:r>
    </w:p>
    <w:p w14:paraId="122AE2AE" w14:textId="77777777" w:rsidR="00D14E47" w:rsidRPr="00316C6F" w:rsidRDefault="00D14E47" w:rsidP="00252743">
      <w:pPr>
        <w:spacing w:before="0"/>
        <w:ind w:left="482"/>
        <w:contextualSpacing/>
        <w:rPr>
          <w:rFonts w:ascii="Arial" w:hAnsi="Arial" w:cs="Arial"/>
          <w:sz w:val="20"/>
          <w:szCs w:val="20"/>
          <w:u w:val="single"/>
        </w:rPr>
      </w:pPr>
      <w:r w:rsidRPr="00316C6F">
        <w:rPr>
          <w:rFonts w:ascii="Arial" w:hAnsi="Arial" w:cs="Arial"/>
          <w:sz w:val="20"/>
          <w:szCs w:val="20"/>
          <w:u w:val="single"/>
        </w:rPr>
        <w:t xml:space="preserve">[należy uzupełnić, o ile dane są znane na etapie składania oferty] </w:t>
      </w:r>
    </w:p>
    <w:p w14:paraId="47DE06CD" w14:textId="63695BFA" w:rsidR="00D14E47" w:rsidRPr="00316C6F" w:rsidRDefault="00D14E47" w:rsidP="001C1945">
      <w:pPr>
        <w:numPr>
          <w:ilvl w:val="2"/>
          <w:numId w:val="36"/>
        </w:numPr>
        <w:spacing w:before="0"/>
        <w:ind w:left="851" w:right="402" w:hanging="425"/>
        <w:contextualSpacing/>
        <w:rPr>
          <w:rFonts w:ascii="Arial" w:hAnsi="Arial" w:cs="Arial"/>
          <w:sz w:val="20"/>
          <w:szCs w:val="20"/>
        </w:rPr>
      </w:pPr>
      <w:r w:rsidRPr="00316C6F">
        <w:rPr>
          <w:rFonts w:ascii="Arial" w:hAnsi="Arial" w:cs="Arial"/>
          <w:sz w:val="20"/>
          <w:szCs w:val="20"/>
        </w:rPr>
        <w:t xml:space="preserve">W moim(naszym) imieniu umowę zawrze Pan(i)………. Pełniący(a) funkcję………. </w:t>
      </w:r>
    </w:p>
    <w:p w14:paraId="59D3B9F9" w14:textId="3E9AAC63" w:rsidR="00D14E47" w:rsidRPr="00316C6F" w:rsidRDefault="00D14E47" w:rsidP="001C1945">
      <w:pPr>
        <w:numPr>
          <w:ilvl w:val="2"/>
          <w:numId w:val="36"/>
        </w:numPr>
        <w:spacing w:before="0"/>
        <w:ind w:left="851" w:right="402" w:hanging="425"/>
        <w:contextualSpacing/>
        <w:rPr>
          <w:rFonts w:ascii="Arial" w:hAnsi="Arial" w:cs="Arial"/>
          <w:sz w:val="20"/>
          <w:szCs w:val="20"/>
        </w:rPr>
      </w:pPr>
      <w:r w:rsidRPr="00316C6F">
        <w:rPr>
          <w:rFonts w:ascii="Arial" w:hAnsi="Arial" w:cs="Arial"/>
          <w:sz w:val="20"/>
          <w:szCs w:val="20"/>
        </w:rPr>
        <w:t>W celu realizacji przedmiotu Umowy, wyznaczam(y) osobę odpowiedzialną za prawidłową realizację Umowy – Koordynatorów Umowy:</w:t>
      </w:r>
    </w:p>
    <w:p w14:paraId="2A926C8F" w14:textId="0A248137" w:rsidR="00D14E47" w:rsidRPr="00316C6F" w:rsidRDefault="00D14E47" w:rsidP="00252743">
      <w:pPr>
        <w:spacing w:before="0"/>
        <w:ind w:left="851" w:right="402"/>
        <w:contextualSpacing/>
        <w:rPr>
          <w:rFonts w:ascii="Arial" w:hAnsi="Arial" w:cs="Arial"/>
          <w:sz w:val="20"/>
          <w:szCs w:val="20"/>
        </w:rPr>
      </w:pPr>
      <w:r w:rsidRPr="00316C6F">
        <w:rPr>
          <w:rFonts w:ascii="Arial" w:hAnsi="Arial" w:cs="Arial"/>
          <w:sz w:val="20"/>
          <w:szCs w:val="20"/>
        </w:rPr>
        <w:t>Imię</w:t>
      </w:r>
      <w:r w:rsidR="00756F94" w:rsidRPr="00316C6F">
        <w:rPr>
          <w:rFonts w:ascii="Arial" w:hAnsi="Arial" w:cs="Arial"/>
          <w:sz w:val="20"/>
          <w:szCs w:val="20"/>
        </w:rPr>
        <w:t xml:space="preserve"> i</w:t>
      </w:r>
      <w:r w:rsidRPr="00316C6F">
        <w:rPr>
          <w:rFonts w:ascii="Arial" w:hAnsi="Arial" w:cs="Arial"/>
          <w:sz w:val="20"/>
          <w:szCs w:val="20"/>
        </w:rPr>
        <w:t xml:space="preserve"> nazwisko: </w:t>
      </w:r>
    </w:p>
    <w:p w14:paraId="4E5B8164" w14:textId="77777777" w:rsidR="00D14E47" w:rsidRPr="00316C6F" w:rsidRDefault="00D14E47" w:rsidP="00252743">
      <w:pPr>
        <w:spacing w:before="0"/>
        <w:ind w:left="851" w:right="402"/>
        <w:contextualSpacing/>
        <w:rPr>
          <w:rFonts w:ascii="Arial" w:hAnsi="Arial" w:cs="Arial"/>
          <w:sz w:val="20"/>
          <w:szCs w:val="20"/>
        </w:rPr>
      </w:pPr>
      <w:r w:rsidRPr="00316C6F">
        <w:rPr>
          <w:rFonts w:ascii="Arial" w:hAnsi="Arial" w:cs="Arial"/>
          <w:sz w:val="20"/>
          <w:szCs w:val="20"/>
        </w:rPr>
        <w:t>e–mail – …..</w:t>
      </w:r>
    </w:p>
    <w:p w14:paraId="277FB232" w14:textId="6EDB0DC7" w:rsidR="00D14E47" w:rsidRPr="00316C6F" w:rsidRDefault="00D14E47" w:rsidP="00252743">
      <w:pPr>
        <w:spacing w:before="0"/>
        <w:ind w:left="851" w:right="402"/>
        <w:contextualSpacing/>
        <w:rPr>
          <w:rFonts w:ascii="Arial" w:hAnsi="Arial" w:cs="Arial"/>
          <w:sz w:val="20"/>
          <w:szCs w:val="20"/>
        </w:rPr>
      </w:pPr>
      <w:r w:rsidRPr="00316C6F">
        <w:rPr>
          <w:rFonts w:ascii="Arial" w:hAnsi="Arial" w:cs="Arial"/>
          <w:sz w:val="20"/>
          <w:szCs w:val="20"/>
        </w:rPr>
        <w:t>nr tel.</w:t>
      </w:r>
      <w:r w:rsidR="00942D67" w:rsidRPr="00316C6F">
        <w:rPr>
          <w:rFonts w:ascii="Arial" w:hAnsi="Arial" w:cs="Arial"/>
          <w:sz w:val="20"/>
          <w:szCs w:val="20"/>
        </w:rPr>
        <w:t xml:space="preserve"> </w:t>
      </w:r>
      <w:r w:rsidRPr="00316C6F">
        <w:rPr>
          <w:rFonts w:ascii="Arial" w:hAnsi="Arial" w:cs="Arial"/>
          <w:sz w:val="20"/>
          <w:szCs w:val="20"/>
        </w:rPr>
        <w:t>…..</w:t>
      </w:r>
    </w:p>
    <w:p w14:paraId="653640CD" w14:textId="0D2434A1" w:rsidR="00D14E47" w:rsidRPr="00316C6F" w:rsidRDefault="00D14E47" w:rsidP="00252743">
      <w:pPr>
        <w:spacing w:before="0"/>
        <w:ind w:left="851" w:right="402"/>
        <w:contextualSpacing/>
        <w:rPr>
          <w:rFonts w:ascii="Arial" w:hAnsi="Arial" w:cs="Arial"/>
          <w:iCs/>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16C6F" w14:paraId="41EE786F" w14:textId="77777777" w:rsidTr="007D3A1F">
        <w:trPr>
          <w:trHeight w:val="1325"/>
          <w:jc w:val="center"/>
        </w:trPr>
        <w:tc>
          <w:tcPr>
            <w:tcW w:w="4060" w:type="dxa"/>
            <w:tcBorders>
              <w:top w:val="single" w:sz="4" w:space="0" w:color="auto"/>
              <w:left w:val="single" w:sz="4" w:space="0" w:color="auto"/>
              <w:bottom w:val="single" w:sz="4" w:space="0" w:color="auto"/>
              <w:right w:val="single" w:sz="4" w:space="0" w:color="auto"/>
            </w:tcBorders>
            <w:vAlign w:val="center"/>
          </w:tcPr>
          <w:p w14:paraId="289A48FA" w14:textId="77777777" w:rsidR="000475AD" w:rsidRPr="00316C6F" w:rsidRDefault="000475AD" w:rsidP="00252743">
            <w:pPr>
              <w:spacing w:before="0"/>
              <w:rPr>
                <w:rFonts w:ascii="Arial" w:hAnsi="Arial" w:cs="Arial"/>
                <w:sz w:val="20"/>
                <w:szCs w:val="20"/>
              </w:rPr>
            </w:pPr>
          </w:p>
        </w:tc>
      </w:tr>
      <w:tr w:rsidR="000475AD" w:rsidRPr="00316C6F" w14:paraId="437FAE71" w14:textId="77777777" w:rsidTr="007D3A1F">
        <w:trPr>
          <w:jc w:val="center"/>
        </w:trPr>
        <w:tc>
          <w:tcPr>
            <w:tcW w:w="4060" w:type="dxa"/>
            <w:tcBorders>
              <w:top w:val="nil"/>
              <w:left w:val="nil"/>
              <w:bottom w:val="nil"/>
              <w:right w:val="nil"/>
            </w:tcBorders>
          </w:tcPr>
          <w:p w14:paraId="3169D0E5" w14:textId="494A74F0" w:rsidR="000475AD" w:rsidRPr="00316C6F" w:rsidRDefault="000475AD" w:rsidP="00252743">
            <w:pPr>
              <w:spacing w:before="0"/>
              <w:jc w:val="center"/>
              <w:rPr>
                <w:rFonts w:ascii="Arial" w:hAnsi="Arial" w:cs="Arial"/>
                <w:b/>
                <w:sz w:val="20"/>
                <w:szCs w:val="20"/>
              </w:rPr>
            </w:pPr>
            <w:r w:rsidRPr="00316C6F">
              <w:rPr>
                <w:rFonts w:ascii="Arial" w:hAnsi="Arial" w:cs="Arial"/>
                <w:b/>
                <w:sz w:val="20"/>
                <w:szCs w:val="20"/>
              </w:rPr>
              <w:t>Imię i nazwisko/podpis  przedstawiciela(i) Wykonawcy</w:t>
            </w:r>
          </w:p>
        </w:tc>
      </w:tr>
    </w:tbl>
    <w:p w14:paraId="66B436DE" w14:textId="77777777" w:rsidR="0084651D" w:rsidRPr="00316C6F" w:rsidRDefault="0084651D" w:rsidP="00252743">
      <w:pPr>
        <w:pStyle w:val="Nagwek"/>
        <w:tabs>
          <w:tab w:val="left" w:pos="7680"/>
        </w:tabs>
        <w:spacing w:before="0"/>
        <w:rPr>
          <w:rFonts w:ascii="Arial" w:hAnsi="Arial" w:cs="Arial"/>
          <w:b/>
          <w:sz w:val="20"/>
          <w:szCs w:val="20"/>
          <w:u w:val="single"/>
        </w:rPr>
        <w:sectPr w:rsidR="0084651D" w:rsidRPr="00316C6F" w:rsidSect="00455336">
          <w:headerReference w:type="default" r:id="rId14"/>
          <w:footerReference w:type="default" r:id="rId15"/>
          <w:headerReference w:type="first" r:id="rId16"/>
          <w:footerReference w:type="first" r:id="rId17"/>
          <w:type w:val="continuous"/>
          <w:pgSz w:w="11906" w:h="16838" w:code="9"/>
          <w:pgMar w:top="1418" w:right="991" w:bottom="1134" w:left="1418" w:header="709" w:footer="709" w:gutter="0"/>
          <w:cols w:space="708"/>
          <w:titlePg/>
          <w:docGrid w:linePitch="360"/>
        </w:sectPr>
      </w:pPr>
      <w:bookmarkStart w:id="1" w:name="_Toc74857824"/>
      <w:bookmarkStart w:id="2" w:name="_Toc79664050"/>
    </w:p>
    <w:p w14:paraId="4F4D80B1" w14:textId="448576F5" w:rsidR="00511E0F" w:rsidRPr="00316C6F" w:rsidRDefault="003315D7" w:rsidP="00252743">
      <w:pPr>
        <w:pStyle w:val="Nagwek4"/>
        <w:spacing w:before="0" w:after="0"/>
        <w:jc w:val="both"/>
        <w:rPr>
          <w:rFonts w:ascii="Arial" w:hAnsi="Arial" w:cs="Arial"/>
          <w:sz w:val="20"/>
          <w:szCs w:val="20"/>
          <w:u w:val="single"/>
        </w:rPr>
      </w:pPr>
      <w:bookmarkStart w:id="3" w:name="_Toc151554402"/>
      <w:r w:rsidRPr="00316C6F">
        <w:rPr>
          <w:rFonts w:ascii="Arial" w:hAnsi="Arial" w:cs="Arial"/>
          <w:sz w:val="20"/>
          <w:szCs w:val="20"/>
          <w:u w:val="single"/>
        </w:rPr>
        <w:lastRenderedPageBreak/>
        <w:t xml:space="preserve">ZAŁĄCZNIK NR </w:t>
      </w:r>
      <w:r w:rsidR="003F62A6" w:rsidRPr="00316C6F">
        <w:rPr>
          <w:rFonts w:ascii="Arial" w:hAnsi="Arial" w:cs="Arial"/>
          <w:sz w:val="20"/>
          <w:szCs w:val="20"/>
          <w:u w:val="single"/>
        </w:rPr>
        <w:t>2</w:t>
      </w:r>
      <w:r w:rsidRPr="00316C6F">
        <w:rPr>
          <w:rFonts w:ascii="Arial" w:hAnsi="Arial" w:cs="Arial"/>
          <w:sz w:val="20"/>
          <w:szCs w:val="20"/>
          <w:u w:val="single"/>
        </w:rPr>
        <w:t xml:space="preserve"> – OŚWIADCZENIE WYKONAWCY O BRAKU PODSTAW DO WYKLUCZENIA Z POSTĘPOWANIA</w:t>
      </w:r>
      <w:bookmarkEnd w:id="1"/>
      <w:bookmarkEnd w:id="2"/>
      <w:r w:rsidR="003F62A6" w:rsidRPr="00316C6F">
        <w:rPr>
          <w:rFonts w:ascii="Arial" w:hAnsi="Arial" w:cs="Arial"/>
          <w:sz w:val="20"/>
          <w:szCs w:val="20"/>
          <w:u w:val="single"/>
        </w:rPr>
        <w:t xml:space="preserve"> </w:t>
      </w:r>
      <w:r w:rsidR="003F62A6" w:rsidRPr="00316C6F">
        <w:rPr>
          <w:rFonts w:ascii="Arial" w:hAnsi="Arial" w:cs="Arial"/>
          <w:color w:val="FF0000"/>
          <w:sz w:val="20"/>
          <w:szCs w:val="20"/>
          <w:u w:val="single"/>
        </w:rPr>
        <w:t xml:space="preserve">(SKŁADANE WRAZ Z </w:t>
      </w:r>
      <w:r w:rsidR="007E46BF" w:rsidRPr="00316C6F">
        <w:rPr>
          <w:rFonts w:ascii="Arial" w:hAnsi="Arial" w:cs="Arial"/>
          <w:color w:val="FF0000"/>
          <w:sz w:val="20"/>
          <w:szCs w:val="20"/>
          <w:u w:val="single"/>
        </w:rPr>
        <w:t>OFERTĄ</w:t>
      </w:r>
      <w:r w:rsidR="003F62A6" w:rsidRPr="00316C6F">
        <w:rPr>
          <w:rFonts w:ascii="Arial" w:hAnsi="Arial" w:cs="Arial"/>
          <w:color w:val="FF0000"/>
          <w:sz w:val="20"/>
          <w:szCs w:val="20"/>
          <w:u w:val="single"/>
        </w:rPr>
        <w:t>)</w:t>
      </w:r>
      <w:bookmarkEnd w:id="3"/>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316C6F" w14:paraId="103BD81F" w14:textId="77777777" w:rsidTr="007E762E">
        <w:trPr>
          <w:trHeight w:val="1562"/>
        </w:trPr>
        <w:tc>
          <w:tcPr>
            <w:tcW w:w="3850" w:type="dxa"/>
            <w:vAlign w:val="bottom"/>
          </w:tcPr>
          <w:p w14:paraId="57DE41B9" w14:textId="1763D65F" w:rsidR="00511E0F" w:rsidRPr="00316C6F" w:rsidRDefault="00900038" w:rsidP="00252743">
            <w:pPr>
              <w:tabs>
                <w:tab w:val="left" w:pos="709"/>
              </w:tabs>
              <w:suppressAutoHyphens/>
              <w:overflowPunct w:val="0"/>
              <w:autoSpaceDE w:val="0"/>
              <w:autoSpaceDN w:val="0"/>
              <w:adjustRightInd w:val="0"/>
              <w:spacing w:before="0"/>
              <w:textAlignment w:val="baseline"/>
              <w:rPr>
                <w:rFonts w:ascii="Arial" w:hAnsi="Arial" w:cs="Arial"/>
                <w:sz w:val="20"/>
                <w:szCs w:val="20"/>
              </w:rPr>
            </w:pPr>
            <w:r w:rsidRPr="00316C6F">
              <w:rPr>
                <w:rFonts w:ascii="Arial" w:hAnsi="Arial" w:cs="Arial"/>
                <w:sz w:val="20"/>
                <w:szCs w:val="20"/>
              </w:rPr>
              <w:t xml:space="preserve">(nazwa </w:t>
            </w:r>
            <w:r w:rsidR="00511E0F" w:rsidRPr="00316C6F">
              <w:rPr>
                <w:rFonts w:ascii="Arial" w:hAnsi="Arial" w:cs="Arial"/>
                <w:sz w:val="20"/>
                <w:szCs w:val="20"/>
              </w:rPr>
              <w:t>Wykonawcy)</w:t>
            </w:r>
          </w:p>
        </w:tc>
        <w:tc>
          <w:tcPr>
            <w:tcW w:w="5927" w:type="dxa"/>
            <w:tcBorders>
              <w:top w:val="nil"/>
              <w:left w:val="nil"/>
              <w:bottom w:val="nil"/>
              <w:right w:val="nil"/>
            </w:tcBorders>
          </w:tcPr>
          <w:p w14:paraId="048C2A35" w14:textId="77777777" w:rsidR="00511E0F" w:rsidRPr="00316C6F" w:rsidRDefault="00511E0F" w:rsidP="00252743">
            <w:pPr>
              <w:tabs>
                <w:tab w:val="left" w:pos="709"/>
              </w:tabs>
              <w:suppressAutoHyphens/>
              <w:overflowPunct w:val="0"/>
              <w:autoSpaceDE w:val="0"/>
              <w:autoSpaceDN w:val="0"/>
              <w:adjustRightInd w:val="0"/>
              <w:spacing w:before="0"/>
              <w:textAlignment w:val="baseline"/>
              <w:rPr>
                <w:rFonts w:ascii="Arial" w:hAnsi="Arial" w:cs="Arial"/>
                <w:sz w:val="20"/>
                <w:szCs w:val="20"/>
              </w:rPr>
            </w:pPr>
          </w:p>
        </w:tc>
      </w:tr>
    </w:tbl>
    <w:p w14:paraId="24679122" w14:textId="39E62F19" w:rsidR="00A87092" w:rsidRPr="00316C6F" w:rsidRDefault="00A87092" w:rsidP="00252743">
      <w:pPr>
        <w:spacing w:before="0"/>
        <w:rPr>
          <w:rFonts w:ascii="Arial" w:hAnsi="Arial" w:cs="Arial"/>
          <w:b/>
          <w:sz w:val="20"/>
          <w:szCs w:val="20"/>
        </w:rPr>
      </w:pPr>
    </w:p>
    <w:p w14:paraId="36E80641" w14:textId="7EF3CE3D" w:rsidR="00701667" w:rsidRPr="00316C6F" w:rsidRDefault="00A37F03" w:rsidP="00252743">
      <w:pPr>
        <w:spacing w:before="0"/>
        <w:jc w:val="center"/>
        <w:rPr>
          <w:rFonts w:ascii="Arial" w:hAnsi="Arial" w:cs="Arial"/>
          <w:b/>
          <w:sz w:val="20"/>
          <w:szCs w:val="20"/>
        </w:rPr>
      </w:pPr>
      <w:bookmarkStart w:id="4" w:name="_Hlk129247086"/>
      <w:r>
        <w:rPr>
          <w:rFonts w:ascii="Arial" w:hAnsi="Arial" w:cs="Arial"/>
          <w:b/>
          <w:sz w:val="20"/>
          <w:szCs w:val="20"/>
        </w:rPr>
        <w:t>Transport urządzeń pomiarowych i sprzętu dielektrycznego</w:t>
      </w:r>
    </w:p>
    <w:p w14:paraId="18F35F50" w14:textId="77777777" w:rsidR="00F526AE" w:rsidRPr="00316C6F" w:rsidRDefault="00F526AE" w:rsidP="00252743">
      <w:pPr>
        <w:spacing w:before="0"/>
        <w:jc w:val="center"/>
        <w:rPr>
          <w:rFonts w:ascii="Arial" w:hAnsi="Arial" w:cs="Arial"/>
          <w:b/>
          <w:sz w:val="20"/>
          <w:szCs w:val="20"/>
        </w:rPr>
      </w:pPr>
    </w:p>
    <w:tbl>
      <w:tblPr>
        <w:tblStyle w:val="Tabela-Siatka16"/>
        <w:tblW w:w="9639" w:type="dxa"/>
        <w:tblInd w:w="-5" w:type="dxa"/>
        <w:tblLayout w:type="fixed"/>
        <w:tblLook w:val="04A0" w:firstRow="1" w:lastRow="0" w:firstColumn="1" w:lastColumn="0" w:noHBand="0" w:noVBand="1"/>
      </w:tblPr>
      <w:tblGrid>
        <w:gridCol w:w="709"/>
        <w:gridCol w:w="6521"/>
        <w:gridCol w:w="2409"/>
      </w:tblGrid>
      <w:tr w:rsidR="00A03421" w:rsidRPr="00316C6F" w14:paraId="1D052509" w14:textId="77777777" w:rsidTr="00196BEA">
        <w:tc>
          <w:tcPr>
            <w:tcW w:w="9639" w:type="dxa"/>
            <w:gridSpan w:val="3"/>
            <w:tcBorders>
              <w:top w:val="single" w:sz="4" w:space="0" w:color="auto"/>
              <w:left w:val="single" w:sz="4" w:space="0" w:color="auto"/>
              <w:bottom w:val="single" w:sz="4" w:space="0" w:color="auto"/>
              <w:right w:val="single" w:sz="4" w:space="0" w:color="auto"/>
            </w:tcBorders>
            <w:shd w:val="clear" w:color="auto" w:fill="EEECE1" w:themeFill="background2"/>
          </w:tcPr>
          <w:p w14:paraId="47F1A99F" w14:textId="5C407CC6" w:rsidR="00A03421" w:rsidRPr="00316C6F" w:rsidRDefault="00A03421" w:rsidP="00252743">
            <w:pPr>
              <w:spacing w:before="0" w:after="160"/>
              <w:jc w:val="center"/>
              <w:rPr>
                <w:rFonts w:ascii="Arial" w:eastAsia="Calibri" w:hAnsi="Arial" w:cs="Arial"/>
                <w:b/>
                <w:bCs/>
                <w:sz w:val="20"/>
                <w:szCs w:val="20"/>
                <w:lang w:eastAsia="en-US"/>
              </w:rPr>
            </w:pPr>
            <w:r w:rsidRPr="00316C6F">
              <w:rPr>
                <w:rFonts w:ascii="Arial" w:eastAsia="Calibri" w:hAnsi="Arial" w:cs="Arial"/>
                <w:b/>
                <w:bCs/>
                <w:sz w:val="20"/>
                <w:szCs w:val="20"/>
                <w:lang w:eastAsia="en-US"/>
              </w:rPr>
              <w:t>II INFORMACJE DOTYCZĄCE BRAKU PODSTAW WYKLUCZENIA</w:t>
            </w:r>
          </w:p>
        </w:tc>
      </w:tr>
      <w:bookmarkEnd w:id="4"/>
      <w:tr w:rsidR="00F526AE" w:rsidRPr="00316C6F" w14:paraId="5ADEF49A" w14:textId="77777777" w:rsidTr="00196BEA">
        <w:trPr>
          <w:trHeight w:val="333"/>
        </w:trPr>
        <w:tc>
          <w:tcPr>
            <w:tcW w:w="709" w:type="dxa"/>
            <w:tcBorders>
              <w:top w:val="single" w:sz="4" w:space="0" w:color="auto"/>
              <w:left w:val="single" w:sz="4" w:space="0" w:color="auto"/>
              <w:bottom w:val="single" w:sz="4" w:space="0" w:color="auto"/>
              <w:right w:val="single" w:sz="4" w:space="0" w:color="auto"/>
            </w:tcBorders>
            <w:shd w:val="clear" w:color="auto" w:fill="D9D9D9"/>
          </w:tcPr>
          <w:p w14:paraId="3EED5757" w14:textId="77777777" w:rsidR="003D0187" w:rsidRDefault="003D0187" w:rsidP="00252743">
            <w:pPr>
              <w:spacing w:before="0" w:after="160"/>
              <w:rPr>
                <w:rFonts w:ascii="Arial" w:eastAsia="Calibri" w:hAnsi="Arial" w:cs="Arial"/>
                <w:sz w:val="20"/>
                <w:szCs w:val="20"/>
                <w:lang w:eastAsia="en-US"/>
              </w:rPr>
            </w:pPr>
          </w:p>
          <w:p w14:paraId="3D65A408" w14:textId="2915A87C" w:rsidR="00F526AE" w:rsidRPr="00316C6F" w:rsidRDefault="00F526AE" w:rsidP="00252743">
            <w:pPr>
              <w:spacing w:before="0" w:after="160"/>
              <w:rPr>
                <w:rFonts w:ascii="Arial" w:eastAsia="Calibri" w:hAnsi="Arial" w:cs="Arial"/>
                <w:sz w:val="20"/>
                <w:szCs w:val="20"/>
                <w:lang w:eastAsia="en-US"/>
              </w:rPr>
            </w:pPr>
            <w:r w:rsidRPr="00316C6F">
              <w:rPr>
                <w:rFonts w:ascii="Arial" w:eastAsia="Calibri" w:hAnsi="Arial" w:cs="Arial"/>
                <w:sz w:val="20"/>
                <w:szCs w:val="20"/>
                <w:lang w:eastAsia="en-US"/>
              </w:rPr>
              <w:t>Pkt</w:t>
            </w:r>
          </w:p>
        </w:tc>
        <w:tc>
          <w:tcPr>
            <w:tcW w:w="6521" w:type="dxa"/>
            <w:tcBorders>
              <w:top w:val="single" w:sz="4" w:space="0" w:color="auto"/>
              <w:left w:val="single" w:sz="4" w:space="0" w:color="auto"/>
              <w:bottom w:val="single" w:sz="4" w:space="0" w:color="auto"/>
              <w:right w:val="single" w:sz="4" w:space="0" w:color="auto"/>
            </w:tcBorders>
            <w:shd w:val="clear" w:color="auto" w:fill="D9D9D9"/>
            <w:hideMark/>
          </w:tcPr>
          <w:p w14:paraId="7021B09E" w14:textId="77777777" w:rsidR="003D0187" w:rsidRDefault="003D0187" w:rsidP="00252743">
            <w:pPr>
              <w:spacing w:before="0" w:after="160"/>
              <w:jc w:val="center"/>
              <w:rPr>
                <w:rFonts w:ascii="Arial" w:eastAsia="Calibri" w:hAnsi="Arial" w:cs="Arial"/>
                <w:b/>
                <w:bCs/>
                <w:sz w:val="20"/>
                <w:szCs w:val="20"/>
                <w:lang w:eastAsia="en-US"/>
              </w:rPr>
            </w:pPr>
          </w:p>
          <w:p w14:paraId="7F528BC3" w14:textId="36225F5C" w:rsidR="00F526AE" w:rsidRPr="00E76325" w:rsidRDefault="00F526AE" w:rsidP="00E76325">
            <w:pPr>
              <w:pStyle w:val="Akapitzlist"/>
              <w:numPr>
                <w:ilvl w:val="3"/>
                <w:numId w:val="4"/>
              </w:numPr>
              <w:tabs>
                <w:tab w:val="clear" w:pos="3022"/>
              </w:tabs>
              <w:spacing w:after="160"/>
              <w:ind w:left="173"/>
              <w:jc w:val="center"/>
              <w:rPr>
                <w:rFonts w:ascii="Arial" w:eastAsia="Calibri" w:hAnsi="Arial" w:cs="Arial"/>
                <w:b/>
                <w:bCs/>
                <w:sz w:val="20"/>
                <w:szCs w:val="20"/>
              </w:rPr>
            </w:pPr>
            <w:r w:rsidRPr="00E76325">
              <w:rPr>
                <w:rFonts w:ascii="Arial" w:eastAsia="Calibri" w:hAnsi="Arial" w:cs="Arial"/>
                <w:b/>
                <w:bCs/>
                <w:sz w:val="20"/>
                <w:szCs w:val="20"/>
              </w:rPr>
              <w:t>Wykonawca podlega wykluczeniu z Postępowania gdy:</w:t>
            </w:r>
          </w:p>
        </w:tc>
        <w:tc>
          <w:tcPr>
            <w:tcW w:w="2409" w:type="dxa"/>
            <w:tcBorders>
              <w:top w:val="single" w:sz="4" w:space="0" w:color="auto"/>
              <w:left w:val="single" w:sz="4" w:space="0" w:color="auto"/>
              <w:bottom w:val="single" w:sz="4" w:space="0" w:color="auto"/>
              <w:right w:val="single" w:sz="4" w:space="0" w:color="auto"/>
            </w:tcBorders>
            <w:shd w:val="clear" w:color="auto" w:fill="D9D9D9"/>
            <w:hideMark/>
          </w:tcPr>
          <w:p w14:paraId="1CC8B546" w14:textId="0006F2AA" w:rsidR="00F526AE" w:rsidRPr="00316C6F" w:rsidRDefault="00F526AE" w:rsidP="00252743">
            <w:pPr>
              <w:spacing w:before="0" w:after="160"/>
              <w:jc w:val="center"/>
              <w:rPr>
                <w:rFonts w:ascii="Arial" w:eastAsia="Calibri" w:hAnsi="Arial" w:cs="Arial"/>
                <w:b/>
                <w:bCs/>
                <w:sz w:val="20"/>
                <w:szCs w:val="20"/>
                <w:lang w:eastAsia="en-US"/>
              </w:rPr>
            </w:pPr>
            <w:r w:rsidRPr="00316C6F">
              <w:rPr>
                <w:rFonts w:ascii="Arial" w:eastAsia="Calibri" w:hAnsi="Arial" w:cs="Arial"/>
                <w:b/>
                <w:bCs/>
                <w:sz w:val="20"/>
                <w:szCs w:val="20"/>
                <w:lang w:eastAsia="en-US"/>
              </w:rPr>
              <w:t>Oświadczenie</w:t>
            </w:r>
          </w:p>
        </w:tc>
      </w:tr>
      <w:tr w:rsidR="00F526AE" w:rsidRPr="00316C6F" w14:paraId="3ECCFBE2" w14:textId="77777777" w:rsidTr="00196BEA">
        <w:tc>
          <w:tcPr>
            <w:tcW w:w="709" w:type="dxa"/>
            <w:tcBorders>
              <w:top w:val="single" w:sz="4" w:space="0" w:color="auto"/>
              <w:left w:val="single" w:sz="4" w:space="0" w:color="auto"/>
              <w:bottom w:val="single" w:sz="4" w:space="0" w:color="auto"/>
              <w:right w:val="single" w:sz="4" w:space="0" w:color="auto"/>
            </w:tcBorders>
          </w:tcPr>
          <w:p w14:paraId="3979B16C" w14:textId="6F8C27DD" w:rsidR="00F526AE" w:rsidRPr="00316C6F" w:rsidRDefault="003D0187" w:rsidP="00E76325">
            <w:pPr>
              <w:spacing w:before="0" w:after="60"/>
              <w:rPr>
                <w:rFonts w:ascii="Arial" w:eastAsia="Calibri" w:hAnsi="Arial" w:cs="Arial"/>
                <w:sz w:val="20"/>
                <w:szCs w:val="20"/>
                <w:lang w:eastAsia="en-US"/>
              </w:rPr>
            </w:pPr>
            <w:r>
              <w:rPr>
                <w:rFonts w:ascii="Arial" w:eastAsia="Calibri" w:hAnsi="Arial" w:cs="Arial"/>
                <w:sz w:val="20"/>
                <w:szCs w:val="20"/>
                <w:lang w:eastAsia="en-US"/>
              </w:rPr>
              <w:t>1.1.</w:t>
            </w:r>
          </w:p>
        </w:tc>
        <w:tc>
          <w:tcPr>
            <w:tcW w:w="6521" w:type="dxa"/>
            <w:tcBorders>
              <w:top w:val="single" w:sz="4" w:space="0" w:color="auto"/>
              <w:left w:val="single" w:sz="4" w:space="0" w:color="auto"/>
              <w:bottom w:val="single" w:sz="4" w:space="0" w:color="auto"/>
              <w:right w:val="single" w:sz="4" w:space="0" w:color="auto"/>
            </w:tcBorders>
          </w:tcPr>
          <w:p w14:paraId="0C984478" w14:textId="77777777" w:rsidR="00F526AE" w:rsidRPr="00316C6F" w:rsidRDefault="00F526AE" w:rsidP="00E76325">
            <w:pPr>
              <w:spacing w:before="0" w:after="60"/>
              <w:rPr>
                <w:rFonts w:ascii="Arial" w:eastAsia="Calibri" w:hAnsi="Arial" w:cs="Arial"/>
                <w:sz w:val="20"/>
                <w:szCs w:val="20"/>
                <w:lang w:eastAsia="en-US"/>
              </w:rPr>
            </w:pPr>
            <w:r w:rsidRPr="00316C6F">
              <w:rPr>
                <w:rFonts w:ascii="Arial" w:eastAsia="Calibri" w:hAnsi="Arial" w:cs="Arial"/>
                <w:sz w:val="20"/>
                <w:szCs w:val="20"/>
                <w:lang w:eastAsia="en-US"/>
              </w:rPr>
              <w:t>w ciągu ostatnich 3 lat przed upływem terminu składania Ofert:</w:t>
            </w:r>
          </w:p>
          <w:p w14:paraId="488766F7" w14:textId="77777777" w:rsidR="00F526AE" w:rsidRPr="00316C6F" w:rsidRDefault="00F526AE" w:rsidP="001C1945">
            <w:pPr>
              <w:numPr>
                <w:ilvl w:val="0"/>
                <w:numId w:val="78"/>
              </w:numPr>
              <w:spacing w:before="0" w:after="60"/>
              <w:ind w:left="237" w:hanging="237"/>
              <w:rPr>
                <w:rFonts w:ascii="Arial" w:eastAsia="Calibri" w:hAnsi="Arial" w:cs="Arial"/>
                <w:sz w:val="20"/>
                <w:szCs w:val="20"/>
                <w:lang w:eastAsia="en-US"/>
              </w:rPr>
            </w:pPr>
            <w:r w:rsidRPr="00316C6F">
              <w:rPr>
                <w:rFonts w:ascii="Arial" w:eastAsia="Calibri" w:hAnsi="Arial" w:cs="Arial"/>
                <w:sz w:val="20"/>
                <w:szCs w:val="20"/>
                <w:lang w:eastAsia="en-US"/>
              </w:rPr>
              <w:t>uniemożliwił lub odmówił zawarcia Umowy w sprawie Zamówienia po wyborze jego Oferty przez Zamawiającego lub nie wniósł wymaganego zabezpieczenia należytego wykonania Umowy;</w:t>
            </w:r>
          </w:p>
          <w:p w14:paraId="0D85F47D" w14:textId="77777777" w:rsidR="00F526AE" w:rsidRPr="00316C6F" w:rsidRDefault="00F526AE" w:rsidP="001C1945">
            <w:pPr>
              <w:numPr>
                <w:ilvl w:val="0"/>
                <w:numId w:val="78"/>
              </w:numPr>
              <w:spacing w:before="0" w:after="60"/>
              <w:ind w:left="265" w:hanging="283"/>
              <w:rPr>
                <w:rFonts w:ascii="Arial" w:eastAsia="Calibri" w:hAnsi="Arial" w:cs="Arial"/>
                <w:sz w:val="20"/>
                <w:szCs w:val="20"/>
                <w:lang w:eastAsia="en-US"/>
              </w:rPr>
            </w:pPr>
            <w:r w:rsidRPr="00316C6F">
              <w:rPr>
                <w:rFonts w:ascii="Arial" w:eastAsia="Calibri" w:hAnsi="Arial" w:cs="Arial"/>
                <w:sz w:val="20"/>
                <w:szCs w:val="20"/>
                <w:lang w:eastAsia="en-US"/>
              </w:rPr>
              <w:t>nie wykonał przedmiotu Zamówienia lub wykonał go nienależycie, a w ramach działań naprawczych nie doprowadził przedmiotu Zamówienia do stanu zgodności z Umową lub nie naprawił powstałej w ten sposób szkody, chyba że niewykonanie lub nienależyte wykonanie jest następstwem okoliczności, za które Wykonawca nie ponosi odpowiedzialności;</w:t>
            </w:r>
          </w:p>
          <w:p w14:paraId="67012252" w14:textId="77777777" w:rsidR="00F526AE" w:rsidRPr="00316C6F" w:rsidRDefault="00F526AE" w:rsidP="001C1945">
            <w:pPr>
              <w:numPr>
                <w:ilvl w:val="0"/>
                <w:numId w:val="78"/>
              </w:numPr>
              <w:spacing w:before="0" w:after="60"/>
              <w:ind w:left="265" w:hanging="283"/>
              <w:rPr>
                <w:rFonts w:ascii="Arial" w:eastAsia="Calibri" w:hAnsi="Arial" w:cs="Arial"/>
                <w:sz w:val="20"/>
                <w:szCs w:val="20"/>
                <w:lang w:eastAsia="en-US"/>
              </w:rPr>
            </w:pPr>
            <w:r w:rsidRPr="00316C6F">
              <w:rPr>
                <w:rFonts w:ascii="Arial" w:eastAsia="Calibri" w:hAnsi="Arial" w:cs="Arial"/>
                <w:sz w:val="20"/>
                <w:szCs w:val="20"/>
                <w:lang w:eastAsia="en-US"/>
              </w:rPr>
              <w:t>doprowadził do wypowiedzenia albo odstąpienia od Umowy w sprawie Zamówienia z przyczyn leżących po stronie Wykonawcy;</w:t>
            </w:r>
          </w:p>
          <w:p w14:paraId="318E857F" w14:textId="77777777" w:rsidR="00F526AE" w:rsidRPr="00316C6F" w:rsidRDefault="00F526AE" w:rsidP="001C1945">
            <w:pPr>
              <w:numPr>
                <w:ilvl w:val="0"/>
                <w:numId w:val="78"/>
              </w:numPr>
              <w:spacing w:before="0" w:after="60"/>
              <w:ind w:left="265" w:hanging="283"/>
              <w:rPr>
                <w:rFonts w:ascii="Arial" w:eastAsia="Calibri" w:hAnsi="Arial" w:cs="Arial"/>
                <w:sz w:val="20"/>
                <w:szCs w:val="20"/>
                <w:lang w:eastAsia="en-US"/>
              </w:rPr>
            </w:pPr>
            <w:r w:rsidRPr="00316C6F">
              <w:rPr>
                <w:rFonts w:ascii="Arial" w:eastAsia="Calibri" w:hAnsi="Arial" w:cs="Arial"/>
                <w:sz w:val="20"/>
                <w:szCs w:val="20"/>
                <w:lang w:eastAsia="en-US"/>
              </w:rPr>
              <w:t>dopuścił się poważnych naruszeń Kodeksu Kontrahentów Grupy ENEA albo dopuścił się innych naruszeń postanowień Kodeksu Kontrahentów Grupy ENEA, a w ramach działań naprawczych nie doprowadził do ich usunięcia;</w:t>
            </w:r>
          </w:p>
          <w:p w14:paraId="43A42D95" w14:textId="494BB762" w:rsidR="00F526AE" w:rsidRPr="00316C6F" w:rsidRDefault="00F526AE" w:rsidP="001C1945">
            <w:pPr>
              <w:numPr>
                <w:ilvl w:val="0"/>
                <w:numId w:val="78"/>
              </w:numPr>
              <w:spacing w:before="0" w:after="60"/>
              <w:ind w:left="265" w:hanging="283"/>
              <w:rPr>
                <w:rFonts w:ascii="Arial" w:eastAsia="Calibri" w:hAnsi="Arial" w:cs="Arial"/>
                <w:sz w:val="20"/>
                <w:szCs w:val="20"/>
                <w:lang w:eastAsia="en-US"/>
              </w:rPr>
            </w:pPr>
            <w:r w:rsidRPr="00316C6F">
              <w:rPr>
                <w:rFonts w:ascii="Arial" w:eastAsia="Calibri" w:hAnsi="Arial" w:cs="Arial"/>
                <w:sz w:val="20"/>
                <w:szCs w:val="20"/>
                <w:lang w:eastAsia="en-US"/>
              </w:rPr>
              <w:t>w sposób inny niż wskazany w lit. a - d wyrządził Zamawiającemu szkodę w związku z realizacją Zamówienia, której to szkody nie naprawił w ramach podjętych działań naprawczych;</w:t>
            </w:r>
          </w:p>
        </w:tc>
        <w:tc>
          <w:tcPr>
            <w:tcW w:w="2409" w:type="dxa"/>
            <w:tcBorders>
              <w:top w:val="single" w:sz="4" w:space="0" w:color="auto"/>
              <w:left w:val="single" w:sz="4" w:space="0" w:color="auto"/>
              <w:bottom w:val="single" w:sz="4" w:space="0" w:color="auto"/>
              <w:right w:val="single" w:sz="4" w:space="0" w:color="auto"/>
            </w:tcBorders>
            <w:vAlign w:val="center"/>
          </w:tcPr>
          <w:p w14:paraId="4AC36932" w14:textId="77777777" w:rsidR="00F526AE" w:rsidRPr="00316C6F" w:rsidRDefault="00F526AE" w:rsidP="00E76325">
            <w:pPr>
              <w:spacing w:before="0" w:after="60"/>
              <w:rPr>
                <w:rFonts w:ascii="Arial" w:hAnsi="Arial" w:cs="Arial"/>
                <w:sz w:val="20"/>
                <w:szCs w:val="20"/>
                <w:lang w:eastAsia="en-US"/>
              </w:rPr>
            </w:pPr>
            <w:r w:rsidRPr="00316C6F">
              <w:rPr>
                <w:rFonts w:ascii="Arial" w:hAnsi="Arial" w:cs="Arial"/>
                <w:sz w:val="20"/>
                <w:szCs w:val="20"/>
                <w:lang w:eastAsia="en-US"/>
              </w:rPr>
              <w:fldChar w:fldCharType="begin">
                <w:ffData>
                  <w:name w:val="Wybór1"/>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tak / </w:t>
            </w:r>
            <w:r w:rsidRPr="00316C6F">
              <w:rPr>
                <w:rFonts w:ascii="Arial" w:hAnsi="Arial" w:cs="Arial"/>
                <w:sz w:val="20"/>
                <w:szCs w:val="20"/>
                <w:lang w:eastAsia="en-US"/>
              </w:rPr>
              <w:fldChar w:fldCharType="begin">
                <w:ffData>
                  <w:name w:val="Wybór2"/>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nie</w:t>
            </w:r>
          </w:p>
          <w:p w14:paraId="48619F48" w14:textId="77777777" w:rsidR="00F016AF" w:rsidRPr="00316C6F" w:rsidRDefault="00F016AF" w:rsidP="00E76325">
            <w:pPr>
              <w:spacing w:before="0" w:after="60"/>
              <w:rPr>
                <w:rFonts w:ascii="Arial" w:hAnsi="Arial" w:cs="Arial"/>
                <w:sz w:val="20"/>
                <w:szCs w:val="20"/>
                <w:lang w:eastAsia="en-US"/>
              </w:rPr>
            </w:pPr>
          </w:p>
          <w:p w14:paraId="7CBC398A" w14:textId="77777777" w:rsidR="00F016AF" w:rsidRPr="00316C6F" w:rsidRDefault="00F016AF" w:rsidP="00E76325">
            <w:pPr>
              <w:spacing w:before="0" w:after="60"/>
              <w:rPr>
                <w:rFonts w:ascii="Arial" w:hAnsi="Arial" w:cs="Arial"/>
                <w:sz w:val="20"/>
                <w:szCs w:val="20"/>
                <w:lang w:eastAsia="en-US"/>
              </w:rPr>
            </w:pPr>
          </w:p>
          <w:p w14:paraId="6127A182" w14:textId="77777777" w:rsidR="00F016AF" w:rsidRPr="00316C6F" w:rsidRDefault="00F016AF" w:rsidP="00E76325">
            <w:pPr>
              <w:spacing w:before="0" w:after="60"/>
              <w:rPr>
                <w:rFonts w:ascii="Arial" w:hAnsi="Arial" w:cs="Arial"/>
                <w:sz w:val="20"/>
                <w:szCs w:val="20"/>
                <w:lang w:eastAsia="en-US"/>
              </w:rPr>
            </w:pPr>
          </w:p>
          <w:p w14:paraId="70BC0A6A" w14:textId="77777777" w:rsidR="00F016AF" w:rsidRPr="00316C6F" w:rsidRDefault="00F016AF" w:rsidP="00E76325">
            <w:pPr>
              <w:spacing w:before="0" w:after="60"/>
              <w:rPr>
                <w:rFonts w:ascii="Arial" w:hAnsi="Arial" w:cs="Arial"/>
                <w:sz w:val="20"/>
                <w:szCs w:val="20"/>
                <w:lang w:eastAsia="en-US"/>
              </w:rPr>
            </w:pPr>
          </w:p>
          <w:p w14:paraId="0B016E40" w14:textId="77777777" w:rsidR="00F016AF" w:rsidRPr="00316C6F" w:rsidRDefault="00F016AF" w:rsidP="00E76325">
            <w:pPr>
              <w:spacing w:before="0" w:after="60"/>
              <w:rPr>
                <w:rFonts w:ascii="Arial" w:hAnsi="Arial" w:cs="Arial"/>
                <w:sz w:val="20"/>
                <w:szCs w:val="20"/>
                <w:lang w:eastAsia="en-US"/>
              </w:rPr>
            </w:pPr>
          </w:p>
          <w:p w14:paraId="05C0EF2D" w14:textId="77777777" w:rsidR="00F016AF" w:rsidRPr="00316C6F" w:rsidRDefault="00F016AF" w:rsidP="00E76325">
            <w:pPr>
              <w:spacing w:before="0" w:after="60"/>
              <w:rPr>
                <w:rFonts w:ascii="Arial" w:hAnsi="Arial" w:cs="Arial"/>
                <w:sz w:val="20"/>
                <w:szCs w:val="20"/>
                <w:lang w:eastAsia="en-US"/>
              </w:rPr>
            </w:pPr>
          </w:p>
          <w:p w14:paraId="1B7DD27B" w14:textId="77777777" w:rsidR="00F016AF" w:rsidRPr="00316C6F" w:rsidRDefault="00F016AF" w:rsidP="00E76325">
            <w:pPr>
              <w:spacing w:before="0" w:after="60"/>
              <w:rPr>
                <w:rFonts w:ascii="Arial" w:hAnsi="Arial" w:cs="Arial"/>
                <w:sz w:val="20"/>
                <w:szCs w:val="20"/>
                <w:lang w:eastAsia="en-US"/>
              </w:rPr>
            </w:pPr>
          </w:p>
          <w:p w14:paraId="3D33A7B4" w14:textId="77777777" w:rsidR="00F016AF" w:rsidRPr="00316C6F" w:rsidRDefault="00F016AF" w:rsidP="00E76325">
            <w:pPr>
              <w:spacing w:before="0" w:after="60"/>
              <w:rPr>
                <w:rFonts w:ascii="Arial" w:hAnsi="Arial" w:cs="Arial"/>
                <w:sz w:val="20"/>
                <w:szCs w:val="20"/>
                <w:lang w:eastAsia="en-US"/>
              </w:rPr>
            </w:pPr>
          </w:p>
          <w:p w14:paraId="32D1F77A" w14:textId="3C0FDAE9" w:rsidR="00F016AF" w:rsidRPr="00316C6F" w:rsidRDefault="00F016AF" w:rsidP="00E76325">
            <w:pPr>
              <w:spacing w:before="0" w:after="60"/>
              <w:rPr>
                <w:rFonts w:ascii="Arial" w:hAnsi="Arial" w:cs="Arial"/>
                <w:sz w:val="20"/>
                <w:szCs w:val="20"/>
                <w:lang w:eastAsia="en-US"/>
              </w:rPr>
            </w:pPr>
          </w:p>
          <w:p w14:paraId="2AE46000" w14:textId="1643A310" w:rsidR="00F016AF" w:rsidRPr="00316C6F" w:rsidRDefault="00F016AF" w:rsidP="00E76325">
            <w:pPr>
              <w:spacing w:before="0" w:after="60"/>
              <w:rPr>
                <w:rFonts w:ascii="Arial" w:hAnsi="Arial" w:cs="Arial"/>
                <w:sz w:val="20"/>
                <w:szCs w:val="20"/>
                <w:lang w:eastAsia="en-US"/>
              </w:rPr>
            </w:pPr>
          </w:p>
          <w:p w14:paraId="1869C0A1" w14:textId="77777777" w:rsidR="00F016AF" w:rsidRPr="00316C6F" w:rsidRDefault="00F016AF" w:rsidP="00E76325">
            <w:pPr>
              <w:spacing w:before="0" w:after="60"/>
              <w:rPr>
                <w:rFonts w:ascii="Arial" w:hAnsi="Arial" w:cs="Arial"/>
                <w:sz w:val="20"/>
                <w:szCs w:val="20"/>
                <w:lang w:eastAsia="en-US"/>
              </w:rPr>
            </w:pPr>
          </w:p>
          <w:p w14:paraId="121B5D0A" w14:textId="7565A7D1" w:rsidR="00F016AF" w:rsidRPr="00316C6F" w:rsidRDefault="00F016AF" w:rsidP="00E76325">
            <w:pPr>
              <w:spacing w:before="0" w:after="60"/>
              <w:rPr>
                <w:rFonts w:ascii="Arial" w:eastAsia="Calibri" w:hAnsi="Arial" w:cs="Arial"/>
                <w:sz w:val="20"/>
                <w:szCs w:val="20"/>
                <w:lang w:eastAsia="en-US"/>
              </w:rPr>
            </w:pPr>
          </w:p>
        </w:tc>
      </w:tr>
      <w:tr w:rsidR="00F526AE" w:rsidRPr="00316C6F" w14:paraId="7CBADF72" w14:textId="77777777" w:rsidTr="00196BEA">
        <w:trPr>
          <w:trHeight w:val="490"/>
        </w:trPr>
        <w:tc>
          <w:tcPr>
            <w:tcW w:w="709" w:type="dxa"/>
            <w:tcBorders>
              <w:top w:val="single" w:sz="4" w:space="0" w:color="auto"/>
              <w:left w:val="single" w:sz="4" w:space="0" w:color="auto"/>
              <w:right w:val="single" w:sz="4" w:space="0" w:color="auto"/>
            </w:tcBorders>
          </w:tcPr>
          <w:p w14:paraId="58E7F03B" w14:textId="3CB75D38" w:rsidR="00F526AE" w:rsidRPr="00316C6F" w:rsidRDefault="003D0187" w:rsidP="00E76325">
            <w:pPr>
              <w:spacing w:before="0" w:after="60"/>
              <w:rPr>
                <w:rFonts w:ascii="Arial" w:eastAsia="Calibri" w:hAnsi="Arial" w:cs="Arial"/>
                <w:sz w:val="20"/>
                <w:szCs w:val="20"/>
                <w:lang w:eastAsia="en-US"/>
              </w:rPr>
            </w:pPr>
            <w:r>
              <w:rPr>
                <w:rFonts w:ascii="Arial" w:eastAsia="Calibri" w:hAnsi="Arial" w:cs="Arial"/>
                <w:sz w:val="20"/>
                <w:szCs w:val="20"/>
                <w:lang w:eastAsia="en-US"/>
              </w:rPr>
              <w:t>1.2.</w:t>
            </w:r>
          </w:p>
        </w:tc>
        <w:tc>
          <w:tcPr>
            <w:tcW w:w="6521" w:type="dxa"/>
            <w:tcBorders>
              <w:top w:val="single" w:sz="4" w:space="0" w:color="auto"/>
              <w:left w:val="single" w:sz="4" w:space="0" w:color="auto"/>
              <w:right w:val="single" w:sz="4" w:space="0" w:color="auto"/>
            </w:tcBorders>
          </w:tcPr>
          <w:p w14:paraId="54F7ED2F" w14:textId="1249CF18" w:rsidR="00F526AE" w:rsidRPr="00316C6F" w:rsidRDefault="00F526AE" w:rsidP="00E76325">
            <w:pPr>
              <w:spacing w:before="0" w:after="60"/>
              <w:rPr>
                <w:rFonts w:ascii="Arial" w:eastAsia="Calibri" w:hAnsi="Arial" w:cs="Arial"/>
                <w:sz w:val="20"/>
                <w:szCs w:val="20"/>
                <w:lang w:eastAsia="en-US"/>
              </w:rPr>
            </w:pPr>
            <w:r w:rsidRPr="00316C6F">
              <w:rPr>
                <w:rFonts w:ascii="Arial" w:eastAsia="Calibri" w:hAnsi="Arial" w:cs="Arial"/>
                <w:sz w:val="20"/>
                <w:szCs w:val="20"/>
                <w:lang w:eastAsia="en-US"/>
              </w:rPr>
              <w:t>został wpisany do rejestru oceny Wykonawców wykluczonych zgodnie z regulacjami obowiązującymi w</w:t>
            </w:r>
            <w:r w:rsidR="00653D56">
              <w:rPr>
                <w:rFonts w:ascii="Arial" w:eastAsia="Calibri" w:hAnsi="Arial" w:cs="Arial"/>
                <w:sz w:val="20"/>
                <w:szCs w:val="20"/>
                <w:lang w:eastAsia="en-US"/>
              </w:rPr>
              <w:t xml:space="preserve"> </w:t>
            </w:r>
            <w:r w:rsidRPr="00316C6F">
              <w:rPr>
                <w:rFonts w:ascii="Arial" w:eastAsia="Calibri" w:hAnsi="Arial" w:cs="Arial"/>
                <w:sz w:val="20"/>
                <w:szCs w:val="20"/>
                <w:lang w:eastAsia="en-US"/>
              </w:rPr>
              <w:t>poszczególnych Spółkach;</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653178A" w14:textId="14A0265F" w:rsidR="00F526AE" w:rsidRPr="00316C6F" w:rsidRDefault="00196BEA" w:rsidP="00E76325">
            <w:pPr>
              <w:spacing w:before="0" w:after="60"/>
              <w:rPr>
                <w:rFonts w:ascii="Arial" w:eastAsia="Calibri" w:hAnsi="Arial" w:cs="Arial"/>
                <w:sz w:val="20"/>
                <w:szCs w:val="20"/>
                <w:lang w:eastAsia="en-US"/>
              </w:rPr>
            </w:pPr>
            <w:r w:rsidRPr="00316C6F">
              <w:rPr>
                <w:rFonts w:ascii="Arial" w:hAnsi="Arial" w:cs="Arial"/>
                <w:sz w:val="20"/>
                <w:szCs w:val="20"/>
                <w:lang w:eastAsia="en-US"/>
              </w:rPr>
              <w:fldChar w:fldCharType="begin">
                <w:ffData>
                  <w:name w:val="Wybór1"/>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tak / </w:t>
            </w:r>
            <w:r w:rsidRPr="00316C6F">
              <w:rPr>
                <w:rFonts w:ascii="Arial" w:hAnsi="Arial" w:cs="Arial"/>
                <w:sz w:val="20"/>
                <w:szCs w:val="20"/>
                <w:lang w:eastAsia="en-US"/>
              </w:rPr>
              <w:fldChar w:fldCharType="begin">
                <w:ffData>
                  <w:name w:val="Wybór2"/>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nie</w:t>
            </w:r>
          </w:p>
        </w:tc>
      </w:tr>
      <w:tr w:rsidR="00F526AE" w:rsidRPr="00316C6F" w14:paraId="23F97AF5" w14:textId="77777777" w:rsidTr="00196BEA">
        <w:tc>
          <w:tcPr>
            <w:tcW w:w="709" w:type="dxa"/>
            <w:tcBorders>
              <w:top w:val="single" w:sz="4" w:space="0" w:color="auto"/>
              <w:left w:val="single" w:sz="4" w:space="0" w:color="auto"/>
              <w:bottom w:val="single" w:sz="4" w:space="0" w:color="auto"/>
              <w:right w:val="single" w:sz="4" w:space="0" w:color="auto"/>
            </w:tcBorders>
          </w:tcPr>
          <w:p w14:paraId="4BD2F933" w14:textId="2AE2D63D" w:rsidR="00F526AE" w:rsidRPr="00316C6F" w:rsidRDefault="003D0187" w:rsidP="00E76325">
            <w:pPr>
              <w:spacing w:before="0" w:after="60"/>
              <w:rPr>
                <w:rFonts w:ascii="Arial" w:eastAsia="Calibri" w:hAnsi="Arial" w:cs="Arial"/>
                <w:sz w:val="20"/>
                <w:szCs w:val="20"/>
                <w:lang w:eastAsia="en-US"/>
              </w:rPr>
            </w:pPr>
            <w:r>
              <w:rPr>
                <w:rFonts w:ascii="Arial" w:eastAsia="Calibri" w:hAnsi="Arial" w:cs="Arial"/>
                <w:sz w:val="20"/>
                <w:szCs w:val="20"/>
                <w:lang w:eastAsia="en-US"/>
              </w:rPr>
              <w:t>1.</w:t>
            </w:r>
            <w:r w:rsidR="007053D4">
              <w:rPr>
                <w:rFonts w:ascii="Arial" w:eastAsia="Calibri" w:hAnsi="Arial" w:cs="Arial"/>
                <w:sz w:val="20"/>
                <w:szCs w:val="20"/>
                <w:lang w:eastAsia="en-US"/>
              </w:rPr>
              <w:t>3</w:t>
            </w:r>
            <w:r>
              <w:rPr>
                <w:rFonts w:ascii="Arial" w:eastAsia="Calibri" w:hAnsi="Arial" w:cs="Arial"/>
                <w:sz w:val="20"/>
                <w:szCs w:val="20"/>
                <w:lang w:eastAsia="en-US"/>
              </w:rPr>
              <w:t>.</w:t>
            </w:r>
          </w:p>
        </w:tc>
        <w:tc>
          <w:tcPr>
            <w:tcW w:w="6521" w:type="dxa"/>
            <w:tcBorders>
              <w:top w:val="single" w:sz="4" w:space="0" w:color="auto"/>
              <w:left w:val="single" w:sz="4" w:space="0" w:color="auto"/>
              <w:bottom w:val="single" w:sz="4" w:space="0" w:color="auto"/>
              <w:right w:val="single" w:sz="4" w:space="0" w:color="auto"/>
            </w:tcBorders>
          </w:tcPr>
          <w:p w14:paraId="77AEF28A" w14:textId="77777777" w:rsidR="00F526AE" w:rsidRPr="00316C6F" w:rsidRDefault="00F526AE" w:rsidP="00E76325">
            <w:pPr>
              <w:spacing w:before="0" w:after="60"/>
              <w:rPr>
                <w:rFonts w:ascii="Arial" w:eastAsia="Calibri" w:hAnsi="Arial" w:cs="Arial"/>
                <w:sz w:val="20"/>
                <w:szCs w:val="20"/>
                <w:lang w:eastAsia="en-US"/>
              </w:rPr>
            </w:pPr>
            <w:r w:rsidRPr="00316C6F">
              <w:rPr>
                <w:rFonts w:ascii="Arial" w:eastAsia="Calibri" w:hAnsi="Arial" w:cs="Arial"/>
                <w:sz w:val="20"/>
                <w:szCs w:val="20"/>
                <w:lang w:eastAsia="en-US"/>
              </w:rPr>
              <w:t>doradzał lub w inny sposób był zaangażowany w przygotowanie Postępowania o udzielenie tego Zamówienia, a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o udzielenie Zamówienia nie zakłóci konkurencji;</w:t>
            </w:r>
          </w:p>
        </w:tc>
        <w:tc>
          <w:tcPr>
            <w:tcW w:w="2409" w:type="dxa"/>
            <w:tcBorders>
              <w:top w:val="single" w:sz="4" w:space="0" w:color="auto"/>
              <w:left w:val="single" w:sz="4" w:space="0" w:color="auto"/>
              <w:bottom w:val="single" w:sz="4" w:space="0" w:color="auto"/>
              <w:right w:val="single" w:sz="4" w:space="0" w:color="auto"/>
            </w:tcBorders>
          </w:tcPr>
          <w:p w14:paraId="0D9B903F" w14:textId="66F3D57F" w:rsidR="00F526AE" w:rsidRPr="00316C6F" w:rsidRDefault="00196BEA" w:rsidP="00E76325">
            <w:pPr>
              <w:spacing w:before="0" w:after="60"/>
              <w:rPr>
                <w:rFonts w:ascii="Arial" w:eastAsia="Calibri" w:hAnsi="Arial" w:cs="Arial"/>
                <w:sz w:val="20"/>
                <w:szCs w:val="20"/>
                <w:lang w:eastAsia="en-US"/>
              </w:rPr>
            </w:pPr>
            <w:r w:rsidRPr="00316C6F">
              <w:rPr>
                <w:rFonts w:ascii="Arial" w:hAnsi="Arial" w:cs="Arial"/>
                <w:sz w:val="20"/>
                <w:szCs w:val="20"/>
                <w:lang w:eastAsia="en-US"/>
              </w:rPr>
              <w:fldChar w:fldCharType="begin">
                <w:ffData>
                  <w:name w:val="Wybór1"/>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tak / </w:t>
            </w:r>
            <w:r w:rsidRPr="00316C6F">
              <w:rPr>
                <w:rFonts w:ascii="Arial" w:hAnsi="Arial" w:cs="Arial"/>
                <w:sz w:val="20"/>
                <w:szCs w:val="20"/>
                <w:lang w:eastAsia="en-US"/>
              </w:rPr>
              <w:fldChar w:fldCharType="begin">
                <w:ffData>
                  <w:name w:val="Wybór2"/>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nie</w:t>
            </w:r>
          </w:p>
        </w:tc>
      </w:tr>
      <w:tr w:rsidR="00F526AE" w:rsidRPr="00316C6F" w14:paraId="1637C219" w14:textId="77777777" w:rsidTr="00196BEA">
        <w:trPr>
          <w:trHeight w:val="495"/>
        </w:trPr>
        <w:tc>
          <w:tcPr>
            <w:tcW w:w="709" w:type="dxa"/>
            <w:tcBorders>
              <w:top w:val="single" w:sz="4" w:space="0" w:color="auto"/>
              <w:left w:val="single" w:sz="4" w:space="0" w:color="auto"/>
              <w:bottom w:val="single" w:sz="4" w:space="0" w:color="auto"/>
              <w:right w:val="single" w:sz="4" w:space="0" w:color="auto"/>
            </w:tcBorders>
          </w:tcPr>
          <w:p w14:paraId="34EEDA14" w14:textId="00E21FB0" w:rsidR="00F526AE" w:rsidRPr="00316C6F" w:rsidRDefault="003D0187" w:rsidP="00E76325">
            <w:pPr>
              <w:spacing w:before="0" w:after="60"/>
              <w:rPr>
                <w:rFonts w:ascii="Arial" w:eastAsia="Calibri" w:hAnsi="Arial" w:cs="Arial"/>
                <w:sz w:val="20"/>
                <w:szCs w:val="20"/>
                <w:lang w:eastAsia="en-US"/>
              </w:rPr>
            </w:pPr>
            <w:r>
              <w:rPr>
                <w:rFonts w:ascii="Arial" w:eastAsia="Calibri" w:hAnsi="Arial" w:cs="Arial"/>
                <w:sz w:val="20"/>
                <w:szCs w:val="20"/>
                <w:lang w:eastAsia="en-US"/>
              </w:rPr>
              <w:t>1.</w:t>
            </w:r>
            <w:r w:rsidR="007053D4">
              <w:rPr>
                <w:rFonts w:ascii="Arial" w:eastAsia="Calibri" w:hAnsi="Arial" w:cs="Arial"/>
                <w:sz w:val="20"/>
                <w:szCs w:val="20"/>
                <w:lang w:eastAsia="en-US"/>
              </w:rPr>
              <w:t>4</w:t>
            </w:r>
            <w:r>
              <w:rPr>
                <w:rFonts w:ascii="Arial" w:eastAsia="Calibri" w:hAnsi="Arial" w:cs="Arial"/>
                <w:sz w:val="20"/>
                <w:szCs w:val="20"/>
                <w:lang w:eastAsia="en-US"/>
              </w:rPr>
              <w:t>.</w:t>
            </w:r>
          </w:p>
        </w:tc>
        <w:tc>
          <w:tcPr>
            <w:tcW w:w="6521" w:type="dxa"/>
            <w:tcBorders>
              <w:top w:val="single" w:sz="4" w:space="0" w:color="auto"/>
              <w:left w:val="single" w:sz="4" w:space="0" w:color="auto"/>
              <w:bottom w:val="single" w:sz="4" w:space="0" w:color="auto"/>
              <w:right w:val="single" w:sz="4" w:space="0" w:color="auto"/>
            </w:tcBorders>
          </w:tcPr>
          <w:p w14:paraId="4A30F945" w14:textId="77777777" w:rsidR="00F526AE" w:rsidRPr="00316C6F" w:rsidRDefault="00F526AE" w:rsidP="00E76325">
            <w:pPr>
              <w:spacing w:before="0" w:after="60"/>
              <w:rPr>
                <w:rFonts w:ascii="Arial" w:eastAsia="Calibri" w:hAnsi="Arial" w:cs="Arial"/>
                <w:sz w:val="20"/>
                <w:szCs w:val="20"/>
                <w:lang w:eastAsia="en-US"/>
              </w:rPr>
            </w:pPr>
            <w:r w:rsidRPr="00316C6F">
              <w:rPr>
                <w:rFonts w:ascii="Arial" w:eastAsia="Calibri" w:hAnsi="Arial" w:cs="Arial"/>
                <w:sz w:val="20"/>
                <w:szCs w:val="20"/>
                <w:lang w:eastAsia="en-US"/>
              </w:rPr>
              <w:t>złożył nieprawdziwe informacje mające lub mogące mieć wpływ na wynik Postępowania;</w:t>
            </w:r>
          </w:p>
        </w:tc>
        <w:tc>
          <w:tcPr>
            <w:tcW w:w="2409" w:type="dxa"/>
            <w:tcBorders>
              <w:top w:val="single" w:sz="4" w:space="0" w:color="auto"/>
              <w:left w:val="single" w:sz="4" w:space="0" w:color="auto"/>
              <w:bottom w:val="single" w:sz="4" w:space="0" w:color="auto"/>
              <w:right w:val="single" w:sz="4" w:space="0" w:color="auto"/>
            </w:tcBorders>
          </w:tcPr>
          <w:p w14:paraId="418A97EE" w14:textId="77777777" w:rsidR="00196BEA" w:rsidRPr="00316C6F" w:rsidRDefault="00196BEA" w:rsidP="00196BEA">
            <w:pPr>
              <w:spacing w:before="0" w:after="60"/>
              <w:rPr>
                <w:rFonts w:ascii="Arial" w:hAnsi="Arial" w:cs="Arial"/>
                <w:sz w:val="20"/>
                <w:szCs w:val="20"/>
                <w:lang w:eastAsia="en-US"/>
              </w:rPr>
            </w:pPr>
            <w:r w:rsidRPr="00316C6F">
              <w:rPr>
                <w:rFonts w:ascii="Arial" w:hAnsi="Arial" w:cs="Arial"/>
                <w:sz w:val="20"/>
                <w:szCs w:val="20"/>
                <w:lang w:eastAsia="en-US"/>
              </w:rPr>
              <w:fldChar w:fldCharType="begin">
                <w:ffData>
                  <w:name w:val="Wybór1"/>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tak / </w:t>
            </w:r>
            <w:r w:rsidRPr="00316C6F">
              <w:rPr>
                <w:rFonts w:ascii="Arial" w:hAnsi="Arial" w:cs="Arial"/>
                <w:sz w:val="20"/>
                <w:szCs w:val="20"/>
                <w:lang w:eastAsia="en-US"/>
              </w:rPr>
              <w:fldChar w:fldCharType="begin">
                <w:ffData>
                  <w:name w:val="Wybór2"/>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nie</w:t>
            </w:r>
          </w:p>
          <w:p w14:paraId="53D7BB42" w14:textId="77777777" w:rsidR="00F526AE" w:rsidRPr="00316C6F" w:rsidRDefault="00F526AE" w:rsidP="00E76325">
            <w:pPr>
              <w:spacing w:before="0" w:after="60"/>
              <w:rPr>
                <w:rFonts w:ascii="Arial" w:eastAsia="Calibri" w:hAnsi="Arial" w:cs="Arial"/>
                <w:sz w:val="20"/>
                <w:szCs w:val="20"/>
                <w:lang w:eastAsia="en-US"/>
              </w:rPr>
            </w:pPr>
          </w:p>
        </w:tc>
      </w:tr>
      <w:tr w:rsidR="00F526AE" w:rsidRPr="00316C6F" w14:paraId="1F6248FF" w14:textId="77777777" w:rsidTr="00196BEA">
        <w:trPr>
          <w:trHeight w:val="191"/>
        </w:trPr>
        <w:tc>
          <w:tcPr>
            <w:tcW w:w="709" w:type="dxa"/>
            <w:tcBorders>
              <w:top w:val="single" w:sz="4" w:space="0" w:color="auto"/>
              <w:left w:val="single" w:sz="4" w:space="0" w:color="auto"/>
              <w:bottom w:val="single" w:sz="4" w:space="0" w:color="auto"/>
              <w:right w:val="single" w:sz="4" w:space="0" w:color="auto"/>
            </w:tcBorders>
          </w:tcPr>
          <w:p w14:paraId="741DFADE" w14:textId="09EF8247" w:rsidR="00F526AE" w:rsidRPr="00316C6F" w:rsidRDefault="003D0187" w:rsidP="00E76325">
            <w:pPr>
              <w:spacing w:before="0" w:after="60"/>
              <w:rPr>
                <w:rFonts w:ascii="Arial" w:eastAsia="Calibri" w:hAnsi="Arial" w:cs="Arial"/>
                <w:sz w:val="20"/>
                <w:szCs w:val="20"/>
                <w:lang w:eastAsia="en-US"/>
              </w:rPr>
            </w:pPr>
            <w:r>
              <w:rPr>
                <w:rFonts w:ascii="Arial" w:eastAsia="Calibri" w:hAnsi="Arial" w:cs="Arial"/>
                <w:sz w:val="20"/>
                <w:szCs w:val="20"/>
                <w:lang w:eastAsia="en-US"/>
              </w:rPr>
              <w:t>1.</w:t>
            </w:r>
            <w:r w:rsidR="007053D4">
              <w:rPr>
                <w:rFonts w:ascii="Arial" w:eastAsia="Calibri" w:hAnsi="Arial" w:cs="Arial"/>
                <w:sz w:val="20"/>
                <w:szCs w:val="20"/>
                <w:lang w:eastAsia="en-US"/>
              </w:rPr>
              <w:t>5</w:t>
            </w:r>
            <w:r>
              <w:rPr>
                <w:rFonts w:ascii="Arial" w:eastAsia="Calibri" w:hAnsi="Arial" w:cs="Arial"/>
                <w:sz w:val="20"/>
                <w:szCs w:val="20"/>
                <w:lang w:eastAsia="en-US"/>
              </w:rPr>
              <w:t>.</w:t>
            </w:r>
          </w:p>
        </w:tc>
        <w:tc>
          <w:tcPr>
            <w:tcW w:w="6521" w:type="dxa"/>
            <w:tcBorders>
              <w:top w:val="single" w:sz="4" w:space="0" w:color="auto"/>
              <w:left w:val="single" w:sz="4" w:space="0" w:color="auto"/>
              <w:bottom w:val="single" w:sz="4" w:space="0" w:color="auto"/>
              <w:right w:val="single" w:sz="4" w:space="0" w:color="auto"/>
            </w:tcBorders>
          </w:tcPr>
          <w:p w14:paraId="3D2E02EC" w14:textId="77777777" w:rsidR="00F526AE" w:rsidRPr="00316C6F" w:rsidRDefault="00F526AE" w:rsidP="00E76325">
            <w:pPr>
              <w:spacing w:before="0" w:after="60"/>
              <w:rPr>
                <w:rFonts w:ascii="Arial" w:eastAsia="Calibri" w:hAnsi="Arial" w:cs="Arial"/>
                <w:sz w:val="20"/>
                <w:szCs w:val="20"/>
                <w:lang w:eastAsia="en-US"/>
              </w:rPr>
            </w:pPr>
            <w:r w:rsidRPr="00316C6F">
              <w:rPr>
                <w:rFonts w:ascii="Arial" w:eastAsia="Calibri" w:hAnsi="Arial" w:cs="Arial"/>
                <w:sz w:val="20"/>
                <w:szCs w:val="20"/>
                <w:lang w:eastAsia="en-US"/>
              </w:rPr>
              <w:t>został wpisany na Listy Sankcyjne</w:t>
            </w:r>
            <w:r w:rsidRPr="00316C6F">
              <w:rPr>
                <w:rFonts w:ascii="Arial" w:eastAsia="Calibri" w:hAnsi="Arial" w:cs="Arial"/>
                <w:sz w:val="20"/>
                <w:szCs w:val="20"/>
                <w:vertAlign w:val="superscript"/>
                <w:lang w:eastAsia="en-US"/>
              </w:rPr>
              <w:footnoteReference w:id="2"/>
            </w:r>
            <w:r w:rsidRPr="00316C6F">
              <w:rPr>
                <w:rFonts w:ascii="Arial" w:eastAsia="Calibri" w:hAnsi="Arial" w:cs="Arial"/>
                <w:sz w:val="20"/>
                <w:szCs w:val="20"/>
                <w:lang w:eastAsia="en-US"/>
              </w:rPr>
              <w:t>;</w:t>
            </w:r>
          </w:p>
        </w:tc>
        <w:tc>
          <w:tcPr>
            <w:tcW w:w="2409" w:type="dxa"/>
            <w:tcBorders>
              <w:top w:val="single" w:sz="4" w:space="0" w:color="auto"/>
              <w:left w:val="single" w:sz="4" w:space="0" w:color="auto"/>
              <w:bottom w:val="single" w:sz="4" w:space="0" w:color="auto"/>
              <w:right w:val="single" w:sz="4" w:space="0" w:color="auto"/>
            </w:tcBorders>
          </w:tcPr>
          <w:p w14:paraId="64BEC748" w14:textId="77777777" w:rsidR="00196BEA" w:rsidRPr="00316C6F" w:rsidRDefault="00196BEA" w:rsidP="00196BEA">
            <w:pPr>
              <w:spacing w:before="0" w:after="60"/>
              <w:rPr>
                <w:rFonts w:ascii="Arial" w:hAnsi="Arial" w:cs="Arial"/>
                <w:sz w:val="20"/>
                <w:szCs w:val="20"/>
                <w:lang w:eastAsia="en-US"/>
              </w:rPr>
            </w:pPr>
            <w:r w:rsidRPr="00316C6F">
              <w:rPr>
                <w:rFonts w:ascii="Arial" w:hAnsi="Arial" w:cs="Arial"/>
                <w:sz w:val="20"/>
                <w:szCs w:val="20"/>
                <w:lang w:eastAsia="en-US"/>
              </w:rPr>
              <w:fldChar w:fldCharType="begin">
                <w:ffData>
                  <w:name w:val="Wybór1"/>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tak / </w:t>
            </w:r>
            <w:r w:rsidRPr="00316C6F">
              <w:rPr>
                <w:rFonts w:ascii="Arial" w:hAnsi="Arial" w:cs="Arial"/>
                <w:sz w:val="20"/>
                <w:szCs w:val="20"/>
                <w:lang w:eastAsia="en-US"/>
              </w:rPr>
              <w:fldChar w:fldCharType="begin">
                <w:ffData>
                  <w:name w:val="Wybór2"/>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nie</w:t>
            </w:r>
          </w:p>
          <w:p w14:paraId="2932DD58" w14:textId="77777777" w:rsidR="00F526AE" w:rsidRPr="00316C6F" w:rsidRDefault="00F526AE" w:rsidP="00E76325">
            <w:pPr>
              <w:spacing w:before="0" w:after="60"/>
              <w:rPr>
                <w:rFonts w:ascii="Arial" w:eastAsia="Calibri" w:hAnsi="Arial" w:cs="Arial"/>
                <w:sz w:val="20"/>
                <w:szCs w:val="20"/>
                <w:lang w:eastAsia="en-US"/>
              </w:rPr>
            </w:pPr>
          </w:p>
        </w:tc>
      </w:tr>
      <w:tr w:rsidR="00F526AE" w:rsidRPr="00316C6F" w14:paraId="0BE8641F" w14:textId="77777777" w:rsidTr="00196BEA">
        <w:tc>
          <w:tcPr>
            <w:tcW w:w="709" w:type="dxa"/>
            <w:tcBorders>
              <w:top w:val="single" w:sz="4" w:space="0" w:color="auto"/>
              <w:left w:val="single" w:sz="4" w:space="0" w:color="auto"/>
              <w:bottom w:val="single" w:sz="4" w:space="0" w:color="auto"/>
              <w:right w:val="single" w:sz="4" w:space="0" w:color="auto"/>
            </w:tcBorders>
          </w:tcPr>
          <w:p w14:paraId="189711D1" w14:textId="07F5D092" w:rsidR="00F526AE" w:rsidRPr="00316C6F" w:rsidRDefault="003D0187" w:rsidP="00E76325">
            <w:pPr>
              <w:spacing w:before="0" w:after="60"/>
              <w:rPr>
                <w:rFonts w:ascii="Arial" w:eastAsia="Calibri" w:hAnsi="Arial" w:cs="Arial"/>
                <w:sz w:val="20"/>
                <w:szCs w:val="20"/>
                <w:lang w:eastAsia="en-US"/>
              </w:rPr>
            </w:pPr>
            <w:r>
              <w:rPr>
                <w:rFonts w:ascii="Arial" w:eastAsia="Calibri" w:hAnsi="Arial" w:cs="Arial"/>
                <w:sz w:val="20"/>
                <w:szCs w:val="20"/>
                <w:lang w:eastAsia="en-US"/>
              </w:rPr>
              <w:lastRenderedPageBreak/>
              <w:t>1.</w:t>
            </w:r>
            <w:r w:rsidR="007053D4">
              <w:rPr>
                <w:rFonts w:ascii="Arial" w:eastAsia="Calibri" w:hAnsi="Arial" w:cs="Arial"/>
                <w:sz w:val="20"/>
                <w:szCs w:val="20"/>
                <w:lang w:eastAsia="en-US"/>
              </w:rPr>
              <w:t>6</w:t>
            </w:r>
            <w:r>
              <w:rPr>
                <w:rFonts w:ascii="Arial" w:eastAsia="Calibri" w:hAnsi="Arial" w:cs="Arial"/>
                <w:sz w:val="20"/>
                <w:szCs w:val="20"/>
                <w:lang w:eastAsia="en-US"/>
              </w:rPr>
              <w:t>.</w:t>
            </w:r>
          </w:p>
        </w:tc>
        <w:tc>
          <w:tcPr>
            <w:tcW w:w="6521" w:type="dxa"/>
            <w:tcBorders>
              <w:top w:val="single" w:sz="4" w:space="0" w:color="auto"/>
              <w:left w:val="single" w:sz="4" w:space="0" w:color="auto"/>
              <w:bottom w:val="single" w:sz="4" w:space="0" w:color="auto"/>
              <w:right w:val="single" w:sz="4" w:space="0" w:color="auto"/>
            </w:tcBorders>
          </w:tcPr>
          <w:p w14:paraId="769334B9" w14:textId="77777777" w:rsidR="00F526AE" w:rsidRPr="00316C6F" w:rsidRDefault="00F526AE" w:rsidP="00E76325">
            <w:pPr>
              <w:spacing w:before="0" w:after="60"/>
              <w:rPr>
                <w:rFonts w:ascii="Arial" w:eastAsia="Calibri" w:hAnsi="Arial" w:cs="Arial"/>
                <w:sz w:val="20"/>
                <w:szCs w:val="20"/>
                <w:lang w:eastAsia="en-US"/>
              </w:rPr>
            </w:pPr>
            <w:r w:rsidRPr="00316C6F">
              <w:rPr>
                <w:rFonts w:ascii="Arial" w:eastAsia="Calibri" w:hAnsi="Arial" w:cs="Arial"/>
                <w:sz w:val="20"/>
                <w:szCs w:val="20"/>
                <w:lang w:eastAsia="en-US"/>
              </w:rPr>
              <w:t>jego Beneficjentem Rzeczywistym</w:t>
            </w:r>
            <w:r w:rsidRPr="00316C6F">
              <w:rPr>
                <w:rFonts w:ascii="Arial" w:eastAsia="Calibri" w:hAnsi="Arial" w:cs="Arial"/>
                <w:sz w:val="20"/>
                <w:szCs w:val="20"/>
                <w:vertAlign w:val="superscript"/>
                <w:lang w:eastAsia="en-US"/>
              </w:rPr>
              <w:footnoteReference w:id="3"/>
            </w:r>
            <w:r w:rsidRPr="00316C6F">
              <w:rPr>
                <w:rFonts w:ascii="Arial" w:eastAsia="Calibri" w:hAnsi="Arial" w:cs="Arial"/>
                <w:sz w:val="20"/>
                <w:szCs w:val="20"/>
                <w:lang w:eastAsia="en-US"/>
              </w:rPr>
              <w:t xml:space="preserve">: </w:t>
            </w:r>
          </w:p>
          <w:p w14:paraId="085A8716" w14:textId="77777777" w:rsidR="00F526AE" w:rsidRPr="00316C6F" w:rsidRDefault="00F526AE" w:rsidP="001C1945">
            <w:pPr>
              <w:numPr>
                <w:ilvl w:val="0"/>
                <w:numId w:val="79"/>
              </w:numPr>
              <w:spacing w:before="0" w:after="60"/>
              <w:ind w:left="237" w:hanging="237"/>
              <w:rPr>
                <w:rFonts w:ascii="Arial" w:eastAsia="Calibri" w:hAnsi="Arial" w:cs="Arial"/>
                <w:sz w:val="20"/>
                <w:szCs w:val="20"/>
                <w:lang w:eastAsia="en-US"/>
              </w:rPr>
            </w:pPr>
            <w:r w:rsidRPr="00316C6F">
              <w:rPr>
                <w:rFonts w:ascii="Arial" w:eastAsia="Calibri" w:hAnsi="Arial" w:cs="Arial"/>
                <w:sz w:val="20"/>
                <w:szCs w:val="20"/>
                <w:lang w:eastAsia="en-US"/>
              </w:rPr>
              <w:t xml:space="preserve">jest osoba wpisana na Listy Sankcyjne lub </w:t>
            </w:r>
          </w:p>
          <w:p w14:paraId="13FCFD6F" w14:textId="77777777" w:rsidR="00F526AE" w:rsidRPr="00316C6F" w:rsidRDefault="00F526AE" w:rsidP="001C1945">
            <w:pPr>
              <w:numPr>
                <w:ilvl w:val="0"/>
                <w:numId w:val="79"/>
              </w:numPr>
              <w:spacing w:before="0" w:after="60"/>
              <w:ind w:left="265" w:hanging="265"/>
              <w:rPr>
                <w:rFonts w:ascii="Arial" w:eastAsia="Calibri" w:hAnsi="Arial" w:cs="Arial"/>
                <w:sz w:val="20"/>
                <w:szCs w:val="20"/>
                <w:lang w:eastAsia="en-US"/>
              </w:rPr>
            </w:pPr>
            <w:r w:rsidRPr="00316C6F">
              <w:rPr>
                <w:rFonts w:ascii="Arial" w:eastAsia="Calibri" w:hAnsi="Arial" w:cs="Arial"/>
                <w:sz w:val="20"/>
                <w:szCs w:val="20"/>
                <w:lang w:eastAsia="en-US"/>
              </w:rPr>
              <w:t>była od dnia 24 lutego 2022 r. osoba wpisana na Listy Sankcyjne;</w:t>
            </w:r>
          </w:p>
        </w:tc>
        <w:tc>
          <w:tcPr>
            <w:tcW w:w="2409" w:type="dxa"/>
            <w:tcBorders>
              <w:top w:val="single" w:sz="4" w:space="0" w:color="auto"/>
              <w:left w:val="single" w:sz="4" w:space="0" w:color="auto"/>
              <w:bottom w:val="single" w:sz="4" w:space="0" w:color="auto"/>
              <w:right w:val="single" w:sz="4" w:space="0" w:color="auto"/>
            </w:tcBorders>
          </w:tcPr>
          <w:p w14:paraId="6B9345C4" w14:textId="7F0F44ED" w:rsidR="00F526AE" w:rsidRPr="00316C6F" w:rsidRDefault="00F526AE" w:rsidP="00E76325">
            <w:pPr>
              <w:spacing w:before="0" w:after="60"/>
              <w:rPr>
                <w:rFonts w:ascii="Arial" w:eastAsia="Calibri" w:hAnsi="Arial" w:cs="Arial"/>
                <w:sz w:val="20"/>
                <w:szCs w:val="20"/>
                <w:lang w:eastAsia="en-US"/>
              </w:rPr>
            </w:pPr>
            <w:r w:rsidRPr="00316C6F">
              <w:rPr>
                <w:rFonts w:ascii="Arial" w:hAnsi="Arial" w:cs="Arial"/>
                <w:sz w:val="20"/>
                <w:szCs w:val="20"/>
                <w:lang w:eastAsia="en-US"/>
              </w:rPr>
              <w:fldChar w:fldCharType="begin">
                <w:ffData>
                  <w:name w:val="Wybór1"/>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tak / </w:t>
            </w:r>
            <w:r w:rsidRPr="00316C6F">
              <w:rPr>
                <w:rFonts w:ascii="Arial" w:hAnsi="Arial" w:cs="Arial"/>
                <w:sz w:val="20"/>
                <w:szCs w:val="20"/>
                <w:lang w:eastAsia="en-US"/>
              </w:rPr>
              <w:fldChar w:fldCharType="begin">
                <w:ffData>
                  <w:name w:val="Wybór2"/>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nie</w:t>
            </w:r>
          </w:p>
        </w:tc>
      </w:tr>
      <w:tr w:rsidR="00F526AE" w:rsidRPr="00316C6F" w14:paraId="5EB6618D" w14:textId="77777777" w:rsidTr="00196BEA">
        <w:trPr>
          <w:trHeight w:val="665"/>
        </w:trPr>
        <w:tc>
          <w:tcPr>
            <w:tcW w:w="709" w:type="dxa"/>
            <w:tcBorders>
              <w:top w:val="single" w:sz="4" w:space="0" w:color="auto"/>
              <w:left w:val="single" w:sz="4" w:space="0" w:color="auto"/>
              <w:bottom w:val="single" w:sz="4" w:space="0" w:color="auto"/>
              <w:right w:val="single" w:sz="4" w:space="0" w:color="auto"/>
            </w:tcBorders>
          </w:tcPr>
          <w:p w14:paraId="6D55ACBC" w14:textId="01728210" w:rsidR="00F526AE" w:rsidRPr="00316C6F" w:rsidRDefault="003D0187" w:rsidP="00E76325">
            <w:pPr>
              <w:spacing w:before="0" w:after="60"/>
              <w:rPr>
                <w:rFonts w:ascii="Arial" w:eastAsia="Calibri" w:hAnsi="Arial" w:cs="Arial"/>
                <w:sz w:val="20"/>
                <w:szCs w:val="20"/>
                <w:lang w:eastAsia="en-US"/>
              </w:rPr>
            </w:pPr>
            <w:r>
              <w:rPr>
                <w:rFonts w:ascii="Arial" w:eastAsia="Calibri" w:hAnsi="Arial" w:cs="Arial"/>
                <w:sz w:val="20"/>
                <w:szCs w:val="20"/>
                <w:lang w:eastAsia="en-US"/>
              </w:rPr>
              <w:t>1.</w:t>
            </w:r>
            <w:r w:rsidR="007053D4">
              <w:rPr>
                <w:rFonts w:ascii="Arial" w:eastAsia="Calibri" w:hAnsi="Arial" w:cs="Arial"/>
                <w:sz w:val="20"/>
                <w:szCs w:val="20"/>
                <w:lang w:eastAsia="en-US"/>
              </w:rPr>
              <w:t>7</w:t>
            </w:r>
            <w:r>
              <w:rPr>
                <w:rFonts w:ascii="Arial" w:eastAsia="Calibri" w:hAnsi="Arial" w:cs="Arial"/>
                <w:sz w:val="20"/>
                <w:szCs w:val="20"/>
                <w:lang w:eastAsia="en-US"/>
              </w:rPr>
              <w:t>.</w:t>
            </w:r>
          </w:p>
        </w:tc>
        <w:tc>
          <w:tcPr>
            <w:tcW w:w="6521" w:type="dxa"/>
            <w:tcBorders>
              <w:top w:val="single" w:sz="4" w:space="0" w:color="auto"/>
              <w:left w:val="single" w:sz="4" w:space="0" w:color="auto"/>
              <w:bottom w:val="single" w:sz="4" w:space="0" w:color="auto"/>
              <w:right w:val="single" w:sz="4" w:space="0" w:color="auto"/>
            </w:tcBorders>
          </w:tcPr>
          <w:p w14:paraId="0AD0A056" w14:textId="77777777" w:rsidR="00F526AE" w:rsidRPr="00316C6F" w:rsidRDefault="00F526AE" w:rsidP="00E76325">
            <w:pPr>
              <w:spacing w:before="0" w:after="60"/>
              <w:rPr>
                <w:rFonts w:ascii="Arial" w:eastAsia="Calibri" w:hAnsi="Arial" w:cs="Arial"/>
                <w:sz w:val="20"/>
                <w:szCs w:val="20"/>
                <w:lang w:eastAsia="en-US"/>
              </w:rPr>
            </w:pPr>
            <w:r w:rsidRPr="00316C6F">
              <w:rPr>
                <w:rFonts w:ascii="Arial" w:eastAsia="Calibri" w:hAnsi="Arial" w:cs="Arial"/>
                <w:sz w:val="20"/>
                <w:szCs w:val="20"/>
                <w:lang w:eastAsia="en-US"/>
              </w:rPr>
              <w:t>jego Jednostką Dominującą</w:t>
            </w:r>
            <w:r w:rsidRPr="00316C6F">
              <w:rPr>
                <w:rFonts w:ascii="Arial" w:eastAsia="Calibri" w:hAnsi="Arial" w:cs="Arial"/>
                <w:sz w:val="20"/>
                <w:szCs w:val="20"/>
                <w:vertAlign w:val="superscript"/>
                <w:lang w:eastAsia="en-US"/>
              </w:rPr>
              <w:footnoteReference w:id="4"/>
            </w:r>
            <w:r w:rsidRPr="00316C6F">
              <w:rPr>
                <w:rFonts w:ascii="Arial" w:eastAsia="Calibri" w:hAnsi="Arial" w:cs="Arial"/>
                <w:sz w:val="20"/>
                <w:szCs w:val="20"/>
                <w:lang w:eastAsia="en-US"/>
              </w:rPr>
              <w:t xml:space="preserve">: </w:t>
            </w:r>
          </w:p>
          <w:p w14:paraId="00A3B66C" w14:textId="07F7F1B1" w:rsidR="00F526AE" w:rsidRPr="00316C6F" w:rsidRDefault="00F526AE" w:rsidP="001C1945">
            <w:pPr>
              <w:numPr>
                <w:ilvl w:val="0"/>
                <w:numId w:val="80"/>
              </w:numPr>
              <w:spacing w:before="0" w:after="60"/>
              <w:ind w:left="237" w:hanging="237"/>
              <w:rPr>
                <w:rFonts w:ascii="Arial" w:eastAsia="Calibri" w:hAnsi="Arial" w:cs="Arial"/>
                <w:sz w:val="20"/>
                <w:szCs w:val="20"/>
                <w:lang w:eastAsia="en-US"/>
              </w:rPr>
            </w:pPr>
            <w:r w:rsidRPr="00316C6F">
              <w:rPr>
                <w:rFonts w:ascii="Arial" w:eastAsia="Calibri" w:hAnsi="Arial" w:cs="Arial"/>
                <w:sz w:val="20"/>
                <w:szCs w:val="20"/>
                <w:lang w:eastAsia="en-US"/>
              </w:rPr>
              <w:t xml:space="preserve"> jest podmiot wpisany na Listy Sankcyjne lub </w:t>
            </w:r>
          </w:p>
          <w:p w14:paraId="239A0309" w14:textId="77777777" w:rsidR="00F526AE" w:rsidRPr="00316C6F" w:rsidRDefault="00F526AE" w:rsidP="001C1945">
            <w:pPr>
              <w:numPr>
                <w:ilvl w:val="0"/>
                <w:numId w:val="80"/>
              </w:numPr>
              <w:spacing w:before="0" w:after="60"/>
              <w:ind w:left="265" w:hanging="265"/>
              <w:rPr>
                <w:rFonts w:ascii="Arial" w:eastAsia="Calibri" w:hAnsi="Arial" w:cs="Arial"/>
                <w:sz w:val="20"/>
                <w:szCs w:val="20"/>
                <w:lang w:eastAsia="en-US"/>
              </w:rPr>
            </w:pPr>
            <w:r w:rsidRPr="00316C6F">
              <w:rPr>
                <w:rFonts w:ascii="Arial" w:eastAsia="Calibri" w:hAnsi="Arial" w:cs="Arial"/>
                <w:sz w:val="20"/>
                <w:szCs w:val="20"/>
                <w:lang w:eastAsia="en-US"/>
              </w:rPr>
              <w:t>był od dnia 24 lutego 2022 r. podmiot wpisany na Listy Sankcyjne;</w:t>
            </w:r>
          </w:p>
        </w:tc>
        <w:tc>
          <w:tcPr>
            <w:tcW w:w="2409" w:type="dxa"/>
            <w:tcBorders>
              <w:top w:val="single" w:sz="4" w:space="0" w:color="auto"/>
              <w:left w:val="single" w:sz="4" w:space="0" w:color="auto"/>
              <w:bottom w:val="single" w:sz="4" w:space="0" w:color="auto"/>
              <w:right w:val="single" w:sz="4" w:space="0" w:color="auto"/>
            </w:tcBorders>
          </w:tcPr>
          <w:p w14:paraId="6C9657E2" w14:textId="4DFFB9D0" w:rsidR="00F526AE" w:rsidRPr="00316C6F" w:rsidRDefault="00F526AE" w:rsidP="00E76325">
            <w:pPr>
              <w:spacing w:before="0" w:after="60"/>
              <w:rPr>
                <w:rFonts w:ascii="Arial" w:eastAsia="Calibri" w:hAnsi="Arial" w:cs="Arial"/>
                <w:sz w:val="20"/>
                <w:szCs w:val="20"/>
                <w:lang w:eastAsia="en-US"/>
              </w:rPr>
            </w:pPr>
            <w:r w:rsidRPr="00316C6F">
              <w:rPr>
                <w:rFonts w:ascii="Arial" w:hAnsi="Arial" w:cs="Arial"/>
                <w:sz w:val="20"/>
                <w:szCs w:val="20"/>
                <w:lang w:eastAsia="en-US"/>
              </w:rPr>
              <w:fldChar w:fldCharType="begin">
                <w:ffData>
                  <w:name w:val="Wybór1"/>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tak / </w:t>
            </w:r>
            <w:r w:rsidRPr="00316C6F">
              <w:rPr>
                <w:rFonts w:ascii="Arial" w:hAnsi="Arial" w:cs="Arial"/>
                <w:sz w:val="20"/>
                <w:szCs w:val="20"/>
                <w:lang w:eastAsia="en-US"/>
              </w:rPr>
              <w:fldChar w:fldCharType="begin">
                <w:ffData>
                  <w:name w:val="Wybór2"/>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nie</w:t>
            </w:r>
          </w:p>
        </w:tc>
      </w:tr>
      <w:tr w:rsidR="00F526AE" w:rsidRPr="00316C6F" w14:paraId="5049A9D0" w14:textId="77777777" w:rsidTr="00196BEA">
        <w:tc>
          <w:tcPr>
            <w:tcW w:w="709" w:type="dxa"/>
            <w:tcBorders>
              <w:top w:val="single" w:sz="4" w:space="0" w:color="auto"/>
              <w:left w:val="single" w:sz="4" w:space="0" w:color="auto"/>
              <w:bottom w:val="single" w:sz="4" w:space="0" w:color="auto"/>
              <w:right w:val="single" w:sz="4" w:space="0" w:color="auto"/>
            </w:tcBorders>
          </w:tcPr>
          <w:p w14:paraId="15C94028" w14:textId="57F29224" w:rsidR="00F526AE" w:rsidRPr="00316C6F" w:rsidRDefault="003D0187" w:rsidP="00E76325">
            <w:pPr>
              <w:spacing w:before="0" w:after="60"/>
              <w:rPr>
                <w:rFonts w:ascii="Arial" w:eastAsia="Calibri" w:hAnsi="Arial" w:cs="Arial"/>
                <w:sz w:val="20"/>
                <w:szCs w:val="20"/>
                <w:lang w:eastAsia="en-US"/>
              </w:rPr>
            </w:pPr>
            <w:r>
              <w:rPr>
                <w:rFonts w:ascii="Arial" w:eastAsia="Calibri" w:hAnsi="Arial" w:cs="Arial"/>
                <w:sz w:val="20"/>
                <w:szCs w:val="20"/>
                <w:lang w:eastAsia="en-US"/>
              </w:rPr>
              <w:t>1.</w:t>
            </w:r>
            <w:r w:rsidR="007053D4">
              <w:rPr>
                <w:rFonts w:ascii="Arial" w:eastAsia="Calibri" w:hAnsi="Arial" w:cs="Arial"/>
                <w:sz w:val="20"/>
                <w:szCs w:val="20"/>
                <w:lang w:eastAsia="en-US"/>
              </w:rPr>
              <w:t>8</w:t>
            </w:r>
            <w:r>
              <w:rPr>
                <w:rFonts w:ascii="Arial" w:eastAsia="Calibri" w:hAnsi="Arial" w:cs="Arial"/>
                <w:sz w:val="20"/>
                <w:szCs w:val="20"/>
                <w:lang w:eastAsia="en-US"/>
              </w:rPr>
              <w:t>.</w:t>
            </w:r>
          </w:p>
        </w:tc>
        <w:tc>
          <w:tcPr>
            <w:tcW w:w="6521" w:type="dxa"/>
            <w:tcBorders>
              <w:top w:val="single" w:sz="4" w:space="0" w:color="auto"/>
              <w:left w:val="single" w:sz="4" w:space="0" w:color="auto"/>
              <w:bottom w:val="single" w:sz="4" w:space="0" w:color="auto"/>
              <w:right w:val="single" w:sz="4" w:space="0" w:color="auto"/>
            </w:tcBorders>
            <w:hideMark/>
          </w:tcPr>
          <w:p w14:paraId="64AF0184" w14:textId="77777777" w:rsidR="00F526AE" w:rsidRPr="00316C6F" w:rsidRDefault="00F526AE" w:rsidP="00E76325">
            <w:pPr>
              <w:spacing w:before="0" w:after="60"/>
              <w:rPr>
                <w:rFonts w:ascii="Arial" w:eastAsia="Calibri" w:hAnsi="Arial" w:cs="Arial"/>
                <w:sz w:val="20"/>
                <w:szCs w:val="20"/>
                <w:lang w:eastAsia="en-US"/>
              </w:rPr>
            </w:pPr>
            <w:r w:rsidRPr="00316C6F">
              <w:rPr>
                <w:rFonts w:ascii="Arial" w:eastAsia="Calibri" w:hAnsi="Arial" w:cs="Arial"/>
                <w:sz w:val="20"/>
                <w:szCs w:val="20"/>
                <w:lang w:eastAsia="en-US"/>
              </w:rPr>
              <w:t>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2409" w:type="dxa"/>
            <w:tcBorders>
              <w:top w:val="single" w:sz="4" w:space="0" w:color="auto"/>
              <w:left w:val="single" w:sz="4" w:space="0" w:color="auto"/>
              <w:bottom w:val="single" w:sz="4" w:space="0" w:color="auto"/>
              <w:right w:val="single" w:sz="4" w:space="0" w:color="auto"/>
            </w:tcBorders>
            <w:hideMark/>
          </w:tcPr>
          <w:p w14:paraId="28DA0DA1" w14:textId="1EEA6269" w:rsidR="00F526AE" w:rsidRPr="00316C6F" w:rsidRDefault="00F526AE" w:rsidP="00E76325">
            <w:pPr>
              <w:spacing w:before="0" w:after="60"/>
              <w:rPr>
                <w:rFonts w:ascii="Arial" w:eastAsia="Calibri" w:hAnsi="Arial" w:cs="Arial"/>
                <w:sz w:val="20"/>
                <w:szCs w:val="20"/>
                <w:lang w:eastAsia="en-US"/>
              </w:rPr>
            </w:pPr>
            <w:r w:rsidRPr="00316C6F">
              <w:rPr>
                <w:rFonts w:ascii="Arial" w:hAnsi="Arial" w:cs="Arial"/>
                <w:sz w:val="20"/>
                <w:szCs w:val="20"/>
                <w:lang w:eastAsia="en-US"/>
              </w:rPr>
              <w:fldChar w:fldCharType="begin">
                <w:ffData>
                  <w:name w:val="Wybór1"/>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tak / </w:t>
            </w:r>
            <w:r w:rsidRPr="00316C6F">
              <w:rPr>
                <w:rFonts w:ascii="Arial" w:hAnsi="Arial" w:cs="Arial"/>
                <w:sz w:val="20"/>
                <w:szCs w:val="20"/>
                <w:lang w:eastAsia="en-US"/>
              </w:rPr>
              <w:fldChar w:fldCharType="begin">
                <w:ffData>
                  <w:name w:val="Wybór2"/>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nie</w:t>
            </w:r>
          </w:p>
        </w:tc>
      </w:tr>
      <w:tr w:rsidR="00F526AE" w:rsidRPr="00316C6F" w14:paraId="701277E8" w14:textId="77777777" w:rsidTr="00196BEA">
        <w:tc>
          <w:tcPr>
            <w:tcW w:w="709" w:type="dxa"/>
            <w:tcBorders>
              <w:top w:val="single" w:sz="4" w:space="0" w:color="auto"/>
              <w:left w:val="single" w:sz="4" w:space="0" w:color="auto"/>
              <w:bottom w:val="single" w:sz="4" w:space="0" w:color="auto"/>
              <w:right w:val="single" w:sz="4" w:space="0" w:color="auto"/>
            </w:tcBorders>
          </w:tcPr>
          <w:p w14:paraId="35045F9D" w14:textId="39C5A42D" w:rsidR="00F526AE" w:rsidRPr="00316C6F" w:rsidRDefault="003D0187" w:rsidP="00E76325">
            <w:pPr>
              <w:spacing w:before="0" w:after="60"/>
              <w:rPr>
                <w:rFonts w:ascii="Arial" w:eastAsia="Calibri" w:hAnsi="Arial" w:cs="Arial"/>
                <w:sz w:val="20"/>
                <w:szCs w:val="20"/>
                <w:lang w:eastAsia="en-US"/>
              </w:rPr>
            </w:pPr>
            <w:r>
              <w:rPr>
                <w:rFonts w:ascii="Arial" w:eastAsia="Calibri" w:hAnsi="Arial" w:cs="Arial"/>
                <w:sz w:val="20"/>
                <w:szCs w:val="20"/>
                <w:lang w:eastAsia="en-US"/>
              </w:rPr>
              <w:t>1.</w:t>
            </w:r>
            <w:r w:rsidR="007053D4">
              <w:rPr>
                <w:rFonts w:ascii="Arial" w:eastAsia="Calibri" w:hAnsi="Arial" w:cs="Arial"/>
                <w:sz w:val="20"/>
                <w:szCs w:val="20"/>
                <w:lang w:eastAsia="en-US"/>
              </w:rPr>
              <w:t>9</w:t>
            </w:r>
            <w:r>
              <w:rPr>
                <w:rFonts w:ascii="Arial" w:eastAsia="Calibri" w:hAnsi="Arial" w:cs="Arial"/>
                <w:sz w:val="20"/>
                <w:szCs w:val="20"/>
                <w:lang w:eastAsia="en-US"/>
              </w:rPr>
              <w:t>.</w:t>
            </w:r>
          </w:p>
        </w:tc>
        <w:tc>
          <w:tcPr>
            <w:tcW w:w="6521" w:type="dxa"/>
            <w:tcBorders>
              <w:top w:val="single" w:sz="4" w:space="0" w:color="auto"/>
              <w:left w:val="single" w:sz="4" w:space="0" w:color="auto"/>
              <w:bottom w:val="single" w:sz="4" w:space="0" w:color="auto"/>
              <w:right w:val="single" w:sz="4" w:space="0" w:color="auto"/>
            </w:tcBorders>
            <w:hideMark/>
          </w:tcPr>
          <w:p w14:paraId="03D4D5B7" w14:textId="77777777" w:rsidR="00F526AE" w:rsidRPr="00316C6F" w:rsidRDefault="00F526AE" w:rsidP="00E76325">
            <w:pPr>
              <w:spacing w:before="0" w:after="60"/>
              <w:rPr>
                <w:rFonts w:ascii="Arial" w:eastAsia="Calibri" w:hAnsi="Arial" w:cs="Arial"/>
                <w:sz w:val="20"/>
                <w:szCs w:val="20"/>
                <w:lang w:eastAsia="en-US"/>
              </w:rPr>
            </w:pPr>
            <w:r w:rsidRPr="00316C6F">
              <w:rPr>
                <w:rFonts w:ascii="Arial" w:eastAsia="Calibri" w:hAnsi="Arial" w:cs="Arial"/>
                <w:sz w:val="20"/>
                <w:szCs w:val="20"/>
                <w:lang w:eastAsia="en-US"/>
              </w:rPr>
              <w:t>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2409" w:type="dxa"/>
            <w:tcBorders>
              <w:top w:val="single" w:sz="4" w:space="0" w:color="auto"/>
              <w:left w:val="single" w:sz="4" w:space="0" w:color="auto"/>
              <w:bottom w:val="single" w:sz="4" w:space="0" w:color="auto"/>
              <w:right w:val="single" w:sz="4" w:space="0" w:color="auto"/>
            </w:tcBorders>
            <w:hideMark/>
          </w:tcPr>
          <w:p w14:paraId="1DA578A8" w14:textId="47AC46F5" w:rsidR="00F526AE" w:rsidRPr="00316C6F" w:rsidRDefault="00F526AE" w:rsidP="00E76325">
            <w:pPr>
              <w:spacing w:before="0" w:after="60"/>
              <w:rPr>
                <w:rFonts w:ascii="Arial" w:eastAsia="Calibri" w:hAnsi="Arial" w:cs="Arial"/>
                <w:sz w:val="20"/>
                <w:szCs w:val="20"/>
                <w:lang w:eastAsia="en-US"/>
              </w:rPr>
            </w:pPr>
            <w:r w:rsidRPr="00316C6F">
              <w:rPr>
                <w:rFonts w:ascii="Arial" w:hAnsi="Arial" w:cs="Arial"/>
                <w:sz w:val="20"/>
                <w:szCs w:val="20"/>
                <w:lang w:eastAsia="en-US"/>
              </w:rPr>
              <w:fldChar w:fldCharType="begin">
                <w:ffData>
                  <w:name w:val="Wybór1"/>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tak / </w:t>
            </w:r>
            <w:r w:rsidRPr="00316C6F">
              <w:rPr>
                <w:rFonts w:ascii="Arial" w:hAnsi="Arial" w:cs="Arial"/>
                <w:sz w:val="20"/>
                <w:szCs w:val="20"/>
                <w:lang w:eastAsia="en-US"/>
              </w:rPr>
              <w:fldChar w:fldCharType="begin">
                <w:ffData>
                  <w:name w:val="Wybór2"/>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nie</w:t>
            </w:r>
          </w:p>
        </w:tc>
      </w:tr>
      <w:tr w:rsidR="00F526AE" w:rsidRPr="00316C6F" w14:paraId="445A20B1" w14:textId="77777777" w:rsidTr="00196BEA">
        <w:trPr>
          <w:trHeight w:val="2527"/>
        </w:trPr>
        <w:tc>
          <w:tcPr>
            <w:tcW w:w="709" w:type="dxa"/>
            <w:tcBorders>
              <w:top w:val="single" w:sz="4" w:space="0" w:color="auto"/>
              <w:left w:val="single" w:sz="4" w:space="0" w:color="auto"/>
              <w:bottom w:val="single" w:sz="4" w:space="0" w:color="auto"/>
              <w:right w:val="single" w:sz="4" w:space="0" w:color="auto"/>
            </w:tcBorders>
          </w:tcPr>
          <w:p w14:paraId="0F8EE5F0" w14:textId="7C6B7A73" w:rsidR="00F526AE" w:rsidRPr="00316C6F" w:rsidRDefault="00F526AE" w:rsidP="00E76325">
            <w:pPr>
              <w:spacing w:before="0" w:after="60"/>
              <w:rPr>
                <w:rFonts w:ascii="Arial" w:eastAsia="Calibri" w:hAnsi="Arial" w:cs="Arial"/>
                <w:sz w:val="20"/>
                <w:szCs w:val="20"/>
                <w:lang w:eastAsia="en-US"/>
              </w:rPr>
            </w:pPr>
            <w:r w:rsidRPr="00316C6F">
              <w:rPr>
                <w:rFonts w:ascii="Arial" w:eastAsia="Calibri" w:hAnsi="Arial" w:cs="Arial"/>
                <w:sz w:val="20"/>
                <w:szCs w:val="20"/>
                <w:lang w:eastAsia="en-US"/>
              </w:rPr>
              <w:t>1</w:t>
            </w:r>
            <w:r w:rsidR="003D0187">
              <w:rPr>
                <w:rFonts w:ascii="Arial" w:eastAsia="Calibri" w:hAnsi="Arial" w:cs="Arial"/>
                <w:sz w:val="20"/>
                <w:szCs w:val="20"/>
                <w:lang w:eastAsia="en-US"/>
              </w:rPr>
              <w:t>.1</w:t>
            </w:r>
            <w:r w:rsidR="007053D4">
              <w:rPr>
                <w:rFonts w:ascii="Arial" w:eastAsia="Calibri" w:hAnsi="Arial" w:cs="Arial"/>
                <w:sz w:val="20"/>
                <w:szCs w:val="20"/>
                <w:lang w:eastAsia="en-US"/>
              </w:rPr>
              <w:t>0</w:t>
            </w:r>
            <w:r w:rsidR="003D0187">
              <w:rPr>
                <w:rFonts w:ascii="Arial" w:eastAsia="Calibri" w:hAnsi="Arial" w:cs="Arial"/>
                <w:sz w:val="20"/>
                <w:szCs w:val="20"/>
                <w:lang w:eastAsia="en-US"/>
              </w:rPr>
              <w:t>.</w:t>
            </w:r>
          </w:p>
        </w:tc>
        <w:tc>
          <w:tcPr>
            <w:tcW w:w="6521" w:type="dxa"/>
            <w:tcBorders>
              <w:top w:val="single" w:sz="4" w:space="0" w:color="auto"/>
              <w:left w:val="single" w:sz="4" w:space="0" w:color="auto"/>
              <w:bottom w:val="single" w:sz="4" w:space="0" w:color="auto"/>
              <w:right w:val="single" w:sz="4" w:space="0" w:color="auto"/>
            </w:tcBorders>
            <w:hideMark/>
          </w:tcPr>
          <w:p w14:paraId="7817D5F7" w14:textId="77777777" w:rsidR="00F526AE" w:rsidRPr="00316C6F" w:rsidRDefault="00F526AE" w:rsidP="00E76325">
            <w:pPr>
              <w:spacing w:before="0" w:after="60"/>
              <w:rPr>
                <w:rFonts w:ascii="Arial" w:eastAsia="Calibri" w:hAnsi="Arial" w:cs="Arial"/>
                <w:sz w:val="20"/>
                <w:szCs w:val="20"/>
                <w:lang w:eastAsia="en-US"/>
              </w:rPr>
            </w:pPr>
            <w:r w:rsidRPr="00316C6F">
              <w:rPr>
                <w:rFonts w:ascii="Arial" w:eastAsia="Calibri" w:hAnsi="Arial" w:cs="Arial"/>
                <w:sz w:val="20"/>
                <w:szCs w:val="20"/>
                <w:lang w:eastAsia="en-US"/>
              </w:rPr>
              <w:t>wobec Wykonawcy zaistniała jedna z poniższych okoliczności:</w:t>
            </w:r>
          </w:p>
          <w:p w14:paraId="45786442" w14:textId="77777777" w:rsidR="00F526AE" w:rsidRPr="00316C6F" w:rsidRDefault="00F526AE" w:rsidP="00E76325">
            <w:pPr>
              <w:spacing w:before="0" w:after="60"/>
              <w:ind w:left="265" w:hanging="265"/>
              <w:rPr>
                <w:rFonts w:ascii="Arial" w:eastAsia="Calibri" w:hAnsi="Arial" w:cs="Arial"/>
                <w:sz w:val="20"/>
                <w:szCs w:val="20"/>
                <w:lang w:eastAsia="en-US"/>
              </w:rPr>
            </w:pPr>
            <w:r w:rsidRPr="00316C6F">
              <w:rPr>
                <w:rFonts w:ascii="Arial" w:eastAsia="Calibri" w:hAnsi="Arial" w:cs="Arial"/>
                <w:sz w:val="20"/>
                <w:szCs w:val="20"/>
                <w:lang w:eastAsia="en-US"/>
              </w:rPr>
              <w:t xml:space="preserve">a) otwarto jego likwidację, </w:t>
            </w:r>
          </w:p>
          <w:p w14:paraId="36AB17D0" w14:textId="77777777" w:rsidR="00F526AE" w:rsidRPr="00316C6F" w:rsidRDefault="00F526AE" w:rsidP="00E76325">
            <w:pPr>
              <w:spacing w:before="0" w:after="60"/>
              <w:ind w:left="265" w:hanging="265"/>
              <w:rPr>
                <w:rFonts w:ascii="Arial" w:eastAsia="Calibri" w:hAnsi="Arial" w:cs="Arial"/>
                <w:sz w:val="20"/>
                <w:szCs w:val="20"/>
                <w:lang w:eastAsia="en-US"/>
              </w:rPr>
            </w:pPr>
            <w:r w:rsidRPr="00316C6F">
              <w:rPr>
                <w:rFonts w:ascii="Arial" w:eastAsia="Calibri" w:hAnsi="Arial" w:cs="Arial"/>
                <w:sz w:val="20"/>
                <w:szCs w:val="20"/>
                <w:lang w:eastAsia="en-US"/>
              </w:rPr>
              <w:t xml:space="preserve">b) ogłoszono jego upadłość, </w:t>
            </w:r>
          </w:p>
          <w:p w14:paraId="5CBD4640" w14:textId="77777777" w:rsidR="00F526AE" w:rsidRPr="00316C6F" w:rsidRDefault="00F526AE" w:rsidP="00E76325">
            <w:pPr>
              <w:spacing w:before="0" w:after="60"/>
              <w:ind w:left="265" w:hanging="265"/>
              <w:rPr>
                <w:rFonts w:ascii="Arial" w:eastAsia="Calibri" w:hAnsi="Arial" w:cs="Arial"/>
                <w:sz w:val="20"/>
                <w:szCs w:val="20"/>
                <w:lang w:eastAsia="en-US"/>
              </w:rPr>
            </w:pPr>
            <w:r w:rsidRPr="00316C6F">
              <w:rPr>
                <w:rFonts w:ascii="Arial" w:eastAsia="Calibri" w:hAnsi="Arial" w:cs="Arial"/>
                <w:sz w:val="20"/>
                <w:szCs w:val="20"/>
                <w:lang w:eastAsia="en-US"/>
              </w:rPr>
              <w:t>c) jego aktywami zarządza likwidator lub sąd,</w:t>
            </w:r>
          </w:p>
          <w:p w14:paraId="643CEE39" w14:textId="77777777" w:rsidR="00F526AE" w:rsidRPr="00316C6F" w:rsidRDefault="00F526AE" w:rsidP="00E76325">
            <w:pPr>
              <w:spacing w:before="0" w:after="60"/>
              <w:ind w:left="265" w:hanging="265"/>
              <w:rPr>
                <w:rFonts w:ascii="Arial" w:eastAsia="Calibri" w:hAnsi="Arial" w:cs="Arial"/>
                <w:sz w:val="20"/>
                <w:szCs w:val="20"/>
                <w:lang w:eastAsia="en-US"/>
              </w:rPr>
            </w:pPr>
            <w:r w:rsidRPr="00316C6F">
              <w:rPr>
                <w:rFonts w:ascii="Arial" w:eastAsia="Calibri" w:hAnsi="Arial" w:cs="Arial"/>
                <w:sz w:val="20"/>
                <w:szCs w:val="20"/>
                <w:lang w:eastAsia="en-US"/>
              </w:rPr>
              <w:t xml:space="preserve">d) zawarł układ z wierzycielami, </w:t>
            </w:r>
          </w:p>
          <w:p w14:paraId="108BECE8" w14:textId="77777777" w:rsidR="00F526AE" w:rsidRPr="00316C6F" w:rsidRDefault="00F526AE" w:rsidP="00E76325">
            <w:pPr>
              <w:spacing w:before="0" w:after="60"/>
              <w:ind w:left="265" w:hanging="265"/>
              <w:rPr>
                <w:rFonts w:ascii="Arial" w:eastAsia="Calibri" w:hAnsi="Arial" w:cs="Arial"/>
                <w:sz w:val="20"/>
                <w:szCs w:val="20"/>
                <w:lang w:eastAsia="en-US"/>
              </w:rPr>
            </w:pPr>
            <w:r w:rsidRPr="00316C6F">
              <w:rPr>
                <w:rFonts w:ascii="Arial" w:eastAsia="Calibri" w:hAnsi="Arial" w:cs="Arial"/>
                <w:sz w:val="20"/>
                <w:szCs w:val="20"/>
                <w:lang w:eastAsia="en-US"/>
              </w:rPr>
              <w:t>e) jego działalność gospodarcza jest zawieszona, albo</w:t>
            </w:r>
          </w:p>
          <w:p w14:paraId="630C3ED8" w14:textId="77777777" w:rsidR="00F526AE" w:rsidRPr="00316C6F" w:rsidRDefault="00F526AE" w:rsidP="00E76325">
            <w:pPr>
              <w:spacing w:before="0" w:after="60"/>
              <w:rPr>
                <w:rFonts w:ascii="Arial" w:eastAsia="Calibri" w:hAnsi="Arial" w:cs="Arial"/>
                <w:sz w:val="20"/>
                <w:szCs w:val="20"/>
                <w:lang w:eastAsia="en-US"/>
              </w:rPr>
            </w:pPr>
            <w:r w:rsidRPr="00316C6F">
              <w:rPr>
                <w:rFonts w:ascii="Arial" w:eastAsia="Calibri" w:hAnsi="Arial" w:cs="Arial"/>
                <w:sz w:val="20"/>
                <w:szCs w:val="20"/>
                <w:lang w:eastAsia="en-US"/>
              </w:rPr>
              <w:t>f) znajduje się on w innej tego rodzaju sytuacji wynikającej z podobnej procedury przewidzianej w przepisach miejsca wszczęcia tej procedury;</w:t>
            </w:r>
          </w:p>
        </w:tc>
        <w:tc>
          <w:tcPr>
            <w:tcW w:w="2409" w:type="dxa"/>
            <w:tcBorders>
              <w:top w:val="single" w:sz="4" w:space="0" w:color="auto"/>
              <w:left w:val="single" w:sz="4" w:space="0" w:color="auto"/>
              <w:bottom w:val="single" w:sz="4" w:space="0" w:color="auto"/>
              <w:right w:val="single" w:sz="4" w:space="0" w:color="auto"/>
            </w:tcBorders>
            <w:hideMark/>
          </w:tcPr>
          <w:p w14:paraId="76DE2C65" w14:textId="554C5D99" w:rsidR="00F526AE" w:rsidRPr="00316C6F" w:rsidRDefault="00F526AE" w:rsidP="00E76325">
            <w:pPr>
              <w:spacing w:before="0" w:after="60"/>
              <w:rPr>
                <w:rFonts w:ascii="Arial" w:eastAsia="Calibri" w:hAnsi="Arial" w:cs="Arial"/>
                <w:sz w:val="20"/>
                <w:szCs w:val="20"/>
                <w:lang w:eastAsia="en-US"/>
              </w:rPr>
            </w:pPr>
            <w:r w:rsidRPr="00316C6F">
              <w:rPr>
                <w:rFonts w:ascii="Arial" w:hAnsi="Arial" w:cs="Arial"/>
                <w:sz w:val="20"/>
                <w:szCs w:val="20"/>
                <w:lang w:eastAsia="en-US"/>
              </w:rPr>
              <w:fldChar w:fldCharType="begin">
                <w:ffData>
                  <w:name w:val="Wybór1"/>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tak / </w:t>
            </w:r>
            <w:r w:rsidRPr="00316C6F">
              <w:rPr>
                <w:rFonts w:ascii="Arial" w:hAnsi="Arial" w:cs="Arial"/>
                <w:sz w:val="20"/>
                <w:szCs w:val="20"/>
                <w:lang w:eastAsia="en-US"/>
              </w:rPr>
              <w:fldChar w:fldCharType="begin">
                <w:ffData>
                  <w:name w:val="Wybór2"/>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nie</w:t>
            </w:r>
          </w:p>
        </w:tc>
      </w:tr>
      <w:tr w:rsidR="00F526AE" w:rsidRPr="00316C6F" w14:paraId="6D0B6338" w14:textId="77777777" w:rsidTr="00196BEA">
        <w:tc>
          <w:tcPr>
            <w:tcW w:w="709" w:type="dxa"/>
            <w:tcBorders>
              <w:top w:val="single" w:sz="4" w:space="0" w:color="auto"/>
              <w:left w:val="single" w:sz="4" w:space="0" w:color="auto"/>
              <w:bottom w:val="single" w:sz="4" w:space="0" w:color="auto"/>
              <w:right w:val="single" w:sz="4" w:space="0" w:color="auto"/>
            </w:tcBorders>
          </w:tcPr>
          <w:p w14:paraId="50A505D5" w14:textId="279F7470" w:rsidR="00F526AE" w:rsidRPr="00316C6F" w:rsidRDefault="00F526AE" w:rsidP="00E76325">
            <w:pPr>
              <w:spacing w:before="0" w:after="60"/>
              <w:rPr>
                <w:rFonts w:ascii="Arial" w:eastAsia="Calibri" w:hAnsi="Arial" w:cs="Arial"/>
                <w:sz w:val="20"/>
                <w:szCs w:val="20"/>
                <w:lang w:eastAsia="en-US"/>
              </w:rPr>
            </w:pPr>
            <w:r w:rsidRPr="00316C6F">
              <w:rPr>
                <w:rFonts w:ascii="Arial" w:eastAsia="Calibri" w:hAnsi="Arial" w:cs="Arial"/>
                <w:sz w:val="20"/>
                <w:szCs w:val="20"/>
                <w:lang w:eastAsia="en-US"/>
              </w:rPr>
              <w:t>1</w:t>
            </w:r>
            <w:r w:rsidR="003D0187">
              <w:rPr>
                <w:rFonts w:ascii="Arial" w:eastAsia="Calibri" w:hAnsi="Arial" w:cs="Arial"/>
                <w:sz w:val="20"/>
                <w:szCs w:val="20"/>
                <w:lang w:eastAsia="en-US"/>
              </w:rPr>
              <w:t>.1</w:t>
            </w:r>
            <w:r w:rsidR="007053D4">
              <w:rPr>
                <w:rFonts w:ascii="Arial" w:eastAsia="Calibri" w:hAnsi="Arial" w:cs="Arial"/>
                <w:sz w:val="20"/>
                <w:szCs w:val="20"/>
                <w:lang w:eastAsia="en-US"/>
              </w:rPr>
              <w:t>1</w:t>
            </w:r>
            <w:r w:rsidR="003D0187">
              <w:rPr>
                <w:rFonts w:ascii="Arial" w:eastAsia="Calibri" w:hAnsi="Arial" w:cs="Arial"/>
                <w:sz w:val="20"/>
                <w:szCs w:val="20"/>
                <w:lang w:eastAsia="en-US"/>
              </w:rPr>
              <w:t>.</w:t>
            </w:r>
          </w:p>
        </w:tc>
        <w:tc>
          <w:tcPr>
            <w:tcW w:w="6521" w:type="dxa"/>
            <w:tcBorders>
              <w:top w:val="single" w:sz="4" w:space="0" w:color="auto"/>
              <w:left w:val="single" w:sz="4" w:space="0" w:color="auto"/>
              <w:bottom w:val="single" w:sz="4" w:space="0" w:color="auto"/>
              <w:right w:val="single" w:sz="4" w:space="0" w:color="auto"/>
            </w:tcBorders>
          </w:tcPr>
          <w:p w14:paraId="65DDACEB" w14:textId="77777777" w:rsidR="00F526AE" w:rsidRPr="00316C6F" w:rsidRDefault="00F526AE" w:rsidP="00E76325">
            <w:pPr>
              <w:spacing w:before="0" w:after="60"/>
              <w:rPr>
                <w:rFonts w:ascii="Arial" w:eastAsia="Calibri" w:hAnsi="Arial" w:cs="Arial"/>
                <w:sz w:val="20"/>
                <w:szCs w:val="20"/>
                <w:lang w:eastAsia="en-US"/>
              </w:rPr>
            </w:pPr>
            <w:r w:rsidRPr="00316C6F">
              <w:rPr>
                <w:rFonts w:ascii="Arial" w:eastAsia="Calibri" w:hAnsi="Arial" w:cs="Arial"/>
                <w:sz w:val="20"/>
                <w:szCs w:val="20"/>
                <w:lang w:eastAsia="en-US"/>
              </w:rPr>
              <w:t>skazano go za przestępstwo, o którym mowa w art. 108 ust. 1 pkt 1 PZP.</w:t>
            </w:r>
          </w:p>
        </w:tc>
        <w:tc>
          <w:tcPr>
            <w:tcW w:w="2409" w:type="dxa"/>
            <w:tcBorders>
              <w:top w:val="single" w:sz="4" w:space="0" w:color="auto"/>
              <w:left w:val="single" w:sz="4" w:space="0" w:color="auto"/>
              <w:bottom w:val="single" w:sz="4" w:space="0" w:color="auto"/>
              <w:right w:val="single" w:sz="4" w:space="0" w:color="auto"/>
            </w:tcBorders>
          </w:tcPr>
          <w:p w14:paraId="4857D822" w14:textId="08740E54" w:rsidR="00F526AE" w:rsidRPr="00316C6F" w:rsidRDefault="00F526AE" w:rsidP="00E76325">
            <w:pPr>
              <w:spacing w:before="0" w:after="60"/>
              <w:rPr>
                <w:rFonts w:ascii="Arial" w:eastAsia="Calibri" w:hAnsi="Arial" w:cs="Arial"/>
                <w:sz w:val="20"/>
                <w:szCs w:val="20"/>
                <w:lang w:eastAsia="en-US"/>
              </w:rPr>
            </w:pPr>
            <w:r w:rsidRPr="00316C6F">
              <w:rPr>
                <w:rFonts w:ascii="Arial" w:hAnsi="Arial" w:cs="Arial"/>
                <w:sz w:val="20"/>
                <w:szCs w:val="20"/>
                <w:lang w:eastAsia="en-US"/>
              </w:rPr>
              <w:fldChar w:fldCharType="begin">
                <w:ffData>
                  <w:name w:val="Wybór1"/>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tak / </w:t>
            </w:r>
            <w:r w:rsidRPr="00316C6F">
              <w:rPr>
                <w:rFonts w:ascii="Arial" w:hAnsi="Arial" w:cs="Arial"/>
                <w:sz w:val="20"/>
                <w:szCs w:val="20"/>
                <w:lang w:eastAsia="en-US"/>
              </w:rPr>
              <w:fldChar w:fldCharType="begin">
                <w:ffData>
                  <w:name w:val="Wybór2"/>
                  <w:enabled/>
                  <w:calcOnExit w:val="0"/>
                  <w:checkBox>
                    <w:sizeAuto/>
                    <w:default w:val="0"/>
                  </w:checkBox>
                </w:ffData>
              </w:fldChar>
            </w:r>
            <w:r w:rsidRPr="00316C6F">
              <w:rPr>
                <w:rFonts w:ascii="Arial" w:hAnsi="Arial" w:cs="Arial"/>
                <w:sz w:val="20"/>
                <w:szCs w:val="20"/>
                <w:lang w:eastAsia="en-US"/>
              </w:rPr>
              <w:instrText xml:space="preserve"> FORMCHECKBOX </w:instrText>
            </w:r>
            <w:r w:rsidRPr="00316C6F">
              <w:rPr>
                <w:rFonts w:ascii="Arial" w:hAnsi="Arial" w:cs="Arial"/>
                <w:sz w:val="20"/>
                <w:szCs w:val="20"/>
                <w:lang w:eastAsia="en-US"/>
              </w:rPr>
            </w:r>
            <w:r w:rsidRPr="00316C6F">
              <w:rPr>
                <w:rFonts w:ascii="Arial" w:hAnsi="Arial" w:cs="Arial"/>
                <w:sz w:val="20"/>
                <w:szCs w:val="20"/>
                <w:lang w:eastAsia="en-US"/>
              </w:rPr>
              <w:fldChar w:fldCharType="separate"/>
            </w:r>
            <w:r w:rsidRPr="00316C6F">
              <w:rPr>
                <w:rFonts w:ascii="Arial" w:hAnsi="Arial" w:cs="Arial"/>
                <w:sz w:val="20"/>
                <w:szCs w:val="20"/>
                <w:lang w:eastAsia="en-US"/>
              </w:rPr>
              <w:fldChar w:fldCharType="end"/>
            </w:r>
            <w:r w:rsidRPr="00316C6F">
              <w:rPr>
                <w:rFonts w:ascii="Arial" w:hAnsi="Arial" w:cs="Arial"/>
                <w:sz w:val="20"/>
                <w:szCs w:val="20"/>
                <w:lang w:eastAsia="en-US"/>
              </w:rPr>
              <w:t xml:space="preserve"> nie</w:t>
            </w:r>
          </w:p>
        </w:tc>
      </w:tr>
    </w:tbl>
    <w:p w14:paraId="229F953C" w14:textId="77777777" w:rsidR="00F526AE" w:rsidRPr="00316C6F" w:rsidRDefault="00F526AE" w:rsidP="00252743">
      <w:pPr>
        <w:tabs>
          <w:tab w:val="left" w:pos="709"/>
        </w:tabs>
        <w:spacing w:before="0"/>
        <w:rPr>
          <w:rFonts w:ascii="Arial" w:hAnsi="Arial" w:cs="Arial"/>
          <w:b/>
          <w:sz w:val="20"/>
          <w:szCs w:val="20"/>
        </w:rPr>
      </w:pPr>
    </w:p>
    <w:p w14:paraId="58547907" w14:textId="77777777" w:rsidR="00F526AE" w:rsidRPr="00316C6F" w:rsidRDefault="00F526AE" w:rsidP="00252743">
      <w:pPr>
        <w:tabs>
          <w:tab w:val="left" w:pos="709"/>
        </w:tabs>
        <w:spacing w:before="0"/>
        <w:rPr>
          <w:rFonts w:ascii="Arial" w:hAnsi="Arial" w:cs="Arial"/>
          <w:b/>
          <w:sz w:val="20"/>
          <w:szCs w:val="20"/>
        </w:rPr>
      </w:pPr>
    </w:p>
    <w:p w14:paraId="5D169B2D" w14:textId="5F2CE4DA" w:rsidR="00BC50B7" w:rsidRPr="00316C6F" w:rsidRDefault="00BC50B7" w:rsidP="00252743">
      <w:pPr>
        <w:tabs>
          <w:tab w:val="left" w:pos="709"/>
        </w:tabs>
        <w:spacing w:before="0"/>
        <w:rPr>
          <w:rFonts w:ascii="Arial" w:hAnsi="Arial" w:cs="Arial"/>
          <w:b/>
          <w:sz w:val="20"/>
          <w:szCs w:val="20"/>
        </w:rPr>
      </w:pPr>
      <w:r w:rsidRPr="00316C6F">
        <w:rPr>
          <w:rFonts w:ascii="Arial" w:hAnsi="Arial" w:cs="Arial"/>
          <w:b/>
          <w:sz w:val="20"/>
          <w:szCs w:val="20"/>
        </w:rPr>
        <w:t>Oświadczenie:</w:t>
      </w:r>
    </w:p>
    <w:p w14:paraId="138FAFD8" w14:textId="77777777" w:rsidR="0097219F" w:rsidRPr="00316C6F" w:rsidRDefault="0097219F" w:rsidP="00252743">
      <w:pPr>
        <w:tabs>
          <w:tab w:val="left" w:pos="709"/>
        </w:tabs>
        <w:spacing w:before="0"/>
        <w:rPr>
          <w:rFonts w:ascii="Arial" w:hAnsi="Arial" w:cs="Arial"/>
          <w:b/>
          <w:sz w:val="20"/>
          <w:szCs w:val="20"/>
        </w:rPr>
      </w:pPr>
    </w:p>
    <w:p w14:paraId="474C047C" w14:textId="3F1BA406" w:rsidR="00BC50B7" w:rsidRPr="00316C6F" w:rsidRDefault="00BC50B7" w:rsidP="00252743">
      <w:pPr>
        <w:spacing w:before="0"/>
        <w:rPr>
          <w:rFonts w:ascii="Arial" w:hAnsi="Arial" w:cs="Arial"/>
          <w:i/>
          <w:sz w:val="20"/>
          <w:szCs w:val="20"/>
        </w:rPr>
      </w:pPr>
      <w:r w:rsidRPr="00316C6F">
        <w:rPr>
          <w:rFonts w:ascii="Arial" w:hAnsi="Arial" w:cs="Arial"/>
          <w:i/>
          <w:sz w:val="20"/>
          <w:szCs w:val="20"/>
        </w:rPr>
        <w:t>Niżej podpisany(-a)(-i) oficjalnie oświadcza(-ją), że informacje podane powyżej w częściach I–</w:t>
      </w:r>
      <w:r w:rsidR="00BB6706" w:rsidRPr="00316C6F">
        <w:rPr>
          <w:rFonts w:ascii="Arial" w:hAnsi="Arial" w:cs="Arial"/>
          <w:i/>
          <w:sz w:val="20"/>
          <w:szCs w:val="20"/>
        </w:rPr>
        <w:t>II</w:t>
      </w:r>
      <w:r w:rsidRPr="00316C6F">
        <w:rPr>
          <w:rFonts w:ascii="Arial" w:hAnsi="Arial" w:cs="Arial"/>
          <w:i/>
          <w:sz w:val="20"/>
          <w:szCs w:val="20"/>
        </w:rPr>
        <w:t xml:space="preserve"> są dokładne</w:t>
      </w:r>
      <w:r w:rsidRPr="00316C6F">
        <w:rPr>
          <w:rFonts w:ascii="Arial" w:hAnsi="Arial" w:cs="Arial"/>
          <w:i/>
          <w:sz w:val="20"/>
          <w:szCs w:val="20"/>
        </w:rPr>
        <w:br/>
        <w:t>i prawidłowe oraz że zostały przedstawione z pełną świadomością konsekwencji poważnego wprowadzenia w błąd.</w:t>
      </w:r>
    </w:p>
    <w:tbl>
      <w:tblPr>
        <w:tblW w:w="0" w:type="auto"/>
        <w:jc w:val="center"/>
        <w:tblCellMar>
          <w:left w:w="70" w:type="dxa"/>
          <w:right w:w="70" w:type="dxa"/>
        </w:tblCellMar>
        <w:tblLook w:val="0000" w:firstRow="0" w:lastRow="0" w:firstColumn="0" w:lastColumn="0" w:noHBand="0" w:noVBand="0"/>
      </w:tblPr>
      <w:tblGrid>
        <w:gridCol w:w="4060"/>
      </w:tblGrid>
      <w:tr w:rsidR="000475AD" w:rsidRPr="00316C6F" w14:paraId="5D64BED1" w14:textId="77777777" w:rsidTr="000475AD">
        <w:trPr>
          <w:trHeight w:hRule="exact" w:val="1364"/>
          <w:jc w:val="center"/>
        </w:trPr>
        <w:tc>
          <w:tcPr>
            <w:tcW w:w="4060" w:type="dxa"/>
            <w:tcBorders>
              <w:top w:val="single" w:sz="4" w:space="0" w:color="auto"/>
              <w:left w:val="single" w:sz="4" w:space="0" w:color="auto"/>
              <w:bottom w:val="single" w:sz="4" w:space="0" w:color="auto"/>
              <w:right w:val="single" w:sz="4" w:space="0" w:color="auto"/>
            </w:tcBorders>
            <w:vAlign w:val="center"/>
          </w:tcPr>
          <w:p w14:paraId="34773CD0" w14:textId="77777777" w:rsidR="000475AD" w:rsidRPr="00316C6F" w:rsidRDefault="000475AD" w:rsidP="00252743">
            <w:pPr>
              <w:tabs>
                <w:tab w:val="left" w:pos="709"/>
              </w:tabs>
              <w:spacing w:before="0"/>
              <w:rPr>
                <w:rFonts w:ascii="Arial" w:hAnsi="Arial" w:cs="Arial"/>
                <w:sz w:val="20"/>
                <w:szCs w:val="20"/>
              </w:rPr>
            </w:pPr>
          </w:p>
        </w:tc>
      </w:tr>
      <w:tr w:rsidR="000475AD" w:rsidRPr="00316C6F" w14:paraId="26B51867" w14:textId="77777777" w:rsidTr="00BC50B7">
        <w:trPr>
          <w:trHeight w:val="70"/>
          <w:jc w:val="center"/>
        </w:trPr>
        <w:tc>
          <w:tcPr>
            <w:tcW w:w="4060" w:type="dxa"/>
            <w:tcBorders>
              <w:top w:val="nil"/>
              <w:left w:val="nil"/>
              <w:bottom w:val="nil"/>
              <w:right w:val="nil"/>
            </w:tcBorders>
            <w:vAlign w:val="center"/>
          </w:tcPr>
          <w:p w14:paraId="03386CDD" w14:textId="06C63696" w:rsidR="000475AD" w:rsidRPr="00316C6F" w:rsidRDefault="000475AD" w:rsidP="00252743">
            <w:pPr>
              <w:tabs>
                <w:tab w:val="left" w:pos="709"/>
              </w:tabs>
              <w:spacing w:before="0"/>
              <w:jc w:val="center"/>
              <w:rPr>
                <w:rFonts w:ascii="Arial" w:hAnsi="Arial" w:cs="Arial"/>
                <w:b/>
                <w:sz w:val="20"/>
                <w:szCs w:val="20"/>
              </w:rPr>
            </w:pPr>
            <w:r w:rsidRPr="00316C6F">
              <w:rPr>
                <w:rFonts w:ascii="Arial" w:hAnsi="Arial" w:cs="Arial"/>
                <w:b/>
                <w:sz w:val="20"/>
                <w:szCs w:val="20"/>
              </w:rPr>
              <w:t>Imię i nazwisko/podpis  przedstawiciela(i) Wykonawcy</w:t>
            </w:r>
          </w:p>
        </w:tc>
      </w:tr>
    </w:tbl>
    <w:p w14:paraId="74082817" w14:textId="3A97FD6B" w:rsidR="00605F75" w:rsidRPr="00316C6F" w:rsidRDefault="00132250" w:rsidP="00252743">
      <w:pPr>
        <w:tabs>
          <w:tab w:val="left" w:pos="709"/>
        </w:tabs>
        <w:spacing w:before="0"/>
        <w:rPr>
          <w:rFonts w:ascii="Arial" w:hAnsi="Arial" w:cs="Arial"/>
          <w:b/>
          <w:bCs/>
          <w:color w:val="000000"/>
          <w:sz w:val="20"/>
          <w:szCs w:val="20"/>
        </w:rPr>
      </w:pPr>
      <w:r w:rsidRPr="00316C6F">
        <w:rPr>
          <w:rFonts w:ascii="Arial" w:hAnsi="Arial" w:cs="Arial"/>
          <w:color w:val="000000"/>
          <w:sz w:val="20"/>
          <w:szCs w:val="20"/>
        </w:rPr>
        <w:br w:type="page"/>
      </w:r>
      <w:bookmarkStart w:id="5" w:name="_Toc382495770"/>
      <w:bookmarkStart w:id="6" w:name="_Toc389210258"/>
      <w:bookmarkStart w:id="7" w:name="_Toc405293691"/>
      <w:bookmarkStart w:id="8" w:name="_Toc74857825"/>
      <w:bookmarkStart w:id="9" w:name="_Toc79664051"/>
      <w:bookmarkStart w:id="10" w:name="_Toc87341619"/>
      <w:bookmarkStart w:id="11" w:name="_Toc96426982"/>
      <w:bookmarkStart w:id="12" w:name="_Toc151554403"/>
    </w:p>
    <w:p w14:paraId="14B230BC" w14:textId="77777777" w:rsidR="00F42A6F" w:rsidRPr="00316C6F" w:rsidRDefault="00F42A6F" w:rsidP="00252743">
      <w:pPr>
        <w:pStyle w:val="Nagwek4"/>
        <w:spacing w:before="0" w:after="0"/>
        <w:jc w:val="both"/>
        <w:rPr>
          <w:rFonts w:ascii="Arial" w:hAnsi="Arial" w:cs="Arial"/>
          <w:sz w:val="20"/>
          <w:szCs w:val="20"/>
          <w:u w:val="single"/>
        </w:rPr>
      </w:pPr>
    </w:p>
    <w:p w14:paraId="24159122" w14:textId="11B981B8" w:rsidR="00435628" w:rsidRPr="00316C6F" w:rsidRDefault="00DC6C00" w:rsidP="00252743">
      <w:pPr>
        <w:pStyle w:val="Nagwek4"/>
        <w:spacing w:before="0" w:after="0"/>
        <w:jc w:val="both"/>
        <w:rPr>
          <w:rFonts w:ascii="Arial" w:hAnsi="Arial" w:cs="Arial"/>
          <w:sz w:val="20"/>
          <w:szCs w:val="20"/>
          <w:u w:val="single"/>
        </w:rPr>
      </w:pPr>
      <w:r w:rsidRPr="00316C6F">
        <w:rPr>
          <w:rFonts w:ascii="Arial" w:hAnsi="Arial" w:cs="Arial"/>
          <w:sz w:val="20"/>
          <w:szCs w:val="20"/>
          <w:u w:val="single"/>
        </w:rPr>
        <w:t>ZAŁĄCZNIK NR 3 – UPOWAŻNIENIE UDZIELONE PRZEZ WYKONAWCĘ</w:t>
      </w:r>
      <w:bookmarkEnd w:id="5"/>
      <w:bookmarkEnd w:id="6"/>
      <w:bookmarkEnd w:id="7"/>
      <w:bookmarkEnd w:id="8"/>
      <w:bookmarkEnd w:id="9"/>
      <w:r w:rsidRPr="00316C6F">
        <w:rPr>
          <w:rFonts w:ascii="Arial" w:hAnsi="Arial" w:cs="Arial"/>
          <w:sz w:val="20"/>
          <w:szCs w:val="20"/>
          <w:u w:val="single"/>
        </w:rPr>
        <w:t xml:space="preserve"> </w:t>
      </w:r>
      <w:r w:rsidRPr="00316C6F">
        <w:rPr>
          <w:rFonts w:ascii="Arial" w:hAnsi="Arial" w:cs="Arial"/>
          <w:color w:val="FF0000"/>
          <w:sz w:val="20"/>
          <w:szCs w:val="20"/>
          <w:u w:val="single"/>
        </w:rPr>
        <w:t>(SKŁADANE WRAZ Z OFERTĄ – JEŻELI DOTYCZY)</w:t>
      </w:r>
      <w:bookmarkEnd w:id="10"/>
      <w:bookmarkEnd w:id="11"/>
      <w:bookmarkEnd w:id="12"/>
    </w:p>
    <w:p w14:paraId="6A6D9AD8" w14:textId="77777777" w:rsidR="008A6DEF" w:rsidRPr="00316C6F" w:rsidRDefault="008A6DEF" w:rsidP="00252743">
      <w:pPr>
        <w:tabs>
          <w:tab w:val="left" w:pos="709"/>
        </w:tabs>
        <w:spacing w:before="0"/>
        <w:rPr>
          <w:rFonts w:ascii="Arial" w:hAnsi="Arial" w:cs="Arial"/>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316C6F" w14:paraId="1308B9B1" w14:textId="77777777" w:rsidTr="001B3059">
        <w:trPr>
          <w:gridAfter w:val="1"/>
          <w:wAfter w:w="6" w:type="dxa"/>
          <w:cantSplit/>
          <w:trHeight w:hRule="exact" w:val="340"/>
        </w:trPr>
        <w:tc>
          <w:tcPr>
            <w:tcW w:w="9771" w:type="dxa"/>
            <w:gridSpan w:val="2"/>
            <w:tcBorders>
              <w:top w:val="nil"/>
              <w:left w:val="nil"/>
              <w:bottom w:val="nil"/>
              <w:right w:val="nil"/>
            </w:tcBorders>
            <w:vAlign w:val="center"/>
          </w:tcPr>
          <w:p w14:paraId="09DA33FA" w14:textId="014015D3" w:rsidR="008A6DEF" w:rsidRPr="00316C6F" w:rsidRDefault="008A6DEF" w:rsidP="00252743">
            <w:pPr>
              <w:tabs>
                <w:tab w:val="left" w:pos="709"/>
              </w:tabs>
              <w:spacing w:before="0"/>
              <w:rPr>
                <w:rFonts w:ascii="Arial" w:hAnsi="Arial" w:cs="Arial"/>
                <w:b/>
                <w:bCs/>
                <w:sz w:val="20"/>
                <w:szCs w:val="20"/>
              </w:rPr>
            </w:pPr>
          </w:p>
        </w:tc>
      </w:tr>
      <w:tr w:rsidR="008A6DEF" w:rsidRPr="00316C6F" w14:paraId="22E328CC"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50C873CC" w14:textId="377DA85E" w:rsidR="008A6DEF" w:rsidRPr="00316C6F" w:rsidRDefault="00900038" w:rsidP="00252743">
            <w:pPr>
              <w:tabs>
                <w:tab w:val="left" w:pos="709"/>
              </w:tabs>
              <w:suppressAutoHyphens/>
              <w:overflowPunct w:val="0"/>
              <w:autoSpaceDE w:val="0"/>
              <w:autoSpaceDN w:val="0"/>
              <w:adjustRightInd w:val="0"/>
              <w:spacing w:before="0"/>
              <w:textAlignment w:val="baseline"/>
              <w:rPr>
                <w:rFonts w:ascii="Arial" w:hAnsi="Arial" w:cs="Arial"/>
                <w:sz w:val="20"/>
                <w:szCs w:val="20"/>
              </w:rPr>
            </w:pPr>
            <w:r w:rsidRPr="00316C6F">
              <w:rPr>
                <w:rFonts w:ascii="Arial" w:hAnsi="Arial" w:cs="Arial"/>
                <w:sz w:val="20"/>
                <w:szCs w:val="20"/>
              </w:rPr>
              <w:t xml:space="preserve">(nazwa </w:t>
            </w:r>
            <w:r w:rsidR="008A6DEF" w:rsidRPr="00316C6F">
              <w:rPr>
                <w:rFonts w:ascii="Arial" w:hAnsi="Arial" w:cs="Arial"/>
                <w:sz w:val="20"/>
                <w:szCs w:val="20"/>
              </w:rPr>
              <w:t>Wykonawcy)</w:t>
            </w:r>
          </w:p>
        </w:tc>
        <w:tc>
          <w:tcPr>
            <w:tcW w:w="5927" w:type="dxa"/>
            <w:gridSpan w:val="2"/>
            <w:tcBorders>
              <w:top w:val="nil"/>
              <w:left w:val="nil"/>
              <w:bottom w:val="nil"/>
              <w:right w:val="nil"/>
            </w:tcBorders>
          </w:tcPr>
          <w:p w14:paraId="350F314D" w14:textId="77777777" w:rsidR="008A6DEF" w:rsidRPr="00316C6F" w:rsidRDefault="008A6DEF" w:rsidP="00252743">
            <w:pPr>
              <w:tabs>
                <w:tab w:val="left" w:pos="709"/>
              </w:tabs>
              <w:suppressAutoHyphens/>
              <w:overflowPunct w:val="0"/>
              <w:autoSpaceDE w:val="0"/>
              <w:autoSpaceDN w:val="0"/>
              <w:adjustRightInd w:val="0"/>
              <w:spacing w:before="0"/>
              <w:textAlignment w:val="baseline"/>
              <w:rPr>
                <w:rFonts w:ascii="Arial" w:hAnsi="Arial" w:cs="Arial"/>
                <w:sz w:val="20"/>
                <w:szCs w:val="20"/>
              </w:rPr>
            </w:pPr>
          </w:p>
        </w:tc>
      </w:tr>
    </w:tbl>
    <w:p w14:paraId="7FA0DB12" w14:textId="77777777" w:rsidR="008A6DEF" w:rsidRPr="00316C6F" w:rsidRDefault="008A6DEF" w:rsidP="00252743">
      <w:pPr>
        <w:tabs>
          <w:tab w:val="left" w:pos="709"/>
        </w:tabs>
        <w:spacing w:before="0"/>
        <w:rPr>
          <w:rFonts w:ascii="Arial" w:hAnsi="Arial" w:cs="Arial"/>
          <w:sz w:val="20"/>
          <w:szCs w:val="20"/>
        </w:rPr>
      </w:pPr>
    </w:p>
    <w:p w14:paraId="73E1B202" w14:textId="4A66AB20" w:rsidR="00BB6706" w:rsidRPr="00316C6F" w:rsidRDefault="00A37F03" w:rsidP="00252743">
      <w:pPr>
        <w:spacing w:before="0"/>
        <w:jc w:val="center"/>
        <w:rPr>
          <w:rFonts w:ascii="Arial" w:hAnsi="Arial" w:cs="Arial"/>
          <w:b/>
          <w:sz w:val="20"/>
          <w:szCs w:val="20"/>
        </w:rPr>
      </w:pPr>
      <w:r>
        <w:rPr>
          <w:rFonts w:ascii="Arial" w:hAnsi="Arial" w:cs="Arial"/>
          <w:b/>
          <w:sz w:val="20"/>
          <w:szCs w:val="20"/>
        </w:rPr>
        <w:t>Transport urządzeń pomiarowych i sprzętu dielektrycznego</w:t>
      </w:r>
    </w:p>
    <w:p w14:paraId="010C6DE5" w14:textId="77777777" w:rsidR="001E3EE8" w:rsidRPr="00316C6F" w:rsidRDefault="001E3EE8" w:rsidP="00252743">
      <w:pPr>
        <w:tabs>
          <w:tab w:val="left" w:pos="709"/>
        </w:tabs>
        <w:spacing w:before="0"/>
        <w:jc w:val="center"/>
        <w:rPr>
          <w:rFonts w:ascii="Arial" w:hAnsi="Arial" w:cs="Arial"/>
          <w:sz w:val="20"/>
          <w:szCs w:val="20"/>
        </w:rPr>
      </w:pPr>
    </w:p>
    <w:p w14:paraId="413E93C5" w14:textId="04E18477" w:rsidR="00455970" w:rsidRPr="00316C6F" w:rsidRDefault="00455970" w:rsidP="00252743">
      <w:pPr>
        <w:tabs>
          <w:tab w:val="left" w:pos="709"/>
        </w:tabs>
        <w:spacing w:before="0"/>
        <w:jc w:val="center"/>
        <w:rPr>
          <w:rFonts w:ascii="Arial" w:hAnsi="Arial" w:cs="Arial"/>
          <w:b/>
          <w:sz w:val="20"/>
          <w:szCs w:val="20"/>
        </w:rPr>
      </w:pPr>
      <w:r w:rsidRPr="00316C6F">
        <w:rPr>
          <w:rFonts w:ascii="Arial" w:hAnsi="Arial" w:cs="Arial"/>
          <w:b/>
          <w:sz w:val="20"/>
          <w:szCs w:val="20"/>
        </w:rPr>
        <w:t>Upoważnienie</w:t>
      </w:r>
      <w:r w:rsidR="00A116E5" w:rsidRPr="00316C6F">
        <w:rPr>
          <w:rFonts w:ascii="Arial" w:hAnsi="Arial" w:cs="Arial"/>
          <w:b/>
          <w:sz w:val="20"/>
          <w:szCs w:val="20"/>
        </w:rPr>
        <w:t xml:space="preserve"> udzielone przez</w:t>
      </w:r>
      <w:r w:rsidRPr="00316C6F">
        <w:rPr>
          <w:rFonts w:ascii="Arial" w:hAnsi="Arial" w:cs="Arial"/>
          <w:b/>
          <w:sz w:val="20"/>
          <w:szCs w:val="20"/>
        </w:rPr>
        <w:t xml:space="preserve"> </w:t>
      </w:r>
      <w:r w:rsidR="00A116E5" w:rsidRPr="00316C6F">
        <w:rPr>
          <w:rFonts w:ascii="Arial" w:hAnsi="Arial" w:cs="Arial"/>
          <w:b/>
          <w:sz w:val="20"/>
          <w:szCs w:val="20"/>
        </w:rPr>
        <w:t xml:space="preserve">Wykonawcę </w:t>
      </w:r>
      <w:r w:rsidRPr="00316C6F">
        <w:rPr>
          <w:rFonts w:ascii="Arial" w:hAnsi="Arial" w:cs="Arial"/>
          <w:b/>
          <w:sz w:val="20"/>
          <w:szCs w:val="20"/>
        </w:rPr>
        <w:t>do podpisania oferty i załączników oraz składania i</w:t>
      </w:r>
      <w:r w:rsidR="009C5473" w:rsidRPr="00316C6F">
        <w:rPr>
          <w:rFonts w:ascii="Arial" w:hAnsi="Arial" w:cs="Arial"/>
          <w:b/>
          <w:sz w:val="20"/>
          <w:szCs w:val="20"/>
        </w:rPr>
        <w:t> </w:t>
      </w:r>
      <w:r w:rsidRPr="00316C6F">
        <w:rPr>
          <w:rFonts w:ascii="Arial" w:hAnsi="Arial" w:cs="Arial"/>
          <w:b/>
          <w:sz w:val="20"/>
          <w:szCs w:val="20"/>
        </w:rPr>
        <w:t>przyjmowania innych oświadczeń woli w imieniu Wykonawcy</w:t>
      </w:r>
      <w:r w:rsidR="00A403BD" w:rsidRPr="00316C6F">
        <w:rPr>
          <w:rFonts w:ascii="Arial" w:hAnsi="Arial" w:cs="Arial"/>
          <w:b/>
          <w:sz w:val="20"/>
          <w:szCs w:val="20"/>
        </w:rPr>
        <w:t xml:space="preserve"> w przedmiotowym postę</w:t>
      </w:r>
      <w:r w:rsidRPr="00316C6F">
        <w:rPr>
          <w:rFonts w:ascii="Arial" w:hAnsi="Arial" w:cs="Arial"/>
          <w:b/>
          <w:sz w:val="20"/>
          <w:szCs w:val="20"/>
        </w:rPr>
        <w:t>powaniu</w:t>
      </w:r>
    </w:p>
    <w:p w14:paraId="5AA37D87" w14:textId="77777777" w:rsidR="00DC6C00" w:rsidRPr="00316C6F" w:rsidRDefault="00DC6C00" w:rsidP="00252743">
      <w:pPr>
        <w:tabs>
          <w:tab w:val="left" w:pos="709"/>
        </w:tabs>
        <w:spacing w:before="0"/>
        <w:jc w:val="center"/>
        <w:rPr>
          <w:rFonts w:ascii="Arial" w:hAnsi="Arial" w:cs="Arial"/>
          <w:b/>
          <w:sz w:val="20"/>
          <w:szCs w:val="20"/>
        </w:rPr>
      </w:pPr>
    </w:p>
    <w:p w14:paraId="1A6470AF" w14:textId="323A5BD9" w:rsidR="00455970" w:rsidRPr="00316C6F" w:rsidRDefault="003D0187" w:rsidP="00252743">
      <w:pPr>
        <w:tabs>
          <w:tab w:val="left" w:pos="709"/>
        </w:tabs>
        <w:spacing w:before="0"/>
        <w:rPr>
          <w:rFonts w:ascii="Arial" w:hAnsi="Arial" w:cs="Arial"/>
          <w:sz w:val="20"/>
          <w:szCs w:val="20"/>
        </w:rPr>
      </w:pPr>
      <w:r>
        <w:rPr>
          <w:rFonts w:ascii="Arial" w:hAnsi="Arial" w:cs="Arial"/>
          <w:sz w:val="20"/>
          <w:szCs w:val="20"/>
        </w:rPr>
        <w:t>Działając w</w:t>
      </w:r>
      <w:r w:rsidR="00455970" w:rsidRPr="00316C6F">
        <w:rPr>
          <w:rFonts w:ascii="Arial" w:hAnsi="Arial" w:cs="Arial"/>
          <w:sz w:val="20"/>
          <w:szCs w:val="20"/>
        </w:rPr>
        <w:t xml:space="preserve"> imieniu ………………………………………………………………….………………………….………</w:t>
      </w:r>
    </w:p>
    <w:p w14:paraId="1A43B3AE" w14:textId="0910968C" w:rsidR="00AE00EF" w:rsidRPr="00316C6F" w:rsidRDefault="00455970" w:rsidP="00252743">
      <w:pPr>
        <w:tabs>
          <w:tab w:val="left" w:pos="709"/>
        </w:tabs>
        <w:spacing w:before="0"/>
        <w:rPr>
          <w:rFonts w:ascii="Arial" w:hAnsi="Arial" w:cs="Arial"/>
          <w:sz w:val="20"/>
          <w:szCs w:val="20"/>
        </w:rPr>
      </w:pPr>
      <w:r w:rsidRPr="00316C6F">
        <w:rPr>
          <w:rFonts w:ascii="Arial" w:hAnsi="Arial" w:cs="Arial"/>
          <w:sz w:val="20"/>
          <w:szCs w:val="20"/>
        </w:rPr>
        <w:t xml:space="preserve">upoważniam Pana/Panią ……………………………….......................………………………….. urodzonego/ą dnia ……………………………… w ……………………………………………. </w:t>
      </w:r>
      <w:r w:rsidR="003D0187">
        <w:rPr>
          <w:rFonts w:ascii="Arial" w:hAnsi="Arial" w:cs="Arial"/>
          <w:sz w:val="20"/>
          <w:szCs w:val="20"/>
        </w:rPr>
        <w:t>l</w:t>
      </w:r>
      <w:r w:rsidRPr="00316C6F">
        <w:rPr>
          <w:rFonts w:ascii="Arial" w:hAnsi="Arial" w:cs="Arial"/>
          <w:sz w:val="20"/>
          <w:szCs w:val="20"/>
        </w:rPr>
        <w:t>egitymującego</w:t>
      </w:r>
      <w:r w:rsidR="003D0187">
        <w:rPr>
          <w:rFonts w:ascii="Arial" w:hAnsi="Arial" w:cs="Arial"/>
          <w:sz w:val="20"/>
          <w:szCs w:val="20"/>
        </w:rPr>
        <w:t>/-ą</w:t>
      </w:r>
      <w:r w:rsidRPr="00316C6F">
        <w:rPr>
          <w:rFonts w:ascii="Arial" w:hAnsi="Arial" w:cs="Arial"/>
          <w:sz w:val="20"/>
          <w:szCs w:val="20"/>
        </w:rPr>
        <w:t> się dowodem osobistym numer: ……………………. seria: …………………</w:t>
      </w:r>
      <w:r w:rsidR="00AE365E" w:rsidRPr="00316C6F">
        <w:rPr>
          <w:rFonts w:ascii="Arial" w:hAnsi="Arial" w:cs="Arial"/>
          <w:sz w:val="20"/>
          <w:szCs w:val="20"/>
        </w:rPr>
        <w:t>..</w:t>
      </w:r>
      <w:r w:rsidRPr="00316C6F">
        <w:rPr>
          <w:rFonts w:ascii="Arial" w:hAnsi="Arial" w:cs="Arial"/>
          <w:sz w:val="20"/>
          <w:szCs w:val="20"/>
        </w:rPr>
        <w:t xml:space="preserve">……, </w:t>
      </w:r>
      <w:r w:rsidR="00A116E5" w:rsidRPr="00316C6F">
        <w:rPr>
          <w:rFonts w:ascii="Arial" w:hAnsi="Arial" w:cs="Arial"/>
          <w:sz w:val="20"/>
          <w:szCs w:val="20"/>
        </w:rPr>
        <w:t>PESEL: …</w:t>
      </w:r>
      <w:r w:rsidR="00AE365E" w:rsidRPr="00316C6F">
        <w:rPr>
          <w:rFonts w:ascii="Arial" w:hAnsi="Arial" w:cs="Arial"/>
          <w:sz w:val="20"/>
          <w:szCs w:val="20"/>
        </w:rPr>
        <w:t>……………………………</w:t>
      </w:r>
      <w:r w:rsidR="00A116E5" w:rsidRPr="00316C6F">
        <w:rPr>
          <w:rFonts w:ascii="Arial" w:hAnsi="Arial" w:cs="Arial"/>
          <w:sz w:val="20"/>
          <w:szCs w:val="20"/>
        </w:rPr>
        <w:t xml:space="preserve">. </w:t>
      </w:r>
      <w:r w:rsidRPr="00316C6F">
        <w:rPr>
          <w:rFonts w:ascii="Arial" w:hAnsi="Arial" w:cs="Arial"/>
          <w:sz w:val="20"/>
          <w:szCs w:val="20"/>
        </w:rPr>
        <w:t>do</w:t>
      </w:r>
      <w:r w:rsidR="00AE00EF" w:rsidRPr="00316C6F">
        <w:rPr>
          <w:rFonts w:ascii="Arial" w:hAnsi="Arial" w:cs="Arial"/>
          <w:sz w:val="20"/>
          <w:szCs w:val="20"/>
        </w:rPr>
        <w:t>:</w:t>
      </w:r>
    </w:p>
    <w:p w14:paraId="6D318A67" w14:textId="6C336C78" w:rsidR="003D0187" w:rsidRPr="00E76325" w:rsidRDefault="00AE00EF" w:rsidP="001C1945">
      <w:pPr>
        <w:pStyle w:val="Akapitzlist"/>
        <w:numPr>
          <w:ilvl w:val="1"/>
          <w:numId w:val="94"/>
        </w:numPr>
        <w:tabs>
          <w:tab w:val="left" w:pos="709"/>
        </w:tabs>
        <w:rPr>
          <w:rFonts w:ascii="Arial" w:hAnsi="Arial" w:cs="Arial"/>
          <w:sz w:val="20"/>
          <w:szCs w:val="20"/>
        </w:rPr>
      </w:pPr>
      <w:r w:rsidRPr="00E76325">
        <w:rPr>
          <w:rFonts w:ascii="Arial" w:hAnsi="Arial" w:cs="Arial"/>
          <w:sz w:val="20"/>
          <w:szCs w:val="20"/>
        </w:rPr>
        <w:t xml:space="preserve">podpisania </w:t>
      </w:r>
      <w:r w:rsidR="00455970" w:rsidRPr="00E76325">
        <w:rPr>
          <w:rFonts w:ascii="Arial" w:hAnsi="Arial" w:cs="Arial"/>
          <w:sz w:val="20"/>
          <w:szCs w:val="20"/>
        </w:rPr>
        <w:t xml:space="preserve">oferty, </w:t>
      </w:r>
    </w:p>
    <w:p w14:paraId="4E0C9FB9" w14:textId="36A62F78" w:rsidR="003D0187" w:rsidRPr="00E76325" w:rsidRDefault="00AE00EF" w:rsidP="001C1945">
      <w:pPr>
        <w:pStyle w:val="Akapitzlist"/>
        <w:numPr>
          <w:ilvl w:val="1"/>
          <w:numId w:val="94"/>
        </w:numPr>
        <w:tabs>
          <w:tab w:val="left" w:pos="709"/>
        </w:tabs>
        <w:rPr>
          <w:rFonts w:ascii="Arial" w:hAnsi="Arial" w:cs="Arial"/>
          <w:sz w:val="20"/>
          <w:szCs w:val="20"/>
        </w:rPr>
      </w:pPr>
      <w:r w:rsidRPr="00E76325">
        <w:rPr>
          <w:rFonts w:ascii="Arial" w:hAnsi="Arial" w:cs="Arial"/>
          <w:sz w:val="20"/>
          <w:szCs w:val="20"/>
        </w:rPr>
        <w:t xml:space="preserve">podpisania wszystkich </w:t>
      </w:r>
      <w:r w:rsidR="00B421A9" w:rsidRPr="00E76325">
        <w:rPr>
          <w:rFonts w:ascii="Arial" w:hAnsi="Arial" w:cs="Arial"/>
          <w:sz w:val="20"/>
          <w:szCs w:val="20"/>
        </w:rPr>
        <w:t xml:space="preserve">załączników </w:t>
      </w:r>
      <w:r w:rsidR="009504C4" w:rsidRPr="00E76325">
        <w:rPr>
          <w:rFonts w:ascii="Arial" w:hAnsi="Arial" w:cs="Arial"/>
          <w:sz w:val="20"/>
          <w:szCs w:val="20"/>
        </w:rPr>
        <w:t xml:space="preserve">do </w:t>
      </w:r>
      <w:r w:rsidR="00777363" w:rsidRPr="00E76325">
        <w:rPr>
          <w:rFonts w:ascii="Arial" w:hAnsi="Arial" w:cs="Arial"/>
          <w:sz w:val="20"/>
          <w:szCs w:val="20"/>
        </w:rPr>
        <w:t>Specyfikacji</w:t>
      </w:r>
      <w:r w:rsidRPr="00E76325">
        <w:rPr>
          <w:rFonts w:ascii="Arial" w:hAnsi="Arial" w:cs="Arial"/>
          <w:sz w:val="20"/>
          <w:szCs w:val="20"/>
        </w:rPr>
        <w:t xml:space="preserve"> stanowiących integralną część oferty,</w:t>
      </w:r>
      <w:r w:rsidR="007C42D8" w:rsidRPr="00E76325">
        <w:rPr>
          <w:rFonts w:ascii="Arial" w:hAnsi="Arial" w:cs="Arial"/>
          <w:sz w:val="20"/>
          <w:szCs w:val="20"/>
        </w:rPr>
        <w:t xml:space="preserve"> </w:t>
      </w:r>
    </w:p>
    <w:p w14:paraId="76F0ACC7" w14:textId="6C646D24" w:rsidR="003D0187" w:rsidRPr="00E76325" w:rsidRDefault="00AE00EF" w:rsidP="001C1945">
      <w:pPr>
        <w:pStyle w:val="Akapitzlist"/>
        <w:numPr>
          <w:ilvl w:val="1"/>
          <w:numId w:val="94"/>
        </w:numPr>
        <w:tabs>
          <w:tab w:val="left" w:pos="709"/>
        </w:tabs>
        <w:rPr>
          <w:rFonts w:ascii="Arial" w:hAnsi="Arial" w:cs="Arial"/>
          <w:sz w:val="20"/>
          <w:szCs w:val="20"/>
        </w:rPr>
      </w:pPr>
      <w:r w:rsidRPr="00E76325">
        <w:rPr>
          <w:rFonts w:ascii="Arial" w:hAnsi="Arial" w:cs="Arial"/>
          <w:bCs/>
          <w:sz w:val="20"/>
          <w:szCs w:val="20"/>
        </w:rPr>
        <w:t>s</w:t>
      </w:r>
      <w:r w:rsidR="00455970" w:rsidRPr="00E76325">
        <w:rPr>
          <w:rFonts w:ascii="Arial" w:hAnsi="Arial" w:cs="Arial"/>
          <w:bCs/>
          <w:sz w:val="20"/>
          <w:szCs w:val="20"/>
        </w:rPr>
        <w:t>kładania i</w:t>
      </w:r>
      <w:r w:rsidR="00F0621C" w:rsidRPr="00E76325">
        <w:rPr>
          <w:rFonts w:ascii="Arial" w:hAnsi="Arial" w:cs="Arial"/>
          <w:bCs/>
          <w:sz w:val="20"/>
          <w:szCs w:val="20"/>
        </w:rPr>
        <w:t> </w:t>
      </w:r>
      <w:r w:rsidR="00455970" w:rsidRPr="00E76325">
        <w:rPr>
          <w:rFonts w:ascii="Arial" w:hAnsi="Arial" w:cs="Arial"/>
          <w:bCs/>
          <w:sz w:val="20"/>
          <w:szCs w:val="20"/>
        </w:rPr>
        <w:t xml:space="preserve">przyjmowania innych oświadczeń woli w imieniu Wykonawcy w przedmiotowym </w:t>
      </w:r>
      <w:r w:rsidR="00A116E5" w:rsidRPr="00E76325">
        <w:rPr>
          <w:rFonts w:ascii="Arial" w:hAnsi="Arial" w:cs="Arial"/>
          <w:bCs/>
          <w:sz w:val="20"/>
          <w:szCs w:val="20"/>
        </w:rPr>
        <w:t>postępowaniu</w:t>
      </w:r>
      <w:r w:rsidR="00323276" w:rsidRPr="00E76325">
        <w:rPr>
          <w:rFonts w:ascii="Arial" w:hAnsi="Arial" w:cs="Arial"/>
          <w:sz w:val="20"/>
          <w:szCs w:val="20"/>
        </w:rPr>
        <w:t>,</w:t>
      </w:r>
    </w:p>
    <w:p w14:paraId="7795D2BF" w14:textId="77777777" w:rsidR="00A82406" w:rsidRPr="00E76325" w:rsidRDefault="00323276" w:rsidP="001C1945">
      <w:pPr>
        <w:pStyle w:val="Akapitzlist"/>
        <w:numPr>
          <w:ilvl w:val="1"/>
          <w:numId w:val="94"/>
        </w:numPr>
        <w:tabs>
          <w:tab w:val="left" w:pos="709"/>
        </w:tabs>
        <w:rPr>
          <w:rFonts w:ascii="Arial" w:hAnsi="Arial" w:cs="Arial"/>
          <w:sz w:val="20"/>
          <w:szCs w:val="20"/>
        </w:rPr>
      </w:pPr>
      <w:r w:rsidRPr="00E76325">
        <w:rPr>
          <w:rFonts w:ascii="Arial" w:hAnsi="Arial" w:cs="Arial"/>
          <w:sz w:val="20"/>
          <w:szCs w:val="20"/>
        </w:rPr>
        <w:t>z</w:t>
      </w:r>
      <w:r w:rsidR="00A82406" w:rsidRPr="00E76325">
        <w:rPr>
          <w:rFonts w:ascii="Arial" w:hAnsi="Arial" w:cs="Arial"/>
          <w:sz w:val="20"/>
          <w:szCs w:val="20"/>
        </w:rPr>
        <w:t>awarcia umowy w przedmiotowym postępowaniu.</w:t>
      </w:r>
    </w:p>
    <w:p w14:paraId="52439D29" w14:textId="4B9829C1" w:rsidR="00AD2469" w:rsidRPr="00316C6F" w:rsidRDefault="00AD2469" w:rsidP="00252743">
      <w:pPr>
        <w:tabs>
          <w:tab w:val="left" w:pos="709"/>
        </w:tabs>
        <w:spacing w:before="0"/>
        <w:rPr>
          <w:rFonts w:ascii="Arial" w:hAnsi="Arial" w:cs="Arial"/>
          <w:sz w:val="20"/>
          <w:szCs w:val="20"/>
        </w:rPr>
      </w:pPr>
    </w:p>
    <w:p w14:paraId="692F988B" w14:textId="77777777" w:rsidR="008A6DEF" w:rsidRPr="00316C6F" w:rsidRDefault="008A6DEF" w:rsidP="00252743">
      <w:pPr>
        <w:tabs>
          <w:tab w:val="left" w:pos="709"/>
        </w:tabs>
        <w:spacing w:before="0"/>
        <w:rPr>
          <w:rFonts w:ascii="Arial" w:hAnsi="Arial" w:cs="Arial"/>
          <w:sz w:val="20"/>
          <w:szCs w:val="20"/>
        </w:rPr>
      </w:pPr>
    </w:p>
    <w:p w14:paraId="61FBF398" w14:textId="77777777" w:rsidR="008A6DEF" w:rsidRPr="00316C6F" w:rsidRDefault="008A6DEF" w:rsidP="00252743">
      <w:pPr>
        <w:tabs>
          <w:tab w:val="left" w:pos="709"/>
        </w:tabs>
        <w:spacing w:before="0"/>
        <w:rPr>
          <w:rFonts w:ascii="Arial" w:hAnsi="Arial" w:cs="Arial"/>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16C6F" w14:paraId="34B15F2C" w14:textId="77777777" w:rsidTr="001B3059">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04831B0C" w14:textId="77777777" w:rsidR="000475AD" w:rsidRPr="00316C6F" w:rsidRDefault="000475AD" w:rsidP="00252743">
            <w:pPr>
              <w:tabs>
                <w:tab w:val="left" w:pos="709"/>
              </w:tabs>
              <w:spacing w:before="0"/>
              <w:rPr>
                <w:rFonts w:ascii="Arial" w:hAnsi="Arial" w:cs="Arial"/>
                <w:sz w:val="20"/>
                <w:szCs w:val="20"/>
              </w:rPr>
            </w:pPr>
          </w:p>
        </w:tc>
      </w:tr>
      <w:tr w:rsidR="000475AD" w:rsidRPr="00316C6F" w14:paraId="349941FC" w14:textId="77777777" w:rsidTr="001B3059">
        <w:trPr>
          <w:jc w:val="center"/>
        </w:trPr>
        <w:tc>
          <w:tcPr>
            <w:tcW w:w="4060" w:type="dxa"/>
            <w:tcBorders>
              <w:top w:val="nil"/>
              <w:left w:val="nil"/>
              <w:bottom w:val="nil"/>
              <w:right w:val="nil"/>
            </w:tcBorders>
          </w:tcPr>
          <w:p w14:paraId="03DF9D11" w14:textId="60262069" w:rsidR="000475AD" w:rsidRPr="00316C6F" w:rsidRDefault="000475AD" w:rsidP="00252743">
            <w:pPr>
              <w:tabs>
                <w:tab w:val="left" w:pos="709"/>
              </w:tabs>
              <w:spacing w:before="0"/>
              <w:jc w:val="center"/>
              <w:rPr>
                <w:rFonts w:ascii="Arial" w:hAnsi="Arial" w:cs="Arial"/>
                <w:b/>
                <w:sz w:val="20"/>
                <w:szCs w:val="20"/>
              </w:rPr>
            </w:pPr>
            <w:r w:rsidRPr="00316C6F">
              <w:rPr>
                <w:rFonts w:ascii="Arial" w:hAnsi="Arial" w:cs="Arial"/>
                <w:b/>
                <w:sz w:val="20"/>
                <w:szCs w:val="20"/>
              </w:rPr>
              <w:t>Imię i nazwisko/podpis  przedstawiciela(i) Wykonawcy</w:t>
            </w:r>
          </w:p>
        </w:tc>
      </w:tr>
    </w:tbl>
    <w:p w14:paraId="76852BD9" w14:textId="77777777" w:rsidR="008A6DEF" w:rsidRPr="00316C6F" w:rsidRDefault="008A6DEF" w:rsidP="00252743">
      <w:pPr>
        <w:tabs>
          <w:tab w:val="left" w:pos="709"/>
        </w:tabs>
        <w:spacing w:before="0"/>
        <w:rPr>
          <w:rFonts w:ascii="Arial" w:hAnsi="Arial" w:cs="Arial"/>
          <w:b/>
          <w:bCs/>
          <w:sz w:val="20"/>
          <w:szCs w:val="20"/>
        </w:rPr>
      </w:pPr>
    </w:p>
    <w:p w14:paraId="6DF012B9" w14:textId="77777777" w:rsidR="00132250" w:rsidRPr="00316C6F" w:rsidRDefault="00132250" w:rsidP="00252743">
      <w:pPr>
        <w:tabs>
          <w:tab w:val="left" w:pos="709"/>
        </w:tabs>
        <w:spacing w:before="0"/>
        <w:rPr>
          <w:rFonts w:ascii="Arial" w:hAnsi="Arial" w:cs="Arial"/>
          <w:b/>
          <w:bCs/>
          <w:sz w:val="20"/>
          <w:szCs w:val="20"/>
        </w:rPr>
      </w:pPr>
      <w:r w:rsidRPr="00316C6F">
        <w:rPr>
          <w:rFonts w:ascii="Arial" w:hAnsi="Arial" w:cs="Arial"/>
          <w:b/>
          <w:bCs/>
          <w:sz w:val="20"/>
          <w:szCs w:val="20"/>
        </w:rPr>
        <w:br w:type="page"/>
      </w:r>
    </w:p>
    <w:p w14:paraId="2E0B3CD1" w14:textId="377AC64A" w:rsidR="00435628" w:rsidRPr="00316C6F" w:rsidRDefault="00DC6C00" w:rsidP="00252743">
      <w:pPr>
        <w:pStyle w:val="Nagwek4"/>
        <w:spacing w:before="0" w:after="0"/>
        <w:jc w:val="both"/>
        <w:rPr>
          <w:rFonts w:ascii="Arial" w:hAnsi="Arial" w:cs="Arial"/>
          <w:sz w:val="20"/>
          <w:szCs w:val="20"/>
          <w:u w:val="single"/>
        </w:rPr>
      </w:pPr>
      <w:bookmarkStart w:id="13" w:name="_Toc382495771"/>
      <w:bookmarkStart w:id="14" w:name="_Toc389210259"/>
      <w:bookmarkStart w:id="15" w:name="_Toc405293692"/>
      <w:bookmarkStart w:id="16" w:name="_Toc74857826"/>
      <w:bookmarkStart w:id="17" w:name="_Toc79664052"/>
      <w:bookmarkStart w:id="18" w:name="_Toc87341620"/>
      <w:bookmarkStart w:id="19" w:name="_Toc96426983"/>
      <w:bookmarkStart w:id="20" w:name="_Toc151554404"/>
      <w:r w:rsidRPr="00316C6F">
        <w:rPr>
          <w:rFonts w:ascii="Arial" w:hAnsi="Arial" w:cs="Arial"/>
          <w:sz w:val="20"/>
          <w:szCs w:val="20"/>
          <w:u w:val="single"/>
        </w:rPr>
        <w:lastRenderedPageBreak/>
        <w:t>ZAŁĄCZNIK NR 4 – OŚWIADCZENIE WYKONAWCY O ZACHOWANIU POUFNOŚCI</w:t>
      </w:r>
      <w:bookmarkEnd w:id="13"/>
      <w:bookmarkEnd w:id="14"/>
      <w:bookmarkEnd w:id="15"/>
      <w:bookmarkEnd w:id="16"/>
      <w:bookmarkEnd w:id="17"/>
      <w:r w:rsidRPr="00316C6F">
        <w:rPr>
          <w:rFonts w:ascii="Arial" w:hAnsi="Arial" w:cs="Arial"/>
          <w:sz w:val="20"/>
          <w:szCs w:val="20"/>
          <w:u w:val="single"/>
        </w:rPr>
        <w:t xml:space="preserve"> </w:t>
      </w:r>
      <w:r w:rsidRPr="00316C6F">
        <w:rPr>
          <w:rFonts w:ascii="Arial" w:hAnsi="Arial" w:cs="Arial"/>
          <w:color w:val="FF0000"/>
          <w:sz w:val="20"/>
          <w:szCs w:val="20"/>
          <w:u w:val="single"/>
        </w:rPr>
        <w:t>(SKŁADANE WRAZ Z OFERTĄ)</w:t>
      </w:r>
      <w:bookmarkEnd w:id="18"/>
      <w:bookmarkEnd w:id="19"/>
      <w:bookmarkEnd w:id="20"/>
    </w:p>
    <w:p w14:paraId="0028F047" w14:textId="77777777" w:rsidR="00902182" w:rsidRPr="00316C6F" w:rsidRDefault="00902182" w:rsidP="00252743">
      <w:pPr>
        <w:tabs>
          <w:tab w:val="left" w:pos="709"/>
        </w:tabs>
        <w:spacing w:before="0"/>
        <w:rPr>
          <w:rFonts w:ascii="Arial" w:hAnsi="Arial" w:cs="Arial"/>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316C6F" w14:paraId="50A56CB3" w14:textId="77777777" w:rsidTr="00902182">
        <w:trPr>
          <w:gridAfter w:val="1"/>
          <w:wAfter w:w="6" w:type="dxa"/>
          <w:cantSplit/>
          <w:trHeight w:hRule="exact" w:val="340"/>
        </w:trPr>
        <w:tc>
          <w:tcPr>
            <w:tcW w:w="9771" w:type="dxa"/>
            <w:gridSpan w:val="2"/>
            <w:tcBorders>
              <w:top w:val="nil"/>
              <w:left w:val="nil"/>
              <w:bottom w:val="nil"/>
              <w:right w:val="nil"/>
            </w:tcBorders>
            <w:vAlign w:val="center"/>
          </w:tcPr>
          <w:p w14:paraId="3D9678CF" w14:textId="64DE32D2" w:rsidR="00902182" w:rsidRPr="00316C6F" w:rsidRDefault="00902182" w:rsidP="00252743">
            <w:pPr>
              <w:tabs>
                <w:tab w:val="left" w:pos="709"/>
              </w:tabs>
              <w:spacing w:before="0"/>
              <w:rPr>
                <w:rFonts w:ascii="Arial" w:hAnsi="Arial" w:cs="Arial"/>
                <w:b/>
                <w:bCs/>
                <w:sz w:val="20"/>
                <w:szCs w:val="20"/>
              </w:rPr>
            </w:pPr>
          </w:p>
        </w:tc>
      </w:tr>
      <w:tr w:rsidR="00902182" w:rsidRPr="00316C6F" w14:paraId="31528DE6" w14:textId="77777777" w:rsidTr="009021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7547EC89" w14:textId="490F0288" w:rsidR="00902182" w:rsidRPr="00316C6F" w:rsidRDefault="00900038" w:rsidP="00252743">
            <w:pPr>
              <w:tabs>
                <w:tab w:val="left" w:pos="709"/>
              </w:tabs>
              <w:suppressAutoHyphens/>
              <w:overflowPunct w:val="0"/>
              <w:autoSpaceDE w:val="0"/>
              <w:autoSpaceDN w:val="0"/>
              <w:adjustRightInd w:val="0"/>
              <w:spacing w:before="0"/>
              <w:textAlignment w:val="baseline"/>
              <w:rPr>
                <w:rFonts w:ascii="Arial" w:hAnsi="Arial" w:cs="Arial"/>
                <w:sz w:val="20"/>
                <w:szCs w:val="20"/>
              </w:rPr>
            </w:pPr>
            <w:r w:rsidRPr="00316C6F">
              <w:rPr>
                <w:rFonts w:ascii="Arial" w:hAnsi="Arial" w:cs="Arial"/>
                <w:sz w:val="20"/>
                <w:szCs w:val="20"/>
              </w:rPr>
              <w:t xml:space="preserve">(nazwa </w:t>
            </w:r>
            <w:r w:rsidR="00902182" w:rsidRPr="00316C6F">
              <w:rPr>
                <w:rFonts w:ascii="Arial" w:hAnsi="Arial" w:cs="Arial"/>
                <w:sz w:val="20"/>
                <w:szCs w:val="20"/>
              </w:rPr>
              <w:t>Wykonawcy)</w:t>
            </w:r>
          </w:p>
        </w:tc>
        <w:tc>
          <w:tcPr>
            <w:tcW w:w="5927" w:type="dxa"/>
            <w:gridSpan w:val="2"/>
            <w:tcBorders>
              <w:top w:val="nil"/>
              <w:left w:val="nil"/>
              <w:bottom w:val="nil"/>
              <w:right w:val="nil"/>
            </w:tcBorders>
          </w:tcPr>
          <w:p w14:paraId="634A37FB" w14:textId="77777777" w:rsidR="00902182" w:rsidRPr="00316C6F" w:rsidRDefault="00902182" w:rsidP="00252743">
            <w:pPr>
              <w:tabs>
                <w:tab w:val="left" w:pos="709"/>
              </w:tabs>
              <w:suppressAutoHyphens/>
              <w:overflowPunct w:val="0"/>
              <w:autoSpaceDE w:val="0"/>
              <w:autoSpaceDN w:val="0"/>
              <w:adjustRightInd w:val="0"/>
              <w:spacing w:before="0"/>
              <w:textAlignment w:val="baseline"/>
              <w:rPr>
                <w:rFonts w:ascii="Arial" w:hAnsi="Arial" w:cs="Arial"/>
                <w:sz w:val="20"/>
                <w:szCs w:val="20"/>
              </w:rPr>
            </w:pPr>
          </w:p>
        </w:tc>
      </w:tr>
    </w:tbl>
    <w:p w14:paraId="471A71BE" w14:textId="77777777" w:rsidR="00902182" w:rsidRPr="00316C6F" w:rsidRDefault="00902182" w:rsidP="00252743">
      <w:pPr>
        <w:tabs>
          <w:tab w:val="left" w:pos="709"/>
        </w:tabs>
        <w:spacing w:before="0"/>
        <w:rPr>
          <w:rFonts w:ascii="Arial" w:hAnsi="Arial" w:cs="Arial"/>
          <w:sz w:val="20"/>
          <w:szCs w:val="20"/>
        </w:rPr>
      </w:pPr>
    </w:p>
    <w:p w14:paraId="4D1925C1" w14:textId="5DFE0136" w:rsidR="00902182" w:rsidRPr="00316C6F" w:rsidRDefault="00902182" w:rsidP="00252743">
      <w:pPr>
        <w:tabs>
          <w:tab w:val="left" w:pos="709"/>
        </w:tabs>
        <w:spacing w:before="0"/>
        <w:rPr>
          <w:rFonts w:ascii="Arial" w:hAnsi="Arial" w:cs="Arial"/>
          <w:b/>
          <w:bCs/>
          <w:sz w:val="20"/>
          <w:szCs w:val="20"/>
          <w:u w:val="single"/>
        </w:rPr>
      </w:pPr>
    </w:p>
    <w:p w14:paraId="3476E326" w14:textId="5E2B1502" w:rsidR="00BB6706" w:rsidRPr="00316C6F" w:rsidRDefault="00A37F03" w:rsidP="00252743">
      <w:pPr>
        <w:spacing w:before="0"/>
        <w:jc w:val="center"/>
        <w:rPr>
          <w:rFonts w:ascii="Arial" w:hAnsi="Arial" w:cs="Arial"/>
          <w:b/>
          <w:sz w:val="20"/>
          <w:szCs w:val="20"/>
        </w:rPr>
      </w:pPr>
      <w:r>
        <w:rPr>
          <w:rFonts w:ascii="Arial" w:hAnsi="Arial" w:cs="Arial"/>
          <w:b/>
          <w:sz w:val="20"/>
          <w:szCs w:val="20"/>
        </w:rPr>
        <w:t>Transport urządzeń pomiarowych i sprzętu dielektrycznego</w:t>
      </w:r>
    </w:p>
    <w:p w14:paraId="65EFC5D7" w14:textId="77777777" w:rsidR="001E3EE8" w:rsidRPr="00316C6F" w:rsidRDefault="001E3EE8" w:rsidP="00252743">
      <w:pPr>
        <w:pStyle w:val="Tekstpodstawowy"/>
        <w:tabs>
          <w:tab w:val="left" w:pos="709"/>
        </w:tabs>
        <w:spacing w:after="0"/>
        <w:jc w:val="both"/>
        <w:rPr>
          <w:rFonts w:ascii="Arial" w:hAnsi="Arial" w:cs="Arial"/>
          <w:sz w:val="20"/>
          <w:szCs w:val="20"/>
        </w:rPr>
      </w:pPr>
    </w:p>
    <w:p w14:paraId="133AB276" w14:textId="7C08C649" w:rsidR="00E70DD9" w:rsidRPr="00316C6F" w:rsidRDefault="00902182" w:rsidP="00252743">
      <w:pPr>
        <w:pStyle w:val="Tekstpodstawowy"/>
        <w:tabs>
          <w:tab w:val="left" w:pos="709"/>
        </w:tabs>
        <w:spacing w:after="0"/>
        <w:jc w:val="both"/>
        <w:rPr>
          <w:rFonts w:ascii="Arial" w:hAnsi="Arial" w:cs="Arial"/>
          <w:sz w:val="20"/>
          <w:szCs w:val="20"/>
        </w:rPr>
      </w:pPr>
      <w:r w:rsidRPr="00316C6F">
        <w:rPr>
          <w:rFonts w:ascii="Arial" w:hAnsi="Arial" w:cs="Arial"/>
          <w:sz w:val="20"/>
          <w:szCs w:val="20"/>
        </w:rPr>
        <w:t>Niniejszym oświadczam</w:t>
      </w:r>
      <w:r w:rsidR="00A57D9E" w:rsidRPr="00316C6F">
        <w:rPr>
          <w:rFonts w:ascii="Arial" w:hAnsi="Arial" w:cs="Arial"/>
          <w:sz w:val="20"/>
          <w:szCs w:val="20"/>
        </w:rPr>
        <w:t>(-</w:t>
      </w:r>
      <w:r w:rsidRPr="00316C6F">
        <w:rPr>
          <w:rFonts w:ascii="Arial" w:hAnsi="Arial" w:cs="Arial"/>
          <w:sz w:val="20"/>
          <w:szCs w:val="20"/>
        </w:rPr>
        <w:t>y</w:t>
      </w:r>
      <w:r w:rsidR="00A57D9E" w:rsidRPr="00316C6F">
        <w:rPr>
          <w:rFonts w:ascii="Arial" w:hAnsi="Arial" w:cs="Arial"/>
          <w:sz w:val="20"/>
          <w:szCs w:val="20"/>
        </w:rPr>
        <w:t>)</w:t>
      </w:r>
      <w:r w:rsidRPr="00316C6F">
        <w:rPr>
          <w:rFonts w:ascii="Arial" w:hAnsi="Arial" w:cs="Arial"/>
          <w:sz w:val="20"/>
          <w:szCs w:val="20"/>
        </w:rPr>
        <w:t xml:space="preserve"> że, zobowiązuj</w:t>
      </w:r>
      <w:r w:rsidR="00A57D9E" w:rsidRPr="00316C6F">
        <w:rPr>
          <w:rFonts w:ascii="Arial" w:hAnsi="Arial" w:cs="Arial"/>
          <w:sz w:val="20"/>
          <w:szCs w:val="20"/>
        </w:rPr>
        <w:t>ę (-emy)</w:t>
      </w:r>
      <w:r w:rsidRPr="00316C6F">
        <w:rPr>
          <w:rFonts w:ascii="Arial" w:hAnsi="Arial" w:cs="Arial"/>
          <w:sz w:val="20"/>
          <w:szCs w:val="20"/>
        </w:rPr>
        <w:t xml:space="preserve"> się wszelkie informacje handlowe, przekazane lub udostępnione przez </w:t>
      </w:r>
      <w:r w:rsidR="004C3CC5" w:rsidRPr="00316C6F">
        <w:rPr>
          <w:rFonts w:ascii="Arial" w:hAnsi="Arial" w:cs="Arial"/>
          <w:sz w:val="20"/>
          <w:szCs w:val="20"/>
        </w:rPr>
        <w:t>Zamawiającego</w:t>
      </w:r>
      <w:r w:rsidR="008D6DE2" w:rsidRPr="00316C6F">
        <w:rPr>
          <w:rFonts w:ascii="Arial" w:hAnsi="Arial" w:cs="Arial"/>
          <w:sz w:val="20"/>
          <w:szCs w:val="20"/>
        </w:rPr>
        <w:t xml:space="preserve"> </w:t>
      </w:r>
      <w:r w:rsidRPr="00316C6F">
        <w:rPr>
          <w:rFonts w:ascii="Arial" w:hAnsi="Arial" w:cs="Arial"/>
          <w:sz w:val="20"/>
          <w:szCs w:val="20"/>
        </w:rPr>
        <w:t xml:space="preserve">w ramach prowadzonego postępowania </w:t>
      </w:r>
      <w:r w:rsidR="00E70DD9" w:rsidRPr="00316C6F">
        <w:rPr>
          <w:rFonts w:ascii="Arial" w:hAnsi="Arial" w:cs="Arial"/>
          <w:sz w:val="20"/>
          <w:szCs w:val="20"/>
        </w:rPr>
        <w:t>o udzielenie zamówienia</w:t>
      </w:r>
      <w:r w:rsidRPr="00316C6F">
        <w:rPr>
          <w:rFonts w:ascii="Arial" w:hAnsi="Arial" w:cs="Arial"/>
          <w:sz w:val="20"/>
          <w:szCs w:val="20"/>
        </w:rPr>
        <w:t xml:space="preserve">, wykorzystywać jedynie do celów </w:t>
      </w:r>
      <w:r w:rsidR="00E70DD9" w:rsidRPr="00316C6F">
        <w:rPr>
          <w:rFonts w:ascii="Arial" w:hAnsi="Arial" w:cs="Arial"/>
          <w:sz w:val="20"/>
          <w:szCs w:val="20"/>
        </w:rPr>
        <w:t xml:space="preserve">uczestniczenia w niniejszym </w:t>
      </w:r>
      <w:r w:rsidRPr="00316C6F">
        <w:rPr>
          <w:rFonts w:ascii="Arial" w:hAnsi="Arial" w:cs="Arial"/>
          <w:sz w:val="20"/>
          <w:szCs w:val="20"/>
        </w:rPr>
        <w:t>postępowani</w:t>
      </w:r>
      <w:r w:rsidR="00E70DD9" w:rsidRPr="00316C6F">
        <w:rPr>
          <w:rFonts w:ascii="Arial" w:hAnsi="Arial" w:cs="Arial"/>
          <w:sz w:val="20"/>
          <w:szCs w:val="20"/>
        </w:rPr>
        <w:t>u</w:t>
      </w:r>
      <w:r w:rsidRPr="00316C6F">
        <w:rPr>
          <w:rFonts w:ascii="Arial" w:hAnsi="Arial" w:cs="Arial"/>
          <w:sz w:val="20"/>
          <w:szCs w:val="20"/>
        </w:rPr>
        <w:t xml:space="preserve">, nie udostępniać osobom trzecim, nie publikować w jakiejkolwiek formie w całości </w:t>
      </w:r>
      <w:r w:rsidR="00E70DD9" w:rsidRPr="00316C6F">
        <w:rPr>
          <w:rFonts w:ascii="Arial" w:hAnsi="Arial" w:cs="Arial"/>
          <w:sz w:val="20"/>
          <w:szCs w:val="20"/>
        </w:rPr>
        <w:t xml:space="preserve">ani w </w:t>
      </w:r>
      <w:r w:rsidRPr="00316C6F">
        <w:rPr>
          <w:rFonts w:ascii="Arial" w:hAnsi="Arial" w:cs="Arial"/>
          <w:sz w:val="20"/>
          <w:szCs w:val="20"/>
        </w:rPr>
        <w:t xml:space="preserve">części, </w:t>
      </w:r>
      <w:r w:rsidR="00CF62AA" w:rsidRPr="00316C6F">
        <w:rPr>
          <w:rFonts w:ascii="Arial" w:hAnsi="Arial" w:cs="Arial"/>
          <w:sz w:val="20"/>
          <w:szCs w:val="20"/>
        </w:rPr>
        <w:t xml:space="preserve">lecz je </w:t>
      </w:r>
      <w:r w:rsidRPr="00316C6F">
        <w:rPr>
          <w:rFonts w:ascii="Arial" w:hAnsi="Arial" w:cs="Arial"/>
          <w:sz w:val="20"/>
          <w:szCs w:val="20"/>
        </w:rPr>
        <w:t>zabezpieczać</w:t>
      </w:r>
      <w:r w:rsidR="00CF62AA" w:rsidRPr="00316C6F">
        <w:rPr>
          <w:rFonts w:ascii="Arial" w:hAnsi="Arial" w:cs="Arial"/>
          <w:sz w:val="20"/>
          <w:szCs w:val="20"/>
        </w:rPr>
        <w:t xml:space="preserve"> i</w:t>
      </w:r>
      <w:r w:rsidRPr="00316C6F">
        <w:rPr>
          <w:rFonts w:ascii="Arial" w:hAnsi="Arial" w:cs="Arial"/>
          <w:sz w:val="20"/>
          <w:szCs w:val="20"/>
        </w:rPr>
        <w:t xml:space="preserve"> chronić </w:t>
      </w:r>
      <w:r w:rsidR="00CF62AA" w:rsidRPr="00316C6F">
        <w:rPr>
          <w:rFonts w:ascii="Arial" w:hAnsi="Arial" w:cs="Arial"/>
          <w:sz w:val="20"/>
          <w:szCs w:val="20"/>
        </w:rPr>
        <w:t xml:space="preserve">przed ujawnieniem. Ponadto zobowiązujemy się je </w:t>
      </w:r>
      <w:r w:rsidRPr="00316C6F">
        <w:rPr>
          <w:rFonts w:ascii="Arial" w:hAnsi="Arial" w:cs="Arial"/>
          <w:sz w:val="20"/>
          <w:szCs w:val="20"/>
        </w:rPr>
        <w:t xml:space="preserve">zniszczyć, wraz z koniecznością trwałego usunięcia z systemów informatycznych, natychmiast po </w:t>
      </w:r>
      <w:r w:rsidR="00CF62AA" w:rsidRPr="00316C6F">
        <w:rPr>
          <w:rFonts w:ascii="Arial" w:hAnsi="Arial" w:cs="Arial"/>
          <w:sz w:val="20"/>
          <w:szCs w:val="20"/>
        </w:rPr>
        <w:t xml:space="preserve">zakończeniu </w:t>
      </w:r>
      <w:r w:rsidRPr="00316C6F">
        <w:rPr>
          <w:rFonts w:ascii="Arial" w:hAnsi="Arial" w:cs="Arial"/>
          <w:sz w:val="20"/>
          <w:szCs w:val="20"/>
        </w:rPr>
        <w:t>niniejszego postępowania</w:t>
      </w:r>
      <w:r w:rsidR="00CF62AA" w:rsidRPr="00316C6F">
        <w:rPr>
          <w:rFonts w:ascii="Arial" w:hAnsi="Arial" w:cs="Arial"/>
          <w:sz w:val="20"/>
          <w:szCs w:val="20"/>
        </w:rPr>
        <w:t>, chyba, że nasza oferta zostanie wybrana</w:t>
      </w:r>
      <w:r w:rsidR="00E70DD9" w:rsidRPr="00316C6F">
        <w:rPr>
          <w:rFonts w:ascii="Arial" w:hAnsi="Arial" w:cs="Arial"/>
          <w:sz w:val="20"/>
          <w:szCs w:val="20"/>
        </w:rPr>
        <w:t xml:space="preserve"> i Zamawiający </w:t>
      </w:r>
      <w:r w:rsidR="00C874BF" w:rsidRPr="00316C6F">
        <w:rPr>
          <w:rFonts w:ascii="Arial" w:hAnsi="Arial" w:cs="Arial"/>
          <w:sz w:val="20"/>
          <w:szCs w:val="20"/>
        </w:rPr>
        <w:t xml:space="preserve">pisemnie </w:t>
      </w:r>
      <w:r w:rsidR="00E70DD9" w:rsidRPr="00316C6F">
        <w:rPr>
          <w:rFonts w:ascii="Arial" w:hAnsi="Arial" w:cs="Arial"/>
          <w:sz w:val="20"/>
          <w:szCs w:val="20"/>
        </w:rPr>
        <w:t>zwolni nas z tego obowiązku</w:t>
      </w:r>
      <w:r w:rsidR="009C5473" w:rsidRPr="00316C6F">
        <w:rPr>
          <w:rFonts w:ascii="Arial" w:hAnsi="Arial" w:cs="Arial"/>
          <w:sz w:val="20"/>
          <w:szCs w:val="20"/>
        </w:rPr>
        <w:t>.</w:t>
      </w:r>
    </w:p>
    <w:p w14:paraId="4DDD1795" w14:textId="77777777" w:rsidR="00E70DD9" w:rsidRPr="00316C6F" w:rsidRDefault="00E70DD9" w:rsidP="00252743">
      <w:pPr>
        <w:pStyle w:val="Tekstpodstawowy"/>
        <w:tabs>
          <w:tab w:val="left" w:pos="709"/>
        </w:tabs>
        <w:spacing w:after="0"/>
        <w:jc w:val="both"/>
        <w:rPr>
          <w:rFonts w:ascii="Arial" w:hAnsi="Arial" w:cs="Arial"/>
          <w:sz w:val="20"/>
          <w:szCs w:val="20"/>
        </w:rPr>
      </w:pPr>
    </w:p>
    <w:p w14:paraId="35DE8A3E" w14:textId="77777777" w:rsidR="00435628" w:rsidRPr="00316C6F" w:rsidRDefault="00E70DD9" w:rsidP="00252743">
      <w:pPr>
        <w:pStyle w:val="Tekstpodstawowy"/>
        <w:tabs>
          <w:tab w:val="left" w:pos="709"/>
        </w:tabs>
        <w:spacing w:after="0"/>
        <w:jc w:val="both"/>
        <w:rPr>
          <w:rFonts w:ascii="Arial" w:hAnsi="Arial" w:cs="Arial"/>
          <w:sz w:val="20"/>
          <w:szCs w:val="20"/>
        </w:rPr>
      </w:pPr>
      <w:r w:rsidRPr="00316C6F">
        <w:rPr>
          <w:rFonts w:ascii="Arial" w:hAnsi="Arial" w:cs="Arial"/>
          <w:sz w:val="20"/>
          <w:szCs w:val="20"/>
        </w:rPr>
        <w:t>Obowiązki te mają charakter bezterminowy.</w:t>
      </w:r>
    </w:p>
    <w:p w14:paraId="356A4191" w14:textId="77777777" w:rsidR="00902182" w:rsidRPr="00316C6F" w:rsidRDefault="00902182" w:rsidP="00252743">
      <w:pPr>
        <w:tabs>
          <w:tab w:val="left" w:pos="709"/>
        </w:tabs>
        <w:spacing w:before="0"/>
        <w:ind w:left="5664" w:firstLine="708"/>
        <w:rPr>
          <w:rFonts w:ascii="Arial" w:hAnsi="Arial" w:cs="Arial"/>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16C6F" w14:paraId="6FCC3670" w14:textId="77777777" w:rsidTr="00902182">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7B00FBE3" w14:textId="77777777" w:rsidR="000475AD" w:rsidRPr="00316C6F" w:rsidRDefault="000475AD" w:rsidP="00252743">
            <w:pPr>
              <w:tabs>
                <w:tab w:val="left" w:pos="709"/>
              </w:tabs>
              <w:spacing w:before="0"/>
              <w:rPr>
                <w:rFonts w:ascii="Arial" w:hAnsi="Arial" w:cs="Arial"/>
                <w:sz w:val="20"/>
                <w:szCs w:val="20"/>
              </w:rPr>
            </w:pPr>
          </w:p>
        </w:tc>
      </w:tr>
      <w:tr w:rsidR="000475AD" w:rsidRPr="00316C6F" w14:paraId="21834D51" w14:textId="77777777" w:rsidTr="00902182">
        <w:trPr>
          <w:jc w:val="center"/>
        </w:trPr>
        <w:tc>
          <w:tcPr>
            <w:tcW w:w="4060" w:type="dxa"/>
            <w:tcBorders>
              <w:top w:val="nil"/>
              <w:left w:val="nil"/>
              <w:bottom w:val="nil"/>
              <w:right w:val="nil"/>
            </w:tcBorders>
          </w:tcPr>
          <w:p w14:paraId="3310AB2B" w14:textId="796F4067" w:rsidR="000475AD" w:rsidRPr="00316C6F" w:rsidRDefault="000475AD" w:rsidP="00252743">
            <w:pPr>
              <w:tabs>
                <w:tab w:val="left" w:pos="709"/>
              </w:tabs>
              <w:spacing w:before="0"/>
              <w:jc w:val="center"/>
              <w:rPr>
                <w:rFonts w:ascii="Arial" w:hAnsi="Arial" w:cs="Arial"/>
                <w:b/>
                <w:sz w:val="20"/>
                <w:szCs w:val="20"/>
              </w:rPr>
            </w:pPr>
            <w:r w:rsidRPr="00316C6F">
              <w:rPr>
                <w:rFonts w:ascii="Arial" w:hAnsi="Arial" w:cs="Arial"/>
                <w:b/>
                <w:sz w:val="20"/>
                <w:szCs w:val="20"/>
              </w:rPr>
              <w:t>Imię i nazwisko/podpis  przedstawiciela(i) Wykonawcy</w:t>
            </w:r>
          </w:p>
        </w:tc>
      </w:tr>
    </w:tbl>
    <w:p w14:paraId="4539D4D9" w14:textId="77777777" w:rsidR="00455970" w:rsidRPr="00316C6F" w:rsidRDefault="00455970" w:rsidP="00252743">
      <w:pPr>
        <w:tabs>
          <w:tab w:val="left" w:pos="709"/>
        </w:tabs>
        <w:spacing w:before="0"/>
        <w:rPr>
          <w:rFonts w:ascii="Arial" w:hAnsi="Arial" w:cs="Arial"/>
          <w:sz w:val="20"/>
          <w:szCs w:val="20"/>
          <w:u w:val="single"/>
        </w:rPr>
      </w:pPr>
    </w:p>
    <w:p w14:paraId="56A75A0E" w14:textId="77777777" w:rsidR="00132250" w:rsidRPr="00316C6F" w:rsidRDefault="00132250" w:rsidP="00252743">
      <w:pPr>
        <w:tabs>
          <w:tab w:val="left" w:pos="709"/>
        </w:tabs>
        <w:spacing w:before="0"/>
        <w:rPr>
          <w:rFonts w:ascii="Arial" w:hAnsi="Arial" w:cs="Arial"/>
          <w:sz w:val="20"/>
          <w:szCs w:val="20"/>
          <w:u w:val="single"/>
        </w:rPr>
      </w:pPr>
      <w:r w:rsidRPr="00316C6F">
        <w:rPr>
          <w:rFonts w:ascii="Arial" w:hAnsi="Arial" w:cs="Arial"/>
          <w:sz w:val="20"/>
          <w:szCs w:val="20"/>
          <w:u w:val="single"/>
        </w:rPr>
        <w:br w:type="page"/>
      </w:r>
    </w:p>
    <w:p w14:paraId="012104D0" w14:textId="1FA74462" w:rsidR="00082234" w:rsidRPr="00316C6F" w:rsidRDefault="00082234" w:rsidP="00252743">
      <w:pPr>
        <w:pStyle w:val="Nagwek4"/>
        <w:spacing w:before="0" w:after="0"/>
        <w:jc w:val="both"/>
        <w:rPr>
          <w:rFonts w:ascii="Arial" w:hAnsi="Arial" w:cs="Arial"/>
          <w:sz w:val="20"/>
          <w:szCs w:val="20"/>
          <w:u w:val="single"/>
        </w:rPr>
      </w:pPr>
      <w:bookmarkStart w:id="21" w:name="_Toc93572223"/>
      <w:bookmarkStart w:id="22" w:name="_Toc151554405"/>
      <w:bookmarkStart w:id="23" w:name="_Toc382495774"/>
      <w:bookmarkStart w:id="24" w:name="_Toc389210261"/>
      <w:r w:rsidRPr="00316C6F">
        <w:rPr>
          <w:rFonts w:ascii="Arial" w:hAnsi="Arial" w:cs="Arial"/>
          <w:sz w:val="20"/>
          <w:szCs w:val="20"/>
          <w:u w:val="single"/>
        </w:rPr>
        <w:lastRenderedPageBreak/>
        <w:t xml:space="preserve">ZAŁĄCZNIK NR 5 – INFORMACJA O ADMINISTRATORZE DANYCH OSOBOWYCH </w:t>
      </w:r>
      <w:r w:rsidRPr="00316C6F">
        <w:rPr>
          <w:rFonts w:ascii="Arial" w:hAnsi="Arial" w:cs="Arial"/>
          <w:color w:val="FF0000"/>
          <w:sz w:val="20"/>
          <w:szCs w:val="20"/>
          <w:u w:val="single"/>
        </w:rPr>
        <w:t>(SKŁADANA WRAZ Z OFERTĄ)</w:t>
      </w:r>
      <w:bookmarkEnd w:id="21"/>
      <w:bookmarkEnd w:id="22"/>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316C6F" w14:paraId="5BD2A888" w14:textId="77777777" w:rsidTr="00E75685">
        <w:trPr>
          <w:trHeight w:val="1126"/>
        </w:trPr>
        <w:tc>
          <w:tcPr>
            <w:tcW w:w="3850" w:type="dxa"/>
            <w:tcBorders>
              <w:top w:val="single" w:sz="4" w:space="0" w:color="auto"/>
              <w:left w:val="single" w:sz="4" w:space="0" w:color="auto"/>
              <w:bottom w:val="single" w:sz="4" w:space="0" w:color="auto"/>
              <w:right w:val="single" w:sz="4" w:space="0" w:color="auto"/>
            </w:tcBorders>
            <w:vAlign w:val="bottom"/>
            <w:hideMark/>
          </w:tcPr>
          <w:p w14:paraId="6AC2537C" w14:textId="77777777" w:rsidR="00082234" w:rsidRPr="00316C6F" w:rsidRDefault="00082234" w:rsidP="00252743">
            <w:pPr>
              <w:pStyle w:val="WW-Legenda"/>
              <w:tabs>
                <w:tab w:val="left" w:pos="709"/>
              </w:tabs>
              <w:jc w:val="center"/>
              <w:rPr>
                <w:b w:val="0"/>
                <w:bCs w:val="0"/>
              </w:rPr>
            </w:pPr>
            <w:r w:rsidRPr="00316C6F">
              <w:rPr>
                <w:b w:val="0"/>
                <w:bCs w:val="0"/>
              </w:rPr>
              <w:t>(nazwa Wykonawcy)</w:t>
            </w:r>
          </w:p>
        </w:tc>
        <w:tc>
          <w:tcPr>
            <w:tcW w:w="5927" w:type="dxa"/>
          </w:tcPr>
          <w:p w14:paraId="3C09B788" w14:textId="77777777" w:rsidR="00082234" w:rsidRPr="00316C6F" w:rsidRDefault="00082234" w:rsidP="00252743">
            <w:pPr>
              <w:pStyle w:val="WW-Legenda"/>
              <w:tabs>
                <w:tab w:val="left" w:pos="709"/>
              </w:tabs>
              <w:jc w:val="both"/>
              <w:rPr>
                <w:b w:val="0"/>
                <w:bCs w:val="0"/>
              </w:rPr>
            </w:pPr>
          </w:p>
        </w:tc>
      </w:tr>
    </w:tbl>
    <w:p w14:paraId="14F512FC" w14:textId="5254D0AC" w:rsidR="00082234" w:rsidRPr="00316C6F" w:rsidRDefault="00082234" w:rsidP="00252743">
      <w:pPr>
        <w:spacing w:before="0"/>
        <w:jc w:val="center"/>
        <w:rPr>
          <w:rFonts w:ascii="Arial" w:hAnsi="Arial" w:cs="Arial"/>
          <w:b/>
          <w:bCs/>
          <w:color w:val="0070C0"/>
          <w:sz w:val="20"/>
          <w:szCs w:val="20"/>
        </w:rPr>
      </w:pPr>
    </w:p>
    <w:p w14:paraId="4FF4FC59" w14:textId="4ED5D556" w:rsidR="00BB6706" w:rsidRDefault="00A37F03" w:rsidP="00252743">
      <w:pPr>
        <w:spacing w:before="0"/>
        <w:jc w:val="center"/>
        <w:rPr>
          <w:rFonts w:ascii="Arial" w:hAnsi="Arial" w:cs="Arial"/>
          <w:b/>
          <w:sz w:val="20"/>
          <w:szCs w:val="20"/>
        </w:rPr>
      </w:pPr>
      <w:r>
        <w:rPr>
          <w:rFonts w:ascii="Arial" w:hAnsi="Arial" w:cs="Arial"/>
          <w:b/>
          <w:sz w:val="20"/>
          <w:szCs w:val="20"/>
        </w:rPr>
        <w:t>Transport urządzeń pomiarowych i sprzętu dielektrycznego</w:t>
      </w:r>
    </w:p>
    <w:p w14:paraId="737663D4" w14:textId="77777777" w:rsidR="00252FE1" w:rsidRPr="00316C6F" w:rsidRDefault="00252FE1" w:rsidP="00252743">
      <w:pPr>
        <w:spacing w:before="0"/>
        <w:jc w:val="center"/>
        <w:rPr>
          <w:rFonts w:ascii="Arial" w:hAnsi="Arial" w:cs="Arial"/>
          <w:b/>
          <w:sz w:val="20"/>
          <w:szCs w:val="20"/>
        </w:rPr>
      </w:pPr>
    </w:p>
    <w:p w14:paraId="5E7D7559" w14:textId="01A8FD6A" w:rsidR="00082234" w:rsidRDefault="00082234" w:rsidP="00252743">
      <w:pPr>
        <w:spacing w:before="0"/>
        <w:jc w:val="center"/>
        <w:rPr>
          <w:rFonts w:ascii="Arial" w:hAnsi="Arial" w:cs="Arial"/>
          <w:b/>
          <w:sz w:val="20"/>
          <w:szCs w:val="20"/>
        </w:rPr>
      </w:pPr>
      <w:r w:rsidRPr="00316C6F">
        <w:rPr>
          <w:rFonts w:ascii="Arial" w:hAnsi="Arial" w:cs="Arial"/>
          <w:b/>
          <w:sz w:val="20"/>
          <w:szCs w:val="20"/>
        </w:rPr>
        <w:t>INFORMACJA O ADMINISTRATORZE DANYCH OSOBOWYCH</w:t>
      </w:r>
    </w:p>
    <w:p w14:paraId="2E85EA12" w14:textId="77777777" w:rsidR="00252FE1" w:rsidRPr="00316C6F" w:rsidRDefault="00252FE1" w:rsidP="00252743">
      <w:pPr>
        <w:spacing w:before="0"/>
        <w:jc w:val="center"/>
        <w:rPr>
          <w:rFonts w:ascii="Arial" w:hAnsi="Arial" w:cs="Arial"/>
          <w:b/>
          <w:sz w:val="20"/>
          <w:szCs w:val="20"/>
        </w:rPr>
      </w:pPr>
    </w:p>
    <w:p w14:paraId="660E9540" w14:textId="43DC955F" w:rsidR="00252FE1" w:rsidRPr="008104C4" w:rsidRDefault="00252FE1" w:rsidP="00252FE1">
      <w:pPr>
        <w:spacing w:line="276" w:lineRule="auto"/>
        <w:rPr>
          <w:rFonts w:asciiTheme="minorHAnsi" w:eastAsia="Calibri" w:hAnsiTheme="minorHAnsi" w:cstheme="minorHAnsi"/>
          <w:sz w:val="20"/>
          <w:szCs w:val="18"/>
          <w:lang w:eastAsia="en-US"/>
        </w:rPr>
      </w:pPr>
      <w:r w:rsidRPr="008104C4">
        <w:rPr>
          <w:rFonts w:asciiTheme="minorHAnsi" w:eastAsia="Calibri" w:hAnsiTheme="minorHAnsi" w:cstheme="minorHAnsi"/>
          <w:sz w:val="20"/>
          <w:szCs w:val="18"/>
          <w:lang w:eastAsia="en-US"/>
        </w:rPr>
        <w:t>Oświadczam, że dopełniłem poniższego obowiązku informacyjnego wobec osób fizycznych, od których dane osobowe bezpośrednio lub pośrednio pozyskałem w celu ubiegania się o udzielenie zamówienia w postępowaniu nr </w:t>
      </w:r>
      <w:r w:rsidRPr="00DA5AF2">
        <w:rPr>
          <w:rFonts w:ascii="Arial" w:hAnsi="Arial" w:cs="Arial"/>
          <w:b/>
          <w:sz w:val="18"/>
          <w:szCs w:val="18"/>
        </w:rPr>
        <w:t>1700/HW00/ZC/KZ/2025/0000034246</w:t>
      </w:r>
      <w:r>
        <w:rPr>
          <w:rFonts w:ascii="Arial" w:hAnsi="Arial" w:cs="Arial"/>
          <w:b/>
          <w:sz w:val="18"/>
          <w:szCs w:val="18"/>
        </w:rPr>
        <w:t>.</w:t>
      </w:r>
    </w:p>
    <w:p w14:paraId="58809E4D" w14:textId="77777777" w:rsidR="00252FE1" w:rsidRPr="00E63CAE" w:rsidRDefault="00252FE1" w:rsidP="001C1945">
      <w:pPr>
        <w:pStyle w:val="Akapitzlist"/>
        <w:numPr>
          <w:ilvl w:val="0"/>
          <w:numId w:val="99"/>
        </w:numPr>
        <w:jc w:val="both"/>
        <w:rPr>
          <w:rFonts w:asciiTheme="minorHAnsi" w:eastAsia="Calibri" w:hAnsiTheme="minorHAnsi" w:cstheme="minorHAnsi"/>
          <w:sz w:val="20"/>
          <w:szCs w:val="18"/>
        </w:rPr>
      </w:pPr>
      <w:r w:rsidRPr="00E63CAE">
        <w:rPr>
          <w:rFonts w:asciiTheme="minorHAnsi" w:eastAsia="Calibri" w:hAnsiTheme="minorHAnsi" w:cstheme="minorHAnsi"/>
          <w:b/>
          <w:sz w:val="20"/>
          <w:szCs w:val="18"/>
        </w:rPr>
        <w:t xml:space="preserve">[dane administratora danych] </w:t>
      </w:r>
      <w:r w:rsidRPr="00E63CAE">
        <w:rPr>
          <w:rFonts w:asciiTheme="minorHAnsi" w:eastAsia="Calibri" w:hAnsiTheme="minorHAnsi" w:cstheme="minorHAnsi"/>
          <w:sz w:val="20"/>
          <w:szCs w:val="18"/>
        </w:rPr>
        <w:t xml:space="preserve">Administratorem Pana/Pani danych osobowych </w:t>
      </w:r>
      <w:r w:rsidRPr="00E63CAE">
        <w:rPr>
          <w:rFonts w:eastAsia="Calibri" w:cs="Calibri"/>
          <w:sz w:val="20"/>
          <w:szCs w:val="18"/>
        </w:rPr>
        <w:t xml:space="preserve">jest </w:t>
      </w:r>
      <w:r w:rsidRPr="008A5C16">
        <w:rPr>
          <w:rFonts w:eastAsia="Calibri" w:cs="Calibri"/>
          <w:sz w:val="20"/>
          <w:szCs w:val="18"/>
        </w:rPr>
        <w:t>Enea Pomiary sp. z o.o., ul. Strzeszyńska 58, 60-479 Poznań</w:t>
      </w:r>
      <w:r>
        <w:rPr>
          <w:rFonts w:eastAsia="Calibri" w:cs="Calibri"/>
          <w:sz w:val="20"/>
          <w:szCs w:val="18"/>
        </w:rPr>
        <w:t>,</w:t>
      </w:r>
      <w:r w:rsidRPr="008A5C16" w:rsidDel="008A5C16">
        <w:rPr>
          <w:rFonts w:eastAsia="Calibri" w:cs="Calibri"/>
          <w:sz w:val="20"/>
          <w:szCs w:val="18"/>
        </w:rPr>
        <w:t xml:space="preserve"> </w:t>
      </w:r>
      <w:r w:rsidRPr="00E63CAE">
        <w:rPr>
          <w:rFonts w:eastAsia="Calibri" w:cs="Calibri"/>
          <w:sz w:val="20"/>
          <w:szCs w:val="18"/>
        </w:rPr>
        <w:t xml:space="preserve"> </w:t>
      </w:r>
      <w:r w:rsidRPr="00666081">
        <w:rPr>
          <w:rFonts w:eastAsia="Calibri" w:cs="Calibri"/>
          <w:sz w:val="20"/>
          <w:szCs w:val="18"/>
        </w:rPr>
        <w:t>NIP: 7770002659, REGON: 001405489</w:t>
      </w:r>
      <w:r>
        <w:rPr>
          <w:rFonts w:eastAsia="Calibri" w:cs="Calibri"/>
          <w:sz w:val="20"/>
          <w:szCs w:val="18"/>
        </w:rPr>
        <w:t xml:space="preserve"> </w:t>
      </w:r>
      <w:r w:rsidRPr="00E63CAE">
        <w:rPr>
          <w:rFonts w:asciiTheme="minorHAnsi" w:eastAsia="Calibri" w:hAnsiTheme="minorHAnsi" w:cstheme="minorHAnsi"/>
          <w:sz w:val="20"/>
          <w:szCs w:val="18"/>
        </w:rPr>
        <w:t xml:space="preserve">(dalej: </w:t>
      </w:r>
      <w:r w:rsidRPr="00E63CAE">
        <w:rPr>
          <w:rFonts w:asciiTheme="minorHAnsi" w:eastAsia="Calibri" w:hAnsiTheme="minorHAnsi" w:cstheme="minorHAnsi"/>
          <w:b/>
          <w:sz w:val="20"/>
          <w:szCs w:val="18"/>
        </w:rPr>
        <w:t>Administrator</w:t>
      </w:r>
      <w:r w:rsidRPr="00E63CAE">
        <w:rPr>
          <w:rFonts w:asciiTheme="minorHAnsi" w:eastAsia="Calibri" w:hAnsiTheme="minorHAnsi" w:cstheme="minorHAnsi"/>
          <w:sz w:val="20"/>
          <w:szCs w:val="18"/>
        </w:rPr>
        <w:t xml:space="preserve">). Dane kontaktowe Inspektora Ochrony Danych: </w:t>
      </w:r>
      <w:hyperlink r:id="rId18" w:history="1">
        <w:r w:rsidRPr="00AD6F61">
          <w:rPr>
            <w:rStyle w:val="Hipercze"/>
            <w:rFonts w:cs="Calibri"/>
            <w:sz w:val="20"/>
            <w:szCs w:val="20"/>
          </w:rPr>
          <w:t>epo.iod@enea.pl</w:t>
        </w:r>
      </w:hyperlink>
    </w:p>
    <w:p w14:paraId="5945D8F2" w14:textId="77777777" w:rsidR="00252FE1" w:rsidRPr="008104C4" w:rsidRDefault="00252FE1" w:rsidP="001C1945">
      <w:pPr>
        <w:pStyle w:val="Akapitzlist"/>
        <w:numPr>
          <w:ilvl w:val="0"/>
          <w:numId w:val="99"/>
        </w:numPr>
        <w:jc w:val="both"/>
        <w:rPr>
          <w:rFonts w:asciiTheme="minorHAnsi" w:eastAsia="Calibri" w:hAnsiTheme="minorHAnsi" w:cstheme="minorHAnsi"/>
          <w:sz w:val="20"/>
          <w:szCs w:val="18"/>
        </w:rPr>
      </w:pPr>
      <w:r w:rsidRPr="008104C4">
        <w:rPr>
          <w:rFonts w:asciiTheme="minorHAnsi" w:eastAsia="Calibri" w:hAnsiTheme="minorHAnsi" w:cstheme="minorHAnsi"/>
          <w:b/>
          <w:sz w:val="20"/>
          <w:szCs w:val="18"/>
        </w:rPr>
        <w:t xml:space="preserve">[cele i podstawy przetwarzania danych] </w:t>
      </w:r>
      <w:r w:rsidRPr="008104C4">
        <w:rPr>
          <w:rFonts w:asciiTheme="minorHAnsi" w:eastAsia="Calibri" w:hAnsiTheme="minorHAnsi" w:cstheme="minorHAnsi"/>
          <w:sz w:val="20"/>
          <w:szCs w:val="18"/>
        </w:rPr>
        <w:t>Pana/Pani dane osobowe przetwarzane będą w celu uczestniczenia</w:t>
      </w:r>
      <w:r w:rsidRPr="008104C4">
        <w:rPr>
          <w:rFonts w:asciiTheme="minorHAnsi" w:eastAsia="Calibri" w:hAnsiTheme="minorHAnsi" w:cstheme="minorHAnsi"/>
          <w:sz w:val="20"/>
          <w:szCs w:val="18"/>
        </w:rPr>
        <w:br/>
        <w:t xml:space="preserve">w postępowaniu nr </w:t>
      </w:r>
      <w:r w:rsidRPr="008A5C16">
        <w:rPr>
          <w:b/>
          <w:sz w:val="20"/>
          <w:szCs w:val="18"/>
        </w:rPr>
        <w:t>1700/HW00/ZC/</w:t>
      </w:r>
      <w:r>
        <w:rPr>
          <w:b/>
          <w:sz w:val="20"/>
          <w:szCs w:val="18"/>
        </w:rPr>
        <w:t>EX</w:t>
      </w:r>
      <w:r w:rsidRPr="008A5C16">
        <w:rPr>
          <w:b/>
          <w:sz w:val="20"/>
          <w:szCs w:val="18"/>
        </w:rPr>
        <w:t>/2023/00000</w:t>
      </w:r>
      <w:r>
        <w:rPr>
          <w:b/>
          <w:sz w:val="20"/>
          <w:szCs w:val="18"/>
        </w:rPr>
        <w:t xml:space="preserve">95367 </w:t>
      </w:r>
      <w:r w:rsidRPr="008104C4">
        <w:rPr>
          <w:rFonts w:asciiTheme="minorHAnsi" w:eastAsia="Calibri" w:hAnsiTheme="minorHAnsi" w:cstheme="minorHAnsi"/>
          <w:sz w:val="20"/>
          <w:szCs w:val="18"/>
        </w:rPr>
        <w:t>oraz po jego zakończeniu w celu realizacji usługi</w:t>
      </w:r>
      <w:r w:rsidRPr="008104C4">
        <w:rPr>
          <w:rFonts w:asciiTheme="minorHAnsi" w:eastAsia="Calibri" w:hAnsiTheme="minorHAnsi" w:cstheme="minorHAnsi"/>
          <w:b/>
          <w:sz w:val="20"/>
          <w:szCs w:val="18"/>
        </w:rPr>
        <w:t xml:space="preserve"> </w:t>
      </w:r>
      <w:r w:rsidRPr="008104C4">
        <w:rPr>
          <w:rFonts w:asciiTheme="minorHAnsi" w:eastAsia="Calibri" w:hAnsiTheme="minorHAnsi" w:cstheme="minorHAnsi"/>
          <w:sz w:val="20"/>
          <w:szCs w:val="18"/>
        </w:rPr>
        <w:t xml:space="preserve">na podstawie art. 6 ust. 1 lit. b, f Rozporządzenia Parlamentu Europejskiego i Rady (UE) 2016/679 z dnia 27 kwietnia 2016 r. tzw. ogólnego rozporządzenia o ochronie danych osobowych, dalej: </w:t>
      </w:r>
      <w:r w:rsidRPr="008104C4">
        <w:rPr>
          <w:rFonts w:asciiTheme="minorHAnsi" w:eastAsia="Calibri" w:hAnsiTheme="minorHAnsi" w:cstheme="minorHAnsi"/>
          <w:b/>
          <w:sz w:val="20"/>
          <w:szCs w:val="18"/>
        </w:rPr>
        <w:t>RODO</w:t>
      </w:r>
      <w:r w:rsidRPr="008104C4">
        <w:rPr>
          <w:rFonts w:asciiTheme="minorHAnsi" w:eastAsia="Calibri" w:hAnsiTheme="minorHAnsi" w:cstheme="minorHAnsi"/>
          <w:sz w:val="20"/>
          <w:szCs w:val="18"/>
        </w:rPr>
        <w:t>).</w:t>
      </w:r>
    </w:p>
    <w:p w14:paraId="67A0A81C" w14:textId="77777777" w:rsidR="00252FE1" w:rsidRPr="008104C4" w:rsidRDefault="00252FE1" w:rsidP="001C1945">
      <w:pPr>
        <w:pStyle w:val="Akapitzlist"/>
        <w:numPr>
          <w:ilvl w:val="0"/>
          <w:numId w:val="99"/>
        </w:numPr>
        <w:ind w:left="357" w:hanging="357"/>
        <w:jc w:val="both"/>
        <w:rPr>
          <w:rFonts w:asciiTheme="minorHAnsi" w:eastAsia="Calibri" w:hAnsiTheme="minorHAnsi" w:cstheme="minorHAnsi"/>
          <w:sz w:val="20"/>
          <w:szCs w:val="18"/>
        </w:rPr>
      </w:pPr>
      <w:r w:rsidRPr="008104C4">
        <w:rPr>
          <w:rFonts w:asciiTheme="minorHAnsi" w:eastAsia="Calibri" w:hAnsiTheme="minorHAnsi" w:cstheme="minorHAnsi"/>
          <w:sz w:val="20"/>
          <w:szCs w:val="18"/>
        </w:rPr>
        <w:t>Podanie przez Pana/Panią danych osobowych jest dobrowolne, ale niezbędne do udziału w postępowaniu oraz realizacji usługi.</w:t>
      </w:r>
    </w:p>
    <w:p w14:paraId="195E1F1A" w14:textId="77777777" w:rsidR="00252FE1" w:rsidRPr="008104C4" w:rsidRDefault="00252FE1" w:rsidP="001C1945">
      <w:pPr>
        <w:pStyle w:val="Akapitzlist"/>
        <w:numPr>
          <w:ilvl w:val="0"/>
          <w:numId w:val="99"/>
        </w:numPr>
        <w:spacing w:after="0"/>
        <w:ind w:left="357" w:hanging="357"/>
        <w:jc w:val="both"/>
        <w:rPr>
          <w:rFonts w:asciiTheme="minorHAnsi" w:eastAsia="Calibri" w:hAnsiTheme="minorHAnsi" w:cstheme="minorHAnsi"/>
          <w:sz w:val="20"/>
          <w:szCs w:val="18"/>
        </w:rPr>
      </w:pPr>
      <w:r w:rsidRPr="008104C4">
        <w:rPr>
          <w:rFonts w:asciiTheme="minorHAnsi" w:eastAsia="Calibri" w:hAnsiTheme="minorHAnsi" w:cstheme="minorHAnsi"/>
          <w:b/>
          <w:sz w:val="20"/>
          <w:szCs w:val="18"/>
        </w:rPr>
        <w:t xml:space="preserve">[odbiorcy danych] </w:t>
      </w:r>
      <w:r w:rsidRPr="008104C4">
        <w:rPr>
          <w:rFonts w:asciiTheme="minorHAnsi" w:eastAsia="Calibri" w:hAnsiTheme="minorHAnsi" w:cstheme="minorHAnsi"/>
          <w:sz w:val="20"/>
          <w:szCs w:val="18"/>
        </w:rPr>
        <w:t>Administrator może ujawnić Pana/Pani dane osobowe podmiotom z grupy kapitałowej ENEA.</w:t>
      </w:r>
      <w:r w:rsidRPr="008104C4">
        <w:rPr>
          <w:rFonts w:asciiTheme="minorHAnsi" w:eastAsia="Calibri" w:hAnsiTheme="minorHAnsi" w:cstheme="minorHAnsi"/>
          <w:sz w:val="20"/>
          <w:szCs w:val="18"/>
        </w:rPr>
        <w:br/>
        <w:t>Administrator może również powierzyć przetwarzanie Pana/Pani danych osobowych dostawcom usług lub produktów działającym na jego rzecz, w szczególności podmiotom świadczącym Administratorowi usługi IT, serwisowe. 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14:paraId="4ADBF59F" w14:textId="49E26370" w:rsidR="00252FE1" w:rsidRPr="008104C4" w:rsidRDefault="00252FE1" w:rsidP="001C1945">
      <w:pPr>
        <w:numPr>
          <w:ilvl w:val="0"/>
          <w:numId w:val="99"/>
        </w:numPr>
        <w:spacing w:before="0" w:line="276" w:lineRule="auto"/>
        <w:contextualSpacing/>
        <w:rPr>
          <w:rFonts w:asciiTheme="minorHAnsi" w:eastAsia="Calibri" w:hAnsiTheme="minorHAnsi" w:cstheme="minorHAnsi"/>
          <w:strike/>
          <w:sz w:val="20"/>
          <w:szCs w:val="18"/>
          <w:lang w:eastAsia="en-US"/>
        </w:rPr>
      </w:pPr>
      <w:r w:rsidRPr="008104C4">
        <w:rPr>
          <w:rFonts w:asciiTheme="minorHAnsi" w:eastAsia="Calibri" w:hAnsiTheme="minorHAnsi" w:cstheme="minorHAnsi"/>
          <w:b/>
          <w:sz w:val="20"/>
          <w:szCs w:val="18"/>
          <w:lang w:eastAsia="en-US"/>
        </w:rPr>
        <w:t>[okres przechowywania danych]</w:t>
      </w:r>
      <w:r w:rsidRPr="008104C4">
        <w:rPr>
          <w:rFonts w:asciiTheme="minorHAnsi" w:eastAsia="Calibri" w:hAnsiTheme="minorHAnsi" w:cstheme="minorHAnsi"/>
          <w:sz w:val="20"/>
          <w:szCs w:val="18"/>
          <w:lang w:eastAsia="en-US"/>
        </w:rPr>
        <w:t xml:space="preserve"> Pani/Pana dane osobowe będą przechowywane do czasu wyboru wykonawcy</w:t>
      </w:r>
      <w:r w:rsidRPr="008104C4">
        <w:rPr>
          <w:rFonts w:asciiTheme="minorHAnsi" w:eastAsia="Calibri" w:hAnsiTheme="minorHAnsi" w:cstheme="minorHAnsi"/>
          <w:sz w:val="20"/>
          <w:szCs w:val="18"/>
          <w:lang w:eastAsia="en-US"/>
        </w:rPr>
        <w:br/>
        <w:t>w postępowaniu nr</w:t>
      </w:r>
      <w:r w:rsidRPr="008104C4">
        <w:rPr>
          <w:rFonts w:asciiTheme="minorHAnsi" w:eastAsia="Calibri" w:hAnsiTheme="minorHAnsi" w:cstheme="minorHAnsi"/>
          <w:b/>
          <w:sz w:val="20"/>
          <w:szCs w:val="18"/>
          <w:lang w:eastAsia="en-US"/>
        </w:rPr>
        <w:t xml:space="preserve"> </w:t>
      </w:r>
      <w:r w:rsidRPr="00252FE1">
        <w:rPr>
          <w:rFonts w:ascii="Calibri" w:hAnsi="Calibri"/>
          <w:b/>
          <w:sz w:val="20"/>
          <w:szCs w:val="18"/>
        </w:rPr>
        <w:t>1700/HW00/ZC/KZ/2025/0000034246</w:t>
      </w:r>
      <w:r w:rsidRPr="008104C4">
        <w:rPr>
          <w:rFonts w:asciiTheme="minorHAnsi" w:eastAsia="Calibri" w:hAnsiTheme="minorHAnsi" w:cstheme="minorHAnsi"/>
          <w:sz w:val="20"/>
          <w:szCs w:val="18"/>
          <w:lang w:eastAsia="en-US"/>
        </w:rPr>
        <w:t>.</w:t>
      </w:r>
      <w:r w:rsidRPr="008104C4">
        <w:rPr>
          <w:rFonts w:asciiTheme="minorHAnsi" w:eastAsia="Calibri" w:hAnsiTheme="minorHAnsi" w:cstheme="minorHAnsi"/>
          <w:b/>
          <w:sz w:val="20"/>
          <w:szCs w:val="18"/>
          <w:lang w:eastAsia="en-US"/>
        </w:rPr>
        <w:t xml:space="preserve"> </w:t>
      </w:r>
      <w:r w:rsidRPr="008104C4">
        <w:rPr>
          <w:rFonts w:asciiTheme="minorHAnsi" w:eastAsia="Calibri" w:hAnsiTheme="minorHAnsi" w:cstheme="minorHAnsi"/>
          <w:sz w:val="20"/>
          <w:szCs w:val="18"/>
          <w:lang w:eastAsia="en-US"/>
        </w:rPr>
        <w:t>Po zakończeniu postępowania  przez czas trwania umowy oraz czas niezbędny do dochodzenia ewentualnych roszczeń, zgodnie z obowiązującymi przepisami.</w:t>
      </w:r>
    </w:p>
    <w:p w14:paraId="736AB20B" w14:textId="77777777" w:rsidR="00252FE1" w:rsidRPr="008104C4" w:rsidRDefault="00252FE1" w:rsidP="001C1945">
      <w:pPr>
        <w:numPr>
          <w:ilvl w:val="0"/>
          <w:numId w:val="99"/>
        </w:numPr>
        <w:spacing w:before="0" w:line="276" w:lineRule="auto"/>
        <w:contextualSpacing/>
        <w:rPr>
          <w:rFonts w:asciiTheme="minorHAnsi" w:eastAsia="Calibri" w:hAnsiTheme="minorHAnsi" w:cstheme="minorHAnsi"/>
          <w:sz w:val="20"/>
          <w:szCs w:val="18"/>
          <w:lang w:eastAsia="en-US"/>
        </w:rPr>
      </w:pPr>
      <w:r w:rsidRPr="008104C4">
        <w:rPr>
          <w:rFonts w:asciiTheme="minorHAnsi" w:eastAsia="Calibri" w:hAnsiTheme="minorHAnsi" w:cstheme="minorHAnsi"/>
          <w:b/>
          <w:sz w:val="20"/>
          <w:szCs w:val="18"/>
          <w:lang w:eastAsia="en-US"/>
        </w:rPr>
        <w:t>[Pana/Pani prawa]</w:t>
      </w:r>
      <w:r w:rsidRPr="008104C4">
        <w:rPr>
          <w:rFonts w:asciiTheme="minorHAnsi" w:eastAsia="Calibri" w:hAnsiTheme="minorHAnsi" w:cstheme="minorHAnsi"/>
          <w:sz w:val="20"/>
          <w:szCs w:val="18"/>
          <w:lang w:eastAsia="en-US"/>
        </w:rPr>
        <w:t xml:space="preserve"> Posiada Pan/Pani prawo żądania:</w:t>
      </w:r>
    </w:p>
    <w:p w14:paraId="5F3D55AB" w14:textId="77777777" w:rsidR="00252FE1" w:rsidRPr="008104C4" w:rsidRDefault="00252FE1" w:rsidP="001C1945">
      <w:pPr>
        <w:numPr>
          <w:ilvl w:val="0"/>
          <w:numId w:val="100"/>
        </w:numPr>
        <w:spacing w:before="0" w:line="276" w:lineRule="auto"/>
        <w:ind w:left="709"/>
        <w:contextualSpacing/>
        <w:rPr>
          <w:rFonts w:asciiTheme="minorHAnsi" w:eastAsia="Calibri" w:hAnsiTheme="minorHAnsi" w:cstheme="minorHAnsi"/>
          <w:sz w:val="20"/>
          <w:szCs w:val="18"/>
          <w:lang w:eastAsia="en-US"/>
        </w:rPr>
      </w:pPr>
      <w:r w:rsidRPr="008104C4">
        <w:rPr>
          <w:rFonts w:asciiTheme="minorHAnsi" w:eastAsia="Calibri" w:hAnsiTheme="minorHAnsi" w:cstheme="minorHAnsi"/>
          <w:sz w:val="20"/>
          <w:szCs w:val="18"/>
          <w:lang w:eastAsia="en-US"/>
        </w:rPr>
        <w:t>dostępu do treści swoich danych - w granicach art. 15 RODO,</w:t>
      </w:r>
    </w:p>
    <w:p w14:paraId="4F0C5CC2" w14:textId="77777777" w:rsidR="00252FE1" w:rsidRPr="008104C4" w:rsidRDefault="00252FE1" w:rsidP="001C1945">
      <w:pPr>
        <w:numPr>
          <w:ilvl w:val="0"/>
          <w:numId w:val="100"/>
        </w:numPr>
        <w:spacing w:before="0" w:line="276" w:lineRule="auto"/>
        <w:ind w:left="709" w:hanging="357"/>
        <w:contextualSpacing/>
        <w:rPr>
          <w:rFonts w:asciiTheme="minorHAnsi" w:eastAsia="Calibri" w:hAnsiTheme="minorHAnsi" w:cstheme="minorHAnsi"/>
          <w:sz w:val="20"/>
          <w:szCs w:val="18"/>
          <w:lang w:eastAsia="en-US"/>
        </w:rPr>
      </w:pPr>
      <w:r w:rsidRPr="008104C4">
        <w:rPr>
          <w:rFonts w:asciiTheme="minorHAnsi" w:eastAsia="Calibri" w:hAnsiTheme="minorHAnsi" w:cstheme="minorHAnsi"/>
          <w:sz w:val="20"/>
          <w:szCs w:val="18"/>
          <w:lang w:eastAsia="en-US"/>
        </w:rPr>
        <w:t>ich sprostowania – w granicach art. 16 RODO,</w:t>
      </w:r>
    </w:p>
    <w:p w14:paraId="284F5DF0" w14:textId="77777777" w:rsidR="00252FE1" w:rsidRPr="008104C4" w:rsidRDefault="00252FE1" w:rsidP="001C1945">
      <w:pPr>
        <w:numPr>
          <w:ilvl w:val="0"/>
          <w:numId w:val="100"/>
        </w:numPr>
        <w:spacing w:before="0" w:line="276" w:lineRule="auto"/>
        <w:ind w:left="709" w:hanging="357"/>
        <w:contextualSpacing/>
        <w:rPr>
          <w:rFonts w:asciiTheme="minorHAnsi" w:eastAsia="Calibri" w:hAnsiTheme="minorHAnsi" w:cstheme="minorHAnsi"/>
          <w:sz w:val="20"/>
          <w:szCs w:val="18"/>
          <w:lang w:eastAsia="en-US"/>
        </w:rPr>
      </w:pPr>
      <w:r w:rsidRPr="008104C4">
        <w:rPr>
          <w:rFonts w:asciiTheme="minorHAnsi" w:eastAsia="Calibri" w:hAnsiTheme="minorHAnsi" w:cstheme="minorHAnsi"/>
          <w:sz w:val="20"/>
          <w:szCs w:val="18"/>
          <w:lang w:eastAsia="en-US"/>
        </w:rPr>
        <w:t>ich usunięcia - w granicach art. 17 RODO,</w:t>
      </w:r>
    </w:p>
    <w:p w14:paraId="07D38367" w14:textId="77777777" w:rsidR="00252FE1" w:rsidRPr="008104C4" w:rsidRDefault="00252FE1" w:rsidP="001C1945">
      <w:pPr>
        <w:numPr>
          <w:ilvl w:val="0"/>
          <w:numId w:val="100"/>
        </w:numPr>
        <w:spacing w:before="0" w:line="276" w:lineRule="auto"/>
        <w:ind w:left="709" w:hanging="357"/>
        <w:contextualSpacing/>
        <w:rPr>
          <w:rFonts w:asciiTheme="minorHAnsi" w:eastAsia="Calibri" w:hAnsiTheme="minorHAnsi" w:cstheme="minorHAnsi"/>
          <w:sz w:val="20"/>
          <w:szCs w:val="18"/>
          <w:lang w:eastAsia="en-US"/>
        </w:rPr>
      </w:pPr>
      <w:r w:rsidRPr="008104C4">
        <w:rPr>
          <w:rFonts w:asciiTheme="minorHAnsi" w:eastAsia="Calibri" w:hAnsiTheme="minorHAnsi" w:cstheme="minorHAnsi"/>
          <w:sz w:val="20"/>
          <w:szCs w:val="18"/>
          <w:lang w:eastAsia="en-US"/>
        </w:rPr>
        <w:t>ograniczenia przetwarzania - w granicach art. 18 RODO,</w:t>
      </w:r>
    </w:p>
    <w:p w14:paraId="5864B745" w14:textId="77777777" w:rsidR="00252FE1" w:rsidRPr="008104C4" w:rsidRDefault="00252FE1" w:rsidP="001C1945">
      <w:pPr>
        <w:numPr>
          <w:ilvl w:val="0"/>
          <w:numId w:val="100"/>
        </w:numPr>
        <w:spacing w:before="0" w:line="276" w:lineRule="auto"/>
        <w:ind w:left="709" w:hanging="357"/>
        <w:contextualSpacing/>
        <w:rPr>
          <w:rFonts w:asciiTheme="minorHAnsi" w:eastAsia="Calibri" w:hAnsiTheme="minorHAnsi" w:cstheme="minorHAnsi"/>
          <w:sz w:val="20"/>
          <w:szCs w:val="18"/>
          <w:lang w:eastAsia="en-US"/>
        </w:rPr>
      </w:pPr>
      <w:r w:rsidRPr="008104C4">
        <w:rPr>
          <w:rFonts w:asciiTheme="minorHAnsi" w:eastAsia="Calibri" w:hAnsiTheme="minorHAnsi" w:cstheme="minorHAnsi"/>
          <w:sz w:val="20"/>
          <w:szCs w:val="18"/>
          <w:lang w:eastAsia="en-US"/>
        </w:rPr>
        <w:t>przenoszenia danych - w granicach art. 20 RODO,</w:t>
      </w:r>
    </w:p>
    <w:p w14:paraId="2AD7BC64" w14:textId="77777777" w:rsidR="00252FE1" w:rsidRPr="008104C4" w:rsidRDefault="00252FE1" w:rsidP="001C1945">
      <w:pPr>
        <w:numPr>
          <w:ilvl w:val="0"/>
          <w:numId w:val="100"/>
        </w:numPr>
        <w:spacing w:before="0" w:line="276" w:lineRule="auto"/>
        <w:ind w:left="709" w:hanging="357"/>
        <w:contextualSpacing/>
        <w:rPr>
          <w:rFonts w:asciiTheme="minorHAnsi" w:eastAsia="Calibri" w:hAnsiTheme="minorHAnsi" w:cstheme="minorHAnsi"/>
          <w:sz w:val="20"/>
          <w:szCs w:val="18"/>
          <w:lang w:eastAsia="en-US"/>
        </w:rPr>
      </w:pPr>
      <w:r w:rsidRPr="008104C4">
        <w:rPr>
          <w:rFonts w:asciiTheme="minorHAnsi" w:eastAsia="Calibri" w:hAnsiTheme="minorHAnsi" w:cstheme="minorHAnsi"/>
          <w:sz w:val="20"/>
          <w:szCs w:val="18"/>
          <w:lang w:eastAsia="en-US"/>
        </w:rPr>
        <w:t>prawo wniesienia sprzeciwu (w przypadku przetwarzania na podstawie art. 6 ust. 1 lit. f) RODO – w granicach art. 21 RODO,</w:t>
      </w:r>
    </w:p>
    <w:p w14:paraId="31631881" w14:textId="77777777" w:rsidR="00252FE1" w:rsidRPr="008104C4" w:rsidRDefault="00252FE1" w:rsidP="001C1945">
      <w:pPr>
        <w:numPr>
          <w:ilvl w:val="0"/>
          <w:numId w:val="99"/>
        </w:numPr>
        <w:spacing w:before="0" w:line="276" w:lineRule="auto"/>
        <w:contextualSpacing/>
        <w:rPr>
          <w:rFonts w:asciiTheme="minorHAnsi" w:eastAsia="Calibri" w:hAnsiTheme="minorHAnsi" w:cstheme="minorHAnsi"/>
          <w:sz w:val="20"/>
          <w:szCs w:val="18"/>
          <w:lang w:eastAsia="en-US"/>
        </w:rPr>
      </w:pPr>
      <w:r w:rsidRPr="008104C4">
        <w:rPr>
          <w:rFonts w:asciiTheme="minorHAnsi" w:eastAsia="Calibri" w:hAnsiTheme="minorHAnsi" w:cstheme="minorHAnsi"/>
          <w:sz w:val="20"/>
          <w:szCs w:val="18"/>
          <w:lang w:eastAsia="en-US"/>
        </w:rPr>
        <w:t xml:space="preserve">Realizacja praw, o których mowa powyżej może odbywać się poprzez wskazanie swoich żądań przesłane Inspektorowi Ochrony Danych na adres e-mail: </w:t>
      </w:r>
      <w:hyperlink r:id="rId19" w:history="1">
        <w:r w:rsidRPr="00EA2817">
          <w:rPr>
            <w:rStyle w:val="Hipercze"/>
            <w:rFonts w:asciiTheme="minorHAnsi" w:hAnsiTheme="minorHAnsi" w:cstheme="minorHAnsi"/>
            <w:sz w:val="20"/>
            <w:szCs w:val="20"/>
          </w:rPr>
          <w:t>epo.iod@enea.pl</w:t>
        </w:r>
      </w:hyperlink>
      <w:r w:rsidRPr="00666081">
        <w:rPr>
          <w:rFonts w:asciiTheme="minorHAnsi" w:eastAsia="Calibri" w:hAnsiTheme="minorHAnsi" w:cstheme="minorHAnsi"/>
          <w:sz w:val="20"/>
          <w:szCs w:val="18"/>
          <w:lang w:eastAsia="en-US"/>
        </w:rPr>
        <w:t>.</w:t>
      </w:r>
    </w:p>
    <w:p w14:paraId="41AFCDFA" w14:textId="77777777" w:rsidR="00252FE1" w:rsidRPr="008104C4" w:rsidRDefault="00252FE1" w:rsidP="001C1945">
      <w:pPr>
        <w:numPr>
          <w:ilvl w:val="0"/>
          <w:numId w:val="99"/>
        </w:numPr>
        <w:spacing w:before="0" w:line="276" w:lineRule="auto"/>
        <w:ind w:left="357" w:hanging="357"/>
        <w:contextualSpacing/>
        <w:rPr>
          <w:rFonts w:asciiTheme="minorHAnsi" w:eastAsia="Calibri" w:hAnsiTheme="minorHAnsi" w:cstheme="minorHAnsi"/>
          <w:sz w:val="20"/>
          <w:szCs w:val="18"/>
          <w:lang w:eastAsia="en-US"/>
        </w:rPr>
      </w:pPr>
      <w:r w:rsidRPr="008104C4">
        <w:rPr>
          <w:rFonts w:asciiTheme="minorHAnsi" w:eastAsia="Calibri" w:hAnsiTheme="minorHAnsi" w:cstheme="minorHAnsi"/>
          <w:sz w:val="20"/>
          <w:szCs w:val="18"/>
          <w:lang w:eastAsia="en-US"/>
        </w:rPr>
        <w:t>Przysługuje Panu/Pani prawo wniesienia skargi do Prezesa Urzędu Ochrony Danych Osobowych, gdy uzna Pan/Pani, iż przetwarzanie danych osobowych Pani/Pana dotyczących narusza przepisy RODO.</w:t>
      </w:r>
    </w:p>
    <w:p w14:paraId="107DC3BE" w14:textId="77777777" w:rsidR="00252FE1" w:rsidRPr="008104C4" w:rsidRDefault="00252FE1" w:rsidP="00252FE1">
      <w:pPr>
        <w:spacing w:before="0" w:line="276" w:lineRule="auto"/>
        <w:ind w:left="357"/>
        <w:contextualSpacing/>
        <w:rPr>
          <w:rFonts w:asciiTheme="minorHAnsi" w:eastAsia="Calibri" w:hAnsiTheme="minorHAnsi" w:cstheme="minorHAnsi"/>
          <w:sz w:val="20"/>
          <w:szCs w:val="18"/>
          <w:lang w:eastAsia="en-US"/>
        </w:rPr>
      </w:pPr>
      <w:r w:rsidRPr="008104C4">
        <w:rPr>
          <w:rFonts w:asciiTheme="minorHAnsi" w:eastAsia="Calibri" w:hAnsiTheme="minorHAnsi" w:cstheme="minorHAnsi"/>
          <w:sz w:val="20"/>
          <w:szCs w:val="18"/>
          <w:lang w:eastAsia="en-US"/>
        </w:rPr>
        <w:t>Potwierdzam zapoznanie się zamieszczoną powyżej informacją Enei Centrum, dotyczącą przetwarzania danych osobowych.</w:t>
      </w:r>
    </w:p>
    <w:p w14:paraId="77473DFD" w14:textId="17A135B4" w:rsidR="00082234" w:rsidRPr="00316C6F" w:rsidRDefault="00082234" w:rsidP="00252FE1">
      <w:pPr>
        <w:spacing w:before="0"/>
        <w:contextualSpacing/>
        <w:rPr>
          <w:rFonts w:ascii="Arial" w:eastAsia="Calibri" w:hAnsi="Arial" w:cs="Arial"/>
          <w:sz w:val="20"/>
          <w:szCs w:val="20"/>
          <w:lang w:eastAsia="en-US"/>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16C6F" w14:paraId="421F9FC1" w14:textId="77777777" w:rsidTr="00E75685">
        <w:trPr>
          <w:trHeight w:hRule="exact" w:val="1046"/>
          <w:jc w:val="center"/>
        </w:trPr>
        <w:tc>
          <w:tcPr>
            <w:tcW w:w="4060" w:type="dxa"/>
            <w:tcBorders>
              <w:top w:val="single" w:sz="4" w:space="0" w:color="auto"/>
              <w:left w:val="single" w:sz="4" w:space="0" w:color="auto"/>
              <w:bottom w:val="single" w:sz="4" w:space="0" w:color="auto"/>
              <w:right w:val="single" w:sz="4" w:space="0" w:color="auto"/>
            </w:tcBorders>
            <w:vAlign w:val="bottom"/>
          </w:tcPr>
          <w:p w14:paraId="492240E0" w14:textId="77777777" w:rsidR="000475AD" w:rsidRPr="00316C6F" w:rsidRDefault="000475AD" w:rsidP="00252743">
            <w:pPr>
              <w:spacing w:before="0"/>
              <w:jc w:val="left"/>
              <w:rPr>
                <w:rFonts w:ascii="Arial" w:hAnsi="Arial" w:cs="Arial"/>
                <w:sz w:val="20"/>
                <w:szCs w:val="20"/>
              </w:rPr>
            </w:pPr>
          </w:p>
        </w:tc>
      </w:tr>
      <w:tr w:rsidR="000475AD" w:rsidRPr="00316C6F" w14:paraId="56B89915" w14:textId="77777777" w:rsidTr="00E75685">
        <w:trPr>
          <w:jc w:val="center"/>
        </w:trPr>
        <w:tc>
          <w:tcPr>
            <w:tcW w:w="4060" w:type="dxa"/>
            <w:tcBorders>
              <w:top w:val="nil"/>
              <w:left w:val="nil"/>
              <w:bottom w:val="nil"/>
              <w:right w:val="nil"/>
            </w:tcBorders>
          </w:tcPr>
          <w:p w14:paraId="0E7FC516" w14:textId="2EF477AE" w:rsidR="000475AD" w:rsidRPr="00316C6F" w:rsidRDefault="000475AD" w:rsidP="00252743">
            <w:pPr>
              <w:spacing w:before="0"/>
              <w:jc w:val="center"/>
              <w:rPr>
                <w:rFonts w:ascii="Arial" w:hAnsi="Arial" w:cs="Arial"/>
                <w:b/>
                <w:sz w:val="20"/>
                <w:szCs w:val="20"/>
                <w:lang w:val="de-DE"/>
              </w:rPr>
            </w:pPr>
            <w:r w:rsidRPr="00316C6F">
              <w:rPr>
                <w:rFonts w:ascii="Arial" w:hAnsi="Arial" w:cs="Arial"/>
                <w:b/>
                <w:sz w:val="20"/>
                <w:szCs w:val="20"/>
              </w:rPr>
              <w:t>Imię i nazwisko/podpis  przedstawiciela(i) Wykonawcy</w:t>
            </w:r>
          </w:p>
        </w:tc>
      </w:tr>
    </w:tbl>
    <w:p w14:paraId="77ABC35E" w14:textId="57E3F3E9" w:rsidR="00820631" w:rsidRPr="00316C6F" w:rsidRDefault="008622BA" w:rsidP="00252743">
      <w:pPr>
        <w:pStyle w:val="Nagwek4"/>
        <w:spacing w:before="0" w:after="0"/>
        <w:jc w:val="both"/>
        <w:rPr>
          <w:rFonts w:ascii="Arial" w:hAnsi="Arial" w:cs="Arial"/>
          <w:sz w:val="20"/>
          <w:szCs w:val="20"/>
          <w:u w:val="single"/>
        </w:rPr>
      </w:pPr>
      <w:bookmarkStart w:id="25" w:name="_Toc151554406"/>
      <w:r w:rsidRPr="00316C6F">
        <w:rPr>
          <w:rFonts w:ascii="Arial" w:hAnsi="Arial" w:cs="Arial"/>
          <w:sz w:val="20"/>
          <w:szCs w:val="20"/>
          <w:u w:val="single"/>
        </w:rPr>
        <w:lastRenderedPageBreak/>
        <w:t xml:space="preserve">ZAŁĄCZNIK NR </w:t>
      </w:r>
      <w:r w:rsidR="00044C29" w:rsidRPr="00316C6F">
        <w:rPr>
          <w:rFonts w:ascii="Arial" w:hAnsi="Arial" w:cs="Arial"/>
          <w:sz w:val="20"/>
          <w:szCs w:val="20"/>
          <w:u w:val="single"/>
        </w:rPr>
        <w:t>6</w:t>
      </w:r>
      <w:r w:rsidR="00FE0F37">
        <w:rPr>
          <w:rFonts w:ascii="Arial" w:hAnsi="Arial" w:cs="Arial"/>
          <w:sz w:val="20"/>
          <w:szCs w:val="20"/>
          <w:u w:val="single"/>
        </w:rPr>
        <w:t>A</w:t>
      </w:r>
      <w:r w:rsidR="00820631" w:rsidRPr="00316C6F">
        <w:rPr>
          <w:rFonts w:ascii="Arial" w:hAnsi="Arial" w:cs="Arial"/>
          <w:sz w:val="20"/>
          <w:szCs w:val="20"/>
          <w:u w:val="single"/>
        </w:rPr>
        <w:t xml:space="preserve"> – WYKAZ </w:t>
      </w:r>
      <w:r w:rsidR="004212F6" w:rsidRPr="00316C6F">
        <w:rPr>
          <w:rFonts w:ascii="Arial" w:hAnsi="Arial" w:cs="Arial"/>
          <w:sz w:val="20"/>
          <w:szCs w:val="20"/>
          <w:u w:val="single"/>
        </w:rPr>
        <w:t>USŁUG</w:t>
      </w:r>
      <w:r w:rsidR="00FE0F37">
        <w:rPr>
          <w:rFonts w:ascii="Arial" w:hAnsi="Arial" w:cs="Arial"/>
          <w:sz w:val="20"/>
          <w:szCs w:val="20"/>
          <w:u w:val="single"/>
        </w:rPr>
        <w:t xml:space="preserve"> – dla Części 1;</w:t>
      </w:r>
      <w:r w:rsidR="007E46BF" w:rsidRPr="00316C6F">
        <w:rPr>
          <w:rFonts w:ascii="Arial" w:hAnsi="Arial" w:cs="Arial"/>
          <w:sz w:val="20"/>
          <w:szCs w:val="20"/>
          <w:u w:val="single"/>
        </w:rPr>
        <w:t xml:space="preserve"> </w:t>
      </w:r>
      <w:r w:rsidR="007E46BF" w:rsidRPr="00316C6F">
        <w:rPr>
          <w:rFonts w:ascii="Arial" w:hAnsi="Arial" w:cs="Arial"/>
          <w:color w:val="FF0000"/>
          <w:sz w:val="20"/>
          <w:szCs w:val="20"/>
          <w:u w:val="single"/>
        </w:rPr>
        <w:t>(</w:t>
      </w:r>
      <w:r w:rsidR="00FE0F37" w:rsidRPr="00316C6F">
        <w:rPr>
          <w:rFonts w:ascii="Arial" w:hAnsi="Arial" w:cs="Arial"/>
          <w:color w:val="FF0000"/>
          <w:sz w:val="20"/>
          <w:szCs w:val="20"/>
          <w:u w:val="single"/>
        </w:rPr>
        <w:t>SKŁADANA WRAZ Z OFERTĄ)</w:t>
      </w:r>
      <w:bookmarkEnd w:id="25"/>
    </w:p>
    <w:p w14:paraId="314AEC20" w14:textId="25E4262D" w:rsidR="00044C29" w:rsidRPr="00316C6F" w:rsidRDefault="00044C29" w:rsidP="00252743">
      <w:pPr>
        <w:keepNext/>
        <w:spacing w:before="0"/>
        <w:rPr>
          <w:rFonts w:ascii="Arial" w:hAnsi="Arial" w:cs="Arial"/>
          <w:b/>
          <w:bCs/>
          <w:sz w:val="20"/>
          <w:szCs w:val="20"/>
          <w:u w:val="single"/>
        </w:rPr>
      </w:pPr>
    </w:p>
    <w:tbl>
      <w:tblPr>
        <w:tblW w:w="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0"/>
      </w:tblGrid>
      <w:tr w:rsidR="00820631" w:rsidRPr="00316C6F" w14:paraId="7C4AA7DD" w14:textId="77777777" w:rsidTr="00D7316E">
        <w:trPr>
          <w:trHeight w:val="1562"/>
        </w:trPr>
        <w:tc>
          <w:tcPr>
            <w:tcW w:w="3850" w:type="dxa"/>
            <w:tcBorders>
              <w:top w:val="single" w:sz="4" w:space="0" w:color="auto"/>
              <w:left w:val="single" w:sz="4" w:space="0" w:color="auto"/>
              <w:bottom w:val="single" w:sz="4" w:space="0" w:color="auto"/>
              <w:right w:val="single" w:sz="4" w:space="0" w:color="auto"/>
            </w:tcBorders>
            <w:vAlign w:val="bottom"/>
            <w:hideMark/>
          </w:tcPr>
          <w:p w14:paraId="3798CF04" w14:textId="77777777" w:rsidR="00820631" w:rsidRPr="00316C6F" w:rsidRDefault="00820631" w:rsidP="00252743">
            <w:pPr>
              <w:keepNext/>
              <w:suppressAutoHyphens/>
              <w:overflowPunct w:val="0"/>
              <w:autoSpaceDE w:val="0"/>
              <w:autoSpaceDN w:val="0"/>
              <w:adjustRightInd w:val="0"/>
              <w:spacing w:before="0"/>
              <w:textAlignment w:val="baseline"/>
              <w:rPr>
                <w:rFonts w:ascii="Arial" w:hAnsi="Arial" w:cs="Arial"/>
                <w:sz w:val="20"/>
                <w:szCs w:val="20"/>
              </w:rPr>
            </w:pPr>
            <w:r w:rsidRPr="00316C6F">
              <w:rPr>
                <w:rFonts w:ascii="Arial" w:hAnsi="Arial" w:cs="Arial"/>
                <w:sz w:val="20"/>
                <w:szCs w:val="20"/>
              </w:rPr>
              <w:t>(nazwa Wykonawcy)</w:t>
            </w:r>
          </w:p>
        </w:tc>
      </w:tr>
    </w:tbl>
    <w:p w14:paraId="5716BA33" w14:textId="77777777" w:rsidR="00820631" w:rsidRPr="00316C6F" w:rsidRDefault="00820631" w:rsidP="00252743">
      <w:pPr>
        <w:keepNext/>
        <w:spacing w:before="0"/>
        <w:rPr>
          <w:rFonts w:ascii="Arial" w:hAnsi="Arial" w:cs="Arial"/>
          <w:sz w:val="20"/>
          <w:szCs w:val="20"/>
        </w:rPr>
      </w:pPr>
    </w:p>
    <w:p w14:paraId="0327B29D" w14:textId="7318CEC2" w:rsidR="00BB6706" w:rsidRDefault="00A37F03" w:rsidP="00252743">
      <w:pPr>
        <w:spacing w:before="0"/>
        <w:jc w:val="center"/>
        <w:rPr>
          <w:rFonts w:ascii="Arial" w:hAnsi="Arial" w:cs="Arial"/>
          <w:b/>
          <w:sz w:val="20"/>
          <w:szCs w:val="20"/>
        </w:rPr>
      </w:pPr>
      <w:r>
        <w:rPr>
          <w:rFonts w:ascii="Arial" w:hAnsi="Arial" w:cs="Arial"/>
          <w:b/>
          <w:sz w:val="20"/>
          <w:szCs w:val="20"/>
        </w:rPr>
        <w:t>Transport urządzeń pomiarowych i sprzętu dielektrycznego</w:t>
      </w:r>
    </w:p>
    <w:p w14:paraId="4247991B" w14:textId="5D58DE3A" w:rsidR="00FE0F37" w:rsidRPr="001C1945" w:rsidRDefault="00FE0F37" w:rsidP="001C1945">
      <w:pPr>
        <w:spacing w:after="120" w:line="276" w:lineRule="auto"/>
        <w:jc w:val="center"/>
        <w:rPr>
          <w:rFonts w:ascii="Calibri" w:hAnsi="Calibri" w:cs="Calibri"/>
          <w:b/>
          <w:color w:val="0070C0"/>
          <w:sz w:val="20"/>
        </w:rPr>
      </w:pPr>
      <w:r>
        <w:rPr>
          <w:rFonts w:ascii="Calibri" w:hAnsi="Calibri" w:cs="Calibri"/>
          <w:b/>
          <w:color w:val="0070C0"/>
          <w:sz w:val="20"/>
        </w:rPr>
        <w:t xml:space="preserve">CZĘŚĆ 1 </w:t>
      </w:r>
      <w:r w:rsidR="00196BEA">
        <w:rPr>
          <w:rFonts w:ascii="Calibri" w:hAnsi="Calibri" w:cs="Calibri"/>
          <w:b/>
          <w:color w:val="0070C0"/>
          <w:sz w:val="20"/>
        </w:rPr>
        <w:t xml:space="preserve"> - </w:t>
      </w:r>
      <w:r w:rsidR="00196BEA" w:rsidRPr="001C1945">
        <w:rPr>
          <w:rFonts w:ascii="Calibri" w:hAnsi="Calibri" w:cs="Calibri"/>
          <w:b/>
          <w:color w:val="0070C0"/>
          <w:sz w:val="20"/>
        </w:rPr>
        <w:t>Załadunek, rozładunek i transport urządzeń pomiarowych środkami transportu powyżej 3,5 tony</w:t>
      </w:r>
    </w:p>
    <w:p w14:paraId="064B4896" w14:textId="77777777" w:rsidR="00252FE1" w:rsidRPr="00316C6F" w:rsidRDefault="00252FE1" w:rsidP="00252743">
      <w:pPr>
        <w:spacing w:before="0"/>
        <w:jc w:val="center"/>
        <w:rPr>
          <w:rFonts w:ascii="Arial" w:hAnsi="Arial" w:cs="Arial"/>
          <w:b/>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985"/>
        <w:gridCol w:w="1701"/>
        <w:gridCol w:w="1843"/>
        <w:gridCol w:w="1842"/>
        <w:gridCol w:w="1560"/>
      </w:tblGrid>
      <w:tr w:rsidR="00C03E08" w:rsidRPr="00316C6F" w14:paraId="46D46284" w14:textId="77777777" w:rsidTr="00E76325">
        <w:trPr>
          <w:trHeight w:val="1128"/>
        </w:trPr>
        <w:tc>
          <w:tcPr>
            <w:tcW w:w="562" w:type="dxa"/>
            <w:shd w:val="clear" w:color="auto" w:fill="auto"/>
            <w:vAlign w:val="center"/>
          </w:tcPr>
          <w:p w14:paraId="7F69A7F3" w14:textId="77777777" w:rsidR="004212F6" w:rsidRPr="00316C6F" w:rsidRDefault="004212F6" w:rsidP="00252743">
            <w:pPr>
              <w:spacing w:before="0"/>
              <w:jc w:val="center"/>
              <w:rPr>
                <w:rFonts w:ascii="Arial" w:hAnsi="Arial" w:cs="Arial"/>
                <w:b/>
                <w:bCs/>
                <w:sz w:val="20"/>
                <w:szCs w:val="20"/>
              </w:rPr>
            </w:pPr>
            <w:bookmarkStart w:id="26" w:name="_Toc409695893"/>
            <w:bookmarkStart w:id="27" w:name="_Toc518474589"/>
            <w:bookmarkEnd w:id="26"/>
            <w:bookmarkEnd w:id="27"/>
          </w:p>
          <w:p w14:paraId="26EFA36A" w14:textId="3954A5CE" w:rsidR="00C03E08" w:rsidRPr="00316C6F" w:rsidRDefault="00C03E08" w:rsidP="00252743">
            <w:pPr>
              <w:spacing w:before="0"/>
              <w:jc w:val="center"/>
              <w:rPr>
                <w:rFonts w:ascii="Arial" w:hAnsi="Arial" w:cs="Arial"/>
                <w:b/>
                <w:bCs/>
                <w:sz w:val="20"/>
                <w:szCs w:val="20"/>
              </w:rPr>
            </w:pPr>
            <w:r w:rsidRPr="00316C6F">
              <w:rPr>
                <w:rFonts w:ascii="Arial" w:hAnsi="Arial" w:cs="Arial"/>
                <w:b/>
                <w:bCs/>
                <w:sz w:val="20"/>
                <w:szCs w:val="20"/>
              </w:rPr>
              <w:t>Lp</w:t>
            </w:r>
            <w:r w:rsidR="00B047D1" w:rsidRPr="00316C6F">
              <w:rPr>
                <w:rFonts w:ascii="Arial" w:hAnsi="Arial" w:cs="Arial"/>
                <w:b/>
                <w:bCs/>
                <w:sz w:val="20"/>
                <w:szCs w:val="20"/>
              </w:rPr>
              <w:t>.</w:t>
            </w:r>
          </w:p>
        </w:tc>
        <w:tc>
          <w:tcPr>
            <w:tcW w:w="1985" w:type="dxa"/>
          </w:tcPr>
          <w:p w14:paraId="525CDEF7" w14:textId="6FC8544F" w:rsidR="00C03E08" w:rsidRPr="00316C6F" w:rsidRDefault="00C03E08" w:rsidP="00252743">
            <w:pPr>
              <w:spacing w:before="0"/>
              <w:jc w:val="center"/>
              <w:rPr>
                <w:rFonts w:ascii="Arial" w:hAnsi="Arial" w:cs="Arial"/>
                <w:b/>
                <w:bCs/>
                <w:sz w:val="20"/>
                <w:szCs w:val="20"/>
              </w:rPr>
            </w:pPr>
            <w:r w:rsidRPr="00316C6F">
              <w:rPr>
                <w:rFonts w:ascii="Arial" w:hAnsi="Arial" w:cs="Arial"/>
                <w:b/>
                <w:bCs/>
                <w:sz w:val="20"/>
                <w:szCs w:val="20"/>
              </w:rPr>
              <w:t xml:space="preserve">Nazwa podmiotu, dla którego wykonywano </w:t>
            </w:r>
            <w:r w:rsidR="004212F6" w:rsidRPr="00316C6F">
              <w:rPr>
                <w:rFonts w:ascii="Arial" w:hAnsi="Arial" w:cs="Arial"/>
                <w:b/>
                <w:bCs/>
                <w:sz w:val="20"/>
                <w:szCs w:val="20"/>
              </w:rPr>
              <w:t>usługę</w:t>
            </w:r>
          </w:p>
        </w:tc>
        <w:tc>
          <w:tcPr>
            <w:tcW w:w="1701" w:type="dxa"/>
            <w:shd w:val="clear" w:color="auto" w:fill="auto"/>
          </w:tcPr>
          <w:p w14:paraId="364A51C8" w14:textId="6F808DC1" w:rsidR="009619FA" w:rsidRPr="00316C6F" w:rsidRDefault="00763F89" w:rsidP="00252743">
            <w:pPr>
              <w:spacing w:before="0"/>
              <w:jc w:val="center"/>
              <w:rPr>
                <w:rFonts w:ascii="Arial" w:hAnsi="Arial" w:cs="Arial"/>
                <w:b/>
                <w:sz w:val="20"/>
                <w:szCs w:val="20"/>
              </w:rPr>
            </w:pPr>
            <w:r w:rsidRPr="00316C6F">
              <w:rPr>
                <w:rFonts w:ascii="Arial" w:hAnsi="Arial" w:cs="Arial"/>
                <w:b/>
                <w:sz w:val="20"/>
                <w:szCs w:val="20"/>
              </w:rPr>
              <w:t xml:space="preserve">Przedmiot </w:t>
            </w:r>
            <w:r w:rsidR="004212F6" w:rsidRPr="00316C6F">
              <w:rPr>
                <w:rFonts w:ascii="Arial" w:hAnsi="Arial" w:cs="Arial"/>
                <w:b/>
                <w:sz w:val="20"/>
                <w:szCs w:val="20"/>
              </w:rPr>
              <w:t>usługi</w:t>
            </w:r>
          </w:p>
          <w:p w14:paraId="72F583D8" w14:textId="2E64E994" w:rsidR="00C03E08" w:rsidRPr="00316C6F" w:rsidRDefault="00C03E08" w:rsidP="00252743">
            <w:pPr>
              <w:spacing w:before="0"/>
              <w:jc w:val="center"/>
              <w:rPr>
                <w:rFonts w:ascii="Arial" w:hAnsi="Arial" w:cs="Arial"/>
                <w:b/>
                <w:bCs/>
                <w:sz w:val="20"/>
                <w:szCs w:val="20"/>
              </w:rPr>
            </w:pPr>
          </w:p>
        </w:tc>
        <w:tc>
          <w:tcPr>
            <w:tcW w:w="1843" w:type="dxa"/>
            <w:shd w:val="clear" w:color="auto" w:fill="auto"/>
          </w:tcPr>
          <w:p w14:paraId="4FCFF1ED" w14:textId="4E79261B" w:rsidR="00C03E08" w:rsidRPr="00316C6F" w:rsidRDefault="00763F89" w:rsidP="00252743">
            <w:pPr>
              <w:spacing w:before="0"/>
              <w:ind w:left="-111" w:right="-112" w:firstLine="111"/>
              <w:jc w:val="center"/>
              <w:rPr>
                <w:rFonts w:ascii="Arial" w:hAnsi="Arial" w:cs="Arial"/>
                <w:b/>
                <w:i/>
                <w:sz w:val="20"/>
                <w:szCs w:val="20"/>
              </w:rPr>
            </w:pPr>
            <w:r w:rsidRPr="00316C6F">
              <w:rPr>
                <w:rFonts w:ascii="Arial" w:hAnsi="Arial" w:cs="Arial"/>
                <w:b/>
                <w:sz w:val="20"/>
                <w:szCs w:val="20"/>
              </w:rPr>
              <w:t xml:space="preserve">Termin realizacji </w:t>
            </w:r>
            <w:r w:rsidR="004212F6" w:rsidRPr="00316C6F">
              <w:rPr>
                <w:rFonts w:ascii="Arial" w:hAnsi="Arial" w:cs="Arial"/>
                <w:b/>
                <w:sz w:val="20"/>
                <w:szCs w:val="20"/>
              </w:rPr>
              <w:t>usługi</w:t>
            </w:r>
            <w:r w:rsidR="000B7E61" w:rsidRPr="00316C6F">
              <w:rPr>
                <w:rFonts w:ascii="Arial" w:hAnsi="Arial" w:cs="Arial"/>
                <w:b/>
                <w:sz w:val="20"/>
                <w:szCs w:val="20"/>
              </w:rPr>
              <w:t xml:space="preserve"> (</w:t>
            </w:r>
            <w:proofErr w:type="spellStart"/>
            <w:r w:rsidR="000B7E61" w:rsidRPr="00316C6F">
              <w:rPr>
                <w:rFonts w:ascii="Arial" w:hAnsi="Arial" w:cs="Arial"/>
                <w:b/>
                <w:sz w:val="20"/>
                <w:szCs w:val="20"/>
              </w:rPr>
              <w:t>dd.mm.rr</w:t>
            </w:r>
            <w:proofErr w:type="spellEnd"/>
            <w:r w:rsidR="000B7E61" w:rsidRPr="00316C6F">
              <w:rPr>
                <w:rFonts w:ascii="Arial" w:hAnsi="Arial" w:cs="Arial"/>
                <w:b/>
                <w:sz w:val="20"/>
                <w:szCs w:val="20"/>
              </w:rPr>
              <w:t xml:space="preserve"> – </w:t>
            </w:r>
            <w:proofErr w:type="spellStart"/>
            <w:r w:rsidR="000B7E61" w:rsidRPr="00316C6F">
              <w:rPr>
                <w:rFonts w:ascii="Arial" w:hAnsi="Arial" w:cs="Arial"/>
                <w:b/>
                <w:sz w:val="20"/>
                <w:szCs w:val="20"/>
              </w:rPr>
              <w:t>dd.mm.rr</w:t>
            </w:r>
            <w:proofErr w:type="spellEnd"/>
            <w:r w:rsidR="002A5CE3">
              <w:rPr>
                <w:rFonts w:ascii="Arial" w:hAnsi="Arial" w:cs="Arial"/>
                <w:b/>
                <w:sz w:val="20"/>
                <w:szCs w:val="20"/>
              </w:rPr>
              <w:t>/nadal</w:t>
            </w:r>
            <w:r w:rsidR="000B7E61" w:rsidRPr="00316C6F">
              <w:rPr>
                <w:rFonts w:ascii="Arial" w:hAnsi="Arial" w:cs="Arial"/>
                <w:b/>
                <w:sz w:val="20"/>
                <w:szCs w:val="20"/>
              </w:rPr>
              <w:t>)</w:t>
            </w:r>
          </w:p>
          <w:p w14:paraId="7780DFB2" w14:textId="7061AFE6" w:rsidR="00C03E08" w:rsidRPr="00316C6F" w:rsidRDefault="00C03E08" w:rsidP="00252743">
            <w:pPr>
              <w:spacing w:before="0"/>
              <w:jc w:val="center"/>
              <w:rPr>
                <w:rFonts w:ascii="Arial" w:hAnsi="Arial" w:cs="Arial"/>
                <w:b/>
                <w:bCs/>
                <w:sz w:val="20"/>
                <w:szCs w:val="20"/>
              </w:rPr>
            </w:pPr>
          </w:p>
        </w:tc>
        <w:tc>
          <w:tcPr>
            <w:tcW w:w="1842" w:type="dxa"/>
          </w:tcPr>
          <w:p w14:paraId="585653DF" w14:textId="2BE2A973" w:rsidR="00C03E08" w:rsidRPr="00316C6F" w:rsidRDefault="00763F89" w:rsidP="00252743">
            <w:pPr>
              <w:spacing w:before="0"/>
              <w:ind w:left="-103"/>
              <w:jc w:val="center"/>
              <w:rPr>
                <w:rFonts w:ascii="Arial" w:hAnsi="Arial" w:cs="Arial"/>
                <w:b/>
                <w:bCs/>
                <w:i/>
                <w:sz w:val="20"/>
                <w:szCs w:val="20"/>
              </w:rPr>
            </w:pPr>
            <w:r w:rsidRPr="00316C6F">
              <w:rPr>
                <w:rFonts w:ascii="Arial" w:hAnsi="Arial" w:cs="Arial"/>
                <w:b/>
                <w:sz w:val="20"/>
                <w:szCs w:val="20"/>
              </w:rPr>
              <w:t xml:space="preserve">Wartość </w:t>
            </w:r>
            <w:r w:rsidR="004212F6" w:rsidRPr="00316C6F">
              <w:rPr>
                <w:rFonts w:ascii="Arial" w:hAnsi="Arial" w:cs="Arial"/>
                <w:b/>
                <w:sz w:val="20"/>
                <w:szCs w:val="20"/>
              </w:rPr>
              <w:t>usługi</w:t>
            </w:r>
          </w:p>
        </w:tc>
        <w:tc>
          <w:tcPr>
            <w:tcW w:w="1560" w:type="dxa"/>
          </w:tcPr>
          <w:p w14:paraId="02DC7B4A" w14:textId="4661BAAC" w:rsidR="00C03E08" w:rsidRPr="00316C6F" w:rsidRDefault="00C03E08" w:rsidP="00252743">
            <w:pPr>
              <w:spacing w:before="0"/>
              <w:ind w:left="-106" w:right="-111"/>
              <w:jc w:val="center"/>
              <w:rPr>
                <w:rFonts w:ascii="Arial" w:hAnsi="Arial" w:cs="Arial"/>
                <w:b/>
                <w:bCs/>
                <w:sz w:val="20"/>
                <w:szCs w:val="20"/>
              </w:rPr>
            </w:pPr>
            <w:r w:rsidRPr="00316C6F">
              <w:rPr>
                <w:rFonts w:ascii="Arial" w:hAnsi="Arial" w:cs="Arial"/>
                <w:b/>
                <w:bCs/>
                <w:sz w:val="20"/>
                <w:szCs w:val="20"/>
              </w:rPr>
              <w:t xml:space="preserve">Dowód należytego wykonania </w:t>
            </w:r>
            <w:r w:rsidR="004212F6" w:rsidRPr="00316C6F">
              <w:rPr>
                <w:rFonts w:ascii="Arial" w:hAnsi="Arial" w:cs="Arial"/>
                <w:b/>
                <w:bCs/>
                <w:sz w:val="20"/>
                <w:szCs w:val="20"/>
              </w:rPr>
              <w:t>usługi</w:t>
            </w:r>
          </w:p>
          <w:p w14:paraId="5F728139" w14:textId="77777777" w:rsidR="00C03E08" w:rsidRPr="00316C6F" w:rsidRDefault="00C03E08" w:rsidP="00252743">
            <w:pPr>
              <w:spacing w:before="0"/>
              <w:ind w:left="-106"/>
              <w:jc w:val="center"/>
              <w:rPr>
                <w:rFonts w:ascii="Arial" w:eastAsia="Arial Unicode MS" w:hAnsi="Arial" w:cs="Arial"/>
                <w:b/>
                <w:bCs/>
                <w:sz w:val="20"/>
                <w:szCs w:val="20"/>
              </w:rPr>
            </w:pPr>
            <w:r w:rsidRPr="00316C6F">
              <w:rPr>
                <w:rFonts w:ascii="Arial" w:hAnsi="Arial" w:cs="Arial"/>
                <w:b/>
                <w:bCs/>
                <w:sz w:val="20"/>
                <w:szCs w:val="20"/>
              </w:rPr>
              <w:t>(nazwa i oznaczenie dokumentu)</w:t>
            </w:r>
          </w:p>
        </w:tc>
      </w:tr>
      <w:tr w:rsidR="00C03E08" w:rsidRPr="00316C6F" w14:paraId="78676779" w14:textId="77777777" w:rsidTr="00E76325">
        <w:trPr>
          <w:trHeight w:val="658"/>
        </w:trPr>
        <w:tc>
          <w:tcPr>
            <w:tcW w:w="562" w:type="dxa"/>
            <w:shd w:val="clear" w:color="auto" w:fill="auto"/>
            <w:vAlign w:val="center"/>
          </w:tcPr>
          <w:p w14:paraId="5CD447A1" w14:textId="4ADEEEB3" w:rsidR="00C03E08" w:rsidRPr="00316C6F" w:rsidRDefault="00C03E08" w:rsidP="00252743">
            <w:pPr>
              <w:spacing w:before="0"/>
              <w:jc w:val="center"/>
              <w:rPr>
                <w:rFonts w:ascii="Arial" w:hAnsi="Arial" w:cs="Arial"/>
                <w:b/>
                <w:bCs/>
                <w:sz w:val="20"/>
                <w:szCs w:val="20"/>
              </w:rPr>
            </w:pPr>
            <w:r w:rsidRPr="00316C6F">
              <w:rPr>
                <w:rFonts w:ascii="Arial" w:hAnsi="Arial" w:cs="Arial"/>
                <w:b/>
                <w:bCs/>
                <w:sz w:val="20"/>
                <w:szCs w:val="20"/>
              </w:rPr>
              <w:t>1</w:t>
            </w:r>
            <w:r w:rsidR="00A96A40">
              <w:rPr>
                <w:rFonts w:ascii="Arial" w:hAnsi="Arial" w:cs="Arial"/>
                <w:b/>
                <w:bCs/>
                <w:sz w:val="20"/>
                <w:szCs w:val="20"/>
              </w:rPr>
              <w:t>.1.</w:t>
            </w:r>
          </w:p>
        </w:tc>
        <w:tc>
          <w:tcPr>
            <w:tcW w:w="1985" w:type="dxa"/>
          </w:tcPr>
          <w:p w14:paraId="29E7733F" w14:textId="77777777" w:rsidR="00C03E08" w:rsidRDefault="00C03E08" w:rsidP="00252743">
            <w:pPr>
              <w:spacing w:before="0"/>
              <w:jc w:val="left"/>
              <w:rPr>
                <w:rFonts w:ascii="Arial" w:hAnsi="Arial" w:cs="Arial"/>
                <w:sz w:val="20"/>
                <w:szCs w:val="20"/>
              </w:rPr>
            </w:pPr>
          </w:p>
          <w:p w14:paraId="1F17AAC4" w14:textId="77777777" w:rsidR="00196BEA" w:rsidRDefault="00196BEA" w:rsidP="00252743">
            <w:pPr>
              <w:spacing w:before="0"/>
              <w:jc w:val="left"/>
              <w:rPr>
                <w:rFonts w:ascii="Arial" w:hAnsi="Arial" w:cs="Arial"/>
                <w:sz w:val="20"/>
                <w:szCs w:val="20"/>
              </w:rPr>
            </w:pPr>
          </w:p>
          <w:p w14:paraId="23CE12D2" w14:textId="77777777" w:rsidR="00196BEA" w:rsidRDefault="00196BEA" w:rsidP="00252743">
            <w:pPr>
              <w:spacing w:before="0"/>
              <w:jc w:val="left"/>
              <w:rPr>
                <w:rFonts w:ascii="Arial" w:hAnsi="Arial" w:cs="Arial"/>
                <w:sz w:val="20"/>
                <w:szCs w:val="20"/>
              </w:rPr>
            </w:pPr>
          </w:p>
          <w:p w14:paraId="624A25B1" w14:textId="77777777" w:rsidR="00196BEA" w:rsidRDefault="00196BEA" w:rsidP="00252743">
            <w:pPr>
              <w:spacing w:before="0"/>
              <w:jc w:val="left"/>
              <w:rPr>
                <w:rFonts w:ascii="Arial" w:hAnsi="Arial" w:cs="Arial"/>
                <w:sz w:val="20"/>
                <w:szCs w:val="20"/>
              </w:rPr>
            </w:pPr>
          </w:p>
          <w:p w14:paraId="59843FF3" w14:textId="77777777" w:rsidR="00196BEA" w:rsidRDefault="00196BEA" w:rsidP="00252743">
            <w:pPr>
              <w:spacing w:before="0"/>
              <w:jc w:val="left"/>
              <w:rPr>
                <w:rFonts w:ascii="Arial" w:hAnsi="Arial" w:cs="Arial"/>
                <w:sz w:val="20"/>
                <w:szCs w:val="20"/>
              </w:rPr>
            </w:pPr>
          </w:p>
          <w:p w14:paraId="56CCD7FC" w14:textId="77777777" w:rsidR="00196BEA" w:rsidRPr="00316C6F" w:rsidRDefault="00196BEA" w:rsidP="00252743">
            <w:pPr>
              <w:spacing w:before="0"/>
              <w:jc w:val="left"/>
              <w:rPr>
                <w:rFonts w:ascii="Arial" w:hAnsi="Arial" w:cs="Arial"/>
                <w:sz w:val="20"/>
                <w:szCs w:val="20"/>
              </w:rPr>
            </w:pPr>
          </w:p>
        </w:tc>
        <w:tc>
          <w:tcPr>
            <w:tcW w:w="1701" w:type="dxa"/>
            <w:shd w:val="clear" w:color="auto" w:fill="auto"/>
          </w:tcPr>
          <w:p w14:paraId="0B86B8FD" w14:textId="77777777" w:rsidR="00C03E08" w:rsidRPr="00316C6F" w:rsidRDefault="00C03E08" w:rsidP="00252743">
            <w:pPr>
              <w:pStyle w:val="Akapitzlist"/>
              <w:spacing w:after="0" w:line="240" w:lineRule="auto"/>
              <w:ind w:left="851"/>
              <w:jc w:val="both"/>
              <w:rPr>
                <w:rFonts w:ascii="Arial" w:hAnsi="Arial" w:cs="Arial"/>
                <w:sz w:val="20"/>
                <w:szCs w:val="20"/>
              </w:rPr>
            </w:pPr>
          </w:p>
        </w:tc>
        <w:tc>
          <w:tcPr>
            <w:tcW w:w="1843" w:type="dxa"/>
            <w:shd w:val="clear" w:color="auto" w:fill="auto"/>
            <w:vAlign w:val="center"/>
          </w:tcPr>
          <w:p w14:paraId="4A737E9A" w14:textId="77777777" w:rsidR="00C03E08" w:rsidRPr="00316C6F" w:rsidRDefault="00C03E08" w:rsidP="00252743">
            <w:pPr>
              <w:spacing w:before="0"/>
              <w:jc w:val="center"/>
              <w:rPr>
                <w:rFonts w:ascii="Arial" w:hAnsi="Arial" w:cs="Arial"/>
                <w:sz w:val="20"/>
                <w:szCs w:val="20"/>
              </w:rPr>
            </w:pPr>
          </w:p>
        </w:tc>
        <w:tc>
          <w:tcPr>
            <w:tcW w:w="1842" w:type="dxa"/>
          </w:tcPr>
          <w:p w14:paraId="4BCCB8BB" w14:textId="77777777" w:rsidR="00C03E08" w:rsidRPr="00316C6F" w:rsidRDefault="00C03E08" w:rsidP="00252743">
            <w:pPr>
              <w:spacing w:before="0"/>
              <w:jc w:val="left"/>
              <w:rPr>
                <w:rFonts w:ascii="Arial" w:hAnsi="Arial" w:cs="Arial"/>
                <w:sz w:val="20"/>
                <w:szCs w:val="20"/>
              </w:rPr>
            </w:pPr>
          </w:p>
        </w:tc>
        <w:tc>
          <w:tcPr>
            <w:tcW w:w="1560" w:type="dxa"/>
          </w:tcPr>
          <w:p w14:paraId="07D7AF29" w14:textId="77777777" w:rsidR="00C03E08" w:rsidRPr="00316C6F" w:rsidRDefault="00C03E08" w:rsidP="00252743">
            <w:pPr>
              <w:spacing w:before="0"/>
              <w:jc w:val="left"/>
              <w:rPr>
                <w:rFonts w:ascii="Arial" w:hAnsi="Arial" w:cs="Arial"/>
                <w:sz w:val="20"/>
                <w:szCs w:val="20"/>
              </w:rPr>
            </w:pPr>
          </w:p>
        </w:tc>
      </w:tr>
    </w:tbl>
    <w:p w14:paraId="5DAF0EDF" w14:textId="77777777" w:rsidR="00A96A40" w:rsidRDefault="00A96A40" w:rsidP="00A96A40">
      <w:pPr>
        <w:spacing w:before="0" w:after="60"/>
        <w:rPr>
          <w:rFonts w:ascii="Arial" w:hAnsi="Arial" w:cs="Arial"/>
          <w:b/>
          <w:color w:val="FF0000"/>
          <w:sz w:val="20"/>
          <w:szCs w:val="20"/>
        </w:rPr>
      </w:pPr>
    </w:p>
    <w:p w14:paraId="37250F73" w14:textId="2C58973F" w:rsidR="00C03E08" w:rsidRPr="00316C6F" w:rsidRDefault="00C03E08" w:rsidP="00E76325">
      <w:pPr>
        <w:spacing w:before="0" w:after="60"/>
        <w:rPr>
          <w:rFonts w:ascii="Arial" w:hAnsi="Arial" w:cs="Arial"/>
          <w:b/>
          <w:color w:val="FF0000"/>
          <w:sz w:val="20"/>
          <w:szCs w:val="20"/>
        </w:rPr>
      </w:pPr>
      <w:r w:rsidRPr="00316C6F">
        <w:rPr>
          <w:rFonts w:ascii="Arial" w:hAnsi="Arial" w:cs="Arial"/>
          <w:b/>
          <w:color w:val="FF0000"/>
          <w:sz w:val="20"/>
          <w:szCs w:val="20"/>
        </w:rPr>
        <w:t xml:space="preserve">Załącznikiem do niniejszego formularza, muszą być dokumenty potwierdzające należyte wykonanie/wykonywanie </w:t>
      </w:r>
      <w:r w:rsidR="004212F6" w:rsidRPr="00316C6F">
        <w:rPr>
          <w:rFonts w:ascii="Arial" w:hAnsi="Arial" w:cs="Arial"/>
          <w:b/>
          <w:color w:val="FF0000"/>
          <w:sz w:val="20"/>
          <w:szCs w:val="20"/>
        </w:rPr>
        <w:t>usług</w:t>
      </w:r>
      <w:r w:rsidRPr="00316C6F">
        <w:rPr>
          <w:rFonts w:ascii="Arial" w:hAnsi="Arial" w:cs="Arial"/>
          <w:b/>
          <w:color w:val="FF0000"/>
          <w:sz w:val="20"/>
          <w:szCs w:val="20"/>
        </w:rPr>
        <w:t xml:space="preserve"> przez Wykonawcę.</w:t>
      </w:r>
      <w:r w:rsidRPr="00316C6F">
        <w:rPr>
          <w:rFonts w:ascii="Arial" w:hAnsi="Arial" w:cs="Arial"/>
          <w:sz w:val="20"/>
          <w:szCs w:val="20"/>
        </w:rPr>
        <w:t xml:space="preserve"> </w:t>
      </w:r>
      <w:r w:rsidRPr="00316C6F">
        <w:rPr>
          <w:rFonts w:ascii="Arial" w:hAnsi="Arial" w:cs="Arial"/>
          <w:b/>
          <w:color w:val="FF0000"/>
          <w:sz w:val="20"/>
          <w:szCs w:val="20"/>
        </w:rPr>
        <w:t>Zamawiający nie dopuszcza przedstawienia referencji własnych tj. wystawionych przez Wykonawcę.</w:t>
      </w:r>
    </w:p>
    <w:p w14:paraId="23CE7536" w14:textId="224EA3DC" w:rsidR="00C03E08" w:rsidRPr="00316C6F" w:rsidRDefault="00C03E08" w:rsidP="00E76325">
      <w:pPr>
        <w:spacing w:before="0" w:after="60"/>
        <w:rPr>
          <w:rFonts w:ascii="Arial" w:hAnsi="Arial" w:cs="Arial"/>
          <w:b/>
          <w:sz w:val="20"/>
          <w:szCs w:val="20"/>
        </w:rPr>
      </w:pPr>
      <w:r w:rsidRPr="00316C6F">
        <w:rPr>
          <w:rFonts w:ascii="Arial" w:hAnsi="Arial" w:cs="Arial"/>
          <w:b/>
          <w:sz w:val="20"/>
          <w:szCs w:val="20"/>
        </w:rPr>
        <w:t xml:space="preserve">DOKUMENTY POTWIERDZAJĄCE NALEŻYTE WYKONANIE </w:t>
      </w:r>
      <w:r w:rsidR="004212F6" w:rsidRPr="00316C6F">
        <w:rPr>
          <w:rFonts w:ascii="Arial" w:hAnsi="Arial" w:cs="Arial"/>
          <w:b/>
          <w:sz w:val="20"/>
          <w:szCs w:val="20"/>
        </w:rPr>
        <w:t xml:space="preserve">USŁUG </w:t>
      </w:r>
      <w:r w:rsidRPr="00316C6F">
        <w:rPr>
          <w:rFonts w:ascii="Arial" w:hAnsi="Arial" w:cs="Arial"/>
          <w:b/>
          <w:sz w:val="20"/>
          <w:szCs w:val="20"/>
        </w:rPr>
        <w:t xml:space="preserve">POWINNY BYĆ SPORZĄDZONE I OZNACZONE W TAKI SPOSÓB, ABY NIE BYŁO WĄTPLIWOŚCI, KTÓRYCH </w:t>
      </w:r>
      <w:r w:rsidR="004212F6" w:rsidRPr="00316C6F">
        <w:rPr>
          <w:rFonts w:ascii="Arial" w:hAnsi="Arial" w:cs="Arial"/>
          <w:b/>
          <w:sz w:val="20"/>
          <w:szCs w:val="20"/>
        </w:rPr>
        <w:t>USŁUG</w:t>
      </w:r>
      <w:r w:rsidRPr="00316C6F">
        <w:rPr>
          <w:rFonts w:ascii="Arial" w:hAnsi="Arial" w:cs="Arial"/>
          <w:b/>
          <w:sz w:val="20"/>
          <w:szCs w:val="20"/>
        </w:rPr>
        <w:t xml:space="preserve"> WYKAZANYCH PRZEZ WYKONAWCĘ DOTYCZĄ. </w:t>
      </w:r>
      <w:r w:rsidRPr="00316C6F">
        <w:rPr>
          <w:rFonts w:ascii="Arial" w:hAnsi="Arial" w:cs="Arial"/>
          <w:sz w:val="20"/>
          <w:szCs w:val="20"/>
        </w:rPr>
        <w:t xml:space="preserve">Przykład: </w:t>
      </w:r>
      <w:r w:rsidRPr="00316C6F">
        <w:rPr>
          <w:rFonts w:ascii="Arial" w:hAnsi="Arial" w:cs="Arial"/>
          <w:i/>
          <w:sz w:val="20"/>
          <w:szCs w:val="20"/>
        </w:rPr>
        <w:t xml:space="preserve">„Referencje do </w:t>
      </w:r>
      <w:r w:rsidR="004212F6" w:rsidRPr="00316C6F">
        <w:rPr>
          <w:rFonts w:ascii="Arial" w:hAnsi="Arial" w:cs="Arial"/>
          <w:i/>
          <w:sz w:val="20"/>
          <w:szCs w:val="20"/>
        </w:rPr>
        <w:t>usługi</w:t>
      </w:r>
      <w:r w:rsidRPr="00316C6F">
        <w:rPr>
          <w:rFonts w:ascii="Arial" w:hAnsi="Arial" w:cs="Arial"/>
          <w:i/>
          <w:sz w:val="20"/>
          <w:szCs w:val="20"/>
        </w:rPr>
        <w:t xml:space="preserve"> nr 1”</w:t>
      </w:r>
    </w:p>
    <w:p w14:paraId="42736891" w14:textId="41D46A14" w:rsidR="00C03E08" w:rsidRPr="00316C6F" w:rsidRDefault="00C03E08" w:rsidP="00E76325">
      <w:pPr>
        <w:keepNext/>
        <w:spacing w:before="0" w:after="60"/>
        <w:rPr>
          <w:rFonts w:ascii="Arial" w:eastAsia="Calibri" w:hAnsi="Arial" w:cs="Arial"/>
          <w:b/>
          <w:sz w:val="20"/>
          <w:szCs w:val="20"/>
        </w:rPr>
      </w:pPr>
      <w:r w:rsidRPr="00316C6F">
        <w:rPr>
          <w:rFonts w:ascii="Arial" w:eastAsia="Calibri" w:hAnsi="Arial" w:cs="Arial"/>
          <w:b/>
          <w:sz w:val="20"/>
          <w:szCs w:val="20"/>
        </w:rPr>
        <w:t>UWAGA:</w:t>
      </w:r>
      <w:r w:rsidR="00942D67" w:rsidRPr="00316C6F">
        <w:rPr>
          <w:rFonts w:ascii="Arial" w:eastAsia="Calibri" w:hAnsi="Arial" w:cs="Arial"/>
          <w:b/>
          <w:sz w:val="20"/>
          <w:szCs w:val="20"/>
        </w:rPr>
        <w:t xml:space="preserve"> </w:t>
      </w:r>
      <w:r w:rsidRPr="00316C6F">
        <w:rPr>
          <w:rFonts w:ascii="Arial" w:eastAsia="Calibri" w:hAnsi="Arial" w:cs="Arial"/>
          <w:sz w:val="20"/>
          <w:szCs w:val="20"/>
        </w:rPr>
        <w:t xml:space="preserve">w przypadku </w:t>
      </w:r>
      <w:r w:rsidR="004212F6" w:rsidRPr="00316C6F">
        <w:rPr>
          <w:rFonts w:ascii="Arial" w:eastAsia="Calibri" w:hAnsi="Arial" w:cs="Arial"/>
          <w:sz w:val="20"/>
          <w:szCs w:val="20"/>
        </w:rPr>
        <w:t>usług</w:t>
      </w:r>
      <w:r w:rsidR="00763F89" w:rsidRPr="00316C6F">
        <w:rPr>
          <w:rFonts w:ascii="Arial" w:eastAsia="Calibri" w:hAnsi="Arial" w:cs="Arial"/>
          <w:sz w:val="20"/>
          <w:szCs w:val="20"/>
        </w:rPr>
        <w:t xml:space="preserve"> nadal</w:t>
      </w:r>
      <w:r w:rsidR="008861A0" w:rsidRPr="00316C6F">
        <w:rPr>
          <w:rFonts w:ascii="Arial" w:eastAsia="Calibri" w:hAnsi="Arial" w:cs="Arial"/>
          <w:sz w:val="20"/>
          <w:szCs w:val="20"/>
        </w:rPr>
        <w:t xml:space="preserve"> </w:t>
      </w:r>
      <w:r w:rsidRPr="00316C6F">
        <w:rPr>
          <w:rFonts w:ascii="Arial" w:eastAsia="Calibri" w:hAnsi="Arial" w:cs="Arial"/>
          <w:sz w:val="20"/>
          <w:szCs w:val="20"/>
        </w:rPr>
        <w:t xml:space="preserve">trwających Zamawiający akceptuje jedynie </w:t>
      </w:r>
      <w:r w:rsidR="00763F89" w:rsidRPr="00316C6F">
        <w:rPr>
          <w:rFonts w:ascii="Arial" w:eastAsia="Calibri" w:hAnsi="Arial" w:cs="Arial"/>
          <w:sz w:val="20"/>
          <w:szCs w:val="20"/>
        </w:rPr>
        <w:t>dowody</w:t>
      </w:r>
      <w:r w:rsidRPr="00316C6F">
        <w:rPr>
          <w:rStyle w:val="Odwoaniedokomentarza"/>
          <w:rFonts w:ascii="Arial" w:hAnsi="Arial" w:cs="Arial"/>
          <w:sz w:val="20"/>
          <w:szCs w:val="20"/>
        </w:rPr>
        <w:t xml:space="preserve">, które </w:t>
      </w:r>
      <w:r w:rsidR="00763F89" w:rsidRPr="00316C6F">
        <w:rPr>
          <w:rFonts w:ascii="Arial" w:eastAsia="Calibri" w:hAnsi="Arial" w:cs="Arial"/>
          <w:sz w:val="20"/>
          <w:szCs w:val="20"/>
        </w:rPr>
        <w:t>zostały</w:t>
      </w:r>
      <w:r w:rsidRPr="00316C6F">
        <w:rPr>
          <w:rFonts w:ascii="Arial" w:eastAsia="Calibri" w:hAnsi="Arial" w:cs="Arial"/>
          <w:sz w:val="20"/>
          <w:szCs w:val="20"/>
        </w:rPr>
        <w:t xml:space="preserve"> wystawione w okresie </w:t>
      </w:r>
      <w:r w:rsidRPr="00316C6F">
        <w:rPr>
          <w:rFonts w:ascii="Arial" w:eastAsia="Calibri" w:hAnsi="Arial" w:cs="Arial"/>
          <w:b/>
          <w:sz w:val="20"/>
          <w:szCs w:val="20"/>
        </w:rPr>
        <w:t xml:space="preserve">ostatnich </w:t>
      </w:r>
      <w:r w:rsidR="00A3531C" w:rsidRPr="00316C6F">
        <w:rPr>
          <w:rFonts w:ascii="Arial" w:eastAsia="Calibri" w:hAnsi="Arial" w:cs="Arial"/>
          <w:b/>
          <w:sz w:val="20"/>
          <w:szCs w:val="20"/>
        </w:rPr>
        <w:t>3</w:t>
      </w:r>
      <w:r w:rsidRPr="00316C6F">
        <w:rPr>
          <w:rFonts w:ascii="Arial" w:eastAsia="Calibri" w:hAnsi="Arial" w:cs="Arial"/>
          <w:b/>
          <w:sz w:val="20"/>
          <w:szCs w:val="20"/>
        </w:rPr>
        <w:t xml:space="preserve"> miesięcy </w:t>
      </w:r>
      <w:r w:rsidR="00763F89" w:rsidRPr="00316C6F">
        <w:rPr>
          <w:rFonts w:ascii="Arial" w:eastAsia="Calibri" w:hAnsi="Arial" w:cs="Arial"/>
          <w:b/>
          <w:sz w:val="20"/>
          <w:szCs w:val="20"/>
        </w:rPr>
        <w:t>przed upływem terminu</w:t>
      </w:r>
      <w:r w:rsidRPr="00316C6F">
        <w:rPr>
          <w:rFonts w:ascii="Arial" w:eastAsia="Calibri" w:hAnsi="Arial" w:cs="Arial"/>
          <w:b/>
          <w:sz w:val="20"/>
          <w:szCs w:val="20"/>
        </w:rPr>
        <w:t xml:space="preserve"> składania ofert;</w:t>
      </w:r>
    </w:p>
    <w:p w14:paraId="607F553F" w14:textId="77777777" w:rsidR="00C03E08" w:rsidRPr="00316C6F" w:rsidRDefault="00C03E08" w:rsidP="00E76325">
      <w:pPr>
        <w:keepNext/>
        <w:spacing w:before="0" w:after="60"/>
        <w:rPr>
          <w:rFonts w:ascii="Arial" w:eastAsia="Calibri" w:hAnsi="Arial" w:cs="Arial"/>
          <w:b/>
          <w:sz w:val="20"/>
          <w:szCs w:val="20"/>
        </w:rPr>
      </w:pPr>
    </w:p>
    <w:p w14:paraId="0FF6322C" w14:textId="1A519D31" w:rsidR="00C03E08" w:rsidRPr="00316C6F" w:rsidRDefault="00C03E08" w:rsidP="00E76325">
      <w:pPr>
        <w:pStyle w:val="Nagwek"/>
        <w:tabs>
          <w:tab w:val="clear" w:pos="4536"/>
          <w:tab w:val="clear" w:pos="9072"/>
        </w:tabs>
        <w:spacing w:before="0" w:after="60"/>
        <w:rPr>
          <w:rFonts w:ascii="Arial" w:hAnsi="Arial" w:cs="Arial"/>
          <w:i/>
          <w:sz w:val="20"/>
          <w:szCs w:val="20"/>
        </w:rPr>
      </w:pPr>
      <w:r w:rsidRPr="00316C6F">
        <w:rPr>
          <w:rFonts w:ascii="Arial" w:hAnsi="Arial" w:cs="Arial"/>
          <w:i/>
          <w:sz w:val="20"/>
          <w:szCs w:val="20"/>
        </w:rPr>
        <w:t xml:space="preserve">W przypadku </w:t>
      </w:r>
      <w:r w:rsidR="004212F6" w:rsidRPr="00316C6F">
        <w:rPr>
          <w:rFonts w:ascii="Arial" w:eastAsiaTheme="minorHAnsi" w:hAnsi="Arial" w:cs="Arial"/>
          <w:i/>
          <w:sz w:val="20"/>
          <w:szCs w:val="20"/>
        </w:rPr>
        <w:t>usług</w:t>
      </w:r>
      <w:r w:rsidR="008861A0" w:rsidRPr="00316C6F">
        <w:rPr>
          <w:rFonts w:ascii="Arial" w:eastAsiaTheme="minorHAnsi" w:hAnsi="Arial" w:cs="Arial"/>
          <w:i/>
          <w:sz w:val="20"/>
          <w:szCs w:val="20"/>
        </w:rPr>
        <w:t xml:space="preserve"> </w:t>
      </w:r>
      <w:r w:rsidRPr="00316C6F">
        <w:rPr>
          <w:rFonts w:ascii="Arial" w:eastAsiaTheme="minorHAnsi" w:hAnsi="Arial" w:cs="Arial"/>
          <w:i/>
          <w:sz w:val="20"/>
          <w:szCs w:val="20"/>
        </w:rPr>
        <w:t>realizowanych na rzecz Zamawiającego</w:t>
      </w:r>
      <w:r w:rsidR="00F078BC" w:rsidRPr="00316C6F">
        <w:rPr>
          <w:rFonts w:ascii="Arial" w:eastAsiaTheme="minorHAnsi" w:hAnsi="Arial" w:cs="Arial"/>
          <w:i/>
          <w:sz w:val="20"/>
          <w:szCs w:val="20"/>
        </w:rPr>
        <w:t xml:space="preserve"> tj. ENEA </w:t>
      </w:r>
      <w:r w:rsidR="00252FE1">
        <w:rPr>
          <w:rFonts w:ascii="Arial" w:eastAsiaTheme="minorHAnsi" w:hAnsi="Arial" w:cs="Arial"/>
          <w:i/>
          <w:sz w:val="20"/>
          <w:szCs w:val="20"/>
        </w:rPr>
        <w:t>Pomiary</w:t>
      </w:r>
      <w:r w:rsidR="00F078BC" w:rsidRPr="00316C6F">
        <w:rPr>
          <w:rFonts w:ascii="Arial" w:eastAsiaTheme="minorHAnsi" w:hAnsi="Arial" w:cs="Arial"/>
          <w:i/>
          <w:sz w:val="20"/>
          <w:szCs w:val="20"/>
        </w:rPr>
        <w:t xml:space="preserve"> sp. z o.o.</w:t>
      </w:r>
      <w:r w:rsidRPr="00316C6F">
        <w:rPr>
          <w:rFonts w:ascii="Arial" w:eastAsiaTheme="minorHAnsi" w:hAnsi="Arial" w:cs="Arial"/>
          <w:b/>
          <w:sz w:val="20"/>
          <w:szCs w:val="20"/>
        </w:rPr>
        <w:t xml:space="preserve"> </w:t>
      </w:r>
      <w:r w:rsidRPr="00316C6F">
        <w:rPr>
          <w:rFonts w:ascii="Arial" w:hAnsi="Arial" w:cs="Arial"/>
          <w:i/>
          <w:sz w:val="20"/>
          <w:szCs w:val="20"/>
        </w:rPr>
        <w:t>brak jest konieczności załączania do Oferty dokumentów potwierdzających wykonanie ze względu na fakt, iż Zamawiający jest w ich posiadaniu oraz ma możliwość ich weryfikacji wewnątrz organizacji.</w:t>
      </w:r>
      <w:r w:rsidR="00942D67" w:rsidRPr="00316C6F">
        <w:rPr>
          <w:rFonts w:ascii="Arial" w:hAnsi="Arial" w:cs="Arial"/>
          <w:i/>
          <w:sz w:val="20"/>
          <w:szCs w:val="20"/>
        </w:rPr>
        <w:t xml:space="preserve"> </w:t>
      </w:r>
      <w:r w:rsidRPr="00316C6F">
        <w:rPr>
          <w:rFonts w:ascii="Arial" w:hAnsi="Arial" w:cs="Arial"/>
          <w:i/>
          <w:sz w:val="20"/>
          <w:szCs w:val="20"/>
        </w:rPr>
        <w:t xml:space="preserve">W celu umożliwienia weryfikacji wykonania </w:t>
      </w:r>
      <w:r w:rsidR="00763F89" w:rsidRPr="00316C6F">
        <w:rPr>
          <w:rFonts w:ascii="Arial" w:hAnsi="Arial" w:cs="Arial"/>
          <w:i/>
          <w:sz w:val="20"/>
          <w:szCs w:val="20"/>
        </w:rPr>
        <w:t>dostawy</w:t>
      </w:r>
      <w:r w:rsidR="008861A0" w:rsidRPr="00316C6F">
        <w:rPr>
          <w:rFonts w:ascii="Arial" w:hAnsi="Arial" w:cs="Arial"/>
          <w:i/>
          <w:sz w:val="20"/>
          <w:szCs w:val="20"/>
        </w:rPr>
        <w:t xml:space="preserve"> </w:t>
      </w:r>
      <w:r w:rsidRPr="00316C6F">
        <w:rPr>
          <w:rFonts w:ascii="Arial" w:hAnsi="Arial" w:cs="Arial"/>
          <w:b/>
          <w:i/>
          <w:sz w:val="20"/>
          <w:szCs w:val="20"/>
        </w:rPr>
        <w:t xml:space="preserve">konieczne </w:t>
      </w:r>
      <w:r w:rsidRPr="00316C6F">
        <w:rPr>
          <w:rFonts w:ascii="Arial" w:hAnsi="Arial" w:cs="Arial"/>
          <w:i/>
          <w:sz w:val="20"/>
          <w:szCs w:val="20"/>
        </w:rPr>
        <w:t>jest podanie niniejszych danych:</w:t>
      </w:r>
    </w:p>
    <w:p w14:paraId="72EF851E" w14:textId="4E7DE84D" w:rsidR="00C03E08" w:rsidRDefault="00C03E08" w:rsidP="001C1945">
      <w:pPr>
        <w:pStyle w:val="Nagwek"/>
        <w:numPr>
          <w:ilvl w:val="1"/>
          <w:numId w:val="95"/>
        </w:numPr>
        <w:tabs>
          <w:tab w:val="clear" w:pos="4536"/>
          <w:tab w:val="clear" w:pos="9072"/>
        </w:tabs>
        <w:spacing w:before="0" w:after="60"/>
        <w:rPr>
          <w:rFonts w:ascii="Arial" w:hAnsi="Arial" w:cs="Arial"/>
          <w:i/>
          <w:sz w:val="20"/>
          <w:szCs w:val="20"/>
        </w:rPr>
      </w:pPr>
      <w:r w:rsidRPr="00316C6F">
        <w:rPr>
          <w:rFonts w:ascii="Arial" w:hAnsi="Arial" w:cs="Arial"/>
          <w:i/>
          <w:sz w:val="20"/>
          <w:szCs w:val="20"/>
        </w:rPr>
        <w:t xml:space="preserve">W przypadku realizacji </w:t>
      </w:r>
      <w:r w:rsidR="004212F6" w:rsidRPr="00316C6F">
        <w:rPr>
          <w:rFonts w:ascii="Arial" w:hAnsi="Arial" w:cs="Arial"/>
          <w:i/>
          <w:sz w:val="20"/>
          <w:szCs w:val="20"/>
        </w:rPr>
        <w:t xml:space="preserve">usługi </w:t>
      </w:r>
      <w:r w:rsidRPr="00316C6F">
        <w:rPr>
          <w:rFonts w:ascii="Arial" w:hAnsi="Arial" w:cs="Arial"/>
          <w:i/>
          <w:sz w:val="20"/>
          <w:szCs w:val="20"/>
        </w:rPr>
        <w:t>na podstawie umowy: nr umowy, daty zawarcia umowy oraz danych koordynatora umowy.</w:t>
      </w:r>
    </w:p>
    <w:tbl>
      <w:tblPr>
        <w:tblStyle w:val="Tabela-Siatka"/>
        <w:tblW w:w="0" w:type="auto"/>
        <w:tblInd w:w="360" w:type="dxa"/>
        <w:tblLook w:val="04A0" w:firstRow="1" w:lastRow="0" w:firstColumn="1" w:lastColumn="0" w:noHBand="0" w:noVBand="1"/>
      </w:tblPr>
      <w:tblGrid>
        <w:gridCol w:w="3029"/>
        <w:gridCol w:w="3038"/>
        <w:gridCol w:w="3060"/>
      </w:tblGrid>
      <w:tr w:rsidR="00B9173D" w14:paraId="65788119" w14:textId="77777777" w:rsidTr="00621F83">
        <w:tc>
          <w:tcPr>
            <w:tcW w:w="3162" w:type="dxa"/>
          </w:tcPr>
          <w:p w14:paraId="1DD70162" w14:textId="77777777" w:rsidR="00B9173D" w:rsidRDefault="00B9173D" w:rsidP="00621F83">
            <w:pPr>
              <w:pStyle w:val="Nagwek"/>
              <w:tabs>
                <w:tab w:val="clear" w:pos="4536"/>
                <w:tab w:val="clear" w:pos="9072"/>
              </w:tabs>
              <w:spacing w:before="0" w:after="60"/>
              <w:rPr>
                <w:rFonts w:ascii="Arial" w:hAnsi="Arial" w:cs="Arial"/>
                <w:i/>
                <w:sz w:val="20"/>
                <w:szCs w:val="20"/>
              </w:rPr>
            </w:pPr>
            <w:r>
              <w:rPr>
                <w:rFonts w:ascii="Arial" w:hAnsi="Arial" w:cs="Arial"/>
                <w:i/>
                <w:sz w:val="20"/>
                <w:szCs w:val="20"/>
              </w:rPr>
              <w:t>N</w:t>
            </w:r>
            <w:r w:rsidRPr="00432D5B">
              <w:rPr>
                <w:rFonts w:ascii="Arial" w:hAnsi="Arial" w:cs="Arial"/>
                <w:i/>
                <w:sz w:val="20"/>
                <w:szCs w:val="20"/>
              </w:rPr>
              <w:t>r umowy</w:t>
            </w:r>
          </w:p>
        </w:tc>
        <w:tc>
          <w:tcPr>
            <w:tcW w:w="3162" w:type="dxa"/>
          </w:tcPr>
          <w:p w14:paraId="5C5CD189" w14:textId="77777777" w:rsidR="00B9173D" w:rsidRDefault="00B9173D" w:rsidP="00621F83">
            <w:pPr>
              <w:pStyle w:val="Nagwek"/>
              <w:tabs>
                <w:tab w:val="clear" w:pos="4536"/>
                <w:tab w:val="clear" w:pos="9072"/>
              </w:tabs>
              <w:spacing w:before="0" w:after="60"/>
              <w:rPr>
                <w:rFonts w:ascii="Arial" w:hAnsi="Arial" w:cs="Arial"/>
                <w:i/>
                <w:sz w:val="20"/>
                <w:szCs w:val="20"/>
              </w:rPr>
            </w:pPr>
            <w:r>
              <w:rPr>
                <w:rFonts w:ascii="Arial" w:hAnsi="Arial" w:cs="Arial"/>
                <w:i/>
                <w:sz w:val="20"/>
                <w:szCs w:val="20"/>
              </w:rPr>
              <w:t>D</w:t>
            </w:r>
            <w:r w:rsidRPr="00316C6F">
              <w:rPr>
                <w:rFonts w:ascii="Arial" w:hAnsi="Arial" w:cs="Arial"/>
                <w:i/>
                <w:sz w:val="20"/>
                <w:szCs w:val="20"/>
              </w:rPr>
              <w:t>at</w:t>
            </w:r>
            <w:r>
              <w:rPr>
                <w:rFonts w:ascii="Arial" w:hAnsi="Arial" w:cs="Arial"/>
                <w:i/>
                <w:sz w:val="20"/>
                <w:szCs w:val="20"/>
              </w:rPr>
              <w:t>a</w:t>
            </w:r>
            <w:r w:rsidRPr="00316C6F">
              <w:rPr>
                <w:rFonts w:ascii="Arial" w:hAnsi="Arial" w:cs="Arial"/>
                <w:i/>
                <w:sz w:val="20"/>
                <w:szCs w:val="20"/>
              </w:rPr>
              <w:t xml:space="preserve"> zawarcia umowy</w:t>
            </w:r>
          </w:p>
        </w:tc>
        <w:tc>
          <w:tcPr>
            <w:tcW w:w="3163" w:type="dxa"/>
          </w:tcPr>
          <w:p w14:paraId="6FDF52CD" w14:textId="77777777" w:rsidR="00B9173D" w:rsidRDefault="00B9173D" w:rsidP="00621F83">
            <w:pPr>
              <w:pStyle w:val="Nagwek"/>
              <w:tabs>
                <w:tab w:val="clear" w:pos="4536"/>
                <w:tab w:val="clear" w:pos="9072"/>
              </w:tabs>
              <w:spacing w:before="0" w:after="60"/>
              <w:rPr>
                <w:rFonts w:ascii="Arial" w:hAnsi="Arial" w:cs="Arial"/>
                <w:i/>
                <w:sz w:val="20"/>
                <w:szCs w:val="20"/>
              </w:rPr>
            </w:pPr>
            <w:r>
              <w:rPr>
                <w:rFonts w:ascii="Arial" w:hAnsi="Arial" w:cs="Arial"/>
                <w:i/>
                <w:sz w:val="20"/>
                <w:szCs w:val="20"/>
              </w:rPr>
              <w:t>D</w:t>
            </w:r>
            <w:r w:rsidRPr="00316C6F">
              <w:rPr>
                <w:rFonts w:ascii="Arial" w:hAnsi="Arial" w:cs="Arial"/>
                <w:i/>
                <w:sz w:val="20"/>
                <w:szCs w:val="20"/>
              </w:rPr>
              <w:t>an</w:t>
            </w:r>
            <w:r>
              <w:rPr>
                <w:rFonts w:ascii="Arial" w:hAnsi="Arial" w:cs="Arial"/>
                <w:i/>
                <w:sz w:val="20"/>
                <w:szCs w:val="20"/>
              </w:rPr>
              <w:t>e</w:t>
            </w:r>
            <w:r w:rsidRPr="00316C6F">
              <w:rPr>
                <w:rFonts w:ascii="Arial" w:hAnsi="Arial" w:cs="Arial"/>
                <w:i/>
                <w:sz w:val="20"/>
                <w:szCs w:val="20"/>
              </w:rPr>
              <w:t xml:space="preserve"> koordynatora umowy</w:t>
            </w:r>
          </w:p>
        </w:tc>
      </w:tr>
      <w:tr w:rsidR="00B9173D" w14:paraId="53D18E98" w14:textId="77777777" w:rsidTr="00621F83">
        <w:tc>
          <w:tcPr>
            <w:tcW w:w="3162" w:type="dxa"/>
          </w:tcPr>
          <w:p w14:paraId="5AFD9B62" w14:textId="77777777" w:rsidR="00B9173D" w:rsidRDefault="00B9173D" w:rsidP="00621F83">
            <w:pPr>
              <w:pStyle w:val="Nagwek"/>
              <w:tabs>
                <w:tab w:val="clear" w:pos="4536"/>
                <w:tab w:val="clear" w:pos="9072"/>
              </w:tabs>
              <w:spacing w:before="0" w:after="60"/>
              <w:rPr>
                <w:rFonts w:ascii="Arial" w:hAnsi="Arial" w:cs="Arial"/>
                <w:i/>
                <w:sz w:val="20"/>
                <w:szCs w:val="20"/>
              </w:rPr>
            </w:pPr>
          </w:p>
        </w:tc>
        <w:tc>
          <w:tcPr>
            <w:tcW w:w="3162" w:type="dxa"/>
          </w:tcPr>
          <w:p w14:paraId="4E3EEFBE" w14:textId="77777777" w:rsidR="00B9173D" w:rsidRDefault="00B9173D" w:rsidP="00621F83">
            <w:pPr>
              <w:pStyle w:val="Nagwek"/>
              <w:tabs>
                <w:tab w:val="clear" w:pos="4536"/>
                <w:tab w:val="clear" w:pos="9072"/>
              </w:tabs>
              <w:spacing w:before="0" w:after="60"/>
              <w:rPr>
                <w:rFonts w:ascii="Arial" w:hAnsi="Arial" w:cs="Arial"/>
                <w:i/>
                <w:sz w:val="20"/>
                <w:szCs w:val="20"/>
              </w:rPr>
            </w:pPr>
          </w:p>
        </w:tc>
        <w:tc>
          <w:tcPr>
            <w:tcW w:w="3163" w:type="dxa"/>
          </w:tcPr>
          <w:p w14:paraId="5F803080" w14:textId="77777777" w:rsidR="00B9173D" w:rsidRDefault="00B9173D" w:rsidP="00621F83">
            <w:pPr>
              <w:pStyle w:val="Nagwek"/>
              <w:tabs>
                <w:tab w:val="clear" w:pos="4536"/>
                <w:tab w:val="clear" w:pos="9072"/>
              </w:tabs>
              <w:spacing w:before="0" w:after="60"/>
              <w:rPr>
                <w:rFonts w:ascii="Arial" w:hAnsi="Arial" w:cs="Arial"/>
                <w:i/>
                <w:sz w:val="20"/>
                <w:szCs w:val="20"/>
              </w:rPr>
            </w:pPr>
          </w:p>
        </w:tc>
      </w:tr>
    </w:tbl>
    <w:p w14:paraId="27EBD855" w14:textId="77777777" w:rsidR="00B9173D" w:rsidRPr="00316C6F" w:rsidRDefault="00B9173D" w:rsidP="00B9173D">
      <w:pPr>
        <w:pStyle w:val="Nagwek"/>
        <w:tabs>
          <w:tab w:val="clear" w:pos="4536"/>
          <w:tab w:val="clear" w:pos="9072"/>
        </w:tabs>
        <w:spacing w:before="0" w:after="60"/>
        <w:ind w:left="720"/>
        <w:rPr>
          <w:rFonts w:ascii="Arial" w:hAnsi="Arial" w:cs="Arial"/>
          <w:i/>
          <w:sz w:val="20"/>
          <w:szCs w:val="20"/>
        </w:rPr>
      </w:pPr>
    </w:p>
    <w:p w14:paraId="69D2C682" w14:textId="2246C3D4" w:rsidR="00C03E08" w:rsidRPr="00316C6F" w:rsidRDefault="00C03E08" w:rsidP="001C1945">
      <w:pPr>
        <w:pStyle w:val="Nagwek"/>
        <w:numPr>
          <w:ilvl w:val="1"/>
          <w:numId w:val="95"/>
        </w:numPr>
        <w:tabs>
          <w:tab w:val="clear" w:pos="4536"/>
          <w:tab w:val="clear" w:pos="9072"/>
        </w:tabs>
        <w:spacing w:before="0" w:after="60"/>
        <w:rPr>
          <w:rFonts w:ascii="Arial" w:hAnsi="Arial" w:cs="Arial"/>
          <w:i/>
          <w:sz w:val="20"/>
          <w:szCs w:val="20"/>
        </w:rPr>
      </w:pPr>
      <w:r w:rsidRPr="00316C6F">
        <w:rPr>
          <w:rFonts w:ascii="Arial" w:hAnsi="Arial" w:cs="Arial"/>
          <w:i/>
          <w:sz w:val="20"/>
          <w:szCs w:val="20"/>
        </w:rPr>
        <w:t xml:space="preserve">W przypadku braku zamieszczenia danych jak powyżej, Zamawiający nie uzna </w:t>
      </w:r>
      <w:r w:rsidR="004212F6" w:rsidRPr="00316C6F">
        <w:rPr>
          <w:rFonts w:ascii="Arial" w:hAnsi="Arial" w:cs="Arial"/>
          <w:i/>
          <w:sz w:val="20"/>
          <w:szCs w:val="20"/>
        </w:rPr>
        <w:t>usługi</w:t>
      </w:r>
      <w:r w:rsidRPr="00316C6F">
        <w:rPr>
          <w:rFonts w:ascii="Arial" w:hAnsi="Arial" w:cs="Arial"/>
          <w:i/>
          <w:sz w:val="20"/>
          <w:szCs w:val="20"/>
        </w:rPr>
        <w:t xml:space="preserve"> </w:t>
      </w:r>
    </w:p>
    <w:p w14:paraId="7B0127AF" w14:textId="77777777" w:rsidR="00820631" w:rsidRPr="00316C6F" w:rsidRDefault="00820631" w:rsidP="00252743">
      <w:pPr>
        <w:widowControl w:val="0"/>
        <w:spacing w:before="0"/>
        <w:rPr>
          <w:rFonts w:ascii="Arial" w:hAnsi="Arial" w:cs="Arial"/>
          <w:sz w:val="20"/>
          <w:szCs w:val="20"/>
        </w:rPr>
      </w:pPr>
    </w:p>
    <w:tbl>
      <w:tblPr>
        <w:tblW w:w="0" w:type="auto"/>
        <w:jc w:val="center"/>
        <w:tblCellMar>
          <w:left w:w="70" w:type="dxa"/>
          <w:right w:w="70" w:type="dxa"/>
        </w:tblCellMar>
        <w:tblLook w:val="04A0" w:firstRow="1" w:lastRow="0" w:firstColumn="1" w:lastColumn="0" w:noHBand="0" w:noVBand="1"/>
      </w:tblPr>
      <w:tblGrid>
        <w:gridCol w:w="4060"/>
      </w:tblGrid>
      <w:tr w:rsidR="000475AD" w:rsidRPr="00316C6F" w14:paraId="477E1C9B" w14:textId="77777777" w:rsidTr="00D7316E">
        <w:trPr>
          <w:trHeight w:hRule="exact" w:val="1227"/>
          <w:jc w:val="center"/>
        </w:trPr>
        <w:tc>
          <w:tcPr>
            <w:tcW w:w="4060" w:type="dxa"/>
            <w:tcBorders>
              <w:top w:val="single" w:sz="4" w:space="0" w:color="auto"/>
              <w:left w:val="single" w:sz="4" w:space="0" w:color="auto"/>
              <w:bottom w:val="single" w:sz="4" w:space="0" w:color="auto"/>
              <w:right w:val="single" w:sz="4" w:space="0" w:color="auto"/>
            </w:tcBorders>
            <w:vAlign w:val="bottom"/>
          </w:tcPr>
          <w:p w14:paraId="50E3A001" w14:textId="77777777" w:rsidR="000475AD" w:rsidRPr="00316C6F" w:rsidRDefault="000475AD" w:rsidP="00252743">
            <w:pPr>
              <w:widowControl w:val="0"/>
              <w:spacing w:before="0"/>
              <w:jc w:val="center"/>
              <w:rPr>
                <w:rFonts w:ascii="Arial" w:hAnsi="Arial" w:cs="Arial"/>
                <w:sz w:val="20"/>
                <w:szCs w:val="20"/>
              </w:rPr>
            </w:pPr>
          </w:p>
        </w:tc>
      </w:tr>
      <w:tr w:rsidR="000475AD" w:rsidRPr="00316C6F" w14:paraId="215972E3" w14:textId="77777777" w:rsidTr="00D7316E">
        <w:trPr>
          <w:trHeight w:val="380"/>
          <w:jc w:val="center"/>
        </w:trPr>
        <w:tc>
          <w:tcPr>
            <w:tcW w:w="4060" w:type="dxa"/>
            <w:hideMark/>
          </w:tcPr>
          <w:p w14:paraId="733A5EF3" w14:textId="2D624644" w:rsidR="000475AD" w:rsidRPr="00316C6F" w:rsidRDefault="000475AD" w:rsidP="00252743">
            <w:pPr>
              <w:spacing w:before="0"/>
              <w:jc w:val="center"/>
              <w:rPr>
                <w:rFonts w:ascii="Arial" w:hAnsi="Arial" w:cs="Arial"/>
                <w:b/>
                <w:sz w:val="20"/>
                <w:szCs w:val="20"/>
              </w:rPr>
            </w:pPr>
            <w:r w:rsidRPr="00316C6F">
              <w:rPr>
                <w:rFonts w:ascii="Arial" w:hAnsi="Arial" w:cs="Arial"/>
                <w:b/>
                <w:sz w:val="20"/>
                <w:szCs w:val="20"/>
              </w:rPr>
              <w:t>Imię i nazwisko/podpis  przedstawiciela(i) Wykonawcy</w:t>
            </w:r>
          </w:p>
        </w:tc>
      </w:tr>
    </w:tbl>
    <w:p w14:paraId="080271AD" w14:textId="6E5C4546" w:rsidR="00820631" w:rsidRPr="00316C6F" w:rsidRDefault="00820631" w:rsidP="00252743">
      <w:pPr>
        <w:keepNext/>
        <w:spacing w:before="0"/>
        <w:rPr>
          <w:rFonts w:ascii="Arial" w:hAnsi="Arial" w:cs="Arial"/>
          <w:b/>
          <w:bCs/>
          <w:sz w:val="20"/>
          <w:szCs w:val="20"/>
          <w:u w:val="single"/>
        </w:rPr>
        <w:sectPr w:rsidR="00820631" w:rsidRPr="00316C6F" w:rsidSect="003327E8">
          <w:pgSz w:w="11906" w:h="16838" w:code="9"/>
          <w:pgMar w:top="851" w:right="991" w:bottom="851" w:left="1418" w:header="568" w:footer="501" w:gutter="0"/>
          <w:cols w:space="708"/>
          <w:titlePg/>
          <w:docGrid w:linePitch="360"/>
        </w:sectPr>
      </w:pPr>
    </w:p>
    <w:bookmarkEnd w:id="23"/>
    <w:bookmarkEnd w:id="24"/>
    <w:p w14:paraId="76206D31" w14:textId="77777777" w:rsidR="003614DE" w:rsidRPr="00316C6F" w:rsidRDefault="003614DE" w:rsidP="00252743">
      <w:pPr>
        <w:spacing w:before="0" w:after="200"/>
        <w:jc w:val="left"/>
        <w:rPr>
          <w:rFonts w:ascii="Arial" w:hAnsi="Arial" w:cs="Arial"/>
          <w:sz w:val="20"/>
          <w:szCs w:val="20"/>
          <w:u w:val="single"/>
        </w:rPr>
      </w:pPr>
    </w:p>
    <w:p w14:paraId="4E1FE3F5" w14:textId="68723891" w:rsidR="00FE0F37" w:rsidRPr="00316C6F" w:rsidRDefault="00FE0F37" w:rsidP="00FE0F37">
      <w:pPr>
        <w:pStyle w:val="Nagwek4"/>
        <w:spacing w:before="0" w:after="0"/>
        <w:jc w:val="both"/>
        <w:rPr>
          <w:rFonts w:ascii="Arial" w:hAnsi="Arial" w:cs="Arial"/>
          <w:sz w:val="20"/>
          <w:szCs w:val="20"/>
          <w:u w:val="single"/>
        </w:rPr>
      </w:pPr>
      <w:r w:rsidRPr="00316C6F">
        <w:rPr>
          <w:rFonts w:ascii="Arial" w:hAnsi="Arial" w:cs="Arial"/>
          <w:sz w:val="20"/>
          <w:szCs w:val="20"/>
          <w:u w:val="single"/>
        </w:rPr>
        <w:t>ZAŁĄCZNIK NR 6</w:t>
      </w:r>
      <w:r>
        <w:rPr>
          <w:rFonts w:ascii="Arial" w:hAnsi="Arial" w:cs="Arial"/>
          <w:sz w:val="20"/>
          <w:szCs w:val="20"/>
          <w:u w:val="single"/>
        </w:rPr>
        <w:t>B</w:t>
      </w:r>
      <w:r w:rsidRPr="00316C6F">
        <w:rPr>
          <w:rFonts w:ascii="Arial" w:hAnsi="Arial" w:cs="Arial"/>
          <w:sz w:val="20"/>
          <w:szCs w:val="20"/>
          <w:u w:val="single"/>
        </w:rPr>
        <w:t xml:space="preserve"> – WYKAZ USŁUG</w:t>
      </w:r>
      <w:r>
        <w:rPr>
          <w:rFonts w:ascii="Arial" w:hAnsi="Arial" w:cs="Arial"/>
          <w:sz w:val="20"/>
          <w:szCs w:val="20"/>
          <w:u w:val="single"/>
        </w:rPr>
        <w:t xml:space="preserve"> – dla Części 2;</w:t>
      </w:r>
      <w:r w:rsidRPr="00316C6F">
        <w:rPr>
          <w:rFonts w:ascii="Arial" w:hAnsi="Arial" w:cs="Arial"/>
          <w:sz w:val="20"/>
          <w:szCs w:val="20"/>
          <w:u w:val="single"/>
        </w:rPr>
        <w:t xml:space="preserve"> </w:t>
      </w:r>
      <w:r w:rsidRPr="00316C6F">
        <w:rPr>
          <w:rFonts w:ascii="Arial" w:hAnsi="Arial" w:cs="Arial"/>
          <w:color w:val="FF0000"/>
          <w:sz w:val="20"/>
          <w:szCs w:val="20"/>
          <w:u w:val="single"/>
        </w:rPr>
        <w:t>(SKŁADANA WRAZ Z OFERTĄ)</w:t>
      </w:r>
    </w:p>
    <w:p w14:paraId="38791960" w14:textId="77777777" w:rsidR="00FE0F37" w:rsidRPr="00316C6F" w:rsidRDefault="00FE0F37" w:rsidP="00FE0F37">
      <w:pPr>
        <w:keepNext/>
        <w:spacing w:before="0"/>
        <w:rPr>
          <w:rFonts w:ascii="Arial" w:hAnsi="Arial" w:cs="Arial"/>
          <w:b/>
          <w:bCs/>
          <w:sz w:val="20"/>
          <w:szCs w:val="20"/>
          <w:u w:val="single"/>
        </w:rPr>
      </w:pPr>
    </w:p>
    <w:tbl>
      <w:tblPr>
        <w:tblW w:w="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0"/>
      </w:tblGrid>
      <w:tr w:rsidR="00FE0F37" w:rsidRPr="00316C6F" w14:paraId="662AF7E1" w14:textId="77777777" w:rsidTr="009D20DD">
        <w:trPr>
          <w:trHeight w:val="1562"/>
        </w:trPr>
        <w:tc>
          <w:tcPr>
            <w:tcW w:w="3850" w:type="dxa"/>
            <w:tcBorders>
              <w:top w:val="single" w:sz="4" w:space="0" w:color="auto"/>
              <w:left w:val="single" w:sz="4" w:space="0" w:color="auto"/>
              <w:bottom w:val="single" w:sz="4" w:space="0" w:color="auto"/>
              <w:right w:val="single" w:sz="4" w:space="0" w:color="auto"/>
            </w:tcBorders>
            <w:vAlign w:val="bottom"/>
            <w:hideMark/>
          </w:tcPr>
          <w:p w14:paraId="18CF5CE2" w14:textId="77777777" w:rsidR="00FE0F37" w:rsidRPr="00316C6F" w:rsidRDefault="00FE0F37" w:rsidP="009D20DD">
            <w:pPr>
              <w:keepNext/>
              <w:suppressAutoHyphens/>
              <w:overflowPunct w:val="0"/>
              <w:autoSpaceDE w:val="0"/>
              <w:autoSpaceDN w:val="0"/>
              <w:adjustRightInd w:val="0"/>
              <w:spacing w:before="0"/>
              <w:textAlignment w:val="baseline"/>
              <w:rPr>
                <w:rFonts w:ascii="Arial" w:hAnsi="Arial" w:cs="Arial"/>
                <w:sz w:val="20"/>
                <w:szCs w:val="20"/>
              </w:rPr>
            </w:pPr>
            <w:r w:rsidRPr="00316C6F">
              <w:rPr>
                <w:rFonts w:ascii="Arial" w:hAnsi="Arial" w:cs="Arial"/>
                <w:sz w:val="20"/>
                <w:szCs w:val="20"/>
              </w:rPr>
              <w:t>(nazwa Wykonawcy)</w:t>
            </w:r>
          </w:p>
        </w:tc>
      </w:tr>
    </w:tbl>
    <w:p w14:paraId="19747245" w14:textId="77777777" w:rsidR="00FE0F37" w:rsidRPr="00316C6F" w:rsidRDefault="00FE0F37" w:rsidP="00FE0F37">
      <w:pPr>
        <w:keepNext/>
        <w:spacing w:before="0"/>
        <w:rPr>
          <w:rFonts w:ascii="Arial" w:hAnsi="Arial" w:cs="Arial"/>
          <w:sz w:val="20"/>
          <w:szCs w:val="20"/>
        </w:rPr>
      </w:pPr>
    </w:p>
    <w:p w14:paraId="23507A63" w14:textId="77777777" w:rsidR="00FE0F37" w:rsidRDefault="00FE0F37" w:rsidP="00FE0F37">
      <w:pPr>
        <w:spacing w:before="0"/>
        <w:jc w:val="center"/>
        <w:rPr>
          <w:rFonts w:ascii="Arial" w:hAnsi="Arial" w:cs="Arial"/>
          <w:b/>
          <w:sz w:val="20"/>
          <w:szCs w:val="20"/>
        </w:rPr>
      </w:pPr>
      <w:r>
        <w:rPr>
          <w:rFonts w:ascii="Arial" w:hAnsi="Arial" w:cs="Arial"/>
          <w:b/>
          <w:sz w:val="20"/>
          <w:szCs w:val="20"/>
        </w:rPr>
        <w:t>Transport urządzeń pomiarowych i sprzętu dielektrycznego</w:t>
      </w:r>
    </w:p>
    <w:p w14:paraId="6E4D0CB0" w14:textId="00F0EE9E" w:rsidR="00196BEA" w:rsidRPr="001C1945" w:rsidRDefault="00FE0F37" w:rsidP="001C1945">
      <w:pPr>
        <w:spacing w:after="60" w:line="360" w:lineRule="auto"/>
        <w:jc w:val="center"/>
        <w:rPr>
          <w:rFonts w:ascii="Calibri" w:hAnsi="Calibri" w:cs="Calibri"/>
          <w:b/>
          <w:color w:val="0070C0"/>
          <w:sz w:val="20"/>
        </w:rPr>
      </w:pPr>
      <w:r>
        <w:rPr>
          <w:rFonts w:ascii="Calibri" w:hAnsi="Calibri" w:cs="Calibri"/>
          <w:b/>
          <w:color w:val="0070C0"/>
          <w:sz w:val="20"/>
        </w:rPr>
        <w:t>CZĘŚĆ 2</w:t>
      </w:r>
      <w:r w:rsidR="00196BEA">
        <w:rPr>
          <w:rFonts w:ascii="Calibri" w:hAnsi="Calibri" w:cs="Calibri"/>
          <w:b/>
          <w:color w:val="0070C0"/>
          <w:sz w:val="20"/>
        </w:rPr>
        <w:t xml:space="preserve"> </w:t>
      </w:r>
      <w:r w:rsidR="00196BEA" w:rsidRPr="001C1945">
        <w:rPr>
          <w:rFonts w:ascii="Calibri" w:hAnsi="Calibri" w:cs="Calibri"/>
          <w:b/>
          <w:color w:val="0070C0"/>
          <w:sz w:val="20"/>
        </w:rPr>
        <w:t>Załadunek, rozładunek i transport urządzeń pomiarowych środkami transportu do 3,5 tony</w:t>
      </w:r>
    </w:p>
    <w:p w14:paraId="3A33F07C" w14:textId="77777777" w:rsidR="00FE0F37" w:rsidRPr="00316C6F" w:rsidRDefault="00FE0F37" w:rsidP="001C1945">
      <w:pPr>
        <w:spacing w:before="0"/>
        <w:rPr>
          <w:rFonts w:ascii="Arial" w:hAnsi="Arial" w:cs="Arial"/>
          <w:b/>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985"/>
        <w:gridCol w:w="1701"/>
        <w:gridCol w:w="1843"/>
        <w:gridCol w:w="1842"/>
        <w:gridCol w:w="1560"/>
      </w:tblGrid>
      <w:tr w:rsidR="00FE0F37" w:rsidRPr="00316C6F" w14:paraId="0522C4DF" w14:textId="77777777" w:rsidTr="009D20DD">
        <w:trPr>
          <w:trHeight w:val="1128"/>
        </w:trPr>
        <w:tc>
          <w:tcPr>
            <w:tcW w:w="562" w:type="dxa"/>
            <w:shd w:val="clear" w:color="auto" w:fill="auto"/>
            <w:vAlign w:val="center"/>
          </w:tcPr>
          <w:p w14:paraId="759D8A21" w14:textId="77777777" w:rsidR="00FE0F37" w:rsidRPr="00316C6F" w:rsidRDefault="00FE0F37" w:rsidP="009D20DD">
            <w:pPr>
              <w:spacing w:before="0"/>
              <w:jc w:val="center"/>
              <w:rPr>
                <w:rFonts w:ascii="Arial" w:hAnsi="Arial" w:cs="Arial"/>
                <w:b/>
                <w:bCs/>
                <w:sz w:val="20"/>
                <w:szCs w:val="20"/>
              </w:rPr>
            </w:pPr>
          </w:p>
          <w:p w14:paraId="37C8FFF6" w14:textId="77777777" w:rsidR="00FE0F37" w:rsidRPr="00316C6F" w:rsidRDefault="00FE0F37" w:rsidP="009D20DD">
            <w:pPr>
              <w:spacing w:before="0"/>
              <w:jc w:val="center"/>
              <w:rPr>
                <w:rFonts w:ascii="Arial" w:hAnsi="Arial" w:cs="Arial"/>
                <w:b/>
                <w:bCs/>
                <w:sz w:val="20"/>
                <w:szCs w:val="20"/>
              </w:rPr>
            </w:pPr>
            <w:r w:rsidRPr="00316C6F">
              <w:rPr>
                <w:rFonts w:ascii="Arial" w:hAnsi="Arial" w:cs="Arial"/>
                <w:b/>
                <w:bCs/>
                <w:sz w:val="20"/>
                <w:szCs w:val="20"/>
              </w:rPr>
              <w:t>Lp.</w:t>
            </w:r>
          </w:p>
        </w:tc>
        <w:tc>
          <w:tcPr>
            <w:tcW w:w="1985" w:type="dxa"/>
          </w:tcPr>
          <w:p w14:paraId="35105077" w14:textId="77777777" w:rsidR="00FE0F37" w:rsidRPr="00316C6F" w:rsidRDefault="00FE0F37" w:rsidP="009D20DD">
            <w:pPr>
              <w:spacing w:before="0"/>
              <w:jc w:val="center"/>
              <w:rPr>
                <w:rFonts w:ascii="Arial" w:hAnsi="Arial" w:cs="Arial"/>
                <w:b/>
                <w:bCs/>
                <w:sz w:val="20"/>
                <w:szCs w:val="20"/>
              </w:rPr>
            </w:pPr>
            <w:r w:rsidRPr="00316C6F">
              <w:rPr>
                <w:rFonts w:ascii="Arial" w:hAnsi="Arial" w:cs="Arial"/>
                <w:b/>
                <w:bCs/>
                <w:sz w:val="20"/>
                <w:szCs w:val="20"/>
              </w:rPr>
              <w:t>Nazwa podmiotu, dla którego wykonywano usługę</w:t>
            </w:r>
          </w:p>
        </w:tc>
        <w:tc>
          <w:tcPr>
            <w:tcW w:w="1701" w:type="dxa"/>
            <w:shd w:val="clear" w:color="auto" w:fill="auto"/>
          </w:tcPr>
          <w:p w14:paraId="4DEBC5BD" w14:textId="77777777" w:rsidR="00FE0F37" w:rsidRPr="00316C6F" w:rsidRDefault="00FE0F37" w:rsidP="009D20DD">
            <w:pPr>
              <w:spacing w:before="0"/>
              <w:jc w:val="center"/>
              <w:rPr>
                <w:rFonts w:ascii="Arial" w:hAnsi="Arial" w:cs="Arial"/>
                <w:b/>
                <w:sz w:val="20"/>
                <w:szCs w:val="20"/>
              </w:rPr>
            </w:pPr>
            <w:r w:rsidRPr="00316C6F">
              <w:rPr>
                <w:rFonts w:ascii="Arial" w:hAnsi="Arial" w:cs="Arial"/>
                <w:b/>
                <w:sz w:val="20"/>
                <w:szCs w:val="20"/>
              </w:rPr>
              <w:t>Przedmiot usługi</w:t>
            </w:r>
          </w:p>
          <w:p w14:paraId="690DBBB3" w14:textId="77777777" w:rsidR="00FE0F37" w:rsidRPr="00316C6F" w:rsidRDefault="00FE0F37" w:rsidP="009D20DD">
            <w:pPr>
              <w:spacing w:before="0"/>
              <w:jc w:val="center"/>
              <w:rPr>
                <w:rFonts w:ascii="Arial" w:hAnsi="Arial" w:cs="Arial"/>
                <w:b/>
                <w:bCs/>
                <w:sz w:val="20"/>
                <w:szCs w:val="20"/>
              </w:rPr>
            </w:pPr>
          </w:p>
        </w:tc>
        <w:tc>
          <w:tcPr>
            <w:tcW w:w="1843" w:type="dxa"/>
            <w:shd w:val="clear" w:color="auto" w:fill="auto"/>
          </w:tcPr>
          <w:p w14:paraId="4EE6AC46" w14:textId="72E0C6CB" w:rsidR="00FE0F37" w:rsidRPr="00316C6F" w:rsidRDefault="00FE0F37" w:rsidP="009D20DD">
            <w:pPr>
              <w:spacing w:before="0"/>
              <w:ind w:left="-111" w:right="-112" w:firstLine="111"/>
              <w:jc w:val="center"/>
              <w:rPr>
                <w:rFonts w:ascii="Arial" w:hAnsi="Arial" w:cs="Arial"/>
                <w:b/>
                <w:i/>
                <w:sz w:val="20"/>
                <w:szCs w:val="20"/>
              </w:rPr>
            </w:pPr>
            <w:r w:rsidRPr="00316C6F">
              <w:rPr>
                <w:rFonts w:ascii="Arial" w:hAnsi="Arial" w:cs="Arial"/>
                <w:b/>
                <w:sz w:val="20"/>
                <w:szCs w:val="20"/>
              </w:rPr>
              <w:t>Termin realizacji usługi (</w:t>
            </w:r>
            <w:proofErr w:type="spellStart"/>
            <w:r w:rsidRPr="00316C6F">
              <w:rPr>
                <w:rFonts w:ascii="Arial" w:hAnsi="Arial" w:cs="Arial"/>
                <w:b/>
                <w:sz w:val="20"/>
                <w:szCs w:val="20"/>
              </w:rPr>
              <w:t>dd.mm.rr</w:t>
            </w:r>
            <w:proofErr w:type="spellEnd"/>
            <w:r w:rsidRPr="00316C6F">
              <w:rPr>
                <w:rFonts w:ascii="Arial" w:hAnsi="Arial" w:cs="Arial"/>
                <w:b/>
                <w:sz w:val="20"/>
                <w:szCs w:val="20"/>
              </w:rPr>
              <w:t xml:space="preserve"> – </w:t>
            </w:r>
            <w:proofErr w:type="spellStart"/>
            <w:r w:rsidRPr="00316C6F">
              <w:rPr>
                <w:rFonts w:ascii="Arial" w:hAnsi="Arial" w:cs="Arial"/>
                <w:b/>
                <w:sz w:val="20"/>
                <w:szCs w:val="20"/>
              </w:rPr>
              <w:t>dd.mm.rr</w:t>
            </w:r>
            <w:proofErr w:type="spellEnd"/>
            <w:r w:rsidR="002A5CE3">
              <w:rPr>
                <w:rFonts w:ascii="Arial" w:hAnsi="Arial" w:cs="Arial"/>
                <w:b/>
                <w:sz w:val="20"/>
                <w:szCs w:val="20"/>
              </w:rPr>
              <w:t>/nadal</w:t>
            </w:r>
            <w:r w:rsidRPr="00316C6F">
              <w:rPr>
                <w:rFonts w:ascii="Arial" w:hAnsi="Arial" w:cs="Arial"/>
                <w:b/>
                <w:sz w:val="20"/>
                <w:szCs w:val="20"/>
              </w:rPr>
              <w:t>)</w:t>
            </w:r>
          </w:p>
          <w:p w14:paraId="026BE901" w14:textId="77777777" w:rsidR="00FE0F37" w:rsidRPr="00316C6F" w:rsidRDefault="00FE0F37" w:rsidP="009D20DD">
            <w:pPr>
              <w:spacing w:before="0"/>
              <w:jc w:val="center"/>
              <w:rPr>
                <w:rFonts w:ascii="Arial" w:hAnsi="Arial" w:cs="Arial"/>
                <w:b/>
                <w:bCs/>
                <w:sz w:val="20"/>
                <w:szCs w:val="20"/>
              </w:rPr>
            </w:pPr>
          </w:p>
        </w:tc>
        <w:tc>
          <w:tcPr>
            <w:tcW w:w="1842" w:type="dxa"/>
          </w:tcPr>
          <w:p w14:paraId="00D66A3D" w14:textId="77777777" w:rsidR="00FE0F37" w:rsidRPr="00316C6F" w:rsidRDefault="00FE0F37" w:rsidP="009D20DD">
            <w:pPr>
              <w:spacing w:before="0"/>
              <w:ind w:left="-103"/>
              <w:jc w:val="center"/>
              <w:rPr>
                <w:rFonts w:ascii="Arial" w:hAnsi="Arial" w:cs="Arial"/>
                <w:b/>
                <w:bCs/>
                <w:i/>
                <w:sz w:val="20"/>
                <w:szCs w:val="20"/>
              </w:rPr>
            </w:pPr>
            <w:r w:rsidRPr="00316C6F">
              <w:rPr>
                <w:rFonts w:ascii="Arial" w:hAnsi="Arial" w:cs="Arial"/>
                <w:b/>
                <w:sz w:val="20"/>
                <w:szCs w:val="20"/>
              </w:rPr>
              <w:t>Wartość usługi</w:t>
            </w:r>
          </w:p>
        </w:tc>
        <w:tc>
          <w:tcPr>
            <w:tcW w:w="1560" w:type="dxa"/>
          </w:tcPr>
          <w:p w14:paraId="3CB65358" w14:textId="77777777" w:rsidR="00FE0F37" w:rsidRPr="00316C6F" w:rsidRDefault="00FE0F37" w:rsidP="009D20DD">
            <w:pPr>
              <w:spacing w:before="0"/>
              <w:ind w:left="-106" w:right="-111"/>
              <w:jc w:val="center"/>
              <w:rPr>
                <w:rFonts w:ascii="Arial" w:hAnsi="Arial" w:cs="Arial"/>
                <w:b/>
                <w:bCs/>
                <w:sz w:val="20"/>
                <w:szCs w:val="20"/>
              </w:rPr>
            </w:pPr>
            <w:r w:rsidRPr="00316C6F">
              <w:rPr>
                <w:rFonts w:ascii="Arial" w:hAnsi="Arial" w:cs="Arial"/>
                <w:b/>
                <w:bCs/>
                <w:sz w:val="20"/>
                <w:szCs w:val="20"/>
              </w:rPr>
              <w:t>Dowód należytego wykonania usługi</w:t>
            </w:r>
          </w:p>
          <w:p w14:paraId="39A835BF" w14:textId="77777777" w:rsidR="00FE0F37" w:rsidRPr="00316C6F" w:rsidRDefault="00FE0F37" w:rsidP="009D20DD">
            <w:pPr>
              <w:spacing w:before="0"/>
              <w:ind w:left="-106"/>
              <w:jc w:val="center"/>
              <w:rPr>
                <w:rFonts w:ascii="Arial" w:eastAsia="Arial Unicode MS" w:hAnsi="Arial" w:cs="Arial"/>
                <w:b/>
                <w:bCs/>
                <w:sz w:val="20"/>
                <w:szCs w:val="20"/>
              </w:rPr>
            </w:pPr>
            <w:r w:rsidRPr="00316C6F">
              <w:rPr>
                <w:rFonts w:ascii="Arial" w:hAnsi="Arial" w:cs="Arial"/>
                <w:b/>
                <w:bCs/>
                <w:sz w:val="20"/>
                <w:szCs w:val="20"/>
              </w:rPr>
              <w:t>(nazwa i oznaczenie dokumentu)</w:t>
            </w:r>
          </w:p>
        </w:tc>
      </w:tr>
      <w:tr w:rsidR="00FE0F37" w:rsidRPr="00316C6F" w14:paraId="06F34540" w14:textId="77777777" w:rsidTr="009D20DD">
        <w:trPr>
          <w:trHeight w:val="658"/>
        </w:trPr>
        <w:tc>
          <w:tcPr>
            <w:tcW w:w="562" w:type="dxa"/>
            <w:shd w:val="clear" w:color="auto" w:fill="auto"/>
            <w:vAlign w:val="center"/>
          </w:tcPr>
          <w:p w14:paraId="21E74261" w14:textId="77777777" w:rsidR="00FE0F37" w:rsidRPr="00316C6F" w:rsidRDefault="00FE0F37" w:rsidP="009D20DD">
            <w:pPr>
              <w:spacing w:before="0"/>
              <w:jc w:val="center"/>
              <w:rPr>
                <w:rFonts w:ascii="Arial" w:hAnsi="Arial" w:cs="Arial"/>
                <w:b/>
                <w:bCs/>
                <w:sz w:val="20"/>
                <w:szCs w:val="20"/>
              </w:rPr>
            </w:pPr>
            <w:r w:rsidRPr="00316C6F">
              <w:rPr>
                <w:rFonts w:ascii="Arial" w:hAnsi="Arial" w:cs="Arial"/>
                <w:b/>
                <w:bCs/>
                <w:sz w:val="20"/>
                <w:szCs w:val="20"/>
              </w:rPr>
              <w:t>1</w:t>
            </w:r>
            <w:r>
              <w:rPr>
                <w:rFonts w:ascii="Arial" w:hAnsi="Arial" w:cs="Arial"/>
                <w:b/>
                <w:bCs/>
                <w:sz w:val="20"/>
                <w:szCs w:val="20"/>
              </w:rPr>
              <w:t>.1.</w:t>
            </w:r>
          </w:p>
        </w:tc>
        <w:tc>
          <w:tcPr>
            <w:tcW w:w="1985" w:type="dxa"/>
          </w:tcPr>
          <w:p w14:paraId="26FEB9B5" w14:textId="77777777" w:rsidR="00FE0F37" w:rsidRDefault="00FE0F37" w:rsidP="009D20DD">
            <w:pPr>
              <w:spacing w:before="0"/>
              <w:jc w:val="left"/>
              <w:rPr>
                <w:rFonts w:ascii="Arial" w:hAnsi="Arial" w:cs="Arial"/>
                <w:sz w:val="20"/>
                <w:szCs w:val="20"/>
              </w:rPr>
            </w:pPr>
          </w:p>
          <w:p w14:paraId="317AFEA4" w14:textId="77777777" w:rsidR="00196BEA" w:rsidRDefault="00196BEA" w:rsidP="009D20DD">
            <w:pPr>
              <w:spacing w:before="0"/>
              <w:jc w:val="left"/>
              <w:rPr>
                <w:rFonts w:ascii="Arial" w:hAnsi="Arial" w:cs="Arial"/>
                <w:sz w:val="20"/>
                <w:szCs w:val="20"/>
              </w:rPr>
            </w:pPr>
          </w:p>
          <w:p w14:paraId="5969F813" w14:textId="77777777" w:rsidR="00196BEA" w:rsidRDefault="00196BEA" w:rsidP="009D20DD">
            <w:pPr>
              <w:spacing w:before="0"/>
              <w:jc w:val="left"/>
              <w:rPr>
                <w:rFonts w:ascii="Arial" w:hAnsi="Arial" w:cs="Arial"/>
                <w:sz w:val="20"/>
                <w:szCs w:val="20"/>
              </w:rPr>
            </w:pPr>
          </w:p>
          <w:p w14:paraId="68D5D08F" w14:textId="77777777" w:rsidR="00196BEA" w:rsidRDefault="00196BEA" w:rsidP="009D20DD">
            <w:pPr>
              <w:spacing w:before="0"/>
              <w:jc w:val="left"/>
              <w:rPr>
                <w:rFonts w:ascii="Arial" w:hAnsi="Arial" w:cs="Arial"/>
                <w:sz w:val="20"/>
                <w:szCs w:val="20"/>
              </w:rPr>
            </w:pPr>
          </w:p>
          <w:p w14:paraId="0969A70E" w14:textId="77777777" w:rsidR="00196BEA" w:rsidRDefault="00196BEA" w:rsidP="009D20DD">
            <w:pPr>
              <w:spacing w:before="0"/>
              <w:jc w:val="left"/>
              <w:rPr>
                <w:rFonts w:ascii="Arial" w:hAnsi="Arial" w:cs="Arial"/>
                <w:sz w:val="20"/>
                <w:szCs w:val="20"/>
              </w:rPr>
            </w:pPr>
          </w:p>
          <w:p w14:paraId="3FEA52E3" w14:textId="77777777" w:rsidR="00196BEA" w:rsidRPr="00316C6F" w:rsidRDefault="00196BEA" w:rsidP="009D20DD">
            <w:pPr>
              <w:spacing w:before="0"/>
              <w:jc w:val="left"/>
              <w:rPr>
                <w:rFonts w:ascii="Arial" w:hAnsi="Arial" w:cs="Arial"/>
                <w:sz w:val="20"/>
                <w:szCs w:val="20"/>
              </w:rPr>
            </w:pPr>
          </w:p>
        </w:tc>
        <w:tc>
          <w:tcPr>
            <w:tcW w:w="1701" w:type="dxa"/>
            <w:shd w:val="clear" w:color="auto" w:fill="auto"/>
          </w:tcPr>
          <w:p w14:paraId="1B7AAB87" w14:textId="77777777" w:rsidR="00FE0F37" w:rsidRPr="00316C6F" w:rsidRDefault="00FE0F37" w:rsidP="009D20DD">
            <w:pPr>
              <w:pStyle w:val="Akapitzlist"/>
              <w:spacing w:after="0" w:line="240" w:lineRule="auto"/>
              <w:ind w:left="851"/>
              <w:jc w:val="both"/>
              <w:rPr>
                <w:rFonts w:ascii="Arial" w:hAnsi="Arial" w:cs="Arial"/>
                <w:sz w:val="20"/>
                <w:szCs w:val="20"/>
              </w:rPr>
            </w:pPr>
          </w:p>
        </w:tc>
        <w:tc>
          <w:tcPr>
            <w:tcW w:w="1843" w:type="dxa"/>
            <w:shd w:val="clear" w:color="auto" w:fill="auto"/>
            <w:vAlign w:val="center"/>
          </w:tcPr>
          <w:p w14:paraId="4C132472" w14:textId="77777777" w:rsidR="00FE0F37" w:rsidRPr="00316C6F" w:rsidRDefault="00FE0F37" w:rsidP="009D20DD">
            <w:pPr>
              <w:spacing w:before="0"/>
              <w:jc w:val="center"/>
              <w:rPr>
                <w:rFonts w:ascii="Arial" w:hAnsi="Arial" w:cs="Arial"/>
                <w:sz w:val="20"/>
                <w:szCs w:val="20"/>
              </w:rPr>
            </w:pPr>
          </w:p>
        </w:tc>
        <w:tc>
          <w:tcPr>
            <w:tcW w:w="1842" w:type="dxa"/>
          </w:tcPr>
          <w:p w14:paraId="156A116B" w14:textId="77777777" w:rsidR="00FE0F37" w:rsidRPr="00316C6F" w:rsidRDefault="00FE0F37" w:rsidP="009D20DD">
            <w:pPr>
              <w:spacing w:before="0"/>
              <w:jc w:val="left"/>
              <w:rPr>
                <w:rFonts w:ascii="Arial" w:hAnsi="Arial" w:cs="Arial"/>
                <w:sz w:val="20"/>
                <w:szCs w:val="20"/>
              </w:rPr>
            </w:pPr>
          </w:p>
        </w:tc>
        <w:tc>
          <w:tcPr>
            <w:tcW w:w="1560" w:type="dxa"/>
          </w:tcPr>
          <w:p w14:paraId="212AEDD8" w14:textId="77777777" w:rsidR="00FE0F37" w:rsidRPr="00316C6F" w:rsidRDefault="00FE0F37" w:rsidP="009D20DD">
            <w:pPr>
              <w:spacing w:before="0"/>
              <w:jc w:val="left"/>
              <w:rPr>
                <w:rFonts w:ascii="Arial" w:hAnsi="Arial" w:cs="Arial"/>
                <w:sz w:val="20"/>
                <w:szCs w:val="20"/>
              </w:rPr>
            </w:pPr>
          </w:p>
        </w:tc>
      </w:tr>
    </w:tbl>
    <w:p w14:paraId="590B0D35" w14:textId="77777777" w:rsidR="00FE0F37" w:rsidRDefault="00FE0F37" w:rsidP="00FE0F37">
      <w:pPr>
        <w:spacing w:before="0" w:after="60"/>
        <w:rPr>
          <w:rFonts w:ascii="Arial" w:hAnsi="Arial" w:cs="Arial"/>
          <w:b/>
          <w:color w:val="FF0000"/>
          <w:sz w:val="20"/>
          <w:szCs w:val="20"/>
        </w:rPr>
      </w:pPr>
    </w:p>
    <w:p w14:paraId="180691F5" w14:textId="77777777" w:rsidR="00FE0F37" w:rsidRPr="00316C6F" w:rsidRDefault="00FE0F37" w:rsidP="00FE0F37">
      <w:pPr>
        <w:spacing w:before="0" w:after="60"/>
        <w:rPr>
          <w:rFonts w:ascii="Arial" w:hAnsi="Arial" w:cs="Arial"/>
          <w:b/>
          <w:color w:val="FF0000"/>
          <w:sz w:val="20"/>
          <w:szCs w:val="20"/>
        </w:rPr>
      </w:pPr>
      <w:r w:rsidRPr="00316C6F">
        <w:rPr>
          <w:rFonts w:ascii="Arial" w:hAnsi="Arial" w:cs="Arial"/>
          <w:b/>
          <w:color w:val="FF0000"/>
          <w:sz w:val="20"/>
          <w:szCs w:val="20"/>
        </w:rPr>
        <w:t>Załącznikiem do niniejszego formularza, muszą być dokumenty potwierdzające należyte wykonanie/wykonywanie usług przez Wykonawcę.</w:t>
      </w:r>
      <w:r w:rsidRPr="00316C6F">
        <w:rPr>
          <w:rFonts w:ascii="Arial" w:hAnsi="Arial" w:cs="Arial"/>
          <w:sz w:val="20"/>
          <w:szCs w:val="20"/>
        </w:rPr>
        <w:t xml:space="preserve"> </w:t>
      </w:r>
      <w:r w:rsidRPr="00316C6F">
        <w:rPr>
          <w:rFonts w:ascii="Arial" w:hAnsi="Arial" w:cs="Arial"/>
          <w:b/>
          <w:color w:val="FF0000"/>
          <w:sz w:val="20"/>
          <w:szCs w:val="20"/>
        </w:rPr>
        <w:t>Zamawiający nie dopuszcza przedstawienia referencji własnych tj. wystawionych przez Wykonawcę.</w:t>
      </w:r>
    </w:p>
    <w:p w14:paraId="4F1A2677" w14:textId="77777777" w:rsidR="00FE0F37" w:rsidRPr="00316C6F" w:rsidRDefault="00FE0F37" w:rsidP="00FE0F37">
      <w:pPr>
        <w:spacing w:before="0" w:after="60"/>
        <w:rPr>
          <w:rFonts w:ascii="Arial" w:hAnsi="Arial" w:cs="Arial"/>
          <w:b/>
          <w:sz w:val="20"/>
          <w:szCs w:val="20"/>
        </w:rPr>
      </w:pPr>
      <w:r w:rsidRPr="00316C6F">
        <w:rPr>
          <w:rFonts w:ascii="Arial" w:hAnsi="Arial" w:cs="Arial"/>
          <w:b/>
          <w:sz w:val="20"/>
          <w:szCs w:val="20"/>
        </w:rPr>
        <w:t xml:space="preserve">DOKUMENTY POTWIERDZAJĄCE NALEŻYTE WYKONANIE USŁUG POWINNY BYĆ SPORZĄDZONE I OZNACZONE W TAKI SPOSÓB, ABY NIE BYŁO WĄTPLIWOŚCI, KTÓRYCH USŁUG WYKAZANYCH PRZEZ WYKONAWCĘ DOTYCZĄ. </w:t>
      </w:r>
      <w:r w:rsidRPr="00316C6F">
        <w:rPr>
          <w:rFonts w:ascii="Arial" w:hAnsi="Arial" w:cs="Arial"/>
          <w:sz w:val="20"/>
          <w:szCs w:val="20"/>
        </w:rPr>
        <w:t xml:space="preserve">Przykład: </w:t>
      </w:r>
      <w:r w:rsidRPr="00316C6F">
        <w:rPr>
          <w:rFonts w:ascii="Arial" w:hAnsi="Arial" w:cs="Arial"/>
          <w:i/>
          <w:sz w:val="20"/>
          <w:szCs w:val="20"/>
        </w:rPr>
        <w:t>„Referencje do usługi nr 1”</w:t>
      </w:r>
    </w:p>
    <w:p w14:paraId="3942817E" w14:textId="77777777" w:rsidR="00FE0F37" w:rsidRPr="00316C6F" w:rsidRDefault="00FE0F37" w:rsidP="00FE0F37">
      <w:pPr>
        <w:keepNext/>
        <w:spacing w:before="0" w:after="60"/>
        <w:rPr>
          <w:rFonts w:ascii="Arial" w:eastAsia="Calibri" w:hAnsi="Arial" w:cs="Arial"/>
          <w:b/>
          <w:sz w:val="20"/>
          <w:szCs w:val="20"/>
        </w:rPr>
      </w:pPr>
      <w:r w:rsidRPr="00316C6F">
        <w:rPr>
          <w:rFonts w:ascii="Arial" w:eastAsia="Calibri" w:hAnsi="Arial" w:cs="Arial"/>
          <w:b/>
          <w:sz w:val="20"/>
          <w:szCs w:val="20"/>
        </w:rPr>
        <w:t xml:space="preserve">UWAGA: </w:t>
      </w:r>
      <w:r w:rsidRPr="00316C6F">
        <w:rPr>
          <w:rFonts w:ascii="Arial" w:eastAsia="Calibri" w:hAnsi="Arial" w:cs="Arial"/>
          <w:sz w:val="20"/>
          <w:szCs w:val="20"/>
        </w:rPr>
        <w:t>w przypadku usług nadal trwających Zamawiający akceptuje jedynie dowody</w:t>
      </w:r>
      <w:r w:rsidRPr="00316C6F">
        <w:rPr>
          <w:rStyle w:val="Odwoaniedokomentarza"/>
          <w:rFonts w:ascii="Arial" w:hAnsi="Arial" w:cs="Arial"/>
          <w:sz w:val="20"/>
          <w:szCs w:val="20"/>
        </w:rPr>
        <w:t xml:space="preserve">, które </w:t>
      </w:r>
      <w:r w:rsidRPr="00316C6F">
        <w:rPr>
          <w:rFonts w:ascii="Arial" w:eastAsia="Calibri" w:hAnsi="Arial" w:cs="Arial"/>
          <w:sz w:val="20"/>
          <w:szCs w:val="20"/>
        </w:rPr>
        <w:t xml:space="preserve">zostały wystawione w okresie </w:t>
      </w:r>
      <w:r w:rsidRPr="00316C6F">
        <w:rPr>
          <w:rFonts w:ascii="Arial" w:eastAsia="Calibri" w:hAnsi="Arial" w:cs="Arial"/>
          <w:b/>
          <w:sz w:val="20"/>
          <w:szCs w:val="20"/>
        </w:rPr>
        <w:t>ostatnich 3 miesięcy przed upływem terminu składania ofert;</w:t>
      </w:r>
    </w:p>
    <w:p w14:paraId="476E8595" w14:textId="77777777" w:rsidR="00FE0F37" w:rsidRPr="00316C6F" w:rsidRDefault="00FE0F37" w:rsidP="00FE0F37">
      <w:pPr>
        <w:keepNext/>
        <w:spacing w:before="0" w:after="60"/>
        <w:rPr>
          <w:rFonts w:ascii="Arial" w:eastAsia="Calibri" w:hAnsi="Arial" w:cs="Arial"/>
          <w:b/>
          <w:sz w:val="20"/>
          <w:szCs w:val="20"/>
        </w:rPr>
      </w:pPr>
    </w:p>
    <w:p w14:paraId="7607718E" w14:textId="77777777" w:rsidR="00FE0F37" w:rsidRPr="00316C6F" w:rsidRDefault="00FE0F37" w:rsidP="00FE0F37">
      <w:pPr>
        <w:pStyle w:val="Nagwek"/>
        <w:tabs>
          <w:tab w:val="clear" w:pos="4536"/>
          <w:tab w:val="clear" w:pos="9072"/>
        </w:tabs>
        <w:spacing w:before="0" w:after="60"/>
        <w:rPr>
          <w:rFonts w:ascii="Arial" w:hAnsi="Arial" w:cs="Arial"/>
          <w:i/>
          <w:sz w:val="20"/>
          <w:szCs w:val="20"/>
        </w:rPr>
      </w:pPr>
      <w:r w:rsidRPr="00316C6F">
        <w:rPr>
          <w:rFonts w:ascii="Arial" w:hAnsi="Arial" w:cs="Arial"/>
          <w:i/>
          <w:sz w:val="20"/>
          <w:szCs w:val="20"/>
        </w:rPr>
        <w:t xml:space="preserve">W przypadku </w:t>
      </w:r>
      <w:r w:rsidRPr="00316C6F">
        <w:rPr>
          <w:rFonts w:ascii="Arial" w:eastAsiaTheme="minorHAnsi" w:hAnsi="Arial" w:cs="Arial"/>
          <w:i/>
          <w:sz w:val="20"/>
          <w:szCs w:val="20"/>
        </w:rPr>
        <w:t xml:space="preserve">usług realizowanych na rzecz Zamawiającego tj. ENEA </w:t>
      </w:r>
      <w:r>
        <w:rPr>
          <w:rFonts w:ascii="Arial" w:eastAsiaTheme="minorHAnsi" w:hAnsi="Arial" w:cs="Arial"/>
          <w:i/>
          <w:sz w:val="20"/>
          <w:szCs w:val="20"/>
        </w:rPr>
        <w:t>Pomiary</w:t>
      </w:r>
      <w:r w:rsidRPr="00316C6F">
        <w:rPr>
          <w:rFonts w:ascii="Arial" w:eastAsiaTheme="minorHAnsi" w:hAnsi="Arial" w:cs="Arial"/>
          <w:i/>
          <w:sz w:val="20"/>
          <w:szCs w:val="20"/>
        </w:rPr>
        <w:t xml:space="preserve"> sp. z o.o.</w:t>
      </w:r>
      <w:r w:rsidRPr="00316C6F">
        <w:rPr>
          <w:rFonts w:ascii="Arial" w:eastAsiaTheme="minorHAnsi" w:hAnsi="Arial" w:cs="Arial"/>
          <w:b/>
          <w:sz w:val="20"/>
          <w:szCs w:val="20"/>
        </w:rPr>
        <w:t xml:space="preserve"> </w:t>
      </w:r>
      <w:r w:rsidRPr="00316C6F">
        <w:rPr>
          <w:rFonts w:ascii="Arial" w:hAnsi="Arial" w:cs="Arial"/>
          <w:i/>
          <w:sz w:val="20"/>
          <w:szCs w:val="20"/>
        </w:rPr>
        <w:t xml:space="preserve">brak jest konieczności załączania do Oferty dokumentów potwierdzających wykonanie ze względu na fakt, iż Zamawiający jest w ich posiadaniu oraz ma możliwość ich weryfikacji wewnątrz organizacji. W celu umożliwienia weryfikacji wykonania dostawy </w:t>
      </w:r>
      <w:r w:rsidRPr="00316C6F">
        <w:rPr>
          <w:rFonts w:ascii="Arial" w:hAnsi="Arial" w:cs="Arial"/>
          <w:b/>
          <w:i/>
          <w:sz w:val="20"/>
          <w:szCs w:val="20"/>
        </w:rPr>
        <w:t xml:space="preserve">konieczne </w:t>
      </w:r>
      <w:r w:rsidRPr="00316C6F">
        <w:rPr>
          <w:rFonts w:ascii="Arial" w:hAnsi="Arial" w:cs="Arial"/>
          <w:i/>
          <w:sz w:val="20"/>
          <w:szCs w:val="20"/>
        </w:rPr>
        <w:t>jest podanie niniejszych danych:</w:t>
      </w:r>
    </w:p>
    <w:p w14:paraId="169C38EB" w14:textId="77777777" w:rsidR="00FE0F37" w:rsidRDefault="00FE0F37" w:rsidP="001C1945">
      <w:pPr>
        <w:pStyle w:val="Nagwek"/>
        <w:numPr>
          <w:ilvl w:val="1"/>
          <w:numId w:val="121"/>
        </w:numPr>
        <w:tabs>
          <w:tab w:val="clear" w:pos="4536"/>
          <w:tab w:val="clear" w:pos="9072"/>
        </w:tabs>
        <w:spacing w:before="0" w:after="60"/>
        <w:rPr>
          <w:rFonts w:ascii="Arial" w:hAnsi="Arial" w:cs="Arial"/>
          <w:i/>
          <w:sz w:val="20"/>
          <w:szCs w:val="20"/>
        </w:rPr>
      </w:pPr>
      <w:r w:rsidRPr="00316C6F">
        <w:rPr>
          <w:rFonts w:ascii="Arial" w:hAnsi="Arial" w:cs="Arial"/>
          <w:i/>
          <w:sz w:val="20"/>
          <w:szCs w:val="20"/>
        </w:rPr>
        <w:t>W przypadku realizacji usługi na podstawie umowy: nr umowy, daty zawarcia umowy oraz danych koordynatora umowy.</w:t>
      </w:r>
    </w:p>
    <w:tbl>
      <w:tblPr>
        <w:tblStyle w:val="Tabela-Siatka"/>
        <w:tblW w:w="0" w:type="auto"/>
        <w:tblInd w:w="360" w:type="dxa"/>
        <w:tblLook w:val="04A0" w:firstRow="1" w:lastRow="0" w:firstColumn="1" w:lastColumn="0" w:noHBand="0" w:noVBand="1"/>
      </w:tblPr>
      <w:tblGrid>
        <w:gridCol w:w="3029"/>
        <w:gridCol w:w="3038"/>
        <w:gridCol w:w="3060"/>
      </w:tblGrid>
      <w:tr w:rsidR="00432D5B" w14:paraId="2736B8D5" w14:textId="77777777" w:rsidTr="00432D5B">
        <w:tc>
          <w:tcPr>
            <w:tcW w:w="3162" w:type="dxa"/>
          </w:tcPr>
          <w:p w14:paraId="6365F6FD" w14:textId="1B44964D" w:rsidR="00432D5B" w:rsidRDefault="00432D5B" w:rsidP="00432D5B">
            <w:pPr>
              <w:pStyle w:val="Nagwek"/>
              <w:tabs>
                <w:tab w:val="clear" w:pos="4536"/>
                <w:tab w:val="clear" w:pos="9072"/>
              </w:tabs>
              <w:spacing w:before="0" w:after="60"/>
              <w:rPr>
                <w:rFonts w:ascii="Arial" w:hAnsi="Arial" w:cs="Arial"/>
                <w:i/>
                <w:sz w:val="20"/>
                <w:szCs w:val="20"/>
              </w:rPr>
            </w:pPr>
            <w:r>
              <w:rPr>
                <w:rFonts w:ascii="Arial" w:hAnsi="Arial" w:cs="Arial"/>
                <w:i/>
                <w:sz w:val="20"/>
                <w:szCs w:val="20"/>
              </w:rPr>
              <w:t>N</w:t>
            </w:r>
            <w:r w:rsidRPr="00432D5B">
              <w:rPr>
                <w:rFonts w:ascii="Arial" w:hAnsi="Arial" w:cs="Arial"/>
                <w:i/>
                <w:sz w:val="20"/>
                <w:szCs w:val="20"/>
              </w:rPr>
              <w:t>r umowy</w:t>
            </w:r>
          </w:p>
        </w:tc>
        <w:tc>
          <w:tcPr>
            <w:tcW w:w="3162" w:type="dxa"/>
          </w:tcPr>
          <w:p w14:paraId="59C125B8" w14:textId="43CDD220" w:rsidR="00432D5B" w:rsidRDefault="00432D5B" w:rsidP="00432D5B">
            <w:pPr>
              <w:pStyle w:val="Nagwek"/>
              <w:tabs>
                <w:tab w:val="clear" w:pos="4536"/>
                <w:tab w:val="clear" w:pos="9072"/>
              </w:tabs>
              <w:spacing w:before="0" w:after="60"/>
              <w:rPr>
                <w:rFonts w:ascii="Arial" w:hAnsi="Arial" w:cs="Arial"/>
                <w:i/>
                <w:sz w:val="20"/>
                <w:szCs w:val="20"/>
              </w:rPr>
            </w:pPr>
            <w:r>
              <w:rPr>
                <w:rFonts w:ascii="Arial" w:hAnsi="Arial" w:cs="Arial"/>
                <w:i/>
                <w:sz w:val="20"/>
                <w:szCs w:val="20"/>
              </w:rPr>
              <w:t>D</w:t>
            </w:r>
            <w:r w:rsidRPr="00316C6F">
              <w:rPr>
                <w:rFonts w:ascii="Arial" w:hAnsi="Arial" w:cs="Arial"/>
                <w:i/>
                <w:sz w:val="20"/>
                <w:szCs w:val="20"/>
              </w:rPr>
              <w:t>at</w:t>
            </w:r>
            <w:r>
              <w:rPr>
                <w:rFonts w:ascii="Arial" w:hAnsi="Arial" w:cs="Arial"/>
                <w:i/>
                <w:sz w:val="20"/>
                <w:szCs w:val="20"/>
              </w:rPr>
              <w:t>a</w:t>
            </w:r>
            <w:r w:rsidRPr="00316C6F">
              <w:rPr>
                <w:rFonts w:ascii="Arial" w:hAnsi="Arial" w:cs="Arial"/>
                <w:i/>
                <w:sz w:val="20"/>
                <w:szCs w:val="20"/>
              </w:rPr>
              <w:t xml:space="preserve"> zawarcia umowy</w:t>
            </w:r>
          </w:p>
        </w:tc>
        <w:tc>
          <w:tcPr>
            <w:tcW w:w="3163" w:type="dxa"/>
          </w:tcPr>
          <w:p w14:paraId="61D0ED91" w14:textId="6024901A" w:rsidR="00432D5B" w:rsidRDefault="00432D5B" w:rsidP="00432D5B">
            <w:pPr>
              <w:pStyle w:val="Nagwek"/>
              <w:tabs>
                <w:tab w:val="clear" w:pos="4536"/>
                <w:tab w:val="clear" w:pos="9072"/>
              </w:tabs>
              <w:spacing w:before="0" w:after="60"/>
              <w:rPr>
                <w:rFonts w:ascii="Arial" w:hAnsi="Arial" w:cs="Arial"/>
                <w:i/>
                <w:sz w:val="20"/>
                <w:szCs w:val="20"/>
              </w:rPr>
            </w:pPr>
            <w:r>
              <w:rPr>
                <w:rFonts w:ascii="Arial" w:hAnsi="Arial" w:cs="Arial"/>
                <w:i/>
                <w:sz w:val="20"/>
                <w:szCs w:val="20"/>
              </w:rPr>
              <w:t>D</w:t>
            </w:r>
            <w:r w:rsidRPr="00316C6F">
              <w:rPr>
                <w:rFonts w:ascii="Arial" w:hAnsi="Arial" w:cs="Arial"/>
                <w:i/>
                <w:sz w:val="20"/>
                <w:szCs w:val="20"/>
              </w:rPr>
              <w:t>an</w:t>
            </w:r>
            <w:r>
              <w:rPr>
                <w:rFonts w:ascii="Arial" w:hAnsi="Arial" w:cs="Arial"/>
                <w:i/>
                <w:sz w:val="20"/>
                <w:szCs w:val="20"/>
              </w:rPr>
              <w:t>e</w:t>
            </w:r>
            <w:r w:rsidRPr="00316C6F">
              <w:rPr>
                <w:rFonts w:ascii="Arial" w:hAnsi="Arial" w:cs="Arial"/>
                <w:i/>
                <w:sz w:val="20"/>
                <w:szCs w:val="20"/>
              </w:rPr>
              <w:t xml:space="preserve"> koordynatora umowy</w:t>
            </w:r>
          </w:p>
        </w:tc>
      </w:tr>
      <w:tr w:rsidR="00432D5B" w14:paraId="5F271C2E" w14:textId="77777777" w:rsidTr="00432D5B">
        <w:tc>
          <w:tcPr>
            <w:tcW w:w="3162" w:type="dxa"/>
          </w:tcPr>
          <w:p w14:paraId="795D7F18" w14:textId="77777777" w:rsidR="00432D5B" w:rsidRDefault="00432D5B" w:rsidP="00432D5B">
            <w:pPr>
              <w:pStyle w:val="Nagwek"/>
              <w:tabs>
                <w:tab w:val="clear" w:pos="4536"/>
                <w:tab w:val="clear" w:pos="9072"/>
              </w:tabs>
              <w:spacing w:before="0" w:after="60"/>
              <w:rPr>
                <w:rFonts w:ascii="Arial" w:hAnsi="Arial" w:cs="Arial"/>
                <w:i/>
                <w:sz w:val="20"/>
                <w:szCs w:val="20"/>
              </w:rPr>
            </w:pPr>
          </w:p>
        </w:tc>
        <w:tc>
          <w:tcPr>
            <w:tcW w:w="3162" w:type="dxa"/>
          </w:tcPr>
          <w:p w14:paraId="12E1B302" w14:textId="77777777" w:rsidR="00432D5B" w:rsidRDefault="00432D5B" w:rsidP="00432D5B">
            <w:pPr>
              <w:pStyle w:val="Nagwek"/>
              <w:tabs>
                <w:tab w:val="clear" w:pos="4536"/>
                <w:tab w:val="clear" w:pos="9072"/>
              </w:tabs>
              <w:spacing w:before="0" w:after="60"/>
              <w:rPr>
                <w:rFonts w:ascii="Arial" w:hAnsi="Arial" w:cs="Arial"/>
                <w:i/>
                <w:sz w:val="20"/>
                <w:szCs w:val="20"/>
              </w:rPr>
            </w:pPr>
          </w:p>
        </w:tc>
        <w:tc>
          <w:tcPr>
            <w:tcW w:w="3163" w:type="dxa"/>
          </w:tcPr>
          <w:p w14:paraId="779D0DCB" w14:textId="77777777" w:rsidR="00432D5B" w:rsidRDefault="00432D5B" w:rsidP="00432D5B">
            <w:pPr>
              <w:pStyle w:val="Nagwek"/>
              <w:tabs>
                <w:tab w:val="clear" w:pos="4536"/>
                <w:tab w:val="clear" w:pos="9072"/>
              </w:tabs>
              <w:spacing w:before="0" w:after="60"/>
              <w:rPr>
                <w:rFonts w:ascii="Arial" w:hAnsi="Arial" w:cs="Arial"/>
                <w:i/>
                <w:sz w:val="20"/>
                <w:szCs w:val="20"/>
              </w:rPr>
            </w:pPr>
          </w:p>
        </w:tc>
      </w:tr>
    </w:tbl>
    <w:p w14:paraId="78FBD2DC" w14:textId="77777777" w:rsidR="00432D5B" w:rsidRPr="00316C6F" w:rsidRDefault="00432D5B" w:rsidP="00B9173D">
      <w:pPr>
        <w:pStyle w:val="Nagwek"/>
        <w:tabs>
          <w:tab w:val="clear" w:pos="4536"/>
          <w:tab w:val="clear" w:pos="9072"/>
        </w:tabs>
        <w:spacing w:before="0" w:after="60"/>
        <w:ind w:left="360"/>
        <w:rPr>
          <w:rFonts w:ascii="Arial" w:hAnsi="Arial" w:cs="Arial"/>
          <w:i/>
          <w:sz w:val="20"/>
          <w:szCs w:val="20"/>
        </w:rPr>
      </w:pPr>
    </w:p>
    <w:p w14:paraId="02404B3E" w14:textId="77777777" w:rsidR="00FE0F37" w:rsidRPr="00316C6F" w:rsidRDefault="00FE0F37" w:rsidP="001C1945">
      <w:pPr>
        <w:pStyle w:val="Nagwek"/>
        <w:numPr>
          <w:ilvl w:val="1"/>
          <w:numId w:val="121"/>
        </w:numPr>
        <w:tabs>
          <w:tab w:val="clear" w:pos="4536"/>
          <w:tab w:val="clear" w:pos="9072"/>
        </w:tabs>
        <w:spacing w:before="0" w:after="60"/>
        <w:rPr>
          <w:rFonts w:ascii="Arial" w:hAnsi="Arial" w:cs="Arial"/>
          <w:i/>
          <w:sz w:val="20"/>
          <w:szCs w:val="20"/>
        </w:rPr>
      </w:pPr>
      <w:r w:rsidRPr="00316C6F">
        <w:rPr>
          <w:rFonts w:ascii="Arial" w:hAnsi="Arial" w:cs="Arial"/>
          <w:i/>
          <w:sz w:val="20"/>
          <w:szCs w:val="20"/>
        </w:rPr>
        <w:t xml:space="preserve">W przypadku braku zamieszczenia danych jak powyżej, Zamawiający nie uzna usługi </w:t>
      </w:r>
    </w:p>
    <w:p w14:paraId="77934204" w14:textId="77777777" w:rsidR="00FE0F37" w:rsidRPr="00316C6F" w:rsidRDefault="00FE0F37" w:rsidP="00FE0F37">
      <w:pPr>
        <w:widowControl w:val="0"/>
        <w:spacing w:before="0"/>
        <w:rPr>
          <w:rFonts w:ascii="Arial" w:hAnsi="Arial" w:cs="Arial"/>
          <w:sz w:val="20"/>
          <w:szCs w:val="20"/>
        </w:rPr>
      </w:pPr>
    </w:p>
    <w:tbl>
      <w:tblPr>
        <w:tblW w:w="0" w:type="auto"/>
        <w:jc w:val="center"/>
        <w:tblCellMar>
          <w:left w:w="70" w:type="dxa"/>
          <w:right w:w="70" w:type="dxa"/>
        </w:tblCellMar>
        <w:tblLook w:val="04A0" w:firstRow="1" w:lastRow="0" w:firstColumn="1" w:lastColumn="0" w:noHBand="0" w:noVBand="1"/>
      </w:tblPr>
      <w:tblGrid>
        <w:gridCol w:w="4060"/>
      </w:tblGrid>
      <w:tr w:rsidR="00FE0F37" w:rsidRPr="00316C6F" w14:paraId="4BE63F8D" w14:textId="77777777" w:rsidTr="009D20DD">
        <w:trPr>
          <w:trHeight w:hRule="exact" w:val="1227"/>
          <w:jc w:val="center"/>
        </w:trPr>
        <w:tc>
          <w:tcPr>
            <w:tcW w:w="4060" w:type="dxa"/>
            <w:tcBorders>
              <w:top w:val="single" w:sz="4" w:space="0" w:color="auto"/>
              <w:left w:val="single" w:sz="4" w:space="0" w:color="auto"/>
              <w:bottom w:val="single" w:sz="4" w:space="0" w:color="auto"/>
              <w:right w:val="single" w:sz="4" w:space="0" w:color="auto"/>
            </w:tcBorders>
            <w:vAlign w:val="bottom"/>
          </w:tcPr>
          <w:p w14:paraId="67589202" w14:textId="77777777" w:rsidR="00FE0F37" w:rsidRPr="00316C6F" w:rsidRDefault="00FE0F37" w:rsidP="009D20DD">
            <w:pPr>
              <w:widowControl w:val="0"/>
              <w:spacing w:before="0"/>
              <w:jc w:val="center"/>
              <w:rPr>
                <w:rFonts w:ascii="Arial" w:hAnsi="Arial" w:cs="Arial"/>
                <w:sz w:val="20"/>
                <w:szCs w:val="20"/>
              </w:rPr>
            </w:pPr>
          </w:p>
        </w:tc>
      </w:tr>
      <w:tr w:rsidR="00FE0F37" w:rsidRPr="00316C6F" w14:paraId="179D75DB" w14:textId="77777777" w:rsidTr="009D20DD">
        <w:trPr>
          <w:trHeight w:val="380"/>
          <w:jc w:val="center"/>
        </w:trPr>
        <w:tc>
          <w:tcPr>
            <w:tcW w:w="4060" w:type="dxa"/>
            <w:hideMark/>
          </w:tcPr>
          <w:p w14:paraId="5B20E27B" w14:textId="77777777" w:rsidR="00FE0F37" w:rsidRPr="00316C6F" w:rsidRDefault="00FE0F37" w:rsidP="009D20DD">
            <w:pPr>
              <w:spacing w:before="0"/>
              <w:jc w:val="center"/>
              <w:rPr>
                <w:rFonts w:ascii="Arial" w:hAnsi="Arial" w:cs="Arial"/>
                <w:b/>
                <w:sz w:val="20"/>
                <w:szCs w:val="20"/>
              </w:rPr>
            </w:pPr>
            <w:r w:rsidRPr="00316C6F">
              <w:rPr>
                <w:rFonts w:ascii="Arial" w:hAnsi="Arial" w:cs="Arial"/>
                <w:b/>
                <w:sz w:val="20"/>
                <w:szCs w:val="20"/>
              </w:rPr>
              <w:t>Imię i nazwisko/podpis  przedstawiciela(i) Wykonawcy</w:t>
            </w:r>
          </w:p>
        </w:tc>
      </w:tr>
    </w:tbl>
    <w:p w14:paraId="0EBF1EFD" w14:textId="77777777" w:rsidR="00FE0F37" w:rsidRPr="00316C6F" w:rsidRDefault="00FE0F37" w:rsidP="00FE0F37">
      <w:pPr>
        <w:keepNext/>
        <w:spacing w:before="0"/>
        <w:rPr>
          <w:rFonts w:ascii="Arial" w:hAnsi="Arial" w:cs="Arial"/>
          <w:b/>
          <w:bCs/>
          <w:sz w:val="20"/>
          <w:szCs w:val="20"/>
          <w:u w:val="single"/>
        </w:rPr>
        <w:sectPr w:rsidR="00FE0F37" w:rsidRPr="00316C6F" w:rsidSect="00FE0F37">
          <w:pgSz w:w="11906" w:h="16838" w:code="9"/>
          <w:pgMar w:top="851" w:right="991" w:bottom="851" w:left="1418" w:header="568" w:footer="501" w:gutter="0"/>
          <w:cols w:space="708"/>
          <w:titlePg/>
          <w:docGrid w:linePitch="360"/>
        </w:sectPr>
      </w:pPr>
    </w:p>
    <w:p w14:paraId="348348D1" w14:textId="77777777" w:rsidR="00F956F4" w:rsidRPr="00316C6F" w:rsidRDefault="00F956F4" w:rsidP="00440C4B">
      <w:pPr>
        <w:spacing w:before="0" w:after="200" w:line="276" w:lineRule="auto"/>
        <w:jc w:val="left"/>
        <w:rPr>
          <w:rFonts w:ascii="Arial" w:hAnsi="Arial" w:cs="Arial"/>
          <w:sz w:val="20"/>
          <w:szCs w:val="20"/>
        </w:rPr>
      </w:pPr>
    </w:p>
    <w:sectPr w:rsidR="00F956F4" w:rsidRPr="00316C6F" w:rsidSect="009619FA">
      <w:headerReference w:type="default" r:id="rId20"/>
      <w:footerReference w:type="default" r:id="rId21"/>
      <w:headerReference w:type="first" r:id="rId22"/>
      <w:pgSz w:w="11900" w:h="16840"/>
      <w:pgMar w:top="906" w:right="1066" w:bottom="1415" w:left="1042" w:header="478" w:footer="26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35C24" w14:textId="77777777" w:rsidR="00F93756" w:rsidRDefault="00F93756" w:rsidP="007A1C80">
      <w:pPr>
        <w:spacing w:before="0"/>
      </w:pPr>
      <w:r>
        <w:separator/>
      </w:r>
    </w:p>
  </w:endnote>
  <w:endnote w:type="continuationSeparator" w:id="0">
    <w:p w14:paraId="7D4D0C64" w14:textId="77777777" w:rsidR="00F93756" w:rsidRDefault="00F93756" w:rsidP="007A1C80">
      <w:pPr>
        <w:spacing w:before="0"/>
      </w:pPr>
      <w:r>
        <w:continuationSeparator/>
      </w:r>
    </w:p>
  </w:endnote>
  <w:endnote w:type="continuationNotice" w:id="1">
    <w:p w14:paraId="50596A65" w14:textId="77777777" w:rsidR="00F93756" w:rsidRDefault="00F9375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1"/>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7" w:usb1="00000000" w:usb2="00000000" w:usb3="00000000" w:csb0="00000003"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charset w:val="80"/>
    <w:family w:val="auto"/>
    <w:pitch w:val="variable"/>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Courier">
    <w:panose1 w:val="02070409020205020404"/>
    <w:charset w:val="00"/>
    <w:family w:val="auto"/>
    <w:pitch w:val="variable"/>
    <w:sig w:usb0="00000003" w:usb1="00000000" w:usb2="00000000" w:usb3="00000000" w:csb0="00000003" w:csb1="00000000"/>
  </w:font>
  <w:font w:name="Futura Hv">
    <w:altName w:val="Century Gothic"/>
    <w:panose1 w:val="00000000000000000000"/>
    <w:charset w:val="EE"/>
    <w:family w:val="swiss"/>
    <w:notTrueType/>
    <w:pitch w:val="variable"/>
    <w:sig w:usb0="00000007" w:usb1="00000000" w:usb2="00000000" w:usb3="00000000" w:csb0="00000003" w:csb1="00000000"/>
  </w:font>
  <w:font w:name="MS Reference Sans Serif">
    <w:panose1 w:val="020B0604030504040204"/>
    <w:charset w:val="EE"/>
    <w:family w:val="swiss"/>
    <w:pitch w:val="variable"/>
    <w:sig w:usb0="20000287" w:usb1="00000000" w:usb2="00000000" w:usb3="00000000" w:csb0="0000019F" w:csb1="00000000"/>
  </w:font>
  <w:font w:name="GoudyOldStylePl">
    <w:altName w:val="Courier New"/>
    <w:charset w:val="EE"/>
    <w:family w:val="auto"/>
    <w:pitch w:val="variable"/>
    <w:sig w:usb0="00000001" w:usb1="00000000" w:usb2="00000000" w:usb3="00000000" w:csb0="00000003" w:csb1="00000000"/>
  </w:font>
  <w:font w:name="Franklin Gothic Book">
    <w:panose1 w:val="020B0503020102020204"/>
    <w:charset w:val="EE"/>
    <w:family w:val="swiss"/>
    <w:pitch w:val="variable"/>
    <w:sig w:usb0="00000287" w:usb1="00000000"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KO Bank Polski">
    <w:altName w:val="Arial"/>
    <w:charset w:val="EE"/>
    <w:family w:val="swiss"/>
    <w:pitch w:val="variable"/>
    <w:sig w:usb0="00000001" w:usb1="4000004A"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Arial-ItalicM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font>
  <w:font w:name="WenQuanYi Micro Hei">
    <w:charset w:val="80"/>
    <w:family w:val="auto"/>
    <w:pitch w:val="variable"/>
  </w:font>
  <w:font w:name="Lohit Hindi">
    <w:altName w:val="Arial Unicode MS"/>
    <w:charset w:val="80"/>
    <w:family w:val="auto"/>
    <w:pitch w:val="variable"/>
  </w:font>
  <w:font w:name="DejaVu Sans">
    <w:charset w:val="EE"/>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883406817"/>
      <w:docPartObj>
        <w:docPartGallery w:val="Page Numbers (Bottom of Page)"/>
        <w:docPartUnique/>
      </w:docPartObj>
    </w:sdtPr>
    <w:sdtEndPr>
      <w:rPr>
        <w:sz w:val="20"/>
      </w:rPr>
    </w:sdtEndPr>
    <w:sdtContent>
      <w:p w14:paraId="6344C90A" w14:textId="27462337" w:rsidR="00B53C28" w:rsidRPr="00E76325" w:rsidRDefault="00B53C28" w:rsidP="00942D67">
        <w:pPr>
          <w:pStyle w:val="Stopka"/>
          <w:spacing w:before="0"/>
          <w:jc w:val="right"/>
          <w:rPr>
            <w:rFonts w:ascii="Arial" w:hAnsi="Arial" w:cs="Arial"/>
            <w:sz w:val="20"/>
          </w:rPr>
        </w:pPr>
        <w:r w:rsidRPr="00E76325">
          <w:rPr>
            <w:rFonts w:ascii="Arial" w:hAnsi="Arial" w:cs="Arial"/>
            <w:sz w:val="20"/>
          </w:rPr>
          <w:t xml:space="preserve">Strona | </w:t>
        </w:r>
        <w:r w:rsidRPr="00E76325">
          <w:rPr>
            <w:rFonts w:ascii="Arial" w:hAnsi="Arial" w:cs="Arial"/>
            <w:sz w:val="20"/>
          </w:rPr>
          <w:fldChar w:fldCharType="begin"/>
        </w:r>
        <w:r w:rsidRPr="00E76325">
          <w:rPr>
            <w:rFonts w:ascii="Arial" w:hAnsi="Arial" w:cs="Arial"/>
            <w:sz w:val="20"/>
          </w:rPr>
          <w:instrText>PAGE   \* MERGEFORMAT</w:instrText>
        </w:r>
        <w:r w:rsidRPr="00E76325">
          <w:rPr>
            <w:rFonts w:ascii="Arial" w:hAnsi="Arial" w:cs="Arial"/>
            <w:sz w:val="20"/>
          </w:rPr>
          <w:fldChar w:fldCharType="separate"/>
        </w:r>
        <w:r w:rsidR="002E2FE3" w:rsidRPr="00E76325">
          <w:rPr>
            <w:rFonts w:ascii="Arial" w:hAnsi="Arial" w:cs="Arial"/>
            <w:noProof/>
            <w:sz w:val="20"/>
          </w:rPr>
          <w:t>20</w:t>
        </w:r>
        <w:r w:rsidRPr="00E76325">
          <w:rPr>
            <w:rFonts w:ascii="Arial" w:hAnsi="Arial" w:cs="Arial"/>
            <w:sz w:val="20"/>
          </w:rPr>
          <w:fldChar w:fldCharType="end"/>
        </w:r>
        <w:r w:rsidRPr="00E76325">
          <w:rPr>
            <w:rFonts w:ascii="Arial" w:hAnsi="Arial" w:cs="Arial"/>
            <w:sz w:val="20"/>
          </w:rPr>
          <w:t xml:space="preserve"> </w:t>
        </w:r>
      </w:p>
    </w:sdtContent>
  </w:sdt>
  <w:p w14:paraId="682CA452" w14:textId="77777777" w:rsidR="00B53C28" w:rsidRPr="00CC08B4" w:rsidRDefault="00B53C28">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6154841"/>
      <w:docPartObj>
        <w:docPartGallery w:val="Page Numbers (Bottom of Page)"/>
        <w:docPartUnique/>
      </w:docPartObj>
    </w:sdtPr>
    <w:sdtEndPr>
      <w:rPr>
        <w:rFonts w:asciiTheme="minorHAnsi" w:hAnsiTheme="minorHAnsi" w:cstheme="minorHAnsi"/>
        <w:sz w:val="20"/>
      </w:rPr>
    </w:sdtEndPr>
    <w:sdtContent>
      <w:p w14:paraId="0407E888" w14:textId="4BCF5AFD" w:rsidR="00B53C28" w:rsidRPr="006C4383" w:rsidRDefault="00B53C28">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sidR="002E2FE3">
          <w:rPr>
            <w:rFonts w:asciiTheme="minorHAnsi" w:hAnsiTheme="minorHAnsi" w:cstheme="minorHAnsi"/>
            <w:noProof/>
            <w:sz w:val="20"/>
          </w:rPr>
          <w:t>21</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677A6BD1" w14:textId="485549B8" w:rsidR="00B53C28" w:rsidRPr="00902DE3" w:rsidRDefault="00B53C28">
    <w:pPr>
      <w:pStyle w:val="Stopka"/>
      <w:spacing w:before="0"/>
      <w:rPr>
        <w:rFonts w:asciiTheme="minorHAnsi" w:hAnsiTheme="minorHAnsi" w:cstheme="minorHAnsi"/>
        <w:sz w:val="8"/>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647543890"/>
      <w:docPartObj>
        <w:docPartGallery w:val="Page Numbers (Bottom of Page)"/>
        <w:docPartUnique/>
      </w:docPartObj>
    </w:sdtPr>
    <w:sdtEndPr>
      <w:rPr>
        <w:sz w:val="20"/>
      </w:rPr>
    </w:sdtEndPr>
    <w:sdtContent>
      <w:p w14:paraId="45228D22" w14:textId="49D9F61D" w:rsidR="00B53C28" w:rsidRPr="00252FE1" w:rsidRDefault="00B53C28" w:rsidP="00E76325">
        <w:pPr>
          <w:pStyle w:val="Stopka"/>
          <w:spacing w:before="0"/>
          <w:jc w:val="right"/>
          <w:rPr>
            <w:rFonts w:ascii="Arial" w:hAnsi="Arial" w:cs="Arial"/>
            <w:sz w:val="20"/>
          </w:rPr>
        </w:pPr>
        <w:r w:rsidRPr="00E76325">
          <w:rPr>
            <w:rFonts w:ascii="Arial" w:hAnsi="Arial" w:cs="Arial"/>
            <w:sz w:val="20"/>
          </w:rPr>
          <w:t xml:space="preserve">Strona | </w:t>
        </w:r>
        <w:r w:rsidRPr="00E76325">
          <w:rPr>
            <w:rFonts w:ascii="Arial" w:hAnsi="Arial" w:cs="Arial"/>
            <w:sz w:val="20"/>
          </w:rPr>
          <w:fldChar w:fldCharType="begin"/>
        </w:r>
        <w:r w:rsidRPr="00E76325">
          <w:rPr>
            <w:rFonts w:ascii="Arial" w:hAnsi="Arial" w:cs="Arial"/>
            <w:sz w:val="20"/>
          </w:rPr>
          <w:instrText>PAGE   \* MERGEFORMAT</w:instrText>
        </w:r>
        <w:r w:rsidRPr="00E76325">
          <w:rPr>
            <w:rFonts w:ascii="Arial" w:hAnsi="Arial" w:cs="Arial"/>
            <w:sz w:val="20"/>
          </w:rPr>
          <w:fldChar w:fldCharType="separate"/>
        </w:r>
        <w:r w:rsidR="002E2FE3" w:rsidRPr="00E76325">
          <w:rPr>
            <w:rFonts w:ascii="Arial" w:hAnsi="Arial" w:cs="Arial"/>
            <w:noProof/>
            <w:sz w:val="20"/>
          </w:rPr>
          <w:t>29</w:t>
        </w:r>
        <w:r w:rsidRPr="00E76325">
          <w:rPr>
            <w:rFonts w:ascii="Arial" w:hAnsi="Arial" w:cs="Arial"/>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FEC2F" w14:textId="77777777" w:rsidR="00F93756" w:rsidRDefault="00F93756" w:rsidP="007A1C80">
      <w:pPr>
        <w:spacing w:before="0"/>
      </w:pPr>
      <w:r>
        <w:separator/>
      </w:r>
    </w:p>
  </w:footnote>
  <w:footnote w:type="continuationSeparator" w:id="0">
    <w:p w14:paraId="73511E9C" w14:textId="77777777" w:rsidR="00F93756" w:rsidRDefault="00F93756" w:rsidP="007A1C80">
      <w:pPr>
        <w:spacing w:before="0"/>
      </w:pPr>
      <w:r>
        <w:continuationSeparator/>
      </w:r>
    </w:p>
  </w:footnote>
  <w:footnote w:type="continuationNotice" w:id="1">
    <w:p w14:paraId="2E9B4431" w14:textId="77777777" w:rsidR="00F93756" w:rsidRDefault="00F93756">
      <w:pPr>
        <w:spacing w:before="0"/>
      </w:pPr>
    </w:p>
  </w:footnote>
  <w:footnote w:id="2">
    <w:p w14:paraId="012BA298" w14:textId="77777777" w:rsidR="00F526AE" w:rsidRPr="00F526AE" w:rsidRDefault="00F526AE" w:rsidP="00F526AE">
      <w:pPr>
        <w:rPr>
          <w:rFonts w:cs="Calibri"/>
          <w:b/>
          <w:sz w:val="16"/>
          <w:szCs w:val="16"/>
        </w:rPr>
      </w:pPr>
      <w:r w:rsidRPr="00154310">
        <w:rPr>
          <w:rStyle w:val="Odwoanieprzypisudolnego"/>
          <w:sz w:val="16"/>
          <w:szCs w:val="16"/>
        </w:rPr>
        <w:footnoteRef/>
      </w:r>
      <w:r w:rsidRPr="00154310">
        <w:rPr>
          <w:sz w:val="16"/>
          <w:szCs w:val="16"/>
        </w:rPr>
        <w:t xml:space="preserve"> </w:t>
      </w:r>
      <w:r w:rsidRPr="00F526AE">
        <w:rPr>
          <w:rFonts w:cs="Calibri"/>
          <w:b/>
          <w:sz w:val="16"/>
          <w:szCs w:val="16"/>
        </w:rPr>
        <w:t>Listy Sankcyjne:</w:t>
      </w:r>
    </w:p>
    <w:p w14:paraId="02095393" w14:textId="77777777" w:rsidR="00F526AE" w:rsidRPr="00F526AE" w:rsidRDefault="00F526AE" w:rsidP="001C1945">
      <w:pPr>
        <w:pStyle w:val="Akapitzlist"/>
        <w:numPr>
          <w:ilvl w:val="0"/>
          <w:numId w:val="93"/>
        </w:numPr>
        <w:spacing w:after="0" w:line="240" w:lineRule="auto"/>
        <w:ind w:left="426"/>
        <w:contextualSpacing w:val="0"/>
        <w:jc w:val="both"/>
        <w:rPr>
          <w:rFonts w:cs="Calibri"/>
          <w:bCs/>
          <w:sz w:val="16"/>
          <w:szCs w:val="16"/>
        </w:rPr>
      </w:pPr>
      <w:r w:rsidRPr="00F526AE">
        <w:rPr>
          <w:rFonts w:cs="Calibri"/>
          <w:bCs/>
          <w:sz w:val="16"/>
          <w:szCs w:val="16"/>
        </w:rPr>
        <w:t>wykazy osób lub podmiotów określone w:</w:t>
      </w:r>
    </w:p>
    <w:p w14:paraId="3AD7E447" w14:textId="77777777" w:rsidR="00F526AE" w:rsidRPr="00F526AE" w:rsidRDefault="00F526AE" w:rsidP="00F526AE">
      <w:pPr>
        <w:pStyle w:val="Akapitzlist"/>
        <w:spacing w:after="0" w:line="240" w:lineRule="auto"/>
        <w:ind w:left="426"/>
        <w:contextualSpacing w:val="0"/>
        <w:jc w:val="both"/>
        <w:rPr>
          <w:rFonts w:cs="Calibri"/>
          <w:bCs/>
          <w:sz w:val="16"/>
          <w:szCs w:val="16"/>
        </w:rPr>
      </w:pPr>
      <w:r w:rsidRPr="00F526AE">
        <w:rPr>
          <w:rFonts w:cs="Calibri"/>
          <w:bCs/>
          <w:sz w:val="16"/>
          <w:szCs w:val="16"/>
        </w:rPr>
        <w:t xml:space="preserve">- rozporządzeniu Rady (WE) 765/2006 z dnia 18 maja 2006 r. dotyczącym środków ograniczających w związku z sytuacją na Białorusi i udziałem Białorusi w agresji Rosji wobec Ukrainy, </w:t>
      </w:r>
    </w:p>
    <w:p w14:paraId="075D4DC6" w14:textId="77777777" w:rsidR="00F526AE" w:rsidRPr="00F526AE" w:rsidRDefault="00F526AE" w:rsidP="00F526AE">
      <w:pPr>
        <w:pStyle w:val="Akapitzlist"/>
        <w:spacing w:after="0" w:line="240" w:lineRule="auto"/>
        <w:ind w:left="426"/>
        <w:contextualSpacing w:val="0"/>
        <w:jc w:val="both"/>
        <w:rPr>
          <w:rFonts w:cs="Calibri"/>
          <w:bCs/>
          <w:sz w:val="16"/>
          <w:szCs w:val="16"/>
        </w:rPr>
      </w:pPr>
      <w:r w:rsidRPr="00F526AE">
        <w:rPr>
          <w:rFonts w:cs="Calibri"/>
          <w:bCs/>
          <w:sz w:val="16"/>
          <w:szCs w:val="16"/>
        </w:rPr>
        <w:t>- rozporządzeniu Rady (UE) 269/2014 z dnia 17 marca 2014 r. w sprawie środków ograniczających w odniesieniu do działań podważających integralność terytorialną, suwerenność i niezależność Ukrainy lub im zagrażających oraz</w:t>
      </w:r>
    </w:p>
    <w:p w14:paraId="217D6538" w14:textId="77777777" w:rsidR="00F526AE" w:rsidRPr="00F526AE" w:rsidRDefault="00F526AE" w:rsidP="001C1945">
      <w:pPr>
        <w:pStyle w:val="Akapitzlist"/>
        <w:numPr>
          <w:ilvl w:val="0"/>
          <w:numId w:val="93"/>
        </w:numPr>
        <w:spacing w:after="0" w:line="240" w:lineRule="auto"/>
        <w:ind w:left="426" w:hanging="284"/>
        <w:contextualSpacing w:val="0"/>
        <w:jc w:val="both"/>
        <w:rPr>
          <w:rFonts w:cs="Calibri"/>
          <w:bCs/>
          <w:sz w:val="18"/>
          <w:szCs w:val="18"/>
        </w:rPr>
      </w:pPr>
      <w:r w:rsidRPr="00F526AE">
        <w:rPr>
          <w:rFonts w:cs="Calibri"/>
          <w:bCs/>
          <w:sz w:val="16"/>
          <w:szCs w:val="16"/>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w:t>
      </w:r>
      <w:r w:rsidRPr="00F526AE">
        <w:rPr>
          <w:rFonts w:cs="Calibri"/>
          <w:bCs/>
          <w:sz w:val="18"/>
          <w:szCs w:val="18"/>
        </w:rPr>
        <w:t xml:space="preserve"> </w:t>
      </w:r>
      <w:r w:rsidRPr="00F526AE">
        <w:rPr>
          <w:rFonts w:cs="Calibri"/>
          <w:bCs/>
          <w:sz w:val="16"/>
          <w:szCs w:val="16"/>
        </w:rPr>
        <w:t>wewnętrznych, wobec których stosuje się sankcję wykluczenia z postępowania o udzielenie zamówienia publicznego lub konkursu prowadzonego na podstawie ustawy z dnia 11 września 2019 r. - Prawo zamówień publicznych.</w:t>
      </w:r>
    </w:p>
  </w:footnote>
  <w:footnote w:id="3">
    <w:p w14:paraId="62A0E956" w14:textId="77777777" w:rsidR="00F526AE" w:rsidRPr="00F526AE" w:rsidRDefault="00F526AE" w:rsidP="00F526AE">
      <w:pPr>
        <w:rPr>
          <w:rFonts w:cs="Calibri"/>
          <w:bCs/>
          <w:sz w:val="16"/>
          <w:szCs w:val="16"/>
        </w:rPr>
      </w:pPr>
      <w:r w:rsidRPr="00F526AE">
        <w:rPr>
          <w:rStyle w:val="Odwoanieprzypisudolnego"/>
          <w:rFonts w:cs="Calibri"/>
          <w:sz w:val="16"/>
          <w:szCs w:val="16"/>
        </w:rPr>
        <w:footnoteRef/>
      </w:r>
      <w:r w:rsidRPr="00F526AE">
        <w:rPr>
          <w:rFonts w:cs="Calibri"/>
          <w:sz w:val="16"/>
          <w:szCs w:val="16"/>
        </w:rPr>
        <w:t xml:space="preserve"> </w:t>
      </w:r>
      <w:r w:rsidRPr="00F526AE">
        <w:rPr>
          <w:rFonts w:cs="Calibri"/>
          <w:b/>
          <w:sz w:val="16"/>
          <w:szCs w:val="16"/>
        </w:rPr>
        <w:t>Beneficjent Rzeczywisty</w:t>
      </w:r>
      <w:r w:rsidRPr="00F526AE">
        <w:rPr>
          <w:rFonts w:cs="Calibri"/>
          <w:sz w:val="16"/>
          <w:szCs w:val="16"/>
        </w:rPr>
        <w:t xml:space="preserve"> </w:t>
      </w:r>
      <w:r w:rsidRPr="00F526AE">
        <w:rPr>
          <w:rFonts w:cs="Calibri"/>
          <w:bCs/>
          <w:sz w:val="16"/>
          <w:szCs w:val="16"/>
        </w:rPr>
        <w:t>- beneficjent rzeczywisty</w:t>
      </w:r>
      <w:r w:rsidRPr="00F526AE">
        <w:rPr>
          <w:rFonts w:cs="Calibri"/>
          <w:sz w:val="16"/>
          <w:szCs w:val="16"/>
        </w:rPr>
        <w:t xml:space="preserve"> w rozumieniu ustawy z dnia 1 marca 2018</w:t>
      </w:r>
      <w:r w:rsidRPr="00F526AE">
        <w:rPr>
          <w:rFonts w:cs="Calibri"/>
          <w:bCs/>
          <w:sz w:val="16"/>
          <w:szCs w:val="16"/>
        </w:rPr>
        <w:t> </w:t>
      </w:r>
      <w:r w:rsidRPr="00F526AE">
        <w:rPr>
          <w:rFonts w:cs="Calibri"/>
          <w:sz w:val="16"/>
          <w:szCs w:val="16"/>
        </w:rPr>
        <w:t>r. o przeciwdziałaniu praniu pieniędzy oraz finansowaniu terroryzmu.</w:t>
      </w:r>
    </w:p>
  </w:footnote>
  <w:footnote w:id="4">
    <w:p w14:paraId="522479D5" w14:textId="77777777" w:rsidR="00F526AE" w:rsidRPr="00F526AE" w:rsidRDefault="00F526AE" w:rsidP="00F526AE">
      <w:pPr>
        <w:rPr>
          <w:rFonts w:cs="Calibri"/>
          <w:bCs/>
          <w:sz w:val="16"/>
          <w:szCs w:val="16"/>
        </w:rPr>
      </w:pPr>
      <w:r w:rsidRPr="00F526AE">
        <w:rPr>
          <w:rStyle w:val="Odwoanieprzypisudolnego"/>
          <w:rFonts w:cs="Calibri"/>
          <w:sz w:val="16"/>
          <w:szCs w:val="16"/>
        </w:rPr>
        <w:footnoteRef/>
      </w:r>
      <w:r w:rsidRPr="00F526AE">
        <w:rPr>
          <w:rFonts w:cs="Calibri"/>
          <w:b/>
          <w:sz w:val="16"/>
          <w:szCs w:val="16"/>
        </w:rPr>
        <w:t>Jednostka Dominująca</w:t>
      </w:r>
      <w:r w:rsidRPr="00F526AE">
        <w:rPr>
          <w:rFonts w:cs="Calibri"/>
          <w:sz w:val="16"/>
          <w:szCs w:val="16"/>
        </w:rPr>
        <w:t xml:space="preserve"> </w:t>
      </w:r>
      <w:r w:rsidRPr="00F526AE">
        <w:rPr>
          <w:rFonts w:cs="Calibri"/>
          <w:bCs/>
          <w:sz w:val="16"/>
          <w:szCs w:val="16"/>
        </w:rPr>
        <w:t xml:space="preserve">– jednostka dominująca w rozumieniu art. 3 ust. 1 pkt 37 ustawy </w:t>
      </w:r>
      <w:r w:rsidRPr="00F526AE">
        <w:rPr>
          <w:rFonts w:cs="Calibri"/>
          <w:bCs/>
          <w:sz w:val="16"/>
          <w:szCs w:val="16"/>
        </w:rPr>
        <w:br/>
        <w:t>z dnia 29 września 1994 r. o rachunkowości.</w:t>
      </w:r>
    </w:p>
    <w:p w14:paraId="5C62C84E" w14:textId="77777777" w:rsidR="00F526AE" w:rsidRDefault="00F526AE" w:rsidP="00F526AE">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B53C28" w:rsidRPr="007464D5" w14:paraId="66786349" w14:textId="77777777" w:rsidTr="007E4C27">
      <w:trPr>
        <w:cantSplit/>
        <w:trHeight w:val="284"/>
      </w:trPr>
      <w:tc>
        <w:tcPr>
          <w:tcW w:w="6486" w:type="dxa"/>
          <w:tcBorders>
            <w:top w:val="nil"/>
            <w:left w:val="nil"/>
            <w:bottom w:val="nil"/>
            <w:right w:val="nil"/>
          </w:tcBorders>
        </w:tcPr>
        <w:p w14:paraId="18ECAC9A" w14:textId="5771A5A3" w:rsidR="00B53C28" w:rsidRPr="007464D5" w:rsidRDefault="00B53C28" w:rsidP="00121F3A">
          <w:pPr>
            <w:pStyle w:val="Nagwek"/>
            <w:spacing w:before="0"/>
            <w:jc w:val="left"/>
            <w:rPr>
              <w:rFonts w:ascii="Arial" w:hAnsi="Arial" w:cs="Arial"/>
              <w:b/>
              <w:bCs/>
              <w:sz w:val="18"/>
              <w:szCs w:val="18"/>
            </w:rPr>
          </w:pPr>
        </w:p>
      </w:tc>
      <w:tc>
        <w:tcPr>
          <w:tcW w:w="3304" w:type="dxa"/>
          <w:tcBorders>
            <w:top w:val="nil"/>
            <w:left w:val="nil"/>
            <w:bottom w:val="nil"/>
            <w:right w:val="nil"/>
          </w:tcBorders>
          <w:vAlign w:val="center"/>
        </w:tcPr>
        <w:p w14:paraId="4AA63CD4" w14:textId="77777777" w:rsidR="00B53C28" w:rsidRPr="007464D5" w:rsidRDefault="00B53C28" w:rsidP="00121F3A">
          <w:pPr>
            <w:pStyle w:val="Nagwek"/>
            <w:spacing w:before="0"/>
            <w:jc w:val="right"/>
            <w:rPr>
              <w:rFonts w:ascii="Arial" w:hAnsi="Arial" w:cs="Arial"/>
              <w:sz w:val="18"/>
              <w:szCs w:val="18"/>
            </w:rPr>
          </w:pPr>
          <w:r w:rsidRPr="007464D5">
            <w:rPr>
              <w:rFonts w:ascii="Arial" w:hAnsi="Arial" w:cs="Arial"/>
              <w:sz w:val="18"/>
              <w:szCs w:val="18"/>
            </w:rPr>
            <w:t xml:space="preserve">oznaczenie sprawy: </w:t>
          </w:r>
        </w:p>
      </w:tc>
    </w:tr>
    <w:tr w:rsidR="00B53C28" w:rsidRPr="007464D5" w14:paraId="7367C565" w14:textId="77777777" w:rsidTr="007E4C27">
      <w:trPr>
        <w:cantSplit/>
      </w:trPr>
      <w:tc>
        <w:tcPr>
          <w:tcW w:w="6486" w:type="dxa"/>
          <w:tcBorders>
            <w:top w:val="nil"/>
            <w:left w:val="nil"/>
            <w:bottom w:val="single" w:sz="4" w:space="0" w:color="auto"/>
            <w:right w:val="nil"/>
          </w:tcBorders>
          <w:vAlign w:val="center"/>
        </w:tcPr>
        <w:p w14:paraId="3385D24B" w14:textId="004D7607" w:rsidR="00440C4B" w:rsidRPr="00440C4B" w:rsidRDefault="00440C4B" w:rsidP="007E4C27">
          <w:pPr>
            <w:pStyle w:val="Nagwek"/>
            <w:spacing w:before="0"/>
            <w:jc w:val="left"/>
            <w:rPr>
              <w:rFonts w:ascii="Arial" w:hAnsi="Arial" w:cs="Arial"/>
              <w:b/>
              <w:bCs/>
              <w:sz w:val="18"/>
              <w:szCs w:val="18"/>
            </w:rPr>
          </w:pPr>
          <w:r>
            <w:rPr>
              <w:rFonts w:ascii="Arial" w:hAnsi="Arial" w:cs="Arial"/>
              <w:b/>
              <w:bCs/>
              <w:sz w:val="18"/>
              <w:szCs w:val="18"/>
            </w:rPr>
            <w:t>Załączniki edytowalne</w:t>
          </w:r>
        </w:p>
      </w:tc>
      <w:tc>
        <w:tcPr>
          <w:tcW w:w="3304" w:type="dxa"/>
          <w:tcBorders>
            <w:top w:val="nil"/>
            <w:left w:val="nil"/>
            <w:bottom w:val="single" w:sz="4" w:space="0" w:color="auto"/>
            <w:right w:val="nil"/>
          </w:tcBorders>
          <w:vAlign w:val="center"/>
        </w:tcPr>
        <w:p w14:paraId="2FE15ADE" w14:textId="1B4F0E8A" w:rsidR="00B53C28" w:rsidRPr="007464D5" w:rsidRDefault="00DA5AF2" w:rsidP="005C6F8F">
          <w:pPr>
            <w:pStyle w:val="Nagwek"/>
            <w:spacing w:before="0"/>
            <w:jc w:val="right"/>
            <w:rPr>
              <w:rFonts w:ascii="Arial" w:hAnsi="Arial" w:cs="Arial"/>
              <w:b/>
              <w:sz w:val="18"/>
              <w:szCs w:val="18"/>
            </w:rPr>
          </w:pPr>
          <w:r w:rsidRPr="00DA5AF2">
            <w:rPr>
              <w:rFonts w:ascii="Arial" w:hAnsi="Arial" w:cs="Arial"/>
              <w:b/>
              <w:sz w:val="18"/>
              <w:szCs w:val="18"/>
            </w:rPr>
            <w:t>1700/HW00/ZC/KZ/2025/0000034246</w:t>
          </w:r>
        </w:p>
      </w:tc>
    </w:tr>
  </w:tbl>
  <w:p w14:paraId="6F0CB038" w14:textId="77777777" w:rsidR="00B53C28" w:rsidRPr="00C842CA" w:rsidRDefault="00B53C28" w:rsidP="00942D67">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46"/>
      <w:gridCol w:w="3344"/>
    </w:tblGrid>
    <w:tr w:rsidR="00B53C28" w:rsidRPr="00DD3397" w14:paraId="586C100C" w14:textId="77777777" w:rsidTr="00DA5AF2">
      <w:trPr>
        <w:cantSplit/>
        <w:trHeight w:val="284"/>
      </w:trPr>
      <w:tc>
        <w:tcPr>
          <w:tcW w:w="6446" w:type="dxa"/>
          <w:tcBorders>
            <w:top w:val="nil"/>
            <w:left w:val="nil"/>
            <w:bottom w:val="nil"/>
            <w:right w:val="nil"/>
          </w:tcBorders>
        </w:tcPr>
        <w:p w14:paraId="4BD59EEF" w14:textId="77777777" w:rsidR="00B53C28" w:rsidRPr="00DD3397" w:rsidRDefault="00B53C28" w:rsidP="00121F3A">
          <w:pPr>
            <w:pStyle w:val="Nagwek"/>
            <w:spacing w:before="0"/>
            <w:jc w:val="left"/>
            <w:rPr>
              <w:rFonts w:asciiTheme="minorHAnsi" w:hAnsiTheme="minorHAnsi" w:cstheme="minorHAnsi"/>
              <w:b/>
              <w:bCs/>
              <w:sz w:val="18"/>
              <w:szCs w:val="18"/>
            </w:rPr>
          </w:pPr>
        </w:p>
      </w:tc>
      <w:tc>
        <w:tcPr>
          <w:tcW w:w="3344" w:type="dxa"/>
          <w:tcBorders>
            <w:top w:val="nil"/>
            <w:left w:val="nil"/>
            <w:bottom w:val="nil"/>
            <w:right w:val="nil"/>
          </w:tcBorders>
          <w:vAlign w:val="center"/>
        </w:tcPr>
        <w:p w14:paraId="5D3F1741" w14:textId="77777777" w:rsidR="00B53C28" w:rsidRPr="00DD3397" w:rsidRDefault="00B53C28"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B53C28" w:rsidRPr="00F737B7" w14:paraId="420F57F5" w14:textId="77777777" w:rsidTr="00DA5AF2">
      <w:trPr>
        <w:cantSplit/>
      </w:trPr>
      <w:tc>
        <w:tcPr>
          <w:tcW w:w="6446" w:type="dxa"/>
          <w:tcBorders>
            <w:top w:val="nil"/>
            <w:left w:val="nil"/>
            <w:bottom w:val="single" w:sz="4" w:space="0" w:color="auto"/>
            <w:right w:val="nil"/>
          </w:tcBorders>
          <w:vAlign w:val="center"/>
        </w:tcPr>
        <w:p w14:paraId="44B08ABB" w14:textId="191C4221" w:rsidR="00B53C28" w:rsidRPr="00440C4B" w:rsidRDefault="00440C4B" w:rsidP="005C6F8F">
          <w:pPr>
            <w:pStyle w:val="Nagwek"/>
            <w:spacing w:before="0"/>
            <w:jc w:val="left"/>
            <w:rPr>
              <w:rFonts w:asciiTheme="minorHAnsi" w:hAnsiTheme="minorHAnsi" w:cstheme="minorHAnsi"/>
              <w:b/>
              <w:bCs/>
              <w:sz w:val="18"/>
              <w:szCs w:val="18"/>
            </w:rPr>
          </w:pPr>
          <w:r>
            <w:rPr>
              <w:rFonts w:asciiTheme="minorHAnsi" w:hAnsiTheme="minorHAnsi" w:cstheme="minorHAnsi"/>
              <w:b/>
              <w:bCs/>
              <w:sz w:val="18"/>
              <w:szCs w:val="18"/>
            </w:rPr>
            <w:t>Załączniki edytowalne</w:t>
          </w:r>
          <w:r w:rsidR="00DC4119">
            <w:rPr>
              <w:rFonts w:asciiTheme="minorHAnsi" w:hAnsiTheme="minorHAnsi" w:cstheme="minorHAnsi"/>
              <w:b/>
              <w:bCs/>
              <w:sz w:val="18"/>
              <w:szCs w:val="18"/>
            </w:rPr>
            <w:t xml:space="preserve"> </w:t>
          </w:r>
        </w:p>
      </w:tc>
      <w:tc>
        <w:tcPr>
          <w:tcW w:w="3344" w:type="dxa"/>
          <w:tcBorders>
            <w:top w:val="nil"/>
            <w:left w:val="nil"/>
            <w:bottom w:val="single" w:sz="4" w:space="0" w:color="auto"/>
            <w:right w:val="nil"/>
          </w:tcBorders>
          <w:vAlign w:val="center"/>
        </w:tcPr>
        <w:p w14:paraId="43C6F0C4" w14:textId="745715E5" w:rsidR="00B53C28" w:rsidRPr="00F737B7" w:rsidRDefault="00DA5AF2" w:rsidP="005C6F8F">
          <w:pPr>
            <w:pStyle w:val="Nagwek"/>
            <w:spacing w:before="0"/>
            <w:jc w:val="right"/>
            <w:rPr>
              <w:rFonts w:asciiTheme="minorHAnsi" w:hAnsiTheme="minorHAnsi" w:cstheme="minorHAnsi"/>
              <w:b/>
              <w:bCs/>
              <w:sz w:val="18"/>
              <w:szCs w:val="18"/>
            </w:rPr>
          </w:pPr>
          <w:r w:rsidRPr="00DA5AF2">
            <w:rPr>
              <w:rFonts w:ascii="Calibri" w:hAnsi="Calibri"/>
              <w:b/>
              <w:sz w:val="20"/>
              <w:szCs w:val="20"/>
            </w:rPr>
            <w:t>1700/HW00/ZC/KZ/2025/0000034246</w:t>
          </w:r>
        </w:p>
      </w:tc>
    </w:tr>
  </w:tbl>
  <w:p w14:paraId="61AE3A27" w14:textId="77777777" w:rsidR="00B53C28" w:rsidRPr="00121F3A" w:rsidRDefault="00B53C28" w:rsidP="00121F3A">
    <w:pPr>
      <w:pStyle w:val="Nagwek"/>
      <w:spacing w:before="0"/>
      <w:rPr>
        <w:rFonts w:ascii="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B53C28" w:rsidRPr="00DD3397" w14:paraId="24CD1EE5" w14:textId="77777777" w:rsidTr="00B047D1">
      <w:trPr>
        <w:cantSplit/>
        <w:trHeight w:val="284"/>
      </w:trPr>
      <w:tc>
        <w:tcPr>
          <w:tcW w:w="6486" w:type="dxa"/>
          <w:tcBorders>
            <w:top w:val="nil"/>
            <w:left w:val="nil"/>
            <w:bottom w:val="nil"/>
            <w:right w:val="nil"/>
          </w:tcBorders>
        </w:tcPr>
        <w:p w14:paraId="5371FC05" w14:textId="77777777" w:rsidR="00B53C28" w:rsidRPr="00DD3397" w:rsidRDefault="00B53C28" w:rsidP="00031B2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56DE2F65" w14:textId="77777777" w:rsidR="00B53C28" w:rsidRPr="00DD3397" w:rsidRDefault="00B53C28" w:rsidP="00031B2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B53C28" w:rsidRPr="00A96A40" w14:paraId="138502FA" w14:textId="77777777" w:rsidTr="00B047D1">
      <w:trPr>
        <w:cantSplit/>
      </w:trPr>
      <w:tc>
        <w:tcPr>
          <w:tcW w:w="6486" w:type="dxa"/>
          <w:tcBorders>
            <w:top w:val="nil"/>
            <w:left w:val="nil"/>
            <w:bottom w:val="single" w:sz="4" w:space="0" w:color="auto"/>
            <w:right w:val="nil"/>
          </w:tcBorders>
          <w:vAlign w:val="center"/>
        </w:tcPr>
        <w:p w14:paraId="6C26EB90" w14:textId="5DC080E7" w:rsidR="00B53C28" w:rsidRPr="00E76325" w:rsidRDefault="00777363" w:rsidP="00031B2A">
          <w:pPr>
            <w:pStyle w:val="Nagwek"/>
            <w:spacing w:before="0"/>
            <w:jc w:val="left"/>
            <w:rPr>
              <w:rFonts w:ascii="Arial" w:hAnsi="Arial" w:cs="Arial"/>
              <w:sz w:val="18"/>
              <w:szCs w:val="18"/>
            </w:rPr>
          </w:pPr>
          <w:r w:rsidRPr="00E76325">
            <w:rPr>
              <w:rFonts w:ascii="Arial" w:hAnsi="Arial" w:cs="Arial"/>
              <w:b/>
              <w:bCs/>
              <w:sz w:val="18"/>
              <w:szCs w:val="18"/>
            </w:rPr>
            <w:t>SPECYFIKACJ</w:t>
          </w:r>
          <w:r w:rsidR="00252FE1">
            <w:rPr>
              <w:rFonts w:ascii="Arial" w:hAnsi="Arial" w:cs="Arial"/>
              <w:b/>
              <w:bCs/>
              <w:sz w:val="18"/>
              <w:szCs w:val="18"/>
            </w:rPr>
            <w:t>A</w:t>
          </w:r>
        </w:p>
      </w:tc>
      <w:tc>
        <w:tcPr>
          <w:tcW w:w="3304" w:type="dxa"/>
          <w:tcBorders>
            <w:top w:val="nil"/>
            <w:left w:val="nil"/>
            <w:bottom w:val="single" w:sz="4" w:space="0" w:color="auto"/>
            <w:right w:val="nil"/>
          </w:tcBorders>
          <w:vAlign w:val="center"/>
        </w:tcPr>
        <w:p w14:paraId="2C27F23E" w14:textId="431DEEFC" w:rsidR="00B53C28" w:rsidRPr="00E76325" w:rsidRDefault="00252FE1" w:rsidP="00031B2A">
          <w:pPr>
            <w:pStyle w:val="Nagwek"/>
            <w:spacing w:before="0"/>
            <w:jc w:val="right"/>
            <w:rPr>
              <w:rFonts w:ascii="Arial" w:hAnsi="Arial" w:cs="Arial"/>
              <w:bCs/>
              <w:sz w:val="18"/>
              <w:szCs w:val="18"/>
            </w:rPr>
          </w:pPr>
          <w:r>
            <w:rPr>
              <w:rFonts w:ascii="Arial" w:hAnsi="Arial" w:cs="Arial"/>
              <w:b/>
              <w:sz w:val="18"/>
              <w:szCs w:val="18"/>
            </w:rPr>
            <w:t>1700/HW00/ZC/KZ/2025/0000034246</w:t>
          </w:r>
        </w:p>
      </w:tc>
    </w:tr>
  </w:tbl>
  <w:p w14:paraId="10775515" w14:textId="7FE214E0" w:rsidR="00B53C28" w:rsidRPr="00031B2A" w:rsidRDefault="00B53C28" w:rsidP="00031B2A">
    <w:pPr>
      <w:pStyle w:val="Nagwek"/>
      <w:spacing w:before="0"/>
      <w:rPr>
        <w:rFonts w:asciiTheme="minorHAnsi" w:hAnsiTheme="minorHAnsi" w:cstheme="minorHAnsi"/>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5EDFF" w14:textId="77777777" w:rsidR="00B53C28" w:rsidRPr="00933E1D" w:rsidRDefault="00B53C28">
    <w:pPr>
      <w:pStyle w:val="Nagwek"/>
      <w:rPr>
        <w:sz w:val="20"/>
        <w:szCs w:val="20"/>
      </w:rPr>
    </w:pPr>
    <w:r>
      <w:rPr>
        <w:bCs/>
        <w:sz w:val="20"/>
        <w:szCs w:val="20"/>
      </w:rPr>
      <w:tab/>
    </w:r>
    <w:r>
      <w:rPr>
        <w:bCs/>
        <w:sz w:val="20"/>
        <w:szCs w:val="20"/>
      </w:rPr>
      <w:tab/>
    </w:r>
  </w:p>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B53C28" w:rsidRPr="00DD3397" w14:paraId="7B656C5E" w14:textId="77777777" w:rsidTr="00B047D1">
      <w:trPr>
        <w:cantSplit/>
        <w:trHeight w:val="284"/>
      </w:trPr>
      <w:tc>
        <w:tcPr>
          <w:tcW w:w="6486" w:type="dxa"/>
          <w:tcBorders>
            <w:top w:val="nil"/>
            <w:left w:val="nil"/>
            <w:bottom w:val="nil"/>
            <w:right w:val="nil"/>
          </w:tcBorders>
        </w:tcPr>
        <w:p w14:paraId="2FA1730B" w14:textId="77777777" w:rsidR="00B53C28" w:rsidRPr="00DD3397" w:rsidRDefault="00B53C28" w:rsidP="00031B2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5FC749C1" w14:textId="77777777" w:rsidR="00B53C28" w:rsidRPr="00DD3397" w:rsidRDefault="00B53C28" w:rsidP="00031B2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B53C28" w:rsidRPr="00DD3397" w14:paraId="57C60CE0" w14:textId="77777777" w:rsidTr="00B047D1">
      <w:trPr>
        <w:cantSplit/>
      </w:trPr>
      <w:tc>
        <w:tcPr>
          <w:tcW w:w="6486" w:type="dxa"/>
          <w:tcBorders>
            <w:top w:val="nil"/>
            <w:left w:val="nil"/>
            <w:bottom w:val="single" w:sz="4" w:space="0" w:color="auto"/>
            <w:right w:val="nil"/>
          </w:tcBorders>
          <w:vAlign w:val="center"/>
        </w:tcPr>
        <w:p w14:paraId="7CFB4AA1" w14:textId="77777777" w:rsidR="00B53C28" w:rsidRPr="00DD3397" w:rsidRDefault="00B53C28" w:rsidP="00031B2A">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4F6B05B0" w14:textId="0E148C0A" w:rsidR="00B53C28" w:rsidRPr="006B4A38" w:rsidRDefault="00B53C28" w:rsidP="00031B2A">
          <w:pPr>
            <w:pStyle w:val="Nagwek"/>
            <w:spacing w:before="0"/>
            <w:jc w:val="right"/>
            <w:rPr>
              <w:rFonts w:asciiTheme="minorHAnsi" w:hAnsiTheme="minorHAnsi" w:cstheme="minorHAnsi"/>
              <w:bCs/>
              <w:sz w:val="18"/>
              <w:szCs w:val="18"/>
            </w:rPr>
          </w:pPr>
          <w:r w:rsidRPr="006D4D14">
            <w:rPr>
              <w:rFonts w:asciiTheme="minorHAnsi" w:hAnsiTheme="minorHAnsi" w:cstheme="minorHAnsi"/>
              <w:b/>
              <w:bCs/>
              <w:sz w:val="18"/>
              <w:szCs w:val="18"/>
            </w:rPr>
            <w:t>1400/DW00/ZT/EX/2023/0000009827</w:t>
          </w:r>
        </w:p>
      </w:tc>
    </w:tr>
  </w:tbl>
  <w:p w14:paraId="1696B5CC" w14:textId="6545ED2B" w:rsidR="00B53C28" w:rsidRPr="00031B2A" w:rsidRDefault="00B53C28" w:rsidP="00031B2A">
    <w:pPr>
      <w:pStyle w:val="Nagwek"/>
      <w:spacing w:before="0"/>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B8270EE"/>
    <w:lvl w:ilvl="0">
      <w:start w:val="1"/>
      <w:numFmt w:val="bullet"/>
      <w:pStyle w:val="Listapunktowana5"/>
      <w:lvlText w:val=""/>
      <w:lvlJc w:val="left"/>
      <w:pPr>
        <w:tabs>
          <w:tab w:val="num" w:pos="772"/>
        </w:tabs>
        <w:ind w:left="772" w:hanging="360"/>
      </w:pPr>
      <w:rPr>
        <w:rFonts w:ascii="Symbol" w:hAnsi="Symbol" w:hint="default"/>
      </w:rPr>
    </w:lvl>
  </w:abstractNum>
  <w:abstractNum w:abstractNumId="1" w15:restartNumberingAfterBreak="0">
    <w:nsid w:val="FFFFFF81"/>
    <w:multiLevelType w:val="singleLevel"/>
    <w:tmpl w:val="E006F5DA"/>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128ADDA"/>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6"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8"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0"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1"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2"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3"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7"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9"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20"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005E41BA"/>
    <w:multiLevelType w:val="hybridMultilevel"/>
    <w:tmpl w:val="5290B6E4"/>
    <w:lvl w:ilvl="0" w:tplc="D32CB5B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3"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04EE3D10"/>
    <w:multiLevelType w:val="hybridMultilevel"/>
    <w:tmpl w:val="A614EA90"/>
    <w:lvl w:ilvl="0" w:tplc="0415000F">
      <w:start w:val="1"/>
      <w:numFmt w:val="decimal"/>
      <w:lvlText w:val="%1."/>
      <w:lvlJc w:val="left"/>
      <w:pPr>
        <w:ind w:left="360" w:hanging="360"/>
      </w:pPr>
    </w:lvl>
    <w:lvl w:ilvl="1" w:tplc="9F680244">
      <w:start w:val="1"/>
      <w:numFmt w:val="lowerLetter"/>
      <w:lvlText w:val="%2."/>
      <w:lvlJc w:val="left"/>
      <w:pPr>
        <w:ind w:left="1080" w:hanging="360"/>
      </w:pPr>
      <w:rPr>
        <w:rFonts w:hint="default"/>
      </w:rPr>
    </w:lvl>
    <w:lvl w:ilvl="2" w:tplc="04150019">
      <w:start w:val="1"/>
      <w:numFmt w:val="lowerLetter"/>
      <w:lvlText w:val="%3."/>
      <w:lvlJc w:val="left"/>
      <w:pPr>
        <w:ind w:left="1800" w:hanging="180"/>
      </w:pPr>
    </w:lvl>
    <w:lvl w:ilvl="3" w:tplc="280CB25E">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07493513"/>
    <w:multiLevelType w:val="hybridMultilevel"/>
    <w:tmpl w:val="9D3A2C76"/>
    <w:styleLink w:val="Zaimportowanystyl1"/>
    <w:lvl w:ilvl="0" w:tplc="29563FDC">
      <w:start w:val="1"/>
      <w:numFmt w:val="decimal"/>
      <w:lvlText w:val="%1."/>
      <w:lvlJc w:val="left"/>
      <w:pPr>
        <w:ind w:left="498" w:hanging="498"/>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1" w:tplc="4A204420">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D3FC26F8">
      <w:start w:val="1"/>
      <w:numFmt w:val="lowerRoman"/>
      <w:lvlText w:val="%3."/>
      <w:lvlJc w:val="left"/>
      <w:pPr>
        <w:ind w:left="180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3" w:tplc="6C70782C">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B10EF4E0">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DBFC0BAE">
      <w:start w:val="1"/>
      <w:numFmt w:val="lowerRoman"/>
      <w:lvlText w:val="%6."/>
      <w:lvlJc w:val="left"/>
      <w:pPr>
        <w:ind w:left="396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6" w:tplc="8A0C96D6">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008EAB62">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3CB678A6">
      <w:start w:val="1"/>
      <w:numFmt w:val="lowerRoman"/>
      <w:lvlText w:val="%9."/>
      <w:lvlJc w:val="left"/>
      <w:pPr>
        <w:ind w:left="6120" w:hanging="32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088E6C4C"/>
    <w:multiLevelType w:val="singleLevel"/>
    <w:tmpl w:val="2F36765C"/>
    <w:lvl w:ilvl="0">
      <w:start w:val="1"/>
      <w:numFmt w:val="decimal"/>
      <w:lvlText w:val="%1."/>
      <w:lvlJc w:val="left"/>
      <w:pPr>
        <w:tabs>
          <w:tab w:val="num" w:pos="360"/>
        </w:tabs>
        <w:ind w:left="360" w:hanging="360"/>
      </w:pPr>
      <w:rPr>
        <w:rFonts w:hint="default"/>
        <w:color w:val="auto"/>
      </w:rPr>
    </w:lvl>
  </w:abstractNum>
  <w:abstractNum w:abstractNumId="27" w15:restartNumberingAfterBreak="0">
    <w:nsid w:val="0B527E0F"/>
    <w:multiLevelType w:val="multilevel"/>
    <w:tmpl w:val="AC7E0BDE"/>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0BB9695E"/>
    <w:multiLevelType w:val="multilevel"/>
    <w:tmpl w:val="EE12BE02"/>
    <w:styleLink w:val="Tyturozdziau"/>
    <w:lvl w:ilvl="0">
      <w:start w:val="1"/>
      <w:numFmt w:val="upperRoman"/>
      <w:lvlText w:val="%1."/>
      <w:lvlJc w:val="left"/>
      <w:pPr>
        <w:ind w:left="454" w:hanging="454"/>
      </w:pPr>
      <w:rPr>
        <w:rFonts w:ascii="Times New Roman" w:hAnsi="Times New Roman" w:hint="default"/>
        <w:sz w:val="22"/>
      </w:rPr>
    </w:lvl>
    <w:lvl w:ilvl="1">
      <w:start w:val="1"/>
      <w:numFmt w:val="decimal"/>
      <w:lvlText w:val="%2. "/>
      <w:lvlJc w:val="left"/>
      <w:pPr>
        <w:ind w:left="1021" w:hanging="661"/>
      </w:pPr>
      <w:rPr>
        <w:rFonts w:hint="default"/>
      </w:rPr>
    </w:lvl>
    <w:lvl w:ilvl="2">
      <w:start w:val="1"/>
      <w:numFmt w:val="decimal"/>
      <w:lvlText w:val="%2.%3."/>
      <w:lvlJc w:val="left"/>
      <w:pPr>
        <w:ind w:left="1928" w:hanging="907"/>
      </w:pPr>
      <w:rPr>
        <w:rFonts w:hint="default"/>
      </w:rPr>
    </w:lvl>
    <w:lvl w:ilvl="3">
      <w:start w:val="1"/>
      <w:numFmt w:val="decimal"/>
      <w:lvlText w:val="%2.%3.%4."/>
      <w:lvlJc w:val="left"/>
      <w:pPr>
        <w:tabs>
          <w:tab w:val="num" w:pos="3119"/>
        </w:tabs>
        <w:ind w:left="3119"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0D3F4909"/>
    <w:multiLevelType w:val="hybridMultilevel"/>
    <w:tmpl w:val="F0129754"/>
    <w:lvl w:ilvl="0" w:tplc="0415001B">
      <w:start w:val="1"/>
      <w:numFmt w:val="lowerRoman"/>
      <w:lvlText w:val="%1."/>
      <w:lvlJc w:val="righ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058389F"/>
    <w:multiLevelType w:val="hybridMultilevel"/>
    <w:tmpl w:val="999ECEAA"/>
    <w:lvl w:ilvl="0" w:tplc="D6BA36BC">
      <w:start w:val="1"/>
      <w:numFmt w:val="decimal"/>
      <w:lvlText w:val="%1."/>
      <w:lvlJc w:val="left"/>
      <w:pPr>
        <w:ind w:left="72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3B76F2"/>
    <w:multiLevelType w:val="hybridMultilevel"/>
    <w:tmpl w:val="00BC6BE2"/>
    <w:styleLink w:val="Zaimportowanystyl2"/>
    <w:lvl w:ilvl="0" w:tplc="3E10740A">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FCFAA4E0">
      <w:start w:val="1"/>
      <w:numFmt w:val="bullet"/>
      <w:lvlText w:val="o"/>
      <w:lvlJc w:val="left"/>
      <w:pPr>
        <w:ind w:left="7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AF70D872">
      <w:start w:val="1"/>
      <w:numFmt w:val="bullet"/>
      <w:lvlText w:val="▪"/>
      <w:lvlJc w:val="left"/>
      <w:pPr>
        <w:tabs>
          <w:tab w:val="left" w:pos="284"/>
        </w:tabs>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38ACF18">
      <w:start w:val="1"/>
      <w:numFmt w:val="bullet"/>
      <w:lvlText w:val="●"/>
      <w:lvlJc w:val="left"/>
      <w:pPr>
        <w:tabs>
          <w:tab w:val="left" w:pos="284"/>
        </w:tabs>
        <w:ind w:left="216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3FAA4DA">
      <w:start w:val="1"/>
      <w:numFmt w:val="bullet"/>
      <w:lvlText w:val="o"/>
      <w:lvlJc w:val="left"/>
      <w:pPr>
        <w:tabs>
          <w:tab w:val="left" w:pos="284"/>
        </w:tabs>
        <w:ind w:left="288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F36048EA">
      <w:start w:val="1"/>
      <w:numFmt w:val="bullet"/>
      <w:lvlText w:val="▪"/>
      <w:lvlJc w:val="left"/>
      <w:pPr>
        <w:tabs>
          <w:tab w:val="left" w:pos="284"/>
        </w:tabs>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2233B8">
      <w:start w:val="1"/>
      <w:numFmt w:val="bullet"/>
      <w:lvlText w:val="●"/>
      <w:lvlJc w:val="left"/>
      <w:pPr>
        <w:tabs>
          <w:tab w:val="left" w:pos="284"/>
        </w:tabs>
        <w:ind w:left="43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67A47CF0">
      <w:start w:val="1"/>
      <w:numFmt w:val="bullet"/>
      <w:lvlText w:val="o"/>
      <w:lvlJc w:val="left"/>
      <w:pPr>
        <w:tabs>
          <w:tab w:val="left" w:pos="284"/>
        </w:tabs>
        <w:ind w:left="504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62FCE5AA">
      <w:start w:val="1"/>
      <w:numFmt w:val="bullet"/>
      <w:lvlText w:val="▪"/>
      <w:lvlJc w:val="left"/>
      <w:pPr>
        <w:tabs>
          <w:tab w:val="left" w:pos="284"/>
        </w:tabs>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133F7A86"/>
    <w:multiLevelType w:val="hybridMultilevel"/>
    <w:tmpl w:val="AC0EFEF8"/>
    <w:lvl w:ilvl="0" w:tplc="04150017">
      <w:start w:val="1"/>
      <w:numFmt w:val="lowerLetter"/>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14094D8E"/>
    <w:multiLevelType w:val="hybridMultilevel"/>
    <w:tmpl w:val="B1D6F316"/>
    <w:lvl w:ilvl="0" w:tplc="22DCC83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14775EF4"/>
    <w:multiLevelType w:val="hybridMultilevel"/>
    <w:tmpl w:val="BB181852"/>
    <w:lvl w:ilvl="0" w:tplc="596AD1A2">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4B812D9"/>
    <w:multiLevelType w:val="hybridMultilevel"/>
    <w:tmpl w:val="6792B598"/>
    <w:styleLink w:val="Zaimportowanystyl7"/>
    <w:lvl w:ilvl="0" w:tplc="3F5E8028">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EF076FC">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14A43A2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DE2238">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09435D0">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D9A4188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3A30BA">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9E9C2E96">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95CAD47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15FA56B8"/>
    <w:multiLevelType w:val="hybridMultilevel"/>
    <w:tmpl w:val="C14C38C2"/>
    <w:lvl w:ilvl="0" w:tplc="04150019">
      <w:start w:val="1"/>
      <w:numFmt w:val="lowerLetter"/>
      <w:lvlText w:val="%1."/>
      <w:lvlJc w:val="left"/>
      <w:pPr>
        <w:ind w:left="1287" w:hanging="360"/>
      </w:pPr>
    </w:lvl>
    <w:lvl w:ilvl="1" w:tplc="C6704A3C">
      <w:start w:val="1"/>
      <w:numFmt w:val="lowerLetter"/>
      <w:lvlText w:val="%2)"/>
      <w:lvlJc w:val="left"/>
      <w:pPr>
        <w:ind w:left="200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168231B6"/>
    <w:multiLevelType w:val="hybridMultilevel"/>
    <w:tmpl w:val="988A4CD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15:restartNumberingAfterBreak="0">
    <w:nsid w:val="168F21B8"/>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7251E05"/>
    <w:multiLevelType w:val="hybridMultilevel"/>
    <w:tmpl w:val="70CA7798"/>
    <w:lvl w:ilvl="0" w:tplc="0415001B">
      <w:start w:val="1"/>
      <w:numFmt w:val="lowerRoman"/>
      <w:lvlText w:val="%1."/>
      <w:lvlJc w:val="right"/>
      <w:pPr>
        <w:ind w:left="1800" w:hanging="360"/>
      </w:pPr>
    </w:lvl>
    <w:lvl w:ilvl="1" w:tplc="0415001B">
      <w:start w:val="1"/>
      <w:numFmt w:val="lowerRoman"/>
      <w:lvlText w:val="%2."/>
      <w:lvlJc w:val="right"/>
      <w:pPr>
        <w:ind w:left="2520" w:hanging="360"/>
      </w:pPr>
    </w:lvl>
    <w:lvl w:ilvl="2" w:tplc="6C1A950A">
      <w:start w:val="1"/>
      <w:numFmt w:val="lowerLetter"/>
      <w:lvlText w:val="%3)"/>
      <w:lvlJc w:val="left"/>
      <w:pPr>
        <w:ind w:left="3420" w:hanging="360"/>
      </w:pPr>
      <w:rPr>
        <w:rFonts w:hint="default"/>
      </w:r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1" w15:restartNumberingAfterBreak="0">
    <w:nsid w:val="18FF167C"/>
    <w:multiLevelType w:val="hybridMultilevel"/>
    <w:tmpl w:val="AC0AA16E"/>
    <w:styleLink w:val="Zaimportowanystyl8"/>
    <w:lvl w:ilvl="0" w:tplc="7FD8039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6C29E2E">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ABC8BD4">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F70B384">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9807E86">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306401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623DB0">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9CC55BE">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144F524">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19284213"/>
    <w:multiLevelType w:val="multilevel"/>
    <w:tmpl w:val="0B38B2E6"/>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1BBC2E63"/>
    <w:multiLevelType w:val="hybridMultilevel"/>
    <w:tmpl w:val="304089D6"/>
    <w:styleLink w:val="Styl21"/>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1E031EB8"/>
    <w:multiLevelType w:val="hybridMultilevel"/>
    <w:tmpl w:val="62028496"/>
    <w:styleLink w:val="Rozdzia3"/>
    <w:lvl w:ilvl="0" w:tplc="EA1E3BB8">
      <w:start w:val="1"/>
      <w:numFmt w:val="decimal"/>
      <w:pStyle w:val="dnb"/>
      <w:lvlText w:val="%1."/>
      <w:lvlJc w:val="left"/>
      <w:pPr>
        <w:ind w:left="1572" w:hanging="360"/>
      </w:pPr>
      <w:rPr>
        <w:sz w:val="20"/>
        <w:szCs w:val="20"/>
      </w:rPr>
    </w:lvl>
    <w:lvl w:ilvl="1" w:tplc="E7A40156">
      <w:start w:val="1"/>
      <w:numFmt w:val="lowerLetter"/>
      <w:lvlText w:val="%2."/>
      <w:lvlJc w:val="left"/>
      <w:pPr>
        <w:ind w:left="2292" w:hanging="360"/>
      </w:pPr>
    </w:lvl>
    <w:lvl w:ilvl="2" w:tplc="7DDCEBA8">
      <w:start w:val="1"/>
      <w:numFmt w:val="lowerRoman"/>
      <w:lvlText w:val="%3."/>
      <w:lvlJc w:val="right"/>
      <w:pPr>
        <w:ind w:left="3012" w:hanging="180"/>
      </w:pPr>
    </w:lvl>
    <w:lvl w:ilvl="3" w:tplc="25FA3730" w:tentative="1">
      <w:start w:val="1"/>
      <w:numFmt w:val="decimal"/>
      <w:lvlText w:val="%4."/>
      <w:lvlJc w:val="left"/>
      <w:pPr>
        <w:ind w:left="3732" w:hanging="360"/>
      </w:pPr>
    </w:lvl>
    <w:lvl w:ilvl="4" w:tplc="850CC40C" w:tentative="1">
      <w:start w:val="1"/>
      <w:numFmt w:val="lowerLetter"/>
      <w:lvlText w:val="%5."/>
      <w:lvlJc w:val="left"/>
      <w:pPr>
        <w:ind w:left="4452" w:hanging="360"/>
      </w:pPr>
    </w:lvl>
    <w:lvl w:ilvl="5" w:tplc="A84AA072" w:tentative="1">
      <w:start w:val="1"/>
      <w:numFmt w:val="lowerRoman"/>
      <w:lvlText w:val="%6."/>
      <w:lvlJc w:val="right"/>
      <w:pPr>
        <w:ind w:left="5172" w:hanging="180"/>
      </w:pPr>
    </w:lvl>
    <w:lvl w:ilvl="6" w:tplc="BB2E77AA" w:tentative="1">
      <w:start w:val="1"/>
      <w:numFmt w:val="decimal"/>
      <w:lvlText w:val="%7."/>
      <w:lvlJc w:val="left"/>
      <w:pPr>
        <w:ind w:left="5892" w:hanging="360"/>
      </w:pPr>
    </w:lvl>
    <w:lvl w:ilvl="7" w:tplc="27A67CE0" w:tentative="1">
      <w:start w:val="1"/>
      <w:numFmt w:val="lowerLetter"/>
      <w:lvlText w:val="%8."/>
      <w:lvlJc w:val="left"/>
      <w:pPr>
        <w:ind w:left="6612" w:hanging="360"/>
      </w:pPr>
    </w:lvl>
    <w:lvl w:ilvl="8" w:tplc="07AE071C" w:tentative="1">
      <w:start w:val="1"/>
      <w:numFmt w:val="lowerRoman"/>
      <w:lvlText w:val="%9."/>
      <w:lvlJc w:val="right"/>
      <w:pPr>
        <w:ind w:left="7332" w:hanging="180"/>
      </w:pPr>
    </w:lvl>
  </w:abstractNum>
  <w:abstractNum w:abstractNumId="45" w15:restartNumberingAfterBreak="0">
    <w:nsid w:val="1E096406"/>
    <w:multiLevelType w:val="hybridMultilevel"/>
    <w:tmpl w:val="DA822B56"/>
    <w:lvl w:ilvl="0" w:tplc="04150017">
      <w:start w:val="1"/>
      <w:numFmt w:val="lowerLetter"/>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1E875074"/>
    <w:multiLevelType w:val="hybridMultilevel"/>
    <w:tmpl w:val="7D9A1C04"/>
    <w:styleLink w:val="Tyturozdziau3"/>
    <w:lvl w:ilvl="0" w:tplc="06A2B556">
      <w:start w:val="1"/>
      <w:numFmt w:val="bullet"/>
      <w:lvlText w:val="-"/>
      <w:lvlJc w:val="left"/>
      <w:pPr>
        <w:ind w:left="1713" w:hanging="360"/>
      </w:pPr>
      <w:rPr>
        <w:rFonts w:ascii="Tahoma" w:hAnsi="Tahoma" w:hint="default"/>
      </w:rPr>
    </w:lvl>
    <w:lvl w:ilvl="1" w:tplc="06A2B556">
      <w:start w:val="1"/>
      <w:numFmt w:val="bullet"/>
      <w:lvlText w:val="-"/>
      <w:lvlJc w:val="left"/>
      <w:pPr>
        <w:ind w:left="1440" w:hanging="360"/>
      </w:pPr>
      <w:rPr>
        <w:rFonts w:ascii="Tahoma" w:hAnsi="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ED04935"/>
    <w:multiLevelType w:val="hybridMultilevel"/>
    <w:tmpl w:val="CB2022C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1FBE711F"/>
    <w:multiLevelType w:val="hybridMultilevel"/>
    <w:tmpl w:val="216A21D0"/>
    <w:lvl w:ilvl="0" w:tplc="B2ACFE5C">
      <w:start w:val="1"/>
      <w:numFmt w:val="bullet"/>
      <w:pStyle w:val="TableText-Bullet"/>
      <w:lvlText w:val="▪"/>
      <w:lvlJc w:val="left"/>
      <w:pPr>
        <w:tabs>
          <w:tab w:val="num" w:pos="360"/>
        </w:tabs>
        <w:ind w:left="360" w:hanging="360"/>
      </w:pPr>
      <w:rPr>
        <w:rFonts w:ascii="Palatino Linotype" w:hAnsi="Palatino Linotype" w:hint="default"/>
        <w:sz w:val="24"/>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21D073CD"/>
    <w:multiLevelType w:val="hybridMultilevel"/>
    <w:tmpl w:val="BD028326"/>
    <w:lvl w:ilvl="0" w:tplc="04150019">
      <w:start w:val="1"/>
      <w:numFmt w:val="lowerLetter"/>
      <w:lvlText w:val="%1."/>
      <w:lvlJc w:val="left"/>
      <w:pPr>
        <w:ind w:left="1644" w:hanging="360"/>
      </w:pPr>
      <w:rPr>
        <w:sz w:val="16"/>
        <w:szCs w:val="16"/>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5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1" w15:restartNumberingAfterBreak="0">
    <w:nsid w:val="23484BB5"/>
    <w:multiLevelType w:val="multilevel"/>
    <w:tmpl w:val="0D52651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254321D2"/>
    <w:multiLevelType w:val="hybridMultilevel"/>
    <w:tmpl w:val="49860DAC"/>
    <w:lvl w:ilvl="0" w:tplc="0415001B">
      <w:start w:val="1"/>
      <w:numFmt w:val="lowerRoman"/>
      <w:lvlText w:val="%1."/>
      <w:lvlJc w:val="right"/>
      <w:pPr>
        <w:ind w:left="1800" w:hanging="360"/>
      </w:pPr>
    </w:lvl>
    <w:lvl w:ilvl="1" w:tplc="04150019" w:tentative="1">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3" w15:restartNumberingAfterBreak="0">
    <w:nsid w:val="2666421F"/>
    <w:multiLevelType w:val="hybridMultilevel"/>
    <w:tmpl w:val="B86C7766"/>
    <w:styleLink w:val="Tyturozdziau4"/>
    <w:lvl w:ilvl="0" w:tplc="7C06965A">
      <w:start w:val="1"/>
      <w:numFmt w:val="bullet"/>
      <w:pStyle w:val="FormatvorlageAufzhlungszeichen"/>
      <w:lvlText w:val=""/>
      <w:lvlJc w:val="left"/>
      <w:pPr>
        <w:tabs>
          <w:tab w:val="num" w:pos="432"/>
        </w:tabs>
        <w:ind w:left="432" w:hanging="144"/>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54"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strike w:val="0"/>
        <w:dstrike w:val="0"/>
        <w:color w:val="auto"/>
      </w:rPr>
    </w:lvl>
    <w:lvl w:ilvl="2">
      <w:start w:val="1"/>
      <w:numFmt w:val="lowerLetter"/>
      <w:lvlText w:val="%3)"/>
      <w:lvlJc w:val="left"/>
      <w:pPr>
        <w:tabs>
          <w:tab w:val="num" w:pos="840"/>
        </w:tabs>
        <w:ind w:left="84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5"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2B313134"/>
    <w:multiLevelType w:val="hybridMultilevel"/>
    <w:tmpl w:val="2DEE50A0"/>
    <w:lvl w:ilvl="0" w:tplc="04150019">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7"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8" w15:restartNumberingAfterBreak="0">
    <w:nsid w:val="2D1E0843"/>
    <w:multiLevelType w:val="hybridMultilevel"/>
    <w:tmpl w:val="77C42A14"/>
    <w:lvl w:ilvl="0" w:tplc="0415001B">
      <w:start w:val="1"/>
      <w:numFmt w:val="lowerRoman"/>
      <w:lvlText w:val="%1."/>
      <w:lvlJc w:val="righ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59" w15:restartNumberingAfterBreak="0">
    <w:nsid w:val="2DF42D6F"/>
    <w:multiLevelType w:val="hybridMultilevel"/>
    <w:tmpl w:val="AB46227E"/>
    <w:lvl w:ilvl="0" w:tplc="04150019">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0" w15:restartNumberingAfterBreak="0">
    <w:nsid w:val="2F8713FE"/>
    <w:multiLevelType w:val="hybridMultilevel"/>
    <w:tmpl w:val="3AC852BC"/>
    <w:styleLink w:val="Zaimportowanystyl36"/>
    <w:lvl w:ilvl="0" w:tplc="7FEAB46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3748FCA">
      <w:start w:val="1"/>
      <w:numFmt w:val="lowerLetter"/>
      <w:lvlText w:val="%2."/>
      <w:lvlJc w:val="left"/>
      <w:pPr>
        <w:ind w:left="1004"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C8F85328">
      <w:start w:val="1"/>
      <w:numFmt w:val="lowerRoman"/>
      <w:lvlText w:val="%3."/>
      <w:lvlJc w:val="left"/>
      <w:pPr>
        <w:ind w:left="1724"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C12EA378">
      <w:start w:val="1"/>
      <w:numFmt w:val="decimal"/>
      <w:lvlText w:val="%4."/>
      <w:lvlJc w:val="left"/>
      <w:pPr>
        <w:ind w:left="2444"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CEA4E132">
      <w:start w:val="1"/>
      <w:numFmt w:val="lowerLetter"/>
      <w:lvlText w:val="%5."/>
      <w:lvlJc w:val="left"/>
      <w:pPr>
        <w:ind w:left="3164"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BE10FD16">
      <w:start w:val="1"/>
      <w:numFmt w:val="lowerRoman"/>
      <w:lvlText w:val="%6."/>
      <w:lvlJc w:val="left"/>
      <w:pPr>
        <w:ind w:left="3884"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C3949B4A">
      <w:start w:val="1"/>
      <w:numFmt w:val="decimal"/>
      <w:lvlText w:val="%7."/>
      <w:lvlJc w:val="left"/>
      <w:pPr>
        <w:ind w:left="4604"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0AF2395C">
      <w:start w:val="1"/>
      <w:numFmt w:val="lowerLetter"/>
      <w:lvlText w:val="%8."/>
      <w:lvlJc w:val="left"/>
      <w:pPr>
        <w:ind w:left="5324"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EF4CEF4A">
      <w:start w:val="1"/>
      <w:numFmt w:val="lowerRoman"/>
      <w:lvlText w:val="%9."/>
      <w:lvlJc w:val="left"/>
      <w:pPr>
        <w:ind w:left="6044"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06C5527"/>
    <w:multiLevelType w:val="hybridMultilevel"/>
    <w:tmpl w:val="F47015FE"/>
    <w:lvl w:ilvl="0" w:tplc="0415001B">
      <w:start w:val="1"/>
      <w:numFmt w:val="lowerRoman"/>
      <w:lvlText w:val="%1."/>
      <w:lvlJc w:val="right"/>
      <w:pPr>
        <w:ind w:left="1647" w:hanging="360"/>
      </w:pPr>
    </w:lvl>
    <w:lvl w:ilvl="1" w:tplc="1BACF4A0">
      <w:start w:val="1"/>
      <w:numFmt w:val="lowerLetter"/>
      <w:lvlText w:val="%2)"/>
      <w:lvlJc w:val="left"/>
      <w:pPr>
        <w:ind w:left="2367" w:hanging="360"/>
      </w:pPr>
      <w:rPr>
        <w:rFonts w:hint="default"/>
      </w:rPr>
    </w:lvl>
    <w:lvl w:ilvl="2" w:tplc="0415001B">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62" w15:restartNumberingAfterBreak="0">
    <w:nsid w:val="324137CC"/>
    <w:multiLevelType w:val="hybridMultilevel"/>
    <w:tmpl w:val="8764A7BA"/>
    <w:styleLink w:val="Zaimportowanystyl4"/>
    <w:lvl w:ilvl="0" w:tplc="24D66C8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6A245742">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C6E9AC6">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1422C2">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C85C15A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E7CEBE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584002">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1C60EFF6">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3FA653F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4" w15:restartNumberingAfterBreak="0">
    <w:nsid w:val="34C23681"/>
    <w:multiLevelType w:val="hybridMultilevel"/>
    <w:tmpl w:val="7ECE3072"/>
    <w:styleLink w:val="Zaimportowanystyl6"/>
    <w:lvl w:ilvl="0" w:tplc="EFA6434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DC761FA0">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2D61848">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70B8EE">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16787E6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E1C4B46E">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4703FCA">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86481C2C">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072432EA">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4D92CA8"/>
    <w:multiLevelType w:val="multilevel"/>
    <w:tmpl w:val="E4A2DE60"/>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360" w:hanging="36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720" w:hanging="72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080" w:hanging="1080"/>
      </w:pPr>
      <w:rPr>
        <w:rFonts w:hint="default"/>
        <w:color w:val="auto"/>
        <w:u w:val="none"/>
      </w:rPr>
    </w:lvl>
    <w:lvl w:ilvl="7">
      <w:start w:val="1"/>
      <w:numFmt w:val="decimal"/>
      <w:lvlText w:val="%1.%2.%3.%4.%5.%6.%7.%8"/>
      <w:lvlJc w:val="left"/>
      <w:pPr>
        <w:ind w:left="1080" w:hanging="1080"/>
      </w:pPr>
      <w:rPr>
        <w:rFonts w:hint="default"/>
        <w:color w:val="auto"/>
        <w:u w:val="none"/>
      </w:rPr>
    </w:lvl>
    <w:lvl w:ilvl="8">
      <w:start w:val="1"/>
      <w:numFmt w:val="decimal"/>
      <w:lvlText w:val="%1.%2.%3.%4.%5.%6.%7.%8.%9"/>
      <w:lvlJc w:val="left"/>
      <w:pPr>
        <w:ind w:left="1440" w:hanging="1440"/>
      </w:pPr>
      <w:rPr>
        <w:rFonts w:hint="default"/>
        <w:color w:val="auto"/>
        <w:u w:val="none"/>
      </w:rPr>
    </w:lvl>
  </w:abstractNum>
  <w:abstractNum w:abstractNumId="66" w15:restartNumberingAfterBreak="0">
    <w:nsid w:val="35C04D29"/>
    <w:multiLevelType w:val="hybridMultilevel"/>
    <w:tmpl w:val="BD028326"/>
    <w:lvl w:ilvl="0" w:tplc="04150019">
      <w:start w:val="1"/>
      <w:numFmt w:val="lowerLetter"/>
      <w:lvlText w:val="%1."/>
      <w:lvlJc w:val="left"/>
      <w:pPr>
        <w:ind w:left="1644" w:hanging="360"/>
      </w:pPr>
      <w:rPr>
        <w:sz w:val="16"/>
        <w:szCs w:val="16"/>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67" w15:restartNumberingAfterBreak="0">
    <w:nsid w:val="35E37AD8"/>
    <w:multiLevelType w:val="hybridMultilevel"/>
    <w:tmpl w:val="00E0F618"/>
    <w:lvl w:ilvl="0" w:tplc="0415001B">
      <w:start w:val="1"/>
      <w:numFmt w:val="lowerRoman"/>
      <w:lvlText w:val="%1."/>
      <w:lvlJc w:val="right"/>
      <w:pPr>
        <w:ind w:left="1724" w:hanging="360"/>
      </w:p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68" w15:restartNumberingAfterBreak="0">
    <w:nsid w:val="38C63124"/>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69" w15:restartNumberingAfterBreak="0">
    <w:nsid w:val="3AB578CE"/>
    <w:multiLevelType w:val="hybridMultilevel"/>
    <w:tmpl w:val="BA447BEE"/>
    <w:styleLink w:val="Zaimportowanystyl11"/>
    <w:lvl w:ilvl="0" w:tplc="BA447BEE">
      <w:start w:val="1"/>
      <w:numFmt w:val="lowerLetter"/>
      <w:lvlText w:val="%1)"/>
      <w:lvlJc w:val="left"/>
      <w:pPr>
        <w:tabs>
          <w:tab w:val="left" w:pos="360"/>
        </w:tabs>
        <w:ind w:left="709"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C38C39C">
      <w:start w:val="1"/>
      <w:numFmt w:val="lowerLetter"/>
      <w:lvlText w:val="%2."/>
      <w:lvlJc w:val="left"/>
      <w:pPr>
        <w:tabs>
          <w:tab w:val="left" w:pos="360"/>
        </w:tabs>
        <w:ind w:left="1429" w:hanging="295"/>
      </w:pPr>
      <w:rPr>
        <w:rFonts w:hAnsi="Arial Unicode MS"/>
        <w:caps w:val="0"/>
        <w:smallCaps w:val="0"/>
        <w:strike w:val="0"/>
        <w:dstrike w:val="0"/>
        <w:outline w:val="0"/>
        <w:emboss w:val="0"/>
        <w:imprint w:val="0"/>
        <w:spacing w:val="0"/>
        <w:w w:val="100"/>
        <w:kern w:val="0"/>
        <w:position w:val="0"/>
        <w:highlight w:val="none"/>
        <w:vertAlign w:val="baseline"/>
      </w:rPr>
    </w:lvl>
    <w:lvl w:ilvl="2" w:tplc="DF207650">
      <w:start w:val="1"/>
      <w:numFmt w:val="lowerRoman"/>
      <w:lvlText w:val="%3."/>
      <w:lvlJc w:val="left"/>
      <w:pPr>
        <w:tabs>
          <w:tab w:val="left" w:pos="360"/>
        </w:tabs>
        <w:ind w:left="2149"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51BABF3C">
      <w:start w:val="1"/>
      <w:numFmt w:val="decimal"/>
      <w:lvlText w:val="%4."/>
      <w:lvlJc w:val="left"/>
      <w:pPr>
        <w:tabs>
          <w:tab w:val="left" w:pos="360"/>
        </w:tabs>
        <w:ind w:left="2869" w:hanging="295"/>
      </w:pPr>
      <w:rPr>
        <w:rFonts w:hAnsi="Arial Unicode MS"/>
        <w:caps w:val="0"/>
        <w:smallCaps w:val="0"/>
        <w:strike w:val="0"/>
        <w:dstrike w:val="0"/>
        <w:outline w:val="0"/>
        <w:emboss w:val="0"/>
        <w:imprint w:val="0"/>
        <w:spacing w:val="0"/>
        <w:w w:val="100"/>
        <w:kern w:val="0"/>
        <w:position w:val="0"/>
        <w:highlight w:val="none"/>
        <w:vertAlign w:val="baseline"/>
      </w:rPr>
    </w:lvl>
    <w:lvl w:ilvl="4" w:tplc="139225D8">
      <w:start w:val="1"/>
      <w:numFmt w:val="lowerLetter"/>
      <w:lvlText w:val="%5."/>
      <w:lvlJc w:val="left"/>
      <w:pPr>
        <w:tabs>
          <w:tab w:val="left" w:pos="360"/>
        </w:tabs>
        <w:ind w:left="3589" w:hanging="295"/>
      </w:pPr>
      <w:rPr>
        <w:rFonts w:hAnsi="Arial Unicode MS"/>
        <w:caps w:val="0"/>
        <w:smallCaps w:val="0"/>
        <w:strike w:val="0"/>
        <w:dstrike w:val="0"/>
        <w:outline w:val="0"/>
        <w:emboss w:val="0"/>
        <w:imprint w:val="0"/>
        <w:spacing w:val="0"/>
        <w:w w:val="100"/>
        <w:kern w:val="0"/>
        <w:position w:val="0"/>
        <w:highlight w:val="none"/>
        <w:vertAlign w:val="baseline"/>
      </w:rPr>
    </w:lvl>
    <w:lvl w:ilvl="5" w:tplc="55144B62">
      <w:start w:val="1"/>
      <w:numFmt w:val="lowerRoman"/>
      <w:lvlText w:val="%6."/>
      <w:lvlJc w:val="left"/>
      <w:pPr>
        <w:tabs>
          <w:tab w:val="left" w:pos="360"/>
        </w:tabs>
        <w:ind w:left="4309"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48728CCC">
      <w:start w:val="1"/>
      <w:numFmt w:val="decimal"/>
      <w:lvlText w:val="%7."/>
      <w:lvlJc w:val="left"/>
      <w:pPr>
        <w:tabs>
          <w:tab w:val="left" w:pos="360"/>
        </w:tabs>
        <w:ind w:left="5029" w:hanging="295"/>
      </w:pPr>
      <w:rPr>
        <w:rFonts w:hAnsi="Arial Unicode MS"/>
        <w:caps w:val="0"/>
        <w:smallCaps w:val="0"/>
        <w:strike w:val="0"/>
        <w:dstrike w:val="0"/>
        <w:outline w:val="0"/>
        <w:emboss w:val="0"/>
        <w:imprint w:val="0"/>
        <w:spacing w:val="0"/>
        <w:w w:val="100"/>
        <w:kern w:val="0"/>
        <w:position w:val="0"/>
        <w:highlight w:val="none"/>
        <w:vertAlign w:val="baseline"/>
      </w:rPr>
    </w:lvl>
    <w:lvl w:ilvl="7" w:tplc="E69A586C">
      <w:start w:val="1"/>
      <w:numFmt w:val="lowerLetter"/>
      <w:lvlText w:val="%8."/>
      <w:lvlJc w:val="left"/>
      <w:pPr>
        <w:tabs>
          <w:tab w:val="left" w:pos="360"/>
        </w:tabs>
        <w:ind w:left="5749" w:hanging="295"/>
      </w:pPr>
      <w:rPr>
        <w:rFonts w:hAnsi="Arial Unicode MS"/>
        <w:caps w:val="0"/>
        <w:smallCaps w:val="0"/>
        <w:strike w:val="0"/>
        <w:dstrike w:val="0"/>
        <w:outline w:val="0"/>
        <w:emboss w:val="0"/>
        <w:imprint w:val="0"/>
        <w:spacing w:val="0"/>
        <w:w w:val="100"/>
        <w:kern w:val="0"/>
        <w:position w:val="0"/>
        <w:highlight w:val="none"/>
        <w:vertAlign w:val="baseline"/>
      </w:rPr>
    </w:lvl>
    <w:lvl w:ilvl="8" w:tplc="BAAC0814">
      <w:start w:val="1"/>
      <w:numFmt w:val="lowerRoman"/>
      <w:lvlText w:val="%9."/>
      <w:lvlJc w:val="left"/>
      <w:pPr>
        <w:tabs>
          <w:tab w:val="left" w:pos="360"/>
        </w:tabs>
        <w:ind w:left="6469"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3C1835EC"/>
    <w:multiLevelType w:val="hybridMultilevel"/>
    <w:tmpl w:val="8E642964"/>
    <w:lvl w:ilvl="0" w:tplc="04150019">
      <w:start w:val="1"/>
      <w:numFmt w:val="lowerLetter"/>
      <w:lvlText w:val="%1."/>
      <w:lvlJc w:val="left"/>
      <w:pPr>
        <w:ind w:left="1685" w:hanging="360"/>
      </w:pPr>
    </w:lvl>
    <w:lvl w:ilvl="1" w:tplc="04150019" w:tentative="1">
      <w:start w:val="1"/>
      <w:numFmt w:val="lowerLetter"/>
      <w:lvlText w:val="%2."/>
      <w:lvlJc w:val="left"/>
      <w:pPr>
        <w:ind w:left="2405" w:hanging="360"/>
      </w:pPr>
    </w:lvl>
    <w:lvl w:ilvl="2" w:tplc="0415001B" w:tentative="1">
      <w:start w:val="1"/>
      <w:numFmt w:val="lowerRoman"/>
      <w:lvlText w:val="%3."/>
      <w:lvlJc w:val="right"/>
      <w:pPr>
        <w:ind w:left="3125" w:hanging="180"/>
      </w:pPr>
    </w:lvl>
    <w:lvl w:ilvl="3" w:tplc="0415000F" w:tentative="1">
      <w:start w:val="1"/>
      <w:numFmt w:val="decimal"/>
      <w:lvlText w:val="%4."/>
      <w:lvlJc w:val="left"/>
      <w:pPr>
        <w:ind w:left="3845" w:hanging="360"/>
      </w:pPr>
    </w:lvl>
    <w:lvl w:ilvl="4" w:tplc="04150019" w:tentative="1">
      <w:start w:val="1"/>
      <w:numFmt w:val="lowerLetter"/>
      <w:lvlText w:val="%5."/>
      <w:lvlJc w:val="left"/>
      <w:pPr>
        <w:ind w:left="4565" w:hanging="360"/>
      </w:pPr>
    </w:lvl>
    <w:lvl w:ilvl="5" w:tplc="0415001B" w:tentative="1">
      <w:start w:val="1"/>
      <w:numFmt w:val="lowerRoman"/>
      <w:lvlText w:val="%6."/>
      <w:lvlJc w:val="right"/>
      <w:pPr>
        <w:ind w:left="5285" w:hanging="180"/>
      </w:pPr>
    </w:lvl>
    <w:lvl w:ilvl="6" w:tplc="0415000F" w:tentative="1">
      <w:start w:val="1"/>
      <w:numFmt w:val="decimal"/>
      <w:lvlText w:val="%7."/>
      <w:lvlJc w:val="left"/>
      <w:pPr>
        <w:ind w:left="6005" w:hanging="360"/>
      </w:pPr>
    </w:lvl>
    <w:lvl w:ilvl="7" w:tplc="04150019" w:tentative="1">
      <w:start w:val="1"/>
      <w:numFmt w:val="lowerLetter"/>
      <w:lvlText w:val="%8."/>
      <w:lvlJc w:val="left"/>
      <w:pPr>
        <w:ind w:left="6725" w:hanging="360"/>
      </w:pPr>
    </w:lvl>
    <w:lvl w:ilvl="8" w:tplc="0415001B" w:tentative="1">
      <w:start w:val="1"/>
      <w:numFmt w:val="lowerRoman"/>
      <w:lvlText w:val="%9."/>
      <w:lvlJc w:val="right"/>
      <w:pPr>
        <w:ind w:left="7445" w:hanging="180"/>
      </w:pPr>
    </w:lvl>
  </w:abstractNum>
  <w:abstractNum w:abstractNumId="71" w15:restartNumberingAfterBreak="0">
    <w:nsid w:val="40F11950"/>
    <w:multiLevelType w:val="hybridMultilevel"/>
    <w:tmpl w:val="66CAB3A2"/>
    <w:lvl w:ilvl="0" w:tplc="0415001B">
      <w:start w:val="1"/>
      <w:numFmt w:val="low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73" w15:restartNumberingAfterBreak="0">
    <w:nsid w:val="422C5BC9"/>
    <w:multiLevelType w:val="hybridMultilevel"/>
    <w:tmpl w:val="15C2F5E2"/>
    <w:styleLink w:val="Rozdzia11"/>
    <w:lvl w:ilvl="0" w:tplc="932EDEBA">
      <w:start w:val="1"/>
      <w:numFmt w:val="decimal"/>
      <w:lvlText w:val="%1."/>
      <w:lvlJc w:val="left"/>
      <w:pPr>
        <w:tabs>
          <w:tab w:val="num" w:pos="720"/>
        </w:tabs>
        <w:ind w:left="720" w:hanging="360"/>
      </w:pPr>
      <w:rPr>
        <w:rFonts w:ascii="Verdana" w:eastAsia="Times New Roman" w:hAnsi="Verdana" w:cs="Tahoma"/>
        <w:sz w:val="21"/>
        <w:szCs w:val="21"/>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5" w15:restartNumberingAfterBreak="0">
    <w:nsid w:val="42A87810"/>
    <w:multiLevelType w:val="hybridMultilevel"/>
    <w:tmpl w:val="0415000F"/>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43140C86"/>
    <w:multiLevelType w:val="singleLevel"/>
    <w:tmpl w:val="DEB0A512"/>
    <w:lvl w:ilvl="0">
      <w:start w:val="1"/>
      <w:numFmt w:val="lowerLetter"/>
      <w:pStyle w:val="abc"/>
      <w:lvlText w:val="%1)"/>
      <w:legacy w:legacy="1" w:legacySpace="0" w:legacyIndent="283"/>
      <w:lvlJc w:val="left"/>
      <w:pPr>
        <w:ind w:left="851" w:hanging="283"/>
      </w:pPr>
    </w:lvl>
  </w:abstractNum>
  <w:abstractNum w:abstractNumId="77" w15:restartNumberingAfterBreak="0">
    <w:nsid w:val="46392BBA"/>
    <w:multiLevelType w:val="hybridMultilevel"/>
    <w:tmpl w:val="14F0A23E"/>
    <w:styleLink w:val="Styl213"/>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496861C9"/>
    <w:multiLevelType w:val="hybridMultilevel"/>
    <w:tmpl w:val="671AB5EA"/>
    <w:lvl w:ilvl="0" w:tplc="04150019">
      <w:start w:val="1"/>
      <w:numFmt w:val="lowerLetter"/>
      <w:lvlText w:val="%1."/>
      <w:lvlJc w:val="left"/>
      <w:pPr>
        <w:ind w:left="92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9" w15:restartNumberingAfterBreak="0">
    <w:nsid w:val="49C84228"/>
    <w:multiLevelType w:val="hybridMultilevel"/>
    <w:tmpl w:val="4006A23C"/>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80" w15:restartNumberingAfterBreak="0">
    <w:nsid w:val="4BB80B2D"/>
    <w:multiLevelType w:val="hybridMultilevel"/>
    <w:tmpl w:val="AF6410E4"/>
    <w:lvl w:ilvl="0" w:tplc="5B4CED70">
      <w:start w:val="1"/>
      <w:numFmt w:val="decimal"/>
      <w:lvlText w:val="%1."/>
      <w:lvlJc w:val="left"/>
      <w:pPr>
        <w:ind w:left="72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C870D2E"/>
    <w:multiLevelType w:val="multilevel"/>
    <w:tmpl w:val="750A6B0A"/>
    <w:styleLink w:val="Styl2111"/>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82" w15:restartNumberingAfterBreak="0">
    <w:nsid w:val="4D75585B"/>
    <w:multiLevelType w:val="hybridMultilevel"/>
    <w:tmpl w:val="B8565BD6"/>
    <w:styleLink w:val="Styl2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3" w15:restartNumberingAfterBreak="0">
    <w:nsid w:val="4F453E02"/>
    <w:multiLevelType w:val="multilevel"/>
    <w:tmpl w:val="0D52651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4"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53647B7"/>
    <w:multiLevelType w:val="hybridMultilevel"/>
    <w:tmpl w:val="66424E46"/>
    <w:lvl w:ilvl="0" w:tplc="0415001B">
      <w:start w:val="1"/>
      <w:numFmt w:val="lowerRoman"/>
      <w:lvlText w:val="%1."/>
      <w:lvlJc w:val="righ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BD585D44">
      <w:start w:val="1"/>
      <w:numFmt w:val="decimal"/>
      <w:lvlText w:val="%5)"/>
      <w:lvlJc w:val="left"/>
      <w:pPr>
        <w:ind w:left="3949" w:hanging="360"/>
      </w:pPr>
      <w:rPr>
        <w:rFonts w:hint="default"/>
      </w:r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6"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7" w15:restartNumberingAfterBreak="0">
    <w:nsid w:val="56287B37"/>
    <w:multiLevelType w:val="hybridMultilevel"/>
    <w:tmpl w:val="2792577C"/>
    <w:lvl w:ilvl="0" w:tplc="84600118">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81F764B"/>
    <w:multiLevelType w:val="singleLevel"/>
    <w:tmpl w:val="D2A46E2E"/>
    <w:lvl w:ilvl="0">
      <w:start w:val="1"/>
      <w:numFmt w:val="decimal"/>
      <w:pStyle w:val="Ustpwym"/>
      <w:lvlText w:val="%1)"/>
      <w:lvlJc w:val="left"/>
      <w:pPr>
        <w:tabs>
          <w:tab w:val="num" w:pos="510"/>
        </w:tabs>
        <w:ind w:left="510" w:hanging="510"/>
      </w:pPr>
      <w:rPr>
        <w:rFonts w:hint="default"/>
      </w:rPr>
    </w:lvl>
  </w:abstractNum>
  <w:abstractNum w:abstractNumId="89" w15:restartNumberingAfterBreak="0">
    <w:nsid w:val="5A5237CA"/>
    <w:multiLevelType w:val="hybridMultilevel"/>
    <w:tmpl w:val="891C8BA0"/>
    <w:lvl w:ilvl="0" w:tplc="0582AE8C">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B255AF6"/>
    <w:multiLevelType w:val="hybridMultilevel"/>
    <w:tmpl w:val="5BA41BEA"/>
    <w:lvl w:ilvl="0" w:tplc="3198F6B8">
      <w:start w:val="1"/>
      <w:numFmt w:val="lowerLetter"/>
      <w:lvlText w:val="%1)"/>
      <w:lvlJc w:val="left"/>
      <w:pPr>
        <w:ind w:left="720" w:hanging="360"/>
      </w:pPr>
      <w:rPr>
        <w:rFonts w:ascii="Arial" w:eastAsia="Times New Roman"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2" w15:restartNumberingAfterBreak="0">
    <w:nsid w:val="5BE40DB9"/>
    <w:multiLevelType w:val="multilevel"/>
    <w:tmpl w:val="918AEF50"/>
    <w:lvl w:ilvl="0">
      <w:start w:val="1"/>
      <w:numFmt w:val="decimal"/>
      <w:pStyle w:val="Nagwek2"/>
      <w:lvlText w:val="%1."/>
      <w:lvlJc w:val="left"/>
      <w:pPr>
        <w:tabs>
          <w:tab w:val="num" w:pos="1135"/>
        </w:tabs>
        <w:ind w:left="1135" w:hanging="567"/>
      </w:pPr>
      <w:rPr>
        <w:rFonts w:ascii="Arial" w:hAnsi="Arial" w:cs="Arial" w:hint="default"/>
        <w:b/>
        <w:strike w:val="0"/>
      </w:rPr>
    </w:lvl>
    <w:lvl w:ilvl="1">
      <w:start w:val="1"/>
      <w:numFmt w:val="decimal"/>
      <w:isLgl/>
      <w:lvlText w:val="%1.%2."/>
      <w:lvlJc w:val="left"/>
      <w:pPr>
        <w:tabs>
          <w:tab w:val="num" w:pos="709"/>
        </w:tabs>
        <w:ind w:left="709" w:hanging="567"/>
      </w:pPr>
      <w:rPr>
        <w:rFonts w:ascii="Arial" w:hAnsi="Arial" w:cs="Arial" w:hint="default"/>
        <w:b w:val="0"/>
        <w:strike w:val="0"/>
        <w:color w:val="000000" w:themeColor="text1"/>
        <w:sz w:val="20"/>
        <w:szCs w:val="20"/>
      </w:rPr>
    </w:lvl>
    <w:lvl w:ilvl="2">
      <w:start w:val="1"/>
      <w:numFmt w:val="lowerLetter"/>
      <w:lvlText w:val="%3."/>
      <w:lvlJc w:val="left"/>
      <w:pPr>
        <w:tabs>
          <w:tab w:val="num" w:pos="1276"/>
        </w:tabs>
        <w:ind w:left="1276" w:hanging="567"/>
      </w:pPr>
      <w:rPr>
        <w:rFonts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93" w15:restartNumberingAfterBreak="0">
    <w:nsid w:val="5C6F504A"/>
    <w:multiLevelType w:val="multilevel"/>
    <w:tmpl w:val="252C5676"/>
    <w:styleLink w:val="Tyturozdziau11"/>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9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5"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6" w15:restartNumberingAfterBreak="0">
    <w:nsid w:val="5D26380A"/>
    <w:multiLevelType w:val="singleLevel"/>
    <w:tmpl w:val="D9BC95D6"/>
    <w:styleLink w:val="Styl22211"/>
    <w:lvl w:ilvl="0">
      <w:start w:val="1"/>
      <w:numFmt w:val="lowerLetter"/>
      <w:lvlText w:val="%1)"/>
      <w:lvlJc w:val="left"/>
      <w:pPr>
        <w:ind w:left="1069" w:hanging="360"/>
      </w:pPr>
      <w:rPr>
        <w:rFonts w:cs="Times New Roman" w:hint="default"/>
        <w:b w:val="0"/>
        <w:bCs w:val="0"/>
        <w:i w:val="0"/>
      </w:rPr>
    </w:lvl>
  </w:abstractNum>
  <w:abstractNum w:abstractNumId="97" w15:restartNumberingAfterBreak="0">
    <w:nsid w:val="5E1934C0"/>
    <w:multiLevelType w:val="hybridMultilevel"/>
    <w:tmpl w:val="BFB2BFEA"/>
    <w:lvl w:ilvl="0" w:tplc="8EB407F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9"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100" w15:restartNumberingAfterBreak="0">
    <w:nsid w:val="61053E3E"/>
    <w:multiLevelType w:val="multilevel"/>
    <w:tmpl w:val="752EE182"/>
    <w:lvl w:ilvl="0">
      <w:start w:val="1"/>
      <w:numFmt w:val="decimal"/>
      <w:pStyle w:val="wyliczenie"/>
      <w:lvlText w:val="%1."/>
      <w:lvlJc w:val="left"/>
      <w:pPr>
        <w:tabs>
          <w:tab w:val="num" w:pos="360"/>
        </w:tabs>
        <w:ind w:left="360" w:hanging="360"/>
      </w:pPr>
      <w:rPr>
        <w:rFonts w:cs="Times New Roman"/>
      </w:rPr>
    </w:lvl>
    <w:lvl w:ilvl="1">
      <w:start w:val="1"/>
      <w:numFmt w:val="lowerLetter"/>
      <w:lvlText w:val="%2)"/>
      <w:lvlJc w:val="left"/>
      <w:pPr>
        <w:tabs>
          <w:tab w:val="num" w:pos="360"/>
        </w:tabs>
        <w:ind w:left="36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540"/>
        </w:tabs>
        <w:ind w:left="54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1" w15:restartNumberingAfterBreak="0">
    <w:nsid w:val="642C34EE"/>
    <w:multiLevelType w:val="hybridMultilevel"/>
    <w:tmpl w:val="80E0A666"/>
    <w:styleLink w:val="Zaimportowanystyl3"/>
    <w:lvl w:ilvl="0" w:tplc="22628AB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1B3E5B60">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DA9AD84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26C2B6E">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9FA04A5E">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18C910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E12CB04">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EFADB82">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8EDC1B6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3"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4" w15:restartNumberingAfterBreak="0">
    <w:nsid w:val="660B07B7"/>
    <w:multiLevelType w:val="hybridMultilevel"/>
    <w:tmpl w:val="51442DAA"/>
    <w:lvl w:ilvl="0" w:tplc="9904AC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67C669B7"/>
    <w:multiLevelType w:val="multilevel"/>
    <w:tmpl w:val="BBB8F048"/>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6" w15:restartNumberingAfterBreak="0">
    <w:nsid w:val="681B186E"/>
    <w:multiLevelType w:val="hybridMultilevel"/>
    <w:tmpl w:val="F4EC827A"/>
    <w:name w:val="WW8Num3422422"/>
    <w:lvl w:ilvl="0" w:tplc="FA24DE5E">
      <w:start w:val="1"/>
      <w:numFmt w:val="decimal"/>
      <w:lvlText w:val="%1."/>
      <w:lvlJc w:val="left"/>
      <w:pPr>
        <w:ind w:left="426" w:hanging="360"/>
      </w:pPr>
      <w:rPr>
        <w:rFonts w:ascii="Calibri" w:hAnsi="Calibri" w:hint="default"/>
        <w:b w:val="0"/>
        <w:sz w:val="20"/>
        <w:szCs w:val="20"/>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07" w15:restartNumberingAfterBreak="0">
    <w:nsid w:val="685B45F9"/>
    <w:multiLevelType w:val="singleLevel"/>
    <w:tmpl w:val="F754F2F0"/>
    <w:lvl w:ilvl="0">
      <w:start w:val="1"/>
      <w:numFmt w:val="decimal"/>
      <w:lvlText w:val="%1."/>
      <w:lvlJc w:val="left"/>
      <w:pPr>
        <w:tabs>
          <w:tab w:val="num" w:pos="360"/>
        </w:tabs>
        <w:ind w:left="360" w:hanging="360"/>
      </w:pPr>
      <w:rPr>
        <w:rFonts w:hint="default"/>
      </w:rPr>
    </w:lvl>
  </w:abstractNum>
  <w:abstractNum w:abstractNumId="108" w15:restartNumberingAfterBreak="0">
    <w:nsid w:val="6AAC046B"/>
    <w:multiLevelType w:val="multilevel"/>
    <w:tmpl w:val="AA8C2CE0"/>
    <w:styleLink w:val="Rozdzia"/>
    <w:lvl w:ilvl="0">
      <w:start w:val="1"/>
      <w:numFmt w:val="decimal"/>
      <w:lvlText w:val="%1. "/>
      <w:lvlJc w:val="left"/>
      <w:pPr>
        <w:ind w:left="397" w:hanging="397"/>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6AD52BDF"/>
    <w:multiLevelType w:val="singleLevel"/>
    <w:tmpl w:val="6C0C77D0"/>
    <w:lvl w:ilvl="0">
      <w:start w:val="1"/>
      <w:numFmt w:val="bullet"/>
      <w:pStyle w:val="Tabelatrepunkty"/>
      <w:lvlText w:val=""/>
      <w:lvlJc w:val="left"/>
      <w:pPr>
        <w:tabs>
          <w:tab w:val="num" w:pos="460"/>
        </w:tabs>
        <w:ind w:left="460" w:hanging="360"/>
      </w:pPr>
      <w:rPr>
        <w:rFonts w:ascii="Symbol" w:hAnsi="Symbol" w:hint="default"/>
      </w:rPr>
    </w:lvl>
  </w:abstractNum>
  <w:abstractNum w:abstractNumId="110" w15:restartNumberingAfterBreak="0">
    <w:nsid w:val="6B9A476D"/>
    <w:multiLevelType w:val="hybridMultilevel"/>
    <w:tmpl w:val="BF78DF8C"/>
    <w:styleLink w:val="Rozdzia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BDC1A84"/>
    <w:multiLevelType w:val="hybridMultilevel"/>
    <w:tmpl w:val="FEC43962"/>
    <w:styleLink w:val="Zaimportowanystyl5"/>
    <w:lvl w:ilvl="0" w:tplc="CE5AE052">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336C3B9A">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B4E18C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0A66D4">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EAE32B8">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5D063B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CCBF6C">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23FC05AA">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E2C39EC">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2" w15:restartNumberingAfterBreak="0">
    <w:nsid w:val="6CB1055A"/>
    <w:multiLevelType w:val="hybridMultilevel"/>
    <w:tmpl w:val="C408ED6A"/>
    <w:lvl w:ilvl="0" w:tplc="1C2ABD4C">
      <w:start w:val="1"/>
      <w:numFmt w:val="upperLetter"/>
      <w:lvlText w:val="%1."/>
      <w:lvlJc w:val="left"/>
      <w:pPr>
        <w:ind w:left="644" w:hanging="360"/>
      </w:pPr>
      <w:rPr>
        <w:rFonts w:eastAsia="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3" w15:restartNumberingAfterBreak="0">
    <w:nsid w:val="6CEC607A"/>
    <w:multiLevelType w:val="hybridMultilevel"/>
    <w:tmpl w:val="93D6251E"/>
    <w:styleLink w:val="Tyturozdziau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EEF2111"/>
    <w:multiLevelType w:val="hybridMultilevel"/>
    <w:tmpl w:val="C8866D80"/>
    <w:lvl w:ilvl="0" w:tplc="52C85000">
      <w:start w:val="1"/>
      <w:numFmt w:val="decimal"/>
      <w:lvlText w:val="%1."/>
      <w:lvlJc w:val="left"/>
      <w:pPr>
        <w:ind w:left="720" w:hanging="360"/>
      </w:pPr>
      <w:rPr>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FBF4E4A"/>
    <w:multiLevelType w:val="hybridMultilevel"/>
    <w:tmpl w:val="0556FE1E"/>
    <w:lvl w:ilvl="0" w:tplc="3AF8C034">
      <w:start w:val="1"/>
      <w:numFmt w:val="decimal"/>
      <w:pStyle w:val="pktumowy"/>
      <w:lvlText w:val=" § %1"/>
      <w:lvlJc w:val="center"/>
      <w:pPr>
        <w:tabs>
          <w:tab w:val="num" w:pos="360"/>
        </w:tabs>
        <w:ind w:left="0" w:firstLine="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5A9EE952">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117"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8" w15:restartNumberingAfterBreak="0">
    <w:nsid w:val="711620F0"/>
    <w:multiLevelType w:val="hybridMultilevel"/>
    <w:tmpl w:val="DBDC0376"/>
    <w:lvl w:ilvl="0" w:tplc="AB9AE34E">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9"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0" w15:restartNumberingAfterBreak="0">
    <w:nsid w:val="74AB05FC"/>
    <w:multiLevelType w:val="multilevel"/>
    <w:tmpl w:val="6CAEA77E"/>
    <w:lvl w:ilvl="0">
      <w:start w:val="1"/>
      <w:numFmt w:val="decimal"/>
      <w:lvlText w:val="%1."/>
      <w:lvlJc w:val="left"/>
      <w:pPr>
        <w:ind w:left="360" w:hanging="360"/>
      </w:pPr>
      <w:rPr>
        <w:rFonts w:hint="default"/>
      </w:rPr>
    </w:lvl>
    <w:lvl w:ilvl="1">
      <w:start w:val="1"/>
      <w:numFmt w:val="decimal"/>
      <w:lvlText w:val="%1.%2."/>
      <w:lvlJc w:val="left"/>
      <w:pPr>
        <w:ind w:left="788" w:hanging="360"/>
      </w:pPr>
      <w:rPr>
        <w:rFonts w:hint="default"/>
      </w:rPr>
    </w:lvl>
    <w:lvl w:ilvl="2">
      <w:start w:val="1"/>
      <w:numFmt w:val="decimal"/>
      <w:lvlText w:val="%1.%2.%3."/>
      <w:lvlJc w:val="left"/>
      <w:pPr>
        <w:ind w:left="1576" w:hanging="720"/>
      </w:pPr>
      <w:rPr>
        <w:rFonts w:hint="default"/>
      </w:rPr>
    </w:lvl>
    <w:lvl w:ilvl="3">
      <w:start w:val="1"/>
      <w:numFmt w:val="decimal"/>
      <w:lvlText w:val="%1.%2.%3.%4."/>
      <w:lvlJc w:val="left"/>
      <w:pPr>
        <w:ind w:left="2004" w:hanging="720"/>
      </w:pPr>
      <w:rPr>
        <w:rFonts w:hint="default"/>
      </w:rPr>
    </w:lvl>
    <w:lvl w:ilvl="4">
      <w:start w:val="1"/>
      <w:numFmt w:val="decimal"/>
      <w:lvlText w:val="%1.%2.%3.%4.%5."/>
      <w:lvlJc w:val="left"/>
      <w:pPr>
        <w:ind w:left="2792" w:hanging="1080"/>
      </w:pPr>
      <w:rPr>
        <w:rFonts w:hint="default"/>
      </w:rPr>
    </w:lvl>
    <w:lvl w:ilvl="5">
      <w:start w:val="1"/>
      <w:numFmt w:val="decimal"/>
      <w:lvlText w:val="%1.%2.%3.%4.%5.%6."/>
      <w:lvlJc w:val="left"/>
      <w:pPr>
        <w:ind w:left="3220" w:hanging="1080"/>
      </w:pPr>
      <w:rPr>
        <w:rFonts w:hint="default"/>
      </w:rPr>
    </w:lvl>
    <w:lvl w:ilvl="6">
      <w:start w:val="1"/>
      <w:numFmt w:val="decimal"/>
      <w:lvlText w:val="%1.%2.%3.%4.%5.%6.%7."/>
      <w:lvlJc w:val="left"/>
      <w:pPr>
        <w:ind w:left="4008" w:hanging="1440"/>
      </w:pPr>
      <w:rPr>
        <w:rFonts w:hint="default"/>
      </w:rPr>
    </w:lvl>
    <w:lvl w:ilvl="7">
      <w:start w:val="1"/>
      <w:numFmt w:val="decimal"/>
      <w:lvlText w:val="%1.%2.%3.%4.%5.%6.%7.%8."/>
      <w:lvlJc w:val="left"/>
      <w:pPr>
        <w:ind w:left="4436" w:hanging="1440"/>
      </w:pPr>
      <w:rPr>
        <w:rFonts w:hint="default"/>
      </w:rPr>
    </w:lvl>
    <w:lvl w:ilvl="8">
      <w:start w:val="1"/>
      <w:numFmt w:val="decimal"/>
      <w:lvlText w:val="%1.%2.%3.%4.%5.%6.%7.%8.%9."/>
      <w:lvlJc w:val="left"/>
      <w:pPr>
        <w:ind w:left="5224" w:hanging="1800"/>
      </w:pPr>
      <w:rPr>
        <w:rFonts w:hint="default"/>
      </w:rPr>
    </w:lvl>
  </w:abstractNum>
  <w:abstractNum w:abstractNumId="121"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22" w15:restartNumberingAfterBreak="0">
    <w:nsid w:val="76C12D35"/>
    <w:multiLevelType w:val="hybridMultilevel"/>
    <w:tmpl w:val="32B47C38"/>
    <w:lvl w:ilvl="0" w:tplc="751AF514">
      <w:start w:val="1"/>
      <w:numFmt w:val="decimal"/>
      <w:lvlText w:val="%1)"/>
      <w:lvlJc w:val="left"/>
      <w:pPr>
        <w:ind w:left="1287" w:hanging="360"/>
      </w:pPr>
      <w:rPr>
        <w:rFonts w:hint="default"/>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start w:val="1"/>
      <w:numFmt w:val="lowerLetter"/>
      <w:lvlText w:val="%5."/>
      <w:lvlJc w:val="left"/>
      <w:pPr>
        <w:ind w:left="4167" w:hanging="360"/>
      </w:pPr>
      <w:rPr>
        <w:rFonts w:hint="default"/>
        <w:sz w:val="20"/>
        <w:szCs w:val="20"/>
      </w:r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3" w15:restartNumberingAfterBreak="0">
    <w:nsid w:val="76E92D22"/>
    <w:multiLevelType w:val="hybridMultilevel"/>
    <w:tmpl w:val="139EDE1E"/>
    <w:lvl w:ilvl="0" w:tplc="04150019">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4" w15:restartNumberingAfterBreak="0">
    <w:nsid w:val="773D1FD9"/>
    <w:multiLevelType w:val="hybridMultilevel"/>
    <w:tmpl w:val="8C1CAD14"/>
    <w:lvl w:ilvl="0" w:tplc="611A85A4">
      <w:start w:val="1"/>
      <w:numFmt w:val="lowerLetter"/>
      <w:lvlText w:val="%1."/>
      <w:lvlJc w:val="left"/>
      <w:pPr>
        <w:ind w:left="1284" w:hanging="360"/>
      </w:pPr>
      <w:rPr>
        <w:rFonts w:eastAsiaTheme="minorHAnsi" w:hint="default"/>
      </w:r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125" w15:restartNumberingAfterBreak="0">
    <w:nsid w:val="77FF4B25"/>
    <w:multiLevelType w:val="hybridMultilevel"/>
    <w:tmpl w:val="FF0045A8"/>
    <w:lvl w:ilvl="0" w:tplc="BFE416AE">
      <w:start w:val="1"/>
      <w:numFmt w:val="decimal"/>
      <w:lvlText w:val="%1."/>
      <w:lvlJc w:val="left"/>
      <w:pPr>
        <w:tabs>
          <w:tab w:val="num" w:pos="1080"/>
        </w:tabs>
        <w:ind w:left="1080" w:hanging="360"/>
      </w:pPr>
      <w:rPr>
        <w:sz w:val="22"/>
        <w:szCs w:val="22"/>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26" w15:restartNumberingAfterBreak="0">
    <w:nsid w:val="7855205D"/>
    <w:multiLevelType w:val="hybridMultilevel"/>
    <w:tmpl w:val="92A08DCE"/>
    <w:lvl w:ilvl="0" w:tplc="0415000F">
      <w:start w:val="1"/>
      <w:numFmt w:val="decimal"/>
      <w:lvlText w:val="%1."/>
      <w:lvlJc w:val="left"/>
      <w:pPr>
        <w:ind w:left="720" w:hanging="360"/>
      </w:pPr>
    </w:lvl>
    <w:lvl w:ilvl="1" w:tplc="148A382A">
      <w:start w:val="1"/>
      <w:numFmt w:val="lowerLetter"/>
      <w:lvlText w:val="%2."/>
      <w:lvlJc w:val="left"/>
      <w:pPr>
        <w:ind w:left="1440" w:hanging="360"/>
      </w:pPr>
      <w:rPr>
        <w:rFonts w:ascii="Tahoma" w:hAnsi="Tahoma"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9643A11"/>
    <w:multiLevelType w:val="hybridMultilevel"/>
    <w:tmpl w:val="D79AE552"/>
    <w:lvl w:ilvl="0" w:tplc="623C219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8" w15:restartNumberingAfterBreak="0">
    <w:nsid w:val="797544E7"/>
    <w:multiLevelType w:val="multilevel"/>
    <w:tmpl w:val="60E6D3CE"/>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29"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0"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7D32478C"/>
    <w:multiLevelType w:val="multilevel"/>
    <w:tmpl w:val="EFEA9790"/>
    <w:styleLink w:val="Rozdzia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16cid:durableId="722289916">
    <w:abstractNumId w:val="96"/>
    <w:lvlOverride w:ilvl="0">
      <w:lvl w:ilvl="0">
        <w:start w:val="1"/>
        <w:numFmt w:val="lowerLetter"/>
        <w:lvlText w:val="%1)"/>
        <w:lvlJc w:val="left"/>
        <w:pPr>
          <w:ind w:left="1069" w:hanging="360"/>
        </w:pPr>
        <w:rPr>
          <w:rFonts w:cs="Times New Roman" w:hint="default"/>
          <w:b w:val="0"/>
          <w:bCs w:val="0"/>
          <w:i w:val="0"/>
        </w:rPr>
      </w:lvl>
    </w:lvlOverride>
  </w:num>
  <w:num w:numId="2" w16cid:durableId="110711078">
    <w:abstractNumId w:val="92"/>
  </w:num>
  <w:num w:numId="3" w16cid:durableId="669913553">
    <w:abstractNumId w:val="103"/>
  </w:num>
  <w:num w:numId="4" w16cid:durableId="956525769">
    <w:abstractNumId w:val="68"/>
  </w:num>
  <w:num w:numId="5" w16cid:durableId="1289164118">
    <w:abstractNumId w:val="81"/>
  </w:num>
  <w:num w:numId="6" w16cid:durableId="831678036">
    <w:abstractNumId w:val="98"/>
  </w:num>
  <w:num w:numId="7" w16cid:durableId="1901669206">
    <w:abstractNumId w:val="99"/>
  </w:num>
  <w:num w:numId="8" w16cid:durableId="346568333">
    <w:abstractNumId w:val="30"/>
  </w:num>
  <w:num w:numId="9" w16cid:durableId="224416687">
    <w:abstractNumId w:val="116"/>
  </w:num>
  <w:num w:numId="10" w16cid:durableId="875313842">
    <w:abstractNumId w:val="102"/>
  </w:num>
  <w:num w:numId="11" w16cid:durableId="2099909919">
    <w:abstractNumId w:val="121"/>
  </w:num>
  <w:num w:numId="12" w16cid:durableId="2001620276">
    <w:abstractNumId w:val="22"/>
  </w:num>
  <w:num w:numId="13" w16cid:durableId="169949069">
    <w:abstractNumId w:val="0"/>
  </w:num>
  <w:num w:numId="14" w16cid:durableId="2092115424">
    <w:abstractNumId w:val="92"/>
  </w:num>
  <w:num w:numId="15" w16cid:durableId="130446240">
    <w:abstractNumId w:val="92"/>
  </w:num>
  <w:num w:numId="16" w16cid:durableId="2122990413">
    <w:abstractNumId w:val="92"/>
  </w:num>
  <w:num w:numId="17" w16cid:durableId="1825900828">
    <w:abstractNumId w:val="97"/>
  </w:num>
  <w:num w:numId="18" w16cid:durableId="1849175323">
    <w:abstractNumId w:val="130"/>
  </w:num>
  <w:num w:numId="19" w16cid:durableId="1776973351">
    <w:abstractNumId w:val="24"/>
  </w:num>
  <w:num w:numId="20" w16cid:durableId="1255746896">
    <w:abstractNumId w:val="77"/>
  </w:num>
  <w:num w:numId="21" w16cid:durableId="2066753642">
    <w:abstractNumId w:val="29"/>
  </w:num>
  <w:num w:numId="22" w16cid:durableId="340200041">
    <w:abstractNumId w:val="92"/>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Arial" w:hAnsi="Arial" w:cs="Arial"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3" w16cid:durableId="124086294">
    <w:abstractNumId w:val="92"/>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Arial" w:hAnsi="Arial" w:cs="Arial"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4" w16cid:durableId="334693581">
    <w:abstractNumId w:val="92"/>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Arial" w:hAnsi="Arial" w:cs="Arial"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5" w16cid:durableId="1775133235">
    <w:abstractNumId w:val="92"/>
    <w:lvlOverride w:ilvl="0">
      <w:lvl w:ilvl="0">
        <w:start w:val="1"/>
        <w:numFmt w:val="decimal"/>
        <w:pStyle w:val="Nagwek2"/>
        <w:lvlText w:val="%1."/>
        <w:lvlJc w:val="left"/>
        <w:pPr>
          <w:tabs>
            <w:tab w:val="num" w:pos="993"/>
          </w:tabs>
          <w:ind w:left="993"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Arial" w:hAnsi="Arial" w:cs="Arial" w:hint="default"/>
          <w:b w:val="0"/>
          <w:color w:val="000000" w:themeColor="text1"/>
          <w:sz w:val="20"/>
          <w:szCs w:val="20"/>
        </w:rPr>
      </w:lvl>
    </w:lvlOverride>
  </w:num>
  <w:num w:numId="26" w16cid:durableId="879053674">
    <w:abstractNumId w:val="92"/>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Arial" w:hAnsi="Arial" w:cs="Arial" w:hint="default"/>
          <w:b w:val="0"/>
          <w:color w:val="000000" w:themeColor="text1"/>
          <w:sz w:val="20"/>
          <w:szCs w:val="20"/>
        </w:rPr>
      </w:lvl>
    </w:lvlOverride>
  </w:num>
  <w:num w:numId="27" w16cid:durableId="1028719048">
    <w:abstractNumId w:val="92"/>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Arial" w:hAnsi="Arial" w:cs="Arial" w:hint="default"/>
          <w:b w:val="0"/>
          <w:color w:val="000000" w:themeColor="text1"/>
          <w:sz w:val="20"/>
          <w:szCs w:val="20"/>
        </w:rPr>
      </w:lvl>
    </w:lvlOverride>
  </w:num>
  <w:num w:numId="28" w16cid:durableId="393940418">
    <w:abstractNumId w:val="85"/>
  </w:num>
  <w:num w:numId="29" w16cid:durableId="1483810861">
    <w:abstractNumId w:val="63"/>
  </w:num>
  <w:num w:numId="30" w16cid:durableId="1440641528">
    <w:abstractNumId w:val="86"/>
  </w:num>
  <w:num w:numId="31" w16cid:durableId="347952916">
    <w:abstractNumId w:val="84"/>
  </w:num>
  <w:num w:numId="32" w16cid:durableId="770977790">
    <w:abstractNumId w:val="23"/>
  </w:num>
  <w:num w:numId="33" w16cid:durableId="1866361508">
    <w:abstractNumId w:val="129"/>
  </w:num>
  <w:num w:numId="34" w16cid:durableId="798498021">
    <w:abstractNumId w:val="75"/>
  </w:num>
  <w:num w:numId="35" w16cid:durableId="556013390">
    <w:abstractNumId w:val="96"/>
  </w:num>
  <w:num w:numId="36" w16cid:durableId="690180136">
    <w:abstractNumId w:val="92"/>
    <w:lvlOverride w:ilvl="0">
      <w:lvl w:ilvl="0">
        <w:start w:val="1"/>
        <w:numFmt w:val="decimal"/>
        <w:pStyle w:val="Nagwek2"/>
        <w:lvlText w:val="%1."/>
        <w:lvlJc w:val="left"/>
        <w:pPr>
          <w:tabs>
            <w:tab w:val="num" w:pos="1135"/>
          </w:tabs>
          <w:ind w:left="1135" w:hanging="567"/>
        </w:pPr>
        <w:rPr>
          <w:rFonts w:ascii="Calibri" w:hAnsi="Calibri" w:cs="Calibr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Calibri" w:hAnsi="Calibri" w:cs="Calibri" w:hint="default"/>
          <w:b w:val="0"/>
          <w:i w:val="0"/>
          <w:color w:val="000000" w:themeColor="text1"/>
          <w:sz w:val="20"/>
          <w:szCs w:val="20"/>
        </w:rPr>
      </w:lvl>
    </w:lvlOverride>
    <w:lvlOverride w:ilvl="2">
      <w:lvl w:ilvl="2">
        <w:start w:val="1"/>
        <w:numFmt w:val="lowerLetter"/>
        <w:lvlText w:val="%3)"/>
        <w:lvlJc w:val="left"/>
        <w:pPr>
          <w:tabs>
            <w:tab w:val="num" w:pos="567"/>
          </w:tabs>
          <w:ind w:left="567" w:hanging="567"/>
        </w:pPr>
        <w:rPr>
          <w:rFonts w:ascii="Calibri" w:hAnsi="Calibri" w:cs="Calibri" w:hint="default"/>
          <w:b w:val="0"/>
          <w:sz w:val="20"/>
        </w:rPr>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37" w16cid:durableId="1206865620">
    <w:abstractNumId w:val="82"/>
  </w:num>
  <w:num w:numId="38" w16cid:durableId="58555834">
    <w:abstractNumId w:val="46"/>
  </w:num>
  <w:num w:numId="39" w16cid:durableId="225340961">
    <w:abstractNumId w:val="131"/>
  </w:num>
  <w:num w:numId="40" w16cid:durableId="26873508">
    <w:abstractNumId w:val="115"/>
  </w:num>
  <w:num w:numId="41" w16cid:durableId="1915161303">
    <w:abstractNumId w:val="73"/>
  </w:num>
  <w:num w:numId="42" w16cid:durableId="1895117635">
    <w:abstractNumId w:val="93"/>
  </w:num>
  <w:num w:numId="43" w16cid:durableId="106775694">
    <w:abstractNumId w:val="44"/>
  </w:num>
  <w:num w:numId="44" w16cid:durableId="597250553">
    <w:abstractNumId w:val="53"/>
  </w:num>
  <w:num w:numId="45" w16cid:durableId="1714769141">
    <w:abstractNumId w:val="110"/>
  </w:num>
  <w:num w:numId="46" w16cid:durableId="1502313293">
    <w:abstractNumId w:val="113"/>
  </w:num>
  <w:num w:numId="47" w16cid:durableId="243221341">
    <w:abstractNumId w:val="108"/>
  </w:num>
  <w:num w:numId="48" w16cid:durableId="345137341">
    <w:abstractNumId w:val="28"/>
  </w:num>
  <w:num w:numId="49" w16cid:durableId="1162165381">
    <w:abstractNumId w:val="48"/>
  </w:num>
  <w:num w:numId="50" w16cid:durableId="1864588945">
    <w:abstractNumId w:val="109"/>
  </w:num>
  <w:num w:numId="51" w16cid:durableId="981740348">
    <w:abstractNumId w:val="2"/>
  </w:num>
  <w:num w:numId="52" w16cid:durableId="2122531943">
    <w:abstractNumId w:val="1"/>
  </w:num>
  <w:num w:numId="53" w16cid:durableId="47684682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94105990">
    <w:abstractNumId w:val="76"/>
    <w:lvlOverride w:ilvl="0">
      <w:startOverride w:val="1"/>
    </w:lvlOverride>
  </w:num>
  <w:num w:numId="55" w16cid:durableId="887765575">
    <w:abstractNumId w:val="25"/>
  </w:num>
  <w:num w:numId="56" w16cid:durableId="1162936571">
    <w:abstractNumId w:val="32"/>
  </w:num>
  <w:num w:numId="57" w16cid:durableId="1950893650">
    <w:abstractNumId w:val="101"/>
  </w:num>
  <w:num w:numId="58" w16cid:durableId="1140727006">
    <w:abstractNumId w:val="62"/>
  </w:num>
  <w:num w:numId="59" w16cid:durableId="759642626">
    <w:abstractNumId w:val="111"/>
  </w:num>
  <w:num w:numId="60" w16cid:durableId="145560955">
    <w:abstractNumId w:val="64"/>
  </w:num>
  <w:num w:numId="61" w16cid:durableId="252974108">
    <w:abstractNumId w:val="36"/>
  </w:num>
  <w:num w:numId="62" w16cid:durableId="1861777700">
    <w:abstractNumId w:val="41"/>
  </w:num>
  <w:num w:numId="63" w16cid:durableId="822354402">
    <w:abstractNumId w:val="60"/>
  </w:num>
  <w:num w:numId="64" w16cid:durableId="802504094">
    <w:abstractNumId w:val="69"/>
  </w:num>
  <w:num w:numId="65" w16cid:durableId="1563638029">
    <w:abstractNumId w:val="105"/>
  </w:num>
  <w:num w:numId="66" w16cid:durableId="1902011662">
    <w:abstractNumId w:val="47"/>
  </w:num>
  <w:num w:numId="67" w16cid:durableId="373582108">
    <w:abstractNumId w:val="88"/>
  </w:num>
  <w:num w:numId="68" w16cid:durableId="419838559">
    <w:abstractNumId w:val="94"/>
    <w:lvlOverride w:ilvl="0">
      <w:startOverride w:val="1"/>
    </w:lvlOverride>
  </w:num>
  <w:num w:numId="69" w16cid:durableId="993222879">
    <w:abstractNumId w:val="74"/>
    <w:lvlOverride w:ilvl="0">
      <w:startOverride w:val="1"/>
    </w:lvlOverride>
  </w:num>
  <w:num w:numId="70" w16cid:durableId="593127591">
    <w:abstractNumId w:val="50"/>
  </w:num>
  <w:num w:numId="71" w16cid:durableId="919873003">
    <w:abstractNumId w:val="123"/>
  </w:num>
  <w:num w:numId="72" w16cid:durableId="428890395">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6926296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45659566">
    <w:abstractNumId w:val="39"/>
  </w:num>
  <w:num w:numId="75" w16cid:durableId="229507216">
    <w:abstractNumId w:val="43"/>
  </w:num>
  <w:num w:numId="76" w16cid:durableId="2033606413">
    <w:abstractNumId w:val="56"/>
  </w:num>
  <w:num w:numId="77" w16cid:durableId="1301035738">
    <w:abstractNumId w:val="122"/>
  </w:num>
  <w:num w:numId="78" w16cid:durableId="1416704846">
    <w:abstractNumId w:val="70"/>
  </w:num>
  <w:num w:numId="79" w16cid:durableId="1871607792">
    <w:abstractNumId w:val="45"/>
  </w:num>
  <w:num w:numId="80" w16cid:durableId="637103803">
    <w:abstractNumId w:val="33"/>
  </w:num>
  <w:num w:numId="81" w16cid:durableId="1350916052">
    <w:abstractNumId w:val="34"/>
  </w:num>
  <w:num w:numId="82" w16cid:durableId="88551747">
    <w:abstractNumId w:val="92"/>
  </w:num>
  <w:num w:numId="83" w16cid:durableId="1940259160">
    <w:abstractNumId w:val="59"/>
  </w:num>
  <w:num w:numId="84" w16cid:durableId="1071194731">
    <w:abstractNumId w:val="58"/>
  </w:num>
  <w:num w:numId="85" w16cid:durableId="1105610813">
    <w:abstractNumId w:val="67"/>
  </w:num>
  <w:num w:numId="86" w16cid:durableId="584191506">
    <w:abstractNumId w:val="79"/>
  </w:num>
  <w:num w:numId="87" w16cid:durableId="337199213">
    <w:abstractNumId w:val="71"/>
  </w:num>
  <w:num w:numId="88" w16cid:durableId="113976559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003896251">
    <w:abstractNumId w:val="78"/>
  </w:num>
  <w:num w:numId="90" w16cid:durableId="598683508">
    <w:abstractNumId w:val="37"/>
  </w:num>
  <w:num w:numId="91" w16cid:durableId="738287995">
    <w:abstractNumId w:val="40"/>
  </w:num>
  <w:num w:numId="92" w16cid:durableId="1926111093">
    <w:abstractNumId w:val="52"/>
  </w:num>
  <w:num w:numId="93" w16cid:durableId="1551264692">
    <w:abstractNumId w:val="49"/>
  </w:num>
  <w:num w:numId="94" w16cid:durableId="1406339357">
    <w:abstractNumId w:val="120"/>
  </w:num>
  <w:num w:numId="95" w16cid:durableId="944996296">
    <w:abstractNumId w:val="83"/>
  </w:num>
  <w:num w:numId="96" w16cid:durableId="2002615233">
    <w:abstractNumId w:val="27"/>
  </w:num>
  <w:num w:numId="97" w16cid:durableId="1749424219">
    <w:abstractNumId w:val="65"/>
  </w:num>
  <w:num w:numId="98" w16cid:durableId="1270239321">
    <w:abstractNumId w:val="42"/>
  </w:num>
  <w:num w:numId="99" w16cid:durableId="210583223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710956116">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9718984">
    <w:abstractNumId w:val="104"/>
  </w:num>
  <w:num w:numId="102" w16cid:durableId="1726096977">
    <w:abstractNumId w:val="128"/>
  </w:num>
  <w:num w:numId="103" w16cid:durableId="96214273">
    <w:abstractNumId w:val="80"/>
  </w:num>
  <w:num w:numId="104" w16cid:durableId="1825779290">
    <w:abstractNumId w:val="31"/>
  </w:num>
  <w:num w:numId="105" w16cid:durableId="1875189061">
    <w:abstractNumId w:val="87"/>
  </w:num>
  <w:num w:numId="106" w16cid:durableId="976181440">
    <w:abstractNumId w:val="114"/>
  </w:num>
  <w:num w:numId="107" w16cid:durableId="558588243">
    <w:abstractNumId w:val="35"/>
  </w:num>
  <w:num w:numId="108" w16cid:durableId="724790639">
    <w:abstractNumId w:val="89"/>
  </w:num>
  <w:num w:numId="109" w16cid:durableId="1194538718">
    <w:abstractNumId w:val="126"/>
  </w:num>
  <w:num w:numId="110" w16cid:durableId="151214958">
    <w:abstractNumId w:val="26"/>
  </w:num>
  <w:num w:numId="111" w16cid:durableId="1525166675">
    <w:abstractNumId w:val="125"/>
  </w:num>
  <w:num w:numId="112" w16cid:durableId="1730692163">
    <w:abstractNumId w:val="107"/>
  </w:num>
  <w:num w:numId="113" w16cid:durableId="1529169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511728499">
    <w:abstractNumId w:val="21"/>
  </w:num>
  <w:num w:numId="115" w16cid:durableId="1641226694">
    <w:abstractNumId w:val="90"/>
  </w:num>
  <w:num w:numId="116" w16cid:durableId="1774789290">
    <w:abstractNumId w:val="112"/>
  </w:num>
  <w:num w:numId="117" w16cid:durableId="452987301">
    <w:abstractNumId w:val="92"/>
    <w:lvlOverride w:ilvl="0">
      <w:startOverride w:val="1"/>
      <w:lvl w:ilvl="0">
        <w:start w:val="1"/>
        <w:numFmt w:val="decimal"/>
        <w:pStyle w:val="Nagwek2"/>
        <w:lvlText w:val=""/>
        <w:lvlJc w:val="left"/>
      </w:lvl>
    </w:lvlOverride>
    <w:lvlOverride w:ilvl="1">
      <w:startOverride w:va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startOverride w:val="1"/>
      <w:lvl w:ilvl="2">
        <w:start w:val="1"/>
        <w:numFmt w:val="decimal"/>
        <w:isLgl/>
        <w:lvlText w:val="%1.%2.%3."/>
        <w:lvlJc w:val="left"/>
        <w:pPr>
          <w:tabs>
            <w:tab w:val="num" w:pos="567"/>
          </w:tabs>
          <w:ind w:left="567" w:hanging="567"/>
        </w:pPr>
        <w:rPr>
          <w:rFonts w:asciiTheme="minorHAnsi" w:hAnsiTheme="minorHAnsi" w:cstheme="minorHAnsi" w:hint="default"/>
          <w:b w:val="0"/>
          <w:i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18" w16cid:durableId="1814327547">
    <w:abstractNumId w:val="92"/>
    <w:lvlOverride w:ilvl="0">
      <w:lvl w:ilvl="0">
        <w:start w:val="1"/>
        <w:numFmt w:val="decimal"/>
        <w:pStyle w:val="Nagwek2"/>
        <w:lvlText w:val="%1."/>
        <w:lvlJc w:val="left"/>
        <w:pPr>
          <w:tabs>
            <w:tab w:val="num" w:pos="1135"/>
          </w:tabs>
          <w:ind w:left="1135" w:hanging="567"/>
        </w:pPr>
        <w:rPr>
          <w:rFonts w:ascii="Arial" w:hAnsi="Arial" w:cs="Arial"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119" w16cid:durableId="491721870">
    <w:abstractNumId w:val="127"/>
  </w:num>
  <w:num w:numId="120" w16cid:durableId="124393364">
    <w:abstractNumId w:val="124"/>
  </w:num>
  <w:num w:numId="121" w16cid:durableId="290787698">
    <w:abstractNumId w:val="51"/>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181"/>
  <w:drawingGridVerticalSpacing w:val="18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14D8"/>
    <w:rsid w:val="00001520"/>
    <w:rsid w:val="00001550"/>
    <w:rsid w:val="00001FA2"/>
    <w:rsid w:val="00002068"/>
    <w:rsid w:val="000028A0"/>
    <w:rsid w:val="00002A86"/>
    <w:rsid w:val="00002C49"/>
    <w:rsid w:val="00002C71"/>
    <w:rsid w:val="000038B6"/>
    <w:rsid w:val="00004074"/>
    <w:rsid w:val="0000469F"/>
    <w:rsid w:val="000047EC"/>
    <w:rsid w:val="00005CBA"/>
    <w:rsid w:val="00006256"/>
    <w:rsid w:val="0000684B"/>
    <w:rsid w:val="0000742A"/>
    <w:rsid w:val="000077B4"/>
    <w:rsid w:val="00007FB3"/>
    <w:rsid w:val="00010152"/>
    <w:rsid w:val="00010E4B"/>
    <w:rsid w:val="000116D0"/>
    <w:rsid w:val="00011824"/>
    <w:rsid w:val="0001182B"/>
    <w:rsid w:val="00011E32"/>
    <w:rsid w:val="00012A2F"/>
    <w:rsid w:val="00013322"/>
    <w:rsid w:val="0001336B"/>
    <w:rsid w:val="000134FD"/>
    <w:rsid w:val="00014234"/>
    <w:rsid w:val="0001460F"/>
    <w:rsid w:val="00014A2C"/>
    <w:rsid w:val="00014A90"/>
    <w:rsid w:val="00014EAE"/>
    <w:rsid w:val="000153F1"/>
    <w:rsid w:val="00015C84"/>
    <w:rsid w:val="00015E13"/>
    <w:rsid w:val="0001673C"/>
    <w:rsid w:val="00017108"/>
    <w:rsid w:val="00017111"/>
    <w:rsid w:val="00020030"/>
    <w:rsid w:val="00020698"/>
    <w:rsid w:val="0002170E"/>
    <w:rsid w:val="0002180D"/>
    <w:rsid w:val="00022527"/>
    <w:rsid w:val="0002337A"/>
    <w:rsid w:val="0002368E"/>
    <w:rsid w:val="00023E61"/>
    <w:rsid w:val="00023ED9"/>
    <w:rsid w:val="000242A5"/>
    <w:rsid w:val="000253D4"/>
    <w:rsid w:val="000255E9"/>
    <w:rsid w:val="00026609"/>
    <w:rsid w:val="00026BD4"/>
    <w:rsid w:val="00026CF5"/>
    <w:rsid w:val="0002735E"/>
    <w:rsid w:val="000274A1"/>
    <w:rsid w:val="000306C0"/>
    <w:rsid w:val="00030E0C"/>
    <w:rsid w:val="00031216"/>
    <w:rsid w:val="0003157A"/>
    <w:rsid w:val="000315D9"/>
    <w:rsid w:val="00031824"/>
    <w:rsid w:val="000319A4"/>
    <w:rsid w:val="00031B2A"/>
    <w:rsid w:val="00032849"/>
    <w:rsid w:val="00033206"/>
    <w:rsid w:val="00033E73"/>
    <w:rsid w:val="00034C08"/>
    <w:rsid w:val="00034C97"/>
    <w:rsid w:val="00034FD1"/>
    <w:rsid w:val="00035737"/>
    <w:rsid w:val="00036E8E"/>
    <w:rsid w:val="00037BB8"/>
    <w:rsid w:val="00037CB4"/>
    <w:rsid w:val="00037CC3"/>
    <w:rsid w:val="00040814"/>
    <w:rsid w:val="0004087D"/>
    <w:rsid w:val="000408DE"/>
    <w:rsid w:val="00040969"/>
    <w:rsid w:val="00042B46"/>
    <w:rsid w:val="00042DB6"/>
    <w:rsid w:val="00043173"/>
    <w:rsid w:val="000432B0"/>
    <w:rsid w:val="000433F7"/>
    <w:rsid w:val="00043488"/>
    <w:rsid w:val="0004391A"/>
    <w:rsid w:val="00043ADA"/>
    <w:rsid w:val="00043E42"/>
    <w:rsid w:val="00044C29"/>
    <w:rsid w:val="00044D89"/>
    <w:rsid w:val="00045B2B"/>
    <w:rsid w:val="000466E4"/>
    <w:rsid w:val="00046C3F"/>
    <w:rsid w:val="00046C41"/>
    <w:rsid w:val="00047127"/>
    <w:rsid w:val="000475AD"/>
    <w:rsid w:val="000478E6"/>
    <w:rsid w:val="00050C8C"/>
    <w:rsid w:val="00050E8E"/>
    <w:rsid w:val="000512C8"/>
    <w:rsid w:val="000513B3"/>
    <w:rsid w:val="0005148B"/>
    <w:rsid w:val="00051A9B"/>
    <w:rsid w:val="00051F95"/>
    <w:rsid w:val="0005286B"/>
    <w:rsid w:val="00052904"/>
    <w:rsid w:val="00052E5B"/>
    <w:rsid w:val="000539DA"/>
    <w:rsid w:val="00054631"/>
    <w:rsid w:val="000547C3"/>
    <w:rsid w:val="00055ABB"/>
    <w:rsid w:val="00055CC1"/>
    <w:rsid w:val="00056813"/>
    <w:rsid w:val="00056F23"/>
    <w:rsid w:val="00056FAD"/>
    <w:rsid w:val="00057813"/>
    <w:rsid w:val="000603F0"/>
    <w:rsid w:val="00060B0F"/>
    <w:rsid w:val="00060BE7"/>
    <w:rsid w:val="00060FC6"/>
    <w:rsid w:val="00062326"/>
    <w:rsid w:val="00062FF3"/>
    <w:rsid w:val="00063734"/>
    <w:rsid w:val="00063B96"/>
    <w:rsid w:val="00063BEC"/>
    <w:rsid w:val="00063C28"/>
    <w:rsid w:val="0006419A"/>
    <w:rsid w:val="00064BA6"/>
    <w:rsid w:val="00064D2E"/>
    <w:rsid w:val="00066672"/>
    <w:rsid w:val="0006675D"/>
    <w:rsid w:val="00066768"/>
    <w:rsid w:val="00066976"/>
    <w:rsid w:val="00066F41"/>
    <w:rsid w:val="00067077"/>
    <w:rsid w:val="00067919"/>
    <w:rsid w:val="00067B6A"/>
    <w:rsid w:val="00070364"/>
    <w:rsid w:val="000719CD"/>
    <w:rsid w:val="00072313"/>
    <w:rsid w:val="00072B6C"/>
    <w:rsid w:val="00072D3D"/>
    <w:rsid w:val="00072F09"/>
    <w:rsid w:val="0007356F"/>
    <w:rsid w:val="00073765"/>
    <w:rsid w:val="00073ACC"/>
    <w:rsid w:val="00074642"/>
    <w:rsid w:val="00074E30"/>
    <w:rsid w:val="00074EBC"/>
    <w:rsid w:val="000759F0"/>
    <w:rsid w:val="00075CFE"/>
    <w:rsid w:val="00076CD1"/>
    <w:rsid w:val="00076E7A"/>
    <w:rsid w:val="00077333"/>
    <w:rsid w:val="000778A1"/>
    <w:rsid w:val="00077B8D"/>
    <w:rsid w:val="00077C6F"/>
    <w:rsid w:val="00080793"/>
    <w:rsid w:val="00080841"/>
    <w:rsid w:val="000809E8"/>
    <w:rsid w:val="00080E67"/>
    <w:rsid w:val="00081310"/>
    <w:rsid w:val="00082234"/>
    <w:rsid w:val="00082A0A"/>
    <w:rsid w:val="00082A8F"/>
    <w:rsid w:val="00082F64"/>
    <w:rsid w:val="00082FFB"/>
    <w:rsid w:val="00083020"/>
    <w:rsid w:val="00083A22"/>
    <w:rsid w:val="00083CD9"/>
    <w:rsid w:val="00083FED"/>
    <w:rsid w:val="00084007"/>
    <w:rsid w:val="0008432B"/>
    <w:rsid w:val="0008451A"/>
    <w:rsid w:val="00084803"/>
    <w:rsid w:val="000854F8"/>
    <w:rsid w:val="00085E76"/>
    <w:rsid w:val="000864B9"/>
    <w:rsid w:val="000865B7"/>
    <w:rsid w:val="00087DD7"/>
    <w:rsid w:val="00090F43"/>
    <w:rsid w:val="000917E9"/>
    <w:rsid w:val="00091B6B"/>
    <w:rsid w:val="0009204C"/>
    <w:rsid w:val="000924FF"/>
    <w:rsid w:val="00092A5A"/>
    <w:rsid w:val="00092E6C"/>
    <w:rsid w:val="00093C16"/>
    <w:rsid w:val="00093CA8"/>
    <w:rsid w:val="00094084"/>
    <w:rsid w:val="000947F2"/>
    <w:rsid w:val="00094835"/>
    <w:rsid w:val="00094A5B"/>
    <w:rsid w:val="00095945"/>
    <w:rsid w:val="000965AE"/>
    <w:rsid w:val="000967D2"/>
    <w:rsid w:val="00096BCB"/>
    <w:rsid w:val="00097D9A"/>
    <w:rsid w:val="000A02B0"/>
    <w:rsid w:val="000A08B9"/>
    <w:rsid w:val="000A0C1F"/>
    <w:rsid w:val="000A0CE8"/>
    <w:rsid w:val="000A138D"/>
    <w:rsid w:val="000A167C"/>
    <w:rsid w:val="000A16CD"/>
    <w:rsid w:val="000A16D8"/>
    <w:rsid w:val="000A17CC"/>
    <w:rsid w:val="000A18A6"/>
    <w:rsid w:val="000A1D3B"/>
    <w:rsid w:val="000A1E0F"/>
    <w:rsid w:val="000A2E81"/>
    <w:rsid w:val="000A30A4"/>
    <w:rsid w:val="000A30B4"/>
    <w:rsid w:val="000A4821"/>
    <w:rsid w:val="000A5595"/>
    <w:rsid w:val="000A59C5"/>
    <w:rsid w:val="000A5F8D"/>
    <w:rsid w:val="000A6822"/>
    <w:rsid w:val="000A6EFF"/>
    <w:rsid w:val="000A6F79"/>
    <w:rsid w:val="000A72E0"/>
    <w:rsid w:val="000B063C"/>
    <w:rsid w:val="000B188A"/>
    <w:rsid w:val="000B2358"/>
    <w:rsid w:val="000B26A3"/>
    <w:rsid w:val="000B3129"/>
    <w:rsid w:val="000B31BA"/>
    <w:rsid w:val="000B3294"/>
    <w:rsid w:val="000B35C1"/>
    <w:rsid w:val="000B3B8B"/>
    <w:rsid w:val="000B4AC4"/>
    <w:rsid w:val="000B4C15"/>
    <w:rsid w:val="000B50D6"/>
    <w:rsid w:val="000B535F"/>
    <w:rsid w:val="000B5A4D"/>
    <w:rsid w:val="000B5ED0"/>
    <w:rsid w:val="000B5F2D"/>
    <w:rsid w:val="000B6724"/>
    <w:rsid w:val="000B6778"/>
    <w:rsid w:val="000B69CD"/>
    <w:rsid w:val="000B7E61"/>
    <w:rsid w:val="000C0AFC"/>
    <w:rsid w:val="000C0CA4"/>
    <w:rsid w:val="000C0D74"/>
    <w:rsid w:val="000C1100"/>
    <w:rsid w:val="000C12CB"/>
    <w:rsid w:val="000C22C4"/>
    <w:rsid w:val="000C27D9"/>
    <w:rsid w:val="000C31C1"/>
    <w:rsid w:val="000C3CB2"/>
    <w:rsid w:val="000C4145"/>
    <w:rsid w:val="000C43A1"/>
    <w:rsid w:val="000C449E"/>
    <w:rsid w:val="000C4F70"/>
    <w:rsid w:val="000C65C2"/>
    <w:rsid w:val="000C763B"/>
    <w:rsid w:val="000C776C"/>
    <w:rsid w:val="000C7836"/>
    <w:rsid w:val="000C7DDC"/>
    <w:rsid w:val="000D0019"/>
    <w:rsid w:val="000D03E1"/>
    <w:rsid w:val="000D03F6"/>
    <w:rsid w:val="000D04F0"/>
    <w:rsid w:val="000D0EAB"/>
    <w:rsid w:val="000D1503"/>
    <w:rsid w:val="000D358D"/>
    <w:rsid w:val="000D3941"/>
    <w:rsid w:val="000D4100"/>
    <w:rsid w:val="000D4709"/>
    <w:rsid w:val="000D4741"/>
    <w:rsid w:val="000D4C34"/>
    <w:rsid w:val="000D54A8"/>
    <w:rsid w:val="000D5C23"/>
    <w:rsid w:val="000D61C6"/>
    <w:rsid w:val="000D64F0"/>
    <w:rsid w:val="000D651B"/>
    <w:rsid w:val="000D6C66"/>
    <w:rsid w:val="000D780E"/>
    <w:rsid w:val="000D79B3"/>
    <w:rsid w:val="000D79ED"/>
    <w:rsid w:val="000E0564"/>
    <w:rsid w:val="000E0DFA"/>
    <w:rsid w:val="000E11B8"/>
    <w:rsid w:val="000E1D11"/>
    <w:rsid w:val="000E1D42"/>
    <w:rsid w:val="000E24B6"/>
    <w:rsid w:val="000E29D4"/>
    <w:rsid w:val="000E4482"/>
    <w:rsid w:val="000E4C02"/>
    <w:rsid w:val="000E4D04"/>
    <w:rsid w:val="000E4D53"/>
    <w:rsid w:val="000E6042"/>
    <w:rsid w:val="000E65DB"/>
    <w:rsid w:val="000E6C85"/>
    <w:rsid w:val="000E6E3D"/>
    <w:rsid w:val="000E7041"/>
    <w:rsid w:val="000F00E2"/>
    <w:rsid w:val="000F0B4A"/>
    <w:rsid w:val="000F0DA5"/>
    <w:rsid w:val="000F170F"/>
    <w:rsid w:val="000F21F7"/>
    <w:rsid w:val="000F22EA"/>
    <w:rsid w:val="000F2899"/>
    <w:rsid w:val="000F31F7"/>
    <w:rsid w:val="000F335E"/>
    <w:rsid w:val="000F3577"/>
    <w:rsid w:val="000F35C9"/>
    <w:rsid w:val="000F3915"/>
    <w:rsid w:val="000F3967"/>
    <w:rsid w:val="000F4EE2"/>
    <w:rsid w:val="000F50EE"/>
    <w:rsid w:val="000F54C3"/>
    <w:rsid w:val="000F5957"/>
    <w:rsid w:val="000F5969"/>
    <w:rsid w:val="000F601D"/>
    <w:rsid w:val="000F6CA6"/>
    <w:rsid w:val="000F6DDD"/>
    <w:rsid w:val="000F70CA"/>
    <w:rsid w:val="000F7C95"/>
    <w:rsid w:val="000F7E18"/>
    <w:rsid w:val="00100A0F"/>
    <w:rsid w:val="00101BC7"/>
    <w:rsid w:val="00102F6E"/>
    <w:rsid w:val="00103DAF"/>
    <w:rsid w:val="001044CA"/>
    <w:rsid w:val="0010455B"/>
    <w:rsid w:val="00104CBD"/>
    <w:rsid w:val="00104D8F"/>
    <w:rsid w:val="00105184"/>
    <w:rsid w:val="00105956"/>
    <w:rsid w:val="00106068"/>
    <w:rsid w:val="00106CD5"/>
    <w:rsid w:val="00106EB9"/>
    <w:rsid w:val="00107A27"/>
    <w:rsid w:val="00110CDF"/>
    <w:rsid w:val="00110D00"/>
    <w:rsid w:val="00113A3E"/>
    <w:rsid w:val="00114220"/>
    <w:rsid w:val="001146AE"/>
    <w:rsid w:val="00114FAB"/>
    <w:rsid w:val="0011508E"/>
    <w:rsid w:val="001153C0"/>
    <w:rsid w:val="001158E4"/>
    <w:rsid w:val="001162C4"/>
    <w:rsid w:val="001179FA"/>
    <w:rsid w:val="00117E10"/>
    <w:rsid w:val="00117EC0"/>
    <w:rsid w:val="00120F1E"/>
    <w:rsid w:val="00121245"/>
    <w:rsid w:val="0012138B"/>
    <w:rsid w:val="001213B3"/>
    <w:rsid w:val="00121778"/>
    <w:rsid w:val="00121B05"/>
    <w:rsid w:val="00121BD8"/>
    <w:rsid w:val="00121F3A"/>
    <w:rsid w:val="001229C8"/>
    <w:rsid w:val="00122B4F"/>
    <w:rsid w:val="0012384E"/>
    <w:rsid w:val="00123CD1"/>
    <w:rsid w:val="00125B8E"/>
    <w:rsid w:val="00126662"/>
    <w:rsid w:val="001266B2"/>
    <w:rsid w:val="00126891"/>
    <w:rsid w:val="001268F7"/>
    <w:rsid w:val="001274D5"/>
    <w:rsid w:val="001275D2"/>
    <w:rsid w:val="00127835"/>
    <w:rsid w:val="001278FF"/>
    <w:rsid w:val="0013085F"/>
    <w:rsid w:val="00130CF7"/>
    <w:rsid w:val="001311D3"/>
    <w:rsid w:val="001315E8"/>
    <w:rsid w:val="00132250"/>
    <w:rsid w:val="001323C9"/>
    <w:rsid w:val="00133165"/>
    <w:rsid w:val="001333CF"/>
    <w:rsid w:val="001337B1"/>
    <w:rsid w:val="00133B49"/>
    <w:rsid w:val="00133EC7"/>
    <w:rsid w:val="00134081"/>
    <w:rsid w:val="001342F5"/>
    <w:rsid w:val="0013430A"/>
    <w:rsid w:val="00134CCA"/>
    <w:rsid w:val="00134F6A"/>
    <w:rsid w:val="00134F97"/>
    <w:rsid w:val="001354F2"/>
    <w:rsid w:val="0013573B"/>
    <w:rsid w:val="0013598F"/>
    <w:rsid w:val="001359F8"/>
    <w:rsid w:val="00135ACE"/>
    <w:rsid w:val="00137F99"/>
    <w:rsid w:val="001403CB"/>
    <w:rsid w:val="00140B64"/>
    <w:rsid w:val="00140BA5"/>
    <w:rsid w:val="00140F5B"/>
    <w:rsid w:val="001412F9"/>
    <w:rsid w:val="00141582"/>
    <w:rsid w:val="001418D0"/>
    <w:rsid w:val="00142A3B"/>
    <w:rsid w:val="00142EEC"/>
    <w:rsid w:val="00143462"/>
    <w:rsid w:val="001439EB"/>
    <w:rsid w:val="00144961"/>
    <w:rsid w:val="00144B55"/>
    <w:rsid w:val="0014561D"/>
    <w:rsid w:val="0014596E"/>
    <w:rsid w:val="0014650C"/>
    <w:rsid w:val="00146A97"/>
    <w:rsid w:val="00146F4F"/>
    <w:rsid w:val="001472AF"/>
    <w:rsid w:val="00150075"/>
    <w:rsid w:val="00150776"/>
    <w:rsid w:val="001508AD"/>
    <w:rsid w:val="00150E4D"/>
    <w:rsid w:val="001515FA"/>
    <w:rsid w:val="00151C51"/>
    <w:rsid w:val="00152860"/>
    <w:rsid w:val="001528ED"/>
    <w:rsid w:val="00152B6E"/>
    <w:rsid w:val="00152B71"/>
    <w:rsid w:val="00152C20"/>
    <w:rsid w:val="0015359B"/>
    <w:rsid w:val="00153A0D"/>
    <w:rsid w:val="00155621"/>
    <w:rsid w:val="0015591E"/>
    <w:rsid w:val="00155A72"/>
    <w:rsid w:val="00155C2A"/>
    <w:rsid w:val="00156240"/>
    <w:rsid w:val="00156423"/>
    <w:rsid w:val="00156EFD"/>
    <w:rsid w:val="00157643"/>
    <w:rsid w:val="001600DC"/>
    <w:rsid w:val="0016040E"/>
    <w:rsid w:val="00160C8A"/>
    <w:rsid w:val="00161254"/>
    <w:rsid w:val="00161415"/>
    <w:rsid w:val="00161762"/>
    <w:rsid w:val="00161B6B"/>
    <w:rsid w:val="00161C20"/>
    <w:rsid w:val="00162115"/>
    <w:rsid w:val="0016407F"/>
    <w:rsid w:val="00164283"/>
    <w:rsid w:val="001644FC"/>
    <w:rsid w:val="0016481C"/>
    <w:rsid w:val="001649CD"/>
    <w:rsid w:val="00165A10"/>
    <w:rsid w:val="00165C12"/>
    <w:rsid w:val="0016647D"/>
    <w:rsid w:val="0016673B"/>
    <w:rsid w:val="00167381"/>
    <w:rsid w:val="00167AD2"/>
    <w:rsid w:val="00167E4B"/>
    <w:rsid w:val="001704CF"/>
    <w:rsid w:val="0017067F"/>
    <w:rsid w:val="00170998"/>
    <w:rsid w:val="00171C87"/>
    <w:rsid w:val="00171E2B"/>
    <w:rsid w:val="00172181"/>
    <w:rsid w:val="00172E32"/>
    <w:rsid w:val="00172E51"/>
    <w:rsid w:val="001737BD"/>
    <w:rsid w:val="00173BD8"/>
    <w:rsid w:val="00173C21"/>
    <w:rsid w:val="00173F10"/>
    <w:rsid w:val="0017408F"/>
    <w:rsid w:val="001743F4"/>
    <w:rsid w:val="0017448E"/>
    <w:rsid w:val="00174563"/>
    <w:rsid w:val="001750BB"/>
    <w:rsid w:val="00175F47"/>
    <w:rsid w:val="00176FC6"/>
    <w:rsid w:val="001777DD"/>
    <w:rsid w:val="0018040C"/>
    <w:rsid w:val="00180599"/>
    <w:rsid w:val="00180CCA"/>
    <w:rsid w:val="00180FC4"/>
    <w:rsid w:val="0018101E"/>
    <w:rsid w:val="001811FB"/>
    <w:rsid w:val="0018234C"/>
    <w:rsid w:val="0018298E"/>
    <w:rsid w:val="0018385B"/>
    <w:rsid w:val="0018470D"/>
    <w:rsid w:val="0018559F"/>
    <w:rsid w:val="00185A35"/>
    <w:rsid w:val="00185B3A"/>
    <w:rsid w:val="00185DB7"/>
    <w:rsid w:val="0018708D"/>
    <w:rsid w:val="001870C7"/>
    <w:rsid w:val="00187B0B"/>
    <w:rsid w:val="001902F7"/>
    <w:rsid w:val="00190874"/>
    <w:rsid w:val="00190D02"/>
    <w:rsid w:val="00191291"/>
    <w:rsid w:val="00191821"/>
    <w:rsid w:val="001926B1"/>
    <w:rsid w:val="001928ED"/>
    <w:rsid w:val="00192BB3"/>
    <w:rsid w:val="001937BF"/>
    <w:rsid w:val="00193D33"/>
    <w:rsid w:val="00193E18"/>
    <w:rsid w:val="00194EE6"/>
    <w:rsid w:val="0019521C"/>
    <w:rsid w:val="00195B4A"/>
    <w:rsid w:val="0019694D"/>
    <w:rsid w:val="00196BD4"/>
    <w:rsid w:val="00196BEA"/>
    <w:rsid w:val="00196E17"/>
    <w:rsid w:val="00197D11"/>
    <w:rsid w:val="001A0332"/>
    <w:rsid w:val="001A0E04"/>
    <w:rsid w:val="001A13A3"/>
    <w:rsid w:val="001A1AA4"/>
    <w:rsid w:val="001A1B42"/>
    <w:rsid w:val="001A2562"/>
    <w:rsid w:val="001A3D59"/>
    <w:rsid w:val="001A442A"/>
    <w:rsid w:val="001A48FA"/>
    <w:rsid w:val="001A62F2"/>
    <w:rsid w:val="001A6802"/>
    <w:rsid w:val="001A6AB3"/>
    <w:rsid w:val="001A74B9"/>
    <w:rsid w:val="001B0137"/>
    <w:rsid w:val="001B02CA"/>
    <w:rsid w:val="001B1161"/>
    <w:rsid w:val="001B118A"/>
    <w:rsid w:val="001B1257"/>
    <w:rsid w:val="001B1A6C"/>
    <w:rsid w:val="001B2EAD"/>
    <w:rsid w:val="001B2EC3"/>
    <w:rsid w:val="001B3059"/>
    <w:rsid w:val="001B3219"/>
    <w:rsid w:val="001B33F9"/>
    <w:rsid w:val="001B4201"/>
    <w:rsid w:val="001B427D"/>
    <w:rsid w:val="001B446E"/>
    <w:rsid w:val="001B48D9"/>
    <w:rsid w:val="001B49D0"/>
    <w:rsid w:val="001B4D26"/>
    <w:rsid w:val="001B5300"/>
    <w:rsid w:val="001B533D"/>
    <w:rsid w:val="001B5529"/>
    <w:rsid w:val="001B5F60"/>
    <w:rsid w:val="001B6B8C"/>
    <w:rsid w:val="001B71CD"/>
    <w:rsid w:val="001B7581"/>
    <w:rsid w:val="001B7BC7"/>
    <w:rsid w:val="001B7E55"/>
    <w:rsid w:val="001C04D3"/>
    <w:rsid w:val="001C05F4"/>
    <w:rsid w:val="001C0E2D"/>
    <w:rsid w:val="001C1945"/>
    <w:rsid w:val="001C23D0"/>
    <w:rsid w:val="001C241B"/>
    <w:rsid w:val="001C2AB4"/>
    <w:rsid w:val="001C3A3D"/>
    <w:rsid w:val="001C3A66"/>
    <w:rsid w:val="001C3BDA"/>
    <w:rsid w:val="001C3F0B"/>
    <w:rsid w:val="001C3F12"/>
    <w:rsid w:val="001C45B6"/>
    <w:rsid w:val="001C47B2"/>
    <w:rsid w:val="001C4A90"/>
    <w:rsid w:val="001C5933"/>
    <w:rsid w:val="001D058E"/>
    <w:rsid w:val="001D0B21"/>
    <w:rsid w:val="001D0F1D"/>
    <w:rsid w:val="001D1D15"/>
    <w:rsid w:val="001D2011"/>
    <w:rsid w:val="001D239C"/>
    <w:rsid w:val="001D30F0"/>
    <w:rsid w:val="001D31B7"/>
    <w:rsid w:val="001D4FFC"/>
    <w:rsid w:val="001D5DF6"/>
    <w:rsid w:val="001D61BB"/>
    <w:rsid w:val="001D6235"/>
    <w:rsid w:val="001D62A5"/>
    <w:rsid w:val="001D6636"/>
    <w:rsid w:val="001D6E0C"/>
    <w:rsid w:val="001E035F"/>
    <w:rsid w:val="001E0375"/>
    <w:rsid w:val="001E04EB"/>
    <w:rsid w:val="001E22A4"/>
    <w:rsid w:val="001E2A95"/>
    <w:rsid w:val="001E2CF5"/>
    <w:rsid w:val="001E2FFB"/>
    <w:rsid w:val="001E3132"/>
    <w:rsid w:val="001E3EA3"/>
    <w:rsid w:val="001E3EE8"/>
    <w:rsid w:val="001E3F56"/>
    <w:rsid w:val="001E3F95"/>
    <w:rsid w:val="001E427B"/>
    <w:rsid w:val="001E55FB"/>
    <w:rsid w:val="001E5718"/>
    <w:rsid w:val="001E6A5A"/>
    <w:rsid w:val="001E7CFE"/>
    <w:rsid w:val="001F01B8"/>
    <w:rsid w:val="001F03A5"/>
    <w:rsid w:val="001F0720"/>
    <w:rsid w:val="001F0D6F"/>
    <w:rsid w:val="001F0F08"/>
    <w:rsid w:val="001F1296"/>
    <w:rsid w:val="001F16C4"/>
    <w:rsid w:val="001F178F"/>
    <w:rsid w:val="001F17E1"/>
    <w:rsid w:val="001F23CF"/>
    <w:rsid w:val="001F2924"/>
    <w:rsid w:val="001F2C98"/>
    <w:rsid w:val="001F308E"/>
    <w:rsid w:val="001F32C9"/>
    <w:rsid w:val="001F377A"/>
    <w:rsid w:val="001F3C73"/>
    <w:rsid w:val="001F44AB"/>
    <w:rsid w:val="001F462D"/>
    <w:rsid w:val="001F4C22"/>
    <w:rsid w:val="001F5293"/>
    <w:rsid w:val="001F5F20"/>
    <w:rsid w:val="001F60B2"/>
    <w:rsid w:val="001F63BC"/>
    <w:rsid w:val="001F69DC"/>
    <w:rsid w:val="001F6BDC"/>
    <w:rsid w:val="001F6F42"/>
    <w:rsid w:val="001F7C34"/>
    <w:rsid w:val="0020139E"/>
    <w:rsid w:val="002028F0"/>
    <w:rsid w:val="00202EB7"/>
    <w:rsid w:val="002032A4"/>
    <w:rsid w:val="002039D0"/>
    <w:rsid w:val="002042AA"/>
    <w:rsid w:val="002047B8"/>
    <w:rsid w:val="00204C84"/>
    <w:rsid w:val="00206C20"/>
    <w:rsid w:val="002073DB"/>
    <w:rsid w:val="002075B2"/>
    <w:rsid w:val="00207C08"/>
    <w:rsid w:val="00210896"/>
    <w:rsid w:val="00211590"/>
    <w:rsid w:val="00211795"/>
    <w:rsid w:val="00211A1C"/>
    <w:rsid w:val="00211EA9"/>
    <w:rsid w:val="00211FE3"/>
    <w:rsid w:val="002139BE"/>
    <w:rsid w:val="00213E42"/>
    <w:rsid w:val="0021486D"/>
    <w:rsid w:val="00216220"/>
    <w:rsid w:val="0021631B"/>
    <w:rsid w:val="002163FC"/>
    <w:rsid w:val="00216609"/>
    <w:rsid w:val="00216A81"/>
    <w:rsid w:val="00216CA8"/>
    <w:rsid w:val="00216E85"/>
    <w:rsid w:val="00220350"/>
    <w:rsid w:val="002206F5"/>
    <w:rsid w:val="0022090F"/>
    <w:rsid w:val="00220AB9"/>
    <w:rsid w:val="00220BD9"/>
    <w:rsid w:val="00220D5B"/>
    <w:rsid w:val="00221766"/>
    <w:rsid w:val="00221828"/>
    <w:rsid w:val="00221DC3"/>
    <w:rsid w:val="00221EFB"/>
    <w:rsid w:val="00221F61"/>
    <w:rsid w:val="00222719"/>
    <w:rsid w:val="00222C12"/>
    <w:rsid w:val="002233E9"/>
    <w:rsid w:val="00223795"/>
    <w:rsid w:val="0022418D"/>
    <w:rsid w:val="00224753"/>
    <w:rsid w:val="00224FC3"/>
    <w:rsid w:val="0022584B"/>
    <w:rsid w:val="002258AD"/>
    <w:rsid w:val="002268E1"/>
    <w:rsid w:val="00227834"/>
    <w:rsid w:val="00230E46"/>
    <w:rsid w:val="00230F66"/>
    <w:rsid w:val="00231367"/>
    <w:rsid w:val="002314B1"/>
    <w:rsid w:val="00231559"/>
    <w:rsid w:val="002318A4"/>
    <w:rsid w:val="00231A2B"/>
    <w:rsid w:val="00231A50"/>
    <w:rsid w:val="00231E2B"/>
    <w:rsid w:val="002328F4"/>
    <w:rsid w:val="00232BF1"/>
    <w:rsid w:val="002340A1"/>
    <w:rsid w:val="00234296"/>
    <w:rsid w:val="00234BC2"/>
    <w:rsid w:val="00234E31"/>
    <w:rsid w:val="002353EA"/>
    <w:rsid w:val="002354C1"/>
    <w:rsid w:val="0023561C"/>
    <w:rsid w:val="00235B73"/>
    <w:rsid w:val="00235C5F"/>
    <w:rsid w:val="00235CDE"/>
    <w:rsid w:val="00236DC9"/>
    <w:rsid w:val="002375A8"/>
    <w:rsid w:val="0023772C"/>
    <w:rsid w:val="00237BAC"/>
    <w:rsid w:val="00237C00"/>
    <w:rsid w:val="00237C22"/>
    <w:rsid w:val="002400E7"/>
    <w:rsid w:val="00240109"/>
    <w:rsid w:val="0024050A"/>
    <w:rsid w:val="002408B9"/>
    <w:rsid w:val="002408E4"/>
    <w:rsid w:val="002412DA"/>
    <w:rsid w:val="002422DB"/>
    <w:rsid w:val="0024448F"/>
    <w:rsid w:val="00245286"/>
    <w:rsid w:val="00246385"/>
    <w:rsid w:val="002464A9"/>
    <w:rsid w:val="00246D04"/>
    <w:rsid w:val="00246DCD"/>
    <w:rsid w:val="0024745A"/>
    <w:rsid w:val="00250FD7"/>
    <w:rsid w:val="0025103D"/>
    <w:rsid w:val="002513E1"/>
    <w:rsid w:val="00252161"/>
    <w:rsid w:val="00252743"/>
    <w:rsid w:val="00252FE1"/>
    <w:rsid w:val="00253091"/>
    <w:rsid w:val="0025327E"/>
    <w:rsid w:val="002537C1"/>
    <w:rsid w:val="00253AF1"/>
    <w:rsid w:val="00254154"/>
    <w:rsid w:val="002542B0"/>
    <w:rsid w:val="0025437D"/>
    <w:rsid w:val="00254485"/>
    <w:rsid w:val="00254E5B"/>
    <w:rsid w:val="00255BAF"/>
    <w:rsid w:val="00256381"/>
    <w:rsid w:val="0025651D"/>
    <w:rsid w:val="00256C2E"/>
    <w:rsid w:val="00257C5A"/>
    <w:rsid w:val="00257DC5"/>
    <w:rsid w:val="00260CFA"/>
    <w:rsid w:val="0026118E"/>
    <w:rsid w:val="00261F8A"/>
    <w:rsid w:val="00262A0B"/>
    <w:rsid w:val="00262A78"/>
    <w:rsid w:val="00262BA3"/>
    <w:rsid w:val="00262DA1"/>
    <w:rsid w:val="002631D6"/>
    <w:rsid w:val="0026391A"/>
    <w:rsid w:val="002640E6"/>
    <w:rsid w:val="0026429E"/>
    <w:rsid w:val="0026448B"/>
    <w:rsid w:val="00265056"/>
    <w:rsid w:val="002655E3"/>
    <w:rsid w:val="00265745"/>
    <w:rsid w:val="00266057"/>
    <w:rsid w:val="00266741"/>
    <w:rsid w:val="002668A9"/>
    <w:rsid w:val="00266FEA"/>
    <w:rsid w:val="00267172"/>
    <w:rsid w:val="00267F02"/>
    <w:rsid w:val="00270300"/>
    <w:rsid w:val="00270B5D"/>
    <w:rsid w:val="002711A3"/>
    <w:rsid w:val="002713FD"/>
    <w:rsid w:val="00271BA4"/>
    <w:rsid w:val="00272068"/>
    <w:rsid w:val="002725BE"/>
    <w:rsid w:val="0027301B"/>
    <w:rsid w:val="00273120"/>
    <w:rsid w:val="0027323E"/>
    <w:rsid w:val="00273A80"/>
    <w:rsid w:val="00273F08"/>
    <w:rsid w:val="002740BF"/>
    <w:rsid w:val="00274585"/>
    <w:rsid w:val="00274836"/>
    <w:rsid w:val="002749AF"/>
    <w:rsid w:val="00274F7F"/>
    <w:rsid w:val="002750B0"/>
    <w:rsid w:val="0027559D"/>
    <w:rsid w:val="00275A60"/>
    <w:rsid w:val="00275E54"/>
    <w:rsid w:val="00276212"/>
    <w:rsid w:val="00276463"/>
    <w:rsid w:val="002765E5"/>
    <w:rsid w:val="00276923"/>
    <w:rsid w:val="00277038"/>
    <w:rsid w:val="002801E3"/>
    <w:rsid w:val="002803CA"/>
    <w:rsid w:val="002804F0"/>
    <w:rsid w:val="00280850"/>
    <w:rsid w:val="00281580"/>
    <w:rsid w:val="00282CB4"/>
    <w:rsid w:val="00283111"/>
    <w:rsid w:val="00283E81"/>
    <w:rsid w:val="002842F2"/>
    <w:rsid w:val="0028513D"/>
    <w:rsid w:val="002853B0"/>
    <w:rsid w:val="0028585D"/>
    <w:rsid w:val="00285AEB"/>
    <w:rsid w:val="00286471"/>
    <w:rsid w:val="002874DF"/>
    <w:rsid w:val="0028765C"/>
    <w:rsid w:val="0029008A"/>
    <w:rsid w:val="00290CEE"/>
    <w:rsid w:val="002910AD"/>
    <w:rsid w:val="002926DF"/>
    <w:rsid w:val="0029296E"/>
    <w:rsid w:val="0029314D"/>
    <w:rsid w:val="00293EEC"/>
    <w:rsid w:val="00294633"/>
    <w:rsid w:val="0029501A"/>
    <w:rsid w:val="00295822"/>
    <w:rsid w:val="00295D92"/>
    <w:rsid w:val="00296775"/>
    <w:rsid w:val="00296CB5"/>
    <w:rsid w:val="00296F83"/>
    <w:rsid w:val="00297444"/>
    <w:rsid w:val="00297B4F"/>
    <w:rsid w:val="002A00F4"/>
    <w:rsid w:val="002A01C7"/>
    <w:rsid w:val="002A01CB"/>
    <w:rsid w:val="002A073E"/>
    <w:rsid w:val="002A0AF6"/>
    <w:rsid w:val="002A0E49"/>
    <w:rsid w:val="002A184A"/>
    <w:rsid w:val="002A19A8"/>
    <w:rsid w:val="002A1FE1"/>
    <w:rsid w:val="002A2006"/>
    <w:rsid w:val="002A2DCD"/>
    <w:rsid w:val="002A30DE"/>
    <w:rsid w:val="002A348A"/>
    <w:rsid w:val="002A3B81"/>
    <w:rsid w:val="002A3D21"/>
    <w:rsid w:val="002A46E6"/>
    <w:rsid w:val="002A482D"/>
    <w:rsid w:val="002A485C"/>
    <w:rsid w:val="002A588D"/>
    <w:rsid w:val="002A59A4"/>
    <w:rsid w:val="002A5CE3"/>
    <w:rsid w:val="002A68C2"/>
    <w:rsid w:val="002A6B9D"/>
    <w:rsid w:val="002A7102"/>
    <w:rsid w:val="002A7C72"/>
    <w:rsid w:val="002B0503"/>
    <w:rsid w:val="002B0EF6"/>
    <w:rsid w:val="002B1778"/>
    <w:rsid w:val="002B18E6"/>
    <w:rsid w:val="002B1925"/>
    <w:rsid w:val="002B2C70"/>
    <w:rsid w:val="002B31D3"/>
    <w:rsid w:val="002B3743"/>
    <w:rsid w:val="002B3D08"/>
    <w:rsid w:val="002B44CC"/>
    <w:rsid w:val="002B578C"/>
    <w:rsid w:val="002B5E22"/>
    <w:rsid w:val="002B63FD"/>
    <w:rsid w:val="002B6B88"/>
    <w:rsid w:val="002B7C3C"/>
    <w:rsid w:val="002C0B37"/>
    <w:rsid w:val="002C0EAF"/>
    <w:rsid w:val="002C0F18"/>
    <w:rsid w:val="002C25BD"/>
    <w:rsid w:val="002C2AAB"/>
    <w:rsid w:val="002C300F"/>
    <w:rsid w:val="002C332B"/>
    <w:rsid w:val="002C3756"/>
    <w:rsid w:val="002C61A0"/>
    <w:rsid w:val="002C66FD"/>
    <w:rsid w:val="002C676C"/>
    <w:rsid w:val="002C6A33"/>
    <w:rsid w:val="002C6CA1"/>
    <w:rsid w:val="002C6DC0"/>
    <w:rsid w:val="002C6FFC"/>
    <w:rsid w:val="002D02BD"/>
    <w:rsid w:val="002D0598"/>
    <w:rsid w:val="002D0618"/>
    <w:rsid w:val="002D06E2"/>
    <w:rsid w:val="002D136E"/>
    <w:rsid w:val="002D1536"/>
    <w:rsid w:val="002D18F2"/>
    <w:rsid w:val="002D22C9"/>
    <w:rsid w:val="002D2CF0"/>
    <w:rsid w:val="002D3182"/>
    <w:rsid w:val="002D35E4"/>
    <w:rsid w:val="002D455B"/>
    <w:rsid w:val="002D5451"/>
    <w:rsid w:val="002D5EFF"/>
    <w:rsid w:val="002D64F0"/>
    <w:rsid w:val="002D6819"/>
    <w:rsid w:val="002D6860"/>
    <w:rsid w:val="002D694E"/>
    <w:rsid w:val="002D6BDD"/>
    <w:rsid w:val="002D734F"/>
    <w:rsid w:val="002D7457"/>
    <w:rsid w:val="002E055A"/>
    <w:rsid w:val="002E076E"/>
    <w:rsid w:val="002E1243"/>
    <w:rsid w:val="002E1CF6"/>
    <w:rsid w:val="002E1D44"/>
    <w:rsid w:val="002E2247"/>
    <w:rsid w:val="002E24F1"/>
    <w:rsid w:val="002E2838"/>
    <w:rsid w:val="002E2935"/>
    <w:rsid w:val="002E29E4"/>
    <w:rsid w:val="002E2B41"/>
    <w:rsid w:val="002E2D3A"/>
    <w:rsid w:val="002E2FE3"/>
    <w:rsid w:val="002E4200"/>
    <w:rsid w:val="002E4A6D"/>
    <w:rsid w:val="002E4E03"/>
    <w:rsid w:val="002E4E82"/>
    <w:rsid w:val="002E4ECD"/>
    <w:rsid w:val="002E5280"/>
    <w:rsid w:val="002E541A"/>
    <w:rsid w:val="002E542D"/>
    <w:rsid w:val="002E5C57"/>
    <w:rsid w:val="002E5D6E"/>
    <w:rsid w:val="002E6567"/>
    <w:rsid w:val="002E6BDF"/>
    <w:rsid w:val="002E72DA"/>
    <w:rsid w:val="002E74CD"/>
    <w:rsid w:val="002E7DB3"/>
    <w:rsid w:val="002F0798"/>
    <w:rsid w:val="002F1032"/>
    <w:rsid w:val="002F2342"/>
    <w:rsid w:val="002F2502"/>
    <w:rsid w:val="002F29E8"/>
    <w:rsid w:val="002F3267"/>
    <w:rsid w:val="002F343F"/>
    <w:rsid w:val="002F403F"/>
    <w:rsid w:val="002F49CC"/>
    <w:rsid w:val="002F4B8D"/>
    <w:rsid w:val="002F56E6"/>
    <w:rsid w:val="002F5BCA"/>
    <w:rsid w:val="002F5F1A"/>
    <w:rsid w:val="002F616A"/>
    <w:rsid w:val="002F7731"/>
    <w:rsid w:val="00300781"/>
    <w:rsid w:val="003009CF"/>
    <w:rsid w:val="0030150A"/>
    <w:rsid w:val="00301518"/>
    <w:rsid w:val="003019F3"/>
    <w:rsid w:val="00302F73"/>
    <w:rsid w:val="0030359C"/>
    <w:rsid w:val="0030391A"/>
    <w:rsid w:val="003045CF"/>
    <w:rsid w:val="00304CAE"/>
    <w:rsid w:val="003064E1"/>
    <w:rsid w:val="00306EEA"/>
    <w:rsid w:val="00307386"/>
    <w:rsid w:val="00307CBF"/>
    <w:rsid w:val="00307EC5"/>
    <w:rsid w:val="00307F93"/>
    <w:rsid w:val="003100AE"/>
    <w:rsid w:val="00311D00"/>
    <w:rsid w:val="003125D4"/>
    <w:rsid w:val="00312A72"/>
    <w:rsid w:val="00312BA9"/>
    <w:rsid w:val="003146B7"/>
    <w:rsid w:val="00314DFF"/>
    <w:rsid w:val="00315660"/>
    <w:rsid w:val="003160DC"/>
    <w:rsid w:val="00316554"/>
    <w:rsid w:val="00316C6F"/>
    <w:rsid w:val="0031713C"/>
    <w:rsid w:val="0031714A"/>
    <w:rsid w:val="003171FC"/>
    <w:rsid w:val="003174DF"/>
    <w:rsid w:val="00317B28"/>
    <w:rsid w:val="00317D3D"/>
    <w:rsid w:val="00320834"/>
    <w:rsid w:val="00320DB6"/>
    <w:rsid w:val="00321927"/>
    <w:rsid w:val="00321D5C"/>
    <w:rsid w:val="00322441"/>
    <w:rsid w:val="003224C8"/>
    <w:rsid w:val="00322B62"/>
    <w:rsid w:val="00322DA7"/>
    <w:rsid w:val="00322EA5"/>
    <w:rsid w:val="003231D3"/>
    <w:rsid w:val="00323276"/>
    <w:rsid w:val="0032342C"/>
    <w:rsid w:val="00323E18"/>
    <w:rsid w:val="00324B7D"/>
    <w:rsid w:val="00324B97"/>
    <w:rsid w:val="00324DB4"/>
    <w:rsid w:val="00324E3C"/>
    <w:rsid w:val="00324EEE"/>
    <w:rsid w:val="00325021"/>
    <w:rsid w:val="00325830"/>
    <w:rsid w:val="0032583E"/>
    <w:rsid w:val="00325CA2"/>
    <w:rsid w:val="0032607C"/>
    <w:rsid w:val="00326A18"/>
    <w:rsid w:val="00327A2C"/>
    <w:rsid w:val="00330B6C"/>
    <w:rsid w:val="00330C66"/>
    <w:rsid w:val="003312B5"/>
    <w:rsid w:val="0033139E"/>
    <w:rsid w:val="0033159F"/>
    <w:rsid w:val="003315D7"/>
    <w:rsid w:val="00331C45"/>
    <w:rsid w:val="003327E8"/>
    <w:rsid w:val="00332EDE"/>
    <w:rsid w:val="0033358E"/>
    <w:rsid w:val="0033383E"/>
    <w:rsid w:val="0033405B"/>
    <w:rsid w:val="003347D5"/>
    <w:rsid w:val="00334CA1"/>
    <w:rsid w:val="0033509C"/>
    <w:rsid w:val="003350E2"/>
    <w:rsid w:val="003352EF"/>
    <w:rsid w:val="003355DE"/>
    <w:rsid w:val="00335C55"/>
    <w:rsid w:val="003368E8"/>
    <w:rsid w:val="00337E57"/>
    <w:rsid w:val="00340170"/>
    <w:rsid w:val="00340383"/>
    <w:rsid w:val="00340968"/>
    <w:rsid w:val="00341A34"/>
    <w:rsid w:val="00341BA6"/>
    <w:rsid w:val="00341D0A"/>
    <w:rsid w:val="00341EA6"/>
    <w:rsid w:val="00341F3E"/>
    <w:rsid w:val="00342D69"/>
    <w:rsid w:val="00342D78"/>
    <w:rsid w:val="003435E5"/>
    <w:rsid w:val="003440D3"/>
    <w:rsid w:val="00344877"/>
    <w:rsid w:val="00344F33"/>
    <w:rsid w:val="00345489"/>
    <w:rsid w:val="00345B80"/>
    <w:rsid w:val="00345DB3"/>
    <w:rsid w:val="00345E87"/>
    <w:rsid w:val="0034628C"/>
    <w:rsid w:val="00346D54"/>
    <w:rsid w:val="00350201"/>
    <w:rsid w:val="003504F6"/>
    <w:rsid w:val="00350A57"/>
    <w:rsid w:val="003524CA"/>
    <w:rsid w:val="003537F4"/>
    <w:rsid w:val="003538DA"/>
    <w:rsid w:val="003542F4"/>
    <w:rsid w:val="00354AB3"/>
    <w:rsid w:val="003554D5"/>
    <w:rsid w:val="00355864"/>
    <w:rsid w:val="003559BD"/>
    <w:rsid w:val="0035628A"/>
    <w:rsid w:val="0035651B"/>
    <w:rsid w:val="00360522"/>
    <w:rsid w:val="00360589"/>
    <w:rsid w:val="00360D59"/>
    <w:rsid w:val="00360F67"/>
    <w:rsid w:val="0036115A"/>
    <w:rsid w:val="003614D0"/>
    <w:rsid w:val="003614DE"/>
    <w:rsid w:val="00361D59"/>
    <w:rsid w:val="00361E75"/>
    <w:rsid w:val="003620CB"/>
    <w:rsid w:val="003628AD"/>
    <w:rsid w:val="00362C34"/>
    <w:rsid w:val="00362D88"/>
    <w:rsid w:val="003632AA"/>
    <w:rsid w:val="003634BF"/>
    <w:rsid w:val="003637EA"/>
    <w:rsid w:val="00364848"/>
    <w:rsid w:val="00364A45"/>
    <w:rsid w:val="00364ABC"/>
    <w:rsid w:val="00365500"/>
    <w:rsid w:val="003659C8"/>
    <w:rsid w:val="00365AEF"/>
    <w:rsid w:val="00365CC3"/>
    <w:rsid w:val="00365E8D"/>
    <w:rsid w:val="003668AA"/>
    <w:rsid w:val="003704E7"/>
    <w:rsid w:val="003705C4"/>
    <w:rsid w:val="003715A8"/>
    <w:rsid w:val="00371AFE"/>
    <w:rsid w:val="0037210B"/>
    <w:rsid w:val="0037258A"/>
    <w:rsid w:val="00372CC0"/>
    <w:rsid w:val="0037320F"/>
    <w:rsid w:val="00373267"/>
    <w:rsid w:val="0037419F"/>
    <w:rsid w:val="003747C9"/>
    <w:rsid w:val="00374A94"/>
    <w:rsid w:val="00374C4F"/>
    <w:rsid w:val="00376731"/>
    <w:rsid w:val="003770C0"/>
    <w:rsid w:val="003777F5"/>
    <w:rsid w:val="00377B58"/>
    <w:rsid w:val="00377E93"/>
    <w:rsid w:val="0038133B"/>
    <w:rsid w:val="00381B53"/>
    <w:rsid w:val="00382055"/>
    <w:rsid w:val="00382214"/>
    <w:rsid w:val="00382780"/>
    <w:rsid w:val="003827F4"/>
    <w:rsid w:val="00382966"/>
    <w:rsid w:val="00382C04"/>
    <w:rsid w:val="003835A8"/>
    <w:rsid w:val="0038411B"/>
    <w:rsid w:val="00385EAC"/>
    <w:rsid w:val="003878DB"/>
    <w:rsid w:val="00387B7E"/>
    <w:rsid w:val="00387EEF"/>
    <w:rsid w:val="00390F1D"/>
    <w:rsid w:val="00390F71"/>
    <w:rsid w:val="00391ACA"/>
    <w:rsid w:val="00391C90"/>
    <w:rsid w:val="0039206E"/>
    <w:rsid w:val="00392409"/>
    <w:rsid w:val="00392E58"/>
    <w:rsid w:val="003939AF"/>
    <w:rsid w:val="00395329"/>
    <w:rsid w:val="003954FF"/>
    <w:rsid w:val="00395C27"/>
    <w:rsid w:val="00396847"/>
    <w:rsid w:val="00396DC1"/>
    <w:rsid w:val="00397003"/>
    <w:rsid w:val="003A035A"/>
    <w:rsid w:val="003A0BD9"/>
    <w:rsid w:val="003A0D56"/>
    <w:rsid w:val="003A1440"/>
    <w:rsid w:val="003A14B4"/>
    <w:rsid w:val="003A164D"/>
    <w:rsid w:val="003A1E07"/>
    <w:rsid w:val="003A1E74"/>
    <w:rsid w:val="003A2917"/>
    <w:rsid w:val="003A2AEE"/>
    <w:rsid w:val="003A2CEF"/>
    <w:rsid w:val="003A335E"/>
    <w:rsid w:val="003A3AC3"/>
    <w:rsid w:val="003A3ECF"/>
    <w:rsid w:val="003A4171"/>
    <w:rsid w:val="003A4706"/>
    <w:rsid w:val="003A48C2"/>
    <w:rsid w:val="003A521D"/>
    <w:rsid w:val="003A53AC"/>
    <w:rsid w:val="003A56AE"/>
    <w:rsid w:val="003A59CC"/>
    <w:rsid w:val="003A627E"/>
    <w:rsid w:val="003A62A7"/>
    <w:rsid w:val="003A640B"/>
    <w:rsid w:val="003A6A5D"/>
    <w:rsid w:val="003A6BB8"/>
    <w:rsid w:val="003A70A2"/>
    <w:rsid w:val="003A7276"/>
    <w:rsid w:val="003A7598"/>
    <w:rsid w:val="003B17F3"/>
    <w:rsid w:val="003B1BEE"/>
    <w:rsid w:val="003B2195"/>
    <w:rsid w:val="003B23F9"/>
    <w:rsid w:val="003B2C48"/>
    <w:rsid w:val="003B4967"/>
    <w:rsid w:val="003B4B4F"/>
    <w:rsid w:val="003B72D5"/>
    <w:rsid w:val="003B74FF"/>
    <w:rsid w:val="003B7B34"/>
    <w:rsid w:val="003B7F2E"/>
    <w:rsid w:val="003C008D"/>
    <w:rsid w:val="003C0424"/>
    <w:rsid w:val="003C0455"/>
    <w:rsid w:val="003C0B14"/>
    <w:rsid w:val="003C12F2"/>
    <w:rsid w:val="003C178A"/>
    <w:rsid w:val="003C1EB6"/>
    <w:rsid w:val="003C205B"/>
    <w:rsid w:val="003C282E"/>
    <w:rsid w:val="003C390D"/>
    <w:rsid w:val="003C46E2"/>
    <w:rsid w:val="003C5DAE"/>
    <w:rsid w:val="003C69E6"/>
    <w:rsid w:val="003C6DBD"/>
    <w:rsid w:val="003C6FEC"/>
    <w:rsid w:val="003C710D"/>
    <w:rsid w:val="003C77A5"/>
    <w:rsid w:val="003C7B94"/>
    <w:rsid w:val="003C7BCB"/>
    <w:rsid w:val="003C7E19"/>
    <w:rsid w:val="003D0187"/>
    <w:rsid w:val="003D01B9"/>
    <w:rsid w:val="003D01D2"/>
    <w:rsid w:val="003D10F2"/>
    <w:rsid w:val="003D15D0"/>
    <w:rsid w:val="003D17E6"/>
    <w:rsid w:val="003D1ABC"/>
    <w:rsid w:val="003D2201"/>
    <w:rsid w:val="003D2447"/>
    <w:rsid w:val="003D3A2E"/>
    <w:rsid w:val="003D420C"/>
    <w:rsid w:val="003D4347"/>
    <w:rsid w:val="003D4929"/>
    <w:rsid w:val="003D4C2E"/>
    <w:rsid w:val="003D4C91"/>
    <w:rsid w:val="003D5158"/>
    <w:rsid w:val="003D603A"/>
    <w:rsid w:val="003D62F7"/>
    <w:rsid w:val="003D6B9C"/>
    <w:rsid w:val="003D6F05"/>
    <w:rsid w:val="003D73BE"/>
    <w:rsid w:val="003D7A41"/>
    <w:rsid w:val="003D7ECF"/>
    <w:rsid w:val="003E1010"/>
    <w:rsid w:val="003E1170"/>
    <w:rsid w:val="003E198A"/>
    <w:rsid w:val="003E1CAE"/>
    <w:rsid w:val="003E2A77"/>
    <w:rsid w:val="003E356F"/>
    <w:rsid w:val="003E35EC"/>
    <w:rsid w:val="003E3C6D"/>
    <w:rsid w:val="003E4418"/>
    <w:rsid w:val="003E4F22"/>
    <w:rsid w:val="003E58CC"/>
    <w:rsid w:val="003E5FD9"/>
    <w:rsid w:val="003E658B"/>
    <w:rsid w:val="003E6A77"/>
    <w:rsid w:val="003E6B53"/>
    <w:rsid w:val="003E7E12"/>
    <w:rsid w:val="003F0178"/>
    <w:rsid w:val="003F021F"/>
    <w:rsid w:val="003F04D9"/>
    <w:rsid w:val="003F17BC"/>
    <w:rsid w:val="003F2329"/>
    <w:rsid w:val="003F3070"/>
    <w:rsid w:val="003F3090"/>
    <w:rsid w:val="003F37E7"/>
    <w:rsid w:val="003F4020"/>
    <w:rsid w:val="003F4160"/>
    <w:rsid w:val="003F41F1"/>
    <w:rsid w:val="003F48CA"/>
    <w:rsid w:val="003F4D38"/>
    <w:rsid w:val="003F50A3"/>
    <w:rsid w:val="003F5696"/>
    <w:rsid w:val="003F58C5"/>
    <w:rsid w:val="003F5920"/>
    <w:rsid w:val="003F62A6"/>
    <w:rsid w:val="003F6EED"/>
    <w:rsid w:val="003F73B9"/>
    <w:rsid w:val="003F7C18"/>
    <w:rsid w:val="004003E7"/>
    <w:rsid w:val="00401A69"/>
    <w:rsid w:val="00401B34"/>
    <w:rsid w:val="00402184"/>
    <w:rsid w:val="0040273F"/>
    <w:rsid w:val="00403117"/>
    <w:rsid w:val="00403399"/>
    <w:rsid w:val="004045F2"/>
    <w:rsid w:val="004058C9"/>
    <w:rsid w:val="0040626D"/>
    <w:rsid w:val="0040786F"/>
    <w:rsid w:val="00407B65"/>
    <w:rsid w:val="00407C6F"/>
    <w:rsid w:val="0041127D"/>
    <w:rsid w:val="00411785"/>
    <w:rsid w:val="00411D51"/>
    <w:rsid w:val="004135FE"/>
    <w:rsid w:val="00413B1A"/>
    <w:rsid w:val="00414CA4"/>
    <w:rsid w:val="00414CE6"/>
    <w:rsid w:val="0041536D"/>
    <w:rsid w:val="00415704"/>
    <w:rsid w:val="00415EDD"/>
    <w:rsid w:val="004168A8"/>
    <w:rsid w:val="00416F67"/>
    <w:rsid w:val="00417A1B"/>
    <w:rsid w:val="00417C64"/>
    <w:rsid w:val="004212E7"/>
    <w:rsid w:val="004212F6"/>
    <w:rsid w:val="004217A5"/>
    <w:rsid w:val="00421941"/>
    <w:rsid w:val="00422230"/>
    <w:rsid w:val="00422AC0"/>
    <w:rsid w:val="00422C0B"/>
    <w:rsid w:val="00423DDE"/>
    <w:rsid w:val="00424E12"/>
    <w:rsid w:val="0042533C"/>
    <w:rsid w:val="004253D0"/>
    <w:rsid w:val="004257A9"/>
    <w:rsid w:val="00425919"/>
    <w:rsid w:val="00426A0F"/>
    <w:rsid w:val="004272CB"/>
    <w:rsid w:val="004278C1"/>
    <w:rsid w:val="00427E93"/>
    <w:rsid w:val="0043034A"/>
    <w:rsid w:val="0043131C"/>
    <w:rsid w:val="00432D5B"/>
    <w:rsid w:val="00432F4E"/>
    <w:rsid w:val="00433809"/>
    <w:rsid w:val="00433C29"/>
    <w:rsid w:val="00434C01"/>
    <w:rsid w:val="004352B5"/>
    <w:rsid w:val="004355AC"/>
    <w:rsid w:val="00435628"/>
    <w:rsid w:val="0043620B"/>
    <w:rsid w:val="00436568"/>
    <w:rsid w:val="00437428"/>
    <w:rsid w:val="004402BB"/>
    <w:rsid w:val="00440788"/>
    <w:rsid w:val="00440C4B"/>
    <w:rsid w:val="004416CC"/>
    <w:rsid w:val="00442327"/>
    <w:rsid w:val="00442E83"/>
    <w:rsid w:val="00443DAF"/>
    <w:rsid w:val="00443FE8"/>
    <w:rsid w:val="00444A2B"/>
    <w:rsid w:val="00445FEF"/>
    <w:rsid w:val="004460FA"/>
    <w:rsid w:val="00446251"/>
    <w:rsid w:val="0044693F"/>
    <w:rsid w:val="00446C80"/>
    <w:rsid w:val="00447130"/>
    <w:rsid w:val="004477AC"/>
    <w:rsid w:val="004500F2"/>
    <w:rsid w:val="0045094E"/>
    <w:rsid w:val="00450A76"/>
    <w:rsid w:val="00450C05"/>
    <w:rsid w:val="004511CD"/>
    <w:rsid w:val="00451266"/>
    <w:rsid w:val="0045291C"/>
    <w:rsid w:val="00452C14"/>
    <w:rsid w:val="00452D98"/>
    <w:rsid w:val="00453B1E"/>
    <w:rsid w:val="00453EC5"/>
    <w:rsid w:val="0045445A"/>
    <w:rsid w:val="004551F9"/>
    <w:rsid w:val="00455336"/>
    <w:rsid w:val="00455833"/>
    <w:rsid w:val="00455970"/>
    <w:rsid w:val="00456F53"/>
    <w:rsid w:val="00457295"/>
    <w:rsid w:val="00457CEE"/>
    <w:rsid w:val="004607CA"/>
    <w:rsid w:val="00460956"/>
    <w:rsid w:val="004609C1"/>
    <w:rsid w:val="00460A45"/>
    <w:rsid w:val="00460F60"/>
    <w:rsid w:val="00461525"/>
    <w:rsid w:val="004617BA"/>
    <w:rsid w:val="00461A3C"/>
    <w:rsid w:val="00461B73"/>
    <w:rsid w:val="00461F4D"/>
    <w:rsid w:val="004620E3"/>
    <w:rsid w:val="00462EC2"/>
    <w:rsid w:val="004630CE"/>
    <w:rsid w:val="0046341A"/>
    <w:rsid w:val="004638E9"/>
    <w:rsid w:val="00464561"/>
    <w:rsid w:val="004648C3"/>
    <w:rsid w:val="004651F3"/>
    <w:rsid w:val="004657A2"/>
    <w:rsid w:val="00466483"/>
    <w:rsid w:val="0046686B"/>
    <w:rsid w:val="00466EEA"/>
    <w:rsid w:val="0046701D"/>
    <w:rsid w:val="004672A6"/>
    <w:rsid w:val="00467965"/>
    <w:rsid w:val="00470221"/>
    <w:rsid w:val="004702EC"/>
    <w:rsid w:val="0047037C"/>
    <w:rsid w:val="0047057D"/>
    <w:rsid w:val="00470B27"/>
    <w:rsid w:val="00471D8E"/>
    <w:rsid w:val="00472D99"/>
    <w:rsid w:val="00473B5A"/>
    <w:rsid w:val="00474240"/>
    <w:rsid w:val="0047439C"/>
    <w:rsid w:val="00474BE9"/>
    <w:rsid w:val="00475571"/>
    <w:rsid w:val="004760D4"/>
    <w:rsid w:val="00477090"/>
    <w:rsid w:val="00477FCF"/>
    <w:rsid w:val="0048004B"/>
    <w:rsid w:val="00480797"/>
    <w:rsid w:val="00481084"/>
    <w:rsid w:val="00481B5D"/>
    <w:rsid w:val="00482546"/>
    <w:rsid w:val="00482838"/>
    <w:rsid w:val="00484846"/>
    <w:rsid w:val="00484AF3"/>
    <w:rsid w:val="00484CEF"/>
    <w:rsid w:val="004850ED"/>
    <w:rsid w:val="00485267"/>
    <w:rsid w:val="00485686"/>
    <w:rsid w:val="00485985"/>
    <w:rsid w:val="0048620F"/>
    <w:rsid w:val="00486309"/>
    <w:rsid w:val="00486677"/>
    <w:rsid w:val="00486853"/>
    <w:rsid w:val="004870CA"/>
    <w:rsid w:val="0049166F"/>
    <w:rsid w:val="00491B77"/>
    <w:rsid w:val="00491D77"/>
    <w:rsid w:val="00491E9F"/>
    <w:rsid w:val="00492430"/>
    <w:rsid w:val="004924AB"/>
    <w:rsid w:val="00492604"/>
    <w:rsid w:val="00492642"/>
    <w:rsid w:val="004930DB"/>
    <w:rsid w:val="0049362D"/>
    <w:rsid w:val="004936A7"/>
    <w:rsid w:val="004941E5"/>
    <w:rsid w:val="00494910"/>
    <w:rsid w:val="00495AC8"/>
    <w:rsid w:val="004960DA"/>
    <w:rsid w:val="00496AFF"/>
    <w:rsid w:val="00497B04"/>
    <w:rsid w:val="00497CA4"/>
    <w:rsid w:val="00497E2D"/>
    <w:rsid w:val="004A0158"/>
    <w:rsid w:val="004A16CA"/>
    <w:rsid w:val="004A1CDC"/>
    <w:rsid w:val="004A1F6A"/>
    <w:rsid w:val="004A213D"/>
    <w:rsid w:val="004A30E0"/>
    <w:rsid w:val="004A34F8"/>
    <w:rsid w:val="004A38C6"/>
    <w:rsid w:val="004A497A"/>
    <w:rsid w:val="004A4D2E"/>
    <w:rsid w:val="004A56DD"/>
    <w:rsid w:val="004A66A3"/>
    <w:rsid w:val="004A68A9"/>
    <w:rsid w:val="004A6C22"/>
    <w:rsid w:val="004A713D"/>
    <w:rsid w:val="004A7312"/>
    <w:rsid w:val="004A7943"/>
    <w:rsid w:val="004A79AD"/>
    <w:rsid w:val="004B0236"/>
    <w:rsid w:val="004B0551"/>
    <w:rsid w:val="004B17FB"/>
    <w:rsid w:val="004B18E9"/>
    <w:rsid w:val="004B1A77"/>
    <w:rsid w:val="004B1DCE"/>
    <w:rsid w:val="004B34F1"/>
    <w:rsid w:val="004B38A6"/>
    <w:rsid w:val="004B38C0"/>
    <w:rsid w:val="004B416A"/>
    <w:rsid w:val="004B5B19"/>
    <w:rsid w:val="004B5C54"/>
    <w:rsid w:val="004B6B4E"/>
    <w:rsid w:val="004B6B80"/>
    <w:rsid w:val="004B7067"/>
    <w:rsid w:val="004B7744"/>
    <w:rsid w:val="004B77B1"/>
    <w:rsid w:val="004B7E05"/>
    <w:rsid w:val="004C1460"/>
    <w:rsid w:val="004C1A39"/>
    <w:rsid w:val="004C1D92"/>
    <w:rsid w:val="004C1ECA"/>
    <w:rsid w:val="004C28E4"/>
    <w:rsid w:val="004C334F"/>
    <w:rsid w:val="004C3CC5"/>
    <w:rsid w:val="004C4A7C"/>
    <w:rsid w:val="004C4AD8"/>
    <w:rsid w:val="004C522B"/>
    <w:rsid w:val="004C658A"/>
    <w:rsid w:val="004C65A0"/>
    <w:rsid w:val="004C6A84"/>
    <w:rsid w:val="004C758C"/>
    <w:rsid w:val="004C7F2E"/>
    <w:rsid w:val="004D0550"/>
    <w:rsid w:val="004D0DAA"/>
    <w:rsid w:val="004D12DC"/>
    <w:rsid w:val="004D178F"/>
    <w:rsid w:val="004D1ACA"/>
    <w:rsid w:val="004D315D"/>
    <w:rsid w:val="004D3F09"/>
    <w:rsid w:val="004D41D0"/>
    <w:rsid w:val="004D4FC1"/>
    <w:rsid w:val="004D5804"/>
    <w:rsid w:val="004D5A8F"/>
    <w:rsid w:val="004D7208"/>
    <w:rsid w:val="004D7292"/>
    <w:rsid w:val="004D73CB"/>
    <w:rsid w:val="004D7ADA"/>
    <w:rsid w:val="004D7ADC"/>
    <w:rsid w:val="004E0637"/>
    <w:rsid w:val="004E071D"/>
    <w:rsid w:val="004E0739"/>
    <w:rsid w:val="004E0B9B"/>
    <w:rsid w:val="004E0C5E"/>
    <w:rsid w:val="004E0D9F"/>
    <w:rsid w:val="004E0E69"/>
    <w:rsid w:val="004E1968"/>
    <w:rsid w:val="004E1EAC"/>
    <w:rsid w:val="004E201A"/>
    <w:rsid w:val="004E2488"/>
    <w:rsid w:val="004E3F05"/>
    <w:rsid w:val="004E3F2E"/>
    <w:rsid w:val="004E4771"/>
    <w:rsid w:val="004E5739"/>
    <w:rsid w:val="004E5A16"/>
    <w:rsid w:val="004E6257"/>
    <w:rsid w:val="004E656E"/>
    <w:rsid w:val="004E657B"/>
    <w:rsid w:val="004E69BD"/>
    <w:rsid w:val="004E7656"/>
    <w:rsid w:val="004F0AF0"/>
    <w:rsid w:val="004F0F8B"/>
    <w:rsid w:val="004F1651"/>
    <w:rsid w:val="004F2168"/>
    <w:rsid w:val="004F291A"/>
    <w:rsid w:val="004F2FBA"/>
    <w:rsid w:val="004F36F0"/>
    <w:rsid w:val="004F3C9D"/>
    <w:rsid w:val="004F5158"/>
    <w:rsid w:val="004F5223"/>
    <w:rsid w:val="004F579E"/>
    <w:rsid w:val="004F5B1B"/>
    <w:rsid w:val="004F5EA7"/>
    <w:rsid w:val="004F61F8"/>
    <w:rsid w:val="004F6632"/>
    <w:rsid w:val="004F6DE8"/>
    <w:rsid w:val="004F729B"/>
    <w:rsid w:val="004F7F27"/>
    <w:rsid w:val="004F7F4B"/>
    <w:rsid w:val="005002D1"/>
    <w:rsid w:val="00501D0C"/>
    <w:rsid w:val="00502530"/>
    <w:rsid w:val="00502D37"/>
    <w:rsid w:val="00503186"/>
    <w:rsid w:val="005031AC"/>
    <w:rsid w:val="005031D1"/>
    <w:rsid w:val="00503F66"/>
    <w:rsid w:val="0050403C"/>
    <w:rsid w:val="00504316"/>
    <w:rsid w:val="005049F1"/>
    <w:rsid w:val="00505017"/>
    <w:rsid w:val="00505194"/>
    <w:rsid w:val="00505796"/>
    <w:rsid w:val="005061B8"/>
    <w:rsid w:val="0050692A"/>
    <w:rsid w:val="00506B2A"/>
    <w:rsid w:val="00506C9E"/>
    <w:rsid w:val="005070A4"/>
    <w:rsid w:val="0050739D"/>
    <w:rsid w:val="00510480"/>
    <w:rsid w:val="005105E5"/>
    <w:rsid w:val="00510960"/>
    <w:rsid w:val="00510D83"/>
    <w:rsid w:val="00511025"/>
    <w:rsid w:val="0051119C"/>
    <w:rsid w:val="00511769"/>
    <w:rsid w:val="00511A50"/>
    <w:rsid w:val="00511A62"/>
    <w:rsid w:val="00511DF1"/>
    <w:rsid w:val="00511E0F"/>
    <w:rsid w:val="00511E3A"/>
    <w:rsid w:val="00511EED"/>
    <w:rsid w:val="00511EF4"/>
    <w:rsid w:val="0051280D"/>
    <w:rsid w:val="005138AB"/>
    <w:rsid w:val="005144DD"/>
    <w:rsid w:val="00514728"/>
    <w:rsid w:val="00515A1D"/>
    <w:rsid w:val="00516197"/>
    <w:rsid w:val="00517E3C"/>
    <w:rsid w:val="00520239"/>
    <w:rsid w:val="005214A9"/>
    <w:rsid w:val="00521672"/>
    <w:rsid w:val="005217A4"/>
    <w:rsid w:val="00522747"/>
    <w:rsid w:val="00523FF7"/>
    <w:rsid w:val="00524454"/>
    <w:rsid w:val="00524E4E"/>
    <w:rsid w:val="00525715"/>
    <w:rsid w:val="005271AF"/>
    <w:rsid w:val="0052787E"/>
    <w:rsid w:val="00527FFB"/>
    <w:rsid w:val="005307B7"/>
    <w:rsid w:val="00530EB3"/>
    <w:rsid w:val="0053165F"/>
    <w:rsid w:val="00532070"/>
    <w:rsid w:val="005320A5"/>
    <w:rsid w:val="00532F6F"/>
    <w:rsid w:val="00533C44"/>
    <w:rsid w:val="0053405E"/>
    <w:rsid w:val="005345CA"/>
    <w:rsid w:val="00534719"/>
    <w:rsid w:val="00534DE6"/>
    <w:rsid w:val="00534F90"/>
    <w:rsid w:val="00535098"/>
    <w:rsid w:val="005358BC"/>
    <w:rsid w:val="005367CD"/>
    <w:rsid w:val="00536FD4"/>
    <w:rsid w:val="00537188"/>
    <w:rsid w:val="0053719B"/>
    <w:rsid w:val="00537318"/>
    <w:rsid w:val="005375B2"/>
    <w:rsid w:val="00537622"/>
    <w:rsid w:val="00537E69"/>
    <w:rsid w:val="005406DD"/>
    <w:rsid w:val="005408CE"/>
    <w:rsid w:val="00540B39"/>
    <w:rsid w:val="00540DF1"/>
    <w:rsid w:val="005421AD"/>
    <w:rsid w:val="00542D18"/>
    <w:rsid w:val="00543442"/>
    <w:rsid w:val="00543E79"/>
    <w:rsid w:val="00544384"/>
    <w:rsid w:val="0054502F"/>
    <w:rsid w:val="00546045"/>
    <w:rsid w:val="005464F3"/>
    <w:rsid w:val="00546921"/>
    <w:rsid w:val="00546964"/>
    <w:rsid w:val="00546A7B"/>
    <w:rsid w:val="00546BB9"/>
    <w:rsid w:val="00546C49"/>
    <w:rsid w:val="00546C7D"/>
    <w:rsid w:val="005477F0"/>
    <w:rsid w:val="0055041B"/>
    <w:rsid w:val="0055072E"/>
    <w:rsid w:val="005507F7"/>
    <w:rsid w:val="005510D6"/>
    <w:rsid w:val="005514D3"/>
    <w:rsid w:val="00551707"/>
    <w:rsid w:val="0055224C"/>
    <w:rsid w:val="00553438"/>
    <w:rsid w:val="005544E7"/>
    <w:rsid w:val="0055472E"/>
    <w:rsid w:val="00554A6D"/>
    <w:rsid w:val="00555696"/>
    <w:rsid w:val="00556AC8"/>
    <w:rsid w:val="0055703A"/>
    <w:rsid w:val="00557B2C"/>
    <w:rsid w:val="00557F59"/>
    <w:rsid w:val="0056068C"/>
    <w:rsid w:val="00560F1B"/>
    <w:rsid w:val="005614D2"/>
    <w:rsid w:val="005619CD"/>
    <w:rsid w:val="00562039"/>
    <w:rsid w:val="005621AC"/>
    <w:rsid w:val="00562596"/>
    <w:rsid w:val="00562EE0"/>
    <w:rsid w:val="005643B5"/>
    <w:rsid w:val="00564639"/>
    <w:rsid w:val="00564D8E"/>
    <w:rsid w:val="005655AC"/>
    <w:rsid w:val="005657B4"/>
    <w:rsid w:val="00565F71"/>
    <w:rsid w:val="00566B91"/>
    <w:rsid w:val="00570186"/>
    <w:rsid w:val="00570366"/>
    <w:rsid w:val="005704E2"/>
    <w:rsid w:val="00570563"/>
    <w:rsid w:val="00570D69"/>
    <w:rsid w:val="0057155F"/>
    <w:rsid w:val="00571877"/>
    <w:rsid w:val="00572320"/>
    <w:rsid w:val="00573061"/>
    <w:rsid w:val="005748C7"/>
    <w:rsid w:val="005749D3"/>
    <w:rsid w:val="0057567E"/>
    <w:rsid w:val="005757B5"/>
    <w:rsid w:val="005759FD"/>
    <w:rsid w:val="00575A27"/>
    <w:rsid w:val="00575B1D"/>
    <w:rsid w:val="00575D7D"/>
    <w:rsid w:val="00575E87"/>
    <w:rsid w:val="00576916"/>
    <w:rsid w:val="00576B73"/>
    <w:rsid w:val="00577216"/>
    <w:rsid w:val="0057723A"/>
    <w:rsid w:val="0057754B"/>
    <w:rsid w:val="005775AC"/>
    <w:rsid w:val="005776D7"/>
    <w:rsid w:val="00577E4D"/>
    <w:rsid w:val="005800F2"/>
    <w:rsid w:val="00580663"/>
    <w:rsid w:val="005808F6"/>
    <w:rsid w:val="00581C4A"/>
    <w:rsid w:val="0058269F"/>
    <w:rsid w:val="00582A4B"/>
    <w:rsid w:val="00582C15"/>
    <w:rsid w:val="00582FAA"/>
    <w:rsid w:val="00583D86"/>
    <w:rsid w:val="005841B3"/>
    <w:rsid w:val="0058536D"/>
    <w:rsid w:val="0058582F"/>
    <w:rsid w:val="005862A8"/>
    <w:rsid w:val="00586489"/>
    <w:rsid w:val="00586613"/>
    <w:rsid w:val="005904FA"/>
    <w:rsid w:val="00590584"/>
    <w:rsid w:val="00590B3E"/>
    <w:rsid w:val="005914BC"/>
    <w:rsid w:val="00591DE3"/>
    <w:rsid w:val="00591E72"/>
    <w:rsid w:val="005923E7"/>
    <w:rsid w:val="005932B8"/>
    <w:rsid w:val="00593A65"/>
    <w:rsid w:val="00593B2C"/>
    <w:rsid w:val="0059408B"/>
    <w:rsid w:val="00594225"/>
    <w:rsid w:val="00594DDC"/>
    <w:rsid w:val="00595AAC"/>
    <w:rsid w:val="00595FCF"/>
    <w:rsid w:val="00596708"/>
    <w:rsid w:val="00596CFA"/>
    <w:rsid w:val="00596ED1"/>
    <w:rsid w:val="00596F7E"/>
    <w:rsid w:val="0059756F"/>
    <w:rsid w:val="00597647"/>
    <w:rsid w:val="005A01B6"/>
    <w:rsid w:val="005A1BC6"/>
    <w:rsid w:val="005A3BF6"/>
    <w:rsid w:val="005A3FA2"/>
    <w:rsid w:val="005A45AC"/>
    <w:rsid w:val="005A5384"/>
    <w:rsid w:val="005A5789"/>
    <w:rsid w:val="005A59DC"/>
    <w:rsid w:val="005A6212"/>
    <w:rsid w:val="005A654D"/>
    <w:rsid w:val="005A6CB7"/>
    <w:rsid w:val="005A7CA3"/>
    <w:rsid w:val="005B0021"/>
    <w:rsid w:val="005B07CB"/>
    <w:rsid w:val="005B2F74"/>
    <w:rsid w:val="005B35FC"/>
    <w:rsid w:val="005B3910"/>
    <w:rsid w:val="005B3E57"/>
    <w:rsid w:val="005B50CC"/>
    <w:rsid w:val="005B5916"/>
    <w:rsid w:val="005B5D8C"/>
    <w:rsid w:val="005B627C"/>
    <w:rsid w:val="005B6CB2"/>
    <w:rsid w:val="005C0369"/>
    <w:rsid w:val="005C0F07"/>
    <w:rsid w:val="005C1A58"/>
    <w:rsid w:val="005C1A67"/>
    <w:rsid w:val="005C1B19"/>
    <w:rsid w:val="005C2275"/>
    <w:rsid w:val="005C24BE"/>
    <w:rsid w:val="005C2ACC"/>
    <w:rsid w:val="005C302A"/>
    <w:rsid w:val="005C3C00"/>
    <w:rsid w:val="005C4D85"/>
    <w:rsid w:val="005C5157"/>
    <w:rsid w:val="005C52A8"/>
    <w:rsid w:val="005C53EC"/>
    <w:rsid w:val="005C5594"/>
    <w:rsid w:val="005C5756"/>
    <w:rsid w:val="005C5876"/>
    <w:rsid w:val="005C5EE5"/>
    <w:rsid w:val="005C6F8F"/>
    <w:rsid w:val="005D0068"/>
    <w:rsid w:val="005D03C3"/>
    <w:rsid w:val="005D058E"/>
    <w:rsid w:val="005D083B"/>
    <w:rsid w:val="005D0B50"/>
    <w:rsid w:val="005D1092"/>
    <w:rsid w:val="005D176B"/>
    <w:rsid w:val="005D1F1E"/>
    <w:rsid w:val="005D2FBB"/>
    <w:rsid w:val="005D321C"/>
    <w:rsid w:val="005D37D7"/>
    <w:rsid w:val="005D43EF"/>
    <w:rsid w:val="005D46C4"/>
    <w:rsid w:val="005D498D"/>
    <w:rsid w:val="005D5010"/>
    <w:rsid w:val="005D5EAF"/>
    <w:rsid w:val="005D69EC"/>
    <w:rsid w:val="005D6CCB"/>
    <w:rsid w:val="005D6CEB"/>
    <w:rsid w:val="005D70A4"/>
    <w:rsid w:val="005D712F"/>
    <w:rsid w:val="005D77EF"/>
    <w:rsid w:val="005D7B5C"/>
    <w:rsid w:val="005D7F84"/>
    <w:rsid w:val="005E114E"/>
    <w:rsid w:val="005E11B6"/>
    <w:rsid w:val="005E185C"/>
    <w:rsid w:val="005E1D36"/>
    <w:rsid w:val="005E28CC"/>
    <w:rsid w:val="005E2F2A"/>
    <w:rsid w:val="005E35EE"/>
    <w:rsid w:val="005E3821"/>
    <w:rsid w:val="005E3913"/>
    <w:rsid w:val="005E3C70"/>
    <w:rsid w:val="005E3F68"/>
    <w:rsid w:val="005E3F90"/>
    <w:rsid w:val="005E4C78"/>
    <w:rsid w:val="005E57D9"/>
    <w:rsid w:val="005E6661"/>
    <w:rsid w:val="005E711E"/>
    <w:rsid w:val="005E789B"/>
    <w:rsid w:val="005F1A38"/>
    <w:rsid w:val="005F1E51"/>
    <w:rsid w:val="005F1F86"/>
    <w:rsid w:val="005F2C59"/>
    <w:rsid w:val="005F3901"/>
    <w:rsid w:val="005F412F"/>
    <w:rsid w:val="005F4859"/>
    <w:rsid w:val="005F5495"/>
    <w:rsid w:val="005F5A85"/>
    <w:rsid w:val="005F72B1"/>
    <w:rsid w:val="006006BE"/>
    <w:rsid w:val="00602008"/>
    <w:rsid w:val="00602965"/>
    <w:rsid w:val="00602EC1"/>
    <w:rsid w:val="00603151"/>
    <w:rsid w:val="006031A0"/>
    <w:rsid w:val="00603E4D"/>
    <w:rsid w:val="00604CE8"/>
    <w:rsid w:val="00605270"/>
    <w:rsid w:val="00605353"/>
    <w:rsid w:val="00605F75"/>
    <w:rsid w:val="006067FB"/>
    <w:rsid w:val="00606C1A"/>
    <w:rsid w:val="00610314"/>
    <w:rsid w:val="00610812"/>
    <w:rsid w:val="00610BDD"/>
    <w:rsid w:val="006118AF"/>
    <w:rsid w:val="00612469"/>
    <w:rsid w:val="006126F7"/>
    <w:rsid w:val="00613430"/>
    <w:rsid w:val="00614541"/>
    <w:rsid w:val="00614AE6"/>
    <w:rsid w:val="0061566A"/>
    <w:rsid w:val="006163FF"/>
    <w:rsid w:val="00620017"/>
    <w:rsid w:val="00620E4A"/>
    <w:rsid w:val="0062199F"/>
    <w:rsid w:val="00621EBA"/>
    <w:rsid w:val="00622068"/>
    <w:rsid w:val="0062215E"/>
    <w:rsid w:val="006227F2"/>
    <w:rsid w:val="00622898"/>
    <w:rsid w:val="006238B8"/>
    <w:rsid w:val="00623DC7"/>
    <w:rsid w:val="006245B8"/>
    <w:rsid w:val="00625E82"/>
    <w:rsid w:val="00625E87"/>
    <w:rsid w:val="00626212"/>
    <w:rsid w:val="006269C8"/>
    <w:rsid w:val="00626D1E"/>
    <w:rsid w:val="0062769F"/>
    <w:rsid w:val="00627E73"/>
    <w:rsid w:val="006300BE"/>
    <w:rsid w:val="0063072A"/>
    <w:rsid w:val="00630738"/>
    <w:rsid w:val="00630B7D"/>
    <w:rsid w:val="00630CDF"/>
    <w:rsid w:val="0063177E"/>
    <w:rsid w:val="006318E3"/>
    <w:rsid w:val="006322D0"/>
    <w:rsid w:val="00632F48"/>
    <w:rsid w:val="006331BD"/>
    <w:rsid w:val="0063446C"/>
    <w:rsid w:val="0063461A"/>
    <w:rsid w:val="0063495A"/>
    <w:rsid w:val="00634B45"/>
    <w:rsid w:val="00634D07"/>
    <w:rsid w:val="006354A6"/>
    <w:rsid w:val="00635785"/>
    <w:rsid w:val="00635E62"/>
    <w:rsid w:val="00635E78"/>
    <w:rsid w:val="00636BE2"/>
    <w:rsid w:val="00636FAD"/>
    <w:rsid w:val="006373B7"/>
    <w:rsid w:val="00637833"/>
    <w:rsid w:val="00637FF7"/>
    <w:rsid w:val="0064029D"/>
    <w:rsid w:val="00640CF9"/>
    <w:rsid w:val="00641A03"/>
    <w:rsid w:val="00641F3A"/>
    <w:rsid w:val="006430A5"/>
    <w:rsid w:val="00643511"/>
    <w:rsid w:val="00643628"/>
    <w:rsid w:val="006445A5"/>
    <w:rsid w:val="00644FF6"/>
    <w:rsid w:val="00645532"/>
    <w:rsid w:val="00645F46"/>
    <w:rsid w:val="006467C1"/>
    <w:rsid w:val="00646969"/>
    <w:rsid w:val="00646E73"/>
    <w:rsid w:val="00647C2E"/>
    <w:rsid w:val="00647E27"/>
    <w:rsid w:val="006500E2"/>
    <w:rsid w:val="00650762"/>
    <w:rsid w:val="006507D9"/>
    <w:rsid w:val="006509B7"/>
    <w:rsid w:val="00650C5E"/>
    <w:rsid w:val="00650F50"/>
    <w:rsid w:val="00651393"/>
    <w:rsid w:val="00651718"/>
    <w:rsid w:val="00652D0A"/>
    <w:rsid w:val="00653176"/>
    <w:rsid w:val="006531E0"/>
    <w:rsid w:val="00653335"/>
    <w:rsid w:val="00653494"/>
    <w:rsid w:val="00653C3F"/>
    <w:rsid w:val="00653D56"/>
    <w:rsid w:val="0065462C"/>
    <w:rsid w:val="00656AFF"/>
    <w:rsid w:val="00656CC4"/>
    <w:rsid w:val="006570BD"/>
    <w:rsid w:val="00657354"/>
    <w:rsid w:val="006576EF"/>
    <w:rsid w:val="00660305"/>
    <w:rsid w:val="00660917"/>
    <w:rsid w:val="0066117C"/>
    <w:rsid w:val="00661B0F"/>
    <w:rsid w:val="00662754"/>
    <w:rsid w:val="00662C0C"/>
    <w:rsid w:val="00662C11"/>
    <w:rsid w:val="00662CD2"/>
    <w:rsid w:val="006639F5"/>
    <w:rsid w:val="00663A5A"/>
    <w:rsid w:val="00663D45"/>
    <w:rsid w:val="00663D54"/>
    <w:rsid w:val="00663F07"/>
    <w:rsid w:val="00664A1D"/>
    <w:rsid w:val="00664EE1"/>
    <w:rsid w:val="00665199"/>
    <w:rsid w:val="006656D4"/>
    <w:rsid w:val="00665DD9"/>
    <w:rsid w:val="00666012"/>
    <w:rsid w:val="00667FE5"/>
    <w:rsid w:val="006700D0"/>
    <w:rsid w:val="0067018E"/>
    <w:rsid w:val="006701A7"/>
    <w:rsid w:val="0067051E"/>
    <w:rsid w:val="00670F28"/>
    <w:rsid w:val="006716B4"/>
    <w:rsid w:val="00671765"/>
    <w:rsid w:val="00672938"/>
    <w:rsid w:val="0067327A"/>
    <w:rsid w:val="00673427"/>
    <w:rsid w:val="00673499"/>
    <w:rsid w:val="00673AD4"/>
    <w:rsid w:val="00673C99"/>
    <w:rsid w:val="00673E07"/>
    <w:rsid w:val="006746BF"/>
    <w:rsid w:val="00674851"/>
    <w:rsid w:val="00674E26"/>
    <w:rsid w:val="006752B9"/>
    <w:rsid w:val="00675AC5"/>
    <w:rsid w:val="00675E8D"/>
    <w:rsid w:val="006763BF"/>
    <w:rsid w:val="00676A39"/>
    <w:rsid w:val="00676E4F"/>
    <w:rsid w:val="00676E7E"/>
    <w:rsid w:val="00676F64"/>
    <w:rsid w:val="00677527"/>
    <w:rsid w:val="00677A25"/>
    <w:rsid w:val="006808C4"/>
    <w:rsid w:val="00680BC8"/>
    <w:rsid w:val="006819C9"/>
    <w:rsid w:val="00681C0A"/>
    <w:rsid w:val="00682F66"/>
    <w:rsid w:val="0068329D"/>
    <w:rsid w:val="006836E0"/>
    <w:rsid w:val="0068450A"/>
    <w:rsid w:val="0068479A"/>
    <w:rsid w:val="00684813"/>
    <w:rsid w:val="00684BAF"/>
    <w:rsid w:val="00684E01"/>
    <w:rsid w:val="00686B1D"/>
    <w:rsid w:val="00687BAF"/>
    <w:rsid w:val="0069050C"/>
    <w:rsid w:val="00690E69"/>
    <w:rsid w:val="00691E63"/>
    <w:rsid w:val="00692264"/>
    <w:rsid w:val="006932BD"/>
    <w:rsid w:val="006939EE"/>
    <w:rsid w:val="00693F07"/>
    <w:rsid w:val="0069433F"/>
    <w:rsid w:val="00694BC7"/>
    <w:rsid w:val="006953B3"/>
    <w:rsid w:val="0069569C"/>
    <w:rsid w:val="006961D4"/>
    <w:rsid w:val="0069626D"/>
    <w:rsid w:val="00696324"/>
    <w:rsid w:val="006977A7"/>
    <w:rsid w:val="006A0221"/>
    <w:rsid w:val="006A0659"/>
    <w:rsid w:val="006A13DA"/>
    <w:rsid w:val="006A1C9E"/>
    <w:rsid w:val="006A1D23"/>
    <w:rsid w:val="006A1DFB"/>
    <w:rsid w:val="006A21F9"/>
    <w:rsid w:val="006A29F7"/>
    <w:rsid w:val="006A2A6F"/>
    <w:rsid w:val="006A2FCE"/>
    <w:rsid w:val="006A32A7"/>
    <w:rsid w:val="006A3438"/>
    <w:rsid w:val="006A356D"/>
    <w:rsid w:val="006A36C0"/>
    <w:rsid w:val="006A37B8"/>
    <w:rsid w:val="006A387F"/>
    <w:rsid w:val="006A443E"/>
    <w:rsid w:val="006A6B1A"/>
    <w:rsid w:val="006A7226"/>
    <w:rsid w:val="006A76F4"/>
    <w:rsid w:val="006A7964"/>
    <w:rsid w:val="006B0ABA"/>
    <w:rsid w:val="006B1877"/>
    <w:rsid w:val="006B1C63"/>
    <w:rsid w:val="006B2467"/>
    <w:rsid w:val="006B2850"/>
    <w:rsid w:val="006B48C3"/>
    <w:rsid w:val="006B4A38"/>
    <w:rsid w:val="006B4E72"/>
    <w:rsid w:val="006B5AD3"/>
    <w:rsid w:val="006B5FB8"/>
    <w:rsid w:val="006B6500"/>
    <w:rsid w:val="006B66D0"/>
    <w:rsid w:val="006B6D40"/>
    <w:rsid w:val="006B70F2"/>
    <w:rsid w:val="006B7182"/>
    <w:rsid w:val="006B735B"/>
    <w:rsid w:val="006B7391"/>
    <w:rsid w:val="006B7FA7"/>
    <w:rsid w:val="006C0A99"/>
    <w:rsid w:val="006C0B57"/>
    <w:rsid w:val="006C0BE3"/>
    <w:rsid w:val="006C1C50"/>
    <w:rsid w:val="006C29FF"/>
    <w:rsid w:val="006C2CFE"/>
    <w:rsid w:val="006C2EB2"/>
    <w:rsid w:val="006C314A"/>
    <w:rsid w:val="006C3E2F"/>
    <w:rsid w:val="006C4383"/>
    <w:rsid w:val="006C4956"/>
    <w:rsid w:val="006C55EF"/>
    <w:rsid w:val="006C5DFC"/>
    <w:rsid w:val="006C5ED9"/>
    <w:rsid w:val="006C711A"/>
    <w:rsid w:val="006C7594"/>
    <w:rsid w:val="006C7893"/>
    <w:rsid w:val="006C7F76"/>
    <w:rsid w:val="006D0085"/>
    <w:rsid w:val="006D0432"/>
    <w:rsid w:val="006D0875"/>
    <w:rsid w:val="006D0BE5"/>
    <w:rsid w:val="006D1087"/>
    <w:rsid w:val="006D18C0"/>
    <w:rsid w:val="006D1A99"/>
    <w:rsid w:val="006D2975"/>
    <w:rsid w:val="006D2DA6"/>
    <w:rsid w:val="006D3A3F"/>
    <w:rsid w:val="006D3D99"/>
    <w:rsid w:val="006D4D14"/>
    <w:rsid w:val="006D523A"/>
    <w:rsid w:val="006D5245"/>
    <w:rsid w:val="006D53CB"/>
    <w:rsid w:val="006D5439"/>
    <w:rsid w:val="006D56AD"/>
    <w:rsid w:val="006D6281"/>
    <w:rsid w:val="006D62E4"/>
    <w:rsid w:val="006D6399"/>
    <w:rsid w:val="006D7269"/>
    <w:rsid w:val="006E1296"/>
    <w:rsid w:val="006E2AD3"/>
    <w:rsid w:val="006E30E3"/>
    <w:rsid w:val="006E31D2"/>
    <w:rsid w:val="006E375E"/>
    <w:rsid w:val="006E3D50"/>
    <w:rsid w:val="006E3F03"/>
    <w:rsid w:val="006E4580"/>
    <w:rsid w:val="006E4FC0"/>
    <w:rsid w:val="006E50F7"/>
    <w:rsid w:val="006E5D9C"/>
    <w:rsid w:val="006E5EDD"/>
    <w:rsid w:val="006E678B"/>
    <w:rsid w:val="006E7FCB"/>
    <w:rsid w:val="006F039C"/>
    <w:rsid w:val="006F0CDD"/>
    <w:rsid w:val="006F12BD"/>
    <w:rsid w:val="006F12D6"/>
    <w:rsid w:val="006F2C61"/>
    <w:rsid w:val="006F2D8A"/>
    <w:rsid w:val="006F3969"/>
    <w:rsid w:val="006F40B5"/>
    <w:rsid w:val="006F447A"/>
    <w:rsid w:val="006F4623"/>
    <w:rsid w:val="006F4BE1"/>
    <w:rsid w:val="006F5DBD"/>
    <w:rsid w:val="006F636F"/>
    <w:rsid w:val="006F6595"/>
    <w:rsid w:val="006F678A"/>
    <w:rsid w:val="006F6E24"/>
    <w:rsid w:val="006F6FD2"/>
    <w:rsid w:val="006F725D"/>
    <w:rsid w:val="006F7A95"/>
    <w:rsid w:val="006F7B43"/>
    <w:rsid w:val="0070052C"/>
    <w:rsid w:val="00700B69"/>
    <w:rsid w:val="007013EA"/>
    <w:rsid w:val="00701404"/>
    <w:rsid w:val="0070143D"/>
    <w:rsid w:val="00701667"/>
    <w:rsid w:val="00702057"/>
    <w:rsid w:val="00702D38"/>
    <w:rsid w:val="00702FA0"/>
    <w:rsid w:val="00703B7C"/>
    <w:rsid w:val="00704053"/>
    <w:rsid w:val="00704AD5"/>
    <w:rsid w:val="00704C46"/>
    <w:rsid w:val="0070506C"/>
    <w:rsid w:val="007050AC"/>
    <w:rsid w:val="007050F2"/>
    <w:rsid w:val="00705366"/>
    <w:rsid w:val="007053D4"/>
    <w:rsid w:val="00705729"/>
    <w:rsid w:val="00706BCC"/>
    <w:rsid w:val="00706DC0"/>
    <w:rsid w:val="00707313"/>
    <w:rsid w:val="007075E3"/>
    <w:rsid w:val="00707965"/>
    <w:rsid w:val="00707BB6"/>
    <w:rsid w:val="00711379"/>
    <w:rsid w:val="00711AEB"/>
    <w:rsid w:val="00711BFF"/>
    <w:rsid w:val="00712608"/>
    <w:rsid w:val="00713174"/>
    <w:rsid w:val="007146DD"/>
    <w:rsid w:val="007154DE"/>
    <w:rsid w:val="007159DC"/>
    <w:rsid w:val="00715A14"/>
    <w:rsid w:val="00715D1A"/>
    <w:rsid w:val="0071655E"/>
    <w:rsid w:val="00717BA1"/>
    <w:rsid w:val="00717C2D"/>
    <w:rsid w:val="00717EFF"/>
    <w:rsid w:val="007205F0"/>
    <w:rsid w:val="00721045"/>
    <w:rsid w:val="00722670"/>
    <w:rsid w:val="00722A5A"/>
    <w:rsid w:val="00723527"/>
    <w:rsid w:val="00723A77"/>
    <w:rsid w:val="00723B01"/>
    <w:rsid w:val="00723FAC"/>
    <w:rsid w:val="00724A5F"/>
    <w:rsid w:val="00724C1A"/>
    <w:rsid w:val="00725A76"/>
    <w:rsid w:val="00725BEA"/>
    <w:rsid w:val="00725D4E"/>
    <w:rsid w:val="00725D56"/>
    <w:rsid w:val="007261B9"/>
    <w:rsid w:val="0072628C"/>
    <w:rsid w:val="00726A48"/>
    <w:rsid w:val="00726CB8"/>
    <w:rsid w:val="00727142"/>
    <w:rsid w:val="00727BD5"/>
    <w:rsid w:val="007305D5"/>
    <w:rsid w:val="007308BB"/>
    <w:rsid w:val="00731737"/>
    <w:rsid w:val="00731AC7"/>
    <w:rsid w:val="00731CE4"/>
    <w:rsid w:val="00731E40"/>
    <w:rsid w:val="007321D2"/>
    <w:rsid w:val="007323FB"/>
    <w:rsid w:val="00732701"/>
    <w:rsid w:val="00732CBB"/>
    <w:rsid w:val="00732D19"/>
    <w:rsid w:val="007336C8"/>
    <w:rsid w:val="00734B64"/>
    <w:rsid w:val="00734BD1"/>
    <w:rsid w:val="00735229"/>
    <w:rsid w:val="00735783"/>
    <w:rsid w:val="00735807"/>
    <w:rsid w:val="007366D0"/>
    <w:rsid w:val="00736706"/>
    <w:rsid w:val="007376EE"/>
    <w:rsid w:val="0073794B"/>
    <w:rsid w:val="0074042F"/>
    <w:rsid w:val="007426B9"/>
    <w:rsid w:val="007438C6"/>
    <w:rsid w:val="00744148"/>
    <w:rsid w:val="007442CF"/>
    <w:rsid w:val="007444BC"/>
    <w:rsid w:val="0074498E"/>
    <w:rsid w:val="00744B68"/>
    <w:rsid w:val="00744D6E"/>
    <w:rsid w:val="00745694"/>
    <w:rsid w:val="007458E2"/>
    <w:rsid w:val="00745F55"/>
    <w:rsid w:val="007460F2"/>
    <w:rsid w:val="007462B0"/>
    <w:rsid w:val="007464D5"/>
    <w:rsid w:val="007477EB"/>
    <w:rsid w:val="00750508"/>
    <w:rsid w:val="00750B5B"/>
    <w:rsid w:val="007515DD"/>
    <w:rsid w:val="007518C9"/>
    <w:rsid w:val="0075231B"/>
    <w:rsid w:val="00752373"/>
    <w:rsid w:val="00752B66"/>
    <w:rsid w:val="00753171"/>
    <w:rsid w:val="0075418E"/>
    <w:rsid w:val="00754C1A"/>
    <w:rsid w:val="007554AE"/>
    <w:rsid w:val="0075558B"/>
    <w:rsid w:val="00755752"/>
    <w:rsid w:val="00756F94"/>
    <w:rsid w:val="00757686"/>
    <w:rsid w:val="00757821"/>
    <w:rsid w:val="00757A75"/>
    <w:rsid w:val="0076023B"/>
    <w:rsid w:val="0076071D"/>
    <w:rsid w:val="007616B5"/>
    <w:rsid w:val="007620DD"/>
    <w:rsid w:val="0076237B"/>
    <w:rsid w:val="0076248F"/>
    <w:rsid w:val="007624DC"/>
    <w:rsid w:val="00762FD0"/>
    <w:rsid w:val="00763F63"/>
    <w:rsid w:val="00763F89"/>
    <w:rsid w:val="007645E8"/>
    <w:rsid w:val="007652EA"/>
    <w:rsid w:val="00765605"/>
    <w:rsid w:val="00767380"/>
    <w:rsid w:val="00767C21"/>
    <w:rsid w:val="00767C5A"/>
    <w:rsid w:val="00767EA3"/>
    <w:rsid w:val="00767FF3"/>
    <w:rsid w:val="00770782"/>
    <w:rsid w:val="0077224F"/>
    <w:rsid w:val="007730EE"/>
    <w:rsid w:val="0077334A"/>
    <w:rsid w:val="00773375"/>
    <w:rsid w:val="00774132"/>
    <w:rsid w:val="0077493B"/>
    <w:rsid w:val="0077543A"/>
    <w:rsid w:val="00775868"/>
    <w:rsid w:val="00775B71"/>
    <w:rsid w:val="00775D34"/>
    <w:rsid w:val="0077616C"/>
    <w:rsid w:val="00776D66"/>
    <w:rsid w:val="00777363"/>
    <w:rsid w:val="00777591"/>
    <w:rsid w:val="007776D2"/>
    <w:rsid w:val="00777D96"/>
    <w:rsid w:val="00780944"/>
    <w:rsid w:val="00780AD5"/>
    <w:rsid w:val="00781266"/>
    <w:rsid w:val="007815B7"/>
    <w:rsid w:val="00781D58"/>
    <w:rsid w:val="00782184"/>
    <w:rsid w:val="00782458"/>
    <w:rsid w:val="00782656"/>
    <w:rsid w:val="0078313F"/>
    <w:rsid w:val="007831A1"/>
    <w:rsid w:val="0078457A"/>
    <w:rsid w:val="00784BA8"/>
    <w:rsid w:val="00784F7B"/>
    <w:rsid w:val="00785557"/>
    <w:rsid w:val="0078580F"/>
    <w:rsid w:val="00785A0E"/>
    <w:rsid w:val="00785AE3"/>
    <w:rsid w:val="00785E57"/>
    <w:rsid w:val="0078630D"/>
    <w:rsid w:val="0078691B"/>
    <w:rsid w:val="00786AC9"/>
    <w:rsid w:val="0078711D"/>
    <w:rsid w:val="007872D8"/>
    <w:rsid w:val="007878DE"/>
    <w:rsid w:val="00787DF2"/>
    <w:rsid w:val="00787F6E"/>
    <w:rsid w:val="007902C7"/>
    <w:rsid w:val="0079031F"/>
    <w:rsid w:val="0079059D"/>
    <w:rsid w:val="00790A0E"/>
    <w:rsid w:val="00790ACD"/>
    <w:rsid w:val="00790EFE"/>
    <w:rsid w:val="0079175C"/>
    <w:rsid w:val="0079224C"/>
    <w:rsid w:val="00792654"/>
    <w:rsid w:val="007939F0"/>
    <w:rsid w:val="00793D44"/>
    <w:rsid w:val="00793DFE"/>
    <w:rsid w:val="00794404"/>
    <w:rsid w:val="00794AA8"/>
    <w:rsid w:val="00794B59"/>
    <w:rsid w:val="00795B5E"/>
    <w:rsid w:val="00795DBE"/>
    <w:rsid w:val="00795F98"/>
    <w:rsid w:val="00795FB3"/>
    <w:rsid w:val="007965ED"/>
    <w:rsid w:val="00797045"/>
    <w:rsid w:val="00797C92"/>
    <w:rsid w:val="007A0E27"/>
    <w:rsid w:val="007A0F4B"/>
    <w:rsid w:val="007A1C80"/>
    <w:rsid w:val="007A34C5"/>
    <w:rsid w:val="007A404C"/>
    <w:rsid w:val="007A4FC0"/>
    <w:rsid w:val="007A532E"/>
    <w:rsid w:val="007A5713"/>
    <w:rsid w:val="007A66D5"/>
    <w:rsid w:val="007A6703"/>
    <w:rsid w:val="007A67B9"/>
    <w:rsid w:val="007A7696"/>
    <w:rsid w:val="007A7887"/>
    <w:rsid w:val="007A7C73"/>
    <w:rsid w:val="007A7CCC"/>
    <w:rsid w:val="007B01E2"/>
    <w:rsid w:val="007B07B8"/>
    <w:rsid w:val="007B0986"/>
    <w:rsid w:val="007B157E"/>
    <w:rsid w:val="007B15EC"/>
    <w:rsid w:val="007B20B7"/>
    <w:rsid w:val="007B2579"/>
    <w:rsid w:val="007B25AE"/>
    <w:rsid w:val="007B2819"/>
    <w:rsid w:val="007B312F"/>
    <w:rsid w:val="007B3342"/>
    <w:rsid w:val="007B3C1C"/>
    <w:rsid w:val="007B4AEC"/>
    <w:rsid w:val="007B4F30"/>
    <w:rsid w:val="007B551A"/>
    <w:rsid w:val="007B5588"/>
    <w:rsid w:val="007B5789"/>
    <w:rsid w:val="007B5D58"/>
    <w:rsid w:val="007B66D5"/>
    <w:rsid w:val="007B6908"/>
    <w:rsid w:val="007B6DFE"/>
    <w:rsid w:val="007B79F8"/>
    <w:rsid w:val="007C0203"/>
    <w:rsid w:val="007C166C"/>
    <w:rsid w:val="007C2107"/>
    <w:rsid w:val="007C2A2C"/>
    <w:rsid w:val="007C378A"/>
    <w:rsid w:val="007C3C5E"/>
    <w:rsid w:val="007C42D8"/>
    <w:rsid w:val="007C529F"/>
    <w:rsid w:val="007C5306"/>
    <w:rsid w:val="007C6418"/>
    <w:rsid w:val="007C65C4"/>
    <w:rsid w:val="007C7825"/>
    <w:rsid w:val="007C7C98"/>
    <w:rsid w:val="007D0212"/>
    <w:rsid w:val="007D02D4"/>
    <w:rsid w:val="007D068C"/>
    <w:rsid w:val="007D0F83"/>
    <w:rsid w:val="007D2152"/>
    <w:rsid w:val="007D33C7"/>
    <w:rsid w:val="007D3A1F"/>
    <w:rsid w:val="007D3D19"/>
    <w:rsid w:val="007D3DD8"/>
    <w:rsid w:val="007D3F26"/>
    <w:rsid w:val="007D45D8"/>
    <w:rsid w:val="007D4C59"/>
    <w:rsid w:val="007D4CB8"/>
    <w:rsid w:val="007D5081"/>
    <w:rsid w:val="007D5DB2"/>
    <w:rsid w:val="007D64AB"/>
    <w:rsid w:val="007D64BB"/>
    <w:rsid w:val="007D6D71"/>
    <w:rsid w:val="007D70C6"/>
    <w:rsid w:val="007D70E6"/>
    <w:rsid w:val="007D7463"/>
    <w:rsid w:val="007D7D35"/>
    <w:rsid w:val="007D7E58"/>
    <w:rsid w:val="007E0153"/>
    <w:rsid w:val="007E058C"/>
    <w:rsid w:val="007E07D4"/>
    <w:rsid w:val="007E0B2F"/>
    <w:rsid w:val="007E0FD7"/>
    <w:rsid w:val="007E10ED"/>
    <w:rsid w:val="007E1FF3"/>
    <w:rsid w:val="007E260B"/>
    <w:rsid w:val="007E29F9"/>
    <w:rsid w:val="007E30EA"/>
    <w:rsid w:val="007E409C"/>
    <w:rsid w:val="007E4311"/>
    <w:rsid w:val="007E46BF"/>
    <w:rsid w:val="007E49BE"/>
    <w:rsid w:val="007E4C27"/>
    <w:rsid w:val="007E4EA2"/>
    <w:rsid w:val="007E5254"/>
    <w:rsid w:val="007E5ADC"/>
    <w:rsid w:val="007E5F75"/>
    <w:rsid w:val="007E60EA"/>
    <w:rsid w:val="007E63D3"/>
    <w:rsid w:val="007E7042"/>
    <w:rsid w:val="007E762E"/>
    <w:rsid w:val="007E78B4"/>
    <w:rsid w:val="007E7E64"/>
    <w:rsid w:val="007F15C7"/>
    <w:rsid w:val="007F1A23"/>
    <w:rsid w:val="007F1DE7"/>
    <w:rsid w:val="007F1E10"/>
    <w:rsid w:val="007F2007"/>
    <w:rsid w:val="007F2572"/>
    <w:rsid w:val="007F26F2"/>
    <w:rsid w:val="007F3180"/>
    <w:rsid w:val="007F429A"/>
    <w:rsid w:val="007F4B1D"/>
    <w:rsid w:val="007F4DF2"/>
    <w:rsid w:val="007F6806"/>
    <w:rsid w:val="007F7093"/>
    <w:rsid w:val="007F75C7"/>
    <w:rsid w:val="007F79AB"/>
    <w:rsid w:val="00800510"/>
    <w:rsid w:val="0080054C"/>
    <w:rsid w:val="008009EE"/>
    <w:rsid w:val="00801E3C"/>
    <w:rsid w:val="0080229B"/>
    <w:rsid w:val="0080240C"/>
    <w:rsid w:val="008033C8"/>
    <w:rsid w:val="008034CB"/>
    <w:rsid w:val="008040EA"/>
    <w:rsid w:val="00804156"/>
    <w:rsid w:val="00804F48"/>
    <w:rsid w:val="008058E2"/>
    <w:rsid w:val="00805F68"/>
    <w:rsid w:val="008061FF"/>
    <w:rsid w:val="008067A3"/>
    <w:rsid w:val="008069A2"/>
    <w:rsid w:val="0080711C"/>
    <w:rsid w:val="00807437"/>
    <w:rsid w:val="0080777E"/>
    <w:rsid w:val="00807D31"/>
    <w:rsid w:val="0081016C"/>
    <w:rsid w:val="0081069C"/>
    <w:rsid w:val="008109AF"/>
    <w:rsid w:val="00810BE0"/>
    <w:rsid w:val="00811019"/>
    <w:rsid w:val="00811278"/>
    <w:rsid w:val="00811A00"/>
    <w:rsid w:val="00811B58"/>
    <w:rsid w:val="00811E3E"/>
    <w:rsid w:val="00812236"/>
    <w:rsid w:val="00813A4A"/>
    <w:rsid w:val="00813B38"/>
    <w:rsid w:val="008146F5"/>
    <w:rsid w:val="00815C4E"/>
    <w:rsid w:val="00816A63"/>
    <w:rsid w:val="00816BCE"/>
    <w:rsid w:val="008174A8"/>
    <w:rsid w:val="008177A5"/>
    <w:rsid w:val="00820543"/>
    <w:rsid w:val="00820631"/>
    <w:rsid w:val="00820662"/>
    <w:rsid w:val="00820D8F"/>
    <w:rsid w:val="00821C31"/>
    <w:rsid w:val="008221B7"/>
    <w:rsid w:val="00822750"/>
    <w:rsid w:val="00823745"/>
    <w:rsid w:val="0082451F"/>
    <w:rsid w:val="008245A2"/>
    <w:rsid w:val="008248D1"/>
    <w:rsid w:val="0082635F"/>
    <w:rsid w:val="00826B7E"/>
    <w:rsid w:val="00827C7A"/>
    <w:rsid w:val="00830221"/>
    <w:rsid w:val="00831629"/>
    <w:rsid w:val="008316D9"/>
    <w:rsid w:val="00832A7B"/>
    <w:rsid w:val="00833530"/>
    <w:rsid w:val="00833633"/>
    <w:rsid w:val="00833994"/>
    <w:rsid w:val="0083545D"/>
    <w:rsid w:val="00836096"/>
    <w:rsid w:val="00836B3D"/>
    <w:rsid w:val="008375C1"/>
    <w:rsid w:val="00840E66"/>
    <w:rsid w:val="00840EF5"/>
    <w:rsid w:val="00841686"/>
    <w:rsid w:val="0084198E"/>
    <w:rsid w:val="008436AE"/>
    <w:rsid w:val="00843A2D"/>
    <w:rsid w:val="00843EE7"/>
    <w:rsid w:val="00844394"/>
    <w:rsid w:val="00844F19"/>
    <w:rsid w:val="008455B3"/>
    <w:rsid w:val="008459D1"/>
    <w:rsid w:val="00845D15"/>
    <w:rsid w:val="00846464"/>
    <w:rsid w:val="0084651D"/>
    <w:rsid w:val="00846DAC"/>
    <w:rsid w:val="00846E8D"/>
    <w:rsid w:val="00846F00"/>
    <w:rsid w:val="0084718B"/>
    <w:rsid w:val="00847975"/>
    <w:rsid w:val="00847C79"/>
    <w:rsid w:val="00847C9F"/>
    <w:rsid w:val="008504A0"/>
    <w:rsid w:val="008507ED"/>
    <w:rsid w:val="00850E55"/>
    <w:rsid w:val="00851077"/>
    <w:rsid w:val="00851DC9"/>
    <w:rsid w:val="008522B3"/>
    <w:rsid w:val="008523C5"/>
    <w:rsid w:val="008528B0"/>
    <w:rsid w:val="008546B8"/>
    <w:rsid w:val="00854767"/>
    <w:rsid w:val="00854D44"/>
    <w:rsid w:val="00855657"/>
    <w:rsid w:val="00856F65"/>
    <w:rsid w:val="0086087D"/>
    <w:rsid w:val="00860D66"/>
    <w:rsid w:val="008622BA"/>
    <w:rsid w:val="00862C80"/>
    <w:rsid w:val="00862DC3"/>
    <w:rsid w:val="008639DB"/>
    <w:rsid w:val="008646A0"/>
    <w:rsid w:val="008646D4"/>
    <w:rsid w:val="00864817"/>
    <w:rsid w:val="00865461"/>
    <w:rsid w:val="00865A7A"/>
    <w:rsid w:val="00865F3D"/>
    <w:rsid w:val="008664A8"/>
    <w:rsid w:val="00866BD1"/>
    <w:rsid w:val="00866C33"/>
    <w:rsid w:val="00867A6F"/>
    <w:rsid w:val="00867BAC"/>
    <w:rsid w:val="00867D2C"/>
    <w:rsid w:val="00867F09"/>
    <w:rsid w:val="00867FD1"/>
    <w:rsid w:val="008703F4"/>
    <w:rsid w:val="00870A93"/>
    <w:rsid w:val="00870BC3"/>
    <w:rsid w:val="00870CCF"/>
    <w:rsid w:val="00871C03"/>
    <w:rsid w:val="00871FA8"/>
    <w:rsid w:val="00871FFC"/>
    <w:rsid w:val="008721A4"/>
    <w:rsid w:val="00872208"/>
    <w:rsid w:val="00872E22"/>
    <w:rsid w:val="0087384B"/>
    <w:rsid w:val="0087467D"/>
    <w:rsid w:val="0087573C"/>
    <w:rsid w:val="008757C8"/>
    <w:rsid w:val="00875FF2"/>
    <w:rsid w:val="00876E42"/>
    <w:rsid w:val="008775DD"/>
    <w:rsid w:val="008779AF"/>
    <w:rsid w:val="00877D5D"/>
    <w:rsid w:val="00877D63"/>
    <w:rsid w:val="0088070C"/>
    <w:rsid w:val="00880B28"/>
    <w:rsid w:val="00880C86"/>
    <w:rsid w:val="00881080"/>
    <w:rsid w:val="008816D1"/>
    <w:rsid w:val="0088239E"/>
    <w:rsid w:val="008829FC"/>
    <w:rsid w:val="00882C2C"/>
    <w:rsid w:val="00884B19"/>
    <w:rsid w:val="00884CC7"/>
    <w:rsid w:val="008856C5"/>
    <w:rsid w:val="00885A0C"/>
    <w:rsid w:val="00885B8D"/>
    <w:rsid w:val="008861A0"/>
    <w:rsid w:val="00887001"/>
    <w:rsid w:val="00887194"/>
    <w:rsid w:val="008871E6"/>
    <w:rsid w:val="00887AA8"/>
    <w:rsid w:val="00887BF4"/>
    <w:rsid w:val="00887E1A"/>
    <w:rsid w:val="00890C60"/>
    <w:rsid w:val="0089107F"/>
    <w:rsid w:val="0089160C"/>
    <w:rsid w:val="008918CF"/>
    <w:rsid w:val="00891F95"/>
    <w:rsid w:val="008922C7"/>
    <w:rsid w:val="0089259A"/>
    <w:rsid w:val="008928CD"/>
    <w:rsid w:val="008929DD"/>
    <w:rsid w:val="0089390E"/>
    <w:rsid w:val="00893B23"/>
    <w:rsid w:val="00893FA1"/>
    <w:rsid w:val="00894AA5"/>
    <w:rsid w:val="00895654"/>
    <w:rsid w:val="008967D3"/>
    <w:rsid w:val="00897606"/>
    <w:rsid w:val="008A047E"/>
    <w:rsid w:val="008A0E78"/>
    <w:rsid w:val="008A10D3"/>
    <w:rsid w:val="008A10EC"/>
    <w:rsid w:val="008A147B"/>
    <w:rsid w:val="008A19CB"/>
    <w:rsid w:val="008A2C53"/>
    <w:rsid w:val="008A2D56"/>
    <w:rsid w:val="008A2F8D"/>
    <w:rsid w:val="008A41B6"/>
    <w:rsid w:val="008A41E8"/>
    <w:rsid w:val="008A4B6A"/>
    <w:rsid w:val="008A4E4D"/>
    <w:rsid w:val="008A4F9C"/>
    <w:rsid w:val="008A507D"/>
    <w:rsid w:val="008A5E25"/>
    <w:rsid w:val="008A60D1"/>
    <w:rsid w:val="008A64A8"/>
    <w:rsid w:val="008A674E"/>
    <w:rsid w:val="008A6DEF"/>
    <w:rsid w:val="008A7050"/>
    <w:rsid w:val="008A7063"/>
    <w:rsid w:val="008A708E"/>
    <w:rsid w:val="008A7B63"/>
    <w:rsid w:val="008B036C"/>
    <w:rsid w:val="008B0976"/>
    <w:rsid w:val="008B142B"/>
    <w:rsid w:val="008B1713"/>
    <w:rsid w:val="008B1D82"/>
    <w:rsid w:val="008B1FE6"/>
    <w:rsid w:val="008B3204"/>
    <w:rsid w:val="008B3E4E"/>
    <w:rsid w:val="008B4938"/>
    <w:rsid w:val="008B5FD4"/>
    <w:rsid w:val="008B6AB7"/>
    <w:rsid w:val="008B6B6F"/>
    <w:rsid w:val="008B6C22"/>
    <w:rsid w:val="008B6ED3"/>
    <w:rsid w:val="008B7352"/>
    <w:rsid w:val="008B77C2"/>
    <w:rsid w:val="008C0107"/>
    <w:rsid w:val="008C01AF"/>
    <w:rsid w:val="008C1392"/>
    <w:rsid w:val="008C2C92"/>
    <w:rsid w:val="008C383B"/>
    <w:rsid w:val="008C4226"/>
    <w:rsid w:val="008C4330"/>
    <w:rsid w:val="008C4CA1"/>
    <w:rsid w:val="008C4E90"/>
    <w:rsid w:val="008C4FA9"/>
    <w:rsid w:val="008C50DA"/>
    <w:rsid w:val="008C59ED"/>
    <w:rsid w:val="008C69E4"/>
    <w:rsid w:val="008C7474"/>
    <w:rsid w:val="008D14A1"/>
    <w:rsid w:val="008D2579"/>
    <w:rsid w:val="008D38A3"/>
    <w:rsid w:val="008D3A00"/>
    <w:rsid w:val="008D4183"/>
    <w:rsid w:val="008D43FA"/>
    <w:rsid w:val="008D4716"/>
    <w:rsid w:val="008D475B"/>
    <w:rsid w:val="008D4B92"/>
    <w:rsid w:val="008D54F6"/>
    <w:rsid w:val="008D6A0B"/>
    <w:rsid w:val="008D6DE2"/>
    <w:rsid w:val="008D71CE"/>
    <w:rsid w:val="008E11BF"/>
    <w:rsid w:val="008E19F3"/>
    <w:rsid w:val="008E339C"/>
    <w:rsid w:val="008E4823"/>
    <w:rsid w:val="008E4CFD"/>
    <w:rsid w:val="008E4DF7"/>
    <w:rsid w:val="008E5475"/>
    <w:rsid w:val="008E5846"/>
    <w:rsid w:val="008E5D37"/>
    <w:rsid w:val="008E5F84"/>
    <w:rsid w:val="008E6170"/>
    <w:rsid w:val="008E6964"/>
    <w:rsid w:val="008E7F24"/>
    <w:rsid w:val="008F0008"/>
    <w:rsid w:val="008F0B63"/>
    <w:rsid w:val="008F0F7A"/>
    <w:rsid w:val="008F1EF4"/>
    <w:rsid w:val="008F1EFD"/>
    <w:rsid w:val="008F22DF"/>
    <w:rsid w:val="008F2844"/>
    <w:rsid w:val="008F3942"/>
    <w:rsid w:val="008F4069"/>
    <w:rsid w:val="008F467F"/>
    <w:rsid w:val="008F54A7"/>
    <w:rsid w:val="008F56EC"/>
    <w:rsid w:val="008F59F3"/>
    <w:rsid w:val="008F6157"/>
    <w:rsid w:val="008F61E9"/>
    <w:rsid w:val="008F692F"/>
    <w:rsid w:val="008F7133"/>
    <w:rsid w:val="00900038"/>
    <w:rsid w:val="00900712"/>
    <w:rsid w:val="00900A21"/>
    <w:rsid w:val="0090106B"/>
    <w:rsid w:val="009013B3"/>
    <w:rsid w:val="00901A6D"/>
    <w:rsid w:val="00901E9A"/>
    <w:rsid w:val="00902182"/>
    <w:rsid w:val="009027AB"/>
    <w:rsid w:val="00902A1E"/>
    <w:rsid w:val="00902DE3"/>
    <w:rsid w:val="00902ECE"/>
    <w:rsid w:val="00903A14"/>
    <w:rsid w:val="009042F4"/>
    <w:rsid w:val="0090494D"/>
    <w:rsid w:val="00904BFC"/>
    <w:rsid w:val="00904D64"/>
    <w:rsid w:val="0090502E"/>
    <w:rsid w:val="00905789"/>
    <w:rsid w:val="0090587A"/>
    <w:rsid w:val="009061CE"/>
    <w:rsid w:val="00907995"/>
    <w:rsid w:val="0091013F"/>
    <w:rsid w:val="00911884"/>
    <w:rsid w:val="00912B1B"/>
    <w:rsid w:val="00912BF9"/>
    <w:rsid w:val="0091305E"/>
    <w:rsid w:val="0091310C"/>
    <w:rsid w:val="00913B9F"/>
    <w:rsid w:val="00913CE5"/>
    <w:rsid w:val="009148A0"/>
    <w:rsid w:val="00916201"/>
    <w:rsid w:val="0091642F"/>
    <w:rsid w:val="0091662D"/>
    <w:rsid w:val="00916910"/>
    <w:rsid w:val="00920353"/>
    <w:rsid w:val="00920626"/>
    <w:rsid w:val="009216D0"/>
    <w:rsid w:val="00921902"/>
    <w:rsid w:val="0092218C"/>
    <w:rsid w:val="00924101"/>
    <w:rsid w:val="00924684"/>
    <w:rsid w:val="00924974"/>
    <w:rsid w:val="009263ED"/>
    <w:rsid w:val="0092682B"/>
    <w:rsid w:val="00926CC4"/>
    <w:rsid w:val="009276D7"/>
    <w:rsid w:val="00930547"/>
    <w:rsid w:val="009306D7"/>
    <w:rsid w:val="009317C1"/>
    <w:rsid w:val="00932682"/>
    <w:rsid w:val="00932A7A"/>
    <w:rsid w:val="00933454"/>
    <w:rsid w:val="00933964"/>
    <w:rsid w:val="00933C84"/>
    <w:rsid w:val="0093410C"/>
    <w:rsid w:val="00934D4C"/>
    <w:rsid w:val="009358E9"/>
    <w:rsid w:val="0093594A"/>
    <w:rsid w:val="00935EC7"/>
    <w:rsid w:val="00936AB8"/>
    <w:rsid w:val="00936EE3"/>
    <w:rsid w:val="009405F6"/>
    <w:rsid w:val="00940646"/>
    <w:rsid w:val="009409E7"/>
    <w:rsid w:val="009410D2"/>
    <w:rsid w:val="009414AC"/>
    <w:rsid w:val="00941E86"/>
    <w:rsid w:val="009421D5"/>
    <w:rsid w:val="00942D67"/>
    <w:rsid w:val="00942E94"/>
    <w:rsid w:val="009431D6"/>
    <w:rsid w:val="009434A1"/>
    <w:rsid w:val="00943844"/>
    <w:rsid w:val="00944023"/>
    <w:rsid w:val="0094429C"/>
    <w:rsid w:val="009450A8"/>
    <w:rsid w:val="00945A23"/>
    <w:rsid w:val="00946371"/>
    <w:rsid w:val="00946E5E"/>
    <w:rsid w:val="009504C4"/>
    <w:rsid w:val="00950694"/>
    <w:rsid w:val="00950826"/>
    <w:rsid w:val="0095135B"/>
    <w:rsid w:val="009514BD"/>
    <w:rsid w:val="00951801"/>
    <w:rsid w:val="00951BFE"/>
    <w:rsid w:val="00951F9B"/>
    <w:rsid w:val="009532B6"/>
    <w:rsid w:val="0095371F"/>
    <w:rsid w:val="00953C50"/>
    <w:rsid w:val="00954337"/>
    <w:rsid w:val="00955912"/>
    <w:rsid w:val="00955EDC"/>
    <w:rsid w:val="0095603D"/>
    <w:rsid w:val="009560B4"/>
    <w:rsid w:val="009561BE"/>
    <w:rsid w:val="00956EE8"/>
    <w:rsid w:val="00957092"/>
    <w:rsid w:val="009576AE"/>
    <w:rsid w:val="00957B81"/>
    <w:rsid w:val="00960DA9"/>
    <w:rsid w:val="00960FA1"/>
    <w:rsid w:val="00961575"/>
    <w:rsid w:val="009619FA"/>
    <w:rsid w:val="00961EAA"/>
    <w:rsid w:val="009622BA"/>
    <w:rsid w:val="00962588"/>
    <w:rsid w:val="0096263B"/>
    <w:rsid w:val="00962669"/>
    <w:rsid w:val="00962A17"/>
    <w:rsid w:val="00962F40"/>
    <w:rsid w:val="009642BE"/>
    <w:rsid w:val="00965200"/>
    <w:rsid w:val="00965516"/>
    <w:rsid w:val="00965602"/>
    <w:rsid w:val="00965A1C"/>
    <w:rsid w:val="00965B7E"/>
    <w:rsid w:val="00966626"/>
    <w:rsid w:val="0096680D"/>
    <w:rsid w:val="00967E5F"/>
    <w:rsid w:val="00967F6C"/>
    <w:rsid w:val="009700BA"/>
    <w:rsid w:val="009701EF"/>
    <w:rsid w:val="00970260"/>
    <w:rsid w:val="00970427"/>
    <w:rsid w:val="00970655"/>
    <w:rsid w:val="009709A6"/>
    <w:rsid w:val="009718F1"/>
    <w:rsid w:val="00971B3E"/>
    <w:rsid w:val="0097219F"/>
    <w:rsid w:val="00972606"/>
    <w:rsid w:val="009726B0"/>
    <w:rsid w:val="00972709"/>
    <w:rsid w:val="00972A16"/>
    <w:rsid w:val="00972B00"/>
    <w:rsid w:val="00972BAD"/>
    <w:rsid w:val="009738AA"/>
    <w:rsid w:val="00975729"/>
    <w:rsid w:val="009763CE"/>
    <w:rsid w:val="0097659F"/>
    <w:rsid w:val="009769BE"/>
    <w:rsid w:val="00976F05"/>
    <w:rsid w:val="0097741C"/>
    <w:rsid w:val="009775B8"/>
    <w:rsid w:val="00977992"/>
    <w:rsid w:val="009801CC"/>
    <w:rsid w:val="009802C7"/>
    <w:rsid w:val="009804F7"/>
    <w:rsid w:val="009805D7"/>
    <w:rsid w:val="00980BDF"/>
    <w:rsid w:val="00980F30"/>
    <w:rsid w:val="0098102B"/>
    <w:rsid w:val="0098130B"/>
    <w:rsid w:val="00981810"/>
    <w:rsid w:val="009818CF"/>
    <w:rsid w:val="00981F9A"/>
    <w:rsid w:val="009820AB"/>
    <w:rsid w:val="00982FE9"/>
    <w:rsid w:val="009832A8"/>
    <w:rsid w:val="00983520"/>
    <w:rsid w:val="00983C58"/>
    <w:rsid w:val="00983E6E"/>
    <w:rsid w:val="00983FC0"/>
    <w:rsid w:val="00984046"/>
    <w:rsid w:val="00984DA8"/>
    <w:rsid w:val="00985447"/>
    <w:rsid w:val="009860DE"/>
    <w:rsid w:val="00986F3A"/>
    <w:rsid w:val="009901F6"/>
    <w:rsid w:val="009904EB"/>
    <w:rsid w:val="00990B6D"/>
    <w:rsid w:val="00990CCD"/>
    <w:rsid w:val="00990D91"/>
    <w:rsid w:val="009920BD"/>
    <w:rsid w:val="009921E4"/>
    <w:rsid w:val="00992558"/>
    <w:rsid w:val="0099410E"/>
    <w:rsid w:val="00994567"/>
    <w:rsid w:val="00994B43"/>
    <w:rsid w:val="00995883"/>
    <w:rsid w:val="00997FDD"/>
    <w:rsid w:val="009A0095"/>
    <w:rsid w:val="009A0393"/>
    <w:rsid w:val="009A0A43"/>
    <w:rsid w:val="009A0B5D"/>
    <w:rsid w:val="009A0D30"/>
    <w:rsid w:val="009A1479"/>
    <w:rsid w:val="009A1845"/>
    <w:rsid w:val="009A2D7C"/>
    <w:rsid w:val="009A2FC7"/>
    <w:rsid w:val="009A3F8E"/>
    <w:rsid w:val="009A4608"/>
    <w:rsid w:val="009A4C68"/>
    <w:rsid w:val="009A4CCB"/>
    <w:rsid w:val="009A4D84"/>
    <w:rsid w:val="009A552E"/>
    <w:rsid w:val="009A59A6"/>
    <w:rsid w:val="009A600B"/>
    <w:rsid w:val="009A654B"/>
    <w:rsid w:val="009A68C1"/>
    <w:rsid w:val="009A712A"/>
    <w:rsid w:val="009A7138"/>
    <w:rsid w:val="009A7873"/>
    <w:rsid w:val="009A79C1"/>
    <w:rsid w:val="009A7CF2"/>
    <w:rsid w:val="009B18E7"/>
    <w:rsid w:val="009B1AB2"/>
    <w:rsid w:val="009B2328"/>
    <w:rsid w:val="009B250D"/>
    <w:rsid w:val="009B2905"/>
    <w:rsid w:val="009B3421"/>
    <w:rsid w:val="009B3894"/>
    <w:rsid w:val="009B52CE"/>
    <w:rsid w:val="009B5DDA"/>
    <w:rsid w:val="009B5F6A"/>
    <w:rsid w:val="009B6884"/>
    <w:rsid w:val="009B6C0B"/>
    <w:rsid w:val="009B778B"/>
    <w:rsid w:val="009C0D4B"/>
    <w:rsid w:val="009C0DF6"/>
    <w:rsid w:val="009C18F3"/>
    <w:rsid w:val="009C2C0D"/>
    <w:rsid w:val="009C2ECB"/>
    <w:rsid w:val="009C3CFF"/>
    <w:rsid w:val="009C46BB"/>
    <w:rsid w:val="009C48B3"/>
    <w:rsid w:val="009C5355"/>
    <w:rsid w:val="009C5473"/>
    <w:rsid w:val="009C589C"/>
    <w:rsid w:val="009C58B8"/>
    <w:rsid w:val="009C5D99"/>
    <w:rsid w:val="009C6281"/>
    <w:rsid w:val="009C6725"/>
    <w:rsid w:val="009C6831"/>
    <w:rsid w:val="009C6C6D"/>
    <w:rsid w:val="009C7C2D"/>
    <w:rsid w:val="009D0743"/>
    <w:rsid w:val="009D0EF9"/>
    <w:rsid w:val="009D18F5"/>
    <w:rsid w:val="009D1CF8"/>
    <w:rsid w:val="009D1F5E"/>
    <w:rsid w:val="009D206F"/>
    <w:rsid w:val="009D26D7"/>
    <w:rsid w:val="009D2E1E"/>
    <w:rsid w:val="009D3197"/>
    <w:rsid w:val="009D376E"/>
    <w:rsid w:val="009D3BF8"/>
    <w:rsid w:val="009D42ED"/>
    <w:rsid w:val="009D4B5F"/>
    <w:rsid w:val="009D4D33"/>
    <w:rsid w:val="009D5CBA"/>
    <w:rsid w:val="009D655C"/>
    <w:rsid w:val="009D6FB2"/>
    <w:rsid w:val="009D72D4"/>
    <w:rsid w:val="009D7775"/>
    <w:rsid w:val="009D78C4"/>
    <w:rsid w:val="009D7EA5"/>
    <w:rsid w:val="009E0357"/>
    <w:rsid w:val="009E04D6"/>
    <w:rsid w:val="009E0EF7"/>
    <w:rsid w:val="009E1540"/>
    <w:rsid w:val="009E1B83"/>
    <w:rsid w:val="009E21C9"/>
    <w:rsid w:val="009E4DBD"/>
    <w:rsid w:val="009E58B0"/>
    <w:rsid w:val="009E6CDB"/>
    <w:rsid w:val="009F042F"/>
    <w:rsid w:val="009F04C6"/>
    <w:rsid w:val="009F0D3D"/>
    <w:rsid w:val="009F11AD"/>
    <w:rsid w:val="009F1265"/>
    <w:rsid w:val="009F1F20"/>
    <w:rsid w:val="009F386E"/>
    <w:rsid w:val="009F3A54"/>
    <w:rsid w:val="009F45B5"/>
    <w:rsid w:val="009F5305"/>
    <w:rsid w:val="009F6BF0"/>
    <w:rsid w:val="009F79AC"/>
    <w:rsid w:val="00A0025D"/>
    <w:rsid w:val="00A008BF"/>
    <w:rsid w:val="00A00966"/>
    <w:rsid w:val="00A0101D"/>
    <w:rsid w:val="00A01453"/>
    <w:rsid w:val="00A02150"/>
    <w:rsid w:val="00A02413"/>
    <w:rsid w:val="00A024DC"/>
    <w:rsid w:val="00A03421"/>
    <w:rsid w:val="00A03717"/>
    <w:rsid w:val="00A0419F"/>
    <w:rsid w:val="00A041ED"/>
    <w:rsid w:val="00A04219"/>
    <w:rsid w:val="00A04FE1"/>
    <w:rsid w:val="00A07654"/>
    <w:rsid w:val="00A07726"/>
    <w:rsid w:val="00A108CC"/>
    <w:rsid w:val="00A116E5"/>
    <w:rsid w:val="00A119DB"/>
    <w:rsid w:val="00A11B51"/>
    <w:rsid w:val="00A124A7"/>
    <w:rsid w:val="00A132A7"/>
    <w:rsid w:val="00A139DA"/>
    <w:rsid w:val="00A13D68"/>
    <w:rsid w:val="00A14297"/>
    <w:rsid w:val="00A1485D"/>
    <w:rsid w:val="00A14944"/>
    <w:rsid w:val="00A14CF1"/>
    <w:rsid w:val="00A14FAB"/>
    <w:rsid w:val="00A15A66"/>
    <w:rsid w:val="00A164F2"/>
    <w:rsid w:val="00A16F5F"/>
    <w:rsid w:val="00A212F5"/>
    <w:rsid w:val="00A213CD"/>
    <w:rsid w:val="00A218C7"/>
    <w:rsid w:val="00A21D9D"/>
    <w:rsid w:val="00A21FD4"/>
    <w:rsid w:val="00A22353"/>
    <w:rsid w:val="00A2307F"/>
    <w:rsid w:val="00A23483"/>
    <w:rsid w:val="00A238AD"/>
    <w:rsid w:val="00A23AF6"/>
    <w:rsid w:val="00A23EF1"/>
    <w:rsid w:val="00A2515E"/>
    <w:rsid w:val="00A25A77"/>
    <w:rsid w:val="00A25D11"/>
    <w:rsid w:val="00A25E1D"/>
    <w:rsid w:val="00A2669D"/>
    <w:rsid w:val="00A26C05"/>
    <w:rsid w:val="00A271DA"/>
    <w:rsid w:val="00A27A21"/>
    <w:rsid w:val="00A27E66"/>
    <w:rsid w:val="00A27F8E"/>
    <w:rsid w:val="00A30086"/>
    <w:rsid w:val="00A3023B"/>
    <w:rsid w:val="00A3078A"/>
    <w:rsid w:val="00A311B1"/>
    <w:rsid w:val="00A31B79"/>
    <w:rsid w:val="00A32DFA"/>
    <w:rsid w:val="00A33691"/>
    <w:rsid w:val="00A33DCC"/>
    <w:rsid w:val="00A342D9"/>
    <w:rsid w:val="00A343C9"/>
    <w:rsid w:val="00A345A1"/>
    <w:rsid w:val="00A34634"/>
    <w:rsid w:val="00A346E0"/>
    <w:rsid w:val="00A34BF8"/>
    <w:rsid w:val="00A3508C"/>
    <w:rsid w:val="00A3531C"/>
    <w:rsid w:val="00A35CCA"/>
    <w:rsid w:val="00A35FF7"/>
    <w:rsid w:val="00A3626F"/>
    <w:rsid w:val="00A36D80"/>
    <w:rsid w:val="00A37359"/>
    <w:rsid w:val="00A37BD3"/>
    <w:rsid w:val="00A37F03"/>
    <w:rsid w:val="00A37F6E"/>
    <w:rsid w:val="00A37FB7"/>
    <w:rsid w:val="00A4024D"/>
    <w:rsid w:val="00A403BD"/>
    <w:rsid w:val="00A4065E"/>
    <w:rsid w:val="00A40C5E"/>
    <w:rsid w:val="00A40EC8"/>
    <w:rsid w:val="00A41C40"/>
    <w:rsid w:val="00A41DB9"/>
    <w:rsid w:val="00A42D28"/>
    <w:rsid w:val="00A431B1"/>
    <w:rsid w:val="00A4333D"/>
    <w:rsid w:val="00A439A2"/>
    <w:rsid w:val="00A4497A"/>
    <w:rsid w:val="00A4551B"/>
    <w:rsid w:val="00A4563E"/>
    <w:rsid w:val="00A45E06"/>
    <w:rsid w:val="00A46244"/>
    <w:rsid w:val="00A46C2D"/>
    <w:rsid w:val="00A50C54"/>
    <w:rsid w:val="00A51B3E"/>
    <w:rsid w:val="00A52936"/>
    <w:rsid w:val="00A54880"/>
    <w:rsid w:val="00A548C0"/>
    <w:rsid w:val="00A54A97"/>
    <w:rsid w:val="00A5509F"/>
    <w:rsid w:val="00A556D1"/>
    <w:rsid w:val="00A55941"/>
    <w:rsid w:val="00A56715"/>
    <w:rsid w:val="00A56A4A"/>
    <w:rsid w:val="00A56A5C"/>
    <w:rsid w:val="00A57348"/>
    <w:rsid w:val="00A57412"/>
    <w:rsid w:val="00A577BD"/>
    <w:rsid w:val="00A5783E"/>
    <w:rsid w:val="00A57D9E"/>
    <w:rsid w:val="00A601E6"/>
    <w:rsid w:val="00A603A6"/>
    <w:rsid w:val="00A60562"/>
    <w:rsid w:val="00A60B81"/>
    <w:rsid w:val="00A61080"/>
    <w:rsid w:val="00A61928"/>
    <w:rsid w:val="00A619B0"/>
    <w:rsid w:val="00A62363"/>
    <w:rsid w:val="00A62B3F"/>
    <w:rsid w:val="00A62CC9"/>
    <w:rsid w:val="00A62E28"/>
    <w:rsid w:val="00A63929"/>
    <w:rsid w:val="00A64942"/>
    <w:rsid w:val="00A65A5F"/>
    <w:rsid w:val="00A66CB9"/>
    <w:rsid w:val="00A66EBE"/>
    <w:rsid w:val="00A66F4A"/>
    <w:rsid w:val="00A6747F"/>
    <w:rsid w:val="00A676CB"/>
    <w:rsid w:val="00A67EC5"/>
    <w:rsid w:val="00A702D7"/>
    <w:rsid w:val="00A710C9"/>
    <w:rsid w:val="00A71663"/>
    <w:rsid w:val="00A71ADA"/>
    <w:rsid w:val="00A71F88"/>
    <w:rsid w:val="00A734BF"/>
    <w:rsid w:val="00A73933"/>
    <w:rsid w:val="00A742D4"/>
    <w:rsid w:val="00A745B3"/>
    <w:rsid w:val="00A74798"/>
    <w:rsid w:val="00A7483B"/>
    <w:rsid w:val="00A749E8"/>
    <w:rsid w:val="00A750BF"/>
    <w:rsid w:val="00A7556A"/>
    <w:rsid w:val="00A75A60"/>
    <w:rsid w:val="00A76A5F"/>
    <w:rsid w:val="00A76E46"/>
    <w:rsid w:val="00A76F64"/>
    <w:rsid w:val="00A770E1"/>
    <w:rsid w:val="00A77159"/>
    <w:rsid w:val="00A776DF"/>
    <w:rsid w:val="00A77CCB"/>
    <w:rsid w:val="00A8097A"/>
    <w:rsid w:val="00A80AD9"/>
    <w:rsid w:val="00A8109E"/>
    <w:rsid w:val="00A81330"/>
    <w:rsid w:val="00A81608"/>
    <w:rsid w:val="00A81CE8"/>
    <w:rsid w:val="00A820C5"/>
    <w:rsid w:val="00A82406"/>
    <w:rsid w:val="00A82AF7"/>
    <w:rsid w:val="00A82B71"/>
    <w:rsid w:val="00A83345"/>
    <w:rsid w:val="00A83606"/>
    <w:rsid w:val="00A84884"/>
    <w:rsid w:val="00A84EBD"/>
    <w:rsid w:val="00A85029"/>
    <w:rsid w:val="00A85400"/>
    <w:rsid w:val="00A858B3"/>
    <w:rsid w:val="00A86A8F"/>
    <w:rsid w:val="00A86BAD"/>
    <w:rsid w:val="00A86FBC"/>
    <w:rsid w:val="00A87092"/>
    <w:rsid w:val="00A87719"/>
    <w:rsid w:val="00A90525"/>
    <w:rsid w:val="00A90AD2"/>
    <w:rsid w:val="00A9128B"/>
    <w:rsid w:val="00A91543"/>
    <w:rsid w:val="00A917D6"/>
    <w:rsid w:val="00A9211B"/>
    <w:rsid w:val="00A92460"/>
    <w:rsid w:val="00A9337C"/>
    <w:rsid w:val="00A93640"/>
    <w:rsid w:val="00A9384B"/>
    <w:rsid w:val="00A93F34"/>
    <w:rsid w:val="00A945D5"/>
    <w:rsid w:val="00A94BB0"/>
    <w:rsid w:val="00A95185"/>
    <w:rsid w:val="00A95580"/>
    <w:rsid w:val="00A9563E"/>
    <w:rsid w:val="00A95A03"/>
    <w:rsid w:val="00A95EB2"/>
    <w:rsid w:val="00A96A40"/>
    <w:rsid w:val="00A96C3F"/>
    <w:rsid w:val="00A975D3"/>
    <w:rsid w:val="00AA0F70"/>
    <w:rsid w:val="00AA1744"/>
    <w:rsid w:val="00AA2933"/>
    <w:rsid w:val="00AA2CA8"/>
    <w:rsid w:val="00AA3040"/>
    <w:rsid w:val="00AA3B86"/>
    <w:rsid w:val="00AA4150"/>
    <w:rsid w:val="00AA537D"/>
    <w:rsid w:val="00AA54E4"/>
    <w:rsid w:val="00AA5504"/>
    <w:rsid w:val="00AA576D"/>
    <w:rsid w:val="00AA615F"/>
    <w:rsid w:val="00AA62A0"/>
    <w:rsid w:val="00AA6A1B"/>
    <w:rsid w:val="00AA7614"/>
    <w:rsid w:val="00AB0741"/>
    <w:rsid w:val="00AB1181"/>
    <w:rsid w:val="00AB120D"/>
    <w:rsid w:val="00AB1D33"/>
    <w:rsid w:val="00AB23A7"/>
    <w:rsid w:val="00AB2DBE"/>
    <w:rsid w:val="00AB4AC9"/>
    <w:rsid w:val="00AB5719"/>
    <w:rsid w:val="00AB5BD7"/>
    <w:rsid w:val="00AB6960"/>
    <w:rsid w:val="00AB69B7"/>
    <w:rsid w:val="00AB6C2E"/>
    <w:rsid w:val="00AB7292"/>
    <w:rsid w:val="00AC025B"/>
    <w:rsid w:val="00AC0387"/>
    <w:rsid w:val="00AC08A0"/>
    <w:rsid w:val="00AC0B4D"/>
    <w:rsid w:val="00AC0D1A"/>
    <w:rsid w:val="00AC127A"/>
    <w:rsid w:val="00AC138C"/>
    <w:rsid w:val="00AC1391"/>
    <w:rsid w:val="00AC2464"/>
    <w:rsid w:val="00AC303A"/>
    <w:rsid w:val="00AC35FF"/>
    <w:rsid w:val="00AC375A"/>
    <w:rsid w:val="00AC3F18"/>
    <w:rsid w:val="00AC4C55"/>
    <w:rsid w:val="00AC4E93"/>
    <w:rsid w:val="00AC4F6D"/>
    <w:rsid w:val="00AC5005"/>
    <w:rsid w:val="00AC5253"/>
    <w:rsid w:val="00AC530A"/>
    <w:rsid w:val="00AC5AC6"/>
    <w:rsid w:val="00AC666D"/>
    <w:rsid w:val="00AC7D8A"/>
    <w:rsid w:val="00AD0504"/>
    <w:rsid w:val="00AD0B05"/>
    <w:rsid w:val="00AD1171"/>
    <w:rsid w:val="00AD11E4"/>
    <w:rsid w:val="00AD12AA"/>
    <w:rsid w:val="00AD1349"/>
    <w:rsid w:val="00AD158A"/>
    <w:rsid w:val="00AD2469"/>
    <w:rsid w:val="00AD2B1F"/>
    <w:rsid w:val="00AD302A"/>
    <w:rsid w:val="00AD316D"/>
    <w:rsid w:val="00AD36A3"/>
    <w:rsid w:val="00AD3948"/>
    <w:rsid w:val="00AD3966"/>
    <w:rsid w:val="00AD3ED9"/>
    <w:rsid w:val="00AD4282"/>
    <w:rsid w:val="00AD4CF3"/>
    <w:rsid w:val="00AD5231"/>
    <w:rsid w:val="00AD5DDC"/>
    <w:rsid w:val="00AD7687"/>
    <w:rsid w:val="00AD79E7"/>
    <w:rsid w:val="00AD7A29"/>
    <w:rsid w:val="00AE00EF"/>
    <w:rsid w:val="00AE01E1"/>
    <w:rsid w:val="00AE03D0"/>
    <w:rsid w:val="00AE07EC"/>
    <w:rsid w:val="00AE16D2"/>
    <w:rsid w:val="00AE16E9"/>
    <w:rsid w:val="00AE1854"/>
    <w:rsid w:val="00AE1A09"/>
    <w:rsid w:val="00AE20EF"/>
    <w:rsid w:val="00AE2164"/>
    <w:rsid w:val="00AE21C9"/>
    <w:rsid w:val="00AE365E"/>
    <w:rsid w:val="00AE4249"/>
    <w:rsid w:val="00AE4BED"/>
    <w:rsid w:val="00AE71F5"/>
    <w:rsid w:val="00AE76E4"/>
    <w:rsid w:val="00AE7797"/>
    <w:rsid w:val="00AE7D20"/>
    <w:rsid w:val="00AE7E97"/>
    <w:rsid w:val="00AF015E"/>
    <w:rsid w:val="00AF0339"/>
    <w:rsid w:val="00AF06CA"/>
    <w:rsid w:val="00AF1828"/>
    <w:rsid w:val="00AF1E9D"/>
    <w:rsid w:val="00AF2772"/>
    <w:rsid w:val="00AF2F2C"/>
    <w:rsid w:val="00AF3A17"/>
    <w:rsid w:val="00AF3C8C"/>
    <w:rsid w:val="00AF4745"/>
    <w:rsid w:val="00AF47C2"/>
    <w:rsid w:val="00AF6D91"/>
    <w:rsid w:val="00AF7504"/>
    <w:rsid w:val="00AF752F"/>
    <w:rsid w:val="00AF7D51"/>
    <w:rsid w:val="00AF7E66"/>
    <w:rsid w:val="00B00476"/>
    <w:rsid w:val="00B007A7"/>
    <w:rsid w:val="00B010E2"/>
    <w:rsid w:val="00B01D6C"/>
    <w:rsid w:val="00B02374"/>
    <w:rsid w:val="00B028C8"/>
    <w:rsid w:val="00B02904"/>
    <w:rsid w:val="00B02A56"/>
    <w:rsid w:val="00B03058"/>
    <w:rsid w:val="00B03139"/>
    <w:rsid w:val="00B03CC0"/>
    <w:rsid w:val="00B0461B"/>
    <w:rsid w:val="00B047D1"/>
    <w:rsid w:val="00B04834"/>
    <w:rsid w:val="00B04AB2"/>
    <w:rsid w:val="00B04B1B"/>
    <w:rsid w:val="00B04F43"/>
    <w:rsid w:val="00B062D1"/>
    <w:rsid w:val="00B06CB6"/>
    <w:rsid w:val="00B07095"/>
    <w:rsid w:val="00B0784D"/>
    <w:rsid w:val="00B07AF3"/>
    <w:rsid w:val="00B07E55"/>
    <w:rsid w:val="00B1046A"/>
    <w:rsid w:val="00B104E0"/>
    <w:rsid w:val="00B10F8B"/>
    <w:rsid w:val="00B11040"/>
    <w:rsid w:val="00B11EC1"/>
    <w:rsid w:val="00B12AF6"/>
    <w:rsid w:val="00B12D6A"/>
    <w:rsid w:val="00B12E3D"/>
    <w:rsid w:val="00B1390F"/>
    <w:rsid w:val="00B145D1"/>
    <w:rsid w:val="00B14EB6"/>
    <w:rsid w:val="00B15120"/>
    <w:rsid w:val="00B1536F"/>
    <w:rsid w:val="00B1541E"/>
    <w:rsid w:val="00B15678"/>
    <w:rsid w:val="00B164DD"/>
    <w:rsid w:val="00B166BB"/>
    <w:rsid w:val="00B16B42"/>
    <w:rsid w:val="00B16CCB"/>
    <w:rsid w:val="00B17829"/>
    <w:rsid w:val="00B17873"/>
    <w:rsid w:val="00B21141"/>
    <w:rsid w:val="00B21198"/>
    <w:rsid w:val="00B21EBF"/>
    <w:rsid w:val="00B222D7"/>
    <w:rsid w:val="00B22F83"/>
    <w:rsid w:val="00B23199"/>
    <w:rsid w:val="00B231BE"/>
    <w:rsid w:val="00B2372D"/>
    <w:rsid w:val="00B23C11"/>
    <w:rsid w:val="00B23D07"/>
    <w:rsid w:val="00B2455D"/>
    <w:rsid w:val="00B25A1D"/>
    <w:rsid w:val="00B25ACC"/>
    <w:rsid w:val="00B260DE"/>
    <w:rsid w:val="00B26438"/>
    <w:rsid w:val="00B26E9D"/>
    <w:rsid w:val="00B2798F"/>
    <w:rsid w:val="00B27C54"/>
    <w:rsid w:val="00B27CF9"/>
    <w:rsid w:val="00B302F3"/>
    <w:rsid w:val="00B30B67"/>
    <w:rsid w:val="00B3109E"/>
    <w:rsid w:val="00B3153E"/>
    <w:rsid w:val="00B32230"/>
    <w:rsid w:val="00B33A2D"/>
    <w:rsid w:val="00B34AE5"/>
    <w:rsid w:val="00B35696"/>
    <w:rsid w:val="00B35EA9"/>
    <w:rsid w:val="00B35FE8"/>
    <w:rsid w:val="00B36191"/>
    <w:rsid w:val="00B36421"/>
    <w:rsid w:val="00B36BF7"/>
    <w:rsid w:val="00B36F9E"/>
    <w:rsid w:val="00B37731"/>
    <w:rsid w:val="00B378E9"/>
    <w:rsid w:val="00B37CC3"/>
    <w:rsid w:val="00B40854"/>
    <w:rsid w:val="00B4145E"/>
    <w:rsid w:val="00B41AEF"/>
    <w:rsid w:val="00B41F2F"/>
    <w:rsid w:val="00B421A9"/>
    <w:rsid w:val="00B43170"/>
    <w:rsid w:val="00B43A54"/>
    <w:rsid w:val="00B45147"/>
    <w:rsid w:val="00B4547B"/>
    <w:rsid w:val="00B45598"/>
    <w:rsid w:val="00B455AA"/>
    <w:rsid w:val="00B45D9D"/>
    <w:rsid w:val="00B45EF4"/>
    <w:rsid w:val="00B4611E"/>
    <w:rsid w:val="00B46DEB"/>
    <w:rsid w:val="00B47521"/>
    <w:rsid w:val="00B4787D"/>
    <w:rsid w:val="00B5018F"/>
    <w:rsid w:val="00B50902"/>
    <w:rsid w:val="00B51022"/>
    <w:rsid w:val="00B5140E"/>
    <w:rsid w:val="00B522D6"/>
    <w:rsid w:val="00B528C1"/>
    <w:rsid w:val="00B52A02"/>
    <w:rsid w:val="00B52A8B"/>
    <w:rsid w:val="00B52EE6"/>
    <w:rsid w:val="00B53109"/>
    <w:rsid w:val="00B535E5"/>
    <w:rsid w:val="00B53903"/>
    <w:rsid w:val="00B53C28"/>
    <w:rsid w:val="00B53E7A"/>
    <w:rsid w:val="00B53EC4"/>
    <w:rsid w:val="00B54639"/>
    <w:rsid w:val="00B5532E"/>
    <w:rsid w:val="00B5608E"/>
    <w:rsid w:val="00B56147"/>
    <w:rsid w:val="00B563CB"/>
    <w:rsid w:val="00B564E3"/>
    <w:rsid w:val="00B5656D"/>
    <w:rsid w:val="00B5662D"/>
    <w:rsid w:val="00B56BCA"/>
    <w:rsid w:val="00B56CD5"/>
    <w:rsid w:val="00B57074"/>
    <w:rsid w:val="00B574F9"/>
    <w:rsid w:val="00B5784B"/>
    <w:rsid w:val="00B602A7"/>
    <w:rsid w:val="00B6059C"/>
    <w:rsid w:val="00B62752"/>
    <w:rsid w:val="00B62A1B"/>
    <w:rsid w:val="00B62A9C"/>
    <w:rsid w:val="00B63EBC"/>
    <w:rsid w:val="00B63EFD"/>
    <w:rsid w:val="00B64851"/>
    <w:rsid w:val="00B65880"/>
    <w:rsid w:val="00B658B0"/>
    <w:rsid w:val="00B65F2B"/>
    <w:rsid w:val="00B660AF"/>
    <w:rsid w:val="00B660B9"/>
    <w:rsid w:val="00B66EEB"/>
    <w:rsid w:val="00B6711B"/>
    <w:rsid w:val="00B67A5A"/>
    <w:rsid w:val="00B67E80"/>
    <w:rsid w:val="00B70032"/>
    <w:rsid w:val="00B70B16"/>
    <w:rsid w:val="00B710CD"/>
    <w:rsid w:val="00B72155"/>
    <w:rsid w:val="00B721F1"/>
    <w:rsid w:val="00B721FA"/>
    <w:rsid w:val="00B7406F"/>
    <w:rsid w:val="00B742EA"/>
    <w:rsid w:val="00B7499B"/>
    <w:rsid w:val="00B750E5"/>
    <w:rsid w:val="00B759F0"/>
    <w:rsid w:val="00B760CB"/>
    <w:rsid w:val="00B761BC"/>
    <w:rsid w:val="00B76567"/>
    <w:rsid w:val="00B7666D"/>
    <w:rsid w:val="00B76A6A"/>
    <w:rsid w:val="00B76B2F"/>
    <w:rsid w:val="00B76EC6"/>
    <w:rsid w:val="00B772C7"/>
    <w:rsid w:val="00B77449"/>
    <w:rsid w:val="00B77569"/>
    <w:rsid w:val="00B77636"/>
    <w:rsid w:val="00B77993"/>
    <w:rsid w:val="00B77A01"/>
    <w:rsid w:val="00B77D08"/>
    <w:rsid w:val="00B77EBE"/>
    <w:rsid w:val="00B80444"/>
    <w:rsid w:val="00B80A23"/>
    <w:rsid w:val="00B80A3A"/>
    <w:rsid w:val="00B80D50"/>
    <w:rsid w:val="00B810E1"/>
    <w:rsid w:val="00B8138F"/>
    <w:rsid w:val="00B817BA"/>
    <w:rsid w:val="00B82373"/>
    <w:rsid w:val="00B826D7"/>
    <w:rsid w:val="00B82F7E"/>
    <w:rsid w:val="00B83332"/>
    <w:rsid w:val="00B83422"/>
    <w:rsid w:val="00B834A4"/>
    <w:rsid w:val="00B83BFB"/>
    <w:rsid w:val="00B84154"/>
    <w:rsid w:val="00B8441A"/>
    <w:rsid w:val="00B84FAF"/>
    <w:rsid w:val="00B851E5"/>
    <w:rsid w:val="00B8521B"/>
    <w:rsid w:val="00B85941"/>
    <w:rsid w:val="00B85B31"/>
    <w:rsid w:val="00B85CFA"/>
    <w:rsid w:val="00B86773"/>
    <w:rsid w:val="00B86F9C"/>
    <w:rsid w:val="00B90022"/>
    <w:rsid w:val="00B904F0"/>
    <w:rsid w:val="00B90F15"/>
    <w:rsid w:val="00B9173D"/>
    <w:rsid w:val="00B9286F"/>
    <w:rsid w:val="00B92922"/>
    <w:rsid w:val="00B933D8"/>
    <w:rsid w:val="00B94568"/>
    <w:rsid w:val="00B951C9"/>
    <w:rsid w:val="00B95BEB"/>
    <w:rsid w:val="00B95CC6"/>
    <w:rsid w:val="00B979A3"/>
    <w:rsid w:val="00B97B61"/>
    <w:rsid w:val="00BA0105"/>
    <w:rsid w:val="00BA0118"/>
    <w:rsid w:val="00BA098A"/>
    <w:rsid w:val="00BA100D"/>
    <w:rsid w:val="00BA1842"/>
    <w:rsid w:val="00BA372B"/>
    <w:rsid w:val="00BA3B7B"/>
    <w:rsid w:val="00BA4B76"/>
    <w:rsid w:val="00BA4D79"/>
    <w:rsid w:val="00BA662D"/>
    <w:rsid w:val="00BA6FEB"/>
    <w:rsid w:val="00BA7151"/>
    <w:rsid w:val="00BB06CF"/>
    <w:rsid w:val="00BB0BF8"/>
    <w:rsid w:val="00BB1588"/>
    <w:rsid w:val="00BB246D"/>
    <w:rsid w:val="00BB2B46"/>
    <w:rsid w:val="00BB3775"/>
    <w:rsid w:val="00BB3A2F"/>
    <w:rsid w:val="00BB4911"/>
    <w:rsid w:val="00BB552A"/>
    <w:rsid w:val="00BB5C9D"/>
    <w:rsid w:val="00BB5EA2"/>
    <w:rsid w:val="00BB65B1"/>
    <w:rsid w:val="00BB6706"/>
    <w:rsid w:val="00BB6C5B"/>
    <w:rsid w:val="00BB7193"/>
    <w:rsid w:val="00BB7524"/>
    <w:rsid w:val="00BB7897"/>
    <w:rsid w:val="00BB7B3C"/>
    <w:rsid w:val="00BC0298"/>
    <w:rsid w:val="00BC1247"/>
    <w:rsid w:val="00BC1859"/>
    <w:rsid w:val="00BC1DFE"/>
    <w:rsid w:val="00BC24D7"/>
    <w:rsid w:val="00BC2A3D"/>
    <w:rsid w:val="00BC2FE9"/>
    <w:rsid w:val="00BC362A"/>
    <w:rsid w:val="00BC4416"/>
    <w:rsid w:val="00BC4856"/>
    <w:rsid w:val="00BC5043"/>
    <w:rsid w:val="00BC50B7"/>
    <w:rsid w:val="00BC5412"/>
    <w:rsid w:val="00BC550F"/>
    <w:rsid w:val="00BC560D"/>
    <w:rsid w:val="00BC56AC"/>
    <w:rsid w:val="00BC5CEC"/>
    <w:rsid w:val="00BC666B"/>
    <w:rsid w:val="00BC67B5"/>
    <w:rsid w:val="00BC684E"/>
    <w:rsid w:val="00BC6BDC"/>
    <w:rsid w:val="00BC716F"/>
    <w:rsid w:val="00BC7763"/>
    <w:rsid w:val="00BC7C75"/>
    <w:rsid w:val="00BD1B53"/>
    <w:rsid w:val="00BD2997"/>
    <w:rsid w:val="00BD4680"/>
    <w:rsid w:val="00BD55A4"/>
    <w:rsid w:val="00BD5E7E"/>
    <w:rsid w:val="00BD5F6B"/>
    <w:rsid w:val="00BD60D8"/>
    <w:rsid w:val="00BD7F80"/>
    <w:rsid w:val="00BE00A4"/>
    <w:rsid w:val="00BE0192"/>
    <w:rsid w:val="00BE0E33"/>
    <w:rsid w:val="00BE1FBD"/>
    <w:rsid w:val="00BE2991"/>
    <w:rsid w:val="00BE2CD2"/>
    <w:rsid w:val="00BE30D1"/>
    <w:rsid w:val="00BE3558"/>
    <w:rsid w:val="00BE3875"/>
    <w:rsid w:val="00BE38F3"/>
    <w:rsid w:val="00BE558A"/>
    <w:rsid w:val="00BE5977"/>
    <w:rsid w:val="00BE5FD8"/>
    <w:rsid w:val="00BE62DE"/>
    <w:rsid w:val="00BE6C0E"/>
    <w:rsid w:val="00BE7962"/>
    <w:rsid w:val="00BE7AE2"/>
    <w:rsid w:val="00BF0631"/>
    <w:rsid w:val="00BF0B39"/>
    <w:rsid w:val="00BF0C25"/>
    <w:rsid w:val="00BF0EBB"/>
    <w:rsid w:val="00BF101D"/>
    <w:rsid w:val="00BF1389"/>
    <w:rsid w:val="00BF1F69"/>
    <w:rsid w:val="00BF2886"/>
    <w:rsid w:val="00BF2B63"/>
    <w:rsid w:val="00BF32C8"/>
    <w:rsid w:val="00BF336B"/>
    <w:rsid w:val="00BF3B54"/>
    <w:rsid w:val="00BF3C01"/>
    <w:rsid w:val="00BF3E42"/>
    <w:rsid w:val="00BF4A4C"/>
    <w:rsid w:val="00BF544E"/>
    <w:rsid w:val="00BF571B"/>
    <w:rsid w:val="00BF5E60"/>
    <w:rsid w:val="00BF6458"/>
    <w:rsid w:val="00BF6A16"/>
    <w:rsid w:val="00BF7664"/>
    <w:rsid w:val="00BF79D3"/>
    <w:rsid w:val="00C002BD"/>
    <w:rsid w:val="00C00518"/>
    <w:rsid w:val="00C0076A"/>
    <w:rsid w:val="00C0158A"/>
    <w:rsid w:val="00C01A31"/>
    <w:rsid w:val="00C01D81"/>
    <w:rsid w:val="00C01EC0"/>
    <w:rsid w:val="00C02D95"/>
    <w:rsid w:val="00C02FD5"/>
    <w:rsid w:val="00C03221"/>
    <w:rsid w:val="00C03594"/>
    <w:rsid w:val="00C038AC"/>
    <w:rsid w:val="00C03C20"/>
    <w:rsid w:val="00C03DDA"/>
    <w:rsid w:val="00C03E08"/>
    <w:rsid w:val="00C04C9B"/>
    <w:rsid w:val="00C071A1"/>
    <w:rsid w:val="00C071D4"/>
    <w:rsid w:val="00C076C8"/>
    <w:rsid w:val="00C10291"/>
    <w:rsid w:val="00C105B3"/>
    <w:rsid w:val="00C11BED"/>
    <w:rsid w:val="00C11EE1"/>
    <w:rsid w:val="00C1256F"/>
    <w:rsid w:val="00C13234"/>
    <w:rsid w:val="00C133C3"/>
    <w:rsid w:val="00C136BF"/>
    <w:rsid w:val="00C13DFD"/>
    <w:rsid w:val="00C14AC5"/>
    <w:rsid w:val="00C158FB"/>
    <w:rsid w:val="00C163C3"/>
    <w:rsid w:val="00C16751"/>
    <w:rsid w:val="00C16EB6"/>
    <w:rsid w:val="00C16F32"/>
    <w:rsid w:val="00C170C3"/>
    <w:rsid w:val="00C171FE"/>
    <w:rsid w:val="00C17F24"/>
    <w:rsid w:val="00C17F60"/>
    <w:rsid w:val="00C17FFD"/>
    <w:rsid w:val="00C20338"/>
    <w:rsid w:val="00C20405"/>
    <w:rsid w:val="00C20D7D"/>
    <w:rsid w:val="00C20E83"/>
    <w:rsid w:val="00C2219B"/>
    <w:rsid w:val="00C224E0"/>
    <w:rsid w:val="00C22B77"/>
    <w:rsid w:val="00C23297"/>
    <w:rsid w:val="00C236AA"/>
    <w:rsid w:val="00C24382"/>
    <w:rsid w:val="00C243F7"/>
    <w:rsid w:val="00C24803"/>
    <w:rsid w:val="00C24921"/>
    <w:rsid w:val="00C24DFD"/>
    <w:rsid w:val="00C25F84"/>
    <w:rsid w:val="00C26715"/>
    <w:rsid w:val="00C26B83"/>
    <w:rsid w:val="00C27587"/>
    <w:rsid w:val="00C27994"/>
    <w:rsid w:val="00C27BC5"/>
    <w:rsid w:val="00C27C27"/>
    <w:rsid w:val="00C30BB8"/>
    <w:rsid w:val="00C31298"/>
    <w:rsid w:val="00C31676"/>
    <w:rsid w:val="00C31CBE"/>
    <w:rsid w:val="00C31E02"/>
    <w:rsid w:val="00C32299"/>
    <w:rsid w:val="00C3230F"/>
    <w:rsid w:val="00C33140"/>
    <w:rsid w:val="00C331E3"/>
    <w:rsid w:val="00C3354B"/>
    <w:rsid w:val="00C346E3"/>
    <w:rsid w:val="00C3476F"/>
    <w:rsid w:val="00C34793"/>
    <w:rsid w:val="00C348A3"/>
    <w:rsid w:val="00C34A6A"/>
    <w:rsid w:val="00C34E61"/>
    <w:rsid w:val="00C35306"/>
    <w:rsid w:val="00C35D81"/>
    <w:rsid w:val="00C362FE"/>
    <w:rsid w:val="00C37303"/>
    <w:rsid w:val="00C376AE"/>
    <w:rsid w:val="00C4014C"/>
    <w:rsid w:val="00C40C32"/>
    <w:rsid w:val="00C41018"/>
    <w:rsid w:val="00C413BC"/>
    <w:rsid w:val="00C418D6"/>
    <w:rsid w:val="00C41C9E"/>
    <w:rsid w:val="00C42084"/>
    <w:rsid w:val="00C42178"/>
    <w:rsid w:val="00C42249"/>
    <w:rsid w:val="00C44535"/>
    <w:rsid w:val="00C4519F"/>
    <w:rsid w:val="00C47019"/>
    <w:rsid w:val="00C4755F"/>
    <w:rsid w:val="00C47976"/>
    <w:rsid w:val="00C50800"/>
    <w:rsid w:val="00C5090F"/>
    <w:rsid w:val="00C51DF5"/>
    <w:rsid w:val="00C51FB1"/>
    <w:rsid w:val="00C5258B"/>
    <w:rsid w:val="00C530C8"/>
    <w:rsid w:val="00C536C5"/>
    <w:rsid w:val="00C54433"/>
    <w:rsid w:val="00C54EDB"/>
    <w:rsid w:val="00C55063"/>
    <w:rsid w:val="00C55588"/>
    <w:rsid w:val="00C56E85"/>
    <w:rsid w:val="00C5706A"/>
    <w:rsid w:val="00C57162"/>
    <w:rsid w:val="00C5782B"/>
    <w:rsid w:val="00C57C1A"/>
    <w:rsid w:val="00C57CD3"/>
    <w:rsid w:val="00C6024B"/>
    <w:rsid w:val="00C603B1"/>
    <w:rsid w:val="00C60F2A"/>
    <w:rsid w:val="00C6113A"/>
    <w:rsid w:val="00C61BC0"/>
    <w:rsid w:val="00C623A2"/>
    <w:rsid w:val="00C62505"/>
    <w:rsid w:val="00C62632"/>
    <w:rsid w:val="00C6276B"/>
    <w:rsid w:val="00C62FEB"/>
    <w:rsid w:val="00C63E0E"/>
    <w:rsid w:val="00C64B33"/>
    <w:rsid w:val="00C654B5"/>
    <w:rsid w:val="00C65707"/>
    <w:rsid w:val="00C65A12"/>
    <w:rsid w:val="00C6608B"/>
    <w:rsid w:val="00C66156"/>
    <w:rsid w:val="00C6616C"/>
    <w:rsid w:val="00C666F9"/>
    <w:rsid w:val="00C66A6A"/>
    <w:rsid w:val="00C67087"/>
    <w:rsid w:val="00C673E4"/>
    <w:rsid w:val="00C677C2"/>
    <w:rsid w:val="00C679A6"/>
    <w:rsid w:val="00C70104"/>
    <w:rsid w:val="00C7022D"/>
    <w:rsid w:val="00C7030F"/>
    <w:rsid w:val="00C7080A"/>
    <w:rsid w:val="00C70DC1"/>
    <w:rsid w:val="00C7298E"/>
    <w:rsid w:val="00C72FE8"/>
    <w:rsid w:val="00C730BF"/>
    <w:rsid w:val="00C740BD"/>
    <w:rsid w:val="00C74378"/>
    <w:rsid w:val="00C744A8"/>
    <w:rsid w:val="00C74656"/>
    <w:rsid w:val="00C7500E"/>
    <w:rsid w:val="00C756F1"/>
    <w:rsid w:val="00C758FE"/>
    <w:rsid w:val="00C75EBC"/>
    <w:rsid w:val="00C76503"/>
    <w:rsid w:val="00C7689D"/>
    <w:rsid w:val="00C76AF5"/>
    <w:rsid w:val="00C76C44"/>
    <w:rsid w:val="00C7726C"/>
    <w:rsid w:val="00C77499"/>
    <w:rsid w:val="00C779F6"/>
    <w:rsid w:val="00C8143E"/>
    <w:rsid w:val="00C81777"/>
    <w:rsid w:val="00C821A1"/>
    <w:rsid w:val="00C83D97"/>
    <w:rsid w:val="00C842CA"/>
    <w:rsid w:val="00C84712"/>
    <w:rsid w:val="00C847C8"/>
    <w:rsid w:val="00C8494C"/>
    <w:rsid w:val="00C84FB2"/>
    <w:rsid w:val="00C85007"/>
    <w:rsid w:val="00C850CB"/>
    <w:rsid w:val="00C8572D"/>
    <w:rsid w:val="00C85B00"/>
    <w:rsid w:val="00C86024"/>
    <w:rsid w:val="00C86F02"/>
    <w:rsid w:val="00C874BF"/>
    <w:rsid w:val="00C87CE7"/>
    <w:rsid w:val="00C90ACD"/>
    <w:rsid w:val="00C9227A"/>
    <w:rsid w:val="00C92810"/>
    <w:rsid w:val="00C92A74"/>
    <w:rsid w:val="00C934B3"/>
    <w:rsid w:val="00C93B87"/>
    <w:rsid w:val="00C93CF4"/>
    <w:rsid w:val="00C942CB"/>
    <w:rsid w:val="00C944C9"/>
    <w:rsid w:val="00C95265"/>
    <w:rsid w:val="00C95467"/>
    <w:rsid w:val="00C95D01"/>
    <w:rsid w:val="00C95DAB"/>
    <w:rsid w:val="00C96121"/>
    <w:rsid w:val="00C96BA7"/>
    <w:rsid w:val="00C97B0D"/>
    <w:rsid w:val="00C97D01"/>
    <w:rsid w:val="00C97FF0"/>
    <w:rsid w:val="00CA07E9"/>
    <w:rsid w:val="00CA15F8"/>
    <w:rsid w:val="00CA1CDE"/>
    <w:rsid w:val="00CA210A"/>
    <w:rsid w:val="00CA2A7C"/>
    <w:rsid w:val="00CA324A"/>
    <w:rsid w:val="00CA370E"/>
    <w:rsid w:val="00CA3F47"/>
    <w:rsid w:val="00CA497D"/>
    <w:rsid w:val="00CA642C"/>
    <w:rsid w:val="00CA6AC3"/>
    <w:rsid w:val="00CA7975"/>
    <w:rsid w:val="00CB1556"/>
    <w:rsid w:val="00CB1828"/>
    <w:rsid w:val="00CB2052"/>
    <w:rsid w:val="00CB2744"/>
    <w:rsid w:val="00CB323A"/>
    <w:rsid w:val="00CB3F97"/>
    <w:rsid w:val="00CB40A6"/>
    <w:rsid w:val="00CB447C"/>
    <w:rsid w:val="00CB44BA"/>
    <w:rsid w:val="00CB4775"/>
    <w:rsid w:val="00CB47EA"/>
    <w:rsid w:val="00CB4B13"/>
    <w:rsid w:val="00CB532C"/>
    <w:rsid w:val="00CB55EE"/>
    <w:rsid w:val="00CB5789"/>
    <w:rsid w:val="00CB6B6B"/>
    <w:rsid w:val="00CB7CE1"/>
    <w:rsid w:val="00CB7DE0"/>
    <w:rsid w:val="00CC03A5"/>
    <w:rsid w:val="00CC0537"/>
    <w:rsid w:val="00CC08B4"/>
    <w:rsid w:val="00CC0914"/>
    <w:rsid w:val="00CC1458"/>
    <w:rsid w:val="00CC2041"/>
    <w:rsid w:val="00CC2324"/>
    <w:rsid w:val="00CC27D4"/>
    <w:rsid w:val="00CC2A32"/>
    <w:rsid w:val="00CC2D04"/>
    <w:rsid w:val="00CC2D0E"/>
    <w:rsid w:val="00CC3CCD"/>
    <w:rsid w:val="00CC41C3"/>
    <w:rsid w:val="00CC5382"/>
    <w:rsid w:val="00CC55E3"/>
    <w:rsid w:val="00CC560A"/>
    <w:rsid w:val="00CC568D"/>
    <w:rsid w:val="00CC5742"/>
    <w:rsid w:val="00CC57B5"/>
    <w:rsid w:val="00CC6E92"/>
    <w:rsid w:val="00CD00C0"/>
    <w:rsid w:val="00CD0158"/>
    <w:rsid w:val="00CD01B0"/>
    <w:rsid w:val="00CD0CB8"/>
    <w:rsid w:val="00CD19BA"/>
    <w:rsid w:val="00CD1AA4"/>
    <w:rsid w:val="00CD230C"/>
    <w:rsid w:val="00CD2505"/>
    <w:rsid w:val="00CD2606"/>
    <w:rsid w:val="00CD26D9"/>
    <w:rsid w:val="00CD3FE4"/>
    <w:rsid w:val="00CD4622"/>
    <w:rsid w:val="00CD4672"/>
    <w:rsid w:val="00CD4E84"/>
    <w:rsid w:val="00CD506B"/>
    <w:rsid w:val="00CD55FF"/>
    <w:rsid w:val="00CD5BF0"/>
    <w:rsid w:val="00CD5CE8"/>
    <w:rsid w:val="00CD5F7B"/>
    <w:rsid w:val="00CE047A"/>
    <w:rsid w:val="00CE0568"/>
    <w:rsid w:val="00CE09BA"/>
    <w:rsid w:val="00CE0EF8"/>
    <w:rsid w:val="00CE1A25"/>
    <w:rsid w:val="00CE23DB"/>
    <w:rsid w:val="00CE2562"/>
    <w:rsid w:val="00CE2FA4"/>
    <w:rsid w:val="00CE5112"/>
    <w:rsid w:val="00CE5243"/>
    <w:rsid w:val="00CE58F8"/>
    <w:rsid w:val="00CE5A6E"/>
    <w:rsid w:val="00CE62F6"/>
    <w:rsid w:val="00CE64A6"/>
    <w:rsid w:val="00CE6AE6"/>
    <w:rsid w:val="00CE6C35"/>
    <w:rsid w:val="00CE7CE6"/>
    <w:rsid w:val="00CF152E"/>
    <w:rsid w:val="00CF1847"/>
    <w:rsid w:val="00CF1B2D"/>
    <w:rsid w:val="00CF1D8D"/>
    <w:rsid w:val="00CF20C5"/>
    <w:rsid w:val="00CF221B"/>
    <w:rsid w:val="00CF2624"/>
    <w:rsid w:val="00CF26E7"/>
    <w:rsid w:val="00CF28AE"/>
    <w:rsid w:val="00CF2B60"/>
    <w:rsid w:val="00CF2E27"/>
    <w:rsid w:val="00CF303D"/>
    <w:rsid w:val="00CF3DDE"/>
    <w:rsid w:val="00CF3FEF"/>
    <w:rsid w:val="00CF45C4"/>
    <w:rsid w:val="00CF4760"/>
    <w:rsid w:val="00CF5417"/>
    <w:rsid w:val="00CF5B4D"/>
    <w:rsid w:val="00CF5C48"/>
    <w:rsid w:val="00CF5C91"/>
    <w:rsid w:val="00CF5D41"/>
    <w:rsid w:val="00CF5E53"/>
    <w:rsid w:val="00CF621A"/>
    <w:rsid w:val="00CF62AA"/>
    <w:rsid w:val="00CF6866"/>
    <w:rsid w:val="00CF729B"/>
    <w:rsid w:val="00D0076C"/>
    <w:rsid w:val="00D00D6D"/>
    <w:rsid w:val="00D01370"/>
    <w:rsid w:val="00D019ED"/>
    <w:rsid w:val="00D021D8"/>
    <w:rsid w:val="00D031D7"/>
    <w:rsid w:val="00D03CF1"/>
    <w:rsid w:val="00D048E3"/>
    <w:rsid w:val="00D04E3E"/>
    <w:rsid w:val="00D05628"/>
    <w:rsid w:val="00D05A18"/>
    <w:rsid w:val="00D06492"/>
    <w:rsid w:val="00D06594"/>
    <w:rsid w:val="00D06731"/>
    <w:rsid w:val="00D07ED9"/>
    <w:rsid w:val="00D10148"/>
    <w:rsid w:val="00D105A9"/>
    <w:rsid w:val="00D1069C"/>
    <w:rsid w:val="00D10E4C"/>
    <w:rsid w:val="00D11565"/>
    <w:rsid w:val="00D11721"/>
    <w:rsid w:val="00D11750"/>
    <w:rsid w:val="00D11B4C"/>
    <w:rsid w:val="00D11F0C"/>
    <w:rsid w:val="00D12ECC"/>
    <w:rsid w:val="00D14C59"/>
    <w:rsid w:val="00D14E47"/>
    <w:rsid w:val="00D15090"/>
    <w:rsid w:val="00D15963"/>
    <w:rsid w:val="00D15A64"/>
    <w:rsid w:val="00D15EDD"/>
    <w:rsid w:val="00D173A5"/>
    <w:rsid w:val="00D17445"/>
    <w:rsid w:val="00D177E1"/>
    <w:rsid w:val="00D216F2"/>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7A3"/>
    <w:rsid w:val="00D266AC"/>
    <w:rsid w:val="00D3020A"/>
    <w:rsid w:val="00D306E9"/>
    <w:rsid w:val="00D30A05"/>
    <w:rsid w:val="00D31A12"/>
    <w:rsid w:val="00D33328"/>
    <w:rsid w:val="00D3366F"/>
    <w:rsid w:val="00D34751"/>
    <w:rsid w:val="00D34C77"/>
    <w:rsid w:val="00D3543A"/>
    <w:rsid w:val="00D356D0"/>
    <w:rsid w:val="00D35C47"/>
    <w:rsid w:val="00D35D72"/>
    <w:rsid w:val="00D36634"/>
    <w:rsid w:val="00D37DA1"/>
    <w:rsid w:val="00D407B5"/>
    <w:rsid w:val="00D40AA1"/>
    <w:rsid w:val="00D40B68"/>
    <w:rsid w:val="00D40D7C"/>
    <w:rsid w:val="00D41E6F"/>
    <w:rsid w:val="00D4221C"/>
    <w:rsid w:val="00D42757"/>
    <w:rsid w:val="00D42BCC"/>
    <w:rsid w:val="00D434CF"/>
    <w:rsid w:val="00D4364C"/>
    <w:rsid w:val="00D440ED"/>
    <w:rsid w:val="00D44503"/>
    <w:rsid w:val="00D45B8B"/>
    <w:rsid w:val="00D45F04"/>
    <w:rsid w:val="00D460C5"/>
    <w:rsid w:val="00D461A7"/>
    <w:rsid w:val="00D46373"/>
    <w:rsid w:val="00D463FD"/>
    <w:rsid w:val="00D469DC"/>
    <w:rsid w:val="00D4701E"/>
    <w:rsid w:val="00D50587"/>
    <w:rsid w:val="00D511DD"/>
    <w:rsid w:val="00D52119"/>
    <w:rsid w:val="00D525F7"/>
    <w:rsid w:val="00D53909"/>
    <w:rsid w:val="00D54C31"/>
    <w:rsid w:val="00D54DC4"/>
    <w:rsid w:val="00D55342"/>
    <w:rsid w:val="00D5570E"/>
    <w:rsid w:val="00D5583C"/>
    <w:rsid w:val="00D55966"/>
    <w:rsid w:val="00D5661E"/>
    <w:rsid w:val="00D568D9"/>
    <w:rsid w:val="00D56E37"/>
    <w:rsid w:val="00D573CA"/>
    <w:rsid w:val="00D5793A"/>
    <w:rsid w:val="00D57A31"/>
    <w:rsid w:val="00D603BB"/>
    <w:rsid w:val="00D6213B"/>
    <w:rsid w:val="00D633FC"/>
    <w:rsid w:val="00D63573"/>
    <w:rsid w:val="00D637BE"/>
    <w:rsid w:val="00D63CC9"/>
    <w:rsid w:val="00D63D5C"/>
    <w:rsid w:val="00D6404E"/>
    <w:rsid w:val="00D6440E"/>
    <w:rsid w:val="00D64830"/>
    <w:rsid w:val="00D648B4"/>
    <w:rsid w:val="00D651E0"/>
    <w:rsid w:val="00D65714"/>
    <w:rsid w:val="00D658DC"/>
    <w:rsid w:val="00D65AC5"/>
    <w:rsid w:val="00D66BD3"/>
    <w:rsid w:val="00D701F8"/>
    <w:rsid w:val="00D712AC"/>
    <w:rsid w:val="00D71386"/>
    <w:rsid w:val="00D717A0"/>
    <w:rsid w:val="00D71C06"/>
    <w:rsid w:val="00D71D71"/>
    <w:rsid w:val="00D7316E"/>
    <w:rsid w:val="00D73631"/>
    <w:rsid w:val="00D7385C"/>
    <w:rsid w:val="00D73B0E"/>
    <w:rsid w:val="00D73E5B"/>
    <w:rsid w:val="00D75DA5"/>
    <w:rsid w:val="00D76466"/>
    <w:rsid w:val="00D76A78"/>
    <w:rsid w:val="00D76F9A"/>
    <w:rsid w:val="00D80C86"/>
    <w:rsid w:val="00D80E52"/>
    <w:rsid w:val="00D80FD9"/>
    <w:rsid w:val="00D812E7"/>
    <w:rsid w:val="00D81344"/>
    <w:rsid w:val="00D8183A"/>
    <w:rsid w:val="00D81F0D"/>
    <w:rsid w:val="00D8204F"/>
    <w:rsid w:val="00D8275E"/>
    <w:rsid w:val="00D82797"/>
    <w:rsid w:val="00D829AD"/>
    <w:rsid w:val="00D83301"/>
    <w:rsid w:val="00D83CA7"/>
    <w:rsid w:val="00D84DB4"/>
    <w:rsid w:val="00D8582A"/>
    <w:rsid w:val="00D858B3"/>
    <w:rsid w:val="00D86349"/>
    <w:rsid w:val="00D8676E"/>
    <w:rsid w:val="00D86A88"/>
    <w:rsid w:val="00D87125"/>
    <w:rsid w:val="00D87B9D"/>
    <w:rsid w:val="00D9001B"/>
    <w:rsid w:val="00D90B7F"/>
    <w:rsid w:val="00D9188E"/>
    <w:rsid w:val="00D926BF"/>
    <w:rsid w:val="00D9359C"/>
    <w:rsid w:val="00D9397E"/>
    <w:rsid w:val="00D942EC"/>
    <w:rsid w:val="00D9448D"/>
    <w:rsid w:val="00D957EE"/>
    <w:rsid w:val="00D9694F"/>
    <w:rsid w:val="00D96FE5"/>
    <w:rsid w:val="00D97BBA"/>
    <w:rsid w:val="00D97C55"/>
    <w:rsid w:val="00D97CB1"/>
    <w:rsid w:val="00DA07A3"/>
    <w:rsid w:val="00DA16AC"/>
    <w:rsid w:val="00DA1B26"/>
    <w:rsid w:val="00DA1F50"/>
    <w:rsid w:val="00DA2087"/>
    <w:rsid w:val="00DA220E"/>
    <w:rsid w:val="00DA31CB"/>
    <w:rsid w:val="00DA4158"/>
    <w:rsid w:val="00DA4813"/>
    <w:rsid w:val="00DA531E"/>
    <w:rsid w:val="00DA593C"/>
    <w:rsid w:val="00DA5AF2"/>
    <w:rsid w:val="00DA5ED5"/>
    <w:rsid w:val="00DA6090"/>
    <w:rsid w:val="00DA79A0"/>
    <w:rsid w:val="00DB053E"/>
    <w:rsid w:val="00DB057E"/>
    <w:rsid w:val="00DB0CEE"/>
    <w:rsid w:val="00DB0D0C"/>
    <w:rsid w:val="00DB102D"/>
    <w:rsid w:val="00DB1215"/>
    <w:rsid w:val="00DB124D"/>
    <w:rsid w:val="00DB1604"/>
    <w:rsid w:val="00DB16F0"/>
    <w:rsid w:val="00DB1F8E"/>
    <w:rsid w:val="00DB2D7F"/>
    <w:rsid w:val="00DB31E4"/>
    <w:rsid w:val="00DB3DEC"/>
    <w:rsid w:val="00DB433C"/>
    <w:rsid w:val="00DB4408"/>
    <w:rsid w:val="00DB47AF"/>
    <w:rsid w:val="00DB59DD"/>
    <w:rsid w:val="00DB5A45"/>
    <w:rsid w:val="00DB5CB1"/>
    <w:rsid w:val="00DB6025"/>
    <w:rsid w:val="00DB69BA"/>
    <w:rsid w:val="00DB72C8"/>
    <w:rsid w:val="00DB74B0"/>
    <w:rsid w:val="00DC03AF"/>
    <w:rsid w:val="00DC06E3"/>
    <w:rsid w:val="00DC0C9B"/>
    <w:rsid w:val="00DC1186"/>
    <w:rsid w:val="00DC1EFA"/>
    <w:rsid w:val="00DC21A2"/>
    <w:rsid w:val="00DC276C"/>
    <w:rsid w:val="00DC2FE5"/>
    <w:rsid w:val="00DC3092"/>
    <w:rsid w:val="00DC4119"/>
    <w:rsid w:val="00DC4BC3"/>
    <w:rsid w:val="00DC56B5"/>
    <w:rsid w:val="00DC60CD"/>
    <w:rsid w:val="00DC6235"/>
    <w:rsid w:val="00DC6692"/>
    <w:rsid w:val="00DC6866"/>
    <w:rsid w:val="00DC6C00"/>
    <w:rsid w:val="00DC724C"/>
    <w:rsid w:val="00DD0015"/>
    <w:rsid w:val="00DD07F5"/>
    <w:rsid w:val="00DD0E80"/>
    <w:rsid w:val="00DD23EE"/>
    <w:rsid w:val="00DD2601"/>
    <w:rsid w:val="00DD2C25"/>
    <w:rsid w:val="00DD3353"/>
    <w:rsid w:val="00DD3397"/>
    <w:rsid w:val="00DD3AD1"/>
    <w:rsid w:val="00DD4061"/>
    <w:rsid w:val="00DD42E4"/>
    <w:rsid w:val="00DD4ABA"/>
    <w:rsid w:val="00DD606B"/>
    <w:rsid w:val="00DD6F1F"/>
    <w:rsid w:val="00DD6FB3"/>
    <w:rsid w:val="00DD6FB7"/>
    <w:rsid w:val="00DD738B"/>
    <w:rsid w:val="00DD7672"/>
    <w:rsid w:val="00DD79E7"/>
    <w:rsid w:val="00DE1368"/>
    <w:rsid w:val="00DE1402"/>
    <w:rsid w:val="00DE18A3"/>
    <w:rsid w:val="00DE1D2A"/>
    <w:rsid w:val="00DE1E8E"/>
    <w:rsid w:val="00DE2216"/>
    <w:rsid w:val="00DE2BBF"/>
    <w:rsid w:val="00DE2C92"/>
    <w:rsid w:val="00DE466A"/>
    <w:rsid w:val="00DE469B"/>
    <w:rsid w:val="00DE4751"/>
    <w:rsid w:val="00DE4A29"/>
    <w:rsid w:val="00DE4AEA"/>
    <w:rsid w:val="00DE4B63"/>
    <w:rsid w:val="00DE5257"/>
    <w:rsid w:val="00DE535B"/>
    <w:rsid w:val="00DE575B"/>
    <w:rsid w:val="00DE678C"/>
    <w:rsid w:val="00DE6CE6"/>
    <w:rsid w:val="00DE75CA"/>
    <w:rsid w:val="00DE7793"/>
    <w:rsid w:val="00DF0D2E"/>
    <w:rsid w:val="00DF1377"/>
    <w:rsid w:val="00DF1516"/>
    <w:rsid w:val="00DF1DA9"/>
    <w:rsid w:val="00DF2000"/>
    <w:rsid w:val="00DF41F2"/>
    <w:rsid w:val="00DF4907"/>
    <w:rsid w:val="00DF4D50"/>
    <w:rsid w:val="00DF4E07"/>
    <w:rsid w:val="00DF5984"/>
    <w:rsid w:val="00DF5B6A"/>
    <w:rsid w:val="00DF66B8"/>
    <w:rsid w:val="00E00A19"/>
    <w:rsid w:val="00E00D75"/>
    <w:rsid w:val="00E00ED4"/>
    <w:rsid w:val="00E010B4"/>
    <w:rsid w:val="00E01195"/>
    <w:rsid w:val="00E01BD3"/>
    <w:rsid w:val="00E0242E"/>
    <w:rsid w:val="00E0302D"/>
    <w:rsid w:val="00E03089"/>
    <w:rsid w:val="00E04DAF"/>
    <w:rsid w:val="00E055A6"/>
    <w:rsid w:val="00E05775"/>
    <w:rsid w:val="00E05C80"/>
    <w:rsid w:val="00E05D33"/>
    <w:rsid w:val="00E064DE"/>
    <w:rsid w:val="00E06E69"/>
    <w:rsid w:val="00E078A1"/>
    <w:rsid w:val="00E07A82"/>
    <w:rsid w:val="00E103D0"/>
    <w:rsid w:val="00E10F2D"/>
    <w:rsid w:val="00E120D9"/>
    <w:rsid w:val="00E12274"/>
    <w:rsid w:val="00E12316"/>
    <w:rsid w:val="00E12F65"/>
    <w:rsid w:val="00E1365F"/>
    <w:rsid w:val="00E138AC"/>
    <w:rsid w:val="00E13C3B"/>
    <w:rsid w:val="00E13F2D"/>
    <w:rsid w:val="00E14727"/>
    <w:rsid w:val="00E14860"/>
    <w:rsid w:val="00E1513D"/>
    <w:rsid w:val="00E15B7D"/>
    <w:rsid w:val="00E15E7E"/>
    <w:rsid w:val="00E1631C"/>
    <w:rsid w:val="00E1711D"/>
    <w:rsid w:val="00E17439"/>
    <w:rsid w:val="00E17CB3"/>
    <w:rsid w:val="00E2076E"/>
    <w:rsid w:val="00E20944"/>
    <w:rsid w:val="00E20E0F"/>
    <w:rsid w:val="00E21200"/>
    <w:rsid w:val="00E212A5"/>
    <w:rsid w:val="00E21900"/>
    <w:rsid w:val="00E21B21"/>
    <w:rsid w:val="00E2211F"/>
    <w:rsid w:val="00E230ED"/>
    <w:rsid w:val="00E236B5"/>
    <w:rsid w:val="00E2386D"/>
    <w:rsid w:val="00E240D3"/>
    <w:rsid w:val="00E24F5C"/>
    <w:rsid w:val="00E251CF"/>
    <w:rsid w:val="00E25922"/>
    <w:rsid w:val="00E2606F"/>
    <w:rsid w:val="00E269F6"/>
    <w:rsid w:val="00E26A2C"/>
    <w:rsid w:val="00E27044"/>
    <w:rsid w:val="00E2710F"/>
    <w:rsid w:val="00E271E6"/>
    <w:rsid w:val="00E271F5"/>
    <w:rsid w:val="00E27207"/>
    <w:rsid w:val="00E300A2"/>
    <w:rsid w:val="00E3103D"/>
    <w:rsid w:val="00E31878"/>
    <w:rsid w:val="00E32270"/>
    <w:rsid w:val="00E328AC"/>
    <w:rsid w:val="00E331E6"/>
    <w:rsid w:val="00E33F2A"/>
    <w:rsid w:val="00E34905"/>
    <w:rsid w:val="00E35BCA"/>
    <w:rsid w:val="00E35F55"/>
    <w:rsid w:val="00E367EB"/>
    <w:rsid w:val="00E369E4"/>
    <w:rsid w:val="00E36A87"/>
    <w:rsid w:val="00E36ADA"/>
    <w:rsid w:val="00E36EAB"/>
    <w:rsid w:val="00E4038F"/>
    <w:rsid w:val="00E40635"/>
    <w:rsid w:val="00E409D9"/>
    <w:rsid w:val="00E41168"/>
    <w:rsid w:val="00E422B7"/>
    <w:rsid w:val="00E42C1D"/>
    <w:rsid w:val="00E431EE"/>
    <w:rsid w:val="00E4339D"/>
    <w:rsid w:val="00E4340E"/>
    <w:rsid w:val="00E43D29"/>
    <w:rsid w:val="00E43D65"/>
    <w:rsid w:val="00E43E7E"/>
    <w:rsid w:val="00E448EC"/>
    <w:rsid w:val="00E44C25"/>
    <w:rsid w:val="00E464A4"/>
    <w:rsid w:val="00E4726E"/>
    <w:rsid w:val="00E47420"/>
    <w:rsid w:val="00E500DD"/>
    <w:rsid w:val="00E5038F"/>
    <w:rsid w:val="00E50ADE"/>
    <w:rsid w:val="00E51451"/>
    <w:rsid w:val="00E51FBD"/>
    <w:rsid w:val="00E526CF"/>
    <w:rsid w:val="00E52874"/>
    <w:rsid w:val="00E52AB1"/>
    <w:rsid w:val="00E52E7E"/>
    <w:rsid w:val="00E53B24"/>
    <w:rsid w:val="00E54055"/>
    <w:rsid w:val="00E5410F"/>
    <w:rsid w:val="00E5474C"/>
    <w:rsid w:val="00E55178"/>
    <w:rsid w:val="00E55F04"/>
    <w:rsid w:val="00E5610B"/>
    <w:rsid w:val="00E57106"/>
    <w:rsid w:val="00E57153"/>
    <w:rsid w:val="00E57261"/>
    <w:rsid w:val="00E57341"/>
    <w:rsid w:val="00E5751E"/>
    <w:rsid w:val="00E577E8"/>
    <w:rsid w:val="00E601CD"/>
    <w:rsid w:val="00E60303"/>
    <w:rsid w:val="00E605C0"/>
    <w:rsid w:val="00E6067F"/>
    <w:rsid w:val="00E607A9"/>
    <w:rsid w:val="00E617EF"/>
    <w:rsid w:val="00E61ACD"/>
    <w:rsid w:val="00E61D82"/>
    <w:rsid w:val="00E61D90"/>
    <w:rsid w:val="00E61F61"/>
    <w:rsid w:val="00E62ABC"/>
    <w:rsid w:val="00E636B0"/>
    <w:rsid w:val="00E63A50"/>
    <w:rsid w:val="00E66D8D"/>
    <w:rsid w:val="00E66DBE"/>
    <w:rsid w:val="00E673EA"/>
    <w:rsid w:val="00E6752C"/>
    <w:rsid w:val="00E67ABD"/>
    <w:rsid w:val="00E67CD7"/>
    <w:rsid w:val="00E70D7B"/>
    <w:rsid w:val="00E70DD9"/>
    <w:rsid w:val="00E7150E"/>
    <w:rsid w:val="00E71FDA"/>
    <w:rsid w:val="00E72424"/>
    <w:rsid w:val="00E725DE"/>
    <w:rsid w:val="00E727AF"/>
    <w:rsid w:val="00E738B6"/>
    <w:rsid w:val="00E73CEB"/>
    <w:rsid w:val="00E7411D"/>
    <w:rsid w:val="00E7477A"/>
    <w:rsid w:val="00E75685"/>
    <w:rsid w:val="00E75FC1"/>
    <w:rsid w:val="00E760AB"/>
    <w:rsid w:val="00E76325"/>
    <w:rsid w:val="00E7662D"/>
    <w:rsid w:val="00E76D6C"/>
    <w:rsid w:val="00E76EB4"/>
    <w:rsid w:val="00E76FE3"/>
    <w:rsid w:val="00E7704A"/>
    <w:rsid w:val="00E77E13"/>
    <w:rsid w:val="00E80618"/>
    <w:rsid w:val="00E819D8"/>
    <w:rsid w:val="00E82AE0"/>
    <w:rsid w:val="00E82EE5"/>
    <w:rsid w:val="00E83029"/>
    <w:rsid w:val="00E831D8"/>
    <w:rsid w:val="00E8338C"/>
    <w:rsid w:val="00E83B80"/>
    <w:rsid w:val="00E841F5"/>
    <w:rsid w:val="00E84772"/>
    <w:rsid w:val="00E84F50"/>
    <w:rsid w:val="00E8569D"/>
    <w:rsid w:val="00E85CEE"/>
    <w:rsid w:val="00E85D21"/>
    <w:rsid w:val="00E863AF"/>
    <w:rsid w:val="00E8674F"/>
    <w:rsid w:val="00E86CF6"/>
    <w:rsid w:val="00E875D3"/>
    <w:rsid w:val="00E87F41"/>
    <w:rsid w:val="00E90312"/>
    <w:rsid w:val="00E90421"/>
    <w:rsid w:val="00E90736"/>
    <w:rsid w:val="00E90D3D"/>
    <w:rsid w:val="00E90EE5"/>
    <w:rsid w:val="00E9123F"/>
    <w:rsid w:val="00E9270E"/>
    <w:rsid w:val="00E927F4"/>
    <w:rsid w:val="00E92DE6"/>
    <w:rsid w:val="00E948B3"/>
    <w:rsid w:val="00E949AA"/>
    <w:rsid w:val="00E9626C"/>
    <w:rsid w:val="00E9674B"/>
    <w:rsid w:val="00E973A7"/>
    <w:rsid w:val="00E976DF"/>
    <w:rsid w:val="00E97DAD"/>
    <w:rsid w:val="00E97E8A"/>
    <w:rsid w:val="00EA022D"/>
    <w:rsid w:val="00EA03E6"/>
    <w:rsid w:val="00EA0E23"/>
    <w:rsid w:val="00EA1302"/>
    <w:rsid w:val="00EA1B0D"/>
    <w:rsid w:val="00EA1FF8"/>
    <w:rsid w:val="00EA27E5"/>
    <w:rsid w:val="00EA2810"/>
    <w:rsid w:val="00EA28F0"/>
    <w:rsid w:val="00EA3647"/>
    <w:rsid w:val="00EA52B8"/>
    <w:rsid w:val="00EA5878"/>
    <w:rsid w:val="00EA5BDF"/>
    <w:rsid w:val="00EA6846"/>
    <w:rsid w:val="00EA6FB0"/>
    <w:rsid w:val="00EB062B"/>
    <w:rsid w:val="00EB0B62"/>
    <w:rsid w:val="00EB0C1B"/>
    <w:rsid w:val="00EB1161"/>
    <w:rsid w:val="00EB14AA"/>
    <w:rsid w:val="00EB14DC"/>
    <w:rsid w:val="00EB1641"/>
    <w:rsid w:val="00EB2351"/>
    <w:rsid w:val="00EB2386"/>
    <w:rsid w:val="00EB31AA"/>
    <w:rsid w:val="00EB322B"/>
    <w:rsid w:val="00EB333E"/>
    <w:rsid w:val="00EB3CC9"/>
    <w:rsid w:val="00EB417E"/>
    <w:rsid w:val="00EB4410"/>
    <w:rsid w:val="00EB4C1F"/>
    <w:rsid w:val="00EB4F9F"/>
    <w:rsid w:val="00EB65C7"/>
    <w:rsid w:val="00EB67F3"/>
    <w:rsid w:val="00EB773C"/>
    <w:rsid w:val="00EB7946"/>
    <w:rsid w:val="00EC015E"/>
    <w:rsid w:val="00EC1B63"/>
    <w:rsid w:val="00EC24BB"/>
    <w:rsid w:val="00EC24DA"/>
    <w:rsid w:val="00EC327D"/>
    <w:rsid w:val="00EC3FF8"/>
    <w:rsid w:val="00EC5778"/>
    <w:rsid w:val="00EC68F8"/>
    <w:rsid w:val="00EC7264"/>
    <w:rsid w:val="00EC79A9"/>
    <w:rsid w:val="00ED02B0"/>
    <w:rsid w:val="00ED02E3"/>
    <w:rsid w:val="00ED0E9D"/>
    <w:rsid w:val="00ED1974"/>
    <w:rsid w:val="00ED2BD3"/>
    <w:rsid w:val="00ED2D1E"/>
    <w:rsid w:val="00ED3C8D"/>
    <w:rsid w:val="00ED3E82"/>
    <w:rsid w:val="00ED3EB2"/>
    <w:rsid w:val="00ED43CC"/>
    <w:rsid w:val="00ED4695"/>
    <w:rsid w:val="00ED5D41"/>
    <w:rsid w:val="00ED6552"/>
    <w:rsid w:val="00ED6677"/>
    <w:rsid w:val="00ED6815"/>
    <w:rsid w:val="00ED692C"/>
    <w:rsid w:val="00ED7B9E"/>
    <w:rsid w:val="00EE0581"/>
    <w:rsid w:val="00EE0AAC"/>
    <w:rsid w:val="00EE0C2B"/>
    <w:rsid w:val="00EE1271"/>
    <w:rsid w:val="00EE184E"/>
    <w:rsid w:val="00EE1A4E"/>
    <w:rsid w:val="00EE2388"/>
    <w:rsid w:val="00EE33BC"/>
    <w:rsid w:val="00EE3D82"/>
    <w:rsid w:val="00EE3F79"/>
    <w:rsid w:val="00EE42E4"/>
    <w:rsid w:val="00EE5356"/>
    <w:rsid w:val="00EE606B"/>
    <w:rsid w:val="00EE71E4"/>
    <w:rsid w:val="00EE7AC4"/>
    <w:rsid w:val="00EE7D6B"/>
    <w:rsid w:val="00EF0249"/>
    <w:rsid w:val="00EF0455"/>
    <w:rsid w:val="00EF0C7E"/>
    <w:rsid w:val="00EF248D"/>
    <w:rsid w:val="00EF26C9"/>
    <w:rsid w:val="00EF3698"/>
    <w:rsid w:val="00EF3A9F"/>
    <w:rsid w:val="00EF42C6"/>
    <w:rsid w:val="00EF44C4"/>
    <w:rsid w:val="00EF4765"/>
    <w:rsid w:val="00EF4832"/>
    <w:rsid w:val="00EF49A7"/>
    <w:rsid w:val="00EF4C28"/>
    <w:rsid w:val="00EF4D2C"/>
    <w:rsid w:val="00EF520F"/>
    <w:rsid w:val="00EF52D5"/>
    <w:rsid w:val="00EF5B6F"/>
    <w:rsid w:val="00EF5E16"/>
    <w:rsid w:val="00EF647D"/>
    <w:rsid w:val="00EF7A5D"/>
    <w:rsid w:val="00EF7ECD"/>
    <w:rsid w:val="00F004F9"/>
    <w:rsid w:val="00F0070A"/>
    <w:rsid w:val="00F0105C"/>
    <w:rsid w:val="00F01532"/>
    <w:rsid w:val="00F016AF"/>
    <w:rsid w:val="00F01C82"/>
    <w:rsid w:val="00F0236B"/>
    <w:rsid w:val="00F02BED"/>
    <w:rsid w:val="00F040EB"/>
    <w:rsid w:val="00F05849"/>
    <w:rsid w:val="00F0596B"/>
    <w:rsid w:val="00F05A7E"/>
    <w:rsid w:val="00F06196"/>
    <w:rsid w:val="00F0621C"/>
    <w:rsid w:val="00F078BC"/>
    <w:rsid w:val="00F07BF2"/>
    <w:rsid w:val="00F1021F"/>
    <w:rsid w:val="00F1068E"/>
    <w:rsid w:val="00F10CAA"/>
    <w:rsid w:val="00F10DC2"/>
    <w:rsid w:val="00F11003"/>
    <w:rsid w:val="00F111C0"/>
    <w:rsid w:val="00F119FD"/>
    <w:rsid w:val="00F1255F"/>
    <w:rsid w:val="00F129D7"/>
    <w:rsid w:val="00F13C57"/>
    <w:rsid w:val="00F14765"/>
    <w:rsid w:val="00F14A85"/>
    <w:rsid w:val="00F15410"/>
    <w:rsid w:val="00F154EC"/>
    <w:rsid w:val="00F159A9"/>
    <w:rsid w:val="00F15F72"/>
    <w:rsid w:val="00F167CF"/>
    <w:rsid w:val="00F16DD8"/>
    <w:rsid w:val="00F16DF5"/>
    <w:rsid w:val="00F1778C"/>
    <w:rsid w:val="00F1783E"/>
    <w:rsid w:val="00F17EE9"/>
    <w:rsid w:val="00F20359"/>
    <w:rsid w:val="00F21A82"/>
    <w:rsid w:val="00F21BC9"/>
    <w:rsid w:val="00F22193"/>
    <w:rsid w:val="00F22D3D"/>
    <w:rsid w:val="00F2306F"/>
    <w:rsid w:val="00F232BE"/>
    <w:rsid w:val="00F23852"/>
    <w:rsid w:val="00F23E43"/>
    <w:rsid w:val="00F24422"/>
    <w:rsid w:val="00F246AF"/>
    <w:rsid w:val="00F25C36"/>
    <w:rsid w:val="00F25F18"/>
    <w:rsid w:val="00F26137"/>
    <w:rsid w:val="00F26402"/>
    <w:rsid w:val="00F26A95"/>
    <w:rsid w:val="00F26F58"/>
    <w:rsid w:val="00F270F1"/>
    <w:rsid w:val="00F27F00"/>
    <w:rsid w:val="00F300CB"/>
    <w:rsid w:val="00F30385"/>
    <w:rsid w:val="00F308E8"/>
    <w:rsid w:val="00F30A44"/>
    <w:rsid w:val="00F312FB"/>
    <w:rsid w:val="00F3226C"/>
    <w:rsid w:val="00F327D9"/>
    <w:rsid w:val="00F32AF7"/>
    <w:rsid w:val="00F3338D"/>
    <w:rsid w:val="00F3373A"/>
    <w:rsid w:val="00F34830"/>
    <w:rsid w:val="00F34DB3"/>
    <w:rsid w:val="00F35132"/>
    <w:rsid w:val="00F352C6"/>
    <w:rsid w:val="00F35BCA"/>
    <w:rsid w:val="00F360F9"/>
    <w:rsid w:val="00F361FA"/>
    <w:rsid w:val="00F36F8C"/>
    <w:rsid w:val="00F3711C"/>
    <w:rsid w:val="00F40EE8"/>
    <w:rsid w:val="00F41396"/>
    <w:rsid w:val="00F41E62"/>
    <w:rsid w:val="00F42691"/>
    <w:rsid w:val="00F42A6F"/>
    <w:rsid w:val="00F4325B"/>
    <w:rsid w:val="00F43298"/>
    <w:rsid w:val="00F43E96"/>
    <w:rsid w:val="00F443E7"/>
    <w:rsid w:val="00F47638"/>
    <w:rsid w:val="00F47C23"/>
    <w:rsid w:val="00F50F9D"/>
    <w:rsid w:val="00F513B3"/>
    <w:rsid w:val="00F51B9F"/>
    <w:rsid w:val="00F522D3"/>
    <w:rsid w:val="00F526AE"/>
    <w:rsid w:val="00F52D18"/>
    <w:rsid w:val="00F534A3"/>
    <w:rsid w:val="00F5375E"/>
    <w:rsid w:val="00F54017"/>
    <w:rsid w:val="00F55C86"/>
    <w:rsid w:val="00F55EAE"/>
    <w:rsid w:val="00F565C4"/>
    <w:rsid w:val="00F566B5"/>
    <w:rsid w:val="00F569C0"/>
    <w:rsid w:val="00F56FAA"/>
    <w:rsid w:val="00F57F6B"/>
    <w:rsid w:val="00F60C39"/>
    <w:rsid w:val="00F61E9B"/>
    <w:rsid w:val="00F6238C"/>
    <w:rsid w:val="00F62450"/>
    <w:rsid w:val="00F63144"/>
    <w:rsid w:val="00F63674"/>
    <w:rsid w:val="00F638AE"/>
    <w:rsid w:val="00F6425D"/>
    <w:rsid w:val="00F6448E"/>
    <w:rsid w:val="00F64674"/>
    <w:rsid w:val="00F64983"/>
    <w:rsid w:val="00F649D7"/>
    <w:rsid w:val="00F64C06"/>
    <w:rsid w:val="00F657E5"/>
    <w:rsid w:val="00F65BA5"/>
    <w:rsid w:val="00F67426"/>
    <w:rsid w:val="00F701BF"/>
    <w:rsid w:val="00F704B7"/>
    <w:rsid w:val="00F705DB"/>
    <w:rsid w:val="00F7085D"/>
    <w:rsid w:val="00F70F0A"/>
    <w:rsid w:val="00F711B3"/>
    <w:rsid w:val="00F71224"/>
    <w:rsid w:val="00F71C0C"/>
    <w:rsid w:val="00F71E6A"/>
    <w:rsid w:val="00F724A0"/>
    <w:rsid w:val="00F72FBC"/>
    <w:rsid w:val="00F7359A"/>
    <w:rsid w:val="00F737B7"/>
    <w:rsid w:val="00F73848"/>
    <w:rsid w:val="00F73C69"/>
    <w:rsid w:val="00F74B1F"/>
    <w:rsid w:val="00F75860"/>
    <w:rsid w:val="00F7671D"/>
    <w:rsid w:val="00F76760"/>
    <w:rsid w:val="00F76F06"/>
    <w:rsid w:val="00F770F3"/>
    <w:rsid w:val="00F808F5"/>
    <w:rsid w:val="00F8098E"/>
    <w:rsid w:val="00F8184F"/>
    <w:rsid w:val="00F81BA8"/>
    <w:rsid w:val="00F81BFB"/>
    <w:rsid w:val="00F82387"/>
    <w:rsid w:val="00F828DD"/>
    <w:rsid w:val="00F83F4E"/>
    <w:rsid w:val="00F841F9"/>
    <w:rsid w:val="00F84335"/>
    <w:rsid w:val="00F84382"/>
    <w:rsid w:val="00F84835"/>
    <w:rsid w:val="00F850DE"/>
    <w:rsid w:val="00F85956"/>
    <w:rsid w:val="00F86377"/>
    <w:rsid w:val="00F86723"/>
    <w:rsid w:val="00F86CFA"/>
    <w:rsid w:val="00F8729B"/>
    <w:rsid w:val="00F87316"/>
    <w:rsid w:val="00F87696"/>
    <w:rsid w:val="00F87A93"/>
    <w:rsid w:val="00F90133"/>
    <w:rsid w:val="00F90783"/>
    <w:rsid w:val="00F92121"/>
    <w:rsid w:val="00F92588"/>
    <w:rsid w:val="00F93756"/>
    <w:rsid w:val="00F94A25"/>
    <w:rsid w:val="00F94FC2"/>
    <w:rsid w:val="00F95113"/>
    <w:rsid w:val="00F9566B"/>
    <w:rsid w:val="00F956B2"/>
    <w:rsid w:val="00F956F4"/>
    <w:rsid w:val="00F95ABC"/>
    <w:rsid w:val="00F95B1F"/>
    <w:rsid w:val="00F961B4"/>
    <w:rsid w:val="00F9679E"/>
    <w:rsid w:val="00F96A25"/>
    <w:rsid w:val="00F96C35"/>
    <w:rsid w:val="00F975F3"/>
    <w:rsid w:val="00F97783"/>
    <w:rsid w:val="00F97B2F"/>
    <w:rsid w:val="00F97C3D"/>
    <w:rsid w:val="00F97D9F"/>
    <w:rsid w:val="00F97E83"/>
    <w:rsid w:val="00FA0BEE"/>
    <w:rsid w:val="00FA0F18"/>
    <w:rsid w:val="00FA14E7"/>
    <w:rsid w:val="00FA226C"/>
    <w:rsid w:val="00FA3611"/>
    <w:rsid w:val="00FA3A47"/>
    <w:rsid w:val="00FA3C7A"/>
    <w:rsid w:val="00FA3CD6"/>
    <w:rsid w:val="00FA415A"/>
    <w:rsid w:val="00FA41D3"/>
    <w:rsid w:val="00FA5037"/>
    <w:rsid w:val="00FA5224"/>
    <w:rsid w:val="00FA52CD"/>
    <w:rsid w:val="00FA55B8"/>
    <w:rsid w:val="00FA56CC"/>
    <w:rsid w:val="00FA58CA"/>
    <w:rsid w:val="00FA5991"/>
    <w:rsid w:val="00FA5B7D"/>
    <w:rsid w:val="00FA5F1B"/>
    <w:rsid w:val="00FA64BE"/>
    <w:rsid w:val="00FA65B7"/>
    <w:rsid w:val="00FA67F7"/>
    <w:rsid w:val="00FA73CA"/>
    <w:rsid w:val="00FA769F"/>
    <w:rsid w:val="00FA7764"/>
    <w:rsid w:val="00FB033C"/>
    <w:rsid w:val="00FB08CB"/>
    <w:rsid w:val="00FB0E79"/>
    <w:rsid w:val="00FB0F0C"/>
    <w:rsid w:val="00FB0FAE"/>
    <w:rsid w:val="00FB2973"/>
    <w:rsid w:val="00FB32D3"/>
    <w:rsid w:val="00FB36C5"/>
    <w:rsid w:val="00FB3C53"/>
    <w:rsid w:val="00FB3D9E"/>
    <w:rsid w:val="00FB46CA"/>
    <w:rsid w:val="00FB5081"/>
    <w:rsid w:val="00FB5580"/>
    <w:rsid w:val="00FB6906"/>
    <w:rsid w:val="00FB738A"/>
    <w:rsid w:val="00FB73EE"/>
    <w:rsid w:val="00FB7B03"/>
    <w:rsid w:val="00FB7E4D"/>
    <w:rsid w:val="00FC00E6"/>
    <w:rsid w:val="00FC04C2"/>
    <w:rsid w:val="00FC0D91"/>
    <w:rsid w:val="00FC1002"/>
    <w:rsid w:val="00FC109F"/>
    <w:rsid w:val="00FC1836"/>
    <w:rsid w:val="00FC2802"/>
    <w:rsid w:val="00FC2C14"/>
    <w:rsid w:val="00FC2F81"/>
    <w:rsid w:val="00FC411E"/>
    <w:rsid w:val="00FC4A6E"/>
    <w:rsid w:val="00FC4B8E"/>
    <w:rsid w:val="00FC5607"/>
    <w:rsid w:val="00FC60B2"/>
    <w:rsid w:val="00FC619B"/>
    <w:rsid w:val="00FC628C"/>
    <w:rsid w:val="00FC6324"/>
    <w:rsid w:val="00FC661C"/>
    <w:rsid w:val="00FC6AC9"/>
    <w:rsid w:val="00FC714D"/>
    <w:rsid w:val="00FC7EF4"/>
    <w:rsid w:val="00FD02F4"/>
    <w:rsid w:val="00FD0415"/>
    <w:rsid w:val="00FD04E4"/>
    <w:rsid w:val="00FD0BDC"/>
    <w:rsid w:val="00FD166E"/>
    <w:rsid w:val="00FD17AB"/>
    <w:rsid w:val="00FD1C66"/>
    <w:rsid w:val="00FD28CB"/>
    <w:rsid w:val="00FD2B8A"/>
    <w:rsid w:val="00FD3532"/>
    <w:rsid w:val="00FD3758"/>
    <w:rsid w:val="00FD3C7A"/>
    <w:rsid w:val="00FD3D06"/>
    <w:rsid w:val="00FD4759"/>
    <w:rsid w:val="00FD4971"/>
    <w:rsid w:val="00FD5292"/>
    <w:rsid w:val="00FD5F8A"/>
    <w:rsid w:val="00FD605B"/>
    <w:rsid w:val="00FD6FF3"/>
    <w:rsid w:val="00FD70F6"/>
    <w:rsid w:val="00FE054E"/>
    <w:rsid w:val="00FE066D"/>
    <w:rsid w:val="00FE091B"/>
    <w:rsid w:val="00FE0F37"/>
    <w:rsid w:val="00FE167D"/>
    <w:rsid w:val="00FE23E3"/>
    <w:rsid w:val="00FE2901"/>
    <w:rsid w:val="00FE38B1"/>
    <w:rsid w:val="00FE391E"/>
    <w:rsid w:val="00FE3FA3"/>
    <w:rsid w:val="00FE480F"/>
    <w:rsid w:val="00FE56B5"/>
    <w:rsid w:val="00FE5C5C"/>
    <w:rsid w:val="00FE6CEC"/>
    <w:rsid w:val="00FE7C8B"/>
    <w:rsid w:val="00FE7F93"/>
    <w:rsid w:val="00FF0058"/>
    <w:rsid w:val="00FF041E"/>
    <w:rsid w:val="00FF04AD"/>
    <w:rsid w:val="00FF05FE"/>
    <w:rsid w:val="00FF0C9A"/>
    <w:rsid w:val="00FF119F"/>
    <w:rsid w:val="00FF16C4"/>
    <w:rsid w:val="00FF2452"/>
    <w:rsid w:val="00FF2963"/>
    <w:rsid w:val="00FF3284"/>
    <w:rsid w:val="00FF3325"/>
    <w:rsid w:val="00FF3603"/>
    <w:rsid w:val="00FF416F"/>
    <w:rsid w:val="00FF444C"/>
    <w:rsid w:val="00FF4768"/>
    <w:rsid w:val="00FF4B88"/>
    <w:rsid w:val="00FF5588"/>
    <w:rsid w:val="00FF55D4"/>
    <w:rsid w:val="00FF68FA"/>
    <w:rsid w:val="00FF693B"/>
    <w:rsid w:val="00FF69CA"/>
    <w:rsid w:val="00FF704B"/>
    <w:rsid w:val="00FF750D"/>
    <w:rsid w:val="00FF7A5A"/>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CB8CE"/>
  <w15:docId w15:val="{C4BAD6A0-A986-4FAA-B479-8741DE159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60B9"/>
    <w:pPr>
      <w:spacing w:before="120" w:after="0" w:line="240" w:lineRule="auto"/>
      <w:jc w:val="both"/>
    </w:pPr>
    <w:rPr>
      <w:rFonts w:ascii="Tahoma" w:eastAsia="Times New Roman" w:hAnsi="Tahoma" w:cs="Tahoma"/>
      <w:sz w:val="24"/>
      <w:szCs w:val="24"/>
      <w:lang w:eastAsia="pl-PL"/>
    </w:rPr>
  </w:style>
  <w:style w:type="paragraph" w:styleId="Nagwek1">
    <w:name w:val="heading 1"/>
    <w:aliases w:val="ASAPHeading 1"/>
    <w:basedOn w:val="Normalny"/>
    <w:next w:val="Normalny"/>
    <w:link w:val="Nagwek1Znak"/>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uiPriority w:val="99"/>
    <w:qFormat/>
    <w:rsid w:val="008A6DEF"/>
    <w:pPr>
      <w:keepNext/>
      <w:numPr>
        <w:numId w:val="15"/>
      </w:numPr>
      <w:tabs>
        <w:tab w:val="left" w:pos="539"/>
      </w:tabs>
      <w:spacing w:before="240"/>
      <w:outlineLvl w:val="1"/>
    </w:pPr>
    <w:rPr>
      <w:caps/>
      <w:sz w:val="20"/>
      <w:szCs w:val="20"/>
      <w:u w:val="single"/>
    </w:rPr>
  </w:style>
  <w:style w:type="paragraph" w:styleId="Nagwek3">
    <w:name w:val="heading 3"/>
    <w:aliases w:val="ASAPHeading 3,alt+3 (3. tason otsikko)"/>
    <w:basedOn w:val="Normalny"/>
    <w:next w:val="Normalny"/>
    <w:link w:val="Nagwek3Znak"/>
    <w:uiPriority w:val="99"/>
    <w:qFormat/>
    <w:rsid w:val="008A6DEF"/>
    <w:pPr>
      <w:keepNext/>
      <w:numPr>
        <w:numId w:val="3"/>
      </w:numPr>
      <w:outlineLvl w:val="2"/>
    </w:pPr>
    <w:rPr>
      <w:sz w:val="20"/>
      <w:szCs w:val="20"/>
    </w:rPr>
  </w:style>
  <w:style w:type="paragraph" w:styleId="Nagwek4">
    <w:name w:val="heading 4"/>
    <w:aliases w:val="ASAPHeading 4,alt+4 (4. tason otsikko)"/>
    <w:basedOn w:val="Normalny"/>
    <w:next w:val="Normalny"/>
    <w:link w:val="Nagwek4Znak"/>
    <w:qFormat/>
    <w:rsid w:val="008A6DEF"/>
    <w:pPr>
      <w:keepNext/>
      <w:spacing w:before="240" w:after="60"/>
      <w:jc w:val="left"/>
      <w:outlineLvl w:val="3"/>
    </w:pPr>
    <w:rPr>
      <w:b/>
      <w:bCs/>
      <w:sz w:val="28"/>
      <w:szCs w:val="28"/>
    </w:rPr>
  </w:style>
  <w:style w:type="paragraph" w:styleId="Nagwek5">
    <w:name w:val="heading 5"/>
    <w:aliases w:val="ASAPHeading 5"/>
    <w:basedOn w:val="Normalny"/>
    <w:next w:val="Normalny"/>
    <w:link w:val="Nagwek5Znak"/>
    <w:qFormat/>
    <w:rsid w:val="008A6DEF"/>
    <w:pPr>
      <w:keepNext/>
      <w:spacing w:before="0"/>
      <w:jc w:val="center"/>
      <w:outlineLvl w:val="4"/>
    </w:pPr>
    <w:rPr>
      <w:b/>
      <w:bCs/>
      <w:sz w:val="20"/>
      <w:szCs w:val="20"/>
    </w:rPr>
  </w:style>
  <w:style w:type="paragraph" w:styleId="Nagwek6">
    <w:name w:val="heading 6"/>
    <w:aliases w:val="ASAPHeading 6"/>
    <w:basedOn w:val="Normalny"/>
    <w:next w:val="Normalny"/>
    <w:link w:val="Nagwek6Znak"/>
    <w:qFormat/>
    <w:rsid w:val="008A6DEF"/>
    <w:pPr>
      <w:keepNext/>
      <w:ind w:left="1418" w:hanging="709"/>
      <w:outlineLvl w:val="5"/>
    </w:pPr>
    <w:rPr>
      <w:b/>
      <w:bCs/>
      <w:sz w:val="20"/>
      <w:szCs w:val="20"/>
    </w:rPr>
  </w:style>
  <w:style w:type="paragraph" w:styleId="Nagwek7">
    <w:name w:val="heading 7"/>
    <w:basedOn w:val="Normalny"/>
    <w:next w:val="Normalny"/>
    <w:link w:val="Nagwek7Znak"/>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SAPHeading 1 Znak"/>
    <w:basedOn w:val="Domylnaczcionkaakapitu"/>
    <w:link w:val="Nagwek1"/>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uiPriority w:val="99"/>
    <w:rsid w:val="008A6DEF"/>
    <w:rPr>
      <w:rFonts w:ascii="Tahoma" w:eastAsia="Times New Roman" w:hAnsi="Tahoma" w:cs="Tahoma"/>
      <w:caps/>
      <w:sz w:val="20"/>
      <w:szCs w:val="20"/>
      <w:u w:val="single"/>
      <w:lang w:eastAsia="pl-PL"/>
    </w:rPr>
  </w:style>
  <w:style w:type="character" w:customStyle="1" w:styleId="Nagwek3Znak">
    <w:name w:val="Nagłówek 3 Znak"/>
    <w:aliases w:val="ASAPHeading 3 Znak,alt+3 (3. tason otsikko)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aliases w:val="ASAPHeading 4 Znak,alt+4 (4. tason otsikko) Znak"/>
    <w:basedOn w:val="Domylnaczcionkaakapitu"/>
    <w:link w:val="Nagwek4"/>
    <w:rsid w:val="008A6DEF"/>
    <w:rPr>
      <w:rFonts w:ascii="Tahoma" w:eastAsia="Times New Roman" w:hAnsi="Tahoma" w:cs="Tahoma"/>
      <w:b/>
      <w:bCs/>
      <w:sz w:val="28"/>
      <w:szCs w:val="28"/>
      <w:lang w:eastAsia="pl-PL"/>
    </w:rPr>
  </w:style>
  <w:style w:type="character" w:customStyle="1" w:styleId="Nagwek5Znak">
    <w:name w:val="Nagłówek 5 Znak"/>
    <w:aliases w:val="ASAPHeading 5 Znak"/>
    <w:basedOn w:val="Domylnaczcionkaakapitu"/>
    <w:link w:val="Nagwek5"/>
    <w:rsid w:val="008A6DEF"/>
    <w:rPr>
      <w:rFonts w:ascii="Tahoma" w:eastAsia="Times New Roman" w:hAnsi="Tahoma" w:cs="Tahoma"/>
      <w:b/>
      <w:bCs/>
      <w:sz w:val="20"/>
      <w:szCs w:val="20"/>
      <w:lang w:eastAsia="pl-PL"/>
    </w:rPr>
  </w:style>
  <w:style w:type="character" w:customStyle="1" w:styleId="Nagwek6Znak">
    <w:name w:val="Nagłówek 6 Znak"/>
    <w:aliases w:val="ASAPHeading 6 Znak"/>
    <w:basedOn w:val="Domylnaczcionkaakapitu"/>
    <w:link w:val="Nagwek6"/>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rsid w:val="008A6DEF"/>
    <w:rPr>
      <w:rFonts w:ascii="Tahoma" w:eastAsia="Times New Roman" w:hAnsi="Tahoma" w:cs="Tahoma"/>
      <w:sz w:val="24"/>
      <w:szCs w:val="24"/>
      <w:lang w:eastAsia="pl-PL"/>
    </w:rPr>
  </w:style>
  <w:style w:type="paragraph" w:styleId="Stopka">
    <w:name w:val="footer"/>
    <w:basedOn w:val="Normalny"/>
    <w:link w:val="StopkaZnak"/>
    <w:uiPriority w:val="99"/>
    <w:rsid w:val="008A6DEF"/>
    <w:pPr>
      <w:tabs>
        <w:tab w:val="center" w:pos="4536"/>
        <w:tab w:val="right" w:pos="9072"/>
      </w:tabs>
    </w:pPr>
  </w:style>
  <w:style w:type="character" w:customStyle="1" w:styleId="StopkaZnak">
    <w:name w:val="Stopka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qFormat/>
    <w:rsid w:val="008A6DEF"/>
    <w:rPr>
      <w:sz w:val="20"/>
      <w:szCs w:val="20"/>
      <w:u w:val="single"/>
    </w:rPr>
  </w:style>
  <w:style w:type="character" w:customStyle="1" w:styleId="PodtytuZnak">
    <w:name w:val="Podtytuł Znak"/>
    <w:basedOn w:val="Domylnaczcionkaakapitu"/>
    <w:link w:val="Podtytu"/>
    <w:rsid w:val="008A6DEF"/>
    <w:rPr>
      <w:rFonts w:ascii="Tahoma" w:eastAsia="Times New Roman" w:hAnsi="Tahoma" w:cs="Tahoma"/>
      <w:sz w:val="20"/>
      <w:szCs w:val="20"/>
      <w:u w:val="single"/>
      <w:lang w:eastAsia="pl-PL"/>
    </w:rPr>
  </w:style>
  <w:style w:type="paragraph" w:customStyle="1" w:styleId="standardowy0">
    <w:name w:val="standardowy"/>
    <w:basedOn w:val="Normalny"/>
    <w:uiPriority w:val="99"/>
    <w:rsid w:val="008A6DEF"/>
    <w:pPr>
      <w:spacing w:before="0"/>
    </w:pPr>
  </w:style>
  <w:style w:type="paragraph" w:styleId="Legenda">
    <w:name w:val="caption"/>
    <w:basedOn w:val="Normalny"/>
    <w:next w:val="Normalny"/>
    <w:qFormat/>
    <w:rsid w:val="008A6DEF"/>
    <w:rPr>
      <w:b/>
      <w:bCs/>
    </w:rPr>
  </w:style>
  <w:style w:type="paragraph" w:styleId="Tekstpodstawowy2">
    <w:name w:val="Body Text 2"/>
    <w:aliases w:val="b2"/>
    <w:basedOn w:val="Normalny"/>
    <w:link w:val="Tekstpodstawowy2Znak"/>
    <w:rsid w:val="008A6DEF"/>
    <w:pPr>
      <w:spacing w:after="120" w:line="480" w:lineRule="auto"/>
    </w:pPr>
  </w:style>
  <w:style w:type="character" w:customStyle="1" w:styleId="Tekstpodstawowy2Znak">
    <w:name w:val="Tekst podstawowy 2 Znak"/>
    <w:aliases w:val="b2 Znak"/>
    <w:basedOn w:val="Domylnaczcionkaakapitu"/>
    <w:link w:val="Tekstpodstawowy2"/>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rsid w:val="008A6DEF"/>
    <w:rPr>
      <w:rFonts w:ascii="Verdana" w:eastAsia="Times New Roman" w:hAnsi="Verdana" w:cs="Verdana"/>
      <w:sz w:val="20"/>
      <w:szCs w:val="20"/>
      <w:lang w:eastAsia="pl-PL"/>
    </w:rPr>
  </w:style>
  <w:style w:type="paragraph" w:customStyle="1" w:styleId="BodyText21">
    <w:name w:val="Body Text 21"/>
    <w:basedOn w:val="Normalny"/>
    <w:uiPriority w:val="99"/>
    <w:rsid w:val="008A6DEF"/>
    <w:pPr>
      <w:tabs>
        <w:tab w:val="left" w:pos="0"/>
      </w:tabs>
      <w:spacing w:before="0"/>
    </w:pPr>
  </w:style>
  <w:style w:type="paragraph" w:styleId="Tekstpodstawowywcity3">
    <w:name w:val="Body Text Indent 3"/>
    <w:basedOn w:val="Normalny"/>
    <w:link w:val="Tekstpodstawowywcity3Znak"/>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rsid w:val="008A6DEF"/>
    <w:rPr>
      <w:rFonts w:ascii="Tahoma" w:eastAsia="Times New Roman" w:hAnsi="Tahoma" w:cs="Tahoma"/>
      <w:i/>
      <w:iCs/>
      <w:sz w:val="20"/>
      <w:szCs w:val="20"/>
      <w:lang w:eastAsia="pl-PL"/>
    </w:rPr>
  </w:style>
  <w:style w:type="paragraph" w:customStyle="1" w:styleId="Wylicz">
    <w:name w:val="Wylicz"/>
    <w:basedOn w:val="Normalny"/>
    <w:rsid w:val="008A6DEF"/>
    <w:pPr>
      <w:spacing w:before="0"/>
      <w:jc w:val="left"/>
    </w:pPr>
  </w:style>
  <w:style w:type="paragraph" w:styleId="Tekstpodstawowy">
    <w:name w:val="Body Text"/>
    <w:aliases w:val="Body Text x,b,bt,body text,LOAN,(F2),Tekst podstawow.(F2),A Body Text"/>
    <w:basedOn w:val="Normalny"/>
    <w:link w:val="TekstpodstawowyZnak"/>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qFormat/>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qFormat/>
    <w:rsid w:val="008A6DEF"/>
    <w:pPr>
      <w:keepNext/>
    </w:pPr>
    <w:rPr>
      <w:sz w:val="20"/>
      <w:szCs w:val="20"/>
    </w:rPr>
  </w:style>
  <w:style w:type="character" w:customStyle="1" w:styleId="Tekstpodstawowy3Znak">
    <w:name w:val="Tekst podstawowy 3 Znak"/>
    <w:aliases w:val="b3 Znak"/>
    <w:basedOn w:val="Domylnaczcionkaakapitu"/>
    <w:link w:val="Tekstpodstawowy3"/>
    <w:qFormat/>
    <w:rsid w:val="008A6DEF"/>
    <w:rPr>
      <w:rFonts w:ascii="Tahoma" w:eastAsia="Times New Roman" w:hAnsi="Tahoma" w:cs="Tahoma"/>
      <w:sz w:val="20"/>
      <w:szCs w:val="20"/>
      <w:lang w:eastAsia="pl-PL"/>
    </w:rPr>
  </w:style>
  <w:style w:type="character" w:styleId="Odwoaniedokomentarza">
    <w:name w:val="annotation reference"/>
    <w:basedOn w:val="Domylnaczcionkaakapitu"/>
    <w:uiPriority w:val="99"/>
    <w:qFormat/>
    <w:rsid w:val="008A6DEF"/>
    <w:rPr>
      <w:rFonts w:cs="Times New Roman"/>
      <w:sz w:val="16"/>
      <w:szCs w:val="16"/>
    </w:rPr>
  </w:style>
  <w:style w:type="paragraph" w:styleId="Tekstkomentarza">
    <w:name w:val="annotation text"/>
    <w:basedOn w:val="Normalny"/>
    <w:link w:val="TekstkomentarzaZnak"/>
    <w:uiPriority w:val="99"/>
    <w:qFormat/>
    <w:rsid w:val="008A6DEF"/>
    <w:rPr>
      <w:sz w:val="20"/>
      <w:szCs w:val="20"/>
    </w:rPr>
  </w:style>
  <w:style w:type="character" w:customStyle="1" w:styleId="TekstkomentarzaZnak">
    <w:name w:val="Tekst komentarza Znak"/>
    <w:basedOn w:val="Domylnaczcionkaakapitu"/>
    <w:link w:val="Tekstkomentarza"/>
    <w:qFormat/>
    <w:rsid w:val="008A6DEF"/>
    <w:rPr>
      <w:rFonts w:ascii="Tahoma" w:eastAsia="Times New Roman" w:hAnsi="Tahoma" w:cs="Tahoma"/>
      <w:sz w:val="20"/>
      <w:szCs w:val="20"/>
      <w:lang w:eastAsia="pl-PL"/>
    </w:rPr>
  </w:style>
  <w:style w:type="paragraph" w:styleId="Zwykytekst">
    <w:name w:val="Plain Text"/>
    <w:basedOn w:val="Normalny"/>
    <w:link w:val="ZwykytekstZnak"/>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rsid w:val="008A6DEF"/>
    <w:rPr>
      <w:rFonts w:cs="Times New Roman"/>
    </w:rPr>
  </w:style>
  <w:style w:type="paragraph" w:styleId="Spistreci1">
    <w:name w:val="toc 1"/>
    <w:basedOn w:val="Normalny"/>
    <w:next w:val="Normalny"/>
    <w:autoRedefine/>
    <w:uiPriority w:val="39"/>
    <w:rsid w:val="00867D2C"/>
    <w:pPr>
      <w:tabs>
        <w:tab w:val="right" w:leader="dot" w:pos="9769"/>
      </w:tabs>
      <w:spacing w:line="276" w:lineRule="auto"/>
      <w:ind w:left="426"/>
    </w:pPr>
    <w:rPr>
      <w:rFonts w:cstheme="minorHAnsi"/>
      <w:noProof/>
      <w:sz w:val="20"/>
      <w:szCs w:val="20"/>
    </w:rPr>
  </w:style>
  <w:style w:type="paragraph" w:styleId="Spistreci2">
    <w:name w:val="toc 2"/>
    <w:basedOn w:val="Normalny"/>
    <w:next w:val="Normalny"/>
    <w:autoRedefine/>
    <w:uiPriority w:val="39"/>
    <w:rsid w:val="008A6DEF"/>
    <w:pPr>
      <w:ind w:left="567"/>
    </w:pPr>
    <w:rPr>
      <w:sz w:val="20"/>
      <w:szCs w:val="20"/>
    </w:rPr>
  </w:style>
  <w:style w:type="paragraph" w:styleId="Spistreci3">
    <w:name w:val="toc 3"/>
    <w:basedOn w:val="Normalny"/>
    <w:next w:val="Normalny"/>
    <w:autoRedefine/>
    <w:uiPriority w:val="39"/>
    <w:rsid w:val="008A6DEF"/>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rsid w:val="008A6DEF"/>
    <w:rPr>
      <w:rFonts w:cs="Times New Roman"/>
      <w:color w:val="800080"/>
      <w:u w:val="single"/>
    </w:rPr>
  </w:style>
  <w:style w:type="paragraph" w:styleId="Tekstdymka">
    <w:name w:val="Balloon Text"/>
    <w:basedOn w:val="Normalny"/>
    <w:link w:val="TekstdymkaZnak"/>
    <w:rsid w:val="008A6DEF"/>
    <w:rPr>
      <w:sz w:val="16"/>
      <w:szCs w:val="16"/>
    </w:rPr>
  </w:style>
  <w:style w:type="character" w:customStyle="1" w:styleId="TekstdymkaZnak">
    <w:name w:val="Tekst dymka Znak"/>
    <w:basedOn w:val="Domylnaczcionkaakapitu"/>
    <w:link w:val="Tekstdymka"/>
    <w:rsid w:val="008A6DEF"/>
    <w:rPr>
      <w:rFonts w:ascii="Tahoma" w:eastAsia="Times New Roman" w:hAnsi="Tahoma" w:cs="Tahoma"/>
      <w:sz w:val="16"/>
      <w:szCs w:val="16"/>
      <w:lang w:eastAsia="pl-PL"/>
    </w:rPr>
  </w:style>
  <w:style w:type="character" w:customStyle="1" w:styleId="CommentSubjectChar">
    <w:name w:val="Comment Subject Char"/>
    <w:uiPriority w:val="99"/>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rsid w:val="008A6DEF"/>
    <w:rPr>
      <w:rFonts w:eastAsia="Calibri" w:cs="Times New Roman"/>
      <w:b/>
      <w:bCs/>
    </w:rPr>
  </w:style>
  <w:style w:type="character" w:customStyle="1" w:styleId="TematkomentarzaZnak">
    <w:name w:val="Temat komentarza Znak"/>
    <w:basedOn w:val="TekstkomentarzaZnak"/>
    <w:link w:val="Tematkomentarza"/>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3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8A6DEF"/>
    <w:pPr>
      <w:keepNext/>
    </w:pPr>
    <w:rPr>
      <w:color w:val="000000"/>
      <w:sz w:val="20"/>
      <w:szCs w:val="20"/>
    </w:rPr>
  </w:style>
  <w:style w:type="character" w:customStyle="1" w:styleId="TekstpodstawowywcityZnak">
    <w:name w:val="Tekst podstawowy wcięty Znak"/>
    <w:basedOn w:val="Domylnaczcionkaakapitu"/>
    <w:link w:val="Tekstpodstawowywcity"/>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aliases w:val="ASAPTitle"/>
    <w:basedOn w:val="Normalny"/>
    <w:link w:val="TytuZnak"/>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aliases w:val="ASAPTitle Znak"/>
    <w:basedOn w:val="Domylnaczcionkaakapitu"/>
    <w:link w:val="Tytu"/>
    <w:rsid w:val="008A6DEF"/>
    <w:rPr>
      <w:rFonts w:ascii="Times New Roman" w:eastAsia="Times New Roman" w:hAnsi="Times New Roman" w:cs="Times New Roman"/>
      <w:b/>
      <w:color w:val="000000"/>
      <w:sz w:val="24"/>
      <w:szCs w:val="20"/>
    </w:rPr>
  </w:style>
  <w:style w:type="paragraph" w:styleId="Lista">
    <w:name w:val="List"/>
    <w:basedOn w:val="Normalny"/>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uiPriority w:val="99"/>
    <w:rsid w:val="008A6DEF"/>
    <w:rPr>
      <w:rFonts w:cs="Times New Roman"/>
      <w:snapToGrid w:val="0"/>
      <w:sz w:val="24"/>
      <w:lang w:val="pl-PL" w:eastAsia="en-US" w:bidi="ar-SA"/>
    </w:rPr>
  </w:style>
  <w:style w:type="character" w:styleId="Pogrubienie">
    <w:name w:val="Strong"/>
    <w:basedOn w:val="Domylnaczcionkaakapitu"/>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rsid w:val="008A6DEF"/>
    <w:rPr>
      <w:rFonts w:cs="Times New Roman"/>
      <w:sz w:val="20"/>
      <w:szCs w:val="20"/>
    </w:rPr>
  </w:style>
  <w:style w:type="character" w:customStyle="1" w:styleId="TekstprzypisudolnegoZnak">
    <w:name w:val="Tekst przypisu dolnego Znak"/>
    <w:basedOn w:val="Domylnaczcionkaakapitu"/>
    <w:link w:val="Tekstprzypisudolnego"/>
    <w:uiPriority w:val="99"/>
    <w:rsid w:val="008A6DE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8A6DEF"/>
    <w:rPr>
      <w:rFonts w:cs="Times New Roman"/>
      <w:vertAlign w:val="superscript"/>
    </w:rPr>
  </w:style>
  <w:style w:type="paragraph" w:customStyle="1" w:styleId="ZnakZnak2">
    <w:name w:val="Znak Znak2"/>
    <w:basedOn w:val="Normalny"/>
    <w:uiPriority w:val="99"/>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uiPriority w:val="34"/>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rsid w:val="008A5E25"/>
    <w:rPr>
      <w:rFonts w:ascii="Arial" w:eastAsia="Times New Roman" w:hAnsi="Arial" w:cs="Times New Roman"/>
      <w:sz w:val="20"/>
      <w:szCs w:val="20"/>
      <w:lang w:val="x-none" w:eastAsia="x-none"/>
    </w:rPr>
  </w:style>
  <w:style w:type="character" w:styleId="Odwoanieprzypisukocowego">
    <w:name w:val="endnote reference"/>
    <w:uiPriority w:val="99"/>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uiPriority w:val="99"/>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semiHidden/>
    <w:unhideWhenUsed/>
    <w:rsid w:val="00790EFE"/>
    <w:pPr>
      <w:spacing w:before="0"/>
    </w:pPr>
    <w:rPr>
      <w:sz w:val="16"/>
      <w:szCs w:val="16"/>
    </w:rPr>
  </w:style>
  <w:style w:type="character" w:customStyle="1" w:styleId="MapadokumentuZnak">
    <w:name w:val="Mapa dokumentu Znak"/>
    <w:basedOn w:val="Domylnaczcionkaakapitu"/>
    <w:link w:val="Mapadokumentu"/>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uiPriority w:val="99"/>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qFormat/>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rsid w:val="00790EFE"/>
    <w:pPr>
      <w:spacing w:before="0"/>
      <w:ind w:left="566" w:hanging="283"/>
      <w:contextualSpacing/>
      <w:jc w:val="left"/>
    </w:pPr>
    <w:rPr>
      <w:rFonts w:ascii="Times New Roman" w:hAnsi="Times New Roman" w:cs="Times New Roman"/>
    </w:rPr>
  </w:style>
  <w:style w:type="paragraph" w:styleId="Lista3">
    <w:name w:val="List 3"/>
    <w:basedOn w:val="Normalny"/>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9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5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uiPriority w:val="99"/>
    <w:rsid w:val="00980BDF"/>
  </w:style>
  <w:style w:type="numbering" w:customStyle="1" w:styleId="Styl2">
    <w:name w:val="Styl2"/>
    <w:uiPriority w:val="99"/>
    <w:rsid w:val="00094A5B"/>
    <w:pPr>
      <w:numPr>
        <w:numId w:val="18"/>
      </w:numPr>
    </w:pPr>
  </w:style>
  <w:style w:type="numbering" w:customStyle="1" w:styleId="Styl21">
    <w:name w:val="Styl21"/>
    <w:uiPriority w:val="99"/>
    <w:rsid w:val="009013B3"/>
    <w:pPr>
      <w:numPr>
        <w:numId w:val="75"/>
      </w:numPr>
    </w:pPr>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29"/>
      </w:numPr>
    </w:pPr>
  </w:style>
  <w:style w:type="numbering" w:customStyle="1" w:styleId="Styl213">
    <w:name w:val="Styl213"/>
    <w:uiPriority w:val="99"/>
    <w:rsid w:val="00ED43CC"/>
    <w:pPr>
      <w:numPr>
        <w:numId w:val="20"/>
      </w:numPr>
    </w:pPr>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link w:val="BezodstpwZnak"/>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0"/>
      </w:numPr>
    </w:pPr>
  </w:style>
  <w:style w:type="paragraph" w:customStyle="1" w:styleId="paragraf">
    <w:name w:val="paragraf"/>
    <w:basedOn w:val="Akapitzlist"/>
    <w:link w:val="paragrafZnak"/>
    <w:qFormat/>
    <w:rsid w:val="00BF0EBB"/>
    <w:pPr>
      <w:numPr>
        <w:numId w:val="31"/>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2"/>
      </w:numPr>
    </w:pPr>
  </w:style>
  <w:style w:type="numbering" w:customStyle="1" w:styleId="WWNum24">
    <w:name w:val="WWNum24"/>
    <w:basedOn w:val="Bezlisty"/>
    <w:rsid w:val="00BF0EBB"/>
    <w:pPr>
      <w:numPr>
        <w:numId w:val="33"/>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4"/>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link w:val="Style17"/>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link w:val="Style30"/>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style>
  <w:style w:type="character" w:customStyle="1" w:styleId="PlandokumentuZnak1">
    <w:name w:val="Plan dokumentu Znak1"/>
    <w:link w:val="1"/>
    <w:uiPriority w:val="99"/>
    <w:semiHidden/>
    <w:rsid w:val="00C26715"/>
    <w:rPr>
      <w:rFonts w:ascii="Tahoma" w:eastAsia="Times New Roman" w:hAnsi="Tahoma" w:cs="Tahoma"/>
      <w:sz w:val="16"/>
      <w:szCs w:val="16"/>
      <w:lang w:eastAsia="pl-PL"/>
    </w:rPr>
  </w:style>
  <w:style w:type="character" w:customStyle="1" w:styleId="ListParagraphChar">
    <w:name w:val="List Paragraph Char"/>
    <w:link w:val="Akapitzlist3"/>
    <w:locked/>
    <w:rsid w:val="00C26715"/>
  </w:style>
  <w:style w:type="paragraph" w:customStyle="1" w:styleId="Akapitzlist3">
    <w:name w:val="Akapit z listą3"/>
    <w:basedOn w:val="Normalny"/>
    <w:link w:val="ListParagraphChar"/>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link w:val="Plandokumentu1"/>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locked/>
    <w:rsid w:val="001E3F95"/>
    <w:rPr>
      <w:rFonts w:ascii="Arial" w:hAnsi="Arial" w:cs="Arial"/>
      <w:sz w:val="15"/>
      <w:szCs w:val="15"/>
      <w:shd w:val="clear" w:color="auto" w:fill="FFFFFF"/>
    </w:rPr>
  </w:style>
  <w:style w:type="paragraph" w:customStyle="1" w:styleId="Style13">
    <w:name w:val="Style 13"/>
    <w:basedOn w:val="Normalny"/>
    <w:link w:val="CharStyle14"/>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uiPriority w:val="99"/>
    <w:semiHidden/>
    <w:unhideWhenUsed/>
    <w:rsid w:val="00044C29"/>
  </w:style>
  <w:style w:type="table" w:customStyle="1" w:styleId="Tabela-Siatka4">
    <w:name w:val="Tabela - Siatka4"/>
    <w:basedOn w:val="Standardowy"/>
    <w:next w:val="Tabela-Siatka"/>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uiPriority w:val="99"/>
    <w:semiHidden/>
    <w:rsid w:val="00735783"/>
  </w:style>
  <w:style w:type="table" w:customStyle="1" w:styleId="Tabela-Siatka5">
    <w:name w:val="Tabela - Siatka5"/>
    <w:basedOn w:val="Standardowy"/>
    <w:next w:val="Tabela-Siatka"/>
    <w:uiPriority w:val="5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082234"/>
    <w:pPr>
      <w:tabs>
        <w:tab w:val="left" w:pos="709"/>
      </w:tabs>
      <w:spacing w:before="0" w:after="0" w:line="276" w:lineRule="auto"/>
      <w:jc w:val="both"/>
    </w:pPr>
    <w:rPr>
      <w:rFonts w:ascii="Calibri" w:hAnsi="Calibri" w:cstheme="minorHAnsi"/>
      <w:caps/>
      <w:sz w:val="20"/>
      <w:szCs w:val="20"/>
      <w:u w:val="single"/>
    </w:rPr>
  </w:style>
  <w:style w:type="character" w:customStyle="1" w:styleId="SpiszacznikwZnak">
    <w:name w:val="Spis załączników Znak"/>
    <w:basedOn w:val="Nagwek2Znak"/>
    <w:link w:val="Spiszacznikw"/>
    <w:rsid w:val="00082234"/>
    <w:rPr>
      <w:rFonts w:ascii="Calibri" w:eastAsia="Times New Roman" w:hAnsi="Calibri" w:cstheme="minorHAnsi"/>
      <w:b/>
      <w:bCs/>
      <w:caps/>
      <w:sz w:val="20"/>
      <w:szCs w:val="20"/>
      <w:u w:val="single"/>
      <w:lang w:eastAsia="pl-PL"/>
    </w:rPr>
  </w:style>
  <w:style w:type="character" w:styleId="Tekstzastpczy">
    <w:name w:val="Placeholder Text"/>
    <w:basedOn w:val="Domylnaczcionkaakapitu"/>
    <w:uiPriority w:val="99"/>
    <w:semiHidden/>
    <w:rsid w:val="0026391A"/>
    <w:rPr>
      <w:color w:val="808080"/>
    </w:rPr>
  </w:style>
  <w:style w:type="paragraph" w:customStyle="1" w:styleId="msonormal0">
    <w:name w:val="msonormal"/>
    <w:basedOn w:val="Normalny"/>
    <w:rsid w:val="0026391A"/>
    <w:pPr>
      <w:spacing w:before="100" w:beforeAutospacing="1" w:after="100" w:afterAutospacing="1"/>
      <w:jc w:val="left"/>
    </w:pPr>
    <w:rPr>
      <w:rFonts w:ascii="Times New Roman" w:hAnsi="Times New Roman" w:cs="Times New Roman"/>
    </w:rPr>
  </w:style>
  <w:style w:type="paragraph" w:customStyle="1" w:styleId="font6">
    <w:name w:val="font6"/>
    <w:basedOn w:val="Normalny"/>
    <w:rsid w:val="0026391A"/>
    <w:pPr>
      <w:spacing w:before="100" w:beforeAutospacing="1" w:after="100" w:afterAutospacing="1"/>
      <w:jc w:val="left"/>
    </w:pPr>
    <w:rPr>
      <w:rFonts w:ascii="Calibri" w:hAnsi="Calibri" w:cs="Calibri"/>
      <w:color w:val="000000"/>
      <w:sz w:val="18"/>
      <w:szCs w:val="18"/>
    </w:rPr>
  </w:style>
  <w:style w:type="character" w:customStyle="1" w:styleId="apple-converted-space">
    <w:name w:val="apple-converted-space"/>
    <w:basedOn w:val="Domylnaczcionkaakapitu"/>
    <w:rsid w:val="0026391A"/>
  </w:style>
  <w:style w:type="paragraph" w:styleId="Bibliografia">
    <w:name w:val="Bibliography"/>
    <w:basedOn w:val="Normalny"/>
    <w:next w:val="Normalny"/>
    <w:unhideWhenUsed/>
    <w:rsid w:val="008061FF"/>
  </w:style>
  <w:style w:type="character" w:customStyle="1" w:styleId="watch-title">
    <w:name w:val="watch-title"/>
    <w:basedOn w:val="Domylnaczcionkaakapitu"/>
    <w:rsid w:val="008061FF"/>
  </w:style>
  <w:style w:type="character" w:customStyle="1" w:styleId="lslabeltext">
    <w:name w:val="lslabel__text"/>
    <w:basedOn w:val="Domylnaczcionkaakapitu"/>
    <w:rsid w:val="008061FF"/>
  </w:style>
  <w:style w:type="table" w:customStyle="1" w:styleId="Tabela-Siatka41">
    <w:name w:val="Tabela - Siatka41"/>
    <w:basedOn w:val="Standardowy"/>
    <w:next w:val="Tabela-Siatka"/>
    <w:uiPriority w:val="3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8061FF"/>
    <w:rPr>
      <w:rFonts w:ascii="Arial" w:eastAsia="Arial" w:hAnsi="Arial" w:cs="Arial"/>
      <w:sz w:val="19"/>
      <w:szCs w:val="19"/>
      <w:shd w:val="clear" w:color="auto" w:fill="FFFFFF"/>
    </w:rPr>
  </w:style>
  <w:style w:type="character" w:customStyle="1" w:styleId="CharStyle22">
    <w:name w:val="Char Style 22"/>
    <w:basedOn w:val="Domylnaczcionkaakapitu"/>
    <w:link w:val="Style21"/>
    <w:rsid w:val="008061FF"/>
    <w:rPr>
      <w:rFonts w:ascii="Arial" w:eastAsia="Arial" w:hAnsi="Arial" w:cs="Arial"/>
      <w:sz w:val="19"/>
      <w:szCs w:val="19"/>
      <w:shd w:val="clear" w:color="auto" w:fill="FFFFFF"/>
    </w:rPr>
  </w:style>
  <w:style w:type="paragraph" w:customStyle="1" w:styleId="Style11">
    <w:name w:val="Style 11"/>
    <w:basedOn w:val="Normalny"/>
    <w:link w:val="CharStyle12"/>
    <w:rsid w:val="008061FF"/>
    <w:pPr>
      <w:widowControl w:val="0"/>
      <w:shd w:val="clear" w:color="auto" w:fill="FFFFFF"/>
      <w:spacing w:before="600" w:after="240" w:line="0" w:lineRule="atLeast"/>
      <w:ind w:hanging="580"/>
      <w:jc w:val="center"/>
    </w:pPr>
    <w:rPr>
      <w:rFonts w:ascii="Arial" w:eastAsia="Arial" w:hAnsi="Arial" w:cs="Arial"/>
      <w:sz w:val="19"/>
      <w:szCs w:val="19"/>
      <w:lang w:eastAsia="en-US"/>
    </w:rPr>
  </w:style>
  <w:style w:type="paragraph" w:customStyle="1" w:styleId="Style21">
    <w:name w:val="Style 21"/>
    <w:basedOn w:val="Normalny"/>
    <w:link w:val="CharStyle22"/>
    <w:rsid w:val="008061FF"/>
    <w:pPr>
      <w:widowControl w:val="0"/>
      <w:shd w:val="clear" w:color="auto" w:fill="FFFFFF"/>
      <w:spacing w:before="1800" w:line="0" w:lineRule="atLeast"/>
      <w:ind w:hanging="2620"/>
      <w:jc w:val="center"/>
    </w:pPr>
    <w:rPr>
      <w:rFonts w:ascii="Arial" w:eastAsia="Arial" w:hAnsi="Arial" w:cs="Arial"/>
      <w:sz w:val="19"/>
      <w:szCs w:val="19"/>
      <w:lang w:eastAsia="en-US"/>
    </w:rPr>
  </w:style>
  <w:style w:type="paragraph" w:customStyle="1" w:styleId="ZnakZnak2ZnakZnak">
    <w:name w:val="Znak Znak2 Znak Znak"/>
    <w:basedOn w:val="Normalny"/>
    <w:rsid w:val="008061FF"/>
    <w:pPr>
      <w:spacing w:before="0" w:line="276" w:lineRule="auto"/>
      <w:jc w:val="left"/>
    </w:pPr>
    <w:rPr>
      <w:rFonts w:ascii="Times New Roman" w:hAnsi="Times New Roman" w:cs="Times New Roman"/>
      <w:sz w:val="20"/>
    </w:rPr>
  </w:style>
  <w:style w:type="paragraph" w:customStyle="1" w:styleId="pktumowy">
    <w:name w:val="pkt_umowy"/>
    <w:basedOn w:val="Normalny"/>
    <w:rsid w:val="008061FF"/>
    <w:pPr>
      <w:numPr>
        <w:numId w:val="40"/>
      </w:numPr>
      <w:spacing w:before="0" w:line="276" w:lineRule="auto"/>
      <w:jc w:val="left"/>
    </w:pPr>
    <w:rPr>
      <w:rFonts w:ascii="Times New Roman" w:hAnsi="Times New Roman" w:cs="Times New Roman"/>
      <w:sz w:val="20"/>
      <w:lang w:val="en-GB"/>
    </w:rPr>
  </w:style>
  <w:style w:type="paragraph" w:customStyle="1" w:styleId="PunktPoziom1">
    <w:name w:val="Punkt_Poziom_1"/>
    <w:basedOn w:val="Nagwek1"/>
    <w:rsid w:val="008061FF"/>
    <w:pPr>
      <w:tabs>
        <w:tab w:val="num" w:pos="432"/>
      </w:tabs>
      <w:spacing w:before="360" w:after="360" w:line="276" w:lineRule="auto"/>
      <w:ind w:left="432" w:hanging="432"/>
      <w:jc w:val="both"/>
    </w:pPr>
    <w:rPr>
      <w:rFonts w:ascii="Calibri" w:hAnsi="Calibri" w:cs="Times New Roman"/>
      <w:bCs w:val="0"/>
      <w:kern w:val="28"/>
      <w:sz w:val="24"/>
    </w:rPr>
  </w:style>
  <w:style w:type="character" w:customStyle="1" w:styleId="FontStyle184">
    <w:name w:val="Font Style184"/>
    <w:basedOn w:val="Domylnaczcionkaakapitu"/>
    <w:uiPriority w:val="99"/>
    <w:rsid w:val="008061FF"/>
    <w:rPr>
      <w:rFonts w:ascii="Tahoma" w:hAnsi="Tahoma" w:cs="Tahoma"/>
      <w:color w:val="000000"/>
      <w:sz w:val="18"/>
      <w:szCs w:val="18"/>
    </w:rPr>
  </w:style>
  <w:style w:type="character" w:customStyle="1" w:styleId="FontStyle33">
    <w:name w:val="Font Style33"/>
    <w:basedOn w:val="Domylnaczcionkaakapitu"/>
    <w:uiPriority w:val="99"/>
    <w:rsid w:val="008061FF"/>
    <w:rPr>
      <w:rFonts w:ascii="Arial" w:hAnsi="Arial" w:cs="Arial" w:hint="default"/>
      <w:color w:val="000000"/>
    </w:rPr>
  </w:style>
  <w:style w:type="paragraph" w:customStyle="1" w:styleId="ZchnZchn1">
    <w:name w:val="Zchn Zchn1"/>
    <w:basedOn w:val="Normalny"/>
    <w:rsid w:val="008061FF"/>
    <w:pPr>
      <w:spacing w:before="0" w:after="160" w:line="240" w:lineRule="exact"/>
      <w:jc w:val="left"/>
    </w:pPr>
    <w:rPr>
      <w:rFonts w:ascii="Verdana" w:hAnsi="Verdana" w:cs="Times New Roman"/>
      <w:sz w:val="20"/>
      <w:szCs w:val="20"/>
      <w:lang w:eastAsia="en-US"/>
    </w:rPr>
  </w:style>
  <w:style w:type="paragraph" w:customStyle="1" w:styleId="BodyText24">
    <w:name w:val="Body Text 24"/>
    <w:basedOn w:val="Normalny"/>
    <w:rsid w:val="008061FF"/>
    <w:pPr>
      <w:spacing w:before="0" w:line="276" w:lineRule="auto"/>
      <w:ind w:left="720" w:hanging="720"/>
      <w:jc w:val="left"/>
    </w:pPr>
    <w:rPr>
      <w:rFonts w:ascii="Arial" w:hAnsi="Arial" w:cs="Times New Roman"/>
      <w:sz w:val="18"/>
      <w:szCs w:val="20"/>
      <w:lang w:eastAsia="en-US"/>
    </w:rPr>
  </w:style>
  <w:style w:type="paragraph" w:customStyle="1" w:styleId="Betreff">
    <w:name w:val="Betreff"/>
    <w:basedOn w:val="Normalny"/>
    <w:rsid w:val="008061FF"/>
    <w:pPr>
      <w:spacing w:before="0" w:line="276" w:lineRule="auto"/>
      <w:jc w:val="left"/>
    </w:pPr>
    <w:rPr>
      <w:rFonts w:ascii="Arial" w:hAnsi="Arial" w:cs="Times New Roman"/>
      <w:b/>
      <w:sz w:val="20"/>
      <w:szCs w:val="20"/>
      <w:lang w:val="de-DE" w:eastAsia="en-US"/>
    </w:rPr>
  </w:style>
  <w:style w:type="paragraph" w:customStyle="1" w:styleId="BodyText23">
    <w:name w:val="Body Text 23"/>
    <w:basedOn w:val="Normalny"/>
    <w:rsid w:val="008061FF"/>
    <w:pPr>
      <w:spacing w:before="0" w:line="276" w:lineRule="auto"/>
      <w:ind w:left="540"/>
      <w:jc w:val="left"/>
    </w:pPr>
    <w:rPr>
      <w:rFonts w:ascii="Arial" w:hAnsi="Arial" w:cs="Times New Roman"/>
      <w:sz w:val="18"/>
      <w:szCs w:val="20"/>
      <w:lang w:eastAsia="en-US"/>
    </w:rPr>
  </w:style>
  <w:style w:type="paragraph" w:customStyle="1" w:styleId="BodyText22">
    <w:name w:val="Body Text 22"/>
    <w:basedOn w:val="Normalny"/>
    <w:rsid w:val="008061FF"/>
    <w:pPr>
      <w:spacing w:before="0" w:line="276" w:lineRule="auto"/>
      <w:ind w:left="1350" w:hanging="360"/>
      <w:jc w:val="left"/>
    </w:pPr>
    <w:rPr>
      <w:rFonts w:ascii="Arial" w:hAnsi="Arial" w:cs="Times New Roman"/>
      <w:sz w:val="18"/>
      <w:szCs w:val="20"/>
      <w:lang w:eastAsia="en-US"/>
    </w:rPr>
  </w:style>
  <w:style w:type="paragraph" w:customStyle="1" w:styleId="2LinieimVertragst">
    <w:name w:val="2_Linie im Vertragst"/>
    <w:rsid w:val="008061FF"/>
    <w:pPr>
      <w:spacing w:before="240" w:after="0" w:line="240" w:lineRule="exact"/>
    </w:pPr>
    <w:rPr>
      <w:rFonts w:ascii="Helv" w:eastAsia="Times New Roman" w:hAnsi="Helv" w:cs="Times New Roman"/>
      <w:sz w:val="20"/>
      <w:szCs w:val="20"/>
      <w:lang w:val="de-DE"/>
    </w:rPr>
  </w:style>
  <w:style w:type="paragraph" w:customStyle="1" w:styleId="Vertragspartner">
    <w:name w:val="Vertragspartner"/>
    <w:rsid w:val="008061FF"/>
    <w:pPr>
      <w:tabs>
        <w:tab w:val="left" w:pos="3119"/>
      </w:tabs>
      <w:spacing w:before="360" w:after="0" w:line="260" w:lineRule="exact"/>
      <w:ind w:left="3119" w:hanging="3119"/>
    </w:pPr>
    <w:rPr>
      <w:rFonts w:ascii="Helv" w:eastAsia="Times New Roman" w:hAnsi="Helv" w:cs="Times New Roman"/>
      <w:szCs w:val="20"/>
      <w:lang w:val="de-DE"/>
    </w:rPr>
  </w:style>
  <w:style w:type="character" w:customStyle="1" w:styleId="longtext">
    <w:name w:val="long_text"/>
    <w:basedOn w:val="Domylnaczcionkaakapitu"/>
    <w:rsid w:val="008061FF"/>
  </w:style>
  <w:style w:type="paragraph" w:customStyle="1" w:styleId="TytuEY1">
    <w:name w:val="TytułEY1"/>
    <w:basedOn w:val="Normalny"/>
    <w:next w:val="Normalny"/>
    <w:rsid w:val="008061FF"/>
    <w:pPr>
      <w:spacing w:before="0" w:line="276" w:lineRule="auto"/>
      <w:jc w:val="center"/>
    </w:pPr>
    <w:rPr>
      <w:rFonts w:ascii="Times New Roman" w:hAnsi="Times New Roman" w:cs="Times New Roman"/>
      <w:b/>
      <w:noProof/>
      <w:sz w:val="32"/>
      <w:szCs w:val="20"/>
    </w:rPr>
  </w:style>
  <w:style w:type="paragraph" w:customStyle="1" w:styleId="Tekstpodstawowy21">
    <w:name w:val="Tekst podstawowy 21"/>
    <w:basedOn w:val="Normalny"/>
    <w:rsid w:val="008061FF"/>
    <w:pPr>
      <w:widowControl w:val="0"/>
      <w:spacing w:before="0" w:line="276" w:lineRule="auto"/>
      <w:jc w:val="left"/>
    </w:pPr>
    <w:rPr>
      <w:rFonts w:ascii="Times New Roman" w:hAnsi="Times New Roman" w:cs="Times New Roman"/>
      <w:b/>
      <w:sz w:val="28"/>
      <w:szCs w:val="20"/>
    </w:rPr>
  </w:style>
  <w:style w:type="paragraph" w:customStyle="1" w:styleId="Podpis2">
    <w:name w:val="Podpis2"/>
    <w:basedOn w:val="Normalny"/>
    <w:next w:val="Normalny"/>
    <w:rsid w:val="008061FF"/>
    <w:pPr>
      <w:tabs>
        <w:tab w:val="right" w:pos="9072"/>
      </w:tabs>
      <w:spacing w:before="0" w:line="276" w:lineRule="auto"/>
    </w:pPr>
    <w:rPr>
      <w:rFonts w:ascii="Times New Roman" w:hAnsi="Times New Roman" w:cs="Times New Roman"/>
      <w:noProof/>
      <w:sz w:val="20"/>
      <w:szCs w:val="20"/>
    </w:rPr>
  </w:style>
  <w:style w:type="paragraph" w:customStyle="1" w:styleId="Style4">
    <w:name w:val="Style4"/>
    <w:basedOn w:val="Normalny"/>
    <w:uiPriority w:val="99"/>
    <w:rsid w:val="008061FF"/>
    <w:pPr>
      <w:widowControl w:val="0"/>
      <w:autoSpaceDE w:val="0"/>
      <w:autoSpaceDN w:val="0"/>
      <w:adjustRightInd w:val="0"/>
      <w:spacing w:before="0" w:line="349" w:lineRule="exact"/>
    </w:pPr>
    <w:rPr>
      <w:rFonts w:ascii="Arial" w:hAnsi="Arial" w:cs="Arial"/>
      <w:sz w:val="20"/>
    </w:rPr>
  </w:style>
  <w:style w:type="paragraph" w:customStyle="1" w:styleId="Tabelasiatki31">
    <w:name w:val="Tabela siatki 31"/>
    <w:basedOn w:val="Nagwek1"/>
    <w:next w:val="Normalny"/>
    <w:uiPriority w:val="39"/>
    <w:semiHidden/>
    <w:unhideWhenUsed/>
    <w:qFormat/>
    <w:rsid w:val="008061FF"/>
    <w:pPr>
      <w:keepLines/>
      <w:spacing w:before="480" w:line="276" w:lineRule="auto"/>
      <w:jc w:val="left"/>
      <w:outlineLvl w:val="9"/>
    </w:pPr>
    <w:rPr>
      <w:rFonts w:ascii="Cambria" w:hAnsi="Cambria" w:cs="Times New Roman"/>
      <w:color w:val="365F91"/>
      <w:sz w:val="28"/>
      <w:szCs w:val="28"/>
      <w:lang w:eastAsia="en-US"/>
    </w:rPr>
  </w:style>
  <w:style w:type="character" w:customStyle="1" w:styleId="Kolorowalistaakcent1Znak">
    <w:name w:val="Kolorowa lista — akcent 1 Znak"/>
    <w:link w:val="Kolorowalistaakcent1"/>
    <w:uiPriority w:val="34"/>
    <w:locked/>
    <w:rsid w:val="008061FF"/>
    <w:rPr>
      <w:rFonts w:ascii="Times New Roman" w:eastAsia="Times New Roman" w:hAnsi="Times New Roman"/>
      <w:noProof/>
      <w:sz w:val="24"/>
    </w:rPr>
  </w:style>
  <w:style w:type="character" w:customStyle="1" w:styleId="Teksttreci">
    <w:name w:val="Tekst treści"/>
    <w:link w:val="Teksttreci1"/>
    <w:uiPriority w:val="99"/>
    <w:rsid w:val="008061FF"/>
    <w:rPr>
      <w:rFonts w:ascii="Verdana" w:hAnsi="Verdana" w:cs="Verdana"/>
      <w:shd w:val="clear" w:color="auto" w:fill="FFFFFF"/>
    </w:rPr>
  </w:style>
  <w:style w:type="paragraph" w:customStyle="1" w:styleId="Teksttreci1">
    <w:name w:val="Tekst treści1"/>
    <w:basedOn w:val="Normalny"/>
    <w:link w:val="Teksttreci"/>
    <w:uiPriority w:val="99"/>
    <w:rsid w:val="008061FF"/>
    <w:pPr>
      <w:shd w:val="clear" w:color="auto" w:fill="FFFFFF"/>
      <w:spacing w:before="300" w:line="266" w:lineRule="exact"/>
      <w:ind w:hanging="360"/>
    </w:pPr>
    <w:rPr>
      <w:rFonts w:ascii="Verdana" w:eastAsiaTheme="minorHAnsi" w:hAnsi="Verdana" w:cs="Verdana"/>
      <w:sz w:val="22"/>
      <w:szCs w:val="22"/>
      <w:lang w:eastAsia="en-US"/>
    </w:rPr>
  </w:style>
  <w:style w:type="character" w:customStyle="1" w:styleId="WW8Num5z1">
    <w:name w:val="WW8Num5z1"/>
    <w:rsid w:val="008061FF"/>
    <w:rPr>
      <w:rFonts w:cs="Arial"/>
    </w:rPr>
  </w:style>
  <w:style w:type="table" w:styleId="Kolorowalistaakcent1">
    <w:name w:val="Colorful List Accent 1"/>
    <w:basedOn w:val="Standardowy"/>
    <w:link w:val="Kolorowalistaakcent1Znak"/>
    <w:uiPriority w:val="34"/>
    <w:rsid w:val="008061FF"/>
    <w:pPr>
      <w:spacing w:after="0" w:line="240" w:lineRule="auto"/>
    </w:pPr>
    <w:rPr>
      <w:rFonts w:ascii="Times New Roman" w:eastAsia="Times New Roman" w:hAnsi="Times New Roman"/>
      <w:noProof/>
      <w:sz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CellBody">
    <w:name w:val="CellBody"/>
    <w:basedOn w:val="Normalny"/>
    <w:rsid w:val="008061FF"/>
    <w:pPr>
      <w:spacing w:before="60" w:after="60" w:line="290" w:lineRule="auto"/>
      <w:jc w:val="left"/>
    </w:pPr>
    <w:rPr>
      <w:rFonts w:ascii="Arial" w:hAnsi="Arial" w:cs="Arial"/>
      <w:kern w:val="20"/>
      <w:sz w:val="20"/>
      <w:szCs w:val="20"/>
      <w:lang w:val="en-US" w:eastAsia="en-US"/>
    </w:rPr>
  </w:style>
  <w:style w:type="paragraph" w:customStyle="1" w:styleId="Tekstpodstawowy31">
    <w:name w:val="Tekst podstawowy 31"/>
    <w:basedOn w:val="Normalny"/>
    <w:uiPriority w:val="99"/>
    <w:rsid w:val="008061FF"/>
    <w:pPr>
      <w:keepNext/>
      <w:suppressAutoHyphens/>
      <w:spacing w:before="0" w:line="276" w:lineRule="auto"/>
    </w:pPr>
    <w:rPr>
      <w:rFonts w:ascii="Calibri" w:hAnsi="Calibri"/>
      <w:sz w:val="20"/>
      <w:szCs w:val="20"/>
      <w:lang w:eastAsia="ar-SA"/>
    </w:rPr>
  </w:style>
  <w:style w:type="paragraph" w:customStyle="1" w:styleId="nag">
    <w:name w:val="nagł"/>
    <w:basedOn w:val="Normalny"/>
    <w:uiPriority w:val="99"/>
    <w:rsid w:val="008061FF"/>
    <w:pPr>
      <w:tabs>
        <w:tab w:val="num" w:pos="0"/>
        <w:tab w:val="left" w:pos="540"/>
      </w:tabs>
      <w:suppressAutoHyphens/>
      <w:snapToGrid w:val="0"/>
      <w:spacing w:before="0" w:line="276" w:lineRule="auto"/>
    </w:pPr>
    <w:rPr>
      <w:rFonts w:ascii="Calibri" w:hAnsi="Calibri"/>
      <w:position w:val="-10"/>
      <w:sz w:val="20"/>
      <w:szCs w:val="20"/>
      <w:u w:val="single"/>
      <w:lang w:eastAsia="ar-SA"/>
    </w:rPr>
  </w:style>
  <w:style w:type="paragraph" w:customStyle="1" w:styleId="Tabela9pt">
    <w:name w:val="Tabela  9 pt"/>
    <w:basedOn w:val="Normalny"/>
    <w:uiPriority w:val="99"/>
    <w:rsid w:val="008061FF"/>
    <w:pPr>
      <w:spacing w:before="40" w:after="40" w:line="276" w:lineRule="auto"/>
    </w:pPr>
    <w:rPr>
      <w:rFonts w:ascii="Arial" w:hAnsi="Arial" w:cs="Times New Roman"/>
      <w:sz w:val="18"/>
      <w:szCs w:val="20"/>
      <w:lang w:eastAsia="en-US"/>
    </w:rPr>
  </w:style>
  <w:style w:type="paragraph" w:customStyle="1" w:styleId="Tabelanagwek9pt">
    <w:name w:val="Tabela nagłówek  9 pt"/>
    <w:basedOn w:val="Tabela9pt"/>
    <w:uiPriority w:val="99"/>
    <w:rsid w:val="008061FF"/>
    <w:pPr>
      <w:jc w:val="center"/>
    </w:pPr>
    <w:rPr>
      <w:b/>
    </w:rPr>
  </w:style>
  <w:style w:type="character" w:customStyle="1" w:styleId="fontmediumbold">
    <w:name w:val="fontmediumbold"/>
    <w:basedOn w:val="Domylnaczcionkaakapitu"/>
    <w:uiPriority w:val="99"/>
    <w:rsid w:val="008061FF"/>
    <w:rPr>
      <w:rFonts w:cs="Times New Roman"/>
    </w:rPr>
  </w:style>
  <w:style w:type="character" w:customStyle="1" w:styleId="Tekstkomentarza1Znak">
    <w:name w:val="Tekst komentarza1 Znak"/>
    <w:link w:val="Tekstkomentarza1"/>
    <w:uiPriority w:val="99"/>
    <w:locked/>
    <w:rsid w:val="008061FF"/>
    <w:rPr>
      <w:rFonts w:ascii="Tahoma" w:hAnsi="Tahoma"/>
      <w:lang w:eastAsia="ar-SA"/>
    </w:rPr>
  </w:style>
  <w:style w:type="paragraph" w:customStyle="1" w:styleId="Tekstkomentarza1">
    <w:name w:val="Tekst komentarza1"/>
    <w:basedOn w:val="Normalny"/>
    <w:link w:val="Tekstkomentarza1Znak"/>
    <w:uiPriority w:val="99"/>
    <w:rsid w:val="008061FF"/>
    <w:pPr>
      <w:suppressAutoHyphens/>
      <w:spacing w:before="0" w:line="276" w:lineRule="auto"/>
    </w:pPr>
    <w:rPr>
      <w:rFonts w:eastAsiaTheme="minorHAnsi" w:cstheme="minorBidi"/>
      <w:sz w:val="22"/>
      <w:szCs w:val="22"/>
      <w:lang w:eastAsia="ar-SA"/>
    </w:rPr>
  </w:style>
  <w:style w:type="character" w:customStyle="1" w:styleId="NagwekZnak1">
    <w:name w:val="Nagłówek Znak1"/>
    <w:uiPriority w:val="99"/>
    <w:locked/>
    <w:rsid w:val="008061FF"/>
    <w:rPr>
      <w:rFonts w:ascii="Tahoma" w:hAnsi="Tahoma"/>
      <w:sz w:val="24"/>
      <w:lang w:eastAsia="ar-SA" w:bidi="ar-SA"/>
    </w:rPr>
  </w:style>
  <w:style w:type="paragraph" w:customStyle="1" w:styleId="Zwykytekst1">
    <w:name w:val="Zwykły tekst1"/>
    <w:basedOn w:val="Normalny"/>
    <w:uiPriority w:val="99"/>
    <w:rsid w:val="008061FF"/>
    <w:pPr>
      <w:suppressAutoHyphens/>
      <w:spacing w:before="0" w:line="276" w:lineRule="auto"/>
      <w:jc w:val="left"/>
    </w:pPr>
    <w:rPr>
      <w:rFonts w:ascii="Courier New" w:hAnsi="Courier New" w:cs="Courier New"/>
      <w:sz w:val="20"/>
      <w:szCs w:val="20"/>
      <w:lang w:eastAsia="ar-SA"/>
    </w:rPr>
  </w:style>
  <w:style w:type="character" w:customStyle="1" w:styleId="bold1">
    <w:name w:val="bold1"/>
    <w:uiPriority w:val="99"/>
    <w:rsid w:val="008061FF"/>
    <w:rPr>
      <w:rFonts w:ascii="Arial" w:hAnsi="Arial"/>
      <w:b/>
      <w:sz w:val="20"/>
      <w:u w:val="none"/>
      <w:effect w:val="none"/>
    </w:rPr>
  </w:style>
  <w:style w:type="paragraph" w:customStyle="1" w:styleId="SCParagraf">
    <w:name w:val="SC Paragraf"/>
    <w:basedOn w:val="Normalny"/>
    <w:uiPriority w:val="99"/>
    <w:rsid w:val="008061FF"/>
    <w:pPr>
      <w:tabs>
        <w:tab w:val="left" w:pos="425"/>
      </w:tabs>
      <w:spacing w:before="0" w:line="300" w:lineRule="exact"/>
      <w:ind w:left="181" w:firstLine="357"/>
    </w:pPr>
    <w:rPr>
      <w:rFonts w:ascii="Calibri" w:hAnsi="Calibri" w:cs="Times New Roman"/>
      <w:color w:val="000000"/>
      <w:sz w:val="20"/>
    </w:rPr>
  </w:style>
  <w:style w:type="paragraph" w:customStyle="1" w:styleId="Zwykytekst0">
    <w:name w:val="Zwyk?y tekst"/>
    <w:basedOn w:val="Normalny"/>
    <w:rsid w:val="008061FF"/>
    <w:pPr>
      <w:widowControl w:val="0"/>
      <w:suppressAutoHyphens/>
      <w:overflowPunct w:val="0"/>
      <w:autoSpaceDE w:val="0"/>
      <w:spacing w:before="0" w:line="276" w:lineRule="auto"/>
      <w:jc w:val="left"/>
      <w:textAlignment w:val="baseline"/>
    </w:pPr>
    <w:rPr>
      <w:rFonts w:ascii="Courier New" w:hAnsi="Courier New" w:cs="Times New Roman"/>
      <w:kern w:val="1"/>
      <w:sz w:val="20"/>
      <w:szCs w:val="20"/>
      <w:lang w:eastAsia="ar-SA"/>
    </w:rPr>
  </w:style>
  <w:style w:type="paragraph" w:customStyle="1" w:styleId="CMSIndentL3">
    <w:name w:val="CMS Indent L3"/>
    <w:basedOn w:val="Normalny"/>
    <w:rsid w:val="008061FF"/>
    <w:pPr>
      <w:spacing w:before="0" w:after="240" w:line="276" w:lineRule="auto"/>
      <w:ind w:left="851"/>
    </w:pPr>
    <w:rPr>
      <w:rFonts w:ascii="Times New Roman" w:hAnsi="Times New Roman" w:cs="Times New Roman"/>
      <w:sz w:val="22"/>
      <w:lang w:eastAsia="en-US"/>
    </w:rPr>
  </w:style>
  <w:style w:type="paragraph" w:customStyle="1" w:styleId="CMSSchL3">
    <w:name w:val="CMS Sch L3"/>
    <w:basedOn w:val="Normalny"/>
    <w:rsid w:val="008061FF"/>
    <w:pPr>
      <w:numPr>
        <w:ilvl w:val="2"/>
        <w:numId w:val="42"/>
      </w:numPr>
      <w:spacing w:before="0" w:after="240" w:line="276" w:lineRule="auto"/>
      <w:outlineLvl w:val="2"/>
    </w:pPr>
    <w:rPr>
      <w:rFonts w:ascii="Times New Roman" w:hAnsi="Times New Roman" w:cs="Times New Roman"/>
      <w:sz w:val="22"/>
      <w:lang w:eastAsia="en-US"/>
    </w:rPr>
  </w:style>
  <w:style w:type="paragraph" w:customStyle="1" w:styleId="CMSSchL2">
    <w:name w:val="CMS Sch L2"/>
    <w:basedOn w:val="Normalny"/>
    <w:next w:val="CMSSchL3"/>
    <w:rsid w:val="008061FF"/>
    <w:pPr>
      <w:numPr>
        <w:ilvl w:val="1"/>
        <w:numId w:val="42"/>
      </w:numPr>
      <w:spacing w:before="240" w:after="240" w:line="276" w:lineRule="auto"/>
      <w:outlineLvl w:val="1"/>
    </w:pPr>
    <w:rPr>
      <w:rFonts w:ascii="Times New Roman" w:hAnsi="Times New Roman" w:cs="Times New Roman"/>
      <w:sz w:val="22"/>
      <w:lang w:eastAsia="en-US"/>
    </w:rPr>
  </w:style>
  <w:style w:type="paragraph" w:customStyle="1" w:styleId="CMSSchL1">
    <w:name w:val="CMS Sch L1"/>
    <w:basedOn w:val="Normalny"/>
    <w:next w:val="Normalny"/>
    <w:rsid w:val="008061FF"/>
    <w:pPr>
      <w:keepNext/>
      <w:pageBreakBefore/>
      <w:numPr>
        <w:numId w:val="42"/>
      </w:numPr>
      <w:spacing w:before="240" w:after="240" w:line="276" w:lineRule="auto"/>
      <w:jc w:val="center"/>
      <w:outlineLvl w:val="0"/>
    </w:pPr>
    <w:rPr>
      <w:rFonts w:ascii="Times New Roman" w:hAnsi="Times New Roman" w:cs="Times New Roman"/>
      <w:b/>
      <w:sz w:val="28"/>
      <w:lang w:eastAsia="en-US"/>
    </w:rPr>
  </w:style>
  <w:style w:type="paragraph" w:customStyle="1" w:styleId="CMSSchL4">
    <w:name w:val="CMS Sch L4"/>
    <w:basedOn w:val="Normalny"/>
    <w:rsid w:val="008061FF"/>
    <w:pPr>
      <w:numPr>
        <w:ilvl w:val="3"/>
        <w:numId w:val="42"/>
      </w:numPr>
      <w:tabs>
        <w:tab w:val="left" w:pos="1701"/>
      </w:tabs>
      <w:spacing w:before="0" w:after="240" w:line="276" w:lineRule="auto"/>
      <w:outlineLvl w:val="3"/>
    </w:pPr>
    <w:rPr>
      <w:rFonts w:ascii="Times New Roman" w:hAnsi="Times New Roman" w:cs="Times New Roman"/>
      <w:sz w:val="22"/>
      <w:lang w:eastAsia="en-US"/>
    </w:rPr>
  </w:style>
  <w:style w:type="paragraph" w:customStyle="1" w:styleId="CMSSchL5">
    <w:name w:val="CMS Sch L5"/>
    <w:basedOn w:val="Normalny"/>
    <w:rsid w:val="008061FF"/>
    <w:pPr>
      <w:numPr>
        <w:ilvl w:val="4"/>
        <w:numId w:val="42"/>
      </w:numPr>
      <w:tabs>
        <w:tab w:val="left" w:pos="2552"/>
      </w:tabs>
      <w:spacing w:before="0" w:after="240" w:line="276" w:lineRule="auto"/>
      <w:outlineLvl w:val="4"/>
    </w:pPr>
    <w:rPr>
      <w:rFonts w:ascii="Times New Roman" w:hAnsi="Times New Roman" w:cs="Times New Roman"/>
      <w:sz w:val="22"/>
      <w:lang w:eastAsia="en-US"/>
    </w:rPr>
  </w:style>
  <w:style w:type="paragraph" w:customStyle="1" w:styleId="CMSSchL6">
    <w:name w:val="CMS Sch L6"/>
    <w:basedOn w:val="Normalny"/>
    <w:rsid w:val="008061FF"/>
    <w:pPr>
      <w:numPr>
        <w:ilvl w:val="5"/>
        <w:numId w:val="42"/>
      </w:numPr>
      <w:tabs>
        <w:tab w:val="left" w:pos="3402"/>
      </w:tabs>
      <w:spacing w:before="0" w:after="240" w:line="276" w:lineRule="auto"/>
      <w:outlineLvl w:val="5"/>
    </w:pPr>
    <w:rPr>
      <w:rFonts w:ascii="Times New Roman" w:hAnsi="Times New Roman" w:cs="Times New Roman"/>
      <w:sz w:val="22"/>
      <w:lang w:eastAsia="en-US"/>
    </w:rPr>
  </w:style>
  <w:style w:type="paragraph" w:customStyle="1" w:styleId="CMSSchL7">
    <w:name w:val="CMS Sch L7"/>
    <w:basedOn w:val="Normalny"/>
    <w:rsid w:val="008061FF"/>
    <w:pPr>
      <w:numPr>
        <w:ilvl w:val="6"/>
        <w:numId w:val="42"/>
      </w:numPr>
      <w:spacing w:before="0" w:after="240" w:line="276" w:lineRule="auto"/>
      <w:outlineLvl w:val="6"/>
    </w:pPr>
    <w:rPr>
      <w:rFonts w:ascii="Times New Roman" w:hAnsi="Times New Roman" w:cs="Times New Roman"/>
      <w:sz w:val="22"/>
      <w:lang w:eastAsia="en-US"/>
    </w:rPr>
  </w:style>
  <w:style w:type="paragraph" w:customStyle="1" w:styleId="CMSSchL8">
    <w:name w:val="CMS Sch L8"/>
    <w:basedOn w:val="Normalny"/>
    <w:rsid w:val="008061FF"/>
    <w:pPr>
      <w:numPr>
        <w:ilvl w:val="7"/>
        <w:numId w:val="42"/>
      </w:numPr>
      <w:tabs>
        <w:tab w:val="left" w:pos="1701"/>
      </w:tabs>
      <w:spacing w:before="0" w:after="240" w:line="276" w:lineRule="auto"/>
      <w:outlineLvl w:val="7"/>
    </w:pPr>
    <w:rPr>
      <w:rFonts w:ascii="Times New Roman" w:hAnsi="Times New Roman" w:cs="Times New Roman"/>
      <w:sz w:val="22"/>
      <w:lang w:eastAsia="en-US"/>
    </w:rPr>
  </w:style>
  <w:style w:type="paragraph" w:customStyle="1" w:styleId="CMSSchL9">
    <w:name w:val="CMS Sch L9"/>
    <w:basedOn w:val="Normalny"/>
    <w:rsid w:val="008061FF"/>
    <w:pPr>
      <w:numPr>
        <w:ilvl w:val="8"/>
        <w:numId w:val="42"/>
      </w:numPr>
      <w:tabs>
        <w:tab w:val="left" w:pos="2552"/>
      </w:tabs>
      <w:spacing w:before="0" w:after="240" w:line="276" w:lineRule="auto"/>
      <w:outlineLvl w:val="8"/>
    </w:pPr>
    <w:rPr>
      <w:rFonts w:ascii="Times New Roman" w:hAnsi="Times New Roman" w:cs="Times New Roman"/>
      <w:sz w:val="22"/>
      <w:lang w:eastAsia="en-US"/>
    </w:rPr>
  </w:style>
  <w:style w:type="paragraph" w:customStyle="1" w:styleId="Cytatintensywny1">
    <w:name w:val="Cytat intensywny1"/>
    <w:basedOn w:val="Normalny"/>
    <w:next w:val="Normalny"/>
    <w:uiPriority w:val="30"/>
    <w:qFormat/>
    <w:rsid w:val="008061FF"/>
    <w:pPr>
      <w:pBdr>
        <w:bottom w:val="single" w:sz="4" w:space="4" w:color="4F81BD"/>
      </w:pBdr>
      <w:spacing w:before="200" w:after="280" w:line="276" w:lineRule="auto"/>
      <w:ind w:left="936" w:right="936"/>
      <w:jc w:val="left"/>
    </w:pPr>
    <w:rPr>
      <w:rFonts w:ascii="Calibri" w:hAnsi="Calibri" w:cs="Times New Roman"/>
      <w:b/>
      <w:bCs/>
      <w:i/>
      <w:iCs/>
      <w:color w:val="4F81BD"/>
      <w:sz w:val="22"/>
      <w:szCs w:val="22"/>
    </w:rPr>
  </w:style>
  <w:style w:type="character" w:customStyle="1" w:styleId="CytatintensywnyZnak">
    <w:name w:val="Cytat intensywny Znak"/>
    <w:basedOn w:val="Domylnaczcionkaakapitu"/>
    <w:link w:val="Cytatintensywny"/>
    <w:uiPriority w:val="30"/>
    <w:rsid w:val="008061FF"/>
    <w:rPr>
      <w:rFonts w:ascii="Calibri" w:eastAsia="Times New Roman" w:hAnsi="Calibri" w:cs="Times New Roman"/>
      <w:b/>
      <w:bCs/>
      <w:i/>
      <w:iCs/>
      <w:color w:val="4F81BD"/>
    </w:rPr>
  </w:style>
  <w:style w:type="paragraph" w:customStyle="1" w:styleId="Kolorowalistaakcent11">
    <w:name w:val="Kolorowa lista — akcent 11"/>
    <w:basedOn w:val="Normalny"/>
    <w:qFormat/>
    <w:rsid w:val="008061FF"/>
    <w:pPr>
      <w:spacing w:before="0" w:after="200" w:line="276" w:lineRule="auto"/>
      <w:ind w:left="720"/>
      <w:contextualSpacing/>
      <w:jc w:val="left"/>
    </w:pPr>
    <w:rPr>
      <w:rFonts w:ascii="Corbel" w:eastAsia="Corbel" w:hAnsi="Corbel" w:cs="Times New Roman"/>
      <w:sz w:val="22"/>
      <w:szCs w:val="22"/>
      <w:lang w:eastAsia="en-US"/>
    </w:rPr>
  </w:style>
  <w:style w:type="paragraph" w:customStyle="1" w:styleId="dnb">
    <w:name w:val="dnb"/>
    <w:basedOn w:val="Tekstpodstawowy3"/>
    <w:link w:val="dnbZnak"/>
    <w:qFormat/>
    <w:rsid w:val="008061FF"/>
    <w:pPr>
      <w:keepNext w:val="0"/>
      <w:numPr>
        <w:numId w:val="43"/>
      </w:numPr>
      <w:tabs>
        <w:tab w:val="left" w:pos="284"/>
      </w:tabs>
      <w:spacing w:before="0" w:line="276" w:lineRule="auto"/>
      <w:ind w:left="284" w:hanging="284"/>
    </w:pPr>
    <w:rPr>
      <w:rFonts w:ascii="Calibri" w:eastAsia="Corbel" w:hAnsi="Calibri" w:cs="Times New Roman"/>
      <w:sz w:val="15"/>
      <w:szCs w:val="16"/>
    </w:rPr>
  </w:style>
  <w:style w:type="paragraph" w:customStyle="1" w:styleId="dnb2">
    <w:name w:val="dnb2"/>
    <w:basedOn w:val="dnb"/>
    <w:link w:val="dnb2Znak"/>
    <w:qFormat/>
    <w:rsid w:val="008061FF"/>
  </w:style>
  <w:style w:type="character" w:customStyle="1" w:styleId="dnbZnak">
    <w:name w:val="dnb Znak"/>
    <w:link w:val="dnb"/>
    <w:rsid w:val="008061FF"/>
    <w:rPr>
      <w:rFonts w:ascii="Calibri" w:eastAsia="Corbel" w:hAnsi="Calibri" w:cs="Times New Roman"/>
      <w:sz w:val="15"/>
      <w:szCs w:val="16"/>
      <w:lang w:eastAsia="pl-PL"/>
    </w:rPr>
  </w:style>
  <w:style w:type="character" w:customStyle="1" w:styleId="dnb2Znak">
    <w:name w:val="dnb2 Znak"/>
    <w:basedOn w:val="dnbZnak"/>
    <w:link w:val="dnb2"/>
    <w:rsid w:val="008061FF"/>
    <w:rPr>
      <w:rFonts w:ascii="Calibri" w:eastAsia="Corbel" w:hAnsi="Calibri" w:cs="Times New Roman"/>
      <w:sz w:val="15"/>
      <w:szCs w:val="16"/>
      <w:lang w:eastAsia="pl-PL"/>
    </w:rPr>
  </w:style>
  <w:style w:type="paragraph" w:customStyle="1" w:styleId="Tytu1">
    <w:name w:val="Tytuł 1"/>
    <w:basedOn w:val="Standard0"/>
    <w:next w:val="Standard0"/>
    <w:rsid w:val="008061FF"/>
    <w:pPr>
      <w:keepNext/>
      <w:widowControl w:val="0"/>
      <w:suppressAutoHyphens w:val="0"/>
      <w:autoSpaceDE w:val="0"/>
      <w:spacing w:after="0" w:line="240" w:lineRule="auto"/>
      <w:ind w:left="720" w:hanging="360"/>
      <w:textAlignment w:val="auto"/>
      <w:outlineLvl w:val="0"/>
    </w:pPr>
    <w:rPr>
      <w:rFonts w:ascii="Times New Roman" w:eastAsia="Times New Roman" w:hAnsi="Times New Roman" w:cs="Times New Roman"/>
      <w:kern w:val="0"/>
      <w:sz w:val="28"/>
      <w:szCs w:val="28"/>
      <w:lang w:eastAsia="pl-PL"/>
    </w:rPr>
  </w:style>
  <w:style w:type="character" w:customStyle="1" w:styleId="05BodyCopyChar">
    <w:name w:val="05_Body_Copy Char"/>
    <w:basedOn w:val="Domylnaczcionkaakapitu"/>
    <w:rsid w:val="008061FF"/>
    <w:rPr>
      <w:sz w:val="22"/>
      <w:szCs w:val="22"/>
      <w:lang w:val="en-GB" w:eastAsia="en-US" w:bidi="ar-SA"/>
    </w:rPr>
  </w:style>
  <w:style w:type="paragraph" w:customStyle="1" w:styleId="InsideAddress">
    <w:name w:val="Inside Address"/>
    <w:basedOn w:val="Normalny"/>
    <w:rsid w:val="008061FF"/>
    <w:pPr>
      <w:spacing w:before="0" w:line="220" w:lineRule="atLeast"/>
    </w:pPr>
    <w:rPr>
      <w:rFonts w:ascii="Arial" w:hAnsi="Arial" w:cs="Times New Roman"/>
      <w:snapToGrid w:val="0"/>
      <w:spacing w:val="-5"/>
      <w:sz w:val="20"/>
      <w:szCs w:val="20"/>
      <w:lang w:val="en-GB" w:eastAsia="en-US"/>
    </w:rPr>
  </w:style>
  <w:style w:type="paragraph" w:customStyle="1" w:styleId="FormatvorlageAufzhlungszeichen">
    <w:name w:val="Formatvorlage Aufzählungszeichen"/>
    <w:basedOn w:val="Normalny"/>
    <w:rsid w:val="008061FF"/>
    <w:pPr>
      <w:numPr>
        <w:numId w:val="44"/>
      </w:numPr>
      <w:spacing w:before="0" w:line="276" w:lineRule="auto"/>
      <w:jc w:val="left"/>
    </w:pPr>
    <w:rPr>
      <w:rFonts w:ascii="Times New Roman" w:hAnsi="Times New Roman" w:cs="Times New Roman"/>
      <w:snapToGrid w:val="0"/>
      <w:sz w:val="20"/>
      <w:szCs w:val="20"/>
      <w:lang w:val="en-GB" w:eastAsia="en-US"/>
    </w:rPr>
  </w:style>
  <w:style w:type="paragraph" w:customStyle="1" w:styleId="06BodyCopyBullet">
    <w:name w:val="06_Body_Copy_Bullet"/>
    <w:basedOn w:val="Normalny"/>
    <w:link w:val="06BodyCopyBulletZchnZchn"/>
    <w:rsid w:val="008061FF"/>
    <w:pPr>
      <w:tabs>
        <w:tab w:val="left" w:pos="284"/>
      </w:tabs>
      <w:spacing w:before="0" w:line="260" w:lineRule="exact"/>
      <w:ind w:left="284" w:hanging="284"/>
    </w:pPr>
    <w:rPr>
      <w:rFonts w:ascii="Arial" w:hAnsi="Arial" w:cs="Times New Roman"/>
      <w:sz w:val="20"/>
      <w:szCs w:val="22"/>
      <w:lang w:val="en-GB" w:eastAsia="en-US"/>
    </w:rPr>
  </w:style>
  <w:style w:type="character" w:customStyle="1" w:styleId="06BodyCopyBulletZchnZchn">
    <w:name w:val="06_Body_Copy_Bullet Zchn Zchn"/>
    <w:basedOn w:val="Domylnaczcionkaakapitu"/>
    <w:link w:val="06BodyCopyBullet"/>
    <w:rsid w:val="008061FF"/>
    <w:rPr>
      <w:rFonts w:ascii="Arial" w:eastAsia="Times New Roman" w:hAnsi="Arial" w:cs="Times New Roman"/>
      <w:sz w:val="20"/>
      <w:lang w:val="en-GB"/>
    </w:rPr>
  </w:style>
  <w:style w:type="paragraph" w:customStyle="1" w:styleId="DefaultParagraphF">
    <w:name w:val="Default Paragraph F"/>
    <w:basedOn w:val="Normalny"/>
    <w:rsid w:val="008061FF"/>
    <w:pPr>
      <w:spacing w:before="0" w:line="276" w:lineRule="auto"/>
      <w:jc w:val="left"/>
    </w:pPr>
    <w:rPr>
      <w:rFonts w:ascii="Courier" w:hAnsi="Courier" w:cs="Times New Roman"/>
      <w:sz w:val="20"/>
      <w:szCs w:val="20"/>
    </w:rPr>
  </w:style>
  <w:style w:type="paragraph" w:customStyle="1" w:styleId="Ustp">
    <w:name w:val="Ustęp"/>
    <w:basedOn w:val="Normalny"/>
    <w:link w:val="UstpZnak"/>
    <w:autoRedefine/>
    <w:qFormat/>
    <w:rsid w:val="008061FF"/>
    <w:pPr>
      <w:spacing w:before="0" w:line="276" w:lineRule="auto"/>
      <w:ind w:left="284" w:hanging="284"/>
    </w:pPr>
    <w:rPr>
      <w:rFonts w:ascii="Cambria" w:eastAsia="Calibri" w:hAnsi="Cambria" w:cs="Times New Roman"/>
      <w:sz w:val="22"/>
      <w:szCs w:val="22"/>
      <w:lang w:eastAsia="en-US"/>
    </w:rPr>
  </w:style>
  <w:style w:type="character" w:customStyle="1" w:styleId="UstpZnak">
    <w:name w:val="Ustęp Znak"/>
    <w:link w:val="Ustp"/>
    <w:rsid w:val="008061FF"/>
    <w:rPr>
      <w:rFonts w:ascii="Cambria" w:eastAsia="Calibri" w:hAnsi="Cambria" w:cs="Times New Roman"/>
    </w:rPr>
  </w:style>
  <w:style w:type="numbering" w:customStyle="1" w:styleId="Rozdzia">
    <w:name w:val="Rozdział"/>
    <w:basedOn w:val="Bezlisty"/>
    <w:uiPriority w:val="99"/>
    <w:rsid w:val="008061FF"/>
    <w:pPr>
      <w:numPr>
        <w:numId w:val="47"/>
      </w:numPr>
    </w:pPr>
  </w:style>
  <w:style w:type="numbering" w:customStyle="1" w:styleId="Tyturozdziau">
    <w:name w:val="Tytuł rozdziału"/>
    <w:basedOn w:val="Bezlisty"/>
    <w:uiPriority w:val="99"/>
    <w:rsid w:val="008061FF"/>
    <w:pPr>
      <w:numPr>
        <w:numId w:val="48"/>
      </w:numPr>
    </w:pPr>
  </w:style>
  <w:style w:type="paragraph" w:customStyle="1" w:styleId="StylAkapitzlistPogrubienieWyrwnanydorodka">
    <w:name w:val="Styl Akapit z listą + Pogrubienie Wyrównany do środka"/>
    <w:basedOn w:val="Akapitzlist"/>
    <w:autoRedefine/>
    <w:rsid w:val="008061FF"/>
    <w:pPr>
      <w:spacing w:before="480"/>
      <w:jc w:val="center"/>
    </w:pPr>
    <w:rPr>
      <w:b/>
      <w:bCs/>
      <w:szCs w:val="20"/>
    </w:rPr>
  </w:style>
  <w:style w:type="paragraph" w:customStyle="1" w:styleId="Centered">
    <w:name w:val="Centered"/>
    <w:basedOn w:val="Normalny"/>
    <w:uiPriority w:val="99"/>
    <w:rsid w:val="008061FF"/>
    <w:pPr>
      <w:spacing w:before="60" w:after="60" w:line="276" w:lineRule="auto"/>
      <w:jc w:val="center"/>
    </w:pPr>
    <w:rPr>
      <w:rFonts w:ascii="Arial" w:eastAsia="Calibri" w:hAnsi="Arial" w:cs="Times New Roman"/>
      <w:sz w:val="22"/>
      <w:szCs w:val="22"/>
      <w:lang w:eastAsia="en-US"/>
    </w:rPr>
  </w:style>
  <w:style w:type="paragraph" w:customStyle="1" w:styleId="Tytul2">
    <w:name w:val="Tytul 2"/>
    <w:basedOn w:val="Normalny"/>
    <w:uiPriority w:val="99"/>
    <w:rsid w:val="008061FF"/>
    <w:pPr>
      <w:spacing w:before="60" w:after="60" w:line="276" w:lineRule="auto"/>
      <w:jc w:val="center"/>
    </w:pPr>
    <w:rPr>
      <w:rFonts w:ascii="Arial" w:hAnsi="Arial" w:cs="Times New Roman"/>
      <w:sz w:val="28"/>
      <w:szCs w:val="20"/>
      <w:lang w:eastAsia="en-US"/>
    </w:rPr>
  </w:style>
  <w:style w:type="table" w:customStyle="1" w:styleId="MediumShading1-Accent11">
    <w:name w:val="Medium Shading 1 - Accent 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Nagwekspisutreci1">
    <w:name w:val="Nagłówek spisu treści1"/>
    <w:basedOn w:val="Nagwek1"/>
    <w:next w:val="Normalny"/>
    <w:unhideWhenUsed/>
    <w:qFormat/>
    <w:rsid w:val="008061FF"/>
    <w:pPr>
      <w:keepLines/>
      <w:spacing w:before="480" w:line="276" w:lineRule="auto"/>
      <w:jc w:val="left"/>
      <w:outlineLvl w:val="9"/>
    </w:pPr>
    <w:rPr>
      <w:rFonts w:ascii="Cambria" w:hAnsi="Cambria" w:cs="Times New Roman"/>
      <w:color w:val="365F91"/>
      <w:sz w:val="28"/>
      <w:szCs w:val="28"/>
    </w:rPr>
  </w:style>
  <w:style w:type="numbering" w:customStyle="1" w:styleId="Bezlisty111">
    <w:name w:val="Bez listy111"/>
    <w:next w:val="Bezlisty"/>
    <w:uiPriority w:val="99"/>
    <w:semiHidden/>
    <w:unhideWhenUsed/>
    <w:rsid w:val="008061FF"/>
  </w:style>
  <w:style w:type="paragraph" w:customStyle="1" w:styleId="Spisilustracji1">
    <w:name w:val="Spis ilustracji1"/>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numbering" w:customStyle="1" w:styleId="Bezlisty21">
    <w:name w:val="Bez listy21"/>
    <w:next w:val="Bezlisty"/>
    <w:uiPriority w:val="99"/>
    <w:semiHidden/>
    <w:unhideWhenUsed/>
    <w:rsid w:val="008061FF"/>
  </w:style>
  <w:style w:type="paragraph" w:customStyle="1" w:styleId="Tekstpodstawowywcity1">
    <w:name w:val="Tekst podstawowy wcięty1"/>
    <w:basedOn w:val="Normalny"/>
    <w:link w:val="BodyTextIndentChar"/>
    <w:rsid w:val="008061FF"/>
    <w:pPr>
      <w:keepNext/>
      <w:spacing w:before="0" w:line="276" w:lineRule="auto"/>
    </w:pPr>
    <w:rPr>
      <w:rFonts w:ascii="Calibri" w:eastAsia="Calibri" w:hAnsi="Calibri" w:cs="Times New Roman"/>
      <w:color w:val="000000"/>
      <w:sz w:val="20"/>
      <w:szCs w:val="20"/>
    </w:rPr>
  </w:style>
  <w:style w:type="character" w:customStyle="1" w:styleId="BodyTextIndentChar">
    <w:name w:val="Body Text Indent Char"/>
    <w:link w:val="Tekstpodstawowywcity1"/>
    <w:rsid w:val="008061FF"/>
    <w:rPr>
      <w:rFonts w:ascii="Calibri" w:eastAsia="Calibri" w:hAnsi="Calibri" w:cs="Times New Roman"/>
      <w:color w:val="000000"/>
      <w:sz w:val="20"/>
      <w:szCs w:val="20"/>
      <w:lang w:eastAsia="pl-PL"/>
    </w:rPr>
  </w:style>
  <w:style w:type="paragraph" w:customStyle="1" w:styleId="Poprawka1">
    <w:name w:val="Poprawka1"/>
    <w:hidden/>
    <w:semiHidden/>
    <w:rsid w:val="008061FF"/>
    <w:pPr>
      <w:spacing w:after="0" w:line="240" w:lineRule="auto"/>
    </w:pPr>
    <w:rPr>
      <w:rFonts w:ascii="Tahoma" w:eastAsia="Calibri" w:hAnsi="Tahoma" w:cs="Tahoma"/>
      <w:sz w:val="24"/>
      <w:szCs w:val="24"/>
      <w:lang w:eastAsia="pl-PL"/>
    </w:rPr>
  </w:style>
  <w:style w:type="paragraph" w:customStyle="1" w:styleId="Plandokumentu1">
    <w:name w:val="Plan dokumentu1"/>
    <w:basedOn w:val="Normalny"/>
    <w:link w:val="PlandokumentuZnak"/>
    <w:semiHidden/>
    <w:rsid w:val="008061FF"/>
    <w:pPr>
      <w:spacing w:before="0" w:line="276" w:lineRule="auto"/>
    </w:pPr>
    <w:rPr>
      <w:sz w:val="16"/>
      <w:szCs w:val="16"/>
    </w:rPr>
  </w:style>
  <w:style w:type="numbering" w:customStyle="1" w:styleId="Rozdzia1">
    <w:name w:val="Rozdział1"/>
    <w:basedOn w:val="Bezlisty"/>
    <w:uiPriority w:val="99"/>
    <w:rsid w:val="008061FF"/>
    <w:pPr>
      <w:numPr>
        <w:numId w:val="45"/>
      </w:numPr>
    </w:pPr>
  </w:style>
  <w:style w:type="numbering" w:customStyle="1" w:styleId="Tyturozdziau1">
    <w:name w:val="Tytuł rozdziału1"/>
    <w:basedOn w:val="Bezlisty"/>
    <w:uiPriority w:val="99"/>
    <w:rsid w:val="008061FF"/>
    <w:pPr>
      <w:numPr>
        <w:numId w:val="46"/>
      </w:numPr>
    </w:pPr>
  </w:style>
  <w:style w:type="table" w:customStyle="1" w:styleId="MediumShading1-Accent111">
    <w:name w:val="Medium Shading 1 - Accent 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leText-Bullet">
    <w:name w:val="Table Text - Bullet"/>
    <w:basedOn w:val="Normalny"/>
    <w:rsid w:val="008061FF"/>
    <w:pPr>
      <w:numPr>
        <w:numId w:val="49"/>
      </w:numPr>
      <w:spacing w:before="20" w:after="20" w:line="276" w:lineRule="auto"/>
      <w:jc w:val="left"/>
    </w:pPr>
    <w:rPr>
      <w:rFonts w:ascii="Arial" w:hAnsi="Arial" w:cs="Arial"/>
      <w:sz w:val="20"/>
      <w:szCs w:val="20"/>
      <w:lang w:eastAsia="en-US"/>
    </w:rPr>
  </w:style>
  <w:style w:type="paragraph" w:customStyle="1" w:styleId="PMOTT">
    <w:name w:val="PMO_TT"/>
    <w:basedOn w:val="Normalny"/>
    <w:rsid w:val="008061FF"/>
    <w:pPr>
      <w:spacing w:before="40" w:after="40" w:line="276" w:lineRule="auto"/>
      <w:jc w:val="left"/>
    </w:pPr>
    <w:rPr>
      <w:rFonts w:ascii="Times New Roman" w:hAnsi="Times New Roman" w:cs="Arial"/>
      <w:sz w:val="18"/>
      <w:szCs w:val="18"/>
      <w:lang w:val="en-US" w:eastAsia="en-US"/>
    </w:rPr>
  </w:style>
  <w:style w:type="paragraph" w:customStyle="1" w:styleId="StyleHeading210ptSmallcaps1">
    <w:name w:val="Style Heading 2 + 10 pt Small caps1"/>
    <w:basedOn w:val="Nagwek2"/>
    <w:rsid w:val="008061FF"/>
    <w:pPr>
      <w:numPr>
        <w:numId w:val="0"/>
      </w:numPr>
      <w:tabs>
        <w:tab w:val="clear" w:pos="539"/>
      </w:tabs>
      <w:spacing w:before="120" w:beforeAutospacing="1" w:after="60" w:line="276" w:lineRule="auto"/>
      <w:jc w:val="left"/>
    </w:pPr>
    <w:rPr>
      <w:rFonts w:ascii="Arial" w:hAnsi="Arial" w:cs="Times New Roman"/>
      <w:bCs/>
      <w:caps w:val="0"/>
      <w:smallCaps/>
      <w:color w:val="000000"/>
      <w:sz w:val="24"/>
      <w:szCs w:val="24"/>
      <w:u w:val="none"/>
      <w:lang w:eastAsia="en-US"/>
    </w:rPr>
  </w:style>
  <w:style w:type="paragraph" w:customStyle="1" w:styleId="GuideHeader">
    <w:name w:val="Guide Header"/>
    <w:basedOn w:val="Normalny"/>
    <w:rsid w:val="008061FF"/>
    <w:pPr>
      <w:pBdr>
        <w:bottom w:val="single" w:sz="8" w:space="1" w:color="000000"/>
      </w:pBdr>
      <w:tabs>
        <w:tab w:val="right" w:pos="9000"/>
      </w:tabs>
      <w:spacing w:before="40" w:line="280" w:lineRule="exact"/>
    </w:pPr>
    <w:rPr>
      <w:rFonts w:ascii="Arial Narrow" w:hAnsi="Arial Narrow" w:cs="Times New Roman"/>
      <w:b/>
      <w:i/>
      <w:smallCaps/>
      <w:color w:val="000000"/>
      <w:sz w:val="20"/>
      <w:szCs w:val="20"/>
      <w:lang w:eastAsia="en-US"/>
    </w:rPr>
  </w:style>
  <w:style w:type="paragraph" w:styleId="Cytatintensywny">
    <w:name w:val="Intense Quote"/>
    <w:basedOn w:val="Normalny"/>
    <w:next w:val="Normalny"/>
    <w:link w:val="CytatintensywnyZnak"/>
    <w:uiPriority w:val="30"/>
    <w:qFormat/>
    <w:rsid w:val="008061FF"/>
    <w:pPr>
      <w:pBdr>
        <w:top w:val="single" w:sz="4" w:space="10" w:color="4F81BD" w:themeColor="accent1"/>
        <w:bottom w:val="single" w:sz="4" w:space="10" w:color="4F81BD" w:themeColor="accent1"/>
      </w:pBdr>
      <w:spacing w:before="360" w:after="360" w:line="276" w:lineRule="auto"/>
      <w:ind w:left="864" w:right="864"/>
      <w:jc w:val="center"/>
    </w:pPr>
    <w:rPr>
      <w:rFonts w:ascii="Calibri" w:hAnsi="Calibri" w:cs="Times New Roman"/>
      <w:b/>
      <w:bCs/>
      <w:i/>
      <w:iCs/>
      <w:color w:val="4F81BD"/>
      <w:sz w:val="22"/>
      <w:szCs w:val="22"/>
      <w:lang w:eastAsia="en-US"/>
    </w:rPr>
  </w:style>
  <w:style w:type="character" w:customStyle="1" w:styleId="CytatintensywnyZnak1">
    <w:name w:val="Cytat intensywny Znak1"/>
    <w:basedOn w:val="Domylnaczcionkaakapitu"/>
    <w:uiPriority w:val="30"/>
    <w:rsid w:val="008061FF"/>
    <w:rPr>
      <w:rFonts w:ascii="Tahoma" w:eastAsia="Times New Roman" w:hAnsi="Tahoma" w:cs="Tahoma"/>
      <w:i/>
      <w:iCs/>
      <w:color w:val="4F81BD" w:themeColor="accent1"/>
      <w:sz w:val="24"/>
      <w:szCs w:val="24"/>
      <w:lang w:eastAsia="pl-PL"/>
    </w:rPr>
  </w:style>
  <w:style w:type="table" w:customStyle="1" w:styleId="Tabela-Siatka21">
    <w:name w:val="Tabela - Siatka21"/>
    <w:basedOn w:val="Standardowy"/>
    <w:next w:val="Tabela-Siatka"/>
    <w:rsid w:val="008061F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8061FF"/>
  </w:style>
  <w:style w:type="character" w:customStyle="1" w:styleId="ListParagraphChar1">
    <w:name w:val="List Paragraph Char1"/>
    <w:basedOn w:val="Domylnaczcionkaakapitu"/>
    <w:uiPriority w:val="34"/>
    <w:locked/>
    <w:rsid w:val="008061FF"/>
    <w:rPr>
      <w:rFonts w:ascii="Calibri" w:eastAsia="Times New Roman" w:hAnsi="Calibri" w:cs="Times New Roman"/>
    </w:rPr>
  </w:style>
  <w:style w:type="table" w:customStyle="1" w:styleId="Tabela-Siatka12">
    <w:name w:val="Tabela - Siatka12"/>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8061FF"/>
  </w:style>
  <w:style w:type="table" w:customStyle="1" w:styleId="Tabela-Siatka111">
    <w:name w:val="Tabela - Siatka111"/>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8061FF"/>
  </w:style>
  <w:style w:type="numbering" w:customStyle="1" w:styleId="Rozdzia2">
    <w:name w:val="Rozdział2"/>
    <w:basedOn w:val="Bezlisty"/>
    <w:uiPriority w:val="99"/>
    <w:rsid w:val="008061FF"/>
    <w:pPr>
      <w:numPr>
        <w:numId w:val="39"/>
      </w:numPr>
    </w:pPr>
  </w:style>
  <w:style w:type="numbering" w:customStyle="1" w:styleId="Tyturozdziau3">
    <w:name w:val="Tytuł rozdziału3"/>
    <w:basedOn w:val="Bezlisty"/>
    <w:uiPriority w:val="99"/>
    <w:rsid w:val="008061FF"/>
    <w:pPr>
      <w:numPr>
        <w:numId w:val="38"/>
      </w:numPr>
    </w:pPr>
  </w:style>
  <w:style w:type="numbering" w:customStyle="1" w:styleId="Styl22">
    <w:name w:val="Styl22"/>
    <w:uiPriority w:val="99"/>
    <w:rsid w:val="008061FF"/>
  </w:style>
  <w:style w:type="table" w:customStyle="1" w:styleId="MediumShading1-Accent112">
    <w:name w:val="Medium Shading 1 - Accent 112"/>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elatrepunkty">
    <w:name w:val="Tabela treść punkty"/>
    <w:basedOn w:val="Normalny"/>
    <w:rsid w:val="008061FF"/>
    <w:pPr>
      <w:numPr>
        <w:numId w:val="50"/>
      </w:numPr>
      <w:tabs>
        <w:tab w:val="clear" w:pos="460"/>
        <w:tab w:val="num" w:pos="0"/>
      </w:tabs>
      <w:spacing w:before="60" w:after="60" w:line="276" w:lineRule="auto"/>
      <w:ind w:left="360"/>
      <w:jc w:val="left"/>
    </w:pPr>
    <w:rPr>
      <w:rFonts w:ascii="Arial" w:hAnsi="Arial" w:cs="Times New Roman"/>
      <w:sz w:val="20"/>
      <w:szCs w:val="20"/>
      <w:lang w:bidi="en-US"/>
    </w:rPr>
  </w:style>
  <w:style w:type="paragraph" w:customStyle="1" w:styleId="Tabelatre">
    <w:name w:val="Tabela treść"/>
    <w:basedOn w:val="Normalny"/>
    <w:rsid w:val="008061FF"/>
    <w:pPr>
      <w:spacing w:before="60" w:after="60" w:line="276" w:lineRule="auto"/>
      <w:jc w:val="left"/>
    </w:pPr>
    <w:rPr>
      <w:rFonts w:ascii="Arial" w:hAnsi="Arial" w:cs="Times New Roman"/>
      <w:sz w:val="20"/>
      <w:szCs w:val="20"/>
    </w:rPr>
  </w:style>
  <w:style w:type="paragraph" w:customStyle="1" w:styleId="Spisilustracji2">
    <w:name w:val="Spis ilustracji2"/>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EndnoteTextChar1">
    <w:name w:val="Endnote Text Char1"/>
    <w:basedOn w:val="Domylnaczcionkaakapitu"/>
    <w:uiPriority w:val="99"/>
    <w:semiHidden/>
    <w:rsid w:val="008061FF"/>
    <w:rPr>
      <w:rFonts w:ascii="Tahoma" w:eastAsia="Times New Roman" w:hAnsi="Tahoma" w:cs="Tahoma"/>
      <w:sz w:val="20"/>
      <w:szCs w:val="20"/>
      <w:lang w:eastAsia="pl-PL"/>
    </w:rPr>
  </w:style>
  <w:style w:type="character" w:customStyle="1" w:styleId="BodyTextChar1">
    <w:name w:val="Body Text Char1"/>
    <w:basedOn w:val="Domylnaczcionkaakapitu"/>
    <w:uiPriority w:val="99"/>
    <w:semiHidden/>
    <w:rsid w:val="008061FF"/>
    <w:rPr>
      <w:rFonts w:ascii="Tahoma" w:eastAsia="Times New Roman" w:hAnsi="Tahoma" w:cs="Tahoma"/>
      <w:sz w:val="24"/>
      <w:szCs w:val="24"/>
      <w:lang w:eastAsia="pl-PL"/>
    </w:rPr>
  </w:style>
  <w:style w:type="character" w:customStyle="1" w:styleId="BalloonTextChar1">
    <w:name w:val="Balloon Text Char1"/>
    <w:basedOn w:val="Domylnaczcionkaakapitu"/>
    <w:uiPriority w:val="99"/>
    <w:semiHidden/>
    <w:rsid w:val="008061FF"/>
    <w:rPr>
      <w:rFonts w:ascii="Tahoma" w:eastAsia="Times New Roman" w:hAnsi="Tahoma" w:cs="Tahoma"/>
      <w:sz w:val="16"/>
      <w:szCs w:val="16"/>
      <w:lang w:eastAsia="pl-PL"/>
    </w:rPr>
  </w:style>
  <w:style w:type="character" w:customStyle="1" w:styleId="DocumentPropertyHeadingsChar">
    <w:name w:val="Document Property Headings Char"/>
    <w:basedOn w:val="Domylnaczcionkaakapitu"/>
    <w:link w:val="DocumentPropertyHeadings"/>
    <w:locked/>
    <w:rsid w:val="008061FF"/>
    <w:rPr>
      <w:rFonts w:ascii="Arial" w:hAnsi="Arial" w:cs="Arial"/>
      <w:b/>
      <w:color w:val="800000"/>
      <w:spacing w:val="-5"/>
      <w:sz w:val="24"/>
      <w:szCs w:val="24"/>
      <w:lang w:val="en-US"/>
    </w:rPr>
  </w:style>
  <w:style w:type="paragraph" w:customStyle="1" w:styleId="DocumentPropertyHeadings">
    <w:name w:val="Document Property Headings"/>
    <w:basedOn w:val="Tekstpodstawowy"/>
    <w:link w:val="DocumentPropertyHeadingsChar"/>
    <w:rsid w:val="008061FF"/>
    <w:pPr>
      <w:spacing w:before="240" w:line="0" w:lineRule="atLeast"/>
    </w:pPr>
    <w:rPr>
      <w:rFonts w:ascii="Arial" w:eastAsiaTheme="minorHAnsi" w:hAnsi="Arial" w:cs="Arial"/>
      <w:b/>
      <w:color w:val="800000"/>
      <w:spacing w:val="-5"/>
      <w:lang w:val="en-US" w:eastAsia="en-US"/>
    </w:rPr>
  </w:style>
  <w:style w:type="character" w:customStyle="1" w:styleId="HeadingLevel1Char">
    <w:name w:val="Heading Level 1 Char"/>
    <w:basedOn w:val="Domylnaczcionkaakapitu"/>
    <w:link w:val="HeadingLevel1"/>
    <w:locked/>
    <w:rsid w:val="008061FF"/>
    <w:rPr>
      <w:rFonts w:ascii="Arial" w:hAnsi="Arial" w:cs="Arial"/>
      <w:b/>
      <w:caps/>
      <w:color w:val="800000"/>
      <w:sz w:val="32"/>
      <w:szCs w:val="32"/>
      <w:lang w:val="en-US"/>
    </w:rPr>
  </w:style>
  <w:style w:type="paragraph" w:customStyle="1" w:styleId="HeadingLevel1">
    <w:name w:val="Heading Level 1"/>
    <w:basedOn w:val="Normalny"/>
    <w:next w:val="Normalny"/>
    <w:link w:val="HeadingLevel1Char"/>
    <w:rsid w:val="008061FF"/>
    <w:pPr>
      <w:pBdr>
        <w:top w:val="single" w:sz="4" w:space="1" w:color="auto"/>
      </w:pBdr>
      <w:tabs>
        <w:tab w:val="num" w:pos="432"/>
        <w:tab w:val="left" w:pos="900"/>
      </w:tabs>
      <w:spacing w:before="240" w:after="240" w:line="276" w:lineRule="auto"/>
      <w:ind w:left="432" w:hanging="432"/>
      <w:jc w:val="left"/>
      <w:outlineLvl w:val="0"/>
    </w:pPr>
    <w:rPr>
      <w:rFonts w:ascii="Arial" w:eastAsiaTheme="minorHAnsi" w:hAnsi="Arial" w:cs="Arial"/>
      <w:b/>
      <w:caps/>
      <w:color w:val="800000"/>
      <w:sz w:val="32"/>
      <w:szCs w:val="32"/>
      <w:lang w:val="en-US" w:eastAsia="en-US"/>
    </w:rPr>
  </w:style>
  <w:style w:type="character" w:customStyle="1" w:styleId="HeadingLevel2Char">
    <w:name w:val="Heading Level 2 Char"/>
    <w:basedOn w:val="HeadingLevel1Char"/>
    <w:link w:val="HeadingLevel2"/>
    <w:locked/>
    <w:rsid w:val="008061FF"/>
    <w:rPr>
      <w:rFonts w:ascii="Arial" w:hAnsi="Arial" w:cs="Arial"/>
      <w:b/>
      <w:caps w:val="0"/>
      <w:color w:val="800000"/>
      <w:sz w:val="28"/>
      <w:szCs w:val="28"/>
      <w:lang w:val="en-US"/>
    </w:rPr>
  </w:style>
  <w:style w:type="paragraph" w:customStyle="1" w:styleId="HeadingLevel2">
    <w:name w:val="Heading Level 2"/>
    <w:basedOn w:val="HeadingLevel1"/>
    <w:next w:val="Normalny"/>
    <w:link w:val="HeadingLevel2Char"/>
    <w:rsid w:val="008061FF"/>
    <w:pPr>
      <w:pBdr>
        <w:top w:val="none" w:sz="0" w:space="0" w:color="auto"/>
      </w:pBdr>
    </w:pPr>
    <w:rPr>
      <w:caps w:val="0"/>
      <w:sz w:val="28"/>
      <w:szCs w:val="28"/>
    </w:rPr>
  </w:style>
  <w:style w:type="character" w:customStyle="1" w:styleId="HeadingLevel3Char">
    <w:name w:val="Heading Level 3 Char"/>
    <w:basedOn w:val="HeadingLevel2Char"/>
    <w:link w:val="HeadingLevel3"/>
    <w:locked/>
    <w:rsid w:val="008061FF"/>
    <w:rPr>
      <w:rFonts w:ascii="Arial" w:hAnsi="Arial" w:cs="Arial"/>
      <w:b/>
      <w:caps w:val="0"/>
      <w:color w:val="800000"/>
      <w:sz w:val="24"/>
      <w:szCs w:val="24"/>
      <w:lang w:val="en-US"/>
    </w:rPr>
  </w:style>
  <w:style w:type="paragraph" w:customStyle="1" w:styleId="HeadingLevel3">
    <w:name w:val="Heading Level 3"/>
    <w:basedOn w:val="HeadingLevel2"/>
    <w:next w:val="Normalny"/>
    <w:link w:val="HeadingLevel3Char"/>
    <w:rsid w:val="008061FF"/>
    <w:rPr>
      <w:sz w:val="24"/>
      <w:szCs w:val="24"/>
    </w:rPr>
  </w:style>
  <w:style w:type="paragraph" w:customStyle="1" w:styleId="HeadingLevel4">
    <w:name w:val="Heading Level 4"/>
    <w:basedOn w:val="HeadingLevel3"/>
    <w:next w:val="Normalny"/>
    <w:rsid w:val="008061FF"/>
    <w:rPr>
      <w:i/>
    </w:rPr>
  </w:style>
  <w:style w:type="paragraph" w:styleId="Listapunktowana3">
    <w:name w:val="List Bullet 3"/>
    <w:basedOn w:val="Normalny"/>
    <w:uiPriority w:val="99"/>
    <w:unhideWhenUsed/>
    <w:rsid w:val="008061FF"/>
    <w:pPr>
      <w:numPr>
        <w:numId w:val="51"/>
      </w:numPr>
      <w:spacing w:before="0" w:line="276" w:lineRule="auto"/>
      <w:contextualSpacing/>
    </w:pPr>
    <w:rPr>
      <w:rFonts w:ascii="Calibri" w:hAnsi="Calibri"/>
      <w:sz w:val="20"/>
    </w:rPr>
  </w:style>
  <w:style w:type="paragraph" w:styleId="Listapunktowana4">
    <w:name w:val="List Bullet 4"/>
    <w:basedOn w:val="Normalny"/>
    <w:uiPriority w:val="99"/>
    <w:unhideWhenUsed/>
    <w:rsid w:val="008061FF"/>
    <w:pPr>
      <w:numPr>
        <w:numId w:val="52"/>
      </w:numPr>
      <w:spacing w:before="0" w:line="276" w:lineRule="auto"/>
      <w:contextualSpacing/>
    </w:pPr>
    <w:rPr>
      <w:rFonts w:ascii="Calibri" w:hAnsi="Calibri"/>
      <w:sz w:val="20"/>
    </w:rPr>
  </w:style>
  <w:style w:type="paragraph" w:styleId="Lista-kontynuacja2">
    <w:name w:val="List Continue 2"/>
    <w:basedOn w:val="Normalny"/>
    <w:uiPriority w:val="99"/>
    <w:unhideWhenUsed/>
    <w:rsid w:val="008061FF"/>
    <w:pPr>
      <w:spacing w:before="0" w:after="120" w:line="276" w:lineRule="auto"/>
      <w:ind w:left="566"/>
      <w:contextualSpacing/>
    </w:pPr>
    <w:rPr>
      <w:rFonts w:ascii="Calibri" w:hAnsi="Calibri"/>
      <w:sz w:val="20"/>
    </w:rPr>
  </w:style>
  <w:style w:type="paragraph" w:styleId="Lista-kontynuacja3">
    <w:name w:val="List Continue 3"/>
    <w:basedOn w:val="Normalny"/>
    <w:uiPriority w:val="99"/>
    <w:unhideWhenUsed/>
    <w:rsid w:val="008061FF"/>
    <w:pPr>
      <w:spacing w:before="0" w:after="120" w:line="276" w:lineRule="auto"/>
      <w:ind w:left="849"/>
      <w:contextualSpacing/>
    </w:pPr>
    <w:rPr>
      <w:rFonts w:ascii="Calibri" w:hAnsi="Calibri"/>
      <w:sz w:val="20"/>
    </w:rPr>
  </w:style>
  <w:style w:type="paragraph" w:styleId="Lista-kontynuacja4">
    <w:name w:val="List Continue 4"/>
    <w:basedOn w:val="Normalny"/>
    <w:uiPriority w:val="99"/>
    <w:unhideWhenUsed/>
    <w:rsid w:val="008061FF"/>
    <w:pPr>
      <w:spacing w:before="0" w:after="120" w:line="276" w:lineRule="auto"/>
      <w:ind w:left="1132"/>
      <w:contextualSpacing/>
    </w:pPr>
    <w:rPr>
      <w:rFonts w:ascii="Calibri" w:hAnsi="Calibri"/>
      <w:sz w:val="20"/>
    </w:rPr>
  </w:style>
  <w:style w:type="paragraph" w:customStyle="1" w:styleId="Numberedlist22">
    <w:name w:val="Numbered list 2.2"/>
    <w:basedOn w:val="Nagwek2"/>
    <w:next w:val="Normalny"/>
    <w:rsid w:val="008061FF"/>
    <w:pPr>
      <w:numPr>
        <w:numId w:val="0"/>
      </w:numPr>
      <w:tabs>
        <w:tab w:val="clear" w:pos="539"/>
        <w:tab w:val="left" w:pos="720"/>
      </w:tabs>
      <w:spacing w:before="100" w:beforeAutospacing="1" w:after="60" w:line="276" w:lineRule="auto"/>
      <w:jc w:val="left"/>
    </w:pPr>
    <w:rPr>
      <w:rFonts w:ascii="Futura Hv" w:eastAsia="Calibri" w:hAnsi="Futura Hv" w:cs="Times New Roman"/>
      <w:b/>
      <w:bCs/>
      <w:caps w:val="0"/>
      <w:sz w:val="24"/>
      <w:u w:val="none"/>
      <w:lang w:val="en-US" w:eastAsia="en-US"/>
    </w:rPr>
  </w:style>
  <w:style w:type="paragraph" w:customStyle="1" w:styleId="Style1">
    <w:name w:val="Style1"/>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270">
    <w:name w:val="Style27"/>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0">
    <w:name w:val="Style40"/>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3">
    <w:name w:val="Style43"/>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9">
    <w:name w:val="Style49"/>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character" w:customStyle="1" w:styleId="FontStyle64">
    <w:name w:val="Font Style64"/>
    <w:uiPriority w:val="99"/>
    <w:rsid w:val="008061FF"/>
    <w:rPr>
      <w:rFonts w:ascii="MS Reference Sans Serif" w:hAnsi="MS Reference Sans Serif" w:cs="MS Reference Sans Serif" w:hint="default"/>
      <w:b/>
      <w:bCs/>
      <w:i/>
      <w:iCs/>
      <w:color w:val="000000"/>
      <w:sz w:val="18"/>
      <w:szCs w:val="18"/>
    </w:rPr>
  </w:style>
  <w:style w:type="character" w:customStyle="1" w:styleId="FontStyle81">
    <w:name w:val="Font Style81"/>
    <w:uiPriority w:val="99"/>
    <w:rsid w:val="008061FF"/>
    <w:rPr>
      <w:rFonts w:ascii="MS Reference Sans Serif" w:hAnsi="MS Reference Sans Serif" w:cs="MS Reference Sans Serif" w:hint="default"/>
      <w:b/>
      <w:bCs/>
      <w:color w:val="000000"/>
      <w:sz w:val="16"/>
      <w:szCs w:val="16"/>
    </w:rPr>
  </w:style>
  <w:style w:type="character" w:customStyle="1" w:styleId="FontStyle82">
    <w:name w:val="Font Style82"/>
    <w:uiPriority w:val="99"/>
    <w:rsid w:val="008061FF"/>
    <w:rPr>
      <w:rFonts w:ascii="Arial" w:hAnsi="Arial" w:cs="Arial" w:hint="default"/>
      <w:b/>
      <w:bCs/>
      <w:color w:val="000000"/>
      <w:sz w:val="18"/>
      <w:szCs w:val="18"/>
    </w:rPr>
  </w:style>
  <w:style w:type="character" w:customStyle="1" w:styleId="FontStyle83">
    <w:name w:val="Font Style83"/>
    <w:uiPriority w:val="99"/>
    <w:rsid w:val="008061FF"/>
    <w:rPr>
      <w:rFonts w:ascii="Verdana" w:hAnsi="Verdana" w:cs="Verdana" w:hint="default"/>
      <w:i/>
      <w:iCs/>
      <w:color w:val="000000"/>
      <w:spacing w:val="-20"/>
      <w:sz w:val="18"/>
      <w:szCs w:val="18"/>
    </w:rPr>
  </w:style>
  <w:style w:type="character" w:customStyle="1" w:styleId="BezodstpwZnak">
    <w:name w:val="Bez odstępów Znak"/>
    <w:link w:val="Bezodstpw"/>
    <w:uiPriority w:val="1"/>
    <w:rsid w:val="008061FF"/>
    <w:rPr>
      <w:rFonts w:ascii="Tahoma" w:eastAsia="Times New Roman" w:hAnsi="Tahoma" w:cs="Tahoma"/>
      <w:sz w:val="24"/>
      <w:szCs w:val="24"/>
      <w:lang w:eastAsia="pl-PL"/>
    </w:rPr>
  </w:style>
  <w:style w:type="paragraph" w:customStyle="1" w:styleId="CM9">
    <w:name w:val="CM9"/>
    <w:basedOn w:val="Normalny"/>
    <w:next w:val="Normalny"/>
    <w:uiPriority w:val="99"/>
    <w:rsid w:val="008061FF"/>
    <w:pPr>
      <w:widowControl w:val="0"/>
      <w:autoSpaceDE w:val="0"/>
      <w:autoSpaceDN w:val="0"/>
      <w:adjustRightInd w:val="0"/>
      <w:spacing w:before="0" w:line="246" w:lineRule="atLeast"/>
      <w:jc w:val="left"/>
    </w:pPr>
    <w:rPr>
      <w:rFonts w:ascii="Arial" w:hAnsi="Arial" w:cs="Arial"/>
      <w:sz w:val="20"/>
    </w:rPr>
  </w:style>
  <w:style w:type="paragraph" w:customStyle="1" w:styleId="wyliczenie">
    <w:name w:val="wyliczenie"/>
    <w:basedOn w:val="Normalny"/>
    <w:uiPriority w:val="99"/>
    <w:rsid w:val="008061FF"/>
    <w:pPr>
      <w:widowControl w:val="0"/>
      <w:numPr>
        <w:numId w:val="53"/>
      </w:numPr>
      <w:spacing w:before="60" w:after="60" w:line="360" w:lineRule="auto"/>
    </w:pPr>
    <w:rPr>
      <w:rFonts w:ascii="Calibri" w:hAnsi="Calibri" w:cs="Times New Roman"/>
      <w:sz w:val="20"/>
      <w:szCs w:val="20"/>
    </w:rPr>
  </w:style>
  <w:style w:type="paragraph" w:styleId="Cytat">
    <w:name w:val="Quote"/>
    <w:basedOn w:val="Normalny"/>
    <w:next w:val="Normalny"/>
    <w:link w:val="CytatZnak"/>
    <w:uiPriority w:val="29"/>
    <w:qFormat/>
    <w:rsid w:val="008061FF"/>
    <w:pPr>
      <w:spacing w:before="200" w:line="276" w:lineRule="auto"/>
      <w:ind w:left="864" w:right="864"/>
      <w:jc w:val="center"/>
    </w:pPr>
    <w:rPr>
      <w:rFonts w:ascii="Calibri" w:eastAsia="Calibri" w:hAnsi="Calibri" w:cs="Times New Roman"/>
      <w:i/>
      <w:iCs/>
      <w:color w:val="404040"/>
      <w:sz w:val="20"/>
      <w:lang w:val="en-GB"/>
    </w:rPr>
  </w:style>
  <w:style w:type="character" w:customStyle="1" w:styleId="CytatZnak">
    <w:name w:val="Cytat Znak"/>
    <w:basedOn w:val="Domylnaczcionkaakapitu"/>
    <w:link w:val="Cytat"/>
    <w:uiPriority w:val="29"/>
    <w:rsid w:val="008061FF"/>
    <w:rPr>
      <w:rFonts w:ascii="Calibri" w:eastAsia="Calibri" w:hAnsi="Calibri" w:cs="Times New Roman"/>
      <w:i/>
      <w:iCs/>
      <w:color w:val="404040"/>
      <w:sz w:val="20"/>
      <w:szCs w:val="24"/>
      <w:lang w:val="en-GB" w:eastAsia="pl-PL"/>
    </w:rPr>
  </w:style>
  <w:style w:type="paragraph" w:customStyle="1" w:styleId="p3">
    <w:name w:val="p3"/>
    <w:basedOn w:val="Normalny"/>
    <w:link w:val="p3Znak"/>
    <w:rsid w:val="008061FF"/>
    <w:pPr>
      <w:spacing w:before="0" w:line="240" w:lineRule="atLeast"/>
      <w:jc w:val="left"/>
    </w:pPr>
    <w:rPr>
      <w:rFonts w:ascii="GoudyOldStylePl" w:hAnsi="GoudyOldStylePl" w:cs="Times New Roman"/>
      <w:sz w:val="20"/>
      <w:szCs w:val="20"/>
    </w:rPr>
  </w:style>
  <w:style w:type="paragraph" w:customStyle="1" w:styleId="abc">
    <w:name w:val="abc)"/>
    <w:basedOn w:val="Normalny"/>
    <w:rsid w:val="008061FF"/>
    <w:pPr>
      <w:numPr>
        <w:numId w:val="54"/>
      </w:numPr>
      <w:spacing w:before="0" w:after="120" w:line="276" w:lineRule="auto"/>
    </w:pPr>
    <w:rPr>
      <w:rFonts w:ascii="Franklin Gothic Book" w:hAnsi="Franklin Gothic Book" w:cs="Times New Roman"/>
      <w:sz w:val="20"/>
      <w:szCs w:val="20"/>
    </w:rPr>
  </w:style>
  <w:style w:type="character" w:customStyle="1" w:styleId="Bodytext">
    <w:name w:val="Body text_"/>
    <w:basedOn w:val="Domylnaczcionkaakapitu"/>
    <w:link w:val="Tekstpodstawowy20"/>
    <w:rsid w:val="008061FF"/>
    <w:rPr>
      <w:rFonts w:ascii="Tahoma" w:eastAsia="Tahoma" w:hAnsi="Tahoma" w:cs="Tahoma"/>
      <w:sz w:val="20"/>
      <w:szCs w:val="20"/>
      <w:shd w:val="clear" w:color="auto" w:fill="FFFFFF"/>
    </w:rPr>
  </w:style>
  <w:style w:type="character" w:customStyle="1" w:styleId="Bodytext7">
    <w:name w:val="Body text (7)_"/>
    <w:basedOn w:val="Domylnaczcionkaakapitu"/>
    <w:link w:val="Bodytext70"/>
    <w:rsid w:val="008061FF"/>
    <w:rPr>
      <w:rFonts w:ascii="Tahoma" w:eastAsia="Tahoma" w:hAnsi="Tahoma" w:cs="Tahoma"/>
      <w:sz w:val="14"/>
      <w:szCs w:val="14"/>
      <w:shd w:val="clear" w:color="auto" w:fill="FFFFFF"/>
    </w:rPr>
  </w:style>
  <w:style w:type="character" w:customStyle="1" w:styleId="Tablecaption2">
    <w:name w:val="Table caption (2)_"/>
    <w:basedOn w:val="Domylnaczcionkaakapitu"/>
    <w:link w:val="Tablecaption20"/>
    <w:rsid w:val="008061FF"/>
    <w:rPr>
      <w:rFonts w:ascii="Tahoma" w:eastAsia="Tahoma" w:hAnsi="Tahoma" w:cs="Tahoma"/>
      <w:sz w:val="20"/>
      <w:szCs w:val="20"/>
      <w:shd w:val="clear" w:color="auto" w:fill="FFFFFF"/>
    </w:rPr>
  </w:style>
  <w:style w:type="character" w:customStyle="1" w:styleId="Bodytext95ptBold">
    <w:name w:val="Body text + 9.5 pt;Bold"/>
    <w:basedOn w:val="Bodytext"/>
    <w:rsid w:val="008061FF"/>
    <w:rPr>
      <w:rFonts w:ascii="Tahoma" w:eastAsia="Tahoma" w:hAnsi="Tahoma" w:cs="Tahoma"/>
      <w:b/>
      <w:bCs/>
      <w:color w:val="000000"/>
      <w:spacing w:val="0"/>
      <w:w w:val="100"/>
      <w:position w:val="0"/>
      <w:sz w:val="19"/>
      <w:szCs w:val="19"/>
      <w:shd w:val="clear" w:color="auto" w:fill="FFFFFF"/>
      <w:lang w:val="pl-PL"/>
    </w:rPr>
  </w:style>
  <w:style w:type="character" w:customStyle="1" w:styleId="BodytextBold">
    <w:name w:val="Body text + Bold"/>
    <w:basedOn w:val="Bodytext"/>
    <w:rsid w:val="008061FF"/>
    <w:rPr>
      <w:rFonts w:ascii="Tahoma" w:eastAsia="Tahoma" w:hAnsi="Tahoma" w:cs="Tahoma"/>
      <w:b/>
      <w:bCs/>
      <w:color w:val="000000"/>
      <w:spacing w:val="0"/>
      <w:w w:val="100"/>
      <w:position w:val="0"/>
      <w:sz w:val="20"/>
      <w:szCs w:val="20"/>
      <w:shd w:val="clear" w:color="auto" w:fill="FFFFFF"/>
      <w:lang w:val="pl-PL"/>
    </w:rPr>
  </w:style>
  <w:style w:type="character" w:customStyle="1" w:styleId="Tekstpodstawowy1">
    <w:name w:val="Tekst podstawowy1"/>
    <w:basedOn w:val="Bodytext"/>
    <w:rsid w:val="008061FF"/>
    <w:rPr>
      <w:rFonts w:ascii="Tahoma" w:eastAsia="Tahoma" w:hAnsi="Tahoma" w:cs="Tahoma"/>
      <w:color w:val="000000"/>
      <w:spacing w:val="0"/>
      <w:w w:val="100"/>
      <w:position w:val="0"/>
      <w:sz w:val="20"/>
      <w:szCs w:val="20"/>
      <w:shd w:val="clear" w:color="auto" w:fill="FFFFFF"/>
      <w:lang w:val="pl-PL"/>
    </w:rPr>
  </w:style>
  <w:style w:type="character" w:customStyle="1" w:styleId="BodytextFranklinGothicHeavy12ptBoldItalicSpacing0pt">
    <w:name w:val="Body text + Franklin Gothic Heavy;12 pt;Bold;Italic;Spacing 0 pt"/>
    <w:basedOn w:val="Bodytext"/>
    <w:rsid w:val="008061FF"/>
    <w:rPr>
      <w:rFonts w:ascii="Franklin Gothic Heavy" w:eastAsia="Franklin Gothic Heavy" w:hAnsi="Franklin Gothic Heavy" w:cs="Franklin Gothic Heavy"/>
      <w:b/>
      <w:bCs/>
      <w:i/>
      <w:iCs/>
      <w:color w:val="000000"/>
      <w:spacing w:val="-10"/>
      <w:w w:val="100"/>
      <w:position w:val="0"/>
      <w:sz w:val="24"/>
      <w:szCs w:val="24"/>
      <w:shd w:val="clear" w:color="auto" w:fill="FFFFFF"/>
      <w:lang w:val="pl-PL"/>
    </w:rPr>
  </w:style>
  <w:style w:type="paragraph" w:customStyle="1" w:styleId="Tekstpodstawowy20">
    <w:name w:val="Tekst podstawowy2"/>
    <w:basedOn w:val="Normalny"/>
    <w:link w:val="Bodytext"/>
    <w:rsid w:val="008061FF"/>
    <w:pPr>
      <w:widowControl w:val="0"/>
      <w:shd w:val="clear" w:color="auto" w:fill="FFFFFF"/>
      <w:spacing w:before="0" w:line="0" w:lineRule="atLeast"/>
      <w:ind w:hanging="1840"/>
      <w:jc w:val="left"/>
    </w:pPr>
    <w:rPr>
      <w:rFonts w:eastAsia="Tahoma"/>
      <w:sz w:val="20"/>
      <w:szCs w:val="20"/>
      <w:lang w:eastAsia="en-US"/>
    </w:rPr>
  </w:style>
  <w:style w:type="paragraph" w:customStyle="1" w:styleId="Bodytext70">
    <w:name w:val="Body text (7)"/>
    <w:basedOn w:val="Normalny"/>
    <w:link w:val="Bodytext7"/>
    <w:rsid w:val="008061FF"/>
    <w:pPr>
      <w:widowControl w:val="0"/>
      <w:shd w:val="clear" w:color="auto" w:fill="FFFFFF"/>
      <w:spacing w:before="0" w:after="300" w:line="0" w:lineRule="atLeast"/>
      <w:ind w:hanging="720"/>
      <w:jc w:val="left"/>
    </w:pPr>
    <w:rPr>
      <w:rFonts w:eastAsia="Tahoma"/>
      <w:sz w:val="14"/>
      <w:szCs w:val="14"/>
      <w:lang w:eastAsia="en-US"/>
    </w:rPr>
  </w:style>
  <w:style w:type="paragraph" w:customStyle="1" w:styleId="Tablecaption20">
    <w:name w:val="Table caption (2)"/>
    <w:basedOn w:val="Normalny"/>
    <w:link w:val="Tablecaption2"/>
    <w:rsid w:val="008061FF"/>
    <w:pPr>
      <w:widowControl w:val="0"/>
      <w:shd w:val="clear" w:color="auto" w:fill="FFFFFF"/>
      <w:spacing w:before="0" w:line="0" w:lineRule="atLeast"/>
      <w:jc w:val="left"/>
    </w:pPr>
    <w:rPr>
      <w:rFonts w:eastAsia="Tahoma"/>
      <w:sz w:val="20"/>
      <w:szCs w:val="20"/>
      <w:lang w:eastAsia="en-US"/>
    </w:rPr>
  </w:style>
  <w:style w:type="character" w:customStyle="1" w:styleId="Heading7">
    <w:name w:val="Heading #7_"/>
    <w:basedOn w:val="Domylnaczcionkaakapitu"/>
    <w:link w:val="Heading70"/>
    <w:rsid w:val="008061FF"/>
    <w:rPr>
      <w:rFonts w:ascii="Tahoma" w:eastAsia="Tahoma" w:hAnsi="Tahoma" w:cs="Tahoma"/>
      <w:b/>
      <w:bCs/>
      <w:sz w:val="20"/>
      <w:szCs w:val="20"/>
      <w:shd w:val="clear" w:color="auto" w:fill="FFFFFF"/>
    </w:rPr>
  </w:style>
  <w:style w:type="paragraph" w:customStyle="1" w:styleId="Heading70">
    <w:name w:val="Heading #7"/>
    <w:basedOn w:val="Normalny"/>
    <w:link w:val="Heading7"/>
    <w:rsid w:val="008061FF"/>
    <w:pPr>
      <w:widowControl w:val="0"/>
      <w:shd w:val="clear" w:color="auto" w:fill="FFFFFF"/>
      <w:spacing w:before="0" w:after="120" w:line="0" w:lineRule="atLeast"/>
      <w:ind w:hanging="760"/>
      <w:outlineLvl w:val="6"/>
    </w:pPr>
    <w:rPr>
      <w:rFonts w:eastAsia="Tahoma"/>
      <w:b/>
      <w:bCs/>
      <w:sz w:val="20"/>
      <w:szCs w:val="20"/>
      <w:lang w:eastAsia="en-US"/>
    </w:rPr>
  </w:style>
  <w:style w:type="character" w:customStyle="1" w:styleId="Nagwek1spistreciZnak">
    <w:name w:val="Nagłówek 1 (spis treści) Znak"/>
    <w:basedOn w:val="Domylnaczcionkaakapitu"/>
    <w:link w:val="Nagwek1spistreci"/>
    <w:locked/>
    <w:rsid w:val="008061FF"/>
    <w:rPr>
      <w:rFonts w:ascii="Tahoma" w:hAnsi="Tahoma" w:cs="Tahoma"/>
      <w:b/>
      <w:sz w:val="18"/>
      <w:szCs w:val="18"/>
    </w:rPr>
  </w:style>
  <w:style w:type="paragraph" w:customStyle="1" w:styleId="Nagwek1spistreci">
    <w:name w:val="Nagłówek 1 (spis treści)"/>
    <w:basedOn w:val="Normalny"/>
    <w:link w:val="Nagwek1spistreciZnak"/>
    <w:autoRedefine/>
    <w:qFormat/>
    <w:rsid w:val="008061FF"/>
    <w:pPr>
      <w:tabs>
        <w:tab w:val="left" w:pos="0"/>
        <w:tab w:val="left" w:pos="1418"/>
        <w:tab w:val="right" w:pos="9639"/>
      </w:tabs>
      <w:spacing w:before="0" w:line="276" w:lineRule="auto"/>
      <w:ind w:left="-108"/>
      <w:jc w:val="center"/>
      <w:outlineLvl w:val="0"/>
    </w:pPr>
    <w:rPr>
      <w:rFonts w:eastAsiaTheme="minorHAnsi"/>
      <w:b/>
      <w:sz w:val="18"/>
      <w:szCs w:val="18"/>
      <w:lang w:eastAsia="en-US"/>
    </w:rPr>
  </w:style>
  <w:style w:type="table" w:customStyle="1" w:styleId="Tabela-Siatka13">
    <w:name w:val="Tabela - Siatka13"/>
    <w:basedOn w:val="Standardowy"/>
    <w:next w:val="Tabela-Siatka"/>
    <w:uiPriority w:val="3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8061FF"/>
  </w:style>
  <w:style w:type="numbering" w:customStyle="1" w:styleId="Bezlisty13">
    <w:name w:val="Bez listy13"/>
    <w:next w:val="Bezlisty"/>
    <w:uiPriority w:val="99"/>
    <w:semiHidden/>
    <w:unhideWhenUsed/>
    <w:rsid w:val="008061FF"/>
  </w:style>
  <w:style w:type="numbering" w:customStyle="1" w:styleId="Styl24">
    <w:name w:val="Styl24"/>
    <w:uiPriority w:val="99"/>
    <w:rsid w:val="008061FF"/>
    <w:pPr>
      <w:numPr>
        <w:numId w:val="37"/>
      </w:numPr>
    </w:pPr>
  </w:style>
  <w:style w:type="table" w:customStyle="1" w:styleId="Tabela-Siatka14">
    <w:name w:val="Tabela - Siatka14"/>
    <w:basedOn w:val="Standardowy"/>
    <w:next w:val="Tabela-Siatka"/>
    <w:uiPriority w:val="5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8TimesNewRoman">
    <w:name w:val="Tekst treści (8) + Times New Roman"/>
    <w:aliases w:val="10,5 pt4,Bez pogrubienia4"/>
    <w:uiPriority w:val="99"/>
    <w:rsid w:val="008061FF"/>
    <w:rPr>
      <w:rFonts w:ascii="Times New Roman" w:hAnsi="Times New Roman" w:cs="Times New Roman"/>
      <w:b w:val="0"/>
      <w:bCs w:val="0"/>
      <w:sz w:val="21"/>
      <w:szCs w:val="21"/>
      <w:shd w:val="clear" w:color="auto" w:fill="FFFFFF"/>
    </w:rPr>
  </w:style>
  <w:style w:type="character" w:customStyle="1" w:styleId="CharStyle6">
    <w:name w:val="Char Style 6"/>
    <w:basedOn w:val="Domylnaczcionkaakapitu"/>
    <w:link w:val="Style5"/>
    <w:rsid w:val="008061FF"/>
    <w:rPr>
      <w:sz w:val="18"/>
      <w:szCs w:val="18"/>
      <w:shd w:val="clear" w:color="auto" w:fill="FFFFFF"/>
    </w:rPr>
  </w:style>
  <w:style w:type="paragraph" w:customStyle="1" w:styleId="Style5">
    <w:name w:val="Style 5"/>
    <w:basedOn w:val="Normalny"/>
    <w:link w:val="CharStyle6"/>
    <w:rsid w:val="008061FF"/>
    <w:pPr>
      <w:widowControl w:val="0"/>
      <w:shd w:val="clear" w:color="auto" w:fill="FFFFFF"/>
      <w:spacing w:before="0" w:after="300" w:line="0" w:lineRule="atLeast"/>
      <w:ind w:hanging="760"/>
      <w:jc w:val="left"/>
      <w:outlineLvl w:val="3"/>
    </w:pPr>
    <w:rPr>
      <w:rFonts w:asciiTheme="minorHAnsi" w:eastAsiaTheme="minorHAnsi" w:hAnsiTheme="minorHAnsi" w:cstheme="minorBidi"/>
      <w:sz w:val="18"/>
      <w:szCs w:val="18"/>
      <w:lang w:eastAsia="en-US"/>
    </w:rPr>
  </w:style>
  <w:style w:type="character" w:customStyle="1" w:styleId="CharStyle16">
    <w:name w:val="Char Style 16"/>
    <w:basedOn w:val="Domylnaczcionkaakapitu"/>
    <w:link w:val="Style15"/>
    <w:rsid w:val="008061FF"/>
    <w:rPr>
      <w:spacing w:val="10"/>
      <w:shd w:val="clear" w:color="auto" w:fill="FFFFFF"/>
    </w:rPr>
  </w:style>
  <w:style w:type="paragraph" w:customStyle="1" w:styleId="Style15">
    <w:name w:val="Style 15"/>
    <w:basedOn w:val="Normalny"/>
    <w:link w:val="CharStyle16"/>
    <w:rsid w:val="008061FF"/>
    <w:pPr>
      <w:widowControl w:val="0"/>
      <w:shd w:val="clear" w:color="auto" w:fill="FFFFFF"/>
      <w:spacing w:before="360" w:line="0" w:lineRule="atLeast"/>
      <w:jc w:val="left"/>
    </w:pPr>
    <w:rPr>
      <w:rFonts w:asciiTheme="minorHAnsi" w:eastAsiaTheme="minorHAnsi" w:hAnsiTheme="minorHAnsi" w:cstheme="minorBidi"/>
      <w:spacing w:val="10"/>
      <w:sz w:val="22"/>
      <w:szCs w:val="22"/>
      <w:lang w:eastAsia="en-US"/>
    </w:rPr>
  </w:style>
  <w:style w:type="paragraph" w:customStyle="1" w:styleId="Style17">
    <w:name w:val="Style 17"/>
    <w:basedOn w:val="Normalny"/>
    <w:link w:val="CharStyle18"/>
    <w:rsid w:val="008061FF"/>
    <w:pPr>
      <w:widowControl w:val="0"/>
      <w:shd w:val="clear" w:color="auto" w:fill="FFFFFF"/>
      <w:spacing w:before="360" w:line="0" w:lineRule="atLeast"/>
      <w:jc w:val="left"/>
    </w:pPr>
    <w:rPr>
      <w:rFonts w:ascii="Arial" w:eastAsia="Arial" w:hAnsi="Arial" w:cs="Arial"/>
      <w:b/>
      <w:bCs/>
      <w:spacing w:val="-10"/>
      <w:sz w:val="21"/>
      <w:szCs w:val="21"/>
      <w:lang w:eastAsia="en-US"/>
    </w:rPr>
  </w:style>
  <w:style w:type="character" w:customStyle="1" w:styleId="CharStyle24">
    <w:name w:val="Char Style 24"/>
    <w:basedOn w:val="Domylnaczcionkaakapitu"/>
    <w:link w:val="Style23"/>
    <w:rsid w:val="008061FF"/>
    <w:rPr>
      <w:sz w:val="18"/>
      <w:szCs w:val="18"/>
      <w:shd w:val="clear" w:color="auto" w:fill="FFFFFF"/>
    </w:rPr>
  </w:style>
  <w:style w:type="character" w:customStyle="1" w:styleId="CharStyle27">
    <w:name w:val="Char Style 27"/>
    <w:basedOn w:val="CharStyle26"/>
    <w:rsid w:val="008061FF"/>
    <w:rPr>
      <w:rFonts w:ascii="Arial" w:eastAsia="Arial" w:hAnsi="Arial" w:cs="Arial"/>
      <w:spacing w:val="30"/>
      <w:sz w:val="15"/>
      <w:szCs w:val="15"/>
      <w:shd w:val="clear" w:color="auto" w:fill="FFFFFF"/>
    </w:rPr>
  </w:style>
  <w:style w:type="character" w:customStyle="1" w:styleId="CharStyle29">
    <w:name w:val="Char Style 29"/>
    <w:basedOn w:val="Domylnaczcionkaakapitu"/>
    <w:link w:val="Style28"/>
    <w:rsid w:val="008061FF"/>
    <w:rPr>
      <w:spacing w:val="20"/>
      <w:sz w:val="21"/>
      <w:szCs w:val="21"/>
      <w:shd w:val="clear" w:color="auto" w:fill="FFFFFF"/>
    </w:rPr>
  </w:style>
  <w:style w:type="paragraph" w:customStyle="1" w:styleId="Style23">
    <w:name w:val="Style 23"/>
    <w:basedOn w:val="Normalny"/>
    <w:link w:val="CharStyle24"/>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18"/>
      <w:szCs w:val="18"/>
      <w:lang w:eastAsia="en-US"/>
    </w:rPr>
  </w:style>
  <w:style w:type="paragraph" w:customStyle="1" w:styleId="Style28">
    <w:name w:val="Style 28"/>
    <w:basedOn w:val="Normalny"/>
    <w:link w:val="CharStyle29"/>
    <w:rsid w:val="008061FF"/>
    <w:pPr>
      <w:widowControl w:val="0"/>
      <w:shd w:val="clear" w:color="auto" w:fill="FFFFFF"/>
      <w:spacing w:before="300" w:line="0" w:lineRule="atLeast"/>
      <w:jc w:val="left"/>
    </w:pPr>
    <w:rPr>
      <w:rFonts w:asciiTheme="minorHAnsi" w:eastAsiaTheme="minorHAnsi" w:hAnsiTheme="minorHAnsi" w:cstheme="minorBidi"/>
      <w:spacing w:val="20"/>
      <w:sz w:val="21"/>
      <w:szCs w:val="21"/>
      <w:lang w:eastAsia="en-US"/>
    </w:rPr>
  </w:style>
  <w:style w:type="character" w:customStyle="1" w:styleId="CharStyle33">
    <w:name w:val="Char Style 33"/>
    <w:basedOn w:val="Domylnaczcionkaakapitu"/>
    <w:link w:val="Style32"/>
    <w:rsid w:val="008061FF"/>
    <w:rPr>
      <w:spacing w:val="10"/>
      <w:sz w:val="20"/>
      <w:szCs w:val="20"/>
      <w:shd w:val="clear" w:color="auto" w:fill="FFFFFF"/>
    </w:rPr>
  </w:style>
  <w:style w:type="character" w:customStyle="1" w:styleId="CharStyle35">
    <w:name w:val="Char Style 35"/>
    <w:basedOn w:val="Domylnaczcionkaakapitu"/>
    <w:link w:val="Style34"/>
    <w:rsid w:val="008061FF"/>
    <w:rPr>
      <w:spacing w:val="40"/>
      <w:sz w:val="19"/>
      <w:szCs w:val="19"/>
      <w:shd w:val="clear" w:color="auto" w:fill="FFFFFF"/>
    </w:rPr>
  </w:style>
  <w:style w:type="paragraph" w:customStyle="1" w:styleId="Style30">
    <w:name w:val="Style 30"/>
    <w:basedOn w:val="Normalny"/>
    <w:link w:val="CharStyle31"/>
    <w:rsid w:val="008061FF"/>
    <w:pPr>
      <w:widowControl w:val="0"/>
      <w:shd w:val="clear" w:color="auto" w:fill="FFFFFF"/>
      <w:spacing w:before="300" w:after="60" w:line="0" w:lineRule="atLeast"/>
      <w:jc w:val="left"/>
      <w:outlineLvl w:val="3"/>
    </w:pPr>
    <w:rPr>
      <w:rFonts w:ascii="Arial" w:eastAsia="Arial" w:hAnsi="Arial" w:cs="Arial"/>
      <w:b/>
      <w:bCs/>
      <w:sz w:val="19"/>
      <w:szCs w:val="19"/>
      <w:lang w:eastAsia="en-US"/>
    </w:rPr>
  </w:style>
  <w:style w:type="paragraph" w:customStyle="1" w:styleId="Style32">
    <w:name w:val="Style 32"/>
    <w:basedOn w:val="Normalny"/>
    <w:link w:val="CharStyle33"/>
    <w:rsid w:val="008061FF"/>
    <w:pPr>
      <w:widowControl w:val="0"/>
      <w:shd w:val="clear" w:color="auto" w:fill="FFFFFF"/>
      <w:spacing w:before="300" w:after="60" w:line="0" w:lineRule="atLeast"/>
      <w:jc w:val="left"/>
      <w:outlineLvl w:val="0"/>
    </w:pPr>
    <w:rPr>
      <w:rFonts w:asciiTheme="minorHAnsi" w:eastAsiaTheme="minorHAnsi" w:hAnsiTheme="minorHAnsi" w:cstheme="minorBidi"/>
      <w:spacing w:val="10"/>
      <w:sz w:val="20"/>
      <w:szCs w:val="20"/>
      <w:lang w:eastAsia="en-US"/>
    </w:rPr>
  </w:style>
  <w:style w:type="paragraph" w:customStyle="1" w:styleId="Style34">
    <w:name w:val="Style 34"/>
    <w:basedOn w:val="Normalny"/>
    <w:link w:val="CharStyle35"/>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40"/>
      <w:sz w:val="19"/>
      <w:szCs w:val="19"/>
      <w:lang w:eastAsia="en-US"/>
    </w:rPr>
  </w:style>
  <w:style w:type="character" w:customStyle="1" w:styleId="CharStyle38">
    <w:name w:val="Char Style 38"/>
    <w:basedOn w:val="Domylnaczcionkaakapitu"/>
    <w:link w:val="Style37"/>
    <w:rsid w:val="008061FF"/>
    <w:rPr>
      <w:spacing w:val="10"/>
      <w:sz w:val="20"/>
      <w:szCs w:val="20"/>
      <w:shd w:val="clear" w:color="auto" w:fill="FFFFFF"/>
    </w:rPr>
  </w:style>
  <w:style w:type="character" w:customStyle="1" w:styleId="CharStyle40">
    <w:name w:val="Char Style 40"/>
    <w:basedOn w:val="Domylnaczcionkaakapitu"/>
    <w:link w:val="Style39"/>
    <w:rsid w:val="008061FF"/>
    <w:rPr>
      <w:sz w:val="18"/>
      <w:szCs w:val="18"/>
      <w:shd w:val="clear" w:color="auto" w:fill="FFFFFF"/>
    </w:rPr>
  </w:style>
  <w:style w:type="paragraph" w:customStyle="1" w:styleId="Style37">
    <w:name w:val="Style 37"/>
    <w:basedOn w:val="Normalny"/>
    <w:link w:val="CharStyle38"/>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10"/>
      <w:sz w:val="20"/>
      <w:szCs w:val="20"/>
      <w:lang w:eastAsia="en-US"/>
    </w:rPr>
  </w:style>
  <w:style w:type="paragraph" w:customStyle="1" w:styleId="Style39">
    <w:name w:val="Style 39"/>
    <w:basedOn w:val="Normalny"/>
    <w:link w:val="CharStyle40"/>
    <w:rsid w:val="008061FF"/>
    <w:pPr>
      <w:widowControl w:val="0"/>
      <w:shd w:val="clear" w:color="auto" w:fill="FFFFFF"/>
      <w:spacing w:before="300" w:after="60" w:line="0" w:lineRule="atLeast"/>
      <w:jc w:val="left"/>
      <w:outlineLvl w:val="2"/>
    </w:pPr>
    <w:rPr>
      <w:rFonts w:asciiTheme="minorHAnsi" w:eastAsiaTheme="minorHAnsi" w:hAnsiTheme="minorHAnsi" w:cstheme="minorBidi"/>
      <w:sz w:val="18"/>
      <w:szCs w:val="18"/>
      <w:lang w:eastAsia="en-US"/>
    </w:rPr>
  </w:style>
  <w:style w:type="character" w:customStyle="1" w:styleId="CharStyle46">
    <w:name w:val="Char Style 46"/>
    <w:basedOn w:val="Domylnaczcionkaakapitu"/>
    <w:link w:val="Style45"/>
    <w:rsid w:val="008061FF"/>
    <w:rPr>
      <w:sz w:val="23"/>
      <w:szCs w:val="23"/>
      <w:shd w:val="clear" w:color="auto" w:fill="FFFFFF"/>
    </w:rPr>
  </w:style>
  <w:style w:type="paragraph" w:customStyle="1" w:styleId="Style45">
    <w:name w:val="Style 45"/>
    <w:basedOn w:val="Normalny"/>
    <w:link w:val="CharStyle46"/>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23"/>
      <w:szCs w:val="23"/>
      <w:lang w:eastAsia="en-US"/>
    </w:rPr>
  </w:style>
  <w:style w:type="character" w:customStyle="1" w:styleId="CharStyle52">
    <w:name w:val="Char Style 52"/>
    <w:basedOn w:val="Domylnaczcionkaakapitu"/>
    <w:link w:val="Style51"/>
    <w:rsid w:val="008061FF"/>
    <w:rPr>
      <w:sz w:val="20"/>
      <w:szCs w:val="20"/>
      <w:shd w:val="clear" w:color="auto" w:fill="FFFFFF"/>
    </w:rPr>
  </w:style>
  <w:style w:type="character" w:customStyle="1" w:styleId="CharStyle54">
    <w:name w:val="Char Style 54"/>
    <w:basedOn w:val="Domylnaczcionkaakapitu"/>
    <w:link w:val="Style53"/>
    <w:rsid w:val="008061FF"/>
    <w:rPr>
      <w:sz w:val="20"/>
      <w:szCs w:val="20"/>
      <w:shd w:val="clear" w:color="auto" w:fill="FFFFFF"/>
    </w:rPr>
  </w:style>
  <w:style w:type="character" w:customStyle="1" w:styleId="CharStyle56">
    <w:name w:val="Char Style 56"/>
    <w:basedOn w:val="Domylnaczcionkaakapitu"/>
    <w:link w:val="Style55"/>
    <w:rsid w:val="008061FF"/>
    <w:rPr>
      <w:sz w:val="18"/>
      <w:szCs w:val="18"/>
      <w:shd w:val="clear" w:color="auto" w:fill="FFFFFF"/>
    </w:rPr>
  </w:style>
  <w:style w:type="character" w:customStyle="1" w:styleId="CharStyle57">
    <w:name w:val="Char Style 57"/>
    <w:basedOn w:val="CharStyle56"/>
    <w:rsid w:val="008061FF"/>
    <w:rPr>
      <w:sz w:val="18"/>
      <w:szCs w:val="18"/>
      <w:u w:val="single"/>
      <w:shd w:val="clear" w:color="auto" w:fill="FFFFFF"/>
    </w:rPr>
  </w:style>
  <w:style w:type="character" w:customStyle="1" w:styleId="CharStyle59">
    <w:name w:val="Char Style 59"/>
    <w:basedOn w:val="Domylnaczcionkaakapitu"/>
    <w:link w:val="Style58"/>
    <w:rsid w:val="008061FF"/>
    <w:rPr>
      <w:sz w:val="20"/>
      <w:szCs w:val="20"/>
      <w:shd w:val="clear" w:color="auto" w:fill="FFFFFF"/>
    </w:rPr>
  </w:style>
  <w:style w:type="character" w:customStyle="1" w:styleId="CharStyle61">
    <w:name w:val="Char Style 61"/>
    <w:basedOn w:val="Domylnaczcionkaakapitu"/>
    <w:link w:val="Style60"/>
    <w:rsid w:val="008061FF"/>
    <w:rPr>
      <w:sz w:val="20"/>
      <w:szCs w:val="20"/>
      <w:shd w:val="clear" w:color="auto" w:fill="FFFFFF"/>
    </w:rPr>
  </w:style>
  <w:style w:type="character" w:customStyle="1" w:styleId="CharStyle63">
    <w:name w:val="Char Style 63"/>
    <w:basedOn w:val="Domylnaczcionkaakapitu"/>
    <w:link w:val="Style62"/>
    <w:rsid w:val="008061FF"/>
    <w:rPr>
      <w:sz w:val="20"/>
      <w:szCs w:val="20"/>
      <w:shd w:val="clear" w:color="auto" w:fill="FFFFFF"/>
    </w:rPr>
  </w:style>
  <w:style w:type="paragraph" w:customStyle="1" w:styleId="Style51">
    <w:name w:val="Style 51"/>
    <w:basedOn w:val="Normalny"/>
    <w:link w:val="CharStyle52"/>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53">
    <w:name w:val="Style 53"/>
    <w:basedOn w:val="Normalny"/>
    <w:link w:val="CharStyle54"/>
    <w:rsid w:val="008061FF"/>
    <w:pPr>
      <w:widowControl w:val="0"/>
      <w:shd w:val="clear" w:color="auto" w:fill="FFFFFF"/>
      <w:spacing w:before="60" w:after="600" w:line="0" w:lineRule="atLeast"/>
      <w:jc w:val="left"/>
    </w:pPr>
    <w:rPr>
      <w:rFonts w:asciiTheme="minorHAnsi" w:eastAsiaTheme="minorHAnsi" w:hAnsiTheme="minorHAnsi" w:cstheme="minorBidi"/>
      <w:sz w:val="20"/>
      <w:szCs w:val="20"/>
      <w:lang w:eastAsia="en-US"/>
    </w:rPr>
  </w:style>
  <w:style w:type="paragraph" w:customStyle="1" w:styleId="Style55">
    <w:name w:val="Style 55"/>
    <w:basedOn w:val="Normalny"/>
    <w:link w:val="CharStyle56"/>
    <w:rsid w:val="008061FF"/>
    <w:pPr>
      <w:widowControl w:val="0"/>
      <w:shd w:val="clear" w:color="auto" w:fill="FFFFFF"/>
      <w:spacing w:before="0" w:line="252" w:lineRule="exact"/>
    </w:pPr>
    <w:rPr>
      <w:rFonts w:asciiTheme="minorHAnsi" w:eastAsiaTheme="minorHAnsi" w:hAnsiTheme="minorHAnsi" w:cstheme="minorBidi"/>
      <w:sz w:val="18"/>
      <w:szCs w:val="18"/>
      <w:lang w:eastAsia="en-US"/>
    </w:rPr>
  </w:style>
  <w:style w:type="paragraph" w:customStyle="1" w:styleId="Style58">
    <w:name w:val="Style 58"/>
    <w:basedOn w:val="Normalny"/>
    <w:link w:val="CharStyle59"/>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60">
    <w:name w:val="Style 60"/>
    <w:basedOn w:val="Normalny"/>
    <w:link w:val="CharStyle61"/>
    <w:rsid w:val="008061FF"/>
    <w:pPr>
      <w:widowControl w:val="0"/>
      <w:shd w:val="clear" w:color="auto" w:fill="FFFFFF"/>
      <w:spacing w:before="60" w:after="60" w:line="0" w:lineRule="atLeast"/>
      <w:jc w:val="left"/>
    </w:pPr>
    <w:rPr>
      <w:rFonts w:asciiTheme="minorHAnsi" w:eastAsiaTheme="minorHAnsi" w:hAnsiTheme="minorHAnsi" w:cstheme="minorBidi"/>
      <w:sz w:val="20"/>
      <w:szCs w:val="20"/>
      <w:lang w:eastAsia="en-US"/>
    </w:rPr>
  </w:style>
  <w:style w:type="paragraph" w:customStyle="1" w:styleId="Style62">
    <w:name w:val="Style 62"/>
    <w:basedOn w:val="Normalny"/>
    <w:link w:val="CharStyle63"/>
    <w:rsid w:val="008061FF"/>
    <w:pPr>
      <w:widowControl w:val="0"/>
      <w:shd w:val="clear" w:color="auto" w:fill="FFFFFF"/>
      <w:spacing w:before="60" w:after="300" w:line="0" w:lineRule="atLeast"/>
      <w:jc w:val="left"/>
    </w:pPr>
    <w:rPr>
      <w:rFonts w:asciiTheme="minorHAnsi" w:eastAsiaTheme="minorHAnsi" w:hAnsiTheme="minorHAnsi" w:cstheme="minorBidi"/>
      <w:sz w:val="20"/>
      <w:szCs w:val="20"/>
      <w:lang w:eastAsia="en-US"/>
    </w:rPr>
  </w:style>
  <w:style w:type="character" w:customStyle="1" w:styleId="CharStyle15">
    <w:name w:val="Char Style 15"/>
    <w:basedOn w:val="CharStyle3"/>
    <w:rsid w:val="008061FF"/>
    <w:rPr>
      <w:rFonts w:ascii="Arial" w:eastAsia="Arial" w:hAnsi="Arial" w:cs="Arial"/>
      <w:b/>
      <w:bCs/>
      <w:i w:val="0"/>
      <w:iCs w:val="0"/>
      <w:smallCaps w:val="0"/>
      <w:strike w:val="0"/>
      <w:spacing w:val="0"/>
      <w:sz w:val="15"/>
      <w:szCs w:val="15"/>
      <w:shd w:val="clear" w:color="auto" w:fill="FFFFFF"/>
    </w:rPr>
  </w:style>
  <w:style w:type="character" w:customStyle="1" w:styleId="CharStyle19">
    <w:name w:val="Char Style 19"/>
    <w:basedOn w:val="CharStyle18"/>
    <w:rsid w:val="008061FF"/>
    <w:rPr>
      <w:rFonts w:ascii="Arial" w:eastAsia="Arial" w:hAnsi="Arial" w:cs="Arial"/>
      <w:b w:val="0"/>
      <w:bCs w:val="0"/>
      <w:i/>
      <w:iCs/>
      <w:smallCaps w:val="0"/>
      <w:strike w:val="0"/>
      <w:spacing w:val="0"/>
      <w:sz w:val="14"/>
      <w:szCs w:val="14"/>
      <w:shd w:val="clear" w:color="auto" w:fill="FFFFFF"/>
      <w:lang w:val="en-US"/>
    </w:rPr>
  </w:style>
  <w:style w:type="character" w:customStyle="1" w:styleId="CharStyle8">
    <w:name w:val="Char Style 8"/>
    <w:basedOn w:val="Domylnaczcionkaakapitu"/>
    <w:link w:val="Style7"/>
    <w:rsid w:val="008061FF"/>
    <w:rPr>
      <w:rFonts w:ascii="Arial" w:eastAsia="Arial" w:hAnsi="Arial" w:cs="Arial"/>
      <w:sz w:val="18"/>
      <w:szCs w:val="18"/>
      <w:shd w:val="clear" w:color="auto" w:fill="FFFFFF"/>
    </w:rPr>
  </w:style>
  <w:style w:type="paragraph" w:customStyle="1" w:styleId="Style7">
    <w:name w:val="Style 7"/>
    <w:basedOn w:val="Normalny"/>
    <w:link w:val="CharStyle8"/>
    <w:rsid w:val="008061FF"/>
    <w:pPr>
      <w:widowControl w:val="0"/>
      <w:shd w:val="clear" w:color="auto" w:fill="FFFFFF"/>
      <w:spacing w:before="660" w:line="331" w:lineRule="exact"/>
      <w:ind w:hanging="420"/>
      <w:jc w:val="left"/>
    </w:pPr>
    <w:rPr>
      <w:rFonts w:ascii="Arial" w:eastAsia="Arial" w:hAnsi="Arial" w:cs="Arial"/>
      <w:sz w:val="18"/>
      <w:szCs w:val="18"/>
      <w:lang w:eastAsia="en-US"/>
    </w:rPr>
  </w:style>
  <w:style w:type="character" w:customStyle="1" w:styleId="num-style">
    <w:name w:val="num-style"/>
    <w:rsid w:val="008061FF"/>
  </w:style>
  <w:style w:type="character" w:customStyle="1" w:styleId="urtxtstd23">
    <w:name w:val="urtxtstd23"/>
    <w:rsid w:val="008061FF"/>
    <w:rPr>
      <w:rFonts w:ascii="Arial" w:hAnsi="Arial"/>
      <w:sz w:val="18"/>
    </w:rPr>
  </w:style>
  <w:style w:type="paragraph" w:customStyle="1" w:styleId="TableText1">
    <w:name w:val="TableText1"/>
    <w:basedOn w:val="Normalny"/>
    <w:link w:val="TableText1Char"/>
    <w:qFormat/>
    <w:rsid w:val="008061FF"/>
    <w:pPr>
      <w:spacing w:before="40" w:after="60" w:line="259" w:lineRule="auto"/>
      <w:jc w:val="left"/>
    </w:pPr>
    <w:rPr>
      <w:rFonts w:ascii="Arial" w:eastAsia="MS Mincho" w:hAnsi="Arial" w:cs="Times New Roman"/>
      <w:color w:val="000000"/>
      <w:sz w:val="18"/>
      <w:szCs w:val="18"/>
      <w:lang w:val="en-US" w:eastAsia="en-US"/>
    </w:rPr>
  </w:style>
  <w:style w:type="character" w:customStyle="1" w:styleId="TableText1Char">
    <w:name w:val="TableText1 Char"/>
    <w:link w:val="TableText1"/>
    <w:locked/>
    <w:rsid w:val="008061FF"/>
    <w:rPr>
      <w:rFonts w:ascii="Arial" w:eastAsia="MS Mincho" w:hAnsi="Arial" w:cs="Times New Roman"/>
      <w:color w:val="000000"/>
      <w:sz w:val="18"/>
      <w:szCs w:val="18"/>
      <w:lang w:val="en-US"/>
    </w:rPr>
  </w:style>
  <w:style w:type="numbering" w:customStyle="1" w:styleId="Bezlisty23">
    <w:name w:val="Bez listy23"/>
    <w:next w:val="Bezlisty"/>
    <w:uiPriority w:val="99"/>
    <w:semiHidden/>
    <w:unhideWhenUsed/>
    <w:rsid w:val="008061FF"/>
  </w:style>
  <w:style w:type="character" w:customStyle="1" w:styleId="Wpenieniepodresline">
    <w:name w:val="Wpełnienie podresline"/>
    <w:uiPriority w:val="1"/>
    <w:qFormat/>
    <w:rsid w:val="008061FF"/>
    <w:rPr>
      <w:rFonts w:ascii="PKO Bank Polski" w:hAnsi="PKO Bank Polski"/>
      <w:b w:val="0"/>
      <w:i w:val="0"/>
      <w:caps/>
      <w:smallCaps w:val="0"/>
      <w:color w:val="000000"/>
      <w:sz w:val="16"/>
      <w:u w:val="none" w:color="000000"/>
      <w:bdr w:val="none" w:sz="0" w:space="0" w:color="auto"/>
    </w:rPr>
  </w:style>
  <w:style w:type="character" w:customStyle="1" w:styleId="PKPLOL">
    <w:name w:val="PKP LOL"/>
    <w:uiPriority w:val="1"/>
    <w:qFormat/>
    <w:rsid w:val="008061FF"/>
    <w:rPr>
      <w:rFonts w:ascii="PKO Bank Polski" w:hAnsi="PKO Bank Polski"/>
      <w:b w:val="0"/>
      <w:i w:val="0"/>
      <w:caps w:val="0"/>
      <w:smallCaps/>
      <w:color w:val="000000"/>
      <w:sz w:val="16"/>
      <w:u w:color="000000"/>
    </w:rPr>
  </w:style>
  <w:style w:type="table" w:customStyle="1" w:styleId="Tabela-Siatka22">
    <w:name w:val="Tabela - Siatka22"/>
    <w:basedOn w:val="Standardowy"/>
    <w:next w:val="Tabela-Siatka"/>
    <w:rsid w:val="008061F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8061FF"/>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CM11">
    <w:name w:val="CM11"/>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paragraph" w:customStyle="1" w:styleId="CM12">
    <w:name w:val="CM12"/>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numbering" w:customStyle="1" w:styleId="Bezlisty112">
    <w:name w:val="Bez listy112"/>
    <w:next w:val="Bezlisty"/>
    <w:uiPriority w:val="99"/>
    <w:semiHidden/>
    <w:unhideWhenUsed/>
    <w:rsid w:val="008061FF"/>
  </w:style>
  <w:style w:type="numbering" w:customStyle="1" w:styleId="Bezlisty1111">
    <w:name w:val="Bez listy1111"/>
    <w:next w:val="Bezlisty"/>
    <w:uiPriority w:val="99"/>
    <w:semiHidden/>
    <w:unhideWhenUsed/>
    <w:rsid w:val="008061FF"/>
  </w:style>
  <w:style w:type="numbering" w:customStyle="1" w:styleId="Rozdzia3">
    <w:name w:val="Rozdział3"/>
    <w:basedOn w:val="Bezlisty"/>
    <w:uiPriority w:val="99"/>
    <w:rsid w:val="008061FF"/>
    <w:pPr>
      <w:numPr>
        <w:numId w:val="43"/>
      </w:numPr>
    </w:pPr>
  </w:style>
  <w:style w:type="numbering" w:customStyle="1" w:styleId="Tyturozdziau4">
    <w:name w:val="Tytuł rozdziału4"/>
    <w:basedOn w:val="Bezlisty"/>
    <w:uiPriority w:val="99"/>
    <w:rsid w:val="008061FF"/>
    <w:pPr>
      <w:numPr>
        <w:numId w:val="44"/>
      </w:numPr>
    </w:pPr>
  </w:style>
  <w:style w:type="table" w:customStyle="1" w:styleId="MediumShading1-Accent113">
    <w:name w:val="Medium Shading 1 - Accent 113"/>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Tabela-Siatka211">
    <w:name w:val="Tabela - Siatka21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8061FF"/>
  </w:style>
  <w:style w:type="table" w:customStyle="1" w:styleId="Tabela-Siatka31">
    <w:name w:val="Tabela - Siatka3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8061FF"/>
  </w:style>
  <w:style w:type="numbering" w:customStyle="1" w:styleId="Bezlisty2111">
    <w:name w:val="Bez listy2111"/>
    <w:next w:val="Bezlisty"/>
    <w:uiPriority w:val="99"/>
    <w:semiHidden/>
    <w:unhideWhenUsed/>
    <w:rsid w:val="008061FF"/>
  </w:style>
  <w:style w:type="table" w:customStyle="1" w:styleId="Tabela-Siatka112">
    <w:name w:val="Tabela - Siatka112"/>
    <w:basedOn w:val="Standardowy"/>
    <w:next w:val="Tabela-Siatka"/>
    <w:uiPriority w:val="59"/>
    <w:rsid w:val="008061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11">
    <w:name w:val="Rozdział11"/>
    <w:basedOn w:val="Bezlisty"/>
    <w:uiPriority w:val="99"/>
    <w:rsid w:val="008061FF"/>
    <w:pPr>
      <w:numPr>
        <w:numId w:val="41"/>
      </w:numPr>
    </w:pPr>
  </w:style>
  <w:style w:type="numbering" w:customStyle="1" w:styleId="Tyturozdziau11">
    <w:name w:val="Tytuł rozdziału11"/>
    <w:basedOn w:val="Bezlisty"/>
    <w:uiPriority w:val="99"/>
    <w:rsid w:val="008061FF"/>
    <w:pPr>
      <w:numPr>
        <w:numId w:val="42"/>
      </w:numPr>
    </w:pPr>
  </w:style>
  <w:style w:type="numbering" w:customStyle="1" w:styleId="Styl2111">
    <w:name w:val="Styl2111"/>
    <w:uiPriority w:val="99"/>
    <w:rsid w:val="008061FF"/>
    <w:pPr>
      <w:numPr>
        <w:numId w:val="5"/>
      </w:numPr>
    </w:pPr>
  </w:style>
  <w:style w:type="table" w:customStyle="1" w:styleId="MediumShading1-Accent1111">
    <w:name w:val="Medium Shading 1 - Accent 1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8061FF"/>
  </w:style>
  <w:style w:type="paragraph" w:styleId="Spisilustracji">
    <w:name w:val="table of figures"/>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xbe">
    <w:name w:val="_xbe"/>
    <w:rsid w:val="008061FF"/>
  </w:style>
  <w:style w:type="paragraph" w:customStyle="1" w:styleId="Tekstpodstawowywcity31">
    <w:name w:val="Tekst podstawowy wcięty 31"/>
    <w:basedOn w:val="standard"/>
    <w:rsid w:val="008061FF"/>
    <w:pPr>
      <w:widowControl w:val="0"/>
      <w:suppressAutoHyphens/>
      <w:autoSpaceDN w:val="0"/>
      <w:spacing w:before="0" w:beforeAutospacing="0" w:after="120" w:afterAutospacing="0" w:line="276" w:lineRule="auto"/>
      <w:ind w:left="283"/>
    </w:pPr>
    <w:rPr>
      <w:rFonts w:ascii="Times New Roman" w:eastAsia="Lucida Sans Unicode" w:hAnsi="Times New Roman"/>
      <w:color w:val="000000"/>
      <w:kern w:val="3"/>
      <w:sz w:val="16"/>
      <w:szCs w:val="16"/>
      <w:lang w:eastAsia="zh-CN"/>
    </w:rPr>
  </w:style>
  <w:style w:type="table" w:customStyle="1" w:styleId="TableNormal1">
    <w:name w:val="Table Normal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1">
    <w:name w:val="Zaimportowany styl 1"/>
    <w:rsid w:val="008061FF"/>
    <w:pPr>
      <w:numPr>
        <w:numId w:val="55"/>
      </w:numPr>
    </w:pPr>
  </w:style>
  <w:style w:type="numbering" w:customStyle="1" w:styleId="Zaimportowanystyl2">
    <w:name w:val="Zaimportowany styl 2"/>
    <w:rsid w:val="008061FF"/>
    <w:pPr>
      <w:numPr>
        <w:numId w:val="56"/>
      </w:numPr>
    </w:pPr>
  </w:style>
  <w:style w:type="numbering" w:customStyle="1" w:styleId="Zaimportowanystyl3">
    <w:name w:val="Zaimportowany styl 3"/>
    <w:rsid w:val="008061FF"/>
    <w:pPr>
      <w:numPr>
        <w:numId w:val="57"/>
      </w:numPr>
    </w:pPr>
  </w:style>
  <w:style w:type="numbering" w:customStyle="1" w:styleId="Zaimportowanystyl4">
    <w:name w:val="Zaimportowany styl 4"/>
    <w:rsid w:val="008061FF"/>
    <w:pPr>
      <w:numPr>
        <w:numId w:val="58"/>
      </w:numPr>
    </w:pPr>
  </w:style>
  <w:style w:type="numbering" w:customStyle="1" w:styleId="Zaimportowanystyl5">
    <w:name w:val="Zaimportowany styl 5"/>
    <w:rsid w:val="008061FF"/>
    <w:pPr>
      <w:numPr>
        <w:numId w:val="59"/>
      </w:numPr>
    </w:pPr>
  </w:style>
  <w:style w:type="numbering" w:customStyle="1" w:styleId="Zaimportowanystyl6">
    <w:name w:val="Zaimportowany styl 6"/>
    <w:rsid w:val="008061FF"/>
    <w:pPr>
      <w:numPr>
        <w:numId w:val="60"/>
      </w:numPr>
    </w:pPr>
  </w:style>
  <w:style w:type="numbering" w:customStyle="1" w:styleId="Zaimportowanystyl7">
    <w:name w:val="Zaimportowany styl 7"/>
    <w:rsid w:val="008061FF"/>
    <w:pPr>
      <w:numPr>
        <w:numId w:val="61"/>
      </w:numPr>
    </w:pPr>
  </w:style>
  <w:style w:type="numbering" w:customStyle="1" w:styleId="Zaimportowanystyl8">
    <w:name w:val="Zaimportowany styl 8"/>
    <w:rsid w:val="008061FF"/>
    <w:pPr>
      <w:numPr>
        <w:numId w:val="62"/>
      </w:numPr>
    </w:pPr>
  </w:style>
  <w:style w:type="character" w:customStyle="1" w:styleId="BrakA">
    <w:name w:val="Brak A"/>
    <w:rsid w:val="008061FF"/>
  </w:style>
  <w:style w:type="numbering" w:customStyle="1" w:styleId="Zaimportowanystyl36">
    <w:name w:val="Zaimportowany styl 36"/>
    <w:rsid w:val="008061FF"/>
    <w:pPr>
      <w:numPr>
        <w:numId w:val="63"/>
      </w:numPr>
    </w:pPr>
  </w:style>
  <w:style w:type="numbering" w:customStyle="1" w:styleId="Zaimportowanystyl11">
    <w:name w:val="Zaimportowany styl 11"/>
    <w:rsid w:val="008061FF"/>
    <w:pPr>
      <w:numPr>
        <w:numId w:val="64"/>
      </w:numPr>
    </w:pPr>
  </w:style>
  <w:style w:type="numbering" w:customStyle="1" w:styleId="Bezlisty6">
    <w:name w:val="Bez listy6"/>
    <w:next w:val="Bezlisty"/>
    <w:uiPriority w:val="99"/>
    <w:semiHidden/>
    <w:unhideWhenUsed/>
    <w:rsid w:val="008061FF"/>
  </w:style>
  <w:style w:type="table" w:customStyle="1" w:styleId="TableNormal11">
    <w:name w:val="Table Normal1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361">
    <w:name w:val="Zaimportowany styl 361"/>
    <w:rsid w:val="008061FF"/>
  </w:style>
  <w:style w:type="numbering" w:customStyle="1" w:styleId="Zaimportowanystyl111">
    <w:name w:val="Zaimportowany styl 111"/>
    <w:rsid w:val="008061FF"/>
  </w:style>
  <w:style w:type="numbering" w:customStyle="1" w:styleId="Bezlisty7">
    <w:name w:val="Bez listy7"/>
    <w:next w:val="Bezlisty"/>
    <w:uiPriority w:val="99"/>
    <w:semiHidden/>
    <w:unhideWhenUsed/>
    <w:rsid w:val="008061FF"/>
  </w:style>
  <w:style w:type="table" w:customStyle="1" w:styleId="Tabela-Siatka9">
    <w:name w:val="Tabela - Siatka9"/>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omylnaczcionkaakapitu"/>
    <w:rsid w:val="008061FF"/>
    <w:rPr>
      <w:rFonts w:ascii="Arial-ItalicMT" w:hAnsi="Arial-ItalicMT" w:hint="default"/>
      <w:b w:val="0"/>
      <w:bCs w:val="0"/>
      <w:i/>
      <w:iCs/>
      <w:color w:val="000000"/>
      <w:sz w:val="20"/>
      <w:szCs w:val="20"/>
    </w:rPr>
  </w:style>
  <w:style w:type="character" w:customStyle="1" w:styleId="Nierozpoznanawzmianka2">
    <w:name w:val="Nierozpoznana wzmianka2"/>
    <w:basedOn w:val="Domylnaczcionkaakapitu"/>
    <w:uiPriority w:val="99"/>
    <w:semiHidden/>
    <w:unhideWhenUsed/>
    <w:rsid w:val="006D4D14"/>
    <w:rPr>
      <w:color w:val="605E5C"/>
      <w:shd w:val="clear" w:color="auto" w:fill="E1DFDD"/>
    </w:rPr>
  </w:style>
  <w:style w:type="table" w:customStyle="1" w:styleId="Raporttabela2">
    <w:name w:val="Raport_tabela2"/>
    <w:basedOn w:val="Standardowy"/>
    <w:next w:val="Tabela-Siatka"/>
    <w:uiPriority w:val="39"/>
    <w:rsid w:val="00BC50B7"/>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BC5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246D04"/>
    <w:rPr>
      <w:color w:val="605E5C"/>
      <w:shd w:val="clear" w:color="auto" w:fill="E1DFDD"/>
    </w:rPr>
  </w:style>
  <w:style w:type="numbering" w:customStyle="1" w:styleId="Bezlisty8">
    <w:name w:val="Bez listy8"/>
    <w:next w:val="Bezlisty"/>
    <w:uiPriority w:val="99"/>
    <w:semiHidden/>
    <w:unhideWhenUsed/>
    <w:rsid w:val="0080711C"/>
  </w:style>
  <w:style w:type="table" w:customStyle="1" w:styleId="Tabela-Siatka10">
    <w:name w:val="Tabela - Siatka10"/>
    <w:basedOn w:val="Standardowy"/>
    <w:next w:val="Tabela-Siatka"/>
    <w:uiPriority w:val="59"/>
    <w:rsid w:val="0080711C"/>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Ustpwym">
    <w:name w:val="Ustęp_wym"/>
    <w:basedOn w:val="Normalny"/>
    <w:rsid w:val="0080711C"/>
    <w:pPr>
      <w:keepLines/>
      <w:numPr>
        <w:numId w:val="67"/>
      </w:numPr>
      <w:spacing w:before="0"/>
      <w:jc w:val="left"/>
      <w:outlineLvl w:val="2"/>
    </w:pPr>
    <w:rPr>
      <w:rFonts w:ascii="Arial" w:hAnsi="Arial" w:cs="Arial"/>
    </w:rPr>
  </w:style>
  <w:style w:type="paragraph" w:customStyle="1" w:styleId="Wymienianienaz">
    <w:name w:val="Wymienianie_naz"/>
    <w:basedOn w:val="Normalny"/>
    <w:rsid w:val="0080711C"/>
    <w:pPr>
      <w:spacing w:after="120"/>
      <w:ind w:left="850" w:hanging="357"/>
      <w:jc w:val="left"/>
    </w:pPr>
    <w:rPr>
      <w:rFonts w:ascii="Arial" w:hAnsi="Arial" w:cs="Arial"/>
    </w:rPr>
  </w:style>
  <w:style w:type="paragraph" w:customStyle="1" w:styleId="ZnakZnakZnakZnakZnak">
    <w:name w:val="Znak Znak Znak Znak Znak"/>
    <w:basedOn w:val="Normalny"/>
    <w:rsid w:val="0080711C"/>
    <w:pPr>
      <w:spacing w:before="0"/>
      <w:jc w:val="left"/>
    </w:pPr>
    <w:rPr>
      <w:rFonts w:ascii="Arial" w:hAnsi="Arial" w:cs="Arial"/>
    </w:rPr>
  </w:style>
  <w:style w:type="paragraph" w:customStyle="1" w:styleId="Ustpnumerowany">
    <w:name w:val="Ustęp numerowany"/>
    <w:basedOn w:val="Normalny"/>
    <w:uiPriority w:val="99"/>
    <w:rsid w:val="0080711C"/>
    <w:pPr>
      <w:tabs>
        <w:tab w:val="num" w:pos="709"/>
      </w:tabs>
      <w:spacing w:before="180"/>
      <w:ind w:left="709" w:hanging="709"/>
    </w:pPr>
    <w:rPr>
      <w:rFonts w:ascii="Garamond" w:hAnsi="Garamond" w:cs="Garamond"/>
      <w:kern w:val="16"/>
    </w:rPr>
  </w:style>
  <w:style w:type="paragraph" w:customStyle="1" w:styleId="T4">
    <w:name w:val="T4"/>
    <w:rsid w:val="0080711C"/>
    <w:pPr>
      <w:keepNext/>
      <w:tabs>
        <w:tab w:val="left" w:pos="454"/>
      </w:tabs>
      <w:overflowPunct w:val="0"/>
      <w:autoSpaceDE w:val="0"/>
      <w:autoSpaceDN w:val="0"/>
      <w:adjustRightInd w:val="0"/>
      <w:spacing w:after="0" w:line="240" w:lineRule="atLeast"/>
      <w:textAlignment w:val="baseline"/>
    </w:pPr>
    <w:rPr>
      <w:rFonts w:ascii="Calibri" w:eastAsia="Calibri" w:hAnsi="Calibri" w:cs="Times New Roman"/>
      <w:b/>
      <w:bCs/>
      <w:sz w:val="20"/>
      <w:szCs w:val="20"/>
      <w:lang w:val="en-GB" w:eastAsia="pl-PL"/>
    </w:rPr>
  </w:style>
  <w:style w:type="paragraph" w:customStyle="1" w:styleId="PN">
    <w:name w:val="PN"/>
    <w:rsid w:val="0080711C"/>
    <w:pPr>
      <w:spacing w:after="0" w:line="240" w:lineRule="atLeast"/>
    </w:pPr>
    <w:rPr>
      <w:rFonts w:ascii="Calibri" w:eastAsia="Calibri" w:hAnsi="Calibri" w:cs="Times New Roman"/>
      <w:sz w:val="20"/>
      <w:szCs w:val="20"/>
      <w:lang w:val="en-GB" w:eastAsia="pl-PL"/>
    </w:rPr>
  </w:style>
  <w:style w:type="paragraph" w:customStyle="1" w:styleId="HN">
    <w:name w:val="HN"/>
    <w:rsid w:val="0080711C"/>
    <w:pPr>
      <w:keepNext/>
      <w:tabs>
        <w:tab w:val="left" w:pos="2268"/>
        <w:tab w:val="left" w:leader="underscore" w:pos="8222"/>
      </w:tabs>
      <w:spacing w:after="240" w:line="240" w:lineRule="auto"/>
      <w:jc w:val="both"/>
    </w:pPr>
    <w:rPr>
      <w:rFonts w:ascii="Calibri" w:eastAsia="Calibri" w:hAnsi="Calibri" w:cs="Times New Roman"/>
      <w:b/>
      <w:bCs/>
      <w:sz w:val="20"/>
      <w:szCs w:val="20"/>
      <w:lang w:val="en-GB" w:eastAsia="pl-PL"/>
    </w:rPr>
  </w:style>
  <w:style w:type="paragraph" w:customStyle="1" w:styleId="SIWZ1">
    <w:name w:val="SIWZ 1"/>
    <w:basedOn w:val="Normalny"/>
    <w:rsid w:val="0080711C"/>
    <w:pPr>
      <w:keepNext/>
      <w:tabs>
        <w:tab w:val="num" w:pos="2552"/>
      </w:tabs>
      <w:spacing w:before="240" w:after="60" w:line="360" w:lineRule="auto"/>
      <w:ind w:left="2552" w:hanging="2552"/>
      <w:jc w:val="left"/>
      <w:outlineLvl w:val="0"/>
    </w:pPr>
    <w:rPr>
      <w:rFonts w:ascii="Times New Roman" w:hAnsi="Times New Roman" w:cs="Times New Roman"/>
      <w:b/>
      <w:sz w:val="28"/>
      <w:szCs w:val="28"/>
    </w:rPr>
  </w:style>
  <w:style w:type="paragraph" w:customStyle="1" w:styleId="SIWZ2">
    <w:name w:val="SIWZ 2"/>
    <w:basedOn w:val="Normalny"/>
    <w:rsid w:val="0080711C"/>
    <w:pPr>
      <w:tabs>
        <w:tab w:val="num" w:pos="340"/>
      </w:tabs>
      <w:spacing w:before="60" w:line="360" w:lineRule="auto"/>
      <w:ind w:left="340" w:hanging="340"/>
    </w:pPr>
    <w:rPr>
      <w:rFonts w:ascii="Times New Roman" w:hAnsi="Times New Roman" w:cs="Times New Roman"/>
    </w:rPr>
  </w:style>
  <w:style w:type="paragraph" w:customStyle="1" w:styleId="SIWZ3">
    <w:name w:val="SIWZ 3"/>
    <w:basedOn w:val="Normalny"/>
    <w:rsid w:val="0080711C"/>
    <w:pPr>
      <w:tabs>
        <w:tab w:val="num" w:pos="720"/>
      </w:tabs>
      <w:spacing w:before="60" w:line="288" w:lineRule="auto"/>
      <w:ind w:left="720" w:hanging="360"/>
    </w:pPr>
    <w:rPr>
      <w:rFonts w:ascii="Times New Roman" w:hAnsi="Times New Roman" w:cs="Times New Roman"/>
    </w:rPr>
  </w:style>
  <w:style w:type="paragraph" w:customStyle="1" w:styleId="SIWZ4">
    <w:name w:val="SIWZ 4"/>
    <w:basedOn w:val="Normalny"/>
    <w:rsid w:val="0080711C"/>
    <w:pPr>
      <w:tabs>
        <w:tab w:val="num" w:pos="1021"/>
      </w:tabs>
      <w:spacing w:before="60" w:line="288" w:lineRule="auto"/>
      <w:ind w:left="1021" w:hanging="341"/>
    </w:pPr>
    <w:rPr>
      <w:rFonts w:ascii="Times New Roman" w:hAnsi="Times New Roman" w:cs="Times New Roman"/>
    </w:rPr>
  </w:style>
  <w:style w:type="paragraph" w:customStyle="1" w:styleId="SIWZ5">
    <w:name w:val="SIWZ 5"/>
    <w:basedOn w:val="SIWZ4"/>
    <w:rsid w:val="0080711C"/>
    <w:pPr>
      <w:tabs>
        <w:tab w:val="clear" w:pos="1021"/>
        <w:tab w:val="num" w:pos="1361"/>
      </w:tabs>
      <w:ind w:left="1361" w:hanging="340"/>
    </w:pPr>
  </w:style>
  <w:style w:type="paragraph" w:customStyle="1" w:styleId="SIWZ6">
    <w:name w:val="SIWZ 6"/>
    <w:basedOn w:val="SIWZ4"/>
    <w:rsid w:val="0080711C"/>
    <w:pPr>
      <w:tabs>
        <w:tab w:val="clear" w:pos="1021"/>
        <w:tab w:val="num" w:pos="1701"/>
      </w:tabs>
      <w:ind w:left="1701" w:hanging="340"/>
    </w:pPr>
  </w:style>
  <w:style w:type="paragraph" w:customStyle="1" w:styleId="SIWZ7">
    <w:name w:val="SIWZ 7"/>
    <w:basedOn w:val="SIWZ4"/>
    <w:rsid w:val="0080711C"/>
    <w:pPr>
      <w:tabs>
        <w:tab w:val="clear" w:pos="1021"/>
        <w:tab w:val="num" w:pos="2041"/>
      </w:tabs>
      <w:ind w:left="2041" w:hanging="340"/>
    </w:pPr>
  </w:style>
  <w:style w:type="paragraph" w:customStyle="1" w:styleId="SIWZ8">
    <w:name w:val="SIWZ 8"/>
    <w:basedOn w:val="SIWZ4"/>
    <w:rsid w:val="0080711C"/>
    <w:pPr>
      <w:tabs>
        <w:tab w:val="clear" w:pos="1021"/>
        <w:tab w:val="num" w:pos="2381"/>
      </w:tabs>
      <w:ind w:left="2381" w:hanging="340"/>
    </w:pPr>
  </w:style>
  <w:style w:type="paragraph" w:customStyle="1" w:styleId="POBheading2">
    <w:name w:val="POBheading 2"/>
    <w:basedOn w:val="Nagwek2"/>
    <w:rsid w:val="0080711C"/>
    <w:pPr>
      <w:keepNext w:val="0"/>
      <w:keepLines/>
      <w:numPr>
        <w:numId w:val="0"/>
      </w:numPr>
      <w:tabs>
        <w:tab w:val="clear" w:pos="539"/>
      </w:tabs>
      <w:spacing w:before="0" w:line="360" w:lineRule="atLeast"/>
      <w:outlineLvl w:val="9"/>
    </w:pPr>
    <w:rPr>
      <w:rFonts w:ascii="Helv" w:hAnsi="Helv" w:cs="Times New Roman"/>
      <w:b/>
      <w:caps w:val="0"/>
      <w:sz w:val="24"/>
      <w:u w:val="none"/>
      <w:lang w:val="en-GB"/>
    </w:rPr>
  </w:style>
  <w:style w:type="paragraph" w:customStyle="1" w:styleId="Tre">
    <w:name w:val="Treść"/>
    <w:rsid w:val="0080711C"/>
    <w:pPr>
      <w:spacing w:after="0" w:line="240" w:lineRule="auto"/>
    </w:pPr>
    <w:rPr>
      <w:rFonts w:ascii="Helvetica Neue" w:eastAsia="Arial Unicode MS" w:hAnsi="Helvetica Neue" w:cs="Arial Unicode MS"/>
      <w:color w:val="000000"/>
      <w:lang w:eastAsia="pl-PL"/>
      <w14:textOutline w14:w="0" w14:cap="flat" w14:cmpd="sng" w14:algn="ctr">
        <w14:noFill/>
        <w14:prstDash w14:val="solid"/>
        <w14:bevel/>
      </w14:textOutline>
    </w:rPr>
  </w:style>
  <w:style w:type="character" w:customStyle="1" w:styleId="Teksttreci0">
    <w:name w:val="Tekst treści_"/>
    <w:basedOn w:val="Domylnaczcionkaakapitu"/>
    <w:rsid w:val="00867D2C"/>
    <w:rPr>
      <w:rFonts w:ascii="Arial" w:eastAsia="Arial" w:hAnsi="Arial" w:cs="Arial"/>
      <w:sz w:val="20"/>
      <w:szCs w:val="20"/>
      <w:shd w:val="clear" w:color="auto" w:fill="FFFFFF"/>
    </w:rPr>
  </w:style>
  <w:style w:type="character" w:customStyle="1" w:styleId="Nagwek30">
    <w:name w:val="Nagłówek #3_"/>
    <w:basedOn w:val="Domylnaczcionkaakapitu"/>
    <w:link w:val="Nagwek31"/>
    <w:rsid w:val="00867D2C"/>
    <w:rPr>
      <w:rFonts w:ascii="Arial" w:eastAsia="Arial" w:hAnsi="Arial" w:cs="Arial"/>
      <w:b/>
      <w:bCs/>
      <w:sz w:val="20"/>
      <w:szCs w:val="20"/>
      <w:shd w:val="clear" w:color="auto" w:fill="FFFFFF"/>
    </w:rPr>
  </w:style>
  <w:style w:type="character" w:customStyle="1" w:styleId="Nagwek20">
    <w:name w:val="Nagłówek #2_"/>
    <w:basedOn w:val="Domylnaczcionkaakapitu"/>
    <w:link w:val="Nagwek21"/>
    <w:rsid w:val="00867D2C"/>
    <w:rPr>
      <w:rFonts w:ascii="Arial" w:eastAsia="Arial" w:hAnsi="Arial" w:cs="Arial"/>
      <w:b/>
      <w:bCs/>
      <w:shd w:val="clear" w:color="auto" w:fill="FFFFFF"/>
    </w:rPr>
  </w:style>
  <w:style w:type="paragraph" w:customStyle="1" w:styleId="Nagwek31">
    <w:name w:val="Nagłówek #3"/>
    <w:basedOn w:val="Normalny"/>
    <w:link w:val="Nagwek30"/>
    <w:rsid w:val="00867D2C"/>
    <w:pPr>
      <w:widowControl w:val="0"/>
      <w:shd w:val="clear" w:color="auto" w:fill="FFFFFF"/>
      <w:spacing w:before="0" w:after="140"/>
      <w:ind w:firstLine="340"/>
      <w:jc w:val="left"/>
      <w:outlineLvl w:val="2"/>
    </w:pPr>
    <w:rPr>
      <w:rFonts w:ascii="Arial" w:eastAsia="Arial" w:hAnsi="Arial" w:cs="Arial"/>
      <w:b/>
      <w:bCs/>
      <w:sz w:val="20"/>
      <w:szCs w:val="20"/>
      <w:lang w:eastAsia="en-US"/>
    </w:rPr>
  </w:style>
  <w:style w:type="paragraph" w:customStyle="1" w:styleId="Nagwek21">
    <w:name w:val="Nagłówek #2"/>
    <w:basedOn w:val="Normalny"/>
    <w:link w:val="Nagwek20"/>
    <w:rsid w:val="00867D2C"/>
    <w:pPr>
      <w:widowControl w:val="0"/>
      <w:shd w:val="clear" w:color="auto" w:fill="FFFFFF"/>
      <w:spacing w:before="0" w:after="170"/>
      <w:ind w:firstLine="340"/>
      <w:jc w:val="left"/>
      <w:outlineLvl w:val="1"/>
    </w:pPr>
    <w:rPr>
      <w:rFonts w:ascii="Arial" w:eastAsia="Arial" w:hAnsi="Arial" w:cs="Arial"/>
      <w:b/>
      <w:bCs/>
      <w:sz w:val="22"/>
      <w:szCs w:val="22"/>
      <w:lang w:eastAsia="en-US"/>
    </w:rPr>
  </w:style>
  <w:style w:type="character" w:customStyle="1" w:styleId="Teksttreci2">
    <w:name w:val="Tekst treści (2)_"/>
    <w:basedOn w:val="Domylnaczcionkaakapitu"/>
    <w:link w:val="Teksttreci20"/>
    <w:rsid w:val="00867D2C"/>
    <w:rPr>
      <w:rFonts w:ascii="Arial" w:eastAsia="Arial" w:hAnsi="Arial" w:cs="Arial"/>
      <w:i/>
      <w:iCs/>
      <w:sz w:val="12"/>
      <w:szCs w:val="12"/>
      <w:shd w:val="clear" w:color="auto" w:fill="FFFFFF"/>
    </w:rPr>
  </w:style>
  <w:style w:type="paragraph" w:customStyle="1" w:styleId="Teksttreci20">
    <w:name w:val="Tekst treści (2)"/>
    <w:basedOn w:val="Normalny"/>
    <w:link w:val="Teksttreci2"/>
    <w:rsid w:val="00867D2C"/>
    <w:pPr>
      <w:widowControl w:val="0"/>
      <w:shd w:val="clear" w:color="auto" w:fill="FFFFFF"/>
      <w:spacing w:before="0" w:after="150"/>
      <w:ind w:left="360"/>
      <w:jc w:val="left"/>
    </w:pPr>
    <w:rPr>
      <w:rFonts w:ascii="Arial" w:eastAsia="Arial" w:hAnsi="Arial" w:cs="Arial"/>
      <w:i/>
      <w:iCs/>
      <w:sz w:val="12"/>
      <w:szCs w:val="12"/>
      <w:lang w:eastAsia="en-US"/>
    </w:rPr>
  </w:style>
  <w:style w:type="character" w:customStyle="1" w:styleId="Nierozpoznanawzmianka4">
    <w:name w:val="Nierozpoznana wzmianka4"/>
    <w:basedOn w:val="Domylnaczcionkaakapitu"/>
    <w:uiPriority w:val="99"/>
    <w:semiHidden/>
    <w:unhideWhenUsed/>
    <w:rsid w:val="000F5957"/>
    <w:rPr>
      <w:color w:val="605E5C"/>
      <w:shd w:val="clear" w:color="auto" w:fill="E1DFDD"/>
    </w:rPr>
  </w:style>
  <w:style w:type="paragraph" w:customStyle="1" w:styleId="xl64">
    <w:name w:val="xl64"/>
    <w:basedOn w:val="Normalny"/>
    <w:rsid w:val="009619FA"/>
    <w:pPr>
      <w:spacing w:before="100" w:beforeAutospacing="1" w:after="100" w:afterAutospacing="1"/>
      <w:jc w:val="center"/>
    </w:pPr>
    <w:rPr>
      <w:rFonts w:ascii="Times New Roman" w:hAnsi="Times New Roman" w:cs="Times New Roman"/>
    </w:rPr>
  </w:style>
  <w:style w:type="character" w:customStyle="1" w:styleId="longdesc">
    <w:name w:val="longdesc"/>
    <w:basedOn w:val="Domylnaczcionkaakapitu"/>
    <w:rsid w:val="009619FA"/>
    <w:rPr>
      <w:rFonts w:cs="Times New Roman"/>
    </w:rPr>
  </w:style>
  <w:style w:type="paragraph" w:customStyle="1" w:styleId="Normalny10pt">
    <w:name w:val="Normalny + 10 pt"/>
    <w:aliases w:val="Wyrównany do środka"/>
    <w:basedOn w:val="Tytu"/>
    <w:uiPriority w:val="99"/>
    <w:rsid w:val="009619FA"/>
    <w:pPr>
      <w:pBdr>
        <w:bottom w:val="single" w:sz="8" w:space="4" w:color="4F81BD"/>
      </w:pBdr>
      <w:tabs>
        <w:tab w:val="clear" w:pos="4514"/>
      </w:tabs>
      <w:spacing w:after="300"/>
      <w:contextualSpacing/>
      <w:jc w:val="both"/>
    </w:pPr>
    <w:rPr>
      <w:rFonts w:ascii="Cambria" w:hAnsi="Cambria"/>
      <w:b w:val="0"/>
      <w:color w:val="17365D"/>
      <w:spacing w:val="5"/>
      <w:kern w:val="28"/>
      <w:sz w:val="52"/>
      <w:szCs w:val="52"/>
      <w:lang w:eastAsia="pl-PL"/>
    </w:rPr>
  </w:style>
  <w:style w:type="paragraph" w:customStyle="1" w:styleId="Style130">
    <w:name w:val="Style13"/>
    <w:basedOn w:val="Normalny"/>
    <w:uiPriority w:val="99"/>
    <w:rsid w:val="009619FA"/>
    <w:pPr>
      <w:widowControl w:val="0"/>
      <w:autoSpaceDE w:val="0"/>
      <w:autoSpaceDN w:val="0"/>
      <w:adjustRightInd w:val="0"/>
      <w:spacing w:before="0" w:line="238" w:lineRule="exact"/>
      <w:ind w:hanging="346"/>
    </w:pPr>
  </w:style>
  <w:style w:type="paragraph" w:customStyle="1" w:styleId="Tiret0">
    <w:name w:val="Tiret 0"/>
    <w:basedOn w:val="Normalny"/>
    <w:rsid w:val="009619FA"/>
    <w:pPr>
      <w:numPr>
        <w:numId w:val="68"/>
      </w:numPr>
      <w:spacing w:after="120"/>
    </w:pPr>
    <w:rPr>
      <w:rFonts w:ascii="Times New Roman" w:hAnsi="Times New Roman" w:cs="Times New Roman"/>
      <w:szCs w:val="22"/>
      <w:lang w:eastAsia="en-GB"/>
    </w:rPr>
  </w:style>
  <w:style w:type="paragraph" w:customStyle="1" w:styleId="Tiret1">
    <w:name w:val="Tiret 1"/>
    <w:basedOn w:val="Normalny"/>
    <w:rsid w:val="009619FA"/>
    <w:pPr>
      <w:numPr>
        <w:numId w:val="69"/>
      </w:numPr>
      <w:spacing w:after="120"/>
    </w:pPr>
    <w:rPr>
      <w:rFonts w:ascii="Times New Roman" w:hAnsi="Times New Roman" w:cs="Times New Roman"/>
      <w:szCs w:val="22"/>
      <w:lang w:eastAsia="en-GB"/>
    </w:rPr>
  </w:style>
  <w:style w:type="paragraph" w:customStyle="1" w:styleId="NumPar1">
    <w:name w:val="NumPar 1"/>
    <w:basedOn w:val="Normalny"/>
    <w:next w:val="Normalny"/>
    <w:rsid w:val="009619FA"/>
    <w:pPr>
      <w:numPr>
        <w:numId w:val="70"/>
      </w:numPr>
      <w:spacing w:after="120"/>
    </w:pPr>
    <w:rPr>
      <w:rFonts w:ascii="Times New Roman" w:hAnsi="Times New Roman" w:cs="Times New Roman"/>
      <w:szCs w:val="22"/>
      <w:lang w:eastAsia="en-GB"/>
    </w:rPr>
  </w:style>
  <w:style w:type="paragraph" w:customStyle="1" w:styleId="NumPar2">
    <w:name w:val="NumPar 2"/>
    <w:basedOn w:val="Normalny"/>
    <w:next w:val="Normalny"/>
    <w:rsid w:val="009619FA"/>
    <w:pPr>
      <w:numPr>
        <w:ilvl w:val="1"/>
        <w:numId w:val="70"/>
      </w:numPr>
      <w:spacing w:after="120"/>
    </w:pPr>
    <w:rPr>
      <w:rFonts w:ascii="Times New Roman" w:hAnsi="Times New Roman" w:cs="Times New Roman"/>
      <w:szCs w:val="22"/>
      <w:lang w:eastAsia="en-GB"/>
    </w:rPr>
  </w:style>
  <w:style w:type="paragraph" w:customStyle="1" w:styleId="NumPar3">
    <w:name w:val="NumPar 3"/>
    <w:basedOn w:val="Normalny"/>
    <w:next w:val="Normalny"/>
    <w:rsid w:val="009619FA"/>
    <w:pPr>
      <w:numPr>
        <w:ilvl w:val="2"/>
        <w:numId w:val="70"/>
      </w:numPr>
      <w:spacing w:after="120"/>
    </w:pPr>
    <w:rPr>
      <w:rFonts w:ascii="Times New Roman" w:hAnsi="Times New Roman" w:cs="Times New Roman"/>
      <w:szCs w:val="22"/>
      <w:lang w:eastAsia="en-GB"/>
    </w:rPr>
  </w:style>
  <w:style w:type="paragraph" w:customStyle="1" w:styleId="NumPar4">
    <w:name w:val="NumPar 4"/>
    <w:basedOn w:val="Normalny"/>
    <w:next w:val="Normalny"/>
    <w:rsid w:val="009619FA"/>
    <w:pPr>
      <w:numPr>
        <w:ilvl w:val="3"/>
        <w:numId w:val="70"/>
      </w:numPr>
      <w:spacing w:after="120"/>
    </w:pPr>
    <w:rPr>
      <w:rFonts w:ascii="Times New Roman" w:hAnsi="Times New Roman" w:cs="Times New Roman"/>
      <w:szCs w:val="22"/>
      <w:lang w:eastAsia="en-GB"/>
    </w:rPr>
  </w:style>
  <w:style w:type="paragraph" w:customStyle="1" w:styleId="ZnakZnak5">
    <w:name w:val="Znak Znak5"/>
    <w:basedOn w:val="Normalny"/>
    <w:rsid w:val="009619FA"/>
    <w:pPr>
      <w:keepNext/>
      <w:spacing w:before="0" w:after="160" w:line="240" w:lineRule="exact"/>
      <w:jc w:val="left"/>
    </w:pPr>
    <w:rPr>
      <w:rFonts w:ascii="Arial" w:hAnsi="Arial" w:cs="Times New Roman"/>
      <w:sz w:val="20"/>
      <w:lang w:val="en-US" w:eastAsia="en-US"/>
    </w:rPr>
  </w:style>
  <w:style w:type="character" w:customStyle="1" w:styleId="Nierozpoznanawzmianka5">
    <w:name w:val="Nierozpoznana wzmianka5"/>
    <w:basedOn w:val="Domylnaczcionkaakapitu"/>
    <w:uiPriority w:val="99"/>
    <w:semiHidden/>
    <w:unhideWhenUsed/>
    <w:rsid w:val="00461A3C"/>
    <w:rPr>
      <w:color w:val="605E5C"/>
      <w:shd w:val="clear" w:color="auto" w:fill="E1DFDD"/>
    </w:rPr>
  </w:style>
  <w:style w:type="character" w:customStyle="1" w:styleId="Nierozpoznanawzmianka6">
    <w:name w:val="Nierozpoznana wzmianka6"/>
    <w:basedOn w:val="Domylnaczcionkaakapitu"/>
    <w:uiPriority w:val="99"/>
    <w:semiHidden/>
    <w:unhideWhenUsed/>
    <w:rsid w:val="006B66D0"/>
    <w:rPr>
      <w:color w:val="605E5C"/>
      <w:shd w:val="clear" w:color="auto" w:fill="E1DFDD"/>
    </w:rPr>
  </w:style>
  <w:style w:type="paragraph" w:customStyle="1" w:styleId="NormalnyWeb1">
    <w:name w:val="Normalny (Web)1"/>
    <w:basedOn w:val="Normalny"/>
    <w:rsid w:val="00043E42"/>
    <w:pPr>
      <w:widowControl w:val="0"/>
      <w:suppressAutoHyphens/>
      <w:overflowPunct w:val="0"/>
      <w:autoSpaceDE w:val="0"/>
      <w:spacing w:before="280" w:after="280"/>
      <w:jc w:val="left"/>
      <w:textAlignment w:val="baseline"/>
    </w:pPr>
    <w:rPr>
      <w:rFonts w:ascii="Times New Roman" w:hAnsi="Times New Roman" w:cs="Times New Roman"/>
      <w:kern w:val="1"/>
      <w:sz w:val="22"/>
      <w:szCs w:val="20"/>
      <w:lang w:eastAsia="ar-SA"/>
    </w:rPr>
  </w:style>
  <w:style w:type="character" w:customStyle="1" w:styleId="WW8Num4z0">
    <w:name w:val="WW8Num4z0"/>
    <w:rsid w:val="00043E42"/>
    <w:rPr>
      <w:rFonts w:ascii="Symbol" w:hAnsi="Symbol" w:cs="Symbol"/>
    </w:rPr>
  </w:style>
  <w:style w:type="character" w:customStyle="1" w:styleId="WW8Num6z0">
    <w:name w:val="WW8Num6z0"/>
    <w:rsid w:val="00043E42"/>
    <w:rPr>
      <w:rFonts w:ascii="Symbol" w:hAnsi="Symbol" w:cs="Symbol"/>
    </w:rPr>
  </w:style>
  <w:style w:type="character" w:customStyle="1" w:styleId="WW8Num9z0">
    <w:name w:val="WW8Num9z0"/>
    <w:rsid w:val="00043E42"/>
    <w:rPr>
      <w:rFonts w:ascii="Symbol" w:hAnsi="Symbol" w:cs="Symbol"/>
    </w:rPr>
  </w:style>
  <w:style w:type="character" w:customStyle="1" w:styleId="WW8Num14z0">
    <w:name w:val="WW8Num14z0"/>
    <w:rsid w:val="00043E42"/>
    <w:rPr>
      <w:rFonts w:ascii="Courier New" w:hAnsi="Courier New" w:cs="Courier New"/>
    </w:rPr>
  </w:style>
  <w:style w:type="character" w:customStyle="1" w:styleId="Domylnaczcionkaakapitu2">
    <w:name w:val="Domyślna czcionka akapitu2"/>
    <w:rsid w:val="00043E42"/>
  </w:style>
  <w:style w:type="character" w:customStyle="1" w:styleId="WW8Num5z2">
    <w:name w:val="WW8Num5z2"/>
    <w:rsid w:val="00043E42"/>
    <w:rPr>
      <w:rFonts w:ascii="Times New Roman" w:hAnsi="Times New Roman" w:cs="Times New Roman"/>
    </w:rPr>
  </w:style>
  <w:style w:type="character" w:customStyle="1" w:styleId="WW8Num10z0">
    <w:name w:val="WW8Num10z0"/>
    <w:rsid w:val="00043E42"/>
    <w:rPr>
      <w:rFonts w:ascii="Arial Narrow" w:hAnsi="Arial Narrow" w:cs="Arial Narrow"/>
      <w:b w:val="0"/>
      <w:i w:val="0"/>
      <w:sz w:val="24"/>
      <w:u w:val="none"/>
    </w:rPr>
  </w:style>
  <w:style w:type="character" w:customStyle="1" w:styleId="WW8Num12z0">
    <w:name w:val="WW8Num12z0"/>
    <w:rsid w:val="00043E42"/>
    <w:rPr>
      <w:rFonts w:ascii="Symbol" w:hAnsi="Symbol" w:cs="Symbol"/>
    </w:rPr>
  </w:style>
  <w:style w:type="character" w:customStyle="1" w:styleId="WW8Num12z1">
    <w:name w:val="WW8Num12z1"/>
    <w:rsid w:val="00043E42"/>
    <w:rPr>
      <w:rFonts w:ascii="Courier New" w:hAnsi="Courier New" w:cs="Courier New"/>
    </w:rPr>
  </w:style>
  <w:style w:type="character" w:customStyle="1" w:styleId="WW8Num12z2">
    <w:name w:val="WW8Num12z2"/>
    <w:rsid w:val="00043E42"/>
    <w:rPr>
      <w:rFonts w:ascii="Wingdings" w:hAnsi="Wingdings" w:cs="Wingdings"/>
    </w:rPr>
  </w:style>
  <w:style w:type="character" w:customStyle="1" w:styleId="WW8Num13z0">
    <w:name w:val="WW8Num13z0"/>
    <w:rsid w:val="00043E42"/>
    <w:rPr>
      <w:rFonts w:ascii="Arial Narrow" w:hAnsi="Arial Narrow" w:cs="Arial Narrow"/>
      <w:b w:val="0"/>
      <w:i w:val="0"/>
      <w:sz w:val="24"/>
      <w:u w:val="none"/>
    </w:rPr>
  </w:style>
  <w:style w:type="character" w:customStyle="1" w:styleId="WW8Num14z2">
    <w:name w:val="WW8Num14z2"/>
    <w:rsid w:val="00043E42"/>
    <w:rPr>
      <w:rFonts w:ascii="Wingdings" w:hAnsi="Wingdings" w:cs="Wingdings"/>
    </w:rPr>
  </w:style>
  <w:style w:type="character" w:customStyle="1" w:styleId="WW8Num14z3">
    <w:name w:val="WW8Num14z3"/>
    <w:rsid w:val="00043E42"/>
    <w:rPr>
      <w:rFonts w:ascii="Symbol" w:hAnsi="Symbol" w:cs="Symbol"/>
    </w:rPr>
  </w:style>
  <w:style w:type="character" w:customStyle="1" w:styleId="WW8Num18z0">
    <w:name w:val="WW8Num18z0"/>
    <w:rsid w:val="00043E42"/>
    <w:rPr>
      <w:rFonts w:ascii="Symbol" w:hAnsi="Symbol" w:cs="Symbol"/>
    </w:rPr>
  </w:style>
  <w:style w:type="character" w:customStyle="1" w:styleId="WW8Num18z1">
    <w:name w:val="WW8Num18z1"/>
    <w:rsid w:val="00043E42"/>
    <w:rPr>
      <w:rFonts w:ascii="Courier New" w:hAnsi="Courier New" w:cs="Courier New"/>
    </w:rPr>
  </w:style>
  <w:style w:type="character" w:customStyle="1" w:styleId="WW8Num18z2">
    <w:name w:val="WW8Num18z2"/>
    <w:rsid w:val="00043E42"/>
    <w:rPr>
      <w:rFonts w:ascii="Wingdings" w:hAnsi="Wingdings" w:cs="Wingdings"/>
    </w:rPr>
  </w:style>
  <w:style w:type="character" w:customStyle="1" w:styleId="WW8Num21z0">
    <w:name w:val="WW8Num21z0"/>
    <w:rsid w:val="00043E42"/>
    <w:rPr>
      <w:rFonts w:ascii="Symbol" w:hAnsi="Symbol" w:cs="Symbol"/>
    </w:rPr>
  </w:style>
  <w:style w:type="character" w:customStyle="1" w:styleId="WW8Num24z0">
    <w:name w:val="WW8Num24z0"/>
    <w:rsid w:val="00043E42"/>
    <w:rPr>
      <w:rFonts w:ascii="Symbol" w:hAnsi="Symbol" w:cs="Symbol"/>
    </w:rPr>
  </w:style>
  <w:style w:type="character" w:customStyle="1" w:styleId="WW8Num24z1">
    <w:name w:val="WW8Num24z1"/>
    <w:rsid w:val="00043E42"/>
    <w:rPr>
      <w:rFonts w:ascii="Courier New" w:hAnsi="Courier New" w:cs="Courier New"/>
    </w:rPr>
  </w:style>
  <w:style w:type="character" w:customStyle="1" w:styleId="WW8Num24z2">
    <w:name w:val="WW8Num24z2"/>
    <w:rsid w:val="00043E42"/>
    <w:rPr>
      <w:rFonts w:ascii="Wingdings" w:hAnsi="Wingdings" w:cs="Wingdings"/>
    </w:rPr>
  </w:style>
  <w:style w:type="character" w:customStyle="1" w:styleId="WW8Num31z0">
    <w:name w:val="WW8Num31z0"/>
    <w:rsid w:val="00043E42"/>
    <w:rPr>
      <w:rFonts w:ascii="Times New Roman" w:hAnsi="Times New Roman" w:cs="Times New Roman"/>
    </w:rPr>
  </w:style>
  <w:style w:type="character" w:customStyle="1" w:styleId="Domylnaczcionkaakapitu1">
    <w:name w:val="Domyślna czcionka akapitu1"/>
    <w:rsid w:val="00043E42"/>
  </w:style>
  <w:style w:type="character" w:customStyle="1" w:styleId="Znakiprzypiswkocowych">
    <w:name w:val="Znaki przypisów końcowych"/>
    <w:rsid w:val="00043E42"/>
    <w:rPr>
      <w:vertAlign w:val="superscript"/>
    </w:rPr>
  </w:style>
  <w:style w:type="character" w:customStyle="1" w:styleId="Odwoaniedokomentarza1">
    <w:name w:val="Odwołanie do komentarza1"/>
    <w:rsid w:val="00043E42"/>
    <w:rPr>
      <w:sz w:val="16"/>
      <w:szCs w:val="16"/>
    </w:rPr>
  </w:style>
  <w:style w:type="paragraph" w:customStyle="1" w:styleId="Nagwek22">
    <w:name w:val="Nagłówek2"/>
    <w:basedOn w:val="Normalny"/>
    <w:next w:val="Tekstpodstawowy"/>
    <w:rsid w:val="00043E42"/>
    <w:pPr>
      <w:keepNext/>
      <w:suppressAutoHyphens/>
      <w:spacing w:before="240" w:after="120"/>
    </w:pPr>
    <w:rPr>
      <w:rFonts w:ascii="Arial" w:eastAsia="WenQuanYi Micro Hei" w:hAnsi="Arial" w:cs="Lohit Hindi"/>
      <w:sz w:val="28"/>
      <w:szCs w:val="28"/>
      <w:lang w:eastAsia="zh-CN"/>
    </w:rPr>
  </w:style>
  <w:style w:type="paragraph" w:customStyle="1" w:styleId="Indeks">
    <w:name w:val="Indeks"/>
    <w:basedOn w:val="Normalny"/>
    <w:rsid w:val="00043E42"/>
    <w:pPr>
      <w:suppressLineNumbers/>
      <w:suppressAutoHyphens/>
      <w:spacing w:before="0"/>
    </w:pPr>
    <w:rPr>
      <w:rFonts w:ascii="Verdana" w:hAnsi="Verdana" w:cs="Verdana"/>
      <w:sz w:val="22"/>
      <w:szCs w:val="20"/>
      <w:lang w:eastAsia="zh-CN"/>
    </w:rPr>
  </w:style>
  <w:style w:type="paragraph" w:customStyle="1" w:styleId="Nagwek10">
    <w:name w:val="Nagłówek1"/>
    <w:basedOn w:val="Normalny"/>
    <w:next w:val="Tekstpodstawowy"/>
    <w:rsid w:val="00043E42"/>
    <w:pPr>
      <w:keepNext/>
      <w:suppressAutoHyphens/>
      <w:spacing w:before="240" w:after="120"/>
    </w:pPr>
    <w:rPr>
      <w:rFonts w:ascii="Verdana" w:eastAsia="DejaVu Sans" w:hAnsi="Verdana" w:cs="DejaVu Sans"/>
      <w:sz w:val="26"/>
      <w:szCs w:val="28"/>
      <w:lang w:eastAsia="zh-CN"/>
    </w:rPr>
  </w:style>
  <w:style w:type="paragraph" w:customStyle="1" w:styleId="Podpis1">
    <w:name w:val="Podpis1"/>
    <w:basedOn w:val="Normalny"/>
    <w:rsid w:val="00043E42"/>
    <w:pPr>
      <w:suppressLineNumbers/>
      <w:suppressAutoHyphens/>
      <w:spacing w:before="0" w:after="120"/>
    </w:pPr>
    <w:rPr>
      <w:rFonts w:ascii="Verdana" w:hAnsi="Verdana" w:cs="Verdana"/>
      <w:i/>
      <w:iCs/>
      <w:sz w:val="22"/>
      <w:lang w:eastAsia="zh-CN"/>
    </w:rPr>
  </w:style>
  <w:style w:type="paragraph" w:customStyle="1" w:styleId="Tekstpodstawowy22">
    <w:name w:val="Tekst podstawowy 22"/>
    <w:basedOn w:val="Normalny"/>
    <w:rsid w:val="00043E42"/>
    <w:pPr>
      <w:tabs>
        <w:tab w:val="left" w:pos="-2127"/>
        <w:tab w:val="left" w:pos="709"/>
      </w:tabs>
      <w:suppressAutoHyphens/>
      <w:spacing w:before="0" w:line="360" w:lineRule="auto"/>
      <w:ind w:left="284" w:hanging="284"/>
    </w:pPr>
    <w:rPr>
      <w:rFonts w:ascii="Garamond" w:hAnsi="Garamond" w:cs="Garamond"/>
      <w:sz w:val="22"/>
      <w:szCs w:val="20"/>
      <w:lang w:eastAsia="zh-CN"/>
    </w:rPr>
  </w:style>
  <w:style w:type="paragraph" w:customStyle="1" w:styleId="Tekstpodstawowywcity21">
    <w:name w:val="Tekst podstawowy wcięty 21"/>
    <w:basedOn w:val="Normalny"/>
    <w:rsid w:val="00043E42"/>
    <w:pPr>
      <w:suppressAutoHyphens/>
      <w:spacing w:before="0"/>
      <w:ind w:left="709"/>
    </w:pPr>
    <w:rPr>
      <w:rFonts w:ascii="Garamond" w:hAnsi="Garamond" w:cs="Garamond"/>
      <w:sz w:val="22"/>
      <w:szCs w:val="20"/>
      <w:lang w:eastAsia="zh-CN"/>
    </w:rPr>
  </w:style>
  <w:style w:type="character" w:customStyle="1" w:styleId="TekstprzypisukocowegoZnak1">
    <w:name w:val="Tekst przypisu końcowego Znak1"/>
    <w:rsid w:val="00043E42"/>
    <w:rPr>
      <w:rFonts w:ascii="Garamond" w:eastAsia="Times New Roman" w:hAnsi="Garamond" w:cs="Times New Roman"/>
      <w:sz w:val="20"/>
      <w:szCs w:val="20"/>
      <w:lang w:val="x-none" w:eastAsia="zh-CN"/>
    </w:rPr>
  </w:style>
  <w:style w:type="paragraph" w:customStyle="1" w:styleId="Zawartotabeli">
    <w:name w:val="Zawartość tabeli"/>
    <w:basedOn w:val="Normalny"/>
    <w:rsid w:val="00043E42"/>
    <w:pPr>
      <w:suppressLineNumbers/>
      <w:suppressAutoHyphens/>
      <w:spacing w:before="0"/>
    </w:pPr>
    <w:rPr>
      <w:rFonts w:ascii="Garamond" w:hAnsi="Garamond" w:cs="Garamond"/>
      <w:sz w:val="22"/>
      <w:szCs w:val="20"/>
      <w:lang w:eastAsia="zh-CN"/>
    </w:rPr>
  </w:style>
  <w:style w:type="paragraph" w:customStyle="1" w:styleId="Nagwektabeli">
    <w:name w:val="Nagłówek tabeli"/>
    <w:basedOn w:val="Zawartotabeli"/>
    <w:rsid w:val="00043E42"/>
    <w:pPr>
      <w:jc w:val="center"/>
    </w:pPr>
    <w:rPr>
      <w:b/>
      <w:bCs/>
    </w:rPr>
  </w:style>
  <w:style w:type="paragraph" w:customStyle="1" w:styleId="Zawartoramki">
    <w:name w:val="Zawartość ramki"/>
    <w:basedOn w:val="Tekstpodstawowy"/>
    <w:rsid w:val="00043E42"/>
    <w:pPr>
      <w:tabs>
        <w:tab w:val="left" w:pos="-720"/>
        <w:tab w:val="left" w:pos="0"/>
        <w:tab w:val="left" w:pos="709"/>
      </w:tabs>
      <w:suppressAutoHyphens/>
      <w:spacing w:after="0" w:line="360" w:lineRule="auto"/>
      <w:jc w:val="both"/>
    </w:pPr>
    <w:rPr>
      <w:rFonts w:ascii="Arial" w:hAnsi="Arial" w:cs="Arial"/>
      <w:spacing w:val="-3"/>
      <w:sz w:val="22"/>
      <w:szCs w:val="20"/>
      <w:lang w:eastAsia="zh-CN"/>
    </w:rPr>
  </w:style>
  <w:style w:type="paragraph" w:customStyle="1" w:styleId="FR1">
    <w:name w:val="FR1"/>
    <w:rsid w:val="00043E42"/>
    <w:pPr>
      <w:widowControl w:val="0"/>
      <w:suppressAutoHyphens/>
      <w:spacing w:before="160" w:after="0" w:line="240" w:lineRule="auto"/>
      <w:jc w:val="both"/>
    </w:pPr>
    <w:rPr>
      <w:rFonts w:ascii="Arial" w:eastAsia="Times New Roman" w:hAnsi="Arial" w:cs="Times New Roman"/>
      <w:b/>
      <w:sz w:val="20"/>
      <w:szCs w:val="20"/>
      <w:lang w:eastAsia="pl-PL" w:bidi="pl-PL"/>
    </w:rPr>
  </w:style>
  <w:style w:type="paragraph" w:customStyle="1" w:styleId="paragrafy">
    <w:name w:val="paragrafy"/>
    <w:basedOn w:val="Nagwek5"/>
    <w:link w:val="paragrafyZnak"/>
    <w:qFormat/>
    <w:rsid w:val="00043E42"/>
    <w:pPr>
      <w:spacing w:before="120" w:after="120"/>
    </w:pPr>
  </w:style>
  <w:style w:type="character" w:customStyle="1" w:styleId="paragrafyZnak">
    <w:name w:val="paragrafy Znak"/>
    <w:basedOn w:val="Domylnaczcionkaakapitu"/>
    <w:link w:val="paragrafy"/>
    <w:rsid w:val="00043E42"/>
    <w:rPr>
      <w:rFonts w:ascii="Tahoma" w:eastAsia="Times New Roman" w:hAnsi="Tahoma" w:cs="Tahoma"/>
      <w:b/>
      <w:bCs/>
      <w:sz w:val="20"/>
      <w:szCs w:val="20"/>
      <w:lang w:eastAsia="pl-PL"/>
    </w:rPr>
  </w:style>
  <w:style w:type="character" w:customStyle="1" w:styleId="p3Znak">
    <w:name w:val="p3 Znak"/>
    <w:link w:val="p3"/>
    <w:locked/>
    <w:rsid w:val="00043E42"/>
    <w:rPr>
      <w:rFonts w:ascii="GoudyOldStylePl" w:eastAsia="Times New Roman" w:hAnsi="GoudyOldStylePl" w:cs="Times New Roman"/>
      <w:sz w:val="20"/>
      <w:szCs w:val="20"/>
      <w:lang w:eastAsia="pl-PL"/>
    </w:rPr>
  </w:style>
  <w:style w:type="table" w:customStyle="1" w:styleId="Raporttabela3">
    <w:name w:val="Raport_tabela3"/>
    <w:basedOn w:val="Standardowy"/>
    <w:next w:val="Tabela-Siatka"/>
    <w:uiPriority w:val="39"/>
    <w:rsid w:val="00F42A6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3">
    <w:name w:val="Tabela - Siatka63"/>
    <w:basedOn w:val="Standardowy"/>
    <w:next w:val="Tabela-Siatka"/>
    <w:uiPriority w:val="39"/>
    <w:rsid w:val="00F42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1">
    <w:name w:val="Tabela - Siatka91"/>
    <w:basedOn w:val="Standardowy"/>
    <w:next w:val="Tabela-Siatka"/>
    <w:uiPriority w:val="39"/>
    <w:rsid w:val="00F42A6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39"/>
    <w:rsid w:val="00F42A6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
    <w:name w:val="akapit"/>
    <w:basedOn w:val="Normalny"/>
    <w:rsid w:val="00321D5C"/>
    <w:pPr>
      <w:spacing w:before="60" w:after="60" w:line="336" w:lineRule="auto"/>
    </w:pPr>
    <w:rPr>
      <w:rFonts w:ascii="Times New Roman" w:hAnsi="Times New Roman" w:cs="Times New Roman"/>
    </w:rPr>
  </w:style>
  <w:style w:type="character" w:customStyle="1" w:styleId="Nierozpoznanawzmianka7">
    <w:name w:val="Nierozpoznana wzmianka7"/>
    <w:basedOn w:val="Domylnaczcionkaakapitu"/>
    <w:uiPriority w:val="99"/>
    <w:semiHidden/>
    <w:unhideWhenUsed/>
    <w:rsid w:val="007376EE"/>
    <w:rPr>
      <w:color w:val="605E5C"/>
      <w:shd w:val="clear" w:color="auto" w:fill="E1DFDD"/>
    </w:rPr>
  </w:style>
  <w:style w:type="character" w:customStyle="1" w:styleId="CharStyle5">
    <w:name w:val="Char Style 5"/>
    <w:link w:val="Style41"/>
    <w:locked/>
    <w:rsid w:val="004B6B4E"/>
    <w:rPr>
      <w:shd w:val="clear" w:color="auto" w:fill="FFFFFF"/>
    </w:rPr>
  </w:style>
  <w:style w:type="paragraph" w:customStyle="1" w:styleId="Style41">
    <w:name w:val="Style 4"/>
    <w:basedOn w:val="Normalny"/>
    <w:link w:val="CharStyle5"/>
    <w:rsid w:val="004B6B4E"/>
    <w:pPr>
      <w:widowControl w:val="0"/>
      <w:shd w:val="clear" w:color="auto" w:fill="FFFFFF"/>
      <w:spacing w:before="240" w:after="120" w:line="288" w:lineRule="exact"/>
      <w:ind w:hanging="360"/>
    </w:pPr>
    <w:rPr>
      <w:rFonts w:asciiTheme="minorHAnsi" w:eastAsiaTheme="minorHAnsi" w:hAnsiTheme="minorHAnsi" w:cstheme="minorBidi"/>
      <w:sz w:val="22"/>
      <w:szCs w:val="22"/>
      <w:lang w:eastAsia="en-US"/>
    </w:rPr>
  </w:style>
  <w:style w:type="table" w:customStyle="1" w:styleId="Tabela-Siatka16">
    <w:name w:val="Tabela - Siatka16"/>
    <w:basedOn w:val="Standardowy"/>
    <w:next w:val="Tabela-Siatka"/>
    <w:uiPriority w:val="39"/>
    <w:rsid w:val="00F526A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41">
    <w:name w:val="Styl241"/>
    <w:uiPriority w:val="99"/>
    <w:rsid w:val="00F016AF"/>
  </w:style>
  <w:style w:type="character" w:styleId="Nierozpoznanawzmianka">
    <w:name w:val="Unresolved Mention"/>
    <w:basedOn w:val="Domylnaczcionkaakapitu"/>
    <w:uiPriority w:val="99"/>
    <w:semiHidden/>
    <w:unhideWhenUsed/>
    <w:rsid w:val="00DA5AF2"/>
    <w:rPr>
      <w:color w:val="605E5C"/>
      <w:shd w:val="clear" w:color="auto" w:fill="E1DFDD"/>
    </w:rPr>
  </w:style>
  <w:style w:type="paragraph" w:customStyle="1" w:styleId="PARAGRAF1">
    <w:name w:val="PARAGRAF"/>
    <w:basedOn w:val="Normalny"/>
    <w:link w:val="PARAGRAFZnak0"/>
    <w:qFormat/>
    <w:rsid w:val="002075B2"/>
    <w:pPr>
      <w:autoSpaceDE w:val="0"/>
      <w:autoSpaceDN w:val="0"/>
      <w:adjustRightInd w:val="0"/>
      <w:spacing w:before="360" w:after="240"/>
      <w:ind w:right="295"/>
      <w:jc w:val="center"/>
    </w:pPr>
    <w:rPr>
      <w:rFonts w:eastAsiaTheme="minorHAnsi"/>
      <w:b/>
      <w:color w:val="000000"/>
      <w:sz w:val="18"/>
      <w:szCs w:val="18"/>
      <w:lang w:eastAsia="en-US"/>
    </w:rPr>
  </w:style>
  <w:style w:type="character" w:customStyle="1" w:styleId="PARAGRAFZnak0">
    <w:name w:val="PARAGRAF Znak"/>
    <w:basedOn w:val="Domylnaczcionkaakapitu"/>
    <w:link w:val="PARAGRAF1"/>
    <w:rsid w:val="002075B2"/>
    <w:rPr>
      <w:rFonts w:ascii="Tahoma" w:hAnsi="Tahoma" w:cs="Tahoma"/>
      <w:b/>
      <w:color w:val="000000"/>
      <w:sz w:val="18"/>
      <w:szCs w:val="18"/>
    </w:rPr>
  </w:style>
  <w:style w:type="numbering" w:customStyle="1" w:styleId="Styl222">
    <w:name w:val="Styl222"/>
    <w:uiPriority w:val="99"/>
    <w:rsid w:val="00680BC8"/>
  </w:style>
  <w:style w:type="numbering" w:customStyle="1" w:styleId="Styl22211">
    <w:name w:val="Styl22211"/>
    <w:uiPriority w:val="99"/>
    <w:rsid w:val="005C2ACC"/>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2071120">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62945919">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29404900">
      <w:bodyDiv w:val="1"/>
      <w:marLeft w:val="0"/>
      <w:marRight w:val="0"/>
      <w:marTop w:val="0"/>
      <w:marBottom w:val="0"/>
      <w:divBdr>
        <w:top w:val="none" w:sz="0" w:space="0" w:color="auto"/>
        <w:left w:val="none" w:sz="0" w:space="0" w:color="auto"/>
        <w:bottom w:val="none" w:sz="0" w:space="0" w:color="auto"/>
        <w:right w:val="none" w:sz="0" w:space="0" w:color="auto"/>
      </w:divBdr>
    </w:div>
    <w:div w:id="341933216">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746074842">
      <w:bodyDiv w:val="1"/>
      <w:marLeft w:val="0"/>
      <w:marRight w:val="0"/>
      <w:marTop w:val="0"/>
      <w:marBottom w:val="0"/>
      <w:divBdr>
        <w:top w:val="none" w:sz="0" w:space="0" w:color="auto"/>
        <w:left w:val="none" w:sz="0" w:space="0" w:color="auto"/>
        <w:bottom w:val="none" w:sz="0" w:space="0" w:color="auto"/>
        <w:right w:val="none" w:sz="0" w:space="0" w:color="auto"/>
      </w:divBdr>
    </w:div>
    <w:div w:id="826480490">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65548188">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1393773">
      <w:bodyDiv w:val="1"/>
      <w:marLeft w:val="0"/>
      <w:marRight w:val="0"/>
      <w:marTop w:val="0"/>
      <w:marBottom w:val="0"/>
      <w:divBdr>
        <w:top w:val="none" w:sz="0" w:space="0" w:color="auto"/>
        <w:left w:val="none" w:sz="0" w:space="0" w:color="auto"/>
        <w:bottom w:val="none" w:sz="0" w:space="0" w:color="auto"/>
        <w:right w:val="none" w:sz="0" w:space="0" w:color="auto"/>
      </w:divBdr>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097597131">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37911155">
      <w:bodyDiv w:val="1"/>
      <w:marLeft w:val="0"/>
      <w:marRight w:val="0"/>
      <w:marTop w:val="0"/>
      <w:marBottom w:val="0"/>
      <w:divBdr>
        <w:top w:val="none" w:sz="0" w:space="0" w:color="auto"/>
        <w:left w:val="none" w:sz="0" w:space="0" w:color="auto"/>
        <w:bottom w:val="none" w:sz="0" w:space="0" w:color="auto"/>
        <w:right w:val="none" w:sz="0" w:space="0" w:color="auto"/>
      </w:divBdr>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58226288">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37867679">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551852">
      <w:bodyDiv w:val="1"/>
      <w:marLeft w:val="0"/>
      <w:marRight w:val="0"/>
      <w:marTop w:val="0"/>
      <w:marBottom w:val="0"/>
      <w:divBdr>
        <w:top w:val="none" w:sz="0" w:space="0" w:color="auto"/>
        <w:left w:val="none" w:sz="0" w:space="0" w:color="auto"/>
        <w:bottom w:val="none" w:sz="0" w:space="0" w:color="auto"/>
        <w:right w:val="none" w:sz="0" w:space="0" w:color="auto"/>
      </w:divBdr>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19217461">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69809947">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mowienia.enea.pl" TargetMode="External"/><Relationship Id="rId18" Type="http://schemas.openxmlformats.org/officeDocument/2006/relationships/hyperlink" Target="mailto:epo.iod@enea.pl"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epo.iod@ene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2.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8037612-4660-46BB-AEDD-80E1BA4FB28A}">
  <ds:schemaRefs>
    <ds:schemaRef ds:uri="http://schemas.openxmlformats.org/officeDocument/2006/bibliography"/>
  </ds:schemaRefs>
</ds:datastoreItem>
</file>

<file path=customXml/itemProps4.xml><?xml version="1.0" encoding="utf-8"?>
<ds:datastoreItem xmlns:ds="http://schemas.openxmlformats.org/officeDocument/2006/customXml" ds:itemID="{B5D66547-0234-4249-B36A-BBF6B42E4D45}">
  <ds:schemaRefs>
    <ds:schemaRef ds:uri="http://schemas.openxmlformats.org/officeDocument/2006/bibliography"/>
  </ds:schemaRefs>
</ds:datastoreItem>
</file>

<file path=customXml/itemProps5.xml><?xml version="1.0" encoding="utf-8"?>
<ds:datastoreItem xmlns:ds="http://schemas.openxmlformats.org/officeDocument/2006/customXml" ds:itemID="{BEE528EA-90EA-4200-905F-504620CAE6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2424</Words>
  <Characters>14550</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16941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Niewmierzycki Rafał</cp:lastModifiedBy>
  <cp:revision>2</cp:revision>
  <cp:lastPrinted>2025-05-09T11:57:00Z</cp:lastPrinted>
  <dcterms:created xsi:type="dcterms:W3CDTF">2025-05-09T12:00:00Z</dcterms:created>
  <dcterms:modified xsi:type="dcterms:W3CDTF">2025-05-09T12:00:00Z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