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E67BD" w14:textId="7EE505C0" w:rsidR="00AE00EF" w:rsidRPr="00C20338" w:rsidRDefault="009A4C68" w:rsidP="004705CD">
      <w:pPr>
        <w:pStyle w:val="Nagwek"/>
        <w:tabs>
          <w:tab w:val="left" w:pos="7680"/>
        </w:tabs>
        <w:spacing w:before="0" w:after="120" w:line="276" w:lineRule="auto"/>
        <w:rPr>
          <w:rFonts w:ascii="Calibri" w:hAnsi="Calibri" w:cs="Calibri"/>
          <w:b/>
          <w:sz w:val="20"/>
          <w:szCs w:val="20"/>
          <w:u w:val="single"/>
        </w:rPr>
      </w:pPr>
      <w:r w:rsidRPr="00C20338">
        <w:rPr>
          <w:rFonts w:ascii="Calibri" w:hAnsi="Calibri" w:cs="Calibri"/>
          <w:b/>
          <w:sz w:val="20"/>
          <w:szCs w:val="20"/>
          <w:u w:val="single"/>
        </w:rPr>
        <w:t xml:space="preserve">ZAŁĄCZNIK NR </w:t>
      </w:r>
      <w:r w:rsidR="00597EDC">
        <w:rPr>
          <w:rFonts w:ascii="Calibri" w:hAnsi="Calibri" w:cs="Calibri"/>
          <w:b/>
          <w:sz w:val="20"/>
          <w:szCs w:val="20"/>
          <w:u w:val="single"/>
        </w:rPr>
        <w:t>18</w:t>
      </w:r>
      <w:r w:rsidR="00DC4BC3" w:rsidRPr="00C20338">
        <w:rPr>
          <w:rFonts w:ascii="Calibri" w:hAnsi="Calibri" w:cs="Calibri"/>
          <w:b/>
          <w:sz w:val="20"/>
          <w:szCs w:val="20"/>
          <w:u w:val="single"/>
        </w:rPr>
        <w:t xml:space="preserve"> –</w:t>
      </w:r>
      <w:r w:rsidR="00AE00EF" w:rsidRPr="00C20338">
        <w:rPr>
          <w:rFonts w:ascii="Calibri" w:hAnsi="Calibri" w:cs="Calibri"/>
          <w:b/>
          <w:sz w:val="20"/>
          <w:szCs w:val="20"/>
          <w:u w:val="single"/>
        </w:rPr>
        <w:t xml:space="preserve"> </w:t>
      </w:r>
      <w:r w:rsidR="00597EDC" w:rsidRPr="00672693">
        <w:rPr>
          <w:rFonts w:ascii="Calibri" w:hAnsi="Calibri" w:cs="Calibri"/>
          <w:b/>
          <w:sz w:val="20"/>
          <w:szCs w:val="20"/>
          <w:u w:val="single"/>
        </w:rPr>
        <w:t>ZAŁĄCZNIK DO FORMULARZY OFERT DLA CZĘŚCI: OD 1 DO 17</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C20338" w14:paraId="1C68E4F9" w14:textId="77777777" w:rsidTr="00C002BD">
        <w:trPr>
          <w:trHeight w:val="1236"/>
        </w:trPr>
        <w:tc>
          <w:tcPr>
            <w:tcW w:w="160" w:type="dxa"/>
            <w:tcBorders>
              <w:top w:val="nil"/>
              <w:left w:val="nil"/>
              <w:bottom w:val="nil"/>
            </w:tcBorders>
            <w:vAlign w:val="bottom"/>
          </w:tcPr>
          <w:p w14:paraId="0C6E9ED8" w14:textId="77777777" w:rsidR="00AE00EF" w:rsidRPr="00C20338" w:rsidRDefault="00AE00EF" w:rsidP="004705CD">
            <w:pPr>
              <w:pStyle w:val="WW-Legenda"/>
              <w:spacing w:line="276" w:lineRule="auto"/>
              <w:jc w:val="center"/>
              <w:rPr>
                <w:rFonts w:ascii="Calibri" w:hAnsi="Calibri" w:cs="Calibri"/>
                <w:b w:val="0"/>
                <w:bCs w:val="0"/>
              </w:rPr>
            </w:pPr>
          </w:p>
        </w:tc>
        <w:tc>
          <w:tcPr>
            <w:tcW w:w="3741" w:type="dxa"/>
            <w:vAlign w:val="bottom"/>
          </w:tcPr>
          <w:p w14:paraId="0AD08E80" w14:textId="77777777" w:rsidR="00AE00EF" w:rsidRPr="00C20338" w:rsidRDefault="007D3A1F" w:rsidP="004705CD">
            <w:pPr>
              <w:pStyle w:val="WW-Legenda"/>
              <w:spacing w:line="276" w:lineRule="auto"/>
              <w:rPr>
                <w:rFonts w:ascii="Calibri" w:hAnsi="Calibri" w:cs="Calibri"/>
                <w:b w:val="0"/>
                <w:bCs w:val="0"/>
              </w:rPr>
            </w:pPr>
            <w:r w:rsidRPr="00C20338">
              <w:rPr>
                <w:rFonts w:ascii="Calibri" w:hAnsi="Calibri" w:cs="Calibri"/>
                <w:b w:val="0"/>
                <w:bCs w:val="0"/>
              </w:rPr>
              <w:t>(nazwa</w:t>
            </w:r>
            <w:r w:rsidR="00AE00EF" w:rsidRPr="00C20338">
              <w:rPr>
                <w:rFonts w:ascii="Calibri" w:hAnsi="Calibri" w:cs="Calibri"/>
                <w:b w:val="0"/>
                <w:bCs w:val="0"/>
              </w:rPr>
              <w:t xml:space="preserve"> </w:t>
            </w:r>
            <w:r w:rsidR="003C178A" w:rsidRPr="00C20338">
              <w:rPr>
                <w:rFonts w:ascii="Calibri" w:hAnsi="Calibri" w:cs="Calibri"/>
                <w:b w:val="0"/>
                <w:bCs w:val="0"/>
              </w:rPr>
              <w:t>W</w:t>
            </w:r>
            <w:r w:rsidR="00AE00EF" w:rsidRPr="00C20338">
              <w:rPr>
                <w:rFonts w:ascii="Calibri" w:hAnsi="Calibri" w:cs="Calibri"/>
                <w:b w:val="0"/>
                <w:bCs w:val="0"/>
              </w:rPr>
              <w:t>ykonawcy)</w:t>
            </w:r>
          </w:p>
        </w:tc>
        <w:tc>
          <w:tcPr>
            <w:tcW w:w="5927" w:type="dxa"/>
            <w:gridSpan w:val="2"/>
            <w:tcBorders>
              <w:top w:val="nil"/>
              <w:bottom w:val="nil"/>
              <w:right w:val="nil"/>
            </w:tcBorders>
          </w:tcPr>
          <w:p w14:paraId="7DF789A8" w14:textId="77777777" w:rsidR="00AE00EF" w:rsidRPr="00C20338" w:rsidRDefault="00AE00EF" w:rsidP="004705CD">
            <w:pPr>
              <w:pStyle w:val="WW-Legenda"/>
              <w:spacing w:line="276" w:lineRule="auto"/>
              <w:jc w:val="right"/>
              <w:rPr>
                <w:rFonts w:ascii="Calibri" w:hAnsi="Calibri" w:cs="Calibri"/>
                <w:b w:val="0"/>
                <w:bCs w:val="0"/>
              </w:rPr>
            </w:pPr>
          </w:p>
        </w:tc>
      </w:tr>
      <w:tr w:rsidR="00AE00EF" w:rsidRPr="00C20338" w14:paraId="472B9314" w14:textId="77777777" w:rsidTr="009E1B83">
        <w:trPr>
          <w:gridAfter w:val="1"/>
          <w:wAfter w:w="472" w:type="dxa"/>
          <w:trHeight w:val="491"/>
        </w:trPr>
        <w:tc>
          <w:tcPr>
            <w:tcW w:w="9356" w:type="dxa"/>
            <w:gridSpan w:val="3"/>
            <w:tcBorders>
              <w:top w:val="nil"/>
              <w:left w:val="nil"/>
              <w:bottom w:val="nil"/>
              <w:right w:val="nil"/>
            </w:tcBorders>
            <w:vAlign w:val="bottom"/>
          </w:tcPr>
          <w:p w14:paraId="7F24F081" w14:textId="77777777" w:rsidR="00AE00EF" w:rsidRPr="00C20338" w:rsidRDefault="00AE00EF" w:rsidP="004705CD">
            <w:pPr>
              <w:pStyle w:val="Nagwek"/>
              <w:tabs>
                <w:tab w:val="clear" w:pos="4536"/>
                <w:tab w:val="clear" w:pos="9072"/>
              </w:tabs>
              <w:spacing w:before="0" w:line="276" w:lineRule="auto"/>
              <w:rPr>
                <w:rFonts w:ascii="Calibri" w:hAnsi="Calibri" w:cs="Calibri"/>
                <w:b/>
                <w:bCs/>
                <w:sz w:val="20"/>
                <w:szCs w:val="20"/>
              </w:rPr>
            </w:pPr>
            <w:r w:rsidRPr="00C20338">
              <w:rPr>
                <w:rFonts w:ascii="Calibri" w:hAnsi="Calibri" w:cs="Calibri"/>
                <w:b/>
                <w:bCs/>
                <w:sz w:val="20"/>
                <w:szCs w:val="20"/>
              </w:rPr>
              <w:t xml:space="preserve">Oferta w </w:t>
            </w:r>
            <w:r w:rsidR="00C5090F" w:rsidRPr="00C20338">
              <w:rPr>
                <w:rFonts w:ascii="Calibri" w:hAnsi="Calibri" w:cs="Calibri"/>
                <w:b/>
                <w:bCs/>
                <w:sz w:val="20"/>
                <w:szCs w:val="20"/>
              </w:rPr>
              <w:t>p</w:t>
            </w:r>
            <w:r w:rsidRPr="00C20338">
              <w:rPr>
                <w:rFonts w:ascii="Calibri" w:hAnsi="Calibri" w:cs="Calibri"/>
                <w:b/>
                <w:bCs/>
                <w:sz w:val="20"/>
                <w:szCs w:val="20"/>
              </w:rPr>
              <w:t>ostępowaniu</w:t>
            </w:r>
          </w:p>
        </w:tc>
      </w:tr>
      <w:tr w:rsidR="00AE00EF" w:rsidRPr="00C20338" w14:paraId="0261AD85"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6DB636D0"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Ja, niżej podpisany (My niżej podpisani):</w:t>
            </w:r>
          </w:p>
        </w:tc>
      </w:tr>
      <w:tr w:rsidR="00AE00EF" w:rsidRPr="00C20338" w14:paraId="5E217ABA"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784A86C7"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C08B22D"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456E1AD8"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działając w imieniu i na rzecz:</w:t>
            </w:r>
          </w:p>
        </w:tc>
      </w:tr>
      <w:tr w:rsidR="00AE00EF" w:rsidRPr="00C20338" w14:paraId="2531066C"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4A83CCA"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14577F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64D02C6F" w14:textId="77777777" w:rsidR="00AE00EF" w:rsidRPr="00C20338" w:rsidRDefault="00AE00EF" w:rsidP="004705CD">
            <w:pPr>
              <w:pStyle w:val="BodyText21"/>
              <w:tabs>
                <w:tab w:val="clear" w:pos="0"/>
              </w:tabs>
              <w:spacing w:line="276" w:lineRule="auto"/>
              <w:rPr>
                <w:rFonts w:ascii="Calibri" w:hAnsi="Calibri" w:cs="Calibri"/>
                <w:sz w:val="20"/>
                <w:szCs w:val="20"/>
              </w:rPr>
            </w:pPr>
            <w:r w:rsidRPr="00C20338">
              <w:rPr>
                <w:rFonts w:ascii="Calibri" w:hAnsi="Calibri" w:cs="Calibri"/>
                <w:sz w:val="20"/>
                <w:szCs w:val="20"/>
              </w:rPr>
              <w:t xml:space="preserve">Składam(y) </w:t>
            </w:r>
            <w:r w:rsidR="00C5090F" w:rsidRPr="00C20338">
              <w:rPr>
                <w:rFonts w:ascii="Calibri" w:hAnsi="Calibri" w:cs="Calibri"/>
                <w:sz w:val="20"/>
                <w:szCs w:val="20"/>
              </w:rPr>
              <w:t>o</w:t>
            </w:r>
            <w:r w:rsidRPr="00C20338">
              <w:rPr>
                <w:rFonts w:ascii="Calibri" w:hAnsi="Calibri" w:cs="Calibri"/>
                <w:sz w:val="20"/>
                <w:szCs w:val="20"/>
              </w:rPr>
              <w:t>fertę na wykonanie zamówienia, którego przedmiotem jest:</w:t>
            </w:r>
          </w:p>
        </w:tc>
      </w:tr>
      <w:tr w:rsidR="00AE00EF" w:rsidRPr="00C20338" w14:paraId="6D99AA2D"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01171552" w14:textId="1B328204" w:rsidR="00AE00EF" w:rsidRPr="007161CC" w:rsidRDefault="00F80AED" w:rsidP="007161CC">
            <w:pPr>
              <w:spacing w:before="0" w:after="120" w:line="276" w:lineRule="auto"/>
              <w:ind w:left="567"/>
              <w:jc w:val="center"/>
              <w:rPr>
                <w:rFonts w:ascii="Arial" w:hAnsi="Arial" w:cs="Arial"/>
                <w:b/>
                <w:bCs/>
                <w:color w:val="0070C0"/>
                <w:sz w:val="20"/>
                <w:szCs w:val="20"/>
              </w:rPr>
            </w:pPr>
            <w:r w:rsidRPr="00F80AED">
              <w:rPr>
                <w:rFonts w:ascii="Arial" w:hAnsi="Arial" w:cs="Arial"/>
                <w:b/>
                <w:bCs/>
                <w:color w:val="0070C0"/>
                <w:sz w:val="20"/>
                <w:szCs w:val="20"/>
              </w:rPr>
              <w:t xml:space="preserve">Bezgotówkowe tankowanie paliw dla pojazdów oraz maszyn roboczych dla Grupy Kapitałowej ENEA na okres 12 miesięcy </w:t>
            </w:r>
          </w:p>
        </w:tc>
      </w:tr>
    </w:tbl>
    <w:p w14:paraId="3B2273D0" w14:textId="5011970B" w:rsidR="00E71FDA" w:rsidRPr="00AF586F" w:rsidRDefault="00E71FDA" w:rsidP="004705CD">
      <w:pPr>
        <w:pStyle w:val="Akapitzlist"/>
        <w:numPr>
          <w:ilvl w:val="0"/>
          <w:numId w:val="4"/>
        </w:numPr>
        <w:tabs>
          <w:tab w:val="clear" w:pos="502"/>
        </w:tabs>
        <w:spacing w:before="120" w:after="120"/>
        <w:ind w:left="425" w:hanging="425"/>
        <w:contextualSpacing w:val="0"/>
        <w:jc w:val="both"/>
        <w:rPr>
          <w:rFonts w:asciiTheme="minorHAnsi" w:hAnsiTheme="minorHAnsi" w:cstheme="minorHAnsi"/>
          <w:b/>
          <w:iCs/>
          <w:sz w:val="20"/>
          <w:szCs w:val="20"/>
        </w:rPr>
      </w:pPr>
      <w:r w:rsidRPr="00C20338">
        <w:rPr>
          <w:rFonts w:cs="Calibri"/>
          <w:b/>
          <w:iCs/>
          <w:sz w:val="20"/>
          <w:szCs w:val="20"/>
          <w:lang w:eastAsia="pl-PL"/>
        </w:rPr>
        <w:t xml:space="preserve">Oferujemy wykonanie zamówienia w sposób i na warunkach określonych w </w:t>
      </w:r>
      <w:r w:rsidR="009E1B83" w:rsidRPr="00C20338">
        <w:rPr>
          <w:rFonts w:cs="Calibri"/>
          <w:b/>
          <w:iCs/>
          <w:sz w:val="20"/>
          <w:szCs w:val="20"/>
          <w:lang w:eastAsia="pl-PL"/>
        </w:rPr>
        <w:t xml:space="preserve">Warunkach Zamówienia, zgodnie z </w:t>
      </w:r>
      <w:r w:rsidRPr="00C20338">
        <w:rPr>
          <w:rFonts w:cs="Calibri"/>
          <w:b/>
          <w:iCs/>
          <w:sz w:val="20"/>
          <w:szCs w:val="20"/>
          <w:lang w:eastAsia="pl-PL"/>
        </w:rPr>
        <w:t xml:space="preserve">Opisem Przedmiotu Zamówienia (Rozdział II Warunków Zamówienia), i na zasadach określonych w umowie </w:t>
      </w:r>
      <w:r w:rsidR="00597EDC" w:rsidRPr="00AF586F">
        <w:rPr>
          <w:rFonts w:asciiTheme="minorHAnsi" w:hAnsiTheme="minorHAnsi" w:cstheme="minorHAnsi"/>
          <w:b/>
          <w:iCs/>
          <w:sz w:val="20"/>
          <w:szCs w:val="20"/>
          <w:lang w:eastAsia="pl-PL"/>
        </w:rPr>
        <w:t xml:space="preserve">z poniższymi wysokościami </w:t>
      </w:r>
      <w:r w:rsidR="00597EDC" w:rsidRPr="00AF586F">
        <w:rPr>
          <w:rFonts w:asciiTheme="minorHAnsi" w:hAnsiTheme="minorHAnsi" w:cstheme="minorHAnsi"/>
          <w:b/>
          <w:sz w:val="20"/>
          <w:szCs w:val="20"/>
          <w:lang w:eastAsia="pl-PL"/>
        </w:rPr>
        <w:t>rabatu</w:t>
      </w:r>
      <w:r w:rsidR="00597EDC" w:rsidRPr="00AF586F" w:rsidDel="00597EDC">
        <w:rPr>
          <w:rFonts w:asciiTheme="minorHAnsi" w:hAnsiTheme="minorHAnsi" w:cstheme="minorHAnsi"/>
          <w:b/>
          <w:iCs/>
          <w:sz w:val="20"/>
          <w:szCs w:val="20"/>
          <w:lang w:eastAsia="pl-PL"/>
        </w:rPr>
        <w:t xml:space="preserve"> </w:t>
      </w:r>
      <w:r w:rsidRPr="00AF586F">
        <w:rPr>
          <w:rFonts w:asciiTheme="minorHAnsi" w:hAnsiTheme="minorHAnsi" w:cstheme="minorHAnsi"/>
          <w:b/>
          <w:iCs/>
          <w:sz w:val="20"/>
          <w:szCs w:val="20"/>
        </w:rPr>
        <w:t>:</w:t>
      </w:r>
    </w:p>
    <w:p w14:paraId="7FB62D2B" w14:textId="4E5C7D82" w:rsidR="00597EDC" w:rsidRPr="00AF586F" w:rsidRDefault="00597EDC" w:rsidP="00597EDC">
      <w:pPr>
        <w:numPr>
          <w:ilvl w:val="0"/>
          <w:numId w:val="169"/>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paliw na stacjach paliw Wykonawcy w wysokości</w:t>
      </w:r>
      <w:r w:rsidR="001B2F68">
        <w:rPr>
          <w:rStyle w:val="Odwoanieprzypisudolnego"/>
          <w:rFonts w:asciiTheme="minorHAnsi" w:hAnsiTheme="minorHAnsi"/>
          <w:b/>
          <w:sz w:val="20"/>
          <w:szCs w:val="20"/>
          <w:lang w:eastAsia="en-US"/>
        </w:rPr>
        <w:footnoteReference w:id="2"/>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 obowiązującej na danej stacji paliw Wykonawcy w momencie realizacji transakcji, za każdy jeden litr paliwa,</w:t>
      </w:r>
    </w:p>
    <w:p w14:paraId="0AEFBF4A" w14:textId="77777777" w:rsidR="00597EDC" w:rsidRPr="00AF586F" w:rsidRDefault="00597EDC" w:rsidP="00597EDC">
      <w:pPr>
        <w:spacing w:after="120"/>
        <w:ind w:left="709"/>
        <w:contextualSpacing/>
        <w:rPr>
          <w:rFonts w:asciiTheme="minorHAnsi" w:hAnsiTheme="minorHAnsi" w:cstheme="minorHAnsi"/>
          <w:sz w:val="20"/>
          <w:szCs w:val="20"/>
          <w:lang w:eastAsia="en-US"/>
        </w:rPr>
      </w:pPr>
    </w:p>
    <w:p w14:paraId="2A8A2651" w14:textId="77777777" w:rsidR="00597EDC" w:rsidRPr="00AF586F" w:rsidRDefault="00597EDC" w:rsidP="00597EDC">
      <w:pPr>
        <w:numPr>
          <w:ilvl w:val="0"/>
          <w:numId w:val="169"/>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 xml:space="preserve">przy zakupie usług </w:t>
      </w:r>
      <w:r w:rsidRPr="00AF586F">
        <w:rPr>
          <w:rFonts w:asciiTheme="minorHAnsi" w:hAnsiTheme="minorHAnsi" w:cstheme="minorHAnsi"/>
          <w:b/>
          <w:sz w:val="20"/>
          <w:szCs w:val="20"/>
        </w:rPr>
        <w:t>myjni i odkurzania</w:t>
      </w:r>
      <w:r w:rsidRPr="00AF586F">
        <w:rPr>
          <w:rFonts w:asciiTheme="minorHAnsi" w:hAnsiTheme="minorHAnsi" w:cstheme="minorHAnsi"/>
          <w:b/>
          <w:sz w:val="20"/>
          <w:szCs w:val="20"/>
          <w:lang w:eastAsia="en-US"/>
        </w:rPr>
        <w:t xml:space="preserve"> w wysokości</w:t>
      </w:r>
      <w:r w:rsidRPr="00AF586F">
        <w:rPr>
          <w:rStyle w:val="Odwoanieprzypisudolnego"/>
          <w:rFonts w:asciiTheme="minorHAnsi" w:hAnsiTheme="minorHAnsi" w:cstheme="minorHAnsi"/>
          <w:b/>
          <w:sz w:val="20"/>
          <w:szCs w:val="20"/>
          <w:lang w:eastAsia="en-US"/>
        </w:rPr>
        <w:footnoteReference w:id="3"/>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w:t>
      </w:r>
      <w:r w:rsidRPr="00AF586F">
        <w:rPr>
          <w:rFonts w:asciiTheme="minorHAnsi" w:hAnsiTheme="minorHAnsi" w:cstheme="minorHAnsi"/>
          <w:sz w:val="20"/>
          <w:szCs w:val="20"/>
        </w:rPr>
        <w:t>, obowiązującej na danej stacji paliw Wykonawcy w momencie realizacji transakcji,</w:t>
      </w:r>
    </w:p>
    <w:p w14:paraId="10ECC041" w14:textId="77777777" w:rsidR="00597EDC" w:rsidRPr="00AF586F" w:rsidRDefault="00597EDC" w:rsidP="00597EDC">
      <w:pPr>
        <w:spacing w:after="120"/>
        <w:ind w:left="709"/>
        <w:contextualSpacing/>
        <w:rPr>
          <w:rFonts w:asciiTheme="minorHAnsi" w:hAnsiTheme="minorHAnsi" w:cstheme="minorHAnsi"/>
          <w:sz w:val="20"/>
          <w:szCs w:val="20"/>
          <w:lang w:eastAsia="en-US"/>
        </w:rPr>
      </w:pPr>
    </w:p>
    <w:p w14:paraId="65983462" w14:textId="4D47B719" w:rsidR="00597EDC" w:rsidRPr="00AF586F" w:rsidRDefault="00597EDC" w:rsidP="00597EDC">
      <w:pPr>
        <w:numPr>
          <w:ilvl w:val="0"/>
          <w:numId w:val="169"/>
        </w:numPr>
        <w:spacing w:after="120"/>
        <w:ind w:left="709" w:hanging="218"/>
        <w:contextualSpacing/>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 xml:space="preserve">przy zakupie produktów </w:t>
      </w:r>
      <w:proofErr w:type="spellStart"/>
      <w:r w:rsidRPr="00AF586F">
        <w:rPr>
          <w:rFonts w:asciiTheme="minorHAnsi" w:hAnsiTheme="minorHAnsi" w:cstheme="minorHAnsi"/>
          <w:b/>
          <w:sz w:val="20"/>
          <w:szCs w:val="20"/>
          <w:lang w:eastAsia="en-US"/>
        </w:rPr>
        <w:t>pozapaliwowych</w:t>
      </w:r>
      <w:proofErr w:type="spellEnd"/>
      <w:r w:rsidRPr="00AF586F">
        <w:rPr>
          <w:rStyle w:val="Odwoanieprzypisudolnego"/>
          <w:rFonts w:asciiTheme="minorHAnsi" w:hAnsiTheme="minorHAnsi" w:cstheme="minorHAnsi"/>
          <w:b/>
          <w:sz w:val="20"/>
          <w:szCs w:val="20"/>
          <w:lang w:eastAsia="en-US"/>
        </w:rPr>
        <w:footnoteReference w:id="4"/>
      </w:r>
      <w:r w:rsidRPr="00AF586F">
        <w:rPr>
          <w:rFonts w:asciiTheme="minorHAnsi" w:hAnsiTheme="minorHAnsi" w:cstheme="minorHAnsi"/>
          <w:b/>
          <w:sz w:val="20"/>
          <w:szCs w:val="20"/>
          <w:lang w:eastAsia="en-US"/>
        </w:rPr>
        <w:t xml:space="preserve"> w wysokośc</w:t>
      </w:r>
      <w:r w:rsidR="001B2F68">
        <w:rPr>
          <w:rFonts w:asciiTheme="minorHAnsi" w:hAnsiTheme="minorHAnsi" w:cstheme="minorHAnsi"/>
          <w:b/>
          <w:sz w:val="20"/>
          <w:szCs w:val="20"/>
          <w:vertAlign w:val="superscript"/>
          <w:lang w:eastAsia="en-US"/>
        </w:rPr>
        <w:t>3</w:t>
      </w:r>
      <w:r w:rsidRPr="00AF586F">
        <w:rPr>
          <w:rFonts w:asciiTheme="minorHAnsi" w:hAnsiTheme="minorHAnsi" w:cstheme="minorHAnsi"/>
          <w:sz w:val="20"/>
          <w:szCs w:val="20"/>
          <w:lang w:eastAsia="en-US"/>
        </w:rPr>
        <w:t xml:space="preserve">: </w:t>
      </w:r>
      <w:r w:rsidRPr="00AF586F">
        <w:rPr>
          <w:rFonts w:asciiTheme="minorHAnsi" w:hAnsiTheme="minorHAnsi" w:cstheme="minorHAnsi"/>
          <w:b/>
          <w:sz w:val="20"/>
          <w:szCs w:val="20"/>
          <w:lang w:eastAsia="en-US"/>
        </w:rPr>
        <w:t>……... %</w:t>
      </w:r>
      <w:r w:rsidRPr="00AF586F">
        <w:rPr>
          <w:rFonts w:asciiTheme="minorHAnsi" w:hAnsiTheme="minorHAnsi" w:cstheme="minorHAnsi"/>
          <w:sz w:val="20"/>
          <w:szCs w:val="20"/>
          <w:lang w:eastAsia="en-US"/>
        </w:rPr>
        <w:t xml:space="preserve"> (słownie: ……….. %) od ceny detalicznej brutto</w:t>
      </w:r>
      <w:r w:rsidRPr="00AF586F">
        <w:rPr>
          <w:rFonts w:asciiTheme="minorHAnsi" w:hAnsiTheme="minorHAnsi" w:cstheme="minorHAnsi"/>
          <w:sz w:val="20"/>
          <w:szCs w:val="20"/>
        </w:rPr>
        <w:t xml:space="preserve"> </w:t>
      </w:r>
      <w:r w:rsidRPr="00AF586F">
        <w:rPr>
          <w:rFonts w:asciiTheme="minorHAnsi" w:hAnsiTheme="minorHAnsi" w:cstheme="minorHAnsi"/>
          <w:sz w:val="20"/>
          <w:szCs w:val="20"/>
          <w:lang w:eastAsia="en-US"/>
        </w:rPr>
        <w:t>obowiązującej na danej stacji paliw Wykonawcy w momencie realizacji transakcji,</w:t>
      </w:r>
    </w:p>
    <w:p w14:paraId="1B1E8B57" w14:textId="77777777" w:rsidR="00597EDC" w:rsidRPr="00AF586F" w:rsidRDefault="00597EDC" w:rsidP="00597EDC">
      <w:pPr>
        <w:spacing w:after="120"/>
        <w:ind w:left="709"/>
        <w:contextualSpacing/>
        <w:rPr>
          <w:rFonts w:asciiTheme="minorHAnsi" w:hAnsiTheme="minorHAnsi" w:cstheme="minorHAnsi"/>
          <w:sz w:val="20"/>
          <w:szCs w:val="20"/>
          <w:lang w:eastAsia="en-US"/>
        </w:rPr>
      </w:pPr>
    </w:p>
    <w:p w14:paraId="7DD4461E" w14:textId="53480FE0" w:rsidR="00597EDC" w:rsidRPr="00AF586F" w:rsidRDefault="00597EDC" w:rsidP="00597EDC">
      <w:pPr>
        <w:numPr>
          <w:ilvl w:val="0"/>
          <w:numId w:val="169"/>
        </w:numPr>
        <w:spacing w:after="120"/>
        <w:ind w:left="708" w:hanging="215"/>
        <w:rPr>
          <w:rFonts w:asciiTheme="minorHAnsi" w:hAnsiTheme="minorHAnsi" w:cstheme="minorHAnsi"/>
          <w:sz w:val="20"/>
          <w:szCs w:val="20"/>
          <w:lang w:eastAsia="en-US"/>
        </w:rPr>
      </w:pPr>
      <w:r w:rsidRPr="00AF586F">
        <w:rPr>
          <w:rFonts w:asciiTheme="minorHAnsi" w:hAnsiTheme="minorHAnsi" w:cstheme="minorHAnsi"/>
          <w:b/>
          <w:sz w:val="20"/>
          <w:szCs w:val="20"/>
          <w:lang w:eastAsia="en-US"/>
        </w:rPr>
        <w:t>przy zakupie wszystkich rodzajów płynówy</w:t>
      </w:r>
      <w:r w:rsidR="001B2F68">
        <w:rPr>
          <w:rFonts w:asciiTheme="minorHAnsi" w:hAnsiTheme="minorHAnsi" w:cstheme="minorHAnsi"/>
          <w:b/>
          <w:sz w:val="20"/>
          <w:szCs w:val="20"/>
          <w:vertAlign w:val="superscript"/>
          <w:lang w:eastAsia="en-US"/>
        </w:rPr>
        <w:t>3</w:t>
      </w:r>
      <w:r w:rsidRPr="00AF586F">
        <w:rPr>
          <w:rFonts w:asciiTheme="minorHAnsi" w:hAnsiTheme="minorHAnsi" w:cstheme="minorHAnsi"/>
          <w:sz w:val="20"/>
          <w:szCs w:val="20"/>
          <w:lang w:eastAsia="en-US"/>
        </w:rPr>
        <w:t>:</w:t>
      </w:r>
      <w:r w:rsidRPr="00AF586F">
        <w:rPr>
          <w:rFonts w:asciiTheme="minorHAnsi" w:hAnsiTheme="minorHAnsi" w:cstheme="minorHAnsi"/>
          <w:b/>
          <w:sz w:val="20"/>
          <w:szCs w:val="20"/>
          <w:lang w:eastAsia="en-US"/>
        </w:rPr>
        <w:t xml:space="preserve"> ……... %</w:t>
      </w:r>
      <w:r w:rsidRPr="00AF586F">
        <w:rPr>
          <w:rFonts w:asciiTheme="minorHAnsi" w:hAnsiTheme="minorHAnsi" w:cstheme="minorHAnsi"/>
          <w:sz w:val="20"/>
          <w:szCs w:val="20"/>
          <w:lang w:eastAsia="en-US"/>
        </w:rPr>
        <w:t xml:space="preserve"> (słownie: ……….. %) od ceny detalicznej brutto obowiązującej na danej stacji paliw Wykonawcy w momencie realizacji transakcji.</w:t>
      </w:r>
    </w:p>
    <w:p w14:paraId="5E4C9F1F" w14:textId="549CC0DF" w:rsidR="00597EDC" w:rsidRDefault="00597EDC" w:rsidP="00597EDC">
      <w:pPr>
        <w:spacing w:after="120"/>
        <w:rPr>
          <w:rFonts w:cs="Calibri"/>
          <w:b/>
          <w:iCs/>
          <w:sz w:val="20"/>
          <w:szCs w:val="20"/>
        </w:rPr>
      </w:pPr>
    </w:p>
    <w:p w14:paraId="63857668" w14:textId="77777777" w:rsidR="00AB2950" w:rsidRPr="00AB2950" w:rsidRDefault="00AB2950" w:rsidP="00AB2950">
      <w:pPr>
        <w:spacing w:before="0" w:line="276" w:lineRule="auto"/>
        <w:ind w:left="426"/>
        <w:rPr>
          <w:rFonts w:asciiTheme="minorHAnsi" w:hAnsiTheme="minorHAnsi" w:cstheme="minorHAnsi"/>
          <w:b/>
          <w:bCs/>
          <w:color w:val="FF0000"/>
          <w:sz w:val="20"/>
          <w:szCs w:val="20"/>
        </w:rPr>
      </w:pPr>
    </w:p>
    <w:p w14:paraId="121C70D7" w14:textId="38C1C914" w:rsidR="00E71FDA" w:rsidRDefault="00E71FDA" w:rsidP="004705CD">
      <w:pPr>
        <w:numPr>
          <w:ilvl w:val="0"/>
          <w:numId w:val="4"/>
        </w:numPr>
        <w:tabs>
          <w:tab w:val="clear" w:pos="502"/>
        </w:tabs>
        <w:spacing w:line="276" w:lineRule="auto"/>
        <w:ind w:left="425" w:right="-34" w:hanging="425"/>
        <w:rPr>
          <w:rFonts w:ascii="Calibri" w:hAnsi="Calibri" w:cs="Calibri"/>
          <w:sz w:val="20"/>
          <w:szCs w:val="20"/>
        </w:rPr>
      </w:pPr>
      <w:r w:rsidRPr="00C20338">
        <w:rPr>
          <w:rFonts w:ascii="Calibri" w:hAnsi="Calibri" w:cs="Calibri"/>
          <w:sz w:val="20"/>
          <w:szCs w:val="20"/>
        </w:rPr>
        <w:t>Wykonamy</w:t>
      </w:r>
      <w:r w:rsidR="009E1B83" w:rsidRPr="00C20338">
        <w:rPr>
          <w:rFonts w:ascii="Calibri" w:hAnsi="Calibri" w:cs="Calibri"/>
          <w:sz w:val="20"/>
          <w:szCs w:val="20"/>
        </w:rPr>
        <w:t xml:space="preserve"> przedmiot zamówienia zgodnie z terminami wskazanymi w </w:t>
      </w:r>
      <w:r w:rsidRPr="00C20338">
        <w:rPr>
          <w:rFonts w:ascii="Calibri" w:hAnsi="Calibri" w:cs="Calibri"/>
          <w:sz w:val="20"/>
          <w:szCs w:val="20"/>
        </w:rPr>
        <w:t xml:space="preserve">rozdz. I pkt </w:t>
      </w:r>
      <w:r w:rsidR="009F2707">
        <w:rPr>
          <w:rFonts w:ascii="Calibri" w:hAnsi="Calibri" w:cs="Calibri"/>
          <w:sz w:val="20"/>
          <w:szCs w:val="20"/>
        </w:rPr>
        <w:t>5</w:t>
      </w:r>
      <w:r w:rsidRPr="00C20338">
        <w:rPr>
          <w:rFonts w:ascii="Calibri" w:hAnsi="Calibri" w:cs="Calibri"/>
          <w:sz w:val="20"/>
          <w:szCs w:val="20"/>
        </w:rPr>
        <w:t xml:space="preserve"> WZ.</w:t>
      </w:r>
    </w:p>
    <w:p w14:paraId="7D4BD63C" w14:textId="2AEC8FF0" w:rsidR="005A38F4" w:rsidRPr="00AF586F" w:rsidRDefault="005A38F4" w:rsidP="00AF586F">
      <w:pPr>
        <w:numPr>
          <w:ilvl w:val="0"/>
          <w:numId w:val="4"/>
        </w:numPr>
        <w:tabs>
          <w:tab w:val="clear" w:pos="502"/>
        </w:tabs>
        <w:spacing w:before="0" w:line="276" w:lineRule="auto"/>
        <w:ind w:left="425" w:right="-34" w:hanging="425"/>
        <w:rPr>
          <w:rFonts w:asciiTheme="minorHAnsi" w:hAnsiTheme="minorHAnsi" w:cstheme="minorHAnsi"/>
          <w:sz w:val="14"/>
          <w:szCs w:val="20"/>
        </w:rPr>
      </w:pPr>
      <w:r w:rsidRPr="00AF586F">
        <w:rPr>
          <w:rFonts w:asciiTheme="minorHAnsi" w:hAnsiTheme="minorHAnsi" w:cstheme="minorHAnsi"/>
          <w:b/>
          <w:sz w:val="20"/>
          <w:szCs w:val="20"/>
        </w:rPr>
        <w:t>Wykonamy przedmiot zamówienia dla Części</w:t>
      </w:r>
      <w:r w:rsidR="00071F33">
        <w:rPr>
          <w:rStyle w:val="Odwoanieprzypisudolnego"/>
          <w:rFonts w:asciiTheme="minorHAnsi" w:hAnsiTheme="minorHAnsi"/>
          <w:b/>
          <w:sz w:val="20"/>
          <w:szCs w:val="20"/>
        </w:rPr>
        <w:footnoteReference w:id="5"/>
      </w:r>
      <w:r w:rsidRPr="00AF586F">
        <w:rPr>
          <w:rFonts w:asciiTheme="minorHAnsi" w:hAnsiTheme="minorHAnsi" w:cstheme="minorHAnsi"/>
          <w:b/>
          <w:sz w:val="20"/>
          <w:szCs w:val="20"/>
        </w:rPr>
        <w:t xml:space="preserve">: ………………………. </w:t>
      </w:r>
      <w:r w:rsidRPr="00AF586F">
        <w:rPr>
          <w:rFonts w:asciiTheme="minorHAnsi" w:hAnsiTheme="minorHAnsi" w:cstheme="minorHAnsi"/>
          <w:sz w:val="20"/>
          <w:szCs w:val="20"/>
        </w:rPr>
        <w:t xml:space="preserve">w terminie: 12 (dwunastu) miesięcy od dnia zawarcia Umowy lub do wyczerpania maksymalnej kwoty łącznego wynagrodzenia należnego Wykonawcy wskazanej w § 5 ust. 1 Umowy Ramowej, której projekt stanowi </w:t>
      </w:r>
      <w:r w:rsidRPr="00672693">
        <w:rPr>
          <w:rFonts w:asciiTheme="minorHAnsi" w:hAnsiTheme="minorHAnsi" w:cstheme="minorHAnsi"/>
          <w:b/>
          <w:sz w:val="20"/>
          <w:szCs w:val="20"/>
        </w:rPr>
        <w:t xml:space="preserve">Załącznik nr </w:t>
      </w:r>
      <w:r w:rsidR="00A40FA3" w:rsidRPr="00672693">
        <w:rPr>
          <w:rFonts w:asciiTheme="minorHAnsi" w:hAnsiTheme="minorHAnsi" w:cstheme="minorHAnsi"/>
          <w:b/>
          <w:sz w:val="20"/>
          <w:szCs w:val="20"/>
        </w:rPr>
        <w:t>42</w:t>
      </w:r>
      <w:r w:rsidRPr="00672693">
        <w:rPr>
          <w:rFonts w:asciiTheme="minorHAnsi" w:hAnsiTheme="minorHAnsi" w:cstheme="minorHAnsi"/>
          <w:b/>
          <w:sz w:val="20"/>
          <w:szCs w:val="20"/>
        </w:rPr>
        <w:t xml:space="preserve"> do Warunków Zamówienia</w:t>
      </w:r>
      <w:r w:rsidRPr="00A40FA3">
        <w:rPr>
          <w:rFonts w:asciiTheme="minorHAnsi" w:hAnsiTheme="minorHAnsi" w:cstheme="minorHAnsi"/>
          <w:sz w:val="20"/>
          <w:szCs w:val="20"/>
        </w:rPr>
        <w:t xml:space="preserve"> (w</w:t>
      </w:r>
      <w:r w:rsidRPr="00AF586F">
        <w:rPr>
          <w:rFonts w:asciiTheme="minorHAnsi" w:hAnsiTheme="minorHAnsi" w:cstheme="minorHAnsi"/>
          <w:sz w:val="20"/>
          <w:szCs w:val="20"/>
        </w:rPr>
        <w:t xml:space="preserve"> zależności od tego, która z okoliczności zaistnieje wcześniej).</w:t>
      </w:r>
    </w:p>
    <w:p w14:paraId="6821A1A6" w14:textId="77777777" w:rsidR="00D6213B" w:rsidRPr="00C20338" w:rsidRDefault="00D6213B" w:rsidP="004705CD">
      <w:pPr>
        <w:numPr>
          <w:ilvl w:val="0"/>
          <w:numId w:val="4"/>
        </w:numPr>
        <w:tabs>
          <w:tab w:val="clear" w:pos="502"/>
        </w:tabs>
        <w:spacing w:before="0" w:line="276" w:lineRule="auto"/>
        <w:ind w:left="426" w:right="-34" w:hanging="426"/>
        <w:rPr>
          <w:rFonts w:ascii="Calibri" w:hAnsi="Calibri" w:cs="Calibri"/>
          <w:i/>
          <w:iCs/>
          <w:sz w:val="20"/>
          <w:szCs w:val="20"/>
        </w:rPr>
      </w:pPr>
      <w:r w:rsidRPr="00C20338">
        <w:rPr>
          <w:rFonts w:ascii="Calibri" w:hAnsi="Calibri" w:cs="Calibri"/>
          <w:iCs/>
          <w:sz w:val="20"/>
          <w:szCs w:val="20"/>
        </w:rPr>
        <w:lastRenderedPageBreak/>
        <w:t>Oświadczam(y), że:</w:t>
      </w:r>
    </w:p>
    <w:p w14:paraId="6D434A53" w14:textId="77777777" w:rsidR="002422DB" w:rsidRPr="00C20338" w:rsidRDefault="00AE00EF" w:rsidP="008E30B8">
      <w:pPr>
        <w:pStyle w:val="Akapitzlist"/>
        <w:numPr>
          <w:ilvl w:val="0"/>
          <w:numId w:val="18"/>
        </w:numPr>
        <w:spacing w:after="0"/>
        <w:jc w:val="both"/>
        <w:rPr>
          <w:rFonts w:cs="Calibri"/>
          <w:sz w:val="20"/>
          <w:szCs w:val="20"/>
        </w:rPr>
      </w:pPr>
      <w:r w:rsidRPr="00C20338">
        <w:rPr>
          <w:rFonts w:cs="Calibri"/>
          <w:sz w:val="20"/>
          <w:szCs w:val="20"/>
        </w:rPr>
        <w:t>jestem(</w:t>
      </w:r>
      <w:proofErr w:type="spellStart"/>
      <w:r w:rsidRPr="00C20338">
        <w:rPr>
          <w:rFonts w:cs="Calibri"/>
          <w:sz w:val="20"/>
          <w:szCs w:val="20"/>
        </w:rPr>
        <w:t>śmy</w:t>
      </w:r>
      <w:proofErr w:type="spellEnd"/>
      <w:r w:rsidRPr="00C20338">
        <w:rPr>
          <w:rFonts w:cs="Calibri"/>
          <w:sz w:val="20"/>
          <w:szCs w:val="20"/>
        </w:rPr>
        <w:t xml:space="preserve">) związany(i) niniejszą </w:t>
      </w:r>
      <w:r w:rsidR="00220350" w:rsidRPr="00C20338">
        <w:rPr>
          <w:rFonts w:cs="Calibri"/>
          <w:sz w:val="20"/>
          <w:szCs w:val="20"/>
        </w:rPr>
        <w:t>o</w:t>
      </w:r>
      <w:r w:rsidRPr="00C20338">
        <w:rPr>
          <w:rFonts w:cs="Calibri"/>
          <w:sz w:val="20"/>
          <w:szCs w:val="20"/>
        </w:rPr>
        <w:t xml:space="preserve">fertą przez okres </w:t>
      </w:r>
      <w:r w:rsidR="0029611A">
        <w:rPr>
          <w:rFonts w:cs="Calibri"/>
          <w:b/>
          <w:sz w:val="20"/>
          <w:szCs w:val="20"/>
        </w:rPr>
        <w:t>90</w:t>
      </w:r>
      <w:r w:rsidR="0029611A" w:rsidRPr="00C20338">
        <w:rPr>
          <w:rFonts w:cs="Calibri"/>
          <w:b/>
          <w:bCs/>
          <w:sz w:val="20"/>
          <w:szCs w:val="20"/>
        </w:rPr>
        <w:t xml:space="preserve"> </w:t>
      </w:r>
      <w:r w:rsidRPr="00C20338">
        <w:rPr>
          <w:rFonts w:cs="Calibri"/>
          <w:b/>
          <w:bCs/>
          <w:sz w:val="20"/>
          <w:szCs w:val="20"/>
        </w:rPr>
        <w:t>dni</w:t>
      </w:r>
      <w:r w:rsidRPr="00C20338">
        <w:rPr>
          <w:rFonts w:cs="Calibri"/>
          <w:sz w:val="20"/>
          <w:szCs w:val="20"/>
        </w:rPr>
        <w:t xml:space="preserve"> od upływu terminu składania </w:t>
      </w:r>
      <w:r w:rsidR="00C5090F" w:rsidRPr="00C20338">
        <w:rPr>
          <w:rFonts w:cs="Calibri"/>
          <w:sz w:val="20"/>
          <w:szCs w:val="20"/>
        </w:rPr>
        <w:t>o</w:t>
      </w:r>
      <w:r w:rsidRPr="00C20338">
        <w:rPr>
          <w:rFonts w:cs="Calibri"/>
          <w:sz w:val="20"/>
          <w:szCs w:val="20"/>
        </w:rPr>
        <w:t>fert,</w:t>
      </w:r>
    </w:p>
    <w:p w14:paraId="49873701" w14:textId="77777777" w:rsidR="00A5562E" w:rsidRPr="00D251EC" w:rsidRDefault="00D22711" w:rsidP="008E30B8">
      <w:pPr>
        <w:pStyle w:val="Akapitzlist"/>
        <w:numPr>
          <w:ilvl w:val="0"/>
          <w:numId w:val="18"/>
        </w:numPr>
        <w:spacing w:after="120"/>
        <w:ind w:left="714" w:hanging="357"/>
        <w:contextualSpacing w:val="0"/>
        <w:jc w:val="both"/>
        <w:rPr>
          <w:rFonts w:asciiTheme="minorHAnsi" w:hAnsiTheme="minorHAnsi" w:cstheme="minorHAnsi"/>
          <w:sz w:val="20"/>
          <w:szCs w:val="20"/>
        </w:rPr>
      </w:pPr>
      <w:r w:rsidRPr="0060680E">
        <w:rPr>
          <w:rFonts w:cs="Calibri"/>
          <w:sz w:val="20"/>
          <w:szCs w:val="20"/>
        </w:rPr>
        <w:t>zamówienie wykonam(y):</w:t>
      </w:r>
    </w:p>
    <w:p w14:paraId="63560E15" w14:textId="77777777" w:rsidR="00FE0880" w:rsidRPr="00A5562E" w:rsidRDefault="00FE0880" w:rsidP="00D251EC">
      <w:pPr>
        <w:pStyle w:val="Akapitzlist"/>
        <w:spacing w:after="240"/>
        <w:contextualSpacing w:val="0"/>
        <w:rPr>
          <w:rFonts w:asciiTheme="minorHAnsi" w:hAnsiTheme="minorHAnsi" w:cstheme="minorHAnsi"/>
          <w:sz w:val="20"/>
          <w:szCs w:val="20"/>
        </w:rPr>
      </w:pPr>
      <w:r w:rsidRPr="00A5562E">
        <w:rPr>
          <w:rFonts w:asciiTheme="minorHAnsi" w:hAnsiTheme="minorHAnsi" w:cstheme="minorHAnsi"/>
          <w:sz w:val="20"/>
          <w:szCs w:val="20"/>
        </w:rPr>
        <w:fldChar w:fldCharType="begin">
          <w:ffData>
            <w:name w:val="Wybór1"/>
            <w:enabled/>
            <w:calcOnExit w:val="0"/>
            <w:checkBox>
              <w:sizeAuto/>
              <w:default w:val="0"/>
            </w:checkBox>
          </w:ffData>
        </w:fldChar>
      </w:r>
      <w:r w:rsidRPr="00A5562E">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5562E">
        <w:rPr>
          <w:rFonts w:asciiTheme="minorHAnsi" w:hAnsiTheme="minorHAnsi" w:cstheme="minorHAnsi"/>
          <w:sz w:val="20"/>
          <w:szCs w:val="20"/>
        </w:rPr>
        <w:fldChar w:fldCharType="end"/>
      </w:r>
      <w:r w:rsidRPr="00A5562E">
        <w:rPr>
          <w:rFonts w:asciiTheme="minorHAnsi" w:hAnsiTheme="minorHAnsi" w:cstheme="minorHAnsi"/>
          <w:sz w:val="20"/>
          <w:szCs w:val="20"/>
        </w:rPr>
        <w:t xml:space="preserve"> </w:t>
      </w:r>
      <w:r w:rsidRPr="00A5562E">
        <w:rPr>
          <w:rFonts w:asciiTheme="minorHAnsi" w:hAnsiTheme="minorHAnsi" w:cstheme="minorHAnsi"/>
          <w:b/>
          <w:bCs/>
          <w:sz w:val="20"/>
          <w:szCs w:val="20"/>
        </w:rPr>
        <w:t xml:space="preserve">samodzielnie / </w:t>
      </w:r>
      <w:r w:rsidRPr="00A5562E">
        <w:rPr>
          <w:rFonts w:asciiTheme="minorHAnsi" w:hAnsiTheme="minorHAnsi" w:cstheme="minorHAnsi"/>
          <w:b/>
          <w:bCs/>
          <w:sz w:val="20"/>
          <w:szCs w:val="20"/>
        </w:rPr>
        <w:fldChar w:fldCharType="begin">
          <w:ffData>
            <w:name w:val="Wybór2"/>
            <w:enabled/>
            <w:calcOnExit w:val="0"/>
            <w:checkBox>
              <w:sizeAuto/>
              <w:default w:val="0"/>
            </w:checkBox>
          </w:ffData>
        </w:fldChar>
      </w:r>
      <w:r w:rsidRPr="00A5562E">
        <w:rPr>
          <w:rFonts w:asciiTheme="minorHAnsi" w:hAnsiTheme="minorHAnsi" w:cstheme="minorHAnsi"/>
          <w:b/>
          <w:bCs/>
          <w:sz w:val="20"/>
          <w:szCs w:val="20"/>
        </w:rPr>
        <w:instrText xml:space="preserve"> FORMCHECKBOX </w:instrText>
      </w:r>
      <w:r w:rsidR="00B67B79">
        <w:rPr>
          <w:rFonts w:asciiTheme="minorHAnsi" w:hAnsiTheme="minorHAnsi" w:cstheme="minorHAnsi"/>
          <w:b/>
          <w:bCs/>
          <w:sz w:val="20"/>
          <w:szCs w:val="20"/>
        </w:rPr>
      </w:r>
      <w:r w:rsidR="00B67B79">
        <w:rPr>
          <w:rFonts w:asciiTheme="minorHAnsi" w:hAnsiTheme="minorHAnsi" w:cstheme="minorHAnsi"/>
          <w:b/>
          <w:bCs/>
          <w:sz w:val="20"/>
          <w:szCs w:val="20"/>
        </w:rPr>
        <w:fldChar w:fldCharType="separate"/>
      </w:r>
      <w:r w:rsidRPr="00A5562E">
        <w:rPr>
          <w:rFonts w:asciiTheme="minorHAnsi" w:hAnsiTheme="minorHAnsi" w:cstheme="minorHAnsi"/>
          <w:b/>
          <w:bCs/>
          <w:sz w:val="20"/>
          <w:szCs w:val="20"/>
        </w:rPr>
        <w:fldChar w:fldCharType="end"/>
      </w:r>
      <w:r w:rsidRPr="00A5562E">
        <w:rPr>
          <w:rFonts w:asciiTheme="minorHAnsi" w:hAnsiTheme="minorHAnsi" w:cstheme="minorHAnsi"/>
          <w:b/>
          <w:bCs/>
          <w:sz w:val="20"/>
          <w:szCs w:val="20"/>
        </w:rPr>
        <w:t xml:space="preserve"> z udziałem podwykonawców</w:t>
      </w:r>
    </w:p>
    <w:tbl>
      <w:tblPr>
        <w:tblW w:w="9639" w:type="dxa"/>
        <w:tblLayout w:type="fixed"/>
        <w:tblCellMar>
          <w:left w:w="70" w:type="dxa"/>
          <w:right w:w="70" w:type="dxa"/>
        </w:tblCellMar>
        <w:tblLook w:val="0000" w:firstRow="0" w:lastRow="0" w:firstColumn="0" w:lastColumn="0" w:noHBand="0" w:noVBand="0"/>
      </w:tblPr>
      <w:tblGrid>
        <w:gridCol w:w="9639"/>
      </w:tblGrid>
      <w:tr w:rsidR="00FE0880" w:rsidRPr="00127F9C" w14:paraId="4179AF9E" w14:textId="77777777" w:rsidTr="00FE0880">
        <w:trPr>
          <w:trHeight w:val="80"/>
        </w:trPr>
        <w:tc>
          <w:tcPr>
            <w:tcW w:w="9639" w:type="dxa"/>
            <w:vAlign w:val="bottom"/>
          </w:tcPr>
          <w:p w14:paraId="77672AF8" w14:textId="77777777" w:rsidR="00FE0880" w:rsidRPr="00127F9C" w:rsidRDefault="00FE0880" w:rsidP="00FE0880">
            <w:pPr>
              <w:pStyle w:val="Listapunktowana"/>
              <w:widowControl w:val="0"/>
              <w:tabs>
                <w:tab w:val="clear" w:pos="360"/>
                <w:tab w:val="left" w:pos="709"/>
              </w:tabs>
              <w:spacing w:before="0" w:after="120"/>
              <w:ind w:left="639"/>
              <w:rPr>
                <w:rFonts w:asciiTheme="minorHAnsi" w:hAnsiTheme="minorHAnsi" w:cstheme="minorHAnsi"/>
                <w:sz w:val="20"/>
                <w:szCs w:val="20"/>
              </w:rPr>
            </w:pPr>
            <w:r w:rsidRPr="00127F9C">
              <w:rPr>
                <w:rFonts w:asciiTheme="minorHAnsi" w:hAnsiTheme="minorHAnsi" w:cstheme="minorHAnsi"/>
                <w:sz w:val="20"/>
                <w:szCs w:val="20"/>
              </w:rPr>
              <w:t xml:space="preserve">Części </w:t>
            </w:r>
            <w:r w:rsidRPr="00127F9C">
              <w:rPr>
                <w:rFonts w:asciiTheme="minorHAnsi" w:hAnsiTheme="minorHAnsi" w:cstheme="minorHAnsi"/>
                <w:color w:val="000000"/>
                <w:sz w:val="20"/>
                <w:szCs w:val="20"/>
              </w:rPr>
              <w:t>zamówienia</w:t>
            </w:r>
            <w:r w:rsidRPr="00127F9C">
              <w:rPr>
                <w:rFonts w:asciiTheme="minorHAnsi" w:hAnsiTheme="minorHAnsi" w:cstheme="minorHAnsi"/>
                <w:sz w:val="20"/>
                <w:szCs w:val="20"/>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FE0880" w:rsidRPr="00127F9C" w14:paraId="1CB7FA76" w14:textId="77777777" w:rsidTr="00FE0880">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4BE86926"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2E16B6CA"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 xml:space="preserve">Dane podwykonawcy </w:t>
                  </w:r>
                  <w:r w:rsidRPr="00127F9C">
                    <w:rPr>
                      <w:rFonts w:asciiTheme="minorHAnsi" w:hAnsiTheme="minorHAnsi" w:cstheme="minorHAnsi"/>
                      <w:sz w:val="20"/>
                      <w:szCs w:val="20"/>
                    </w:rPr>
                    <w:br/>
                    <w:t>(nazwa, adres, numer NIP)</w:t>
                  </w:r>
                </w:p>
              </w:tc>
              <w:tc>
                <w:tcPr>
                  <w:tcW w:w="4110" w:type="dxa"/>
                  <w:tcBorders>
                    <w:top w:val="single" w:sz="4" w:space="0" w:color="auto"/>
                    <w:left w:val="single" w:sz="4" w:space="0" w:color="auto"/>
                    <w:bottom w:val="single" w:sz="4" w:space="0" w:color="auto"/>
                    <w:right w:val="single" w:sz="4" w:space="0" w:color="auto"/>
                  </w:tcBorders>
                  <w:vAlign w:val="center"/>
                </w:tcPr>
                <w:p w14:paraId="386F3102"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Części zamówienia</w:t>
                  </w:r>
                </w:p>
              </w:tc>
            </w:tr>
            <w:tr w:rsidR="00FE0880" w:rsidRPr="00127F9C" w14:paraId="49EEE506" w14:textId="77777777" w:rsidTr="00FE0880">
              <w:trPr>
                <w:trHeight w:val="582"/>
              </w:trPr>
              <w:tc>
                <w:tcPr>
                  <w:tcW w:w="563" w:type="dxa"/>
                  <w:tcBorders>
                    <w:top w:val="single" w:sz="4" w:space="0" w:color="auto"/>
                    <w:left w:val="single" w:sz="4" w:space="0" w:color="auto"/>
                    <w:bottom w:val="single" w:sz="4" w:space="0" w:color="auto"/>
                    <w:right w:val="single" w:sz="4" w:space="0" w:color="auto"/>
                  </w:tcBorders>
                </w:tcPr>
                <w:p w14:paraId="59104773"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6091E4A9"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57FE1816" w14:textId="77777777" w:rsidR="00FE0880" w:rsidRPr="00127F9C" w:rsidRDefault="00FE0880" w:rsidP="00FE0880">
                  <w:pPr>
                    <w:widowControl w:val="0"/>
                    <w:spacing w:before="0" w:after="120"/>
                    <w:contextualSpacing/>
                    <w:jc w:val="center"/>
                    <w:rPr>
                      <w:rFonts w:asciiTheme="minorHAnsi" w:hAnsiTheme="minorHAnsi" w:cstheme="minorHAnsi"/>
                      <w:sz w:val="20"/>
                      <w:szCs w:val="20"/>
                    </w:rPr>
                  </w:pPr>
                </w:p>
              </w:tc>
            </w:tr>
          </w:tbl>
          <w:p w14:paraId="6CD4F9A2" w14:textId="77777777" w:rsidR="00FE0880" w:rsidRPr="00127F9C" w:rsidRDefault="00FE0880" w:rsidP="00FE0880">
            <w:pPr>
              <w:widowControl w:val="0"/>
              <w:tabs>
                <w:tab w:val="left" w:pos="709"/>
              </w:tabs>
              <w:spacing w:before="0" w:after="120"/>
              <w:ind w:left="708"/>
              <w:contextualSpacing/>
              <w:rPr>
                <w:rFonts w:asciiTheme="minorHAnsi" w:hAnsiTheme="minorHAnsi" w:cstheme="minorHAnsi"/>
                <w:sz w:val="20"/>
                <w:szCs w:val="20"/>
              </w:rPr>
            </w:pPr>
          </w:p>
        </w:tc>
      </w:tr>
      <w:tr w:rsidR="00FE0880" w:rsidRPr="00127F9C" w14:paraId="310BBFE3" w14:textId="77777777" w:rsidTr="00FE0880">
        <w:trPr>
          <w:trHeight w:val="281"/>
        </w:trPr>
        <w:tc>
          <w:tcPr>
            <w:tcW w:w="9639" w:type="dxa"/>
            <w:vAlign w:val="bottom"/>
          </w:tcPr>
          <w:p w14:paraId="74530C4C" w14:textId="77777777" w:rsidR="00FE0880" w:rsidRPr="00127F9C" w:rsidRDefault="00FE0880" w:rsidP="00FE0880">
            <w:pPr>
              <w:pStyle w:val="Listapunktowana"/>
              <w:widowControl w:val="0"/>
              <w:tabs>
                <w:tab w:val="clear" w:pos="360"/>
                <w:tab w:val="left" w:pos="709"/>
              </w:tabs>
              <w:spacing w:before="0" w:after="120"/>
              <w:ind w:left="639"/>
              <w:rPr>
                <w:rFonts w:asciiTheme="minorHAnsi" w:hAnsiTheme="minorHAnsi" w:cstheme="minorHAnsi"/>
                <w:color w:val="000000"/>
                <w:sz w:val="20"/>
                <w:szCs w:val="20"/>
              </w:rPr>
            </w:pPr>
            <w:r w:rsidRPr="00127F9C">
              <w:rPr>
                <w:rFonts w:asciiTheme="minorHAnsi" w:hAnsiTheme="minorHAnsi" w:cstheme="minorHAnsi"/>
                <w:color w:val="000000"/>
                <w:sz w:val="20"/>
                <w:szCs w:val="20"/>
              </w:rPr>
              <w:t>Jednocześnie oświadczam(y), iż za działania i zaniechania wyżej wymienionych podwykonawców ponoszę(simy) pełną odpowiedzialność w stosunku do Zamawiającego jak za swoje własne.</w:t>
            </w:r>
          </w:p>
        </w:tc>
      </w:tr>
    </w:tbl>
    <w:p w14:paraId="2ACD401B" w14:textId="77777777"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otrzymałem(liśmy) wszelkie informacje konieczne do przygotowania oferty,</w:t>
      </w:r>
    </w:p>
    <w:p w14:paraId="1F212114" w14:textId="77777777" w:rsidR="00C26715" w:rsidRPr="00FA2BFA" w:rsidRDefault="009A7BD7" w:rsidP="00B84E23">
      <w:pPr>
        <w:pStyle w:val="Akapitzlist"/>
        <w:numPr>
          <w:ilvl w:val="0"/>
          <w:numId w:val="23"/>
        </w:numPr>
        <w:rPr>
          <w:rFonts w:cs="Calibri"/>
          <w:sz w:val="20"/>
          <w:szCs w:val="20"/>
        </w:rPr>
      </w:pPr>
      <w:r w:rsidRPr="009A7BD7">
        <w:rPr>
          <w:rFonts w:cs="Calibri"/>
          <w:sz w:val="20"/>
          <w:szCs w:val="20"/>
        </w:rPr>
        <w:t>wyrażamy zgodę na wprowadzenie naszej oferty do platformy zakupowej Zamawiającego</w:t>
      </w:r>
      <w:r w:rsidR="007D3A1F" w:rsidRPr="00FA2BFA">
        <w:rPr>
          <w:rFonts w:cs="Calibri"/>
          <w:sz w:val="20"/>
          <w:szCs w:val="20"/>
        </w:rPr>
        <w:t>,</w:t>
      </w:r>
    </w:p>
    <w:p w14:paraId="54FECADD" w14:textId="0C374C3E" w:rsidR="00C26715" w:rsidRPr="00672693" w:rsidRDefault="007D3A1F" w:rsidP="00B84E23">
      <w:pPr>
        <w:pStyle w:val="Akapitzlist"/>
        <w:widowControl w:val="0"/>
        <w:numPr>
          <w:ilvl w:val="0"/>
          <w:numId w:val="23"/>
        </w:numPr>
        <w:jc w:val="both"/>
        <w:rPr>
          <w:rFonts w:cs="Calibri"/>
          <w:sz w:val="20"/>
          <w:szCs w:val="20"/>
        </w:rPr>
      </w:pPr>
      <w:r w:rsidRPr="00C26715">
        <w:rPr>
          <w:rFonts w:cs="Calibri"/>
          <w:sz w:val="20"/>
          <w:szCs w:val="20"/>
        </w:rPr>
        <w:t>akceptuję(</w:t>
      </w:r>
      <w:proofErr w:type="spellStart"/>
      <w:r w:rsidRPr="00C26715">
        <w:rPr>
          <w:rFonts w:cs="Calibri"/>
          <w:sz w:val="20"/>
          <w:szCs w:val="20"/>
        </w:rPr>
        <w:t>emy</w:t>
      </w:r>
      <w:proofErr w:type="spellEnd"/>
      <w:r w:rsidRPr="00C26715">
        <w:rPr>
          <w:rFonts w:cs="Calibri"/>
          <w:sz w:val="20"/>
          <w:szCs w:val="20"/>
        </w:rPr>
        <w:t>) treść Warunków Zamówienia i w razie wybrania mojej (naszej) oferty zobowiązuję(</w:t>
      </w:r>
      <w:proofErr w:type="spellStart"/>
      <w:r w:rsidRPr="00C26715">
        <w:rPr>
          <w:rFonts w:cs="Calibri"/>
          <w:sz w:val="20"/>
          <w:szCs w:val="20"/>
        </w:rPr>
        <w:t>emy</w:t>
      </w:r>
      <w:proofErr w:type="spellEnd"/>
      <w:r w:rsidRPr="00C26715">
        <w:rPr>
          <w:rFonts w:cs="Calibri"/>
          <w:sz w:val="20"/>
          <w:szCs w:val="20"/>
        </w:rPr>
        <w:t>) się do podpisania Umowy</w:t>
      </w:r>
      <w:r w:rsidR="00CC04D8">
        <w:rPr>
          <w:rFonts w:cs="Calibri"/>
          <w:sz w:val="20"/>
          <w:szCs w:val="20"/>
        </w:rPr>
        <w:t xml:space="preserve">, </w:t>
      </w:r>
      <w:r w:rsidRPr="00C26715">
        <w:rPr>
          <w:rFonts w:cs="Calibri"/>
          <w:sz w:val="20"/>
          <w:szCs w:val="20"/>
        </w:rPr>
        <w:t xml:space="preserve">zgodnej z projektem stanowiącym </w:t>
      </w:r>
      <w:r w:rsidRPr="00A40FA3">
        <w:rPr>
          <w:rFonts w:cs="Calibri"/>
          <w:b/>
          <w:sz w:val="20"/>
          <w:szCs w:val="20"/>
        </w:rPr>
        <w:t xml:space="preserve">Załącznik nr </w:t>
      </w:r>
      <w:r w:rsidR="00A40FA3" w:rsidRPr="00FB5876">
        <w:rPr>
          <w:rFonts w:cs="Calibri"/>
          <w:b/>
          <w:sz w:val="20"/>
          <w:szCs w:val="20"/>
        </w:rPr>
        <w:t>42</w:t>
      </w:r>
      <w:r w:rsidR="00C30859" w:rsidRPr="00A40FA3">
        <w:rPr>
          <w:rFonts w:cs="Calibri"/>
          <w:b/>
          <w:sz w:val="20"/>
          <w:szCs w:val="20"/>
        </w:rPr>
        <w:t xml:space="preserve"> </w:t>
      </w:r>
      <w:r w:rsidRPr="00672693">
        <w:rPr>
          <w:rFonts w:cs="Calibri"/>
          <w:b/>
          <w:sz w:val="20"/>
          <w:szCs w:val="20"/>
        </w:rPr>
        <w:t>do Warunków Zamówienia</w:t>
      </w:r>
      <w:r w:rsidRPr="00672693">
        <w:rPr>
          <w:rFonts w:cs="Calibri"/>
          <w:sz w:val="20"/>
          <w:szCs w:val="20"/>
        </w:rPr>
        <w:t>,</w:t>
      </w:r>
    </w:p>
    <w:p w14:paraId="4DB96EE1" w14:textId="77777777" w:rsidR="00C26715" w:rsidRPr="00672693" w:rsidRDefault="007D3A1F" w:rsidP="00B84E23">
      <w:pPr>
        <w:pStyle w:val="Akapitzlist"/>
        <w:widowControl w:val="0"/>
        <w:numPr>
          <w:ilvl w:val="0"/>
          <w:numId w:val="23"/>
        </w:numPr>
        <w:jc w:val="both"/>
        <w:rPr>
          <w:rFonts w:cs="Calibri"/>
          <w:sz w:val="20"/>
          <w:szCs w:val="20"/>
        </w:rPr>
      </w:pPr>
      <w:r w:rsidRPr="00672693">
        <w:rPr>
          <w:rFonts w:cs="Calibri"/>
          <w:sz w:val="20"/>
          <w:szCs w:val="20"/>
        </w:rPr>
        <w:t>wszelkie informacje zawarte w formularzu oferty wraz z załącznikami są zgodne ze stanem faktycznym,</w:t>
      </w:r>
    </w:p>
    <w:p w14:paraId="5DDF8B79" w14:textId="77777777" w:rsidR="009A7BD7" w:rsidRPr="00D06EBD" w:rsidRDefault="009A7BD7" w:rsidP="00B84E23">
      <w:pPr>
        <w:pStyle w:val="Akapitzlist"/>
        <w:numPr>
          <w:ilvl w:val="0"/>
          <w:numId w:val="23"/>
        </w:numPr>
        <w:spacing w:after="160" w:line="256" w:lineRule="auto"/>
        <w:jc w:val="both"/>
        <w:rPr>
          <w:rFonts w:asciiTheme="minorHAnsi" w:hAnsiTheme="minorHAnsi" w:cstheme="minorHAnsi"/>
          <w:sz w:val="20"/>
          <w:szCs w:val="20"/>
        </w:rPr>
      </w:pPr>
      <w:r w:rsidRPr="00D73832">
        <w:rPr>
          <w:rFonts w:asciiTheme="minorHAnsi" w:hAnsiTheme="minorHAnsi" w:cstheme="minorHAnsi"/>
          <w:sz w:val="20"/>
          <w:szCs w:val="20"/>
        </w:rPr>
        <w:t xml:space="preserve">zapoznałem(liśmy) się z postanowieniami „Kodeksu Kontrahentów Grupy ENEA” dostępnego pod adresem </w:t>
      </w:r>
      <w:hyperlink r:id="rId12" w:history="1">
        <w:r w:rsidRPr="00D73832">
          <w:rPr>
            <w:rStyle w:val="Hipercze"/>
            <w:rFonts w:asciiTheme="minorHAnsi" w:hAnsiTheme="minorHAnsi" w:cstheme="minorHAnsi"/>
            <w:sz w:val="20"/>
            <w:szCs w:val="20"/>
          </w:rPr>
          <w:t>https://www.enea.pl/pl/grupaenea/compliance/kodeks-kontrahentow</w:t>
        </w:r>
      </w:hyperlink>
      <w:r w:rsidRPr="00D73832">
        <w:rPr>
          <w:rFonts w:asciiTheme="minorHAnsi" w:hAnsiTheme="minorHAnsi" w:cstheme="minorHAnsi"/>
          <w:sz w:val="20"/>
          <w:szCs w:val="20"/>
        </w:rPr>
        <w:t xml:space="preserve"> oraz zobowiązuję(</w:t>
      </w:r>
      <w:proofErr w:type="spellStart"/>
      <w:r w:rsidRPr="00D73832">
        <w:rPr>
          <w:rFonts w:asciiTheme="minorHAnsi" w:hAnsiTheme="minorHAnsi" w:cstheme="minorHAnsi"/>
          <w:sz w:val="20"/>
          <w:szCs w:val="20"/>
        </w:rPr>
        <w:t>emy</w:t>
      </w:r>
      <w:proofErr w:type="spellEnd"/>
      <w:r w:rsidRPr="00D73832">
        <w:rPr>
          <w:rFonts w:asciiTheme="minorHAnsi" w:hAnsiTheme="minorHAnsi" w:cstheme="minorHAnsi"/>
          <w:sz w:val="20"/>
          <w:szCs w:val="20"/>
        </w:rPr>
        <w:t xml:space="preserve">) się do </w:t>
      </w:r>
      <w:r w:rsidRPr="003F63E0">
        <w:rPr>
          <w:rFonts w:asciiTheme="minorHAnsi" w:hAnsiTheme="minorHAnsi" w:cstheme="minorHAnsi"/>
          <w:sz w:val="20"/>
          <w:szCs w:val="20"/>
        </w:rPr>
        <w:t xml:space="preserve">przestrzegania zawartych w nim </w:t>
      </w:r>
      <w:r w:rsidRPr="00D06EBD">
        <w:rPr>
          <w:rFonts w:asciiTheme="minorHAnsi" w:hAnsiTheme="minorHAnsi" w:cstheme="minorHAnsi"/>
          <w:sz w:val="20"/>
          <w:szCs w:val="20"/>
        </w:rPr>
        <w:t xml:space="preserve">zasad na etapie realizacji Zamówienia, </w:t>
      </w:r>
    </w:p>
    <w:p w14:paraId="63F683B6" w14:textId="77777777" w:rsidR="009A7BD7" w:rsidRPr="00D06EBD" w:rsidRDefault="009A7BD7" w:rsidP="00B84E23">
      <w:pPr>
        <w:pStyle w:val="Akapitzlist"/>
        <w:numPr>
          <w:ilvl w:val="0"/>
          <w:numId w:val="23"/>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0327C665" w14:textId="77777777" w:rsidR="009A7BD7" w:rsidRPr="00D06EBD" w:rsidRDefault="009A7BD7" w:rsidP="009A7BD7">
      <w:pPr>
        <w:pStyle w:val="Akapitzlist"/>
        <w:spacing w:after="0"/>
        <w:jc w:val="both"/>
        <w:rPr>
          <w:rFonts w:asciiTheme="minorHAnsi" w:hAnsiTheme="minorHAnsi" w:cstheme="minorHAnsi"/>
          <w:b/>
          <w: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D06EBD">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 dostępna jest na stronach internetowych Wykonawcy - link do klauzuli; </w:t>
      </w:r>
      <w:hyperlink r:id="rId13" w:history="1">
        <w:r w:rsidRPr="00D06EBD">
          <w:rPr>
            <w:rFonts w:asciiTheme="minorHAnsi" w:hAnsiTheme="minorHAnsi" w:cstheme="minorHAnsi"/>
            <w:color w:val="0000FF"/>
            <w:sz w:val="20"/>
            <w:szCs w:val="20"/>
            <w:u w:val="single"/>
          </w:rPr>
          <w:t>http://www. ……</w:t>
        </w:r>
      </w:hyperlink>
      <w:r w:rsidRPr="00D06EBD">
        <w:rPr>
          <w:rFonts w:asciiTheme="minorHAnsi" w:hAnsiTheme="minorHAnsi" w:cstheme="minorHAnsi"/>
          <w:b/>
          <w:i/>
          <w:sz w:val="20"/>
          <w:szCs w:val="20"/>
        </w:rPr>
        <w:t xml:space="preserve"> (uzupełnić - jeśli Wykonawca zamieszcza swoją klauzulę na własnej stronie internetowej) </w:t>
      </w:r>
    </w:p>
    <w:p w14:paraId="27F2CC09" w14:textId="77777777" w:rsidR="009A7BD7" w:rsidRPr="00D06EBD" w:rsidRDefault="009A7BD7" w:rsidP="009A7BD7">
      <w:pPr>
        <w:pStyle w:val="Akapitzlist"/>
        <w:spacing w:after="0"/>
        <w:jc w:val="both"/>
        <w:rPr>
          <w:rFonts w:asciiTheme="minorHAnsi" w:hAnsiTheme="minorHAnsi" w:cstheme="minorHAnsi"/>
          <w:b/>
          <w:i/>
          <w:sz w:val="20"/>
          <w:szCs w:val="20"/>
        </w:rPr>
      </w:pPr>
    </w:p>
    <w:p w14:paraId="288A49B8" w14:textId="05EF8C08" w:rsidR="009A7BD7" w:rsidRDefault="009A7BD7" w:rsidP="009A7BD7">
      <w:pPr>
        <w:pStyle w:val="Akapitzlist"/>
        <w:spacing w:after="0"/>
        <w:jc w:val="both"/>
        <w:rPr>
          <w:rFonts w:asciiTheme="minorHAnsi" w:hAnsiTheme="minorHAnsi" w:cstheme="minorHAns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F03E1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przekazana zostanie jako załącznik do </w:t>
      </w:r>
      <w:r w:rsidR="00831A47">
        <w:rPr>
          <w:rFonts w:asciiTheme="minorHAnsi" w:hAnsiTheme="minorHAnsi" w:cstheme="minorHAnsi"/>
          <w:sz w:val="20"/>
          <w:szCs w:val="20"/>
        </w:rPr>
        <w:t xml:space="preserve">oferty </w:t>
      </w:r>
      <w:r w:rsidRPr="00D06EBD">
        <w:rPr>
          <w:rFonts w:asciiTheme="minorHAnsi" w:hAnsiTheme="minorHAnsi" w:cstheme="minorHAnsi"/>
          <w:sz w:val="20"/>
          <w:szCs w:val="20"/>
        </w:rPr>
        <w:t xml:space="preserve">(w postaci elektronicznej/w wersji papierowej) </w:t>
      </w:r>
      <w:r w:rsidR="007372A6">
        <w:rPr>
          <w:rFonts w:asciiTheme="minorHAnsi" w:hAnsiTheme="minorHAnsi" w:cstheme="minorHAnsi"/>
          <w:sz w:val="20"/>
          <w:szCs w:val="20"/>
        </w:rPr>
        <w:t xml:space="preserve"> </w:t>
      </w:r>
      <w:r w:rsidR="007372A6" w:rsidRPr="00542CD0">
        <w:rPr>
          <w:rFonts w:asciiTheme="minorHAnsi" w:hAnsiTheme="minorHAnsi" w:cstheme="minorHAnsi"/>
          <w:b/>
          <w:bCs/>
          <w:color w:val="FF0000"/>
          <w:sz w:val="20"/>
          <w:szCs w:val="20"/>
        </w:rPr>
        <w:t xml:space="preserve">(UWAGA: nie należy utożsamiać z Załącznikiem nr </w:t>
      </w:r>
      <w:r w:rsidR="007372A6">
        <w:rPr>
          <w:rFonts w:asciiTheme="minorHAnsi" w:hAnsiTheme="minorHAnsi" w:cstheme="minorHAnsi"/>
          <w:b/>
          <w:bCs/>
          <w:color w:val="FF0000"/>
          <w:sz w:val="20"/>
          <w:szCs w:val="20"/>
        </w:rPr>
        <w:t>5</w:t>
      </w:r>
      <w:r w:rsidR="007372A6" w:rsidRPr="00542CD0">
        <w:rPr>
          <w:rFonts w:asciiTheme="minorHAnsi" w:hAnsiTheme="minorHAnsi" w:cstheme="minorHAnsi"/>
          <w:b/>
          <w:bCs/>
          <w:color w:val="FF0000"/>
          <w:sz w:val="20"/>
          <w:szCs w:val="20"/>
        </w:rPr>
        <w:t xml:space="preserve"> do WZ)</w:t>
      </w:r>
    </w:p>
    <w:p w14:paraId="4065F1BA" w14:textId="77777777" w:rsidR="00831A47" w:rsidRPr="00D06EBD" w:rsidRDefault="00831A47" w:rsidP="009A7BD7">
      <w:pPr>
        <w:pStyle w:val="Akapitzlist"/>
        <w:spacing w:after="0"/>
        <w:jc w:val="both"/>
        <w:rPr>
          <w:rFonts w:asciiTheme="minorHAnsi" w:hAnsiTheme="minorHAnsi" w:cstheme="minorHAnsi"/>
          <w:sz w:val="20"/>
          <w:szCs w:val="20"/>
        </w:rPr>
      </w:pPr>
    </w:p>
    <w:p w14:paraId="5C3AD728" w14:textId="6E3943B6" w:rsidR="009A7BD7" w:rsidRPr="00D73832" w:rsidRDefault="009A7BD7" w:rsidP="00B84E23">
      <w:pPr>
        <w:pStyle w:val="Akapitzlist"/>
        <w:numPr>
          <w:ilvl w:val="0"/>
          <w:numId w:val="23"/>
        </w:numPr>
        <w:spacing w:after="120"/>
        <w:jc w:val="both"/>
        <w:rPr>
          <w:rFonts w:asciiTheme="minorHAnsi" w:hAnsiTheme="minorHAnsi" w:cstheme="minorHAnsi"/>
          <w:sz w:val="20"/>
          <w:szCs w:val="20"/>
        </w:rPr>
      </w:pPr>
      <w:r w:rsidRPr="00D06EBD">
        <w:rPr>
          <w:rFonts w:asciiTheme="minorHAnsi" w:hAnsiTheme="minorHAnsi" w:cstheme="minorHAnsi"/>
          <w:sz w:val="20"/>
          <w:szCs w:val="20"/>
        </w:rPr>
        <w:t xml:space="preserve">w terminie </w:t>
      </w:r>
      <w:r w:rsidR="00831A47">
        <w:rPr>
          <w:rFonts w:asciiTheme="minorHAnsi" w:hAnsiTheme="minorHAnsi" w:cstheme="minorHAnsi"/>
          <w:sz w:val="20"/>
          <w:szCs w:val="20"/>
        </w:rPr>
        <w:t>3</w:t>
      </w:r>
      <w:r w:rsidRPr="00D06EBD">
        <w:rPr>
          <w:rFonts w:asciiTheme="minorHAnsi" w:hAnsiTheme="minorHAnsi" w:cstheme="minorHAnsi"/>
          <w:sz w:val="20"/>
          <w:szCs w:val="20"/>
        </w:rPr>
        <w:t xml:space="preserve"> dni od zawarcia umowy, przekażemy Koordynatorowi umowy kod(y) PKWiU, który(e) dotyczą przedmiotu umowy i będą następnie wskazywane</w:t>
      </w:r>
      <w:r w:rsidRPr="00D73832">
        <w:rPr>
          <w:rFonts w:asciiTheme="minorHAnsi" w:hAnsiTheme="minorHAnsi" w:cstheme="minorHAnsi"/>
          <w:sz w:val="20"/>
          <w:szCs w:val="20"/>
        </w:rPr>
        <w:t xml:space="preserve"> na wystawionej przez nas fakturze VAT,</w:t>
      </w:r>
    </w:p>
    <w:p w14:paraId="585D0607" w14:textId="77777777" w:rsidR="009A7BD7" w:rsidRPr="00D73832" w:rsidRDefault="009A7BD7" w:rsidP="00B84E23">
      <w:pPr>
        <w:pStyle w:val="Akapitzlist"/>
        <w:numPr>
          <w:ilvl w:val="0"/>
          <w:numId w:val="23"/>
        </w:numPr>
        <w:spacing w:before="40" w:after="0"/>
        <w:jc w:val="both"/>
        <w:rPr>
          <w:rFonts w:asciiTheme="minorHAnsi" w:hAnsiTheme="minorHAnsi" w:cstheme="minorHAnsi"/>
          <w:sz w:val="20"/>
          <w:szCs w:val="20"/>
        </w:rPr>
      </w:pPr>
      <w:r w:rsidRPr="00D73832">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03BD14FC" w14:textId="77777777" w:rsidR="009A7BD7" w:rsidRPr="00D73832" w:rsidRDefault="009A7BD7" w:rsidP="009A7BD7">
      <w:pPr>
        <w:spacing w:after="120"/>
        <w:ind w:left="720"/>
        <w:rPr>
          <w:rFonts w:asciiTheme="minorHAnsi" w:hAnsiTheme="minorHAnsi" w:cstheme="minorHAnsi"/>
          <w:sz w:val="20"/>
          <w:szCs w:val="20"/>
        </w:rPr>
      </w:pP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tak / </w:t>
      </w:r>
      <w:r w:rsidRPr="00D73832">
        <w:rPr>
          <w:rFonts w:asciiTheme="minorHAnsi" w:hAnsiTheme="minorHAnsi" w:cstheme="minorHAnsi"/>
          <w:sz w:val="20"/>
          <w:szCs w:val="20"/>
        </w:rPr>
        <w:fldChar w:fldCharType="begin">
          <w:ffData>
            <w:name w:val="Wybór2"/>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nie,</w:t>
      </w:r>
    </w:p>
    <w:p w14:paraId="07DAC43E" w14:textId="77777777" w:rsidR="009A7BD7" w:rsidRPr="00D73832" w:rsidRDefault="009A7BD7" w:rsidP="00B84E23">
      <w:pPr>
        <w:pStyle w:val="Akapitzlist"/>
        <w:numPr>
          <w:ilvl w:val="0"/>
          <w:numId w:val="23"/>
        </w:numPr>
        <w:spacing w:before="200"/>
        <w:jc w:val="both"/>
        <w:rPr>
          <w:rFonts w:asciiTheme="minorHAnsi" w:hAnsiTheme="minorHAnsi" w:cstheme="minorHAnsi"/>
          <w:sz w:val="20"/>
          <w:szCs w:val="20"/>
        </w:rPr>
      </w:pPr>
      <w:r w:rsidRPr="00D73832">
        <w:rPr>
          <w:rFonts w:asciiTheme="minorHAnsi" w:hAnsiTheme="minorHAnsi" w:cstheme="minorHAnsi"/>
          <w:sz w:val="20"/>
          <w:szCs w:val="20"/>
        </w:rPr>
        <w:t>osobą uprawnioną do udzielania wyjaśnień Zamawiającemu w imieniu Wykonawcy jest:</w:t>
      </w:r>
    </w:p>
    <w:p w14:paraId="6EA736F1" w14:textId="77777777" w:rsidR="009A7BD7" w:rsidRPr="00E830CD" w:rsidRDefault="009A7BD7" w:rsidP="009A7BD7">
      <w:pPr>
        <w:spacing w:before="40"/>
        <w:ind w:left="709" w:right="402"/>
        <w:jc w:val="left"/>
        <w:rPr>
          <w:rFonts w:asciiTheme="minorHAnsi" w:hAnsiTheme="minorHAnsi" w:cstheme="minorHAnsi"/>
          <w:iCs/>
          <w:sz w:val="20"/>
          <w:szCs w:val="20"/>
          <w:lang w:val="pt-BR"/>
        </w:rPr>
      </w:pPr>
      <w:r w:rsidRPr="00E830CD">
        <w:rPr>
          <w:rFonts w:asciiTheme="minorHAnsi" w:hAnsiTheme="minorHAnsi" w:cstheme="minorHAnsi"/>
          <w:iCs/>
          <w:sz w:val="20"/>
          <w:szCs w:val="20"/>
          <w:lang w:val="pt-BR"/>
        </w:rPr>
        <w:t>Pan(i) ………………………. , tel.: ……………………….. e-mail: ………………………..</w:t>
      </w:r>
    </w:p>
    <w:p w14:paraId="1FF3B323" w14:textId="77777777" w:rsidR="009A7BD7" w:rsidRPr="00D73832" w:rsidRDefault="009A7BD7" w:rsidP="00B84E23">
      <w:pPr>
        <w:pStyle w:val="Akapitzlist"/>
        <w:numPr>
          <w:ilvl w:val="0"/>
          <w:numId w:val="23"/>
        </w:numPr>
        <w:spacing w:before="200"/>
        <w:jc w:val="both"/>
        <w:rPr>
          <w:rFonts w:asciiTheme="minorHAnsi" w:hAnsiTheme="minorHAnsi" w:cstheme="minorHAnsi"/>
          <w:sz w:val="20"/>
          <w:szCs w:val="20"/>
        </w:rPr>
      </w:pPr>
      <w:r w:rsidRPr="00D73832">
        <w:rPr>
          <w:rFonts w:asciiTheme="minorHAnsi" w:hAnsiTheme="minorHAnsi" w:cstheme="minorHAnsi"/>
          <w:sz w:val="20"/>
          <w:szCs w:val="20"/>
        </w:rPr>
        <w:t>osobą uprawnioną do udziału w aukcji elektronicznej w imieniu Wykonawcy jest:</w:t>
      </w:r>
    </w:p>
    <w:p w14:paraId="632C1BA8" w14:textId="77777777" w:rsidR="009A7BD7" w:rsidRPr="00E830CD" w:rsidRDefault="009A7BD7" w:rsidP="009A7BD7">
      <w:pPr>
        <w:spacing w:before="0" w:after="120" w:line="276" w:lineRule="auto"/>
        <w:ind w:left="709" w:right="402"/>
        <w:rPr>
          <w:rFonts w:asciiTheme="minorHAnsi" w:hAnsiTheme="minorHAnsi" w:cstheme="minorHAnsi"/>
          <w:iCs/>
          <w:sz w:val="20"/>
          <w:szCs w:val="20"/>
          <w:lang w:val="pt-BR"/>
        </w:rPr>
      </w:pPr>
      <w:r w:rsidRPr="00E830CD">
        <w:rPr>
          <w:rFonts w:asciiTheme="minorHAnsi" w:hAnsiTheme="minorHAnsi" w:cstheme="minorHAnsi"/>
          <w:iCs/>
          <w:sz w:val="20"/>
          <w:szCs w:val="20"/>
          <w:lang w:val="pt-BR"/>
        </w:rPr>
        <w:t>Pan(i) ………………………. , tel.: ……………………….. e-mail: ………………………..</w:t>
      </w:r>
    </w:p>
    <w:p w14:paraId="2E2DE2FC" w14:textId="77777777" w:rsidR="00D14E47" w:rsidRPr="00C20338" w:rsidRDefault="00D14E47" w:rsidP="004705CD">
      <w:pPr>
        <w:numPr>
          <w:ilvl w:val="0"/>
          <w:numId w:val="4"/>
        </w:numPr>
        <w:spacing w:line="276" w:lineRule="auto"/>
        <w:ind w:right="-34" w:hanging="426"/>
        <w:jc w:val="left"/>
        <w:rPr>
          <w:rFonts w:ascii="Calibri" w:hAnsi="Calibri" w:cs="Calibri"/>
          <w:iCs/>
          <w:sz w:val="20"/>
          <w:szCs w:val="20"/>
        </w:rPr>
      </w:pPr>
      <w:r w:rsidRPr="00C20338">
        <w:rPr>
          <w:rFonts w:ascii="Calibri" w:hAnsi="Calibri" w:cs="Calibri"/>
          <w:iCs/>
          <w:sz w:val="20"/>
          <w:szCs w:val="20"/>
        </w:rPr>
        <w:t>W przypadku wybrania naszej oferty jako najkorzystniejszej podaje</w:t>
      </w:r>
      <w:r w:rsidR="00756F94">
        <w:rPr>
          <w:rFonts w:ascii="Calibri" w:hAnsi="Calibri" w:cs="Calibri"/>
          <w:iCs/>
          <w:sz w:val="20"/>
          <w:szCs w:val="20"/>
        </w:rPr>
        <w:t>my dane, niezbędne do zawarcia U</w:t>
      </w:r>
      <w:r w:rsidRPr="00C20338">
        <w:rPr>
          <w:rFonts w:ascii="Calibri" w:hAnsi="Calibri" w:cs="Calibri"/>
          <w:iCs/>
          <w:sz w:val="20"/>
          <w:szCs w:val="20"/>
        </w:rPr>
        <w:t>mowy:</w:t>
      </w:r>
    </w:p>
    <w:p w14:paraId="3169A70E" w14:textId="77777777" w:rsidR="00D14E47" w:rsidRPr="00C20338" w:rsidRDefault="00D14E47" w:rsidP="00802FBE">
      <w:pPr>
        <w:spacing w:after="120" w:line="276" w:lineRule="auto"/>
        <w:ind w:left="482"/>
        <w:contextualSpacing/>
        <w:rPr>
          <w:rFonts w:ascii="Calibri" w:hAnsi="Calibri" w:cs="Calibri"/>
          <w:sz w:val="20"/>
          <w:szCs w:val="20"/>
        </w:rPr>
      </w:pPr>
    </w:p>
    <w:p w14:paraId="3D3A7ED5" w14:textId="77777777" w:rsidR="00D14E47" w:rsidRPr="00DA4B05" w:rsidRDefault="00D14E47" w:rsidP="00802FBE">
      <w:pPr>
        <w:spacing w:after="120" w:line="276" w:lineRule="auto"/>
        <w:ind w:left="482"/>
        <w:contextualSpacing/>
        <w:rPr>
          <w:rFonts w:ascii="Calibri" w:hAnsi="Calibri" w:cs="Calibri"/>
          <w:sz w:val="20"/>
          <w:szCs w:val="20"/>
          <w:u w:val="single"/>
        </w:rPr>
      </w:pPr>
      <w:r w:rsidRPr="00340B39">
        <w:rPr>
          <w:rFonts w:ascii="Calibri" w:hAnsi="Calibri" w:cs="Calibri"/>
          <w:sz w:val="20"/>
          <w:szCs w:val="20"/>
          <w:u w:val="single"/>
        </w:rPr>
        <w:t>[</w:t>
      </w:r>
      <w:r w:rsidRPr="00DA4B05">
        <w:rPr>
          <w:rFonts w:ascii="Calibri" w:hAnsi="Calibri" w:cs="Calibri"/>
          <w:sz w:val="20"/>
          <w:szCs w:val="20"/>
          <w:u w:val="single"/>
        </w:rPr>
        <w:t xml:space="preserve">należy uzupełnić, o ile dane są znane na etapie składania oferty] </w:t>
      </w:r>
    </w:p>
    <w:p w14:paraId="08207472" w14:textId="77777777" w:rsidR="00D14E47" w:rsidRPr="00DA4B05" w:rsidRDefault="00D14E47" w:rsidP="00B84E23">
      <w:pPr>
        <w:numPr>
          <w:ilvl w:val="2"/>
          <w:numId w:val="41"/>
        </w:numPr>
        <w:spacing w:after="120" w:line="276" w:lineRule="auto"/>
        <w:ind w:left="851" w:right="402" w:hanging="425"/>
        <w:contextualSpacing/>
        <w:rPr>
          <w:rFonts w:ascii="Calibri" w:hAnsi="Calibri" w:cs="Calibri"/>
          <w:sz w:val="20"/>
          <w:szCs w:val="20"/>
        </w:rPr>
      </w:pPr>
      <w:r w:rsidRPr="00DA4B05">
        <w:rPr>
          <w:rFonts w:ascii="Calibri" w:hAnsi="Calibri" w:cs="Calibri"/>
          <w:sz w:val="20"/>
          <w:szCs w:val="20"/>
        </w:rPr>
        <w:t xml:space="preserve">W moim(naszym) imieniu umowę zawrze Pan(i)………. Pełniący(a) funkcję………. </w:t>
      </w:r>
    </w:p>
    <w:p w14:paraId="601FDC54" w14:textId="77777777" w:rsidR="00D14E47" w:rsidRPr="00DA4B05" w:rsidRDefault="00D14E47" w:rsidP="00B84E23">
      <w:pPr>
        <w:numPr>
          <w:ilvl w:val="2"/>
          <w:numId w:val="41"/>
        </w:numPr>
        <w:spacing w:after="120" w:line="276" w:lineRule="auto"/>
        <w:ind w:left="851" w:right="402" w:hanging="425"/>
        <w:contextualSpacing/>
        <w:rPr>
          <w:rFonts w:ascii="Calibri" w:hAnsi="Calibri" w:cs="Calibri"/>
          <w:sz w:val="20"/>
          <w:szCs w:val="20"/>
        </w:rPr>
      </w:pPr>
      <w:r w:rsidRPr="00DA4B05">
        <w:rPr>
          <w:rFonts w:ascii="Calibri" w:hAnsi="Calibri" w:cs="Calibri"/>
          <w:sz w:val="20"/>
          <w:szCs w:val="20"/>
        </w:rPr>
        <w:t>W celu realizacji przedmiotu Umowy, wyznaczam(y) osobę odpowiedzialną za prawidłową realizację Umowy – Koordynatorów Umowy:</w:t>
      </w:r>
    </w:p>
    <w:p w14:paraId="41547515" w14:textId="77777777" w:rsidR="00D14E47" w:rsidRPr="00DA4B05" w:rsidRDefault="00D14E47" w:rsidP="00CD2FB8">
      <w:pPr>
        <w:spacing w:after="120" w:line="276" w:lineRule="auto"/>
        <w:ind w:left="851" w:right="402"/>
        <w:contextualSpacing/>
        <w:rPr>
          <w:rFonts w:ascii="Calibri" w:hAnsi="Calibri" w:cs="Calibri"/>
          <w:sz w:val="20"/>
          <w:szCs w:val="20"/>
        </w:rPr>
      </w:pPr>
      <w:r w:rsidRPr="00DA4B05">
        <w:rPr>
          <w:rFonts w:ascii="Calibri" w:hAnsi="Calibri" w:cs="Calibri"/>
          <w:sz w:val="20"/>
          <w:szCs w:val="20"/>
        </w:rPr>
        <w:t>Imię</w:t>
      </w:r>
      <w:r w:rsidR="00756F94" w:rsidRPr="00DA4B05">
        <w:rPr>
          <w:rFonts w:ascii="Calibri" w:hAnsi="Calibri" w:cs="Calibri"/>
          <w:sz w:val="20"/>
          <w:szCs w:val="20"/>
        </w:rPr>
        <w:t xml:space="preserve"> i</w:t>
      </w:r>
      <w:r w:rsidRPr="00DA4B05">
        <w:rPr>
          <w:rFonts w:ascii="Calibri" w:hAnsi="Calibri" w:cs="Calibri"/>
          <w:sz w:val="20"/>
          <w:szCs w:val="20"/>
        </w:rPr>
        <w:t xml:space="preserve"> nazwisko: </w:t>
      </w:r>
    </w:p>
    <w:p w14:paraId="601C760D" w14:textId="77777777" w:rsidR="00D14E47" w:rsidRPr="00DA4B05" w:rsidRDefault="00D14E47" w:rsidP="001C5E9C">
      <w:pPr>
        <w:spacing w:after="120" w:line="276" w:lineRule="auto"/>
        <w:ind w:left="851" w:right="402"/>
        <w:contextualSpacing/>
        <w:rPr>
          <w:rFonts w:ascii="Calibri" w:hAnsi="Calibri" w:cs="Calibri"/>
          <w:sz w:val="20"/>
          <w:szCs w:val="20"/>
        </w:rPr>
      </w:pPr>
      <w:r w:rsidRPr="00DA4B05">
        <w:rPr>
          <w:rFonts w:ascii="Calibri" w:hAnsi="Calibri" w:cs="Calibri"/>
          <w:sz w:val="20"/>
          <w:szCs w:val="20"/>
        </w:rPr>
        <w:t>e–mail – …..</w:t>
      </w:r>
    </w:p>
    <w:p w14:paraId="3EE9BF3E" w14:textId="77777777" w:rsidR="00D14E47" w:rsidRPr="00DA4B05" w:rsidRDefault="00D14E47" w:rsidP="00E12460">
      <w:pPr>
        <w:spacing w:after="120" w:line="276" w:lineRule="auto"/>
        <w:ind w:left="851" w:right="402"/>
        <w:contextualSpacing/>
        <w:rPr>
          <w:rFonts w:ascii="Calibri" w:hAnsi="Calibri" w:cs="Calibri"/>
          <w:sz w:val="20"/>
          <w:szCs w:val="20"/>
        </w:rPr>
      </w:pPr>
      <w:r w:rsidRPr="00DA4B05">
        <w:rPr>
          <w:rFonts w:ascii="Calibri" w:hAnsi="Calibri" w:cs="Calibri"/>
          <w:sz w:val="20"/>
          <w:szCs w:val="20"/>
        </w:rPr>
        <w:lastRenderedPageBreak/>
        <w:t>nr tel.  …..</w:t>
      </w:r>
    </w:p>
    <w:p w14:paraId="285A844B" w14:textId="77777777" w:rsidR="00D14E47" w:rsidRPr="00C20338" w:rsidRDefault="00D14E47" w:rsidP="004705CD">
      <w:pPr>
        <w:spacing w:after="240" w:line="276" w:lineRule="auto"/>
        <w:ind w:left="851" w:right="403"/>
        <w:rPr>
          <w:rFonts w:ascii="Calibri" w:hAnsi="Calibri" w:cs="Calibri"/>
          <w:iCs/>
          <w:sz w:val="20"/>
          <w:szCs w:val="20"/>
        </w:rPr>
      </w:pPr>
    </w:p>
    <w:tbl>
      <w:tblPr>
        <w:tblW w:w="0" w:type="auto"/>
        <w:jc w:val="center"/>
        <w:tblCellMar>
          <w:left w:w="70" w:type="dxa"/>
          <w:right w:w="70" w:type="dxa"/>
        </w:tblCellMar>
        <w:tblLook w:val="0000" w:firstRow="0" w:lastRow="0" w:firstColumn="0" w:lastColumn="0" w:noHBand="0" w:noVBand="0"/>
      </w:tblPr>
      <w:tblGrid>
        <w:gridCol w:w="6091"/>
      </w:tblGrid>
      <w:tr w:rsidR="00891B4D" w:rsidRPr="00C20338" w14:paraId="00F48861" w14:textId="77777777" w:rsidTr="00891B4D">
        <w:trPr>
          <w:trHeight w:val="1696"/>
          <w:jc w:val="center"/>
        </w:trPr>
        <w:tc>
          <w:tcPr>
            <w:tcW w:w="6091" w:type="dxa"/>
            <w:tcBorders>
              <w:top w:val="single" w:sz="4" w:space="0" w:color="auto"/>
              <w:left w:val="single" w:sz="4" w:space="0" w:color="auto"/>
              <w:bottom w:val="single" w:sz="4" w:space="0" w:color="auto"/>
              <w:right w:val="single" w:sz="4" w:space="0" w:color="auto"/>
            </w:tcBorders>
            <w:vAlign w:val="center"/>
          </w:tcPr>
          <w:p w14:paraId="3391F1C3" w14:textId="77777777" w:rsidR="00891B4D" w:rsidRPr="00C20338" w:rsidRDefault="00891B4D" w:rsidP="004705CD">
            <w:pPr>
              <w:spacing w:before="0" w:line="276" w:lineRule="auto"/>
              <w:rPr>
                <w:rFonts w:ascii="Calibri" w:hAnsi="Calibri" w:cs="Calibri"/>
                <w:sz w:val="20"/>
                <w:szCs w:val="20"/>
              </w:rPr>
            </w:pPr>
          </w:p>
        </w:tc>
      </w:tr>
      <w:tr w:rsidR="00891B4D" w:rsidRPr="00C20338" w14:paraId="4110BE7F" w14:textId="77777777" w:rsidTr="00891B4D">
        <w:trPr>
          <w:jc w:val="center"/>
        </w:trPr>
        <w:tc>
          <w:tcPr>
            <w:tcW w:w="6091" w:type="dxa"/>
            <w:tcBorders>
              <w:top w:val="nil"/>
              <w:left w:val="nil"/>
              <w:bottom w:val="nil"/>
              <w:right w:val="nil"/>
            </w:tcBorders>
          </w:tcPr>
          <w:p w14:paraId="4020B01A" w14:textId="77777777" w:rsidR="00891B4D" w:rsidRPr="00C20338" w:rsidRDefault="00891B4D" w:rsidP="004705CD">
            <w:pPr>
              <w:spacing w:before="0"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3A68E667" w14:textId="77777777" w:rsidR="00B46349" w:rsidRDefault="00C57CD3" w:rsidP="00B62DAA">
      <w:pPr>
        <w:spacing w:before="0" w:after="200" w:line="276" w:lineRule="auto"/>
        <w:jc w:val="left"/>
        <w:rPr>
          <w:rFonts w:ascii="Calibri" w:hAnsi="Calibri" w:cs="Calibri"/>
          <w:b/>
          <w:sz w:val="20"/>
          <w:szCs w:val="20"/>
          <w:u w:val="single"/>
        </w:rPr>
      </w:pPr>
      <w:bookmarkStart w:id="0" w:name="_Toc74857824"/>
      <w:bookmarkStart w:id="1" w:name="_Toc79664050"/>
      <w:r>
        <w:rPr>
          <w:rFonts w:ascii="Calibri" w:hAnsi="Calibri" w:cs="Calibri"/>
          <w:b/>
          <w:sz w:val="20"/>
          <w:szCs w:val="20"/>
          <w:u w:val="single"/>
        </w:rPr>
        <w:br w:type="page"/>
      </w:r>
    </w:p>
    <w:p w14:paraId="655BD635" w14:textId="1B4CB4BD" w:rsidR="00511E0F" w:rsidRPr="00590146" w:rsidRDefault="00B64879" w:rsidP="00590146">
      <w:pPr>
        <w:spacing w:before="0" w:after="200" w:line="276" w:lineRule="auto"/>
        <w:jc w:val="left"/>
        <w:rPr>
          <w:rFonts w:asciiTheme="minorHAnsi" w:hAnsiTheme="minorHAnsi" w:cstheme="minorHAnsi"/>
          <w:b/>
          <w:sz w:val="20"/>
          <w:szCs w:val="22"/>
          <w:u w:val="single"/>
        </w:rPr>
      </w:pPr>
      <w:r w:rsidRPr="004705CD">
        <w:rPr>
          <w:rFonts w:asciiTheme="minorHAnsi" w:hAnsiTheme="minorHAnsi" w:cstheme="minorHAnsi"/>
          <w:b/>
          <w:sz w:val="20"/>
          <w:szCs w:val="22"/>
          <w:u w:val="single"/>
        </w:rPr>
        <w:lastRenderedPageBreak/>
        <w:t>Z</w:t>
      </w:r>
      <w:r w:rsidR="003315D7" w:rsidRPr="004705CD">
        <w:rPr>
          <w:rFonts w:asciiTheme="minorHAnsi" w:hAnsiTheme="minorHAnsi" w:cstheme="minorHAnsi"/>
          <w:b/>
          <w:sz w:val="20"/>
          <w:szCs w:val="22"/>
          <w:u w:val="single"/>
        </w:rPr>
        <w:t xml:space="preserve">AŁĄCZNIK NR </w:t>
      </w:r>
      <w:r w:rsidR="00EB0B15">
        <w:rPr>
          <w:rFonts w:asciiTheme="minorHAnsi" w:hAnsiTheme="minorHAnsi" w:cstheme="minorHAnsi"/>
          <w:b/>
          <w:sz w:val="20"/>
          <w:szCs w:val="22"/>
          <w:u w:val="single"/>
        </w:rPr>
        <w:t>19</w:t>
      </w:r>
      <w:r w:rsidR="003315D7" w:rsidRPr="004705CD">
        <w:rPr>
          <w:rFonts w:asciiTheme="minorHAnsi" w:hAnsiTheme="minorHAnsi" w:cstheme="minorHAnsi"/>
          <w:b/>
          <w:sz w:val="20"/>
          <w:szCs w:val="22"/>
          <w:u w:val="single"/>
        </w:rPr>
        <w:t xml:space="preserve"> – OŚWIADCZENIE WYKONAWCY O BRAKU PODSTAW DO WYKLUCZENIA Z POSTĘPOWANIA</w:t>
      </w:r>
      <w:bookmarkEnd w:id="0"/>
      <w:bookmarkEnd w:id="1"/>
      <w:r w:rsidR="003F62A6" w:rsidRPr="004705CD">
        <w:rPr>
          <w:rFonts w:asciiTheme="minorHAnsi" w:hAnsiTheme="minorHAnsi" w:cstheme="minorHAnsi"/>
          <w:b/>
          <w:sz w:val="20"/>
          <w:szCs w:val="22"/>
          <w:u w:val="single"/>
        </w:rPr>
        <w:t xml:space="preserve"> </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C20338" w14:paraId="665D9D0C" w14:textId="77777777" w:rsidTr="007E762E">
        <w:trPr>
          <w:trHeight w:val="1562"/>
        </w:trPr>
        <w:tc>
          <w:tcPr>
            <w:tcW w:w="3850" w:type="dxa"/>
            <w:vAlign w:val="bottom"/>
          </w:tcPr>
          <w:p w14:paraId="0F359276" w14:textId="77777777" w:rsidR="00511E0F" w:rsidRPr="00C20338" w:rsidRDefault="00900038"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511E0F" w:rsidRPr="00C20338">
              <w:rPr>
                <w:rFonts w:ascii="Calibri" w:hAnsi="Calibri" w:cs="Calibri"/>
                <w:sz w:val="20"/>
                <w:szCs w:val="20"/>
              </w:rPr>
              <w:t>Wykonawcy)</w:t>
            </w:r>
          </w:p>
        </w:tc>
        <w:tc>
          <w:tcPr>
            <w:tcW w:w="5927" w:type="dxa"/>
            <w:tcBorders>
              <w:top w:val="nil"/>
              <w:left w:val="nil"/>
              <w:bottom w:val="nil"/>
              <w:right w:val="nil"/>
            </w:tcBorders>
          </w:tcPr>
          <w:p w14:paraId="15407F3A" w14:textId="77777777" w:rsidR="00511E0F" w:rsidRPr="00C20338" w:rsidRDefault="00511E0F"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p>
        </w:tc>
      </w:tr>
    </w:tbl>
    <w:p w14:paraId="67C4FCC1" w14:textId="4589CBD0" w:rsidR="007161CC" w:rsidRDefault="00F80AED" w:rsidP="007161CC">
      <w:pPr>
        <w:spacing w:before="0" w:after="120" w:line="276" w:lineRule="auto"/>
        <w:ind w:left="567"/>
        <w:jc w:val="center"/>
        <w:rPr>
          <w:rFonts w:ascii="Arial" w:hAnsi="Arial" w:cs="Arial"/>
          <w:b/>
          <w:bCs/>
          <w:color w:val="0070C0"/>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p>
    <w:tbl>
      <w:tblPr>
        <w:tblStyle w:val="Tabela-Siatka"/>
        <w:tblW w:w="0" w:type="auto"/>
        <w:tblLook w:val="04A0" w:firstRow="1" w:lastRow="0" w:firstColumn="1" w:lastColumn="0" w:noHBand="0" w:noVBand="1"/>
      </w:tblPr>
      <w:tblGrid>
        <w:gridCol w:w="6478"/>
        <w:gridCol w:w="2584"/>
      </w:tblGrid>
      <w:tr w:rsidR="003F62A6" w:rsidRPr="00AB6CE3" w14:paraId="62D82B87" w14:textId="77777777" w:rsidTr="004705CD">
        <w:trPr>
          <w:trHeight w:val="386"/>
        </w:trPr>
        <w:tc>
          <w:tcPr>
            <w:tcW w:w="9062" w:type="dxa"/>
            <w:gridSpan w:val="2"/>
            <w:shd w:val="clear" w:color="auto" w:fill="EEECE1" w:themeFill="background2"/>
            <w:vAlign w:val="center"/>
          </w:tcPr>
          <w:p w14:paraId="40BB0C6B" w14:textId="77777777" w:rsidR="003F62A6" w:rsidRPr="00AB6CE3" w:rsidRDefault="003F62A6" w:rsidP="00B84E23">
            <w:pPr>
              <w:pStyle w:val="Akapitzlist"/>
              <w:numPr>
                <w:ilvl w:val="0"/>
                <w:numId w:val="44"/>
              </w:numPr>
              <w:spacing w:before="120" w:after="0"/>
              <w:ind w:left="426" w:hanging="284"/>
              <w:jc w:val="both"/>
              <w:rPr>
                <w:rFonts w:asciiTheme="minorHAnsi" w:hAnsiTheme="minorHAnsi" w:cstheme="minorHAnsi"/>
                <w:b/>
                <w:sz w:val="20"/>
                <w:szCs w:val="20"/>
              </w:rPr>
            </w:pPr>
            <w:r w:rsidRPr="00AB6CE3">
              <w:rPr>
                <w:rFonts w:asciiTheme="minorHAnsi" w:hAnsiTheme="minorHAnsi" w:cstheme="minorHAnsi"/>
                <w:b/>
                <w:sz w:val="20"/>
                <w:szCs w:val="20"/>
              </w:rPr>
              <w:t>Informacja dotycząca podstaw wykluczenia z postępowania:</w:t>
            </w:r>
          </w:p>
        </w:tc>
      </w:tr>
      <w:tr w:rsidR="003F62A6" w:rsidRPr="00AB6CE3" w14:paraId="21167140" w14:textId="77777777" w:rsidTr="004705CD">
        <w:trPr>
          <w:trHeight w:val="386"/>
        </w:trPr>
        <w:tc>
          <w:tcPr>
            <w:tcW w:w="6478" w:type="dxa"/>
            <w:shd w:val="clear" w:color="auto" w:fill="auto"/>
            <w:vAlign w:val="center"/>
          </w:tcPr>
          <w:p w14:paraId="1A0ABEE6" w14:textId="77777777" w:rsidR="003F62A6" w:rsidRPr="00AB6CE3" w:rsidRDefault="003F62A6" w:rsidP="00B84E23">
            <w:pPr>
              <w:pStyle w:val="Akapitzlist"/>
              <w:numPr>
                <w:ilvl w:val="0"/>
                <w:numId w:val="45"/>
              </w:numPr>
              <w:spacing w:before="120" w:after="0"/>
              <w:ind w:left="457"/>
              <w:jc w:val="both"/>
              <w:rPr>
                <w:rFonts w:asciiTheme="minorHAnsi" w:hAnsiTheme="minorHAnsi" w:cstheme="minorHAnsi"/>
                <w:b/>
                <w:sz w:val="20"/>
                <w:szCs w:val="20"/>
              </w:rPr>
            </w:pPr>
            <w:r w:rsidRPr="00AB6CE3">
              <w:rPr>
                <w:rFonts w:asciiTheme="minorHAnsi" w:eastAsiaTheme="minorHAnsi" w:hAnsiTheme="minorHAnsi" w:cstheme="minorHAnsi"/>
                <w:sz w:val="20"/>
                <w:szCs w:val="20"/>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294A43C4" w14:textId="77777777" w:rsidR="003F62A6" w:rsidRPr="00AB6CE3" w:rsidRDefault="003F62A6" w:rsidP="004705CD">
            <w:pPr>
              <w:spacing w:after="120" w:line="276" w:lineRule="auto"/>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DB2E0A2" w14:textId="77777777" w:rsidTr="004705CD">
        <w:trPr>
          <w:trHeight w:val="386"/>
        </w:trPr>
        <w:tc>
          <w:tcPr>
            <w:tcW w:w="6478" w:type="dxa"/>
            <w:shd w:val="clear" w:color="auto" w:fill="auto"/>
            <w:vAlign w:val="center"/>
          </w:tcPr>
          <w:p w14:paraId="75035CD1"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nie wykonał przedmiotu Zamówienia na rzecz Zamawiającego lub wykonał go nienależycie, a w ramach działań naprawczych nie doprowadził przedmiotu Zamówienia do</w:t>
            </w:r>
            <w:r w:rsidR="00A40870" w:rsidRPr="00AB6CE3">
              <w:rPr>
                <w:rFonts w:asciiTheme="minorHAnsi" w:eastAsiaTheme="minorHAnsi" w:hAnsiTheme="minorHAnsi" w:cstheme="minorHAnsi"/>
                <w:sz w:val="20"/>
                <w:szCs w:val="20"/>
              </w:rPr>
              <w:t xml:space="preserve"> </w:t>
            </w:r>
            <w:r w:rsidRPr="00AB6CE3">
              <w:rPr>
                <w:rFonts w:asciiTheme="minorHAnsi" w:eastAsiaTheme="minorHAnsi" w:hAnsiTheme="minorHAnsi" w:cstheme="minorHAnsi"/>
                <w:sz w:val="20"/>
                <w:szCs w:val="20"/>
              </w:rPr>
              <w:t>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1D0CC373"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20F2A3E" w14:textId="77777777" w:rsidTr="004705CD">
        <w:trPr>
          <w:trHeight w:val="386"/>
        </w:trPr>
        <w:tc>
          <w:tcPr>
            <w:tcW w:w="6478" w:type="dxa"/>
            <w:shd w:val="clear" w:color="auto" w:fill="auto"/>
            <w:vAlign w:val="center"/>
          </w:tcPr>
          <w:p w14:paraId="22604FC4"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63E0CC6C"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BAA6AF6" w14:textId="77777777" w:rsidTr="004705CD">
        <w:trPr>
          <w:trHeight w:val="386"/>
        </w:trPr>
        <w:tc>
          <w:tcPr>
            <w:tcW w:w="6478" w:type="dxa"/>
            <w:shd w:val="clear" w:color="auto" w:fill="auto"/>
            <w:vAlign w:val="center"/>
          </w:tcPr>
          <w:p w14:paraId="5AD472A6"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233F3A40"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0E3E1C3" w14:textId="77777777" w:rsidTr="004705CD">
        <w:trPr>
          <w:trHeight w:val="386"/>
        </w:trPr>
        <w:tc>
          <w:tcPr>
            <w:tcW w:w="6478" w:type="dxa"/>
            <w:shd w:val="clear" w:color="auto" w:fill="auto"/>
            <w:vAlign w:val="center"/>
          </w:tcPr>
          <w:p w14:paraId="63D644AB" w14:textId="77777777" w:rsidR="003F62A6" w:rsidRPr="00AB6CE3" w:rsidRDefault="00A40870"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2E15442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8D5DF39" w14:textId="77777777" w:rsidTr="004705CD">
        <w:trPr>
          <w:trHeight w:val="386"/>
        </w:trPr>
        <w:tc>
          <w:tcPr>
            <w:tcW w:w="6478" w:type="dxa"/>
            <w:shd w:val="clear" w:color="auto" w:fill="auto"/>
            <w:vAlign w:val="center"/>
          </w:tcPr>
          <w:p w14:paraId="4158B0A9" w14:textId="77777777" w:rsidR="003F62A6" w:rsidRPr="00AB6CE3" w:rsidRDefault="00A40870"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został wpisany do Rejestru Wykonawców Wykluczonych zgodnie z „Zasadami dokonywania oceny Wykonawców w Obszarze Zakupowym Zakupy Ogólne w Grupie ENEA”</w:t>
            </w:r>
          </w:p>
        </w:tc>
        <w:tc>
          <w:tcPr>
            <w:tcW w:w="2584" w:type="dxa"/>
            <w:shd w:val="clear" w:color="auto" w:fill="auto"/>
            <w:vAlign w:val="center"/>
          </w:tcPr>
          <w:p w14:paraId="027E0D6E"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20A3538" w14:textId="77777777" w:rsidTr="004705CD">
        <w:trPr>
          <w:trHeight w:val="386"/>
        </w:trPr>
        <w:tc>
          <w:tcPr>
            <w:tcW w:w="6478" w:type="dxa"/>
            <w:shd w:val="clear" w:color="auto" w:fill="auto"/>
            <w:vAlign w:val="center"/>
          </w:tcPr>
          <w:p w14:paraId="7FE15244" w14:textId="77777777" w:rsidR="003F62A6" w:rsidRPr="00AB6CE3" w:rsidRDefault="00A40870"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Otwarto </w:t>
            </w:r>
            <w:r w:rsidR="003F62A6" w:rsidRPr="00AB6CE3">
              <w:rPr>
                <w:rFonts w:asciiTheme="minorHAnsi" w:eastAsiaTheme="minorHAnsi" w:hAnsiTheme="minorHAnsi" w:cstheme="minorHAnsi"/>
                <w:sz w:val="20"/>
                <w:szCs w:val="20"/>
              </w:rPr>
              <w:t>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021DF3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E6A771D" w14:textId="77777777" w:rsidTr="004705CD">
        <w:trPr>
          <w:trHeight w:val="386"/>
        </w:trPr>
        <w:tc>
          <w:tcPr>
            <w:tcW w:w="6478" w:type="dxa"/>
            <w:shd w:val="clear" w:color="auto" w:fill="auto"/>
            <w:vAlign w:val="center"/>
          </w:tcPr>
          <w:p w14:paraId="6CA8840E"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doradzał lub w inny sposób był zaangażowany w przygotowanie Postępowania o udzielenie tego Zamówienia, a spowodowane tym zaangażowaniem zakłócenie konkurencji nie może </w:t>
            </w:r>
            <w:r w:rsidRPr="00AB6CE3">
              <w:rPr>
                <w:rFonts w:asciiTheme="minorHAnsi" w:eastAsiaTheme="minorHAnsi" w:hAnsiTheme="minorHAnsi" w:cstheme="minorHAnsi"/>
                <w:sz w:val="20"/>
                <w:szCs w:val="20"/>
              </w:rPr>
              <w:lastRenderedPageBreak/>
              <w:t>być wyeliminowane w inny sposób niż przez wykluczenie Wykonawcy z udziału w tym Postępowaniu;</w:t>
            </w:r>
          </w:p>
        </w:tc>
        <w:tc>
          <w:tcPr>
            <w:tcW w:w="2584" w:type="dxa"/>
            <w:shd w:val="clear" w:color="auto" w:fill="auto"/>
            <w:vAlign w:val="center"/>
          </w:tcPr>
          <w:p w14:paraId="17DEEE58"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lastRenderedPageBreak/>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6F241B1F" w14:textId="77777777" w:rsidTr="004705CD">
        <w:trPr>
          <w:trHeight w:val="386"/>
        </w:trPr>
        <w:tc>
          <w:tcPr>
            <w:tcW w:w="6478" w:type="dxa"/>
            <w:shd w:val="clear" w:color="auto" w:fill="auto"/>
            <w:vAlign w:val="center"/>
          </w:tcPr>
          <w:p w14:paraId="356888E0" w14:textId="77777777" w:rsidR="003F62A6" w:rsidRPr="00AB6CE3" w:rsidRDefault="003F62A6" w:rsidP="00802FBE">
            <w:pPr>
              <w:pStyle w:val="Akapitzlist"/>
              <w:ind w:left="457"/>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„tak” Wykonawca ma możliwość udowodnienia, że jego zaangażowanie w przygotowanie Postępowania o udzielenie zamówienia nie zakłóci konkurencji</w:t>
            </w:r>
          </w:p>
        </w:tc>
        <w:tc>
          <w:tcPr>
            <w:tcW w:w="2584" w:type="dxa"/>
            <w:shd w:val="clear" w:color="auto" w:fill="auto"/>
            <w:vAlign w:val="center"/>
          </w:tcPr>
          <w:p w14:paraId="0657BE1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b/>
                <w:sz w:val="20"/>
                <w:szCs w:val="20"/>
              </w:rPr>
              <w:t>…</w:t>
            </w:r>
          </w:p>
        </w:tc>
      </w:tr>
      <w:tr w:rsidR="003F62A6" w:rsidRPr="00AB6CE3" w14:paraId="0138816B" w14:textId="77777777" w:rsidTr="004705CD">
        <w:trPr>
          <w:trHeight w:val="386"/>
        </w:trPr>
        <w:tc>
          <w:tcPr>
            <w:tcW w:w="6478" w:type="dxa"/>
            <w:shd w:val="clear" w:color="auto" w:fill="auto"/>
            <w:vAlign w:val="center"/>
          </w:tcPr>
          <w:p w14:paraId="573158E4"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1B2BFA9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B2EE083" w14:textId="77777777" w:rsidTr="004705CD">
        <w:trPr>
          <w:trHeight w:val="386"/>
        </w:trPr>
        <w:tc>
          <w:tcPr>
            <w:tcW w:w="6478" w:type="dxa"/>
            <w:shd w:val="clear" w:color="auto" w:fill="auto"/>
            <w:vAlign w:val="center"/>
          </w:tcPr>
          <w:p w14:paraId="6FC99932"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2406FD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63601D0" w14:textId="77777777" w:rsidTr="004705CD">
        <w:trPr>
          <w:trHeight w:val="386"/>
        </w:trPr>
        <w:tc>
          <w:tcPr>
            <w:tcW w:w="6478" w:type="dxa"/>
            <w:shd w:val="clear" w:color="auto" w:fill="auto"/>
            <w:vAlign w:val="center"/>
          </w:tcPr>
          <w:p w14:paraId="1067CE05"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złożył nieprawdziwe informacje mające lub mogące mieć wpływ na wynik Postępowania;</w:t>
            </w:r>
          </w:p>
        </w:tc>
        <w:tc>
          <w:tcPr>
            <w:tcW w:w="2584" w:type="dxa"/>
            <w:shd w:val="clear" w:color="auto" w:fill="auto"/>
            <w:vAlign w:val="center"/>
          </w:tcPr>
          <w:p w14:paraId="795753C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276ED5F" w14:textId="77777777" w:rsidTr="004705CD">
        <w:trPr>
          <w:trHeight w:val="386"/>
        </w:trPr>
        <w:tc>
          <w:tcPr>
            <w:tcW w:w="6478" w:type="dxa"/>
            <w:shd w:val="clear" w:color="auto" w:fill="auto"/>
            <w:vAlign w:val="center"/>
          </w:tcPr>
          <w:p w14:paraId="00F0609B" w14:textId="77777777" w:rsidR="003F62A6" w:rsidRPr="00AB6CE3" w:rsidRDefault="003F62A6" w:rsidP="00B84E23">
            <w:pPr>
              <w:pStyle w:val="Akapitzlist"/>
              <w:numPr>
                <w:ilvl w:val="0"/>
                <w:numId w:val="45"/>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nie wykazał spełnienia warunków udziału w Postępowaniu;</w:t>
            </w:r>
          </w:p>
        </w:tc>
        <w:tc>
          <w:tcPr>
            <w:tcW w:w="2584" w:type="dxa"/>
            <w:shd w:val="clear" w:color="auto" w:fill="auto"/>
            <w:vAlign w:val="center"/>
          </w:tcPr>
          <w:p w14:paraId="20B6DE3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0B324A" w:rsidRPr="00AB6CE3" w14:paraId="242B3BB3" w14:textId="77777777" w:rsidTr="000B324A">
        <w:trPr>
          <w:trHeight w:val="386"/>
        </w:trPr>
        <w:tc>
          <w:tcPr>
            <w:tcW w:w="6478" w:type="dxa"/>
            <w:shd w:val="clear" w:color="auto" w:fill="auto"/>
          </w:tcPr>
          <w:p w14:paraId="46A95B28" w14:textId="19D2862C" w:rsidR="000B324A" w:rsidRPr="00AB6CE3" w:rsidRDefault="000B324A" w:rsidP="000B324A">
            <w:pPr>
              <w:pStyle w:val="Akapitzlist"/>
              <w:numPr>
                <w:ilvl w:val="0"/>
                <w:numId w:val="45"/>
              </w:numPr>
              <w:spacing w:before="120" w:after="0"/>
              <w:ind w:left="457"/>
              <w:jc w:val="both"/>
              <w:rPr>
                <w:rFonts w:asciiTheme="minorHAnsi" w:eastAsiaTheme="minorHAnsi" w:hAnsiTheme="minorHAnsi" w:cstheme="minorHAnsi"/>
                <w:sz w:val="20"/>
                <w:szCs w:val="20"/>
              </w:rPr>
            </w:pPr>
            <w:r w:rsidRPr="003F63E0">
              <w:rPr>
                <w:iCs/>
                <w:sz w:val="20"/>
                <w:szCs w:val="20"/>
              </w:rPr>
              <w:t>Wykonawca jest objęty zakazem prowadzenia działalności gospodarczej (Wykonawca lub osoby reprezentujące Wykonawcę</w:t>
            </w:r>
            <w:r w:rsidRPr="003F63E0">
              <w:rPr>
                <w:iCs/>
                <w:sz w:val="20"/>
                <w:szCs w:val="20"/>
                <w:vertAlign w:val="superscript"/>
              </w:rPr>
              <w:t>1</w:t>
            </w:r>
            <w:r w:rsidRPr="003F63E0">
              <w:rPr>
                <w:rStyle w:val="Odwoanieprzypisudolnego"/>
                <w:iCs/>
              </w:rPr>
              <w:footnoteReference w:id="6"/>
            </w:r>
            <w:r w:rsidRPr="003F63E0">
              <w:rPr>
                <w:iCs/>
                <w:sz w:val="20"/>
                <w:szCs w:val="20"/>
                <w:vertAlign w:val="superscript"/>
              </w:rPr>
              <w:t xml:space="preserve"> </w:t>
            </w:r>
          </w:p>
        </w:tc>
        <w:tc>
          <w:tcPr>
            <w:tcW w:w="2584" w:type="dxa"/>
            <w:shd w:val="clear" w:color="auto" w:fill="auto"/>
          </w:tcPr>
          <w:p w14:paraId="74B81E63" w14:textId="77777777" w:rsidR="000B324A" w:rsidRPr="003F63E0" w:rsidRDefault="000B324A" w:rsidP="000B324A">
            <w:pPr>
              <w:pStyle w:val="Akapitzlist"/>
              <w:ind w:left="457"/>
              <w:rPr>
                <w:rFonts w:asciiTheme="minorHAnsi" w:hAnsiTheme="minorHAnsi" w:cstheme="minorHAnsi"/>
                <w:sz w:val="20"/>
                <w:szCs w:val="20"/>
              </w:rPr>
            </w:pPr>
          </w:p>
          <w:p w14:paraId="6A1AE0B4" w14:textId="5672AB9B"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22CEEADD" w14:textId="77777777" w:rsidTr="000B324A">
        <w:trPr>
          <w:trHeight w:val="386"/>
        </w:trPr>
        <w:tc>
          <w:tcPr>
            <w:tcW w:w="6478" w:type="dxa"/>
            <w:shd w:val="clear" w:color="auto" w:fill="auto"/>
          </w:tcPr>
          <w:p w14:paraId="477D263F" w14:textId="21FF03E2" w:rsidR="000B324A" w:rsidRPr="00AB6CE3" w:rsidRDefault="000B324A" w:rsidP="000B324A">
            <w:pPr>
              <w:pStyle w:val="Akapitzlist"/>
              <w:numPr>
                <w:ilvl w:val="0"/>
                <w:numId w:val="45"/>
              </w:numPr>
              <w:spacing w:before="120" w:after="0"/>
              <w:ind w:left="457"/>
              <w:jc w:val="both"/>
              <w:rPr>
                <w:rFonts w:asciiTheme="minorHAnsi" w:eastAsiaTheme="minorHAnsi" w:hAnsiTheme="minorHAnsi" w:cstheme="minorHAnsi"/>
                <w:sz w:val="20"/>
                <w:szCs w:val="20"/>
              </w:rPr>
            </w:pPr>
            <w:r w:rsidRPr="003F63E0">
              <w:rPr>
                <w:iCs/>
                <w:sz w:val="20"/>
                <w:szCs w:val="20"/>
              </w:rPr>
              <w:t>Wykonawca znajduje się na listach podmiotów objętych sankcjami lub embargiem, w szczególności sankcje nałożone przez EU, ONZ, OFAC (Wykonawca lub osoby reprezentujące Wykonawcę</w:t>
            </w:r>
            <w:r w:rsidRPr="003F63E0">
              <w:rPr>
                <w:iCs/>
                <w:sz w:val="20"/>
                <w:szCs w:val="20"/>
                <w:vertAlign w:val="superscript"/>
              </w:rPr>
              <w:t>1</w:t>
            </w:r>
            <w:r w:rsidRPr="003F63E0">
              <w:rPr>
                <w:iCs/>
                <w:sz w:val="20"/>
                <w:szCs w:val="20"/>
              </w:rPr>
              <w:t>);</w:t>
            </w:r>
          </w:p>
        </w:tc>
        <w:tc>
          <w:tcPr>
            <w:tcW w:w="2584" w:type="dxa"/>
            <w:shd w:val="clear" w:color="auto" w:fill="auto"/>
          </w:tcPr>
          <w:p w14:paraId="2F2EAEBA" w14:textId="77777777" w:rsidR="000B324A" w:rsidRPr="003F63E0" w:rsidRDefault="000B324A" w:rsidP="000B324A">
            <w:pPr>
              <w:pStyle w:val="Akapitzlist"/>
              <w:ind w:left="457"/>
              <w:rPr>
                <w:rFonts w:asciiTheme="minorHAnsi" w:hAnsiTheme="minorHAnsi" w:cstheme="minorHAnsi"/>
                <w:sz w:val="20"/>
                <w:szCs w:val="20"/>
              </w:rPr>
            </w:pPr>
          </w:p>
          <w:p w14:paraId="27312115" w14:textId="543F0C9C"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10A418BD" w14:textId="77777777" w:rsidTr="000B324A">
        <w:trPr>
          <w:trHeight w:val="386"/>
        </w:trPr>
        <w:tc>
          <w:tcPr>
            <w:tcW w:w="6478" w:type="dxa"/>
            <w:shd w:val="clear" w:color="auto" w:fill="auto"/>
          </w:tcPr>
          <w:p w14:paraId="69504A71" w14:textId="38A4CDAC" w:rsidR="000B324A" w:rsidRPr="006B7389" w:rsidRDefault="000B324A" w:rsidP="000B324A">
            <w:pPr>
              <w:numPr>
                <w:ilvl w:val="0"/>
                <w:numId w:val="64"/>
              </w:numPr>
              <w:spacing w:before="0" w:line="276" w:lineRule="auto"/>
              <w:ind w:left="742" w:hanging="142"/>
              <w:contextualSpacing/>
              <w:rPr>
                <w:rFonts w:asciiTheme="minorHAnsi" w:eastAsiaTheme="minorHAnsi" w:hAnsiTheme="minorHAnsi" w:cstheme="minorHAnsi"/>
                <w:sz w:val="20"/>
                <w:szCs w:val="20"/>
              </w:rPr>
            </w:pPr>
            <w:r w:rsidRPr="003F63E0">
              <w:rPr>
                <w:iCs/>
                <w:sz w:val="20"/>
                <w:szCs w:val="20"/>
              </w:rPr>
              <w:t>Wykonawca znajduje się na liście ostrzeżeń publicznych KNF;</w:t>
            </w:r>
          </w:p>
        </w:tc>
        <w:tc>
          <w:tcPr>
            <w:tcW w:w="2584" w:type="dxa"/>
            <w:shd w:val="clear" w:color="auto" w:fill="auto"/>
          </w:tcPr>
          <w:p w14:paraId="4844C0C5" w14:textId="65DCADAF"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520A01C4" w14:textId="77777777" w:rsidTr="000B324A">
        <w:trPr>
          <w:trHeight w:val="386"/>
        </w:trPr>
        <w:tc>
          <w:tcPr>
            <w:tcW w:w="6478" w:type="dxa"/>
            <w:shd w:val="clear" w:color="auto" w:fill="auto"/>
          </w:tcPr>
          <w:p w14:paraId="31FE2D43" w14:textId="235D3D26" w:rsidR="000B324A" w:rsidRPr="00AB6CE3" w:rsidRDefault="000B324A" w:rsidP="000B324A">
            <w:pPr>
              <w:pStyle w:val="Akapitzlist"/>
              <w:spacing w:before="120" w:after="0"/>
              <w:ind w:left="457"/>
              <w:jc w:val="both"/>
              <w:rPr>
                <w:rFonts w:asciiTheme="minorHAnsi" w:eastAsiaTheme="minorHAnsi" w:hAnsiTheme="minorHAnsi" w:cstheme="minorHAnsi"/>
                <w:sz w:val="20"/>
                <w:szCs w:val="20"/>
              </w:rPr>
            </w:pPr>
            <w:r w:rsidRPr="00B77251">
              <w:rPr>
                <w:rFonts w:asciiTheme="minorHAnsi" w:hAnsiTheme="minorHAnsi" w:cstheme="minorHAnsi"/>
                <w:iCs/>
                <w:sz w:val="20"/>
                <w:szCs w:val="20"/>
              </w:rPr>
              <w:t>Wykonawca w relacji z Zamawiającym został skazany prawomocnym wyrokiem w przeciągu 5 lat za przestępstwa gospodarcze (Wykonawca lub osoby reprezentujące Wykonawcę</w:t>
            </w:r>
            <w:r w:rsidRPr="00B77251">
              <w:rPr>
                <w:rFonts w:asciiTheme="minorHAnsi" w:hAnsiTheme="minorHAnsi" w:cstheme="minorHAnsi"/>
                <w:iCs/>
                <w:sz w:val="20"/>
                <w:szCs w:val="20"/>
                <w:vertAlign w:val="superscript"/>
              </w:rPr>
              <w:t>1</w:t>
            </w:r>
            <w:r w:rsidRPr="00B77251">
              <w:rPr>
                <w:rFonts w:asciiTheme="minorHAnsi" w:hAnsiTheme="minorHAnsi" w:cstheme="minorHAnsi"/>
                <w:iCs/>
                <w:sz w:val="20"/>
                <w:szCs w:val="20"/>
              </w:rPr>
              <w:t>);</w:t>
            </w:r>
          </w:p>
        </w:tc>
        <w:tc>
          <w:tcPr>
            <w:tcW w:w="2584" w:type="dxa"/>
            <w:shd w:val="clear" w:color="auto" w:fill="auto"/>
          </w:tcPr>
          <w:p w14:paraId="05D20958" w14:textId="77777777" w:rsidR="000B324A" w:rsidRPr="003F63E0" w:rsidRDefault="000B324A" w:rsidP="000B324A">
            <w:pPr>
              <w:pStyle w:val="Akapitzlist"/>
              <w:ind w:left="457"/>
              <w:rPr>
                <w:rFonts w:asciiTheme="minorHAnsi" w:hAnsiTheme="minorHAnsi" w:cstheme="minorHAnsi"/>
                <w:sz w:val="20"/>
                <w:szCs w:val="20"/>
              </w:rPr>
            </w:pPr>
          </w:p>
          <w:p w14:paraId="7F1B3696" w14:textId="165EF2CE"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323867CB" w14:textId="77777777" w:rsidTr="000B324A">
        <w:trPr>
          <w:trHeight w:val="386"/>
        </w:trPr>
        <w:tc>
          <w:tcPr>
            <w:tcW w:w="6478" w:type="dxa"/>
            <w:shd w:val="clear" w:color="auto" w:fill="auto"/>
          </w:tcPr>
          <w:p w14:paraId="036F52ED" w14:textId="3EBF6464" w:rsidR="000B324A" w:rsidRPr="00AB6CE3" w:rsidRDefault="000B324A" w:rsidP="000B324A">
            <w:pPr>
              <w:pStyle w:val="Akapitzlist"/>
              <w:spacing w:before="120" w:after="0"/>
              <w:ind w:left="447"/>
              <w:jc w:val="both"/>
              <w:rPr>
                <w:rFonts w:asciiTheme="minorHAnsi" w:eastAsiaTheme="minorHAnsi" w:hAnsiTheme="minorHAnsi" w:cstheme="minorHAnsi"/>
                <w:sz w:val="20"/>
                <w:szCs w:val="20"/>
              </w:rPr>
            </w:pPr>
            <w:r w:rsidRPr="003F63E0">
              <w:rPr>
                <w:iCs/>
                <w:sz w:val="20"/>
                <w:szCs w:val="20"/>
              </w:rPr>
              <w:t>orzeczono wobec Wykonawcy zakaz ubiegania się o zamówienie publiczne;</w:t>
            </w:r>
          </w:p>
        </w:tc>
        <w:tc>
          <w:tcPr>
            <w:tcW w:w="2584" w:type="dxa"/>
            <w:shd w:val="clear" w:color="auto" w:fill="auto"/>
          </w:tcPr>
          <w:p w14:paraId="7D654273" w14:textId="77777777" w:rsidR="000B324A" w:rsidRPr="003F63E0" w:rsidRDefault="000B324A" w:rsidP="000B324A">
            <w:pPr>
              <w:pStyle w:val="Akapitzlist"/>
              <w:ind w:left="457"/>
              <w:rPr>
                <w:rFonts w:asciiTheme="minorHAnsi" w:hAnsiTheme="minorHAnsi" w:cstheme="minorHAnsi"/>
                <w:sz w:val="20"/>
                <w:szCs w:val="20"/>
              </w:rPr>
            </w:pPr>
          </w:p>
          <w:p w14:paraId="60CCF74E" w14:textId="1993FAA5" w:rsidR="000B324A" w:rsidRPr="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5B217B28" w14:textId="77777777" w:rsidTr="000B324A">
        <w:trPr>
          <w:trHeight w:val="386"/>
        </w:trPr>
        <w:tc>
          <w:tcPr>
            <w:tcW w:w="6478" w:type="dxa"/>
            <w:shd w:val="clear" w:color="auto" w:fill="auto"/>
          </w:tcPr>
          <w:p w14:paraId="38F2A546" w14:textId="0454008C" w:rsidR="000B324A" w:rsidRPr="00AB6CE3"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jest zadłużony u Zamawiającego na kwotę przewyższającą 300 zł;</w:t>
            </w:r>
          </w:p>
        </w:tc>
        <w:tc>
          <w:tcPr>
            <w:tcW w:w="2584" w:type="dxa"/>
            <w:shd w:val="clear" w:color="auto" w:fill="auto"/>
          </w:tcPr>
          <w:p w14:paraId="4FBB2FB1" w14:textId="06B9D00A" w:rsidR="000B324A" w:rsidRPr="00AB6CE3" w:rsidDel="00AB6CE3"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28EB9957" w14:textId="77777777" w:rsidTr="000B324A">
        <w:trPr>
          <w:trHeight w:val="386"/>
        </w:trPr>
        <w:tc>
          <w:tcPr>
            <w:tcW w:w="6478" w:type="dxa"/>
            <w:shd w:val="clear" w:color="auto" w:fill="auto"/>
          </w:tcPr>
          <w:p w14:paraId="4569FBC0" w14:textId="6768A50A"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jest notowany w Krajowym Rejestrze Dłużników Biurze Informacji Gospodarczej S.A. w zakresie zobowiązań przeterminowanych o charakterze bezspornym na kwotę przewyższającą 300 zł;</w:t>
            </w:r>
          </w:p>
        </w:tc>
        <w:tc>
          <w:tcPr>
            <w:tcW w:w="2584" w:type="dxa"/>
            <w:shd w:val="clear" w:color="auto" w:fill="auto"/>
          </w:tcPr>
          <w:p w14:paraId="34905902" w14:textId="77777777" w:rsidR="000B324A" w:rsidRPr="003F63E0" w:rsidRDefault="000B324A" w:rsidP="000B324A">
            <w:pPr>
              <w:pStyle w:val="Akapitzlist"/>
              <w:ind w:left="457"/>
              <w:rPr>
                <w:rFonts w:asciiTheme="minorHAnsi" w:hAnsiTheme="minorHAnsi" w:cstheme="minorHAnsi"/>
                <w:sz w:val="20"/>
                <w:szCs w:val="20"/>
              </w:rPr>
            </w:pPr>
          </w:p>
          <w:p w14:paraId="0DEBC4DA" w14:textId="20B37C8B"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6D3278C9" w14:textId="77777777" w:rsidTr="000B324A">
        <w:trPr>
          <w:trHeight w:val="386"/>
        </w:trPr>
        <w:tc>
          <w:tcPr>
            <w:tcW w:w="6478" w:type="dxa"/>
            <w:shd w:val="clear" w:color="auto" w:fill="auto"/>
          </w:tcPr>
          <w:p w14:paraId="4312B8C1" w14:textId="20BD99AB"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Wykonawca oświadczył, że nie posiada statusu podatnika VAT (dot. kontrahentów przekraczających progi dla podatników VAT);</w:t>
            </w:r>
          </w:p>
        </w:tc>
        <w:tc>
          <w:tcPr>
            <w:tcW w:w="2584" w:type="dxa"/>
            <w:shd w:val="clear" w:color="auto" w:fill="auto"/>
          </w:tcPr>
          <w:p w14:paraId="24BCFF4D" w14:textId="77777777" w:rsidR="000B324A" w:rsidRPr="003F63E0" w:rsidRDefault="000B324A" w:rsidP="000B324A">
            <w:pPr>
              <w:pStyle w:val="Akapitzlist"/>
              <w:ind w:left="457"/>
              <w:rPr>
                <w:rFonts w:asciiTheme="minorHAnsi" w:hAnsiTheme="minorHAnsi" w:cstheme="minorHAnsi"/>
                <w:sz w:val="20"/>
                <w:szCs w:val="20"/>
              </w:rPr>
            </w:pPr>
          </w:p>
          <w:p w14:paraId="40468A3F" w14:textId="019B0013"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4DBA71E7" w14:textId="77777777" w:rsidTr="000B324A">
        <w:trPr>
          <w:trHeight w:val="386"/>
        </w:trPr>
        <w:tc>
          <w:tcPr>
            <w:tcW w:w="6478" w:type="dxa"/>
            <w:shd w:val="clear" w:color="auto" w:fill="auto"/>
          </w:tcPr>
          <w:p w14:paraId="032D30D7" w14:textId="325E76E0"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lastRenderedPageBreak/>
              <w:t>Wykonawca odmówił złożenia oświadczenia o miejscu płatności podatku CIT (w kontekście rejestracji podmiotów w tzw. Rajach podatkowych);</w:t>
            </w:r>
          </w:p>
        </w:tc>
        <w:tc>
          <w:tcPr>
            <w:tcW w:w="2584" w:type="dxa"/>
            <w:shd w:val="clear" w:color="auto" w:fill="auto"/>
          </w:tcPr>
          <w:p w14:paraId="6D033C07" w14:textId="77777777" w:rsidR="000B324A" w:rsidRPr="003F63E0" w:rsidRDefault="000B324A" w:rsidP="000B324A">
            <w:pPr>
              <w:pStyle w:val="Akapitzlist"/>
              <w:ind w:left="457"/>
              <w:rPr>
                <w:rFonts w:asciiTheme="minorHAnsi" w:hAnsiTheme="minorHAnsi" w:cstheme="minorHAnsi"/>
                <w:sz w:val="20"/>
                <w:szCs w:val="20"/>
              </w:rPr>
            </w:pPr>
          </w:p>
          <w:p w14:paraId="77B74AB8" w14:textId="3022B6EB"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218A9054" w14:textId="77777777" w:rsidTr="000B324A">
        <w:trPr>
          <w:trHeight w:val="386"/>
        </w:trPr>
        <w:tc>
          <w:tcPr>
            <w:tcW w:w="6478" w:type="dxa"/>
            <w:shd w:val="clear" w:color="auto" w:fill="auto"/>
          </w:tcPr>
          <w:p w14:paraId="41B88F7A" w14:textId="3ED0137D"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hAnsiTheme="minorHAnsi" w:cstheme="minorHAnsi"/>
                <w:i/>
                <w:sz w:val="20"/>
                <w:szCs w:val="20"/>
              </w:rPr>
              <w:t xml:space="preserve">Wykonawca </w:t>
            </w:r>
            <w:r w:rsidRPr="003F63E0">
              <w:rPr>
                <w:rFonts w:asciiTheme="minorHAnsi" w:eastAsiaTheme="minorHAnsi" w:hAnsiTheme="minorHAnsi" w:cstheme="minorHAnsi"/>
                <w:i/>
                <w:sz w:val="20"/>
                <w:szCs w:val="20"/>
              </w:rPr>
              <w:t>został wpisany na Listy Sankcyjne</w:t>
            </w:r>
            <w:r w:rsidRPr="003F63E0">
              <w:rPr>
                <w:rStyle w:val="Odwoanieprzypisudolnego"/>
                <w:rFonts w:asciiTheme="minorHAnsi" w:eastAsiaTheme="minorHAnsi" w:hAnsiTheme="minorHAnsi" w:cstheme="minorHAnsi"/>
                <w:i/>
                <w:sz w:val="20"/>
                <w:szCs w:val="20"/>
              </w:rPr>
              <w:footnoteReference w:id="7"/>
            </w:r>
            <w:r w:rsidRPr="003F63E0">
              <w:rPr>
                <w:rFonts w:asciiTheme="minorHAnsi" w:eastAsiaTheme="minorHAnsi" w:hAnsiTheme="minorHAnsi" w:cstheme="minorHAnsi"/>
                <w:i/>
                <w:sz w:val="20"/>
                <w:szCs w:val="20"/>
              </w:rPr>
              <w:t>;</w:t>
            </w:r>
          </w:p>
        </w:tc>
        <w:tc>
          <w:tcPr>
            <w:tcW w:w="2584" w:type="dxa"/>
            <w:shd w:val="clear" w:color="auto" w:fill="auto"/>
          </w:tcPr>
          <w:p w14:paraId="6065195B" w14:textId="1F93CB5F"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1DA1022A" w14:textId="77777777" w:rsidTr="000B324A">
        <w:trPr>
          <w:trHeight w:val="386"/>
        </w:trPr>
        <w:tc>
          <w:tcPr>
            <w:tcW w:w="6478" w:type="dxa"/>
            <w:shd w:val="clear" w:color="auto" w:fill="auto"/>
          </w:tcPr>
          <w:p w14:paraId="03EDC94B" w14:textId="77777777" w:rsidR="000B324A" w:rsidRPr="003F63E0" w:rsidRDefault="000B324A" w:rsidP="000B324A">
            <w:pPr>
              <w:pStyle w:val="Akapitzlist"/>
              <w:numPr>
                <w:ilvl w:val="0"/>
                <w:numId w:val="45"/>
              </w:numPr>
              <w:spacing w:after="0" w:line="240" w:lineRule="auto"/>
              <w:ind w:left="457"/>
              <w:jc w:val="both"/>
              <w:rPr>
                <w:rFonts w:asciiTheme="minorHAnsi" w:hAnsiTheme="minorHAnsi" w:cstheme="minorHAnsi"/>
                <w:i/>
                <w:sz w:val="20"/>
                <w:szCs w:val="20"/>
              </w:rPr>
            </w:pPr>
            <w:r w:rsidRPr="003F63E0">
              <w:rPr>
                <w:rFonts w:asciiTheme="minorHAnsi" w:eastAsiaTheme="minorHAnsi" w:hAnsiTheme="minorHAnsi" w:cstheme="minorHAnsi"/>
                <w:i/>
                <w:sz w:val="20"/>
                <w:szCs w:val="20"/>
              </w:rPr>
              <w:t>Beneficjentem rzeczywistym</w:t>
            </w:r>
            <w:r w:rsidRPr="003F63E0">
              <w:rPr>
                <w:rStyle w:val="Odwoanieprzypisudolnego"/>
                <w:rFonts w:asciiTheme="minorHAnsi" w:eastAsiaTheme="minorHAnsi" w:hAnsiTheme="minorHAnsi" w:cstheme="minorHAnsi"/>
                <w:i/>
                <w:sz w:val="20"/>
                <w:szCs w:val="20"/>
              </w:rPr>
              <w:footnoteReference w:id="8"/>
            </w:r>
            <w:r w:rsidRPr="003F63E0">
              <w:rPr>
                <w:rFonts w:asciiTheme="minorHAnsi" w:eastAsiaTheme="minorHAnsi" w:hAnsiTheme="minorHAnsi" w:cstheme="minorHAnsi"/>
                <w:i/>
                <w:sz w:val="20"/>
                <w:szCs w:val="20"/>
              </w:rPr>
              <w:t xml:space="preserve"> Wykonawcy jest:</w:t>
            </w:r>
          </w:p>
          <w:p w14:paraId="544FE430" w14:textId="77777777" w:rsidR="000B324A" w:rsidRPr="003F63E0" w:rsidRDefault="000B324A" w:rsidP="000B324A">
            <w:pPr>
              <w:pStyle w:val="Akapitzlist"/>
              <w:numPr>
                <w:ilvl w:val="0"/>
                <w:numId w:val="64"/>
              </w:numPr>
              <w:spacing w:after="0" w:line="240" w:lineRule="auto"/>
              <w:ind w:left="742" w:hanging="142"/>
              <w:jc w:val="both"/>
              <w:rPr>
                <w:rFonts w:asciiTheme="minorHAnsi" w:eastAsiaTheme="minorHAnsi" w:hAnsiTheme="minorHAnsi" w:cstheme="minorHAnsi"/>
                <w:i/>
                <w:sz w:val="20"/>
                <w:szCs w:val="20"/>
              </w:rPr>
            </w:pPr>
            <w:r w:rsidRPr="003F63E0">
              <w:rPr>
                <w:rFonts w:asciiTheme="minorHAnsi" w:eastAsiaTheme="minorHAnsi" w:hAnsiTheme="minorHAnsi" w:cstheme="minorHAnsi"/>
                <w:i/>
                <w:sz w:val="20"/>
                <w:szCs w:val="20"/>
              </w:rPr>
              <w:t xml:space="preserve">jest osoba wpisana na Listy Sankcyjne lub </w:t>
            </w:r>
          </w:p>
          <w:p w14:paraId="6080DF2B" w14:textId="17F1EA25"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i/>
                <w:sz w:val="20"/>
                <w:szCs w:val="20"/>
              </w:rPr>
              <w:t>była od dnia 24 lutego 2022 r. osoba wpisana na Listy Sankcyjne</w:t>
            </w:r>
          </w:p>
        </w:tc>
        <w:tc>
          <w:tcPr>
            <w:tcW w:w="2584" w:type="dxa"/>
            <w:shd w:val="clear" w:color="auto" w:fill="auto"/>
          </w:tcPr>
          <w:p w14:paraId="4AFE6CCE" w14:textId="236F40C5"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26A02B8D" w14:textId="77777777" w:rsidTr="004705CD">
        <w:trPr>
          <w:trHeight w:val="386"/>
        </w:trPr>
        <w:tc>
          <w:tcPr>
            <w:tcW w:w="6478" w:type="dxa"/>
            <w:shd w:val="clear" w:color="auto" w:fill="auto"/>
            <w:vAlign w:val="center"/>
          </w:tcPr>
          <w:p w14:paraId="7E147D62" w14:textId="77777777" w:rsidR="000B324A" w:rsidRPr="003F63E0"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8806E5">
              <w:rPr>
                <w:rFonts w:asciiTheme="minorHAnsi" w:eastAsiaTheme="minorHAnsi" w:hAnsiTheme="minorHAnsi" w:cstheme="minorHAnsi"/>
                <w:sz w:val="20"/>
                <w:szCs w:val="20"/>
              </w:rPr>
              <w:t xml:space="preserve">Wykonawca </w:t>
            </w:r>
            <w:r w:rsidRPr="008806E5">
              <w:rPr>
                <w:rFonts w:asciiTheme="minorHAnsi" w:eastAsiaTheme="minorHAnsi" w:hAnsiTheme="minorHAnsi" w:cstheme="minorHAnsi"/>
                <w:b/>
                <w:sz w:val="20"/>
                <w:szCs w:val="20"/>
              </w:rPr>
              <w:t>podlega wyłączeniu</w:t>
            </w:r>
            <w:r w:rsidRPr="004C3A99">
              <w:rPr>
                <w:rFonts w:asciiTheme="minorHAnsi" w:eastAsiaTheme="minorHAnsi" w:hAnsiTheme="minorHAnsi" w:cstheme="minorHAnsi"/>
                <w:sz w:val="20"/>
                <w:szCs w:val="20"/>
              </w:rPr>
              <w:t xml:space="preserve"> od obowiązku zgłaszania informacji </w:t>
            </w:r>
            <w:r w:rsidRPr="004C3A99">
              <w:rPr>
                <w:rFonts w:asciiTheme="minorHAnsi" w:eastAsiaTheme="minorHAnsi" w:hAnsiTheme="minorHAnsi" w:cstheme="minorHAnsi"/>
                <w:sz w:val="20"/>
                <w:szCs w:val="20"/>
              </w:rPr>
              <w:br/>
              <w:t>o beneficjentach rzeczywistych do Centralnego Rejestru Beneficjentów Rzeczywistych na podstawie</w:t>
            </w:r>
            <w:r w:rsidRPr="003F63E0">
              <w:rPr>
                <w:rFonts w:asciiTheme="minorHAnsi" w:eastAsiaTheme="minorHAnsi" w:hAnsiTheme="minorHAnsi" w:cstheme="minorHAnsi"/>
                <w:sz w:val="20"/>
                <w:szCs w:val="20"/>
              </w:rPr>
              <w:t xml:space="preserve"> ……………………………………………………</w:t>
            </w:r>
          </w:p>
          <w:p w14:paraId="6C439B37" w14:textId="731B252A"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b/>
                <w:sz w:val="14"/>
                <w:szCs w:val="20"/>
              </w:rPr>
              <w:t>(wskazać podstawę prawną na podstawie której podlega wyłączeniu )</w:t>
            </w:r>
          </w:p>
        </w:tc>
        <w:tc>
          <w:tcPr>
            <w:tcW w:w="2584" w:type="dxa"/>
            <w:shd w:val="clear" w:color="auto" w:fill="auto"/>
            <w:vAlign w:val="center"/>
          </w:tcPr>
          <w:p w14:paraId="78A68097" w14:textId="736DB32B"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36D81B36" w14:textId="77777777" w:rsidTr="000B324A">
        <w:trPr>
          <w:trHeight w:val="386"/>
        </w:trPr>
        <w:tc>
          <w:tcPr>
            <w:tcW w:w="6478" w:type="dxa"/>
            <w:shd w:val="clear" w:color="auto" w:fill="auto"/>
          </w:tcPr>
          <w:p w14:paraId="527F5CA6" w14:textId="77777777" w:rsidR="000B324A" w:rsidRPr="003F63E0" w:rsidRDefault="000B324A" w:rsidP="000B324A">
            <w:pPr>
              <w:pStyle w:val="Akapitzlist"/>
              <w:numPr>
                <w:ilvl w:val="0"/>
                <w:numId w:val="45"/>
              </w:numPr>
              <w:spacing w:after="0" w:line="240" w:lineRule="auto"/>
              <w:ind w:left="457"/>
              <w:jc w:val="both"/>
              <w:rPr>
                <w:rFonts w:asciiTheme="minorHAnsi" w:hAnsiTheme="minorHAnsi" w:cstheme="minorHAnsi"/>
                <w:i/>
                <w:sz w:val="20"/>
                <w:szCs w:val="20"/>
              </w:rPr>
            </w:pPr>
            <w:r w:rsidRPr="003F63E0">
              <w:rPr>
                <w:rFonts w:asciiTheme="minorHAnsi" w:eastAsiaTheme="minorHAnsi" w:hAnsiTheme="minorHAnsi" w:cstheme="minorHAnsi"/>
                <w:i/>
                <w:sz w:val="20"/>
                <w:szCs w:val="20"/>
              </w:rPr>
              <w:t>Jednostką dominującą</w:t>
            </w:r>
            <w:r w:rsidRPr="003F63E0">
              <w:rPr>
                <w:rStyle w:val="Odwoanieprzypisudolnego"/>
                <w:rFonts w:asciiTheme="minorHAnsi" w:eastAsiaTheme="minorHAnsi" w:hAnsiTheme="minorHAnsi" w:cstheme="minorHAnsi"/>
                <w:i/>
                <w:sz w:val="20"/>
                <w:szCs w:val="20"/>
              </w:rPr>
              <w:footnoteReference w:id="9"/>
            </w:r>
            <w:r w:rsidRPr="003F63E0">
              <w:rPr>
                <w:rFonts w:asciiTheme="minorHAnsi" w:eastAsiaTheme="minorHAnsi" w:hAnsiTheme="minorHAnsi" w:cstheme="minorHAnsi"/>
                <w:i/>
                <w:sz w:val="20"/>
                <w:szCs w:val="20"/>
              </w:rPr>
              <w:t xml:space="preserve"> Wykonawcy jest: </w:t>
            </w:r>
          </w:p>
          <w:p w14:paraId="7B123906" w14:textId="77777777" w:rsidR="000B324A" w:rsidRPr="003F63E0" w:rsidRDefault="000B324A" w:rsidP="000B324A">
            <w:pPr>
              <w:pStyle w:val="Akapitzlist"/>
              <w:numPr>
                <w:ilvl w:val="0"/>
                <w:numId w:val="187"/>
              </w:numPr>
              <w:spacing w:after="0" w:line="240" w:lineRule="auto"/>
              <w:ind w:left="742" w:hanging="142"/>
              <w:jc w:val="both"/>
              <w:rPr>
                <w:rFonts w:asciiTheme="minorHAnsi" w:eastAsiaTheme="minorHAnsi" w:hAnsiTheme="minorHAnsi" w:cstheme="minorHAnsi"/>
                <w:i/>
                <w:sz w:val="20"/>
                <w:szCs w:val="20"/>
              </w:rPr>
            </w:pPr>
            <w:r w:rsidRPr="003F63E0">
              <w:rPr>
                <w:rFonts w:asciiTheme="minorHAnsi" w:eastAsiaTheme="minorHAnsi" w:hAnsiTheme="minorHAnsi" w:cstheme="minorHAnsi"/>
                <w:i/>
                <w:sz w:val="20"/>
                <w:szCs w:val="20"/>
              </w:rPr>
              <w:t xml:space="preserve">jest osoba wpisana na Listy Sankcyjne lub </w:t>
            </w:r>
          </w:p>
          <w:p w14:paraId="34132FBE" w14:textId="05228A87" w:rsidR="000B324A" w:rsidRDefault="000B324A" w:rsidP="000B324A">
            <w:pPr>
              <w:pStyle w:val="Akapitzlist"/>
              <w:numPr>
                <w:ilvl w:val="0"/>
                <w:numId w:val="45"/>
              </w:numPr>
              <w:spacing w:before="120" w:after="0"/>
              <w:ind w:left="447" w:hanging="425"/>
              <w:jc w:val="both"/>
              <w:rPr>
                <w:rFonts w:asciiTheme="minorHAnsi" w:eastAsiaTheme="minorHAnsi" w:hAnsiTheme="minorHAnsi" w:cstheme="minorHAnsi"/>
                <w:sz w:val="20"/>
                <w:szCs w:val="20"/>
              </w:rPr>
            </w:pPr>
            <w:r w:rsidRPr="003F63E0">
              <w:rPr>
                <w:rFonts w:asciiTheme="minorHAnsi" w:eastAsiaTheme="minorHAnsi" w:hAnsiTheme="minorHAnsi" w:cstheme="minorHAnsi"/>
                <w:i/>
                <w:sz w:val="20"/>
                <w:szCs w:val="20"/>
              </w:rPr>
              <w:t>była od dnia 24 lutego 2022 r. osoba wpisana na Listy Sankcyjne</w:t>
            </w:r>
          </w:p>
        </w:tc>
        <w:tc>
          <w:tcPr>
            <w:tcW w:w="2584" w:type="dxa"/>
            <w:shd w:val="clear" w:color="auto" w:fill="auto"/>
          </w:tcPr>
          <w:p w14:paraId="5F1B56A7" w14:textId="56F89529"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0B324A" w:rsidRPr="00AB6CE3" w14:paraId="4C402390" w14:textId="77777777" w:rsidTr="000B324A">
        <w:trPr>
          <w:trHeight w:val="386"/>
        </w:trPr>
        <w:tc>
          <w:tcPr>
            <w:tcW w:w="6478" w:type="dxa"/>
            <w:shd w:val="clear" w:color="auto" w:fill="auto"/>
          </w:tcPr>
          <w:p w14:paraId="197F2AAD" w14:textId="77777777" w:rsidR="000B324A" w:rsidRPr="003F63E0" w:rsidRDefault="000B324A" w:rsidP="000B324A">
            <w:pPr>
              <w:pStyle w:val="Akapitzlist"/>
              <w:numPr>
                <w:ilvl w:val="0"/>
                <w:numId w:val="45"/>
              </w:numPr>
              <w:spacing w:before="120" w:after="0"/>
              <w:ind w:left="457"/>
              <w:jc w:val="both"/>
              <w:rPr>
                <w:rFonts w:asciiTheme="minorHAnsi" w:hAnsiTheme="minorHAnsi" w:cstheme="minorHAnsi"/>
                <w:i/>
                <w:color w:val="000000"/>
                <w:sz w:val="20"/>
                <w:szCs w:val="20"/>
              </w:rPr>
            </w:pPr>
            <w:r w:rsidRPr="003F63E0">
              <w:rPr>
                <w:rFonts w:asciiTheme="minorHAnsi" w:hAnsiTheme="minorHAnsi" w:cstheme="minorHAnsi"/>
                <w:i/>
                <w:sz w:val="20"/>
                <w:szCs w:val="20"/>
              </w:rPr>
              <w:t xml:space="preserve">Wykonawca </w:t>
            </w:r>
            <w:r w:rsidRPr="003F63E0">
              <w:rPr>
                <w:rFonts w:asciiTheme="minorHAnsi" w:hAnsiTheme="minorHAnsi" w:cstheme="minorHAnsi"/>
                <w:i/>
                <w:sz w:val="20"/>
                <w:szCs w:val="20"/>
                <w:shd w:val="clear" w:color="auto" w:fill="FFFFFF"/>
              </w:rPr>
              <w:t>w rozumieniu art. 3 ust. 1 pkt 37 ustawy z 29 września 1994 r. o rachunkowości jest jednostką zależną, nad którą kontrolę sprawuje jednostka dominująca ……………………………………………………………………….…</w:t>
            </w:r>
          </w:p>
          <w:p w14:paraId="5E5D3C0C" w14:textId="3E94EE16" w:rsidR="000B324A" w:rsidRDefault="000B324A" w:rsidP="00071F33">
            <w:pPr>
              <w:pStyle w:val="Akapitzlist"/>
              <w:spacing w:before="120" w:after="0"/>
              <w:ind w:left="447"/>
              <w:jc w:val="both"/>
              <w:rPr>
                <w:rFonts w:asciiTheme="minorHAnsi" w:eastAsiaTheme="minorHAnsi" w:hAnsiTheme="minorHAnsi" w:cstheme="minorHAnsi"/>
                <w:sz w:val="20"/>
                <w:szCs w:val="20"/>
              </w:rPr>
            </w:pPr>
            <w:r w:rsidRPr="003F63E0">
              <w:rPr>
                <w:rFonts w:asciiTheme="minorHAnsi" w:hAnsiTheme="minorHAnsi" w:cstheme="minorHAnsi"/>
                <w:i/>
                <w:sz w:val="16"/>
                <w:szCs w:val="16"/>
                <w:shd w:val="clear" w:color="auto" w:fill="FFFFFF"/>
              </w:rPr>
              <w:t xml:space="preserve">                                                                   (</w:t>
            </w:r>
            <w:r w:rsidRPr="003F63E0">
              <w:rPr>
                <w:rFonts w:asciiTheme="minorHAnsi" w:hAnsiTheme="minorHAnsi" w:cstheme="minorHAnsi"/>
                <w:b/>
                <w:i/>
                <w:sz w:val="16"/>
                <w:szCs w:val="16"/>
                <w:shd w:val="clear" w:color="auto" w:fill="FFFFFF"/>
              </w:rPr>
              <w:t>wskazać jednostkę dominującą,  jeśli istnieje</w:t>
            </w:r>
            <w:r w:rsidRPr="003F63E0">
              <w:rPr>
                <w:rFonts w:asciiTheme="minorHAnsi" w:hAnsiTheme="minorHAnsi" w:cstheme="minorHAnsi"/>
                <w:i/>
                <w:sz w:val="16"/>
                <w:szCs w:val="16"/>
                <w:shd w:val="clear" w:color="auto" w:fill="FFFFFF"/>
              </w:rPr>
              <w:t>)</w:t>
            </w:r>
          </w:p>
        </w:tc>
        <w:tc>
          <w:tcPr>
            <w:tcW w:w="2584" w:type="dxa"/>
            <w:shd w:val="clear" w:color="auto" w:fill="auto"/>
          </w:tcPr>
          <w:p w14:paraId="39D57040" w14:textId="727EA784" w:rsidR="000B324A" w:rsidRPr="00E82EE5" w:rsidRDefault="000B324A" w:rsidP="000B324A">
            <w:pPr>
              <w:pStyle w:val="Akapitzlist"/>
              <w:spacing w:before="120" w:after="120"/>
              <w:ind w:left="0"/>
              <w:contextualSpacing w:val="0"/>
              <w:jc w:val="center"/>
              <w:rPr>
                <w:rFonts w:asciiTheme="minorHAnsi" w:hAnsiTheme="minorHAnsi" w:cstheme="minorHAnsi"/>
                <w:sz w:val="20"/>
                <w:szCs w:val="20"/>
              </w:rPr>
            </w:pPr>
            <w:r w:rsidRPr="003F63E0">
              <w:rPr>
                <w:rFonts w:asciiTheme="minorHAnsi" w:hAnsiTheme="minorHAnsi" w:cstheme="minorHAnsi"/>
                <w:sz w:val="20"/>
                <w:szCs w:val="20"/>
              </w:rPr>
              <w:fldChar w:fldCharType="begin">
                <w:ffData>
                  <w:name w:val="Wybór1"/>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tak / </w:t>
            </w:r>
            <w:r w:rsidRPr="003F63E0">
              <w:rPr>
                <w:rFonts w:asciiTheme="minorHAnsi" w:hAnsiTheme="minorHAnsi" w:cstheme="minorHAnsi"/>
                <w:sz w:val="20"/>
                <w:szCs w:val="20"/>
              </w:rPr>
              <w:fldChar w:fldCharType="begin">
                <w:ffData>
                  <w:name w:val="Wybór2"/>
                  <w:enabled/>
                  <w:calcOnExit w:val="0"/>
                  <w:checkBox>
                    <w:sizeAuto/>
                    <w:default w:val="0"/>
                  </w:checkBox>
                </w:ffData>
              </w:fldChar>
            </w:r>
            <w:r w:rsidRPr="003F63E0">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F63E0">
              <w:rPr>
                <w:rFonts w:asciiTheme="minorHAnsi" w:hAnsiTheme="minorHAnsi" w:cstheme="minorHAnsi"/>
                <w:sz w:val="20"/>
                <w:szCs w:val="20"/>
              </w:rPr>
              <w:fldChar w:fldCharType="end"/>
            </w:r>
            <w:r w:rsidRPr="003F63E0">
              <w:rPr>
                <w:rFonts w:asciiTheme="minorHAnsi" w:hAnsiTheme="minorHAnsi" w:cstheme="minorHAnsi"/>
                <w:sz w:val="20"/>
                <w:szCs w:val="20"/>
              </w:rPr>
              <w:t xml:space="preserve"> nie</w:t>
            </w:r>
          </w:p>
        </w:tc>
      </w:tr>
      <w:tr w:rsidR="00FE0880" w:rsidRPr="00E82EE5" w14:paraId="7ABE76D5" w14:textId="77777777" w:rsidTr="00D251EC">
        <w:trPr>
          <w:trHeight w:val="501"/>
        </w:trPr>
        <w:tc>
          <w:tcPr>
            <w:tcW w:w="9062" w:type="dxa"/>
            <w:gridSpan w:val="2"/>
            <w:shd w:val="clear" w:color="auto" w:fill="EEECE1" w:themeFill="background2"/>
            <w:vAlign w:val="center"/>
          </w:tcPr>
          <w:p w14:paraId="793B8085" w14:textId="77777777" w:rsidR="00FE0880" w:rsidRPr="00E82EE5" w:rsidRDefault="00FE0880" w:rsidP="00B84E23">
            <w:pPr>
              <w:pStyle w:val="Akapitzlist"/>
              <w:numPr>
                <w:ilvl w:val="0"/>
                <w:numId w:val="44"/>
              </w:numPr>
              <w:spacing w:after="0"/>
              <w:ind w:left="426" w:hanging="284"/>
              <w:contextualSpacing w:val="0"/>
              <w:jc w:val="both"/>
              <w:rPr>
                <w:rFonts w:asciiTheme="minorHAnsi" w:hAnsiTheme="minorHAnsi" w:cstheme="minorHAnsi"/>
                <w:b/>
                <w:iCs/>
                <w:sz w:val="20"/>
                <w:szCs w:val="20"/>
              </w:rPr>
            </w:pPr>
            <w:r w:rsidRPr="00E82EE5">
              <w:rPr>
                <w:rFonts w:asciiTheme="minorHAnsi" w:hAnsiTheme="minorHAnsi" w:cstheme="minorHAnsi"/>
                <w:b/>
                <w:iCs/>
                <w:sz w:val="20"/>
                <w:szCs w:val="20"/>
              </w:rPr>
              <w:t xml:space="preserve">Informacja </w:t>
            </w:r>
            <w:r>
              <w:rPr>
                <w:rFonts w:asciiTheme="minorHAnsi" w:hAnsiTheme="minorHAnsi" w:cstheme="minorHAnsi"/>
                <w:b/>
                <w:iCs/>
                <w:sz w:val="20"/>
                <w:szCs w:val="20"/>
              </w:rPr>
              <w:t>na temat podwykonawstwa</w:t>
            </w:r>
          </w:p>
        </w:tc>
      </w:tr>
    </w:tbl>
    <w:tbl>
      <w:tblPr>
        <w:tblStyle w:val="Tabela-Siatka6"/>
        <w:tblW w:w="0" w:type="auto"/>
        <w:tblLook w:val="04A0" w:firstRow="1" w:lastRow="0" w:firstColumn="1" w:lastColumn="0" w:noHBand="0" w:noVBand="1"/>
      </w:tblPr>
      <w:tblGrid>
        <w:gridCol w:w="6478"/>
        <w:gridCol w:w="2584"/>
      </w:tblGrid>
      <w:tr w:rsidR="00FE0880" w14:paraId="2082C66F" w14:textId="77777777" w:rsidTr="00D251EC">
        <w:tc>
          <w:tcPr>
            <w:tcW w:w="6478" w:type="dxa"/>
            <w:vAlign w:val="center"/>
          </w:tcPr>
          <w:p w14:paraId="77E1C7C8" w14:textId="77777777" w:rsidR="00FE0880" w:rsidRPr="00986249" w:rsidRDefault="00FE0880" w:rsidP="00B84E23">
            <w:pPr>
              <w:pStyle w:val="Akapitzlist"/>
              <w:numPr>
                <w:ilvl w:val="0"/>
                <w:numId w:val="55"/>
              </w:numPr>
              <w:spacing w:after="0"/>
              <w:ind w:left="457"/>
              <w:jc w:val="both"/>
              <w:rPr>
                <w:rFonts w:asciiTheme="minorHAnsi" w:eastAsiaTheme="minorHAnsi" w:hAnsiTheme="minorHAnsi" w:cstheme="minorHAnsi"/>
                <w:i/>
                <w:sz w:val="20"/>
                <w:szCs w:val="20"/>
              </w:rPr>
            </w:pPr>
            <w:r w:rsidRPr="00986249">
              <w:rPr>
                <w:rFonts w:asciiTheme="minorHAnsi" w:eastAsiaTheme="minorHAnsi" w:hAnsiTheme="minorHAnsi" w:cstheme="minorHAnsi"/>
                <w:sz w:val="20"/>
                <w:szCs w:val="20"/>
              </w:rPr>
              <w:t>Wykonawca zamierza zlecić osobom trzecim podwykonawstwo jakiejkolwiek części zamówienia</w:t>
            </w:r>
          </w:p>
        </w:tc>
        <w:tc>
          <w:tcPr>
            <w:tcW w:w="2584" w:type="dxa"/>
            <w:vAlign w:val="center"/>
          </w:tcPr>
          <w:p w14:paraId="2BBA2DFB" w14:textId="77777777" w:rsidR="00FE0880" w:rsidRDefault="00FE0880" w:rsidP="00D251EC">
            <w:pPr>
              <w:pStyle w:val="Akapitzlist"/>
              <w:spacing w:before="120" w:after="120"/>
              <w:ind w:left="457"/>
              <w:contextualSpacing w:val="0"/>
              <w:rPr>
                <w:rFonts w:ascii="Arial" w:eastAsiaTheme="minorHAnsi" w:hAnsi="Arial" w:cs="Arial"/>
                <w:sz w:val="20"/>
                <w:szCs w:val="20"/>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r>
      <w:tr w:rsidR="00FE0880" w14:paraId="4209E1C3" w14:textId="77777777" w:rsidTr="00D251EC">
        <w:tc>
          <w:tcPr>
            <w:tcW w:w="6478" w:type="dxa"/>
            <w:vAlign w:val="center"/>
          </w:tcPr>
          <w:p w14:paraId="54035868" w14:textId="77777777" w:rsidR="00FE0880" w:rsidRPr="00D251EC" w:rsidRDefault="00FE0880" w:rsidP="00B84E23">
            <w:pPr>
              <w:pStyle w:val="Akapitzlist"/>
              <w:numPr>
                <w:ilvl w:val="0"/>
                <w:numId w:val="55"/>
              </w:numPr>
              <w:spacing w:after="0"/>
              <w:ind w:left="457"/>
              <w:jc w:val="both"/>
              <w:rPr>
                <w:rFonts w:asciiTheme="minorHAnsi" w:eastAsiaTheme="minorHAnsi" w:hAnsiTheme="minorHAnsi" w:cstheme="minorHAnsi"/>
                <w:sz w:val="20"/>
                <w:szCs w:val="20"/>
              </w:rPr>
            </w:pPr>
            <w:r w:rsidRPr="00D251EC">
              <w:rPr>
                <w:rFonts w:asciiTheme="minorHAnsi" w:eastAsiaTheme="minorHAnsi" w:hAnsiTheme="minorHAnsi" w:cstheme="minorHAnsi"/>
                <w:sz w:val="20"/>
                <w:szCs w:val="20"/>
              </w:rPr>
              <w:t>Wskazanie podwykonawcy</w:t>
            </w:r>
          </w:p>
        </w:tc>
        <w:tc>
          <w:tcPr>
            <w:tcW w:w="2584" w:type="dxa"/>
            <w:vAlign w:val="center"/>
          </w:tcPr>
          <w:p w14:paraId="1F635D95" w14:textId="77777777" w:rsidR="00FE0880" w:rsidRDefault="00FE0880" w:rsidP="00D251EC">
            <w:pPr>
              <w:pStyle w:val="Akapitzlist"/>
              <w:spacing w:before="120" w:after="120"/>
              <w:ind w:left="457"/>
              <w:contextualSpacing w:val="0"/>
              <w:rPr>
                <w:rFonts w:ascii="Arial" w:eastAsiaTheme="minorHAnsi" w:hAnsi="Arial" w:cs="Arial"/>
                <w:sz w:val="20"/>
                <w:szCs w:val="20"/>
              </w:rPr>
            </w:pPr>
            <w:r>
              <w:rPr>
                <w:rFonts w:ascii="Arial" w:eastAsiaTheme="minorHAnsi" w:hAnsi="Arial" w:cs="Arial"/>
                <w:sz w:val="20"/>
                <w:szCs w:val="20"/>
              </w:rPr>
              <w:t>…</w:t>
            </w:r>
          </w:p>
        </w:tc>
      </w:tr>
    </w:tbl>
    <w:tbl>
      <w:tblPr>
        <w:tblStyle w:val="Raporttabela2"/>
        <w:tblW w:w="9067" w:type="dxa"/>
        <w:tblLook w:val="04A0" w:firstRow="1" w:lastRow="0" w:firstColumn="1" w:lastColumn="0" w:noHBand="0" w:noVBand="1"/>
      </w:tblPr>
      <w:tblGrid>
        <w:gridCol w:w="9067"/>
      </w:tblGrid>
      <w:tr w:rsidR="00675DC2" w:rsidRPr="00BC50B7" w14:paraId="191B2C67" w14:textId="77777777" w:rsidTr="000B324A">
        <w:tc>
          <w:tcPr>
            <w:tcW w:w="9067" w:type="dxa"/>
            <w:shd w:val="clear" w:color="auto" w:fill="EEECE1" w:themeFill="background2"/>
            <w:vAlign w:val="center"/>
          </w:tcPr>
          <w:p w14:paraId="5F49464F" w14:textId="77777777" w:rsidR="00675DC2" w:rsidRPr="00BC50B7" w:rsidRDefault="00675DC2" w:rsidP="00675DC2">
            <w:pPr>
              <w:numPr>
                <w:ilvl w:val="0"/>
                <w:numId w:val="44"/>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Informacja dotycząca warunków udziału w postępowaniu</w:t>
            </w:r>
          </w:p>
        </w:tc>
      </w:tr>
    </w:tbl>
    <w:tbl>
      <w:tblPr>
        <w:tblStyle w:val="Tabela-Siatka62"/>
        <w:tblW w:w="9067" w:type="dxa"/>
        <w:tblLook w:val="04A0" w:firstRow="1" w:lastRow="0" w:firstColumn="1" w:lastColumn="0" w:noHBand="0" w:noVBand="1"/>
      </w:tblPr>
      <w:tblGrid>
        <w:gridCol w:w="6516"/>
        <w:gridCol w:w="2551"/>
      </w:tblGrid>
      <w:tr w:rsidR="00675DC2" w:rsidRPr="00EE0C4F" w14:paraId="3D83EF00" w14:textId="77777777" w:rsidTr="0004711E">
        <w:tc>
          <w:tcPr>
            <w:tcW w:w="9067" w:type="dxa"/>
            <w:gridSpan w:val="2"/>
            <w:vAlign w:val="center"/>
          </w:tcPr>
          <w:p w14:paraId="42832DE1" w14:textId="77777777" w:rsidR="00675DC2" w:rsidRPr="00EE0C4F" w:rsidRDefault="00675DC2" w:rsidP="00675DC2">
            <w:pPr>
              <w:numPr>
                <w:ilvl w:val="3"/>
                <w:numId w:val="22"/>
              </w:numPr>
              <w:spacing w:before="0" w:line="276" w:lineRule="auto"/>
              <w:ind w:left="457"/>
              <w:contextualSpacing/>
              <w:rPr>
                <w:rFonts w:asciiTheme="minorHAnsi" w:hAnsiTheme="minorHAnsi" w:cstheme="minorHAnsi"/>
                <w:iCs/>
                <w:sz w:val="20"/>
                <w:szCs w:val="20"/>
                <w:lang w:eastAsia="en-US"/>
              </w:rPr>
            </w:pPr>
            <w:r w:rsidRPr="00EE0C4F">
              <w:rPr>
                <w:rFonts w:asciiTheme="minorHAnsi" w:eastAsiaTheme="minorHAnsi" w:hAnsiTheme="minorHAnsi" w:cstheme="minorHAnsi"/>
                <w:b/>
                <w:sz w:val="20"/>
                <w:szCs w:val="20"/>
                <w:lang w:eastAsia="en-US"/>
              </w:rPr>
              <w:t>Wykonawca spełnia określone w WZ warunki udziału w postępowaniu dotyczące posiadania niezbędnej wiedzy i doświadczenia oraz dysponowania odpowiednim potencjałem technicznym</w:t>
            </w:r>
            <w:r w:rsidRPr="00EE0C4F">
              <w:rPr>
                <w:rFonts w:asciiTheme="minorHAnsi" w:eastAsiaTheme="minorHAnsi" w:hAnsiTheme="minorHAnsi" w:cstheme="minorHAnsi"/>
                <w:b/>
                <w:sz w:val="20"/>
                <w:szCs w:val="20"/>
                <w:lang w:eastAsia="en-US"/>
              </w:rPr>
              <w:br/>
              <w:t>i osobami zdolnymi do wykonania Zamówienia i posiada wymagane zgodnie z WZ dokumenty:</w:t>
            </w:r>
          </w:p>
        </w:tc>
      </w:tr>
      <w:tr w:rsidR="00675DC2" w:rsidRPr="00EE0C4F" w14:paraId="71118B76" w14:textId="77777777" w:rsidTr="0004711E">
        <w:tc>
          <w:tcPr>
            <w:tcW w:w="6516" w:type="dxa"/>
            <w:vAlign w:val="center"/>
          </w:tcPr>
          <w:p w14:paraId="097499D0" w14:textId="505AC17A" w:rsidR="00675DC2" w:rsidRPr="00F45E03" w:rsidRDefault="00675DC2" w:rsidP="00675DC2">
            <w:pPr>
              <w:numPr>
                <w:ilvl w:val="0"/>
                <w:numId w:val="48"/>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t xml:space="preserve">wykaz </w:t>
            </w:r>
            <w:r w:rsidR="009B155E">
              <w:rPr>
                <w:rFonts w:asciiTheme="minorHAnsi" w:eastAsiaTheme="minorHAnsi" w:hAnsiTheme="minorHAnsi" w:cstheme="minorHAnsi"/>
                <w:sz w:val="20"/>
                <w:szCs w:val="20"/>
                <w:lang w:eastAsia="en-US"/>
              </w:rPr>
              <w:t>Dostaw</w:t>
            </w:r>
            <w:r w:rsidRPr="00F45E03">
              <w:rPr>
                <w:rFonts w:asciiTheme="minorHAnsi" w:eastAsiaTheme="minorHAnsi" w:hAnsiTheme="minorHAnsi" w:cstheme="minorHAnsi"/>
                <w:sz w:val="20"/>
                <w:szCs w:val="20"/>
                <w:lang w:eastAsia="en-US"/>
              </w:rPr>
              <w:t xml:space="preserve"> Podobnych wykonanych w okresie ostatnich </w:t>
            </w:r>
            <w:r>
              <w:rPr>
                <w:rFonts w:asciiTheme="minorHAnsi" w:eastAsiaTheme="minorHAnsi" w:hAnsiTheme="minorHAnsi" w:cstheme="minorHAnsi"/>
                <w:sz w:val="20"/>
                <w:szCs w:val="20"/>
                <w:lang w:eastAsia="en-US"/>
              </w:rPr>
              <w:t>3</w:t>
            </w:r>
            <w:r w:rsidRPr="00F45E03">
              <w:rPr>
                <w:rFonts w:asciiTheme="minorHAnsi" w:eastAsiaTheme="minorHAnsi" w:hAnsiTheme="minorHAnsi" w:cstheme="minorHAnsi"/>
                <w:sz w:val="20"/>
                <w:szCs w:val="20"/>
                <w:lang w:eastAsia="en-US"/>
              </w:rPr>
              <w:t xml:space="preserve"> lat przed upływem terminu składania Ofert, z podaniem ich wartości, przedmiotu, dat wykonania i podmiotów, na rzecz których projekty zostały wykonane;</w:t>
            </w:r>
          </w:p>
        </w:tc>
        <w:tc>
          <w:tcPr>
            <w:tcW w:w="2551" w:type="dxa"/>
            <w:vAlign w:val="center"/>
          </w:tcPr>
          <w:p w14:paraId="65C5D1E1" w14:textId="51E60E46" w:rsidR="00520A91" w:rsidRPr="00EE0C4F" w:rsidRDefault="00675DC2" w:rsidP="00675DC2">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B67B79">
              <w:rPr>
                <w:rFonts w:asciiTheme="minorHAnsi" w:hAnsiTheme="minorHAnsi" w:cstheme="minorHAnsi"/>
                <w:iCs/>
                <w:sz w:val="20"/>
                <w:szCs w:val="20"/>
                <w:lang w:eastAsia="en-US"/>
              </w:rPr>
            </w:r>
            <w:r w:rsidR="00B67B79">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B67B79">
              <w:rPr>
                <w:rFonts w:asciiTheme="minorHAnsi" w:hAnsiTheme="minorHAnsi" w:cstheme="minorHAnsi"/>
                <w:iCs/>
                <w:sz w:val="20"/>
                <w:szCs w:val="20"/>
                <w:lang w:eastAsia="en-US"/>
              </w:rPr>
            </w:r>
            <w:r w:rsidR="00B67B79">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tc>
      </w:tr>
      <w:tr w:rsidR="00675DC2" w:rsidRPr="00EE0C4F" w14:paraId="1C21D3C7" w14:textId="77777777" w:rsidTr="0004711E">
        <w:tc>
          <w:tcPr>
            <w:tcW w:w="6516" w:type="dxa"/>
            <w:vAlign w:val="center"/>
          </w:tcPr>
          <w:p w14:paraId="49202F31" w14:textId="44BD569D" w:rsidR="00675DC2" w:rsidRPr="00F45E03" w:rsidRDefault="00675DC2" w:rsidP="00675DC2">
            <w:pPr>
              <w:numPr>
                <w:ilvl w:val="0"/>
                <w:numId w:val="48"/>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t xml:space="preserve">dokumenty potwierdzające należyte wykonanie </w:t>
            </w:r>
            <w:r w:rsidR="009B155E">
              <w:rPr>
                <w:rFonts w:asciiTheme="minorHAnsi" w:eastAsiaTheme="minorHAnsi" w:hAnsiTheme="minorHAnsi" w:cstheme="minorHAnsi"/>
                <w:sz w:val="20"/>
                <w:szCs w:val="20"/>
                <w:lang w:eastAsia="en-US"/>
              </w:rPr>
              <w:t xml:space="preserve">Dostaw </w:t>
            </w:r>
            <w:r w:rsidRPr="00F45E03">
              <w:rPr>
                <w:rFonts w:asciiTheme="minorHAnsi" w:eastAsiaTheme="minorHAnsi" w:hAnsiTheme="minorHAnsi" w:cstheme="minorHAnsi"/>
                <w:sz w:val="20"/>
                <w:szCs w:val="20"/>
                <w:lang w:eastAsia="en-US"/>
              </w:rPr>
              <w:t>w Podobnych</w:t>
            </w:r>
          </w:p>
        </w:tc>
        <w:tc>
          <w:tcPr>
            <w:tcW w:w="2551" w:type="dxa"/>
            <w:vAlign w:val="center"/>
          </w:tcPr>
          <w:p w14:paraId="0A5C908B" w14:textId="1CBEA142" w:rsidR="00520A91" w:rsidRPr="00EE0C4F" w:rsidRDefault="00675DC2" w:rsidP="0004711E">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B67B79">
              <w:rPr>
                <w:rFonts w:asciiTheme="minorHAnsi" w:hAnsiTheme="minorHAnsi" w:cstheme="minorHAnsi"/>
                <w:iCs/>
                <w:sz w:val="20"/>
                <w:szCs w:val="20"/>
                <w:lang w:eastAsia="en-US"/>
              </w:rPr>
            </w:r>
            <w:r w:rsidR="00B67B79">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B67B79">
              <w:rPr>
                <w:rFonts w:asciiTheme="minorHAnsi" w:hAnsiTheme="minorHAnsi" w:cstheme="minorHAnsi"/>
                <w:iCs/>
                <w:sz w:val="20"/>
                <w:szCs w:val="20"/>
                <w:lang w:eastAsia="en-US"/>
              </w:rPr>
            </w:r>
            <w:r w:rsidR="00B67B79">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tc>
      </w:tr>
    </w:tbl>
    <w:tbl>
      <w:tblPr>
        <w:tblStyle w:val="Tabela-Siatka6"/>
        <w:tblW w:w="0" w:type="auto"/>
        <w:tblLook w:val="04A0" w:firstRow="1" w:lastRow="0" w:firstColumn="1" w:lastColumn="0" w:noHBand="0" w:noVBand="1"/>
      </w:tblPr>
      <w:tblGrid>
        <w:gridCol w:w="6478"/>
        <w:gridCol w:w="2584"/>
      </w:tblGrid>
      <w:tr w:rsidR="006E6E8B" w:rsidRPr="00C30859" w14:paraId="7079E651" w14:textId="77777777" w:rsidTr="003A6F36">
        <w:tc>
          <w:tcPr>
            <w:tcW w:w="9062" w:type="dxa"/>
            <w:gridSpan w:val="2"/>
            <w:vAlign w:val="center"/>
          </w:tcPr>
          <w:p w14:paraId="24BFE326" w14:textId="77777777" w:rsidR="006E6E8B" w:rsidRPr="00C30859" w:rsidRDefault="006E6E8B" w:rsidP="006E6E8B">
            <w:pPr>
              <w:pStyle w:val="Akapitzlist"/>
              <w:numPr>
                <w:ilvl w:val="3"/>
                <w:numId w:val="22"/>
              </w:numPr>
              <w:spacing w:after="0"/>
              <w:ind w:left="457"/>
              <w:jc w:val="both"/>
              <w:rPr>
                <w:rFonts w:asciiTheme="minorHAnsi" w:hAnsiTheme="minorHAnsi" w:cstheme="minorHAnsi"/>
                <w:b/>
                <w:iCs/>
                <w:sz w:val="20"/>
                <w:szCs w:val="20"/>
              </w:rPr>
            </w:pPr>
            <w:r w:rsidRPr="00C30859">
              <w:rPr>
                <w:rFonts w:asciiTheme="minorHAnsi" w:eastAsiaTheme="minorHAnsi" w:hAnsiTheme="minorHAnsi" w:cstheme="minorHAnsi"/>
                <w:b/>
                <w:sz w:val="20"/>
                <w:szCs w:val="20"/>
              </w:rPr>
              <w:t>Wykonawca spełnia określone w WZ warunki udziału w postępowaniu dotyczące sytuacji ekonomicznej i finansowej zapewniającej wykonanie Zamówienia i posiada wymagane zgodnie z WZ dokumenty:</w:t>
            </w:r>
          </w:p>
        </w:tc>
      </w:tr>
      <w:tr w:rsidR="006E6E8B" w:rsidRPr="00C30859" w14:paraId="65F0C42D" w14:textId="77777777" w:rsidTr="003A6F36">
        <w:tc>
          <w:tcPr>
            <w:tcW w:w="6478" w:type="dxa"/>
            <w:vAlign w:val="center"/>
          </w:tcPr>
          <w:p w14:paraId="0F85B680" w14:textId="77777777" w:rsidR="006E6E8B" w:rsidRPr="00C30859" w:rsidRDefault="006E6E8B" w:rsidP="006E6E8B">
            <w:pPr>
              <w:pStyle w:val="Akapitzlist"/>
              <w:numPr>
                <w:ilvl w:val="0"/>
                <w:numId w:val="170"/>
              </w:numPr>
              <w:spacing w:after="0"/>
              <w:ind w:left="457"/>
              <w:jc w:val="both"/>
              <w:rPr>
                <w:rFonts w:asciiTheme="minorHAnsi" w:eastAsiaTheme="minorHAnsi" w:hAnsiTheme="minorHAnsi" w:cstheme="minorHAnsi"/>
                <w:i/>
                <w:sz w:val="20"/>
                <w:szCs w:val="20"/>
              </w:rPr>
            </w:pPr>
            <w:r w:rsidRPr="00C30859">
              <w:rPr>
                <w:rFonts w:asciiTheme="minorHAnsi" w:eastAsiaTheme="minorHAnsi" w:hAnsiTheme="minorHAnsi" w:cstheme="minorHAnsi"/>
                <w:i/>
                <w:sz w:val="20"/>
                <w:szCs w:val="20"/>
              </w:rPr>
              <w:lastRenderedPageBreak/>
              <w:t>posiadanie przez Wykonawcę ubezpieczenia od odpowiedzialności cywilnej w zakresie prowadzonej działalności gospodarczej, obejmującej - co najmniej - działalność związaną z przedmiotem Zamówienia w wysokości proporcjonalnej do przedmiotu Zamówienia - dokumenty potwierdzające, że Wykonawca jest ubezpieczony w powyższym zakresie – zgodnie z pkt 5.3. WZ</w:t>
            </w:r>
          </w:p>
        </w:tc>
        <w:tc>
          <w:tcPr>
            <w:tcW w:w="2584" w:type="dxa"/>
            <w:vAlign w:val="center"/>
          </w:tcPr>
          <w:p w14:paraId="17B716C2" w14:textId="77777777" w:rsidR="006E6E8B" w:rsidRPr="00C30859" w:rsidRDefault="006E6E8B" w:rsidP="003A6F36">
            <w:pPr>
              <w:pStyle w:val="Akapitzlist"/>
              <w:ind w:left="640"/>
              <w:rPr>
                <w:rFonts w:asciiTheme="minorHAnsi" w:hAnsiTheme="minorHAnsi" w:cstheme="minorHAnsi"/>
                <w:iCs/>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6E6E8B" w:rsidRPr="00C30859" w14:paraId="68F89FF9" w14:textId="77777777" w:rsidTr="003A6F36">
        <w:tc>
          <w:tcPr>
            <w:tcW w:w="9062" w:type="dxa"/>
            <w:gridSpan w:val="2"/>
            <w:shd w:val="clear" w:color="auto" w:fill="EEECE1" w:themeFill="background2"/>
            <w:vAlign w:val="center"/>
          </w:tcPr>
          <w:p w14:paraId="6268C91F" w14:textId="77777777" w:rsidR="006E6E8B" w:rsidRPr="00C30859" w:rsidRDefault="006E6E8B" w:rsidP="006E6E8B">
            <w:pPr>
              <w:pStyle w:val="Akapitzlist"/>
              <w:numPr>
                <w:ilvl w:val="0"/>
                <w:numId w:val="44"/>
              </w:numPr>
              <w:spacing w:after="0" w:line="240" w:lineRule="auto"/>
              <w:ind w:left="447" w:hanging="294"/>
              <w:rPr>
                <w:rFonts w:asciiTheme="minorHAnsi" w:hAnsiTheme="minorHAnsi" w:cstheme="minorHAnsi"/>
                <w:sz w:val="20"/>
                <w:szCs w:val="20"/>
              </w:rPr>
            </w:pPr>
            <w:r w:rsidRPr="00C30859">
              <w:rPr>
                <w:rFonts w:asciiTheme="minorHAnsi" w:eastAsiaTheme="minorHAnsi" w:hAnsiTheme="minorHAnsi" w:cstheme="minorHAnsi"/>
                <w:b/>
                <w:sz w:val="20"/>
                <w:szCs w:val="20"/>
              </w:rPr>
              <w:t xml:space="preserve">Wykonawca spełnia określone w WZ warunki udziału w postępowaniu dotyczące posiadanie uprawnień do wykonywania określonej działalności lub czynności Zamówienia i posiada wymagane zgodnie z WZ dokumenty: </w:t>
            </w:r>
          </w:p>
        </w:tc>
      </w:tr>
      <w:tr w:rsidR="006E6E8B" w:rsidRPr="00C30859" w14:paraId="6E8EAB89" w14:textId="77777777" w:rsidTr="003A6F36">
        <w:tc>
          <w:tcPr>
            <w:tcW w:w="6478" w:type="dxa"/>
            <w:vAlign w:val="center"/>
          </w:tcPr>
          <w:p w14:paraId="251DFB03" w14:textId="77777777" w:rsidR="006E6E8B" w:rsidRPr="00C30859" w:rsidRDefault="006E6E8B" w:rsidP="006E6E8B">
            <w:pPr>
              <w:pStyle w:val="Akapitzlist"/>
              <w:keepLines/>
              <w:widowControl w:val="0"/>
              <w:numPr>
                <w:ilvl w:val="4"/>
                <w:numId w:val="44"/>
              </w:numPr>
              <w:tabs>
                <w:tab w:val="left" w:pos="709"/>
              </w:tabs>
              <w:suppressAutoHyphens/>
              <w:spacing w:after="0" w:line="240" w:lineRule="auto"/>
              <w:ind w:left="306"/>
              <w:rPr>
                <w:rFonts w:asciiTheme="minorHAnsi" w:hAnsiTheme="minorHAnsi" w:cstheme="minorHAnsi"/>
                <w:color w:val="000000"/>
                <w:sz w:val="20"/>
                <w:szCs w:val="20"/>
              </w:rPr>
            </w:pPr>
            <w:r w:rsidRPr="00C30859">
              <w:rPr>
                <w:rFonts w:asciiTheme="minorHAnsi" w:hAnsiTheme="minorHAnsi" w:cstheme="minorHAnsi"/>
                <w:b/>
                <w:color w:val="000000"/>
                <w:sz w:val="20"/>
                <w:szCs w:val="20"/>
              </w:rPr>
              <w:t xml:space="preserve">aktualną koncesję na prowadzenie działalności gospodarczej w zakresie obrotu paliwami ciekłymi zgodnie z ustawą z dnia 10 kwietnia 1997 r. Prawo energetyczne (tj. Dz. U. z 2020 r. poz. 833 z </w:t>
            </w:r>
            <w:proofErr w:type="spellStart"/>
            <w:r w:rsidRPr="00C30859">
              <w:rPr>
                <w:rFonts w:asciiTheme="minorHAnsi" w:hAnsiTheme="minorHAnsi" w:cstheme="minorHAnsi"/>
                <w:b/>
                <w:color w:val="000000"/>
                <w:sz w:val="20"/>
                <w:szCs w:val="20"/>
              </w:rPr>
              <w:t>późn</w:t>
            </w:r>
            <w:proofErr w:type="spellEnd"/>
            <w:r w:rsidRPr="00C30859">
              <w:rPr>
                <w:rFonts w:asciiTheme="minorHAnsi" w:hAnsiTheme="minorHAnsi" w:cstheme="minorHAnsi"/>
                <w:b/>
                <w:color w:val="000000"/>
                <w:sz w:val="20"/>
                <w:szCs w:val="20"/>
              </w:rPr>
              <w:t>. zm.), wydaną przez Prezesa Urzędu Regulacji Energetyki, zezwalającą na obrót paliwami.</w:t>
            </w:r>
            <w:r w:rsidRPr="00C30859">
              <w:rPr>
                <w:rFonts w:asciiTheme="minorHAnsi" w:eastAsiaTheme="minorHAnsi" w:hAnsiTheme="minorHAnsi" w:cstheme="minorHAnsi"/>
                <w:i/>
                <w:sz w:val="20"/>
                <w:szCs w:val="20"/>
              </w:rPr>
              <w:t xml:space="preserve">; </w:t>
            </w:r>
          </w:p>
        </w:tc>
        <w:tc>
          <w:tcPr>
            <w:tcW w:w="2584" w:type="dxa"/>
            <w:vAlign w:val="center"/>
          </w:tcPr>
          <w:p w14:paraId="0A33569E" w14:textId="77777777" w:rsidR="006E6E8B" w:rsidRPr="00C30859" w:rsidRDefault="006E6E8B" w:rsidP="003A6F36">
            <w:pPr>
              <w:pStyle w:val="Akapitzlist"/>
              <w:ind w:left="640"/>
              <w:rPr>
                <w:rFonts w:asciiTheme="minorHAnsi" w:hAnsiTheme="minorHAnsi" w:cstheme="minorHAnsi"/>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6E6E8B" w:rsidRPr="00C30859" w14:paraId="24B69259" w14:textId="77777777" w:rsidTr="003A6F36">
        <w:tc>
          <w:tcPr>
            <w:tcW w:w="9062" w:type="dxa"/>
            <w:gridSpan w:val="2"/>
            <w:shd w:val="clear" w:color="auto" w:fill="EEECE1" w:themeFill="background2"/>
          </w:tcPr>
          <w:p w14:paraId="72579330" w14:textId="77777777" w:rsidR="006E6E8B" w:rsidRPr="00C30859" w:rsidRDefault="006E6E8B" w:rsidP="006E6E8B">
            <w:pPr>
              <w:pStyle w:val="Akapitzlist"/>
              <w:numPr>
                <w:ilvl w:val="0"/>
                <w:numId w:val="44"/>
              </w:numPr>
              <w:spacing w:after="0"/>
              <w:ind w:left="426" w:hanging="284"/>
              <w:contextualSpacing w:val="0"/>
              <w:jc w:val="both"/>
              <w:rPr>
                <w:rFonts w:asciiTheme="minorHAnsi" w:hAnsiTheme="minorHAnsi" w:cstheme="minorHAnsi"/>
                <w:iCs/>
                <w:sz w:val="20"/>
                <w:szCs w:val="20"/>
              </w:rPr>
            </w:pPr>
            <w:r w:rsidRPr="00C30859">
              <w:rPr>
                <w:rFonts w:asciiTheme="minorHAnsi" w:hAnsiTheme="minorHAnsi" w:cstheme="minorHAnsi"/>
                <w:b/>
                <w:iCs/>
                <w:sz w:val="20"/>
                <w:szCs w:val="20"/>
              </w:rPr>
              <w:t>Informacja na temat podwykonawstwa</w:t>
            </w:r>
          </w:p>
        </w:tc>
      </w:tr>
      <w:tr w:rsidR="006E6E8B" w:rsidRPr="00C30859" w14:paraId="2DD68DCC" w14:textId="77777777" w:rsidTr="003A6F36">
        <w:trPr>
          <w:trHeight w:val="549"/>
        </w:trPr>
        <w:tc>
          <w:tcPr>
            <w:tcW w:w="6478" w:type="dxa"/>
          </w:tcPr>
          <w:p w14:paraId="0B192831" w14:textId="77777777" w:rsidR="006E6E8B" w:rsidRPr="00C30859" w:rsidRDefault="006E6E8B" w:rsidP="006E6E8B">
            <w:pPr>
              <w:pStyle w:val="Akapitzlist"/>
              <w:numPr>
                <w:ilvl w:val="0"/>
                <w:numId w:val="171"/>
              </w:numPr>
              <w:spacing w:after="0" w:line="240" w:lineRule="auto"/>
              <w:ind w:left="457"/>
              <w:jc w:val="both"/>
              <w:rPr>
                <w:rFonts w:asciiTheme="minorHAnsi" w:hAnsiTheme="minorHAnsi" w:cstheme="minorHAnsi"/>
                <w:iCs/>
                <w:sz w:val="20"/>
                <w:szCs w:val="20"/>
              </w:rPr>
            </w:pPr>
            <w:r w:rsidRPr="00C30859">
              <w:rPr>
                <w:rFonts w:asciiTheme="minorHAnsi" w:hAnsiTheme="minorHAnsi" w:cstheme="minorHAnsi"/>
                <w:iCs/>
                <w:sz w:val="20"/>
                <w:szCs w:val="20"/>
              </w:rPr>
              <w:t>Wykonawca zamierza zlecić osobom trzecim podwykonawstwo jakiejkolwiek części zamówienia</w:t>
            </w:r>
          </w:p>
        </w:tc>
        <w:tc>
          <w:tcPr>
            <w:tcW w:w="2584" w:type="dxa"/>
          </w:tcPr>
          <w:p w14:paraId="5F279AB1" w14:textId="77777777" w:rsidR="006E6E8B" w:rsidRPr="00C30859" w:rsidRDefault="006E6E8B" w:rsidP="003A6F36">
            <w:pPr>
              <w:pStyle w:val="Akapitzlist"/>
              <w:ind w:left="1080"/>
              <w:rPr>
                <w:rFonts w:asciiTheme="minorHAnsi" w:hAnsiTheme="minorHAnsi" w:cstheme="minorHAnsi"/>
                <w:iCs/>
                <w:sz w:val="20"/>
                <w:szCs w:val="20"/>
              </w:rPr>
            </w:pPr>
          </w:p>
          <w:p w14:paraId="0D666FAA" w14:textId="77777777" w:rsidR="006E6E8B" w:rsidRPr="00C30859" w:rsidRDefault="006E6E8B" w:rsidP="003A6F36">
            <w:pPr>
              <w:pStyle w:val="Akapitzlist"/>
              <w:ind w:left="640"/>
              <w:rPr>
                <w:rFonts w:asciiTheme="minorHAnsi" w:hAnsiTheme="minorHAnsi" w:cstheme="minorHAnsi"/>
                <w:iCs/>
                <w:sz w:val="20"/>
                <w:szCs w:val="20"/>
              </w:rPr>
            </w:pPr>
            <w:r w:rsidRPr="00C30859">
              <w:rPr>
                <w:rFonts w:asciiTheme="minorHAnsi" w:hAnsiTheme="minorHAnsi" w:cstheme="minorHAnsi"/>
                <w:sz w:val="20"/>
                <w:szCs w:val="20"/>
              </w:rPr>
              <w:fldChar w:fldCharType="begin">
                <w:ffData>
                  <w:name w:val="Wybór1"/>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tak / </w:t>
            </w:r>
            <w:r w:rsidRPr="00C30859">
              <w:rPr>
                <w:rFonts w:asciiTheme="minorHAnsi" w:hAnsiTheme="minorHAnsi" w:cstheme="minorHAnsi"/>
                <w:sz w:val="20"/>
                <w:szCs w:val="20"/>
              </w:rPr>
              <w:fldChar w:fldCharType="begin">
                <w:ffData>
                  <w:name w:val="Wybór2"/>
                  <w:enabled/>
                  <w:calcOnExit w:val="0"/>
                  <w:checkBox>
                    <w:sizeAuto/>
                    <w:default w:val="0"/>
                  </w:checkBox>
                </w:ffData>
              </w:fldChar>
            </w:r>
            <w:r w:rsidRPr="00C30859">
              <w:rPr>
                <w:rFonts w:asciiTheme="minorHAnsi" w:hAnsiTheme="minorHAnsi" w:cstheme="minorHAnsi"/>
                <w:sz w:val="20"/>
                <w:szCs w:val="20"/>
              </w:rPr>
              <w:instrText xml:space="preserve"> FORMCHECKBOX </w:instrText>
            </w:r>
            <w:r w:rsidR="00B67B79">
              <w:rPr>
                <w:rFonts w:asciiTheme="minorHAnsi" w:hAnsiTheme="minorHAnsi" w:cstheme="minorHAnsi"/>
                <w:sz w:val="20"/>
                <w:szCs w:val="20"/>
              </w:rPr>
            </w:r>
            <w:r w:rsidR="00B67B79">
              <w:rPr>
                <w:rFonts w:asciiTheme="minorHAnsi" w:hAnsiTheme="minorHAnsi" w:cstheme="minorHAnsi"/>
                <w:sz w:val="20"/>
                <w:szCs w:val="20"/>
              </w:rPr>
              <w:fldChar w:fldCharType="separate"/>
            </w:r>
            <w:r w:rsidRPr="00C30859">
              <w:rPr>
                <w:rFonts w:asciiTheme="minorHAnsi" w:hAnsiTheme="minorHAnsi" w:cstheme="minorHAnsi"/>
                <w:sz w:val="20"/>
                <w:szCs w:val="20"/>
              </w:rPr>
              <w:fldChar w:fldCharType="end"/>
            </w:r>
            <w:r w:rsidRPr="00C30859">
              <w:rPr>
                <w:rFonts w:asciiTheme="minorHAnsi" w:hAnsiTheme="minorHAnsi" w:cstheme="minorHAnsi"/>
                <w:sz w:val="20"/>
                <w:szCs w:val="20"/>
              </w:rPr>
              <w:t xml:space="preserve"> nie</w:t>
            </w:r>
          </w:p>
        </w:tc>
      </w:tr>
      <w:tr w:rsidR="006E6E8B" w:rsidRPr="00C30859" w14:paraId="25F5517A" w14:textId="77777777" w:rsidTr="003A6F36">
        <w:tc>
          <w:tcPr>
            <w:tcW w:w="6478" w:type="dxa"/>
          </w:tcPr>
          <w:p w14:paraId="1B0A9810" w14:textId="77777777" w:rsidR="006E6E8B" w:rsidRPr="00C30859" w:rsidRDefault="006E6E8B" w:rsidP="006E6E8B">
            <w:pPr>
              <w:pStyle w:val="Akapitzlist"/>
              <w:numPr>
                <w:ilvl w:val="0"/>
                <w:numId w:val="171"/>
              </w:numPr>
              <w:spacing w:after="0" w:line="240" w:lineRule="auto"/>
              <w:ind w:left="457"/>
              <w:jc w:val="both"/>
              <w:rPr>
                <w:rFonts w:asciiTheme="minorHAnsi" w:hAnsiTheme="minorHAnsi" w:cstheme="minorHAnsi"/>
                <w:iCs/>
                <w:sz w:val="20"/>
                <w:szCs w:val="20"/>
              </w:rPr>
            </w:pPr>
            <w:r w:rsidRPr="00C30859">
              <w:rPr>
                <w:rFonts w:asciiTheme="minorHAnsi" w:hAnsiTheme="minorHAnsi" w:cstheme="minorHAnsi"/>
                <w:iCs/>
                <w:sz w:val="20"/>
                <w:szCs w:val="20"/>
              </w:rPr>
              <w:t>Wskazanie podwykonawcy</w:t>
            </w:r>
          </w:p>
        </w:tc>
        <w:tc>
          <w:tcPr>
            <w:tcW w:w="2584" w:type="dxa"/>
          </w:tcPr>
          <w:p w14:paraId="00786633" w14:textId="77777777" w:rsidR="006E6E8B" w:rsidRPr="00C30859" w:rsidRDefault="006E6E8B" w:rsidP="003A6F36">
            <w:pPr>
              <w:pStyle w:val="Akapitzlist"/>
              <w:ind w:left="214"/>
              <w:rPr>
                <w:rFonts w:asciiTheme="minorHAnsi" w:hAnsiTheme="minorHAnsi" w:cstheme="minorHAnsi"/>
                <w:iCs/>
                <w:sz w:val="20"/>
                <w:szCs w:val="20"/>
              </w:rPr>
            </w:pPr>
            <w:r w:rsidRPr="00C30859">
              <w:rPr>
                <w:rFonts w:asciiTheme="minorHAnsi" w:hAnsiTheme="minorHAnsi" w:cstheme="minorHAnsi"/>
                <w:iCs/>
                <w:sz w:val="20"/>
                <w:szCs w:val="20"/>
              </w:rPr>
              <w:t>…</w:t>
            </w:r>
          </w:p>
        </w:tc>
      </w:tr>
    </w:tbl>
    <w:p w14:paraId="5E094081" w14:textId="77777777" w:rsidR="00520A91" w:rsidRDefault="00520A91" w:rsidP="00D251EC">
      <w:pPr>
        <w:tabs>
          <w:tab w:val="left" w:pos="709"/>
        </w:tabs>
        <w:spacing w:line="276" w:lineRule="auto"/>
        <w:rPr>
          <w:rFonts w:asciiTheme="minorHAnsi" w:hAnsiTheme="minorHAnsi" w:cstheme="minorHAnsi"/>
          <w:b/>
          <w:sz w:val="20"/>
          <w:szCs w:val="20"/>
        </w:rPr>
      </w:pPr>
    </w:p>
    <w:p w14:paraId="1026DE5E" w14:textId="00768642" w:rsidR="003F62A6" w:rsidRPr="00E82EE5" w:rsidRDefault="003F62A6" w:rsidP="00D251EC">
      <w:pPr>
        <w:tabs>
          <w:tab w:val="left" w:pos="709"/>
        </w:tabs>
        <w:spacing w:line="276" w:lineRule="auto"/>
        <w:rPr>
          <w:rFonts w:asciiTheme="minorHAnsi" w:hAnsiTheme="minorHAnsi" w:cstheme="minorHAnsi"/>
          <w:b/>
          <w:sz w:val="20"/>
          <w:szCs w:val="20"/>
        </w:rPr>
      </w:pPr>
      <w:r w:rsidRPr="00E82EE5">
        <w:rPr>
          <w:rFonts w:asciiTheme="minorHAnsi" w:hAnsiTheme="minorHAnsi" w:cstheme="minorHAnsi"/>
          <w:b/>
          <w:sz w:val="20"/>
          <w:szCs w:val="20"/>
        </w:rPr>
        <w:t>Oświadczenie:</w:t>
      </w:r>
    </w:p>
    <w:p w14:paraId="3E2D7E89" w14:textId="00FAF00F" w:rsidR="003F62A6" w:rsidRPr="00E82EE5" w:rsidRDefault="003F62A6" w:rsidP="00D251EC">
      <w:pPr>
        <w:spacing w:before="0" w:after="120" w:line="276" w:lineRule="auto"/>
        <w:rPr>
          <w:rFonts w:asciiTheme="minorHAnsi" w:hAnsiTheme="minorHAnsi" w:cstheme="minorHAnsi"/>
          <w:i/>
          <w:sz w:val="20"/>
          <w:szCs w:val="20"/>
        </w:rPr>
      </w:pPr>
      <w:r w:rsidRPr="00E82EE5">
        <w:rPr>
          <w:rFonts w:asciiTheme="minorHAnsi" w:hAnsiTheme="minorHAnsi" w:cstheme="minorHAnsi"/>
          <w:i/>
          <w:sz w:val="20"/>
          <w:szCs w:val="20"/>
        </w:rPr>
        <w:t>Niżej podpisany(-a)(-i) oficjalnie oświadcza(-ją), że informacje podane powyżej w częściach I</w:t>
      </w:r>
      <w:r w:rsidR="00E82EE5">
        <w:rPr>
          <w:rFonts w:asciiTheme="minorHAnsi" w:hAnsiTheme="minorHAnsi" w:cstheme="minorHAnsi"/>
          <w:i/>
          <w:sz w:val="20"/>
          <w:szCs w:val="20"/>
        </w:rPr>
        <w:t>–</w:t>
      </w:r>
      <w:r w:rsidR="00C30859">
        <w:rPr>
          <w:rFonts w:asciiTheme="minorHAnsi" w:hAnsiTheme="minorHAnsi" w:cstheme="minorHAnsi"/>
          <w:i/>
          <w:sz w:val="20"/>
          <w:szCs w:val="20"/>
        </w:rPr>
        <w:t>V</w:t>
      </w:r>
      <w:r w:rsidRPr="00E82EE5">
        <w:rPr>
          <w:rFonts w:asciiTheme="minorHAnsi" w:hAnsiTheme="minorHAnsi" w:cstheme="minorHAnsi"/>
          <w:i/>
          <w:sz w:val="20"/>
          <w:szCs w:val="20"/>
        </w:rPr>
        <w:t xml:space="preserve"> są dokładne</w:t>
      </w:r>
      <w:r w:rsidR="00F85E4A">
        <w:rPr>
          <w:rFonts w:asciiTheme="minorHAnsi" w:hAnsiTheme="minorHAnsi" w:cstheme="minorHAnsi"/>
          <w:i/>
          <w:sz w:val="20"/>
          <w:szCs w:val="20"/>
        </w:rPr>
        <w:br/>
      </w:r>
      <w:r w:rsidRPr="00E82EE5">
        <w:rPr>
          <w:rFonts w:asciiTheme="minorHAnsi" w:hAnsiTheme="minorHAnsi" w:cstheme="minorHAnsi"/>
          <w:i/>
          <w:sz w:val="20"/>
          <w:szCs w:val="20"/>
        </w:rP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8C2F6E" w:rsidRPr="00DD3397" w14:paraId="5406A1BD" w14:textId="77777777" w:rsidTr="00D251EC">
        <w:trPr>
          <w:trHeight w:hRule="exact" w:val="774"/>
          <w:jc w:val="center"/>
        </w:trPr>
        <w:tc>
          <w:tcPr>
            <w:tcW w:w="4060" w:type="dxa"/>
            <w:tcBorders>
              <w:top w:val="single" w:sz="4" w:space="0" w:color="auto"/>
              <w:left w:val="single" w:sz="4" w:space="0" w:color="auto"/>
              <w:bottom w:val="single" w:sz="4" w:space="0" w:color="auto"/>
              <w:right w:val="single" w:sz="4" w:space="0" w:color="auto"/>
            </w:tcBorders>
            <w:vAlign w:val="center"/>
          </w:tcPr>
          <w:p w14:paraId="725C250F" w14:textId="77777777" w:rsidR="008C2F6E" w:rsidRPr="00DD3397" w:rsidRDefault="008C2F6E" w:rsidP="004705CD">
            <w:pPr>
              <w:tabs>
                <w:tab w:val="left" w:pos="709"/>
              </w:tabs>
              <w:spacing w:line="276" w:lineRule="auto"/>
              <w:rPr>
                <w:rFonts w:asciiTheme="minorHAnsi" w:hAnsiTheme="minorHAnsi" w:cstheme="minorHAnsi"/>
                <w:sz w:val="20"/>
                <w:szCs w:val="20"/>
              </w:rPr>
            </w:pPr>
          </w:p>
        </w:tc>
      </w:tr>
      <w:tr w:rsidR="008C2F6E" w:rsidRPr="00DD3397" w14:paraId="165D3AC1" w14:textId="77777777" w:rsidTr="00D251EC">
        <w:trPr>
          <w:trHeight w:val="70"/>
          <w:jc w:val="center"/>
        </w:trPr>
        <w:tc>
          <w:tcPr>
            <w:tcW w:w="4060" w:type="dxa"/>
            <w:tcBorders>
              <w:top w:val="nil"/>
              <w:left w:val="nil"/>
              <w:bottom w:val="nil"/>
              <w:right w:val="nil"/>
            </w:tcBorders>
            <w:vAlign w:val="center"/>
          </w:tcPr>
          <w:p w14:paraId="1D77C214" w14:textId="6766F6D9" w:rsidR="008C2F6E" w:rsidRPr="00DD3397" w:rsidRDefault="008C5AE6" w:rsidP="008C5AE6">
            <w:pPr>
              <w:tabs>
                <w:tab w:val="left" w:pos="709"/>
              </w:tabs>
              <w:spacing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11A3CE84" w14:textId="77777777" w:rsidR="00132250" w:rsidRPr="00C20338" w:rsidRDefault="00132250" w:rsidP="004705CD">
      <w:pPr>
        <w:tabs>
          <w:tab w:val="left" w:pos="709"/>
        </w:tabs>
        <w:spacing w:before="0" w:line="276" w:lineRule="auto"/>
        <w:rPr>
          <w:rFonts w:ascii="Calibri" w:hAnsi="Calibri" w:cs="Calibri"/>
          <w:b/>
          <w:bCs/>
          <w:color w:val="000000"/>
          <w:sz w:val="20"/>
          <w:szCs w:val="20"/>
        </w:rPr>
      </w:pPr>
      <w:r w:rsidRPr="00C20338">
        <w:rPr>
          <w:rFonts w:ascii="Calibri" w:hAnsi="Calibri" w:cs="Calibri"/>
          <w:color w:val="000000"/>
          <w:sz w:val="20"/>
          <w:szCs w:val="20"/>
        </w:rPr>
        <w:br w:type="page"/>
      </w:r>
    </w:p>
    <w:p w14:paraId="54364D9B" w14:textId="3242C241" w:rsidR="00435628" w:rsidRPr="004705CD" w:rsidRDefault="00F85E4A" w:rsidP="004705CD">
      <w:pPr>
        <w:rPr>
          <w:rFonts w:asciiTheme="minorHAnsi" w:hAnsiTheme="minorHAnsi" w:cstheme="minorHAnsi"/>
          <w:b/>
        </w:rPr>
      </w:pPr>
      <w:bookmarkStart w:id="2" w:name="_Toc382495770"/>
      <w:bookmarkStart w:id="3" w:name="_Toc389210258"/>
      <w:bookmarkStart w:id="4" w:name="_Toc405293691"/>
      <w:bookmarkStart w:id="5" w:name="_Toc74857825"/>
      <w:bookmarkStart w:id="6" w:name="_Toc79664051"/>
      <w:bookmarkStart w:id="7" w:name="_Toc87341619"/>
      <w:bookmarkStart w:id="8" w:name="_Toc95720377"/>
      <w:r w:rsidRPr="00F85E4A">
        <w:rPr>
          <w:rFonts w:asciiTheme="minorHAnsi" w:hAnsiTheme="minorHAnsi" w:cstheme="minorHAnsi"/>
          <w:b/>
          <w:sz w:val="20"/>
        </w:rPr>
        <w:lastRenderedPageBreak/>
        <w:t xml:space="preserve">ZAŁĄCZNIK NR </w:t>
      </w:r>
      <w:r w:rsidR="00EB0B15">
        <w:rPr>
          <w:rFonts w:asciiTheme="minorHAnsi" w:hAnsiTheme="minorHAnsi" w:cstheme="minorHAnsi"/>
          <w:b/>
          <w:sz w:val="20"/>
        </w:rPr>
        <w:t>20</w:t>
      </w:r>
      <w:r w:rsidRPr="00F85E4A">
        <w:rPr>
          <w:rFonts w:asciiTheme="minorHAnsi" w:hAnsiTheme="minorHAnsi" w:cstheme="minorHAnsi"/>
          <w:b/>
          <w:sz w:val="20"/>
        </w:rPr>
        <w:t xml:space="preserve"> – UPOWAŻNIENIE UDZIELONE PRZEZ WYKONAWCĘ</w:t>
      </w:r>
      <w:bookmarkEnd w:id="2"/>
      <w:bookmarkEnd w:id="3"/>
      <w:bookmarkEnd w:id="4"/>
      <w:bookmarkEnd w:id="5"/>
      <w:bookmarkEnd w:id="6"/>
      <w:r w:rsidRPr="00F85E4A">
        <w:rPr>
          <w:rFonts w:asciiTheme="minorHAnsi" w:hAnsiTheme="minorHAnsi" w:cstheme="minorHAnsi"/>
          <w:b/>
          <w:sz w:val="20"/>
        </w:rPr>
        <w:t xml:space="preserve"> </w:t>
      </w:r>
      <w:r w:rsidRPr="00F85E4A">
        <w:rPr>
          <w:rFonts w:asciiTheme="minorHAnsi" w:hAnsiTheme="minorHAnsi" w:cstheme="minorHAnsi"/>
          <w:b/>
          <w:color w:val="FF0000"/>
          <w:sz w:val="20"/>
        </w:rPr>
        <w:t>(JEŻELI DOTYCZY)</w:t>
      </w:r>
      <w:bookmarkEnd w:id="7"/>
      <w:bookmarkEnd w:id="8"/>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C20338" w14:paraId="7DA399D0"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424C213B" w14:textId="77777777" w:rsidR="008A6DEF" w:rsidRPr="00C20338" w:rsidRDefault="008A6DEF" w:rsidP="004705CD">
            <w:pPr>
              <w:tabs>
                <w:tab w:val="left" w:pos="709"/>
              </w:tabs>
              <w:spacing w:line="276" w:lineRule="auto"/>
              <w:rPr>
                <w:rFonts w:ascii="Calibri" w:hAnsi="Calibri" w:cs="Calibri"/>
                <w:b/>
                <w:bCs/>
                <w:sz w:val="20"/>
                <w:szCs w:val="20"/>
              </w:rPr>
            </w:pPr>
          </w:p>
        </w:tc>
      </w:tr>
      <w:tr w:rsidR="008A6DEF" w:rsidRPr="00C20338" w14:paraId="11D9AB7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0850C869" w14:textId="77777777" w:rsidR="008A6DEF"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8A6DEF" w:rsidRPr="00C20338">
              <w:rPr>
                <w:rFonts w:ascii="Calibri" w:hAnsi="Calibri" w:cs="Calibri"/>
                <w:sz w:val="20"/>
                <w:szCs w:val="20"/>
              </w:rPr>
              <w:t>Wykonawcy)</w:t>
            </w:r>
          </w:p>
        </w:tc>
        <w:tc>
          <w:tcPr>
            <w:tcW w:w="5927" w:type="dxa"/>
            <w:gridSpan w:val="2"/>
            <w:tcBorders>
              <w:top w:val="nil"/>
              <w:left w:val="nil"/>
              <w:bottom w:val="nil"/>
              <w:right w:val="nil"/>
            </w:tcBorders>
          </w:tcPr>
          <w:p w14:paraId="1E2523C3" w14:textId="77777777" w:rsidR="008A6DEF" w:rsidRPr="00C20338" w:rsidRDefault="008A6DEF"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20107518" w14:textId="77777777" w:rsidR="00F80AED" w:rsidRDefault="00F80AED" w:rsidP="007161CC">
      <w:pPr>
        <w:spacing w:before="0" w:after="120" w:line="276" w:lineRule="auto"/>
        <w:ind w:left="567"/>
        <w:jc w:val="center"/>
        <w:rPr>
          <w:rFonts w:ascii="Arial" w:hAnsi="Arial" w:cs="Arial"/>
          <w:b/>
          <w:bCs/>
          <w:color w:val="0070C0"/>
          <w:sz w:val="20"/>
          <w:szCs w:val="20"/>
        </w:rPr>
      </w:pPr>
    </w:p>
    <w:p w14:paraId="4A4546DB" w14:textId="5EBC126E" w:rsidR="00AA5B63" w:rsidRDefault="00F80AED" w:rsidP="00FC5698">
      <w:pPr>
        <w:jc w:val="center"/>
        <w:rPr>
          <w:rFonts w:ascii="Arial" w:hAnsi="Arial" w:cs="Arial"/>
          <w:b/>
          <w:bCs/>
          <w:color w:val="0070C0"/>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p>
    <w:p w14:paraId="69B2AA8D" w14:textId="363FD7C4" w:rsidR="00455970" w:rsidRPr="00C20338" w:rsidRDefault="00455970" w:rsidP="004705CD">
      <w:pPr>
        <w:rPr>
          <w:rFonts w:ascii="Calibri" w:hAnsi="Calibri" w:cs="Calibri"/>
          <w:b/>
          <w:bCs/>
          <w:sz w:val="20"/>
          <w:szCs w:val="20"/>
        </w:rPr>
      </w:pPr>
      <w:r w:rsidRPr="00C20338">
        <w:rPr>
          <w:rFonts w:ascii="Calibri" w:hAnsi="Calibri" w:cs="Calibri"/>
          <w:b/>
          <w:bCs/>
          <w:sz w:val="20"/>
          <w:szCs w:val="20"/>
        </w:rPr>
        <w:t>Upoważnienie</w:t>
      </w:r>
      <w:r w:rsidR="00A116E5" w:rsidRPr="00C20338">
        <w:rPr>
          <w:rFonts w:ascii="Calibri" w:hAnsi="Calibri" w:cs="Calibri"/>
          <w:b/>
          <w:bCs/>
          <w:sz w:val="20"/>
          <w:szCs w:val="20"/>
        </w:rPr>
        <w:t xml:space="preserve"> udzielone przez</w:t>
      </w:r>
      <w:r w:rsidRPr="00C20338">
        <w:rPr>
          <w:rFonts w:ascii="Calibri" w:hAnsi="Calibri" w:cs="Calibri"/>
          <w:b/>
          <w:bCs/>
          <w:sz w:val="20"/>
          <w:szCs w:val="20"/>
        </w:rPr>
        <w:t xml:space="preserve"> </w:t>
      </w:r>
      <w:r w:rsidR="00A116E5" w:rsidRPr="00C20338">
        <w:rPr>
          <w:rFonts w:ascii="Calibri" w:hAnsi="Calibri" w:cs="Calibri"/>
          <w:b/>
          <w:bCs/>
          <w:sz w:val="20"/>
          <w:szCs w:val="20"/>
        </w:rPr>
        <w:t xml:space="preserve">Wykonawcę </w:t>
      </w:r>
      <w:r w:rsidRPr="00C20338">
        <w:rPr>
          <w:rFonts w:ascii="Calibri" w:hAnsi="Calibri" w:cs="Calibri"/>
          <w:b/>
          <w:bCs/>
          <w:sz w:val="20"/>
          <w:szCs w:val="20"/>
        </w:rPr>
        <w:t>do podpisania oferty i załączników oraz składania i</w:t>
      </w:r>
      <w:r w:rsidR="009C5473" w:rsidRPr="00C20338">
        <w:rPr>
          <w:rFonts w:ascii="Calibri" w:hAnsi="Calibri" w:cs="Calibri"/>
          <w:b/>
          <w:bCs/>
          <w:sz w:val="20"/>
          <w:szCs w:val="20"/>
        </w:rPr>
        <w:t> </w:t>
      </w:r>
      <w:r w:rsidRPr="00C20338">
        <w:rPr>
          <w:rFonts w:ascii="Calibri" w:hAnsi="Calibri" w:cs="Calibri"/>
          <w:b/>
          <w:bCs/>
          <w:sz w:val="20"/>
          <w:szCs w:val="20"/>
        </w:rPr>
        <w:t>przyjmowania innych oświadczeń woli w imieniu Wykonawcy</w:t>
      </w:r>
      <w:r w:rsidR="00A403BD" w:rsidRPr="00C20338">
        <w:rPr>
          <w:rFonts w:ascii="Calibri" w:hAnsi="Calibri" w:cs="Calibri"/>
          <w:b/>
          <w:bCs/>
          <w:sz w:val="20"/>
          <w:szCs w:val="20"/>
        </w:rPr>
        <w:t xml:space="preserve"> w przedmiotowym postę</w:t>
      </w:r>
      <w:r w:rsidRPr="00C20338">
        <w:rPr>
          <w:rFonts w:ascii="Calibri" w:hAnsi="Calibri" w:cs="Calibri"/>
          <w:b/>
          <w:bCs/>
          <w:sz w:val="20"/>
          <w:szCs w:val="20"/>
        </w:rPr>
        <w:t>powaniu</w:t>
      </w:r>
    </w:p>
    <w:p w14:paraId="0645DA4A" w14:textId="77777777" w:rsidR="00455970"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W imieniu ………………………………………………………………….………………………….………………………..</w:t>
      </w:r>
    </w:p>
    <w:p w14:paraId="40D3EE0C" w14:textId="77777777" w:rsidR="00AE00EF"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upoważniam Pana/Panią ……………………………….......................………………………….. urodzonego/ą dnia ……………………………… w ……………………………………………. legitymującego się dowodem osobistym numer: ……………………</w:t>
      </w:r>
      <w:r w:rsidR="00AE365E" w:rsidRPr="00C20338">
        <w:rPr>
          <w:rFonts w:ascii="Calibri" w:hAnsi="Calibri" w:cs="Calibri"/>
          <w:sz w:val="20"/>
          <w:szCs w:val="20"/>
        </w:rPr>
        <w:t>………</w:t>
      </w:r>
      <w:r w:rsidRPr="00C20338">
        <w:rPr>
          <w:rFonts w:ascii="Calibri" w:hAnsi="Calibri" w:cs="Calibri"/>
          <w:sz w:val="20"/>
          <w:szCs w:val="20"/>
        </w:rPr>
        <w:t>. seria: …………………</w:t>
      </w:r>
      <w:r w:rsidR="00AE365E" w:rsidRPr="00C20338">
        <w:rPr>
          <w:rFonts w:ascii="Calibri" w:hAnsi="Calibri" w:cs="Calibri"/>
          <w:sz w:val="20"/>
          <w:szCs w:val="20"/>
        </w:rPr>
        <w:t>..</w:t>
      </w:r>
      <w:r w:rsidRPr="00C20338">
        <w:rPr>
          <w:rFonts w:ascii="Calibri" w:hAnsi="Calibri" w:cs="Calibri"/>
          <w:sz w:val="20"/>
          <w:szCs w:val="20"/>
        </w:rPr>
        <w:t xml:space="preserve">……………, </w:t>
      </w:r>
      <w:r w:rsidR="00A116E5" w:rsidRPr="00C20338">
        <w:rPr>
          <w:rFonts w:ascii="Calibri" w:hAnsi="Calibri" w:cs="Calibri"/>
          <w:sz w:val="20"/>
          <w:szCs w:val="20"/>
        </w:rPr>
        <w:t>PESEL: …</w:t>
      </w:r>
      <w:r w:rsidR="00AE365E" w:rsidRPr="00C20338">
        <w:rPr>
          <w:rFonts w:ascii="Calibri" w:hAnsi="Calibri" w:cs="Calibri"/>
          <w:sz w:val="20"/>
          <w:szCs w:val="20"/>
        </w:rPr>
        <w:t>……………………………………….</w:t>
      </w:r>
      <w:r w:rsidR="00A116E5" w:rsidRPr="00C20338">
        <w:rPr>
          <w:rFonts w:ascii="Calibri" w:hAnsi="Calibri" w:cs="Calibri"/>
          <w:sz w:val="20"/>
          <w:szCs w:val="20"/>
        </w:rPr>
        <w:t xml:space="preserve">. </w:t>
      </w:r>
      <w:r w:rsidRPr="00C20338">
        <w:rPr>
          <w:rFonts w:ascii="Calibri" w:hAnsi="Calibri" w:cs="Calibri"/>
          <w:sz w:val="20"/>
          <w:szCs w:val="20"/>
        </w:rPr>
        <w:t>do</w:t>
      </w:r>
      <w:r w:rsidR="00AE00EF" w:rsidRPr="00C20338">
        <w:rPr>
          <w:rFonts w:ascii="Calibri" w:hAnsi="Calibri" w:cs="Calibri"/>
          <w:sz w:val="20"/>
          <w:szCs w:val="20"/>
        </w:rPr>
        <w:t>:</w:t>
      </w:r>
    </w:p>
    <w:p w14:paraId="1D601FCC"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t>
      </w:r>
      <w:r w:rsidR="00455970" w:rsidRPr="00C20338">
        <w:rPr>
          <w:rFonts w:cs="Calibri"/>
          <w:sz w:val="20"/>
          <w:szCs w:val="20"/>
        </w:rPr>
        <w:t>oferty,</w:t>
      </w:r>
    </w:p>
    <w:p w14:paraId="0BB09BFF"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wszystkich </w:t>
      </w:r>
      <w:r w:rsidR="00B421A9" w:rsidRPr="00C20338">
        <w:rPr>
          <w:rFonts w:cs="Calibri"/>
          <w:sz w:val="20"/>
          <w:szCs w:val="20"/>
        </w:rPr>
        <w:t xml:space="preserve">załączników </w:t>
      </w:r>
      <w:r w:rsidR="009504C4" w:rsidRPr="00C20338">
        <w:rPr>
          <w:rFonts w:cs="Calibri"/>
          <w:sz w:val="20"/>
          <w:szCs w:val="20"/>
        </w:rPr>
        <w:t xml:space="preserve">do </w:t>
      </w:r>
      <w:r w:rsidR="00455970" w:rsidRPr="00C20338">
        <w:rPr>
          <w:rFonts w:cs="Calibri"/>
          <w:sz w:val="20"/>
          <w:szCs w:val="20"/>
        </w:rPr>
        <w:t>Warunków Zamówienia</w:t>
      </w:r>
      <w:r w:rsidRPr="00C20338">
        <w:rPr>
          <w:rFonts w:cs="Calibri"/>
          <w:sz w:val="20"/>
          <w:szCs w:val="20"/>
        </w:rPr>
        <w:t xml:space="preserve"> stanowiących integralną część oferty,</w:t>
      </w:r>
      <w:r w:rsidR="007C42D8" w:rsidRPr="00C20338">
        <w:rPr>
          <w:rFonts w:cs="Calibri"/>
          <w:sz w:val="20"/>
          <w:szCs w:val="20"/>
        </w:rPr>
        <w:t xml:space="preserve"> </w:t>
      </w:r>
    </w:p>
    <w:p w14:paraId="115D32AC" w14:textId="77777777" w:rsidR="00A82406" w:rsidRPr="00C20338" w:rsidRDefault="00AE00EF" w:rsidP="008E30B8">
      <w:pPr>
        <w:pStyle w:val="Akapitzlist"/>
        <w:numPr>
          <w:ilvl w:val="0"/>
          <w:numId w:val="16"/>
        </w:numPr>
        <w:tabs>
          <w:tab w:val="left" w:pos="709"/>
        </w:tabs>
        <w:jc w:val="both"/>
        <w:rPr>
          <w:rFonts w:cs="Calibri"/>
          <w:sz w:val="20"/>
          <w:szCs w:val="20"/>
        </w:rPr>
      </w:pPr>
      <w:r w:rsidRPr="00C20338">
        <w:rPr>
          <w:rFonts w:cs="Calibri"/>
          <w:bCs/>
          <w:sz w:val="20"/>
          <w:szCs w:val="20"/>
        </w:rPr>
        <w:t>s</w:t>
      </w:r>
      <w:r w:rsidR="00455970" w:rsidRPr="00C20338">
        <w:rPr>
          <w:rFonts w:cs="Calibri"/>
          <w:bCs/>
          <w:sz w:val="20"/>
          <w:szCs w:val="20"/>
        </w:rPr>
        <w:t>kładania i</w:t>
      </w:r>
      <w:r w:rsidR="00F0621C" w:rsidRPr="00C20338">
        <w:rPr>
          <w:rFonts w:cs="Calibri"/>
          <w:bCs/>
          <w:sz w:val="20"/>
          <w:szCs w:val="20"/>
        </w:rPr>
        <w:t> </w:t>
      </w:r>
      <w:r w:rsidR="00455970" w:rsidRPr="00C20338">
        <w:rPr>
          <w:rFonts w:cs="Calibri"/>
          <w:bCs/>
          <w:sz w:val="20"/>
          <w:szCs w:val="20"/>
        </w:rPr>
        <w:t xml:space="preserve">przyjmowania innych oświadczeń woli w imieniu Wykonawcy w przedmiotowym </w:t>
      </w:r>
      <w:r w:rsidR="00A116E5" w:rsidRPr="00C20338">
        <w:rPr>
          <w:rFonts w:cs="Calibri"/>
          <w:bCs/>
          <w:sz w:val="20"/>
          <w:szCs w:val="20"/>
        </w:rPr>
        <w:t>postępowaniu</w:t>
      </w:r>
      <w:r w:rsidR="00323276" w:rsidRPr="00C20338">
        <w:rPr>
          <w:rFonts w:cs="Calibri"/>
          <w:sz w:val="20"/>
          <w:szCs w:val="20"/>
        </w:rPr>
        <w:t>,</w:t>
      </w:r>
    </w:p>
    <w:p w14:paraId="3F6DAA54" w14:textId="77777777" w:rsidR="00A82406" w:rsidRPr="00C20338" w:rsidRDefault="00323276" w:rsidP="008E30B8">
      <w:pPr>
        <w:pStyle w:val="Akapitzlist"/>
        <w:numPr>
          <w:ilvl w:val="0"/>
          <w:numId w:val="16"/>
        </w:numPr>
        <w:tabs>
          <w:tab w:val="left" w:pos="709"/>
        </w:tabs>
        <w:jc w:val="both"/>
        <w:rPr>
          <w:rFonts w:cs="Calibri"/>
          <w:sz w:val="20"/>
          <w:szCs w:val="20"/>
        </w:rPr>
      </w:pPr>
      <w:r w:rsidRPr="00C20338">
        <w:rPr>
          <w:rFonts w:cs="Calibri"/>
          <w:sz w:val="20"/>
          <w:szCs w:val="20"/>
        </w:rPr>
        <w:t>z</w:t>
      </w:r>
      <w:r w:rsidR="00A82406" w:rsidRPr="00C20338">
        <w:rPr>
          <w:rFonts w:cs="Calibri"/>
          <w:sz w:val="20"/>
          <w:szCs w:val="20"/>
        </w:rPr>
        <w:t>awarcia umowy w przedmiotowym postępowaniu.</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4E20FBA" w14:textId="77777777" w:rsidTr="004705CD">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center"/>
          </w:tcPr>
          <w:p w14:paraId="6D2C3B0B"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2FC66A4" w14:textId="77777777" w:rsidTr="004705CD">
        <w:trPr>
          <w:jc w:val="center"/>
        </w:trPr>
        <w:tc>
          <w:tcPr>
            <w:tcW w:w="4060" w:type="dxa"/>
            <w:tcBorders>
              <w:top w:val="nil"/>
              <w:left w:val="nil"/>
              <w:bottom w:val="nil"/>
              <w:right w:val="nil"/>
            </w:tcBorders>
            <w:vAlign w:val="center"/>
          </w:tcPr>
          <w:p w14:paraId="7F8240C9" w14:textId="77777777" w:rsidR="008C2F6E" w:rsidRPr="00C20338" w:rsidRDefault="008C2F6E" w:rsidP="004705CD">
            <w:pPr>
              <w:tabs>
                <w:tab w:val="left" w:pos="709"/>
              </w:tabs>
              <w:spacing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67FA72B9" w14:textId="77777777" w:rsidR="00132250" w:rsidRPr="00C20338" w:rsidRDefault="00132250" w:rsidP="004705CD">
      <w:pPr>
        <w:tabs>
          <w:tab w:val="left" w:pos="709"/>
        </w:tabs>
        <w:spacing w:before="0" w:after="200" w:line="276" w:lineRule="auto"/>
        <w:rPr>
          <w:rFonts w:ascii="Calibri" w:hAnsi="Calibri" w:cs="Calibri"/>
          <w:b/>
          <w:bCs/>
          <w:sz w:val="20"/>
          <w:szCs w:val="20"/>
        </w:rPr>
      </w:pPr>
      <w:r w:rsidRPr="00C20338">
        <w:rPr>
          <w:rFonts w:ascii="Calibri" w:hAnsi="Calibri" w:cs="Calibri"/>
          <w:b/>
          <w:bCs/>
          <w:sz w:val="20"/>
          <w:szCs w:val="20"/>
        </w:rPr>
        <w:br w:type="page"/>
      </w:r>
    </w:p>
    <w:p w14:paraId="0E10188C" w14:textId="44E10257" w:rsidR="00435628" w:rsidRPr="00381E25" w:rsidRDefault="00A87EAE" w:rsidP="004705CD">
      <w:pPr>
        <w:rPr>
          <w:rFonts w:ascii="Calibri" w:hAnsi="Calibri" w:cs="Calibri"/>
          <w:b/>
        </w:rPr>
      </w:pPr>
      <w:bookmarkStart w:id="9" w:name="_Toc382495771"/>
      <w:bookmarkStart w:id="10" w:name="_Toc389210259"/>
      <w:bookmarkStart w:id="11" w:name="_Toc405293692"/>
      <w:bookmarkStart w:id="12" w:name="_Toc74857826"/>
      <w:bookmarkStart w:id="13" w:name="_Toc79664052"/>
      <w:bookmarkStart w:id="14" w:name="_Toc87341620"/>
      <w:bookmarkStart w:id="15" w:name="_Toc95720378"/>
      <w:r w:rsidRPr="00A87EAE">
        <w:rPr>
          <w:rFonts w:ascii="Calibri" w:hAnsi="Calibri" w:cs="Calibri"/>
          <w:b/>
          <w:sz w:val="20"/>
        </w:rPr>
        <w:lastRenderedPageBreak/>
        <w:t xml:space="preserve">ZAŁĄCZNIK NR </w:t>
      </w:r>
      <w:r w:rsidR="00EB0B15">
        <w:rPr>
          <w:rFonts w:ascii="Calibri" w:hAnsi="Calibri" w:cs="Calibri"/>
          <w:b/>
          <w:sz w:val="20"/>
        </w:rPr>
        <w:t>21</w:t>
      </w:r>
      <w:r w:rsidRPr="00A87EAE">
        <w:rPr>
          <w:rFonts w:ascii="Calibri" w:hAnsi="Calibri" w:cs="Calibri"/>
          <w:b/>
          <w:sz w:val="20"/>
        </w:rPr>
        <w:t xml:space="preserve"> – OŚWIADCZENIE WYKONAWCY O ZACHOWANIU POUFNOŚCI</w:t>
      </w:r>
      <w:bookmarkEnd w:id="9"/>
      <w:bookmarkEnd w:id="10"/>
      <w:bookmarkEnd w:id="11"/>
      <w:bookmarkEnd w:id="12"/>
      <w:bookmarkEnd w:id="13"/>
      <w:bookmarkEnd w:id="14"/>
      <w:bookmarkEnd w:id="15"/>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C20338" w14:paraId="4D19E52B"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1A8A7792" w14:textId="77777777" w:rsidR="00902182" w:rsidRPr="00C20338" w:rsidRDefault="00902182" w:rsidP="004705CD">
            <w:pPr>
              <w:tabs>
                <w:tab w:val="left" w:pos="709"/>
              </w:tabs>
              <w:spacing w:line="276" w:lineRule="auto"/>
              <w:rPr>
                <w:rFonts w:ascii="Calibri" w:hAnsi="Calibri" w:cs="Calibri"/>
                <w:b/>
                <w:bCs/>
                <w:sz w:val="20"/>
                <w:szCs w:val="20"/>
              </w:rPr>
            </w:pPr>
          </w:p>
        </w:tc>
      </w:tr>
      <w:tr w:rsidR="00902182" w:rsidRPr="00C20338" w14:paraId="74BFF3ED" w14:textId="77777777" w:rsidTr="00470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3850" w:type="dxa"/>
            <w:vAlign w:val="bottom"/>
          </w:tcPr>
          <w:p w14:paraId="7579873F" w14:textId="77777777" w:rsidR="00902182"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902182" w:rsidRPr="00C20338">
              <w:rPr>
                <w:rFonts w:ascii="Calibri" w:hAnsi="Calibri" w:cs="Calibri"/>
                <w:sz w:val="20"/>
                <w:szCs w:val="20"/>
              </w:rPr>
              <w:t>Wykonawcy)</w:t>
            </w:r>
          </w:p>
        </w:tc>
        <w:tc>
          <w:tcPr>
            <w:tcW w:w="5927" w:type="dxa"/>
            <w:gridSpan w:val="2"/>
            <w:tcBorders>
              <w:top w:val="nil"/>
              <w:left w:val="nil"/>
              <w:bottom w:val="nil"/>
              <w:right w:val="nil"/>
            </w:tcBorders>
          </w:tcPr>
          <w:p w14:paraId="524679EA" w14:textId="77777777" w:rsidR="00902182" w:rsidRPr="00C20338" w:rsidRDefault="00902182"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4825197B" w14:textId="77777777" w:rsidR="007161CC" w:rsidRDefault="007161CC" w:rsidP="00A277AE">
      <w:pPr>
        <w:spacing w:before="0" w:after="120" w:line="276" w:lineRule="auto"/>
        <w:ind w:left="567"/>
        <w:rPr>
          <w:rFonts w:ascii="Arial" w:hAnsi="Arial" w:cs="Arial"/>
          <w:b/>
          <w:bCs/>
          <w:color w:val="0070C0"/>
          <w:sz w:val="20"/>
          <w:szCs w:val="20"/>
        </w:rPr>
      </w:pPr>
    </w:p>
    <w:p w14:paraId="786574ED" w14:textId="3D617524" w:rsidR="00523BA3" w:rsidRDefault="00F80AED" w:rsidP="00A277AE">
      <w:pPr>
        <w:pStyle w:val="Tekstpodstawowy"/>
        <w:tabs>
          <w:tab w:val="left" w:pos="709"/>
        </w:tabs>
        <w:spacing w:before="120" w:after="0" w:line="276" w:lineRule="auto"/>
        <w:jc w:val="center"/>
        <w:rPr>
          <w:rFonts w:ascii="Arial" w:hAnsi="Arial" w:cs="Arial"/>
          <w:b/>
          <w:bCs/>
          <w:color w:val="0070C0"/>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p>
    <w:p w14:paraId="5A5C5E19" w14:textId="4093926F" w:rsidR="00E70DD9" w:rsidRPr="00C20338" w:rsidRDefault="00902182" w:rsidP="004705CD">
      <w:pPr>
        <w:pStyle w:val="Tekstpodstawowy"/>
        <w:tabs>
          <w:tab w:val="left" w:pos="709"/>
        </w:tabs>
        <w:spacing w:before="120" w:after="0" w:line="276" w:lineRule="auto"/>
        <w:jc w:val="both"/>
        <w:rPr>
          <w:rFonts w:ascii="Calibri" w:hAnsi="Calibri" w:cs="Calibri"/>
          <w:sz w:val="20"/>
          <w:szCs w:val="20"/>
        </w:rPr>
      </w:pPr>
      <w:r w:rsidRPr="00C20338">
        <w:rPr>
          <w:rFonts w:ascii="Calibri" w:hAnsi="Calibri" w:cs="Calibri"/>
          <w:sz w:val="20"/>
          <w:szCs w:val="20"/>
        </w:rPr>
        <w:t>Niniejszym oświadczam</w:t>
      </w:r>
      <w:r w:rsidR="00A57D9E" w:rsidRPr="00C20338">
        <w:rPr>
          <w:rFonts w:ascii="Calibri" w:hAnsi="Calibri" w:cs="Calibri"/>
          <w:sz w:val="20"/>
          <w:szCs w:val="20"/>
        </w:rPr>
        <w:t>(-</w:t>
      </w:r>
      <w:r w:rsidRPr="00C20338">
        <w:rPr>
          <w:rFonts w:ascii="Calibri" w:hAnsi="Calibri" w:cs="Calibri"/>
          <w:sz w:val="20"/>
          <w:szCs w:val="20"/>
        </w:rPr>
        <w:t>y</w:t>
      </w:r>
      <w:r w:rsidR="00A57D9E" w:rsidRPr="00C20338">
        <w:rPr>
          <w:rFonts w:ascii="Calibri" w:hAnsi="Calibri" w:cs="Calibri"/>
          <w:sz w:val="20"/>
          <w:szCs w:val="20"/>
        </w:rPr>
        <w:t>)</w:t>
      </w:r>
      <w:r w:rsidRPr="00C20338">
        <w:rPr>
          <w:rFonts w:ascii="Calibri" w:hAnsi="Calibri" w:cs="Calibri"/>
          <w:sz w:val="20"/>
          <w:szCs w:val="20"/>
        </w:rPr>
        <w:t xml:space="preserve"> że, zobowiązuj</w:t>
      </w:r>
      <w:r w:rsidR="00A57D9E" w:rsidRPr="00C20338">
        <w:rPr>
          <w:rFonts w:ascii="Calibri" w:hAnsi="Calibri" w:cs="Calibri"/>
          <w:sz w:val="20"/>
          <w:szCs w:val="20"/>
        </w:rPr>
        <w:t>ę (-</w:t>
      </w:r>
      <w:proofErr w:type="spellStart"/>
      <w:r w:rsidR="00A57D9E" w:rsidRPr="00C20338">
        <w:rPr>
          <w:rFonts w:ascii="Calibri" w:hAnsi="Calibri" w:cs="Calibri"/>
          <w:sz w:val="20"/>
          <w:szCs w:val="20"/>
        </w:rPr>
        <w:t>emy</w:t>
      </w:r>
      <w:proofErr w:type="spellEnd"/>
      <w:r w:rsidR="00A57D9E" w:rsidRPr="00C20338">
        <w:rPr>
          <w:rFonts w:ascii="Calibri" w:hAnsi="Calibri" w:cs="Calibri"/>
          <w:sz w:val="20"/>
          <w:szCs w:val="20"/>
        </w:rPr>
        <w:t>)</w:t>
      </w:r>
      <w:r w:rsidRPr="00C20338">
        <w:rPr>
          <w:rFonts w:ascii="Calibri" w:hAnsi="Calibri" w:cs="Calibri"/>
          <w:sz w:val="20"/>
          <w:szCs w:val="20"/>
        </w:rPr>
        <w:t xml:space="preserve"> się wszelkie informacje handlowe, przekazane lub udostępnione przez </w:t>
      </w:r>
      <w:r w:rsidR="004C3CC5">
        <w:rPr>
          <w:rFonts w:ascii="Calibri" w:hAnsi="Calibri" w:cs="Calibri"/>
          <w:sz w:val="20"/>
          <w:szCs w:val="20"/>
        </w:rPr>
        <w:t>Zamawiającego</w:t>
      </w:r>
      <w:r w:rsidR="008D6DE2" w:rsidRPr="00C20338">
        <w:rPr>
          <w:rFonts w:ascii="Calibri" w:hAnsi="Calibri" w:cs="Calibri"/>
          <w:sz w:val="20"/>
          <w:szCs w:val="20"/>
        </w:rPr>
        <w:t xml:space="preserve"> </w:t>
      </w:r>
      <w:r w:rsidRPr="00C20338">
        <w:rPr>
          <w:rFonts w:ascii="Calibri" w:hAnsi="Calibri" w:cs="Calibri"/>
          <w:sz w:val="20"/>
          <w:szCs w:val="20"/>
        </w:rPr>
        <w:t xml:space="preserve">w ramach prowadzonego postępowania </w:t>
      </w:r>
      <w:r w:rsidR="00E70DD9" w:rsidRPr="00C20338">
        <w:rPr>
          <w:rFonts w:ascii="Calibri" w:hAnsi="Calibri" w:cs="Calibri"/>
          <w:sz w:val="20"/>
          <w:szCs w:val="20"/>
        </w:rPr>
        <w:t>o udzielenie zamówienia</w:t>
      </w:r>
      <w:r w:rsidRPr="00C20338">
        <w:rPr>
          <w:rFonts w:ascii="Calibri" w:hAnsi="Calibri" w:cs="Calibri"/>
          <w:sz w:val="20"/>
          <w:szCs w:val="20"/>
        </w:rPr>
        <w:t xml:space="preserve">, wykorzystywać jedynie do celów </w:t>
      </w:r>
      <w:r w:rsidR="00E70DD9" w:rsidRPr="00C20338">
        <w:rPr>
          <w:rFonts w:ascii="Calibri" w:hAnsi="Calibri" w:cs="Calibri"/>
          <w:sz w:val="20"/>
          <w:szCs w:val="20"/>
        </w:rPr>
        <w:t xml:space="preserve">uczestniczenia w niniejszym </w:t>
      </w:r>
      <w:r w:rsidRPr="00C20338">
        <w:rPr>
          <w:rFonts w:ascii="Calibri" w:hAnsi="Calibri" w:cs="Calibri"/>
          <w:sz w:val="20"/>
          <w:szCs w:val="20"/>
        </w:rPr>
        <w:t>postępowani</w:t>
      </w:r>
      <w:r w:rsidR="00E70DD9" w:rsidRPr="00C20338">
        <w:rPr>
          <w:rFonts w:ascii="Calibri" w:hAnsi="Calibri" w:cs="Calibri"/>
          <w:sz w:val="20"/>
          <w:szCs w:val="20"/>
        </w:rPr>
        <w:t>u</w:t>
      </w:r>
      <w:r w:rsidRPr="00C20338">
        <w:rPr>
          <w:rFonts w:ascii="Calibri" w:hAnsi="Calibri" w:cs="Calibri"/>
          <w:sz w:val="20"/>
          <w:szCs w:val="20"/>
        </w:rPr>
        <w:t xml:space="preserve">, nie udostępniać osobom trzecim, nie publikować w jakiejkolwiek formie w całości </w:t>
      </w:r>
      <w:r w:rsidR="00E70DD9" w:rsidRPr="00C20338">
        <w:rPr>
          <w:rFonts w:ascii="Calibri" w:hAnsi="Calibri" w:cs="Calibri"/>
          <w:sz w:val="20"/>
          <w:szCs w:val="20"/>
        </w:rPr>
        <w:t xml:space="preserve">ani w </w:t>
      </w:r>
      <w:r w:rsidRPr="00C20338">
        <w:rPr>
          <w:rFonts w:ascii="Calibri" w:hAnsi="Calibri" w:cs="Calibri"/>
          <w:sz w:val="20"/>
          <w:szCs w:val="20"/>
        </w:rPr>
        <w:t xml:space="preserve">części, </w:t>
      </w:r>
      <w:r w:rsidR="00CF62AA" w:rsidRPr="00C20338">
        <w:rPr>
          <w:rFonts w:ascii="Calibri" w:hAnsi="Calibri" w:cs="Calibri"/>
          <w:sz w:val="20"/>
          <w:szCs w:val="20"/>
        </w:rPr>
        <w:t xml:space="preserve">lecz je </w:t>
      </w:r>
      <w:r w:rsidRPr="00C20338">
        <w:rPr>
          <w:rFonts w:ascii="Calibri" w:hAnsi="Calibri" w:cs="Calibri"/>
          <w:sz w:val="20"/>
          <w:szCs w:val="20"/>
        </w:rPr>
        <w:t>zabezpieczać</w:t>
      </w:r>
      <w:r w:rsidR="00CF62AA" w:rsidRPr="00C20338">
        <w:rPr>
          <w:rFonts w:ascii="Calibri" w:hAnsi="Calibri" w:cs="Calibri"/>
          <w:sz w:val="20"/>
          <w:szCs w:val="20"/>
        </w:rPr>
        <w:t xml:space="preserve"> i</w:t>
      </w:r>
      <w:r w:rsidRPr="00C20338">
        <w:rPr>
          <w:rFonts w:ascii="Calibri" w:hAnsi="Calibri" w:cs="Calibri"/>
          <w:sz w:val="20"/>
          <w:szCs w:val="20"/>
        </w:rPr>
        <w:t xml:space="preserve"> chronić </w:t>
      </w:r>
      <w:r w:rsidR="00CF62AA" w:rsidRPr="00C20338">
        <w:rPr>
          <w:rFonts w:ascii="Calibri" w:hAnsi="Calibri" w:cs="Calibri"/>
          <w:sz w:val="20"/>
          <w:szCs w:val="20"/>
        </w:rPr>
        <w:t xml:space="preserve">przed ujawnieniem. Ponadto zobowiązujemy się je </w:t>
      </w:r>
      <w:r w:rsidRPr="00C20338">
        <w:rPr>
          <w:rFonts w:ascii="Calibri" w:hAnsi="Calibri" w:cs="Calibri"/>
          <w:sz w:val="20"/>
          <w:szCs w:val="20"/>
        </w:rPr>
        <w:t xml:space="preserve">zniszczyć, wraz z koniecznością trwałego usunięcia z systemów informatycznych, natychmiast po </w:t>
      </w:r>
      <w:r w:rsidR="00CF62AA" w:rsidRPr="00C20338">
        <w:rPr>
          <w:rFonts w:ascii="Calibri" w:hAnsi="Calibri" w:cs="Calibri"/>
          <w:sz w:val="20"/>
          <w:szCs w:val="20"/>
        </w:rPr>
        <w:t xml:space="preserve">zakończeniu </w:t>
      </w:r>
      <w:r w:rsidRPr="00C20338">
        <w:rPr>
          <w:rFonts w:ascii="Calibri" w:hAnsi="Calibri" w:cs="Calibri"/>
          <w:sz w:val="20"/>
          <w:szCs w:val="20"/>
        </w:rPr>
        <w:t>niniejszego postępowania</w:t>
      </w:r>
      <w:r w:rsidR="00CF62AA" w:rsidRPr="00C20338">
        <w:rPr>
          <w:rFonts w:ascii="Calibri" w:hAnsi="Calibri" w:cs="Calibri"/>
          <w:sz w:val="20"/>
          <w:szCs w:val="20"/>
        </w:rPr>
        <w:t>, chyba, że nasza oferta zostanie wybrana</w:t>
      </w:r>
      <w:r w:rsidR="00E70DD9" w:rsidRPr="00C20338">
        <w:rPr>
          <w:rFonts w:ascii="Calibri" w:hAnsi="Calibri" w:cs="Calibri"/>
          <w:sz w:val="20"/>
          <w:szCs w:val="20"/>
        </w:rPr>
        <w:t xml:space="preserve"> i Zamawiający </w:t>
      </w:r>
      <w:r w:rsidR="00C874BF" w:rsidRPr="00C20338">
        <w:rPr>
          <w:rFonts w:ascii="Calibri" w:hAnsi="Calibri" w:cs="Calibri"/>
          <w:sz w:val="20"/>
          <w:szCs w:val="20"/>
        </w:rPr>
        <w:t xml:space="preserve">pisemnie </w:t>
      </w:r>
      <w:r w:rsidR="00E70DD9" w:rsidRPr="00C20338">
        <w:rPr>
          <w:rFonts w:ascii="Calibri" w:hAnsi="Calibri" w:cs="Calibri"/>
          <w:sz w:val="20"/>
          <w:szCs w:val="20"/>
        </w:rPr>
        <w:t>zwolni nas z tego obowiązku</w:t>
      </w:r>
      <w:r w:rsidR="009C5473" w:rsidRPr="00C20338">
        <w:rPr>
          <w:rFonts w:ascii="Calibri" w:hAnsi="Calibri" w:cs="Calibri"/>
          <w:sz w:val="20"/>
          <w:szCs w:val="20"/>
        </w:rPr>
        <w:t>.</w:t>
      </w:r>
    </w:p>
    <w:p w14:paraId="2492D8ED" w14:textId="77777777" w:rsidR="00E70DD9" w:rsidRPr="00C20338" w:rsidRDefault="00E70DD9" w:rsidP="00CD2FB8">
      <w:pPr>
        <w:pStyle w:val="Tekstpodstawowy"/>
        <w:tabs>
          <w:tab w:val="left" w:pos="709"/>
        </w:tabs>
        <w:spacing w:after="0" w:line="276" w:lineRule="auto"/>
        <w:jc w:val="both"/>
        <w:rPr>
          <w:rFonts w:ascii="Calibri" w:hAnsi="Calibri" w:cs="Calibri"/>
          <w:sz w:val="20"/>
          <w:szCs w:val="20"/>
        </w:rPr>
      </w:pPr>
    </w:p>
    <w:p w14:paraId="3098BF89" w14:textId="77777777" w:rsidR="00435628" w:rsidRPr="00C20338" w:rsidRDefault="00E70DD9" w:rsidP="004705CD">
      <w:pPr>
        <w:pStyle w:val="Tekstpodstawowy"/>
        <w:tabs>
          <w:tab w:val="left" w:pos="709"/>
        </w:tabs>
        <w:spacing w:after="240" w:line="276" w:lineRule="auto"/>
        <w:jc w:val="both"/>
        <w:rPr>
          <w:rFonts w:ascii="Calibri" w:hAnsi="Calibri" w:cs="Calibri"/>
          <w:sz w:val="20"/>
          <w:szCs w:val="20"/>
        </w:rPr>
      </w:pPr>
      <w:r w:rsidRPr="00C20338">
        <w:rPr>
          <w:rFonts w:ascii="Calibri" w:hAnsi="Calibri" w:cs="Calibri"/>
          <w:sz w:val="20"/>
          <w:szCs w:val="20"/>
        </w:rPr>
        <w:t>Obowiązki te mają charakter bezterminowy.</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5990901" w14:textId="77777777" w:rsidTr="004705CD">
        <w:trPr>
          <w:trHeight w:hRule="exact" w:val="1686"/>
          <w:jc w:val="center"/>
        </w:trPr>
        <w:tc>
          <w:tcPr>
            <w:tcW w:w="4060" w:type="dxa"/>
            <w:tcBorders>
              <w:top w:val="single" w:sz="4" w:space="0" w:color="auto"/>
              <w:left w:val="single" w:sz="4" w:space="0" w:color="auto"/>
              <w:bottom w:val="single" w:sz="4" w:space="0" w:color="auto"/>
              <w:right w:val="single" w:sz="4" w:space="0" w:color="auto"/>
            </w:tcBorders>
            <w:vAlign w:val="center"/>
          </w:tcPr>
          <w:p w14:paraId="6EF8B086"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358BC0C" w14:textId="77777777" w:rsidTr="004705CD">
        <w:trPr>
          <w:jc w:val="center"/>
        </w:trPr>
        <w:tc>
          <w:tcPr>
            <w:tcW w:w="4060" w:type="dxa"/>
            <w:tcBorders>
              <w:top w:val="nil"/>
              <w:left w:val="nil"/>
              <w:bottom w:val="nil"/>
              <w:right w:val="nil"/>
            </w:tcBorders>
            <w:vAlign w:val="center"/>
          </w:tcPr>
          <w:p w14:paraId="6AFB3CCF" w14:textId="76AD2055" w:rsidR="008C2F6E" w:rsidRPr="00C20338" w:rsidRDefault="008C5AE6" w:rsidP="004705CD">
            <w:pPr>
              <w:tabs>
                <w:tab w:val="left" w:pos="709"/>
              </w:tabs>
              <w:spacing w:line="276" w:lineRule="auto"/>
              <w:jc w:val="center"/>
              <w:rPr>
                <w:rFonts w:ascii="Calibri" w:hAnsi="Calibri" w:cs="Calibri"/>
                <w:b/>
                <w:sz w:val="20"/>
                <w:szCs w:val="20"/>
              </w:rPr>
            </w:pPr>
            <w:r w:rsidRPr="008C5AE6">
              <w:rPr>
                <w:rFonts w:asciiTheme="minorHAnsi" w:hAnsiTheme="minorHAnsi" w:cstheme="minorHAnsi"/>
                <w:b/>
                <w:sz w:val="20"/>
                <w:szCs w:val="20"/>
              </w:rPr>
              <w:t>Imię i nazwisko/podpis  przedstawiciela(i) Wykonawcy</w:t>
            </w:r>
          </w:p>
        </w:tc>
      </w:tr>
    </w:tbl>
    <w:p w14:paraId="3E32F319" w14:textId="77777777" w:rsidR="00132250" w:rsidRPr="00C20338" w:rsidRDefault="00132250" w:rsidP="004705CD">
      <w:pPr>
        <w:tabs>
          <w:tab w:val="left" w:pos="709"/>
        </w:tabs>
        <w:spacing w:before="0" w:after="200" w:line="276" w:lineRule="auto"/>
        <w:rPr>
          <w:rFonts w:ascii="Calibri" w:hAnsi="Calibri" w:cs="Calibri"/>
          <w:sz w:val="20"/>
          <w:szCs w:val="20"/>
          <w:u w:val="single"/>
        </w:rPr>
      </w:pPr>
      <w:r w:rsidRPr="00C20338">
        <w:rPr>
          <w:rFonts w:ascii="Calibri" w:hAnsi="Calibri" w:cs="Calibri"/>
          <w:sz w:val="20"/>
          <w:szCs w:val="20"/>
          <w:u w:val="single"/>
        </w:rPr>
        <w:br w:type="page"/>
      </w:r>
    </w:p>
    <w:p w14:paraId="43A4DEA6" w14:textId="7637D9F9" w:rsidR="00082234" w:rsidRPr="00E97812" w:rsidRDefault="00082234" w:rsidP="00A87EAE">
      <w:pPr>
        <w:pStyle w:val="Spiszacznikw"/>
      </w:pPr>
      <w:bookmarkStart w:id="16" w:name="_Toc93572223"/>
      <w:bookmarkStart w:id="17" w:name="_Toc382495774"/>
      <w:bookmarkStart w:id="18" w:name="_Toc389210261"/>
      <w:r w:rsidRPr="00E97812">
        <w:lastRenderedPageBreak/>
        <w:t xml:space="preserve">ZAŁĄCZNIK NR </w:t>
      </w:r>
      <w:r w:rsidR="00EB0B15">
        <w:t>22</w:t>
      </w:r>
      <w:r w:rsidRPr="00E97812">
        <w:t xml:space="preserve"> – INFORMACJA O ADMINISTRATORZE DANYCH OSOBOWYCH</w:t>
      </w:r>
      <w:bookmarkEnd w:id="16"/>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E97812" w14:paraId="5EC8A7C3" w14:textId="77777777" w:rsidTr="004705CD">
        <w:trPr>
          <w:trHeight w:val="979"/>
        </w:trPr>
        <w:tc>
          <w:tcPr>
            <w:tcW w:w="3850" w:type="dxa"/>
            <w:tcBorders>
              <w:top w:val="single" w:sz="4" w:space="0" w:color="auto"/>
              <w:left w:val="single" w:sz="4" w:space="0" w:color="auto"/>
              <w:bottom w:val="single" w:sz="4" w:space="0" w:color="auto"/>
              <w:right w:val="single" w:sz="4" w:space="0" w:color="auto"/>
            </w:tcBorders>
            <w:vAlign w:val="bottom"/>
            <w:hideMark/>
          </w:tcPr>
          <w:p w14:paraId="26FE549B" w14:textId="77777777" w:rsidR="00082234" w:rsidRPr="00E97812" w:rsidRDefault="00082234" w:rsidP="00A87EAE">
            <w:pPr>
              <w:pStyle w:val="WW-Legenda"/>
              <w:tabs>
                <w:tab w:val="left" w:pos="709"/>
              </w:tabs>
              <w:spacing w:line="276" w:lineRule="auto"/>
              <w:jc w:val="center"/>
              <w:rPr>
                <w:rFonts w:asciiTheme="minorHAnsi" w:hAnsiTheme="minorHAnsi" w:cstheme="minorHAnsi"/>
                <w:b w:val="0"/>
                <w:bCs w:val="0"/>
              </w:rPr>
            </w:pPr>
            <w:r w:rsidRPr="00E97812">
              <w:rPr>
                <w:rFonts w:asciiTheme="minorHAnsi" w:hAnsiTheme="minorHAnsi" w:cstheme="minorHAnsi"/>
                <w:b w:val="0"/>
                <w:bCs w:val="0"/>
              </w:rPr>
              <w:t>(nazwa Wykonawcy)</w:t>
            </w:r>
          </w:p>
        </w:tc>
        <w:tc>
          <w:tcPr>
            <w:tcW w:w="5927" w:type="dxa"/>
          </w:tcPr>
          <w:p w14:paraId="06009109" w14:textId="77777777" w:rsidR="00082234" w:rsidRPr="00E97812" w:rsidRDefault="00082234" w:rsidP="00A87EAE">
            <w:pPr>
              <w:pStyle w:val="WW-Legenda"/>
              <w:tabs>
                <w:tab w:val="left" w:pos="709"/>
              </w:tabs>
              <w:spacing w:line="276" w:lineRule="auto"/>
              <w:jc w:val="both"/>
              <w:rPr>
                <w:rFonts w:asciiTheme="minorHAnsi" w:hAnsiTheme="minorHAnsi" w:cstheme="minorHAnsi"/>
                <w:b w:val="0"/>
                <w:bCs w:val="0"/>
              </w:rPr>
            </w:pPr>
          </w:p>
        </w:tc>
      </w:tr>
    </w:tbl>
    <w:p w14:paraId="52D8C519" w14:textId="77777777" w:rsidR="00B62DAA" w:rsidRDefault="00B62DAA" w:rsidP="00B62DAA">
      <w:pPr>
        <w:spacing w:line="276" w:lineRule="auto"/>
        <w:jc w:val="center"/>
        <w:rPr>
          <w:rFonts w:asciiTheme="minorHAnsi" w:hAnsiTheme="minorHAnsi" w:cstheme="minorHAnsi"/>
          <w:b/>
          <w:sz w:val="20"/>
          <w:szCs w:val="20"/>
        </w:rPr>
      </w:pPr>
    </w:p>
    <w:p w14:paraId="17079BC9" w14:textId="5ED7C10A" w:rsidR="00523BA3" w:rsidRDefault="00F80AED" w:rsidP="00DC02D9">
      <w:pPr>
        <w:spacing w:line="276" w:lineRule="auto"/>
        <w:jc w:val="center"/>
        <w:rPr>
          <w:rFonts w:ascii="Arial" w:hAnsi="Arial" w:cs="Arial"/>
          <w:b/>
          <w:bCs/>
          <w:color w:val="0070C0"/>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r w:rsidR="00311F53" w:rsidRPr="00311F53">
        <w:rPr>
          <w:rFonts w:ascii="Arial" w:hAnsi="Arial" w:cs="Arial"/>
          <w:b/>
          <w:bCs/>
          <w:color w:val="0070C0"/>
          <w:sz w:val="20"/>
          <w:szCs w:val="20"/>
        </w:rPr>
        <w:t xml:space="preserve"> </w:t>
      </w:r>
    </w:p>
    <w:p w14:paraId="71534A2A" w14:textId="29AAC300" w:rsidR="00DC02D9" w:rsidRDefault="00DC02D9" w:rsidP="00DC02D9">
      <w:pPr>
        <w:spacing w:line="276" w:lineRule="auto"/>
        <w:jc w:val="center"/>
        <w:rPr>
          <w:rFonts w:asciiTheme="minorHAnsi" w:hAnsiTheme="minorHAnsi" w:cstheme="minorHAnsi"/>
          <w:b/>
          <w:sz w:val="20"/>
          <w:szCs w:val="20"/>
        </w:rPr>
      </w:pPr>
      <w:r w:rsidRPr="00E97812">
        <w:rPr>
          <w:rFonts w:asciiTheme="minorHAnsi" w:hAnsiTheme="minorHAnsi" w:cstheme="minorHAnsi"/>
          <w:b/>
          <w:sz w:val="20"/>
          <w:szCs w:val="20"/>
        </w:rPr>
        <w:t>INFORMACJA O ADMINISTRATORZE DANYCH OSOBOWYCH</w:t>
      </w:r>
    </w:p>
    <w:p w14:paraId="03D58969" w14:textId="77777777" w:rsidR="008828B1" w:rsidRPr="00553DA9" w:rsidRDefault="008828B1" w:rsidP="003A6F36">
      <w:pPr>
        <w:pStyle w:val="Nagwek"/>
        <w:spacing w:before="0"/>
        <w:rPr>
          <w:rFonts w:asciiTheme="minorHAnsi" w:hAnsiTheme="minorHAnsi" w:cstheme="minorHAnsi"/>
          <w:bCs/>
          <w:sz w:val="20"/>
          <w:szCs w:val="20"/>
        </w:rPr>
      </w:pPr>
      <w:r w:rsidRPr="00553DA9">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 </w:t>
      </w:r>
      <w:r w:rsidRPr="00553DA9">
        <w:rPr>
          <w:rFonts w:asciiTheme="minorHAnsi" w:eastAsia="Calibri" w:hAnsiTheme="minorHAnsi" w:cstheme="minorHAnsi"/>
          <w:b/>
          <w:sz w:val="20"/>
          <w:szCs w:val="20"/>
          <w:lang w:eastAsia="en-US"/>
        </w:rPr>
        <w:t>1100/AW00/OA/KZ/2024/0000007966</w:t>
      </w:r>
    </w:p>
    <w:p w14:paraId="32052509" w14:textId="77777777" w:rsidR="008828B1" w:rsidRPr="00553DA9" w:rsidRDefault="008828B1" w:rsidP="003A6F36">
      <w:pPr>
        <w:pStyle w:val="Akapitzlist"/>
        <w:numPr>
          <w:ilvl w:val="0"/>
          <w:numId w:val="49"/>
        </w:numPr>
        <w:rPr>
          <w:rFonts w:asciiTheme="minorHAnsi" w:eastAsia="Calibri" w:hAnsiTheme="minorHAnsi" w:cstheme="minorHAnsi"/>
          <w:sz w:val="20"/>
          <w:szCs w:val="20"/>
        </w:rPr>
      </w:pPr>
      <w:r w:rsidRPr="00553DA9">
        <w:rPr>
          <w:rFonts w:asciiTheme="minorHAnsi" w:eastAsia="Calibri" w:hAnsiTheme="minorHAnsi" w:cstheme="minorHAnsi"/>
          <w:b/>
          <w:sz w:val="20"/>
          <w:szCs w:val="20"/>
        </w:rPr>
        <w:t xml:space="preserve">[dane administratora danych] </w:t>
      </w:r>
      <w:r w:rsidRPr="00553DA9">
        <w:rPr>
          <w:rFonts w:asciiTheme="minorHAnsi" w:eastAsia="Calibri" w:hAnsiTheme="minorHAnsi" w:cstheme="minorHAnsi"/>
          <w:sz w:val="20"/>
          <w:szCs w:val="20"/>
        </w:rPr>
        <w:t xml:space="preserve">Administratorem Pana/Pani danych osobowych </w:t>
      </w:r>
      <w:r w:rsidRPr="005F7640">
        <w:rPr>
          <w:rFonts w:asciiTheme="minorHAnsi" w:eastAsia="Calibri" w:hAnsiTheme="minorHAnsi" w:cstheme="minorHAnsi"/>
          <w:sz w:val="20"/>
          <w:szCs w:val="20"/>
        </w:rPr>
        <w:t>jest:</w:t>
      </w:r>
    </w:p>
    <w:p w14:paraId="0A6AA456" w14:textId="77777777" w:rsidR="008828B1" w:rsidRPr="005F7640" w:rsidRDefault="008828B1" w:rsidP="008828B1">
      <w:pPr>
        <w:pStyle w:val="Akapitzlist"/>
        <w:numPr>
          <w:ilvl w:val="4"/>
          <w:numId w:val="153"/>
        </w:numPr>
        <w:ind w:left="709"/>
        <w:rPr>
          <w:rFonts w:asciiTheme="minorHAnsi" w:hAnsiTheme="minorHAnsi" w:cstheme="minorHAnsi"/>
          <w:sz w:val="20"/>
          <w:szCs w:val="20"/>
        </w:rPr>
      </w:pPr>
      <w:bookmarkStart w:id="19" w:name="_Hlk138416164"/>
      <w:r w:rsidRPr="005F7640">
        <w:rPr>
          <w:rFonts w:asciiTheme="minorHAnsi" w:hAnsiTheme="minorHAnsi" w:cstheme="minorHAnsi"/>
          <w:sz w:val="20"/>
          <w:szCs w:val="20"/>
          <w:lang w:val="en-US"/>
        </w:rPr>
        <w:t xml:space="preserve">ENEA </w:t>
      </w:r>
      <w:proofErr w:type="spellStart"/>
      <w:r w:rsidRPr="005F7640">
        <w:rPr>
          <w:rFonts w:asciiTheme="minorHAnsi" w:hAnsiTheme="minorHAnsi" w:cstheme="minorHAnsi"/>
          <w:sz w:val="20"/>
          <w:szCs w:val="20"/>
          <w:lang w:val="en-US"/>
        </w:rPr>
        <w:t>Power&amp;Gas</w:t>
      </w:r>
      <w:proofErr w:type="spellEnd"/>
      <w:r w:rsidRPr="005F7640">
        <w:rPr>
          <w:rFonts w:asciiTheme="minorHAnsi" w:hAnsiTheme="minorHAnsi" w:cstheme="minorHAnsi"/>
          <w:sz w:val="20"/>
          <w:szCs w:val="20"/>
          <w:lang w:val="en-US"/>
        </w:rPr>
        <w:t xml:space="preserve"> Trading Sp. z </w:t>
      </w:r>
      <w:proofErr w:type="spellStart"/>
      <w:r w:rsidRPr="005F7640">
        <w:rPr>
          <w:rFonts w:asciiTheme="minorHAnsi" w:hAnsiTheme="minorHAnsi" w:cstheme="minorHAnsi"/>
          <w:sz w:val="20"/>
          <w:szCs w:val="20"/>
          <w:lang w:val="en-US"/>
        </w:rPr>
        <w:t>o.o</w:t>
      </w:r>
      <w:proofErr w:type="spellEnd"/>
      <w:r w:rsidRPr="005F7640">
        <w:rPr>
          <w:rFonts w:asciiTheme="minorHAnsi" w:hAnsiTheme="minorHAnsi" w:cstheme="minorHAnsi"/>
          <w:sz w:val="20"/>
          <w:szCs w:val="20"/>
          <w:lang w:val="en-US"/>
        </w:rPr>
        <w:t xml:space="preserve">., al. </w:t>
      </w:r>
      <w:r w:rsidRPr="005F7640">
        <w:rPr>
          <w:rFonts w:asciiTheme="minorHAnsi" w:hAnsiTheme="minorHAnsi" w:cstheme="minorHAnsi"/>
          <w:sz w:val="20"/>
          <w:szCs w:val="20"/>
        </w:rPr>
        <w:t xml:space="preserve">Jana Pawła II 12, 00-124 Warszawa, NIP: 5252908670, REGON: 522084085, </w:t>
      </w:r>
    </w:p>
    <w:p w14:paraId="382F3775" w14:textId="77777777" w:rsidR="008828B1" w:rsidRPr="00553DA9" w:rsidRDefault="008828B1" w:rsidP="008828B1">
      <w:pPr>
        <w:pStyle w:val="Akapitzlist"/>
        <w:numPr>
          <w:ilvl w:val="0"/>
          <w:numId w:val="153"/>
        </w:numPr>
        <w:rPr>
          <w:rFonts w:asciiTheme="minorHAnsi" w:hAnsiTheme="minorHAnsi" w:cstheme="minorHAnsi"/>
          <w:bCs/>
          <w:noProof/>
          <w:spacing w:val="-3"/>
          <w:sz w:val="20"/>
          <w:szCs w:val="20"/>
        </w:rPr>
      </w:pPr>
      <w:r w:rsidRPr="00553DA9">
        <w:rPr>
          <w:rFonts w:asciiTheme="minorHAnsi" w:hAnsiTheme="minorHAnsi" w:cstheme="minorHAnsi"/>
          <w:bCs/>
          <w:noProof/>
          <w:spacing w:val="-3"/>
          <w:sz w:val="20"/>
          <w:szCs w:val="20"/>
        </w:rPr>
        <w:t xml:space="preserve">ENEA Spółka Akcyjna, </w:t>
      </w:r>
      <w:r w:rsidRPr="00553DA9">
        <w:rPr>
          <w:rFonts w:asciiTheme="minorHAnsi" w:hAnsiTheme="minorHAnsi" w:cstheme="minorHAnsi"/>
          <w:sz w:val="20"/>
          <w:szCs w:val="20"/>
        </w:rPr>
        <w:t>ul. Pastelowa 8, 60-198 Poznań</w:t>
      </w:r>
      <w:r w:rsidRPr="00553DA9">
        <w:rPr>
          <w:rFonts w:asciiTheme="minorHAnsi" w:hAnsiTheme="minorHAnsi" w:cstheme="minorHAnsi"/>
          <w:bCs/>
          <w:noProof/>
          <w:spacing w:val="-3"/>
          <w:sz w:val="20"/>
          <w:szCs w:val="20"/>
        </w:rPr>
        <w:t>, NIP 777-00-20-640, REGON 630139960,</w:t>
      </w:r>
    </w:p>
    <w:p w14:paraId="066F5089"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sz w:val="20"/>
          <w:szCs w:val="20"/>
        </w:rPr>
        <w:t xml:space="preserve">ENEA Operator Sp. z o.o., ul. Strzeszyńska 58, 60-479 Poznań, NIP 782-23-77-160, REGON 300455398, </w:t>
      </w:r>
    </w:p>
    <w:p w14:paraId="777140C1"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 xml:space="preserve">Enea Trading sp. z o.o., Świerże Górne, 26-900 Kozienice 1, NIP 812-19-05-885, REGON 142645310, </w:t>
      </w:r>
    </w:p>
    <w:p w14:paraId="4ECE13AA"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 xml:space="preserve">Enea Serwis sp. z o.o., Gronówko 30, 64-111 Lipno, NIP 697-18-62-316, REGON 410372840, </w:t>
      </w:r>
    </w:p>
    <w:p w14:paraId="52D53BCB" w14:textId="77777777" w:rsidR="008828B1" w:rsidRPr="00553DA9" w:rsidRDefault="008828B1" w:rsidP="008828B1">
      <w:pPr>
        <w:numPr>
          <w:ilvl w:val="0"/>
          <w:numId w:val="153"/>
        </w:numPr>
        <w:tabs>
          <w:tab w:val="left" w:pos="8080"/>
        </w:tabs>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 xml:space="preserve">Enea Pomiary sp. z o.o., ul. Strzeszyńska 58, 60-479 Poznań, NIP 777 00 02 659, REGON 001405489, </w:t>
      </w:r>
    </w:p>
    <w:p w14:paraId="5963CF2F"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 xml:space="preserve">Enea Logistyka sp. z o.o., ul. Strzeszyńska 58, 60-479 Poznań, NIP 777-00-02-547, REGON 630985650, </w:t>
      </w:r>
    </w:p>
    <w:p w14:paraId="65102240"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bCs/>
          <w:noProof/>
          <w:spacing w:val="-3"/>
          <w:sz w:val="20"/>
          <w:szCs w:val="20"/>
          <w:lang w:eastAsia="en-US"/>
        </w:rPr>
      </w:pPr>
      <w:r w:rsidRPr="00553DA9">
        <w:rPr>
          <w:rFonts w:asciiTheme="minorHAnsi" w:hAnsiTheme="minorHAnsi" w:cstheme="minorHAnsi"/>
          <w:bCs/>
          <w:noProof/>
          <w:spacing w:val="-3"/>
          <w:sz w:val="20"/>
          <w:szCs w:val="20"/>
          <w:lang w:eastAsia="en-US"/>
        </w:rPr>
        <w:t>Enea Elektrownia Połaniec S.A., Zawada 26, 28-230 Połaniec, NIP 866-00-01-429, REGON 830273037,</w:t>
      </w:r>
    </w:p>
    <w:p w14:paraId="36FEEBD5"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sz w:val="20"/>
          <w:szCs w:val="20"/>
          <w:lang w:eastAsia="en-US"/>
        </w:rPr>
      </w:pPr>
      <w:r w:rsidRPr="00553DA9">
        <w:rPr>
          <w:rFonts w:asciiTheme="minorHAnsi" w:hAnsiTheme="minorHAnsi" w:cstheme="minorHAnsi"/>
          <w:bCs/>
          <w:noProof/>
          <w:spacing w:val="-3"/>
          <w:sz w:val="20"/>
          <w:szCs w:val="20"/>
          <w:lang w:eastAsia="en-US"/>
        </w:rPr>
        <w:t>Enea Bioenergia sp. z o.o., Zawada 26, 28-230 Połaniec, NIP 8661725201, REGON 260439289,</w:t>
      </w:r>
    </w:p>
    <w:p w14:paraId="6CAA2A82"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sz w:val="20"/>
          <w:szCs w:val="20"/>
          <w:lang w:eastAsia="en-US"/>
        </w:rPr>
      </w:pPr>
      <w:r w:rsidRPr="00553DA9">
        <w:rPr>
          <w:rFonts w:asciiTheme="minorHAnsi" w:hAnsiTheme="minorHAnsi" w:cstheme="minorHAnsi"/>
          <w:sz w:val="20"/>
          <w:szCs w:val="20"/>
          <w:lang w:eastAsia="en-US"/>
        </w:rPr>
        <w:t>Enea Centrum sp. z o.o., pl. Władysława Andersa 7 , 61-894 Poznań, NIP 777-00-02-843, REGON 630770227,</w:t>
      </w:r>
    </w:p>
    <w:p w14:paraId="572DBF27" w14:textId="77777777" w:rsidR="008828B1" w:rsidRPr="00553DA9" w:rsidRDefault="008828B1" w:rsidP="008828B1">
      <w:pPr>
        <w:numPr>
          <w:ilvl w:val="0"/>
          <w:numId w:val="153"/>
        </w:numPr>
        <w:spacing w:before="0" w:after="200" w:line="276" w:lineRule="auto"/>
        <w:contextualSpacing/>
        <w:rPr>
          <w:rFonts w:asciiTheme="minorHAnsi" w:hAnsiTheme="minorHAnsi" w:cstheme="minorHAnsi"/>
          <w:sz w:val="20"/>
          <w:szCs w:val="20"/>
          <w:lang w:eastAsia="en-US"/>
        </w:rPr>
      </w:pPr>
      <w:r w:rsidRPr="00553DA9">
        <w:rPr>
          <w:rFonts w:asciiTheme="minorHAnsi" w:hAnsiTheme="minorHAnsi" w:cstheme="minorHAnsi"/>
          <w:sz w:val="20"/>
          <w:szCs w:val="20"/>
          <w:lang w:eastAsia="en-US"/>
        </w:rPr>
        <w:t xml:space="preserve">Enea Wytwarzanie sp. z. o.o., Świerże Górne, ul. Aleja Józefa Zielińskiego 1, 26 - 900 Kozienice, </w:t>
      </w:r>
      <w:r w:rsidRPr="00553DA9">
        <w:rPr>
          <w:rFonts w:asciiTheme="minorHAnsi" w:hAnsiTheme="minorHAnsi" w:cstheme="minorHAnsi"/>
          <w:sz w:val="20"/>
          <w:szCs w:val="20"/>
          <w:lang w:eastAsia="en-US"/>
        </w:rPr>
        <w:br/>
        <w:t>NIP: 8120005470, REGON: 670908367,</w:t>
      </w:r>
    </w:p>
    <w:p w14:paraId="3BCF8D89" w14:textId="77777777" w:rsidR="00372D1B" w:rsidRPr="00553DA9" w:rsidRDefault="00372D1B" w:rsidP="00372D1B">
      <w:pPr>
        <w:numPr>
          <w:ilvl w:val="0"/>
          <w:numId w:val="153"/>
        </w:numPr>
        <w:spacing w:before="0" w:after="200" w:line="276" w:lineRule="auto"/>
        <w:contextualSpacing/>
        <w:rPr>
          <w:rFonts w:asciiTheme="minorHAnsi" w:hAnsiTheme="minorHAnsi" w:cstheme="minorHAnsi"/>
          <w:sz w:val="20"/>
          <w:szCs w:val="20"/>
          <w:lang w:eastAsia="en-US"/>
        </w:rPr>
      </w:pPr>
      <w:r w:rsidRPr="00553DA9">
        <w:rPr>
          <w:rFonts w:asciiTheme="minorHAnsi" w:hAnsiTheme="minorHAnsi" w:cstheme="minorHAnsi"/>
          <w:sz w:val="20"/>
          <w:szCs w:val="20"/>
          <w:lang w:eastAsia="en-US"/>
        </w:rPr>
        <w:t>ENEA ELKOGAZ Sp. z o.</w:t>
      </w:r>
      <w:r>
        <w:rPr>
          <w:rFonts w:asciiTheme="minorHAnsi" w:hAnsiTheme="minorHAnsi" w:cstheme="minorHAnsi"/>
          <w:sz w:val="20"/>
          <w:szCs w:val="20"/>
          <w:lang w:eastAsia="en-US"/>
        </w:rPr>
        <w:t xml:space="preserve"> </w:t>
      </w:r>
      <w:r w:rsidRPr="00553DA9">
        <w:rPr>
          <w:rFonts w:asciiTheme="minorHAnsi" w:hAnsiTheme="minorHAnsi" w:cstheme="minorHAnsi"/>
          <w:sz w:val="20"/>
          <w:szCs w:val="20"/>
          <w:lang w:eastAsia="en-US"/>
        </w:rPr>
        <w:t xml:space="preserve">o. </w:t>
      </w:r>
      <w:r>
        <w:rPr>
          <w:rFonts w:asciiTheme="minorHAnsi" w:hAnsiTheme="minorHAnsi" w:cstheme="minorHAnsi"/>
          <w:sz w:val="20"/>
          <w:szCs w:val="20"/>
          <w:lang w:eastAsia="en-US"/>
        </w:rPr>
        <w:t>ul. Aleja Józefa Zielińskiego 1, Świerże Górne, 26-900 Kozienice</w:t>
      </w:r>
      <w:r w:rsidRPr="00553DA9">
        <w:rPr>
          <w:rFonts w:asciiTheme="minorHAnsi" w:hAnsiTheme="minorHAnsi" w:cstheme="minorHAnsi"/>
          <w:sz w:val="20"/>
          <w:szCs w:val="20"/>
          <w:lang w:eastAsia="en-US"/>
        </w:rPr>
        <w:t>, NIP 5252905192</w:t>
      </w:r>
      <w:r>
        <w:rPr>
          <w:rFonts w:asciiTheme="minorHAnsi" w:hAnsiTheme="minorHAnsi" w:cstheme="minorHAnsi"/>
          <w:sz w:val="20"/>
          <w:szCs w:val="20"/>
          <w:lang w:eastAsia="en-US"/>
        </w:rPr>
        <w:t>;</w:t>
      </w:r>
      <w:r w:rsidRPr="00553DA9">
        <w:rPr>
          <w:rFonts w:asciiTheme="minorHAnsi" w:hAnsiTheme="minorHAnsi" w:cstheme="minorHAnsi"/>
          <w:sz w:val="20"/>
          <w:szCs w:val="20"/>
          <w:lang w:eastAsia="en-US"/>
        </w:rPr>
        <w:t xml:space="preserve"> REGON 521622178</w:t>
      </w:r>
      <w:r>
        <w:rPr>
          <w:rFonts w:asciiTheme="minorHAnsi" w:hAnsiTheme="minorHAnsi" w:cstheme="minorHAnsi"/>
          <w:sz w:val="20"/>
          <w:szCs w:val="20"/>
          <w:lang w:eastAsia="en-US"/>
        </w:rPr>
        <w:t>,</w:t>
      </w:r>
    </w:p>
    <w:p w14:paraId="7103C177" w14:textId="77777777" w:rsidR="008828B1" w:rsidRPr="005F7640" w:rsidRDefault="008828B1" w:rsidP="008828B1">
      <w:pPr>
        <w:numPr>
          <w:ilvl w:val="0"/>
          <w:numId w:val="153"/>
        </w:numPr>
        <w:spacing w:before="0" w:after="200" w:line="276" w:lineRule="auto"/>
        <w:contextualSpacing/>
        <w:rPr>
          <w:rFonts w:asciiTheme="minorHAnsi" w:eastAsia="Calibri" w:hAnsiTheme="minorHAnsi" w:cstheme="minorHAnsi"/>
          <w:sz w:val="20"/>
          <w:szCs w:val="20"/>
          <w:lang w:val="en-US"/>
        </w:rPr>
      </w:pPr>
      <w:r w:rsidRPr="00553DA9">
        <w:rPr>
          <w:rFonts w:asciiTheme="minorHAnsi" w:hAnsiTheme="minorHAnsi" w:cstheme="minorHAnsi"/>
          <w:bCs/>
          <w:sz w:val="20"/>
          <w:szCs w:val="20"/>
        </w:rPr>
        <w:t>Enea Innowacje Sp. z o.o., ul. Wiśniowa 40, 02-520 Warszawa, NIP 527-27-52-509, REGON 363159989</w:t>
      </w:r>
    </w:p>
    <w:p w14:paraId="3821E732" w14:textId="77777777" w:rsidR="008828B1" w:rsidRPr="005F7640" w:rsidRDefault="008828B1" w:rsidP="008828B1">
      <w:pPr>
        <w:numPr>
          <w:ilvl w:val="0"/>
          <w:numId w:val="153"/>
        </w:numPr>
        <w:spacing w:before="0" w:after="200" w:line="276" w:lineRule="auto"/>
        <w:contextualSpacing/>
        <w:rPr>
          <w:rFonts w:asciiTheme="minorHAnsi" w:hAnsiTheme="minorHAnsi" w:cstheme="minorHAnsi"/>
          <w:bCs/>
          <w:sz w:val="20"/>
          <w:szCs w:val="20"/>
        </w:rPr>
      </w:pPr>
      <w:r w:rsidRPr="005F7640">
        <w:rPr>
          <w:rFonts w:asciiTheme="minorHAnsi" w:hAnsiTheme="minorHAnsi" w:cstheme="minorHAnsi"/>
          <w:bCs/>
          <w:sz w:val="20"/>
          <w:szCs w:val="20"/>
        </w:rPr>
        <w:t xml:space="preserve">Enea Oświetlenie sp. z o.o., ul. Ku Słońcu 34, 71-080 Szczecin, NIP  852-19-62-912, REGON 811084325, </w:t>
      </w:r>
    </w:p>
    <w:p w14:paraId="07AF3179" w14:textId="248F6BB1" w:rsidR="008828B1" w:rsidRPr="006E37D3" w:rsidRDefault="008828B1" w:rsidP="008828B1">
      <w:pPr>
        <w:numPr>
          <w:ilvl w:val="0"/>
          <w:numId w:val="153"/>
        </w:numPr>
        <w:spacing w:before="0" w:after="200" w:line="276" w:lineRule="auto"/>
        <w:contextualSpacing/>
        <w:rPr>
          <w:rFonts w:asciiTheme="minorHAnsi" w:hAnsiTheme="minorHAnsi" w:cstheme="minorHAnsi"/>
          <w:bCs/>
          <w:sz w:val="20"/>
          <w:szCs w:val="20"/>
        </w:rPr>
      </w:pPr>
      <w:r w:rsidRPr="005F7640">
        <w:rPr>
          <w:rFonts w:asciiTheme="minorHAnsi" w:hAnsiTheme="minorHAnsi" w:cstheme="minorHAnsi"/>
          <w:bCs/>
          <w:sz w:val="20"/>
          <w:szCs w:val="20"/>
        </w:rPr>
        <w:t xml:space="preserve">Miejska Energetyka Cieplna Piła Sp. z o.o., ul. </w:t>
      </w:r>
      <w:proofErr w:type="spellStart"/>
      <w:r w:rsidRPr="005F7640">
        <w:rPr>
          <w:rFonts w:asciiTheme="minorHAnsi" w:hAnsiTheme="minorHAnsi" w:cstheme="minorHAnsi"/>
          <w:bCs/>
          <w:sz w:val="20"/>
          <w:szCs w:val="20"/>
        </w:rPr>
        <w:t>Kaczorska</w:t>
      </w:r>
      <w:proofErr w:type="spellEnd"/>
      <w:r w:rsidRPr="005F7640">
        <w:rPr>
          <w:rFonts w:asciiTheme="minorHAnsi" w:hAnsiTheme="minorHAnsi" w:cstheme="minorHAnsi"/>
          <w:bCs/>
          <w:sz w:val="20"/>
          <w:szCs w:val="20"/>
        </w:rPr>
        <w:t xml:space="preserve"> 20, 64-920 Piła, NIP 764-00-00-751, REGON </w:t>
      </w:r>
      <w:r w:rsidRPr="006E37D3">
        <w:rPr>
          <w:rFonts w:asciiTheme="minorHAnsi" w:hAnsiTheme="minorHAnsi" w:cstheme="minorHAnsi"/>
          <w:bCs/>
          <w:sz w:val="20"/>
          <w:szCs w:val="20"/>
        </w:rPr>
        <w:t>570006604,</w:t>
      </w:r>
    </w:p>
    <w:p w14:paraId="491A0555" w14:textId="080B7799" w:rsidR="008828B1" w:rsidRPr="00C30859" w:rsidRDefault="008828B1" w:rsidP="008828B1">
      <w:pPr>
        <w:pStyle w:val="Akapitzlist"/>
        <w:keepNext/>
        <w:numPr>
          <w:ilvl w:val="0"/>
          <w:numId w:val="153"/>
        </w:numPr>
        <w:spacing w:before="120" w:after="0"/>
        <w:rPr>
          <w:rFonts w:asciiTheme="minorHAnsi" w:hAnsiTheme="minorHAnsi" w:cstheme="minorHAnsi"/>
          <w:bCs/>
          <w:sz w:val="20"/>
          <w:szCs w:val="20"/>
          <w:lang w:eastAsia="pl-PL"/>
        </w:rPr>
      </w:pPr>
      <w:r w:rsidRPr="00C30859">
        <w:rPr>
          <w:rFonts w:asciiTheme="minorHAnsi" w:hAnsiTheme="minorHAnsi" w:cstheme="minorHAnsi"/>
          <w:bCs/>
          <w:sz w:val="20"/>
          <w:szCs w:val="20"/>
          <w:lang w:eastAsia="pl-PL"/>
        </w:rPr>
        <w:t>ENEA Nowa Energia Sp. z o.o.</w:t>
      </w:r>
      <w:r w:rsidR="00E10DDE" w:rsidRPr="00C30859">
        <w:rPr>
          <w:rFonts w:asciiTheme="minorHAnsi" w:hAnsiTheme="minorHAnsi" w:cstheme="minorHAnsi"/>
          <w:bCs/>
          <w:sz w:val="20"/>
          <w:szCs w:val="20"/>
          <w:lang w:eastAsia="pl-PL"/>
        </w:rPr>
        <w:t xml:space="preserve">, </w:t>
      </w:r>
      <w:r w:rsidR="00E10DDE" w:rsidRPr="006E37D3">
        <w:rPr>
          <w:rFonts w:asciiTheme="minorHAnsi" w:hAnsiTheme="minorHAnsi" w:cstheme="minorHAnsi"/>
          <w:bCs/>
          <w:sz w:val="20"/>
          <w:szCs w:val="20"/>
          <w:lang w:eastAsia="pl-PL"/>
        </w:rPr>
        <w:t>ul. Kaszubska 2, 26-603 Radom, NIP: 779 251 08 77, (REGON): 384813168</w:t>
      </w:r>
    </w:p>
    <w:p w14:paraId="686B4518" w14:textId="77777777" w:rsidR="006E37D3" w:rsidRPr="00C30859" w:rsidRDefault="006E37D3" w:rsidP="006E37D3">
      <w:pPr>
        <w:numPr>
          <w:ilvl w:val="0"/>
          <w:numId w:val="153"/>
        </w:numPr>
        <w:spacing w:before="0" w:after="200" w:line="276" w:lineRule="auto"/>
        <w:contextualSpacing/>
        <w:rPr>
          <w:rFonts w:asciiTheme="minorHAnsi" w:hAnsiTheme="minorHAnsi" w:cstheme="minorHAnsi"/>
          <w:sz w:val="20"/>
          <w:szCs w:val="20"/>
          <w:lang w:eastAsia="en-US"/>
        </w:rPr>
      </w:pPr>
      <w:r w:rsidRPr="00C30859">
        <w:rPr>
          <w:rFonts w:asciiTheme="minorHAnsi" w:hAnsiTheme="minorHAnsi" w:cstheme="minorHAnsi"/>
          <w:bCs/>
          <w:noProof/>
          <w:spacing w:val="-3"/>
          <w:sz w:val="20"/>
          <w:szCs w:val="20"/>
        </w:rPr>
        <w:t xml:space="preserve">Przedsiębiorstwo Energetyki Cieplnej spółka z o.o., ul. Wybudowanie 56  64-600 Oborniki, NIP 787-00-16-804, REGON 630 183 955, </w:t>
      </w:r>
    </w:p>
    <w:p w14:paraId="68B8B4E4" w14:textId="681FA421" w:rsidR="008828B1" w:rsidRPr="006E37D3" w:rsidRDefault="008828B1" w:rsidP="002E0586">
      <w:pPr>
        <w:pStyle w:val="Akapitzlist"/>
        <w:keepNext/>
        <w:numPr>
          <w:ilvl w:val="0"/>
          <w:numId w:val="153"/>
        </w:numPr>
        <w:spacing w:before="120" w:after="0"/>
        <w:rPr>
          <w:rFonts w:asciiTheme="minorHAnsi" w:hAnsiTheme="minorHAnsi" w:cstheme="minorHAnsi"/>
          <w:bCs/>
          <w:sz w:val="20"/>
          <w:szCs w:val="20"/>
          <w:lang w:eastAsia="pl-PL"/>
        </w:rPr>
      </w:pPr>
      <w:r w:rsidRPr="00C30859">
        <w:rPr>
          <w:rFonts w:asciiTheme="minorHAnsi" w:hAnsiTheme="minorHAnsi" w:cstheme="minorHAnsi"/>
          <w:bCs/>
          <w:sz w:val="20"/>
          <w:szCs w:val="20"/>
          <w:lang w:eastAsia="pl-PL"/>
        </w:rPr>
        <w:t xml:space="preserve">ENEA Ciepło Sp. z o.o. </w:t>
      </w:r>
      <w:r w:rsidR="00E10DDE" w:rsidRPr="00C30859">
        <w:rPr>
          <w:rFonts w:asciiTheme="minorHAnsi" w:hAnsiTheme="minorHAnsi" w:cstheme="minorHAnsi"/>
          <w:bCs/>
          <w:sz w:val="20"/>
          <w:szCs w:val="20"/>
          <w:lang w:eastAsia="pl-PL"/>
        </w:rPr>
        <w:t xml:space="preserve">, </w:t>
      </w:r>
      <w:r w:rsidR="00E10DDE" w:rsidRPr="006E37D3">
        <w:rPr>
          <w:rFonts w:asciiTheme="minorHAnsi" w:hAnsiTheme="minorHAnsi" w:cstheme="minorHAnsi"/>
          <w:bCs/>
          <w:sz w:val="20"/>
          <w:szCs w:val="20"/>
          <w:lang w:eastAsia="pl-PL"/>
        </w:rPr>
        <w:t xml:space="preserve"> ul. Warszawska 27; 15-062 Białystok, </w:t>
      </w:r>
      <w:r w:rsidR="00E10DDE" w:rsidRPr="00C30859">
        <w:rPr>
          <w:rFonts w:asciiTheme="minorHAnsi" w:hAnsiTheme="minorHAnsi" w:cstheme="minorHAnsi"/>
          <w:bCs/>
          <w:sz w:val="20"/>
          <w:szCs w:val="20"/>
        </w:rPr>
        <w:t>NIP 5420201908, REGON 050038558</w:t>
      </w:r>
    </w:p>
    <w:p w14:paraId="2D2335DA" w14:textId="77777777" w:rsidR="008828B1" w:rsidRPr="005F7640" w:rsidRDefault="008828B1" w:rsidP="00C30859">
      <w:pPr>
        <w:spacing w:before="0" w:after="200" w:line="276" w:lineRule="auto"/>
        <w:ind w:left="720"/>
        <w:contextualSpacing/>
        <w:rPr>
          <w:rFonts w:asciiTheme="minorHAnsi" w:hAnsiTheme="minorHAnsi" w:cstheme="minorHAnsi"/>
          <w:bCs/>
          <w:sz w:val="20"/>
          <w:szCs w:val="20"/>
        </w:rPr>
      </w:pPr>
    </w:p>
    <w:bookmarkEnd w:id="19"/>
    <w:p w14:paraId="6709AD4C" w14:textId="77777777" w:rsidR="008828B1" w:rsidRPr="00553DA9" w:rsidRDefault="008828B1" w:rsidP="003A6F36">
      <w:pPr>
        <w:pStyle w:val="Nagwek"/>
        <w:numPr>
          <w:ilvl w:val="0"/>
          <w:numId w:val="49"/>
        </w:numPr>
        <w:spacing w:before="0"/>
        <w:jc w:val="left"/>
        <w:rPr>
          <w:rFonts w:asciiTheme="minorHAnsi" w:hAnsiTheme="minorHAnsi" w:cstheme="minorHAnsi"/>
          <w:bCs/>
          <w:sz w:val="20"/>
          <w:szCs w:val="20"/>
        </w:rPr>
      </w:pPr>
      <w:r w:rsidRPr="00553DA9">
        <w:rPr>
          <w:rFonts w:asciiTheme="minorHAnsi" w:eastAsia="Calibri" w:hAnsiTheme="minorHAnsi" w:cstheme="minorHAnsi"/>
          <w:b/>
          <w:sz w:val="20"/>
          <w:szCs w:val="20"/>
        </w:rPr>
        <w:t xml:space="preserve">[cele i podstawy przetwarzania danych] </w:t>
      </w:r>
      <w:r w:rsidRPr="00553DA9">
        <w:rPr>
          <w:rFonts w:asciiTheme="minorHAnsi" w:eastAsia="Calibri" w:hAnsiTheme="minorHAnsi" w:cstheme="minorHAnsi"/>
          <w:sz w:val="20"/>
          <w:szCs w:val="20"/>
        </w:rPr>
        <w:t>Pana/Pani dane osobowe przetwarzane będą w celu uczestniczenia</w:t>
      </w:r>
      <w:r w:rsidRPr="00553DA9">
        <w:rPr>
          <w:rFonts w:asciiTheme="minorHAnsi" w:eastAsia="Calibri" w:hAnsiTheme="minorHAnsi" w:cstheme="minorHAnsi"/>
          <w:sz w:val="20"/>
          <w:szCs w:val="20"/>
        </w:rPr>
        <w:br/>
        <w:t xml:space="preserve">w postępowaniu nr </w:t>
      </w:r>
      <w:r w:rsidRPr="005F7640">
        <w:rPr>
          <w:rFonts w:asciiTheme="minorHAnsi" w:hAnsiTheme="minorHAnsi" w:cstheme="minorHAnsi"/>
          <w:b/>
          <w:sz w:val="20"/>
          <w:szCs w:val="20"/>
        </w:rPr>
        <w:t xml:space="preserve">1100/AW00/OA/KZ/2024/0000007966 </w:t>
      </w:r>
      <w:r w:rsidRPr="00553DA9">
        <w:rPr>
          <w:rFonts w:asciiTheme="minorHAnsi" w:eastAsia="Calibri" w:hAnsiTheme="minorHAnsi" w:cstheme="minorHAnsi"/>
          <w:sz w:val="20"/>
          <w:szCs w:val="20"/>
        </w:rPr>
        <w:t>oraz po jego zakończeniu w celu realizacji usługi</w:t>
      </w:r>
      <w:r w:rsidRPr="00553DA9">
        <w:rPr>
          <w:rFonts w:asciiTheme="minorHAnsi" w:eastAsia="Calibri" w:hAnsiTheme="minorHAnsi" w:cstheme="minorHAnsi"/>
          <w:b/>
          <w:sz w:val="20"/>
          <w:szCs w:val="20"/>
        </w:rPr>
        <w:t xml:space="preserve"> </w:t>
      </w:r>
      <w:r w:rsidRPr="00553DA9">
        <w:rPr>
          <w:rFonts w:asciiTheme="minorHAnsi" w:eastAsia="Calibri" w:hAnsiTheme="minorHAnsi" w:cstheme="minorHAnsi"/>
          <w:sz w:val="20"/>
          <w:szCs w:val="20"/>
        </w:rPr>
        <w:t xml:space="preserve">na podstawie art. 6 ust. 1 lit. b, f Rozporządzenia Parlamentu Europejskiego i Rady (UE) 2016/679 z dnia 27 kwietnia 2016 r. tzw. ogólnego rozporządzenia o ochronie danych osobowych, dalej: </w:t>
      </w:r>
      <w:r w:rsidRPr="00553DA9">
        <w:rPr>
          <w:rFonts w:asciiTheme="minorHAnsi" w:eastAsia="Calibri" w:hAnsiTheme="minorHAnsi" w:cstheme="minorHAnsi"/>
          <w:b/>
          <w:sz w:val="20"/>
          <w:szCs w:val="20"/>
        </w:rPr>
        <w:t>RODO</w:t>
      </w:r>
      <w:r w:rsidRPr="00553DA9">
        <w:rPr>
          <w:rFonts w:asciiTheme="minorHAnsi" w:eastAsia="Calibri" w:hAnsiTheme="minorHAnsi" w:cstheme="minorHAnsi"/>
          <w:sz w:val="20"/>
          <w:szCs w:val="20"/>
        </w:rPr>
        <w:t>).</w:t>
      </w:r>
    </w:p>
    <w:p w14:paraId="794A1B3E" w14:textId="77777777" w:rsidR="008828B1" w:rsidRPr="00553DA9" w:rsidRDefault="008828B1" w:rsidP="003A6F36">
      <w:pPr>
        <w:pStyle w:val="Akapitzlist"/>
        <w:numPr>
          <w:ilvl w:val="0"/>
          <w:numId w:val="49"/>
        </w:numPr>
        <w:ind w:left="357" w:hanging="357"/>
        <w:rPr>
          <w:rFonts w:asciiTheme="minorHAnsi" w:eastAsia="Calibri" w:hAnsiTheme="minorHAnsi" w:cstheme="minorHAnsi"/>
          <w:sz w:val="20"/>
          <w:szCs w:val="20"/>
        </w:rPr>
      </w:pPr>
      <w:r w:rsidRPr="00553DA9">
        <w:rPr>
          <w:rFonts w:asciiTheme="minorHAnsi" w:eastAsia="Calibri" w:hAnsiTheme="minorHAnsi" w:cstheme="minorHAnsi"/>
          <w:sz w:val="20"/>
          <w:szCs w:val="20"/>
        </w:rPr>
        <w:t>Podanie przez Pana/Panią danych osobowych jest dobrowolne, ale niezbędne do udziału w postępowaniu oraz realizacji usługi.</w:t>
      </w:r>
    </w:p>
    <w:p w14:paraId="2B04032D" w14:textId="77777777" w:rsidR="008828B1" w:rsidRPr="00553DA9" w:rsidRDefault="008828B1" w:rsidP="003A6F36">
      <w:pPr>
        <w:pStyle w:val="Akapitzlist"/>
        <w:numPr>
          <w:ilvl w:val="0"/>
          <w:numId w:val="49"/>
        </w:numPr>
        <w:spacing w:after="0"/>
        <w:ind w:left="357" w:hanging="357"/>
        <w:rPr>
          <w:rFonts w:asciiTheme="minorHAnsi" w:eastAsia="Calibri" w:hAnsiTheme="minorHAnsi" w:cstheme="minorHAnsi"/>
          <w:sz w:val="20"/>
          <w:szCs w:val="20"/>
        </w:rPr>
      </w:pPr>
      <w:r w:rsidRPr="00553DA9">
        <w:rPr>
          <w:rFonts w:asciiTheme="minorHAnsi" w:eastAsia="Calibri" w:hAnsiTheme="minorHAnsi" w:cstheme="minorHAnsi"/>
          <w:b/>
          <w:sz w:val="20"/>
          <w:szCs w:val="20"/>
        </w:rPr>
        <w:t xml:space="preserve">[odbiorcy danych] </w:t>
      </w:r>
      <w:r w:rsidRPr="00553DA9">
        <w:rPr>
          <w:rFonts w:asciiTheme="minorHAnsi" w:eastAsia="Calibri" w:hAnsiTheme="minorHAnsi" w:cstheme="minorHAnsi"/>
          <w:sz w:val="20"/>
          <w:szCs w:val="20"/>
        </w:rPr>
        <w:t>Administrator może ujawnić Pana/Pani dane osobowe podmiotom z grupy kapitałowej ENEA.</w:t>
      </w:r>
      <w:r w:rsidRPr="00553DA9">
        <w:rPr>
          <w:rFonts w:asciiTheme="minorHAnsi" w:eastAsia="Calibri" w:hAnsiTheme="minorHAnsi" w:cstheme="minorHAnsi"/>
          <w:sz w:val="20"/>
          <w:szCs w:val="20"/>
        </w:rPr>
        <w:br/>
        <w:t xml:space="preserve">Administrator może również powierzyć przetwarzanie Pana/Pani danych osobowych dostawcom usług lub produktów działającym na jego rzecz, w szczególności podmiotom świadczącym Administratorowi usługi IT, serwisowe. Zgodnie z zawartymi z takimi podmiotami umowami powierzenia przetwarzania danych osobowych, </w:t>
      </w:r>
      <w:r w:rsidRPr="00553DA9">
        <w:rPr>
          <w:rFonts w:asciiTheme="minorHAnsi" w:eastAsia="Calibri" w:hAnsiTheme="minorHAnsi" w:cstheme="minorHAnsi"/>
          <w:sz w:val="20"/>
          <w:szCs w:val="20"/>
        </w:rPr>
        <w:lastRenderedPageBreak/>
        <w:t>Administrator wymaga od tych dostawców usług zgodnego z przepisami prawa, wysokiego stopnia ochrony prywatności i bezpieczeństwa Pana/Pani danych osobowych przetwarzanych przez nich w imieniu Administratora.</w:t>
      </w:r>
    </w:p>
    <w:p w14:paraId="53FA8D51" w14:textId="77777777" w:rsidR="008828B1" w:rsidRPr="00553DA9" w:rsidRDefault="008828B1" w:rsidP="003A6F36">
      <w:pPr>
        <w:numPr>
          <w:ilvl w:val="0"/>
          <w:numId w:val="49"/>
        </w:numPr>
        <w:spacing w:before="0" w:line="276" w:lineRule="auto"/>
        <w:contextualSpacing/>
        <w:rPr>
          <w:rFonts w:asciiTheme="minorHAnsi" w:eastAsia="Calibri" w:hAnsiTheme="minorHAnsi" w:cstheme="minorHAnsi"/>
          <w:strike/>
          <w:sz w:val="20"/>
          <w:szCs w:val="20"/>
          <w:lang w:eastAsia="en-US"/>
        </w:rPr>
      </w:pPr>
      <w:r w:rsidRPr="00553DA9">
        <w:rPr>
          <w:rFonts w:asciiTheme="minorHAnsi" w:eastAsia="Calibri" w:hAnsiTheme="minorHAnsi" w:cstheme="minorHAnsi"/>
          <w:b/>
          <w:sz w:val="20"/>
          <w:szCs w:val="20"/>
          <w:lang w:eastAsia="en-US"/>
        </w:rPr>
        <w:t>[okres przechowywania danych]</w:t>
      </w:r>
      <w:r w:rsidRPr="00553DA9">
        <w:rPr>
          <w:rFonts w:asciiTheme="minorHAnsi" w:eastAsia="Calibri" w:hAnsiTheme="minorHAnsi" w:cstheme="minorHAnsi"/>
          <w:sz w:val="20"/>
          <w:szCs w:val="20"/>
          <w:lang w:eastAsia="en-US"/>
        </w:rPr>
        <w:t xml:space="preserve"> Pani/Pana dane osobowe będą przechowywane do czasu wyboru wykonawcy</w:t>
      </w:r>
      <w:r w:rsidRPr="00553DA9">
        <w:rPr>
          <w:rFonts w:asciiTheme="minorHAnsi" w:eastAsia="Calibri" w:hAnsiTheme="minorHAnsi" w:cstheme="minorHAnsi"/>
          <w:sz w:val="20"/>
          <w:szCs w:val="20"/>
          <w:lang w:eastAsia="en-US"/>
        </w:rPr>
        <w:br/>
        <w:t>w postępowaniu nr</w:t>
      </w:r>
      <w:r w:rsidRPr="00553DA9">
        <w:rPr>
          <w:rFonts w:asciiTheme="minorHAnsi" w:eastAsia="Calibri" w:hAnsiTheme="minorHAnsi" w:cstheme="minorHAnsi"/>
          <w:b/>
          <w:sz w:val="20"/>
          <w:szCs w:val="20"/>
          <w:lang w:eastAsia="en-US"/>
        </w:rPr>
        <w:t xml:space="preserve"> </w:t>
      </w:r>
      <w:r w:rsidRPr="005F7640">
        <w:rPr>
          <w:rFonts w:asciiTheme="minorHAnsi" w:hAnsiTheme="minorHAnsi" w:cstheme="minorHAnsi"/>
          <w:b/>
          <w:sz w:val="20"/>
          <w:szCs w:val="20"/>
        </w:rPr>
        <w:t>1100/AW00/OA/KZ/2024/0000007966</w:t>
      </w:r>
      <w:r w:rsidRPr="00553DA9">
        <w:rPr>
          <w:rFonts w:asciiTheme="minorHAnsi" w:eastAsia="Calibri" w:hAnsiTheme="minorHAnsi" w:cstheme="minorHAnsi"/>
          <w:sz w:val="20"/>
          <w:szCs w:val="20"/>
          <w:lang w:eastAsia="en-US"/>
        </w:rPr>
        <w:t>.</w:t>
      </w:r>
      <w:r w:rsidRPr="00553DA9">
        <w:rPr>
          <w:rFonts w:asciiTheme="minorHAnsi" w:eastAsia="Calibri" w:hAnsiTheme="minorHAnsi" w:cstheme="minorHAnsi"/>
          <w:b/>
          <w:sz w:val="20"/>
          <w:szCs w:val="20"/>
          <w:lang w:eastAsia="en-US"/>
        </w:rPr>
        <w:t xml:space="preserve"> </w:t>
      </w:r>
      <w:r w:rsidRPr="00553DA9">
        <w:rPr>
          <w:rFonts w:asciiTheme="minorHAnsi" w:eastAsia="Calibri" w:hAnsiTheme="minorHAnsi" w:cstheme="minorHAnsi"/>
          <w:sz w:val="20"/>
          <w:szCs w:val="20"/>
          <w:lang w:eastAsia="en-US"/>
        </w:rPr>
        <w:t>Po zakończeniu postępowania  przez czas trwania umowy oraz czas niezbędny do dochodzenia ewentualnych roszczeń, zgodnie z obowiązującymi przepisami.</w:t>
      </w:r>
    </w:p>
    <w:p w14:paraId="4E0C5090" w14:textId="77777777" w:rsidR="008828B1" w:rsidRPr="00553DA9" w:rsidRDefault="008828B1" w:rsidP="003A6F36">
      <w:pPr>
        <w:numPr>
          <w:ilvl w:val="0"/>
          <w:numId w:val="49"/>
        </w:numPr>
        <w:spacing w:before="0" w:line="276" w:lineRule="auto"/>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b/>
          <w:sz w:val="20"/>
          <w:szCs w:val="20"/>
          <w:lang w:eastAsia="en-US"/>
        </w:rPr>
        <w:t>[Pana/Pani prawa]</w:t>
      </w:r>
      <w:r w:rsidRPr="00553DA9">
        <w:rPr>
          <w:rFonts w:asciiTheme="minorHAnsi" w:eastAsia="Calibri" w:hAnsiTheme="minorHAnsi" w:cstheme="minorHAnsi"/>
          <w:sz w:val="20"/>
          <w:szCs w:val="20"/>
          <w:lang w:eastAsia="en-US"/>
        </w:rPr>
        <w:t xml:space="preserve"> Posiada Pan/Pani prawo żądania:</w:t>
      </w:r>
    </w:p>
    <w:p w14:paraId="497B92FB" w14:textId="77777777" w:rsidR="008828B1" w:rsidRPr="00553DA9" w:rsidRDefault="008828B1" w:rsidP="003A6F36">
      <w:pPr>
        <w:numPr>
          <w:ilvl w:val="0"/>
          <w:numId w:val="50"/>
        </w:numPr>
        <w:spacing w:before="0" w:line="276" w:lineRule="auto"/>
        <w:ind w:left="709"/>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dostępu do treści swoich danych - w granicach art. 15 RODO,</w:t>
      </w:r>
    </w:p>
    <w:p w14:paraId="24C28BE4"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ich sprostowania – w granicach art. 16 RODO,</w:t>
      </w:r>
    </w:p>
    <w:p w14:paraId="567D6219"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ich usunięcia - w granicach art. 17 RODO,</w:t>
      </w:r>
    </w:p>
    <w:p w14:paraId="232942BC"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ograniczenia przetwarzania - w granicach art. 18 RODO,</w:t>
      </w:r>
    </w:p>
    <w:p w14:paraId="00F1DE1F"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przenoszenia danych - w granicach art. 20 RODO,</w:t>
      </w:r>
    </w:p>
    <w:p w14:paraId="59E30B19" w14:textId="77777777" w:rsidR="008828B1" w:rsidRPr="00553DA9" w:rsidRDefault="008828B1" w:rsidP="003A6F36">
      <w:pPr>
        <w:numPr>
          <w:ilvl w:val="0"/>
          <w:numId w:val="50"/>
        </w:numPr>
        <w:spacing w:before="0" w:line="276" w:lineRule="auto"/>
        <w:ind w:left="709"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prawo wniesienia sprzeciwu (w przypadku przetwarzania na podstawie art. 6 ust. 1 lit. f) RODO – w granicach art. 21 RODO,</w:t>
      </w:r>
    </w:p>
    <w:p w14:paraId="762DB4FE" w14:textId="77777777" w:rsidR="008828B1" w:rsidRPr="00553DA9" w:rsidRDefault="008828B1" w:rsidP="003A6F36">
      <w:pPr>
        <w:numPr>
          <w:ilvl w:val="0"/>
          <w:numId w:val="49"/>
        </w:numPr>
        <w:spacing w:before="0" w:line="276" w:lineRule="auto"/>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p>
    <w:p w14:paraId="528563B1" w14:textId="77777777" w:rsidR="008828B1" w:rsidRPr="005F7640" w:rsidRDefault="008828B1" w:rsidP="008828B1">
      <w:pPr>
        <w:pStyle w:val="Akapitzlist"/>
        <w:numPr>
          <w:ilvl w:val="0"/>
          <w:numId w:val="152"/>
        </w:numPr>
        <w:rPr>
          <w:rStyle w:val="Hipercze"/>
          <w:rFonts w:asciiTheme="minorHAnsi" w:eastAsia="Calibri" w:hAnsiTheme="minorHAnsi" w:cstheme="minorHAnsi"/>
          <w:sz w:val="20"/>
          <w:szCs w:val="20"/>
          <w:lang w:eastAsia="pl-PL"/>
        </w:rPr>
      </w:pPr>
      <w:r w:rsidRPr="00553DA9">
        <w:rPr>
          <w:rFonts w:asciiTheme="minorHAnsi" w:eastAsia="Calibri" w:hAnsiTheme="minorHAnsi" w:cstheme="minorHAnsi"/>
          <w:sz w:val="20"/>
          <w:szCs w:val="20"/>
        </w:rPr>
        <w:t xml:space="preserve">ENEA Centrum Sp. z o.o. </w:t>
      </w:r>
      <w:r w:rsidRPr="005F7640">
        <w:rPr>
          <w:rStyle w:val="Hipercze"/>
          <w:rFonts w:asciiTheme="minorHAnsi" w:eastAsia="Calibri" w:hAnsiTheme="minorHAnsi" w:cstheme="minorHAnsi"/>
          <w:sz w:val="20"/>
          <w:szCs w:val="20"/>
        </w:rPr>
        <w:t>ecn.iod@enea.pl</w:t>
      </w:r>
    </w:p>
    <w:p w14:paraId="624E5B09" w14:textId="77777777" w:rsidR="008828B1" w:rsidRPr="00553DA9" w:rsidRDefault="008828B1" w:rsidP="008828B1">
      <w:pPr>
        <w:pStyle w:val="Akapitzlist"/>
        <w:numPr>
          <w:ilvl w:val="0"/>
          <w:numId w:val="152"/>
        </w:numPr>
        <w:rPr>
          <w:rFonts w:asciiTheme="minorHAnsi" w:eastAsia="Calibri" w:hAnsiTheme="minorHAnsi" w:cstheme="minorHAnsi"/>
          <w:sz w:val="20"/>
          <w:szCs w:val="20"/>
        </w:rPr>
      </w:pPr>
      <w:r w:rsidRPr="00553DA9">
        <w:rPr>
          <w:rFonts w:asciiTheme="minorHAnsi" w:eastAsia="Calibri" w:hAnsiTheme="minorHAnsi" w:cstheme="minorHAnsi"/>
          <w:sz w:val="20"/>
          <w:szCs w:val="20"/>
        </w:rPr>
        <w:t xml:space="preserve">ENEA </w:t>
      </w:r>
      <w:proofErr w:type="spellStart"/>
      <w:r w:rsidRPr="00553DA9">
        <w:rPr>
          <w:rFonts w:asciiTheme="minorHAnsi" w:eastAsia="Calibri" w:hAnsiTheme="minorHAnsi" w:cstheme="minorHAnsi"/>
          <w:sz w:val="20"/>
          <w:szCs w:val="20"/>
        </w:rPr>
        <w:t>Elkogaz</w:t>
      </w:r>
      <w:proofErr w:type="spellEnd"/>
      <w:r w:rsidRPr="00553DA9">
        <w:rPr>
          <w:rFonts w:asciiTheme="minorHAnsi" w:eastAsia="Calibri" w:hAnsiTheme="minorHAnsi" w:cstheme="minorHAnsi"/>
          <w:sz w:val="20"/>
          <w:szCs w:val="20"/>
        </w:rPr>
        <w:t xml:space="preserve"> Sp. z o.o. </w:t>
      </w:r>
      <w:r w:rsidRPr="005F7640">
        <w:rPr>
          <w:rStyle w:val="Hipercze"/>
          <w:rFonts w:asciiTheme="minorHAnsi" w:eastAsia="Calibri" w:hAnsiTheme="minorHAnsi" w:cstheme="minorHAnsi"/>
          <w:sz w:val="20"/>
          <w:szCs w:val="20"/>
        </w:rPr>
        <w:t>eeg.iodo@enea.pl</w:t>
      </w:r>
    </w:p>
    <w:p w14:paraId="73074B06"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53DA9">
        <w:rPr>
          <w:rFonts w:asciiTheme="minorHAnsi" w:eastAsia="Calibri" w:hAnsiTheme="minorHAnsi" w:cstheme="minorHAnsi"/>
          <w:sz w:val="20"/>
          <w:szCs w:val="20"/>
          <w:lang w:val="en-US"/>
        </w:rPr>
        <w:t xml:space="preserve">ENEA Trading Sp. z </w:t>
      </w:r>
      <w:proofErr w:type="spellStart"/>
      <w:r w:rsidRPr="00553DA9">
        <w:rPr>
          <w:rFonts w:asciiTheme="minorHAnsi" w:eastAsia="Calibri" w:hAnsiTheme="minorHAnsi" w:cstheme="minorHAnsi"/>
          <w:sz w:val="20"/>
          <w:szCs w:val="20"/>
          <w:lang w:val="en-US"/>
        </w:rPr>
        <w:t>o.o</w:t>
      </w:r>
      <w:proofErr w:type="spellEnd"/>
      <w:r w:rsidRPr="00553DA9">
        <w:rPr>
          <w:rFonts w:asciiTheme="minorHAnsi" w:eastAsia="Calibri" w:hAnsiTheme="minorHAnsi" w:cstheme="minorHAnsi"/>
          <w:sz w:val="20"/>
          <w:szCs w:val="20"/>
          <w:lang w:val="en-US"/>
        </w:rPr>
        <w:t xml:space="preserve">. </w:t>
      </w:r>
      <w:r w:rsidRPr="005F7640">
        <w:rPr>
          <w:rStyle w:val="Hipercze"/>
          <w:rFonts w:asciiTheme="minorHAnsi" w:eastAsia="Calibri" w:hAnsiTheme="minorHAnsi" w:cstheme="minorHAnsi"/>
          <w:sz w:val="20"/>
          <w:szCs w:val="20"/>
          <w:lang w:val="en-US"/>
        </w:rPr>
        <w:t>etr.iod@enea.pl</w:t>
      </w:r>
    </w:p>
    <w:p w14:paraId="79D60E73"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53DA9">
        <w:rPr>
          <w:rFonts w:asciiTheme="minorHAnsi" w:eastAsia="Calibri" w:hAnsiTheme="minorHAnsi" w:cstheme="minorHAnsi"/>
          <w:sz w:val="20"/>
          <w:szCs w:val="20"/>
          <w:lang w:val="en-US"/>
        </w:rPr>
        <w:t xml:space="preserve">ENEA </w:t>
      </w:r>
      <w:proofErr w:type="spellStart"/>
      <w:r w:rsidRPr="00553DA9">
        <w:rPr>
          <w:rFonts w:asciiTheme="minorHAnsi" w:eastAsia="Calibri" w:hAnsiTheme="minorHAnsi" w:cstheme="minorHAnsi"/>
          <w:sz w:val="20"/>
          <w:szCs w:val="20"/>
          <w:lang w:val="en-US"/>
        </w:rPr>
        <w:t>Power&amp;Gas</w:t>
      </w:r>
      <w:proofErr w:type="spellEnd"/>
      <w:r w:rsidRPr="00553DA9">
        <w:rPr>
          <w:rFonts w:asciiTheme="minorHAnsi" w:eastAsia="Calibri" w:hAnsiTheme="minorHAnsi" w:cstheme="minorHAnsi"/>
          <w:sz w:val="20"/>
          <w:szCs w:val="20"/>
          <w:lang w:val="en-US"/>
        </w:rPr>
        <w:t xml:space="preserve"> Trading Sp. z </w:t>
      </w:r>
      <w:proofErr w:type="spellStart"/>
      <w:r w:rsidRPr="00553DA9">
        <w:rPr>
          <w:rFonts w:asciiTheme="minorHAnsi" w:eastAsia="Calibri" w:hAnsiTheme="minorHAnsi" w:cstheme="minorHAnsi"/>
          <w:sz w:val="20"/>
          <w:szCs w:val="20"/>
          <w:lang w:val="en-US"/>
        </w:rPr>
        <w:t>o.o</w:t>
      </w:r>
      <w:proofErr w:type="spellEnd"/>
      <w:r w:rsidRPr="00553DA9">
        <w:rPr>
          <w:rFonts w:asciiTheme="minorHAnsi" w:eastAsia="Calibri" w:hAnsiTheme="minorHAnsi" w:cstheme="minorHAnsi"/>
          <w:sz w:val="20"/>
          <w:szCs w:val="20"/>
          <w:lang w:val="en-US"/>
        </w:rPr>
        <w:t>.</w:t>
      </w:r>
      <w:r w:rsidRPr="005F7640">
        <w:rPr>
          <w:rStyle w:val="Hipercze"/>
          <w:rFonts w:asciiTheme="minorHAnsi" w:eastAsia="Calibri" w:hAnsiTheme="minorHAnsi" w:cstheme="minorHAnsi"/>
          <w:sz w:val="20"/>
          <w:szCs w:val="20"/>
          <w:lang w:val="en-US"/>
        </w:rPr>
        <w:t xml:space="preserve"> </w:t>
      </w:r>
      <w:hyperlink r:id="rId14" w:history="1">
        <w:r w:rsidRPr="005F7640">
          <w:rPr>
            <w:rStyle w:val="Hipercze"/>
            <w:rFonts w:asciiTheme="minorHAnsi" w:eastAsia="Calibri" w:hAnsiTheme="minorHAnsi" w:cstheme="minorHAnsi"/>
            <w:sz w:val="20"/>
            <w:szCs w:val="20"/>
            <w:lang w:val="en-US"/>
          </w:rPr>
          <w:t>epg.iod@enea.pl</w:t>
        </w:r>
      </w:hyperlink>
    </w:p>
    <w:p w14:paraId="23F559ED"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lang w:val="en-US"/>
        </w:rPr>
        <w:t xml:space="preserve">ENEA S.A. </w:t>
      </w:r>
      <w:r w:rsidRPr="005F7640">
        <w:rPr>
          <w:rFonts w:asciiTheme="minorHAnsi" w:hAnsiTheme="minorHAnsi" w:cstheme="minorHAnsi"/>
          <w:color w:val="0000FF"/>
          <w:sz w:val="20"/>
          <w:szCs w:val="20"/>
          <w:u w:val="single"/>
          <w:lang w:val="en-AU"/>
        </w:rPr>
        <w:t>esa.iod@enea.pl</w:t>
      </w:r>
      <w:r w:rsidRPr="005F7640">
        <w:rPr>
          <w:rFonts w:asciiTheme="minorHAnsi" w:hAnsiTheme="minorHAnsi" w:cstheme="minorHAnsi"/>
          <w:sz w:val="20"/>
          <w:szCs w:val="20"/>
          <w:lang w:val="en-US"/>
        </w:rPr>
        <w:t xml:space="preserve"> </w:t>
      </w:r>
    </w:p>
    <w:p w14:paraId="16878E3A"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rPr>
        <w:t xml:space="preserve">Enea Elektrownia Połaniec S.A. </w:t>
      </w:r>
      <w:hyperlink r:id="rId15" w:history="1">
        <w:r w:rsidRPr="005F7640">
          <w:rPr>
            <w:rStyle w:val="Hipercze"/>
            <w:rFonts w:asciiTheme="minorHAnsi" w:hAnsiTheme="minorHAnsi" w:cstheme="minorHAnsi"/>
            <w:sz w:val="20"/>
            <w:szCs w:val="20"/>
          </w:rPr>
          <w:t>eep.iod@enea.pl</w:t>
        </w:r>
      </w:hyperlink>
    </w:p>
    <w:p w14:paraId="6967F23A"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F7640">
        <w:rPr>
          <w:rFonts w:asciiTheme="minorHAnsi" w:hAnsiTheme="minorHAnsi" w:cstheme="minorHAnsi"/>
          <w:sz w:val="20"/>
          <w:szCs w:val="20"/>
        </w:rPr>
        <w:t xml:space="preserve">ENEA Bioenergia Sp. z o.o. </w:t>
      </w:r>
      <w:hyperlink r:id="rId16" w:history="1">
        <w:r w:rsidRPr="005F7640">
          <w:rPr>
            <w:rStyle w:val="Hipercze"/>
            <w:rFonts w:asciiTheme="minorHAnsi" w:hAnsiTheme="minorHAnsi" w:cstheme="minorHAnsi"/>
            <w:sz w:val="20"/>
            <w:szCs w:val="20"/>
          </w:rPr>
          <w:t>ebe.iod@enea.pl</w:t>
        </w:r>
      </w:hyperlink>
    </w:p>
    <w:p w14:paraId="53C48CE3"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rPr>
        <w:t xml:space="preserve">ENEA Logistyka Sp. z o.o. </w:t>
      </w:r>
      <w:hyperlink r:id="rId17" w:history="1">
        <w:r w:rsidRPr="005F7640">
          <w:rPr>
            <w:rStyle w:val="Hipercze"/>
            <w:rFonts w:asciiTheme="minorHAnsi" w:hAnsiTheme="minorHAnsi" w:cstheme="minorHAnsi"/>
            <w:sz w:val="20"/>
            <w:szCs w:val="20"/>
          </w:rPr>
          <w:t>elog.iod@enea.pl</w:t>
        </w:r>
      </w:hyperlink>
    </w:p>
    <w:p w14:paraId="365DB6EF"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F7640">
        <w:rPr>
          <w:rFonts w:asciiTheme="minorHAnsi" w:hAnsiTheme="minorHAnsi" w:cstheme="minorHAnsi"/>
          <w:sz w:val="20"/>
          <w:szCs w:val="20"/>
        </w:rPr>
        <w:t>ENEA Pomiary Sp. z o.o.  </w:t>
      </w:r>
      <w:hyperlink r:id="rId18" w:history="1">
        <w:r w:rsidRPr="005F7640">
          <w:rPr>
            <w:rStyle w:val="Hipercze"/>
            <w:rFonts w:asciiTheme="minorHAnsi" w:hAnsiTheme="minorHAnsi" w:cstheme="minorHAnsi"/>
            <w:sz w:val="20"/>
            <w:szCs w:val="20"/>
          </w:rPr>
          <w:t>epo.iod@enea.pl</w:t>
        </w:r>
      </w:hyperlink>
    </w:p>
    <w:p w14:paraId="443FB9D4"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rPr>
        <w:t xml:space="preserve">ENEA Oświetlenie Sp. z o.o. </w:t>
      </w:r>
      <w:hyperlink r:id="rId19" w:history="1">
        <w:r w:rsidRPr="005F7640">
          <w:rPr>
            <w:rStyle w:val="Hipercze"/>
            <w:rFonts w:asciiTheme="minorHAnsi" w:hAnsiTheme="minorHAnsi" w:cstheme="minorHAnsi"/>
            <w:sz w:val="20"/>
            <w:szCs w:val="20"/>
          </w:rPr>
          <w:t>eosw.iod@enea.pl</w:t>
        </w:r>
      </w:hyperlink>
    </w:p>
    <w:p w14:paraId="5BC8CD09"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F7640">
        <w:rPr>
          <w:rFonts w:asciiTheme="minorHAnsi" w:hAnsiTheme="minorHAnsi" w:cstheme="minorHAnsi"/>
          <w:sz w:val="20"/>
          <w:szCs w:val="20"/>
        </w:rPr>
        <w:t xml:space="preserve">ENEA Operator Sp. z o.o. </w:t>
      </w:r>
      <w:hyperlink r:id="rId20" w:history="1">
        <w:r w:rsidRPr="005F7640">
          <w:rPr>
            <w:rStyle w:val="Hipercze"/>
            <w:rFonts w:asciiTheme="minorHAnsi" w:hAnsiTheme="minorHAnsi" w:cstheme="minorHAnsi"/>
            <w:sz w:val="20"/>
            <w:szCs w:val="20"/>
          </w:rPr>
          <w:t>eop.iod@enea.pl</w:t>
        </w:r>
      </w:hyperlink>
    </w:p>
    <w:p w14:paraId="416EB600" w14:textId="77777777" w:rsidR="008828B1" w:rsidRPr="00553DA9"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sz w:val="20"/>
          <w:szCs w:val="20"/>
        </w:rPr>
        <w:t xml:space="preserve">ENEA Serwis Sp. z o.o. </w:t>
      </w:r>
      <w:hyperlink r:id="rId21" w:history="1">
        <w:r w:rsidRPr="005F7640">
          <w:rPr>
            <w:rStyle w:val="Hipercze"/>
            <w:rFonts w:asciiTheme="minorHAnsi" w:hAnsiTheme="minorHAnsi" w:cstheme="minorHAnsi"/>
            <w:sz w:val="20"/>
            <w:szCs w:val="20"/>
          </w:rPr>
          <w:t>ese.iod@enea.pl</w:t>
        </w:r>
      </w:hyperlink>
    </w:p>
    <w:p w14:paraId="4F48EEC6" w14:textId="77777777" w:rsidR="008828B1" w:rsidRPr="00553DA9" w:rsidRDefault="008828B1" w:rsidP="008828B1">
      <w:pPr>
        <w:pStyle w:val="Akapitzlist"/>
        <w:numPr>
          <w:ilvl w:val="0"/>
          <w:numId w:val="152"/>
        </w:numPr>
        <w:rPr>
          <w:rStyle w:val="Hipercze"/>
          <w:rFonts w:asciiTheme="minorHAnsi" w:eastAsia="Calibri" w:hAnsiTheme="minorHAnsi" w:cstheme="minorHAnsi"/>
          <w:color w:val="auto"/>
          <w:sz w:val="20"/>
          <w:szCs w:val="20"/>
          <w:u w:val="none"/>
          <w:lang w:val="en-US"/>
        </w:rPr>
      </w:pPr>
      <w:r w:rsidRPr="005F7640">
        <w:rPr>
          <w:rFonts w:asciiTheme="minorHAnsi" w:hAnsiTheme="minorHAnsi" w:cstheme="minorHAnsi"/>
          <w:sz w:val="20"/>
          <w:szCs w:val="20"/>
        </w:rPr>
        <w:t xml:space="preserve">ENEA Wytwarzanie Sp. z. o.o.  </w:t>
      </w:r>
      <w:hyperlink r:id="rId22" w:history="1">
        <w:r w:rsidRPr="005F7640">
          <w:rPr>
            <w:rStyle w:val="Hipercze"/>
            <w:rFonts w:asciiTheme="minorHAnsi" w:hAnsiTheme="minorHAnsi" w:cstheme="minorHAnsi"/>
            <w:sz w:val="20"/>
            <w:szCs w:val="20"/>
          </w:rPr>
          <w:t>ewsa.iod@enea.pl</w:t>
        </w:r>
      </w:hyperlink>
    </w:p>
    <w:p w14:paraId="3BFCF46D" w14:textId="77777777" w:rsidR="008828B1" w:rsidRPr="005F7640" w:rsidRDefault="008828B1" w:rsidP="008828B1">
      <w:pPr>
        <w:pStyle w:val="Akapitzlist"/>
        <w:numPr>
          <w:ilvl w:val="0"/>
          <w:numId w:val="152"/>
        </w:numPr>
        <w:rPr>
          <w:rFonts w:asciiTheme="minorHAnsi" w:eastAsia="Calibri" w:hAnsiTheme="minorHAnsi" w:cstheme="minorHAnsi"/>
          <w:sz w:val="20"/>
          <w:szCs w:val="20"/>
          <w:lang w:val="en-US"/>
        </w:rPr>
      </w:pPr>
      <w:r w:rsidRPr="005F7640">
        <w:rPr>
          <w:rFonts w:asciiTheme="minorHAnsi" w:hAnsiTheme="minorHAnsi" w:cstheme="minorHAnsi"/>
          <w:bCs/>
          <w:noProof/>
          <w:spacing w:val="-3"/>
          <w:szCs w:val="20"/>
        </w:rPr>
        <w:t xml:space="preserve">ENEA Innowacje Sp. z o.o. </w:t>
      </w:r>
      <w:hyperlink r:id="rId23" w:history="1">
        <w:r w:rsidRPr="005F7640">
          <w:rPr>
            <w:rStyle w:val="Hipercze"/>
            <w:rFonts w:asciiTheme="minorHAnsi" w:hAnsiTheme="minorHAnsi" w:cstheme="minorHAnsi"/>
            <w:szCs w:val="20"/>
          </w:rPr>
          <w:t>ecn.iod@enea.pl</w:t>
        </w:r>
      </w:hyperlink>
    </w:p>
    <w:p w14:paraId="7239D2E9" w14:textId="77777777" w:rsidR="008828B1" w:rsidRPr="006E37D3" w:rsidRDefault="008828B1" w:rsidP="008828B1">
      <w:pPr>
        <w:pStyle w:val="Akapitzlist"/>
        <w:numPr>
          <w:ilvl w:val="0"/>
          <w:numId w:val="152"/>
        </w:numPr>
        <w:rPr>
          <w:rFonts w:asciiTheme="minorHAnsi" w:eastAsia="Calibri" w:hAnsiTheme="minorHAnsi" w:cstheme="minorHAnsi"/>
          <w:sz w:val="20"/>
          <w:szCs w:val="20"/>
          <w:lang w:val="en-US"/>
        </w:rPr>
      </w:pPr>
      <w:proofErr w:type="spellStart"/>
      <w:r w:rsidRPr="006E37D3">
        <w:rPr>
          <w:rFonts w:asciiTheme="minorHAnsi" w:eastAsia="Calibri" w:hAnsiTheme="minorHAnsi" w:cstheme="minorHAnsi"/>
          <w:sz w:val="20"/>
          <w:szCs w:val="20"/>
          <w:lang w:val="en-US"/>
        </w:rPr>
        <w:t>Miejska</w:t>
      </w:r>
      <w:proofErr w:type="spellEnd"/>
      <w:r w:rsidRPr="006E37D3">
        <w:rPr>
          <w:rFonts w:asciiTheme="minorHAnsi" w:eastAsia="Calibri" w:hAnsiTheme="minorHAnsi" w:cstheme="minorHAnsi"/>
          <w:sz w:val="20"/>
          <w:szCs w:val="20"/>
          <w:lang w:val="en-US"/>
        </w:rPr>
        <w:t xml:space="preserve"> </w:t>
      </w:r>
      <w:proofErr w:type="spellStart"/>
      <w:r w:rsidRPr="006E37D3">
        <w:rPr>
          <w:rFonts w:asciiTheme="minorHAnsi" w:eastAsia="Calibri" w:hAnsiTheme="minorHAnsi" w:cstheme="minorHAnsi"/>
          <w:sz w:val="20"/>
          <w:szCs w:val="20"/>
          <w:lang w:val="en-US"/>
        </w:rPr>
        <w:t>Energetyka</w:t>
      </w:r>
      <w:proofErr w:type="spellEnd"/>
      <w:r w:rsidRPr="006E37D3">
        <w:rPr>
          <w:rFonts w:asciiTheme="minorHAnsi" w:eastAsia="Calibri" w:hAnsiTheme="minorHAnsi" w:cstheme="minorHAnsi"/>
          <w:sz w:val="20"/>
          <w:szCs w:val="20"/>
          <w:lang w:val="en-US"/>
        </w:rPr>
        <w:t xml:space="preserve"> </w:t>
      </w:r>
      <w:proofErr w:type="spellStart"/>
      <w:r w:rsidRPr="006E37D3">
        <w:rPr>
          <w:rFonts w:asciiTheme="minorHAnsi" w:eastAsia="Calibri" w:hAnsiTheme="minorHAnsi" w:cstheme="minorHAnsi"/>
          <w:sz w:val="20"/>
          <w:szCs w:val="20"/>
          <w:lang w:val="en-US"/>
        </w:rPr>
        <w:t>Cieplna</w:t>
      </w:r>
      <w:proofErr w:type="spellEnd"/>
      <w:r w:rsidRPr="006E37D3">
        <w:rPr>
          <w:rFonts w:asciiTheme="minorHAnsi" w:eastAsia="Calibri" w:hAnsiTheme="minorHAnsi" w:cstheme="minorHAnsi"/>
          <w:sz w:val="20"/>
          <w:szCs w:val="20"/>
          <w:lang w:val="en-US"/>
        </w:rPr>
        <w:t xml:space="preserve"> Piła Sp. z </w:t>
      </w:r>
      <w:proofErr w:type="spellStart"/>
      <w:r w:rsidRPr="006E37D3">
        <w:rPr>
          <w:rFonts w:asciiTheme="minorHAnsi" w:eastAsia="Calibri" w:hAnsiTheme="minorHAnsi" w:cstheme="minorHAnsi"/>
          <w:sz w:val="20"/>
          <w:szCs w:val="20"/>
          <w:lang w:val="en-US"/>
        </w:rPr>
        <w:t>o.o</w:t>
      </w:r>
      <w:proofErr w:type="spellEnd"/>
      <w:r w:rsidRPr="006E37D3">
        <w:rPr>
          <w:rFonts w:asciiTheme="minorHAnsi" w:eastAsia="Calibri" w:hAnsiTheme="minorHAnsi" w:cstheme="minorHAnsi"/>
          <w:sz w:val="20"/>
          <w:szCs w:val="20"/>
          <w:lang w:val="en-US"/>
        </w:rPr>
        <w:t>.</w:t>
      </w:r>
      <w:r w:rsidRPr="00914303">
        <w:rPr>
          <w:rFonts w:asciiTheme="minorHAnsi" w:eastAsia="Calibri" w:hAnsiTheme="minorHAnsi" w:cstheme="minorHAnsi"/>
          <w:sz w:val="20"/>
          <w:szCs w:val="20"/>
          <w:lang w:val="en-US"/>
        </w:rPr>
        <w:t xml:space="preserve"> </w:t>
      </w:r>
      <w:hyperlink r:id="rId24" w:history="1">
        <w:r w:rsidRPr="006E37D3">
          <w:rPr>
            <w:rStyle w:val="Hipercze"/>
            <w:rFonts w:asciiTheme="minorHAnsi" w:hAnsiTheme="minorHAnsi" w:cstheme="minorHAnsi"/>
            <w:sz w:val="20"/>
            <w:szCs w:val="20"/>
          </w:rPr>
          <w:t>mec.iod@enea.pl</w:t>
        </w:r>
      </w:hyperlink>
    </w:p>
    <w:p w14:paraId="11008B23" w14:textId="0C0A7ED0" w:rsidR="008828B1" w:rsidRPr="00C30859" w:rsidRDefault="008828B1" w:rsidP="008828B1">
      <w:pPr>
        <w:pStyle w:val="Akapitzlist"/>
        <w:keepNext/>
        <w:numPr>
          <w:ilvl w:val="0"/>
          <w:numId w:val="152"/>
        </w:numPr>
        <w:spacing w:before="120" w:after="0"/>
        <w:rPr>
          <w:rFonts w:asciiTheme="minorHAnsi" w:hAnsiTheme="minorHAnsi" w:cstheme="minorHAnsi"/>
          <w:bCs/>
          <w:sz w:val="20"/>
          <w:szCs w:val="20"/>
          <w:lang w:eastAsia="pl-PL"/>
        </w:rPr>
      </w:pPr>
      <w:r w:rsidRPr="00C30859">
        <w:rPr>
          <w:rFonts w:asciiTheme="minorHAnsi" w:hAnsiTheme="minorHAnsi" w:cstheme="minorHAnsi"/>
          <w:bCs/>
          <w:sz w:val="20"/>
          <w:szCs w:val="20"/>
          <w:lang w:eastAsia="pl-PL"/>
        </w:rPr>
        <w:t>ENEA Nowa Energia Sp. z o.o.</w:t>
      </w:r>
      <w:r w:rsidR="00E10DDE" w:rsidRPr="00C30859">
        <w:rPr>
          <w:rFonts w:asciiTheme="minorHAnsi" w:hAnsiTheme="minorHAnsi" w:cstheme="minorHAnsi"/>
          <w:bCs/>
          <w:sz w:val="20"/>
          <w:szCs w:val="20"/>
          <w:lang w:eastAsia="pl-PL"/>
        </w:rPr>
        <w:t xml:space="preserve"> </w:t>
      </w:r>
      <w:hyperlink r:id="rId25" w:history="1">
        <w:r w:rsidR="00C30859" w:rsidRPr="00DC3612">
          <w:rPr>
            <w:rStyle w:val="Hipercze"/>
            <w:rFonts w:asciiTheme="minorHAnsi" w:hAnsiTheme="minorHAnsi" w:cstheme="minorHAnsi"/>
            <w:bCs/>
            <w:sz w:val="20"/>
            <w:szCs w:val="20"/>
            <w:lang w:eastAsia="pl-PL"/>
          </w:rPr>
          <w:t>ene.iod@enea.pl</w:t>
        </w:r>
      </w:hyperlink>
      <w:r w:rsidR="00C30859">
        <w:rPr>
          <w:rFonts w:asciiTheme="minorHAnsi" w:hAnsiTheme="minorHAnsi" w:cstheme="minorHAnsi"/>
          <w:bCs/>
          <w:sz w:val="20"/>
          <w:szCs w:val="20"/>
          <w:lang w:eastAsia="pl-PL"/>
        </w:rPr>
        <w:t xml:space="preserve"> </w:t>
      </w:r>
    </w:p>
    <w:p w14:paraId="5CE67E4D" w14:textId="03C66661" w:rsidR="008828B1" w:rsidRPr="00C30859" w:rsidRDefault="006E37D3" w:rsidP="008828B1">
      <w:pPr>
        <w:pStyle w:val="Akapitzlist"/>
        <w:keepNext/>
        <w:numPr>
          <w:ilvl w:val="0"/>
          <w:numId w:val="152"/>
        </w:numPr>
        <w:spacing w:before="120" w:after="0"/>
        <w:rPr>
          <w:rFonts w:asciiTheme="minorHAnsi" w:hAnsiTheme="minorHAnsi" w:cstheme="minorHAnsi"/>
          <w:bCs/>
          <w:sz w:val="20"/>
          <w:szCs w:val="20"/>
          <w:lang w:eastAsia="pl-PL"/>
        </w:rPr>
      </w:pPr>
      <w:r w:rsidRPr="00C30859">
        <w:rPr>
          <w:rFonts w:asciiTheme="minorHAnsi" w:hAnsiTheme="minorHAnsi" w:cstheme="minorHAnsi"/>
          <w:bCs/>
          <w:noProof/>
          <w:spacing w:val="-3"/>
          <w:sz w:val="20"/>
          <w:szCs w:val="20"/>
        </w:rPr>
        <w:t xml:space="preserve">Przedsiębiorstwo Energetyki Cieplnej spółka z o.o. </w:t>
      </w:r>
      <w:hyperlink r:id="rId26" w:history="1">
        <w:r w:rsidR="00C30859" w:rsidRPr="00DC3612">
          <w:rPr>
            <w:rStyle w:val="Hipercze"/>
            <w:rFonts w:asciiTheme="minorHAnsi" w:hAnsiTheme="minorHAnsi" w:cstheme="minorHAnsi"/>
            <w:bCs/>
            <w:sz w:val="20"/>
            <w:szCs w:val="20"/>
            <w:lang w:eastAsia="pl-PL"/>
          </w:rPr>
          <w:t>pec.iod@enea.pl</w:t>
        </w:r>
      </w:hyperlink>
      <w:r w:rsidR="00C30859">
        <w:rPr>
          <w:rFonts w:asciiTheme="minorHAnsi" w:hAnsiTheme="minorHAnsi" w:cstheme="minorHAnsi"/>
          <w:bCs/>
          <w:sz w:val="20"/>
          <w:szCs w:val="20"/>
          <w:lang w:eastAsia="pl-PL"/>
        </w:rPr>
        <w:t xml:space="preserve"> </w:t>
      </w:r>
    </w:p>
    <w:p w14:paraId="2F5D2244" w14:textId="399E6160" w:rsidR="008828B1" w:rsidRPr="00914303" w:rsidRDefault="008828B1" w:rsidP="00C30859">
      <w:pPr>
        <w:pStyle w:val="Akapitzlist"/>
        <w:keepNext/>
        <w:numPr>
          <w:ilvl w:val="0"/>
          <w:numId w:val="152"/>
        </w:numPr>
        <w:spacing w:before="120" w:after="0"/>
        <w:rPr>
          <w:rStyle w:val="Hipercze"/>
          <w:rFonts w:asciiTheme="minorHAnsi" w:eastAsia="Calibri" w:hAnsiTheme="minorHAnsi" w:cstheme="minorHAnsi"/>
          <w:color w:val="auto"/>
          <w:sz w:val="20"/>
          <w:szCs w:val="20"/>
          <w:u w:val="none"/>
          <w:lang w:val="en-US"/>
        </w:rPr>
      </w:pPr>
      <w:r w:rsidRPr="00C30859">
        <w:rPr>
          <w:rFonts w:asciiTheme="minorHAnsi" w:hAnsiTheme="minorHAnsi" w:cstheme="minorHAnsi"/>
          <w:bCs/>
          <w:sz w:val="20"/>
          <w:szCs w:val="20"/>
          <w:lang w:eastAsia="pl-PL"/>
        </w:rPr>
        <w:t xml:space="preserve">ENEA Ciepło Sp. z o.o. </w:t>
      </w:r>
      <w:hyperlink r:id="rId27" w:history="1">
        <w:r w:rsidR="00C30859" w:rsidRPr="00DC3612">
          <w:rPr>
            <w:rStyle w:val="Hipercze"/>
            <w:rFonts w:asciiTheme="minorHAnsi" w:hAnsiTheme="minorHAnsi" w:cstheme="minorHAnsi"/>
            <w:bCs/>
            <w:sz w:val="20"/>
            <w:szCs w:val="20"/>
            <w:lang w:eastAsia="pl-PL"/>
          </w:rPr>
          <w:t>eco.iod@enea.pl</w:t>
        </w:r>
      </w:hyperlink>
      <w:r w:rsidR="00C30859">
        <w:rPr>
          <w:rFonts w:asciiTheme="minorHAnsi" w:hAnsiTheme="minorHAnsi" w:cstheme="minorHAnsi"/>
          <w:bCs/>
          <w:sz w:val="20"/>
          <w:szCs w:val="20"/>
          <w:lang w:eastAsia="pl-PL"/>
        </w:rPr>
        <w:t xml:space="preserve"> </w:t>
      </w:r>
    </w:p>
    <w:p w14:paraId="22F85AA7" w14:textId="77777777" w:rsidR="008828B1" w:rsidRPr="00553DA9" w:rsidRDefault="008828B1" w:rsidP="003A6F36">
      <w:pPr>
        <w:numPr>
          <w:ilvl w:val="0"/>
          <w:numId w:val="49"/>
        </w:numPr>
        <w:spacing w:before="0" w:line="276" w:lineRule="auto"/>
        <w:ind w:left="357" w:hanging="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Przysługuje Panu/Pani prawo wniesienia skargi do Prezesa Urzędu Ochrony Danych Osobowych, gdy uzna Pan/Pani, iż przetwarzanie danych osobowych Pani/Pana dotyczących narusza przepisy RODO.</w:t>
      </w:r>
    </w:p>
    <w:p w14:paraId="2CBA8B3E" w14:textId="77777777" w:rsidR="008828B1" w:rsidRPr="00553DA9" w:rsidRDefault="008828B1" w:rsidP="008828B1">
      <w:pPr>
        <w:spacing w:before="0" w:line="276" w:lineRule="auto"/>
        <w:ind w:left="357"/>
        <w:contextualSpacing/>
        <w:rPr>
          <w:rFonts w:asciiTheme="minorHAnsi" w:eastAsia="Calibri" w:hAnsiTheme="minorHAnsi" w:cstheme="minorHAnsi"/>
          <w:sz w:val="20"/>
          <w:szCs w:val="20"/>
          <w:lang w:eastAsia="en-US"/>
        </w:rPr>
      </w:pPr>
      <w:r w:rsidRPr="00553DA9">
        <w:rPr>
          <w:rFonts w:asciiTheme="minorHAnsi" w:eastAsia="Calibri" w:hAnsiTheme="minorHAnsi" w:cstheme="minorHAnsi"/>
          <w:sz w:val="20"/>
          <w:szCs w:val="20"/>
          <w:lang w:eastAsia="en-US"/>
        </w:rPr>
        <w:t>Potwierdzam zapoznanie się zamieszczoną powyżej informacją Enei Centrum,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8C2F6E" w:rsidRPr="00E97812" w14:paraId="0A7A0B94" w14:textId="77777777" w:rsidTr="004705CD">
        <w:trPr>
          <w:trHeight w:hRule="exact" w:val="821"/>
          <w:jc w:val="center"/>
        </w:trPr>
        <w:tc>
          <w:tcPr>
            <w:tcW w:w="4060" w:type="dxa"/>
            <w:tcBorders>
              <w:top w:val="single" w:sz="4" w:space="0" w:color="auto"/>
              <w:left w:val="single" w:sz="4" w:space="0" w:color="auto"/>
              <w:bottom w:val="single" w:sz="4" w:space="0" w:color="auto"/>
              <w:right w:val="single" w:sz="4" w:space="0" w:color="auto"/>
            </w:tcBorders>
            <w:vAlign w:val="center"/>
          </w:tcPr>
          <w:p w14:paraId="1E53A8A9" w14:textId="77777777" w:rsidR="008C2F6E" w:rsidRPr="00E97812" w:rsidRDefault="008C2F6E" w:rsidP="008E28E7">
            <w:pPr>
              <w:spacing w:before="0" w:line="276" w:lineRule="auto"/>
              <w:jc w:val="left"/>
              <w:rPr>
                <w:rFonts w:asciiTheme="minorHAnsi" w:hAnsiTheme="minorHAnsi" w:cstheme="minorHAnsi"/>
                <w:sz w:val="20"/>
                <w:szCs w:val="20"/>
              </w:rPr>
            </w:pPr>
          </w:p>
        </w:tc>
      </w:tr>
      <w:tr w:rsidR="008C2F6E" w:rsidRPr="00E97812" w14:paraId="2BEBA9C7" w14:textId="77777777" w:rsidTr="004705CD">
        <w:trPr>
          <w:jc w:val="center"/>
        </w:trPr>
        <w:tc>
          <w:tcPr>
            <w:tcW w:w="4060" w:type="dxa"/>
            <w:tcBorders>
              <w:top w:val="nil"/>
              <w:left w:val="nil"/>
              <w:bottom w:val="nil"/>
              <w:right w:val="nil"/>
            </w:tcBorders>
            <w:vAlign w:val="center"/>
          </w:tcPr>
          <w:p w14:paraId="071AD861" w14:textId="207F28FC" w:rsidR="008C2F6E" w:rsidRPr="00E97812" w:rsidRDefault="008C5AE6" w:rsidP="00802FB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0ADCF50A" w14:textId="77777777" w:rsidR="009E58B0" w:rsidRPr="00044C29" w:rsidRDefault="009E58B0" w:rsidP="004705CD">
      <w:pPr>
        <w:spacing w:before="0" w:line="276" w:lineRule="auto"/>
        <w:rPr>
          <w:rFonts w:ascii="Calibri" w:hAnsi="Calibri" w:cs="Calibri"/>
          <w:b/>
          <w:bCs/>
          <w:caps/>
          <w:sz w:val="20"/>
          <w:szCs w:val="20"/>
          <w:u w:val="single"/>
        </w:rPr>
      </w:pPr>
    </w:p>
    <w:p w14:paraId="59B12785" w14:textId="77777777" w:rsidR="00820631" w:rsidRPr="00C20338" w:rsidRDefault="00820631" w:rsidP="004705CD">
      <w:pPr>
        <w:keepNext/>
        <w:spacing w:before="0" w:line="276" w:lineRule="auto"/>
        <w:rPr>
          <w:rFonts w:ascii="Calibri" w:hAnsi="Calibri" w:cs="Calibri"/>
          <w:b/>
          <w:bCs/>
          <w:sz w:val="20"/>
          <w:szCs w:val="20"/>
          <w:u w:val="single"/>
        </w:rPr>
        <w:sectPr w:rsidR="00820631" w:rsidRPr="00C20338" w:rsidSect="005926F9">
          <w:headerReference w:type="default" r:id="rId28"/>
          <w:footerReference w:type="default" r:id="rId29"/>
          <w:headerReference w:type="first" r:id="rId30"/>
          <w:footerReference w:type="first" r:id="rId31"/>
          <w:footnotePr>
            <w:numRestart w:val="eachPage"/>
          </w:footnotePr>
          <w:pgSz w:w="11906" w:h="16838" w:code="9"/>
          <w:pgMar w:top="1134" w:right="991" w:bottom="1134" w:left="1418" w:header="709" w:footer="709" w:gutter="0"/>
          <w:cols w:space="708"/>
          <w:titlePg/>
          <w:docGrid w:linePitch="360"/>
        </w:sectPr>
      </w:pPr>
      <w:bookmarkStart w:id="20" w:name="_Toc409695893"/>
      <w:bookmarkStart w:id="21" w:name="_Toc518474589"/>
      <w:bookmarkEnd w:id="20"/>
      <w:bookmarkEnd w:id="21"/>
    </w:p>
    <w:bookmarkEnd w:id="17"/>
    <w:bookmarkEnd w:id="18"/>
    <w:p w14:paraId="2E87CBC4" w14:textId="46BAE0D8" w:rsidR="00F71AE7" w:rsidRPr="00B21A69" w:rsidRDefault="00F71AE7" w:rsidP="00F71AE7">
      <w:pPr>
        <w:pStyle w:val="Nagwek4"/>
        <w:spacing w:before="0" w:after="0" w:line="276" w:lineRule="auto"/>
        <w:jc w:val="both"/>
        <w:rPr>
          <w:rFonts w:asciiTheme="minorHAnsi" w:hAnsiTheme="minorHAnsi" w:cstheme="minorHAnsi"/>
          <w:b w:val="0"/>
          <w:sz w:val="20"/>
          <w:szCs w:val="20"/>
          <w:u w:val="single"/>
        </w:rPr>
      </w:pPr>
      <w:r w:rsidRPr="003D3A2E">
        <w:rPr>
          <w:rFonts w:asciiTheme="minorHAnsi" w:hAnsiTheme="minorHAnsi" w:cstheme="minorHAnsi"/>
          <w:sz w:val="20"/>
          <w:szCs w:val="20"/>
          <w:u w:val="single"/>
        </w:rPr>
        <w:lastRenderedPageBreak/>
        <w:t xml:space="preserve">ZAŁĄCZNIK NR </w:t>
      </w:r>
      <w:r>
        <w:rPr>
          <w:rFonts w:asciiTheme="minorHAnsi" w:hAnsiTheme="minorHAnsi" w:cstheme="minorHAnsi"/>
          <w:sz w:val="20"/>
          <w:szCs w:val="20"/>
          <w:u w:val="single"/>
        </w:rPr>
        <w:t>23</w:t>
      </w:r>
      <w:r w:rsidRPr="003D3A2E">
        <w:rPr>
          <w:rFonts w:asciiTheme="minorHAnsi" w:hAnsiTheme="minorHAnsi" w:cstheme="minorHAnsi"/>
          <w:sz w:val="20"/>
          <w:szCs w:val="20"/>
          <w:u w:val="single"/>
        </w:rPr>
        <w:t xml:space="preserve"> – WYKAZ </w:t>
      </w:r>
      <w:r w:rsidR="009B155E">
        <w:rPr>
          <w:rFonts w:asciiTheme="minorHAnsi" w:hAnsiTheme="minorHAnsi" w:cstheme="minorHAnsi"/>
          <w:sz w:val="20"/>
          <w:szCs w:val="20"/>
          <w:u w:val="single"/>
        </w:rPr>
        <w:t xml:space="preserve">DOSTAW </w:t>
      </w:r>
      <w:r w:rsidRPr="003D3A2E">
        <w:rPr>
          <w:rFonts w:asciiTheme="minorHAnsi" w:hAnsiTheme="minorHAnsi" w:cstheme="minorHAnsi"/>
          <w:sz w:val="20"/>
          <w:szCs w:val="20"/>
          <w:u w:val="single"/>
        </w:rPr>
        <w:t xml:space="preserve">PODOBNYCH </w:t>
      </w:r>
    </w:p>
    <w:p w14:paraId="2AA0DDD2" w14:textId="77777777" w:rsidR="00F71AE7" w:rsidRPr="003D3A2E" w:rsidRDefault="00F71AE7" w:rsidP="00F71AE7">
      <w:pPr>
        <w:keepNext/>
        <w:spacing w:before="0" w:line="276" w:lineRule="auto"/>
        <w:rPr>
          <w:rFonts w:asciiTheme="minorHAnsi" w:hAnsiTheme="minorHAnsi" w:cstheme="minorHAnsi"/>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F71AE7" w:rsidRPr="003D3A2E" w14:paraId="2847A6C8" w14:textId="77777777" w:rsidTr="00053DB0">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786A7CEE" w14:textId="77777777" w:rsidR="00F71AE7" w:rsidRPr="003D3A2E" w:rsidRDefault="00F71AE7" w:rsidP="00053DB0">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5FD604EC" w14:textId="77777777" w:rsidR="00F71AE7" w:rsidRPr="003D3A2E" w:rsidRDefault="00F71AE7" w:rsidP="00F71AE7">
      <w:pPr>
        <w:keepNext/>
        <w:spacing w:before="0" w:line="276" w:lineRule="auto"/>
        <w:rPr>
          <w:rFonts w:asciiTheme="minorHAnsi" w:hAnsiTheme="minorHAnsi" w:cstheme="minorHAnsi"/>
          <w:sz w:val="20"/>
          <w:szCs w:val="20"/>
        </w:rPr>
      </w:pPr>
    </w:p>
    <w:p w14:paraId="3087A967" w14:textId="77777777" w:rsidR="00F71AE7" w:rsidRPr="003D3A2E" w:rsidRDefault="00F71AE7" w:rsidP="00F71AE7">
      <w:pPr>
        <w:spacing w:before="0" w:line="276" w:lineRule="auto"/>
        <w:jc w:val="center"/>
        <w:rPr>
          <w:rFonts w:asciiTheme="minorHAnsi" w:hAnsiTheme="minorHAnsi" w:cstheme="minorHAnsi"/>
          <w:b/>
          <w:sz w:val="20"/>
          <w:szCs w:val="20"/>
        </w:rPr>
      </w:pPr>
      <w:r w:rsidRPr="00F80AED">
        <w:rPr>
          <w:rFonts w:ascii="Arial" w:hAnsi="Arial" w:cs="Arial"/>
          <w:b/>
          <w:bCs/>
          <w:color w:val="0070C0"/>
          <w:sz w:val="20"/>
          <w:szCs w:val="20"/>
        </w:rPr>
        <w:t>Bezgotówkowe tankowanie paliw dla pojazdów oraz maszyn roboczych dla Grupy Kapitałowej ENEA na okres 12 miesięcy</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
        <w:gridCol w:w="1517"/>
        <w:gridCol w:w="1379"/>
        <w:gridCol w:w="1134"/>
        <w:gridCol w:w="1701"/>
        <w:gridCol w:w="2268"/>
        <w:gridCol w:w="1276"/>
      </w:tblGrid>
      <w:tr w:rsidR="00F71AE7" w:rsidRPr="003D3A2E" w14:paraId="2E7689B7" w14:textId="77777777" w:rsidTr="00AA5B63">
        <w:trPr>
          <w:trHeight w:val="1147"/>
        </w:trPr>
        <w:tc>
          <w:tcPr>
            <w:tcW w:w="501" w:type="dxa"/>
            <w:shd w:val="clear" w:color="auto" w:fill="auto"/>
            <w:vAlign w:val="center"/>
          </w:tcPr>
          <w:p w14:paraId="5F7A9BD3" w14:textId="77777777" w:rsidR="00F71AE7" w:rsidRPr="00672693" w:rsidRDefault="00F71AE7" w:rsidP="00053DB0">
            <w:pPr>
              <w:spacing w:before="0" w:line="276" w:lineRule="auto"/>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tc>
        <w:tc>
          <w:tcPr>
            <w:tcW w:w="1517" w:type="dxa"/>
            <w:shd w:val="clear" w:color="auto" w:fill="auto"/>
          </w:tcPr>
          <w:p w14:paraId="7DB8CB76" w14:textId="4F85B0AA" w:rsidR="00F71AE7" w:rsidRPr="00672693" w:rsidRDefault="00F71AE7" w:rsidP="00053DB0">
            <w:pPr>
              <w:spacing w:before="0" w:line="276" w:lineRule="auto"/>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Nazwa podmiotu, dla którego wykonywano </w:t>
            </w:r>
            <w:r w:rsidR="009B155E">
              <w:rPr>
                <w:rFonts w:asciiTheme="minorHAnsi" w:hAnsiTheme="minorHAnsi" w:cstheme="minorHAnsi"/>
                <w:b/>
                <w:bCs/>
                <w:sz w:val="16"/>
                <w:szCs w:val="16"/>
              </w:rPr>
              <w:t>Dostawę</w:t>
            </w:r>
            <w:r w:rsidRPr="00672693">
              <w:rPr>
                <w:rFonts w:asciiTheme="minorHAnsi" w:hAnsiTheme="minorHAnsi" w:cstheme="minorHAnsi"/>
                <w:b/>
                <w:bCs/>
                <w:sz w:val="16"/>
                <w:szCs w:val="16"/>
              </w:rPr>
              <w:t xml:space="preserve"> Podobn</w:t>
            </w:r>
            <w:r w:rsidR="009B155E">
              <w:rPr>
                <w:rFonts w:asciiTheme="minorHAnsi" w:hAnsiTheme="minorHAnsi" w:cstheme="minorHAnsi"/>
                <w:b/>
                <w:bCs/>
                <w:sz w:val="16"/>
                <w:szCs w:val="16"/>
              </w:rPr>
              <w:t>ą</w:t>
            </w:r>
          </w:p>
        </w:tc>
        <w:tc>
          <w:tcPr>
            <w:tcW w:w="1379" w:type="dxa"/>
            <w:shd w:val="clear" w:color="auto" w:fill="auto"/>
          </w:tcPr>
          <w:p w14:paraId="35625798" w14:textId="77777777" w:rsidR="00F71AE7" w:rsidRPr="00672693" w:rsidRDefault="00F71AE7" w:rsidP="00053DB0">
            <w:pPr>
              <w:spacing w:before="0" w:line="276" w:lineRule="auto"/>
              <w:jc w:val="center"/>
              <w:rPr>
                <w:rFonts w:asciiTheme="minorHAnsi" w:hAnsiTheme="minorHAnsi" w:cstheme="minorHAnsi"/>
                <w:b/>
                <w:bCs/>
                <w:sz w:val="16"/>
                <w:szCs w:val="16"/>
              </w:rPr>
            </w:pPr>
            <w:r w:rsidRPr="00672693">
              <w:rPr>
                <w:rFonts w:asciiTheme="minorHAnsi" w:hAnsiTheme="minorHAnsi" w:cstheme="minorHAnsi"/>
                <w:b/>
                <w:bCs/>
                <w:sz w:val="16"/>
                <w:szCs w:val="16"/>
              </w:rPr>
              <w:t>Przedmiot zamówienia zgodny z pkt 6.1 lit. b WZ</w:t>
            </w:r>
          </w:p>
          <w:p w14:paraId="18C72116" w14:textId="77777777" w:rsidR="00F71AE7" w:rsidRPr="00672693" w:rsidRDefault="00F71AE7" w:rsidP="00053DB0">
            <w:pPr>
              <w:spacing w:before="0" w:line="276" w:lineRule="auto"/>
              <w:jc w:val="center"/>
              <w:rPr>
                <w:rFonts w:asciiTheme="minorHAnsi" w:hAnsiTheme="minorHAnsi" w:cstheme="minorHAnsi"/>
                <w:b/>
                <w:bCs/>
                <w:sz w:val="16"/>
                <w:szCs w:val="16"/>
              </w:rPr>
            </w:pPr>
          </w:p>
          <w:p w14:paraId="2A4D0BAE" w14:textId="77777777" w:rsidR="00F71AE7" w:rsidRPr="00672693" w:rsidRDefault="00F71AE7" w:rsidP="00053DB0">
            <w:pPr>
              <w:spacing w:before="0" w:line="276" w:lineRule="auto"/>
              <w:jc w:val="center"/>
              <w:rPr>
                <w:rFonts w:asciiTheme="minorHAnsi" w:hAnsiTheme="minorHAnsi" w:cstheme="minorHAnsi"/>
                <w:b/>
                <w:bCs/>
                <w:i/>
                <w:sz w:val="16"/>
                <w:szCs w:val="16"/>
              </w:rPr>
            </w:pPr>
            <w:r w:rsidRPr="00672693">
              <w:rPr>
                <w:rFonts w:asciiTheme="minorHAnsi" w:hAnsiTheme="minorHAnsi" w:cstheme="minorHAnsi"/>
                <w:b/>
                <w:bCs/>
                <w:i/>
                <w:sz w:val="16"/>
                <w:szCs w:val="16"/>
              </w:rPr>
              <w:t xml:space="preserve">(TAK / NIE) </w:t>
            </w:r>
          </w:p>
        </w:tc>
        <w:tc>
          <w:tcPr>
            <w:tcW w:w="1134" w:type="dxa"/>
            <w:shd w:val="clear" w:color="auto" w:fill="auto"/>
          </w:tcPr>
          <w:p w14:paraId="68C5DF03" w14:textId="77777777" w:rsidR="00F71AE7" w:rsidRPr="00672693" w:rsidRDefault="00F71AE7" w:rsidP="00053DB0">
            <w:pPr>
              <w:spacing w:before="0" w:line="276" w:lineRule="auto"/>
              <w:jc w:val="center"/>
              <w:rPr>
                <w:rFonts w:asciiTheme="minorHAnsi" w:hAnsiTheme="minorHAnsi" w:cstheme="minorHAnsi"/>
                <w:b/>
                <w:sz w:val="16"/>
                <w:szCs w:val="16"/>
              </w:rPr>
            </w:pPr>
            <w:r w:rsidRPr="00672693">
              <w:rPr>
                <w:rFonts w:asciiTheme="minorHAnsi" w:hAnsiTheme="minorHAnsi" w:cstheme="minorHAnsi"/>
                <w:b/>
                <w:sz w:val="16"/>
                <w:szCs w:val="16"/>
              </w:rPr>
              <w:t>Część Zamówienia (Wykonawca wpisuje numer Części, której usługa dotyczy)</w:t>
            </w:r>
          </w:p>
        </w:tc>
        <w:tc>
          <w:tcPr>
            <w:tcW w:w="1701" w:type="dxa"/>
            <w:shd w:val="clear" w:color="auto" w:fill="auto"/>
          </w:tcPr>
          <w:p w14:paraId="0A0956E7" w14:textId="77777777" w:rsidR="00F71AE7" w:rsidRPr="00672693" w:rsidRDefault="00F71AE7" w:rsidP="00053DB0">
            <w:pPr>
              <w:spacing w:before="0" w:line="276" w:lineRule="auto"/>
              <w:jc w:val="center"/>
              <w:rPr>
                <w:rFonts w:asciiTheme="minorHAnsi" w:hAnsiTheme="minorHAnsi" w:cstheme="minorHAnsi"/>
                <w:b/>
                <w:sz w:val="16"/>
                <w:szCs w:val="16"/>
              </w:rPr>
            </w:pPr>
          </w:p>
          <w:p w14:paraId="2357831C" w14:textId="56D757AD" w:rsidR="00F71AE7" w:rsidRPr="00672693" w:rsidRDefault="00F71AE7" w:rsidP="00053DB0">
            <w:pPr>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Termin realizacji </w:t>
            </w:r>
            <w:r w:rsidR="009B155E">
              <w:rPr>
                <w:rFonts w:asciiTheme="minorHAnsi" w:hAnsiTheme="minorHAnsi" w:cstheme="minorHAnsi"/>
                <w:b/>
                <w:bCs/>
                <w:sz w:val="16"/>
                <w:szCs w:val="16"/>
              </w:rPr>
              <w:t>dostawy</w:t>
            </w:r>
            <w:r w:rsidRPr="00672693">
              <w:rPr>
                <w:rFonts w:asciiTheme="minorHAnsi" w:hAnsiTheme="minorHAnsi" w:cstheme="minorHAnsi"/>
                <w:b/>
                <w:bCs/>
                <w:sz w:val="16"/>
                <w:szCs w:val="16"/>
              </w:rPr>
              <w:t xml:space="preserve"> (w okresie ostatnich 3 lat przed upływem terminu składania ofert)</w:t>
            </w:r>
          </w:p>
          <w:p w14:paraId="6F4D7C92" w14:textId="77777777" w:rsidR="00F71AE7" w:rsidRPr="00672693" w:rsidRDefault="00F71AE7" w:rsidP="00053DB0">
            <w:pPr>
              <w:jc w:val="center"/>
              <w:rPr>
                <w:rFonts w:asciiTheme="minorHAnsi" w:hAnsiTheme="minorHAnsi" w:cstheme="minorHAnsi"/>
                <w:b/>
                <w:bCs/>
                <w:sz w:val="16"/>
                <w:szCs w:val="16"/>
              </w:rPr>
            </w:pPr>
          </w:p>
          <w:p w14:paraId="0AB0DE1C" w14:textId="77777777" w:rsidR="00F71AE7" w:rsidRPr="00672693" w:rsidRDefault="00F71AE7" w:rsidP="00053DB0">
            <w:pPr>
              <w:spacing w:before="0" w:line="276" w:lineRule="auto"/>
              <w:jc w:val="center"/>
              <w:rPr>
                <w:rFonts w:asciiTheme="minorHAnsi" w:hAnsiTheme="minorHAnsi" w:cstheme="minorHAnsi"/>
                <w:bCs/>
                <w:i/>
                <w:sz w:val="16"/>
                <w:szCs w:val="16"/>
              </w:rPr>
            </w:pPr>
            <w:r w:rsidRPr="00672693">
              <w:rPr>
                <w:rFonts w:asciiTheme="minorHAnsi" w:hAnsiTheme="minorHAnsi" w:cstheme="minorHAnsi"/>
                <w:b/>
                <w:bCs/>
                <w:i/>
                <w:sz w:val="16"/>
                <w:szCs w:val="16"/>
              </w:rPr>
              <w:t>(TAK / NIE)</w:t>
            </w:r>
          </w:p>
        </w:tc>
        <w:tc>
          <w:tcPr>
            <w:tcW w:w="2268" w:type="dxa"/>
            <w:shd w:val="clear" w:color="auto" w:fill="auto"/>
          </w:tcPr>
          <w:p w14:paraId="5463BEA8" w14:textId="0C300BEF" w:rsidR="00071F33" w:rsidRPr="00AA5B63" w:rsidRDefault="009B155E" w:rsidP="00AA5B63">
            <w:pPr>
              <w:spacing w:before="0" w:line="276" w:lineRule="auto"/>
              <w:ind w:left="-103"/>
              <w:jc w:val="center"/>
              <w:rPr>
                <w:rFonts w:asciiTheme="minorHAnsi" w:hAnsiTheme="minorHAnsi" w:cstheme="minorHAnsi"/>
                <w:b/>
                <w:bCs/>
                <w:i/>
                <w:sz w:val="16"/>
                <w:szCs w:val="16"/>
              </w:rPr>
            </w:pPr>
            <w:r>
              <w:rPr>
                <w:rFonts w:asciiTheme="minorHAnsi" w:hAnsiTheme="minorHAnsi" w:cstheme="minorHAnsi"/>
                <w:b/>
                <w:sz w:val="16"/>
                <w:szCs w:val="16"/>
              </w:rPr>
              <w:t>Dostawa</w:t>
            </w:r>
            <w:r w:rsidR="00F71AE7" w:rsidRPr="00672693">
              <w:rPr>
                <w:rFonts w:asciiTheme="minorHAnsi" w:hAnsiTheme="minorHAnsi" w:cstheme="minorHAnsi"/>
                <w:b/>
                <w:sz w:val="16"/>
                <w:szCs w:val="16"/>
              </w:rPr>
              <w:t xml:space="preserve"> Podobn</w:t>
            </w:r>
            <w:r>
              <w:rPr>
                <w:rFonts w:asciiTheme="minorHAnsi" w:hAnsiTheme="minorHAnsi" w:cstheme="minorHAnsi"/>
                <w:b/>
                <w:sz w:val="16"/>
                <w:szCs w:val="16"/>
              </w:rPr>
              <w:t>a</w:t>
            </w:r>
            <w:r w:rsidR="00F71AE7" w:rsidRPr="00672693">
              <w:rPr>
                <w:rFonts w:asciiTheme="minorHAnsi" w:hAnsiTheme="minorHAnsi" w:cstheme="minorHAnsi"/>
                <w:b/>
                <w:sz w:val="16"/>
                <w:szCs w:val="16"/>
              </w:rPr>
              <w:t>, którego wartość wynosiła minimum</w:t>
            </w:r>
            <w:r w:rsidR="00071F33">
              <w:rPr>
                <w:rFonts w:asciiTheme="minorHAnsi" w:hAnsiTheme="minorHAnsi" w:cstheme="minorHAnsi"/>
                <w:b/>
                <w:sz w:val="16"/>
                <w:szCs w:val="16"/>
              </w:rPr>
              <w:t>:</w:t>
            </w:r>
            <w:r w:rsidR="00F71AE7" w:rsidRPr="00672693">
              <w:rPr>
                <w:rFonts w:asciiTheme="minorHAnsi" w:hAnsiTheme="minorHAnsi" w:cstheme="minorHAnsi"/>
                <w:b/>
                <w:sz w:val="16"/>
                <w:szCs w:val="16"/>
              </w:rPr>
              <w:t xml:space="preserve"> </w:t>
            </w:r>
          </w:p>
          <w:p w14:paraId="11960B13"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1 - – 800.000,00 złotych netto,</w:t>
            </w:r>
          </w:p>
          <w:p w14:paraId="44339BCA"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2 - – 350.000,00 złotych netto,</w:t>
            </w:r>
          </w:p>
          <w:p w14:paraId="0AEC5D97"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3 - 350.000,00 złotych netto),</w:t>
            </w:r>
          </w:p>
          <w:p w14:paraId="28CF2F17"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4 - 400.000,00 złotych netto,</w:t>
            </w:r>
          </w:p>
          <w:p w14:paraId="2F4E58E7"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5 - 3.000.000,00 złotych netto,</w:t>
            </w:r>
          </w:p>
          <w:p w14:paraId="6BB55DB2"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6 - 250.000,00 złotych netto,</w:t>
            </w:r>
          </w:p>
          <w:p w14:paraId="27D87651"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7 - 100.000,00 złotych netto,</w:t>
            </w:r>
          </w:p>
          <w:p w14:paraId="363FD69F"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8 - 100.000,00 złotych netto),</w:t>
            </w:r>
          </w:p>
          <w:p w14:paraId="4A195965"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9 - 100.000,00 złotych netto,</w:t>
            </w:r>
          </w:p>
          <w:p w14:paraId="4987440B"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10 -24.000,00 złotych netto,</w:t>
            </w:r>
          </w:p>
          <w:p w14:paraId="654A375B"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11 - 150.000,00 złotych netto,</w:t>
            </w:r>
          </w:p>
          <w:p w14:paraId="6B3A8455"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12 -  50.000,00 złotych netto,</w:t>
            </w:r>
          </w:p>
          <w:p w14:paraId="3EF3AEC2"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13 -  550.000,00 złotych netto,</w:t>
            </w:r>
          </w:p>
          <w:p w14:paraId="25842850"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14  -70.000,00 złotych netto,</w:t>
            </w:r>
          </w:p>
          <w:p w14:paraId="5A0B44C0"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15 -300.000,00 złotych netto,</w:t>
            </w:r>
          </w:p>
          <w:p w14:paraId="7D5962B9"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16 - 0.000,00 złotych netto,</w:t>
            </w:r>
          </w:p>
          <w:p w14:paraId="692D3F67" w14:textId="77777777" w:rsidR="00071F33" w:rsidRPr="00AA5B63" w:rsidRDefault="00071F33" w:rsidP="00071F33">
            <w:pPr>
              <w:pStyle w:val="Akapitzlist"/>
              <w:numPr>
                <w:ilvl w:val="0"/>
                <w:numId w:val="110"/>
              </w:numPr>
              <w:jc w:val="center"/>
              <w:rPr>
                <w:rFonts w:asciiTheme="minorHAnsi" w:hAnsiTheme="minorHAnsi" w:cstheme="minorHAnsi"/>
                <w:bCs/>
                <w:i/>
                <w:sz w:val="14"/>
                <w:szCs w:val="16"/>
              </w:rPr>
            </w:pPr>
            <w:r w:rsidRPr="00AA5B63">
              <w:rPr>
                <w:rFonts w:asciiTheme="minorHAnsi" w:hAnsiTheme="minorHAnsi" w:cstheme="minorHAnsi"/>
                <w:bCs/>
                <w:i/>
                <w:sz w:val="14"/>
                <w:szCs w:val="16"/>
              </w:rPr>
              <w:t>W zakresie Części 17 -75.000,00 złotych netto).</w:t>
            </w:r>
          </w:p>
          <w:p w14:paraId="15752BAD" w14:textId="77777777" w:rsidR="00F71AE7" w:rsidRPr="00672693" w:rsidRDefault="00F71AE7" w:rsidP="00053DB0">
            <w:pPr>
              <w:spacing w:before="0" w:line="276" w:lineRule="auto"/>
              <w:ind w:left="-103"/>
              <w:jc w:val="center"/>
              <w:rPr>
                <w:rFonts w:asciiTheme="minorHAnsi" w:hAnsiTheme="minorHAnsi" w:cstheme="minorHAnsi"/>
                <w:b/>
                <w:bCs/>
                <w:i/>
                <w:sz w:val="16"/>
                <w:szCs w:val="16"/>
              </w:rPr>
            </w:pPr>
          </w:p>
          <w:p w14:paraId="4B193702" w14:textId="77777777" w:rsidR="00F71AE7" w:rsidRPr="00672693" w:rsidRDefault="00F71AE7" w:rsidP="00053DB0">
            <w:pPr>
              <w:spacing w:before="0" w:line="276" w:lineRule="auto"/>
              <w:ind w:left="-103"/>
              <w:jc w:val="center"/>
              <w:rPr>
                <w:rFonts w:asciiTheme="minorHAnsi" w:hAnsiTheme="minorHAnsi" w:cstheme="minorHAnsi"/>
                <w:b/>
                <w:bCs/>
                <w:i/>
                <w:sz w:val="16"/>
                <w:szCs w:val="16"/>
              </w:rPr>
            </w:pPr>
            <w:r w:rsidRPr="00672693">
              <w:rPr>
                <w:rFonts w:asciiTheme="minorHAnsi" w:hAnsiTheme="minorHAnsi" w:cstheme="minorHAnsi"/>
                <w:b/>
                <w:bCs/>
                <w:i/>
                <w:sz w:val="16"/>
                <w:szCs w:val="16"/>
              </w:rPr>
              <w:t>(TAK / NIE)</w:t>
            </w:r>
          </w:p>
        </w:tc>
        <w:tc>
          <w:tcPr>
            <w:tcW w:w="1276" w:type="dxa"/>
            <w:shd w:val="clear" w:color="auto" w:fill="auto"/>
          </w:tcPr>
          <w:p w14:paraId="2160132E" w14:textId="6E55F093" w:rsidR="00F71AE7" w:rsidRPr="00672693" w:rsidRDefault="00F71AE7" w:rsidP="00053DB0">
            <w:pPr>
              <w:spacing w:before="0" w:line="276" w:lineRule="auto"/>
              <w:ind w:left="-106" w:right="-111"/>
              <w:jc w:val="center"/>
              <w:rPr>
                <w:rFonts w:asciiTheme="minorHAnsi" w:hAnsiTheme="minorHAnsi" w:cstheme="minorHAnsi"/>
                <w:b/>
                <w:bCs/>
                <w:sz w:val="16"/>
                <w:szCs w:val="16"/>
              </w:rPr>
            </w:pPr>
            <w:r w:rsidRPr="00672693">
              <w:rPr>
                <w:rFonts w:asciiTheme="minorHAnsi" w:hAnsiTheme="minorHAnsi" w:cstheme="minorHAnsi"/>
                <w:b/>
                <w:bCs/>
                <w:sz w:val="16"/>
                <w:szCs w:val="16"/>
              </w:rPr>
              <w:t xml:space="preserve">Dowód należytego wykonania </w:t>
            </w:r>
            <w:r w:rsidR="009B155E">
              <w:rPr>
                <w:rFonts w:asciiTheme="minorHAnsi" w:hAnsiTheme="minorHAnsi" w:cstheme="minorHAnsi"/>
                <w:b/>
                <w:bCs/>
                <w:sz w:val="16"/>
                <w:szCs w:val="16"/>
              </w:rPr>
              <w:t>Dostawy</w:t>
            </w:r>
            <w:r w:rsidRPr="00672693">
              <w:rPr>
                <w:rFonts w:asciiTheme="minorHAnsi" w:hAnsiTheme="minorHAnsi" w:cstheme="minorHAnsi"/>
                <w:b/>
                <w:bCs/>
                <w:sz w:val="16"/>
                <w:szCs w:val="16"/>
              </w:rPr>
              <w:t xml:space="preserve"> </w:t>
            </w:r>
          </w:p>
          <w:p w14:paraId="7DCCA22D" w14:textId="77777777" w:rsidR="00F71AE7" w:rsidRPr="0004711E" w:rsidRDefault="00F71AE7" w:rsidP="00053DB0">
            <w:pPr>
              <w:spacing w:before="0" w:line="276" w:lineRule="auto"/>
              <w:ind w:left="-106"/>
              <w:jc w:val="center"/>
              <w:rPr>
                <w:rFonts w:asciiTheme="minorHAnsi" w:eastAsia="Arial Unicode MS" w:hAnsiTheme="minorHAnsi" w:cstheme="minorHAnsi"/>
                <w:bCs/>
                <w:sz w:val="16"/>
                <w:szCs w:val="16"/>
              </w:rPr>
            </w:pPr>
            <w:r w:rsidRPr="00672693">
              <w:rPr>
                <w:rFonts w:asciiTheme="minorHAnsi" w:hAnsiTheme="minorHAnsi" w:cstheme="minorHAnsi"/>
                <w:bCs/>
                <w:sz w:val="16"/>
                <w:szCs w:val="16"/>
              </w:rPr>
              <w:t>(nazwa i oznaczenie dokumentu)</w:t>
            </w:r>
          </w:p>
        </w:tc>
      </w:tr>
      <w:tr w:rsidR="00F71AE7" w:rsidRPr="003D3A2E" w14:paraId="46929E0E" w14:textId="77777777" w:rsidTr="00AA5B63">
        <w:trPr>
          <w:trHeight w:val="669"/>
        </w:trPr>
        <w:tc>
          <w:tcPr>
            <w:tcW w:w="501" w:type="dxa"/>
            <w:shd w:val="clear" w:color="auto" w:fill="auto"/>
            <w:vAlign w:val="center"/>
          </w:tcPr>
          <w:p w14:paraId="148E0494" w14:textId="77777777" w:rsidR="00F71AE7" w:rsidRPr="003D3A2E" w:rsidRDefault="00F71AE7" w:rsidP="00053DB0">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517" w:type="dxa"/>
          </w:tcPr>
          <w:p w14:paraId="2752661A"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379" w:type="dxa"/>
            <w:shd w:val="clear" w:color="auto" w:fill="auto"/>
          </w:tcPr>
          <w:p w14:paraId="1F23C019" w14:textId="77777777" w:rsidR="00F71AE7" w:rsidRPr="003D3A2E" w:rsidRDefault="00F71AE7" w:rsidP="00053DB0">
            <w:pPr>
              <w:pStyle w:val="Akapitzlist"/>
              <w:spacing w:after="0"/>
              <w:ind w:left="851"/>
              <w:jc w:val="both"/>
              <w:rPr>
                <w:rFonts w:asciiTheme="minorHAnsi" w:hAnsiTheme="minorHAnsi" w:cstheme="minorHAnsi"/>
                <w:sz w:val="20"/>
                <w:szCs w:val="20"/>
              </w:rPr>
            </w:pPr>
          </w:p>
        </w:tc>
        <w:tc>
          <w:tcPr>
            <w:tcW w:w="1134" w:type="dxa"/>
          </w:tcPr>
          <w:p w14:paraId="398D51F4"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7D8DD36E"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2268" w:type="dxa"/>
          </w:tcPr>
          <w:p w14:paraId="44F52257"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276" w:type="dxa"/>
          </w:tcPr>
          <w:p w14:paraId="0B33355B" w14:textId="77777777" w:rsidR="00F71AE7" w:rsidRPr="003D3A2E" w:rsidRDefault="00F71AE7" w:rsidP="00053DB0">
            <w:pPr>
              <w:spacing w:before="0" w:line="276" w:lineRule="auto"/>
              <w:jc w:val="left"/>
              <w:rPr>
                <w:rFonts w:asciiTheme="minorHAnsi" w:hAnsiTheme="minorHAnsi" w:cstheme="minorHAnsi"/>
                <w:sz w:val="20"/>
                <w:szCs w:val="20"/>
              </w:rPr>
            </w:pPr>
          </w:p>
        </w:tc>
      </w:tr>
      <w:tr w:rsidR="00F71AE7" w:rsidRPr="003D3A2E" w14:paraId="002D0848" w14:textId="77777777" w:rsidTr="00AA5B63">
        <w:trPr>
          <w:trHeight w:val="708"/>
        </w:trPr>
        <w:tc>
          <w:tcPr>
            <w:tcW w:w="501" w:type="dxa"/>
            <w:shd w:val="clear" w:color="auto" w:fill="auto"/>
            <w:vAlign w:val="center"/>
          </w:tcPr>
          <w:p w14:paraId="01C64932" w14:textId="77777777" w:rsidR="00F71AE7" w:rsidRPr="003D3A2E" w:rsidRDefault="00F71AE7" w:rsidP="00053DB0">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517" w:type="dxa"/>
          </w:tcPr>
          <w:p w14:paraId="2EF2A8EE"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379" w:type="dxa"/>
            <w:shd w:val="clear" w:color="auto" w:fill="auto"/>
          </w:tcPr>
          <w:p w14:paraId="2E477AEC"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134" w:type="dxa"/>
          </w:tcPr>
          <w:p w14:paraId="07436CA8"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40AC0FFF"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2268" w:type="dxa"/>
          </w:tcPr>
          <w:p w14:paraId="23EE6E7F"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276" w:type="dxa"/>
          </w:tcPr>
          <w:p w14:paraId="0D11D535" w14:textId="77777777" w:rsidR="00F71AE7" w:rsidRPr="003D3A2E" w:rsidRDefault="00F71AE7" w:rsidP="00053DB0">
            <w:pPr>
              <w:spacing w:before="0" w:line="276" w:lineRule="auto"/>
              <w:jc w:val="left"/>
              <w:rPr>
                <w:rFonts w:asciiTheme="minorHAnsi" w:hAnsiTheme="minorHAnsi" w:cstheme="minorHAnsi"/>
                <w:sz w:val="20"/>
                <w:szCs w:val="20"/>
              </w:rPr>
            </w:pPr>
          </w:p>
        </w:tc>
      </w:tr>
      <w:tr w:rsidR="00F71AE7" w:rsidRPr="003D3A2E" w14:paraId="36892A65" w14:textId="77777777" w:rsidTr="00AA5B63">
        <w:trPr>
          <w:trHeight w:val="708"/>
        </w:trPr>
        <w:tc>
          <w:tcPr>
            <w:tcW w:w="501" w:type="dxa"/>
            <w:shd w:val="clear" w:color="auto" w:fill="auto"/>
            <w:vAlign w:val="center"/>
          </w:tcPr>
          <w:p w14:paraId="5AA36435" w14:textId="77777777" w:rsidR="00F71AE7" w:rsidRPr="003D3A2E" w:rsidRDefault="00F71AE7" w:rsidP="00053DB0">
            <w:pPr>
              <w:spacing w:before="0" w:line="276" w:lineRule="auto"/>
              <w:jc w:val="center"/>
              <w:rPr>
                <w:rFonts w:asciiTheme="minorHAnsi" w:hAnsiTheme="minorHAnsi" w:cstheme="minorHAnsi"/>
                <w:b/>
                <w:bCs/>
                <w:sz w:val="20"/>
                <w:szCs w:val="20"/>
              </w:rPr>
            </w:pPr>
            <w:r>
              <w:rPr>
                <w:rFonts w:asciiTheme="minorHAnsi" w:hAnsiTheme="minorHAnsi" w:cstheme="minorHAnsi"/>
                <w:b/>
                <w:bCs/>
                <w:sz w:val="20"/>
                <w:szCs w:val="20"/>
              </w:rPr>
              <w:t>3</w:t>
            </w:r>
          </w:p>
        </w:tc>
        <w:tc>
          <w:tcPr>
            <w:tcW w:w="1517" w:type="dxa"/>
          </w:tcPr>
          <w:p w14:paraId="49482BFB"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379" w:type="dxa"/>
            <w:shd w:val="clear" w:color="auto" w:fill="auto"/>
          </w:tcPr>
          <w:p w14:paraId="70CC2588"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134" w:type="dxa"/>
          </w:tcPr>
          <w:p w14:paraId="62C8BB14"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49BDE507"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2268" w:type="dxa"/>
          </w:tcPr>
          <w:p w14:paraId="15081390"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276" w:type="dxa"/>
          </w:tcPr>
          <w:p w14:paraId="71E342DE" w14:textId="77777777" w:rsidR="00F71AE7" w:rsidRPr="003D3A2E" w:rsidRDefault="00F71AE7" w:rsidP="00053DB0">
            <w:pPr>
              <w:spacing w:before="0" w:line="276" w:lineRule="auto"/>
              <w:jc w:val="left"/>
              <w:rPr>
                <w:rFonts w:asciiTheme="minorHAnsi" w:hAnsiTheme="minorHAnsi" w:cstheme="minorHAnsi"/>
                <w:sz w:val="20"/>
                <w:szCs w:val="20"/>
              </w:rPr>
            </w:pPr>
          </w:p>
        </w:tc>
      </w:tr>
      <w:tr w:rsidR="00F71AE7" w:rsidRPr="003D3A2E" w14:paraId="623B8690" w14:textId="77777777" w:rsidTr="00AA5B63">
        <w:trPr>
          <w:trHeight w:val="708"/>
        </w:trPr>
        <w:tc>
          <w:tcPr>
            <w:tcW w:w="501" w:type="dxa"/>
            <w:shd w:val="clear" w:color="auto" w:fill="auto"/>
            <w:vAlign w:val="center"/>
          </w:tcPr>
          <w:p w14:paraId="472C4653" w14:textId="77777777" w:rsidR="00F71AE7" w:rsidRPr="003D3A2E" w:rsidRDefault="00F71AE7" w:rsidP="00053DB0">
            <w:pPr>
              <w:spacing w:before="0" w:line="276" w:lineRule="auto"/>
              <w:jc w:val="center"/>
              <w:rPr>
                <w:rFonts w:asciiTheme="minorHAnsi" w:hAnsiTheme="minorHAnsi" w:cstheme="minorHAnsi"/>
                <w:b/>
                <w:bCs/>
                <w:sz w:val="20"/>
                <w:szCs w:val="20"/>
              </w:rPr>
            </w:pPr>
            <w:r>
              <w:rPr>
                <w:rFonts w:asciiTheme="minorHAnsi" w:hAnsiTheme="minorHAnsi" w:cstheme="minorHAnsi"/>
                <w:b/>
                <w:bCs/>
                <w:sz w:val="20"/>
                <w:szCs w:val="20"/>
              </w:rPr>
              <w:t>..</w:t>
            </w:r>
          </w:p>
        </w:tc>
        <w:tc>
          <w:tcPr>
            <w:tcW w:w="1517" w:type="dxa"/>
          </w:tcPr>
          <w:p w14:paraId="0892ABA2"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379" w:type="dxa"/>
            <w:shd w:val="clear" w:color="auto" w:fill="auto"/>
          </w:tcPr>
          <w:p w14:paraId="7DCF1248"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134" w:type="dxa"/>
          </w:tcPr>
          <w:p w14:paraId="0BFD4959"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1701" w:type="dxa"/>
            <w:shd w:val="clear" w:color="auto" w:fill="auto"/>
            <w:vAlign w:val="center"/>
          </w:tcPr>
          <w:p w14:paraId="0EF3921C" w14:textId="77777777" w:rsidR="00F71AE7" w:rsidRPr="003D3A2E" w:rsidRDefault="00F71AE7" w:rsidP="00053DB0">
            <w:pPr>
              <w:spacing w:before="0" w:line="276" w:lineRule="auto"/>
              <w:jc w:val="center"/>
              <w:rPr>
                <w:rFonts w:asciiTheme="minorHAnsi" w:hAnsiTheme="minorHAnsi" w:cstheme="minorHAnsi"/>
                <w:sz w:val="20"/>
                <w:szCs w:val="20"/>
              </w:rPr>
            </w:pPr>
          </w:p>
        </w:tc>
        <w:tc>
          <w:tcPr>
            <w:tcW w:w="2268" w:type="dxa"/>
          </w:tcPr>
          <w:p w14:paraId="3138E72F" w14:textId="77777777" w:rsidR="00F71AE7" w:rsidRPr="003D3A2E" w:rsidRDefault="00F71AE7" w:rsidP="00053DB0">
            <w:pPr>
              <w:spacing w:before="0" w:line="276" w:lineRule="auto"/>
              <w:jc w:val="left"/>
              <w:rPr>
                <w:rFonts w:asciiTheme="minorHAnsi" w:hAnsiTheme="minorHAnsi" w:cstheme="minorHAnsi"/>
                <w:sz w:val="20"/>
                <w:szCs w:val="20"/>
              </w:rPr>
            </w:pPr>
          </w:p>
        </w:tc>
        <w:tc>
          <w:tcPr>
            <w:tcW w:w="1276" w:type="dxa"/>
          </w:tcPr>
          <w:p w14:paraId="6F09B396" w14:textId="77777777" w:rsidR="00F71AE7" w:rsidRPr="003D3A2E" w:rsidRDefault="00F71AE7" w:rsidP="00053DB0">
            <w:pPr>
              <w:spacing w:before="0" w:line="276" w:lineRule="auto"/>
              <w:jc w:val="left"/>
              <w:rPr>
                <w:rFonts w:asciiTheme="minorHAnsi" w:hAnsiTheme="minorHAnsi" w:cstheme="minorHAnsi"/>
                <w:sz w:val="20"/>
                <w:szCs w:val="20"/>
              </w:rPr>
            </w:pPr>
          </w:p>
        </w:tc>
      </w:tr>
    </w:tbl>
    <w:p w14:paraId="20A632EF" w14:textId="495DF76C" w:rsidR="00F71AE7" w:rsidRPr="003D3A2E" w:rsidRDefault="00F71AE7" w:rsidP="00F71AE7">
      <w:pPr>
        <w:spacing w:before="0" w:line="276" w:lineRule="auto"/>
        <w:rPr>
          <w:rFonts w:asciiTheme="minorHAnsi" w:hAnsiTheme="minorHAnsi" w:cstheme="minorHAnsi"/>
          <w:b/>
          <w:color w:val="FF0000"/>
          <w:sz w:val="20"/>
          <w:szCs w:val="20"/>
        </w:rPr>
      </w:pPr>
      <w:r w:rsidRPr="003D3A2E">
        <w:rPr>
          <w:rFonts w:asciiTheme="minorHAnsi" w:hAnsiTheme="minorHAnsi" w:cstheme="minorHAnsi"/>
          <w:b/>
          <w:color w:val="FF0000"/>
          <w:sz w:val="20"/>
          <w:szCs w:val="20"/>
        </w:rPr>
        <w:t xml:space="preserve">Załącznikiem do niniejszego formularza, muszą być dokumenty potwierdzające należyte wykonanie/wykonywanie </w:t>
      </w:r>
      <w:r w:rsidR="009B155E">
        <w:rPr>
          <w:rFonts w:asciiTheme="minorHAnsi" w:hAnsiTheme="minorHAnsi" w:cstheme="minorHAnsi"/>
          <w:b/>
          <w:color w:val="FF0000"/>
          <w:sz w:val="20"/>
          <w:szCs w:val="20"/>
        </w:rPr>
        <w:t xml:space="preserve">dostawy </w:t>
      </w:r>
      <w:r w:rsidRPr="003D3A2E">
        <w:rPr>
          <w:rFonts w:asciiTheme="minorHAnsi" w:hAnsiTheme="minorHAnsi" w:cstheme="minorHAnsi"/>
          <w:b/>
          <w:color w:val="FF0000"/>
          <w:sz w:val="20"/>
          <w:szCs w:val="20"/>
        </w:rPr>
        <w:t>podobne</w:t>
      </w:r>
      <w:r w:rsidR="009B155E">
        <w:rPr>
          <w:rFonts w:asciiTheme="minorHAnsi" w:hAnsiTheme="minorHAnsi" w:cstheme="minorHAnsi"/>
          <w:b/>
          <w:color w:val="FF0000"/>
          <w:sz w:val="20"/>
          <w:szCs w:val="20"/>
        </w:rPr>
        <w:t>j</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Zamawiający nie dopuszcza przedstawienia referencji własnych tj. wystawionych przez Wykonawcę.</w:t>
      </w:r>
    </w:p>
    <w:p w14:paraId="22FCAE87" w14:textId="77777777" w:rsidR="00F71AE7" w:rsidRPr="003D3A2E" w:rsidRDefault="00F71AE7" w:rsidP="00F71AE7">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lastRenderedPageBreak/>
        <w:t xml:space="preserve">DOKUMENTY POTWIERDZAJĄCE NALEŻYTE WYKONANIE </w:t>
      </w:r>
      <w:r>
        <w:rPr>
          <w:rFonts w:asciiTheme="minorHAnsi" w:hAnsiTheme="minorHAnsi" w:cstheme="minorHAnsi"/>
          <w:b/>
          <w:sz w:val="20"/>
          <w:szCs w:val="20"/>
        </w:rPr>
        <w:t>DOSTAW</w:t>
      </w:r>
      <w:r w:rsidRPr="003D3A2E">
        <w:rPr>
          <w:rFonts w:asciiTheme="minorHAnsi" w:hAnsiTheme="minorHAnsi" w:cstheme="minorHAnsi"/>
          <w:b/>
          <w:sz w:val="20"/>
          <w:szCs w:val="20"/>
        </w:rPr>
        <w:t xml:space="preserve"> POWINNY BYĆ SPORZĄDZONE I OZNACZONE W TAKI SPOSÓB, ABY NIE BYŁO WĄTPLIWOŚCI, KTÓRYCH </w:t>
      </w:r>
      <w:r>
        <w:rPr>
          <w:rFonts w:asciiTheme="minorHAnsi" w:hAnsiTheme="minorHAnsi" w:cstheme="minorHAnsi"/>
          <w:b/>
          <w:sz w:val="20"/>
          <w:szCs w:val="20"/>
        </w:rPr>
        <w:t>DOSTAW</w:t>
      </w:r>
      <w:r w:rsidRPr="003D3A2E">
        <w:rPr>
          <w:rFonts w:asciiTheme="minorHAnsi" w:hAnsiTheme="minorHAnsi" w:cstheme="minorHAnsi"/>
          <w:b/>
          <w:sz w:val="20"/>
          <w:szCs w:val="20"/>
        </w:rPr>
        <w:t xml:space="preserve">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 xml:space="preserve">„Referencje do </w:t>
      </w:r>
      <w:r>
        <w:rPr>
          <w:rFonts w:asciiTheme="minorHAnsi" w:hAnsiTheme="minorHAnsi" w:cstheme="minorHAnsi"/>
          <w:i/>
          <w:sz w:val="20"/>
          <w:szCs w:val="20"/>
        </w:rPr>
        <w:t>usługi</w:t>
      </w:r>
      <w:r w:rsidRPr="003D3A2E">
        <w:rPr>
          <w:rFonts w:asciiTheme="minorHAnsi" w:hAnsiTheme="minorHAnsi" w:cstheme="minorHAnsi"/>
          <w:i/>
          <w:sz w:val="20"/>
          <w:szCs w:val="20"/>
        </w:rPr>
        <w:t xml:space="preserve"> nr 1”</w:t>
      </w:r>
    </w:p>
    <w:p w14:paraId="27316296" w14:textId="77777777" w:rsidR="00BF1F55" w:rsidRPr="00BF1F55" w:rsidRDefault="00BF1F55" w:rsidP="00BF1F55">
      <w:pPr>
        <w:keepNext/>
        <w:spacing w:after="120"/>
        <w:rPr>
          <w:rFonts w:eastAsiaTheme="minorHAnsi" w:cstheme="minorHAnsi"/>
          <w:b/>
          <w:color w:val="FF0000"/>
          <w:sz w:val="18"/>
          <w:szCs w:val="20"/>
        </w:rPr>
      </w:pPr>
      <w:r w:rsidRPr="00BF1F55">
        <w:rPr>
          <w:rFonts w:eastAsiaTheme="minorHAnsi" w:cstheme="minorHAnsi"/>
          <w:b/>
          <w:color w:val="FF0000"/>
          <w:sz w:val="18"/>
          <w:szCs w:val="20"/>
        </w:rPr>
        <w:t>UWAGA</w:t>
      </w:r>
    </w:p>
    <w:p w14:paraId="2C9FE305" w14:textId="1711473C" w:rsidR="00BF1F55" w:rsidRPr="00BF1F55" w:rsidRDefault="00BF1F55" w:rsidP="00BF1F55">
      <w:pPr>
        <w:keepNext/>
        <w:spacing w:after="120"/>
        <w:rPr>
          <w:rFonts w:eastAsiaTheme="minorHAnsi" w:cstheme="minorHAnsi"/>
          <w:b/>
          <w:color w:val="FF0000"/>
          <w:sz w:val="18"/>
          <w:szCs w:val="20"/>
        </w:rPr>
      </w:pPr>
      <w:r w:rsidRPr="00BF1F55">
        <w:rPr>
          <w:rFonts w:eastAsiaTheme="minorHAnsi" w:cstheme="minorHAnsi"/>
          <w:b/>
          <w:color w:val="FF0000"/>
          <w:sz w:val="18"/>
          <w:szCs w:val="20"/>
        </w:rPr>
        <w:t>Niezależnie od złożenia przez Wykonawcę oferty na jedną Część, na kilka Części lub wszystkie Części, Zamawiający wymaga wykazania się przez Wykonawcę realizacją 1 (jednej) Dostawy Podobnej.</w:t>
      </w:r>
    </w:p>
    <w:p w14:paraId="0CD50395" w14:textId="77777777" w:rsidR="00BF1F55" w:rsidRPr="00BF1F55" w:rsidRDefault="00BF1F55" w:rsidP="00BF1F55">
      <w:pPr>
        <w:keepNext/>
        <w:spacing w:after="120"/>
        <w:rPr>
          <w:rFonts w:eastAsiaTheme="minorHAnsi" w:cstheme="minorHAnsi"/>
          <w:b/>
          <w:color w:val="FF0000"/>
          <w:sz w:val="18"/>
          <w:szCs w:val="20"/>
        </w:rPr>
      </w:pPr>
      <w:r w:rsidRPr="00BF1F55">
        <w:rPr>
          <w:rFonts w:eastAsiaTheme="minorHAnsi" w:cstheme="minorHAnsi"/>
          <w:b/>
          <w:color w:val="FF0000"/>
          <w:sz w:val="18"/>
          <w:szCs w:val="20"/>
        </w:rPr>
        <w:t>Zamawiający oświadcza, iż w przypadku Dostaw trwających, Zamawiający dopuszcza przedstawienie dokumentu potwierdzającego należyte wykonanie dostawy wystawionego nie później niż 3 miesiące przed terminem składania Ofert.</w:t>
      </w:r>
    </w:p>
    <w:p w14:paraId="667F5B57" w14:textId="40C37ADC" w:rsidR="00BF1F55" w:rsidRDefault="00BF1F55" w:rsidP="00BF1F55">
      <w:pPr>
        <w:keepNext/>
        <w:spacing w:after="120"/>
        <w:rPr>
          <w:rFonts w:eastAsiaTheme="minorHAnsi" w:cstheme="minorHAnsi"/>
          <w:b/>
          <w:color w:val="FF0000"/>
          <w:sz w:val="18"/>
          <w:szCs w:val="20"/>
        </w:rPr>
      </w:pPr>
      <w:r w:rsidRPr="00BF1F55">
        <w:rPr>
          <w:rFonts w:eastAsiaTheme="minorHAnsi" w:cstheme="minorHAnsi"/>
          <w:b/>
          <w:color w:val="FF0000"/>
          <w:sz w:val="18"/>
          <w:szCs w:val="20"/>
        </w:rPr>
        <w:t>W przypadku Dostaw realizowanych na rzecz Zamawiającego, zamiast dokumentu potwierdzającego należyte wykonanie, Zamawiający dopuszcza wskazanie nr umowy oraz Koordynatora Umowy ze Strony Zamawiającego.</w:t>
      </w:r>
    </w:p>
    <w:p w14:paraId="322E7E01" w14:textId="77777777" w:rsidR="00F71AE7" w:rsidRDefault="00F71AE7" w:rsidP="00F71AE7">
      <w:pPr>
        <w:widowControl w:val="0"/>
        <w:spacing w:before="0" w:line="276" w:lineRule="auto"/>
        <w:rPr>
          <w:rFonts w:asciiTheme="minorHAnsi" w:eastAsia="Calibri" w:hAnsiTheme="minorHAnsi" w:cstheme="minorHAnsi"/>
          <w:b/>
          <w:sz w:val="20"/>
          <w:szCs w:val="20"/>
        </w:rPr>
      </w:pPr>
    </w:p>
    <w:p w14:paraId="3CA4BBB6" w14:textId="77777777" w:rsidR="00F71AE7" w:rsidRPr="003D3A2E" w:rsidRDefault="00F71AE7" w:rsidP="00F71AE7">
      <w:pPr>
        <w:widowControl w:val="0"/>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F71AE7" w:rsidRPr="003D3A2E" w14:paraId="3F5DDE3B" w14:textId="77777777" w:rsidTr="00053DB0">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16C21CAC" w14:textId="77777777" w:rsidR="00F71AE7" w:rsidRPr="003D3A2E" w:rsidRDefault="00F71AE7" w:rsidP="00053DB0">
            <w:pPr>
              <w:widowControl w:val="0"/>
              <w:spacing w:before="0" w:line="276" w:lineRule="auto"/>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2FD2A703" w14:textId="77777777" w:rsidR="00F71AE7" w:rsidRPr="003D3A2E" w:rsidRDefault="00F71AE7" w:rsidP="00053DB0">
            <w:pPr>
              <w:widowControl w:val="0"/>
              <w:spacing w:before="0" w:line="276" w:lineRule="auto"/>
              <w:jc w:val="center"/>
              <w:rPr>
                <w:rFonts w:asciiTheme="minorHAnsi" w:hAnsiTheme="minorHAnsi" w:cstheme="minorHAnsi"/>
                <w:sz w:val="20"/>
                <w:szCs w:val="20"/>
              </w:rPr>
            </w:pPr>
          </w:p>
        </w:tc>
      </w:tr>
      <w:tr w:rsidR="00F71AE7" w:rsidRPr="003D3A2E" w14:paraId="129F8DB4" w14:textId="77777777" w:rsidTr="00053DB0">
        <w:trPr>
          <w:trHeight w:val="380"/>
          <w:jc w:val="center"/>
        </w:trPr>
        <w:tc>
          <w:tcPr>
            <w:tcW w:w="4059" w:type="dxa"/>
            <w:hideMark/>
          </w:tcPr>
          <w:p w14:paraId="0F23437F" w14:textId="77777777" w:rsidR="00F71AE7" w:rsidRPr="003D3A2E" w:rsidRDefault="00F71AE7" w:rsidP="00053DB0">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miejscowość i data</w:t>
            </w:r>
          </w:p>
        </w:tc>
        <w:tc>
          <w:tcPr>
            <w:tcW w:w="4060" w:type="dxa"/>
            <w:hideMark/>
          </w:tcPr>
          <w:p w14:paraId="56E10C3E" w14:textId="77777777" w:rsidR="00F71AE7" w:rsidRPr="003D3A2E" w:rsidRDefault="00F71AE7" w:rsidP="00053DB0">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podpis przedstawiciela(i) Wykonawcy</w:t>
            </w:r>
          </w:p>
        </w:tc>
      </w:tr>
    </w:tbl>
    <w:p w14:paraId="3F65DAD9" w14:textId="77777777" w:rsidR="00F71AE7" w:rsidRDefault="00F71AE7" w:rsidP="00EB7BD4">
      <w:pPr>
        <w:spacing w:before="0" w:after="200" w:line="276" w:lineRule="auto"/>
        <w:rPr>
          <w:rFonts w:asciiTheme="minorHAnsi" w:hAnsiTheme="minorHAnsi" w:cstheme="minorHAnsi"/>
          <w:b/>
          <w:sz w:val="20"/>
          <w:szCs w:val="20"/>
          <w:u w:val="single"/>
        </w:rPr>
      </w:pPr>
    </w:p>
    <w:p w14:paraId="5665DDCF" w14:textId="77777777" w:rsidR="00F71AE7" w:rsidRDefault="00F71AE7">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3C193C23" w14:textId="3A9ECC8F" w:rsidR="0030391A" w:rsidRPr="00900038" w:rsidRDefault="0030391A" w:rsidP="00EB7BD4">
      <w:pPr>
        <w:spacing w:before="0" w:after="200" w:line="276" w:lineRule="auto"/>
        <w:rPr>
          <w:rFonts w:asciiTheme="minorHAnsi" w:hAnsiTheme="minorHAnsi" w:cstheme="minorHAnsi"/>
          <w:b/>
          <w:sz w:val="20"/>
          <w:szCs w:val="20"/>
          <w:u w:val="single"/>
        </w:rPr>
      </w:pPr>
      <w:r w:rsidRPr="00900038">
        <w:rPr>
          <w:rFonts w:asciiTheme="minorHAnsi" w:hAnsiTheme="minorHAnsi" w:cstheme="minorHAnsi"/>
          <w:b/>
          <w:sz w:val="20"/>
          <w:szCs w:val="20"/>
          <w:u w:val="single"/>
        </w:rPr>
        <w:lastRenderedPageBreak/>
        <w:t>ZAŁĄCZNIK NR</w:t>
      </w:r>
      <w:r w:rsidR="00044C29">
        <w:rPr>
          <w:rFonts w:asciiTheme="minorHAnsi" w:hAnsiTheme="minorHAnsi" w:cstheme="minorHAnsi"/>
          <w:b/>
          <w:sz w:val="20"/>
          <w:szCs w:val="20"/>
          <w:u w:val="single"/>
        </w:rPr>
        <w:t xml:space="preserve"> </w:t>
      </w:r>
      <w:r w:rsidR="00EB0B15">
        <w:rPr>
          <w:rFonts w:asciiTheme="minorHAnsi" w:hAnsiTheme="minorHAnsi" w:cstheme="minorHAnsi"/>
          <w:b/>
          <w:sz w:val="20"/>
          <w:szCs w:val="20"/>
          <w:u w:val="single"/>
        </w:rPr>
        <w:t>2</w:t>
      </w:r>
      <w:r w:rsidR="00F71AE7">
        <w:rPr>
          <w:rFonts w:asciiTheme="minorHAnsi" w:hAnsiTheme="minorHAnsi" w:cstheme="minorHAnsi"/>
          <w:b/>
          <w:sz w:val="20"/>
          <w:szCs w:val="20"/>
          <w:u w:val="single"/>
        </w:rPr>
        <w:t>4</w:t>
      </w:r>
      <w:r>
        <w:rPr>
          <w:rFonts w:asciiTheme="minorHAnsi" w:hAnsiTheme="minorHAnsi" w:cstheme="minorHAnsi"/>
          <w:b/>
          <w:sz w:val="20"/>
          <w:szCs w:val="20"/>
          <w:u w:val="single"/>
        </w:rPr>
        <w:t xml:space="preserve"> –</w:t>
      </w:r>
      <w:r w:rsidRPr="00900038">
        <w:rPr>
          <w:rFonts w:asciiTheme="minorHAnsi" w:hAnsiTheme="minorHAnsi" w:cstheme="minorHAnsi"/>
          <w:b/>
          <w:sz w:val="20"/>
          <w:szCs w:val="20"/>
          <w:u w:val="single"/>
        </w:rPr>
        <w:t xml:space="preserve"> </w:t>
      </w:r>
      <w:r>
        <w:rPr>
          <w:rFonts w:asciiTheme="minorHAnsi" w:hAnsiTheme="minorHAnsi" w:cstheme="minorHAnsi"/>
          <w:b/>
          <w:sz w:val="20"/>
          <w:szCs w:val="20"/>
          <w:u w:val="single"/>
        </w:rPr>
        <w:t xml:space="preserve">OŚWIADCZENIE </w:t>
      </w:r>
      <w:r w:rsidRPr="00900038">
        <w:rPr>
          <w:rFonts w:asciiTheme="minorHAnsi" w:hAnsiTheme="minorHAnsi" w:cstheme="minorHAnsi"/>
          <w:b/>
          <w:sz w:val="20"/>
          <w:szCs w:val="20"/>
          <w:u w:val="single"/>
        </w:rPr>
        <w:t>O UCZESTNICTWIE W GRUPIE KAPITAŁOWEJ</w:t>
      </w:r>
      <w:r w:rsidR="007E46BF">
        <w:rPr>
          <w:rFonts w:asciiTheme="minorHAnsi" w:hAnsiTheme="minorHAnsi" w:cstheme="minorHAnsi"/>
          <w:b/>
          <w:sz w:val="20"/>
          <w:szCs w:val="20"/>
          <w:u w:val="single"/>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59"/>
      </w:tblGrid>
      <w:tr w:rsidR="0030391A" w:rsidRPr="00900038" w14:paraId="11F2EC81" w14:textId="77777777" w:rsidTr="00EB7BD4">
        <w:trPr>
          <w:trHeight w:val="1067"/>
        </w:trPr>
        <w:tc>
          <w:tcPr>
            <w:tcW w:w="3850" w:type="dxa"/>
            <w:vAlign w:val="bottom"/>
          </w:tcPr>
          <w:p w14:paraId="2F24DC3D" w14:textId="77777777" w:rsidR="0030391A" w:rsidRPr="00900038" w:rsidRDefault="0030391A" w:rsidP="004705CD">
            <w:pPr>
              <w:pStyle w:val="WW-Legenda"/>
              <w:spacing w:after="20" w:line="276" w:lineRule="auto"/>
              <w:ind w:right="-313"/>
              <w:rPr>
                <w:rFonts w:asciiTheme="minorHAnsi" w:hAnsiTheme="minorHAnsi" w:cstheme="minorHAnsi"/>
                <w:b w:val="0"/>
                <w:bCs w:val="0"/>
              </w:rPr>
            </w:pPr>
            <w:r w:rsidRPr="00900038">
              <w:rPr>
                <w:rFonts w:asciiTheme="minorHAnsi" w:hAnsiTheme="minorHAnsi" w:cstheme="minorHAnsi"/>
                <w:b w:val="0"/>
                <w:bCs w:val="0"/>
              </w:rPr>
              <w:t>(</w:t>
            </w:r>
            <w:r>
              <w:rPr>
                <w:rFonts w:asciiTheme="minorHAnsi" w:hAnsiTheme="minorHAnsi" w:cstheme="minorHAnsi"/>
                <w:b w:val="0"/>
                <w:bCs w:val="0"/>
              </w:rPr>
              <w:t xml:space="preserve">nazwa </w:t>
            </w:r>
            <w:r w:rsidRPr="00900038">
              <w:rPr>
                <w:rFonts w:asciiTheme="minorHAnsi" w:hAnsiTheme="minorHAnsi" w:cstheme="minorHAnsi"/>
                <w:b w:val="0"/>
                <w:bCs w:val="0"/>
              </w:rPr>
              <w:t>Wykonawcy)</w:t>
            </w:r>
          </w:p>
        </w:tc>
        <w:tc>
          <w:tcPr>
            <w:tcW w:w="5359" w:type="dxa"/>
            <w:tcBorders>
              <w:top w:val="nil"/>
              <w:left w:val="nil"/>
              <w:bottom w:val="nil"/>
              <w:right w:val="nil"/>
            </w:tcBorders>
          </w:tcPr>
          <w:p w14:paraId="3421DB9D" w14:textId="77777777" w:rsidR="0030391A" w:rsidRPr="00900038" w:rsidRDefault="0030391A" w:rsidP="004705CD">
            <w:pPr>
              <w:pStyle w:val="WW-Legenda"/>
              <w:spacing w:after="840" w:line="276" w:lineRule="auto"/>
              <w:ind w:right="-313"/>
              <w:jc w:val="right"/>
              <w:rPr>
                <w:rFonts w:asciiTheme="minorHAnsi" w:hAnsiTheme="minorHAnsi" w:cstheme="minorHAnsi"/>
                <w:b w:val="0"/>
                <w:bCs w:val="0"/>
              </w:rPr>
            </w:pPr>
          </w:p>
        </w:tc>
      </w:tr>
      <w:tr w:rsidR="00675DC2" w:rsidRPr="00900038" w14:paraId="3E6AA6AB" w14:textId="77777777" w:rsidTr="00EB7BD4">
        <w:trPr>
          <w:trHeight w:val="786"/>
        </w:trPr>
        <w:tc>
          <w:tcPr>
            <w:tcW w:w="9209" w:type="dxa"/>
            <w:gridSpan w:val="2"/>
            <w:tcBorders>
              <w:top w:val="nil"/>
              <w:left w:val="nil"/>
              <w:bottom w:val="nil"/>
              <w:right w:val="nil"/>
            </w:tcBorders>
          </w:tcPr>
          <w:p w14:paraId="2F67DBDE" w14:textId="2D059131" w:rsidR="00675DC2" w:rsidRPr="0078313F" w:rsidRDefault="00F80AED" w:rsidP="00675DC2">
            <w:pPr>
              <w:spacing w:line="276" w:lineRule="auto"/>
              <w:jc w:val="center"/>
              <w:rPr>
                <w:rFonts w:ascii="Calibri" w:hAnsi="Calibri"/>
                <w:b/>
                <w:bCs/>
                <w:color w:val="FFFFFF"/>
                <w:sz w:val="22"/>
                <w:szCs w:val="22"/>
              </w:rPr>
            </w:pPr>
            <w:r w:rsidRPr="00F80AED">
              <w:rPr>
                <w:rFonts w:ascii="Arial" w:hAnsi="Arial" w:cs="Arial"/>
                <w:b/>
                <w:bCs/>
                <w:color w:val="0070C0"/>
                <w:sz w:val="20"/>
                <w:szCs w:val="20"/>
              </w:rPr>
              <w:t>Bezgotówkowe tankowanie paliw dla pojazdów oraz maszyn roboczych dla Grupy Kapitałowej ENEA na okres 12 miesięcy</w:t>
            </w:r>
          </w:p>
        </w:tc>
      </w:tr>
    </w:tbl>
    <w:p w14:paraId="1C88D1DA"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47E768F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 xml:space="preserve">Działając w imieniu i na rzecz (nazwa/firma/adres Wykonawcy) </w:t>
      </w:r>
    </w:p>
    <w:p w14:paraId="13B2C49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4C2CAE2B"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6922953D"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6EC43B65"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792783A7" w14:textId="77777777" w:rsidR="0030391A" w:rsidRPr="00900038" w:rsidRDefault="0030391A" w:rsidP="00B84E23">
      <w:pPr>
        <w:numPr>
          <w:ilvl w:val="0"/>
          <w:numId w:val="47"/>
        </w:numPr>
        <w:suppressAutoHyphens/>
        <w:spacing w:after="120" w:line="276" w:lineRule="auto"/>
        <w:ind w:left="442" w:hanging="357"/>
        <w:rPr>
          <w:rFonts w:asciiTheme="minorHAnsi" w:hAnsiTheme="minorHAnsi" w:cstheme="minorHAnsi"/>
          <w:sz w:val="20"/>
          <w:szCs w:val="20"/>
          <w:lang w:eastAsia="ar-SA"/>
        </w:rPr>
      </w:pPr>
      <w:r w:rsidRPr="00900038">
        <w:rPr>
          <w:rFonts w:asciiTheme="minorHAnsi" w:hAnsiTheme="minorHAnsi" w:cstheme="minorHAnsi"/>
          <w:sz w:val="20"/>
          <w:szCs w:val="20"/>
          <w:lang w:eastAsia="ar-SA"/>
        </w:rPr>
        <w:t>**oświadczam, że przynależę do tej samej grupy kapitałowej w rozumieniu ustawy z dnia 16 lutego 2007r.</w:t>
      </w:r>
      <w:r w:rsidR="00A87EAE">
        <w:rPr>
          <w:rFonts w:asciiTheme="minorHAnsi" w:hAnsiTheme="minorHAnsi" w:cstheme="minorHAnsi"/>
          <w:sz w:val="20"/>
          <w:szCs w:val="20"/>
          <w:lang w:eastAsia="ar-SA"/>
        </w:rPr>
        <w:br/>
      </w:r>
      <w:r w:rsidRPr="00900038">
        <w:rPr>
          <w:rFonts w:asciiTheme="minorHAnsi" w:hAnsiTheme="minorHAnsi" w:cstheme="minorHAnsi"/>
          <w:sz w:val="20"/>
          <w:szCs w:val="20"/>
          <w:lang w:eastAsia="ar-SA"/>
        </w:rPr>
        <w:t xml:space="preserve">o ochronie konkurencji i konsumentów </w:t>
      </w:r>
      <w:r w:rsidRPr="00900038">
        <w:rPr>
          <w:rFonts w:asciiTheme="minorHAnsi" w:hAnsiTheme="minorHAnsi" w:cstheme="minorHAnsi"/>
          <w:sz w:val="20"/>
          <w:szCs w:val="20"/>
        </w:rPr>
        <w:t>z wymienionymi poniżej Podmiotami:</w:t>
      </w:r>
    </w:p>
    <w:tbl>
      <w:tblPr>
        <w:tblW w:w="9214" w:type="dxa"/>
        <w:tblInd w:w="-5" w:type="dxa"/>
        <w:tblLayout w:type="fixed"/>
        <w:tblLook w:val="0000" w:firstRow="0" w:lastRow="0" w:firstColumn="0" w:lastColumn="0" w:noHBand="0" w:noVBand="0"/>
      </w:tblPr>
      <w:tblGrid>
        <w:gridCol w:w="993"/>
        <w:gridCol w:w="3969"/>
        <w:gridCol w:w="4252"/>
      </w:tblGrid>
      <w:tr w:rsidR="0030391A" w:rsidRPr="00900038" w14:paraId="22AB4F83" w14:textId="77777777" w:rsidTr="00EB7BD4">
        <w:trPr>
          <w:trHeight w:val="351"/>
        </w:trPr>
        <w:tc>
          <w:tcPr>
            <w:tcW w:w="993" w:type="dxa"/>
            <w:tcBorders>
              <w:top w:val="single" w:sz="4" w:space="0" w:color="000000"/>
              <w:left w:val="single" w:sz="4" w:space="0" w:color="000000"/>
              <w:bottom w:val="single" w:sz="4" w:space="0" w:color="000000"/>
            </w:tcBorders>
          </w:tcPr>
          <w:p w14:paraId="7BF2A882"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27377365"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Nazwa podmiotu</w:t>
            </w:r>
          </w:p>
        </w:tc>
        <w:tc>
          <w:tcPr>
            <w:tcW w:w="4252" w:type="dxa"/>
            <w:tcBorders>
              <w:top w:val="single" w:sz="4" w:space="0" w:color="000000"/>
              <w:left w:val="single" w:sz="4" w:space="0" w:color="000000"/>
              <w:bottom w:val="single" w:sz="4" w:space="0" w:color="000000"/>
              <w:right w:val="single" w:sz="4" w:space="0" w:color="000000"/>
            </w:tcBorders>
          </w:tcPr>
          <w:p w14:paraId="1552C063"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Adres</w:t>
            </w:r>
          </w:p>
        </w:tc>
      </w:tr>
      <w:tr w:rsidR="0030391A" w:rsidRPr="00900038" w14:paraId="703BDFD6" w14:textId="77777777" w:rsidTr="00EB7BD4">
        <w:tc>
          <w:tcPr>
            <w:tcW w:w="993" w:type="dxa"/>
            <w:tcBorders>
              <w:top w:val="single" w:sz="4" w:space="0" w:color="000000"/>
              <w:left w:val="single" w:sz="4" w:space="0" w:color="000000"/>
              <w:bottom w:val="single" w:sz="4" w:space="0" w:color="000000"/>
            </w:tcBorders>
          </w:tcPr>
          <w:p w14:paraId="21161B40"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682024B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342E533B"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r w:rsidR="0030391A" w:rsidRPr="00900038" w14:paraId="1CAF6C02" w14:textId="77777777" w:rsidTr="00EB7BD4">
        <w:tc>
          <w:tcPr>
            <w:tcW w:w="993" w:type="dxa"/>
            <w:tcBorders>
              <w:top w:val="single" w:sz="4" w:space="0" w:color="000000"/>
              <w:left w:val="single" w:sz="4" w:space="0" w:color="000000"/>
              <w:bottom w:val="single" w:sz="4" w:space="0" w:color="000000"/>
            </w:tcBorders>
          </w:tcPr>
          <w:p w14:paraId="44071A0A"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5F7ED0D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1F1FA952"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bl>
    <w:p w14:paraId="10CF4B91" w14:textId="77777777" w:rsidR="0030391A" w:rsidRPr="00900038" w:rsidRDefault="0030391A" w:rsidP="004705CD">
      <w:pPr>
        <w:widowControl w:val="0"/>
        <w:spacing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443A4255"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7B92AE0C"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52C014A"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7E34A964" w14:textId="77777777" w:rsidTr="00EB14DC">
        <w:trPr>
          <w:jc w:val="center"/>
        </w:trPr>
        <w:tc>
          <w:tcPr>
            <w:tcW w:w="4059" w:type="dxa"/>
            <w:tcBorders>
              <w:top w:val="nil"/>
              <w:left w:val="nil"/>
              <w:bottom w:val="nil"/>
              <w:right w:val="nil"/>
            </w:tcBorders>
          </w:tcPr>
          <w:p w14:paraId="0A0F978A"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133548C0"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455351A5" w14:textId="77777777" w:rsidR="0030391A" w:rsidRPr="00900038" w:rsidRDefault="00EB7BD4" w:rsidP="004705CD">
      <w:pPr>
        <w:suppressAutoHyphens/>
        <w:spacing w:after="120" w:line="276" w:lineRule="auto"/>
        <w:ind w:right="584"/>
        <w:rPr>
          <w:rFonts w:asciiTheme="minorHAnsi" w:hAnsiTheme="minorHAnsi" w:cstheme="minorHAnsi"/>
          <w:sz w:val="20"/>
          <w:szCs w:val="20"/>
          <w:lang w:eastAsia="ar-SA"/>
        </w:rPr>
      </w:pPr>
      <w:r>
        <w:rPr>
          <w:rFonts w:asciiTheme="minorHAnsi" w:hAnsiTheme="minorHAnsi" w:cstheme="minorHAnsi"/>
          <w:noProof/>
          <w:sz w:val="20"/>
          <w:szCs w:val="20"/>
        </w:rPr>
        <mc:AlternateContent>
          <mc:Choice Requires="wps">
            <w:drawing>
              <wp:anchor distT="0" distB="0" distL="114300" distR="114300" simplePos="0" relativeHeight="251662336" behindDoc="0" locked="0" layoutInCell="1" allowOverlap="1" wp14:anchorId="627E5378" wp14:editId="23551550">
                <wp:simplePos x="0" y="0"/>
                <wp:positionH relativeFrom="column">
                  <wp:posOffset>42545</wp:posOffset>
                </wp:positionH>
                <wp:positionV relativeFrom="paragraph">
                  <wp:posOffset>99061</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061C2A46"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7.8pt" to="454.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" strokecolor="black [3040]"/>
            </w:pict>
          </mc:Fallback>
        </mc:AlternateContent>
      </w:r>
    </w:p>
    <w:p w14:paraId="28700B92" w14:textId="77777777" w:rsidR="0030391A" w:rsidRPr="00900038" w:rsidRDefault="0030391A" w:rsidP="00B84E23">
      <w:pPr>
        <w:numPr>
          <w:ilvl w:val="0"/>
          <w:numId w:val="47"/>
        </w:numPr>
        <w:suppressAutoHyphens/>
        <w:spacing w:before="0" w:line="276" w:lineRule="auto"/>
        <w:ind w:right="584"/>
        <w:rPr>
          <w:rFonts w:asciiTheme="minorHAnsi" w:hAnsiTheme="minorHAnsi" w:cstheme="minorHAnsi"/>
          <w:color w:val="000000" w:themeColor="text1"/>
          <w:sz w:val="20"/>
          <w:szCs w:val="20"/>
          <w:lang w:eastAsia="ar-SA"/>
        </w:rPr>
      </w:pPr>
      <w:r w:rsidRPr="00900038">
        <w:rPr>
          <w:rFonts w:asciiTheme="minorHAnsi" w:hAnsiTheme="minorHAnsi" w:cstheme="minorHAnsi"/>
          <w:color w:val="000000" w:themeColor="text1"/>
          <w:sz w:val="20"/>
          <w:szCs w:val="20"/>
          <w:lang w:eastAsia="ar-SA"/>
        </w:rPr>
        <w:t xml:space="preserve">* oświadczam, że nie przynależę do tej samej grupy kapitałowej </w:t>
      </w:r>
      <w:r w:rsidRPr="00900038">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00BE9CC9"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6D78B7B4"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B2C6229"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26460DBA" w14:textId="77777777" w:rsidTr="00EB14DC">
        <w:trPr>
          <w:jc w:val="center"/>
        </w:trPr>
        <w:tc>
          <w:tcPr>
            <w:tcW w:w="4059" w:type="dxa"/>
            <w:tcBorders>
              <w:top w:val="nil"/>
              <w:left w:val="nil"/>
              <w:bottom w:val="nil"/>
              <w:right w:val="nil"/>
            </w:tcBorders>
          </w:tcPr>
          <w:p w14:paraId="2B916EFD"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055B9A96"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68894E41"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p>
    <w:p w14:paraId="768C0637" w14:textId="77777777" w:rsidR="0030391A" w:rsidRPr="00900038" w:rsidRDefault="0030391A" w:rsidP="004705CD">
      <w:pPr>
        <w:suppressAutoHyphens/>
        <w:spacing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 niepotrzebne skreślić</w:t>
      </w:r>
    </w:p>
    <w:p w14:paraId="74D75208" w14:textId="77777777" w:rsidR="001C5E9C" w:rsidRDefault="0030391A" w:rsidP="004705CD">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**wypełnić w przypadku, gdy Wykonawca należy do grupy kapitałowej</w:t>
      </w:r>
    </w:p>
    <w:p w14:paraId="5ECEE991" w14:textId="01B7FDF7" w:rsidR="00B84E23" w:rsidRPr="00731444" w:rsidRDefault="00B84E23" w:rsidP="00731444">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bookmarkStart w:id="22" w:name="_Toc413996456"/>
      <w:bookmarkStart w:id="23" w:name="_Toc415479949"/>
      <w:bookmarkStart w:id="24" w:name="_Toc421872471"/>
      <w:bookmarkStart w:id="25" w:name="_Toc413996457"/>
      <w:bookmarkStart w:id="26" w:name="_Toc415479950"/>
      <w:bookmarkStart w:id="27" w:name="_Toc421872472"/>
      <w:bookmarkStart w:id="28" w:name="_Toc413996458"/>
      <w:bookmarkStart w:id="29" w:name="_Toc415479951"/>
      <w:bookmarkStart w:id="30" w:name="_Toc421872473"/>
      <w:bookmarkStart w:id="31" w:name="_gjdgxs" w:colFirst="0" w:colLast="0"/>
      <w:bookmarkStart w:id="32" w:name="_Toc448498916"/>
      <w:bookmarkStart w:id="33" w:name="_Toc448499177"/>
      <w:bookmarkStart w:id="34" w:name="_Toc448498917"/>
      <w:bookmarkStart w:id="35" w:name="_Toc448499178"/>
      <w:bookmarkStart w:id="36" w:name="_Toc448498919"/>
      <w:bookmarkStart w:id="37" w:name="_Toc448499180"/>
      <w:bookmarkStart w:id="38" w:name="_Toc448498923"/>
      <w:bookmarkStart w:id="39" w:name="_Toc448499184"/>
      <w:bookmarkStart w:id="40" w:name="_Toc448499570"/>
      <w:bookmarkStart w:id="41" w:name="_Toc448499764"/>
      <w:bookmarkStart w:id="42" w:name="_Toc448499947"/>
      <w:bookmarkStart w:id="43" w:name="_Toc448499992"/>
      <w:bookmarkStart w:id="44" w:name="_Toc361315865"/>
      <w:bookmarkStart w:id="45" w:name="_Toc361315922"/>
      <w:bookmarkStart w:id="46" w:name="_Toc361315872"/>
      <w:bookmarkStart w:id="47" w:name="_Toc36131592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4375861" w14:textId="77777777" w:rsidR="00675DC2" w:rsidRDefault="00675DC2">
      <w:pPr>
        <w:spacing w:before="0" w:after="200" w:line="276" w:lineRule="auto"/>
        <w:jc w:val="left"/>
        <w:rPr>
          <w:rFonts w:asciiTheme="minorHAnsi" w:hAnsiTheme="minorHAnsi" w:cstheme="minorHAnsi"/>
          <w:b/>
          <w:bCs/>
          <w:sz w:val="20"/>
          <w:szCs w:val="20"/>
          <w:u w:val="single"/>
        </w:rPr>
      </w:pPr>
      <w:bookmarkStart w:id="48" w:name="_Toc141703055"/>
      <w:r>
        <w:rPr>
          <w:rFonts w:asciiTheme="minorHAnsi" w:hAnsiTheme="minorHAnsi" w:cstheme="minorHAnsi"/>
          <w:sz w:val="20"/>
          <w:szCs w:val="20"/>
          <w:u w:val="single"/>
        </w:rPr>
        <w:br w:type="page"/>
      </w:r>
    </w:p>
    <w:bookmarkEnd w:id="48"/>
    <w:p w14:paraId="41EB5019" w14:textId="113A3FEE" w:rsidR="00863969" w:rsidRPr="00672693" w:rsidRDefault="00F71AE7" w:rsidP="00863969">
      <w:pPr>
        <w:rPr>
          <w:rFonts w:asciiTheme="minorHAnsi" w:hAnsiTheme="minorHAnsi" w:cstheme="minorHAnsi"/>
          <w:b/>
          <w:bCs/>
          <w:sz w:val="20"/>
          <w:szCs w:val="20"/>
          <w:u w:val="single"/>
        </w:rPr>
      </w:pPr>
      <w:r w:rsidRPr="00672693">
        <w:rPr>
          <w:rFonts w:asciiTheme="minorHAnsi" w:hAnsiTheme="minorHAnsi" w:cstheme="minorHAnsi"/>
          <w:b/>
          <w:bCs/>
          <w:sz w:val="20"/>
          <w:szCs w:val="20"/>
          <w:u w:val="single"/>
        </w:rPr>
        <w:lastRenderedPageBreak/>
        <w:t>ZAŁĄCZNIK NR 25. LISTA STACJI BENZYNOWYCH WYKONAWCY DLA CZĘŚCI 1 - OBSŁUGA SPÓŁKI ENEA S.A.</w:t>
      </w:r>
    </w:p>
    <w:p w14:paraId="02B34A92" w14:textId="77777777" w:rsidR="00F71AE7" w:rsidRPr="00672693" w:rsidRDefault="00F71AE7" w:rsidP="00863969">
      <w:pPr>
        <w:rPr>
          <w:rFonts w:asciiTheme="minorHAnsi" w:hAnsiTheme="minorHAnsi" w:cstheme="minorHAnsi"/>
          <w:sz w:val="20"/>
          <w:szCs w:val="20"/>
        </w:rPr>
      </w:pPr>
    </w:p>
    <w:p w14:paraId="7B6CAA31"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12CA1536"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6D9C7262"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692"/>
        <w:gridCol w:w="5245"/>
      </w:tblGrid>
      <w:tr w:rsidR="00FB5876" w:rsidRPr="00672693" w14:paraId="3078B22C" w14:textId="77777777" w:rsidTr="00FB5876">
        <w:trPr>
          <w:trHeight w:val="511"/>
        </w:trPr>
        <w:tc>
          <w:tcPr>
            <w:tcW w:w="556" w:type="dxa"/>
            <w:vMerge w:val="restart"/>
            <w:shd w:val="clear" w:color="auto" w:fill="auto"/>
            <w:vAlign w:val="center"/>
          </w:tcPr>
          <w:p w14:paraId="25DD1B8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E75E2AF" w14:textId="77777777" w:rsidR="00FB5876" w:rsidRPr="00672693" w:rsidRDefault="00FB5876" w:rsidP="003A6F36">
            <w:pPr>
              <w:jc w:val="center"/>
              <w:rPr>
                <w:rFonts w:asciiTheme="minorHAnsi" w:hAnsiTheme="minorHAnsi" w:cstheme="minorHAnsi"/>
                <w:b/>
                <w:bCs/>
                <w:sz w:val="20"/>
                <w:szCs w:val="20"/>
              </w:rPr>
            </w:pPr>
          </w:p>
        </w:tc>
        <w:tc>
          <w:tcPr>
            <w:tcW w:w="3692" w:type="dxa"/>
            <w:vMerge w:val="restart"/>
            <w:shd w:val="clear" w:color="auto" w:fill="auto"/>
            <w:vAlign w:val="center"/>
          </w:tcPr>
          <w:p w14:paraId="7B8628D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245" w:type="dxa"/>
            <w:vMerge w:val="restart"/>
            <w:vAlign w:val="center"/>
          </w:tcPr>
          <w:p w14:paraId="64D9B511"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208AC294" w14:textId="77777777" w:rsidTr="00FB5876">
        <w:trPr>
          <w:trHeight w:val="619"/>
        </w:trPr>
        <w:tc>
          <w:tcPr>
            <w:tcW w:w="556" w:type="dxa"/>
            <w:vMerge/>
            <w:shd w:val="clear" w:color="auto" w:fill="auto"/>
            <w:vAlign w:val="center"/>
          </w:tcPr>
          <w:p w14:paraId="2158209F" w14:textId="77777777" w:rsidR="00FB5876" w:rsidRPr="00672693" w:rsidRDefault="00FB5876" w:rsidP="003A6F36">
            <w:pPr>
              <w:jc w:val="left"/>
              <w:rPr>
                <w:rFonts w:asciiTheme="minorHAnsi" w:hAnsiTheme="minorHAnsi" w:cstheme="minorHAnsi"/>
                <w:b/>
                <w:sz w:val="20"/>
                <w:szCs w:val="20"/>
              </w:rPr>
            </w:pPr>
          </w:p>
        </w:tc>
        <w:tc>
          <w:tcPr>
            <w:tcW w:w="3692" w:type="dxa"/>
            <w:vMerge/>
            <w:shd w:val="clear" w:color="auto" w:fill="auto"/>
            <w:vAlign w:val="center"/>
          </w:tcPr>
          <w:p w14:paraId="4CE8370C" w14:textId="77777777" w:rsidR="00FB5876" w:rsidRPr="00672693" w:rsidRDefault="00FB5876" w:rsidP="003A6F36">
            <w:pPr>
              <w:jc w:val="left"/>
              <w:rPr>
                <w:rFonts w:asciiTheme="minorHAnsi" w:hAnsiTheme="minorHAnsi" w:cstheme="minorHAnsi"/>
                <w:b/>
                <w:sz w:val="20"/>
                <w:szCs w:val="20"/>
              </w:rPr>
            </w:pPr>
          </w:p>
        </w:tc>
        <w:tc>
          <w:tcPr>
            <w:tcW w:w="5245" w:type="dxa"/>
            <w:vMerge/>
            <w:vAlign w:val="center"/>
          </w:tcPr>
          <w:p w14:paraId="0394A58C" w14:textId="77777777" w:rsidR="00FB5876" w:rsidRPr="00672693" w:rsidRDefault="00FB5876" w:rsidP="003A6F36">
            <w:pPr>
              <w:jc w:val="left"/>
              <w:rPr>
                <w:rFonts w:asciiTheme="minorHAnsi" w:hAnsiTheme="minorHAnsi" w:cstheme="minorHAnsi"/>
                <w:b/>
                <w:sz w:val="20"/>
                <w:szCs w:val="20"/>
              </w:rPr>
            </w:pPr>
          </w:p>
        </w:tc>
      </w:tr>
      <w:tr w:rsidR="00FB5876" w:rsidRPr="00672693" w14:paraId="4F8E287F" w14:textId="77777777" w:rsidTr="00FB5876">
        <w:tc>
          <w:tcPr>
            <w:tcW w:w="556" w:type="dxa"/>
            <w:shd w:val="clear" w:color="auto" w:fill="auto"/>
            <w:vAlign w:val="center"/>
          </w:tcPr>
          <w:p w14:paraId="0657656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692" w:type="dxa"/>
            <w:shd w:val="clear" w:color="auto" w:fill="auto"/>
            <w:vAlign w:val="center"/>
          </w:tcPr>
          <w:p w14:paraId="61DB199B"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Warszawa al. Jana Pawła II 12;</w:t>
            </w:r>
          </w:p>
        </w:tc>
        <w:tc>
          <w:tcPr>
            <w:tcW w:w="5245" w:type="dxa"/>
            <w:vAlign w:val="center"/>
          </w:tcPr>
          <w:p w14:paraId="2D7237AF" w14:textId="77777777" w:rsidR="00FB5876" w:rsidRPr="00672693" w:rsidRDefault="00FB5876" w:rsidP="003A6F36">
            <w:pPr>
              <w:rPr>
                <w:rFonts w:asciiTheme="minorHAnsi" w:hAnsiTheme="minorHAnsi" w:cstheme="minorHAnsi"/>
                <w:b/>
                <w:sz w:val="20"/>
                <w:szCs w:val="20"/>
              </w:rPr>
            </w:pPr>
          </w:p>
        </w:tc>
      </w:tr>
      <w:tr w:rsidR="00FB5876" w:rsidRPr="00672693" w14:paraId="59E1529B" w14:textId="77777777" w:rsidTr="00FB5876">
        <w:tc>
          <w:tcPr>
            <w:tcW w:w="556" w:type="dxa"/>
            <w:shd w:val="clear" w:color="auto" w:fill="auto"/>
            <w:vAlign w:val="center"/>
          </w:tcPr>
          <w:p w14:paraId="1BB480A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692" w:type="dxa"/>
            <w:shd w:val="clear" w:color="auto" w:fill="auto"/>
            <w:vAlign w:val="center"/>
          </w:tcPr>
          <w:p w14:paraId="76B9664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Warszawa al. Jana Pawła II 12;</w:t>
            </w:r>
          </w:p>
        </w:tc>
        <w:tc>
          <w:tcPr>
            <w:tcW w:w="5245" w:type="dxa"/>
            <w:vAlign w:val="center"/>
          </w:tcPr>
          <w:p w14:paraId="4196A909" w14:textId="77777777" w:rsidR="00FB5876" w:rsidRPr="00672693" w:rsidRDefault="00FB5876" w:rsidP="003A6F36">
            <w:pPr>
              <w:jc w:val="left"/>
              <w:rPr>
                <w:rFonts w:asciiTheme="minorHAnsi" w:hAnsiTheme="minorHAnsi" w:cstheme="minorHAnsi"/>
                <w:b/>
                <w:sz w:val="20"/>
                <w:szCs w:val="20"/>
              </w:rPr>
            </w:pPr>
          </w:p>
        </w:tc>
      </w:tr>
      <w:tr w:rsidR="00FB5876" w:rsidRPr="00672693" w14:paraId="788A67AA" w14:textId="77777777" w:rsidTr="00FB5876">
        <w:tc>
          <w:tcPr>
            <w:tcW w:w="556" w:type="dxa"/>
            <w:shd w:val="clear" w:color="auto" w:fill="auto"/>
            <w:vAlign w:val="center"/>
          </w:tcPr>
          <w:p w14:paraId="342ADA1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692" w:type="dxa"/>
            <w:shd w:val="clear" w:color="auto" w:fill="auto"/>
            <w:vAlign w:val="center"/>
          </w:tcPr>
          <w:p w14:paraId="6AFDF07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vAlign w:val="center"/>
          </w:tcPr>
          <w:p w14:paraId="2AFEB09E" w14:textId="77777777" w:rsidR="00FB5876" w:rsidRPr="00672693" w:rsidRDefault="00FB5876" w:rsidP="003A6F36">
            <w:pPr>
              <w:jc w:val="left"/>
              <w:rPr>
                <w:rFonts w:asciiTheme="minorHAnsi" w:hAnsiTheme="minorHAnsi" w:cstheme="minorHAnsi"/>
                <w:b/>
                <w:sz w:val="20"/>
                <w:szCs w:val="20"/>
              </w:rPr>
            </w:pPr>
          </w:p>
        </w:tc>
      </w:tr>
      <w:tr w:rsidR="00FB5876" w:rsidRPr="00672693" w14:paraId="155FB5CF" w14:textId="77777777" w:rsidTr="00FB5876">
        <w:tc>
          <w:tcPr>
            <w:tcW w:w="556" w:type="dxa"/>
            <w:shd w:val="clear" w:color="auto" w:fill="auto"/>
            <w:vAlign w:val="center"/>
          </w:tcPr>
          <w:p w14:paraId="70B7D32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692" w:type="dxa"/>
            <w:shd w:val="clear" w:color="auto" w:fill="auto"/>
            <w:vAlign w:val="center"/>
          </w:tcPr>
          <w:p w14:paraId="572B61E4"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Poznań ul. Strzeszyńska 58</w:t>
            </w:r>
          </w:p>
        </w:tc>
        <w:tc>
          <w:tcPr>
            <w:tcW w:w="5245" w:type="dxa"/>
            <w:vAlign w:val="center"/>
          </w:tcPr>
          <w:p w14:paraId="36575DFE" w14:textId="77777777" w:rsidR="00FB5876" w:rsidRPr="00672693" w:rsidRDefault="00FB5876" w:rsidP="003A6F36">
            <w:pPr>
              <w:jc w:val="left"/>
              <w:rPr>
                <w:rFonts w:asciiTheme="minorHAnsi" w:hAnsiTheme="minorHAnsi" w:cstheme="minorHAnsi"/>
                <w:b/>
                <w:sz w:val="20"/>
                <w:szCs w:val="20"/>
              </w:rPr>
            </w:pPr>
          </w:p>
        </w:tc>
      </w:tr>
      <w:tr w:rsidR="00FB5876" w:rsidRPr="00672693" w14:paraId="4A01AA5E" w14:textId="77777777" w:rsidTr="00FB5876">
        <w:tc>
          <w:tcPr>
            <w:tcW w:w="556" w:type="dxa"/>
            <w:shd w:val="clear" w:color="auto" w:fill="auto"/>
            <w:vAlign w:val="center"/>
          </w:tcPr>
          <w:p w14:paraId="13CE889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692" w:type="dxa"/>
            <w:shd w:val="clear" w:color="auto" w:fill="auto"/>
            <w:vAlign w:val="center"/>
          </w:tcPr>
          <w:p w14:paraId="755AB9C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 ul. Pastelowa 8;</w:t>
            </w:r>
          </w:p>
        </w:tc>
        <w:tc>
          <w:tcPr>
            <w:tcW w:w="5245" w:type="dxa"/>
            <w:vAlign w:val="center"/>
          </w:tcPr>
          <w:p w14:paraId="34961EF3" w14:textId="77777777" w:rsidR="00FB5876" w:rsidRPr="00672693" w:rsidRDefault="00FB5876" w:rsidP="003A6F36">
            <w:pPr>
              <w:jc w:val="left"/>
              <w:rPr>
                <w:rFonts w:asciiTheme="minorHAnsi" w:hAnsiTheme="minorHAnsi" w:cstheme="minorHAnsi"/>
                <w:b/>
                <w:sz w:val="20"/>
                <w:szCs w:val="20"/>
              </w:rPr>
            </w:pPr>
          </w:p>
        </w:tc>
      </w:tr>
      <w:tr w:rsidR="00FB5876" w:rsidRPr="00672693" w14:paraId="607B177E" w14:textId="77777777" w:rsidTr="00FB5876">
        <w:tc>
          <w:tcPr>
            <w:tcW w:w="556" w:type="dxa"/>
            <w:shd w:val="clear" w:color="auto" w:fill="auto"/>
            <w:vAlign w:val="center"/>
          </w:tcPr>
          <w:p w14:paraId="3CF1A8B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692" w:type="dxa"/>
            <w:shd w:val="clear" w:color="auto" w:fill="auto"/>
            <w:vAlign w:val="center"/>
          </w:tcPr>
          <w:p w14:paraId="1DE1989F"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Poznań , ul. Pastelowa 8;</w:t>
            </w:r>
          </w:p>
        </w:tc>
        <w:tc>
          <w:tcPr>
            <w:tcW w:w="5245" w:type="dxa"/>
            <w:vAlign w:val="center"/>
          </w:tcPr>
          <w:p w14:paraId="72A8CB13" w14:textId="77777777" w:rsidR="00FB5876" w:rsidRPr="00672693" w:rsidRDefault="00FB5876" w:rsidP="003A6F36">
            <w:pPr>
              <w:jc w:val="left"/>
              <w:rPr>
                <w:rFonts w:asciiTheme="minorHAnsi" w:hAnsiTheme="minorHAnsi" w:cstheme="minorHAnsi"/>
                <w:b/>
                <w:sz w:val="20"/>
                <w:szCs w:val="20"/>
              </w:rPr>
            </w:pPr>
          </w:p>
        </w:tc>
      </w:tr>
      <w:tr w:rsidR="00FB5876" w:rsidRPr="00672693" w14:paraId="7A41B405" w14:textId="77777777" w:rsidTr="00FB5876">
        <w:tc>
          <w:tcPr>
            <w:tcW w:w="556" w:type="dxa"/>
            <w:shd w:val="clear" w:color="auto" w:fill="auto"/>
            <w:vAlign w:val="center"/>
          </w:tcPr>
          <w:p w14:paraId="6D411FD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692" w:type="dxa"/>
            <w:shd w:val="clear" w:color="auto" w:fill="auto"/>
            <w:vAlign w:val="center"/>
          </w:tcPr>
          <w:p w14:paraId="766EE6CC"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Bydgoszcz ul. Warmińskiego 8;</w:t>
            </w:r>
          </w:p>
        </w:tc>
        <w:tc>
          <w:tcPr>
            <w:tcW w:w="5245" w:type="dxa"/>
            <w:vAlign w:val="center"/>
          </w:tcPr>
          <w:p w14:paraId="179917C6" w14:textId="77777777" w:rsidR="00FB5876" w:rsidRPr="00672693" w:rsidRDefault="00FB5876" w:rsidP="003A6F36">
            <w:pPr>
              <w:jc w:val="left"/>
              <w:rPr>
                <w:rFonts w:asciiTheme="minorHAnsi" w:hAnsiTheme="minorHAnsi" w:cstheme="minorHAnsi"/>
                <w:b/>
                <w:sz w:val="20"/>
                <w:szCs w:val="20"/>
              </w:rPr>
            </w:pPr>
          </w:p>
        </w:tc>
      </w:tr>
      <w:tr w:rsidR="00FB5876" w:rsidRPr="00672693" w14:paraId="13DE9318" w14:textId="77777777" w:rsidTr="00FB5876">
        <w:tc>
          <w:tcPr>
            <w:tcW w:w="556" w:type="dxa"/>
            <w:shd w:val="clear" w:color="auto" w:fill="auto"/>
            <w:vAlign w:val="center"/>
          </w:tcPr>
          <w:p w14:paraId="45A40FF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692" w:type="dxa"/>
            <w:shd w:val="clear" w:color="auto" w:fill="auto"/>
            <w:vAlign w:val="center"/>
          </w:tcPr>
          <w:p w14:paraId="42044839"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Bydgoszcz ul. Warmińskiego 8;</w:t>
            </w:r>
          </w:p>
        </w:tc>
        <w:tc>
          <w:tcPr>
            <w:tcW w:w="5245" w:type="dxa"/>
            <w:vAlign w:val="center"/>
          </w:tcPr>
          <w:p w14:paraId="39538AF9" w14:textId="77777777" w:rsidR="00FB5876" w:rsidRPr="00672693" w:rsidRDefault="00FB5876" w:rsidP="003A6F36">
            <w:pPr>
              <w:jc w:val="left"/>
              <w:rPr>
                <w:rFonts w:asciiTheme="minorHAnsi" w:hAnsiTheme="minorHAnsi" w:cstheme="minorHAnsi"/>
                <w:b/>
                <w:sz w:val="20"/>
                <w:szCs w:val="20"/>
              </w:rPr>
            </w:pPr>
          </w:p>
        </w:tc>
      </w:tr>
      <w:tr w:rsidR="00FB5876" w:rsidRPr="00672693" w14:paraId="5FE39973" w14:textId="77777777" w:rsidTr="00FB5876">
        <w:tc>
          <w:tcPr>
            <w:tcW w:w="556" w:type="dxa"/>
            <w:shd w:val="clear" w:color="auto" w:fill="auto"/>
            <w:vAlign w:val="center"/>
          </w:tcPr>
          <w:p w14:paraId="5CBDC61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692" w:type="dxa"/>
            <w:shd w:val="clear" w:color="auto" w:fill="auto"/>
            <w:vAlign w:val="center"/>
          </w:tcPr>
          <w:p w14:paraId="7764B63E"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Wlkp. ul. Sikorskiego 37;</w:t>
            </w:r>
          </w:p>
        </w:tc>
        <w:tc>
          <w:tcPr>
            <w:tcW w:w="5245" w:type="dxa"/>
            <w:vAlign w:val="center"/>
          </w:tcPr>
          <w:p w14:paraId="6DB06594" w14:textId="77777777" w:rsidR="00FB5876" w:rsidRPr="00672693" w:rsidRDefault="00FB5876" w:rsidP="003A6F36">
            <w:pPr>
              <w:jc w:val="left"/>
              <w:rPr>
                <w:rFonts w:asciiTheme="minorHAnsi" w:hAnsiTheme="minorHAnsi" w:cstheme="minorHAnsi"/>
                <w:b/>
                <w:sz w:val="20"/>
                <w:szCs w:val="20"/>
              </w:rPr>
            </w:pPr>
          </w:p>
        </w:tc>
      </w:tr>
      <w:tr w:rsidR="00FB5876" w:rsidRPr="00672693" w14:paraId="63A2CEF4" w14:textId="77777777" w:rsidTr="00FB5876">
        <w:tc>
          <w:tcPr>
            <w:tcW w:w="556" w:type="dxa"/>
            <w:shd w:val="clear" w:color="auto" w:fill="auto"/>
            <w:vAlign w:val="center"/>
          </w:tcPr>
          <w:p w14:paraId="3982B87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692" w:type="dxa"/>
            <w:shd w:val="clear" w:color="auto" w:fill="auto"/>
            <w:vAlign w:val="center"/>
          </w:tcPr>
          <w:p w14:paraId="66EC0925"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Wlkp. ul. Sikorskiego 37;</w:t>
            </w:r>
          </w:p>
        </w:tc>
        <w:tc>
          <w:tcPr>
            <w:tcW w:w="5245" w:type="dxa"/>
            <w:vAlign w:val="center"/>
          </w:tcPr>
          <w:p w14:paraId="0827AEB4" w14:textId="77777777" w:rsidR="00FB5876" w:rsidRPr="00672693" w:rsidRDefault="00FB5876" w:rsidP="003A6F36">
            <w:pPr>
              <w:jc w:val="left"/>
              <w:rPr>
                <w:rFonts w:asciiTheme="minorHAnsi" w:hAnsiTheme="minorHAnsi" w:cstheme="minorHAnsi"/>
                <w:b/>
                <w:sz w:val="20"/>
                <w:szCs w:val="20"/>
              </w:rPr>
            </w:pPr>
          </w:p>
        </w:tc>
      </w:tr>
      <w:tr w:rsidR="00FB5876" w:rsidRPr="00672693" w14:paraId="17E9EB6E" w14:textId="77777777" w:rsidTr="00FB5876">
        <w:tc>
          <w:tcPr>
            <w:tcW w:w="556" w:type="dxa"/>
            <w:shd w:val="clear" w:color="auto" w:fill="auto"/>
            <w:vAlign w:val="center"/>
          </w:tcPr>
          <w:p w14:paraId="77EA4AF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692" w:type="dxa"/>
            <w:shd w:val="clear" w:color="auto" w:fill="auto"/>
            <w:vAlign w:val="center"/>
          </w:tcPr>
          <w:p w14:paraId="724AEE3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Malczewskiego 26;</w:t>
            </w:r>
          </w:p>
        </w:tc>
        <w:tc>
          <w:tcPr>
            <w:tcW w:w="5245" w:type="dxa"/>
            <w:vAlign w:val="center"/>
          </w:tcPr>
          <w:p w14:paraId="3FA2E54B" w14:textId="77777777" w:rsidR="00FB5876" w:rsidRPr="00672693" w:rsidRDefault="00FB5876" w:rsidP="003A6F36">
            <w:pPr>
              <w:jc w:val="left"/>
              <w:rPr>
                <w:rFonts w:asciiTheme="minorHAnsi" w:hAnsiTheme="minorHAnsi" w:cstheme="minorHAnsi"/>
                <w:b/>
                <w:sz w:val="20"/>
                <w:szCs w:val="20"/>
              </w:rPr>
            </w:pPr>
          </w:p>
        </w:tc>
      </w:tr>
      <w:tr w:rsidR="00FB5876" w:rsidRPr="00672693" w14:paraId="03B9C54C" w14:textId="77777777" w:rsidTr="00FB5876">
        <w:tc>
          <w:tcPr>
            <w:tcW w:w="556" w:type="dxa"/>
            <w:shd w:val="clear" w:color="auto" w:fill="auto"/>
            <w:vAlign w:val="center"/>
          </w:tcPr>
          <w:p w14:paraId="03F99C1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692" w:type="dxa"/>
            <w:shd w:val="clear" w:color="auto" w:fill="auto"/>
            <w:vAlign w:val="center"/>
          </w:tcPr>
          <w:p w14:paraId="19E558D3"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Szczecin ul. Malczewskiego 26;</w:t>
            </w:r>
          </w:p>
        </w:tc>
        <w:tc>
          <w:tcPr>
            <w:tcW w:w="5245" w:type="dxa"/>
            <w:vAlign w:val="center"/>
          </w:tcPr>
          <w:p w14:paraId="0E8D5AEA" w14:textId="77777777" w:rsidR="00FB5876" w:rsidRPr="00672693" w:rsidRDefault="00FB5876" w:rsidP="003A6F36">
            <w:pPr>
              <w:jc w:val="left"/>
              <w:rPr>
                <w:rFonts w:asciiTheme="minorHAnsi" w:hAnsiTheme="minorHAnsi" w:cstheme="minorHAnsi"/>
                <w:b/>
                <w:sz w:val="20"/>
                <w:szCs w:val="20"/>
              </w:rPr>
            </w:pPr>
          </w:p>
        </w:tc>
      </w:tr>
      <w:tr w:rsidR="00FB5876" w:rsidRPr="00672693" w14:paraId="2C9EBFE4" w14:textId="77777777" w:rsidTr="00FB5876">
        <w:tc>
          <w:tcPr>
            <w:tcW w:w="556" w:type="dxa"/>
            <w:tcBorders>
              <w:bottom w:val="single" w:sz="4" w:space="0" w:color="auto"/>
            </w:tcBorders>
            <w:shd w:val="clear" w:color="auto" w:fill="auto"/>
            <w:vAlign w:val="center"/>
          </w:tcPr>
          <w:p w14:paraId="08D2A3A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692" w:type="dxa"/>
            <w:tcBorders>
              <w:bottom w:val="single" w:sz="4" w:space="0" w:color="auto"/>
            </w:tcBorders>
            <w:shd w:val="clear" w:color="auto" w:fill="auto"/>
            <w:vAlign w:val="center"/>
          </w:tcPr>
          <w:p w14:paraId="13DD8D4C"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28. </w:t>
            </w:r>
          </w:p>
        </w:tc>
        <w:tc>
          <w:tcPr>
            <w:tcW w:w="5245" w:type="dxa"/>
            <w:tcBorders>
              <w:bottom w:val="single" w:sz="4" w:space="0" w:color="auto"/>
            </w:tcBorders>
            <w:vAlign w:val="center"/>
          </w:tcPr>
          <w:p w14:paraId="35825C99" w14:textId="77777777" w:rsidR="00FB5876" w:rsidRPr="00672693" w:rsidRDefault="00FB5876" w:rsidP="003A6F36">
            <w:pPr>
              <w:jc w:val="left"/>
              <w:rPr>
                <w:rFonts w:asciiTheme="minorHAnsi" w:hAnsiTheme="minorHAnsi" w:cstheme="minorHAnsi"/>
                <w:b/>
                <w:sz w:val="20"/>
                <w:szCs w:val="20"/>
              </w:rPr>
            </w:pPr>
          </w:p>
        </w:tc>
      </w:tr>
      <w:tr w:rsidR="00FB5876" w:rsidRPr="00672693" w14:paraId="7C91575E" w14:textId="77777777" w:rsidTr="00FB5876">
        <w:tc>
          <w:tcPr>
            <w:tcW w:w="556" w:type="dxa"/>
            <w:shd w:val="clear" w:color="auto" w:fill="auto"/>
            <w:vAlign w:val="center"/>
          </w:tcPr>
          <w:p w14:paraId="61344DE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692" w:type="dxa"/>
            <w:shd w:val="clear" w:color="auto" w:fill="auto"/>
            <w:vAlign w:val="center"/>
          </w:tcPr>
          <w:p w14:paraId="2E9D0948"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28. </w:t>
            </w:r>
          </w:p>
        </w:tc>
        <w:tc>
          <w:tcPr>
            <w:tcW w:w="5245" w:type="dxa"/>
            <w:shd w:val="clear" w:color="auto" w:fill="auto"/>
            <w:vAlign w:val="center"/>
          </w:tcPr>
          <w:p w14:paraId="5979E6BF" w14:textId="77777777" w:rsidR="00FB5876" w:rsidRPr="00672693" w:rsidRDefault="00FB5876" w:rsidP="003A6F36">
            <w:pPr>
              <w:jc w:val="left"/>
              <w:rPr>
                <w:rFonts w:asciiTheme="minorHAnsi" w:hAnsiTheme="minorHAnsi" w:cstheme="minorHAnsi"/>
                <w:b/>
                <w:sz w:val="20"/>
                <w:szCs w:val="20"/>
              </w:rPr>
            </w:pPr>
          </w:p>
        </w:tc>
      </w:tr>
    </w:tbl>
    <w:p w14:paraId="6ED19A7F"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26A6283E"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A20E2F5"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AAFD5B3"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31293850" w14:textId="77777777" w:rsidTr="003A6F36">
        <w:trPr>
          <w:trHeight w:val="380"/>
          <w:jc w:val="center"/>
        </w:trPr>
        <w:tc>
          <w:tcPr>
            <w:tcW w:w="4059" w:type="dxa"/>
            <w:hideMark/>
          </w:tcPr>
          <w:p w14:paraId="4F62A1CC"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15E5EFB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156214D4" w14:textId="77777777" w:rsidR="00863969" w:rsidRPr="00672693" w:rsidRDefault="00863969" w:rsidP="00863969">
      <w:pPr>
        <w:spacing w:after="200"/>
        <w:jc w:val="left"/>
        <w:rPr>
          <w:rFonts w:asciiTheme="minorHAnsi" w:hAnsiTheme="minorHAnsi" w:cstheme="minorHAnsi"/>
          <w:sz w:val="20"/>
          <w:szCs w:val="20"/>
          <w:u w:val="single"/>
        </w:rPr>
      </w:pPr>
    </w:p>
    <w:p w14:paraId="6EC5D298" w14:textId="77777777" w:rsidR="00863969" w:rsidRPr="00672693" w:rsidRDefault="00863969" w:rsidP="00863969">
      <w:pPr>
        <w:spacing w:after="200"/>
        <w:jc w:val="left"/>
        <w:rPr>
          <w:rFonts w:asciiTheme="minorHAnsi" w:hAnsiTheme="minorHAnsi" w:cstheme="minorHAnsi"/>
          <w:b/>
          <w:bCs/>
          <w:sz w:val="20"/>
          <w:szCs w:val="20"/>
          <w:u w:val="single"/>
        </w:rPr>
      </w:pPr>
    </w:p>
    <w:p w14:paraId="362CF94C"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0C19A5C0" w14:textId="62C370C4"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26. LISTA STACJI BENZYNOWYCH WYKONAWCY DLA CZĘŚCI 2 - OBSŁUGA SPÓŁKI  ENEA WYTWARZANIE SP. Z O.O.</w:t>
      </w:r>
    </w:p>
    <w:p w14:paraId="4EF87B4F"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D9F6742"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na okres 12 miesięcy</w:t>
      </w:r>
    </w:p>
    <w:p w14:paraId="5749157C" w14:textId="77777777" w:rsidR="00863969" w:rsidRPr="00672693" w:rsidRDefault="00863969" w:rsidP="00863969">
      <w:pPr>
        <w:jc w:val="center"/>
        <w:rPr>
          <w:rFonts w:asciiTheme="minorHAnsi" w:hAnsiTheme="minorHAnsi" w:cstheme="minorHAnsi"/>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401"/>
        <w:gridCol w:w="4394"/>
      </w:tblGrid>
      <w:tr w:rsidR="00FB5876" w:rsidRPr="00672693" w14:paraId="58CD2CCE" w14:textId="77777777" w:rsidTr="00FB5876">
        <w:trPr>
          <w:trHeight w:val="511"/>
        </w:trPr>
        <w:tc>
          <w:tcPr>
            <w:tcW w:w="556" w:type="dxa"/>
            <w:vMerge w:val="restart"/>
            <w:shd w:val="clear" w:color="auto" w:fill="auto"/>
            <w:vAlign w:val="center"/>
          </w:tcPr>
          <w:p w14:paraId="29CA0CF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47602E2E" w14:textId="77777777" w:rsidR="00FB5876" w:rsidRPr="00672693" w:rsidRDefault="00FB5876" w:rsidP="003A6F36">
            <w:pPr>
              <w:jc w:val="center"/>
              <w:rPr>
                <w:rFonts w:asciiTheme="minorHAnsi" w:hAnsiTheme="minorHAnsi" w:cstheme="minorHAnsi"/>
                <w:b/>
                <w:bCs/>
                <w:sz w:val="20"/>
                <w:szCs w:val="20"/>
              </w:rPr>
            </w:pPr>
          </w:p>
        </w:tc>
        <w:tc>
          <w:tcPr>
            <w:tcW w:w="4401" w:type="dxa"/>
            <w:vMerge w:val="restart"/>
            <w:shd w:val="clear" w:color="auto" w:fill="auto"/>
            <w:vAlign w:val="center"/>
          </w:tcPr>
          <w:p w14:paraId="4FD87B5E"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jedna/dwie stacja, zgodnie z odległościami wskazanymi w  II rozdziale Warunków Zamówienia</w:t>
            </w:r>
          </w:p>
        </w:tc>
        <w:tc>
          <w:tcPr>
            <w:tcW w:w="4394" w:type="dxa"/>
            <w:vMerge w:val="restart"/>
            <w:vAlign w:val="center"/>
          </w:tcPr>
          <w:p w14:paraId="3F01AB20"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88DB8B5" w14:textId="77777777" w:rsidTr="00FB5876">
        <w:trPr>
          <w:trHeight w:val="480"/>
        </w:trPr>
        <w:tc>
          <w:tcPr>
            <w:tcW w:w="556" w:type="dxa"/>
            <w:vMerge/>
            <w:shd w:val="clear" w:color="auto" w:fill="auto"/>
            <w:vAlign w:val="center"/>
          </w:tcPr>
          <w:p w14:paraId="523CBF64" w14:textId="77777777" w:rsidR="00FB5876" w:rsidRPr="00672693" w:rsidRDefault="00FB5876" w:rsidP="003A6F36">
            <w:pPr>
              <w:jc w:val="left"/>
              <w:rPr>
                <w:rFonts w:asciiTheme="minorHAnsi" w:hAnsiTheme="minorHAnsi" w:cstheme="minorHAnsi"/>
                <w:b/>
                <w:sz w:val="20"/>
                <w:szCs w:val="20"/>
              </w:rPr>
            </w:pPr>
          </w:p>
        </w:tc>
        <w:tc>
          <w:tcPr>
            <w:tcW w:w="4401" w:type="dxa"/>
            <w:vMerge/>
            <w:shd w:val="clear" w:color="auto" w:fill="auto"/>
            <w:vAlign w:val="center"/>
          </w:tcPr>
          <w:p w14:paraId="7F873006" w14:textId="77777777" w:rsidR="00FB5876" w:rsidRPr="00672693" w:rsidRDefault="00FB5876" w:rsidP="003A6F36">
            <w:pPr>
              <w:jc w:val="left"/>
              <w:rPr>
                <w:rFonts w:asciiTheme="minorHAnsi" w:hAnsiTheme="minorHAnsi" w:cstheme="minorHAnsi"/>
                <w:b/>
                <w:sz w:val="20"/>
                <w:szCs w:val="20"/>
              </w:rPr>
            </w:pPr>
          </w:p>
        </w:tc>
        <w:tc>
          <w:tcPr>
            <w:tcW w:w="4394" w:type="dxa"/>
            <w:vMerge/>
            <w:vAlign w:val="center"/>
          </w:tcPr>
          <w:p w14:paraId="004A4813" w14:textId="77777777" w:rsidR="00FB5876" w:rsidRPr="00672693" w:rsidRDefault="00FB5876" w:rsidP="003A6F36">
            <w:pPr>
              <w:jc w:val="left"/>
              <w:rPr>
                <w:rFonts w:asciiTheme="minorHAnsi" w:hAnsiTheme="minorHAnsi" w:cstheme="minorHAnsi"/>
                <w:b/>
                <w:sz w:val="20"/>
                <w:szCs w:val="20"/>
              </w:rPr>
            </w:pPr>
          </w:p>
        </w:tc>
      </w:tr>
      <w:tr w:rsidR="00FB5876" w:rsidRPr="00672693" w14:paraId="2BA11AFB" w14:textId="77777777" w:rsidTr="00FB5876">
        <w:trPr>
          <w:trHeight w:val="572"/>
        </w:trPr>
        <w:tc>
          <w:tcPr>
            <w:tcW w:w="556" w:type="dxa"/>
            <w:shd w:val="clear" w:color="auto" w:fill="auto"/>
            <w:vAlign w:val="center"/>
          </w:tcPr>
          <w:p w14:paraId="3FF3B32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401" w:type="dxa"/>
            <w:shd w:val="clear" w:color="auto" w:fill="auto"/>
            <w:vAlign w:val="center"/>
          </w:tcPr>
          <w:p w14:paraId="032D7A67" w14:textId="77777777" w:rsidR="00FB5876" w:rsidRPr="00672693" w:rsidRDefault="00FB5876" w:rsidP="003A6F36">
            <w:pPr>
              <w:widowControl w:val="0"/>
              <w:shd w:val="clear" w:color="auto" w:fill="FFFFFF"/>
              <w:autoSpaceDE w:val="0"/>
              <w:autoSpaceDN w:val="0"/>
              <w:adjustRightInd w:val="0"/>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Al. Józefa Zielińskiego 1</w:t>
            </w:r>
          </w:p>
        </w:tc>
        <w:tc>
          <w:tcPr>
            <w:tcW w:w="4394" w:type="dxa"/>
            <w:vAlign w:val="center"/>
          </w:tcPr>
          <w:p w14:paraId="02BD659D" w14:textId="77777777" w:rsidR="00FB5876" w:rsidRPr="00672693" w:rsidRDefault="00FB5876" w:rsidP="003A6F36">
            <w:pPr>
              <w:jc w:val="left"/>
              <w:rPr>
                <w:rFonts w:asciiTheme="minorHAnsi" w:hAnsiTheme="minorHAnsi" w:cstheme="minorHAnsi"/>
                <w:b/>
                <w:sz w:val="20"/>
                <w:szCs w:val="20"/>
              </w:rPr>
            </w:pPr>
          </w:p>
        </w:tc>
      </w:tr>
      <w:tr w:rsidR="00FB5876" w:rsidRPr="00672693" w14:paraId="466D5298" w14:textId="77777777" w:rsidTr="00FB5876">
        <w:trPr>
          <w:trHeight w:val="552"/>
        </w:trPr>
        <w:tc>
          <w:tcPr>
            <w:tcW w:w="556" w:type="dxa"/>
            <w:shd w:val="clear" w:color="auto" w:fill="auto"/>
            <w:vAlign w:val="center"/>
          </w:tcPr>
          <w:p w14:paraId="5E94CCF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401" w:type="dxa"/>
            <w:shd w:val="clear" w:color="auto" w:fill="auto"/>
            <w:vAlign w:val="center"/>
          </w:tcPr>
          <w:p w14:paraId="0D894D39" w14:textId="77777777" w:rsidR="00FB5876" w:rsidRPr="00672693" w:rsidRDefault="00FB5876" w:rsidP="003A6F36">
            <w:pPr>
              <w:widowControl w:val="0"/>
              <w:shd w:val="clear" w:color="auto" w:fill="FFFFFF"/>
              <w:autoSpaceDE w:val="0"/>
              <w:autoSpaceDN w:val="0"/>
              <w:adjustRightInd w:val="0"/>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Al. Józefa Zielińskiego 1</w:t>
            </w:r>
          </w:p>
        </w:tc>
        <w:tc>
          <w:tcPr>
            <w:tcW w:w="4394" w:type="dxa"/>
            <w:vAlign w:val="center"/>
          </w:tcPr>
          <w:p w14:paraId="67643D7A" w14:textId="77777777" w:rsidR="00FB5876" w:rsidRPr="00672693" w:rsidRDefault="00FB5876" w:rsidP="003A6F36">
            <w:pPr>
              <w:jc w:val="left"/>
              <w:rPr>
                <w:rFonts w:asciiTheme="minorHAnsi" w:hAnsiTheme="minorHAnsi" w:cstheme="minorHAnsi"/>
                <w:b/>
                <w:sz w:val="20"/>
                <w:szCs w:val="20"/>
              </w:rPr>
            </w:pPr>
          </w:p>
        </w:tc>
      </w:tr>
    </w:tbl>
    <w:p w14:paraId="6B06588C"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p w14:paraId="6D7FF010"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701E3C90"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02983BB"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3AF88C2"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6DEAB8C6" w14:textId="77777777" w:rsidTr="003A6F36">
        <w:trPr>
          <w:trHeight w:val="380"/>
          <w:jc w:val="center"/>
        </w:trPr>
        <w:tc>
          <w:tcPr>
            <w:tcW w:w="4059" w:type="dxa"/>
            <w:hideMark/>
          </w:tcPr>
          <w:p w14:paraId="53064218"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2226E35"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0BF75BE" w14:textId="77777777" w:rsidR="00863969" w:rsidRPr="00672693" w:rsidRDefault="00863969" w:rsidP="00863969">
      <w:pPr>
        <w:spacing w:after="200"/>
        <w:jc w:val="left"/>
        <w:rPr>
          <w:rFonts w:asciiTheme="minorHAnsi" w:hAnsiTheme="minorHAnsi" w:cstheme="minorHAnsi"/>
          <w:sz w:val="20"/>
          <w:szCs w:val="20"/>
          <w:u w:val="single"/>
        </w:rPr>
      </w:pPr>
    </w:p>
    <w:p w14:paraId="2C14F6EE"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4E35A339" w14:textId="7C54BE75"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27. LISTA STACJI BENZYNOWYCH WYKONAWCY DLA CZĘŚCI 3 - OBSŁUGA SPÓŁKI  ENEA NOWA ENERGIA SP. Z O.O</w:t>
      </w:r>
    </w:p>
    <w:p w14:paraId="7AC3A5CF"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EBCE9D0"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7062B4E4"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267"/>
        <w:gridCol w:w="5528"/>
      </w:tblGrid>
      <w:tr w:rsidR="00FB5876" w:rsidRPr="00672693" w14:paraId="480720AA" w14:textId="77777777" w:rsidTr="00FB5876">
        <w:trPr>
          <w:trHeight w:val="511"/>
        </w:trPr>
        <w:tc>
          <w:tcPr>
            <w:tcW w:w="556" w:type="dxa"/>
            <w:vMerge w:val="restart"/>
            <w:shd w:val="clear" w:color="auto" w:fill="auto"/>
            <w:vAlign w:val="center"/>
          </w:tcPr>
          <w:p w14:paraId="15C270F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5F754B96" w14:textId="77777777" w:rsidR="00FB5876" w:rsidRPr="00672693" w:rsidRDefault="00FB5876" w:rsidP="003A6F36">
            <w:pPr>
              <w:jc w:val="center"/>
              <w:rPr>
                <w:rFonts w:asciiTheme="minorHAnsi" w:hAnsiTheme="minorHAnsi" w:cstheme="minorHAnsi"/>
                <w:b/>
                <w:bCs/>
                <w:sz w:val="20"/>
                <w:szCs w:val="20"/>
              </w:rPr>
            </w:pPr>
          </w:p>
        </w:tc>
        <w:tc>
          <w:tcPr>
            <w:tcW w:w="3267" w:type="dxa"/>
            <w:vMerge w:val="restart"/>
            <w:shd w:val="clear" w:color="auto" w:fill="auto"/>
            <w:vAlign w:val="center"/>
          </w:tcPr>
          <w:p w14:paraId="31E1A3BE"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muszą znajdować się co najmniej dwie stacje, zgodnie z odległościami wskazanymi w  II rozdziale Warunków Zamówienia</w:t>
            </w:r>
          </w:p>
        </w:tc>
        <w:tc>
          <w:tcPr>
            <w:tcW w:w="5528" w:type="dxa"/>
            <w:vMerge w:val="restart"/>
            <w:shd w:val="clear" w:color="auto" w:fill="auto"/>
            <w:vAlign w:val="center"/>
          </w:tcPr>
          <w:p w14:paraId="3853793B"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2DE91FB" w14:textId="77777777" w:rsidTr="00FB5876">
        <w:trPr>
          <w:trHeight w:val="410"/>
        </w:trPr>
        <w:tc>
          <w:tcPr>
            <w:tcW w:w="556" w:type="dxa"/>
            <w:vMerge/>
            <w:shd w:val="clear" w:color="auto" w:fill="auto"/>
            <w:vAlign w:val="center"/>
          </w:tcPr>
          <w:p w14:paraId="547D07FA" w14:textId="77777777" w:rsidR="00FB5876" w:rsidRPr="00672693" w:rsidRDefault="00FB5876" w:rsidP="003A6F36">
            <w:pPr>
              <w:jc w:val="left"/>
              <w:rPr>
                <w:rFonts w:asciiTheme="minorHAnsi" w:hAnsiTheme="minorHAnsi" w:cstheme="minorHAnsi"/>
                <w:b/>
                <w:sz w:val="20"/>
                <w:szCs w:val="20"/>
              </w:rPr>
            </w:pPr>
          </w:p>
        </w:tc>
        <w:tc>
          <w:tcPr>
            <w:tcW w:w="3267" w:type="dxa"/>
            <w:vMerge/>
            <w:shd w:val="clear" w:color="auto" w:fill="auto"/>
            <w:vAlign w:val="center"/>
          </w:tcPr>
          <w:p w14:paraId="5BA7E313" w14:textId="77777777" w:rsidR="00FB5876" w:rsidRPr="00672693" w:rsidRDefault="00FB5876" w:rsidP="003A6F36">
            <w:pPr>
              <w:jc w:val="left"/>
              <w:rPr>
                <w:rFonts w:asciiTheme="minorHAnsi" w:hAnsiTheme="minorHAnsi" w:cstheme="minorHAnsi"/>
                <w:b/>
                <w:sz w:val="20"/>
                <w:szCs w:val="20"/>
              </w:rPr>
            </w:pPr>
          </w:p>
        </w:tc>
        <w:tc>
          <w:tcPr>
            <w:tcW w:w="5528" w:type="dxa"/>
            <w:vMerge/>
            <w:shd w:val="clear" w:color="auto" w:fill="auto"/>
            <w:vAlign w:val="center"/>
          </w:tcPr>
          <w:p w14:paraId="52BF4743" w14:textId="77777777" w:rsidR="00FB5876" w:rsidRPr="00672693" w:rsidRDefault="00FB5876" w:rsidP="003A6F36">
            <w:pPr>
              <w:jc w:val="left"/>
              <w:rPr>
                <w:rFonts w:asciiTheme="minorHAnsi" w:hAnsiTheme="minorHAnsi" w:cstheme="minorHAnsi"/>
                <w:b/>
                <w:sz w:val="20"/>
                <w:szCs w:val="20"/>
              </w:rPr>
            </w:pPr>
          </w:p>
        </w:tc>
      </w:tr>
      <w:tr w:rsidR="00FB5876" w:rsidRPr="00672693" w14:paraId="33115C21" w14:textId="77777777" w:rsidTr="00FB5876">
        <w:tc>
          <w:tcPr>
            <w:tcW w:w="556" w:type="dxa"/>
            <w:tcBorders>
              <w:bottom w:val="single" w:sz="4" w:space="0" w:color="auto"/>
            </w:tcBorders>
            <w:shd w:val="clear" w:color="auto" w:fill="auto"/>
            <w:vAlign w:val="center"/>
          </w:tcPr>
          <w:p w14:paraId="2F92EC3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267" w:type="dxa"/>
            <w:tcBorders>
              <w:bottom w:val="single" w:sz="4" w:space="0" w:color="auto"/>
            </w:tcBorders>
            <w:shd w:val="clear" w:color="auto" w:fill="auto"/>
            <w:vAlign w:val="center"/>
          </w:tcPr>
          <w:p w14:paraId="327C4C34"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Radom ul. Kaszubska 2</w:t>
            </w:r>
          </w:p>
        </w:tc>
        <w:tc>
          <w:tcPr>
            <w:tcW w:w="5528" w:type="dxa"/>
            <w:tcBorders>
              <w:bottom w:val="single" w:sz="4" w:space="0" w:color="auto"/>
            </w:tcBorders>
            <w:shd w:val="clear" w:color="auto" w:fill="auto"/>
            <w:vAlign w:val="center"/>
          </w:tcPr>
          <w:p w14:paraId="6584320B" w14:textId="77777777" w:rsidR="00FB5876" w:rsidRPr="00672693" w:rsidRDefault="00FB5876" w:rsidP="003A6F36">
            <w:pPr>
              <w:jc w:val="left"/>
              <w:rPr>
                <w:rFonts w:asciiTheme="minorHAnsi" w:hAnsiTheme="minorHAnsi" w:cstheme="minorHAnsi"/>
                <w:b/>
                <w:sz w:val="20"/>
                <w:szCs w:val="20"/>
              </w:rPr>
            </w:pPr>
          </w:p>
        </w:tc>
      </w:tr>
      <w:tr w:rsidR="00FB5876" w:rsidRPr="00672693" w14:paraId="5642CCD1" w14:textId="77777777" w:rsidTr="00FB5876">
        <w:tc>
          <w:tcPr>
            <w:tcW w:w="556" w:type="dxa"/>
            <w:tcBorders>
              <w:bottom w:val="single" w:sz="4" w:space="0" w:color="auto"/>
            </w:tcBorders>
            <w:shd w:val="clear" w:color="auto" w:fill="auto"/>
            <w:vAlign w:val="center"/>
          </w:tcPr>
          <w:p w14:paraId="3C082F8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267" w:type="dxa"/>
            <w:tcBorders>
              <w:bottom w:val="single" w:sz="4" w:space="0" w:color="auto"/>
            </w:tcBorders>
            <w:shd w:val="clear" w:color="auto" w:fill="auto"/>
            <w:vAlign w:val="center"/>
          </w:tcPr>
          <w:p w14:paraId="2113800B" w14:textId="77777777" w:rsidR="00FB5876" w:rsidRPr="00672693" w:rsidDel="0017608C"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Radom ul. Kaszubska 2</w:t>
            </w:r>
          </w:p>
        </w:tc>
        <w:tc>
          <w:tcPr>
            <w:tcW w:w="5528" w:type="dxa"/>
            <w:tcBorders>
              <w:bottom w:val="single" w:sz="4" w:space="0" w:color="auto"/>
            </w:tcBorders>
            <w:shd w:val="clear" w:color="auto" w:fill="auto"/>
            <w:vAlign w:val="center"/>
          </w:tcPr>
          <w:p w14:paraId="0423FC78" w14:textId="77777777" w:rsidR="00FB5876" w:rsidRPr="00672693" w:rsidRDefault="00FB5876" w:rsidP="003A6F36">
            <w:pPr>
              <w:jc w:val="left"/>
              <w:rPr>
                <w:rFonts w:asciiTheme="minorHAnsi" w:hAnsiTheme="minorHAnsi" w:cstheme="minorHAnsi"/>
                <w:b/>
                <w:sz w:val="20"/>
                <w:szCs w:val="20"/>
              </w:rPr>
            </w:pPr>
          </w:p>
        </w:tc>
      </w:tr>
      <w:tr w:rsidR="00FB5876" w:rsidRPr="00672693" w14:paraId="7B9CD51B" w14:textId="77777777" w:rsidTr="00FB5876">
        <w:tc>
          <w:tcPr>
            <w:tcW w:w="556" w:type="dxa"/>
            <w:tcBorders>
              <w:bottom w:val="single" w:sz="4" w:space="0" w:color="auto"/>
            </w:tcBorders>
            <w:shd w:val="clear" w:color="auto" w:fill="auto"/>
            <w:vAlign w:val="center"/>
          </w:tcPr>
          <w:p w14:paraId="5BB851A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49216ACE" w14:textId="77777777" w:rsidR="00FB5876" w:rsidRPr="00672693" w:rsidRDefault="00FB5876" w:rsidP="003A6F36">
            <w:pPr>
              <w:jc w:val="left"/>
              <w:rPr>
                <w:rFonts w:asciiTheme="minorHAnsi" w:hAnsiTheme="minorHAnsi" w:cstheme="minorHAnsi"/>
                <w:b/>
                <w:sz w:val="20"/>
                <w:szCs w:val="20"/>
              </w:rPr>
            </w:pPr>
          </w:p>
        </w:tc>
        <w:tc>
          <w:tcPr>
            <w:tcW w:w="3267" w:type="dxa"/>
            <w:tcBorders>
              <w:bottom w:val="single" w:sz="4" w:space="0" w:color="auto"/>
            </w:tcBorders>
            <w:shd w:val="clear" w:color="auto" w:fill="auto"/>
            <w:vAlign w:val="center"/>
          </w:tcPr>
          <w:p w14:paraId="220B335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528" w:type="dxa"/>
            <w:tcBorders>
              <w:bottom w:val="single" w:sz="4" w:space="0" w:color="auto"/>
            </w:tcBorders>
            <w:shd w:val="clear" w:color="auto" w:fill="auto"/>
            <w:vAlign w:val="center"/>
          </w:tcPr>
          <w:p w14:paraId="22BD1D32" w14:textId="77777777" w:rsidR="00FB5876" w:rsidRPr="00672693" w:rsidRDefault="00FB5876" w:rsidP="003A6F36">
            <w:pPr>
              <w:jc w:val="center"/>
              <w:rPr>
                <w:rFonts w:asciiTheme="minorHAnsi" w:hAnsiTheme="minorHAnsi" w:cstheme="minorHAnsi"/>
                <w:b/>
                <w:sz w:val="20"/>
                <w:szCs w:val="20"/>
              </w:rPr>
            </w:pPr>
            <w:r w:rsidRPr="00672693">
              <w:rPr>
                <w:rFonts w:asciiTheme="minorHAnsi" w:hAnsiTheme="minorHAnsi" w:cstheme="minorHAnsi"/>
                <w:b/>
                <w:bCs/>
                <w:sz w:val="20"/>
                <w:szCs w:val="20"/>
              </w:rPr>
              <w:t>Adres stacji</w:t>
            </w:r>
          </w:p>
        </w:tc>
      </w:tr>
      <w:tr w:rsidR="00FB5876" w:rsidRPr="00672693" w14:paraId="597DFB3D" w14:textId="77777777" w:rsidTr="00FB5876">
        <w:tc>
          <w:tcPr>
            <w:tcW w:w="556" w:type="dxa"/>
            <w:tcBorders>
              <w:bottom w:val="single" w:sz="4" w:space="0" w:color="auto"/>
            </w:tcBorders>
            <w:shd w:val="clear" w:color="auto" w:fill="auto"/>
            <w:vAlign w:val="center"/>
          </w:tcPr>
          <w:p w14:paraId="4AA85EC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267" w:type="dxa"/>
            <w:tcBorders>
              <w:bottom w:val="single" w:sz="4" w:space="0" w:color="auto"/>
            </w:tcBorders>
            <w:shd w:val="clear" w:color="auto" w:fill="auto"/>
            <w:vAlign w:val="center"/>
          </w:tcPr>
          <w:p w14:paraId="3848B669"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Samociążek ul. Kamienna 71, 86-010 Koronowo</w:t>
            </w:r>
          </w:p>
        </w:tc>
        <w:tc>
          <w:tcPr>
            <w:tcW w:w="5528" w:type="dxa"/>
            <w:tcBorders>
              <w:bottom w:val="single" w:sz="4" w:space="0" w:color="auto"/>
            </w:tcBorders>
            <w:shd w:val="clear" w:color="auto" w:fill="auto"/>
            <w:vAlign w:val="center"/>
          </w:tcPr>
          <w:p w14:paraId="588AA3DF" w14:textId="77777777" w:rsidR="00FB5876" w:rsidRPr="00672693" w:rsidRDefault="00FB5876" w:rsidP="003A6F36">
            <w:pPr>
              <w:jc w:val="left"/>
              <w:rPr>
                <w:rFonts w:asciiTheme="minorHAnsi" w:hAnsiTheme="minorHAnsi" w:cstheme="minorHAnsi"/>
                <w:b/>
                <w:sz w:val="20"/>
                <w:szCs w:val="20"/>
              </w:rPr>
            </w:pPr>
          </w:p>
        </w:tc>
      </w:tr>
      <w:tr w:rsidR="00FB5876" w:rsidRPr="00672693" w14:paraId="3AB17A9C" w14:textId="77777777" w:rsidTr="00FB5876">
        <w:tc>
          <w:tcPr>
            <w:tcW w:w="556" w:type="dxa"/>
            <w:tcBorders>
              <w:bottom w:val="single" w:sz="4" w:space="0" w:color="auto"/>
            </w:tcBorders>
            <w:shd w:val="clear" w:color="auto" w:fill="auto"/>
            <w:vAlign w:val="center"/>
          </w:tcPr>
          <w:p w14:paraId="511C43E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267" w:type="dxa"/>
            <w:tcBorders>
              <w:bottom w:val="single" w:sz="4" w:space="0" w:color="auto"/>
            </w:tcBorders>
            <w:shd w:val="clear" w:color="auto" w:fill="auto"/>
            <w:vAlign w:val="center"/>
          </w:tcPr>
          <w:p w14:paraId="4466C319"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Płoty ul. Paderewskiego 11</w:t>
            </w:r>
          </w:p>
        </w:tc>
        <w:tc>
          <w:tcPr>
            <w:tcW w:w="5528" w:type="dxa"/>
            <w:tcBorders>
              <w:bottom w:val="single" w:sz="4" w:space="0" w:color="auto"/>
            </w:tcBorders>
            <w:shd w:val="clear" w:color="auto" w:fill="auto"/>
            <w:vAlign w:val="center"/>
          </w:tcPr>
          <w:p w14:paraId="3557746B" w14:textId="77777777" w:rsidR="00FB5876" w:rsidRPr="00672693" w:rsidRDefault="00FB5876" w:rsidP="003A6F36">
            <w:pPr>
              <w:jc w:val="left"/>
              <w:rPr>
                <w:rFonts w:asciiTheme="minorHAnsi" w:hAnsiTheme="minorHAnsi" w:cstheme="minorHAnsi"/>
                <w:b/>
                <w:sz w:val="20"/>
                <w:szCs w:val="20"/>
              </w:rPr>
            </w:pPr>
          </w:p>
        </w:tc>
      </w:tr>
      <w:tr w:rsidR="00FB5876" w:rsidRPr="00672693" w14:paraId="15F66E65" w14:textId="77777777" w:rsidTr="00FB5876">
        <w:tc>
          <w:tcPr>
            <w:tcW w:w="556" w:type="dxa"/>
            <w:shd w:val="clear" w:color="auto" w:fill="auto"/>
            <w:vAlign w:val="center"/>
          </w:tcPr>
          <w:p w14:paraId="45B9977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267" w:type="dxa"/>
            <w:shd w:val="clear" w:color="auto" w:fill="auto"/>
            <w:vAlign w:val="center"/>
          </w:tcPr>
          <w:p w14:paraId="7BF3FC60"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Wlkp. ul. Energetyków 4</w:t>
            </w:r>
          </w:p>
        </w:tc>
        <w:tc>
          <w:tcPr>
            <w:tcW w:w="5528" w:type="dxa"/>
            <w:shd w:val="clear" w:color="auto" w:fill="auto"/>
            <w:vAlign w:val="center"/>
          </w:tcPr>
          <w:p w14:paraId="5A25FAC4" w14:textId="77777777" w:rsidR="00FB5876" w:rsidRPr="00672693" w:rsidRDefault="00FB5876" w:rsidP="003A6F36">
            <w:pPr>
              <w:jc w:val="left"/>
              <w:rPr>
                <w:rFonts w:asciiTheme="minorHAnsi" w:hAnsiTheme="minorHAnsi" w:cstheme="minorHAnsi"/>
                <w:b/>
                <w:sz w:val="20"/>
                <w:szCs w:val="20"/>
              </w:rPr>
            </w:pPr>
          </w:p>
        </w:tc>
      </w:tr>
      <w:tr w:rsidR="00FB5876" w:rsidRPr="00672693" w14:paraId="77B7C4F1" w14:textId="77777777" w:rsidTr="00FB5876">
        <w:tc>
          <w:tcPr>
            <w:tcW w:w="556" w:type="dxa"/>
            <w:shd w:val="clear" w:color="auto" w:fill="auto"/>
            <w:vAlign w:val="center"/>
          </w:tcPr>
          <w:p w14:paraId="29F5D0A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267" w:type="dxa"/>
            <w:shd w:val="clear" w:color="auto" w:fill="auto"/>
            <w:vAlign w:val="center"/>
          </w:tcPr>
          <w:p w14:paraId="5652D788"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Jastrowie ul. Wojska Polskiego 22</w:t>
            </w:r>
          </w:p>
        </w:tc>
        <w:tc>
          <w:tcPr>
            <w:tcW w:w="5528" w:type="dxa"/>
            <w:shd w:val="clear" w:color="auto" w:fill="auto"/>
            <w:vAlign w:val="center"/>
          </w:tcPr>
          <w:p w14:paraId="43236B13" w14:textId="77777777" w:rsidR="00FB5876" w:rsidRPr="00672693" w:rsidRDefault="00FB5876" w:rsidP="003A6F36">
            <w:pPr>
              <w:jc w:val="left"/>
              <w:rPr>
                <w:rFonts w:asciiTheme="minorHAnsi" w:hAnsiTheme="minorHAnsi" w:cstheme="minorHAnsi"/>
                <w:b/>
                <w:sz w:val="20"/>
                <w:szCs w:val="20"/>
              </w:rPr>
            </w:pPr>
          </w:p>
        </w:tc>
      </w:tr>
      <w:tr w:rsidR="00FB5876" w:rsidRPr="00672693" w14:paraId="03921A9B" w14:textId="77777777" w:rsidTr="00FB5876">
        <w:tc>
          <w:tcPr>
            <w:tcW w:w="556" w:type="dxa"/>
            <w:shd w:val="clear" w:color="auto" w:fill="auto"/>
            <w:vAlign w:val="center"/>
          </w:tcPr>
          <w:p w14:paraId="600B3B3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267" w:type="dxa"/>
            <w:shd w:val="clear" w:color="auto" w:fill="auto"/>
            <w:vAlign w:val="center"/>
          </w:tcPr>
          <w:p w14:paraId="29EAF1DD"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Osie 86-150, Żur 17 (Elektrownia Żur)</w:t>
            </w:r>
          </w:p>
        </w:tc>
        <w:tc>
          <w:tcPr>
            <w:tcW w:w="5528" w:type="dxa"/>
            <w:shd w:val="clear" w:color="auto" w:fill="auto"/>
            <w:vAlign w:val="center"/>
          </w:tcPr>
          <w:p w14:paraId="354D7910" w14:textId="77777777" w:rsidR="00FB5876" w:rsidRPr="00672693" w:rsidRDefault="00FB5876" w:rsidP="003A6F36">
            <w:pPr>
              <w:jc w:val="left"/>
              <w:rPr>
                <w:rFonts w:asciiTheme="minorHAnsi" w:hAnsiTheme="minorHAnsi" w:cstheme="minorHAnsi"/>
                <w:b/>
                <w:sz w:val="20"/>
                <w:szCs w:val="20"/>
              </w:rPr>
            </w:pPr>
          </w:p>
        </w:tc>
      </w:tr>
    </w:tbl>
    <w:p w14:paraId="17136495"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1E222F81"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5E066B6A"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7539FB2"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5F27BCC2" w14:textId="77777777" w:rsidTr="003A6F36">
        <w:trPr>
          <w:trHeight w:val="380"/>
          <w:jc w:val="center"/>
        </w:trPr>
        <w:tc>
          <w:tcPr>
            <w:tcW w:w="4059" w:type="dxa"/>
            <w:hideMark/>
          </w:tcPr>
          <w:p w14:paraId="2085386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1D1F81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12814AFA" w14:textId="77777777" w:rsidR="00863969" w:rsidRPr="00672693" w:rsidRDefault="00863969" w:rsidP="00863969">
      <w:pPr>
        <w:spacing w:after="200"/>
        <w:jc w:val="left"/>
        <w:rPr>
          <w:rFonts w:asciiTheme="minorHAnsi" w:hAnsiTheme="minorHAnsi" w:cstheme="minorHAnsi"/>
          <w:sz w:val="20"/>
          <w:szCs w:val="20"/>
          <w:u w:val="single"/>
        </w:rPr>
      </w:pPr>
    </w:p>
    <w:p w14:paraId="05260CE6"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12AF9FAD" w14:textId="5E0B7E83"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28. LISTA STACJI BENZYNOWYCH WYKONAWCY DLA CZĘŚCI 4 - OBSŁUGA SPÓŁKI  ENEA LOGISTYKA SP. Z O.O.</w:t>
      </w:r>
    </w:p>
    <w:p w14:paraId="768D5AB4"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27DDA7B3"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7D773EB0"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961"/>
      </w:tblGrid>
      <w:tr w:rsidR="00FB5876" w:rsidRPr="00672693" w14:paraId="743A77C3" w14:textId="77777777" w:rsidTr="00FB5876">
        <w:trPr>
          <w:trHeight w:val="511"/>
        </w:trPr>
        <w:tc>
          <w:tcPr>
            <w:tcW w:w="556" w:type="dxa"/>
            <w:vMerge w:val="restart"/>
            <w:shd w:val="clear" w:color="auto" w:fill="auto"/>
            <w:vAlign w:val="center"/>
          </w:tcPr>
          <w:p w14:paraId="62ACDCC6"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C9E7511" w14:textId="77777777" w:rsidR="00FB5876" w:rsidRPr="00672693" w:rsidRDefault="00FB5876" w:rsidP="003A6F36">
            <w:pPr>
              <w:jc w:val="center"/>
              <w:rPr>
                <w:rFonts w:asciiTheme="minorHAnsi" w:hAnsiTheme="minorHAnsi" w:cstheme="minorHAnsi"/>
                <w:b/>
                <w:bCs/>
                <w:sz w:val="20"/>
                <w:szCs w:val="20"/>
              </w:rPr>
            </w:pPr>
          </w:p>
        </w:tc>
        <w:tc>
          <w:tcPr>
            <w:tcW w:w="4117" w:type="dxa"/>
            <w:vMerge w:val="restart"/>
            <w:shd w:val="clear" w:color="auto" w:fill="auto"/>
            <w:vAlign w:val="center"/>
          </w:tcPr>
          <w:p w14:paraId="05FDDE8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961" w:type="dxa"/>
            <w:vMerge w:val="restart"/>
            <w:vAlign w:val="center"/>
          </w:tcPr>
          <w:p w14:paraId="774F84BC"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314F770" w14:textId="77777777" w:rsidTr="00FB5876">
        <w:trPr>
          <w:trHeight w:val="364"/>
        </w:trPr>
        <w:tc>
          <w:tcPr>
            <w:tcW w:w="556" w:type="dxa"/>
            <w:vMerge/>
            <w:shd w:val="clear" w:color="auto" w:fill="auto"/>
            <w:vAlign w:val="center"/>
          </w:tcPr>
          <w:p w14:paraId="02117445" w14:textId="77777777" w:rsidR="00FB5876" w:rsidRPr="00672693" w:rsidRDefault="00FB5876" w:rsidP="003A6F36">
            <w:pPr>
              <w:jc w:val="left"/>
              <w:rPr>
                <w:rFonts w:asciiTheme="minorHAnsi" w:hAnsiTheme="minorHAnsi" w:cstheme="minorHAnsi"/>
                <w:b/>
                <w:sz w:val="20"/>
                <w:szCs w:val="20"/>
              </w:rPr>
            </w:pPr>
          </w:p>
        </w:tc>
        <w:tc>
          <w:tcPr>
            <w:tcW w:w="4117" w:type="dxa"/>
            <w:vMerge/>
            <w:shd w:val="clear" w:color="auto" w:fill="auto"/>
            <w:vAlign w:val="center"/>
          </w:tcPr>
          <w:p w14:paraId="72A63B6D" w14:textId="77777777" w:rsidR="00FB5876" w:rsidRPr="00672693" w:rsidRDefault="00FB5876" w:rsidP="003A6F36">
            <w:pPr>
              <w:jc w:val="left"/>
              <w:rPr>
                <w:rFonts w:asciiTheme="minorHAnsi" w:hAnsiTheme="minorHAnsi" w:cstheme="minorHAnsi"/>
                <w:b/>
                <w:sz w:val="20"/>
                <w:szCs w:val="20"/>
              </w:rPr>
            </w:pPr>
          </w:p>
        </w:tc>
        <w:tc>
          <w:tcPr>
            <w:tcW w:w="4961" w:type="dxa"/>
            <w:vMerge/>
            <w:vAlign w:val="center"/>
          </w:tcPr>
          <w:p w14:paraId="6E42C5EC" w14:textId="77777777" w:rsidR="00FB5876" w:rsidRPr="00672693" w:rsidRDefault="00FB5876" w:rsidP="003A6F36">
            <w:pPr>
              <w:jc w:val="left"/>
              <w:rPr>
                <w:rFonts w:asciiTheme="minorHAnsi" w:hAnsiTheme="minorHAnsi" w:cstheme="minorHAnsi"/>
                <w:b/>
                <w:sz w:val="20"/>
                <w:szCs w:val="20"/>
              </w:rPr>
            </w:pPr>
          </w:p>
        </w:tc>
      </w:tr>
      <w:tr w:rsidR="00FB5876" w:rsidRPr="00672693" w14:paraId="3D5F25FB" w14:textId="77777777" w:rsidTr="00FB5876">
        <w:tc>
          <w:tcPr>
            <w:tcW w:w="556" w:type="dxa"/>
            <w:shd w:val="clear" w:color="auto" w:fill="auto"/>
            <w:vAlign w:val="center"/>
          </w:tcPr>
          <w:p w14:paraId="566534D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03A8FBF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4961" w:type="dxa"/>
            <w:vAlign w:val="center"/>
          </w:tcPr>
          <w:p w14:paraId="04D6233F" w14:textId="77777777" w:rsidR="00FB5876" w:rsidRPr="00672693" w:rsidRDefault="00FB5876" w:rsidP="003A6F36">
            <w:pPr>
              <w:jc w:val="left"/>
              <w:rPr>
                <w:rFonts w:asciiTheme="minorHAnsi" w:hAnsiTheme="minorHAnsi" w:cstheme="minorHAnsi"/>
                <w:b/>
                <w:sz w:val="20"/>
                <w:szCs w:val="20"/>
              </w:rPr>
            </w:pPr>
          </w:p>
        </w:tc>
      </w:tr>
      <w:tr w:rsidR="00FB5876" w:rsidRPr="00672693" w14:paraId="3AC7D0D7" w14:textId="77777777" w:rsidTr="00FB5876">
        <w:tc>
          <w:tcPr>
            <w:tcW w:w="556" w:type="dxa"/>
            <w:shd w:val="clear" w:color="auto" w:fill="auto"/>
            <w:vAlign w:val="center"/>
          </w:tcPr>
          <w:p w14:paraId="0640F30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04B88CD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4961" w:type="dxa"/>
            <w:vAlign w:val="center"/>
          </w:tcPr>
          <w:p w14:paraId="36FFF583" w14:textId="77777777" w:rsidR="00FB5876" w:rsidRPr="00672693" w:rsidRDefault="00FB5876" w:rsidP="003A6F36">
            <w:pPr>
              <w:jc w:val="left"/>
              <w:rPr>
                <w:rFonts w:asciiTheme="minorHAnsi" w:hAnsiTheme="minorHAnsi" w:cstheme="minorHAnsi"/>
                <w:b/>
                <w:sz w:val="20"/>
                <w:szCs w:val="20"/>
              </w:rPr>
            </w:pPr>
          </w:p>
        </w:tc>
      </w:tr>
      <w:tr w:rsidR="00FB5876" w:rsidRPr="00672693" w14:paraId="2F8B99A4" w14:textId="77777777" w:rsidTr="00FB5876">
        <w:tc>
          <w:tcPr>
            <w:tcW w:w="556" w:type="dxa"/>
            <w:shd w:val="clear" w:color="auto" w:fill="auto"/>
            <w:vAlign w:val="center"/>
          </w:tcPr>
          <w:p w14:paraId="1EA395C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117" w:type="dxa"/>
            <w:shd w:val="clear" w:color="auto" w:fill="auto"/>
            <w:vAlign w:val="center"/>
          </w:tcPr>
          <w:p w14:paraId="04B6E78A"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4961" w:type="dxa"/>
            <w:vAlign w:val="center"/>
          </w:tcPr>
          <w:p w14:paraId="77DD5B97" w14:textId="77777777" w:rsidR="00FB5876" w:rsidRPr="00672693" w:rsidRDefault="00FB5876" w:rsidP="003A6F36">
            <w:pPr>
              <w:jc w:val="left"/>
              <w:rPr>
                <w:rFonts w:asciiTheme="minorHAnsi" w:hAnsiTheme="minorHAnsi" w:cstheme="minorHAnsi"/>
                <w:b/>
                <w:sz w:val="20"/>
                <w:szCs w:val="20"/>
              </w:rPr>
            </w:pPr>
          </w:p>
        </w:tc>
      </w:tr>
      <w:tr w:rsidR="00FB5876" w:rsidRPr="00672693" w14:paraId="6D4B66E2" w14:textId="77777777" w:rsidTr="00FB5876">
        <w:trPr>
          <w:trHeight w:val="203"/>
        </w:trPr>
        <w:tc>
          <w:tcPr>
            <w:tcW w:w="556" w:type="dxa"/>
            <w:shd w:val="clear" w:color="auto" w:fill="auto"/>
            <w:vAlign w:val="center"/>
          </w:tcPr>
          <w:p w14:paraId="199202F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117" w:type="dxa"/>
            <w:shd w:val="clear" w:color="auto" w:fill="auto"/>
            <w:vAlign w:val="center"/>
          </w:tcPr>
          <w:p w14:paraId="1187CAA5"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4961" w:type="dxa"/>
            <w:vAlign w:val="center"/>
          </w:tcPr>
          <w:p w14:paraId="2175CF6B" w14:textId="77777777" w:rsidR="00FB5876" w:rsidRPr="00672693" w:rsidRDefault="00FB5876" w:rsidP="003A6F36">
            <w:pPr>
              <w:jc w:val="left"/>
              <w:rPr>
                <w:rFonts w:asciiTheme="minorHAnsi" w:hAnsiTheme="minorHAnsi" w:cstheme="minorHAnsi"/>
                <w:b/>
                <w:sz w:val="20"/>
                <w:szCs w:val="20"/>
              </w:rPr>
            </w:pPr>
          </w:p>
        </w:tc>
      </w:tr>
      <w:tr w:rsidR="00FB5876" w:rsidRPr="00672693" w14:paraId="4DD55B56" w14:textId="77777777" w:rsidTr="00FB5876">
        <w:tc>
          <w:tcPr>
            <w:tcW w:w="556" w:type="dxa"/>
            <w:shd w:val="clear" w:color="auto" w:fill="auto"/>
            <w:vAlign w:val="center"/>
          </w:tcPr>
          <w:p w14:paraId="00B6E0B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117" w:type="dxa"/>
            <w:shd w:val="clear" w:color="auto" w:fill="auto"/>
            <w:vAlign w:val="center"/>
          </w:tcPr>
          <w:p w14:paraId="02D6B20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Chodzież ul. Mostowa 4</w:t>
            </w:r>
          </w:p>
        </w:tc>
        <w:tc>
          <w:tcPr>
            <w:tcW w:w="4961" w:type="dxa"/>
            <w:vAlign w:val="center"/>
          </w:tcPr>
          <w:p w14:paraId="01798F12" w14:textId="77777777" w:rsidR="00FB5876" w:rsidRPr="00672693" w:rsidRDefault="00FB5876" w:rsidP="003A6F36">
            <w:pPr>
              <w:jc w:val="left"/>
              <w:rPr>
                <w:rFonts w:asciiTheme="minorHAnsi" w:hAnsiTheme="minorHAnsi" w:cstheme="minorHAnsi"/>
                <w:b/>
                <w:sz w:val="20"/>
                <w:szCs w:val="20"/>
              </w:rPr>
            </w:pPr>
          </w:p>
        </w:tc>
      </w:tr>
      <w:tr w:rsidR="00FB5876" w:rsidRPr="00672693" w14:paraId="34F396B5" w14:textId="77777777" w:rsidTr="00FB5876">
        <w:tc>
          <w:tcPr>
            <w:tcW w:w="556" w:type="dxa"/>
            <w:shd w:val="clear" w:color="auto" w:fill="auto"/>
            <w:vAlign w:val="center"/>
          </w:tcPr>
          <w:p w14:paraId="0D1DD51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117" w:type="dxa"/>
            <w:shd w:val="clear" w:color="auto" w:fill="auto"/>
            <w:vAlign w:val="center"/>
          </w:tcPr>
          <w:p w14:paraId="4C8573A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Chodzież ul. Mostowa 4</w:t>
            </w:r>
          </w:p>
        </w:tc>
        <w:tc>
          <w:tcPr>
            <w:tcW w:w="4961" w:type="dxa"/>
            <w:vAlign w:val="center"/>
          </w:tcPr>
          <w:p w14:paraId="36B3B241" w14:textId="77777777" w:rsidR="00FB5876" w:rsidRPr="00672693" w:rsidRDefault="00FB5876" w:rsidP="003A6F36">
            <w:pPr>
              <w:jc w:val="left"/>
              <w:rPr>
                <w:rFonts w:asciiTheme="minorHAnsi" w:hAnsiTheme="minorHAnsi" w:cstheme="minorHAnsi"/>
                <w:b/>
                <w:sz w:val="20"/>
                <w:szCs w:val="20"/>
              </w:rPr>
            </w:pPr>
          </w:p>
        </w:tc>
      </w:tr>
      <w:tr w:rsidR="00FB5876" w:rsidRPr="00672693" w14:paraId="4B8C2935" w14:textId="77777777" w:rsidTr="00FB5876">
        <w:tc>
          <w:tcPr>
            <w:tcW w:w="556" w:type="dxa"/>
            <w:shd w:val="clear" w:color="auto" w:fill="auto"/>
            <w:vAlign w:val="center"/>
          </w:tcPr>
          <w:p w14:paraId="7FE962F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117" w:type="dxa"/>
            <w:shd w:val="clear" w:color="auto" w:fill="auto"/>
            <w:vAlign w:val="center"/>
          </w:tcPr>
          <w:p w14:paraId="3787577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Wolsztyn ul. Przemysłowa 3</w:t>
            </w:r>
          </w:p>
        </w:tc>
        <w:tc>
          <w:tcPr>
            <w:tcW w:w="4961" w:type="dxa"/>
            <w:vAlign w:val="center"/>
          </w:tcPr>
          <w:p w14:paraId="5E32EB5C" w14:textId="77777777" w:rsidR="00FB5876" w:rsidRPr="00672693" w:rsidRDefault="00FB5876" w:rsidP="003A6F36">
            <w:pPr>
              <w:jc w:val="left"/>
              <w:rPr>
                <w:rFonts w:asciiTheme="minorHAnsi" w:hAnsiTheme="minorHAnsi" w:cstheme="minorHAnsi"/>
                <w:b/>
                <w:sz w:val="20"/>
                <w:szCs w:val="20"/>
              </w:rPr>
            </w:pPr>
          </w:p>
        </w:tc>
      </w:tr>
      <w:tr w:rsidR="00FB5876" w:rsidRPr="00672693" w14:paraId="35A0BFD2" w14:textId="77777777" w:rsidTr="00FB5876">
        <w:tc>
          <w:tcPr>
            <w:tcW w:w="556" w:type="dxa"/>
            <w:shd w:val="clear" w:color="auto" w:fill="auto"/>
            <w:vAlign w:val="center"/>
          </w:tcPr>
          <w:p w14:paraId="5B15BDA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117" w:type="dxa"/>
            <w:shd w:val="clear" w:color="auto" w:fill="auto"/>
            <w:vAlign w:val="center"/>
          </w:tcPr>
          <w:p w14:paraId="6C19A2F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Wolsztyn ul. Przemysłowa 3</w:t>
            </w:r>
          </w:p>
        </w:tc>
        <w:tc>
          <w:tcPr>
            <w:tcW w:w="4961" w:type="dxa"/>
            <w:vAlign w:val="center"/>
          </w:tcPr>
          <w:p w14:paraId="2E8E65EE" w14:textId="77777777" w:rsidR="00FB5876" w:rsidRPr="00672693" w:rsidRDefault="00FB5876" w:rsidP="003A6F36">
            <w:pPr>
              <w:jc w:val="left"/>
              <w:rPr>
                <w:rFonts w:asciiTheme="minorHAnsi" w:hAnsiTheme="minorHAnsi" w:cstheme="minorHAnsi"/>
                <w:b/>
                <w:sz w:val="20"/>
                <w:szCs w:val="20"/>
              </w:rPr>
            </w:pPr>
          </w:p>
        </w:tc>
      </w:tr>
      <w:tr w:rsidR="00FB5876" w:rsidRPr="00672693" w14:paraId="53DCA2C0" w14:textId="77777777" w:rsidTr="00FB5876">
        <w:tc>
          <w:tcPr>
            <w:tcW w:w="556" w:type="dxa"/>
            <w:shd w:val="clear" w:color="auto" w:fill="auto"/>
            <w:vAlign w:val="center"/>
          </w:tcPr>
          <w:p w14:paraId="72EBBD1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4117" w:type="dxa"/>
            <w:shd w:val="clear" w:color="auto" w:fill="auto"/>
            <w:vAlign w:val="center"/>
          </w:tcPr>
          <w:p w14:paraId="58C136F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Gniezno ul. Lednicka 1</w:t>
            </w:r>
          </w:p>
        </w:tc>
        <w:tc>
          <w:tcPr>
            <w:tcW w:w="4961" w:type="dxa"/>
            <w:vAlign w:val="center"/>
          </w:tcPr>
          <w:p w14:paraId="0765F933" w14:textId="77777777" w:rsidR="00FB5876" w:rsidRPr="00672693" w:rsidRDefault="00FB5876" w:rsidP="003A6F36">
            <w:pPr>
              <w:jc w:val="left"/>
              <w:rPr>
                <w:rFonts w:asciiTheme="minorHAnsi" w:hAnsiTheme="minorHAnsi" w:cstheme="minorHAnsi"/>
                <w:b/>
                <w:sz w:val="20"/>
                <w:szCs w:val="20"/>
              </w:rPr>
            </w:pPr>
          </w:p>
        </w:tc>
      </w:tr>
      <w:tr w:rsidR="00FB5876" w:rsidRPr="00672693" w14:paraId="188FDF8E" w14:textId="77777777" w:rsidTr="00FB5876">
        <w:tc>
          <w:tcPr>
            <w:tcW w:w="556" w:type="dxa"/>
            <w:shd w:val="clear" w:color="auto" w:fill="auto"/>
            <w:vAlign w:val="center"/>
          </w:tcPr>
          <w:p w14:paraId="525C94B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4117" w:type="dxa"/>
            <w:shd w:val="clear" w:color="auto" w:fill="auto"/>
            <w:vAlign w:val="center"/>
          </w:tcPr>
          <w:p w14:paraId="44C1F8B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Gniezno ul. Lednicka 1</w:t>
            </w:r>
          </w:p>
        </w:tc>
        <w:tc>
          <w:tcPr>
            <w:tcW w:w="4961" w:type="dxa"/>
            <w:vAlign w:val="center"/>
          </w:tcPr>
          <w:p w14:paraId="606F3BDA" w14:textId="77777777" w:rsidR="00FB5876" w:rsidRPr="00672693" w:rsidRDefault="00FB5876" w:rsidP="003A6F36">
            <w:pPr>
              <w:jc w:val="left"/>
              <w:rPr>
                <w:rFonts w:asciiTheme="minorHAnsi" w:hAnsiTheme="minorHAnsi" w:cstheme="minorHAnsi"/>
                <w:b/>
                <w:sz w:val="20"/>
                <w:szCs w:val="20"/>
              </w:rPr>
            </w:pPr>
          </w:p>
        </w:tc>
      </w:tr>
      <w:tr w:rsidR="00FB5876" w:rsidRPr="00672693" w14:paraId="0C037F82" w14:textId="77777777" w:rsidTr="00FB5876">
        <w:tc>
          <w:tcPr>
            <w:tcW w:w="556" w:type="dxa"/>
            <w:shd w:val="clear" w:color="auto" w:fill="auto"/>
            <w:vAlign w:val="center"/>
          </w:tcPr>
          <w:p w14:paraId="628005E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4117" w:type="dxa"/>
            <w:shd w:val="clear" w:color="auto" w:fill="auto"/>
            <w:vAlign w:val="center"/>
          </w:tcPr>
          <w:p w14:paraId="64704FE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Gorzów Wielkopolski ul. Energetyków 4</w:t>
            </w:r>
          </w:p>
        </w:tc>
        <w:tc>
          <w:tcPr>
            <w:tcW w:w="4961" w:type="dxa"/>
            <w:vAlign w:val="center"/>
          </w:tcPr>
          <w:p w14:paraId="43B645F5" w14:textId="77777777" w:rsidR="00FB5876" w:rsidRPr="00672693" w:rsidRDefault="00FB5876" w:rsidP="003A6F36">
            <w:pPr>
              <w:jc w:val="left"/>
              <w:rPr>
                <w:rFonts w:asciiTheme="minorHAnsi" w:hAnsiTheme="minorHAnsi" w:cstheme="minorHAnsi"/>
                <w:b/>
                <w:sz w:val="20"/>
                <w:szCs w:val="20"/>
              </w:rPr>
            </w:pPr>
          </w:p>
        </w:tc>
      </w:tr>
      <w:tr w:rsidR="00FB5876" w:rsidRPr="00672693" w14:paraId="5DDAAB30" w14:textId="77777777" w:rsidTr="00FB5876">
        <w:tc>
          <w:tcPr>
            <w:tcW w:w="556" w:type="dxa"/>
            <w:shd w:val="clear" w:color="auto" w:fill="auto"/>
            <w:vAlign w:val="center"/>
          </w:tcPr>
          <w:p w14:paraId="7D3F5AF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4117" w:type="dxa"/>
            <w:shd w:val="clear" w:color="auto" w:fill="auto"/>
            <w:vAlign w:val="center"/>
          </w:tcPr>
          <w:p w14:paraId="0292A80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Gorzów Wielkopolski ul. Energetyków 4</w:t>
            </w:r>
          </w:p>
        </w:tc>
        <w:tc>
          <w:tcPr>
            <w:tcW w:w="4961" w:type="dxa"/>
            <w:vAlign w:val="center"/>
          </w:tcPr>
          <w:p w14:paraId="4F44E1CB" w14:textId="77777777" w:rsidR="00FB5876" w:rsidRPr="00672693" w:rsidRDefault="00FB5876" w:rsidP="003A6F36">
            <w:pPr>
              <w:jc w:val="left"/>
              <w:rPr>
                <w:rFonts w:asciiTheme="minorHAnsi" w:hAnsiTheme="minorHAnsi" w:cstheme="minorHAnsi"/>
                <w:b/>
                <w:sz w:val="20"/>
                <w:szCs w:val="20"/>
              </w:rPr>
            </w:pPr>
          </w:p>
        </w:tc>
      </w:tr>
      <w:tr w:rsidR="00FB5876" w:rsidRPr="00672693" w14:paraId="1380BAA5" w14:textId="77777777" w:rsidTr="00FB5876">
        <w:tc>
          <w:tcPr>
            <w:tcW w:w="556" w:type="dxa"/>
            <w:shd w:val="clear" w:color="auto" w:fill="auto"/>
            <w:vAlign w:val="center"/>
          </w:tcPr>
          <w:p w14:paraId="28E649C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4117" w:type="dxa"/>
            <w:shd w:val="clear" w:color="auto" w:fill="auto"/>
            <w:vAlign w:val="center"/>
          </w:tcPr>
          <w:p w14:paraId="25A8012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Prosta 15</w:t>
            </w:r>
          </w:p>
        </w:tc>
        <w:tc>
          <w:tcPr>
            <w:tcW w:w="4961" w:type="dxa"/>
            <w:vAlign w:val="center"/>
          </w:tcPr>
          <w:p w14:paraId="3940E3B3" w14:textId="77777777" w:rsidR="00FB5876" w:rsidRPr="00672693" w:rsidRDefault="00FB5876" w:rsidP="003A6F36">
            <w:pPr>
              <w:jc w:val="left"/>
              <w:rPr>
                <w:rFonts w:asciiTheme="minorHAnsi" w:hAnsiTheme="minorHAnsi" w:cstheme="minorHAnsi"/>
                <w:b/>
                <w:sz w:val="20"/>
                <w:szCs w:val="20"/>
              </w:rPr>
            </w:pPr>
          </w:p>
        </w:tc>
      </w:tr>
      <w:tr w:rsidR="00FB5876" w:rsidRPr="00672693" w14:paraId="79839903" w14:textId="77777777" w:rsidTr="00FB5876">
        <w:tc>
          <w:tcPr>
            <w:tcW w:w="556" w:type="dxa"/>
            <w:shd w:val="clear" w:color="auto" w:fill="auto"/>
            <w:vAlign w:val="center"/>
          </w:tcPr>
          <w:p w14:paraId="4C85017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4117" w:type="dxa"/>
            <w:shd w:val="clear" w:color="auto" w:fill="auto"/>
            <w:vAlign w:val="center"/>
          </w:tcPr>
          <w:p w14:paraId="25951A0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Zielona Góra ul. Prosta 15</w:t>
            </w:r>
          </w:p>
        </w:tc>
        <w:tc>
          <w:tcPr>
            <w:tcW w:w="4961" w:type="dxa"/>
            <w:vAlign w:val="center"/>
          </w:tcPr>
          <w:p w14:paraId="641541EE" w14:textId="77777777" w:rsidR="00FB5876" w:rsidRPr="00672693" w:rsidRDefault="00FB5876" w:rsidP="003A6F36">
            <w:pPr>
              <w:jc w:val="left"/>
              <w:rPr>
                <w:rFonts w:asciiTheme="minorHAnsi" w:hAnsiTheme="minorHAnsi" w:cstheme="minorHAnsi"/>
                <w:b/>
                <w:sz w:val="20"/>
                <w:szCs w:val="20"/>
              </w:rPr>
            </w:pPr>
          </w:p>
        </w:tc>
      </w:tr>
      <w:tr w:rsidR="00FB5876" w:rsidRPr="00672693" w14:paraId="2B0A750A" w14:textId="77777777" w:rsidTr="00FB5876">
        <w:tc>
          <w:tcPr>
            <w:tcW w:w="556" w:type="dxa"/>
            <w:shd w:val="clear" w:color="auto" w:fill="auto"/>
            <w:vAlign w:val="center"/>
          </w:tcPr>
          <w:p w14:paraId="48920D8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15</w:t>
            </w:r>
          </w:p>
        </w:tc>
        <w:tc>
          <w:tcPr>
            <w:tcW w:w="4117" w:type="dxa"/>
            <w:shd w:val="clear" w:color="auto" w:fill="auto"/>
            <w:vAlign w:val="center"/>
          </w:tcPr>
          <w:p w14:paraId="261E2DF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Żary ul. Moniuszki 64</w:t>
            </w:r>
          </w:p>
        </w:tc>
        <w:tc>
          <w:tcPr>
            <w:tcW w:w="4961" w:type="dxa"/>
            <w:vAlign w:val="center"/>
          </w:tcPr>
          <w:p w14:paraId="6ED542FA" w14:textId="77777777" w:rsidR="00FB5876" w:rsidRPr="00672693" w:rsidRDefault="00FB5876" w:rsidP="003A6F36">
            <w:pPr>
              <w:jc w:val="left"/>
              <w:rPr>
                <w:rFonts w:asciiTheme="minorHAnsi" w:hAnsiTheme="minorHAnsi" w:cstheme="minorHAnsi"/>
                <w:b/>
                <w:sz w:val="20"/>
                <w:szCs w:val="20"/>
              </w:rPr>
            </w:pPr>
          </w:p>
        </w:tc>
      </w:tr>
      <w:tr w:rsidR="00FB5876" w:rsidRPr="00672693" w14:paraId="47AEFB48" w14:textId="77777777" w:rsidTr="00FB5876">
        <w:tc>
          <w:tcPr>
            <w:tcW w:w="556" w:type="dxa"/>
            <w:shd w:val="clear" w:color="auto" w:fill="auto"/>
            <w:vAlign w:val="center"/>
          </w:tcPr>
          <w:p w14:paraId="4B38B92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16</w:t>
            </w:r>
          </w:p>
        </w:tc>
        <w:tc>
          <w:tcPr>
            <w:tcW w:w="4117" w:type="dxa"/>
            <w:shd w:val="clear" w:color="auto" w:fill="auto"/>
            <w:vAlign w:val="center"/>
          </w:tcPr>
          <w:p w14:paraId="5A22FF2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Żary ul. Moniuszki 64</w:t>
            </w:r>
          </w:p>
        </w:tc>
        <w:tc>
          <w:tcPr>
            <w:tcW w:w="4961" w:type="dxa"/>
            <w:vAlign w:val="center"/>
          </w:tcPr>
          <w:p w14:paraId="0BA45989" w14:textId="77777777" w:rsidR="00FB5876" w:rsidRPr="00672693" w:rsidRDefault="00FB5876" w:rsidP="003A6F36">
            <w:pPr>
              <w:jc w:val="left"/>
              <w:rPr>
                <w:rFonts w:asciiTheme="minorHAnsi" w:hAnsiTheme="minorHAnsi" w:cstheme="minorHAnsi"/>
                <w:b/>
                <w:sz w:val="20"/>
                <w:szCs w:val="20"/>
              </w:rPr>
            </w:pPr>
          </w:p>
        </w:tc>
      </w:tr>
      <w:tr w:rsidR="00FB5876" w:rsidRPr="00672693" w14:paraId="04796A34" w14:textId="77777777" w:rsidTr="00FB5876">
        <w:tc>
          <w:tcPr>
            <w:tcW w:w="556" w:type="dxa"/>
            <w:shd w:val="clear" w:color="auto" w:fill="auto"/>
            <w:vAlign w:val="center"/>
          </w:tcPr>
          <w:p w14:paraId="1EEAC5A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17</w:t>
            </w:r>
          </w:p>
        </w:tc>
        <w:tc>
          <w:tcPr>
            <w:tcW w:w="4117" w:type="dxa"/>
            <w:shd w:val="clear" w:color="auto" w:fill="auto"/>
            <w:vAlign w:val="center"/>
          </w:tcPr>
          <w:p w14:paraId="2FADA95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Leszno Gronówko 30</w:t>
            </w:r>
          </w:p>
        </w:tc>
        <w:tc>
          <w:tcPr>
            <w:tcW w:w="4961" w:type="dxa"/>
            <w:vAlign w:val="center"/>
          </w:tcPr>
          <w:p w14:paraId="3445D98D" w14:textId="77777777" w:rsidR="00FB5876" w:rsidRPr="00672693" w:rsidRDefault="00FB5876" w:rsidP="003A6F36">
            <w:pPr>
              <w:jc w:val="left"/>
              <w:rPr>
                <w:rFonts w:asciiTheme="minorHAnsi" w:hAnsiTheme="minorHAnsi" w:cstheme="minorHAnsi"/>
                <w:b/>
                <w:sz w:val="20"/>
                <w:szCs w:val="20"/>
              </w:rPr>
            </w:pPr>
          </w:p>
        </w:tc>
      </w:tr>
      <w:tr w:rsidR="00FB5876" w:rsidRPr="00672693" w14:paraId="63106E15" w14:textId="77777777" w:rsidTr="00FB5876">
        <w:tc>
          <w:tcPr>
            <w:tcW w:w="556" w:type="dxa"/>
            <w:shd w:val="clear" w:color="auto" w:fill="auto"/>
            <w:vAlign w:val="center"/>
          </w:tcPr>
          <w:p w14:paraId="40EC09C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18</w:t>
            </w:r>
          </w:p>
        </w:tc>
        <w:tc>
          <w:tcPr>
            <w:tcW w:w="4117" w:type="dxa"/>
            <w:shd w:val="clear" w:color="auto" w:fill="auto"/>
            <w:vAlign w:val="center"/>
          </w:tcPr>
          <w:p w14:paraId="3A41178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Leszno Gronówko 30</w:t>
            </w:r>
          </w:p>
        </w:tc>
        <w:tc>
          <w:tcPr>
            <w:tcW w:w="4961" w:type="dxa"/>
            <w:vAlign w:val="center"/>
          </w:tcPr>
          <w:p w14:paraId="6E305AE6" w14:textId="77777777" w:rsidR="00FB5876" w:rsidRPr="00672693" w:rsidRDefault="00FB5876" w:rsidP="003A6F36">
            <w:pPr>
              <w:jc w:val="left"/>
              <w:rPr>
                <w:rFonts w:asciiTheme="minorHAnsi" w:hAnsiTheme="minorHAnsi" w:cstheme="minorHAnsi"/>
                <w:b/>
                <w:sz w:val="20"/>
                <w:szCs w:val="20"/>
              </w:rPr>
            </w:pPr>
          </w:p>
        </w:tc>
      </w:tr>
      <w:tr w:rsidR="00FB5876" w:rsidRPr="00672693" w14:paraId="71177C49" w14:textId="77777777" w:rsidTr="00FB5876">
        <w:tc>
          <w:tcPr>
            <w:tcW w:w="556" w:type="dxa"/>
            <w:shd w:val="clear" w:color="auto" w:fill="auto"/>
            <w:vAlign w:val="center"/>
          </w:tcPr>
          <w:p w14:paraId="085C01F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19</w:t>
            </w:r>
          </w:p>
        </w:tc>
        <w:tc>
          <w:tcPr>
            <w:tcW w:w="4117" w:type="dxa"/>
            <w:shd w:val="clear" w:color="auto" w:fill="auto"/>
            <w:vAlign w:val="center"/>
          </w:tcPr>
          <w:p w14:paraId="4CC4D8A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Opalenica Troszczyn 4</w:t>
            </w:r>
          </w:p>
        </w:tc>
        <w:tc>
          <w:tcPr>
            <w:tcW w:w="4961" w:type="dxa"/>
            <w:vAlign w:val="center"/>
          </w:tcPr>
          <w:p w14:paraId="36B8F3D6" w14:textId="77777777" w:rsidR="00FB5876" w:rsidRPr="00672693" w:rsidRDefault="00FB5876" w:rsidP="003A6F36">
            <w:pPr>
              <w:jc w:val="left"/>
              <w:rPr>
                <w:rFonts w:asciiTheme="minorHAnsi" w:hAnsiTheme="minorHAnsi" w:cstheme="minorHAnsi"/>
                <w:b/>
                <w:sz w:val="20"/>
                <w:szCs w:val="20"/>
              </w:rPr>
            </w:pPr>
          </w:p>
        </w:tc>
      </w:tr>
      <w:tr w:rsidR="00FB5876" w:rsidRPr="00672693" w14:paraId="2FDCD29B" w14:textId="77777777" w:rsidTr="00FB5876">
        <w:tc>
          <w:tcPr>
            <w:tcW w:w="556" w:type="dxa"/>
            <w:shd w:val="clear" w:color="auto" w:fill="auto"/>
            <w:vAlign w:val="center"/>
          </w:tcPr>
          <w:p w14:paraId="2D07FAA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20</w:t>
            </w:r>
          </w:p>
        </w:tc>
        <w:tc>
          <w:tcPr>
            <w:tcW w:w="4117" w:type="dxa"/>
            <w:shd w:val="clear" w:color="auto" w:fill="auto"/>
            <w:vAlign w:val="center"/>
          </w:tcPr>
          <w:p w14:paraId="26269A9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Opalenica Troszczyn 4</w:t>
            </w:r>
          </w:p>
        </w:tc>
        <w:tc>
          <w:tcPr>
            <w:tcW w:w="4961" w:type="dxa"/>
            <w:vAlign w:val="center"/>
          </w:tcPr>
          <w:p w14:paraId="3204DA10" w14:textId="77777777" w:rsidR="00FB5876" w:rsidRPr="00672693" w:rsidRDefault="00FB5876" w:rsidP="003A6F36">
            <w:pPr>
              <w:jc w:val="left"/>
              <w:rPr>
                <w:rFonts w:asciiTheme="minorHAnsi" w:hAnsiTheme="minorHAnsi" w:cstheme="minorHAnsi"/>
                <w:b/>
                <w:sz w:val="20"/>
                <w:szCs w:val="20"/>
              </w:rPr>
            </w:pPr>
          </w:p>
        </w:tc>
      </w:tr>
      <w:tr w:rsidR="00FB5876" w:rsidRPr="00672693" w14:paraId="2D181B7F" w14:textId="77777777" w:rsidTr="00FB5876">
        <w:tc>
          <w:tcPr>
            <w:tcW w:w="556" w:type="dxa"/>
            <w:shd w:val="clear" w:color="auto" w:fill="auto"/>
            <w:vAlign w:val="center"/>
          </w:tcPr>
          <w:p w14:paraId="45884E4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21</w:t>
            </w:r>
          </w:p>
        </w:tc>
        <w:tc>
          <w:tcPr>
            <w:tcW w:w="4117" w:type="dxa"/>
            <w:shd w:val="clear" w:color="auto" w:fill="auto"/>
            <w:vAlign w:val="center"/>
          </w:tcPr>
          <w:p w14:paraId="192F44E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Struga 44</w:t>
            </w:r>
          </w:p>
        </w:tc>
        <w:tc>
          <w:tcPr>
            <w:tcW w:w="4961" w:type="dxa"/>
            <w:vAlign w:val="center"/>
          </w:tcPr>
          <w:p w14:paraId="4572D5E4" w14:textId="77777777" w:rsidR="00FB5876" w:rsidRPr="00672693" w:rsidRDefault="00FB5876" w:rsidP="003A6F36">
            <w:pPr>
              <w:jc w:val="left"/>
              <w:rPr>
                <w:rFonts w:asciiTheme="minorHAnsi" w:hAnsiTheme="minorHAnsi" w:cstheme="minorHAnsi"/>
                <w:b/>
                <w:sz w:val="20"/>
                <w:szCs w:val="20"/>
              </w:rPr>
            </w:pPr>
          </w:p>
        </w:tc>
      </w:tr>
      <w:tr w:rsidR="00FB5876" w:rsidRPr="00672693" w14:paraId="05B78873" w14:textId="77777777" w:rsidTr="00FB5876">
        <w:tc>
          <w:tcPr>
            <w:tcW w:w="556" w:type="dxa"/>
            <w:shd w:val="clear" w:color="auto" w:fill="auto"/>
            <w:vAlign w:val="center"/>
          </w:tcPr>
          <w:p w14:paraId="10E39E0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22</w:t>
            </w:r>
          </w:p>
        </w:tc>
        <w:tc>
          <w:tcPr>
            <w:tcW w:w="4117" w:type="dxa"/>
            <w:shd w:val="clear" w:color="auto" w:fill="auto"/>
            <w:vAlign w:val="center"/>
          </w:tcPr>
          <w:p w14:paraId="0731F93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Struga 44</w:t>
            </w:r>
          </w:p>
        </w:tc>
        <w:tc>
          <w:tcPr>
            <w:tcW w:w="4961" w:type="dxa"/>
            <w:vAlign w:val="center"/>
          </w:tcPr>
          <w:p w14:paraId="23326CD4" w14:textId="77777777" w:rsidR="00FB5876" w:rsidRPr="00672693" w:rsidRDefault="00FB5876" w:rsidP="003A6F36">
            <w:pPr>
              <w:jc w:val="left"/>
              <w:rPr>
                <w:rFonts w:asciiTheme="minorHAnsi" w:hAnsiTheme="minorHAnsi" w:cstheme="minorHAnsi"/>
                <w:b/>
                <w:sz w:val="20"/>
                <w:szCs w:val="20"/>
              </w:rPr>
            </w:pPr>
          </w:p>
        </w:tc>
      </w:tr>
      <w:tr w:rsidR="00FB5876" w:rsidRPr="00672693" w14:paraId="2E651A78" w14:textId="77777777" w:rsidTr="00FB5876">
        <w:tc>
          <w:tcPr>
            <w:tcW w:w="556" w:type="dxa"/>
            <w:shd w:val="clear" w:color="auto" w:fill="auto"/>
            <w:vAlign w:val="center"/>
          </w:tcPr>
          <w:p w14:paraId="6CFA451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23</w:t>
            </w:r>
          </w:p>
        </w:tc>
        <w:tc>
          <w:tcPr>
            <w:tcW w:w="4117" w:type="dxa"/>
            <w:shd w:val="clear" w:color="auto" w:fill="auto"/>
            <w:vAlign w:val="center"/>
          </w:tcPr>
          <w:p w14:paraId="583A899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Piła ul. Poznańska 34</w:t>
            </w:r>
          </w:p>
        </w:tc>
        <w:tc>
          <w:tcPr>
            <w:tcW w:w="4961" w:type="dxa"/>
            <w:vAlign w:val="center"/>
          </w:tcPr>
          <w:p w14:paraId="58BCF25E" w14:textId="77777777" w:rsidR="00FB5876" w:rsidRPr="00672693" w:rsidRDefault="00FB5876" w:rsidP="003A6F36">
            <w:pPr>
              <w:jc w:val="left"/>
              <w:rPr>
                <w:rFonts w:asciiTheme="minorHAnsi" w:hAnsiTheme="minorHAnsi" w:cstheme="minorHAnsi"/>
                <w:b/>
                <w:sz w:val="20"/>
                <w:szCs w:val="20"/>
              </w:rPr>
            </w:pPr>
          </w:p>
        </w:tc>
      </w:tr>
      <w:tr w:rsidR="00FB5876" w:rsidRPr="00672693" w14:paraId="3A368620" w14:textId="77777777" w:rsidTr="00FB5876">
        <w:tc>
          <w:tcPr>
            <w:tcW w:w="556" w:type="dxa"/>
            <w:shd w:val="clear" w:color="auto" w:fill="auto"/>
            <w:vAlign w:val="center"/>
          </w:tcPr>
          <w:p w14:paraId="77B538D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24</w:t>
            </w:r>
          </w:p>
        </w:tc>
        <w:tc>
          <w:tcPr>
            <w:tcW w:w="4117" w:type="dxa"/>
            <w:shd w:val="clear" w:color="auto" w:fill="auto"/>
            <w:vAlign w:val="center"/>
          </w:tcPr>
          <w:p w14:paraId="7E51B83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Piła ul. Poznańska 34</w:t>
            </w:r>
          </w:p>
        </w:tc>
        <w:tc>
          <w:tcPr>
            <w:tcW w:w="4961" w:type="dxa"/>
            <w:vAlign w:val="center"/>
          </w:tcPr>
          <w:p w14:paraId="2014ED6D" w14:textId="77777777" w:rsidR="00FB5876" w:rsidRPr="00672693" w:rsidRDefault="00FB5876" w:rsidP="003A6F36">
            <w:pPr>
              <w:jc w:val="left"/>
              <w:rPr>
                <w:rFonts w:asciiTheme="minorHAnsi" w:hAnsiTheme="minorHAnsi" w:cstheme="minorHAnsi"/>
                <w:b/>
                <w:sz w:val="20"/>
                <w:szCs w:val="20"/>
              </w:rPr>
            </w:pPr>
          </w:p>
        </w:tc>
      </w:tr>
      <w:tr w:rsidR="00FB5876" w:rsidRPr="00672693" w14:paraId="15C8D8A3" w14:textId="77777777" w:rsidTr="00FB5876">
        <w:tc>
          <w:tcPr>
            <w:tcW w:w="556" w:type="dxa"/>
            <w:shd w:val="clear" w:color="auto" w:fill="auto"/>
            <w:vAlign w:val="center"/>
          </w:tcPr>
          <w:p w14:paraId="58C45E1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25</w:t>
            </w:r>
          </w:p>
        </w:tc>
        <w:tc>
          <w:tcPr>
            <w:tcW w:w="4117" w:type="dxa"/>
            <w:shd w:val="clear" w:color="auto" w:fill="auto"/>
            <w:vAlign w:val="center"/>
          </w:tcPr>
          <w:p w14:paraId="005AFB8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Września ul. Wojska Polskiego 3a</w:t>
            </w:r>
          </w:p>
        </w:tc>
        <w:tc>
          <w:tcPr>
            <w:tcW w:w="4961" w:type="dxa"/>
            <w:vAlign w:val="center"/>
          </w:tcPr>
          <w:p w14:paraId="3D70ACC8" w14:textId="77777777" w:rsidR="00FB5876" w:rsidRPr="00672693" w:rsidRDefault="00FB5876" w:rsidP="003A6F36">
            <w:pPr>
              <w:jc w:val="left"/>
              <w:rPr>
                <w:rFonts w:asciiTheme="minorHAnsi" w:hAnsiTheme="minorHAnsi" w:cstheme="minorHAnsi"/>
                <w:b/>
                <w:sz w:val="20"/>
                <w:szCs w:val="20"/>
              </w:rPr>
            </w:pPr>
          </w:p>
        </w:tc>
      </w:tr>
      <w:tr w:rsidR="00FB5876" w:rsidRPr="00672693" w14:paraId="76845753" w14:textId="77777777" w:rsidTr="00FB5876">
        <w:trPr>
          <w:trHeight w:val="224"/>
        </w:trPr>
        <w:tc>
          <w:tcPr>
            <w:tcW w:w="556" w:type="dxa"/>
            <w:shd w:val="clear" w:color="auto" w:fill="auto"/>
            <w:vAlign w:val="center"/>
          </w:tcPr>
          <w:p w14:paraId="552BA20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26</w:t>
            </w:r>
          </w:p>
        </w:tc>
        <w:tc>
          <w:tcPr>
            <w:tcW w:w="4117" w:type="dxa"/>
            <w:shd w:val="clear" w:color="auto" w:fill="auto"/>
            <w:vAlign w:val="center"/>
          </w:tcPr>
          <w:p w14:paraId="05F4DFD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Września ul. Wojska Polskiego 3a</w:t>
            </w:r>
          </w:p>
        </w:tc>
        <w:tc>
          <w:tcPr>
            <w:tcW w:w="4961" w:type="dxa"/>
            <w:vAlign w:val="center"/>
          </w:tcPr>
          <w:p w14:paraId="1E3AD12F" w14:textId="77777777" w:rsidR="00FB5876" w:rsidRPr="00672693" w:rsidRDefault="00FB5876" w:rsidP="003A6F36">
            <w:pPr>
              <w:jc w:val="left"/>
              <w:rPr>
                <w:rFonts w:asciiTheme="minorHAnsi" w:hAnsiTheme="minorHAnsi" w:cstheme="minorHAnsi"/>
                <w:b/>
                <w:sz w:val="20"/>
                <w:szCs w:val="20"/>
              </w:rPr>
            </w:pPr>
          </w:p>
        </w:tc>
      </w:tr>
      <w:tr w:rsidR="00FB5876" w:rsidRPr="00672693" w14:paraId="0F473003" w14:textId="77777777" w:rsidTr="00FB5876">
        <w:tc>
          <w:tcPr>
            <w:tcW w:w="556" w:type="dxa"/>
            <w:shd w:val="clear" w:color="auto" w:fill="auto"/>
            <w:vAlign w:val="center"/>
          </w:tcPr>
          <w:p w14:paraId="7F691F0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29</w:t>
            </w:r>
          </w:p>
        </w:tc>
        <w:tc>
          <w:tcPr>
            <w:tcW w:w="4117" w:type="dxa"/>
            <w:shd w:val="clear" w:color="auto" w:fill="auto"/>
            <w:vAlign w:val="center"/>
          </w:tcPr>
          <w:p w14:paraId="7ED9906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Szamotuły ul. Obornicka 63</w:t>
            </w:r>
          </w:p>
        </w:tc>
        <w:tc>
          <w:tcPr>
            <w:tcW w:w="4961" w:type="dxa"/>
            <w:vAlign w:val="center"/>
          </w:tcPr>
          <w:p w14:paraId="7B86FA9E" w14:textId="77777777" w:rsidR="00FB5876" w:rsidRPr="00672693" w:rsidRDefault="00FB5876" w:rsidP="003A6F36">
            <w:pPr>
              <w:jc w:val="left"/>
              <w:rPr>
                <w:rFonts w:asciiTheme="minorHAnsi" w:hAnsiTheme="minorHAnsi" w:cstheme="minorHAnsi"/>
                <w:b/>
                <w:sz w:val="20"/>
                <w:szCs w:val="20"/>
              </w:rPr>
            </w:pPr>
          </w:p>
        </w:tc>
      </w:tr>
      <w:tr w:rsidR="00FB5876" w:rsidRPr="00672693" w14:paraId="7171B23C" w14:textId="77777777" w:rsidTr="00FB5876">
        <w:tc>
          <w:tcPr>
            <w:tcW w:w="556" w:type="dxa"/>
            <w:shd w:val="clear" w:color="auto" w:fill="auto"/>
            <w:vAlign w:val="center"/>
          </w:tcPr>
          <w:p w14:paraId="39098FE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30</w:t>
            </w:r>
          </w:p>
        </w:tc>
        <w:tc>
          <w:tcPr>
            <w:tcW w:w="4117" w:type="dxa"/>
            <w:shd w:val="clear" w:color="auto" w:fill="auto"/>
            <w:vAlign w:val="center"/>
          </w:tcPr>
          <w:p w14:paraId="3EE235D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Szamotuły ul. Obornicka 63</w:t>
            </w:r>
          </w:p>
        </w:tc>
        <w:tc>
          <w:tcPr>
            <w:tcW w:w="4961" w:type="dxa"/>
            <w:vAlign w:val="center"/>
          </w:tcPr>
          <w:p w14:paraId="07390175" w14:textId="77777777" w:rsidR="00FB5876" w:rsidRPr="00672693" w:rsidRDefault="00FB5876" w:rsidP="003A6F36">
            <w:pPr>
              <w:jc w:val="left"/>
              <w:rPr>
                <w:rFonts w:asciiTheme="minorHAnsi" w:hAnsiTheme="minorHAnsi" w:cstheme="minorHAnsi"/>
                <w:b/>
                <w:sz w:val="20"/>
                <w:szCs w:val="20"/>
              </w:rPr>
            </w:pPr>
          </w:p>
        </w:tc>
      </w:tr>
      <w:tr w:rsidR="00FB5876" w:rsidRPr="00672693" w14:paraId="7310425E" w14:textId="77777777" w:rsidTr="00FB5876">
        <w:tc>
          <w:tcPr>
            <w:tcW w:w="556" w:type="dxa"/>
            <w:shd w:val="clear" w:color="auto" w:fill="auto"/>
            <w:vAlign w:val="center"/>
          </w:tcPr>
          <w:p w14:paraId="31CF929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31</w:t>
            </w:r>
          </w:p>
        </w:tc>
        <w:tc>
          <w:tcPr>
            <w:tcW w:w="4117" w:type="dxa"/>
            <w:shd w:val="clear" w:color="auto" w:fill="auto"/>
            <w:vAlign w:val="center"/>
          </w:tcPr>
          <w:p w14:paraId="0336BEB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Międzychód ul. Chrobrego 11</w:t>
            </w:r>
          </w:p>
        </w:tc>
        <w:tc>
          <w:tcPr>
            <w:tcW w:w="4961" w:type="dxa"/>
            <w:vAlign w:val="center"/>
          </w:tcPr>
          <w:p w14:paraId="66400803" w14:textId="77777777" w:rsidR="00FB5876" w:rsidRPr="00672693" w:rsidRDefault="00FB5876" w:rsidP="003A6F36">
            <w:pPr>
              <w:jc w:val="left"/>
              <w:rPr>
                <w:rFonts w:asciiTheme="minorHAnsi" w:hAnsiTheme="minorHAnsi" w:cstheme="minorHAnsi"/>
                <w:b/>
                <w:sz w:val="20"/>
                <w:szCs w:val="20"/>
              </w:rPr>
            </w:pPr>
          </w:p>
        </w:tc>
      </w:tr>
      <w:tr w:rsidR="00FB5876" w:rsidRPr="00672693" w14:paraId="5FB40EC8" w14:textId="77777777" w:rsidTr="00FB5876">
        <w:tc>
          <w:tcPr>
            <w:tcW w:w="556" w:type="dxa"/>
            <w:shd w:val="clear" w:color="auto" w:fill="auto"/>
            <w:vAlign w:val="center"/>
          </w:tcPr>
          <w:p w14:paraId="51CF0D6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32</w:t>
            </w:r>
          </w:p>
        </w:tc>
        <w:tc>
          <w:tcPr>
            <w:tcW w:w="4117" w:type="dxa"/>
            <w:shd w:val="clear" w:color="auto" w:fill="auto"/>
            <w:vAlign w:val="center"/>
          </w:tcPr>
          <w:p w14:paraId="0F43036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Międzychód ul. Chrobrego 11</w:t>
            </w:r>
          </w:p>
        </w:tc>
        <w:tc>
          <w:tcPr>
            <w:tcW w:w="4961" w:type="dxa"/>
            <w:vAlign w:val="center"/>
          </w:tcPr>
          <w:p w14:paraId="18E6B3CE" w14:textId="77777777" w:rsidR="00FB5876" w:rsidRPr="00672693" w:rsidRDefault="00FB5876" w:rsidP="003A6F36">
            <w:pPr>
              <w:jc w:val="left"/>
              <w:rPr>
                <w:rFonts w:asciiTheme="minorHAnsi" w:hAnsiTheme="minorHAnsi" w:cstheme="minorHAnsi"/>
                <w:b/>
                <w:sz w:val="20"/>
                <w:szCs w:val="20"/>
              </w:rPr>
            </w:pPr>
          </w:p>
        </w:tc>
      </w:tr>
      <w:tr w:rsidR="00FB5876" w:rsidRPr="00672693" w14:paraId="1CD09A15" w14:textId="77777777" w:rsidTr="00FB5876">
        <w:tc>
          <w:tcPr>
            <w:tcW w:w="556" w:type="dxa"/>
            <w:shd w:val="clear" w:color="auto" w:fill="auto"/>
            <w:vAlign w:val="center"/>
          </w:tcPr>
          <w:p w14:paraId="19A7FEF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33</w:t>
            </w:r>
          </w:p>
        </w:tc>
        <w:tc>
          <w:tcPr>
            <w:tcW w:w="4117" w:type="dxa"/>
            <w:shd w:val="clear" w:color="auto" w:fill="auto"/>
            <w:vAlign w:val="center"/>
          </w:tcPr>
          <w:p w14:paraId="5CED7B02"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Wałcz ul. Bydgoska 122</w:t>
            </w:r>
          </w:p>
        </w:tc>
        <w:tc>
          <w:tcPr>
            <w:tcW w:w="4961" w:type="dxa"/>
            <w:vAlign w:val="center"/>
          </w:tcPr>
          <w:p w14:paraId="1D94F2CA" w14:textId="77777777" w:rsidR="00FB5876" w:rsidRPr="00672693" w:rsidRDefault="00FB5876" w:rsidP="003A6F36">
            <w:pPr>
              <w:jc w:val="left"/>
              <w:rPr>
                <w:rFonts w:asciiTheme="minorHAnsi" w:hAnsiTheme="minorHAnsi" w:cstheme="minorHAnsi"/>
                <w:b/>
                <w:sz w:val="20"/>
                <w:szCs w:val="20"/>
              </w:rPr>
            </w:pPr>
          </w:p>
        </w:tc>
      </w:tr>
      <w:tr w:rsidR="00FB5876" w:rsidRPr="00672693" w14:paraId="170FB8AF" w14:textId="77777777" w:rsidTr="00FB5876">
        <w:tc>
          <w:tcPr>
            <w:tcW w:w="556" w:type="dxa"/>
            <w:shd w:val="clear" w:color="auto" w:fill="auto"/>
            <w:vAlign w:val="center"/>
          </w:tcPr>
          <w:p w14:paraId="09B3DE9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34</w:t>
            </w:r>
          </w:p>
        </w:tc>
        <w:tc>
          <w:tcPr>
            <w:tcW w:w="4117" w:type="dxa"/>
            <w:shd w:val="clear" w:color="auto" w:fill="auto"/>
            <w:vAlign w:val="center"/>
          </w:tcPr>
          <w:p w14:paraId="546EFADB"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Wałcz ul. Bydgoska 122</w:t>
            </w:r>
          </w:p>
        </w:tc>
        <w:tc>
          <w:tcPr>
            <w:tcW w:w="4961" w:type="dxa"/>
            <w:vAlign w:val="center"/>
          </w:tcPr>
          <w:p w14:paraId="409A7FA5" w14:textId="77777777" w:rsidR="00FB5876" w:rsidRPr="00672693" w:rsidRDefault="00FB5876" w:rsidP="003A6F36">
            <w:pPr>
              <w:jc w:val="left"/>
              <w:rPr>
                <w:rFonts w:asciiTheme="minorHAnsi" w:hAnsiTheme="minorHAnsi" w:cstheme="minorHAnsi"/>
                <w:b/>
                <w:sz w:val="20"/>
                <w:szCs w:val="20"/>
              </w:rPr>
            </w:pPr>
          </w:p>
        </w:tc>
      </w:tr>
      <w:tr w:rsidR="00FB5876" w:rsidRPr="00672693" w14:paraId="1CA962B8" w14:textId="77777777" w:rsidTr="00FB5876">
        <w:tc>
          <w:tcPr>
            <w:tcW w:w="556" w:type="dxa"/>
            <w:shd w:val="clear" w:color="auto" w:fill="auto"/>
            <w:vAlign w:val="center"/>
          </w:tcPr>
          <w:p w14:paraId="512CC4A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lastRenderedPageBreak/>
              <w:t>35</w:t>
            </w:r>
          </w:p>
        </w:tc>
        <w:tc>
          <w:tcPr>
            <w:tcW w:w="4117" w:type="dxa"/>
            <w:shd w:val="clear" w:color="auto" w:fill="auto"/>
            <w:vAlign w:val="center"/>
          </w:tcPr>
          <w:p w14:paraId="3D820D0B"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4961" w:type="dxa"/>
            <w:vAlign w:val="center"/>
          </w:tcPr>
          <w:p w14:paraId="413B43ED" w14:textId="77777777" w:rsidR="00FB5876" w:rsidRPr="00672693" w:rsidRDefault="00FB5876" w:rsidP="003A6F36">
            <w:pPr>
              <w:jc w:val="left"/>
              <w:rPr>
                <w:rFonts w:asciiTheme="minorHAnsi" w:hAnsiTheme="minorHAnsi" w:cstheme="minorHAnsi"/>
                <w:b/>
                <w:sz w:val="20"/>
                <w:szCs w:val="20"/>
              </w:rPr>
            </w:pPr>
          </w:p>
        </w:tc>
      </w:tr>
      <w:tr w:rsidR="00FB5876" w:rsidRPr="00672693" w14:paraId="1065D995" w14:textId="77777777" w:rsidTr="00FB5876">
        <w:tc>
          <w:tcPr>
            <w:tcW w:w="556" w:type="dxa"/>
            <w:shd w:val="clear" w:color="auto" w:fill="auto"/>
            <w:vAlign w:val="center"/>
          </w:tcPr>
          <w:p w14:paraId="293CE5C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36</w:t>
            </w:r>
          </w:p>
        </w:tc>
        <w:tc>
          <w:tcPr>
            <w:tcW w:w="4117" w:type="dxa"/>
            <w:shd w:val="clear" w:color="auto" w:fill="auto"/>
            <w:vAlign w:val="center"/>
          </w:tcPr>
          <w:p w14:paraId="2048520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4961" w:type="dxa"/>
            <w:vAlign w:val="center"/>
          </w:tcPr>
          <w:p w14:paraId="117F6947" w14:textId="77777777" w:rsidR="00FB5876" w:rsidRPr="00672693" w:rsidRDefault="00FB5876" w:rsidP="003A6F36">
            <w:pPr>
              <w:jc w:val="left"/>
              <w:rPr>
                <w:rFonts w:asciiTheme="minorHAnsi" w:hAnsiTheme="minorHAnsi" w:cstheme="minorHAnsi"/>
                <w:b/>
                <w:sz w:val="20"/>
                <w:szCs w:val="20"/>
              </w:rPr>
            </w:pPr>
          </w:p>
        </w:tc>
      </w:tr>
    </w:tbl>
    <w:p w14:paraId="2E58ED17"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17988F3D"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248C5B88"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7A03185"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4C1AA55D" w14:textId="77777777" w:rsidTr="003A6F36">
        <w:trPr>
          <w:trHeight w:val="380"/>
          <w:jc w:val="center"/>
        </w:trPr>
        <w:tc>
          <w:tcPr>
            <w:tcW w:w="4059" w:type="dxa"/>
            <w:hideMark/>
          </w:tcPr>
          <w:p w14:paraId="52BBDB6B"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BDD83EC"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546B634"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554ACCF3" w14:textId="23633DF3"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29. LISTA STACJI BENZYNOWYCH WYKONAWCY DLA CZĘŚCI 5 - OBSŁUGA SPÓŁKI  ENEA SERWIS SP. Z O.O.</w:t>
      </w:r>
    </w:p>
    <w:p w14:paraId="31A564EA"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11D284B"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469FA36E"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975"/>
        <w:gridCol w:w="4536"/>
      </w:tblGrid>
      <w:tr w:rsidR="00FB5876" w:rsidRPr="00672693" w14:paraId="57194AA1" w14:textId="77777777" w:rsidTr="00FB5876">
        <w:trPr>
          <w:trHeight w:val="511"/>
        </w:trPr>
        <w:tc>
          <w:tcPr>
            <w:tcW w:w="556" w:type="dxa"/>
            <w:vMerge w:val="restart"/>
            <w:shd w:val="clear" w:color="auto" w:fill="auto"/>
            <w:vAlign w:val="center"/>
          </w:tcPr>
          <w:p w14:paraId="754D9929"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CF9B0CE" w14:textId="77777777" w:rsidR="00FB5876" w:rsidRPr="00672693" w:rsidRDefault="00FB5876" w:rsidP="003A6F36">
            <w:pPr>
              <w:jc w:val="center"/>
              <w:rPr>
                <w:rFonts w:asciiTheme="minorHAnsi" w:hAnsiTheme="minorHAnsi" w:cstheme="minorHAnsi"/>
                <w:b/>
                <w:bCs/>
                <w:sz w:val="20"/>
                <w:szCs w:val="20"/>
              </w:rPr>
            </w:pPr>
          </w:p>
        </w:tc>
        <w:tc>
          <w:tcPr>
            <w:tcW w:w="3975" w:type="dxa"/>
            <w:vMerge w:val="restart"/>
            <w:shd w:val="clear" w:color="auto" w:fill="auto"/>
            <w:vAlign w:val="center"/>
          </w:tcPr>
          <w:p w14:paraId="5200B2D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536" w:type="dxa"/>
            <w:vMerge w:val="restart"/>
            <w:vAlign w:val="center"/>
          </w:tcPr>
          <w:p w14:paraId="7FDAB4E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1D40FCE" w14:textId="77777777" w:rsidTr="00FB5876">
        <w:trPr>
          <w:trHeight w:val="572"/>
        </w:trPr>
        <w:tc>
          <w:tcPr>
            <w:tcW w:w="556" w:type="dxa"/>
            <w:vMerge/>
            <w:shd w:val="clear" w:color="auto" w:fill="auto"/>
            <w:vAlign w:val="center"/>
          </w:tcPr>
          <w:p w14:paraId="0050E8FF" w14:textId="77777777" w:rsidR="00FB5876" w:rsidRPr="00672693" w:rsidRDefault="00FB5876" w:rsidP="003A6F36">
            <w:pPr>
              <w:jc w:val="left"/>
              <w:rPr>
                <w:rFonts w:asciiTheme="minorHAnsi" w:hAnsiTheme="minorHAnsi" w:cstheme="minorHAnsi"/>
                <w:b/>
                <w:sz w:val="20"/>
                <w:szCs w:val="20"/>
              </w:rPr>
            </w:pPr>
          </w:p>
        </w:tc>
        <w:tc>
          <w:tcPr>
            <w:tcW w:w="3975" w:type="dxa"/>
            <w:vMerge/>
            <w:shd w:val="clear" w:color="auto" w:fill="auto"/>
            <w:vAlign w:val="center"/>
          </w:tcPr>
          <w:p w14:paraId="3B071E55" w14:textId="77777777" w:rsidR="00FB5876" w:rsidRPr="00672693" w:rsidRDefault="00FB5876" w:rsidP="003A6F36">
            <w:pPr>
              <w:jc w:val="left"/>
              <w:rPr>
                <w:rFonts w:asciiTheme="minorHAnsi" w:hAnsiTheme="minorHAnsi" w:cstheme="minorHAnsi"/>
                <w:b/>
                <w:sz w:val="20"/>
                <w:szCs w:val="20"/>
              </w:rPr>
            </w:pPr>
          </w:p>
        </w:tc>
        <w:tc>
          <w:tcPr>
            <w:tcW w:w="4536" w:type="dxa"/>
            <w:vMerge/>
            <w:vAlign w:val="center"/>
          </w:tcPr>
          <w:p w14:paraId="1B23765A" w14:textId="77777777" w:rsidR="00FB5876" w:rsidRPr="00672693" w:rsidRDefault="00FB5876" w:rsidP="003A6F36">
            <w:pPr>
              <w:jc w:val="left"/>
              <w:rPr>
                <w:rFonts w:asciiTheme="minorHAnsi" w:hAnsiTheme="minorHAnsi" w:cstheme="minorHAnsi"/>
                <w:b/>
                <w:sz w:val="20"/>
                <w:szCs w:val="20"/>
              </w:rPr>
            </w:pPr>
          </w:p>
        </w:tc>
      </w:tr>
      <w:tr w:rsidR="00FB5876" w:rsidRPr="00672693" w14:paraId="3EB1E3B1" w14:textId="77777777" w:rsidTr="00FB5876">
        <w:trPr>
          <w:trHeight w:val="401"/>
        </w:trPr>
        <w:tc>
          <w:tcPr>
            <w:tcW w:w="556" w:type="dxa"/>
            <w:shd w:val="clear" w:color="auto" w:fill="auto"/>
            <w:vAlign w:val="center"/>
          </w:tcPr>
          <w:p w14:paraId="1F6F34F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975" w:type="dxa"/>
            <w:shd w:val="clear" w:color="auto" w:fill="auto"/>
            <w:vAlign w:val="center"/>
          </w:tcPr>
          <w:p w14:paraId="084FCD7D"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 xml:space="preserve"> Poznań ul. Strzeszyńska 58</w:t>
            </w:r>
          </w:p>
        </w:tc>
        <w:tc>
          <w:tcPr>
            <w:tcW w:w="4536" w:type="dxa"/>
            <w:vAlign w:val="center"/>
          </w:tcPr>
          <w:p w14:paraId="788ADB25" w14:textId="77777777" w:rsidR="00FB5876" w:rsidRPr="00672693" w:rsidRDefault="00FB5876" w:rsidP="003A6F36">
            <w:pPr>
              <w:jc w:val="left"/>
              <w:rPr>
                <w:rFonts w:asciiTheme="minorHAnsi" w:hAnsiTheme="minorHAnsi" w:cstheme="minorHAnsi"/>
                <w:b/>
                <w:sz w:val="20"/>
                <w:szCs w:val="20"/>
              </w:rPr>
            </w:pPr>
          </w:p>
        </w:tc>
      </w:tr>
      <w:tr w:rsidR="00FB5876" w:rsidRPr="00672693" w14:paraId="037F995A" w14:textId="77777777" w:rsidTr="00FB5876">
        <w:trPr>
          <w:trHeight w:val="401"/>
        </w:trPr>
        <w:tc>
          <w:tcPr>
            <w:tcW w:w="556" w:type="dxa"/>
            <w:shd w:val="clear" w:color="auto" w:fill="auto"/>
            <w:vAlign w:val="center"/>
          </w:tcPr>
          <w:p w14:paraId="4978D89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975" w:type="dxa"/>
            <w:shd w:val="clear" w:color="auto" w:fill="auto"/>
            <w:vAlign w:val="center"/>
          </w:tcPr>
          <w:p w14:paraId="3C19064C"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Poznań ul. Strzeszyńska 58</w:t>
            </w:r>
          </w:p>
        </w:tc>
        <w:tc>
          <w:tcPr>
            <w:tcW w:w="4536" w:type="dxa"/>
            <w:vAlign w:val="center"/>
          </w:tcPr>
          <w:p w14:paraId="2713605C" w14:textId="77777777" w:rsidR="00FB5876" w:rsidRPr="00672693" w:rsidRDefault="00FB5876" w:rsidP="003A6F36">
            <w:pPr>
              <w:jc w:val="left"/>
              <w:rPr>
                <w:rFonts w:asciiTheme="minorHAnsi" w:hAnsiTheme="minorHAnsi" w:cstheme="minorHAnsi"/>
                <w:b/>
                <w:sz w:val="20"/>
                <w:szCs w:val="20"/>
              </w:rPr>
            </w:pPr>
          </w:p>
        </w:tc>
      </w:tr>
      <w:tr w:rsidR="00FB5876" w:rsidRPr="00672693" w14:paraId="4C2641F6" w14:textId="77777777" w:rsidTr="00FB5876">
        <w:trPr>
          <w:trHeight w:val="401"/>
        </w:trPr>
        <w:tc>
          <w:tcPr>
            <w:tcW w:w="556" w:type="dxa"/>
            <w:shd w:val="clear" w:color="auto" w:fill="auto"/>
            <w:vAlign w:val="center"/>
          </w:tcPr>
          <w:p w14:paraId="512ACED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975" w:type="dxa"/>
            <w:shd w:val="clear" w:color="auto" w:fill="auto"/>
            <w:vAlign w:val="center"/>
          </w:tcPr>
          <w:p w14:paraId="724DC9F8"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ul. Energetyków</w:t>
            </w:r>
          </w:p>
        </w:tc>
        <w:tc>
          <w:tcPr>
            <w:tcW w:w="4536" w:type="dxa"/>
            <w:vAlign w:val="center"/>
          </w:tcPr>
          <w:p w14:paraId="2D4A3451" w14:textId="77777777" w:rsidR="00FB5876" w:rsidRPr="00672693" w:rsidRDefault="00FB5876" w:rsidP="003A6F36">
            <w:pPr>
              <w:jc w:val="left"/>
              <w:rPr>
                <w:rFonts w:asciiTheme="minorHAnsi" w:hAnsiTheme="minorHAnsi" w:cstheme="minorHAnsi"/>
                <w:b/>
                <w:sz w:val="20"/>
                <w:szCs w:val="20"/>
              </w:rPr>
            </w:pPr>
          </w:p>
        </w:tc>
      </w:tr>
      <w:tr w:rsidR="00FB5876" w:rsidRPr="00672693" w14:paraId="62E244CC" w14:textId="77777777" w:rsidTr="00FB5876">
        <w:trPr>
          <w:trHeight w:val="401"/>
        </w:trPr>
        <w:tc>
          <w:tcPr>
            <w:tcW w:w="556" w:type="dxa"/>
            <w:shd w:val="clear" w:color="auto" w:fill="auto"/>
            <w:vAlign w:val="center"/>
          </w:tcPr>
          <w:p w14:paraId="72BD597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975" w:type="dxa"/>
            <w:shd w:val="clear" w:color="auto" w:fill="auto"/>
            <w:vAlign w:val="center"/>
          </w:tcPr>
          <w:p w14:paraId="651D7DDF"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Gorzów ul. Energetyków</w:t>
            </w:r>
          </w:p>
        </w:tc>
        <w:tc>
          <w:tcPr>
            <w:tcW w:w="4536" w:type="dxa"/>
            <w:vAlign w:val="center"/>
          </w:tcPr>
          <w:p w14:paraId="3772BFD6" w14:textId="77777777" w:rsidR="00FB5876" w:rsidRPr="00672693" w:rsidRDefault="00FB5876" w:rsidP="003A6F36">
            <w:pPr>
              <w:jc w:val="left"/>
              <w:rPr>
                <w:rFonts w:asciiTheme="minorHAnsi" w:hAnsiTheme="minorHAnsi" w:cstheme="minorHAnsi"/>
                <w:b/>
                <w:sz w:val="20"/>
                <w:szCs w:val="20"/>
              </w:rPr>
            </w:pPr>
          </w:p>
        </w:tc>
      </w:tr>
      <w:tr w:rsidR="00FB5876" w:rsidRPr="00672693" w14:paraId="3DBB7A01" w14:textId="77777777" w:rsidTr="00FB5876">
        <w:trPr>
          <w:trHeight w:val="401"/>
        </w:trPr>
        <w:tc>
          <w:tcPr>
            <w:tcW w:w="556" w:type="dxa"/>
            <w:shd w:val="clear" w:color="auto" w:fill="auto"/>
            <w:vAlign w:val="center"/>
          </w:tcPr>
          <w:p w14:paraId="1D76218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975" w:type="dxa"/>
            <w:shd w:val="clear" w:color="auto" w:fill="auto"/>
            <w:vAlign w:val="center"/>
          </w:tcPr>
          <w:p w14:paraId="57F0DC3B"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 xml:space="preserve">Bydgoszcz </w:t>
            </w:r>
            <w:proofErr w:type="spellStart"/>
            <w:r w:rsidRPr="00672693">
              <w:rPr>
                <w:rFonts w:asciiTheme="minorHAnsi" w:hAnsiTheme="minorHAnsi" w:cstheme="minorHAnsi"/>
                <w:sz w:val="20"/>
                <w:szCs w:val="20"/>
              </w:rPr>
              <w:t>Opławiec</w:t>
            </w:r>
            <w:proofErr w:type="spellEnd"/>
            <w:r w:rsidRPr="00672693">
              <w:rPr>
                <w:rFonts w:asciiTheme="minorHAnsi" w:hAnsiTheme="minorHAnsi" w:cstheme="minorHAnsi"/>
                <w:sz w:val="20"/>
                <w:szCs w:val="20"/>
              </w:rPr>
              <w:t xml:space="preserve"> 154</w:t>
            </w:r>
          </w:p>
          <w:p w14:paraId="4E3DB95F"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30FD479B" w14:textId="77777777" w:rsidR="00FB5876" w:rsidRPr="00672693" w:rsidRDefault="00FB5876" w:rsidP="003A6F36">
            <w:pPr>
              <w:jc w:val="left"/>
              <w:rPr>
                <w:rFonts w:asciiTheme="minorHAnsi" w:hAnsiTheme="minorHAnsi" w:cstheme="minorHAnsi"/>
                <w:b/>
                <w:sz w:val="20"/>
                <w:szCs w:val="20"/>
              </w:rPr>
            </w:pPr>
          </w:p>
        </w:tc>
      </w:tr>
      <w:tr w:rsidR="00FB5876" w:rsidRPr="00672693" w14:paraId="1376790B" w14:textId="77777777" w:rsidTr="00FB5876">
        <w:trPr>
          <w:trHeight w:val="401"/>
        </w:trPr>
        <w:tc>
          <w:tcPr>
            <w:tcW w:w="556" w:type="dxa"/>
            <w:shd w:val="clear" w:color="auto" w:fill="auto"/>
            <w:vAlign w:val="center"/>
          </w:tcPr>
          <w:p w14:paraId="5C445A4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975" w:type="dxa"/>
            <w:shd w:val="clear" w:color="auto" w:fill="auto"/>
            <w:vAlign w:val="center"/>
          </w:tcPr>
          <w:p w14:paraId="4548D898"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 xml:space="preserve">Bydgoszcz </w:t>
            </w:r>
            <w:proofErr w:type="spellStart"/>
            <w:r w:rsidRPr="00672693">
              <w:rPr>
                <w:rFonts w:asciiTheme="minorHAnsi" w:hAnsiTheme="minorHAnsi" w:cstheme="minorHAnsi"/>
                <w:sz w:val="20"/>
                <w:szCs w:val="20"/>
              </w:rPr>
              <w:t>Opławiec</w:t>
            </w:r>
            <w:proofErr w:type="spellEnd"/>
            <w:r w:rsidRPr="00672693">
              <w:rPr>
                <w:rFonts w:asciiTheme="minorHAnsi" w:hAnsiTheme="minorHAnsi" w:cstheme="minorHAnsi"/>
                <w:sz w:val="20"/>
                <w:szCs w:val="20"/>
              </w:rPr>
              <w:t xml:space="preserve"> 154</w:t>
            </w:r>
          </w:p>
          <w:p w14:paraId="16AA27E5"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18C94C84" w14:textId="77777777" w:rsidR="00FB5876" w:rsidRPr="00672693" w:rsidRDefault="00FB5876" w:rsidP="003A6F36">
            <w:pPr>
              <w:jc w:val="left"/>
              <w:rPr>
                <w:rFonts w:asciiTheme="minorHAnsi" w:hAnsiTheme="minorHAnsi" w:cstheme="minorHAnsi"/>
                <w:b/>
                <w:sz w:val="20"/>
                <w:szCs w:val="20"/>
              </w:rPr>
            </w:pPr>
          </w:p>
        </w:tc>
      </w:tr>
      <w:tr w:rsidR="00FB5876" w:rsidRPr="00672693" w14:paraId="40BF24F2" w14:textId="77777777" w:rsidTr="00FB5876">
        <w:trPr>
          <w:trHeight w:val="401"/>
        </w:trPr>
        <w:tc>
          <w:tcPr>
            <w:tcW w:w="556" w:type="dxa"/>
            <w:shd w:val="clear" w:color="auto" w:fill="auto"/>
            <w:vAlign w:val="center"/>
          </w:tcPr>
          <w:p w14:paraId="430E602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975" w:type="dxa"/>
            <w:shd w:val="clear" w:color="auto" w:fill="auto"/>
            <w:vAlign w:val="center"/>
          </w:tcPr>
          <w:p w14:paraId="198BAB1C"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Gniezno ul. Wschodnia 49/51</w:t>
            </w:r>
          </w:p>
          <w:p w14:paraId="1E301D14"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36D83BD1" w14:textId="77777777" w:rsidR="00FB5876" w:rsidRPr="00672693" w:rsidRDefault="00FB5876" w:rsidP="003A6F36">
            <w:pPr>
              <w:jc w:val="left"/>
              <w:rPr>
                <w:rFonts w:asciiTheme="minorHAnsi" w:hAnsiTheme="minorHAnsi" w:cstheme="minorHAnsi"/>
                <w:b/>
                <w:sz w:val="20"/>
                <w:szCs w:val="20"/>
              </w:rPr>
            </w:pPr>
          </w:p>
        </w:tc>
      </w:tr>
      <w:tr w:rsidR="00FB5876" w:rsidRPr="00672693" w14:paraId="3DDB8CB7" w14:textId="77777777" w:rsidTr="00FB5876">
        <w:trPr>
          <w:trHeight w:val="401"/>
        </w:trPr>
        <w:tc>
          <w:tcPr>
            <w:tcW w:w="556" w:type="dxa"/>
            <w:shd w:val="clear" w:color="auto" w:fill="auto"/>
            <w:vAlign w:val="center"/>
          </w:tcPr>
          <w:p w14:paraId="7FF9268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975" w:type="dxa"/>
            <w:shd w:val="clear" w:color="auto" w:fill="auto"/>
            <w:vAlign w:val="center"/>
          </w:tcPr>
          <w:p w14:paraId="14475E30"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Gniezno ul. Wschodnia 49/51</w:t>
            </w:r>
          </w:p>
          <w:p w14:paraId="10F50ED0"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2445FDF5" w14:textId="77777777" w:rsidR="00FB5876" w:rsidRPr="00672693" w:rsidRDefault="00FB5876" w:rsidP="003A6F36">
            <w:pPr>
              <w:jc w:val="left"/>
              <w:rPr>
                <w:rFonts w:asciiTheme="minorHAnsi" w:hAnsiTheme="minorHAnsi" w:cstheme="minorHAnsi"/>
                <w:b/>
                <w:sz w:val="20"/>
                <w:szCs w:val="20"/>
              </w:rPr>
            </w:pPr>
          </w:p>
        </w:tc>
      </w:tr>
      <w:tr w:rsidR="00FB5876" w:rsidRPr="00672693" w14:paraId="7E7321A7" w14:textId="77777777" w:rsidTr="00FB5876">
        <w:trPr>
          <w:trHeight w:val="401"/>
        </w:trPr>
        <w:tc>
          <w:tcPr>
            <w:tcW w:w="556" w:type="dxa"/>
            <w:shd w:val="clear" w:color="auto" w:fill="auto"/>
            <w:vAlign w:val="center"/>
          </w:tcPr>
          <w:p w14:paraId="2AB21CE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975" w:type="dxa"/>
            <w:shd w:val="clear" w:color="auto" w:fill="auto"/>
            <w:vAlign w:val="center"/>
          </w:tcPr>
          <w:p w14:paraId="0E0C7EC7"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Zielona Góra ul. Wojska Polskiego 144</w:t>
            </w:r>
          </w:p>
          <w:p w14:paraId="10684122"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0A97689B" w14:textId="77777777" w:rsidR="00FB5876" w:rsidRPr="00672693" w:rsidRDefault="00FB5876" w:rsidP="003A6F36">
            <w:pPr>
              <w:jc w:val="left"/>
              <w:rPr>
                <w:rFonts w:asciiTheme="minorHAnsi" w:hAnsiTheme="minorHAnsi" w:cstheme="minorHAnsi"/>
                <w:b/>
                <w:sz w:val="20"/>
                <w:szCs w:val="20"/>
              </w:rPr>
            </w:pPr>
          </w:p>
        </w:tc>
      </w:tr>
      <w:tr w:rsidR="00FB5876" w:rsidRPr="00672693" w14:paraId="4733B5D6" w14:textId="77777777" w:rsidTr="00FB5876">
        <w:trPr>
          <w:trHeight w:val="401"/>
        </w:trPr>
        <w:tc>
          <w:tcPr>
            <w:tcW w:w="556" w:type="dxa"/>
            <w:shd w:val="clear" w:color="auto" w:fill="auto"/>
            <w:vAlign w:val="center"/>
          </w:tcPr>
          <w:p w14:paraId="21DEF74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975" w:type="dxa"/>
            <w:shd w:val="clear" w:color="auto" w:fill="auto"/>
            <w:vAlign w:val="center"/>
          </w:tcPr>
          <w:p w14:paraId="01C1697D"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Zielona Góra ul. Wojska Polskiego 144</w:t>
            </w:r>
          </w:p>
          <w:p w14:paraId="73F89C33"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238D4EC9" w14:textId="77777777" w:rsidR="00FB5876" w:rsidRPr="00672693" w:rsidRDefault="00FB5876" w:rsidP="003A6F36">
            <w:pPr>
              <w:jc w:val="left"/>
              <w:rPr>
                <w:rFonts w:asciiTheme="minorHAnsi" w:hAnsiTheme="minorHAnsi" w:cstheme="minorHAnsi"/>
                <w:b/>
                <w:sz w:val="20"/>
                <w:szCs w:val="20"/>
              </w:rPr>
            </w:pPr>
          </w:p>
        </w:tc>
      </w:tr>
      <w:tr w:rsidR="00FB5876" w:rsidRPr="00672693" w14:paraId="5734E07E" w14:textId="77777777" w:rsidTr="00FB5876">
        <w:trPr>
          <w:trHeight w:val="547"/>
        </w:trPr>
        <w:tc>
          <w:tcPr>
            <w:tcW w:w="556" w:type="dxa"/>
            <w:shd w:val="clear" w:color="auto" w:fill="auto"/>
            <w:vAlign w:val="center"/>
          </w:tcPr>
          <w:p w14:paraId="25D3BE9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975" w:type="dxa"/>
            <w:shd w:val="clear" w:color="auto" w:fill="auto"/>
            <w:vAlign w:val="center"/>
          </w:tcPr>
          <w:p w14:paraId="474282C3"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Piła Al. Poznańska 34</w:t>
            </w:r>
          </w:p>
          <w:p w14:paraId="5D9F549F"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447E332D" w14:textId="77777777" w:rsidR="00FB5876" w:rsidRPr="00672693" w:rsidRDefault="00FB5876" w:rsidP="003A6F36">
            <w:pPr>
              <w:jc w:val="left"/>
              <w:rPr>
                <w:rFonts w:asciiTheme="minorHAnsi" w:hAnsiTheme="minorHAnsi" w:cstheme="minorHAnsi"/>
                <w:b/>
                <w:sz w:val="20"/>
                <w:szCs w:val="20"/>
              </w:rPr>
            </w:pPr>
          </w:p>
        </w:tc>
      </w:tr>
      <w:tr w:rsidR="00FB5876" w:rsidRPr="00672693" w14:paraId="5F6AC01B" w14:textId="77777777" w:rsidTr="00FB5876">
        <w:trPr>
          <w:trHeight w:val="530"/>
        </w:trPr>
        <w:tc>
          <w:tcPr>
            <w:tcW w:w="556" w:type="dxa"/>
            <w:shd w:val="clear" w:color="auto" w:fill="auto"/>
            <w:vAlign w:val="center"/>
          </w:tcPr>
          <w:p w14:paraId="229517D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975" w:type="dxa"/>
            <w:shd w:val="clear" w:color="auto" w:fill="auto"/>
            <w:vAlign w:val="center"/>
          </w:tcPr>
          <w:p w14:paraId="4CC16E2C"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Piła Al. Poznańska 34</w:t>
            </w:r>
          </w:p>
          <w:p w14:paraId="33AC759C" w14:textId="77777777" w:rsidR="00FB5876" w:rsidRPr="00672693" w:rsidDel="00481809" w:rsidRDefault="00FB5876" w:rsidP="003A6F36">
            <w:pPr>
              <w:ind w:hanging="284"/>
              <w:jc w:val="left"/>
              <w:rPr>
                <w:rFonts w:asciiTheme="minorHAnsi" w:hAnsiTheme="minorHAnsi" w:cstheme="minorHAnsi"/>
                <w:sz w:val="20"/>
                <w:szCs w:val="20"/>
              </w:rPr>
            </w:pPr>
          </w:p>
        </w:tc>
        <w:tc>
          <w:tcPr>
            <w:tcW w:w="4536" w:type="dxa"/>
            <w:vAlign w:val="center"/>
          </w:tcPr>
          <w:p w14:paraId="7A28C386" w14:textId="77777777" w:rsidR="00FB5876" w:rsidRPr="00672693" w:rsidRDefault="00FB5876" w:rsidP="003A6F36">
            <w:pPr>
              <w:jc w:val="left"/>
              <w:rPr>
                <w:rFonts w:asciiTheme="minorHAnsi" w:hAnsiTheme="minorHAnsi" w:cstheme="minorHAnsi"/>
                <w:b/>
                <w:sz w:val="20"/>
                <w:szCs w:val="20"/>
              </w:rPr>
            </w:pPr>
          </w:p>
        </w:tc>
      </w:tr>
      <w:tr w:rsidR="00FB5876" w:rsidRPr="00672693" w14:paraId="559E4592" w14:textId="77777777" w:rsidTr="00FB5876">
        <w:trPr>
          <w:trHeight w:val="401"/>
        </w:trPr>
        <w:tc>
          <w:tcPr>
            <w:tcW w:w="556" w:type="dxa"/>
            <w:shd w:val="clear" w:color="auto" w:fill="auto"/>
            <w:vAlign w:val="center"/>
          </w:tcPr>
          <w:p w14:paraId="1D58A2B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975" w:type="dxa"/>
            <w:shd w:val="clear" w:color="auto" w:fill="auto"/>
            <w:vAlign w:val="center"/>
          </w:tcPr>
          <w:p w14:paraId="6C678805"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Leszno Gronówko 30, 64-111 Lipno</w:t>
            </w:r>
          </w:p>
        </w:tc>
        <w:tc>
          <w:tcPr>
            <w:tcW w:w="4536" w:type="dxa"/>
            <w:vAlign w:val="center"/>
          </w:tcPr>
          <w:p w14:paraId="5ADA0879" w14:textId="77777777" w:rsidR="00FB5876" w:rsidRPr="00672693" w:rsidRDefault="00FB5876" w:rsidP="003A6F36">
            <w:pPr>
              <w:jc w:val="left"/>
              <w:rPr>
                <w:rFonts w:asciiTheme="minorHAnsi" w:hAnsiTheme="minorHAnsi" w:cstheme="minorHAnsi"/>
                <w:b/>
                <w:sz w:val="20"/>
                <w:szCs w:val="20"/>
              </w:rPr>
            </w:pPr>
          </w:p>
        </w:tc>
      </w:tr>
      <w:tr w:rsidR="00FB5876" w:rsidRPr="00672693" w14:paraId="0252CF3E" w14:textId="77777777" w:rsidTr="00FB5876">
        <w:trPr>
          <w:trHeight w:val="401"/>
        </w:trPr>
        <w:tc>
          <w:tcPr>
            <w:tcW w:w="556" w:type="dxa"/>
            <w:shd w:val="clear" w:color="auto" w:fill="auto"/>
            <w:vAlign w:val="center"/>
          </w:tcPr>
          <w:p w14:paraId="33DFDA4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975" w:type="dxa"/>
            <w:shd w:val="clear" w:color="auto" w:fill="auto"/>
            <w:vAlign w:val="center"/>
          </w:tcPr>
          <w:p w14:paraId="2DC52F95"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Leszno Gronówko 30, 64-111 Lipno</w:t>
            </w:r>
          </w:p>
        </w:tc>
        <w:tc>
          <w:tcPr>
            <w:tcW w:w="4536" w:type="dxa"/>
            <w:vAlign w:val="center"/>
          </w:tcPr>
          <w:p w14:paraId="00BF288C" w14:textId="77777777" w:rsidR="00FB5876" w:rsidRPr="00672693" w:rsidRDefault="00FB5876" w:rsidP="003A6F36">
            <w:pPr>
              <w:jc w:val="left"/>
              <w:rPr>
                <w:rFonts w:asciiTheme="minorHAnsi" w:hAnsiTheme="minorHAnsi" w:cstheme="minorHAnsi"/>
                <w:b/>
                <w:sz w:val="20"/>
                <w:szCs w:val="20"/>
              </w:rPr>
            </w:pPr>
          </w:p>
        </w:tc>
      </w:tr>
      <w:tr w:rsidR="00FB5876" w:rsidRPr="00672693" w14:paraId="414888B5" w14:textId="77777777" w:rsidTr="00FB5876">
        <w:trPr>
          <w:trHeight w:val="401"/>
        </w:trPr>
        <w:tc>
          <w:tcPr>
            <w:tcW w:w="556" w:type="dxa"/>
            <w:shd w:val="clear" w:color="auto" w:fill="auto"/>
            <w:vAlign w:val="center"/>
          </w:tcPr>
          <w:p w14:paraId="3DE529C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15</w:t>
            </w:r>
          </w:p>
        </w:tc>
        <w:tc>
          <w:tcPr>
            <w:tcW w:w="3975" w:type="dxa"/>
            <w:shd w:val="clear" w:color="auto" w:fill="auto"/>
            <w:vAlign w:val="center"/>
          </w:tcPr>
          <w:p w14:paraId="1B81AB18"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Szczecin Krasińskiego 53</w:t>
            </w:r>
          </w:p>
        </w:tc>
        <w:tc>
          <w:tcPr>
            <w:tcW w:w="4536" w:type="dxa"/>
            <w:vAlign w:val="center"/>
          </w:tcPr>
          <w:p w14:paraId="588D675F" w14:textId="77777777" w:rsidR="00FB5876" w:rsidRPr="00672693" w:rsidRDefault="00FB5876" w:rsidP="003A6F36">
            <w:pPr>
              <w:jc w:val="left"/>
              <w:rPr>
                <w:rFonts w:asciiTheme="minorHAnsi" w:hAnsiTheme="minorHAnsi" w:cstheme="minorHAnsi"/>
                <w:b/>
                <w:sz w:val="20"/>
                <w:szCs w:val="20"/>
              </w:rPr>
            </w:pPr>
          </w:p>
        </w:tc>
      </w:tr>
      <w:tr w:rsidR="00FB5876" w:rsidRPr="00672693" w14:paraId="687EF36D" w14:textId="77777777" w:rsidTr="00FB5876">
        <w:trPr>
          <w:trHeight w:val="401"/>
        </w:trPr>
        <w:tc>
          <w:tcPr>
            <w:tcW w:w="556" w:type="dxa"/>
            <w:tcBorders>
              <w:bottom w:val="single" w:sz="4" w:space="0" w:color="auto"/>
            </w:tcBorders>
            <w:shd w:val="clear" w:color="auto" w:fill="auto"/>
            <w:vAlign w:val="center"/>
          </w:tcPr>
          <w:p w14:paraId="16B1693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16</w:t>
            </w:r>
          </w:p>
        </w:tc>
        <w:tc>
          <w:tcPr>
            <w:tcW w:w="3975" w:type="dxa"/>
            <w:tcBorders>
              <w:bottom w:val="single" w:sz="4" w:space="0" w:color="auto"/>
            </w:tcBorders>
            <w:shd w:val="clear" w:color="auto" w:fill="auto"/>
            <w:vAlign w:val="center"/>
          </w:tcPr>
          <w:p w14:paraId="2F1F08B3" w14:textId="77777777" w:rsidR="00FB5876" w:rsidRPr="00672693" w:rsidDel="00481809"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Szczecin Krasińskiego 53</w:t>
            </w:r>
          </w:p>
        </w:tc>
        <w:tc>
          <w:tcPr>
            <w:tcW w:w="4536" w:type="dxa"/>
            <w:tcBorders>
              <w:bottom w:val="single" w:sz="4" w:space="0" w:color="auto"/>
            </w:tcBorders>
            <w:vAlign w:val="center"/>
          </w:tcPr>
          <w:p w14:paraId="549D9610" w14:textId="77777777" w:rsidR="00FB5876" w:rsidRPr="00672693" w:rsidRDefault="00FB5876" w:rsidP="003A6F36">
            <w:pPr>
              <w:jc w:val="left"/>
              <w:rPr>
                <w:rFonts w:asciiTheme="minorHAnsi" w:hAnsiTheme="minorHAnsi" w:cstheme="minorHAnsi"/>
                <w:b/>
                <w:sz w:val="20"/>
                <w:szCs w:val="20"/>
              </w:rPr>
            </w:pPr>
          </w:p>
        </w:tc>
      </w:tr>
    </w:tbl>
    <w:p w14:paraId="694D972E"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68CCF465"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0AD9FD8"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7FD9FD07"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35810693" w14:textId="77777777" w:rsidTr="003A6F36">
        <w:trPr>
          <w:trHeight w:val="380"/>
          <w:jc w:val="center"/>
        </w:trPr>
        <w:tc>
          <w:tcPr>
            <w:tcW w:w="4059" w:type="dxa"/>
            <w:hideMark/>
          </w:tcPr>
          <w:p w14:paraId="19C8B477"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3BFF0AD"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1E5F432" w14:textId="77777777" w:rsidR="00863969" w:rsidRPr="00672693" w:rsidRDefault="00863969" w:rsidP="00863969">
      <w:pPr>
        <w:spacing w:after="200"/>
        <w:jc w:val="left"/>
        <w:rPr>
          <w:rFonts w:asciiTheme="minorHAnsi" w:hAnsiTheme="minorHAnsi" w:cstheme="minorHAnsi"/>
          <w:sz w:val="20"/>
          <w:szCs w:val="20"/>
          <w:u w:val="single"/>
        </w:rPr>
      </w:pPr>
    </w:p>
    <w:p w14:paraId="5DD5DDE1" w14:textId="2D761944" w:rsidR="00863969" w:rsidRPr="00672693" w:rsidRDefault="00863969" w:rsidP="00863969">
      <w:pPr>
        <w:spacing w:after="200"/>
        <w:rPr>
          <w:rFonts w:asciiTheme="minorHAnsi" w:hAnsiTheme="minorHAnsi" w:cstheme="minorHAnsi"/>
          <w:b/>
          <w:color w:val="FF0000"/>
          <w:sz w:val="20"/>
          <w:szCs w:val="20"/>
          <w:u w:val="single"/>
        </w:rPr>
      </w:pPr>
      <w:r w:rsidRPr="00672693">
        <w:rPr>
          <w:rFonts w:asciiTheme="minorHAnsi" w:hAnsiTheme="minorHAnsi" w:cstheme="minorHAnsi"/>
          <w:sz w:val="20"/>
          <w:szCs w:val="20"/>
          <w:u w:val="single"/>
        </w:rPr>
        <w:br w:type="page"/>
      </w:r>
      <w:r w:rsidR="00F71AE7" w:rsidRPr="00672693">
        <w:rPr>
          <w:rFonts w:asciiTheme="minorHAnsi" w:hAnsiTheme="minorHAnsi" w:cstheme="minorHAnsi"/>
          <w:b/>
          <w:sz w:val="20"/>
          <w:szCs w:val="20"/>
          <w:u w:val="single"/>
        </w:rPr>
        <w:lastRenderedPageBreak/>
        <w:t>ZAŁĄCZNIK NR 30. LISTA STACJI BENZYNOWYCH WYKONAWCY DLA CZĘŚCI 6 - OBSŁUGA SPÓŁKI  ENEA OŚWIETLENIE SP. Z O.O.</w:t>
      </w:r>
    </w:p>
    <w:p w14:paraId="70ADF805" w14:textId="77777777" w:rsidR="00863969" w:rsidRPr="00672693" w:rsidRDefault="00863969" w:rsidP="00863969">
      <w:pPr>
        <w:rPr>
          <w:rFonts w:asciiTheme="minorHAnsi" w:hAnsiTheme="minorHAnsi" w:cstheme="minorHAnsi"/>
          <w:sz w:val="20"/>
          <w:szCs w:val="20"/>
        </w:rPr>
      </w:pPr>
    </w:p>
    <w:p w14:paraId="5D10DE9C"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6B38FE2E"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047C200D"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3751"/>
        <w:gridCol w:w="5245"/>
      </w:tblGrid>
      <w:tr w:rsidR="00FB5876" w:rsidRPr="00672693" w14:paraId="1C6F0884" w14:textId="77777777" w:rsidTr="00FB5876">
        <w:trPr>
          <w:trHeight w:val="511"/>
        </w:trPr>
        <w:tc>
          <w:tcPr>
            <w:tcW w:w="497" w:type="dxa"/>
            <w:vMerge w:val="restart"/>
            <w:shd w:val="clear" w:color="auto" w:fill="auto"/>
            <w:vAlign w:val="center"/>
          </w:tcPr>
          <w:p w14:paraId="28E65795"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7BAC633" w14:textId="77777777" w:rsidR="00FB5876" w:rsidRPr="00672693" w:rsidRDefault="00FB5876" w:rsidP="003A6F36">
            <w:pPr>
              <w:jc w:val="center"/>
              <w:rPr>
                <w:rFonts w:asciiTheme="minorHAnsi" w:hAnsiTheme="minorHAnsi" w:cstheme="minorHAnsi"/>
                <w:b/>
                <w:bCs/>
                <w:sz w:val="20"/>
                <w:szCs w:val="20"/>
              </w:rPr>
            </w:pPr>
          </w:p>
        </w:tc>
        <w:tc>
          <w:tcPr>
            <w:tcW w:w="3751" w:type="dxa"/>
            <w:vMerge w:val="restart"/>
            <w:shd w:val="clear" w:color="auto" w:fill="auto"/>
            <w:vAlign w:val="center"/>
          </w:tcPr>
          <w:p w14:paraId="4352488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245" w:type="dxa"/>
            <w:vMerge w:val="restart"/>
            <w:shd w:val="clear" w:color="auto" w:fill="auto"/>
            <w:vAlign w:val="center"/>
          </w:tcPr>
          <w:p w14:paraId="46B621A3"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189282D" w14:textId="77777777" w:rsidTr="00FB5876">
        <w:trPr>
          <w:trHeight w:val="712"/>
        </w:trPr>
        <w:tc>
          <w:tcPr>
            <w:tcW w:w="497" w:type="dxa"/>
            <w:vMerge/>
            <w:shd w:val="clear" w:color="auto" w:fill="auto"/>
            <w:vAlign w:val="center"/>
          </w:tcPr>
          <w:p w14:paraId="6AA6770F" w14:textId="77777777" w:rsidR="00FB5876" w:rsidRPr="00672693" w:rsidRDefault="00FB5876" w:rsidP="003A6F36">
            <w:pPr>
              <w:jc w:val="left"/>
              <w:rPr>
                <w:rFonts w:asciiTheme="minorHAnsi" w:hAnsiTheme="minorHAnsi" w:cstheme="minorHAnsi"/>
                <w:b/>
                <w:sz w:val="20"/>
                <w:szCs w:val="20"/>
              </w:rPr>
            </w:pPr>
          </w:p>
        </w:tc>
        <w:tc>
          <w:tcPr>
            <w:tcW w:w="3751" w:type="dxa"/>
            <w:vMerge/>
            <w:shd w:val="clear" w:color="auto" w:fill="auto"/>
            <w:vAlign w:val="center"/>
          </w:tcPr>
          <w:p w14:paraId="0F3262C1" w14:textId="77777777" w:rsidR="00FB5876" w:rsidRPr="00672693" w:rsidRDefault="00FB5876" w:rsidP="003A6F36">
            <w:pPr>
              <w:jc w:val="left"/>
              <w:rPr>
                <w:rFonts w:asciiTheme="minorHAnsi" w:hAnsiTheme="minorHAnsi" w:cstheme="minorHAnsi"/>
                <w:b/>
                <w:sz w:val="20"/>
                <w:szCs w:val="20"/>
              </w:rPr>
            </w:pPr>
          </w:p>
        </w:tc>
        <w:tc>
          <w:tcPr>
            <w:tcW w:w="5245" w:type="dxa"/>
            <w:vMerge/>
            <w:shd w:val="clear" w:color="auto" w:fill="auto"/>
            <w:vAlign w:val="center"/>
          </w:tcPr>
          <w:p w14:paraId="1B033399" w14:textId="77777777" w:rsidR="00FB5876" w:rsidRPr="00672693" w:rsidRDefault="00FB5876" w:rsidP="003A6F36">
            <w:pPr>
              <w:jc w:val="left"/>
              <w:rPr>
                <w:rFonts w:asciiTheme="minorHAnsi" w:hAnsiTheme="minorHAnsi" w:cstheme="minorHAnsi"/>
                <w:b/>
                <w:sz w:val="20"/>
                <w:szCs w:val="20"/>
              </w:rPr>
            </w:pPr>
          </w:p>
        </w:tc>
      </w:tr>
      <w:tr w:rsidR="00FB5876" w:rsidRPr="00672693" w14:paraId="159375F2" w14:textId="77777777" w:rsidTr="00FB5876">
        <w:tc>
          <w:tcPr>
            <w:tcW w:w="497" w:type="dxa"/>
            <w:shd w:val="clear" w:color="auto" w:fill="auto"/>
            <w:vAlign w:val="center"/>
          </w:tcPr>
          <w:p w14:paraId="65D7435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751" w:type="dxa"/>
            <w:shd w:val="clear" w:color="auto" w:fill="auto"/>
            <w:vAlign w:val="center"/>
          </w:tcPr>
          <w:p w14:paraId="0E3EC67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shd w:val="clear" w:color="auto" w:fill="auto"/>
            <w:vAlign w:val="center"/>
          </w:tcPr>
          <w:p w14:paraId="19504149" w14:textId="77777777" w:rsidR="00FB5876" w:rsidRPr="00672693" w:rsidRDefault="00FB5876" w:rsidP="003A6F36">
            <w:pPr>
              <w:jc w:val="left"/>
              <w:rPr>
                <w:rFonts w:asciiTheme="minorHAnsi" w:hAnsiTheme="minorHAnsi" w:cstheme="minorHAnsi"/>
                <w:b/>
                <w:sz w:val="20"/>
                <w:szCs w:val="20"/>
              </w:rPr>
            </w:pPr>
          </w:p>
        </w:tc>
      </w:tr>
      <w:tr w:rsidR="00FB5876" w:rsidRPr="00672693" w14:paraId="0B032716" w14:textId="77777777" w:rsidTr="00FB5876">
        <w:tc>
          <w:tcPr>
            <w:tcW w:w="497" w:type="dxa"/>
            <w:shd w:val="clear" w:color="auto" w:fill="auto"/>
            <w:vAlign w:val="center"/>
          </w:tcPr>
          <w:p w14:paraId="5520949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751" w:type="dxa"/>
            <w:shd w:val="clear" w:color="auto" w:fill="auto"/>
            <w:vAlign w:val="center"/>
          </w:tcPr>
          <w:p w14:paraId="5DF0355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Poznań ul. Strzeszyńska 58</w:t>
            </w:r>
          </w:p>
        </w:tc>
        <w:tc>
          <w:tcPr>
            <w:tcW w:w="5245" w:type="dxa"/>
            <w:shd w:val="clear" w:color="auto" w:fill="auto"/>
            <w:vAlign w:val="center"/>
          </w:tcPr>
          <w:p w14:paraId="633C6E47" w14:textId="77777777" w:rsidR="00FB5876" w:rsidRPr="00672693" w:rsidRDefault="00FB5876" w:rsidP="003A6F36">
            <w:pPr>
              <w:jc w:val="left"/>
              <w:rPr>
                <w:rFonts w:asciiTheme="minorHAnsi" w:hAnsiTheme="minorHAnsi" w:cstheme="minorHAnsi"/>
                <w:b/>
                <w:sz w:val="20"/>
                <w:szCs w:val="20"/>
              </w:rPr>
            </w:pPr>
          </w:p>
        </w:tc>
      </w:tr>
      <w:tr w:rsidR="00FB5876" w:rsidRPr="00672693" w14:paraId="6C94D042" w14:textId="77777777" w:rsidTr="00FB5876">
        <w:tc>
          <w:tcPr>
            <w:tcW w:w="497" w:type="dxa"/>
            <w:shd w:val="clear" w:color="auto" w:fill="auto"/>
            <w:vAlign w:val="center"/>
          </w:tcPr>
          <w:p w14:paraId="12FF1E6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3751" w:type="dxa"/>
            <w:shd w:val="clear" w:color="auto" w:fill="auto"/>
            <w:vAlign w:val="center"/>
          </w:tcPr>
          <w:p w14:paraId="603E441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Ku Słońcu 34</w:t>
            </w:r>
          </w:p>
        </w:tc>
        <w:tc>
          <w:tcPr>
            <w:tcW w:w="5245" w:type="dxa"/>
            <w:shd w:val="clear" w:color="auto" w:fill="auto"/>
            <w:vAlign w:val="center"/>
          </w:tcPr>
          <w:p w14:paraId="4FC6E4B2" w14:textId="77777777" w:rsidR="00FB5876" w:rsidRPr="00672693" w:rsidRDefault="00FB5876" w:rsidP="003A6F36">
            <w:pPr>
              <w:jc w:val="left"/>
              <w:rPr>
                <w:rFonts w:asciiTheme="minorHAnsi" w:hAnsiTheme="minorHAnsi" w:cstheme="minorHAnsi"/>
                <w:b/>
                <w:sz w:val="20"/>
                <w:szCs w:val="20"/>
              </w:rPr>
            </w:pPr>
          </w:p>
        </w:tc>
      </w:tr>
      <w:tr w:rsidR="00FB5876" w:rsidRPr="00672693" w14:paraId="512608EE" w14:textId="77777777" w:rsidTr="00FB5876">
        <w:tc>
          <w:tcPr>
            <w:tcW w:w="497" w:type="dxa"/>
            <w:shd w:val="clear" w:color="auto" w:fill="auto"/>
            <w:vAlign w:val="center"/>
          </w:tcPr>
          <w:p w14:paraId="2406522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3751" w:type="dxa"/>
            <w:shd w:val="clear" w:color="auto" w:fill="auto"/>
            <w:vAlign w:val="center"/>
          </w:tcPr>
          <w:p w14:paraId="218AD52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Szczecin ul. Ku Słońcu 34</w:t>
            </w:r>
          </w:p>
        </w:tc>
        <w:tc>
          <w:tcPr>
            <w:tcW w:w="5245" w:type="dxa"/>
            <w:shd w:val="clear" w:color="auto" w:fill="auto"/>
            <w:vAlign w:val="center"/>
          </w:tcPr>
          <w:p w14:paraId="6620D080" w14:textId="77777777" w:rsidR="00FB5876" w:rsidRPr="00672693" w:rsidRDefault="00FB5876" w:rsidP="003A6F36">
            <w:pPr>
              <w:jc w:val="left"/>
              <w:rPr>
                <w:rFonts w:asciiTheme="minorHAnsi" w:hAnsiTheme="minorHAnsi" w:cstheme="minorHAnsi"/>
                <w:b/>
                <w:sz w:val="20"/>
                <w:szCs w:val="20"/>
              </w:rPr>
            </w:pPr>
          </w:p>
        </w:tc>
      </w:tr>
      <w:tr w:rsidR="00FB5876" w:rsidRPr="00672693" w14:paraId="794D84F7" w14:textId="77777777" w:rsidTr="00FB5876">
        <w:tc>
          <w:tcPr>
            <w:tcW w:w="497" w:type="dxa"/>
            <w:shd w:val="clear" w:color="auto" w:fill="auto"/>
            <w:vAlign w:val="center"/>
          </w:tcPr>
          <w:p w14:paraId="3B317B7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3751" w:type="dxa"/>
            <w:shd w:val="clear" w:color="auto" w:fill="auto"/>
            <w:vAlign w:val="center"/>
          </w:tcPr>
          <w:p w14:paraId="74593D85"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5245" w:type="dxa"/>
            <w:shd w:val="clear" w:color="auto" w:fill="auto"/>
            <w:vAlign w:val="center"/>
          </w:tcPr>
          <w:p w14:paraId="1E99FC3F" w14:textId="77777777" w:rsidR="00FB5876" w:rsidRPr="00672693" w:rsidRDefault="00FB5876" w:rsidP="003A6F36">
            <w:pPr>
              <w:jc w:val="left"/>
              <w:rPr>
                <w:rFonts w:asciiTheme="minorHAnsi" w:hAnsiTheme="minorHAnsi" w:cstheme="minorHAnsi"/>
                <w:b/>
                <w:sz w:val="20"/>
                <w:szCs w:val="20"/>
              </w:rPr>
            </w:pPr>
          </w:p>
        </w:tc>
      </w:tr>
      <w:tr w:rsidR="00FB5876" w:rsidRPr="00672693" w14:paraId="3D6D56AA" w14:textId="77777777" w:rsidTr="00FB5876">
        <w:tc>
          <w:tcPr>
            <w:tcW w:w="497" w:type="dxa"/>
            <w:shd w:val="clear" w:color="auto" w:fill="auto"/>
            <w:vAlign w:val="center"/>
          </w:tcPr>
          <w:p w14:paraId="2DF2F94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3751" w:type="dxa"/>
            <w:shd w:val="clear" w:color="auto" w:fill="auto"/>
            <w:vAlign w:val="center"/>
          </w:tcPr>
          <w:p w14:paraId="5D521B3E"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Kościan ul. Północna 3</w:t>
            </w:r>
          </w:p>
        </w:tc>
        <w:tc>
          <w:tcPr>
            <w:tcW w:w="5245" w:type="dxa"/>
            <w:shd w:val="clear" w:color="auto" w:fill="auto"/>
            <w:vAlign w:val="center"/>
          </w:tcPr>
          <w:p w14:paraId="31EBFC6E" w14:textId="77777777" w:rsidR="00FB5876" w:rsidRPr="00672693" w:rsidRDefault="00FB5876" w:rsidP="003A6F36">
            <w:pPr>
              <w:jc w:val="left"/>
              <w:rPr>
                <w:rFonts w:asciiTheme="minorHAnsi" w:hAnsiTheme="minorHAnsi" w:cstheme="minorHAnsi"/>
                <w:b/>
                <w:sz w:val="20"/>
                <w:szCs w:val="20"/>
              </w:rPr>
            </w:pPr>
          </w:p>
        </w:tc>
      </w:tr>
      <w:tr w:rsidR="00FB5876" w:rsidRPr="00672693" w14:paraId="504D92BB" w14:textId="77777777" w:rsidTr="00FB5876">
        <w:tc>
          <w:tcPr>
            <w:tcW w:w="497" w:type="dxa"/>
            <w:shd w:val="clear" w:color="auto" w:fill="auto"/>
            <w:vAlign w:val="center"/>
          </w:tcPr>
          <w:p w14:paraId="26A28CF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3751" w:type="dxa"/>
            <w:shd w:val="clear" w:color="auto" w:fill="auto"/>
            <w:vAlign w:val="center"/>
          </w:tcPr>
          <w:p w14:paraId="4506344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Piła al. Poznańska 34</w:t>
            </w:r>
          </w:p>
        </w:tc>
        <w:tc>
          <w:tcPr>
            <w:tcW w:w="5245" w:type="dxa"/>
            <w:shd w:val="clear" w:color="auto" w:fill="auto"/>
            <w:vAlign w:val="center"/>
          </w:tcPr>
          <w:p w14:paraId="1A102DC9" w14:textId="77777777" w:rsidR="00FB5876" w:rsidRPr="00672693" w:rsidRDefault="00FB5876" w:rsidP="003A6F36">
            <w:pPr>
              <w:jc w:val="left"/>
              <w:rPr>
                <w:rFonts w:asciiTheme="minorHAnsi" w:hAnsiTheme="minorHAnsi" w:cstheme="minorHAnsi"/>
                <w:b/>
                <w:sz w:val="20"/>
                <w:szCs w:val="20"/>
              </w:rPr>
            </w:pPr>
          </w:p>
        </w:tc>
      </w:tr>
      <w:tr w:rsidR="00FB5876" w:rsidRPr="00672693" w14:paraId="6EAA9646" w14:textId="77777777" w:rsidTr="00FB5876">
        <w:tc>
          <w:tcPr>
            <w:tcW w:w="497" w:type="dxa"/>
            <w:shd w:val="clear" w:color="auto" w:fill="auto"/>
            <w:vAlign w:val="center"/>
          </w:tcPr>
          <w:p w14:paraId="4B02E78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3751" w:type="dxa"/>
            <w:shd w:val="clear" w:color="auto" w:fill="auto"/>
            <w:vAlign w:val="center"/>
          </w:tcPr>
          <w:p w14:paraId="4978E67B"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Piła al. Poznańska 34</w:t>
            </w:r>
          </w:p>
        </w:tc>
        <w:tc>
          <w:tcPr>
            <w:tcW w:w="5245" w:type="dxa"/>
            <w:shd w:val="clear" w:color="auto" w:fill="auto"/>
            <w:vAlign w:val="center"/>
          </w:tcPr>
          <w:p w14:paraId="3E2EDE9E" w14:textId="77777777" w:rsidR="00FB5876" w:rsidRPr="00672693" w:rsidRDefault="00FB5876" w:rsidP="003A6F36">
            <w:pPr>
              <w:jc w:val="left"/>
              <w:rPr>
                <w:rFonts w:asciiTheme="minorHAnsi" w:hAnsiTheme="minorHAnsi" w:cstheme="minorHAnsi"/>
                <w:b/>
                <w:sz w:val="20"/>
                <w:szCs w:val="20"/>
              </w:rPr>
            </w:pPr>
          </w:p>
        </w:tc>
      </w:tr>
      <w:tr w:rsidR="00FB5876" w:rsidRPr="00672693" w14:paraId="4B981418" w14:textId="77777777" w:rsidTr="00FB5876">
        <w:tc>
          <w:tcPr>
            <w:tcW w:w="497" w:type="dxa"/>
            <w:shd w:val="clear" w:color="auto" w:fill="auto"/>
            <w:vAlign w:val="center"/>
          </w:tcPr>
          <w:p w14:paraId="2153F21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3751" w:type="dxa"/>
            <w:shd w:val="clear" w:color="auto" w:fill="auto"/>
            <w:vAlign w:val="center"/>
          </w:tcPr>
          <w:p w14:paraId="2C7C37F3"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Bydgoszcz ul. Kościuszki 53</w:t>
            </w:r>
          </w:p>
        </w:tc>
        <w:tc>
          <w:tcPr>
            <w:tcW w:w="5245" w:type="dxa"/>
            <w:shd w:val="clear" w:color="auto" w:fill="auto"/>
            <w:vAlign w:val="center"/>
          </w:tcPr>
          <w:p w14:paraId="347B30F5" w14:textId="77777777" w:rsidR="00FB5876" w:rsidRPr="00672693" w:rsidRDefault="00FB5876" w:rsidP="003A6F36">
            <w:pPr>
              <w:jc w:val="left"/>
              <w:rPr>
                <w:rFonts w:asciiTheme="minorHAnsi" w:hAnsiTheme="minorHAnsi" w:cstheme="minorHAnsi"/>
                <w:b/>
                <w:sz w:val="20"/>
                <w:szCs w:val="20"/>
              </w:rPr>
            </w:pPr>
          </w:p>
        </w:tc>
      </w:tr>
      <w:tr w:rsidR="00FB5876" w:rsidRPr="00672693" w14:paraId="22F6D246" w14:textId="77777777" w:rsidTr="00FB5876">
        <w:tc>
          <w:tcPr>
            <w:tcW w:w="497" w:type="dxa"/>
            <w:shd w:val="clear" w:color="auto" w:fill="auto"/>
            <w:vAlign w:val="center"/>
          </w:tcPr>
          <w:p w14:paraId="2447B0D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10</w:t>
            </w:r>
          </w:p>
        </w:tc>
        <w:tc>
          <w:tcPr>
            <w:tcW w:w="3751" w:type="dxa"/>
            <w:shd w:val="clear" w:color="auto" w:fill="auto"/>
            <w:vAlign w:val="center"/>
          </w:tcPr>
          <w:p w14:paraId="6D58E773"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Bydgoszcz ul. Kościuszki 53</w:t>
            </w:r>
          </w:p>
        </w:tc>
        <w:tc>
          <w:tcPr>
            <w:tcW w:w="5245" w:type="dxa"/>
            <w:shd w:val="clear" w:color="auto" w:fill="auto"/>
            <w:vAlign w:val="center"/>
          </w:tcPr>
          <w:p w14:paraId="06B40677" w14:textId="77777777" w:rsidR="00FB5876" w:rsidRPr="00672693" w:rsidRDefault="00FB5876" w:rsidP="003A6F36">
            <w:pPr>
              <w:jc w:val="left"/>
              <w:rPr>
                <w:rFonts w:asciiTheme="minorHAnsi" w:hAnsiTheme="minorHAnsi" w:cstheme="minorHAnsi"/>
                <w:b/>
                <w:sz w:val="20"/>
                <w:szCs w:val="20"/>
              </w:rPr>
            </w:pPr>
          </w:p>
        </w:tc>
      </w:tr>
      <w:tr w:rsidR="00FB5876" w:rsidRPr="00672693" w14:paraId="464D404E" w14:textId="77777777" w:rsidTr="00FB5876">
        <w:tc>
          <w:tcPr>
            <w:tcW w:w="497" w:type="dxa"/>
            <w:shd w:val="clear" w:color="auto" w:fill="auto"/>
            <w:vAlign w:val="center"/>
          </w:tcPr>
          <w:p w14:paraId="71ED886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11</w:t>
            </w:r>
          </w:p>
        </w:tc>
        <w:tc>
          <w:tcPr>
            <w:tcW w:w="3751" w:type="dxa"/>
            <w:shd w:val="clear" w:color="auto" w:fill="auto"/>
            <w:vAlign w:val="center"/>
          </w:tcPr>
          <w:p w14:paraId="409650AD" w14:textId="2E33ED7E" w:rsidR="00FB5876" w:rsidRPr="00672693" w:rsidRDefault="00FB5876" w:rsidP="00E8093B">
            <w:pPr>
              <w:jc w:val="left"/>
              <w:rPr>
                <w:rFonts w:asciiTheme="minorHAnsi" w:hAnsiTheme="minorHAnsi" w:cstheme="minorHAnsi"/>
                <w:sz w:val="20"/>
                <w:szCs w:val="20"/>
              </w:rPr>
            </w:pPr>
            <w:r w:rsidRPr="00672693">
              <w:rPr>
                <w:rFonts w:asciiTheme="minorHAnsi" w:hAnsiTheme="minorHAnsi" w:cstheme="minorHAnsi"/>
                <w:sz w:val="20"/>
                <w:szCs w:val="20"/>
              </w:rPr>
              <w:t xml:space="preserve">Gorzów Wlkp. ul. </w:t>
            </w:r>
            <w:r>
              <w:rPr>
                <w:rFonts w:asciiTheme="minorHAnsi" w:hAnsiTheme="minorHAnsi" w:cstheme="minorHAnsi"/>
                <w:sz w:val="20"/>
                <w:szCs w:val="20"/>
              </w:rPr>
              <w:t xml:space="preserve"> Energetyków 4</w:t>
            </w:r>
          </w:p>
        </w:tc>
        <w:tc>
          <w:tcPr>
            <w:tcW w:w="5245" w:type="dxa"/>
            <w:shd w:val="clear" w:color="auto" w:fill="auto"/>
            <w:vAlign w:val="center"/>
          </w:tcPr>
          <w:p w14:paraId="61A1C97F" w14:textId="77777777" w:rsidR="00FB5876" w:rsidRPr="00672693" w:rsidRDefault="00FB5876" w:rsidP="003A6F36">
            <w:pPr>
              <w:jc w:val="left"/>
              <w:rPr>
                <w:rFonts w:asciiTheme="minorHAnsi" w:hAnsiTheme="minorHAnsi" w:cstheme="minorHAnsi"/>
                <w:b/>
                <w:sz w:val="20"/>
                <w:szCs w:val="20"/>
              </w:rPr>
            </w:pPr>
          </w:p>
        </w:tc>
      </w:tr>
      <w:tr w:rsidR="00FB5876" w:rsidRPr="00672693" w14:paraId="3AB03774" w14:textId="77777777" w:rsidTr="00FB5876">
        <w:tc>
          <w:tcPr>
            <w:tcW w:w="497" w:type="dxa"/>
            <w:shd w:val="clear" w:color="auto" w:fill="auto"/>
            <w:vAlign w:val="center"/>
          </w:tcPr>
          <w:p w14:paraId="1CA8C95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12</w:t>
            </w:r>
          </w:p>
        </w:tc>
        <w:tc>
          <w:tcPr>
            <w:tcW w:w="3751" w:type="dxa"/>
            <w:shd w:val="clear" w:color="auto" w:fill="auto"/>
            <w:vAlign w:val="center"/>
          </w:tcPr>
          <w:p w14:paraId="12415372" w14:textId="192AC062" w:rsidR="00FB5876" w:rsidRPr="00672693" w:rsidRDefault="00FB5876" w:rsidP="00A116C1">
            <w:pPr>
              <w:jc w:val="left"/>
              <w:rPr>
                <w:rFonts w:asciiTheme="minorHAnsi" w:hAnsiTheme="minorHAnsi" w:cstheme="minorHAnsi"/>
                <w:sz w:val="20"/>
                <w:szCs w:val="20"/>
              </w:rPr>
            </w:pPr>
            <w:r w:rsidRPr="00672693">
              <w:rPr>
                <w:rFonts w:asciiTheme="minorHAnsi" w:hAnsiTheme="minorHAnsi" w:cstheme="minorHAnsi"/>
                <w:sz w:val="20"/>
                <w:szCs w:val="20"/>
              </w:rPr>
              <w:t xml:space="preserve">Gorzów Wlkp. ul. </w:t>
            </w:r>
            <w:r>
              <w:rPr>
                <w:rFonts w:asciiTheme="minorHAnsi" w:hAnsiTheme="minorHAnsi" w:cstheme="minorHAnsi"/>
                <w:sz w:val="20"/>
                <w:szCs w:val="20"/>
              </w:rPr>
              <w:t xml:space="preserve"> Energetyków 4</w:t>
            </w:r>
          </w:p>
        </w:tc>
        <w:tc>
          <w:tcPr>
            <w:tcW w:w="5245" w:type="dxa"/>
            <w:shd w:val="clear" w:color="auto" w:fill="auto"/>
            <w:vAlign w:val="center"/>
          </w:tcPr>
          <w:p w14:paraId="6F2AF668" w14:textId="77777777" w:rsidR="00FB5876" w:rsidRPr="00672693" w:rsidRDefault="00FB5876" w:rsidP="003A6F36">
            <w:pPr>
              <w:jc w:val="left"/>
              <w:rPr>
                <w:rFonts w:asciiTheme="minorHAnsi" w:hAnsiTheme="minorHAnsi" w:cstheme="minorHAnsi"/>
                <w:b/>
                <w:sz w:val="20"/>
                <w:szCs w:val="20"/>
              </w:rPr>
            </w:pPr>
          </w:p>
        </w:tc>
      </w:tr>
      <w:tr w:rsidR="00FB5876" w:rsidRPr="00672693" w14:paraId="79373E52" w14:textId="77777777" w:rsidTr="00FB5876">
        <w:tc>
          <w:tcPr>
            <w:tcW w:w="497" w:type="dxa"/>
            <w:shd w:val="clear" w:color="auto" w:fill="auto"/>
            <w:vAlign w:val="center"/>
          </w:tcPr>
          <w:p w14:paraId="154C2C9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13</w:t>
            </w:r>
          </w:p>
        </w:tc>
        <w:tc>
          <w:tcPr>
            <w:tcW w:w="3751" w:type="dxa"/>
            <w:shd w:val="clear" w:color="auto" w:fill="auto"/>
            <w:vAlign w:val="center"/>
          </w:tcPr>
          <w:p w14:paraId="26567ED5"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15</w:t>
            </w:r>
          </w:p>
        </w:tc>
        <w:tc>
          <w:tcPr>
            <w:tcW w:w="5245" w:type="dxa"/>
            <w:shd w:val="clear" w:color="auto" w:fill="auto"/>
            <w:vAlign w:val="center"/>
          </w:tcPr>
          <w:p w14:paraId="5F4C8825" w14:textId="77777777" w:rsidR="00FB5876" w:rsidRPr="00672693" w:rsidRDefault="00FB5876" w:rsidP="003A6F36">
            <w:pPr>
              <w:jc w:val="left"/>
              <w:rPr>
                <w:rFonts w:asciiTheme="minorHAnsi" w:hAnsiTheme="minorHAnsi" w:cstheme="minorHAnsi"/>
                <w:b/>
                <w:sz w:val="20"/>
                <w:szCs w:val="20"/>
              </w:rPr>
            </w:pPr>
          </w:p>
        </w:tc>
      </w:tr>
      <w:tr w:rsidR="00FB5876" w:rsidRPr="00672693" w14:paraId="5BFD3F18" w14:textId="77777777" w:rsidTr="00FB5876">
        <w:tc>
          <w:tcPr>
            <w:tcW w:w="497" w:type="dxa"/>
            <w:shd w:val="clear" w:color="auto" w:fill="auto"/>
            <w:vAlign w:val="center"/>
          </w:tcPr>
          <w:p w14:paraId="575EDB6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14</w:t>
            </w:r>
          </w:p>
        </w:tc>
        <w:tc>
          <w:tcPr>
            <w:tcW w:w="3751" w:type="dxa"/>
            <w:shd w:val="clear" w:color="auto" w:fill="auto"/>
            <w:vAlign w:val="center"/>
          </w:tcPr>
          <w:p w14:paraId="6D13015C"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Zielona Góra ul. Zacisze 15</w:t>
            </w:r>
          </w:p>
        </w:tc>
        <w:tc>
          <w:tcPr>
            <w:tcW w:w="5245" w:type="dxa"/>
            <w:shd w:val="clear" w:color="auto" w:fill="auto"/>
            <w:vAlign w:val="center"/>
          </w:tcPr>
          <w:p w14:paraId="0D28208F" w14:textId="77777777" w:rsidR="00FB5876" w:rsidRPr="00672693" w:rsidRDefault="00FB5876" w:rsidP="003A6F36">
            <w:pPr>
              <w:jc w:val="left"/>
              <w:rPr>
                <w:rFonts w:asciiTheme="minorHAnsi" w:hAnsiTheme="minorHAnsi" w:cstheme="minorHAnsi"/>
                <w:b/>
                <w:sz w:val="20"/>
                <w:szCs w:val="20"/>
              </w:rPr>
            </w:pPr>
          </w:p>
        </w:tc>
      </w:tr>
    </w:tbl>
    <w:p w14:paraId="1D6A7016"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447C872C"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175AB2D8"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D8BBA73"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0AB649E4" w14:textId="77777777" w:rsidTr="003A6F36">
        <w:trPr>
          <w:trHeight w:val="380"/>
          <w:jc w:val="center"/>
        </w:trPr>
        <w:tc>
          <w:tcPr>
            <w:tcW w:w="4059" w:type="dxa"/>
            <w:hideMark/>
          </w:tcPr>
          <w:p w14:paraId="785A8211"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33CB346"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E3D71EB" w14:textId="77777777" w:rsidR="00863969" w:rsidRPr="00672693" w:rsidRDefault="00863969" w:rsidP="00863969">
      <w:pPr>
        <w:spacing w:after="200"/>
        <w:jc w:val="left"/>
        <w:rPr>
          <w:rFonts w:asciiTheme="minorHAnsi" w:hAnsiTheme="minorHAnsi" w:cstheme="minorHAnsi"/>
          <w:sz w:val="20"/>
          <w:szCs w:val="20"/>
          <w:u w:val="single"/>
        </w:rPr>
      </w:pPr>
    </w:p>
    <w:p w14:paraId="6647FFCA"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176033AA" w14:textId="193C5E19"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31. LISTA STACJI BENZYNOWYCH WYKONAWCY DLA CZĘŚCI 7 - OBSŁUGA SPÓŁKI  ENEA POMIARY SP. Z O.O.</w:t>
      </w:r>
    </w:p>
    <w:p w14:paraId="60AAD068"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140A02D8"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5F1BE2DF"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259"/>
        <w:gridCol w:w="4394"/>
      </w:tblGrid>
      <w:tr w:rsidR="00FB5876" w:rsidRPr="00672693" w14:paraId="76C64224" w14:textId="77777777" w:rsidTr="00FB5876">
        <w:trPr>
          <w:trHeight w:val="511"/>
        </w:trPr>
        <w:tc>
          <w:tcPr>
            <w:tcW w:w="556" w:type="dxa"/>
            <w:vMerge w:val="restart"/>
            <w:shd w:val="clear" w:color="auto" w:fill="auto"/>
            <w:vAlign w:val="center"/>
          </w:tcPr>
          <w:p w14:paraId="4BDB6D03"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BF1EA6D" w14:textId="77777777" w:rsidR="00FB5876" w:rsidRPr="00672693" w:rsidRDefault="00FB5876" w:rsidP="003A6F36">
            <w:pPr>
              <w:jc w:val="center"/>
              <w:rPr>
                <w:rFonts w:asciiTheme="minorHAnsi" w:hAnsiTheme="minorHAnsi" w:cstheme="minorHAnsi"/>
                <w:b/>
                <w:bCs/>
                <w:sz w:val="20"/>
                <w:szCs w:val="20"/>
              </w:rPr>
            </w:pPr>
          </w:p>
        </w:tc>
        <w:tc>
          <w:tcPr>
            <w:tcW w:w="4259" w:type="dxa"/>
            <w:vMerge w:val="restart"/>
            <w:shd w:val="clear" w:color="auto" w:fill="auto"/>
            <w:vAlign w:val="center"/>
          </w:tcPr>
          <w:p w14:paraId="4ABB255F"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jedna/dwie stacja, zgodnie z odległościami wskazanymi w  II rozdziale Warunków Zamówienia</w:t>
            </w:r>
          </w:p>
        </w:tc>
        <w:tc>
          <w:tcPr>
            <w:tcW w:w="4394" w:type="dxa"/>
            <w:vMerge w:val="restart"/>
            <w:vAlign w:val="center"/>
          </w:tcPr>
          <w:p w14:paraId="08959C2F"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56EBFDFB" w14:textId="77777777" w:rsidTr="00FB5876">
        <w:trPr>
          <w:trHeight w:val="410"/>
        </w:trPr>
        <w:tc>
          <w:tcPr>
            <w:tcW w:w="556" w:type="dxa"/>
            <w:vMerge/>
            <w:shd w:val="clear" w:color="auto" w:fill="auto"/>
            <w:vAlign w:val="center"/>
          </w:tcPr>
          <w:p w14:paraId="2EE448CE" w14:textId="77777777" w:rsidR="00FB5876" w:rsidRPr="00672693" w:rsidRDefault="00FB5876" w:rsidP="003A6F36">
            <w:pPr>
              <w:jc w:val="left"/>
              <w:rPr>
                <w:rFonts w:asciiTheme="minorHAnsi" w:hAnsiTheme="minorHAnsi" w:cstheme="minorHAnsi"/>
                <w:b/>
                <w:sz w:val="20"/>
                <w:szCs w:val="20"/>
              </w:rPr>
            </w:pPr>
          </w:p>
        </w:tc>
        <w:tc>
          <w:tcPr>
            <w:tcW w:w="4259" w:type="dxa"/>
            <w:vMerge/>
            <w:shd w:val="clear" w:color="auto" w:fill="auto"/>
            <w:vAlign w:val="center"/>
          </w:tcPr>
          <w:p w14:paraId="06C9C5B4" w14:textId="77777777" w:rsidR="00FB5876" w:rsidRPr="00672693" w:rsidRDefault="00FB5876" w:rsidP="003A6F36">
            <w:pPr>
              <w:jc w:val="left"/>
              <w:rPr>
                <w:rFonts w:asciiTheme="minorHAnsi" w:hAnsiTheme="minorHAnsi" w:cstheme="minorHAnsi"/>
                <w:b/>
                <w:sz w:val="20"/>
                <w:szCs w:val="20"/>
              </w:rPr>
            </w:pPr>
          </w:p>
        </w:tc>
        <w:tc>
          <w:tcPr>
            <w:tcW w:w="4394" w:type="dxa"/>
            <w:vMerge/>
            <w:vAlign w:val="center"/>
          </w:tcPr>
          <w:p w14:paraId="05B24D15" w14:textId="77777777" w:rsidR="00FB5876" w:rsidRPr="00672693" w:rsidRDefault="00FB5876" w:rsidP="003A6F36">
            <w:pPr>
              <w:jc w:val="left"/>
              <w:rPr>
                <w:rFonts w:asciiTheme="minorHAnsi" w:hAnsiTheme="minorHAnsi" w:cstheme="minorHAnsi"/>
                <w:b/>
                <w:sz w:val="20"/>
                <w:szCs w:val="20"/>
              </w:rPr>
            </w:pPr>
          </w:p>
        </w:tc>
      </w:tr>
      <w:tr w:rsidR="00FB5876" w:rsidRPr="00672693" w14:paraId="5514E201" w14:textId="77777777" w:rsidTr="00FB5876">
        <w:trPr>
          <w:trHeight w:val="463"/>
        </w:trPr>
        <w:tc>
          <w:tcPr>
            <w:tcW w:w="556" w:type="dxa"/>
            <w:shd w:val="clear" w:color="auto" w:fill="auto"/>
            <w:vAlign w:val="center"/>
          </w:tcPr>
          <w:p w14:paraId="367B7A1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259" w:type="dxa"/>
            <w:shd w:val="clear" w:color="auto" w:fill="auto"/>
            <w:vAlign w:val="center"/>
          </w:tcPr>
          <w:p w14:paraId="3A07EAD9"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60-479 Poznań ul. Strzeszyńska 58;</w:t>
            </w:r>
          </w:p>
        </w:tc>
        <w:tc>
          <w:tcPr>
            <w:tcW w:w="4394" w:type="dxa"/>
            <w:vAlign w:val="center"/>
          </w:tcPr>
          <w:p w14:paraId="5CC95189" w14:textId="77777777" w:rsidR="00FB5876" w:rsidRPr="00672693" w:rsidRDefault="00FB5876" w:rsidP="003A6F36">
            <w:pPr>
              <w:jc w:val="left"/>
              <w:rPr>
                <w:rFonts w:asciiTheme="minorHAnsi" w:hAnsiTheme="minorHAnsi" w:cstheme="minorHAnsi"/>
                <w:b/>
                <w:sz w:val="20"/>
                <w:szCs w:val="20"/>
              </w:rPr>
            </w:pPr>
          </w:p>
        </w:tc>
      </w:tr>
      <w:tr w:rsidR="00FB5876" w:rsidRPr="00672693" w14:paraId="42EBBD0C" w14:textId="77777777" w:rsidTr="00FB5876">
        <w:tc>
          <w:tcPr>
            <w:tcW w:w="556" w:type="dxa"/>
            <w:shd w:val="clear" w:color="auto" w:fill="auto"/>
            <w:vAlign w:val="center"/>
          </w:tcPr>
          <w:p w14:paraId="1D2F360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259" w:type="dxa"/>
            <w:shd w:val="clear" w:color="auto" w:fill="auto"/>
            <w:vAlign w:val="center"/>
          </w:tcPr>
          <w:p w14:paraId="37377E95"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60-479 Poznań ul. Strzeszyńska 58;</w:t>
            </w:r>
          </w:p>
        </w:tc>
        <w:tc>
          <w:tcPr>
            <w:tcW w:w="4394" w:type="dxa"/>
            <w:vAlign w:val="center"/>
          </w:tcPr>
          <w:p w14:paraId="66FFF923" w14:textId="77777777" w:rsidR="00FB5876" w:rsidRPr="00672693" w:rsidRDefault="00FB5876" w:rsidP="003A6F36">
            <w:pPr>
              <w:jc w:val="left"/>
              <w:rPr>
                <w:rFonts w:asciiTheme="minorHAnsi" w:hAnsiTheme="minorHAnsi" w:cstheme="minorHAnsi"/>
                <w:b/>
                <w:sz w:val="20"/>
                <w:szCs w:val="20"/>
              </w:rPr>
            </w:pPr>
          </w:p>
        </w:tc>
      </w:tr>
      <w:tr w:rsidR="00FB5876" w:rsidRPr="00672693" w14:paraId="38725498" w14:textId="77777777" w:rsidTr="00FB5876">
        <w:tc>
          <w:tcPr>
            <w:tcW w:w="556" w:type="dxa"/>
            <w:shd w:val="clear" w:color="auto" w:fill="auto"/>
            <w:vAlign w:val="center"/>
          </w:tcPr>
          <w:p w14:paraId="68C05D6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259" w:type="dxa"/>
            <w:shd w:val="clear" w:color="auto" w:fill="auto"/>
            <w:vAlign w:val="center"/>
          </w:tcPr>
          <w:p w14:paraId="36CD50A1" w14:textId="18233FA1" w:rsidR="00FB5876" w:rsidRPr="00672693" w:rsidRDefault="00FB5876" w:rsidP="00AE1471">
            <w:pPr>
              <w:jc w:val="left"/>
              <w:rPr>
                <w:rFonts w:asciiTheme="minorHAnsi" w:hAnsiTheme="minorHAnsi" w:cstheme="minorHAnsi"/>
                <w:b/>
                <w:sz w:val="20"/>
                <w:szCs w:val="20"/>
              </w:rPr>
            </w:pPr>
            <w:r w:rsidRPr="00672693">
              <w:rPr>
                <w:rFonts w:asciiTheme="minorHAnsi" w:hAnsiTheme="minorHAnsi" w:cstheme="minorHAnsi"/>
                <w:sz w:val="20"/>
                <w:szCs w:val="20"/>
              </w:rPr>
              <w:t xml:space="preserve">65-775 Zielona Góra ul. Zacisze </w:t>
            </w:r>
            <w:r>
              <w:rPr>
                <w:rFonts w:asciiTheme="minorHAnsi" w:hAnsiTheme="minorHAnsi" w:cstheme="minorHAnsi"/>
                <w:sz w:val="20"/>
                <w:szCs w:val="20"/>
              </w:rPr>
              <w:t>15</w:t>
            </w:r>
            <w:r w:rsidRPr="00672693">
              <w:rPr>
                <w:rFonts w:asciiTheme="minorHAnsi" w:hAnsiTheme="minorHAnsi" w:cstheme="minorHAnsi"/>
                <w:sz w:val="20"/>
                <w:szCs w:val="20"/>
              </w:rPr>
              <w:t xml:space="preserve">; </w:t>
            </w:r>
          </w:p>
        </w:tc>
        <w:tc>
          <w:tcPr>
            <w:tcW w:w="4394" w:type="dxa"/>
            <w:vAlign w:val="center"/>
          </w:tcPr>
          <w:p w14:paraId="7D9AFA24" w14:textId="77777777" w:rsidR="00FB5876" w:rsidRPr="00672693" w:rsidRDefault="00FB5876" w:rsidP="003A6F36">
            <w:pPr>
              <w:jc w:val="left"/>
              <w:rPr>
                <w:rFonts w:asciiTheme="minorHAnsi" w:hAnsiTheme="minorHAnsi" w:cstheme="minorHAnsi"/>
                <w:b/>
                <w:sz w:val="20"/>
                <w:szCs w:val="20"/>
              </w:rPr>
            </w:pPr>
          </w:p>
        </w:tc>
      </w:tr>
      <w:tr w:rsidR="00FB5876" w:rsidRPr="00672693" w14:paraId="596A90B8" w14:textId="77777777" w:rsidTr="00FB5876">
        <w:tc>
          <w:tcPr>
            <w:tcW w:w="556" w:type="dxa"/>
            <w:shd w:val="clear" w:color="auto" w:fill="auto"/>
            <w:vAlign w:val="center"/>
          </w:tcPr>
          <w:p w14:paraId="1524233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259" w:type="dxa"/>
            <w:shd w:val="clear" w:color="auto" w:fill="auto"/>
            <w:vAlign w:val="center"/>
          </w:tcPr>
          <w:p w14:paraId="2666A55B" w14:textId="1B4CB6AB" w:rsidR="00FB5876" w:rsidRPr="00672693" w:rsidRDefault="00FB5876" w:rsidP="00AE1471">
            <w:pPr>
              <w:jc w:val="left"/>
              <w:rPr>
                <w:rFonts w:asciiTheme="minorHAnsi" w:hAnsiTheme="minorHAnsi" w:cstheme="minorHAnsi"/>
                <w:b/>
                <w:sz w:val="20"/>
                <w:szCs w:val="20"/>
              </w:rPr>
            </w:pPr>
            <w:r w:rsidRPr="00672693">
              <w:rPr>
                <w:rFonts w:asciiTheme="minorHAnsi" w:hAnsiTheme="minorHAnsi" w:cstheme="minorHAnsi"/>
                <w:sz w:val="20"/>
                <w:szCs w:val="20"/>
              </w:rPr>
              <w:t xml:space="preserve">65-775 Zielona Góra ul. Zacisze </w:t>
            </w:r>
            <w:r>
              <w:rPr>
                <w:rFonts w:asciiTheme="minorHAnsi" w:hAnsiTheme="minorHAnsi" w:cstheme="minorHAnsi"/>
                <w:sz w:val="20"/>
                <w:szCs w:val="20"/>
              </w:rPr>
              <w:t>15</w:t>
            </w:r>
            <w:r w:rsidRPr="00672693">
              <w:rPr>
                <w:rFonts w:asciiTheme="minorHAnsi" w:hAnsiTheme="minorHAnsi" w:cstheme="minorHAnsi"/>
                <w:sz w:val="20"/>
                <w:szCs w:val="20"/>
              </w:rPr>
              <w:t xml:space="preserve">; </w:t>
            </w:r>
          </w:p>
        </w:tc>
        <w:tc>
          <w:tcPr>
            <w:tcW w:w="4394" w:type="dxa"/>
            <w:vAlign w:val="center"/>
          </w:tcPr>
          <w:p w14:paraId="4AE26162" w14:textId="77777777" w:rsidR="00FB5876" w:rsidRPr="00672693" w:rsidRDefault="00FB5876" w:rsidP="003A6F36">
            <w:pPr>
              <w:jc w:val="left"/>
              <w:rPr>
                <w:rFonts w:asciiTheme="minorHAnsi" w:hAnsiTheme="minorHAnsi" w:cstheme="minorHAnsi"/>
                <w:b/>
                <w:sz w:val="20"/>
                <w:szCs w:val="20"/>
              </w:rPr>
            </w:pPr>
          </w:p>
        </w:tc>
      </w:tr>
      <w:tr w:rsidR="00FB5876" w:rsidRPr="00672693" w14:paraId="30335D1E" w14:textId="77777777" w:rsidTr="00FB5876">
        <w:tc>
          <w:tcPr>
            <w:tcW w:w="556" w:type="dxa"/>
            <w:shd w:val="clear" w:color="auto" w:fill="auto"/>
            <w:vAlign w:val="center"/>
          </w:tcPr>
          <w:p w14:paraId="683EBF3A"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259" w:type="dxa"/>
            <w:shd w:val="clear" w:color="auto" w:fill="auto"/>
            <w:vAlign w:val="center"/>
          </w:tcPr>
          <w:p w14:paraId="4A3B12D9"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85-796 Bydgoszcz, ul. Igrzyskowa 2.</w:t>
            </w:r>
          </w:p>
        </w:tc>
        <w:tc>
          <w:tcPr>
            <w:tcW w:w="4394" w:type="dxa"/>
            <w:vAlign w:val="center"/>
          </w:tcPr>
          <w:p w14:paraId="574EF58F" w14:textId="77777777" w:rsidR="00FB5876" w:rsidRPr="00672693" w:rsidRDefault="00FB5876" w:rsidP="003A6F36">
            <w:pPr>
              <w:jc w:val="left"/>
              <w:rPr>
                <w:rFonts w:asciiTheme="minorHAnsi" w:hAnsiTheme="minorHAnsi" w:cstheme="minorHAnsi"/>
                <w:b/>
                <w:sz w:val="20"/>
                <w:szCs w:val="20"/>
              </w:rPr>
            </w:pPr>
          </w:p>
        </w:tc>
      </w:tr>
      <w:tr w:rsidR="00FB5876" w:rsidRPr="00672693" w14:paraId="2DBE864A" w14:textId="77777777" w:rsidTr="00FB5876">
        <w:tc>
          <w:tcPr>
            <w:tcW w:w="556" w:type="dxa"/>
            <w:shd w:val="clear" w:color="auto" w:fill="auto"/>
            <w:vAlign w:val="center"/>
          </w:tcPr>
          <w:p w14:paraId="3D8809D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259" w:type="dxa"/>
            <w:shd w:val="clear" w:color="auto" w:fill="auto"/>
            <w:vAlign w:val="center"/>
          </w:tcPr>
          <w:p w14:paraId="26EE2A9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sz w:val="20"/>
                <w:szCs w:val="20"/>
              </w:rPr>
              <w:t>85-796 Bydgoszcz, ul. Igrzyskowa 2.</w:t>
            </w:r>
          </w:p>
        </w:tc>
        <w:tc>
          <w:tcPr>
            <w:tcW w:w="4394" w:type="dxa"/>
            <w:vAlign w:val="center"/>
          </w:tcPr>
          <w:p w14:paraId="19E4A026" w14:textId="77777777" w:rsidR="00FB5876" w:rsidRPr="00672693" w:rsidRDefault="00FB5876" w:rsidP="003A6F36">
            <w:pPr>
              <w:jc w:val="left"/>
              <w:rPr>
                <w:rFonts w:asciiTheme="minorHAnsi" w:hAnsiTheme="minorHAnsi" w:cstheme="minorHAnsi"/>
                <w:b/>
                <w:sz w:val="20"/>
                <w:szCs w:val="20"/>
              </w:rPr>
            </w:pPr>
          </w:p>
        </w:tc>
      </w:tr>
      <w:tr w:rsidR="00FB5876" w:rsidRPr="00672693" w14:paraId="36537674" w14:textId="77777777" w:rsidTr="00FB5876">
        <w:trPr>
          <w:trHeight w:val="211"/>
        </w:trPr>
        <w:tc>
          <w:tcPr>
            <w:tcW w:w="556" w:type="dxa"/>
            <w:shd w:val="clear" w:color="auto" w:fill="auto"/>
            <w:vAlign w:val="center"/>
          </w:tcPr>
          <w:p w14:paraId="01329DD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259" w:type="dxa"/>
            <w:shd w:val="clear" w:color="auto" w:fill="auto"/>
            <w:vAlign w:val="center"/>
          </w:tcPr>
          <w:p w14:paraId="0DDD726F"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 xml:space="preserve">72-130 </w:t>
            </w:r>
            <w:proofErr w:type="spellStart"/>
            <w:r w:rsidRPr="00672693">
              <w:rPr>
                <w:rFonts w:asciiTheme="minorHAnsi" w:hAnsiTheme="minorHAnsi" w:cstheme="minorHAnsi"/>
                <w:sz w:val="20"/>
                <w:szCs w:val="20"/>
              </w:rPr>
              <w:t>Maszewo,ul</w:t>
            </w:r>
            <w:proofErr w:type="spellEnd"/>
            <w:r w:rsidRPr="00672693">
              <w:rPr>
                <w:rFonts w:asciiTheme="minorHAnsi" w:hAnsiTheme="minorHAnsi" w:cstheme="minorHAnsi"/>
                <w:sz w:val="20"/>
                <w:szCs w:val="20"/>
              </w:rPr>
              <w:t>. Leśna 9</w:t>
            </w:r>
          </w:p>
        </w:tc>
        <w:tc>
          <w:tcPr>
            <w:tcW w:w="4394" w:type="dxa"/>
            <w:vAlign w:val="center"/>
          </w:tcPr>
          <w:p w14:paraId="037BCA72" w14:textId="77777777" w:rsidR="00FB5876" w:rsidRPr="00672693" w:rsidRDefault="00FB5876" w:rsidP="003A6F36">
            <w:pPr>
              <w:jc w:val="left"/>
              <w:rPr>
                <w:rFonts w:asciiTheme="minorHAnsi" w:hAnsiTheme="minorHAnsi" w:cstheme="minorHAnsi"/>
                <w:b/>
                <w:sz w:val="20"/>
                <w:szCs w:val="20"/>
              </w:rPr>
            </w:pPr>
          </w:p>
        </w:tc>
      </w:tr>
    </w:tbl>
    <w:p w14:paraId="3AF41DA7"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00BA2F71"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42225D85"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B6A8697"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552554D3" w14:textId="77777777" w:rsidTr="003A6F36">
        <w:trPr>
          <w:trHeight w:val="380"/>
          <w:jc w:val="center"/>
        </w:trPr>
        <w:tc>
          <w:tcPr>
            <w:tcW w:w="4059" w:type="dxa"/>
            <w:hideMark/>
          </w:tcPr>
          <w:p w14:paraId="01BABAB3"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39924C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1434027D" w14:textId="77777777" w:rsidR="00863969" w:rsidRPr="00672693" w:rsidRDefault="00863969" w:rsidP="00863969">
      <w:pPr>
        <w:spacing w:after="200"/>
        <w:jc w:val="left"/>
        <w:rPr>
          <w:rFonts w:asciiTheme="minorHAnsi" w:hAnsiTheme="minorHAnsi" w:cstheme="minorHAnsi"/>
          <w:sz w:val="20"/>
          <w:szCs w:val="20"/>
          <w:u w:val="single"/>
        </w:rPr>
      </w:pPr>
    </w:p>
    <w:p w14:paraId="2A50351A"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6426AA48" w14:textId="4B0BA7D1"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32. LISTA STACJI BENZYNOWYCH WYKONAWCY DLA CZĘŚCI 8 - OBSŁUGA SPÓŁKI  ENEA TRADING SP. Z O.O.</w:t>
      </w:r>
    </w:p>
    <w:p w14:paraId="3A5F7116"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7A82262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6DFF1CE8"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259"/>
        <w:gridCol w:w="4394"/>
      </w:tblGrid>
      <w:tr w:rsidR="00FB5876" w:rsidRPr="00672693" w14:paraId="60C8565A" w14:textId="77777777" w:rsidTr="00FB5876">
        <w:trPr>
          <w:trHeight w:val="511"/>
        </w:trPr>
        <w:tc>
          <w:tcPr>
            <w:tcW w:w="556" w:type="dxa"/>
            <w:vMerge w:val="restart"/>
            <w:shd w:val="clear" w:color="auto" w:fill="auto"/>
            <w:vAlign w:val="center"/>
          </w:tcPr>
          <w:p w14:paraId="6F04CFAA"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69F8F71" w14:textId="77777777" w:rsidR="00FB5876" w:rsidRPr="00672693" w:rsidRDefault="00FB5876" w:rsidP="003A6F36">
            <w:pPr>
              <w:jc w:val="center"/>
              <w:rPr>
                <w:rFonts w:asciiTheme="minorHAnsi" w:hAnsiTheme="minorHAnsi" w:cstheme="minorHAnsi"/>
                <w:b/>
                <w:bCs/>
                <w:sz w:val="20"/>
                <w:szCs w:val="20"/>
              </w:rPr>
            </w:pPr>
          </w:p>
        </w:tc>
        <w:tc>
          <w:tcPr>
            <w:tcW w:w="4259" w:type="dxa"/>
            <w:vMerge w:val="restart"/>
            <w:shd w:val="clear" w:color="auto" w:fill="auto"/>
            <w:vAlign w:val="center"/>
          </w:tcPr>
          <w:p w14:paraId="524E9E11"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4394" w:type="dxa"/>
            <w:vMerge w:val="restart"/>
            <w:vAlign w:val="center"/>
          </w:tcPr>
          <w:p w14:paraId="2D12DEF9"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2FAB973C" w14:textId="77777777" w:rsidTr="00FB5876">
        <w:trPr>
          <w:trHeight w:val="410"/>
        </w:trPr>
        <w:tc>
          <w:tcPr>
            <w:tcW w:w="556" w:type="dxa"/>
            <w:vMerge/>
            <w:shd w:val="clear" w:color="auto" w:fill="auto"/>
            <w:vAlign w:val="center"/>
          </w:tcPr>
          <w:p w14:paraId="00A59AFB" w14:textId="77777777" w:rsidR="00FB5876" w:rsidRPr="00672693" w:rsidRDefault="00FB5876" w:rsidP="003A6F36">
            <w:pPr>
              <w:jc w:val="left"/>
              <w:rPr>
                <w:rFonts w:asciiTheme="minorHAnsi" w:hAnsiTheme="minorHAnsi" w:cstheme="minorHAnsi"/>
                <w:b/>
                <w:sz w:val="20"/>
                <w:szCs w:val="20"/>
              </w:rPr>
            </w:pPr>
          </w:p>
        </w:tc>
        <w:tc>
          <w:tcPr>
            <w:tcW w:w="4259" w:type="dxa"/>
            <w:vMerge/>
            <w:shd w:val="clear" w:color="auto" w:fill="auto"/>
            <w:vAlign w:val="center"/>
          </w:tcPr>
          <w:p w14:paraId="6C375251" w14:textId="77777777" w:rsidR="00FB5876" w:rsidRPr="00672693" w:rsidRDefault="00FB5876" w:rsidP="003A6F36">
            <w:pPr>
              <w:jc w:val="left"/>
              <w:rPr>
                <w:rFonts w:asciiTheme="minorHAnsi" w:hAnsiTheme="minorHAnsi" w:cstheme="minorHAnsi"/>
                <w:b/>
                <w:sz w:val="20"/>
                <w:szCs w:val="20"/>
              </w:rPr>
            </w:pPr>
          </w:p>
        </w:tc>
        <w:tc>
          <w:tcPr>
            <w:tcW w:w="4394" w:type="dxa"/>
            <w:vMerge/>
            <w:vAlign w:val="center"/>
          </w:tcPr>
          <w:p w14:paraId="215DE40A" w14:textId="77777777" w:rsidR="00FB5876" w:rsidRPr="00672693" w:rsidRDefault="00FB5876" w:rsidP="003A6F36">
            <w:pPr>
              <w:jc w:val="left"/>
              <w:rPr>
                <w:rFonts w:asciiTheme="minorHAnsi" w:hAnsiTheme="minorHAnsi" w:cstheme="minorHAnsi"/>
                <w:b/>
                <w:sz w:val="20"/>
                <w:szCs w:val="20"/>
              </w:rPr>
            </w:pPr>
          </w:p>
        </w:tc>
      </w:tr>
      <w:tr w:rsidR="00FB5876" w:rsidRPr="00672693" w14:paraId="2A361C58" w14:textId="77777777" w:rsidTr="00FB5876">
        <w:tc>
          <w:tcPr>
            <w:tcW w:w="556" w:type="dxa"/>
            <w:shd w:val="clear" w:color="auto" w:fill="auto"/>
            <w:vAlign w:val="center"/>
          </w:tcPr>
          <w:p w14:paraId="64D5AAD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259" w:type="dxa"/>
            <w:shd w:val="clear" w:color="auto" w:fill="auto"/>
            <w:vAlign w:val="center"/>
          </w:tcPr>
          <w:p w14:paraId="7407F655" w14:textId="690873EB" w:rsidR="00FB5876" w:rsidRPr="00672693" w:rsidRDefault="00FB5876" w:rsidP="00AE1471">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 Al. Józefa Zielińskiego 1</w:t>
            </w:r>
          </w:p>
        </w:tc>
        <w:tc>
          <w:tcPr>
            <w:tcW w:w="4394" w:type="dxa"/>
            <w:vAlign w:val="center"/>
          </w:tcPr>
          <w:p w14:paraId="70822139" w14:textId="77777777" w:rsidR="00FB5876" w:rsidRPr="00672693" w:rsidRDefault="00FB5876" w:rsidP="003A6F36">
            <w:pPr>
              <w:jc w:val="left"/>
              <w:rPr>
                <w:rFonts w:asciiTheme="minorHAnsi" w:hAnsiTheme="minorHAnsi" w:cstheme="minorHAnsi"/>
                <w:b/>
                <w:sz w:val="20"/>
                <w:szCs w:val="20"/>
              </w:rPr>
            </w:pPr>
          </w:p>
        </w:tc>
      </w:tr>
      <w:tr w:rsidR="00FB5876" w:rsidRPr="00672693" w14:paraId="5F3EB1C6" w14:textId="77777777" w:rsidTr="00FB5876">
        <w:tc>
          <w:tcPr>
            <w:tcW w:w="556" w:type="dxa"/>
            <w:shd w:val="clear" w:color="auto" w:fill="auto"/>
            <w:vAlign w:val="center"/>
          </w:tcPr>
          <w:p w14:paraId="78EA256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259" w:type="dxa"/>
            <w:shd w:val="clear" w:color="auto" w:fill="auto"/>
            <w:vAlign w:val="center"/>
          </w:tcPr>
          <w:p w14:paraId="49A99431" w14:textId="0453E840" w:rsidR="00FB5876" w:rsidRPr="00672693" w:rsidRDefault="00FB5876" w:rsidP="00AE1471">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Świerże Górne, 26-900 Kozienice ; Al. Józefa Zielińskiego 1</w:t>
            </w:r>
          </w:p>
        </w:tc>
        <w:tc>
          <w:tcPr>
            <w:tcW w:w="4394" w:type="dxa"/>
            <w:vAlign w:val="center"/>
          </w:tcPr>
          <w:p w14:paraId="09A7096D" w14:textId="77777777" w:rsidR="00FB5876" w:rsidRPr="00672693" w:rsidRDefault="00FB5876" w:rsidP="003A6F36">
            <w:pPr>
              <w:jc w:val="left"/>
              <w:rPr>
                <w:rFonts w:asciiTheme="minorHAnsi" w:hAnsiTheme="minorHAnsi" w:cstheme="minorHAnsi"/>
                <w:b/>
                <w:sz w:val="20"/>
                <w:szCs w:val="20"/>
              </w:rPr>
            </w:pPr>
          </w:p>
        </w:tc>
      </w:tr>
      <w:tr w:rsidR="00FB5876" w:rsidRPr="00672693" w14:paraId="2C0F9BBA" w14:textId="77777777" w:rsidTr="00FB5876">
        <w:tc>
          <w:tcPr>
            <w:tcW w:w="556" w:type="dxa"/>
            <w:shd w:val="clear" w:color="auto" w:fill="auto"/>
            <w:vAlign w:val="center"/>
          </w:tcPr>
          <w:p w14:paraId="0336DD5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259" w:type="dxa"/>
            <w:shd w:val="clear" w:color="auto" w:fill="auto"/>
            <w:vAlign w:val="center"/>
          </w:tcPr>
          <w:p w14:paraId="6AD5EF00" w14:textId="77777777" w:rsidR="00FB5876" w:rsidRPr="00672693" w:rsidRDefault="00FB5876" w:rsidP="003A6F36">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 xml:space="preserve">Poznań ul. Strzeszyńska 58. </w:t>
            </w:r>
          </w:p>
        </w:tc>
        <w:tc>
          <w:tcPr>
            <w:tcW w:w="4394" w:type="dxa"/>
            <w:vAlign w:val="center"/>
          </w:tcPr>
          <w:p w14:paraId="2C3ECD23" w14:textId="77777777" w:rsidR="00FB5876" w:rsidRPr="00672693" w:rsidRDefault="00FB5876" w:rsidP="003A6F36">
            <w:pPr>
              <w:jc w:val="left"/>
              <w:rPr>
                <w:rFonts w:asciiTheme="minorHAnsi" w:hAnsiTheme="minorHAnsi" w:cstheme="minorHAnsi"/>
                <w:b/>
                <w:sz w:val="20"/>
                <w:szCs w:val="20"/>
              </w:rPr>
            </w:pPr>
          </w:p>
        </w:tc>
      </w:tr>
      <w:tr w:rsidR="00FB5876" w:rsidRPr="00672693" w14:paraId="770F002F" w14:textId="77777777" w:rsidTr="00FB5876">
        <w:tc>
          <w:tcPr>
            <w:tcW w:w="556" w:type="dxa"/>
            <w:shd w:val="clear" w:color="auto" w:fill="auto"/>
            <w:vAlign w:val="center"/>
          </w:tcPr>
          <w:p w14:paraId="6DD6018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259" w:type="dxa"/>
            <w:shd w:val="clear" w:color="auto" w:fill="auto"/>
            <w:vAlign w:val="center"/>
          </w:tcPr>
          <w:p w14:paraId="4605101A" w14:textId="77777777" w:rsidR="00FB5876" w:rsidRPr="00672693" w:rsidRDefault="00FB5876" w:rsidP="003A6F36">
            <w:pPr>
              <w:jc w:val="left"/>
              <w:rPr>
                <w:rFonts w:asciiTheme="minorHAnsi" w:hAnsiTheme="minorHAnsi" w:cstheme="minorHAnsi"/>
                <w:b/>
                <w:sz w:val="20"/>
                <w:szCs w:val="20"/>
              </w:rPr>
            </w:pPr>
            <w:r w:rsidRPr="00672693">
              <w:rPr>
                <w:rFonts w:asciiTheme="minorHAnsi" w:eastAsia="Calibri" w:hAnsiTheme="minorHAnsi" w:cstheme="minorHAnsi"/>
                <w:sz w:val="20"/>
                <w:szCs w:val="20"/>
                <w:lang w:eastAsia="en-US"/>
              </w:rPr>
              <w:t xml:space="preserve">Poznań ul. Strzeszyńska 58. </w:t>
            </w:r>
          </w:p>
        </w:tc>
        <w:tc>
          <w:tcPr>
            <w:tcW w:w="4394" w:type="dxa"/>
            <w:vAlign w:val="center"/>
          </w:tcPr>
          <w:p w14:paraId="4B4785B1" w14:textId="77777777" w:rsidR="00FB5876" w:rsidRPr="00672693" w:rsidRDefault="00FB5876" w:rsidP="003A6F36">
            <w:pPr>
              <w:jc w:val="left"/>
              <w:rPr>
                <w:rFonts w:asciiTheme="minorHAnsi" w:hAnsiTheme="minorHAnsi" w:cstheme="minorHAnsi"/>
                <w:b/>
                <w:sz w:val="20"/>
                <w:szCs w:val="20"/>
              </w:rPr>
            </w:pPr>
          </w:p>
        </w:tc>
      </w:tr>
      <w:tr w:rsidR="00FB5876" w:rsidRPr="00672693" w14:paraId="69B5BEFA" w14:textId="77777777" w:rsidTr="00FB5876">
        <w:tc>
          <w:tcPr>
            <w:tcW w:w="556" w:type="dxa"/>
            <w:shd w:val="clear" w:color="auto" w:fill="auto"/>
            <w:vAlign w:val="center"/>
          </w:tcPr>
          <w:p w14:paraId="1586F61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259" w:type="dxa"/>
            <w:shd w:val="clear" w:color="auto" w:fill="auto"/>
            <w:vAlign w:val="center"/>
          </w:tcPr>
          <w:p w14:paraId="759AF910" w14:textId="77777777" w:rsidR="00FB5876" w:rsidRPr="00672693" w:rsidRDefault="00FB5876" w:rsidP="003A6F36">
            <w:pPr>
              <w:jc w:val="left"/>
              <w:rPr>
                <w:rFonts w:asciiTheme="minorHAnsi" w:eastAsia="Calibri" w:hAnsiTheme="minorHAnsi" w:cstheme="minorHAnsi"/>
                <w:sz w:val="20"/>
                <w:szCs w:val="20"/>
                <w:lang w:eastAsia="en-US"/>
              </w:rPr>
            </w:pPr>
            <w:r w:rsidRPr="00672693">
              <w:rPr>
                <w:rFonts w:asciiTheme="minorHAnsi" w:eastAsia="Calibri" w:hAnsiTheme="minorHAnsi" w:cstheme="minorHAnsi"/>
                <w:sz w:val="20"/>
                <w:szCs w:val="20"/>
                <w:lang w:eastAsia="en-US"/>
              </w:rPr>
              <w:t>Zawada 26, 28-230 Połaniec</w:t>
            </w:r>
          </w:p>
        </w:tc>
        <w:tc>
          <w:tcPr>
            <w:tcW w:w="4394" w:type="dxa"/>
            <w:vAlign w:val="center"/>
          </w:tcPr>
          <w:p w14:paraId="5551C390" w14:textId="77777777" w:rsidR="00FB5876" w:rsidRPr="00672693" w:rsidRDefault="00FB5876" w:rsidP="003A6F36">
            <w:pPr>
              <w:jc w:val="left"/>
              <w:rPr>
                <w:rFonts w:asciiTheme="minorHAnsi" w:hAnsiTheme="minorHAnsi" w:cstheme="minorHAnsi"/>
                <w:b/>
                <w:sz w:val="20"/>
                <w:szCs w:val="20"/>
              </w:rPr>
            </w:pPr>
          </w:p>
        </w:tc>
      </w:tr>
      <w:tr w:rsidR="00FB5876" w:rsidRPr="00672693" w14:paraId="723C741C" w14:textId="77777777" w:rsidTr="00FB5876">
        <w:tc>
          <w:tcPr>
            <w:tcW w:w="556" w:type="dxa"/>
            <w:shd w:val="clear" w:color="auto" w:fill="auto"/>
            <w:vAlign w:val="center"/>
          </w:tcPr>
          <w:p w14:paraId="7C6C66F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259" w:type="dxa"/>
            <w:shd w:val="clear" w:color="auto" w:fill="auto"/>
            <w:vAlign w:val="center"/>
          </w:tcPr>
          <w:p w14:paraId="65B806DF" w14:textId="77777777" w:rsidR="00FB5876" w:rsidRPr="00672693" w:rsidRDefault="00FB5876" w:rsidP="003A6F36">
            <w:pPr>
              <w:jc w:val="left"/>
              <w:rPr>
                <w:rFonts w:asciiTheme="minorHAnsi" w:eastAsia="Calibri" w:hAnsiTheme="minorHAnsi" w:cstheme="minorHAnsi"/>
                <w:sz w:val="20"/>
                <w:szCs w:val="20"/>
                <w:lang w:eastAsia="en-US"/>
              </w:rPr>
            </w:pPr>
            <w:r w:rsidRPr="00672693">
              <w:rPr>
                <w:rFonts w:asciiTheme="minorHAnsi" w:eastAsia="Calibri" w:hAnsiTheme="minorHAnsi" w:cstheme="minorHAnsi"/>
                <w:sz w:val="20"/>
                <w:szCs w:val="20"/>
                <w:lang w:eastAsia="en-US"/>
              </w:rPr>
              <w:t>Zawada 26, 28-230 Połaniec</w:t>
            </w:r>
          </w:p>
        </w:tc>
        <w:tc>
          <w:tcPr>
            <w:tcW w:w="4394" w:type="dxa"/>
            <w:vAlign w:val="center"/>
          </w:tcPr>
          <w:p w14:paraId="5FEC88BA" w14:textId="77777777" w:rsidR="00FB5876" w:rsidRPr="00672693" w:rsidRDefault="00FB5876" w:rsidP="003A6F36">
            <w:pPr>
              <w:jc w:val="left"/>
              <w:rPr>
                <w:rFonts w:asciiTheme="minorHAnsi" w:hAnsiTheme="minorHAnsi" w:cstheme="minorHAnsi"/>
                <w:b/>
                <w:sz w:val="20"/>
                <w:szCs w:val="20"/>
              </w:rPr>
            </w:pPr>
          </w:p>
        </w:tc>
      </w:tr>
      <w:tr w:rsidR="00FB5876" w:rsidRPr="00672693" w14:paraId="24A81CD6" w14:textId="77777777" w:rsidTr="00FB5876">
        <w:tc>
          <w:tcPr>
            <w:tcW w:w="556" w:type="dxa"/>
            <w:shd w:val="clear" w:color="auto" w:fill="auto"/>
            <w:vAlign w:val="center"/>
          </w:tcPr>
          <w:p w14:paraId="143F451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259" w:type="dxa"/>
            <w:shd w:val="clear" w:color="auto" w:fill="auto"/>
            <w:vAlign w:val="center"/>
          </w:tcPr>
          <w:p w14:paraId="5A49706B" w14:textId="2201859E" w:rsidR="00FB5876" w:rsidRPr="00672693" w:rsidRDefault="00FB5876" w:rsidP="003A6F36">
            <w:pPr>
              <w:jc w:val="left"/>
              <w:rPr>
                <w:rFonts w:asciiTheme="minorHAnsi" w:eastAsia="Calibri" w:hAnsiTheme="minorHAnsi" w:cstheme="minorHAnsi"/>
                <w:sz w:val="20"/>
                <w:szCs w:val="20"/>
                <w:lang w:eastAsia="en-US"/>
              </w:rPr>
            </w:pPr>
            <w:r w:rsidRPr="00672693">
              <w:rPr>
                <w:rFonts w:asciiTheme="minorHAnsi" w:hAnsiTheme="minorHAnsi" w:cstheme="minorHAnsi"/>
                <w:sz w:val="20"/>
                <w:szCs w:val="20"/>
              </w:rPr>
              <w:t>Warszawa  al. Jana Pawła II 12,00-124 Warszawa</w:t>
            </w:r>
          </w:p>
        </w:tc>
        <w:tc>
          <w:tcPr>
            <w:tcW w:w="4394" w:type="dxa"/>
            <w:vAlign w:val="center"/>
          </w:tcPr>
          <w:p w14:paraId="4E6AB181" w14:textId="77777777" w:rsidR="00FB5876" w:rsidRPr="00672693" w:rsidRDefault="00FB5876" w:rsidP="003A6F36">
            <w:pPr>
              <w:jc w:val="left"/>
              <w:rPr>
                <w:rFonts w:asciiTheme="minorHAnsi" w:hAnsiTheme="minorHAnsi" w:cstheme="minorHAnsi"/>
                <w:b/>
                <w:sz w:val="20"/>
                <w:szCs w:val="20"/>
              </w:rPr>
            </w:pPr>
          </w:p>
        </w:tc>
      </w:tr>
      <w:tr w:rsidR="00FB5876" w:rsidRPr="00672693" w14:paraId="2F21DF9A" w14:textId="77777777" w:rsidTr="00FB5876">
        <w:tc>
          <w:tcPr>
            <w:tcW w:w="556" w:type="dxa"/>
            <w:shd w:val="clear" w:color="auto" w:fill="auto"/>
            <w:vAlign w:val="center"/>
          </w:tcPr>
          <w:p w14:paraId="60670C7D"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259" w:type="dxa"/>
            <w:shd w:val="clear" w:color="auto" w:fill="auto"/>
            <w:vAlign w:val="center"/>
          </w:tcPr>
          <w:p w14:paraId="6C5713F0" w14:textId="2F6FB1E0" w:rsidR="00FB5876" w:rsidRPr="00672693" w:rsidRDefault="00FB5876" w:rsidP="00C451C9">
            <w:pPr>
              <w:jc w:val="left"/>
              <w:rPr>
                <w:rFonts w:asciiTheme="minorHAnsi" w:hAnsiTheme="minorHAnsi" w:cstheme="minorHAnsi"/>
                <w:sz w:val="20"/>
                <w:szCs w:val="20"/>
              </w:rPr>
            </w:pPr>
            <w:r w:rsidRPr="00672693">
              <w:rPr>
                <w:rFonts w:asciiTheme="minorHAnsi" w:hAnsiTheme="minorHAnsi" w:cstheme="minorHAnsi"/>
                <w:sz w:val="20"/>
                <w:szCs w:val="20"/>
              </w:rPr>
              <w:t>Warszawa  al. Jana Pawła II 12,00-124 Warszawa</w:t>
            </w:r>
          </w:p>
        </w:tc>
        <w:tc>
          <w:tcPr>
            <w:tcW w:w="4394" w:type="dxa"/>
            <w:vAlign w:val="center"/>
          </w:tcPr>
          <w:p w14:paraId="63A4DA0B" w14:textId="77777777" w:rsidR="00FB5876" w:rsidRPr="00672693" w:rsidRDefault="00FB5876" w:rsidP="003A6F36">
            <w:pPr>
              <w:jc w:val="left"/>
              <w:rPr>
                <w:rFonts w:asciiTheme="minorHAnsi" w:hAnsiTheme="minorHAnsi" w:cstheme="minorHAnsi"/>
                <w:b/>
                <w:sz w:val="20"/>
                <w:szCs w:val="20"/>
              </w:rPr>
            </w:pPr>
          </w:p>
        </w:tc>
      </w:tr>
    </w:tbl>
    <w:p w14:paraId="59BE4755"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2E97A688"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3C36B3B"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2AF5B118"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16180DAC" w14:textId="77777777" w:rsidTr="003A6F36">
        <w:trPr>
          <w:trHeight w:val="380"/>
          <w:jc w:val="center"/>
        </w:trPr>
        <w:tc>
          <w:tcPr>
            <w:tcW w:w="4059" w:type="dxa"/>
            <w:hideMark/>
          </w:tcPr>
          <w:p w14:paraId="0ADC8DD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A395FAB"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33D13E33" w14:textId="77777777" w:rsidR="00863969" w:rsidRPr="00672693" w:rsidRDefault="00863969" w:rsidP="00863969">
      <w:pPr>
        <w:spacing w:after="200"/>
        <w:jc w:val="left"/>
        <w:rPr>
          <w:rFonts w:asciiTheme="minorHAnsi" w:hAnsiTheme="minorHAnsi" w:cstheme="minorHAnsi"/>
          <w:sz w:val="20"/>
          <w:szCs w:val="20"/>
          <w:u w:val="single"/>
        </w:rPr>
      </w:pPr>
    </w:p>
    <w:p w14:paraId="7D4C05A3"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408C68E5" w14:textId="77CEF533"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33. LISTA STACJI BENZYNOWYCH WYKONAWCY DLA CZĘŚCI 9 - OBSŁUGA SPÓŁKI  MIEJSKA ENERGETYKA CIEPLNA PIŁA SP. Z O.O.</w:t>
      </w:r>
    </w:p>
    <w:p w14:paraId="65A0F4C0"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6ADA689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57EBC9A4"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387"/>
      </w:tblGrid>
      <w:tr w:rsidR="00FB5876" w:rsidRPr="00672693" w14:paraId="4B7301CE" w14:textId="77777777" w:rsidTr="00FB5876">
        <w:trPr>
          <w:trHeight w:val="511"/>
        </w:trPr>
        <w:tc>
          <w:tcPr>
            <w:tcW w:w="556" w:type="dxa"/>
            <w:vMerge w:val="restart"/>
            <w:shd w:val="clear" w:color="auto" w:fill="auto"/>
            <w:vAlign w:val="center"/>
          </w:tcPr>
          <w:p w14:paraId="0BA36F6C"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7F649B8" w14:textId="77777777" w:rsidR="00FB5876" w:rsidRPr="00672693" w:rsidRDefault="00FB5876" w:rsidP="003A6F36">
            <w:pPr>
              <w:jc w:val="center"/>
              <w:rPr>
                <w:rFonts w:asciiTheme="minorHAnsi" w:hAnsiTheme="minorHAnsi" w:cstheme="minorHAnsi"/>
                <w:b/>
                <w:bCs/>
                <w:sz w:val="20"/>
                <w:szCs w:val="20"/>
              </w:rPr>
            </w:pPr>
          </w:p>
        </w:tc>
        <w:tc>
          <w:tcPr>
            <w:tcW w:w="3550" w:type="dxa"/>
            <w:vMerge w:val="restart"/>
            <w:shd w:val="clear" w:color="auto" w:fill="auto"/>
            <w:vAlign w:val="center"/>
          </w:tcPr>
          <w:p w14:paraId="5E76D642"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387" w:type="dxa"/>
            <w:vMerge w:val="restart"/>
            <w:vAlign w:val="center"/>
          </w:tcPr>
          <w:p w14:paraId="10068795"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14CAE17B" w14:textId="77777777" w:rsidTr="00FB5876">
        <w:trPr>
          <w:trHeight w:val="1189"/>
        </w:trPr>
        <w:tc>
          <w:tcPr>
            <w:tcW w:w="556" w:type="dxa"/>
            <w:vMerge/>
            <w:shd w:val="clear" w:color="auto" w:fill="auto"/>
            <w:vAlign w:val="center"/>
          </w:tcPr>
          <w:p w14:paraId="16191E85" w14:textId="77777777" w:rsidR="00FB5876" w:rsidRPr="00672693" w:rsidRDefault="00FB5876" w:rsidP="003A6F36">
            <w:pPr>
              <w:jc w:val="left"/>
              <w:rPr>
                <w:rFonts w:asciiTheme="minorHAnsi" w:hAnsiTheme="minorHAnsi" w:cstheme="minorHAnsi"/>
                <w:b/>
                <w:sz w:val="20"/>
                <w:szCs w:val="20"/>
              </w:rPr>
            </w:pPr>
          </w:p>
        </w:tc>
        <w:tc>
          <w:tcPr>
            <w:tcW w:w="3550" w:type="dxa"/>
            <w:vMerge/>
            <w:shd w:val="clear" w:color="auto" w:fill="auto"/>
            <w:vAlign w:val="center"/>
          </w:tcPr>
          <w:p w14:paraId="5CB49042" w14:textId="77777777" w:rsidR="00FB5876" w:rsidRPr="00672693" w:rsidRDefault="00FB5876" w:rsidP="003A6F36">
            <w:pPr>
              <w:jc w:val="left"/>
              <w:rPr>
                <w:rFonts w:asciiTheme="minorHAnsi" w:hAnsiTheme="minorHAnsi" w:cstheme="minorHAnsi"/>
                <w:b/>
                <w:sz w:val="20"/>
                <w:szCs w:val="20"/>
              </w:rPr>
            </w:pPr>
          </w:p>
        </w:tc>
        <w:tc>
          <w:tcPr>
            <w:tcW w:w="5387" w:type="dxa"/>
            <w:vMerge/>
            <w:vAlign w:val="center"/>
          </w:tcPr>
          <w:p w14:paraId="160F19CF" w14:textId="77777777" w:rsidR="00FB5876" w:rsidRPr="00672693" w:rsidRDefault="00FB5876" w:rsidP="003A6F36">
            <w:pPr>
              <w:jc w:val="left"/>
              <w:rPr>
                <w:rFonts w:asciiTheme="minorHAnsi" w:hAnsiTheme="minorHAnsi" w:cstheme="minorHAnsi"/>
                <w:b/>
                <w:sz w:val="20"/>
                <w:szCs w:val="20"/>
              </w:rPr>
            </w:pPr>
          </w:p>
        </w:tc>
      </w:tr>
      <w:tr w:rsidR="00FB5876" w:rsidRPr="00672693" w14:paraId="19BBE240" w14:textId="77777777" w:rsidTr="00FB5876">
        <w:trPr>
          <w:trHeight w:val="554"/>
        </w:trPr>
        <w:tc>
          <w:tcPr>
            <w:tcW w:w="556" w:type="dxa"/>
            <w:shd w:val="clear" w:color="auto" w:fill="auto"/>
            <w:vAlign w:val="center"/>
          </w:tcPr>
          <w:p w14:paraId="4638E92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1054485F"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 xml:space="preserve">ul. </w:t>
            </w:r>
            <w:proofErr w:type="spellStart"/>
            <w:r w:rsidRPr="00672693">
              <w:rPr>
                <w:rFonts w:asciiTheme="minorHAnsi" w:hAnsiTheme="minorHAnsi" w:cstheme="minorHAnsi"/>
                <w:sz w:val="20"/>
                <w:szCs w:val="20"/>
              </w:rPr>
              <w:t>Kaczorska</w:t>
            </w:r>
            <w:proofErr w:type="spellEnd"/>
            <w:r w:rsidRPr="00672693">
              <w:rPr>
                <w:rFonts w:asciiTheme="minorHAnsi" w:hAnsiTheme="minorHAnsi" w:cstheme="minorHAnsi"/>
                <w:sz w:val="20"/>
                <w:szCs w:val="20"/>
              </w:rPr>
              <w:t xml:space="preserve"> 20, 64-920 Piła.</w:t>
            </w:r>
          </w:p>
        </w:tc>
        <w:tc>
          <w:tcPr>
            <w:tcW w:w="5387" w:type="dxa"/>
            <w:shd w:val="clear" w:color="auto" w:fill="auto"/>
            <w:vAlign w:val="center"/>
          </w:tcPr>
          <w:p w14:paraId="0C690C87" w14:textId="77777777" w:rsidR="00FB5876" w:rsidRPr="00672693" w:rsidRDefault="00FB5876" w:rsidP="003A6F36">
            <w:pPr>
              <w:jc w:val="left"/>
              <w:rPr>
                <w:rFonts w:asciiTheme="minorHAnsi" w:hAnsiTheme="minorHAnsi" w:cstheme="minorHAnsi"/>
                <w:b/>
                <w:sz w:val="20"/>
                <w:szCs w:val="20"/>
              </w:rPr>
            </w:pPr>
          </w:p>
        </w:tc>
      </w:tr>
      <w:tr w:rsidR="00FB5876" w:rsidRPr="00672693" w14:paraId="7417DEEC" w14:textId="77777777" w:rsidTr="00FB5876">
        <w:trPr>
          <w:trHeight w:val="434"/>
        </w:trPr>
        <w:tc>
          <w:tcPr>
            <w:tcW w:w="556" w:type="dxa"/>
            <w:shd w:val="clear" w:color="auto" w:fill="auto"/>
            <w:vAlign w:val="center"/>
          </w:tcPr>
          <w:p w14:paraId="57E36C8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550" w:type="dxa"/>
            <w:shd w:val="clear" w:color="auto" w:fill="auto"/>
            <w:vAlign w:val="center"/>
          </w:tcPr>
          <w:p w14:paraId="4AC6F7CB"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 xml:space="preserve">ul. </w:t>
            </w:r>
            <w:proofErr w:type="spellStart"/>
            <w:r w:rsidRPr="00672693">
              <w:rPr>
                <w:rFonts w:asciiTheme="minorHAnsi" w:hAnsiTheme="minorHAnsi" w:cstheme="minorHAnsi"/>
                <w:sz w:val="20"/>
                <w:szCs w:val="20"/>
              </w:rPr>
              <w:t>Kaczorska</w:t>
            </w:r>
            <w:proofErr w:type="spellEnd"/>
            <w:r w:rsidRPr="00672693">
              <w:rPr>
                <w:rFonts w:asciiTheme="minorHAnsi" w:hAnsiTheme="minorHAnsi" w:cstheme="minorHAnsi"/>
                <w:sz w:val="20"/>
                <w:szCs w:val="20"/>
              </w:rPr>
              <w:t xml:space="preserve"> 20, 64-920 Piła.</w:t>
            </w:r>
          </w:p>
        </w:tc>
        <w:tc>
          <w:tcPr>
            <w:tcW w:w="5387" w:type="dxa"/>
            <w:shd w:val="clear" w:color="auto" w:fill="auto"/>
            <w:vAlign w:val="center"/>
          </w:tcPr>
          <w:p w14:paraId="4E1CF98B" w14:textId="77777777" w:rsidR="00FB5876" w:rsidRPr="00672693" w:rsidRDefault="00FB5876" w:rsidP="003A6F36">
            <w:pPr>
              <w:jc w:val="left"/>
              <w:rPr>
                <w:rFonts w:asciiTheme="minorHAnsi" w:hAnsiTheme="minorHAnsi" w:cstheme="minorHAnsi"/>
                <w:b/>
                <w:sz w:val="20"/>
                <w:szCs w:val="20"/>
              </w:rPr>
            </w:pPr>
          </w:p>
        </w:tc>
      </w:tr>
    </w:tbl>
    <w:p w14:paraId="52CFFB78"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5DFE3C28"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FEF0EA0"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110D668"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4DAA1F1E" w14:textId="77777777" w:rsidTr="003A6F36">
        <w:trPr>
          <w:trHeight w:val="380"/>
          <w:jc w:val="center"/>
        </w:trPr>
        <w:tc>
          <w:tcPr>
            <w:tcW w:w="4059" w:type="dxa"/>
            <w:hideMark/>
          </w:tcPr>
          <w:p w14:paraId="7D56A557"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012008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12789BF7" w14:textId="77777777" w:rsidR="00863969" w:rsidRPr="00672693" w:rsidRDefault="00863969" w:rsidP="00863969">
      <w:pPr>
        <w:spacing w:after="200"/>
        <w:jc w:val="left"/>
        <w:rPr>
          <w:rFonts w:asciiTheme="minorHAnsi" w:hAnsiTheme="minorHAnsi" w:cstheme="minorHAnsi"/>
          <w:sz w:val="20"/>
          <w:szCs w:val="20"/>
          <w:u w:val="single"/>
        </w:rPr>
      </w:pPr>
    </w:p>
    <w:p w14:paraId="38042095"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14EF2701" w14:textId="04807C1C"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34. LISTA STACJI BENZYNOWYCH WYKONAWCY DLA CZĘŚCI 10 - OBSŁUGA SPÓŁKI PRZEDSIĘBIORSTWO ENERGETYKI CIEPLNEJ SP. Z O.O.</w:t>
      </w:r>
    </w:p>
    <w:p w14:paraId="35B80A03"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7064D4D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67469F23"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387"/>
      </w:tblGrid>
      <w:tr w:rsidR="00FB5876" w:rsidRPr="00672693" w14:paraId="42B9F757" w14:textId="77777777" w:rsidTr="00FB5876">
        <w:trPr>
          <w:trHeight w:val="511"/>
        </w:trPr>
        <w:tc>
          <w:tcPr>
            <w:tcW w:w="556" w:type="dxa"/>
            <w:vMerge w:val="restart"/>
            <w:shd w:val="clear" w:color="auto" w:fill="auto"/>
            <w:vAlign w:val="center"/>
          </w:tcPr>
          <w:p w14:paraId="1B53E9F1"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7D428F6C" w14:textId="77777777" w:rsidR="00FB5876" w:rsidRPr="00672693" w:rsidRDefault="00FB5876" w:rsidP="003A6F36">
            <w:pPr>
              <w:jc w:val="center"/>
              <w:rPr>
                <w:rFonts w:asciiTheme="minorHAnsi" w:hAnsiTheme="minorHAnsi" w:cstheme="minorHAnsi"/>
                <w:b/>
                <w:bCs/>
                <w:sz w:val="20"/>
                <w:szCs w:val="20"/>
              </w:rPr>
            </w:pPr>
          </w:p>
        </w:tc>
        <w:tc>
          <w:tcPr>
            <w:tcW w:w="3550" w:type="dxa"/>
            <w:vMerge w:val="restart"/>
            <w:shd w:val="clear" w:color="auto" w:fill="auto"/>
            <w:vAlign w:val="center"/>
          </w:tcPr>
          <w:p w14:paraId="7D85305F"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jedną stację, zgodnie z odległościami wskazanymi w  II rozdziale Warunków Zamówienia</w:t>
            </w:r>
          </w:p>
        </w:tc>
        <w:tc>
          <w:tcPr>
            <w:tcW w:w="5387" w:type="dxa"/>
            <w:vMerge w:val="restart"/>
            <w:vAlign w:val="center"/>
          </w:tcPr>
          <w:p w14:paraId="799D9C60"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D13FD48" w14:textId="77777777" w:rsidTr="00FB5876">
        <w:trPr>
          <w:trHeight w:val="1189"/>
        </w:trPr>
        <w:tc>
          <w:tcPr>
            <w:tcW w:w="556" w:type="dxa"/>
            <w:vMerge/>
            <w:shd w:val="clear" w:color="auto" w:fill="auto"/>
            <w:vAlign w:val="center"/>
          </w:tcPr>
          <w:p w14:paraId="735290BB" w14:textId="77777777" w:rsidR="00FB5876" w:rsidRPr="00672693" w:rsidRDefault="00FB5876" w:rsidP="003A6F36">
            <w:pPr>
              <w:jc w:val="left"/>
              <w:rPr>
                <w:rFonts w:asciiTheme="minorHAnsi" w:hAnsiTheme="minorHAnsi" w:cstheme="minorHAnsi"/>
                <w:b/>
                <w:sz w:val="20"/>
                <w:szCs w:val="20"/>
              </w:rPr>
            </w:pPr>
          </w:p>
        </w:tc>
        <w:tc>
          <w:tcPr>
            <w:tcW w:w="3550" w:type="dxa"/>
            <w:vMerge/>
            <w:shd w:val="clear" w:color="auto" w:fill="auto"/>
            <w:vAlign w:val="center"/>
          </w:tcPr>
          <w:p w14:paraId="418744C1" w14:textId="77777777" w:rsidR="00FB5876" w:rsidRPr="00672693" w:rsidRDefault="00FB5876" w:rsidP="003A6F36">
            <w:pPr>
              <w:jc w:val="left"/>
              <w:rPr>
                <w:rFonts w:asciiTheme="minorHAnsi" w:hAnsiTheme="minorHAnsi" w:cstheme="minorHAnsi"/>
                <w:b/>
                <w:sz w:val="20"/>
                <w:szCs w:val="20"/>
              </w:rPr>
            </w:pPr>
          </w:p>
        </w:tc>
        <w:tc>
          <w:tcPr>
            <w:tcW w:w="5387" w:type="dxa"/>
            <w:vMerge/>
            <w:vAlign w:val="center"/>
          </w:tcPr>
          <w:p w14:paraId="7D656C76" w14:textId="77777777" w:rsidR="00FB5876" w:rsidRPr="00672693" w:rsidRDefault="00FB5876" w:rsidP="003A6F36">
            <w:pPr>
              <w:jc w:val="left"/>
              <w:rPr>
                <w:rFonts w:asciiTheme="minorHAnsi" w:hAnsiTheme="minorHAnsi" w:cstheme="minorHAnsi"/>
                <w:b/>
                <w:sz w:val="20"/>
                <w:szCs w:val="20"/>
              </w:rPr>
            </w:pPr>
          </w:p>
        </w:tc>
      </w:tr>
      <w:tr w:rsidR="00FB5876" w:rsidRPr="00672693" w14:paraId="3DB2D230" w14:textId="77777777" w:rsidTr="00FB5876">
        <w:trPr>
          <w:trHeight w:val="554"/>
        </w:trPr>
        <w:tc>
          <w:tcPr>
            <w:tcW w:w="556" w:type="dxa"/>
            <w:shd w:val="clear" w:color="auto" w:fill="auto"/>
            <w:vAlign w:val="center"/>
          </w:tcPr>
          <w:p w14:paraId="32E8989C"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2033706A" w14:textId="77777777" w:rsidR="00FB5876" w:rsidRPr="00672693" w:rsidRDefault="00FB5876" w:rsidP="003A6F36">
            <w:pPr>
              <w:ind w:left="284"/>
              <w:rPr>
                <w:rFonts w:asciiTheme="minorHAnsi" w:hAnsiTheme="minorHAnsi" w:cstheme="minorHAnsi"/>
                <w:sz w:val="20"/>
                <w:szCs w:val="20"/>
              </w:rPr>
            </w:pPr>
            <w:r w:rsidRPr="00672693">
              <w:rPr>
                <w:rFonts w:asciiTheme="minorHAnsi" w:hAnsiTheme="minorHAnsi" w:cstheme="minorHAnsi"/>
                <w:sz w:val="20"/>
                <w:szCs w:val="20"/>
              </w:rPr>
              <w:t>Oborniki, ul. Wybudowanie 56.</w:t>
            </w:r>
          </w:p>
          <w:p w14:paraId="706C60E1" w14:textId="77777777" w:rsidR="00FB5876" w:rsidRPr="00672693" w:rsidRDefault="00FB5876" w:rsidP="003A6F36">
            <w:pPr>
              <w:tabs>
                <w:tab w:val="left" w:pos="540"/>
              </w:tabs>
              <w:jc w:val="left"/>
              <w:rPr>
                <w:rFonts w:asciiTheme="minorHAnsi" w:hAnsiTheme="minorHAnsi" w:cstheme="minorHAnsi"/>
                <w:b/>
                <w:sz w:val="20"/>
                <w:szCs w:val="20"/>
              </w:rPr>
            </w:pPr>
          </w:p>
        </w:tc>
        <w:tc>
          <w:tcPr>
            <w:tcW w:w="5387" w:type="dxa"/>
            <w:shd w:val="clear" w:color="auto" w:fill="auto"/>
            <w:vAlign w:val="center"/>
          </w:tcPr>
          <w:p w14:paraId="08CD97CB" w14:textId="77777777" w:rsidR="00FB5876" w:rsidRPr="00672693" w:rsidRDefault="00FB5876" w:rsidP="003A6F36">
            <w:pPr>
              <w:jc w:val="left"/>
              <w:rPr>
                <w:rFonts w:asciiTheme="minorHAnsi" w:hAnsiTheme="minorHAnsi" w:cstheme="minorHAnsi"/>
                <w:b/>
                <w:sz w:val="20"/>
                <w:szCs w:val="20"/>
              </w:rPr>
            </w:pPr>
          </w:p>
        </w:tc>
      </w:tr>
    </w:tbl>
    <w:p w14:paraId="103644CC"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61CC7160"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CF9F2EC"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BE8ECAC"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0278EA5A" w14:textId="77777777" w:rsidTr="003A6F36">
        <w:trPr>
          <w:trHeight w:val="380"/>
          <w:jc w:val="center"/>
        </w:trPr>
        <w:tc>
          <w:tcPr>
            <w:tcW w:w="4059" w:type="dxa"/>
            <w:hideMark/>
          </w:tcPr>
          <w:p w14:paraId="7B26697B"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BA98C5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3C339E3" w14:textId="77777777" w:rsidR="00863969" w:rsidRPr="00672693" w:rsidRDefault="00863969" w:rsidP="00863969">
      <w:pPr>
        <w:spacing w:after="200"/>
        <w:jc w:val="left"/>
        <w:rPr>
          <w:rFonts w:asciiTheme="minorHAnsi" w:hAnsiTheme="minorHAnsi" w:cstheme="minorHAnsi"/>
          <w:sz w:val="20"/>
          <w:szCs w:val="20"/>
          <w:u w:val="single"/>
        </w:rPr>
      </w:pPr>
    </w:p>
    <w:p w14:paraId="2390A657"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599A53A4" w14:textId="00C7CA89"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35. LISTA STACJI BENZYNOWYCH WYKONAWCY DLA CZĘŚCI 11 - OBSŁUGA SPÓŁKI  ENEA ELEKTROWNIA POŁANIEC S.A.</w:t>
      </w:r>
    </w:p>
    <w:p w14:paraId="10879C37"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D809118"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084B1885"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820"/>
      </w:tblGrid>
      <w:tr w:rsidR="00FB5876" w:rsidRPr="00672693" w14:paraId="2C79BEB1" w14:textId="77777777" w:rsidTr="00FB5876">
        <w:trPr>
          <w:trHeight w:val="511"/>
        </w:trPr>
        <w:tc>
          <w:tcPr>
            <w:tcW w:w="556" w:type="dxa"/>
            <w:vMerge w:val="restart"/>
            <w:shd w:val="clear" w:color="auto" w:fill="auto"/>
            <w:vAlign w:val="center"/>
          </w:tcPr>
          <w:p w14:paraId="43F84EC7"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27F3056E" w14:textId="77777777" w:rsidR="00FB5876" w:rsidRPr="00672693" w:rsidRDefault="00FB5876" w:rsidP="003A6F36">
            <w:pPr>
              <w:jc w:val="center"/>
              <w:rPr>
                <w:rFonts w:asciiTheme="minorHAnsi" w:hAnsiTheme="minorHAnsi" w:cstheme="minorHAnsi"/>
                <w:b/>
                <w:bCs/>
                <w:sz w:val="20"/>
                <w:szCs w:val="20"/>
              </w:rPr>
            </w:pPr>
          </w:p>
        </w:tc>
        <w:tc>
          <w:tcPr>
            <w:tcW w:w="4117" w:type="dxa"/>
            <w:vMerge w:val="restart"/>
            <w:shd w:val="clear" w:color="auto" w:fill="auto"/>
            <w:vAlign w:val="center"/>
          </w:tcPr>
          <w:p w14:paraId="31241E56"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(15km)/jedna(10km) stacja, zgodnie z odległościami wskazanymi w  II rozdziale Warunków Zamówienia</w:t>
            </w:r>
          </w:p>
        </w:tc>
        <w:tc>
          <w:tcPr>
            <w:tcW w:w="4820" w:type="dxa"/>
            <w:vMerge w:val="restart"/>
            <w:vAlign w:val="center"/>
          </w:tcPr>
          <w:p w14:paraId="51AC86C2"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5C7B432" w14:textId="77777777" w:rsidTr="00FB5876">
        <w:trPr>
          <w:trHeight w:val="410"/>
        </w:trPr>
        <w:tc>
          <w:tcPr>
            <w:tcW w:w="556" w:type="dxa"/>
            <w:vMerge/>
            <w:shd w:val="clear" w:color="auto" w:fill="auto"/>
            <w:vAlign w:val="center"/>
          </w:tcPr>
          <w:p w14:paraId="5595665D" w14:textId="77777777" w:rsidR="00FB5876" w:rsidRPr="00672693" w:rsidRDefault="00FB5876" w:rsidP="003A6F36">
            <w:pPr>
              <w:jc w:val="left"/>
              <w:rPr>
                <w:rFonts w:asciiTheme="minorHAnsi" w:hAnsiTheme="minorHAnsi" w:cstheme="minorHAnsi"/>
                <w:b/>
                <w:sz w:val="20"/>
                <w:szCs w:val="20"/>
              </w:rPr>
            </w:pPr>
          </w:p>
        </w:tc>
        <w:tc>
          <w:tcPr>
            <w:tcW w:w="4117" w:type="dxa"/>
            <w:vMerge/>
            <w:shd w:val="clear" w:color="auto" w:fill="auto"/>
            <w:vAlign w:val="center"/>
          </w:tcPr>
          <w:p w14:paraId="5F84E45C" w14:textId="77777777" w:rsidR="00FB5876" w:rsidRPr="00672693" w:rsidRDefault="00FB5876" w:rsidP="003A6F36">
            <w:pPr>
              <w:jc w:val="left"/>
              <w:rPr>
                <w:rFonts w:asciiTheme="minorHAnsi" w:hAnsiTheme="minorHAnsi" w:cstheme="minorHAnsi"/>
                <w:b/>
                <w:sz w:val="20"/>
                <w:szCs w:val="20"/>
              </w:rPr>
            </w:pPr>
          </w:p>
        </w:tc>
        <w:tc>
          <w:tcPr>
            <w:tcW w:w="4820" w:type="dxa"/>
            <w:vMerge/>
            <w:vAlign w:val="center"/>
          </w:tcPr>
          <w:p w14:paraId="083990D1" w14:textId="77777777" w:rsidR="00FB5876" w:rsidRPr="00672693" w:rsidRDefault="00FB5876" w:rsidP="003A6F36">
            <w:pPr>
              <w:jc w:val="left"/>
              <w:rPr>
                <w:rFonts w:asciiTheme="minorHAnsi" w:hAnsiTheme="minorHAnsi" w:cstheme="minorHAnsi"/>
                <w:b/>
                <w:sz w:val="20"/>
                <w:szCs w:val="20"/>
              </w:rPr>
            </w:pPr>
          </w:p>
        </w:tc>
      </w:tr>
      <w:tr w:rsidR="00FB5876" w:rsidRPr="00672693" w14:paraId="1AD5F9AF" w14:textId="77777777" w:rsidTr="00FB5876">
        <w:trPr>
          <w:trHeight w:val="401"/>
        </w:trPr>
        <w:tc>
          <w:tcPr>
            <w:tcW w:w="556" w:type="dxa"/>
            <w:shd w:val="clear" w:color="auto" w:fill="auto"/>
            <w:vAlign w:val="center"/>
          </w:tcPr>
          <w:p w14:paraId="3958BD0E"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1C59823A"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820" w:type="dxa"/>
            <w:shd w:val="clear" w:color="auto" w:fill="auto"/>
            <w:vAlign w:val="center"/>
          </w:tcPr>
          <w:p w14:paraId="30E5B121" w14:textId="77777777" w:rsidR="00FB5876" w:rsidRPr="00672693" w:rsidRDefault="00FB5876" w:rsidP="003A6F36">
            <w:pPr>
              <w:jc w:val="left"/>
              <w:rPr>
                <w:rFonts w:asciiTheme="minorHAnsi" w:hAnsiTheme="minorHAnsi" w:cstheme="minorHAnsi"/>
                <w:b/>
                <w:sz w:val="20"/>
                <w:szCs w:val="20"/>
              </w:rPr>
            </w:pPr>
          </w:p>
        </w:tc>
      </w:tr>
      <w:tr w:rsidR="00FB5876" w:rsidRPr="00672693" w14:paraId="2883BF31" w14:textId="77777777" w:rsidTr="00FB5876">
        <w:trPr>
          <w:trHeight w:val="401"/>
        </w:trPr>
        <w:tc>
          <w:tcPr>
            <w:tcW w:w="556" w:type="dxa"/>
            <w:shd w:val="clear" w:color="auto" w:fill="auto"/>
            <w:vAlign w:val="center"/>
          </w:tcPr>
          <w:p w14:paraId="1DD866B3"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11E89661"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820" w:type="dxa"/>
            <w:shd w:val="clear" w:color="auto" w:fill="auto"/>
            <w:vAlign w:val="center"/>
          </w:tcPr>
          <w:p w14:paraId="22DDC74E" w14:textId="77777777" w:rsidR="00FB5876" w:rsidRPr="00672693" w:rsidRDefault="00FB5876" w:rsidP="003A6F36">
            <w:pPr>
              <w:jc w:val="left"/>
              <w:rPr>
                <w:rFonts w:asciiTheme="minorHAnsi" w:hAnsiTheme="minorHAnsi" w:cstheme="minorHAnsi"/>
                <w:b/>
                <w:sz w:val="20"/>
                <w:szCs w:val="20"/>
              </w:rPr>
            </w:pPr>
          </w:p>
        </w:tc>
      </w:tr>
    </w:tbl>
    <w:p w14:paraId="614A7B3D"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55E00E11"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166B518"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5C3E1CB4"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19AFA12D" w14:textId="77777777" w:rsidTr="003A6F36">
        <w:trPr>
          <w:trHeight w:val="380"/>
          <w:jc w:val="center"/>
        </w:trPr>
        <w:tc>
          <w:tcPr>
            <w:tcW w:w="4059" w:type="dxa"/>
            <w:hideMark/>
          </w:tcPr>
          <w:p w14:paraId="0F887DF7"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025533C4"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01C6ECF5" w14:textId="77777777" w:rsidR="00863969" w:rsidRPr="00672693" w:rsidRDefault="00863969" w:rsidP="00863969">
      <w:pPr>
        <w:spacing w:after="200"/>
        <w:jc w:val="left"/>
        <w:rPr>
          <w:rFonts w:asciiTheme="minorHAnsi" w:hAnsiTheme="minorHAnsi" w:cstheme="minorHAnsi"/>
          <w:sz w:val="20"/>
          <w:szCs w:val="20"/>
          <w:u w:val="single"/>
        </w:rPr>
      </w:pPr>
    </w:p>
    <w:p w14:paraId="477D208F"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718AFC16" w14:textId="71A589EE"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36. LISTA STACJI BENZYNOWYCH WYKONAWCY DLA CZĘŚCI 12 - OBSŁUGA SPÓŁKI  ENEA INNOWACJE SP. Z O.O.</w:t>
      </w:r>
    </w:p>
    <w:p w14:paraId="7BF5CC47"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1FAABC67"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740A7197"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125"/>
        <w:gridCol w:w="5670"/>
      </w:tblGrid>
      <w:tr w:rsidR="00FB5876" w:rsidRPr="00672693" w14:paraId="7017A0E8" w14:textId="77777777" w:rsidTr="00FB5876">
        <w:trPr>
          <w:trHeight w:val="511"/>
        </w:trPr>
        <w:tc>
          <w:tcPr>
            <w:tcW w:w="556" w:type="dxa"/>
            <w:vMerge w:val="restart"/>
            <w:shd w:val="clear" w:color="auto" w:fill="auto"/>
            <w:vAlign w:val="center"/>
          </w:tcPr>
          <w:p w14:paraId="4FB49435"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5DA693E3" w14:textId="77777777" w:rsidR="00FB5876" w:rsidRPr="00672693" w:rsidRDefault="00FB5876" w:rsidP="003A6F36">
            <w:pPr>
              <w:jc w:val="center"/>
              <w:rPr>
                <w:rFonts w:asciiTheme="minorHAnsi" w:hAnsiTheme="minorHAnsi" w:cstheme="minorHAnsi"/>
                <w:b/>
                <w:bCs/>
                <w:sz w:val="20"/>
                <w:szCs w:val="20"/>
              </w:rPr>
            </w:pPr>
          </w:p>
        </w:tc>
        <w:tc>
          <w:tcPr>
            <w:tcW w:w="3125" w:type="dxa"/>
            <w:vMerge w:val="restart"/>
            <w:shd w:val="clear" w:color="auto" w:fill="auto"/>
            <w:vAlign w:val="center"/>
          </w:tcPr>
          <w:p w14:paraId="5A84551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dwie stacje, zgodnie z odległościami wskazanymi w  II rozdziale Warunków Zamówienia</w:t>
            </w:r>
          </w:p>
        </w:tc>
        <w:tc>
          <w:tcPr>
            <w:tcW w:w="5670" w:type="dxa"/>
            <w:vMerge w:val="restart"/>
            <w:shd w:val="clear" w:color="auto" w:fill="auto"/>
            <w:vAlign w:val="center"/>
          </w:tcPr>
          <w:p w14:paraId="21C217B9"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1AFC323B" w14:textId="77777777" w:rsidTr="00FB5876">
        <w:trPr>
          <w:trHeight w:val="410"/>
        </w:trPr>
        <w:tc>
          <w:tcPr>
            <w:tcW w:w="556" w:type="dxa"/>
            <w:vMerge/>
            <w:shd w:val="clear" w:color="auto" w:fill="auto"/>
            <w:vAlign w:val="center"/>
          </w:tcPr>
          <w:p w14:paraId="5584C83C" w14:textId="77777777" w:rsidR="00FB5876" w:rsidRPr="00672693" w:rsidRDefault="00FB5876" w:rsidP="003A6F36">
            <w:pPr>
              <w:jc w:val="left"/>
              <w:rPr>
                <w:rFonts w:asciiTheme="minorHAnsi" w:hAnsiTheme="minorHAnsi" w:cstheme="minorHAnsi"/>
                <w:b/>
                <w:sz w:val="20"/>
                <w:szCs w:val="20"/>
              </w:rPr>
            </w:pPr>
          </w:p>
        </w:tc>
        <w:tc>
          <w:tcPr>
            <w:tcW w:w="3125" w:type="dxa"/>
            <w:vMerge/>
            <w:shd w:val="clear" w:color="auto" w:fill="auto"/>
            <w:vAlign w:val="center"/>
          </w:tcPr>
          <w:p w14:paraId="62028B9F" w14:textId="77777777" w:rsidR="00FB5876" w:rsidRPr="00672693" w:rsidRDefault="00FB5876" w:rsidP="003A6F36">
            <w:pPr>
              <w:jc w:val="left"/>
              <w:rPr>
                <w:rFonts w:asciiTheme="minorHAnsi" w:hAnsiTheme="minorHAnsi" w:cstheme="minorHAnsi"/>
                <w:b/>
                <w:sz w:val="20"/>
                <w:szCs w:val="20"/>
              </w:rPr>
            </w:pPr>
          </w:p>
        </w:tc>
        <w:tc>
          <w:tcPr>
            <w:tcW w:w="5670" w:type="dxa"/>
            <w:vMerge/>
            <w:shd w:val="clear" w:color="auto" w:fill="auto"/>
            <w:vAlign w:val="center"/>
          </w:tcPr>
          <w:p w14:paraId="16B34D33" w14:textId="77777777" w:rsidR="00FB5876" w:rsidRPr="00672693" w:rsidRDefault="00FB5876" w:rsidP="003A6F36">
            <w:pPr>
              <w:jc w:val="left"/>
              <w:rPr>
                <w:rFonts w:asciiTheme="minorHAnsi" w:hAnsiTheme="minorHAnsi" w:cstheme="minorHAnsi"/>
                <w:b/>
                <w:sz w:val="20"/>
                <w:szCs w:val="20"/>
              </w:rPr>
            </w:pPr>
          </w:p>
        </w:tc>
      </w:tr>
      <w:tr w:rsidR="00FB5876" w:rsidRPr="00672693" w14:paraId="04093198" w14:textId="77777777" w:rsidTr="00FB5876">
        <w:tc>
          <w:tcPr>
            <w:tcW w:w="556" w:type="dxa"/>
            <w:tcBorders>
              <w:bottom w:val="single" w:sz="4" w:space="0" w:color="auto"/>
            </w:tcBorders>
            <w:shd w:val="clear" w:color="auto" w:fill="auto"/>
            <w:vAlign w:val="center"/>
          </w:tcPr>
          <w:p w14:paraId="581FB2C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125" w:type="dxa"/>
            <w:tcBorders>
              <w:bottom w:val="single" w:sz="4" w:space="0" w:color="auto"/>
            </w:tcBorders>
            <w:shd w:val="clear" w:color="auto" w:fill="auto"/>
            <w:vAlign w:val="center"/>
          </w:tcPr>
          <w:p w14:paraId="531BA3F0"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 xml:space="preserve">Warszawa </w:t>
            </w:r>
            <w:r w:rsidRPr="00672693">
              <w:rPr>
                <w:rFonts w:asciiTheme="minorHAnsi" w:hAnsiTheme="minorHAnsi" w:cstheme="minorHAnsi"/>
                <w:w w:val="105"/>
                <w:sz w:val="20"/>
                <w:szCs w:val="20"/>
              </w:rPr>
              <w:t>ul. Wiśniowa 40</w:t>
            </w:r>
          </w:p>
        </w:tc>
        <w:tc>
          <w:tcPr>
            <w:tcW w:w="5670" w:type="dxa"/>
            <w:tcBorders>
              <w:bottom w:val="single" w:sz="4" w:space="0" w:color="auto"/>
            </w:tcBorders>
            <w:shd w:val="clear" w:color="auto" w:fill="auto"/>
            <w:vAlign w:val="center"/>
          </w:tcPr>
          <w:p w14:paraId="666D07E0" w14:textId="77777777" w:rsidR="00FB5876" w:rsidRPr="00672693" w:rsidRDefault="00FB5876" w:rsidP="003A6F36">
            <w:pPr>
              <w:jc w:val="left"/>
              <w:rPr>
                <w:rFonts w:asciiTheme="minorHAnsi" w:hAnsiTheme="minorHAnsi" w:cstheme="minorHAnsi"/>
                <w:b/>
                <w:sz w:val="20"/>
                <w:szCs w:val="20"/>
              </w:rPr>
            </w:pPr>
          </w:p>
        </w:tc>
      </w:tr>
      <w:tr w:rsidR="00FB5876" w:rsidRPr="00672693" w14:paraId="55EA5048" w14:textId="77777777" w:rsidTr="00FB5876">
        <w:tc>
          <w:tcPr>
            <w:tcW w:w="556" w:type="dxa"/>
            <w:tcBorders>
              <w:bottom w:val="single" w:sz="4" w:space="0" w:color="auto"/>
            </w:tcBorders>
            <w:shd w:val="clear" w:color="auto" w:fill="auto"/>
            <w:vAlign w:val="center"/>
          </w:tcPr>
          <w:p w14:paraId="6FC03B6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3125" w:type="dxa"/>
            <w:tcBorders>
              <w:bottom w:val="single" w:sz="4" w:space="0" w:color="auto"/>
            </w:tcBorders>
            <w:shd w:val="clear" w:color="auto" w:fill="auto"/>
            <w:vAlign w:val="center"/>
          </w:tcPr>
          <w:p w14:paraId="3CB3DE8C"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Warszawa</w:t>
            </w:r>
            <w:r w:rsidRPr="00672693">
              <w:rPr>
                <w:rFonts w:asciiTheme="minorHAnsi" w:hAnsiTheme="minorHAnsi" w:cstheme="minorHAnsi"/>
                <w:w w:val="105"/>
                <w:sz w:val="20"/>
                <w:szCs w:val="20"/>
              </w:rPr>
              <w:t xml:space="preserve"> ul. Wiśniowa 40</w:t>
            </w:r>
          </w:p>
        </w:tc>
        <w:tc>
          <w:tcPr>
            <w:tcW w:w="5670" w:type="dxa"/>
            <w:tcBorders>
              <w:bottom w:val="single" w:sz="4" w:space="0" w:color="auto"/>
            </w:tcBorders>
            <w:shd w:val="clear" w:color="auto" w:fill="auto"/>
            <w:vAlign w:val="center"/>
          </w:tcPr>
          <w:p w14:paraId="5B6D6BB6" w14:textId="77777777" w:rsidR="00FB5876" w:rsidRPr="00672693" w:rsidRDefault="00FB5876" w:rsidP="003A6F36">
            <w:pPr>
              <w:jc w:val="left"/>
              <w:rPr>
                <w:rFonts w:asciiTheme="minorHAnsi" w:hAnsiTheme="minorHAnsi" w:cstheme="minorHAnsi"/>
                <w:b/>
                <w:sz w:val="20"/>
                <w:szCs w:val="20"/>
              </w:rPr>
            </w:pPr>
          </w:p>
        </w:tc>
      </w:tr>
    </w:tbl>
    <w:p w14:paraId="1916D08C"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47FE54D6"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1B4B3E0A"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3097BB6F"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76A6C6FF" w14:textId="77777777" w:rsidTr="003A6F36">
        <w:trPr>
          <w:trHeight w:val="380"/>
          <w:jc w:val="center"/>
        </w:trPr>
        <w:tc>
          <w:tcPr>
            <w:tcW w:w="4059" w:type="dxa"/>
            <w:hideMark/>
          </w:tcPr>
          <w:p w14:paraId="03096279"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1A136F6F"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72D1507" w14:textId="77777777" w:rsidR="00863969" w:rsidRPr="00672693" w:rsidRDefault="00863969" w:rsidP="00863969">
      <w:pPr>
        <w:spacing w:after="200"/>
        <w:jc w:val="left"/>
        <w:rPr>
          <w:rFonts w:asciiTheme="minorHAnsi" w:hAnsiTheme="minorHAnsi" w:cstheme="minorHAnsi"/>
          <w:sz w:val="20"/>
          <w:szCs w:val="20"/>
          <w:u w:val="single"/>
        </w:rPr>
      </w:pPr>
    </w:p>
    <w:p w14:paraId="178C9911"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2828B0E3" w14:textId="7BEC2DDF"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37. LISTA STACJI BENZYNOWYCH WYKONAWCY DLA CZĘŚCI 13 - OBSŁUGA SPÓŁKI  ENEA CIEPŁO SP. Z O.O.</w:t>
      </w:r>
    </w:p>
    <w:p w14:paraId="3C16CA42"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15A1EFE" w14:textId="5AAE1880" w:rsidR="00863969"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na okres 12 miesięcy</w:t>
      </w:r>
    </w:p>
    <w:p w14:paraId="63EECB20" w14:textId="77777777" w:rsidR="004A5041" w:rsidRPr="00672693" w:rsidRDefault="004A5041" w:rsidP="00863969">
      <w:pPr>
        <w:jc w:val="center"/>
        <w:rPr>
          <w:rFonts w:asciiTheme="minorHAnsi" w:hAnsiTheme="minorHAnsi" w:cstheme="minorHAnsi"/>
          <w:sz w:val="20"/>
          <w:szCs w:val="20"/>
        </w:rPr>
      </w:pPr>
    </w:p>
    <w:p w14:paraId="0963C806" w14:textId="4B85EB9D" w:rsidR="00863969" w:rsidRPr="00D0652F" w:rsidRDefault="004A5041" w:rsidP="00092D6E">
      <w:pPr>
        <w:pStyle w:val="Akapitzlist"/>
        <w:numPr>
          <w:ilvl w:val="2"/>
          <w:numId w:val="50"/>
        </w:numPr>
        <w:spacing w:after="0"/>
        <w:ind w:left="284"/>
        <w:jc w:val="both"/>
        <w:rPr>
          <w:rFonts w:asciiTheme="minorHAnsi" w:hAnsiTheme="minorHAnsi" w:cstheme="minorHAnsi"/>
          <w:sz w:val="20"/>
          <w:szCs w:val="20"/>
          <w:u w:val="single"/>
        </w:rPr>
      </w:pPr>
      <w:r w:rsidRPr="00092D6E">
        <w:rPr>
          <w:rFonts w:cs="Calibri"/>
          <w:b/>
          <w:sz w:val="20"/>
          <w:szCs w:val="20"/>
        </w:rPr>
        <w:t>ENEA Ciepło Sp. z o.o. Centrala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983"/>
        <w:gridCol w:w="5670"/>
      </w:tblGrid>
      <w:tr w:rsidR="00FB5876" w:rsidRPr="00672693" w14:paraId="7DFCBA57" w14:textId="77777777" w:rsidTr="00FB5876">
        <w:trPr>
          <w:trHeight w:val="511"/>
        </w:trPr>
        <w:tc>
          <w:tcPr>
            <w:tcW w:w="556" w:type="dxa"/>
            <w:vMerge w:val="restart"/>
            <w:shd w:val="clear" w:color="auto" w:fill="auto"/>
            <w:vAlign w:val="center"/>
          </w:tcPr>
          <w:p w14:paraId="53FD482C"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6C6B074" w14:textId="77777777" w:rsidR="00FB5876" w:rsidRPr="00672693" w:rsidRDefault="00FB5876" w:rsidP="003A6F36">
            <w:pPr>
              <w:jc w:val="center"/>
              <w:rPr>
                <w:rFonts w:asciiTheme="minorHAnsi" w:hAnsiTheme="minorHAnsi" w:cstheme="minorHAnsi"/>
                <w:b/>
                <w:bCs/>
                <w:sz w:val="20"/>
                <w:szCs w:val="20"/>
              </w:rPr>
            </w:pPr>
          </w:p>
        </w:tc>
        <w:tc>
          <w:tcPr>
            <w:tcW w:w="2983" w:type="dxa"/>
            <w:vMerge w:val="restart"/>
            <w:shd w:val="clear" w:color="auto" w:fill="auto"/>
            <w:vAlign w:val="center"/>
          </w:tcPr>
          <w:p w14:paraId="7F6C1E44"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670" w:type="dxa"/>
            <w:vMerge w:val="restart"/>
            <w:vAlign w:val="center"/>
          </w:tcPr>
          <w:p w14:paraId="71D20585"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651C93D1" w14:textId="77777777" w:rsidTr="00FB5876">
        <w:trPr>
          <w:trHeight w:val="410"/>
        </w:trPr>
        <w:tc>
          <w:tcPr>
            <w:tcW w:w="556" w:type="dxa"/>
            <w:vMerge/>
            <w:shd w:val="clear" w:color="auto" w:fill="auto"/>
            <w:vAlign w:val="center"/>
          </w:tcPr>
          <w:p w14:paraId="638588D9" w14:textId="77777777" w:rsidR="00FB5876" w:rsidRPr="00672693" w:rsidRDefault="00FB5876" w:rsidP="003A6F36">
            <w:pPr>
              <w:jc w:val="left"/>
              <w:rPr>
                <w:rFonts w:asciiTheme="minorHAnsi" w:hAnsiTheme="minorHAnsi" w:cstheme="minorHAnsi"/>
                <w:b/>
                <w:sz w:val="20"/>
                <w:szCs w:val="20"/>
              </w:rPr>
            </w:pPr>
          </w:p>
        </w:tc>
        <w:tc>
          <w:tcPr>
            <w:tcW w:w="2983" w:type="dxa"/>
            <w:vMerge/>
            <w:shd w:val="clear" w:color="auto" w:fill="auto"/>
            <w:vAlign w:val="center"/>
          </w:tcPr>
          <w:p w14:paraId="14DFE6BE" w14:textId="77777777" w:rsidR="00FB5876" w:rsidRPr="00672693" w:rsidRDefault="00FB5876" w:rsidP="003A6F36">
            <w:pPr>
              <w:jc w:val="left"/>
              <w:rPr>
                <w:rFonts w:asciiTheme="minorHAnsi" w:hAnsiTheme="minorHAnsi" w:cstheme="minorHAnsi"/>
                <w:b/>
                <w:sz w:val="20"/>
                <w:szCs w:val="20"/>
              </w:rPr>
            </w:pPr>
          </w:p>
        </w:tc>
        <w:tc>
          <w:tcPr>
            <w:tcW w:w="5670" w:type="dxa"/>
            <w:vMerge/>
            <w:vAlign w:val="center"/>
          </w:tcPr>
          <w:p w14:paraId="6CA3CECD" w14:textId="77777777" w:rsidR="00FB5876" w:rsidRPr="00672693" w:rsidRDefault="00FB5876" w:rsidP="003A6F36">
            <w:pPr>
              <w:jc w:val="left"/>
              <w:rPr>
                <w:rFonts w:asciiTheme="minorHAnsi" w:hAnsiTheme="minorHAnsi" w:cstheme="minorHAnsi"/>
                <w:b/>
                <w:sz w:val="20"/>
                <w:szCs w:val="20"/>
              </w:rPr>
            </w:pPr>
          </w:p>
        </w:tc>
      </w:tr>
      <w:tr w:rsidR="00FB5876" w:rsidRPr="00672693" w14:paraId="47EA4AF9" w14:textId="77777777" w:rsidTr="00FB5876">
        <w:trPr>
          <w:trHeight w:val="382"/>
        </w:trPr>
        <w:tc>
          <w:tcPr>
            <w:tcW w:w="556" w:type="dxa"/>
            <w:shd w:val="clear" w:color="auto" w:fill="auto"/>
            <w:vAlign w:val="center"/>
          </w:tcPr>
          <w:p w14:paraId="145FA6EC" w14:textId="77777777" w:rsidR="00FB5876" w:rsidRPr="00672693" w:rsidDel="0017608C"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2983" w:type="dxa"/>
            <w:shd w:val="clear" w:color="auto" w:fill="auto"/>
            <w:vAlign w:val="center"/>
          </w:tcPr>
          <w:p w14:paraId="34937816" w14:textId="77777777" w:rsidR="00FB5876" w:rsidRPr="00672693" w:rsidDel="0017608C"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5670" w:type="dxa"/>
            <w:vAlign w:val="center"/>
          </w:tcPr>
          <w:p w14:paraId="1872C15B" w14:textId="77777777" w:rsidR="00FB5876" w:rsidRPr="00672693" w:rsidRDefault="00FB5876" w:rsidP="003A6F36">
            <w:pPr>
              <w:jc w:val="left"/>
              <w:rPr>
                <w:rFonts w:asciiTheme="minorHAnsi" w:hAnsiTheme="minorHAnsi" w:cstheme="minorHAnsi"/>
                <w:b/>
                <w:sz w:val="20"/>
                <w:szCs w:val="20"/>
              </w:rPr>
            </w:pPr>
          </w:p>
        </w:tc>
      </w:tr>
      <w:tr w:rsidR="00FB5876" w:rsidRPr="00672693" w14:paraId="16C1B290" w14:textId="77777777" w:rsidTr="00FB5876">
        <w:trPr>
          <w:trHeight w:val="299"/>
        </w:trPr>
        <w:tc>
          <w:tcPr>
            <w:tcW w:w="556" w:type="dxa"/>
            <w:shd w:val="clear" w:color="auto" w:fill="auto"/>
            <w:vAlign w:val="center"/>
          </w:tcPr>
          <w:p w14:paraId="024B124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2983" w:type="dxa"/>
            <w:shd w:val="clear" w:color="auto" w:fill="auto"/>
            <w:vAlign w:val="center"/>
          </w:tcPr>
          <w:p w14:paraId="150986F0"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Białystok ul. Augustowska 6</w:t>
            </w:r>
          </w:p>
        </w:tc>
        <w:tc>
          <w:tcPr>
            <w:tcW w:w="5670" w:type="dxa"/>
            <w:vAlign w:val="center"/>
          </w:tcPr>
          <w:p w14:paraId="298A67CE" w14:textId="77777777" w:rsidR="00FB5876" w:rsidRPr="00672693" w:rsidRDefault="00FB5876" w:rsidP="003A6F36">
            <w:pPr>
              <w:jc w:val="left"/>
              <w:rPr>
                <w:rFonts w:asciiTheme="minorHAnsi" w:hAnsiTheme="minorHAnsi" w:cstheme="minorHAnsi"/>
                <w:b/>
                <w:sz w:val="20"/>
                <w:szCs w:val="20"/>
              </w:rPr>
            </w:pPr>
          </w:p>
        </w:tc>
      </w:tr>
      <w:tr w:rsidR="00FB5876" w:rsidRPr="00672693" w14:paraId="56E6CB63" w14:textId="77777777" w:rsidTr="00FB5876">
        <w:tc>
          <w:tcPr>
            <w:tcW w:w="556" w:type="dxa"/>
            <w:shd w:val="clear" w:color="auto" w:fill="auto"/>
            <w:vAlign w:val="center"/>
          </w:tcPr>
          <w:p w14:paraId="1FEC0C5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2983" w:type="dxa"/>
            <w:shd w:val="clear" w:color="auto" w:fill="auto"/>
            <w:vAlign w:val="center"/>
          </w:tcPr>
          <w:p w14:paraId="3DA13646"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 xml:space="preserve">Białystok, ul. Gen. Władysława Andersa 15 </w:t>
            </w:r>
          </w:p>
        </w:tc>
        <w:tc>
          <w:tcPr>
            <w:tcW w:w="5670" w:type="dxa"/>
            <w:vAlign w:val="center"/>
          </w:tcPr>
          <w:p w14:paraId="6CABF3C5" w14:textId="77777777" w:rsidR="00FB5876" w:rsidRPr="00672693" w:rsidRDefault="00FB5876" w:rsidP="003A6F36">
            <w:pPr>
              <w:jc w:val="left"/>
              <w:rPr>
                <w:rFonts w:asciiTheme="minorHAnsi" w:hAnsiTheme="minorHAnsi" w:cstheme="minorHAnsi"/>
                <w:b/>
                <w:sz w:val="20"/>
                <w:szCs w:val="20"/>
              </w:rPr>
            </w:pPr>
          </w:p>
        </w:tc>
      </w:tr>
      <w:tr w:rsidR="00FB5876" w:rsidRPr="00672693" w14:paraId="0F531961" w14:textId="77777777" w:rsidTr="00FB5876">
        <w:tc>
          <w:tcPr>
            <w:tcW w:w="556" w:type="dxa"/>
            <w:shd w:val="clear" w:color="auto" w:fill="auto"/>
            <w:vAlign w:val="center"/>
          </w:tcPr>
          <w:p w14:paraId="6F1569A2"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2983" w:type="dxa"/>
            <w:shd w:val="clear" w:color="auto" w:fill="auto"/>
            <w:vAlign w:val="center"/>
          </w:tcPr>
          <w:p w14:paraId="23824F6F"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Starosielce</w:t>
            </w:r>
            <w:proofErr w:type="spellEnd"/>
            <w:r w:rsidRPr="00672693">
              <w:rPr>
                <w:rFonts w:asciiTheme="minorHAnsi" w:hAnsiTheme="minorHAnsi" w:cstheme="minorHAnsi"/>
                <w:sz w:val="20"/>
                <w:szCs w:val="20"/>
              </w:rPr>
              <w:t xml:space="preserve"> 2/1</w:t>
            </w:r>
          </w:p>
          <w:p w14:paraId="592E183C" w14:textId="77777777" w:rsidR="00FB5876" w:rsidRPr="00672693" w:rsidRDefault="00FB5876" w:rsidP="003A6F36">
            <w:pPr>
              <w:ind w:hanging="284"/>
              <w:jc w:val="left"/>
              <w:rPr>
                <w:rFonts w:asciiTheme="minorHAnsi" w:hAnsiTheme="minorHAnsi" w:cstheme="minorHAnsi"/>
                <w:sz w:val="20"/>
                <w:szCs w:val="20"/>
              </w:rPr>
            </w:pPr>
          </w:p>
        </w:tc>
        <w:tc>
          <w:tcPr>
            <w:tcW w:w="5670" w:type="dxa"/>
            <w:vAlign w:val="center"/>
          </w:tcPr>
          <w:p w14:paraId="58649781" w14:textId="77777777" w:rsidR="00FB5876" w:rsidRPr="00672693" w:rsidRDefault="00FB5876" w:rsidP="003A6F36">
            <w:pPr>
              <w:jc w:val="left"/>
              <w:rPr>
                <w:rFonts w:asciiTheme="minorHAnsi" w:hAnsiTheme="minorHAnsi" w:cstheme="minorHAnsi"/>
                <w:b/>
                <w:sz w:val="20"/>
                <w:szCs w:val="20"/>
              </w:rPr>
            </w:pPr>
          </w:p>
        </w:tc>
      </w:tr>
      <w:tr w:rsidR="00FB5876" w:rsidRPr="00672693" w14:paraId="39E6FDF5" w14:textId="77777777" w:rsidTr="00FB5876">
        <w:trPr>
          <w:trHeight w:val="356"/>
        </w:trPr>
        <w:tc>
          <w:tcPr>
            <w:tcW w:w="556" w:type="dxa"/>
            <w:shd w:val="clear" w:color="auto" w:fill="auto"/>
            <w:vAlign w:val="center"/>
          </w:tcPr>
          <w:p w14:paraId="02014714"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2983" w:type="dxa"/>
            <w:shd w:val="clear" w:color="auto" w:fill="auto"/>
            <w:vAlign w:val="center"/>
          </w:tcPr>
          <w:p w14:paraId="06107D85" w14:textId="77777777" w:rsidR="00FB5876" w:rsidRPr="00672693" w:rsidRDefault="00FB5876" w:rsidP="003A6F36">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Depowa</w:t>
            </w:r>
            <w:proofErr w:type="spellEnd"/>
            <w:r w:rsidRPr="00672693">
              <w:rPr>
                <w:rFonts w:asciiTheme="minorHAnsi" w:hAnsiTheme="minorHAnsi" w:cstheme="minorHAnsi"/>
                <w:sz w:val="20"/>
                <w:szCs w:val="20"/>
              </w:rPr>
              <w:t xml:space="preserve"> 41</w:t>
            </w:r>
          </w:p>
          <w:p w14:paraId="41AC1416" w14:textId="77777777" w:rsidR="00FB5876" w:rsidRPr="00672693" w:rsidRDefault="00FB5876" w:rsidP="003A6F36">
            <w:pPr>
              <w:ind w:hanging="284"/>
              <w:jc w:val="left"/>
              <w:rPr>
                <w:rFonts w:asciiTheme="minorHAnsi" w:hAnsiTheme="minorHAnsi" w:cstheme="minorHAnsi"/>
                <w:sz w:val="20"/>
                <w:szCs w:val="20"/>
              </w:rPr>
            </w:pPr>
          </w:p>
        </w:tc>
        <w:tc>
          <w:tcPr>
            <w:tcW w:w="5670" w:type="dxa"/>
            <w:vAlign w:val="center"/>
          </w:tcPr>
          <w:p w14:paraId="018B6661" w14:textId="77777777" w:rsidR="00FB5876" w:rsidRPr="00672693" w:rsidRDefault="00FB5876" w:rsidP="003A6F36">
            <w:pPr>
              <w:jc w:val="left"/>
              <w:rPr>
                <w:rFonts w:asciiTheme="minorHAnsi" w:hAnsiTheme="minorHAnsi" w:cstheme="minorHAnsi"/>
                <w:b/>
                <w:sz w:val="20"/>
                <w:szCs w:val="20"/>
              </w:rPr>
            </w:pPr>
          </w:p>
        </w:tc>
      </w:tr>
    </w:tbl>
    <w:p w14:paraId="6DA96529" w14:textId="23DE860A" w:rsidR="00863969" w:rsidRDefault="00863969" w:rsidP="00863969">
      <w:pPr>
        <w:spacing w:after="200"/>
        <w:jc w:val="left"/>
        <w:rPr>
          <w:rFonts w:asciiTheme="minorHAnsi" w:hAnsiTheme="minorHAnsi" w:cstheme="minorHAnsi"/>
          <w:sz w:val="20"/>
          <w:szCs w:val="20"/>
          <w:u w:val="single"/>
        </w:rPr>
      </w:pPr>
    </w:p>
    <w:p w14:paraId="2FEDBECD" w14:textId="5C433998" w:rsidR="004A5041" w:rsidRPr="00092D6E" w:rsidRDefault="004A5041" w:rsidP="00092D6E">
      <w:pPr>
        <w:pStyle w:val="Akapitzlist"/>
        <w:numPr>
          <w:ilvl w:val="2"/>
          <w:numId w:val="50"/>
        </w:numPr>
        <w:spacing w:after="0"/>
        <w:ind w:left="284"/>
        <w:jc w:val="both"/>
        <w:rPr>
          <w:rFonts w:cs="Calibri"/>
          <w:b/>
          <w:sz w:val="20"/>
          <w:szCs w:val="20"/>
        </w:rPr>
      </w:pPr>
      <w:r w:rsidRPr="00092D6E">
        <w:rPr>
          <w:rFonts w:cs="Calibri"/>
          <w:b/>
          <w:sz w:val="20"/>
          <w:szCs w:val="20"/>
        </w:rPr>
        <w:t>ENEA Ciepło Sp. z o.o. Oddział Elektrociepłownia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2983"/>
        <w:gridCol w:w="5670"/>
      </w:tblGrid>
      <w:tr w:rsidR="004A5041" w:rsidRPr="00672693" w14:paraId="5E39F8CA" w14:textId="77777777" w:rsidTr="00AA5B63">
        <w:trPr>
          <w:trHeight w:val="511"/>
        </w:trPr>
        <w:tc>
          <w:tcPr>
            <w:tcW w:w="556" w:type="dxa"/>
            <w:vMerge w:val="restart"/>
            <w:shd w:val="clear" w:color="auto" w:fill="auto"/>
            <w:vAlign w:val="center"/>
          </w:tcPr>
          <w:p w14:paraId="4DAF0F15" w14:textId="77777777" w:rsidR="004A5041" w:rsidRPr="00672693" w:rsidRDefault="004A5041" w:rsidP="00AA5B63">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4FE27E9B" w14:textId="77777777" w:rsidR="004A5041" w:rsidRPr="00672693" w:rsidRDefault="004A5041" w:rsidP="00AA5B63">
            <w:pPr>
              <w:jc w:val="center"/>
              <w:rPr>
                <w:rFonts w:asciiTheme="minorHAnsi" w:hAnsiTheme="minorHAnsi" w:cstheme="minorHAnsi"/>
                <w:b/>
                <w:bCs/>
                <w:sz w:val="20"/>
                <w:szCs w:val="20"/>
              </w:rPr>
            </w:pPr>
          </w:p>
        </w:tc>
        <w:tc>
          <w:tcPr>
            <w:tcW w:w="2983" w:type="dxa"/>
            <w:vMerge w:val="restart"/>
            <w:shd w:val="clear" w:color="auto" w:fill="auto"/>
            <w:vAlign w:val="center"/>
          </w:tcPr>
          <w:p w14:paraId="3F1FE251" w14:textId="77777777" w:rsidR="004A5041" w:rsidRPr="00672693" w:rsidRDefault="004A5041" w:rsidP="00AA5B63">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670" w:type="dxa"/>
            <w:vMerge w:val="restart"/>
            <w:vAlign w:val="center"/>
          </w:tcPr>
          <w:p w14:paraId="453A0761" w14:textId="77777777" w:rsidR="004A5041" w:rsidRPr="00672693" w:rsidRDefault="004A5041" w:rsidP="00AA5B63">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4A5041" w:rsidRPr="00672693" w14:paraId="3CC206CB" w14:textId="77777777" w:rsidTr="00AA5B63">
        <w:trPr>
          <w:trHeight w:val="410"/>
        </w:trPr>
        <w:tc>
          <w:tcPr>
            <w:tcW w:w="556" w:type="dxa"/>
            <w:vMerge/>
            <w:shd w:val="clear" w:color="auto" w:fill="auto"/>
            <w:vAlign w:val="center"/>
          </w:tcPr>
          <w:p w14:paraId="710A5471" w14:textId="77777777" w:rsidR="004A5041" w:rsidRPr="00672693" w:rsidRDefault="004A5041" w:rsidP="00AA5B63">
            <w:pPr>
              <w:jc w:val="left"/>
              <w:rPr>
                <w:rFonts w:asciiTheme="minorHAnsi" w:hAnsiTheme="minorHAnsi" w:cstheme="minorHAnsi"/>
                <w:b/>
                <w:sz w:val="20"/>
                <w:szCs w:val="20"/>
              </w:rPr>
            </w:pPr>
          </w:p>
        </w:tc>
        <w:tc>
          <w:tcPr>
            <w:tcW w:w="2983" w:type="dxa"/>
            <w:vMerge/>
            <w:shd w:val="clear" w:color="auto" w:fill="auto"/>
            <w:vAlign w:val="center"/>
          </w:tcPr>
          <w:p w14:paraId="345664F1" w14:textId="77777777" w:rsidR="004A5041" w:rsidRPr="00672693" w:rsidRDefault="004A5041" w:rsidP="00AA5B63">
            <w:pPr>
              <w:jc w:val="left"/>
              <w:rPr>
                <w:rFonts w:asciiTheme="minorHAnsi" w:hAnsiTheme="minorHAnsi" w:cstheme="minorHAnsi"/>
                <w:b/>
                <w:sz w:val="20"/>
                <w:szCs w:val="20"/>
              </w:rPr>
            </w:pPr>
          </w:p>
        </w:tc>
        <w:tc>
          <w:tcPr>
            <w:tcW w:w="5670" w:type="dxa"/>
            <w:vMerge/>
            <w:vAlign w:val="center"/>
          </w:tcPr>
          <w:p w14:paraId="716B4EFC" w14:textId="77777777" w:rsidR="004A5041" w:rsidRPr="00672693" w:rsidRDefault="004A5041" w:rsidP="00AA5B63">
            <w:pPr>
              <w:jc w:val="left"/>
              <w:rPr>
                <w:rFonts w:asciiTheme="minorHAnsi" w:hAnsiTheme="minorHAnsi" w:cstheme="minorHAnsi"/>
                <w:b/>
                <w:sz w:val="20"/>
                <w:szCs w:val="20"/>
              </w:rPr>
            </w:pPr>
          </w:p>
        </w:tc>
      </w:tr>
      <w:tr w:rsidR="004A5041" w:rsidRPr="00672693" w14:paraId="64D11C3D" w14:textId="77777777" w:rsidTr="00AA5B63">
        <w:trPr>
          <w:trHeight w:val="382"/>
        </w:trPr>
        <w:tc>
          <w:tcPr>
            <w:tcW w:w="556" w:type="dxa"/>
            <w:shd w:val="clear" w:color="auto" w:fill="auto"/>
            <w:vAlign w:val="center"/>
          </w:tcPr>
          <w:p w14:paraId="7A8B6D4A" w14:textId="77777777" w:rsidR="004A5041" w:rsidRPr="00672693" w:rsidDel="0017608C"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2983" w:type="dxa"/>
            <w:shd w:val="clear" w:color="auto" w:fill="auto"/>
            <w:vAlign w:val="center"/>
          </w:tcPr>
          <w:p w14:paraId="51EC9E07" w14:textId="77777777" w:rsidR="004A5041" w:rsidRPr="00672693" w:rsidDel="0017608C" w:rsidRDefault="004A5041" w:rsidP="00AA5B63">
            <w:pPr>
              <w:jc w:val="left"/>
              <w:rPr>
                <w:rFonts w:asciiTheme="minorHAnsi" w:hAnsiTheme="minorHAnsi" w:cstheme="minorHAnsi"/>
                <w:sz w:val="20"/>
                <w:szCs w:val="20"/>
              </w:rPr>
            </w:pPr>
            <w:r w:rsidRPr="00672693">
              <w:rPr>
                <w:rFonts w:asciiTheme="minorHAnsi" w:hAnsiTheme="minorHAnsi" w:cstheme="minorHAnsi"/>
                <w:sz w:val="20"/>
                <w:szCs w:val="20"/>
              </w:rPr>
              <w:t>Białystok ul. Warszawska 27</w:t>
            </w:r>
          </w:p>
        </w:tc>
        <w:tc>
          <w:tcPr>
            <w:tcW w:w="5670" w:type="dxa"/>
            <w:vAlign w:val="center"/>
          </w:tcPr>
          <w:p w14:paraId="7D774CFA" w14:textId="77777777" w:rsidR="004A5041" w:rsidRPr="00672693" w:rsidRDefault="004A5041" w:rsidP="00AA5B63">
            <w:pPr>
              <w:jc w:val="left"/>
              <w:rPr>
                <w:rFonts w:asciiTheme="minorHAnsi" w:hAnsiTheme="minorHAnsi" w:cstheme="minorHAnsi"/>
                <w:b/>
                <w:sz w:val="20"/>
                <w:szCs w:val="20"/>
              </w:rPr>
            </w:pPr>
          </w:p>
        </w:tc>
      </w:tr>
      <w:tr w:rsidR="004A5041" w:rsidRPr="00672693" w14:paraId="374C5B64" w14:textId="77777777" w:rsidTr="00AA5B63">
        <w:trPr>
          <w:trHeight w:val="299"/>
        </w:trPr>
        <w:tc>
          <w:tcPr>
            <w:tcW w:w="556" w:type="dxa"/>
            <w:shd w:val="clear" w:color="auto" w:fill="auto"/>
            <w:vAlign w:val="center"/>
          </w:tcPr>
          <w:p w14:paraId="45352F18" w14:textId="77777777" w:rsidR="004A5041" w:rsidRPr="00672693"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2983" w:type="dxa"/>
            <w:shd w:val="clear" w:color="auto" w:fill="auto"/>
            <w:vAlign w:val="center"/>
          </w:tcPr>
          <w:p w14:paraId="245C8AE1" w14:textId="77777777" w:rsidR="004A5041" w:rsidRPr="00672693" w:rsidRDefault="004A5041" w:rsidP="00AA5B63">
            <w:pPr>
              <w:jc w:val="left"/>
              <w:rPr>
                <w:rFonts w:asciiTheme="minorHAnsi" w:hAnsiTheme="minorHAnsi" w:cstheme="minorHAnsi"/>
                <w:sz w:val="20"/>
                <w:szCs w:val="20"/>
              </w:rPr>
            </w:pPr>
            <w:r w:rsidRPr="00672693">
              <w:rPr>
                <w:rFonts w:asciiTheme="minorHAnsi" w:hAnsiTheme="minorHAnsi" w:cstheme="minorHAnsi"/>
                <w:sz w:val="20"/>
                <w:szCs w:val="20"/>
              </w:rPr>
              <w:t>Białystok ul. Augustowska 6</w:t>
            </w:r>
          </w:p>
        </w:tc>
        <w:tc>
          <w:tcPr>
            <w:tcW w:w="5670" w:type="dxa"/>
            <w:vAlign w:val="center"/>
          </w:tcPr>
          <w:p w14:paraId="0D48A771" w14:textId="77777777" w:rsidR="004A5041" w:rsidRPr="00672693" w:rsidRDefault="004A5041" w:rsidP="00AA5B63">
            <w:pPr>
              <w:jc w:val="left"/>
              <w:rPr>
                <w:rFonts w:asciiTheme="minorHAnsi" w:hAnsiTheme="minorHAnsi" w:cstheme="minorHAnsi"/>
                <w:b/>
                <w:sz w:val="20"/>
                <w:szCs w:val="20"/>
              </w:rPr>
            </w:pPr>
          </w:p>
        </w:tc>
      </w:tr>
      <w:tr w:rsidR="004A5041" w:rsidRPr="00672693" w14:paraId="5F6C8E2D" w14:textId="77777777" w:rsidTr="00AA5B63">
        <w:tc>
          <w:tcPr>
            <w:tcW w:w="556" w:type="dxa"/>
            <w:shd w:val="clear" w:color="auto" w:fill="auto"/>
            <w:vAlign w:val="center"/>
          </w:tcPr>
          <w:p w14:paraId="075ACDCB" w14:textId="77777777" w:rsidR="004A5041" w:rsidRPr="00672693"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2983" w:type="dxa"/>
            <w:shd w:val="clear" w:color="auto" w:fill="auto"/>
            <w:vAlign w:val="center"/>
          </w:tcPr>
          <w:p w14:paraId="41959CA5" w14:textId="77777777" w:rsidR="004A5041" w:rsidRPr="00672693" w:rsidRDefault="004A5041" w:rsidP="00AA5B63">
            <w:pPr>
              <w:jc w:val="left"/>
              <w:rPr>
                <w:rFonts w:asciiTheme="minorHAnsi" w:hAnsiTheme="minorHAnsi" w:cstheme="minorHAnsi"/>
                <w:sz w:val="20"/>
                <w:szCs w:val="20"/>
              </w:rPr>
            </w:pPr>
            <w:r w:rsidRPr="00672693">
              <w:rPr>
                <w:rFonts w:asciiTheme="minorHAnsi" w:hAnsiTheme="minorHAnsi" w:cstheme="minorHAnsi"/>
                <w:sz w:val="20"/>
                <w:szCs w:val="20"/>
              </w:rPr>
              <w:t xml:space="preserve">Białystok, ul. Gen. Władysława Andersa 15 </w:t>
            </w:r>
          </w:p>
        </w:tc>
        <w:tc>
          <w:tcPr>
            <w:tcW w:w="5670" w:type="dxa"/>
            <w:vAlign w:val="center"/>
          </w:tcPr>
          <w:p w14:paraId="23A72CC0" w14:textId="77777777" w:rsidR="004A5041" w:rsidRPr="00672693" w:rsidRDefault="004A5041" w:rsidP="00AA5B63">
            <w:pPr>
              <w:jc w:val="left"/>
              <w:rPr>
                <w:rFonts w:asciiTheme="minorHAnsi" w:hAnsiTheme="minorHAnsi" w:cstheme="minorHAnsi"/>
                <w:b/>
                <w:sz w:val="20"/>
                <w:szCs w:val="20"/>
              </w:rPr>
            </w:pPr>
          </w:p>
        </w:tc>
      </w:tr>
      <w:tr w:rsidR="004A5041" w:rsidRPr="00672693" w14:paraId="6F4C1B8B" w14:textId="77777777" w:rsidTr="00AA5B63">
        <w:tc>
          <w:tcPr>
            <w:tcW w:w="556" w:type="dxa"/>
            <w:shd w:val="clear" w:color="auto" w:fill="auto"/>
            <w:vAlign w:val="center"/>
          </w:tcPr>
          <w:p w14:paraId="629738AD" w14:textId="77777777" w:rsidR="004A5041" w:rsidRPr="00672693"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2983" w:type="dxa"/>
            <w:shd w:val="clear" w:color="auto" w:fill="auto"/>
            <w:vAlign w:val="center"/>
          </w:tcPr>
          <w:p w14:paraId="5E662701" w14:textId="77777777" w:rsidR="004A5041" w:rsidRPr="00672693" w:rsidRDefault="004A5041" w:rsidP="00AA5B63">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Starosielce</w:t>
            </w:r>
            <w:proofErr w:type="spellEnd"/>
            <w:r w:rsidRPr="00672693">
              <w:rPr>
                <w:rFonts w:asciiTheme="minorHAnsi" w:hAnsiTheme="minorHAnsi" w:cstheme="minorHAnsi"/>
                <w:sz w:val="20"/>
                <w:szCs w:val="20"/>
              </w:rPr>
              <w:t xml:space="preserve"> 2/1</w:t>
            </w:r>
          </w:p>
          <w:p w14:paraId="0FF32942" w14:textId="77777777" w:rsidR="004A5041" w:rsidRPr="00672693" w:rsidRDefault="004A5041" w:rsidP="00AA5B63">
            <w:pPr>
              <w:ind w:hanging="284"/>
              <w:jc w:val="left"/>
              <w:rPr>
                <w:rFonts w:asciiTheme="minorHAnsi" w:hAnsiTheme="minorHAnsi" w:cstheme="minorHAnsi"/>
                <w:sz w:val="20"/>
                <w:szCs w:val="20"/>
              </w:rPr>
            </w:pPr>
          </w:p>
        </w:tc>
        <w:tc>
          <w:tcPr>
            <w:tcW w:w="5670" w:type="dxa"/>
            <w:vAlign w:val="center"/>
          </w:tcPr>
          <w:p w14:paraId="7E827EEC" w14:textId="77777777" w:rsidR="004A5041" w:rsidRPr="00672693" w:rsidRDefault="004A5041" w:rsidP="00AA5B63">
            <w:pPr>
              <w:jc w:val="left"/>
              <w:rPr>
                <w:rFonts w:asciiTheme="minorHAnsi" w:hAnsiTheme="minorHAnsi" w:cstheme="minorHAnsi"/>
                <w:b/>
                <w:sz w:val="20"/>
                <w:szCs w:val="20"/>
              </w:rPr>
            </w:pPr>
          </w:p>
        </w:tc>
      </w:tr>
      <w:tr w:rsidR="004A5041" w:rsidRPr="00672693" w14:paraId="0B8D5C3F" w14:textId="77777777" w:rsidTr="00AA5B63">
        <w:trPr>
          <w:trHeight w:val="356"/>
        </w:trPr>
        <w:tc>
          <w:tcPr>
            <w:tcW w:w="556" w:type="dxa"/>
            <w:shd w:val="clear" w:color="auto" w:fill="auto"/>
            <w:vAlign w:val="center"/>
          </w:tcPr>
          <w:p w14:paraId="55C98E6B" w14:textId="77777777" w:rsidR="004A5041" w:rsidRPr="00672693" w:rsidRDefault="004A5041" w:rsidP="00AA5B63">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2983" w:type="dxa"/>
            <w:shd w:val="clear" w:color="auto" w:fill="auto"/>
            <w:vAlign w:val="center"/>
          </w:tcPr>
          <w:p w14:paraId="30698081" w14:textId="77777777" w:rsidR="004A5041" w:rsidRPr="00672693" w:rsidRDefault="004A5041" w:rsidP="00AA5B63">
            <w:pPr>
              <w:ind w:left="284" w:hanging="284"/>
              <w:rPr>
                <w:rFonts w:asciiTheme="minorHAnsi" w:hAnsiTheme="minorHAnsi" w:cstheme="minorHAnsi"/>
                <w:sz w:val="20"/>
                <w:szCs w:val="20"/>
              </w:rPr>
            </w:pPr>
            <w:r w:rsidRPr="00672693">
              <w:rPr>
                <w:rFonts w:asciiTheme="minorHAnsi" w:hAnsiTheme="minorHAnsi" w:cstheme="minorHAnsi"/>
                <w:sz w:val="20"/>
                <w:szCs w:val="20"/>
              </w:rPr>
              <w:t>Białystok ,</w:t>
            </w:r>
            <w:proofErr w:type="spellStart"/>
            <w:r w:rsidRPr="00672693">
              <w:rPr>
                <w:rFonts w:asciiTheme="minorHAnsi" w:hAnsiTheme="minorHAnsi" w:cstheme="minorHAnsi"/>
                <w:sz w:val="20"/>
                <w:szCs w:val="20"/>
              </w:rPr>
              <w:t>Depowa</w:t>
            </w:r>
            <w:proofErr w:type="spellEnd"/>
            <w:r w:rsidRPr="00672693">
              <w:rPr>
                <w:rFonts w:asciiTheme="minorHAnsi" w:hAnsiTheme="minorHAnsi" w:cstheme="minorHAnsi"/>
                <w:sz w:val="20"/>
                <w:szCs w:val="20"/>
              </w:rPr>
              <w:t xml:space="preserve"> 41</w:t>
            </w:r>
          </w:p>
          <w:p w14:paraId="5A73A256" w14:textId="77777777" w:rsidR="004A5041" w:rsidRPr="00672693" w:rsidRDefault="004A5041" w:rsidP="00AA5B63">
            <w:pPr>
              <w:ind w:hanging="284"/>
              <w:jc w:val="left"/>
              <w:rPr>
                <w:rFonts w:asciiTheme="minorHAnsi" w:hAnsiTheme="minorHAnsi" w:cstheme="minorHAnsi"/>
                <w:sz w:val="20"/>
                <w:szCs w:val="20"/>
              </w:rPr>
            </w:pPr>
          </w:p>
        </w:tc>
        <w:tc>
          <w:tcPr>
            <w:tcW w:w="5670" w:type="dxa"/>
            <w:vAlign w:val="center"/>
          </w:tcPr>
          <w:p w14:paraId="2127B667" w14:textId="77777777" w:rsidR="004A5041" w:rsidRPr="00672693" w:rsidRDefault="004A5041" w:rsidP="00AA5B63">
            <w:pPr>
              <w:jc w:val="left"/>
              <w:rPr>
                <w:rFonts w:asciiTheme="minorHAnsi" w:hAnsiTheme="minorHAnsi" w:cstheme="minorHAnsi"/>
                <w:b/>
                <w:sz w:val="20"/>
                <w:szCs w:val="20"/>
              </w:rPr>
            </w:pPr>
          </w:p>
        </w:tc>
      </w:tr>
    </w:tbl>
    <w:p w14:paraId="2AC8F497" w14:textId="7A5C1F37" w:rsidR="004A5041" w:rsidRDefault="004A5041" w:rsidP="00863969">
      <w:pPr>
        <w:spacing w:after="200"/>
        <w:jc w:val="left"/>
        <w:rPr>
          <w:rFonts w:asciiTheme="minorHAnsi" w:hAnsiTheme="minorHAnsi" w:cstheme="minorHAnsi"/>
          <w:sz w:val="20"/>
          <w:szCs w:val="20"/>
          <w:u w:val="single"/>
        </w:rPr>
      </w:pPr>
    </w:p>
    <w:p w14:paraId="3B26836E" w14:textId="4F8CF5F1" w:rsidR="004A5041" w:rsidRDefault="004A5041" w:rsidP="00863969">
      <w:pPr>
        <w:spacing w:after="200"/>
        <w:jc w:val="left"/>
        <w:rPr>
          <w:rFonts w:asciiTheme="minorHAnsi" w:hAnsiTheme="minorHAnsi" w:cstheme="minorHAnsi"/>
          <w:sz w:val="20"/>
          <w:szCs w:val="20"/>
          <w:u w:val="single"/>
        </w:rPr>
      </w:pPr>
    </w:p>
    <w:p w14:paraId="6DC3F65D" w14:textId="77777777" w:rsidR="004A5041" w:rsidRPr="00672693" w:rsidRDefault="004A5041"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6074A498"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169AC8D6"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B1785CB"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5C79F272" w14:textId="77777777" w:rsidTr="003A6F36">
        <w:trPr>
          <w:trHeight w:val="380"/>
          <w:jc w:val="center"/>
        </w:trPr>
        <w:tc>
          <w:tcPr>
            <w:tcW w:w="4059" w:type="dxa"/>
            <w:hideMark/>
          </w:tcPr>
          <w:p w14:paraId="75DB51F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9E4E033"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4D56EB3C" w14:textId="77777777" w:rsidR="00863969" w:rsidRPr="00672693" w:rsidRDefault="00863969" w:rsidP="00863969">
      <w:pPr>
        <w:spacing w:after="200"/>
        <w:jc w:val="left"/>
        <w:rPr>
          <w:rFonts w:asciiTheme="minorHAnsi" w:hAnsiTheme="minorHAnsi" w:cstheme="minorHAnsi"/>
          <w:sz w:val="20"/>
          <w:szCs w:val="20"/>
          <w:u w:val="single"/>
        </w:rPr>
      </w:pPr>
    </w:p>
    <w:p w14:paraId="66B87288" w14:textId="5E61532C" w:rsidR="00863969" w:rsidRPr="00672693" w:rsidRDefault="00F71AE7" w:rsidP="00863969">
      <w:pPr>
        <w:rPr>
          <w:rFonts w:asciiTheme="minorHAnsi" w:hAnsiTheme="minorHAnsi" w:cstheme="minorHAnsi"/>
          <w:sz w:val="20"/>
          <w:szCs w:val="20"/>
        </w:rPr>
      </w:pPr>
      <w:bookmarkStart w:id="49" w:name="_GoBack"/>
      <w:bookmarkEnd w:id="49"/>
      <w:r w:rsidRPr="00672693">
        <w:rPr>
          <w:rFonts w:asciiTheme="minorHAnsi" w:hAnsiTheme="minorHAnsi" w:cstheme="minorHAnsi"/>
          <w:b/>
          <w:bCs/>
          <w:sz w:val="20"/>
          <w:szCs w:val="20"/>
          <w:u w:val="single"/>
        </w:rPr>
        <w:lastRenderedPageBreak/>
        <w:t>ZAŁĄCZNIK NR 38. LISTA STACJI BENZYNOWYCH WYKONAWCY DLA CZĘŚCI 14. - OBSŁUGA SPÓŁKI  ENEA BIOENERGIA SP. Z O.O.</w:t>
      </w:r>
    </w:p>
    <w:p w14:paraId="4D0EBC53"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495B8BB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580C34A9"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961"/>
      </w:tblGrid>
      <w:tr w:rsidR="00FB5876" w:rsidRPr="00672693" w14:paraId="235952C7" w14:textId="77777777" w:rsidTr="00FB5876">
        <w:trPr>
          <w:trHeight w:val="511"/>
        </w:trPr>
        <w:tc>
          <w:tcPr>
            <w:tcW w:w="556" w:type="dxa"/>
            <w:vMerge w:val="restart"/>
            <w:shd w:val="clear" w:color="auto" w:fill="auto"/>
            <w:vAlign w:val="center"/>
          </w:tcPr>
          <w:p w14:paraId="674D2C48"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16A8ADC9" w14:textId="77777777" w:rsidR="00FB5876" w:rsidRPr="00672693" w:rsidRDefault="00FB5876" w:rsidP="003A6F36">
            <w:pPr>
              <w:jc w:val="center"/>
              <w:rPr>
                <w:rFonts w:asciiTheme="minorHAnsi" w:hAnsiTheme="minorHAnsi" w:cstheme="minorHAnsi"/>
                <w:b/>
                <w:bCs/>
                <w:sz w:val="20"/>
                <w:szCs w:val="20"/>
              </w:rPr>
            </w:pPr>
          </w:p>
        </w:tc>
        <w:tc>
          <w:tcPr>
            <w:tcW w:w="4117" w:type="dxa"/>
            <w:vMerge w:val="restart"/>
            <w:shd w:val="clear" w:color="auto" w:fill="auto"/>
            <w:vAlign w:val="center"/>
          </w:tcPr>
          <w:p w14:paraId="601FB383"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4961" w:type="dxa"/>
            <w:vMerge w:val="restart"/>
            <w:vAlign w:val="center"/>
          </w:tcPr>
          <w:p w14:paraId="3B368AF9"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49A3D3AA" w14:textId="77777777" w:rsidTr="00FB5876">
        <w:trPr>
          <w:trHeight w:val="619"/>
        </w:trPr>
        <w:tc>
          <w:tcPr>
            <w:tcW w:w="556" w:type="dxa"/>
            <w:vMerge/>
            <w:shd w:val="clear" w:color="auto" w:fill="auto"/>
            <w:vAlign w:val="center"/>
          </w:tcPr>
          <w:p w14:paraId="34C96EDD" w14:textId="77777777" w:rsidR="00FB5876" w:rsidRPr="00672693" w:rsidRDefault="00FB5876" w:rsidP="003A6F36">
            <w:pPr>
              <w:jc w:val="left"/>
              <w:rPr>
                <w:rFonts w:asciiTheme="minorHAnsi" w:hAnsiTheme="minorHAnsi" w:cstheme="minorHAnsi"/>
                <w:b/>
                <w:sz w:val="20"/>
                <w:szCs w:val="20"/>
              </w:rPr>
            </w:pPr>
          </w:p>
        </w:tc>
        <w:tc>
          <w:tcPr>
            <w:tcW w:w="4117" w:type="dxa"/>
            <w:vMerge/>
            <w:shd w:val="clear" w:color="auto" w:fill="auto"/>
            <w:vAlign w:val="center"/>
          </w:tcPr>
          <w:p w14:paraId="2EAEF492" w14:textId="77777777" w:rsidR="00FB5876" w:rsidRPr="00672693" w:rsidRDefault="00FB5876" w:rsidP="003A6F36">
            <w:pPr>
              <w:jc w:val="left"/>
              <w:rPr>
                <w:rFonts w:asciiTheme="minorHAnsi" w:hAnsiTheme="minorHAnsi" w:cstheme="minorHAnsi"/>
                <w:b/>
                <w:sz w:val="20"/>
                <w:szCs w:val="20"/>
              </w:rPr>
            </w:pPr>
          </w:p>
        </w:tc>
        <w:tc>
          <w:tcPr>
            <w:tcW w:w="4961" w:type="dxa"/>
            <w:vMerge/>
            <w:vAlign w:val="center"/>
          </w:tcPr>
          <w:p w14:paraId="08E9482E" w14:textId="77777777" w:rsidR="00FB5876" w:rsidRPr="00672693" w:rsidRDefault="00FB5876" w:rsidP="003A6F36">
            <w:pPr>
              <w:jc w:val="left"/>
              <w:rPr>
                <w:rFonts w:asciiTheme="minorHAnsi" w:hAnsiTheme="minorHAnsi" w:cstheme="minorHAnsi"/>
                <w:b/>
                <w:sz w:val="20"/>
                <w:szCs w:val="20"/>
              </w:rPr>
            </w:pPr>
          </w:p>
        </w:tc>
      </w:tr>
      <w:tr w:rsidR="00FB5876" w:rsidRPr="00672693" w14:paraId="489067E6" w14:textId="77777777" w:rsidTr="00FB5876">
        <w:trPr>
          <w:trHeight w:val="542"/>
        </w:trPr>
        <w:tc>
          <w:tcPr>
            <w:tcW w:w="556" w:type="dxa"/>
            <w:shd w:val="clear" w:color="auto" w:fill="auto"/>
            <w:vAlign w:val="center"/>
          </w:tcPr>
          <w:p w14:paraId="2CFBF0B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584E2253" w14:textId="77777777" w:rsidR="00FB5876" w:rsidRPr="00672693" w:rsidRDefault="00FB5876" w:rsidP="003A6F36">
            <w:pPr>
              <w:jc w:val="left"/>
              <w:rPr>
                <w:rFonts w:asciiTheme="minorHAnsi" w:hAnsiTheme="minorHAnsi" w:cstheme="minorHAnsi"/>
                <w:sz w:val="20"/>
                <w:szCs w:val="20"/>
              </w:rPr>
            </w:pPr>
            <w:r w:rsidRPr="00672693">
              <w:rPr>
                <w:rFonts w:asciiTheme="minorHAnsi" w:hAnsiTheme="minorHAnsi" w:cstheme="minorHAnsi"/>
                <w:sz w:val="20"/>
                <w:szCs w:val="20"/>
              </w:rPr>
              <w:t>Zawada 26, 28-230 Połaniec</w:t>
            </w:r>
          </w:p>
        </w:tc>
        <w:tc>
          <w:tcPr>
            <w:tcW w:w="4961" w:type="dxa"/>
            <w:vAlign w:val="center"/>
          </w:tcPr>
          <w:p w14:paraId="4887AA6F" w14:textId="77777777" w:rsidR="00FB5876" w:rsidRPr="00672693" w:rsidRDefault="00FB5876" w:rsidP="003A6F36">
            <w:pPr>
              <w:jc w:val="left"/>
              <w:rPr>
                <w:rFonts w:asciiTheme="minorHAnsi" w:hAnsiTheme="minorHAnsi" w:cstheme="minorHAnsi"/>
                <w:b/>
                <w:sz w:val="20"/>
                <w:szCs w:val="20"/>
              </w:rPr>
            </w:pPr>
          </w:p>
        </w:tc>
      </w:tr>
    </w:tbl>
    <w:p w14:paraId="66EED0FF"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6A3EF955"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2D4BCCC"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665BC91B"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45F8E896" w14:textId="77777777" w:rsidTr="003A6F36">
        <w:trPr>
          <w:trHeight w:val="380"/>
          <w:jc w:val="center"/>
        </w:trPr>
        <w:tc>
          <w:tcPr>
            <w:tcW w:w="4059" w:type="dxa"/>
            <w:hideMark/>
          </w:tcPr>
          <w:p w14:paraId="0CF01AA2"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723A69C7"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78FF8E8B" w14:textId="77777777" w:rsidR="00863969" w:rsidRPr="00672693" w:rsidRDefault="00863969" w:rsidP="00863969">
      <w:pPr>
        <w:spacing w:after="200"/>
        <w:jc w:val="left"/>
        <w:rPr>
          <w:rFonts w:asciiTheme="minorHAnsi" w:hAnsiTheme="minorHAnsi" w:cstheme="minorHAnsi"/>
          <w:sz w:val="20"/>
          <w:szCs w:val="20"/>
          <w:u w:val="single"/>
        </w:rPr>
      </w:pPr>
    </w:p>
    <w:p w14:paraId="7F0C5258" w14:textId="77777777" w:rsidR="00863969" w:rsidRPr="00672693" w:rsidRDefault="00863969" w:rsidP="00863969">
      <w:pPr>
        <w:spacing w:after="200"/>
        <w:jc w:val="left"/>
        <w:rPr>
          <w:rFonts w:asciiTheme="minorHAnsi" w:hAnsiTheme="minorHAnsi" w:cstheme="minorHAnsi"/>
          <w:sz w:val="20"/>
          <w:szCs w:val="20"/>
          <w:u w:val="single"/>
        </w:rPr>
      </w:pPr>
    </w:p>
    <w:p w14:paraId="16BFF0E2"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06FE0ADA" w14:textId="406B8BB3"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39. LISTA STACJI BENZYNOWYCH WYKONAWCY DLA CZĘŚCI 15 - OBSŁUGA SPÓŁKI  ENEA CENTRUM SP. Z O.O.</w:t>
      </w:r>
    </w:p>
    <w:p w14:paraId="5AF30F35"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399B3F11"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13CF4EB6"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117"/>
        <w:gridCol w:w="4678"/>
      </w:tblGrid>
      <w:tr w:rsidR="00FB5876" w:rsidRPr="00672693" w14:paraId="2FA18C61" w14:textId="77777777" w:rsidTr="00FB5876">
        <w:trPr>
          <w:trHeight w:val="511"/>
        </w:trPr>
        <w:tc>
          <w:tcPr>
            <w:tcW w:w="556" w:type="dxa"/>
            <w:vMerge w:val="restart"/>
            <w:shd w:val="clear" w:color="auto" w:fill="auto"/>
            <w:vAlign w:val="center"/>
          </w:tcPr>
          <w:p w14:paraId="130B664D"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76044B5" w14:textId="77777777" w:rsidR="00FB5876" w:rsidRPr="00672693" w:rsidRDefault="00FB5876" w:rsidP="003A6F36">
            <w:pPr>
              <w:jc w:val="center"/>
              <w:rPr>
                <w:rFonts w:asciiTheme="minorHAnsi" w:hAnsiTheme="minorHAnsi" w:cstheme="minorHAnsi"/>
                <w:b/>
                <w:bCs/>
                <w:sz w:val="20"/>
                <w:szCs w:val="20"/>
              </w:rPr>
            </w:pPr>
          </w:p>
        </w:tc>
        <w:tc>
          <w:tcPr>
            <w:tcW w:w="4117" w:type="dxa"/>
            <w:vMerge w:val="restart"/>
            <w:shd w:val="clear" w:color="auto" w:fill="auto"/>
            <w:vAlign w:val="center"/>
          </w:tcPr>
          <w:p w14:paraId="03389818"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jedna/dwie stacja, zgodnie z odległościami wskazanymi w  II rozdziale Warunków Zamówienia</w:t>
            </w:r>
          </w:p>
        </w:tc>
        <w:tc>
          <w:tcPr>
            <w:tcW w:w="4678" w:type="dxa"/>
            <w:vMerge w:val="restart"/>
            <w:vAlign w:val="center"/>
          </w:tcPr>
          <w:p w14:paraId="2D2F7702"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B7CCD52" w14:textId="77777777" w:rsidTr="00FB5876">
        <w:trPr>
          <w:trHeight w:val="364"/>
        </w:trPr>
        <w:tc>
          <w:tcPr>
            <w:tcW w:w="556" w:type="dxa"/>
            <w:vMerge/>
            <w:shd w:val="clear" w:color="auto" w:fill="auto"/>
            <w:vAlign w:val="center"/>
          </w:tcPr>
          <w:p w14:paraId="6393352F" w14:textId="77777777" w:rsidR="00FB5876" w:rsidRPr="00672693" w:rsidRDefault="00FB5876" w:rsidP="003A6F36">
            <w:pPr>
              <w:jc w:val="left"/>
              <w:rPr>
                <w:rFonts w:asciiTheme="minorHAnsi" w:hAnsiTheme="minorHAnsi" w:cstheme="minorHAnsi"/>
                <w:b/>
                <w:sz w:val="20"/>
                <w:szCs w:val="20"/>
              </w:rPr>
            </w:pPr>
          </w:p>
        </w:tc>
        <w:tc>
          <w:tcPr>
            <w:tcW w:w="4117" w:type="dxa"/>
            <w:vMerge/>
            <w:shd w:val="clear" w:color="auto" w:fill="auto"/>
            <w:vAlign w:val="center"/>
          </w:tcPr>
          <w:p w14:paraId="216C4503" w14:textId="77777777" w:rsidR="00FB5876" w:rsidRPr="00672693" w:rsidRDefault="00FB5876" w:rsidP="003A6F36">
            <w:pPr>
              <w:jc w:val="left"/>
              <w:rPr>
                <w:rFonts w:asciiTheme="minorHAnsi" w:hAnsiTheme="minorHAnsi" w:cstheme="minorHAnsi"/>
                <w:b/>
                <w:sz w:val="20"/>
                <w:szCs w:val="20"/>
              </w:rPr>
            </w:pPr>
          </w:p>
        </w:tc>
        <w:tc>
          <w:tcPr>
            <w:tcW w:w="4678" w:type="dxa"/>
            <w:vMerge/>
            <w:vAlign w:val="center"/>
          </w:tcPr>
          <w:p w14:paraId="51A03E02" w14:textId="77777777" w:rsidR="00FB5876" w:rsidRPr="00672693" w:rsidRDefault="00FB5876" w:rsidP="003A6F36">
            <w:pPr>
              <w:jc w:val="left"/>
              <w:rPr>
                <w:rFonts w:asciiTheme="minorHAnsi" w:hAnsiTheme="minorHAnsi" w:cstheme="minorHAnsi"/>
                <w:b/>
                <w:sz w:val="20"/>
                <w:szCs w:val="20"/>
              </w:rPr>
            </w:pPr>
          </w:p>
        </w:tc>
      </w:tr>
      <w:tr w:rsidR="00FB5876" w:rsidRPr="00672693" w14:paraId="35FE92C3" w14:textId="77777777" w:rsidTr="00FB5876">
        <w:tc>
          <w:tcPr>
            <w:tcW w:w="556" w:type="dxa"/>
            <w:shd w:val="clear" w:color="auto" w:fill="auto"/>
            <w:vAlign w:val="center"/>
          </w:tcPr>
          <w:p w14:paraId="4DDD8ADF"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4117" w:type="dxa"/>
            <w:shd w:val="clear" w:color="auto" w:fill="auto"/>
            <w:vAlign w:val="center"/>
          </w:tcPr>
          <w:p w14:paraId="47255CCF"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Strzeszyńska 58</w:t>
            </w:r>
          </w:p>
        </w:tc>
        <w:tc>
          <w:tcPr>
            <w:tcW w:w="4678" w:type="dxa"/>
            <w:vAlign w:val="center"/>
          </w:tcPr>
          <w:p w14:paraId="7F665C31" w14:textId="77777777" w:rsidR="00FB5876" w:rsidRPr="00672693" w:rsidRDefault="00FB5876" w:rsidP="003A6F36">
            <w:pPr>
              <w:jc w:val="left"/>
              <w:rPr>
                <w:rFonts w:asciiTheme="minorHAnsi" w:hAnsiTheme="minorHAnsi" w:cstheme="minorHAnsi"/>
                <w:b/>
                <w:sz w:val="20"/>
                <w:szCs w:val="20"/>
              </w:rPr>
            </w:pPr>
          </w:p>
        </w:tc>
      </w:tr>
      <w:tr w:rsidR="00FB5876" w:rsidRPr="00672693" w14:paraId="6E5DB5B0" w14:textId="77777777" w:rsidTr="00FB5876">
        <w:tc>
          <w:tcPr>
            <w:tcW w:w="556" w:type="dxa"/>
            <w:shd w:val="clear" w:color="auto" w:fill="auto"/>
            <w:vAlign w:val="center"/>
          </w:tcPr>
          <w:p w14:paraId="0251211B"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p>
        </w:tc>
        <w:tc>
          <w:tcPr>
            <w:tcW w:w="4117" w:type="dxa"/>
            <w:shd w:val="clear" w:color="auto" w:fill="auto"/>
            <w:vAlign w:val="center"/>
          </w:tcPr>
          <w:p w14:paraId="7D6FA940"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Strzeszyńska 58</w:t>
            </w:r>
          </w:p>
        </w:tc>
        <w:tc>
          <w:tcPr>
            <w:tcW w:w="4678" w:type="dxa"/>
            <w:vAlign w:val="center"/>
          </w:tcPr>
          <w:p w14:paraId="3FBCEF0B" w14:textId="77777777" w:rsidR="00FB5876" w:rsidRPr="00672693" w:rsidRDefault="00FB5876" w:rsidP="003A6F36">
            <w:pPr>
              <w:jc w:val="left"/>
              <w:rPr>
                <w:rFonts w:asciiTheme="minorHAnsi" w:hAnsiTheme="minorHAnsi" w:cstheme="minorHAnsi"/>
                <w:b/>
                <w:sz w:val="20"/>
                <w:szCs w:val="20"/>
              </w:rPr>
            </w:pPr>
          </w:p>
        </w:tc>
      </w:tr>
      <w:tr w:rsidR="00FB5876" w:rsidRPr="00672693" w14:paraId="50A64576" w14:textId="77777777" w:rsidTr="00FB5876">
        <w:tc>
          <w:tcPr>
            <w:tcW w:w="556" w:type="dxa"/>
            <w:shd w:val="clear" w:color="auto" w:fill="auto"/>
            <w:vAlign w:val="center"/>
          </w:tcPr>
          <w:p w14:paraId="1C101BE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3</w:t>
            </w:r>
          </w:p>
        </w:tc>
        <w:tc>
          <w:tcPr>
            <w:tcW w:w="4117" w:type="dxa"/>
            <w:shd w:val="clear" w:color="auto" w:fill="auto"/>
            <w:vAlign w:val="center"/>
          </w:tcPr>
          <w:p w14:paraId="310AFCE1"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Pl. Wł. Andersa 7</w:t>
            </w:r>
          </w:p>
        </w:tc>
        <w:tc>
          <w:tcPr>
            <w:tcW w:w="4678" w:type="dxa"/>
            <w:vAlign w:val="center"/>
          </w:tcPr>
          <w:p w14:paraId="0D9411AB" w14:textId="77777777" w:rsidR="00FB5876" w:rsidRPr="00672693" w:rsidRDefault="00FB5876" w:rsidP="003A6F36">
            <w:pPr>
              <w:jc w:val="left"/>
              <w:rPr>
                <w:rFonts w:asciiTheme="minorHAnsi" w:hAnsiTheme="minorHAnsi" w:cstheme="minorHAnsi"/>
                <w:b/>
                <w:sz w:val="20"/>
                <w:szCs w:val="20"/>
              </w:rPr>
            </w:pPr>
          </w:p>
        </w:tc>
      </w:tr>
      <w:tr w:rsidR="00FB5876" w:rsidRPr="00672693" w14:paraId="0B7ADFED" w14:textId="77777777" w:rsidTr="00FB5876">
        <w:tc>
          <w:tcPr>
            <w:tcW w:w="556" w:type="dxa"/>
            <w:shd w:val="clear" w:color="auto" w:fill="auto"/>
            <w:vAlign w:val="center"/>
          </w:tcPr>
          <w:p w14:paraId="15C39F41"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4</w:t>
            </w:r>
          </w:p>
        </w:tc>
        <w:tc>
          <w:tcPr>
            <w:tcW w:w="4117" w:type="dxa"/>
            <w:shd w:val="clear" w:color="auto" w:fill="auto"/>
            <w:vAlign w:val="center"/>
          </w:tcPr>
          <w:p w14:paraId="0CC13CDC"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Pl. Wł. Andersa 7</w:t>
            </w:r>
          </w:p>
        </w:tc>
        <w:tc>
          <w:tcPr>
            <w:tcW w:w="4678" w:type="dxa"/>
            <w:vAlign w:val="center"/>
          </w:tcPr>
          <w:p w14:paraId="6C4878E5" w14:textId="77777777" w:rsidR="00FB5876" w:rsidRPr="00672693" w:rsidRDefault="00FB5876" w:rsidP="003A6F36">
            <w:pPr>
              <w:jc w:val="left"/>
              <w:rPr>
                <w:rFonts w:asciiTheme="minorHAnsi" w:hAnsiTheme="minorHAnsi" w:cstheme="minorHAnsi"/>
                <w:b/>
                <w:sz w:val="20"/>
                <w:szCs w:val="20"/>
              </w:rPr>
            </w:pPr>
          </w:p>
        </w:tc>
      </w:tr>
      <w:tr w:rsidR="00FB5876" w:rsidRPr="00672693" w14:paraId="0FC07B0D" w14:textId="77777777" w:rsidTr="00FB5876">
        <w:tc>
          <w:tcPr>
            <w:tcW w:w="556" w:type="dxa"/>
            <w:shd w:val="clear" w:color="auto" w:fill="auto"/>
            <w:vAlign w:val="center"/>
          </w:tcPr>
          <w:p w14:paraId="03ED4465"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5</w:t>
            </w:r>
          </w:p>
        </w:tc>
        <w:tc>
          <w:tcPr>
            <w:tcW w:w="4117" w:type="dxa"/>
            <w:shd w:val="clear" w:color="auto" w:fill="auto"/>
            <w:vAlign w:val="center"/>
          </w:tcPr>
          <w:p w14:paraId="40657A22"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Polna 60;</w:t>
            </w:r>
          </w:p>
        </w:tc>
        <w:tc>
          <w:tcPr>
            <w:tcW w:w="4678" w:type="dxa"/>
            <w:vAlign w:val="center"/>
          </w:tcPr>
          <w:p w14:paraId="100B40F9" w14:textId="77777777" w:rsidR="00FB5876" w:rsidRPr="00672693" w:rsidRDefault="00FB5876" w:rsidP="003A6F36">
            <w:pPr>
              <w:jc w:val="left"/>
              <w:rPr>
                <w:rFonts w:asciiTheme="minorHAnsi" w:hAnsiTheme="minorHAnsi" w:cstheme="minorHAnsi"/>
                <w:b/>
                <w:sz w:val="20"/>
                <w:szCs w:val="20"/>
              </w:rPr>
            </w:pPr>
          </w:p>
        </w:tc>
      </w:tr>
      <w:tr w:rsidR="00FB5876" w:rsidRPr="00672693" w14:paraId="7AC5D8BB" w14:textId="77777777" w:rsidTr="00FB5876">
        <w:tc>
          <w:tcPr>
            <w:tcW w:w="556" w:type="dxa"/>
            <w:shd w:val="clear" w:color="auto" w:fill="auto"/>
            <w:vAlign w:val="center"/>
          </w:tcPr>
          <w:p w14:paraId="663D5FD6"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6</w:t>
            </w:r>
          </w:p>
        </w:tc>
        <w:tc>
          <w:tcPr>
            <w:tcW w:w="4117" w:type="dxa"/>
            <w:shd w:val="clear" w:color="auto" w:fill="auto"/>
            <w:vAlign w:val="center"/>
          </w:tcPr>
          <w:p w14:paraId="5B9284D5"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Polna 60;</w:t>
            </w:r>
          </w:p>
        </w:tc>
        <w:tc>
          <w:tcPr>
            <w:tcW w:w="4678" w:type="dxa"/>
            <w:vAlign w:val="center"/>
          </w:tcPr>
          <w:p w14:paraId="1EFED565" w14:textId="77777777" w:rsidR="00FB5876" w:rsidRPr="00672693" w:rsidRDefault="00FB5876" w:rsidP="003A6F36">
            <w:pPr>
              <w:jc w:val="left"/>
              <w:rPr>
                <w:rFonts w:asciiTheme="minorHAnsi" w:hAnsiTheme="minorHAnsi" w:cstheme="minorHAnsi"/>
                <w:b/>
                <w:sz w:val="20"/>
                <w:szCs w:val="20"/>
              </w:rPr>
            </w:pPr>
          </w:p>
        </w:tc>
      </w:tr>
      <w:tr w:rsidR="00FB5876" w:rsidRPr="00672693" w14:paraId="5303A216" w14:textId="77777777" w:rsidTr="00FB5876">
        <w:tc>
          <w:tcPr>
            <w:tcW w:w="556" w:type="dxa"/>
            <w:shd w:val="clear" w:color="auto" w:fill="auto"/>
            <w:vAlign w:val="center"/>
          </w:tcPr>
          <w:p w14:paraId="131865F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7</w:t>
            </w:r>
          </w:p>
        </w:tc>
        <w:tc>
          <w:tcPr>
            <w:tcW w:w="4117" w:type="dxa"/>
            <w:shd w:val="clear" w:color="auto" w:fill="auto"/>
            <w:vAlign w:val="center"/>
          </w:tcPr>
          <w:p w14:paraId="2A0B6029"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Panny Marii 2;</w:t>
            </w:r>
          </w:p>
        </w:tc>
        <w:tc>
          <w:tcPr>
            <w:tcW w:w="4678" w:type="dxa"/>
            <w:vAlign w:val="center"/>
          </w:tcPr>
          <w:p w14:paraId="1174D2AC" w14:textId="77777777" w:rsidR="00FB5876" w:rsidRPr="00672693" w:rsidRDefault="00FB5876" w:rsidP="003A6F36">
            <w:pPr>
              <w:jc w:val="left"/>
              <w:rPr>
                <w:rFonts w:asciiTheme="minorHAnsi" w:hAnsiTheme="minorHAnsi" w:cstheme="minorHAnsi"/>
                <w:b/>
                <w:sz w:val="20"/>
                <w:szCs w:val="20"/>
              </w:rPr>
            </w:pPr>
          </w:p>
        </w:tc>
      </w:tr>
      <w:tr w:rsidR="00FB5876" w:rsidRPr="00672693" w14:paraId="1E66B636" w14:textId="77777777" w:rsidTr="00FB5876">
        <w:tc>
          <w:tcPr>
            <w:tcW w:w="556" w:type="dxa"/>
            <w:shd w:val="clear" w:color="auto" w:fill="auto"/>
            <w:vAlign w:val="center"/>
          </w:tcPr>
          <w:p w14:paraId="4D6E04A0"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8</w:t>
            </w:r>
          </w:p>
        </w:tc>
        <w:tc>
          <w:tcPr>
            <w:tcW w:w="4117" w:type="dxa"/>
            <w:shd w:val="clear" w:color="auto" w:fill="auto"/>
            <w:vAlign w:val="center"/>
          </w:tcPr>
          <w:p w14:paraId="10B457C7"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Poznań ul. Panny Marii 2;</w:t>
            </w:r>
          </w:p>
        </w:tc>
        <w:tc>
          <w:tcPr>
            <w:tcW w:w="4678" w:type="dxa"/>
            <w:vAlign w:val="center"/>
          </w:tcPr>
          <w:p w14:paraId="7198251D" w14:textId="77777777" w:rsidR="00FB5876" w:rsidRPr="00672693" w:rsidRDefault="00FB5876" w:rsidP="003A6F36">
            <w:pPr>
              <w:jc w:val="left"/>
              <w:rPr>
                <w:rFonts w:asciiTheme="minorHAnsi" w:hAnsiTheme="minorHAnsi" w:cstheme="minorHAnsi"/>
                <w:b/>
                <w:sz w:val="20"/>
                <w:szCs w:val="20"/>
              </w:rPr>
            </w:pPr>
          </w:p>
        </w:tc>
      </w:tr>
      <w:tr w:rsidR="00FB5876" w:rsidRPr="00672693" w14:paraId="1535AD7A" w14:textId="77777777" w:rsidTr="00FB5876">
        <w:tc>
          <w:tcPr>
            <w:tcW w:w="556" w:type="dxa"/>
            <w:shd w:val="clear" w:color="auto" w:fill="auto"/>
            <w:vAlign w:val="center"/>
          </w:tcPr>
          <w:p w14:paraId="6568F348"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9</w:t>
            </w:r>
          </w:p>
        </w:tc>
        <w:tc>
          <w:tcPr>
            <w:tcW w:w="4117" w:type="dxa"/>
            <w:shd w:val="clear" w:color="auto" w:fill="auto"/>
            <w:vAlign w:val="center"/>
          </w:tcPr>
          <w:p w14:paraId="0649FDCE" w14:textId="77777777" w:rsidR="00FB5876" w:rsidRPr="00672693" w:rsidRDefault="00FB5876" w:rsidP="003A6F36">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Poznań, ul. Marcinkowskiego 27</w:t>
            </w:r>
          </w:p>
        </w:tc>
        <w:tc>
          <w:tcPr>
            <w:tcW w:w="4678" w:type="dxa"/>
            <w:vAlign w:val="center"/>
          </w:tcPr>
          <w:p w14:paraId="5F9A89D9" w14:textId="77777777" w:rsidR="00FB5876" w:rsidRPr="00672693" w:rsidRDefault="00FB5876" w:rsidP="003A6F36">
            <w:pPr>
              <w:jc w:val="left"/>
              <w:rPr>
                <w:rFonts w:asciiTheme="minorHAnsi" w:hAnsiTheme="minorHAnsi" w:cstheme="minorHAnsi"/>
                <w:b/>
                <w:sz w:val="20"/>
                <w:szCs w:val="20"/>
              </w:rPr>
            </w:pPr>
          </w:p>
        </w:tc>
      </w:tr>
      <w:tr w:rsidR="00FB5876" w:rsidRPr="00672693" w14:paraId="0ACE59A4" w14:textId="77777777" w:rsidTr="00FB5876">
        <w:tc>
          <w:tcPr>
            <w:tcW w:w="556" w:type="dxa"/>
            <w:shd w:val="clear" w:color="auto" w:fill="auto"/>
            <w:vAlign w:val="center"/>
          </w:tcPr>
          <w:p w14:paraId="65E8F023" w14:textId="394BA6E3" w:rsidR="00FB5876" w:rsidRPr="00672693" w:rsidRDefault="00FB5876" w:rsidP="003A6F36">
            <w:pPr>
              <w:jc w:val="left"/>
              <w:rPr>
                <w:rFonts w:asciiTheme="minorHAnsi" w:hAnsiTheme="minorHAnsi" w:cstheme="minorHAnsi"/>
                <w:b/>
                <w:sz w:val="20"/>
                <w:szCs w:val="20"/>
              </w:rPr>
            </w:pPr>
            <w:r>
              <w:rPr>
                <w:rFonts w:asciiTheme="minorHAnsi" w:hAnsiTheme="minorHAnsi" w:cstheme="minorHAnsi"/>
                <w:b/>
                <w:sz w:val="20"/>
                <w:szCs w:val="20"/>
              </w:rPr>
              <w:t>10</w:t>
            </w:r>
          </w:p>
        </w:tc>
        <w:tc>
          <w:tcPr>
            <w:tcW w:w="4117" w:type="dxa"/>
            <w:shd w:val="clear" w:color="auto" w:fill="auto"/>
            <w:vAlign w:val="center"/>
          </w:tcPr>
          <w:p w14:paraId="34514FAC" w14:textId="6977A270" w:rsidR="00FB5876" w:rsidRPr="00672693" w:rsidRDefault="00FB5876" w:rsidP="003A6F36">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Poznań, ul. Górecka 1</w:t>
            </w:r>
          </w:p>
        </w:tc>
        <w:tc>
          <w:tcPr>
            <w:tcW w:w="4678" w:type="dxa"/>
            <w:vAlign w:val="center"/>
          </w:tcPr>
          <w:p w14:paraId="2E6A54F9" w14:textId="77777777" w:rsidR="00FB5876" w:rsidRPr="00672693" w:rsidRDefault="00FB5876" w:rsidP="003A6F36">
            <w:pPr>
              <w:jc w:val="left"/>
              <w:rPr>
                <w:rFonts w:asciiTheme="minorHAnsi" w:hAnsiTheme="minorHAnsi" w:cstheme="minorHAnsi"/>
                <w:b/>
                <w:sz w:val="20"/>
                <w:szCs w:val="20"/>
              </w:rPr>
            </w:pPr>
          </w:p>
        </w:tc>
      </w:tr>
      <w:tr w:rsidR="00FB5876" w:rsidRPr="00672693" w14:paraId="459DEFD4" w14:textId="77777777" w:rsidTr="00FB5876">
        <w:tc>
          <w:tcPr>
            <w:tcW w:w="556" w:type="dxa"/>
            <w:shd w:val="clear" w:color="auto" w:fill="auto"/>
            <w:vAlign w:val="center"/>
          </w:tcPr>
          <w:p w14:paraId="6AEF6A5F" w14:textId="5C03B214" w:rsidR="00FB5876" w:rsidRPr="00672693" w:rsidRDefault="00FB5876" w:rsidP="003A6F36">
            <w:pPr>
              <w:jc w:val="left"/>
              <w:rPr>
                <w:rFonts w:asciiTheme="minorHAnsi" w:hAnsiTheme="minorHAnsi" w:cstheme="minorHAnsi"/>
                <w:b/>
                <w:sz w:val="20"/>
                <w:szCs w:val="20"/>
              </w:rPr>
            </w:pPr>
            <w:r>
              <w:rPr>
                <w:rFonts w:asciiTheme="minorHAnsi" w:hAnsiTheme="minorHAnsi" w:cstheme="minorHAnsi"/>
                <w:b/>
                <w:sz w:val="20"/>
                <w:szCs w:val="20"/>
              </w:rPr>
              <w:t>11</w:t>
            </w:r>
          </w:p>
        </w:tc>
        <w:tc>
          <w:tcPr>
            <w:tcW w:w="4117" w:type="dxa"/>
            <w:shd w:val="clear" w:color="auto" w:fill="auto"/>
            <w:vAlign w:val="center"/>
          </w:tcPr>
          <w:p w14:paraId="7DD0AE00" w14:textId="1361ED40" w:rsidR="00FB5876" w:rsidRPr="00672693" w:rsidRDefault="00FB5876" w:rsidP="003A6F36">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Poznań, ul. Górecka 1</w:t>
            </w:r>
          </w:p>
        </w:tc>
        <w:tc>
          <w:tcPr>
            <w:tcW w:w="4678" w:type="dxa"/>
            <w:vAlign w:val="center"/>
          </w:tcPr>
          <w:p w14:paraId="49B040FE" w14:textId="77777777" w:rsidR="00FB5876" w:rsidRPr="00672693" w:rsidRDefault="00FB5876" w:rsidP="003A6F36">
            <w:pPr>
              <w:jc w:val="left"/>
              <w:rPr>
                <w:rFonts w:asciiTheme="minorHAnsi" w:hAnsiTheme="minorHAnsi" w:cstheme="minorHAnsi"/>
                <w:b/>
                <w:sz w:val="20"/>
                <w:szCs w:val="20"/>
              </w:rPr>
            </w:pPr>
          </w:p>
        </w:tc>
      </w:tr>
      <w:tr w:rsidR="00FB5876" w:rsidRPr="00672693" w14:paraId="378B060D" w14:textId="77777777" w:rsidTr="00FB5876">
        <w:tc>
          <w:tcPr>
            <w:tcW w:w="556" w:type="dxa"/>
            <w:shd w:val="clear" w:color="auto" w:fill="auto"/>
            <w:vAlign w:val="center"/>
          </w:tcPr>
          <w:p w14:paraId="474CEB80" w14:textId="6B07B00B"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r>
              <w:rPr>
                <w:rFonts w:asciiTheme="minorHAnsi" w:hAnsiTheme="minorHAnsi" w:cstheme="minorHAnsi"/>
                <w:b/>
                <w:sz w:val="20"/>
                <w:szCs w:val="20"/>
              </w:rPr>
              <w:t>2</w:t>
            </w:r>
          </w:p>
        </w:tc>
        <w:tc>
          <w:tcPr>
            <w:tcW w:w="4117" w:type="dxa"/>
            <w:shd w:val="clear" w:color="auto" w:fill="auto"/>
            <w:vAlign w:val="center"/>
          </w:tcPr>
          <w:p w14:paraId="6CF36098" w14:textId="77777777" w:rsidR="00FB5876" w:rsidRPr="00672693" w:rsidRDefault="00FB5876" w:rsidP="003A6F36">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Poznań, ul. Marcinkowskiego 27</w:t>
            </w:r>
          </w:p>
        </w:tc>
        <w:tc>
          <w:tcPr>
            <w:tcW w:w="4678" w:type="dxa"/>
            <w:vAlign w:val="center"/>
          </w:tcPr>
          <w:p w14:paraId="4FCD91EA" w14:textId="77777777" w:rsidR="00FB5876" w:rsidRPr="00672693" w:rsidRDefault="00FB5876" w:rsidP="003A6F36">
            <w:pPr>
              <w:jc w:val="left"/>
              <w:rPr>
                <w:rFonts w:asciiTheme="minorHAnsi" w:hAnsiTheme="minorHAnsi" w:cstheme="minorHAnsi"/>
                <w:b/>
                <w:sz w:val="20"/>
                <w:szCs w:val="20"/>
              </w:rPr>
            </w:pPr>
          </w:p>
        </w:tc>
      </w:tr>
      <w:tr w:rsidR="00FB5876" w:rsidRPr="00672693" w14:paraId="37E66056" w14:textId="77777777" w:rsidTr="00FB5876">
        <w:tc>
          <w:tcPr>
            <w:tcW w:w="556" w:type="dxa"/>
            <w:shd w:val="clear" w:color="auto" w:fill="auto"/>
            <w:vAlign w:val="center"/>
          </w:tcPr>
          <w:p w14:paraId="6B73F683" w14:textId="20F995C0"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r>
              <w:rPr>
                <w:rFonts w:asciiTheme="minorHAnsi" w:hAnsiTheme="minorHAnsi" w:cstheme="minorHAnsi"/>
                <w:b/>
                <w:sz w:val="20"/>
                <w:szCs w:val="20"/>
              </w:rPr>
              <w:t>3</w:t>
            </w:r>
          </w:p>
        </w:tc>
        <w:tc>
          <w:tcPr>
            <w:tcW w:w="4117" w:type="dxa"/>
            <w:shd w:val="clear" w:color="auto" w:fill="auto"/>
            <w:vAlign w:val="center"/>
          </w:tcPr>
          <w:p w14:paraId="5AC4FEF7" w14:textId="77777777" w:rsidR="00FB5876" w:rsidRPr="00672693" w:rsidRDefault="00FB5876" w:rsidP="003A6F36">
            <w:pPr>
              <w:tabs>
                <w:tab w:val="left" w:pos="540"/>
              </w:tabs>
              <w:jc w:val="left"/>
              <w:rPr>
                <w:rFonts w:asciiTheme="minorHAnsi" w:hAnsiTheme="minorHAnsi" w:cstheme="minorHAnsi"/>
                <w:bCs/>
                <w:sz w:val="20"/>
                <w:szCs w:val="20"/>
              </w:rPr>
            </w:pPr>
            <w:r w:rsidRPr="00672693">
              <w:rPr>
                <w:rFonts w:asciiTheme="minorHAnsi" w:hAnsiTheme="minorHAnsi" w:cstheme="minorHAnsi"/>
                <w:sz w:val="20"/>
                <w:szCs w:val="20"/>
              </w:rPr>
              <w:t>Warszawa 00-124, Al. Jana Pawła II 12</w:t>
            </w:r>
          </w:p>
        </w:tc>
        <w:tc>
          <w:tcPr>
            <w:tcW w:w="4678" w:type="dxa"/>
            <w:vAlign w:val="center"/>
          </w:tcPr>
          <w:p w14:paraId="527641D7" w14:textId="77777777" w:rsidR="00FB5876" w:rsidRPr="00672693" w:rsidRDefault="00FB5876" w:rsidP="003A6F36">
            <w:pPr>
              <w:jc w:val="left"/>
              <w:rPr>
                <w:rFonts w:asciiTheme="minorHAnsi" w:hAnsiTheme="minorHAnsi" w:cstheme="minorHAnsi"/>
                <w:b/>
                <w:sz w:val="20"/>
                <w:szCs w:val="20"/>
              </w:rPr>
            </w:pPr>
          </w:p>
        </w:tc>
      </w:tr>
      <w:tr w:rsidR="00FB5876" w:rsidRPr="00672693" w14:paraId="32580B64" w14:textId="77777777" w:rsidTr="00FB5876">
        <w:tc>
          <w:tcPr>
            <w:tcW w:w="556" w:type="dxa"/>
            <w:shd w:val="clear" w:color="auto" w:fill="auto"/>
            <w:vAlign w:val="center"/>
          </w:tcPr>
          <w:p w14:paraId="1C0A8F5F" w14:textId="21F2B50D"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r>
              <w:rPr>
                <w:rFonts w:asciiTheme="minorHAnsi" w:hAnsiTheme="minorHAnsi" w:cstheme="minorHAnsi"/>
                <w:b/>
                <w:sz w:val="20"/>
                <w:szCs w:val="20"/>
              </w:rPr>
              <w:t>4</w:t>
            </w:r>
          </w:p>
        </w:tc>
        <w:tc>
          <w:tcPr>
            <w:tcW w:w="4117" w:type="dxa"/>
            <w:shd w:val="clear" w:color="auto" w:fill="auto"/>
            <w:vAlign w:val="center"/>
          </w:tcPr>
          <w:p w14:paraId="5C2AF7F7" w14:textId="77777777" w:rsidR="00FB5876" w:rsidRPr="00672693" w:rsidRDefault="00FB5876" w:rsidP="003A6F36">
            <w:pPr>
              <w:tabs>
                <w:tab w:val="left" w:pos="540"/>
              </w:tabs>
              <w:jc w:val="left"/>
              <w:rPr>
                <w:rFonts w:asciiTheme="minorHAnsi" w:hAnsiTheme="minorHAnsi" w:cstheme="minorHAnsi"/>
                <w:bCs/>
                <w:sz w:val="20"/>
                <w:szCs w:val="20"/>
              </w:rPr>
            </w:pPr>
            <w:r w:rsidRPr="00672693">
              <w:rPr>
                <w:rFonts w:asciiTheme="minorHAnsi" w:hAnsiTheme="minorHAnsi" w:cstheme="minorHAnsi"/>
                <w:sz w:val="20"/>
                <w:szCs w:val="20"/>
              </w:rPr>
              <w:t>Warszawa 00-124, Al. Jana Pawła II 12</w:t>
            </w:r>
          </w:p>
        </w:tc>
        <w:tc>
          <w:tcPr>
            <w:tcW w:w="4678" w:type="dxa"/>
            <w:vAlign w:val="center"/>
          </w:tcPr>
          <w:p w14:paraId="7777B15E" w14:textId="77777777" w:rsidR="00FB5876" w:rsidRPr="00672693" w:rsidRDefault="00FB5876" w:rsidP="003A6F36">
            <w:pPr>
              <w:jc w:val="left"/>
              <w:rPr>
                <w:rFonts w:asciiTheme="minorHAnsi" w:hAnsiTheme="minorHAnsi" w:cstheme="minorHAnsi"/>
                <w:b/>
                <w:sz w:val="20"/>
                <w:szCs w:val="20"/>
              </w:rPr>
            </w:pPr>
          </w:p>
        </w:tc>
      </w:tr>
      <w:tr w:rsidR="00FB5876" w:rsidRPr="00672693" w14:paraId="7DC601B9" w14:textId="77777777" w:rsidTr="00FB5876">
        <w:trPr>
          <w:trHeight w:val="142"/>
        </w:trPr>
        <w:tc>
          <w:tcPr>
            <w:tcW w:w="556" w:type="dxa"/>
            <w:shd w:val="clear" w:color="auto" w:fill="auto"/>
            <w:vAlign w:val="center"/>
          </w:tcPr>
          <w:p w14:paraId="76B9D96F" w14:textId="77188671"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r>
              <w:rPr>
                <w:rFonts w:asciiTheme="minorHAnsi" w:hAnsiTheme="minorHAnsi" w:cstheme="minorHAnsi"/>
                <w:b/>
                <w:sz w:val="20"/>
                <w:szCs w:val="20"/>
              </w:rPr>
              <w:t>5</w:t>
            </w:r>
          </w:p>
        </w:tc>
        <w:tc>
          <w:tcPr>
            <w:tcW w:w="4117" w:type="dxa"/>
            <w:shd w:val="clear" w:color="auto" w:fill="auto"/>
            <w:vAlign w:val="center"/>
          </w:tcPr>
          <w:p w14:paraId="52D77CEC"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Bydgoszcz ul. Warmińskiego 6;</w:t>
            </w:r>
          </w:p>
        </w:tc>
        <w:tc>
          <w:tcPr>
            <w:tcW w:w="4678" w:type="dxa"/>
            <w:vAlign w:val="center"/>
          </w:tcPr>
          <w:p w14:paraId="2FE03E7B" w14:textId="77777777" w:rsidR="00FB5876" w:rsidRPr="00672693" w:rsidRDefault="00FB5876" w:rsidP="003A6F36">
            <w:pPr>
              <w:jc w:val="left"/>
              <w:rPr>
                <w:rFonts w:asciiTheme="minorHAnsi" w:hAnsiTheme="minorHAnsi" w:cstheme="minorHAnsi"/>
                <w:b/>
                <w:sz w:val="20"/>
                <w:szCs w:val="20"/>
              </w:rPr>
            </w:pPr>
          </w:p>
        </w:tc>
      </w:tr>
      <w:tr w:rsidR="00FB5876" w:rsidRPr="00672693" w14:paraId="608626B1" w14:textId="77777777" w:rsidTr="00FB5876">
        <w:tc>
          <w:tcPr>
            <w:tcW w:w="556" w:type="dxa"/>
            <w:shd w:val="clear" w:color="auto" w:fill="auto"/>
            <w:vAlign w:val="center"/>
          </w:tcPr>
          <w:p w14:paraId="303D17AF" w14:textId="02EA8B46"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r>
              <w:rPr>
                <w:rFonts w:asciiTheme="minorHAnsi" w:hAnsiTheme="minorHAnsi" w:cstheme="minorHAnsi"/>
                <w:b/>
                <w:sz w:val="20"/>
                <w:szCs w:val="20"/>
              </w:rPr>
              <w:t>6</w:t>
            </w:r>
          </w:p>
        </w:tc>
        <w:tc>
          <w:tcPr>
            <w:tcW w:w="4117" w:type="dxa"/>
            <w:shd w:val="clear" w:color="auto" w:fill="auto"/>
            <w:vAlign w:val="center"/>
          </w:tcPr>
          <w:p w14:paraId="32C2699E"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Bydgoszcz ul. Warmińskiego 6;</w:t>
            </w:r>
          </w:p>
        </w:tc>
        <w:tc>
          <w:tcPr>
            <w:tcW w:w="4678" w:type="dxa"/>
            <w:vAlign w:val="center"/>
          </w:tcPr>
          <w:p w14:paraId="675AB274" w14:textId="77777777" w:rsidR="00FB5876" w:rsidRPr="00672693" w:rsidRDefault="00FB5876" w:rsidP="003A6F36">
            <w:pPr>
              <w:jc w:val="left"/>
              <w:rPr>
                <w:rFonts w:asciiTheme="minorHAnsi" w:hAnsiTheme="minorHAnsi" w:cstheme="minorHAnsi"/>
                <w:b/>
                <w:sz w:val="20"/>
                <w:szCs w:val="20"/>
              </w:rPr>
            </w:pPr>
          </w:p>
        </w:tc>
      </w:tr>
      <w:tr w:rsidR="00FB5876" w:rsidRPr="00672693" w14:paraId="091C3D88" w14:textId="77777777" w:rsidTr="00FB5876">
        <w:tc>
          <w:tcPr>
            <w:tcW w:w="556" w:type="dxa"/>
            <w:shd w:val="clear" w:color="auto" w:fill="auto"/>
            <w:vAlign w:val="center"/>
          </w:tcPr>
          <w:p w14:paraId="158741A0" w14:textId="7AEDB765"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r>
              <w:rPr>
                <w:rFonts w:asciiTheme="minorHAnsi" w:hAnsiTheme="minorHAnsi" w:cstheme="minorHAnsi"/>
                <w:b/>
                <w:sz w:val="20"/>
                <w:szCs w:val="20"/>
              </w:rPr>
              <w:t>7</w:t>
            </w:r>
          </w:p>
        </w:tc>
        <w:tc>
          <w:tcPr>
            <w:tcW w:w="4117" w:type="dxa"/>
            <w:shd w:val="clear" w:color="auto" w:fill="auto"/>
            <w:vAlign w:val="center"/>
          </w:tcPr>
          <w:p w14:paraId="00ED4B21"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Gorzów Wlkp. Ul. Sikorskiego 37; </w:t>
            </w:r>
          </w:p>
        </w:tc>
        <w:tc>
          <w:tcPr>
            <w:tcW w:w="4678" w:type="dxa"/>
            <w:vAlign w:val="center"/>
          </w:tcPr>
          <w:p w14:paraId="2A67E6B7" w14:textId="77777777" w:rsidR="00FB5876" w:rsidRPr="00672693" w:rsidRDefault="00FB5876" w:rsidP="003A6F36">
            <w:pPr>
              <w:jc w:val="left"/>
              <w:rPr>
                <w:rFonts w:asciiTheme="minorHAnsi" w:hAnsiTheme="minorHAnsi" w:cstheme="minorHAnsi"/>
                <w:b/>
                <w:sz w:val="20"/>
                <w:szCs w:val="20"/>
              </w:rPr>
            </w:pPr>
          </w:p>
        </w:tc>
      </w:tr>
      <w:tr w:rsidR="00FB5876" w:rsidRPr="00672693" w14:paraId="6D8F490D" w14:textId="77777777" w:rsidTr="00FB5876">
        <w:tc>
          <w:tcPr>
            <w:tcW w:w="556" w:type="dxa"/>
            <w:shd w:val="clear" w:color="auto" w:fill="auto"/>
            <w:vAlign w:val="center"/>
          </w:tcPr>
          <w:p w14:paraId="1B714C45" w14:textId="0CA19C0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r>
              <w:rPr>
                <w:rFonts w:asciiTheme="minorHAnsi" w:hAnsiTheme="minorHAnsi" w:cstheme="minorHAnsi"/>
                <w:b/>
                <w:sz w:val="20"/>
                <w:szCs w:val="20"/>
              </w:rPr>
              <w:t>8</w:t>
            </w:r>
          </w:p>
        </w:tc>
        <w:tc>
          <w:tcPr>
            <w:tcW w:w="4117" w:type="dxa"/>
            <w:shd w:val="clear" w:color="auto" w:fill="auto"/>
            <w:vAlign w:val="center"/>
          </w:tcPr>
          <w:p w14:paraId="6487BFF1"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Gorzów Wlkp. Ul. Sikorskiego 37; </w:t>
            </w:r>
          </w:p>
        </w:tc>
        <w:tc>
          <w:tcPr>
            <w:tcW w:w="4678" w:type="dxa"/>
            <w:vAlign w:val="center"/>
          </w:tcPr>
          <w:p w14:paraId="46DB6854" w14:textId="77777777" w:rsidR="00FB5876" w:rsidRPr="00672693" w:rsidRDefault="00FB5876" w:rsidP="003A6F36">
            <w:pPr>
              <w:jc w:val="left"/>
              <w:rPr>
                <w:rFonts w:asciiTheme="minorHAnsi" w:hAnsiTheme="minorHAnsi" w:cstheme="minorHAnsi"/>
                <w:b/>
                <w:sz w:val="20"/>
                <w:szCs w:val="20"/>
              </w:rPr>
            </w:pPr>
          </w:p>
        </w:tc>
      </w:tr>
      <w:tr w:rsidR="00FB5876" w:rsidRPr="00672693" w14:paraId="20CFB7CA" w14:textId="77777777" w:rsidTr="00FB5876">
        <w:tc>
          <w:tcPr>
            <w:tcW w:w="556" w:type="dxa"/>
            <w:shd w:val="clear" w:color="auto" w:fill="auto"/>
            <w:vAlign w:val="center"/>
          </w:tcPr>
          <w:p w14:paraId="2CF26545" w14:textId="2EEB662D"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r>
              <w:rPr>
                <w:rFonts w:asciiTheme="minorHAnsi" w:hAnsiTheme="minorHAnsi" w:cstheme="minorHAnsi"/>
                <w:b/>
                <w:sz w:val="20"/>
                <w:szCs w:val="20"/>
              </w:rPr>
              <w:t>9</w:t>
            </w:r>
          </w:p>
        </w:tc>
        <w:tc>
          <w:tcPr>
            <w:tcW w:w="4117" w:type="dxa"/>
            <w:shd w:val="clear" w:color="auto" w:fill="auto"/>
            <w:vAlign w:val="center"/>
          </w:tcPr>
          <w:p w14:paraId="6A23D11F"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Gorzów Wlkp. ul. Walczaka 31;</w:t>
            </w:r>
            <w:r w:rsidRPr="00672693" w:rsidDel="009F570E">
              <w:rPr>
                <w:rFonts w:asciiTheme="minorHAnsi" w:hAnsiTheme="minorHAnsi" w:cstheme="minorHAnsi"/>
                <w:bCs/>
                <w:sz w:val="20"/>
                <w:szCs w:val="20"/>
              </w:rPr>
              <w:t xml:space="preserve"> </w:t>
            </w:r>
          </w:p>
        </w:tc>
        <w:tc>
          <w:tcPr>
            <w:tcW w:w="4678" w:type="dxa"/>
            <w:vAlign w:val="center"/>
          </w:tcPr>
          <w:p w14:paraId="7B1A6FEB" w14:textId="77777777" w:rsidR="00FB5876" w:rsidRPr="00672693" w:rsidRDefault="00FB5876" w:rsidP="003A6F36">
            <w:pPr>
              <w:jc w:val="left"/>
              <w:rPr>
                <w:rFonts w:asciiTheme="minorHAnsi" w:hAnsiTheme="minorHAnsi" w:cstheme="minorHAnsi"/>
                <w:b/>
                <w:sz w:val="20"/>
                <w:szCs w:val="20"/>
              </w:rPr>
            </w:pPr>
          </w:p>
        </w:tc>
      </w:tr>
      <w:tr w:rsidR="00FB5876" w:rsidRPr="00672693" w14:paraId="0DFCDE88" w14:textId="77777777" w:rsidTr="00FB5876">
        <w:tc>
          <w:tcPr>
            <w:tcW w:w="556" w:type="dxa"/>
            <w:shd w:val="clear" w:color="auto" w:fill="auto"/>
            <w:vAlign w:val="center"/>
          </w:tcPr>
          <w:p w14:paraId="5BCA8251" w14:textId="17BB9794" w:rsidR="00FB5876" w:rsidRPr="00672693" w:rsidRDefault="00FB5876" w:rsidP="003A6F36">
            <w:pPr>
              <w:jc w:val="left"/>
              <w:rPr>
                <w:rFonts w:asciiTheme="minorHAnsi" w:hAnsiTheme="minorHAnsi" w:cstheme="minorHAnsi"/>
                <w:b/>
                <w:sz w:val="20"/>
                <w:szCs w:val="20"/>
              </w:rPr>
            </w:pPr>
            <w:r>
              <w:rPr>
                <w:rFonts w:asciiTheme="minorHAnsi" w:hAnsiTheme="minorHAnsi" w:cstheme="minorHAnsi"/>
                <w:b/>
                <w:sz w:val="20"/>
                <w:szCs w:val="20"/>
              </w:rPr>
              <w:t>20</w:t>
            </w:r>
          </w:p>
        </w:tc>
        <w:tc>
          <w:tcPr>
            <w:tcW w:w="4117" w:type="dxa"/>
            <w:shd w:val="clear" w:color="auto" w:fill="auto"/>
            <w:vAlign w:val="center"/>
          </w:tcPr>
          <w:p w14:paraId="02F657A3"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Gorzów Wlkp. ul. Walczaka 31;</w:t>
            </w:r>
          </w:p>
        </w:tc>
        <w:tc>
          <w:tcPr>
            <w:tcW w:w="4678" w:type="dxa"/>
            <w:vAlign w:val="center"/>
          </w:tcPr>
          <w:p w14:paraId="3F8CC582" w14:textId="77777777" w:rsidR="00FB5876" w:rsidRPr="00672693" w:rsidRDefault="00FB5876" w:rsidP="003A6F36">
            <w:pPr>
              <w:jc w:val="left"/>
              <w:rPr>
                <w:rFonts w:asciiTheme="minorHAnsi" w:hAnsiTheme="minorHAnsi" w:cstheme="minorHAnsi"/>
                <w:b/>
                <w:sz w:val="20"/>
                <w:szCs w:val="20"/>
              </w:rPr>
            </w:pPr>
          </w:p>
        </w:tc>
      </w:tr>
      <w:tr w:rsidR="00FB5876" w:rsidRPr="00672693" w14:paraId="6B8EEB20" w14:textId="77777777" w:rsidTr="00FB5876">
        <w:tc>
          <w:tcPr>
            <w:tcW w:w="556" w:type="dxa"/>
            <w:shd w:val="clear" w:color="auto" w:fill="auto"/>
            <w:vAlign w:val="center"/>
          </w:tcPr>
          <w:p w14:paraId="38F1B0EB" w14:textId="12B2CA55" w:rsidR="00FB5876" w:rsidRPr="00672693" w:rsidRDefault="00FB5876" w:rsidP="003A6F36">
            <w:pPr>
              <w:jc w:val="left"/>
              <w:rPr>
                <w:rFonts w:asciiTheme="minorHAnsi" w:hAnsiTheme="minorHAnsi" w:cstheme="minorHAnsi"/>
                <w:b/>
                <w:sz w:val="20"/>
                <w:szCs w:val="20"/>
              </w:rPr>
            </w:pPr>
            <w:r>
              <w:rPr>
                <w:rFonts w:asciiTheme="minorHAnsi" w:hAnsiTheme="minorHAnsi" w:cstheme="minorHAnsi"/>
                <w:b/>
                <w:sz w:val="20"/>
                <w:szCs w:val="20"/>
              </w:rPr>
              <w:t>21</w:t>
            </w:r>
          </w:p>
        </w:tc>
        <w:tc>
          <w:tcPr>
            <w:tcW w:w="4117" w:type="dxa"/>
            <w:shd w:val="clear" w:color="auto" w:fill="auto"/>
            <w:vAlign w:val="center"/>
          </w:tcPr>
          <w:p w14:paraId="2B1CF2FA"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Szczecin ul. Malczewskiego 26</w:t>
            </w:r>
          </w:p>
        </w:tc>
        <w:tc>
          <w:tcPr>
            <w:tcW w:w="4678" w:type="dxa"/>
            <w:vAlign w:val="center"/>
          </w:tcPr>
          <w:p w14:paraId="10A21EDD" w14:textId="77777777" w:rsidR="00FB5876" w:rsidRPr="00672693" w:rsidRDefault="00FB5876" w:rsidP="003A6F36">
            <w:pPr>
              <w:jc w:val="left"/>
              <w:rPr>
                <w:rFonts w:asciiTheme="minorHAnsi" w:hAnsiTheme="minorHAnsi" w:cstheme="minorHAnsi"/>
                <w:b/>
                <w:sz w:val="20"/>
                <w:szCs w:val="20"/>
              </w:rPr>
            </w:pPr>
          </w:p>
        </w:tc>
      </w:tr>
      <w:tr w:rsidR="00FB5876" w:rsidRPr="00672693" w14:paraId="686DDA00" w14:textId="77777777" w:rsidTr="00FB5876">
        <w:tc>
          <w:tcPr>
            <w:tcW w:w="556" w:type="dxa"/>
            <w:shd w:val="clear" w:color="auto" w:fill="auto"/>
            <w:vAlign w:val="center"/>
          </w:tcPr>
          <w:p w14:paraId="64DF2DAC" w14:textId="7008CFE1"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2</w:t>
            </w:r>
            <w:r>
              <w:rPr>
                <w:rFonts w:asciiTheme="minorHAnsi" w:hAnsiTheme="minorHAnsi" w:cstheme="minorHAnsi"/>
                <w:b/>
                <w:sz w:val="20"/>
                <w:szCs w:val="20"/>
              </w:rPr>
              <w:t>2</w:t>
            </w:r>
          </w:p>
        </w:tc>
        <w:tc>
          <w:tcPr>
            <w:tcW w:w="4117" w:type="dxa"/>
            <w:shd w:val="clear" w:color="auto" w:fill="auto"/>
            <w:vAlign w:val="center"/>
          </w:tcPr>
          <w:p w14:paraId="60E813D9"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Malczewskiego 26; </w:t>
            </w:r>
          </w:p>
        </w:tc>
        <w:tc>
          <w:tcPr>
            <w:tcW w:w="4678" w:type="dxa"/>
            <w:vAlign w:val="center"/>
          </w:tcPr>
          <w:p w14:paraId="424E490B" w14:textId="77777777" w:rsidR="00FB5876" w:rsidRPr="00672693" w:rsidRDefault="00FB5876" w:rsidP="003A6F36">
            <w:pPr>
              <w:jc w:val="left"/>
              <w:rPr>
                <w:rFonts w:asciiTheme="minorHAnsi" w:hAnsiTheme="minorHAnsi" w:cstheme="minorHAnsi"/>
                <w:b/>
                <w:sz w:val="20"/>
                <w:szCs w:val="20"/>
              </w:rPr>
            </w:pPr>
          </w:p>
        </w:tc>
      </w:tr>
      <w:tr w:rsidR="00FB5876" w:rsidRPr="00672693" w14:paraId="1AC73A52" w14:textId="77777777" w:rsidTr="00FB5876">
        <w:tc>
          <w:tcPr>
            <w:tcW w:w="556" w:type="dxa"/>
            <w:shd w:val="clear" w:color="auto" w:fill="auto"/>
            <w:vAlign w:val="center"/>
          </w:tcPr>
          <w:p w14:paraId="1A013663" w14:textId="36FD64DB" w:rsidR="00FB5876" w:rsidRPr="00672693" w:rsidRDefault="00FB5876" w:rsidP="003A6F36">
            <w:pPr>
              <w:jc w:val="left"/>
              <w:rPr>
                <w:rFonts w:asciiTheme="minorHAnsi" w:hAnsiTheme="minorHAnsi" w:cstheme="minorHAnsi"/>
                <w:b/>
                <w:sz w:val="20"/>
                <w:szCs w:val="20"/>
              </w:rPr>
            </w:pPr>
            <w:r>
              <w:rPr>
                <w:rFonts w:asciiTheme="minorHAnsi" w:hAnsiTheme="minorHAnsi" w:cstheme="minorHAnsi"/>
                <w:b/>
                <w:sz w:val="20"/>
                <w:szCs w:val="20"/>
              </w:rPr>
              <w:t>23</w:t>
            </w:r>
          </w:p>
        </w:tc>
        <w:tc>
          <w:tcPr>
            <w:tcW w:w="4117" w:type="dxa"/>
            <w:shd w:val="clear" w:color="auto" w:fill="auto"/>
            <w:vAlign w:val="center"/>
          </w:tcPr>
          <w:p w14:paraId="3B904590" w14:textId="4B3FF5F8" w:rsidR="00FB5876" w:rsidRPr="00672693" w:rsidRDefault="00FB5876" w:rsidP="003A6F36">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Sulęcin, ul. Lipowa 30</w:t>
            </w:r>
          </w:p>
        </w:tc>
        <w:tc>
          <w:tcPr>
            <w:tcW w:w="4678" w:type="dxa"/>
            <w:vAlign w:val="center"/>
          </w:tcPr>
          <w:p w14:paraId="28C977BC" w14:textId="77777777" w:rsidR="00FB5876" w:rsidRPr="00672693" w:rsidRDefault="00FB5876" w:rsidP="003A6F36">
            <w:pPr>
              <w:jc w:val="left"/>
              <w:rPr>
                <w:rFonts w:asciiTheme="minorHAnsi" w:hAnsiTheme="minorHAnsi" w:cstheme="minorHAnsi"/>
                <w:b/>
                <w:sz w:val="20"/>
                <w:szCs w:val="20"/>
              </w:rPr>
            </w:pPr>
          </w:p>
        </w:tc>
      </w:tr>
      <w:tr w:rsidR="00FB5876" w:rsidRPr="00672693" w14:paraId="2C24C55F" w14:textId="77777777" w:rsidTr="00FB5876">
        <w:tc>
          <w:tcPr>
            <w:tcW w:w="556" w:type="dxa"/>
            <w:shd w:val="clear" w:color="auto" w:fill="auto"/>
            <w:vAlign w:val="center"/>
          </w:tcPr>
          <w:p w14:paraId="68152B49" w14:textId="4D251289" w:rsidR="00FB5876" w:rsidRPr="00672693" w:rsidRDefault="00FB5876" w:rsidP="00487404">
            <w:pPr>
              <w:jc w:val="left"/>
              <w:rPr>
                <w:rFonts w:asciiTheme="minorHAnsi" w:hAnsiTheme="minorHAnsi" w:cstheme="minorHAnsi"/>
                <w:b/>
                <w:sz w:val="20"/>
                <w:szCs w:val="20"/>
              </w:rPr>
            </w:pPr>
            <w:r>
              <w:rPr>
                <w:rFonts w:asciiTheme="minorHAnsi" w:hAnsiTheme="minorHAnsi" w:cstheme="minorHAnsi"/>
                <w:b/>
                <w:sz w:val="20"/>
                <w:szCs w:val="20"/>
              </w:rPr>
              <w:t>24</w:t>
            </w:r>
          </w:p>
        </w:tc>
        <w:tc>
          <w:tcPr>
            <w:tcW w:w="4117" w:type="dxa"/>
            <w:shd w:val="clear" w:color="auto" w:fill="auto"/>
            <w:vAlign w:val="center"/>
          </w:tcPr>
          <w:p w14:paraId="0F2A8503" w14:textId="74A51362" w:rsidR="00FB5876" w:rsidRPr="00672693" w:rsidRDefault="00FB5876" w:rsidP="00487404">
            <w:pPr>
              <w:tabs>
                <w:tab w:val="left" w:pos="540"/>
              </w:tabs>
              <w:jc w:val="left"/>
              <w:rPr>
                <w:rFonts w:asciiTheme="minorHAnsi" w:hAnsiTheme="minorHAnsi" w:cstheme="minorHAnsi"/>
                <w:bCs/>
                <w:sz w:val="20"/>
                <w:szCs w:val="20"/>
              </w:rPr>
            </w:pPr>
            <w:r>
              <w:rPr>
                <w:rFonts w:asciiTheme="minorHAnsi" w:hAnsiTheme="minorHAnsi" w:cstheme="minorHAnsi"/>
                <w:bCs/>
                <w:sz w:val="20"/>
                <w:szCs w:val="20"/>
              </w:rPr>
              <w:t>Sulęcin, ul. Lipowa 30</w:t>
            </w:r>
          </w:p>
        </w:tc>
        <w:tc>
          <w:tcPr>
            <w:tcW w:w="4678" w:type="dxa"/>
            <w:vAlign w:val="center"/>
          </w:tcPr>
          <w:p w14:paraId="6D3D705F" w14:textId="77777777" w:rsidR="00FB5876" w:rsidRPr="00672693" w:rsidRDefault="00FB5876" w:rsidP="00487404">
            <w:pPr>
              <w:jc w:val="left"/>
              <w:rPr>
                <w:rFonts w:asciiTheme="minorHAnsi" w:hAnsiTheme="minorHAnsi" w:cstheme="minorHAnsi"/>
                <w:b/>
                <w:sz w:val="20"/>
                <w:szCs w:val="20"/>
              </w:rPr>
            </w:pPr>
          </w:p>
        </w:tc>
      </w:tr>
      <w:tr w:rsidR="00FB5876" w:rsidRPr="00672693" w14:paraId="059D5E35" w14:textId="77777777" w:rsidTr="00FB5876">
        <w:tc>
          <w:tcPr>
            <w:tcW w:w="556" w:type="dxa"/>
            <w:shd w:val="clear" w:color="auto" w:fill="auto"/>
            <w:vAlign w:val="center"/>
          </w:tcPr>
          <w:p w14:paraId="59511115" w14:textId="1D1BE300"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2</w:t>
            </w:r>
            <w:r>
              <w:rPr>
                <w:rFonts w:asciiTheme="minorHAnsi" w:hAnsiTheme="minorHAnsi" w:cstheme="minorHAnsi"/>
                <w:b/>
                <w:sz w:val="20"/>
                <w:szCs w:val="20"/>
              </w:rPr>
              <w:t>5</w:t>
            </w:r>
          </w:p>
        </w:tc>
        <w:tc>
          <w:tcPr>
            <w:tcW w:w="4117" w:type="dxa"/>
            <w:shd w:val="clear" w:color="auto" w:fill="auto"/>
            <w:vAlign w:val="center"/>
          </w:tcPr>
          <w:p w14:paraId="16093FBA"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Derdowskiego 2; </w:t>
            </w:r>
          </w:p>
        </w:tc>
        <w:tc>
          <w:tcPr>
            <w:tcW w:w="4678" w:type="dxa"/>
            <w:vAlign w:val="center"/>
          </w:tcPr>
          <w:p w14:paraId="7BDE8807" w14:textId="77777777" w:rsidR="00FB5876" w:rsidRPr="00672693" w:rsidRDefault="00FB5876" w:rsidP="00487404">
            <w:pPr>
              <w:jc w:val="left"/>
              <w:rPr>
                <w:rFonts w:asciiTheme="minorHAnsi" w:hAnsiTheme="minorHAnsi" w:cstheme="minorHAnsi"/>
                <w:b/>
                <w:sz w:val="20"/>
                <w:szCs w:val="20"/>
              </w:rPr>
            </w:pPr>
          </w:p>
        </w:tc>
      </w:tr>
      <w:tr w:rsidR="00FB5876" w:rsidRPr="00672693" w14:paraId="0CD3FFF7" w14:textId="77777777" w:rsidTr="00FB5876">
        <w:tc>
          <w:tcPr>
            <w:tcW w:w="556" w:type="dxa"/>
            <w:shd w:val="clear" w:color="auto" w:fill="auto"/>
            <w:vAlign w:val="center"/>
          </w:tcPr>
          <w:p w14:paraId="0133DA3E" w14:textId="51E03F01"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2</w:t>
            </w:r>
            <w:r>
              <w:rPr>
                <w:rFonts w:asciiTheme="minorHAnsi" w:hAnsiTheme="minorHAnsi" w:cstheme="minorHAnsi"/>
                <w:b/>
                <w:sz w:val="20"/>
                <w:szCs w:val="20"/>
              </w:rPr>
              <w:t>6</w:t>
            </w:r>
          </w:p>
        </w:tc>
        <w:tc>
          <w:tcPr>
            <w:tcW w:w="4117" w:type="dxa"/>
            <w:shd w:val="clear" w:color="auto" w:fill="auto"/>
            <w:vAlign w:val="center"/>
          </w:tcPr>
          <w:p w14:paraId="3D483ED6"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Derdowskiego 2; </w:t>
            </w:r>
          </w:p>
        </w:tc>
        <w:tc>
          <w:tcPr>
            <w:tcW w:w="4678" w:type="dxa"/>
            <w:vAlign w:val="center"/>
          </w:tcPr>
          <w:p w14:paraId="179F6812" w14:textId="77777777" w:rsidR="00FB5876" w:rsidRPr="00672693" w:rsidRDefault="00FB5876" w:rsidP="00487404">
            <w:pPr>
              <w:jc w:val="left"/>
              <w:rPr>
                <w:rFonts w:asciiTheme="minorHAnsi" w:hAnsiTheme="minorHAnsi" w:cstheme="minorHAnsi"/>
                <w:b/>
                <w:sz w:val="20"/>
                <w:szCs w:val="20"/>
              </w:rPr>
            </w:pPr>
          </w:p>
        </w:tc>
      </w:tr>
      <w:tr w:rsidR="00FB5876" w:rsidRPr="00672693" w14:paraId="78318806" w14:textId="77777777" w:rsidTr="00FB5876">
        <w:tc>
          <w:tcPr>
            <w:tcW w:w="556" w:type="dxa"/>
            <w:shd w:val="clear" w:color="auto" w:fill="auto"/>
            <w:vAlign w:val="center"/>
          </w:tcPr>
          <w:p w14:paraId="3C0F5B08" w14:textId="22DDF88F"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2</w:t>
            </w:r>
            <w:r>
              <w:rPr>
                <w:rFonts w:asciiTheme="minorHAnsi" w:hAnsiTheme="minorHAnsi" w:cstheme="minorHAnsi"/>
                <w:b/>
                <w:sz w:val="20"/>
                <w:szCs w:val="20"/>
              </w:rPr>
              <w:t>7</w:t>
            </w:r>
          </w:p>
        </w:tc>
        <w:tc>
          <w:tcPr>
            <w:tcW w:w="4117" w:type="dxa"/>
            <w:shd w:val="clear" w:color="auto" w:fill="auto"/>
            <w:vAlign w:val="center"/>
          </w:tcPr>
          <w:p w14:paraId="34241381"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w:t>
            </w:r>
            <w:proofErr w:type="spellStart"/>
            <w:r w:rsidRPr="00672693">
              <w:rPr>
                <w:rFonts w:asciiTheme="minorHAnsi" w:hAnsiTheme="minorHAnsi" w:cstheme="minorHAnsi"/>
                <w:bCs/>
                <w:sz w:val="20"/>
                <w:szCs w:val="20"/>
              </w:rPr>
              <w:t>Eskadrowa</w:t>
            </w:r>
            <w:proofErr w:type="spellEnd"/>
            <w:r w:rsidRPr="00672693">
              <w:rPr>
                <w:rFonts w:asciiTheme="minorHAnsi" w:hAnsiTheme="minorHAnsi" w:cstheme="minorHAnsi"/>
                <w:bCs/>
                <w:sz w:val="20"/>
                <w:szCs w:val="20"/>
              </w:rPr>
              <w:t xml:space="preserve"> 2a; </w:t>
            </w:r>
          </w:p>
        </w:tc>
        <w:tc>
          <w:tcPr>
            <w:tcW w:w="4678" w:type="dxa"/>
            <w:vAlign w:val="center"/>
          </w:tcPr>
          <w:p w14:paraId="670D0E48" w14:textId="77777777" w:rsidR="00FB5876" w:rsidRPr="00672693" w:rsidRDefault="00FB5876" w:rsidP="00487404">
            <w:pPr>
              <w:jc w:val="left"/>
              <w:rPr>
                <w:rFonts w:asciiTheme="minorHAnsi" w:hAnsiTheme="minorHAnsi" w:cstheme="minorHAnsi"/>
                <w:b/>
                <w:sz w:val="20"/>
                <w:szCs w:val="20"/>
              </w:rPr>
            </w:pPr>
          </w:p>
        </w:tc>
      </w:tr>
      <w:tr w:rsidR="00FB5876" w:rsidRPr="00672693" w14:paraId="0F33A0BA" w14:textId="77777777" w:rsidTr="00FB5876">
        <w:tc>
          <w:tcPr>
            <w:tcW w:w="556" w:type="dxa"/>
            <w:shd w:val="clear" w:color="auto" w:fill="auto"/>
            <w:vAlign w:val="center"/>
          </w:tcPr>
          <w:p w14:paraId="1F3C4432" w14:textId="38954EB5"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2</w:t>
            </w:r>
            <w:r>
              <w:rPr>
                <w:rFonts w:asciiTheme="minorHAnsi" w:hAnsiTheme="minorHAnsi" w:cstheme="minorHAnsi"/>
                <w:b/>
                <w:sz w:val="20"/>
                <w:szCs w:val="20"/>
              </w:rPr>
              <w:t>8</w:t>
            </w:r>
          </w:p>
        </w:tc>
        <w:tc>
          <w:tcPr>
            <w:tcW w:w="4117" w:type="dxa"/>
            <w:shd w:val="clear" w:color="auto" w:fill="auto"/>
            <w:vAlign w:val="center"/>
          </w:tcPr>
          <w:p w14:paraId="6610E8EF"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 xml:space="preserve">Szczecin ul. </w:t>
            </w:r>
            <w:proofErr w:type="spellStart"/>
            <w:r w:rsidRPr="00672693">
              <w:rPr>
                <w:rFonts w:asciiTheme="minorHAnsi" w:hAnsiTheme="minorHAnsi" w:cstheme="minorHAnsi"/>
                <w:bCs/>
                <w:sz w:val="20"/>
                <w:szCs w:val="20"/>
              </w:rPr>
              <w:t>Eskadrowa</w:t>
            </w:r>
            <w:proofErr w:type="spellEnd"/>
            <w:r w:rsidRPr="00672693">
              <w:rPr>
                <w:rFonts w:asciiTheme="minorHAnsi" w:hAnsiTheme="minorHAnsi" w:cstheme="minorHAnsi"/>
                <w:bCs/>
                <w:sz w:val="20"/>
                <w:szCs w:val="20"/>
              </w:rPr>
              <w:t xml:space="preserve"> 2a;</w:t>
            </w:r>
          </w:p>
        </w:tc>
        <w:tc>
          <w:tcPr>
            <w:tcW w:w="4678" w:type="dxa"/>
            <w:vAlign w:val="center"/>
          </w:tcPr>
          <w:p w14:paraId="31C51090" w14:textId="77777777" w:rsidR="00FB5876" w:rsidRPr="00672693" w:rsidRDefault="00FB5876" w:rsidP="00487404">
            <w:pPr>
              <w:jc w:val="left"/>
              <w:rPr>
                <w:rFonts w:asciiTheme="minorHAnsi" w:hAnsiTheme="minorHAnsi" w:cstheme="minorHAnsi"/>
                <w:b/>
                <w:sz w:val="20"/>
                <w:szCs w:val="20"/>
              </w:rPr>
            </w:pPr>
          </w:p>
        </w:tc>
      </w:tr>
      <w:tr w:rsidR="00FB5876" w:rsidRPr="00672693" w14:paraId="426BEF8A" w14:textId="77777777" w:rsidTr="00FB5876">
        <w:tc>
          <w:tcPr>
            <w:tcW w:w="556" w:type="dxa"/>
            <w:shd w:val="clear" w:color="auto" w:fill="auto"/>
            <w:vAlign w:val="center"/>
          </w:tcPr>
          <w:p w14:paraId="4AA9C9D3" w14:textId="52F9378A"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2</w:t>
            </w:r>
            <w:r>
              <w:rPr>
                <w:rFonts w:asciiTheme="minorHAnsi" w:hAnsiTheme="minorHAnsi" w:cstheme="minorHAnsi"/>
                <w:b/>
                <w:sz w:val="20"/>
                <w:szCs w:val="20"/>
              </w:rPr>
              <w:t>9</w:t>
            </w:r>
          </w:p>
        </w:tc>
        <w:tc>
          <w:tcPr>
            <w:tcW w:w="4117" w:type="dxa"/>
            <w:shd w:val="clear" w:color="auto" w:fill="auto"/>
            <w:vAlign w:val="center"/>
          </w:tcPr>
          <w:p w14:paraId="6EB07DB7"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Szczecin al. Wojska Polskiego 48;</w:t>
            </w:r>
          </w:p>
        </w:tc>
        <w:tc>
          <w:tcPr>
            <w:tcW w:w="4678" w:type="dxa"/>
            <w:vAlign w:val="center"/>
          </w:tcPr>
          <w:p w14:paraId="03D3BC10" w14:textId="77777777" w:rsidR="00FB5876" w:rsidRPr="00672693" w:rsidRDefault="00FB5876" w:rsidP="00487404">
            <w:pPr>
              <w:jc w:val="left"/>
              <w:rPr>
                <w:rFonts w:asciiTheme="minorHAnsi" w:hAnsiTheme="minorHAnsi" w:cstheme="minorHAnsi"/>
                <w:b/>
                <w:sz w:val="20"/>
                <w:szCs w:val="20"/>
              </w:rPr>
            </w:pPr>
          </w:p>
        </w:tc>
      </w:tr>
      <w:tr w:rsidR="00FB5876" w:rsidRPr="00672693" w14:paraId="1BE57238" w14:textId="77777777" w:rsidTr="00FB5876">
        <w:tc>
          <w:tcPr>
            <w:tcW w:w="556" w:type="dxa"/>
            <w:shd w:val="clear" w:color="auto" w:fill="auto"/>
            <w:vAlign w:val="center"/>
          </w:tcPr>
          <w:p w14:paraId="41D16490" w14:textId="3DD49568" w:rsidR="00FB5876" w:rsidRPr="00672693" w:rsidRDefault="00FB5876" w:rsidP="00487404">
            <w:pPr>
              <w:jc w:val="left"/>
              <w:rPr>
                <w:rFonts w:asciiTheme="minorHAnsi" w:hAnsiTheme="minorHAnsi" w:cstheme="minorHAnsi"/>
                <w:b/>
                <w:sz w:val="20"/>
                <w:szCs w:val="20"/>
              </w:rPr>
            </w:pPr>
            <w:r>
              <w:rPr>
                <w:rFonts w:asciiTheme="minorHAnsi" w:hAnsiTheme="minorHAnsi" w:cstheme="minorHAnsi"/>
                <w:b/>
                <w:sz w:val="20"/>
                <w:szCs w:val="20"/>
              </w:rPr>
              <w:t>30</w:t>
            </w:r>
          </w:p>
        </w:tc>
        <w:tc>
          <w:tcPr>
            <w:tcW w:w="4117" w:type="dxa"/>
            <w:shd w:val="clear" w:color="auto" w:fill="auto"/>
            <w:vAlign w:val="center"/>
          </w:tcPr>
          <w:p w14:paraId="190BC394" w14:textId="77777777" w:rsidR="00FB5876" w:rsidRPr="00672693" w:rsidRDefault="00FB5876" w:rsidP="00487404">
            <w:pPr>
              <w:tabs>
                <w:tab w:val="left" w:pos="540"/>
              </w:tabs>
              <w:jc w:val="left"/>
              <w:rPr>
                <w:rFonts w:asciiTheme="minorHAnsi" w:hAnsiTheme="minorHAnsi" w:cstheme="minorHAnsi"/>
                <w:sz w:val="20"/>
                <w:szCs w:val="20"/>
              </w:rPr>
            </w:pPr>
            <w:r w:rsidRPr="00672693">
              <w:rPr>
                <w:rFonts w:asciiTheme="minorHAnsi" w:hAnsiTheme="minorHAnsi" w:cstheme="minorHAnsi"/>
                <w:bCs/>
                <w:sz w:val="20"/>
                <w:szCs w:val="20"/>
              </w:rPr>
              <w:t>Szczecin al. Wojska Polskiego 48;</w:t>
            </w:r>
          </w:p>
        </w:tc>
        <w:tc>
          <w:tcPr>
            <w:tcW w:w="4678" w:type="dxa"/>
            <w:vAlign w:val="center"/>
          </w:tcPr>
          <w:p w14:paraId="735AC161" w14:textId="77777777" w:rsidR="00FB5876" w:rsidRPr="00672693" w:rsidRDefault="00FB5876" w:rsidP="00487404">
            <w:pPr>
              <w:jc w:val="left"/>
              <w:rPr>
                <w:rFonts w:asciiTheme="minorHAnsi" w:hAnsiTheme="minorHAnsi" w:cstheme="minorHAnsi"/>
                <w:b/>
                <w:sz w:val="20"/>
                <w:szCs w:val="20"/>
              </w:rPr>
            </w:pPr>
          </w:p>
        </w:tc>
      </w:tr>
      <w:tr w:rsidR="00FB5876" w:rsidRPr="00672693" w14:paraId="28588C5A" w14:textId="77777777" w:rsidTr="00FB5876">
        <w:tc>
          <w:tcPr>
            <w:tcW w:w="556" w:type="dxa"/>
            <w:shd w:val="clear" w:color="auto" w:fill="auto"/>
            <w:vAlign w:val="center"/>
          </w:tcPr>
          <w:p w14:paraId="4C5B7DA0" w14:textId="1F747C51" w:rsidR="00FB5876" w:rsidRPr="00672693" w:rsidRDefault="00FB5876" w:rsidP="00487404">
            <w:pPr>
              <w:jc w:val="left"/>
              <w:rPr>
                <w:rFonts w:asciiTheme="minorHAnsi" w:hAnsiTheme="minorHAnsi" w:cstheme="minorHAnsi"/>
                <w:b/>
                <w:sz w:val="20"/>
                <w:szCs w:val="20"/>
              </w:rPr>
            </w:pPr>
            <w:r>
              <w:rPr>
                <w:rFonts w:asciiTheme="minorHAnsi" w:hAnsiTheme="minorHAnsi" w:cstheme="minorHAnsi"/>
                <w:b/>
                <w:sz w:val="20"/>
                <w:szCs w:val="20"/>
              </w:rPr>
              <w:t>31</w:t>
            </w:r>
          </w:p>
        </w:tc>
        <w:tc>
          <w:tcPr>
            <w:tcW w:w="4117" w:type="dxa"/>
            <w:shd w:val="clear" w:color="auto" w:fill="auto"/>
            <w:vAlign w:val="center"/>
          </w:tcPr>
          <w:p w14:paraId="6CEF2E33"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Zacisze 28;</w:t>
            </w:r>
          </w:p>
        </w:tc>
        <w:tc>
          <w:tcPr>
            <w:tcW w:w="4678" w:type="dxa"/>
            <w:vAlign w:val="center"/>
          </w:tcPr>
          <w:p w14:paraId="2ECC5AE2" w14:textId="77777777" w:rsidR="00FB5876" w:rsidRPr="00672693" w:rsidRDefault="00FB5876" w:rsidP="00487404">
            <w:pPr>
              <w:jc w:val="left"/>
              <w:rPr>
                <w:rFonts w:asciiTheme="minorHAnsi" w:hAnsiTheme="minorHAnsi" w:cstheme="minorHAnsi"/>
                <w:b/>
                <w:sz w:val="20"/>
                <w:szCs w:val="20"/>
              </w:rPr>
            </w:pPr>
          </w:p>
        </w:tc>
      </w:tr>
      <w:tr w:rsidR="00FB5876" w:rsidRPr="00672693" w14:paraId="22676DC0" w14:textId="77777777" w:rsidTr="00FB5876">
        <w:tc>
          <w:tcPr>
            <w:tcW w:w="556" w:type="dxa"/>
            <w:shd w:val="clear" w:color="auto" w:fill="auto"/>
            <w:vAlign w:val="center"/>
          </w:tcPr>
          <w:p w14:paraId="680D238C" w14:textId="52D1F87B" w:rsidR="00FB5876" w:rsidRPr="00672693" w:rsidRDefault="00FB5876" w:rsidP="00487404">
            <w:pPr>
              <w:jc w:val="left"/>
              <w:rPr>
                <w:rFonts w:asciiTheme="minorHAnsi" w:hAnsiTheme="minorHAnsi" w:cstheme="minorHAnsi"/>
                <w:b/>
                <w:sz w:val="20"/>
                <w:szCs w:val="20"/>
              </w:rPr>
            </w:pPr>
            <w:r>
              <w:rPr>
                <w:rFonts w:asciiTheme="minorHAnsi" w:hAnsiTheme="minorHAnsi" w:cstheme="minorHAnsi"/>
                <w:b/>
                <w:sz w:val="20"/>
                <w:szCs w:val="20"/>
              </w:rPr>
              <w:t>32</w:t>
            </w:r>
          </w:p>
        </w:tc>
        <w:tc>
          <w:tcPr>
            <w:tcW w:w="4117" w:type="dxa"/>
            <w:shd w:val="clear" w:color="auto" w:fill="auto"/>
            <w:vAlign w:val="center"/>
          </w:tcPr>
          <w:p w14:paraId="5B199D4E"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Zacisze 28;</w:t>
            </w:r>
          </w:p>
        </w:tc>
        <w:tc>
          <w:tcPr>
            <w:tcW w:w="4678" w:type="dxa"/>
            <w:vAlign w:val="center"/>
          </w:tcPr>
          <w:p w14:paraId="00B4A550" w14:textId="77777777" w:rsidR="00FB5876" w:rsidRPr="00672693" w:rsidRDefault="00FB5876" w:rsidP="00487404">
            <w:pPr>
              <w:jc w:val="left"/>
              <w:rPr>
                <w:rFonts w:asciiTheme="minorHAnsi" w:hAnsiTheme="minorHAnsi" w:cstheme="minorHAnsi"/>
                <w:b/>
                <w:sz w:val="20"/>
                <w:szCs w:val="20"/>
              </w:rPr>
            </w:pPr>
          </w:p>
        </w:tc>
      </w:tr>
      <w:tr w:rsidR="00FB5876" w:rsidRPr="00672693" w14:paraId="01575C78" w14:textId="77777777" w:rsidTr="00FB5876">
        <w:tc>
          <w:tcPr>
            <w:tcW w:w="556" w:type="dxa"/>
            <w:shd w:val="clear" w:color="auto" w:fill="auto"/>
            <w:vAlign w:val="center"/>
          </w:tcPr>
          <w:p w14:paraId="74EA200C" w14:textId="5C366458" w:rsidR="00FB5876" w:rsidRPr="00672693" w:rsidRDefault="00FB5876" w:rsidP="00487404">
            <w:pPr>
              <w:jc w:val="left"/>
              <w:rPr>
                <w:rFonts w:asciiTheme="minorHAnsi" w:hAnsiTheme="minorHAnsi" w:cstheme="minorHAnsi"/>
                <w:b/>
                <w:sz w:val="20"/>
                <w:szCs w:val="20"/>
              </w:rPr>
            </w:pPr>
            <w:r>
              <w:rPr>
                <w:rFonts w:asciiTheme="minorHAnsi" w:hAnsiTheme="minorHAnsi" w:cstheme="minorHAnsi"/>
                <w:b/>
                <w:sz w:val="20"/>
                <w:szCs w:val="20"/>
              </w:rPr>
              <w:lastRenderedPageBreak/>
              <w:t>33</w:t>
            </w:r>
          </w:p>
        </w:tc>
        <w:tc>
          <w:tcPr>
            <w:tcW w:w="4117" w:type="dxa"/>
            <w:shd w:val="clear" w:color="auto" w:fill="auto"/>
            <w:vAlign w:val="center"/>
          </w:tcPr>
          <w:p w14:paraId="54DC64E1"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Zielona Góra ul. Prosta 15;</w:t>
            </w:r>
          </w:p>
        </w:tc>
        <w:tc>
          <w:tcPr>
            <w:tcW w:w="4678" w:type="dxa"/>
            <w:vAlign w:val="center"/>
          </w:tcPr>
          <w:p w14:paraId="2616FF5B" w14:textId="77777777" w:rsidR="00FB5876" w:rsidRPr="00672693" w:rsidRDefault="00FB5876" w:rsidP="00487404">
            <w:pPr>
              <w:jc w:val="left"/>
              <w:rPr>
                <w:rFonts w:asciiTheme="minorHAnsi" w:hAnsiTheme="minorHAnsi" w:cstheme="minorHAnsi"/>
                <w:b/>
                <w:sz w:val="20"/>
                <w:szCs w:val="20"/>
              </w:rPr>
            </w:pPr>
          </w:p>
        </w:tc>
      </w:tr>
      <w:tr w:rsidR="00FB5876" w:rsidRPr="00672693" w14:paraId="04F28A5A" w14:textId="77777777" w:rsidTr="00FB5876">
        <w:tc>
          <w:tcPr>
            <w:tcW w:w="556" w:type="dxa"/>
            <w:shd w:val="clear" w:color="auto" w:fill="auto"/>
            <w:vAlign w:val="center"/>
          </w:tcPr>
          <w:p w14:paraId="0F831D3F" w14:textId="2DB45FC2"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4</w:t>
            </w:r>
          </w:p>
        </w:tc>
        <w:tc>
          <w:tcPr>
            <w:tcW w:w="4117" w:type="dxa"/>
            <w:shd w:val="clear" w:color="auto" w:fill="auto"/>
            <w:vAlign w:val="center"/>
          </w:tcPr>
          <w:p w14:paraId="3405AF76" w14:textId="77777777" w:rsidR="00FB5876" w:rsidRPr="00672693" w:rsidRDefault="00FB5876" w:rsidP="00487404">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Zielona Góra ul. Prosta 15;</w:t>
            </w:r>
          </w:p>
        </w:tc>
        <w:tc>
          <w:tcPr>
            <w:tcW w:w="4678" w:type="dxa"/>
            <w:vAlign w:val="center"/>
          </w:tcPr>
          <w:p w14:paraId="59292256" w14:textId="77777777" w:rsidR="00FB5876" w:rsidRPr="00672693" w:rsidRDefault="00FB5876" w:rsidP="00487404">
            <w:pPr>
              <w:jc w:val="left"/>
              <w:rPr>
                <w:rFonts w:asciiTheme="minorHAnsi" w:hAnsiTheme="minorHAnsi" w:cstheme="minorHAnsi"/>
                <w:b/>
                <w:sz w:val="20"/>
                <w:szCs w:val="20"/>
              </w:rPr>
            </w:pPr>
          </w:p>
        </w:tc>
      </w:tr>
      <w:tr w:rsidR="00FB5876" w:rsidRPr="00672693" w14:paraId="087AB768" w14:textId="77777777" w:rsidTr="00FB5876">
        <w:tc>
          <w:tcPr>
            <w:tcW w:w="556" w:type="dxa"/>
            <w:shd w:val="clear" w:color="auto" w:fill="auto"/>
            <w:vAlign w:val="center"/>
          </w:tcPr>
          <w:p w14:paraId="67B25803" w14:textId="7BCA5C81"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5</w:t>
            </w:r>
          </w:p>
        </w:tc>
        <w:tc>
          <w:tcPr>
            <w:tcW w:w="4117" w:type="dxa"/>
            <w:shd w:val="clear" w:color="auto" w:fill="auto"/>
            <w:vAlign w:val="center"/>
          </w:tcPr>
          <w:p w14:paraId="3FE76992"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Świerże Górne gm. Kozienice; Al. Józefa Zielińskiego 1</w:t>
            </w:r>
          </w:p>
        </w:tc>
        <w:tc>
          <w:tcPr>
            <w:tcW w:w="4678" w:type="dxa"/>
            <w:vAlign w:val="center"/>
          </w:tcPr>
          <w:p w14:paraId="2BC9D0E5" w14:textId="77777777" w:rsidR="00FB5876" w:rsidRPr="00672693" w:rsidRDefault="00FB5876" w:rsidP="00487404">
            <w:pPr>
              <w:jc w:val="left"/>
              <w:rPr>
                <w:rFonts w:asciiTheme="minorHAnsi" w:hAnsiTheme="minorHAnsi" w:cstheme="minorHAnsi"/>
                <w:b/>
                <w:sz w:val="20"/>
                <w:szCs w:val="20"/>
              </w:rPr>
            </w:pPr>
          </w:p>
        </w:tc>
      </w:tr>
      <w:tr w:rsidR="00FB5876" w:rsidRPr="00672693" w14:paraId="197A987C" w14:textId="77777777" w:rsidTr="00FB5876">
        <w:tc>
          <w:tcPr>
            <w:tcW w:w="556" w:type="dxa"/>
            <w:shd w:val="clear" w:color="auto" w:fill="auto"/>
            <w:vAlign w:val="center"/>
          </w:tcPr>
          <w:p w14:paraId="66DABA84" w14:textId="1D4BC890"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6</w:t>
            </w:r>
          </w:p>
        </w:tc>
        <w:tc>
          <w:tcPr>
            <w:tcW w:w="4117" w:type="dxa"/>
            <w:shd w:val="clear" w:color="auto" w:fill="auto"/>
            <w:vAlign w:val="center"/>
          </w:tcPr>
          <w:p w14:paraId="70323A75" w14:textId="77777777" w:rsidR="00FB5876" w:rsidRPr="00672693" w:rsidRDefault="00FB5876" w:rsidP="00487404">
            <w:pPr>
              <w:tabs>
                <w:tab w:val="left" w:pos="540"/>
              </w:tabs>
              <w:jc w:val="left"/>
              <w:rPr>
                <w:rFonts w:asciiTheme="minorHAnsi" w:hAnsiTheme="minorHAnsi" w:cstheme="minorHAnsi"/>
                <w:b/>
                <w:sz w:val="20"/>
                <w:szCs w:val="20"/>
              </w:rPr>
            </w:pPr>
            <w:r w:rsidRPr="00672693">
              <w:rPr>
                <w:rFonts w:asciiTheme="minorHAnsi" w:hAnsiTheme="minorHAnsi" w:cstheme="minorHAnsi"/>
                <w:bCs/>
                <w:sz w:val="20"/>
                <w:szCs w:val="20"/>
              </w:rPr>
              <w:t>Świerże Górne gm. Kozienice; Al. Józefa Zielińskiego 1</w:t>
            </w:r>
          </w:p>
        </w:tc>
        <w:tc>
          <w:tcPr>
            <w:tcW w:w="4678" w:type="dxa"/>
            <w:vAlign w:val="center"/>
          </w:tcPr>
          <w:p w14:paraId="51F998E8" w14:textId="77777777" w:rsidR="00FB5876" w:rsidRPr="00672693" w:rsidRDefault="00FB5876" w:rsidP="00487404">
            <w:pPr>
              <w:jc w:val="left"/>
              <w:rPr>
                <w:rFonts w:asciiTheme="minorHAnsi" w:hAnsiTheme="minorHAnsi" w:cstheme="minorHAnsi"/>
                <w:b/>
                <w:sz w:val="20"/>
                <w:szCs w:val="20"/>
              </w:rPr>
            </w:pPr>
          </w:p>
        </w:tc>
      </w:tr>
      <w:tr w:rsidR="00FB5876" w:rsidRPr="00672693" w14:paraId="7085F1FD" w14:textId="77777777" w:rsidTr="00FB5876">
        <w:tc>
          <w:tcPr>
            <w:tcW w:w="556" w:type="dxa"/>
            <w:shd w:val="clear" w:color="auto" w:fill="auto"/>
            <w:vAlign w:val="center"/>
          </w:tcPr>
          <w:p w14:paraId="0F388E50" w14:textId="7F59EDFD"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7</w:t>
            </w:r>
          </w:p>
        </w:tc>
        <w:tc>
          <w:tcPr>
            <w:tcW w:w="4117" w:type="dxa"/>
            <w:shd w:val="clear" w:color="auto" w:fill="auto"/>
            <w:vAlign w:val="center"/>
          </w:tcPr>
          <w:p w14:paraId="07B84E8F" w14:textId="77777777" w:rsidR="00FB5876" w:rsidRPr="00672693" w:rsidRDefault="00FB5876" w:rsidP="00487404">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Połaniec 28-230, Zawada 26</w:t>
            </w:r>
          </w:p>
        </w:tc>
        <w:tc>
          <w:tcPr>
            <w:tcW w:w="4678" w:type="dxa"/>
            <w:vAlign w:val="center"/>
          </w:tcPr>
          <w:p w14:paraId="44AA7FF8" w14:textId="77777777" w:rsidR="00FB5876" w:rsidRPr="00672693" w:rsidRDefault="00FB5876" w:rsidP="00487404">
            <w:pPr>
              <w:jc w:val="left"/>
              <w:rPr>
                <w:rFonts w:asciiTheme="minorHAnsi" w:hAnsiTheme="minorHAnsi" w:cstheme="minorHAnsi"/>
                <w:b/>
                <w:sz w:val="20"/>
                <w:szCs w:val="20"/>
              </w:rPr>
            </w:pPr>
          </w:p>
        </w:tc>
      </w:tr>
      <w:tr w:rsidR="00FB5876" w:rsidRPr="00672693" w14:paraId="35DA3DFD" w14:textId="77777777" w:rsidTr="00FB5876">
        <w:tc>
          <w:tcPr>
            <w:tcW w:w="556" w:type="dxa"/>
            <w:shd w:val="clear" w:color="auto" w:fill="auto"/>
            <w:vAlign w:val="center"/>
          </w:tcPr>
          <w:p w14:paraId="5DA16FD8" w14:textId="380BED29"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8</w:t>
            </w:r>
          </w:p>
        </w:tc>
        <w:tc>
          <w:tcPr>
            <w:tcW w:w="4117" w:type="dxa"/>
            <w:shd w:val="clear" w:color="auto" w:fill="auto"/>
            <w:vAlign w:val="center"/>
          </w:tcPr>
          <w:p w14:paraId="154C91E8" w14:textId="77777777" w:rsidR="00FB5876" w:rsidRPr="00672693" w:rsidRDefault="00FB5876" w:rsidP="00487404">
            <w:pPr>
              <w:tabs>
                <w:tab w:val="left" w:pos="540"/>
              </w:tabs>
              <w:jc w:val="left"/>
              <w:rPr>
                <w:rFonts w:asciiTheme="minorHAnsi" w:hAnsiTheme="minorHAnsi" w:cstheme="minorHAnsi"/>
                <w:bCs/>
                <w:sz w:val="20"/>
                <w:szCs w:val="20"/>
              </w:rPr>
            </w:pPr>
            <w:r w:rsidRPr="00672693">
              <w:rPr>
                <w:rFonts w:asciiTheme="minorHAnsi" w:hAnsiTheme="minorHAnsi" w:cstheme="minorHAnsi"/>
                <w:bCs/>
                <w:sz w:val="20"/>
                <w:szCs w:val="20"/>
              </w:rPr>
              <w:t>Połaniec 28-230, Zawada 26</w:t>
            </w:r>
          </w:p>
        </w:tc>
        <w:tc>
          <w:tcPr>
            <w:tcW w:w="4678" w:type="dxa"/>
            <w:vAlign w:val="center"/>
          </w:tcPr>
          <w:p w14:paraId="35861BFE" w14:textId="77777777" w:rsidR="00FB5876" w:rsidRPr="00672693" w:rsidRDefault="00FB5876" w:rsidP="00487404">
            <w:pPr>
              <w:jc w:val="left"/>
              <w:rPr>
                <w:rFonts w:asciiTheme="minorHAnsi" w:hAnsiTheme="minorHAnsi" w:cstheme="minorHAnsi"/>
                <w:b/>
                <w:sz w:val="20"/>
                <w:szCs w:val="20"/>
              </w:rPr>
            </w:pPr>
          </w:p>
        </w:tc>
      </w:tr>
      <w:tr w:rsidR="00FB5876" w:rsidRPr="00672693" w14:paraId="4821E730" w14:textId="77777777" w:rsidTr="00FB5876">
        <w:tc>
          <w:tcPr>
            <w:tcW w:w="556" w:type="dxa"/>
            <w:shd w:val="clear" w:color="auto" w:fill="auto"/>
            <w:vAlign w:val="center"/>
          </w:tcPr>
          <w:p w14:paraId="1088DBAB" w14:textId="3C960740" w:rsidR="00FB5876" w:rsidRPr="00672693" w:rsidRDefault="00FB5876" w:rsidP="00487404">
            <w:pPr>
              <w:jc w:val="left"/>
              <w:rPr>
                <w:rFonts w:asciiTheme="minorHAnsi" w:hAnsiTheme="minorHAnsi" w:cstheme="minorHAnsi"/>
                <w:b/>
                <w:sz w:val="20"/>
                <w:szCs w:val="20"/>
              </w:rPr>
            </w:pPr>
            <w:r w:rsidRPr="00672693">
              <w:rPr>
                <w:rFonts w:asciiTheme="minorHAnsi" w:hAnsiTheme="minorHAnsi" w:cstheme="minorHAnsi"/>
                <w:b/>
                <w:sz w:val="20"/>
                <w:szCs w:val="20"/>
              </w:rPr>
              <w:t>3</w:t>
            </w:r>
            <w:r>
              <w:rPr>
                <w:rFonts w:asciiTheme="minorHAnsi" w:hAnsiTheme="minorHAnsi" w:cstheme="minorHAnsi"/>
                <w:b/>
                <w:sz w:val="20"/>
                <w:szCs w:val="20"/>
              </w:rPr>
              <w:t>9</w:t>
            </w:r>
          </w:p>
        </w:tc>
        <w:tc>
          <w:tcPr>
            <w:tcW w:w="4117" w:type="dxa"/>
            <w:shd w:val="clear" w:color="auto" w:fill="auto"/>
            <w:vAlign w:val="center"/>
          </w:tcPr>
          <w:p w14:paraId="6D5FF0E8" w14:textId="77777777" w:rsidR="00FB5876" w:rsidRPr="00672693" w:rsidRDefault="00FB5876" w:rsidP="00487404">
            <w:pPr>
              <w:tabs>
                <w:tab w:val="left" w:pos="540"/>
              </w:tabs>
              <w:jc w:val="left"/>
              <w:rPr>
                <w:rFonts w:asciiTheme="minorHAnsi" w:hAnsiTheme="minorHAnsi" w:cstheme="minorHAnsi"/>
                <w:bCs/>
                <w:sz w:val="20"/>
                <w:szCs w:val="20"/>
              </w:rPr>
            </w:pPr>
            <w:r w:rsidRPr="00672693">
              <w:rPr>
                <w:rFonts w:asciiTheme="minorHAnsi" w:hAnsiTheme="minorHAnsi" w:cstheme="minorHAnsi"/>
                <w:sz w:val="20"/>
                <w:szCs w:val="20"/>
              </w:rPr>
              <w:t>Inowrocław Szymborska 32, 88-100 Inowrocław</w:t>
            </w:r>
          </w:p>
        </w:tc>
        <w:tc>
          <w:tcPr>
            <w:tcW w:w="4678" w:type="dxa"/>
            <w:vAlign w:val="center"/>
          </w:tcPr>
          <w:p w14:paraId="14A9E08E" w14:textId="77777777" w:rsidR="00FB5876" w:rsidRPr="00672693" w:rsidRDefault="00FB5876" w:rsidP="00487404">
            <w:pPr>
              <w:jc w:val="left"/>
              <w:rPr>
                <w:rFonts w:asciiTheme="minorHAnsi" w:hAnsiTheme="minorHAnsi" w:cstheme="minorHAnsi"/>
                <w:b/>
                <w:sz w:val="20"/>
                <w:szCs w:val="20"/>
              </w:rPr>
            </w:pPr>
          </w:p>
        </w:tc>
      </w:tr>
    </w:tbl>
    <w:p w14:paraId="57AEF5FA"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00534241"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6E1F53FB"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2E5AE0F"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01DF2323" w14:textId="77777777" w:rsidTr="003A6F36">
        <w:trPr>
          <w:trHeight w:val="380"/>
          <w:jc w:val="center"/>
        </w:trPr>
        <w:tc>
          <w:tcPr>
            <w:tcW w:w="4059" w:type="dxa"/>
            <w:hideMark/>
          </w:tcPr>
          <w:p w14:paraId="1521720F"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3F217700"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8539D20" w14:textId="77777777" w:rsidR="00863969" w:rsidRPr="00672693" w:rsidRDefault="00863969" w:rsidP="00863969">
      <w:pPr>
        <w:spacing w:after="200"/>
        <w:jc w:val="left"/>
        <w:rPr>
          <w:rFonts w:asciiTheme="minorHAnsi" w:hAnsiTheme="minorHAnsi" w:cstheme="minorHAnsi"/>
          <w:sz w:val="20"/>
          <w:szCs w:val="20"/>
          <w:u w:val="single"/>
        </w:rPr>
      </w:pPr>
      <w:r w:rsidRPr="00672693">
        <w:rPr>
          <w:rFonts w:asciiTheme="minorHAnsi" w:hAnsiTheme="minorHAnsi" w:cstheme="minorHAnsi"/>
          <w:sz w:val="20"/>
          <w:szCs w:val="20"/>
          <w:u w:val="single"/>
        </w:rPr>
        <w:br w:type="page"/>
      </w:r>
    </w:p>
    <w:p w14:paraId="59B40FF4" w14:textId="1BB2EDEB" w:rsidR="00863969" w:rsidRPr="00672693" w:rsidRDefault="00F71AE7" w:rsidP="00863969">
      <w:pPr>
        <w:rPr>
          <w:rFonts w:asciiTheme="minorHAnsi" w:hAnsiTheme="minorHAnsi" w:cstheme="minorHAnsi"/>
          <w:sz w:val="20"/>
          <w:szCs w:val="20"/>
        </w:rPr>
      </w:pPr>
      <w:r w:rsidRPr="00672693">
        <w:rPr>
          <w:rFonts w:asciiTheme="minorHAnsi" w:hAnsiTheme="minorHAnsi" w:cstheme="minorHAnsi"/>
          <w:b/>
          <w:bCs/>
          <w:sz w:val="20"/>
          <w:szCs w:val="20"/>
          <w:u w:val="single"/>
        </w:rPr>
        <w:lastRenderedPageBreak/>
        <w:t>ZAŁĄCZNIK NR 40. LISTA STACJI BENZYNOWYCH WYKONAWCY DLA CZĘŚCI 16 - OBSŁUGA SPÓŁKI  ENEA ELKOGAZ SP. Z O.O.</w:t>
      </w:r>
    </w:p>
    <w:p w14:paraId="6BD4D935" w14:textId="77777777" w:rsidR="00863969" w:rsidRPr="00672693" w:rsidRDefault="00863969" w:rsidP="00863969">
      <w:pPr>
        <w:jc w:val="center"/>
        <w:rPr>
          <w:rStyle w:val="fontstyle01"/>
          <w:rFonts w:asciiTheme="minorHAnsi" w:hAnsiTheme="minorHAnsi" w:cstheme="minorHAnsi"/>
          <w:b/>
          <w:color w:val="0070C0"/>
        </w:rPr>
      </w:pPr>
      <w:r w:rsidRPr="00672693">
        <w:rPr>
          <w:rStyle w:val="fontstyle01"/>
          <w:rFonts w:asciiTheme="minorHAnsi" w:hAnsiTheme="minorHAnsi" w:cstheme="minorHAnsi"/>
          <w:b/>
          <w:color w:val="0070C0"/>
        </w:rPr>
        <w:t>Bezgotówkowe tankowanie paliw dla pojazdów oraz maszyn roboczych dla Grupy Kapitałowej ENEA</w:t>
      </w:r>
    </w:p>
    <w:p w14:paraId="5F9DB0BA" w14:textId="77777777" w:rsidR="00863969" w:rsidRPr="00672693" w:rsidRDefault="00863969" w:rsidP="00863969">
      <w:pPr>
        <w:jc w:val="center"/>
        <w:rPr>
          <w:rFonts w:asciiTheme="minorHAnsi" w:hAnsiTheme="minorHAnsi" w:cstheme="minorHAnsi"/>
          <w:sz w:val="20"/>
          <w:szCs w:val="20"/>
        </w:rPr>
      </w:pPr>
      <w:r w:rsidRPr="00672693">
        <w:rPr>
          <w:rStyle w:val="fontstyle01"/>
          <w:rFonts w:asciiTheme="minorHAnsi" w:hAnsiTheme="minorHAnsi" w:cstheme="minorHAnsi"/>
          <w:b/>
          <w:color w:val="0070C0"/>
        </w:rPr>
        <w:t>na okres 12 miesięcy</w:t>
      </w:r>
    </w:p>
    <w:p w14:paraId="3F91ADC1" w14:textId="77777777" w:rsidR="00863969" w:rsidRPr="00672693" w:rsidRDefault="00863969" w:rsidP="00863969">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245"/>
      </w:tblGrid>
      <w:tr w:rsidR="00FB5876" w:rsidRPr="00672693" w14:paraId="4CF26C75" w14:textId="77777777" w:rsidTr="00FB5876">
        <w:trPr>
          <w:trHeight w:val="511"/>
        </w:trPr>
        <w:tc>
          <w:tcPr>
            <w:tcW w:w="556" w:type="dxa"/>
            <w:vMerge w:val="restart"/>
            <w:shd w:val="clear" w:color="auto" w:fill="auto"/>
            <w:vAlign w:val="center"/>
          </w:tcPr>
          <w:p w14:paraId="52C3AB51"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Lp.</w:t>
            </w:r>
          </w:p>
          <w:p w14:paraId="379012F9" w14:textId="77777777" w:rsidR="00FB5876" w:rsidRPr="00672693" w:rsidRDefault="00FB5876" w:rsidP="003A6F36">
            <w:pPr>
              <w:jc w:val="center"/>
              <w:rPr>
                <w:rFonts w:asciiTheme="minorHAnsi" w:hAnsiTheme="minorHAnsi" w:cstheme="minorHAnsi"/>
                <w:b/>
                <w:bCs/>
                <w:sz w:val="20"/>
                <w:szCs w:val="20"/>
              </w:rPr>
            </w:pPr>
          </w:p>
        </w:tc>
        <w:tc>
          <w:tcPr>
            <w:tcW w:w="3550" w:type="dxa"/>
            <w:vMerge w:val="restart"/>
            <w:shd w:val="clear" w:color="auto" w:fill="auto"/>
            <w:vAlign w:val="center"/>
          </w:tcPr>
          <w:p w14:paraId="2D34BE6A"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245" w:type="dxa"/>
            <w:vMerge w:val="restart"/>
            <w:vAlign w:val="center"/>
          </w:tcPr>
          <w:p w14:paraId="5B79A7D2" w14:textId="77777777" w:rsidR="00FB5876" w:rsidRPr="00672693" w:rsidRDefault="00FB5876" w:rsidP="003A6F36">
            <w:pPr>
              <w:tabs>
                <w:tab w:val="left" w:pos="540"/>
              </w:tabs>
              <w:jc w:val="center"/>
              <w:rPr>
                <w:rFonts w:asciiTheme="minorHAnsi" w:hAnsiTheme="minorHAnsi" w:cstheme="minorHAnsi"/>
                <w:b/>
                <w:bCs/>
                <w:sz w:val="20"/>
                <w:szCs w:val="20"/>
              </w:rPr>
            </w:pPr>
            <w:r w:rsidRPr="00672693">
              <w:rPr>
                <w:rFonts w:asciiTheme="minorHAnsi" w:hAnsiTheme="minorHAnsi" w:cstheme="minorHAnsi"/>
                <w:b/>
                <w:bCs/>
                <w:sz w:val="20"/>
                <w:szCs w:val="20"/>
              </w:rPr>
              <w:t xml:space="preserve">Adres stacji </w:t>
            </w:r>
          </w:p>
        </w:tc>
      </w:tr>
      <w:tr w:rsidR="00FB5876" w:rsidRPr="00672693" w14:paraId="0FB976EE" w14:textId="77777777" w:rsidTr="00FB5876">
        <w:trPr>
          <w:trHeight w:val="1189"/>
        </w:trPr>
        <w:tc>
          <w:tcPr>
            <w:tcW w:w="556" w:type="dxa"/>
            <w:vMerge/>
            <w:shd w:val="clear" w:color="auto" w:fill="auto"/>
            <w:vAlign w:val="center"/>
          </w:tcPr>
          <w:p w14:paraId="0B37A790" w14:textId="77777777" w:rsidR="00FB5876" w:rsidRPr="00672693" w:rsidRDefault="00FB5876" w:rsidP="003A6F36">
            <w:pPr>
              <w:jc w:val="left"/>
              <w:rPr>
                <w:rFonts w:asciiTheme="minorHAnsi" w:hAnsiTheme="minorHAnsi" w:cstheme="minorHAnsi"/>
                <w:b/>
                <w:sz w:val="20"/>
                <w:szCs w:val="20"/>
              </w:rPr>
            </w:pPr>
          </w:p>
        </w:tc>
        <w:tc>
          <w:tcPr>
            <w:tcW w:w="3550" w:type="dxa"/>
            <w:vMerge/>
            <w:shd w:val="clear" w:color="auto" w:fill="auto"/>
            <w:vAlign w:val="center"/>
          </w:tcPr>
          <w:p w14:paraId="7123F7BB" w14:textId="77777777" w:rsidR="00FB5876" w:rsidRPr="00672693" w:rsidRDefault="00FB5876" w:rsidP="003A6F36">
            <w:pPr>
              <w:jc w:val="left"/>
              <w:rPr>
                <w:rFonts w:asciiTheme="minorHAnsi" w:hAnsiTheme="minorHAnsi" w:cstheme="minorHAnsi"/>
                <w:b/>
                <w:sz w:val="20"/>
                <w:szCs w:val="20"/>
              </w:rPr>
            </w:pPr>
          </w:p>
        </w:tc>
        <w:tc>
          <w:tcPr>
            <w:tcW w:w="5245" w:type="dxa"/>
            <w:vMerge/>
            <w:vAlign w:val="center"/>
          </w:tcPr>
          <w:p w14:paraId="0BE3B886" w14:textId="77777777" w:rsidR="00FB5876" w:rsidRPr="00672693" w:rsidRDefault="00FB5876" w:rsidP="003A6F36">
            <w:pPr>
              <w:jc w:val="left"/>
              <w:rPr>
                <w:rFonts w:asciiTheme="minorHAnsi" w:hAnsiTheme="minorHAnsi" w:cstheme="minorHAnsi"/>
                <w:b/>
                <w:sz w:val="20"/>
                <w:szCs w:val="20"/>
              </w:rPr>
            </w:pPr>
          </w:p>
        </w:tc>
      </w:tr>
      <w:tr w:rsidR="00FB5876" w:rsidRPr="00672693" w14:paraId="10B103FE" w14:textId="77777777" w:rsidTr="00FB5876">
        <w:trPr>
          <w:trHeight w:val="554"/>
        </w:trPr>
        <w:tc>
          <w:tcPr>
            <w:tcW w:w="556" w:type="dxa"/>
            <w:shd w:val="clear" w:color="auto" w:fill="auto"/>
            <w:vAlign w:val="center"/>
          </w:tcPr>
          <w:p w14:paraId="591451F7" w14:textId="77777777" w:rsidR="00FB5876" w:rsidRPr="00672693" w:rsidRDefault="00FB5876" w:rsidP="003A6F36">
            <w:pPr>
              <w:jc w:val="left"/>
              <w:rPr>
                <w:rFonts w:asciiTheme="minorHAnsi" w:hAnsiTheme="minorHAnsi" w:cstheme="minorHAnsi"/>
                <w:b/>
                <w:sz w:val="20"/>
                <w:szCs w:val="20"/>
              </w:rPr>
            </w:pPr>
            <w:r w:rsidRPr="00672693">
              <w:rPr>
                <w:rFonts w:asciiTheme="minorHAnsi" w:hAnsiTheme="minorHAnsi" w:cstheme="minorHAnsi"/>
                <w:b/>
                <w:sz w:val="20"/>
                <w:szCs w:val="20"/>
              </w:rPr>
              <w:t>1</w:t>
            </w:r>
          </w:p>
        </w:tc>
        <w:tc>
          <w:tcPr>
            <w:tcW w:w="3550" w:type="dxa"/>
            <w:shd w:val="clear" w:color="auto" w:fill="auto"/>
            <w:vAlign w:val="center"/>
          </w:tcPr>
          <w:p w14:paraId="7B9951D6" w14:textId="77777777" w:rsidR="00FB5876" w:rsidRPr="00672693" w:rsidRDefault="00FB5876" w:rsidP="003A6F36">
            <w:pPr>
              <w:tabs>
                <w:tab w:val="left" w:pos="540"/>
              </w:tabs>
              <w:jc w:val="left"/>
              <w:rPr>
                <w:rFonts w:asciiTheme="minorHAnsi" w:hAnsiTheme="minorHAnsi" w:cstheme="minorHAnsi"/>
                <w:b/>
                <w:sz w:val="20"/>
                <w:szCs w:val="20"/>
              </w:rPr>
            </w:pPr>
            <w:r w:rsidRPr="00672693">
              <w:rPr>
                <w:rFonts w:asciiTheme="minorHAnsi" w:hAnsiTheme="minorHAnsi" w:cstheme="minorHAnsi"/>
                <w:sz w:val="20"/>
                <w:szCs w:val="20"/>
              </w:rPr>
              <w:t>Świerże Górne gm. Kozienice; Al. Józefa Zielińskiego</w:t>
            </w:r>
          </w:p>
        </w:tc>
        <w:tc>
          <w:tcPr>
            <w:tcW w:w="5245" w:type="dxa"/>
            <w:shd w:val="clear" w:color="auto" w:fill="auto"/>
            <w:vAlign w:val="center"/>
          </w:tcPr>
          <w:p w14:paraId="43E5682B" w14:textId="77777777" w:rsidR="00FB5876" w:rsidRPr="00672693" w:rsidRDefault="00FB5876" w:rsidP="003A6F36">
            <w:pPr>
              <w:jc w:val="left"/>
              <w:rPr>
                <w:rFonts w:asciiTheme="minorHAnsi" w:hAnsiTheme="minorHAnsi" w:cstheme="minorHAnsi"/>
                <w:b/>
                <w:sz w:val="20"/>
                <w:szCs w:val="20"/>
              </w:rPr>
            </w:pPr>
          </w:p>
        </w:tc>
      </w:tr>
    </w:tbl>
    <w:p w14:paraId="27CD161D" w14:textId="77777777" w:rsidR="00863969" w:rsidRPr="00672693" w:rsidRDefault="00863969" w:rsidP="00863969">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863969" w:rsidRPr="00672693" w14:paraId="44DD239C" w14:textId="77777777" w:rsidTr="003A6F36">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01D62CB5" w14:textId="77777777" w:rsidR="00863969" w:rsidRPr="00672693" w:rsidRDefault="00863969" w:rsidP="003A6F36">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107DCAE3" w14:textId="77777777" w:rsidR="00863969" w:rsidRPr="00672693" w:rsidRDefault="00863969" w:rsidP="003A6F36">
            <w:pPr>
              <w:widowControl w:val="0"/>
              <w:jc w:val="center"/>
              <w:rPr>
                <w:rFonts w:asciiTheme="minorHAnsi" w:hAnsiTheme="minorHAnsi" w:cstheme="minorHAnsi"/>
                <w:sz w:val="20"/>
                <w:szCs w:val="20"/>
              </w:rPr>
            </w:pPr>
          </w:p>
        </w:tc>
      </w:tr>
      <w:tr w:rsidR="00863969" w:rsidRPr="00672693" w14:paraId="004B6BFA" w14:textId="77777777" w:rsidTr="003A6F36">
        <w:trPr>
          <w:trHeight w:val="380"/>
          <w:jc w:val="center"/>
        </w:trPr>
        <w:tc>
          <w:tcPr>
            <w:tcW w:w="4059" w:type="dxa"/>
            <w:hideMark/>
          </w:tcPr>
          <w:p w14:paraId="72ABEA8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miejscowość i data</w:t>
            </w:r>
          </w:p>
        </w:tc>
        <w:tc>
          <w:tcPr>
            <w:tcW w:w="4060" w:type="dxa"/>
            <w:hideMark/>
          </w:tcPr>
          <w:p w14:paraId="4851AC4A" w14:textId="77777777" w:rsidR="00863969" w:rsidRPr="00672693" w:rsidRDefault="00863969" w:rsidP="003A6F36">
            <w:pPr>
              <w:jc w:val="center"/>
              <w:rPr>
                <w:rFonts w:asciiTheme="minorHAnsi" w:hAnsiTheme="minorHAnsi" w:cstheme="minorHAnsi"/>
                <w:b/>
                <w:sz w:val="20"/>
                <w:szCs w:val="20"/>
              </w:rPr>
            </w:pPr>
            <w:r w:rsidRPr="00672693">
              <w:rPr>
                <w:rFonts w:asciiTheme="minorHAnsi" w:hAnsiTheme="minorHAnsi" w:cstheme="minorHAnsi"/>
                <w:b/>
                <w:sz w:val="20"/>
                <w:szCs w:val="20"/>
              </w:rPr>
              <w:t>Podpis przedstawiciela(i) Wykonawcy</w:t>
            </w:r>
          </w:p>
        </w:tc>
      </w:tr>
    </w:tbl>
    <w:p w14:paraId="687A082C" w14:textId="77777777" w:rsidR="00863969" w:rsidRPr="00672693" w:rsidRDefault="00863969" w:rsidP="00863969">
      <w:pPr>
        <w:spacing w:after="200"/>
        <w:jc w:val="left"/>
        <w:rPr>
          <w:rFonts w:asciiTheme="minorHAnsi" w:hAnsiTheme="minorHAnsi" w:cstheme="minorHAnsi"/>
          <w:sz w:val="20"/>
          <w:szCs w:val="20"/>
          <w:u w:val="single"/>
        </w:rPr>
      </w:pPr>
    </w:p>
    <w:p w14:paraId="2C985C39" w14:textId="77777777" w:rsidR="00863969" w:rsidRPr="00672693" w:rsidRDefault="00863969" w:rsidP="00863969">
      <w:pPr>
        <w:spacing w:after="200"/>
        <w:jc w:val="left"/>
        <w:rPr>
          <w:rFonts w:asciiTheme="minorHAnsi" w:hAnsiTheme="minorHAnsi" w:cstheme="minorHAnsi"/>
          <w:sz w:val="20"/>
          <w:szCs w:val="20"/>
          <w:u w:val="single"/>
        </w:rPr>
      </w:pPr>
    </w:p>
    <w:p w14:paraId="6C16CF92" w14:textId="77777777" w:rsidR="00863969" w:rsidRPr="00672693" w:rsidRDefault="00863969" w:rsidP="00863969">
      <w:pPr>
        <w:widowControl w:val="0"/>
        <w:spacing w:after="120" w:line="259" w:lineRule="auto"/>
        <w:contextualSpacing/>
        <w:rPr>
          <w:rFonts w:asciiTheme="minorHAnsi" w:hAnsiTheme="minorHAnsi" w:cstheme="minorHAnsi"/>
          <w:b/>
          <w:spacing w:val="5"/>
          <w:kern w:val="28"/>
          <w:sz w:val="20"/>
          <w:szCs w:val="20"/>
        </w:rPr>
      </w:pPr>
    </w:p>
    <w:p w14:paraId="4225FE36" w14:textId="77777777" w:rsidR="00863969" w:rsidRPr="00672693" w:rsidRDefault="00863969" w:rsidP="00863969">
      <w:pPr>
        <w:widowControl w:val="0"/>
        <w:spacing w:after="120" w:line="259" w:lineRule="auto"/>
        <w:contextualSpacing/>
        <w:rPr>
          <w:rFonts w:asciiTheme="minorHAnsi" w:hAnsiTheme="minorHAnsi" w:cstheme="minorHAnsi"/>
          <w:b/>
          <w:spacing w:val="5"/>
          <w:kern w:val="28"/>
          <w:sz w:val="20"/>
          <w:szCs w:val="20"/>
        </w:rPr>
      </w:pPr>
    </w:p>
    <w:p w14:paraId="608E9C9A" w14:textId="77777777" w:rsidR="00B141F1" w:rsidRPr="00672693" w:rsidRDefault="00B141F1" w:rsidP="00B141F1">
      <w:pPr>
        <w:pStyle w:val="Nagwek"/>
        <w:tabs>
          <w:tab w:val="clear" w:pos="4536"/>
          <w:tab w:val="clear" w:pos="9072"/>
        </w:tabs>
        <w:spacing w:before="0"/>
        <w:ind w:right="584"/>
        <w:rPr>
          <w:rFonts w:asciiTheme="minorHAnsi" w:hAnsiTheme="minorHAnsi" w:cstheme="minorHAnsi"/>
          <w:i/>
          <w:sz w:val="20"/>
          <w:szCs w:val="20"/>
          <w:lang w:eastAsia="ar-SA"/>
        </w:rPr>
      </w:pPr>
    </w:p>
    <w:p w14:paraId="08D58037" w14:textId="77777777" w:rsidR="00F71AE7" w:rsidRPr="00672693" w:rsidRDefault="00F71AE7">
      <w:pPr>
        <w:spacing w:before="0" w:after="200" w:line="276" w:lineRule="auto"/>
        <w:jc w:val="left"/>
        <w:rPr>
          <w:rFonts w:asciiTheme="minorHAnsi" w:hAnsiTheme="minorHAnsi" w:cstheme="minorHAnsi"/>
          <w:b/>
          <w:bCs/>
          <w:sz w:val="20"/>
          <w:szCs w:val="20"/>
          <w:u w:val="single"/>
        </w:rPr>
      </w:pPr>
      <w:r w:rsidRPr="00672693">
        <w:rPr>
          <w:rFonts w:asciiTheme="minorHAnsi" w:hAnsiTheme="minorHAnsi" w:cstheme="minorHAnsi"/>
          <w:b/>
          <w:bCs/>
          <w:sz w:val="20"/>
          <w:szCs w:val="20"/>
          <w:u w:val="single"/>
        </w:rPr>
        <w:br w:type="page"/>
      </w:r>
    </w:p>
    <w:p w14:paraId="5BA5F2E1" w14:textId="7097C10A" w:rsidR="002D79EE" w:rsidRPr="00672693" w:rsidRDefault="00F71AE7" w:rsidP="00672693">
      <w:pPr>
        <w:rPr>
          <w:rFonts w:asciiTheme="minorHAnsi" w:hAnsiTheme="minorHAnsi" w:cstheme="minorHAnsi"/>
          <w:b/>
          <w:bCs/>
          <w:sz w:val="20"/>
          <w:szCs w:val="20"/>
          <w:u w:val="single"/>
        </w:rPr>
      </w:pPr>
      <w:r w:rsidRPr="00672693">
        <w:rPr>
          <w:rFonts w:asciiTheme="minorHAnsi" w:hAnsiTheme="minorHAnsi" w:cstheme="minorHAnsi"/>
          <w:b/>
          <w:bCs/>
          <w:sz w:val="20"/>
          <w:szCs w:val="20"/>
          <w:u w:val="single"/>
        </w:rPr>
        <w:lastRenderedPageBreak/>
        <w:t>ZAŁĄCZNIK NR 41. LISTA STACJI BENZYNOWYCH WYKONAWCY DLA CZĘŚCI 17 - OBSŁUGA SPÓŁKI ENEA POWER&amp;GAS TRADING SP. Z O.O.</w:t>
      </w:r>
    </w:p>
    <w:p w14:paraId="5B7C5897" w14:textId="77777777" w:rsidR="00A40FA3" w:rsidRPr="001C4ABB" w:rsidRDefault="00A40FA3" w:rsidP="00A40FA3">
      <w:pPr>
        <w:jc w:val="center"/>
        <w:rPr>
          <w:rStyle w:val="fontstyle01"/>
          <w:rFonts w:asciiTheme="minorHAnsi" w:hAnsiTheme="minorHAnsi" w:cstheme="minorHAnsi"/>
          <w:b/>
          <w:color w:val="0070C0"/>
        </w:rPr>
      </w:pPr>
      <w:r w:rsidRPr="001C4ABB">
        <w:rPr>
          <w:rStyle w:val="fontstyle01"/>
          <w:rFonts w:asciiTheme="minorHAnsi" w:hAnsiTheme="minorHAnsi" w:cstheme="minorHAnsi"/>
          <w:b/>
          <w:color w:val="0070C0"/>
        </w:rPr>
        <w:t>Bezgotówkowe tankowanie paliw dla pojazdów oraz maszyn roboczych dla Grupy Kapitałowej ENEA</w:t>
      </w:r>
    </w:p>
    <w:p w14:paraId="4C5F8700" w14:textId="77777777" w:rsidR="00A40FA3" w:rsidRPr="001C4ABB" w:rsidRDefault="00A40FA3" w:rsidP="00A40FA3">
      <w:pPr>
        <w:jc w:val="center"/>
        <w:rPr>
          <w:rFonts w:asciiTheme="minorHAnsi" w:hAnsiTheme="minorHAnsi" w:cstheme="minorHAnsi"/>
          <w:sz w:val="20"/>
          <w:szCs w:val="20"/>
        </w:rPr>
      </w:pPr>
      <w:r w:rsidRPr="001C4ABB">
        <w:rPr>
          <w:rStyle w:val="fontstyle01"/>
          <w:rFonts w:asciiTheme="minorHAnsi" w:hAnsiTheme="minorHAnsi" w:cstheme="minorHAnsi"/>
          <w:b/>
          <w:color w:val="0070C0"/>
        </w:rPr>
        <w:t>na okres 12 miesięcy</w:t>
      </w:r>
    </w:p>
    <w:p w14:paraId="07CAE54B" w14:textId="77777777" w:rsidR="00A40FA3" w:rsidRPr="001C4ABB" w:rsidRDefault="00A40FA3" w:rsidP="00A40FA3">
      <w:pPr>
        <w:pStyle w:val="Nagwek4"/>
        <w:spacing w:before="0" w:after="0"/>
        <w:jc w:val="both"/>
        <w:rPr>
          <w:rFonts w:asciiTheme="minorHAnsi" w:hAnsiTheme="minorHAnsi" w:cstheme="minorHAnsi"/>
          <w:sz w:val="20"/>
          <w:szCs w:val="20"/>
          <w:u w:val="singl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550"/>
        <w:gridCol w:w="5245"/>
      </w:tblGrid>
      <w:tr w:rsidR="00FB5876" w:rsidRPr="001C4ABB" w14:paraId="62C1922B" w14:textId="77777777" w:rsidTr="00FB5876">
        <w:trPr>
          <w:trHeight w:val="511"/>
        </w:trPr>
        <w:tc>
          <w:tcPr>
            <w:tcW w:w="556" w:type="dxa"/>
            <w:vMerge w:val="restart"/>
            <w:shd w:val="clear" w:color="auto" w:fill="auto"/>
            <w:vAlign w:val="center"/>
          </w:tcPr>
          <w:p w14:paraId="0DCB1D01" w14:textId="77777777" w:rsidR="00FB5876" w:rsidRPr="001C4ABB" w:rsidRDefault="00FB5876" w:rsidP="00053DB0">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Lp.</w:t>
            </w:r>
          </w:p>
          <w:p w14:paraId="44247007" w14:textId="77777777" w:rsidR="00FB5876" w:rsidRPr="001C4ABB" w:rsidRDefault="00FB5876" w:rsidP="00053DB0">
            <w:pPr>
              <w:jc w:val="center"/>
              <w:rPr>
                <w:rFonts w:asciiTheme="minorHAnsi" w:hAnsiTheme="minorHAnsi" w:cstheme="minorHAnsi"/>
                <w:b/>
                <w:bCs/>
                <w:sz w:val="20"/>
                <w:szCs w:val="20"/>
              </w:rPr>
            </w:pPr>
          </w:p>
        </w:tc>
        <w:tc>
          <w:tcPr>
            <w:tcW w:w="3550" w:type="dxa"/>
            <w:vMerge w:val="restart"/>
            <w:shd w:val="clear" w:color="auto" w:fill="auto"/>
            <w:vAlign w:val="center"/>
          </w:tcPr>
          <w:p w14:paraId="44EA8D04" w14:textId="77777777" w:rsidR="00FB5876" w:rsidRPr="001C4ABB" w:rsidRDefault="00FB5876" w:rsidP="00053DB0">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Adres, od którego musi znajdować się co najmniej jedna stacja, zgodnie z odległościami wskazanymi w  II rozdziale Warunków Zamówienia</w:t>
            </w:r>
          </w:p>
        </w:tc>
        <w:tc>
          <w:tcPr>
            <w:tcW w:w="5245" w:type="dxa"/>
            <w:vMerge w:val="restart"/>
            <w:vAlign w:val="center"/>
          </w:tcPr>
          <w:p w14:paraId="7530AF70" w14:textId="77777777" w:rsidR="00FB5876" w:rsidRPr="001C4ABB" w:rsidRDefault="00FB5876" w:rsidP="00053DB0">
            <w:pPr>
              <w:tabs>
                <w:tab w:val="left" w:pos="540"/>
              </w:tabs>
              <w:jc w:val="center"/>
              <w:rPr>
                <w:rFonts w:asciiTheme="minorHAnsi" w:hAnsiTheme="minorHAnsi" w:cstheme="minorHAnsi"/>
                <w:b/>
                <w:bCs/>
                <w:sz w:val="20"/>
                <w:szCs w:val="20"/>
              </w:rPr>
            </w:pPr>
            <w:r w:rsidRPr="001C4ABB">
              <w:rPr>
                <w:rFonts w:asciiTheme="minorHAnsi" w:hAnsiTheme="minorHAnsi" w:cstheme="minorHAnsi"/>
                <w:b/>
                <w:bCs/>
                <w:sz w:val="20"/>
                <w:szCs w:val="20"/>
              </w:rPr>
              <w:t xml:space="preserve">Adres stacji </w:t>
            </w:r>
          </w:p>
        </w:tc>
      </w:tr>
      <w:tr w:rsidR="00FB5876" w:rsidRPr="001C4ABB" w14:paraId="752BD353" w14:textId="77777777" w:rsidTr="00FB5876">
        <w:trPr>
          <w:trHeight w:val="1189"/>
        </w:trPr>
        <w:tc>
          <w:tcPr>
            <w:tcW w:w="556" w:type="dxa"/>
            <w:vMerge/>
            <w:shd w:val="clear" w:color="auto" w:fill="auto"/>
            <w:vAlign w:val="center"/>
          </w:tcPr>
          <w:p w14:paraId="37115995" w14:textId="77777777" w:rsidR="00FB5876" w:rsidRPr="001C4ABB" w:rsidRDefault="00FB5876" w:rsidP="00053DB0">
            <w:pPr>
              <w:jc w:val="left"/>
              <w:rPr>
                <w:rFonts w:asciiTheme="minorHAnsi" w:hAnsiTheme="minorHAnsi" w:cstheme="minorHAnsi"/>
                <w:b/>
                <w:sz w:val="20"/>
                <w:szCs w:val="20"/>
              </w:rPr>
            </w:pPr>
          </w:p>
        </w:tc>
        <w:tc>
          <w:tcPr>
            <w:tcW w:w="3550" w:type="dxa"/>
            <w:vMerge/>
            <w:shd w:val="clear" w:color="auto" w:fill="auto"/>
            <w:vAlign w:val="center"/>
          </w:tcPr>
          <w:p w14:paraId="2FA67A6D" w14:textId="77777777" w:rsidR="00FB5876" w:rsidRPr="001C4ABB" w:rsidRDefault="00FB5876" w:rsidP="00053DB0">
            <w:pPr>
              <w:jc w:val="left"/>
              <w:rPr>
                <w:rFonts w:asciiTheme="minorHAnsi" w:hAnsiTheme="minorHAnsi" w:cstheme="minorHAnsi"/>
                <w:b/>
                <w:sz w:val="20"/>
                <w:szCs w:val="20"/>
              </w:rPr>
            </w:pPr>
          </w:p>
        </w:tc>
        <w:tc>
          <w:tcPr>
            <w:tcW w:w="5245" w:type="dxa"/>
            <w:vMerge/>
            <w:vAlign w:val="center"/>
          </w:tcPr>
          <w:p w14:paraId="20B38483" w14:textId="77777777" w:rsidR="00FB5876" w:rsidRPr="001C4ABB" w:rsidRDefault="00FB5876" w:rsidP="00053DB0">
            <w:pPr>
              <w:jc w:val="left"/>
              <w:rPr>
                <w:rFonts w:asciiTheme="minorHAnsi" w:hAnsiTheme="minorHAnsi" w:cstheme="minorHAnsi"/>
                <w:b/>
                <w:sz w:val="20"/>
                <w:szCs w:val="20"/>
              </w:rPr>
            </w:pPr>
          </w:p>
        </w:tc>
      </w:tr>
      <w:tr w:rsidR="00FB5876" w:rsidRPr="001C4ABB" w14:paraId="1E6A74A6" w14:textId="77777777" w:rsidTr="00FB5876">
        <w:trPr>
          <w:trHeight w:val="554"/>
        </w:trPr>
        <w:tc>
          <w:tcPr>
            <w:tcW w:w="556" w:type="dxa"/>
            <w:shd w:val="clear" w:color="auto" w:fill="auto"/>
            <w:vAlign w:val="center"/>
          </w:tcPr>
          <w:p w14:paraId="2D571B1A" w14:textId="77777777" w:rsidR="00FB5876" w:rsidRPr="001C4ABB" w:rsidRDefault="00FB5876" w:rsidP="00053DB0">
            <w:pPr>
              <w:jc w:val="left"/>
              <w:rPr>
                <w:rFonts w:asciiTheme="minorHAnsi" w:hAnsiTheme="minorHAnsi" w:cstheme="minorHAnsi"/>
                <w:b/>
                <w:sz w:val="20"/>
                <w:szCs w:val="20"/>
              </w:rPr>
            </w:pPr>
            <w:r w:rsidRPr="001C4ABB">
              <w:rPr>
                <w:rFonts w:asciiTheme="minorHAnsi" w:hAnsiTheme="minorHAnsi" w:cstheme="minorHAnsi"/>
                <w:b/>
                <w:sz w:val="20"/>
                <w:szCs w:val="20"/>
              </w:rPr>
              <w:t>1</w:t>
            </w:r>
          </w:p>
        </w:tc>
        <w:tc>
          <w:tcPr>
            <w:tcW w:w="3550" w:type="dxa"/>
            <w:shd w:val="clear" w:color="auto" w:fill="auto"/>
            <w:vAlign w:val="center"/>
          </w:tcPr>
          <w:p w14:paraId="01B78958" w14:textId="089FA9B4" w:rsidR="00FB5876" w:rsidRPr="001C4ABB" w:rsidRDefault="00FB5876" w:rsidP="00053DB0">
            <w:pPr>
              <w:tabs>
                <w:tab w:val="left" w:pos="540"/>
              </w:tabs>
              <w:jc w:val="left"/>
              <w:rPr>
                <w:rFonts w:asciiTheme="minorHAnsi" w:hAnsiTheme="minorHAnsi" w:cstheme="minorHAnsi"/>
                <w:b/>
                <w:sz w:val="20"/>
                <w:szCs w:val="20"/>
              </w:rPr>
            </w:pPr>
            <w:r w:rsidRPr="007E0469">
              <w:rPr>
                <w:rFonts w:cs="Calibri"/>
                <w:sz w:val="20"/>
                <w:szCs w:val="20"/>
              </w:rPr>
              <w:t>Warszawa al. Jana Pawła II 12</w:t>
            </w:r>
          </w:p>
        </w:tc>
        <w:tc>
          <w:tcPr>
            <w:tcW w:w="5245" w:type="dxa"/>
            <w:shd w:val="clear" w:color="auto" w:fill="auto"/>
            <w:vAlign w:val="center"/>
          </w:tcPr>
          <w:p w14:paraId="791CA0B9" w14:textId="77777777" w:rsidR="00FB5876" w:rsidRPr="001C4ABB" w:rsidRDefault="00FB5876" w:rsidP="00053DB0">
            <w:pPr>
              <w:jc w:val="left"/>
              <w:rPr>
                <w:rFonts w:asciiTheme="minorHAnsi" w:hAnsiTheme="minorHAnsi" w:cstheme="minorHAnsi"/>
                <w:b/>
                <w:sz w:val="20"/>
                <w:szCs w:val="20"/>
              </w:rPr>
            </w:pPr>
          </w:p>
        </w:tc>
      </w:tr>
      <w:tr w:rsidR="00FB5876" w:rsidRPr="001C4ABB" w14:paraId="74A12E90" w14:textId="77777777" w:rsidTr="00FB5876">
        <w:trPr>
          <w:trHeight w:val="434"/>
        </w:trPr>
        <w:tc>
          <w:tcPr>
            <w:tcW w:w="556" w:type="dxa"/>
            <w:shd w:val="clear" w:color="auto" w:fill="auto"/>
            <w:vAlign w:val="center"/>
          </w:tcPr>
          <w:p w14:paraId="7509C93C" w14:textId="77777777" w:rsidR="00FB5876" w:rsidRPr="001C4ABB" w:rsidRDefault="00FB5876" w:rsidP="00053DB0">
            <w:pPr>
              <w:jc w:val="left"/>
              <w:rPr>
                <w:rFonts w:asciiTheme="minorHAnsi" w:hAnsiTheme="minorHAnsi" w:cstheme="minorHAnsi"/>
                <w:b/>
                <w:sz w:val="20"/>
                <w:szCs w:val="20"/>
              </w:rPr>
            </w:pPr>
            <w:r w:rsidRPr="001C4ABB">
              <w:rPr>
                <w:rFonts w:asciiTheme="minorHAnsi" w:hAnsiTheme="minorHAnsi" w:cstheme="minorHAnsi"/>
                <w:b/>
                <w:sz w:val="20"/>
                <w:szCs w:val="20"/>
              </w:rPr>
              <w:t>2</w:t>
            </w:r>
          </w:p>
        </w:tc>
        <w:tc>
          <w:tcPr>
            <w:tcW w:w="3550" w:type="dxa"/>
            <w:shd w:val="clear" w:color="auto" w:fill="auto"/>
            <w:vAlign w:val="center"/>
          </w:tcPr>
          <w:p w14:paraId="4B72E181" w14:textId="5AD89F14" w:rsidR="00FB5876" w:rsidRPr="001C4ABB" w:rsidRDefault="00FB5876" w:rsidP="00053DB0">
            <w:pPr>
              <w:tabs>
                <w:tab w:val="left" w:pos="540"/>
              </w:tabs>
              <w:jc w:val="left"/>
              <w:rPr>
                <w:rFonts w:asciiTheme="minorHAnsi" w:hAnsiTheme="minorHAnsi" w:cstheme="minorHAnsi"/>
                <w:b/>
                <w:sz w:val="20"/>
                <w:szCs w:val="20"/>
              </w:rPr>
            </w:pPr>
            <w:r w:rsidRPr="007E0469">
              <w:rPr>
                <w:rFonts w:cs="Calibri"/>
                <w:sz w:val="20"/>
                <w:szCs w:val="20"/>
              </w:rPr>
              <w:t>Poznań ul. Strzeszyńska 58</w:t>
            </w:r>
          </w:p>
        </w:tc>
        <w:tc>
          <w:tcPr>
            <w:tcW w:w="5245" w:type="dxa"/>
            <w:shd w:val="clear" w:color="auto" w:fill="auto"/>
            <w:vAlign w:val="center"/>
          </w:tcPr>
          <w:p w14:paraId="1141F1A0" w14:textId="77777777" w:rsidR="00FB5876" w:rsidRPr="001C4ABB" w:rsidRDefault="00FB5876" w:rsidP="00053DB0">
            <w:pPr>
              <w:jc w:val="left"/>
              <w:rPr>
                <w:rFonts w:asciiTheme="minorHAnsi" w:hAnsiTheme="minorHAnsi" w:cstheme="minorHAnsi"/>
                <w:b/>
                <w:sz w:val="20"/>
                <w:szCs w:val="20"/>
              </w:rPr>
            </w:pPr>
          </w:p>
        </w:tc>
      </w:tr>
    </w:tbl>
    <w:p w14:paraId="66843622" w14:textId="77777777" w:rsidR="00A40FA3" w:rsidRPr="001C4ABB" w:rsidRDefault="00A40FA3" w:rsidP="00A40FA3">
      <w:pPr>
        <w:spacing w:after="200"/>
        <w:jc w:val="left"/>
        <w:rPr>
          <w:rFonts w:asciiTheme="minorHAnsi" w:hAnsiTheme="minorHAnsi" w:cstheme="minorHAnsi"/>
          <w:sz w:val="20"/>
          <w:szCs w:val="20"/>
          <w:u w:val="single"/>
        </w:rPr>
      </w:pPr>
    </w:p>
    <w:tbl>
      <w:tblPr>
        <w:tblW w:w="0" w:type="auto"/>
        <w:jc w:val="center"/>
        <w:tblCellMar>
          <w:left w:w="70" w:type="dxa"/>
          <w:right w:w="70" w:type="dxa"/>
        </w:tblCellMar>
        <w:tblLook w:val="04A0" w:firstRow="1" w:lastRow="0" w:firstColumn="1" w:lastColumn="0" w:noHBand="0" w:noVBand="1"/>
      </w:tblPr>
      <w:tblGrid>
        <w:gridCol w:w="4059"/>
        <w:gridCol w:w="4060"/>
      </w:tblGrid>
      <w:tr w:rsidR="00A40FA3" w:rsidRPr="001C4ABB" w14:paraId="38F70311" w14:textId="77777777" w:rsidTr="00053DB0">
        <w:trPr>
          <w:trHeight w:hRule="exact" w:val="1227"/>
          <w:jc w:val="center"/>
        </w:trPr>
        <w:tc>
          <w:tcPr>
            <w:tcW w:w="4059" w:type="dxa"/>
            <w:tcBorders>
              <w:top w:val="single" w:sz="4" w:space="0" w:color="auto"/>
              <w:left w:val="single" w:sz="4" w:space="0" w:color="auto"/>
              <w:bottom w:val="single" w:sz="4" w:space="0" w:color="auto"/>
              <w:right w:val="single" w:sz="4" w:space="0" w:color="auto"/>
            </w:tcBorders>
            <w:vAlign w:val="center"/>
            <w:hideMark/>
          </w:tcPr>
          <w:p w14:paraId="791D9EE0" w14:textId="77777777" w:rsidR="00A40FA3" w:rsidRPr="001C4ABB" w:rsidRDefault="00A40FA3" w:rsidP="00053DB0">
            <w:pPr>
              <w:widowControl w:val="0"/>
              <w:jc w:val="center"/>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0064E021" w14:textId="77777777" w:rsidR="00A40FA3" w:rsidRPr="001C4ABB" w:rsidRDefault="00A40FA3" w:rsidP="00053DB0">
            <w:pPr>
              <w:widowControl w:val="0"/>
              <w:jc w:val="center"/>
              <w:rPr>
                <w:rFonts w:asciiTheme="minorHAnsi" w:hAnsiTheme="minorHAnsi" w:cstheme="minorHAnsi"/>
                <w:sz w:val="20"/>
                <w:szCs w:val="20"/>
              </w:rPr>
            </w:pPr>
          </w:p>
        </w:tc>
      </w:tr>
      <w:tr w:rsidR="00A40FA3" w:rsidRPr="001C4ABB" w14:paraId="1CF82FAF" w14:textId="77777777" w:rsidTr="00053DB0">
        <w:trPr>
          <w:trHeight w:val="380"/>
          <w:jc w:val="center"/>
        </w:trPr>
        <w:tc>
          <w:tcPr>
            <w:tcW w:w="4059" w:type="dxa"/>
            <w:hideMark/>
          </w:tcPr>
          <w:p w14:paraId="773D7C0A" w14:textId="77777777" w:rsidR="00A40FA3" w:rsidRPr="001C4ABB" w:rsidRDefault="00A40FA3" w:rsidP="00053DB0">
            <w:pPr>
              <w:jc w:val="center"/>
              <w:rPr>
                <w:rFonts w:asciiTheme="minorHAnsi" w:hAnsiTheme="minorHAnsi" w:cstheme="minorHAnsi"/>
                <w:b/>
                <w:sz w:val="20"/>
                <w:szCs w:val="20"/>
              </w:rPr>
            </w:pPr>
            <w:r w:rsidRPr="001C4ABB">
              <w:rPr>
                <w:rFonts w:asciiTheme="minorHAnsi" w:hAnsiTheme="minorHAnsi" w:cstheme="minorHAnsi"/>
                <w:b/>
                <w:sz w:val="20"/>
                <w:szCs w:val="20"/>
              </w:rPr>
              <w:t>miejscowość i data</w:t>
            </w:r>
          </w:p>
        </w:tc>
        <w:tc>
          <w:tcPr>
            <w:tcW w:w="4060" w:type="dxa"/>
            <w:hideMark/>
          </w:tcPr>
          <w:p w14:paraId="0CCC8432" w14:textId="77777777" w:rsidR="00A40FA3" w:rsidRPr="001C4ABB" w:rsidRDefault="00A40FA3" w:rsidP="00053DB0">
            <w:pPr>
              <w:jc w:val="center"/>
              <w:rPr>
                <w:rFonts w:asciiTheme="minorHAnsi" w:hAnsiTheme="minorHAnsi" w:cstheme="minorHAnsi"/>
                <w:b/>
                <w:sz w:val="20"/>
                <w:szCs w:val="20"/>
              </w:rPr>
            </w:pPr>
            <w:r w:rsidRPr="001C4ABB">
              <w:rPr>
                <w:rFonts w:asciiTheme="minorHAnsi" w:hAnsiTheme="minorHAnsi" w:cstheme="minorHAnsi"/>
                <w:b/>
                <w:sz w:val="20"/>
                <w:szCs w:val="20"/>
              </w:rPr>
              <w:t>Podpis przedstawiciela(i) Wykonawcy</w:t>
            </w:r>
          </w:p>
        </w:tc>
      </w:tr>
    </w:tbl>
    <w:p w14:paraId="784A04EB" w14:textId="77777777" w:rsidR="00A40FA3" w:rsidRPr="001C4ABB" w:rsidRDefault="00A40FA3" w:rsidP="00A40FA3">
      <w:pPr>
        <w:spacing w:after="200"/>
        <w:jc w:val="left"/>
        <w:rPr>
          <w:rFonts w:asciiTheme="minorHAnsi" w:hAnsiTheme="minorHAnsi" w:cstheme="minorHAnsi"/>
          <w:sz w:val="20"/>
          <w:szCs w:val="20"/>
          <w:u w:val="single"/>
        </w:rPr>
      </w:pPr>
    </w:p>
    <w:p w14:paraId="1EF18C89" w14:textId="4A731E21" w:rsidR="00F71AE7" w:rsidRPr="00672693" w:rsidRDefault="00F71AE7">
      <w:pPr>
        <w:spacing w:before="0" w:after="200" w:line="276" w:lineRule="auto"/>
        <w:jc w:val="left"/>
        <w:rPr>
          <w:rFonts w:asciiTheme="minorHAnsi" w:hAnsiTheme="minorHAnsi" w:cstheme="minorHAnsi"/>
          <w:b/>
          <w:bCs/>
          <w:sz w:val="20"/>
          <w:szCs w:val="20"/>
          <w:u w:val="single"/>
        </w:rPr>
      </w:pPr>
    </w:p>
    <w:sectPr w:rsidR="00F71AE7" w:rsidRPr="00672693" w:rsidSect="00B67B79">
      <w:pgSz w:w="11906" w:h="16838" w:code="9"/>
      <w:pgMar w:top="720" w:right="720" w:bottom="720" w:left="720" w:header="624" w:footer="510" w:gutter="851"/>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6FA63" w16cex:dateUtc="2023-11-21T08:44:00Z"/>
  <w16cex:commentExtensible w16cex:durableId="2906F94D" w16cex:dateUtc="2023-11-21T08:39:00Z"/>
  <w16cex:commentExtensible w16cex:durableId="2906F969" w16cex:dateUtc="2023-11-21T08:39:00Z"/>
  <w16cex:commentExtensible w16cex:durableId="2906FA05" w16cex:dateUtc="2023-11-21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7B931" w14:textId="77777777" w:rsidR="004933B1" w:rsidRDefault="004933B1" w:rsidP="007A1C80">
      <w:pPr>
        <w:spacing w:before="0"/>
      </w:pPr>
      <w:r>
        <w:separator/>
      </w:r>
    </w:p>
  </w:endnote>
  <w:endnote w:type="continuationSeparator" w:id="0">
    <w:p w14:paraId="79FB29AD" w14:textId="77777777" w:rsidR="004933B1" w:rsidRDefault="004933B1" w:rsidP="007A1C80">
      <w:pPr>
        <w:spacing w:before="0"/>
      </w:pPr>
      <w:r>
        <w:continuationSeparator/>
      </w:r>
    </w:p>
  </w:endnote>
  <w:endnote w:type="continuationNotice" w:id="1">
    <w:p w14:paraId="0A128BE3" w14:textId="77777777" w:rsidR="004933B1" w:rsidRDefault="004933B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charset w:val="00"/>
    <w:family w:val="auto"/>
    <w:pitch w:val="variable"/>
    <w:sig w:usb0="800000E7" w:usb1="00000000" w:usb2="00000000" w:usb3="00000000" w:csb0="000001FB"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etica-Bold">
    <w:altName w:val="Helvetica"/>
    <w:panose1 w:val="00000000000000000000"/>
    <w:charset w:val="00"/>
    <w:family w:val="roman"/>
    <w:notTrueType/>
    <w:pitch w:val="default"/>
  </w:font>
  <w:font w:name="Candara">
    <w:panose1 w:val="020E0502030303020204"/>
    <w:charset w:val="EE"/>
    <w:family w:val="swiss"/>
    <w:pitch w:val="variable"/>
    <w:sig w:usb0="A00002EF" w:usb1="4000A44B"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Futura Hv">
    <w:altName w:val="Century Gothic"/>
    <w:panose1 w:val="00000000000000000000"/>
    <w:charset w:val="EE"/>
    <w:family w:val="swiss"/>
    <w:notTrueType/>
    <w:pitch w:val="variable"/>
    <w:sig w:usb0="00000007" w:usb1="00000000" w:usb2="00000000" w:usb3="00000000" w:csb0="00000003" w:csb1="00000000"/>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3406817"/>
      <w:docPartObj>
        <w:docPartGallery w:val="Page Numbers (Bottom of Page)"/>
        <w:docPartUnique/>
      </w:docPartObj>
    </w:sdtPr>
    <w:sdtEndPr>
      <w:rPr>
        <w:rFonts w:asciiTheme="minorHAnsi" w:hAnsiTheme="minorHAnsi" w:cstheme="minorHAnsi"/>
        <w:sz w:val="20"/>
      </w:rPr>
    </w:sdtEndPr>
    <w:sdtContent>
      <w:p w14:paraId="16AA67F8" w14:textId="533F7F19" w:rsidR="004933B1" w:rsidRPr="006C4383" w:rsidRDefault="004933B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7</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22635409" w14:textId="77777777" w:rsidR="004933B1" w:rsidRPr="00CC08B4" w:rsidRDefault="004933B1">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154841"/>
      <w:docPartObj>
        <w:docPartGallery w:val="Page Numbers (Bottom of Page)"/>
        <w:docPartUnique/>
      </w:docPartObj>
    </w:sdtPr>
    <w:sdtEndPr>
      <w:rPr>
        <w:rFonts w:asciiTheme="minorHAnsi" w:hAnsiTheme="minorHAnsi" w:cstheme="minorHAnsi"/>
        <w:sz w:val="20"/>
      </w:rPr>
    </w:sdtEndPr>
    <w:sdtContent>
      <w:p w14:paraId="179ED6A9" w14:textId="6F315AF1" w:rsidR="004933B1" w:rsidRPr="006C4383" w:rsidRDefault="004933B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439DDFFF" w14:textId="77777777" w:rsidR="004933B1" w:rsidRPr="00902DE3" w:rsidRDefault="004933B1">
    <w:pPr>
      <w:pStyle w:val="Stopka"/>
      <w:spacing w:before="0"/>
      <w:rPr>
        <w:rFonts w:asciiTheme="minorHAnsi" w:hAnsiTheme="minorHAnsi" w:cstheme="minorHAnsi"/>
        <w:sz w:val="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0A873" w14:textId="77777777" w:rsidR="004933B1" w:rsidRDefault="004933B1" w:rsidP="007A1C80">
      <w:pPr>
        <w:spacing w:before="0"/>
      </w:pPr>
      <w:r>
        <w:separator/>
      </w:r>
    </w:p>
  </w:footnote>
  <w:footnote w:type="continuationSeparator" w:id="0">
    <w:p w14:paraId="17466DB1" w14:textId="77777777" w:rsidR="004933B1" w:rsidRDefault="004933B1" w:rsidP="007A1C80">
      <w:pPr>
        <w:spacing w:before="0"/>
      </w:pPr>
      <w:r>
        <w:continuationSeparator/>
      </w:r>
    </w:p>
  </w:footnote>
  <w:footnote w:type="continuationNotice" w:id="1">
    <w:p w14:paraId="6312290C" w14:textId="77777777" w:rsidR="004933B1" w:rsidRDefault="004933B1">
      <w:pPr>
        <w:spacing w:before="0"/>
      </w:pPr>
    </w:p>
  </w:footnote>
  <w:footnote w:id="2">
    <w:p w14:paraId="25DCBC7E" w14:textId="77777777" w:rsidR="004933B1" w:rsidRPr="00AA5B63" w:rsidRDefault="004933B1" w:rsidP="001B2F68">
      <w:pPr>
        <w:pStyle w:val="Tekstprzypisudolnego"/>
        <w:rPr>
          <w:sz w:val="16"/>
        </w:rPr>
      </w:pPr>
      <w:r>
        <w:rPr>
          <w:rStyle w:val="Odwoanieprzypisudolnego"/>
        </w:rPr>
        <w:footnoteRef/>
      </w:r>
      <w:r>
        <w:t xml:space="preserve"> </w:t>
      </w:r>
      <w:r w:rsidRPr="00AA5B63">
        <w:rPr>
          <w:sz w:val="16"/>
        </w:rPr>
        <w:t>Rabat w (%), o który każdorazowo zostanie pomniejszona cena każdego litra paliwa w stosunku do ceny oferowanej w danym dniu sprzedaży. Wskazany rabat, o który każdorazowo zostanie pomniejszona cena sprzedaży w stosunku do ceny oferowanej w danym dniu sprzedaży, będzie obowiązywał przez cały okres realizacji umowy.</w:t>
      </w:r>
    </w:p>
    <w:p w14:paraId="2037F76E" w14:textId="77777777" w:rsidR="004933B1" w:rsidRPr="00AA5B63" w:rsidRDefault="004933B1" w:rsidP="001B2F68">
      <w:pPr>
        <w:pStyle w:val="Tekstprzypisudolnego"/>
        <w:rPr>
          <w:b/>
          <w:sz w:val="16"/>
        </w:rPr>
      </w:pPr>
      <w:r w:rsidRPr="00AA5B63">
        <w:rPr>
          <w:sz w:val="16"/>
        </w:rPr>
        <w:t xml:space="preserve">Wysokość Rabatu nie może być niższa niż 0,01 (%) </w:t>
      </w:r>
      <w:r w:rsidRPr="00AA5B63">
        <w:rPr>
          <w:b/>
          <w:sz w:val="16"/>
        </w:rPr>
        <w:t xml:space="preserve">Zamawiający wymaga, aby przedstawione w ofercie przez Wykonawcę rabaty były jednakowe dla każdej Części zamówienia, na którą została złożona oferta. </w:t>
      </w:r>
    </w:p>
    <w:p w14:paraId="5B2D7FFB" w14:textId="7B16DFA6" w:rsidR="004933B1" w:rsidRPr="00AA5B63" w:rsidRDefault="004933B1" w:rsidP="001B2F68">
      <w:pPr>
        <w:pStyle w:val="Tekstprzypisudolnego"/>
        <w:rPr>
          <w:b/>
        </w:rPr>
      </w:pPr>
      <w:r w:rsidRPr="00AA5B63">
        <w:rPr>
          <w:b/>
          <w:sz w:val="16"/>
        </w:rPr>
        <w:t>Zamawiający wymaga, aby w Formularzu oferty Wykonawca dla każdego z pięciu rodzajów paliw (PB95, PB98 lub inny wzbogacony, ON, ON wzbogacony, LPG) zaoferował ten sam Rabat w % (procentach).</w:t>
      </w:r>
    </w:p>
  </w:footnote>
  <w:footnote w:id="3">
    <w:p w14:paraId="3C168A4A" w14:textId="77777777" w:rsidR="004933B1" w:rsidRDefault="004933B1" w:rsidP="00597EDC">
      <w:r w:rsidRPr="00FA2DE4">
        <w:rPr>
          <w:rStyle w:val="Odwoanieprzypisudolnego"/>
          <w:rFonts w:cs="Tahoma"/>
          <w:sz w:val="16"/>
          <w:szCs w:val="16"/>
        </w:rPr>
        <w:footnoteRef/>
      </w:r>
      <w:r w:rsidRPr="00FA2DE4">
        <w:rPr>
          <w:sz w:val="16"/>
          <w:szCs w:val="16"/>
        </w:rPr>
        <w:t xml:space="preserve"> </w:t>
      </w:r>
      <w:r w:rsidRPr="00FA2DE4">
        <w:rPr>
          <w:b/>
          <w:color w:val="FF0000"/>
          <w:sz w:val="16"/>
          <w:szCs w:val="16"/>
        </w:rPr>
        <w:t xml:space="preserve">Zamawiający wymaga, aby zaoferowane rabaty na cały asortyment, tj. </w:t>
      </w:r>
      <w:r w:rsidRPr="00FA2DE4">
        <w:rPr>
          <w:b/>
          <w:sz w:val="16"/>
          <w:szCs w:val="16"/>
        </w:rPr>
        <w:t xml:space="preserve">zakup usługi myjni i odkurzania, zakup produktów pozapaliwowych, zakup wszystkich rodzajów płynów </w:t>
      </w:r>
      <w:r w:rsidRPr="00FA2DE4">
        <w:rPr>
          <w:b/>
          <w:color w:val="FF0000"/>
          <w:sz w:val="16"/>
          <w:szCs w:val="16"/>
        </w:rPr>
        <w:t xml:space="preserve">były jednakowe dla każdej </w:t>
      </w:r>
      <w:r>
        <w:rPr>
          <w:b/>
          <w:color w:val="FF0000"/>
          <w:sz w:val="16"/>
          <w:szCs w:val="16"/>
        </w:rPr>
        <w:t>C</w:t>
      </w:r>
      <w:r w:rsidRPr="00FA2DE4">
        <w:rPr>
          <w:b/>
          <w:color w:val="FF0000"/>
          <w:sz w:val="16"/>
          <w:szCs w:val="16"/>
        </w:rPr>
        <w:t xml:space="preserve">zęści </w:t>
      </w:r>
      <w:r>
        <w:rPr>
          <w:b/>
          <w:color w:val="FF0000"/>
          <w:sz w:val="16"/>
          <w:szCs w:val="16"/>
        </w:rPr>
        <w:t>zamówienia</w:t>
      </w:r>
      <w:r w:rsidRPr="00FA2DE4">
        <w:rPr>
          <w:b/>
          <w:color w:val="FF0000"/>
          <w:sz w:val="16"/>
          <w:szCs w:val="16"/>
        </w:rPr>
        <w:t>.</w:t>
      </w:r>
    </w:p>
  </w:footnote>
  <w:footnote w:id="4">
    <w:p w14:paraId="47C405E9" w14:textId="77777777" w:rsidR="004933B1" w:rsidRPr="00DB295A" w:rsidRDefault="004933B1" w:rsidP="00597EDC">
      <w:pPr>
        <w:pStyle w:val="Tekstprzypisudolnego"/>
      </w:pPr>
      <w:r>
        <w:rPr>
          <w:rStyle w:val="Odwoanieprzypisudolnego"/>
        </w:rPr>
        <w:footnoteRef/>
      </w:r>
      <w:r>
        <w:t xml:space="preserve"> </w:t>
      </w:r>
      <w:r w:rsidRPr="00DB295A">
        <w:rPr>
          <w:rFonts w:cs="Calibri"/>
          <w:color w:val="FF0000"/>
          <w:sz w:val="16"/>
        </w:rPr>
        <w:t>z wyłączeniem art. alkoholowych, tytoniowych i spożywczych oraz płatności na bramkach autostradowych i zakupu e-biletu</w:t>
      </w:r>
    </w:p>
  </w:footnote>
  <w:footnote w:id="5">
    <w:p w14:paraId="428EA703" w14:textId="7B7B19CE" w:rsidR="004933B1" w:rsidRDefault="004933B1">
      <w:pPr>
        <w:pStyle w:val="Tekstprzypisudolnego"/>
      </w:pPr>
      <w:r>
        <w:rPr>
          <w:rStyle w:val="Odwoanieprzypisudolnego"/>
        </w:rPr>
        <w:footnoteRef/>
      </w:r>
      <w:r>
        <w:t xml:space="preserve"> </w:t>
      </w:r>
      <w:r w:rsidRPr="00FC5698">
        <w:rPr>
          <w:sz w:val="16"/>
        </w:rPr>
        <w:t>należy wskazać Część lub Części od 1 do 17, na które Wykonawca składa ofertę</w:t>
      </w:r>
    </w:p>
  </w:footnote>
  <w:footnote w:id="6">
    <w:p w14:paraId="3FA9EB63" w14:textId="77777777" w:rsidR="004933B1" w:rsidRDefault="004933B1" w:rsidP="00AA5B63">
      <w:pPr>
        <w:pStyle w:val="Tekstprzypisudolnego"/>
      </w:pPr>
      <w:r>
        <w:rPr>
          <w:rStyle w:val="Odwoanieprzypisudolnego"/>
        </w:rPr>
        <w:footnoteRef/>
      </w:r>
      <w:r>
        <w:t xml:space="preserve"> </w:t>
      </w:r>
      <w:r>
        <w:rPr>
          <w:i/>
          <w:iCs/>
          <w:sz w:val="16"/>
          <w:szCs w:val="16"/>
        </w:rPr>
        <w:t>Przez osobę reprezentującą Wykonawcę rozumie się osobę/osoby upoważnione do składania w imieniu tego podmiotu oświadczeń woli na podstawie przepisów prawa/stosownych pełnomocnictw/rejestrów lub osobę/osoby zarządzające danym podmiotem bez względu na podstawę prawną/faktyczną uprawniającą/zobowiązująca do zarządzania tym podmiotem.</w:t>
      </w:r>
    </w:p>
  </w:footnote>
  <w:footnote w:id="7">
    <w:p w14:paraId="4F886C24" w14:textId="77777777" w:rsidR="004933B1" w:rsidRDefault="004933B1" w:rsidP="00AA5B63">
      <w:pPr>
        <w:spacing w:before="0"/>
        <w:rPr>
          <w:rFonts w:asciiTheme="minorHAnsi" w:eastAsiaTheme="minorHAnsi" w:hAnsiTheme="minorHAnsi" w:cstheme="minorHAnsi"/>
          <w:sz w:val="20"/>
          <w:szCs w:val="20"/>
          <w:highlight w:val="lightGray"/>
          <w:lang w:eastAsia="en-US"/>
        </w:rPr>
      </w:pPr>
      <w:r w:rsidRPr="00924000">
        <w:rPr>
          <w:rStyle w:val="Odwoanieprzypisudolnego"/>
          <w:rFonts w:asciiTheme="minorHAnsi" w:hAnsiTheme="minorHAnsi" w:cstheme="minorHAnsi"/>
          <w:sz w:val="20"/>
          <w:szCs w:val="20"/>
          <w:highlight w:val="lightGray"/>
        </w:rPr>
        <w:footnoteRef/>
      </w:r>
      <w:r w:rsidRPr="00924000">
        <w:rPr>
          <w:rFonts w:asciiTheme="minorHAnsi" w:hAnsiTheme="minorHAnsi" w:cstheme="minorHAnsi"/>
          <w:sz w:val="20"/>
          <w:szCs w:val="20"/>
          <w:highlight w:val="lightGray"/>
        </w:rPr>
        <w:t xml:space="preserve"> </w:t>
      </w:r>
      <w:r w:rsidRPr="00924000">
        <w:rPr>
          <w:rFonts w:asciiTheme="minorHAnsi" w:eastAsiaTheme="minorHAnsi" w:hAnsiTheme="minorHAnsi" w:cstheme="minorHAnsi"/>
          <w:b/>
          <w:sz w:val="20"/>
          <w:szCs w:val="20"/>
          <w:highlight w:val="lightGray"/>
          <w:lang w:eastAsia="en-US"/>
        </w:rPr>
        <w:t>List</w:t>
      </w:r>
      <w:r>
        <w:rPr>
          <w:rFonts w:asciiTheme="minorHAnsi" w:eastAsiaTheme="minorHAnsi" w:hAnsiTheme="minorHAnsi" w:cstheme="minorHAnsi"/>
          <w:b/>
          <w:sz w:val="20"/>
          <w:szCs w:val="20"/>
          <w:highlight w:val="lightGray"/>
          <w:lang w:eastAsia="en-US"/>
        </w:rPr>
        <w:t>y</w:t>
      </w:r>
      <w:r w:rsidRPr="00924000">
        <w:rPr>
          <w:rFonts w:asciiTheme="minorHAnsi" w:eastAsiaTheme="minorHAnsi" w:hAnsiTheme="minorHAnsi" w:cstheme="minorHAnsi"/>
          <w:b/>
          <w:sz w:val="20"/>
          <w:szCs w:val="20"/>
          <w:highlight w:val="lightGray"/>
          <w:lang w:eastAsia="en-US"/>
        </w:rPr>
        <w:t xml:space="preserve"> Sankcyjn</w:t>
      </w:r>
      <w:r>
        <w:rPr>
          <w:rFonts w:asciiTheme="minorHAnsi" w:eastAsiaTheme="minorHAnsi" w:hAnsiTheme="minorHAnsi" w:cstheme="minorHAnsi"/>
          <w:b/>
          <w:sz w:val="20"/>
          <w:szCs w:val="20"/>
          <w:highlight w:val="lightGray"/>
          <w:lang w:eastAsia="en-US"/>
        </w:rPr>
        <w:t>e</w:t>
      </w:r>
      <w:r w:rsidRPr="00924000">
        <w:rPr>
          <w:rFonts w:asciiTheme="minorHAnsi" w:eastAsiaTheme="minorHAnsi" w:hAnsiTheme="minorHAnsi" w:cstheme="minorHAnsi"/>
          <w:b/>
          <w:sz w:val="20"/>
          <w:szCs w:val="20"/>
          <w:highlight w:val="lightGray"/>
          <w:lang w:eastAsia="en-US"/>
        </w:rPr>
        <w:t xml:space="preserve"> </w:t>
      </w:r>
    </w:p>
    <w:p w14:paraId="3FA970BA" w14:textId="77777777" w:rsidR="004933B1" w:rsidRPr="00E67AD8" w:rsidRDefault="004933B1" w:rsidP="000B324A">
      <w:pPr>
        <w:pStyle w:val="Akapitzlist"/>
        <w:numPr>
          <w:ilvl w:val="0"/>
          <w:numId w:val="63"/>
        </w:numPr>
        <w:tabs>
          <w:tab w:val="left" w:pos="284"/>
        </w:tabs>
        <w:spacing w:after="0" w:line="240" w:lineRule="auto"/>
        <w:ind w:left="284" w:hanging="284"/>
        <w:jc w:val="both"/>
        <w:rPr>
          <w:rFonts w:asciiTheme="minorHAnsi" w:eastAsiaTheme="minorHAnsi" w:hAnsiTheme="minorHAnsi" w:cstheme="minorHAnsi"/>
          <w:sz w:val="20"/>
          <w:szCs w:val="20"/>
        </w:rPr>
      </w:pPr>
      <w:r w:rsidRPr="00E67AD8">
        <w:rPr>
          <w:rFonts w:asciiTheme="minorHAnsi" w:eastAsiaTheme="minorHAnsi" w:hAnsiTheme="minorHAnsi" w:cstheme="minorHAnsi"/>
          <w:sz w:val="20"/>
          <w:szCs w:val="20"/>
        </w:rPr>
        <w:t>wykazy osób lub podmiotów określone w:</w:t>
      </w:r>
    </w:p>
    <w:p w14:paraId="62566CA1" w14:textId="77777777" w:rsidR="004933B1" w:rsidRPr="00E67AD8" w:rsidRDefault="004933B1" w:rsidP="00AA5B63">
      <w:pPr>
        <w:tabs>
          <w:tab w:val="left" w:pos="284"/>
        </w:tabs>
        <w:spacing w:before="0"/>
        <w:ind w:left="284" w:hanging="284"/>
        <w:rPr>
          <w:rFonts w:asciiTheme="minorHAnsi" w:eastAsiaTheme="minorHAnsi" w:hAnsiTheme="minorHAnsi" w:cstheme="minorHAnsi"/>
          <w:sz w:val="20"/>
          <w:szCs w:val="20"/>
          <w:lang w:eastAsia="en-US"/>
        </w:rPr>
      </w:pPr>
      <w:r w:rsidRPr="00E67AD8">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28924D42" w14:textId="77777777" w:rsidR="004933B1" w:rsidRPr="00E67AD8" w:rsidRDefault="004933B1" w:rsidP="00AA5B63">
      <w:pPr>
        <w:tabs>
          <w:tab w:val="left" w:pos="284"/>
        </w:tabs>
        <w:spacing w:before="0"/>
        <w:ind w:left="284" w:hanging="284"/>
        <w:rPr>
          <w:rFonts w:asciiTheme="minorHAnsi" w:eastAsiaTheme="minorHAnsi" w:hAnsiTheme="minorHAnsi" w:cstheme="minorHAnsi"/>
          <w:sz w:val="20"/>
          <w:szCs w:val="20"/>
          <w:lang w:eastAsia="en-US"/>
        </w:rPr>
      </w:pPr>
      <w:r w:rsidRPr="00E67AD8">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0FAA9E9E" w14:textId="77777777" w:rsidR="004933B1" w:rsidRPr="00B13674" w:rsidRDefault="004933B1" w:rsidP="000B324A">
      <w:pPr>
        <w:pStyle w:val="Akapitzlist"/>
        <w:numPr>
          <w:ilvl w:val="0"/>
          <w:numId w:val="63"/>
        </w:numPr>
        <w:tabs>
          <w:tab w:val="left" w:pos="284"/>
        </w:tabs>
        <w:spacing w:after="0" w:line="240" w:lineRule="auto"/>
        <w:ind w:left="284" w:hanging="284"/>
        <w:jc w:val="both"/>
        <w:rPr>
          <w:rFonts w:asciiTheme="minorHAnsi" w:eastAsiaTheme="minorHAnsi" w:hAnsiTheme="minorHAnsi" w:cstheme="minorHAnsi"/>
          <w:sz w:val="20"/>
          <w:szCs w:val="20"/>
        </w:rPr>
      </w:pPr>
      <w:r w:rsidRPr="00E67AD8">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E67AD8">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8">
    <w:p w14:paraId="36B045B7" w14:textId="77777777" w:rsidR="004933B1" w:rsidRPr="00924000" w:rsidRDefault="004933B1" w:rsidP="00AA5B63">
      <w:pPr>
        <w:pStyle w:val="Tekstprzypisudolnego"/>
        <w:spacing w:before="0"/>
        <w:rPr>
          <w:rFonts w:asciiTheme="minorHAnsi" w:eastAsiaTheme="minorHAnsi" w:hAnsiTheme="minorHAnsi" w:cstheme="minorHAnsi"/>
          <w:highlight w:val="lightGray"/>
          <w:lang w:eastAsia="en-US"/>
        </w:rPr>
      </w:pPr>
      <w:r w:rsidRPr="00924000">
        <w:rPr>
          <w:rFonts w:asciiTheme="minorHAnsi" w:eastAsiaTheme="minorHAnsi" w:hAnsiTheme="minorHAnsi" w:cstheme="minorHAnsi"/>
          <w:highlight w:val="lightGray"/>
          <w:vertAlign w:val="superscript"/>
          <w:lang w:eastAsia="en-US"/>
        </w:rPr>
        <w:footnoteRef/>
      </w:r>
      <w:r w:rsidRPr="00924000">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9">
    <w:p w14:paraId="19290D86" w14:textId="77777777" w:rsidR="004933B1" w:rsidRPr="00891EB7" w:rsidRDefault="004933B1" w:rsidP="00AA5B63">
      <w:pPr>
        <w:pStyle w:val="Tekstprzypisudolnego"/>
        <w:spacing w:before="0"/>
        <w:rPr>
          <w:rFonts w:ascii="Arial" w:eastAsiaTheme="minorHAnsi" w:hAnsi="Arial" w:cs="Arial"/>
          <w:sz w:val="16"/>
          <w:szCs w:val="16"/>
          <w:lang w:eastAsia="en-US"/>
        </w:rPr>
      </w:pPr>
      <w:r w:rsidRPr="00924000">
        <w:rPr>
          <w:rFonts w:asciiTheme="minorHAnsi" w:eastAsiaTheme="minorHAnsi" w:hAnsiTheme="minorHAnsi" w:cstheme="minorHAnsi"/>
          <w:highlight w:val="lightGray"/>
          <w:vertAlign w:val="superscript"/>
          <w:lang w:eastAsia="en-US"/>
        </w:rPr>
        <w:footnoteRef/>
      </w:r>
      <w:r w:rsidRPr="00924000">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66"/>
      <w:gridCol w:w="3332"/>
    </w:tblGrid>
    <w:tr w:rsidR="004933B1" w:rsidRPr="00DD3397" w14:paraId="03104D00" w14:textId="77777777" w:rsidTr="004705CD">
      <w:trPr>
        <w:cantSplit/>
        <w:trHeight w:val="284"/>
      </w:trPr>
      <w:tc>
        <w:tcPr>
          <w:tcW w:w="6486" w:type="dxa"/>
          <w:tcBorders>
            <w:top w:val="nil"/>
            <w:left w:val="nil"/>
            <w:bottom w:val="nil"/>
            <w:right w:val="nil"/>
          </w:tcBorders>
        </w:tcPr>
        <w:p w14:paraId="08388EF7" w14:textId="77777777" w:rsidR="004933B1" w:rsidRPr="00DD3397" w:rsidRDefault="004933B1" w:rsidP="00121F3A">
          <w:pPr>
            <w:pStyle w:val="Nagwek"/>
            <w:spacing w:before="0"/>
            <w:jc w:val="left"/>
            <w:rPr>
              <w:rFonts w:asciiTheme="minorHAnsi" w:hAnsiTheme="minorHAnsi" w:cstheme="minorHAnsi"/>
              <w:b/>
              <w:bCs/>
              <w:sz w:val="18"/>
              <w:szCs w:val="18"/>
            </w:rPr>
          </w:pPr>
        </w:p>
      </w:tc>
      <w:tc>
        <w:tcPr>
          <w:tcW w:w="3012" w:type="dxa"/>
          <w:tcBorders>
            <w:top w:val="nil"/>
            <w:left w:val="nil"/>
            <w:bottom w:val="nil"/>
            <w:right w:val="nil"/>
          </w:tcBorders>
          <w:vAlign w:val="center"/>
        </w:tcPr>
        <w:p w14:paraId="7CD14350" w14:textId="77777777" w:rsidR="004933B1" w:rsidRPr="00DD3397" w:rsidRDefault="004933B1"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4933B1" w:rsidRPr="00DD3397" w14:paraId="6802880B" w14:textId="77777777" w:rsidTr="004705CD">
      <w:trPr>
        <w:cantSplit/>
      </w:trPr>
      <w:tc>
        <w:tcPr>
          <w:tcW w:w="6486" w:type="dxa"/>
          <w:tcBorders>
            <w:top w:val="nil"/>
            <w:left w:val="nil"/>
            <w:bottom w:val="single" w:sz="4" w:space="0" w:color="auto"/>
            <w:right w:val="nil"/>
          </w:tcBorders>
          <w:vAlign w:val="center"/>
        </w:tcPr>
        <w:p w14:paraId="2366B312" w14:textId="77777777" w:rsidR="004933B1" w:rsidRPr="00DD3397" w:rsidRDefault="004933B1"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35F08A9D" w14:textId="29817FF4" w:rsidR="004933B1" w:rsidRPr="00513976" w:rsidRDefault="004933B1" w:rsidP="00CE001C">
          <w:pPr>
            <w:pStyle w:val="Nagwek"/>
            <w:spacing w:before="0"/>
            <w:jc w:val="right"/>
            <w:rPr>
              <w:rFonts w:asciiTheme="minorHAnsi" w:hAnsiTheme="minorHAnsi" w:cstheme="minorHAnsi"/>
              <w:bCs/>
              <w:sz w:val="18"/>
              <w:szCs w:val="18"/>
              <w:highlight w:val="yellow"/>
            </w:rPr>
          </w:pPr>
          <w:r w:rsidRPr="002C2084">
            <w:rPr>
              <w:rFonts w:ascii="Calibri" w:hAnsi="Calibri"/>
              <w:b/>
              <w:sz w:val="20"/>
              <w:szCs w:val="20"/>
            </w:rPr>
            <w:t>1400/DW00/ZD/KZ/2024/0000008084</w:t>
          </w:r>
        </w:p>
      </w:tc>
    </w:tr>
  </w:tbl>
  <w:p w14:paraId="4429F420" w14:textId="77777777" w:rsidR="004933B1" w:rsidRPr="00C842CA" w:rsidRDefault="004933B1" w:rsidP="00802FBE">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Borders>
        <w:bottom w:val="single" w:sz="4" w:space="0" w:color="auto"/>
      </w:tblBorders>
      <w:tblCellMar>
        <w:left w:w="70" w:type="dxa"/>
        <w:right w:w="70" w:type="dxa"/>
      </w:tblCellMar>
      <w:tblLook w:val="0000" w:firstRow="0" w:lastRow="0" w:firstColumn="0" w:lastColumn="0" w:noHBand="0" w:noVBand="0"/>
    </w:tblPr>
    <w:tblGrid>
      <w:gridCol w:w="6024"/>
      <w:gridCol w:w="3332"/>
    </w:tblGrid>
    <w:tr w:rsidR="004933B1" w:rsidRPr="00DD3397" w14:paraId="26F6035A" w14:textId="77777777" w:rsidTr="004705CD">
      <w:trPr>
        <w:cantSplit/>
        <w:trHeight w:val="284"/>
      </w:trPr>
      <w:tc>
        <w:tcPr>
          <w:tcW w:w="6489" w:type="dxa"/>
          <w:tcBorders>
            <w:top w:val="nil"/>
            <w:left w:val="nil"/>
            <w:bottom w:val="nil"/>
            <w:right w:val="nil"/>
          </w:tcBorders>
        </w:tcPr>
        <w:p w14:paraId="095F9AC8" w14:textId="77777777" w:rsidR="004933B1" w:rsidRPr="00DD3397" w:rsidRDefault="004933B1" w:rsidP="00121F3A">
          <w:pPr>
            <w:pStyle w:val="Nagwek"/>
            <w:spacing w:before="0"/>
            <w:jc w:val="left"/>
            <w:rPr>
              <w:rFonts w:asciiTheme="minorHAnsi" w:hAnsiTheme="minorHAnsi" w:cstheme="minorHAnsi"/>
              <w:b/>
              <w:bCs/>
              <w:sz w:val="18"/>
              <w:szCs w:val="18"/>
            </w:rPr>
          </w:pPr>
        </w:p>
      </w:tc>
      <w:tc>
        <w:tcPr>
          <w:tcW w:w="2867" w:type="dxa"/>
          <w:tcBorders>
            <w:top w:val="nil"/>
            <w:left w:val="nil"/>
            <w:bottom w:val="nil"/>
            <w:right w:val="nil"/>
          </w:tcBorders>
          <w:vAlign w:val="center"/>
        </w:tcPr>
        <w:p w14:paraId="33C1A57A" w14:textId="77777777" w:rsidR="004933B1" w:rsidRPr="00DD3397" w:rsidRDefault="004933B1"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4933B1" w:rsidRPr="00F737B7" w14:paraId="56D8889E" w14:textId="77777777" w:rsidTr="004705CD">
      <w:trPr>
        <w:cantSplit/>
      </w:trPr>
      <w:tc>
        <w:tcPr>
          <w:tcW w:w="6489" w:type="dxa"/>
          <w:tcBorders>
            <w:top w:val="nil"/>
            <w:left w:val="nil"/>
            <w:bottom w:val="single" w:sz="4" w:space="0" w:color="auto"/>
            <w:right w:val="nil"/>
          </w:tcBorders>
          <w:vAlign w:val="center"/>
        </w:tcPr>
        <w:p w14:paraId="46EB58DB" w14:textId="77777777" w:rsidR="004933B1" w:rsidRPr="00DD3397" w:rsidRDefault="004933B1"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2867" w:type="dxa"/>
          <w:tcBorders>
            <w:top w:val="nil"/>
            <w:left w:val="nil"/>
            <w:bottom w:val="single" w:sz="4" w:space="0" w:color="auto"/>
            <w:right w:val="nil"/>
          </w:tcBorders>
          <w:vAlign w:val="center"/>
        </w:tcPr>
        <w:p w14:paraId="4DBC9623" w14:textId="5F58F22D" w:rsidR="004933B1" w:rsidRPr="00821D8A" w:rsidRDefault="004933B1" w:rsidP="00CE001C">
          <w:pPr>
            <w:pStyle w:val="Nagwek"/>
            <w:spacing w:before="0"/>
            <w:jc w:val="right"/>
            <w:rPr>
              <w:rFonts w:asciiTheme="minorHAnsi" w:hAnsiTheme="minorHAnsi" w:cstheme="minorHAnsi"/>
              <w:b/>
              <w:bCs/>
              <w:sz w:val="18"/>
              <w:szCs w:val="18"/>
              <w:highlight w:val="yellow"/>
            </w:rPr>
          </w:pPr>
          <w:r w:rsidRPr="002C2084">
            <w:rPr>
              <w:rFonts w:ascii="Calibri" w:hAnsi="Calibri"/>
              <w:b/>
              <w:sz w:val="20"/>
              <w:szCs w:val="20"/>
            </w:rPr>
            <w:t>1400/DW00/ZD/KZ/2024/0000008084</w:t>
          </w:r>
        </w:p>
      </w:tc>
    </w:tr>
  </w:tbl>
  <w:p w14:paraId="4BFDEF50" w14:textId="77777777" w:rsidR="004933B1" w:rsidRPr="00121F3A" w:rsidRDefault="004933B1" w:rsidP="00121F3A">
    <w:pPr>
      <w:pStyle w:val="Nagwek"/>
      <w:spacing w:before="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B8270EE"/>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01D19D2"/>
    <w:multiLevelType w:val="hybridMultilevel"/>
    <w:tmpl w:val="16E48D02"/>
    <w:lvl w:ilvl="0" w:tplc="B66CC252">
      <w:start w:val="9"/>
      <w:numFmt w:val="lowerLetter"/>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1542409"/>
    <w:multiLevelType w:val="hybridMultilevel"/>
    <w:tmpl w:val="D952C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4"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02D025B9"/>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3015991"/>
    <w:multiLevelType w:val="hybridMultilevel"/>
    <w:tmpl w:val="929026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04C076C2"/>
    <w:multiLevelType w:val="hybridMultilevel"/>
    <w:tmpl w:val="6676516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4EE3D10"/>
    <w:multiLevelType w:val="hybridMultilevel"/>
    <w:tmpl w:val="187483CE"/>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7">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05682181"/>
    <w:multiLevelType w:val="multilevel"/>
    <w:tmpl w:val="1ACA3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06116C25"/>
    <w:multiLevelType w:val="hybridMultilevel"/>
    <w:tmpl w:val="0A78179A"/>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090818FD"/>
    <w:multiLevelType w:val="hybridMultilevel"/>
    <w:tmpl w:val="813A242E"/>
    <w:lvl w:ilvl="0" w:tplc="5AA60BCA">
      <w:start w:val="1"/>
      <w:numFmt w:val="lowerRoman"/>
      <w:lvlText w:val="%1."/>
      <w:lvlJc w:val="left"/>
      <w:pPr>
        <w:ind w:left="1713" w:hanging="72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09675AC1"/>
    <w:multiLevelType w:val="multilevel"/>
    <w:tmpl w:val="D2FA3D9E"/>
    <w:lvl w:ilvl="0">
      <w:start w:val="1"/>
      <w:numFmt w:val="decimal"/>
      <w:lvlText w:val="%1."/>
      <w:lvlJc w:val="left"/>
      <w:pPr>
        <w:ind w:left="720" w:hanging="360"/>
      </w:pPr>
      <w:rPr>
        <w:b w:val="0"/>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09942ED6"/>
    <w:multiLevelType w:val="hybridMultilevel"/>
    <w:tmpl w:val="FB72FBFC"/>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4"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0A1736DB"/>
    <w:multiLevelType w:val="hybridMultilevel"/>
    <w:tmpl w:val="204E9D92"/>
    <w:lvl w:ilvl="0" w:tplc="1A080D8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0A6C0781"/>
    <w:multiLevelType w:val="multilevel"/>
    <w:tmpl w:val="0F0220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0C6C4EA5"/>
    <w:multiLevelType w:val="hybridMultilevel"/>
    <w:tmpl w:val="D8EC5E8E"/>
    <w:lvl w:ilvl="0" w:tplc="0C100CD6">
      <w:start w:val="1"/>
      <w:numFmt w:val="lowerLetter"/>
      <w:lvlText w:val="%1)"/>
      <w:lvlJc w:val="left"/>
      <w:pPr>
        <w:ind w:left="927" w:hanging="360"/>
      </w:pPr>
      <w:rPr>
        <w:rFonts w:asciiTheme="minorHAnsi" w:eastAsia="Arial" w:hAnsiTheme="minorHAnsi" w:cstheme="minorHAns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0D867DD9"/>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0DB215FB"/>
    <w:multiLevelType w:val="hybridMultilevel"/>
    <w:tmpl w:val="0C2A1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0DEA01F0"/>
    <w:multiLevelType w:val="hybridMultilevel"/>
    <w:tmpl w:val="4FF607CA"/>
    <w:lvl w:ilvl="0" w:tplc="833877A4">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4" w15:restartNumberingAfterBreak="0">
    <w:nsid w:val="0EB726E1"/>
    <w:multiLevelType w:val="hybridMultilevel"/>
    <w:tmpl w:val="69C0494E"/>
    <w:lvl w:ilvl="0" w:tplc="0415000F">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F2F2653"/>
    <w:multiLevelType w:val="hybridMultilevel"/>
    <w:tmpl w:val="A8BCD6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0F310A50"/>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0F3766AF"/>
    <w:multiLevelType w:val="hybridMultilevel"/>
    <w:tmpl w:val="BCB4FD2E"/>
    <w:lvl w:ilvl="0" w:tplc="017C3604">
      <w:start w:val="19"/>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8" w15:restartNumberingAfterBreak="0">
    <w:nsid w:val="0F4C114D"/>
    <w:multiLevelType w:val="hybridMultilevel"/>
    <w:tmpl w:val="CDF497DE"/>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0F8E7C06"/>
    <w:multiLevelType w:val="hybridMultilevel"/>
    <w:tmpl w:val="A8F89C0E"/>
    <w:lvl w:ilvl="0" w:tplc="04150017">
      <w:start w:val="1"/>
      <w:numFmt w:val="lowerLetter"/>
      <w:lvlText w:val="%1)"/>
      <w:lvlJc w:val="left"/>
      <w:pPr>
        <w:ind w:left="1178" w:hanging="360"/>
      </w:p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50" w15:restartNumberingAfterBreak="0">
    <w:nsid w:val="0FDB6AE3"/>
    <w:multiLevelType w:val="hybridMultilevel"/>
    <w:tmpl w:val="C1823D1E"/>
    <w:lvl w:ilvl="0" w:tplc="3D5445E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1"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15351DA"/>
    <w:multiLevelType w:val="hybridMultilevel"/>
    <w:tmpl w:val="32E4A82A"/>
    <w:lvl w:ilvl="0" w:tplc="D2DAAAA6">
      <w:start w:val="1"/>
      <w:numFmt w:val="lowerLetter"/>
      <w:lvlText w:val="%1)"/>
      <w:lvlJc w:val="left"/>
      <w:pPr>
        <w:ind w:left="927" w:hanging="360"/>
      </w:pPr>
      <w:rPr>
        <w:rFonts w:hint="default"/>
        <w:b/>
        <w:color w:val="FF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119E1F2D"/>
    <w:multiLevelType w:val="multilevel"/>
    <w:tmpl w:val="92CAE5DE"/>
    <w:lvl w:ilvl="0">
      <w:numFmt w:val="bullet"/>
      <w:lvlText w:val=""/>
      <w:lvlJc w:val="left"/>
      <w:pPr>
        <w:ind w:left="360" w:hanging="360"/>
      </w:pPr>
      <w:rPr>
        <w:rFonts w:ascii="Symbol" w:hAnsi="Symbol"/>
        <w:b w:val="0"/>
      </w:rPr>
    </w:lvl>
    <w:lvl w:ilvl="1">
      <w:start w:val="1"/>
      <w:numFmt w:val="lowerLetter"/>
      <w:lvlText w:val="%2."/>
      <w:lvlJc w:val="left"/>
      <w:pPr>
        <w:ind w:left="1440" w:hanging="360"/>
      </w:pPr>
      <w:rPr>
        <w:rFonts w:cs="Times New Roman"/>
      </w:rPr>
    </w:lvl>
    <w:lvl w:ilvl="2">
      <w:start w:val="1"/>
      <w:numFmt w:val="decimal"/>
      <w:lvlText w:val="%3."/>
      <w:lvlJc w:val="left"/>
      <w:pPr>
        <w:ind w:left="360" w:hanging="360"/>
      </w:pPr>
      <w:rPr>
        <w:rFonts w:ascii="Arial" w:hAnsi="Arial" w:cs="Arial"/>
        <w:b w:val="0"/>
        <w:sz w:val="20"/>
        <w:szCs w:val="2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numFmt w:val="bullet"/>
      <w:lvlText w:val=""/>
      <w:lvlJc w:val="left"/>
      <w:pPr>
        <w:ind w:left="4320" w:hanging="180"/>
      </w:pPr>
      <w:rPr>
        <w:rFonts w:ascii="Symbol" w:hAnsi="Symbol"/>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4" w15:restartNumberingAfterBreak="0">
    <w:nsid w:val="124B798B"/>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1392063F"/>
    <w:multiLevelType w:val="hybridMultilevel"/>
    <w:tmpl w:val="A13E4B10"/>
    <w:styleLink w:val="Zaimportowanystyl18"/>
    <w:lvl w:ilvl="0" w:tplc="02805A92">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DD85D1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096599C">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210E7B0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2E23A0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16FD98">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376C8AA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D56778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725EEE">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1392690E"/>
    <w:multiLevelType w:val="hybridMultilevel"/>
    <w:tmpl w:val="D72665A0"/>
    <w:lvl w:ilvl="0" w:tplc="9DC416EC">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13E84F2B"/>
    <w:multiLevelType w:val="hybridMultilevel"/>
    <w:tmpl w:val="011E4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55759EF"/>
    <w:multiLevelType w:val="hybridMultilevel"/>
    <w:tmpl w:val="FF867552"/>
    <w:lvl w:ilvl="0" w:tplc="04150017">
      <w:start w:val="1"/>
      <w:numFmt w:val="lowerLetter"/>
      <w:lvlText w:val="%1)"/>
      <w:lvlJc w:val="left"/>
      <w:pPr>
        <w:ind w:left="360" w:hanging="360"/>
      </w:pPr>
      <w:rPr>
        <w:strike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155D33F0"/>
    <w:multiLevelType w:val="hybridMultilevel"/>
    <w:tmpl w:val="D72665A0"/>
    <w:lvl w:ilvl="0" w:tplc="9DC416EC">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161567A3"/>
    <w:multiLevelType w:val="hybridMultilevel"/>
    <w:tmpl w:val="F68CDF1E"/>
    <w:lvl w:ilvl="0" w:tplc="27847724">
      <w:start w:val="1"/>
      <w:numFmt w:val="lowerLetter"/>
      <w:lvlText w:val="%1)"/>
      <w:lvlJc w:val="left"/>
      <w:pPr>
        <w:ind w:left="1336" w:hanging="360"/>
      </w:pPr>
      <w:rPr>
        <w:i w:val="0"/>
      </w:rPr>
    </w:lvl>
    <w:lvl w:ilvl="1" w:tplc="04150019">
      <w:start w:val="1"/>
      <w:numFmt w:val="lowerLetter"/>
      <w:lvlText w:val="%2."/>
      <w:lvlJc w:val="left"/>
      <w:pPr>
        <w:ind w:left="2056" w:hanging="360"/>
      </w:pPr>
    </w:lvl>
    <w:lvl w:ilvl="2" w:tplc="0415001B" w:tentative="1">
      <w:start w:val="1"/>
      <w:numFmt w:val="lowerRoman"/>
      <w:lvlText w:val="%3."/>
      <w:lvlJc w:val="right"/>
      <w:pPr>
        <w:ind w:left="2776" w:hanging="180"/>
      </w:pPr>
    </w:lvl>
    <w:lvl w:ilvl="3" w:tplc="0415000F" w:tentative="1">
      <w:start w:val="1"/>
      <w:numFmt w:val="decimal"/>
      <w:lvlText w:val="%4."/>
      <w:lvlJc w:val="left"/>
      <w:pPr>
        <w:ind w:left="3496" w:hanging="360"/>
      </w:pPr>
    </w:lvl>
    <w:lvl w:ilvl="4" w:tplc="04150019" w:tentative="1">
      <w:start w:val="1"/>
      <w:numFmt w:val="lowerLetter"/>
      <w:lvlText w:val="%5."/>
      <w:lvlJc w:val="left"/>
      <w:pPr>
        <w:ind w:left="4216" w:hanging="360"/>
      </w:pPr>
    </w:lvl>
    <w:lvl w:ilvl="5" w:tplc="0415001B" w:tentative="1">
      <w:start w:val="1"/>
      <w:numFmt w:val="lowerRoman"/>
      <w:lvlText w:val="%6."/>
      <w:lvlJc w:val="right"/>
      <w:pPr>
        <w:ind w:left="4936" w:hanging="180"/>
      </w:pPr>
    </w:lvl>
    <w:lvl w:ilvl="6" w:tplc="0415000F" w:tentative="1">
      <w:start w:val="1"/>
      <w:numFmt w:val="decimal"/>
      <w:lvlText w:val="%7."/>
      <w:lvlJc w:val="left"/>
      <w:pPr>
        <w:ind w:left="5656" w:hanging="360"/>
      </w:pPr>
    </w:lvl>
    <w:lvl w:ilvl="7" w:tplc="04150019" w:tentative="1">
      <w:start w:val="1"/>
      <w:numFmt w:val="lowerLetter"/>
      <w:lvlText w:val="%8."/>
      <w:lvlJc w:val="left"/>
      <w:pPr>
        <w:ind w:left="6376" w:hanging="360"/>
      </w:pPr>
    </w:lvl>
    <w:lvl w:ilvl="8" w:tplc="0415001B" w:tentative="1">
      <w:start w:val="1"/>
      <w:numFmt w:val="lowerRoman"/>
      <w:lvlText w:val="%9."/>
      <w:lvlJc w:val="right"/>
      <w:pPr>
        <w:ind w:left="7096" w:hanging="180"/>
      </w:pPr>
    </w:lvl>
  </w:abstractNum>
  <w:abstractNum w:abstractNumId="61"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722250F"/>
    <w:multiLevelType w:val="hybridMultilevel"/>
    <w:tmpl w:val="B2FC13B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17490207"/>
    <w:multiLevelType w:val="hybridMultilevel"/>
    <w:tmpl w:val="D9F887F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184C4A50"/>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65" w15:restartNumberingAfterBreak="0">
    <w:nsid w:val="185D591D"/>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18DB377C"/>
    <w:multiLevelType w:val="multilevel"/>
    <w:tmpl w:val="85F813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1916065E"/>
    <w:multiLevelType w:val="hybridMultilevel"/>
    <w:tmpl w:val="DF80CDCA"/>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19370235"/>
    <w:multiLevelType w:val="multilevel"/>
    <w:tmpl w:val="2FCA9E72"/>
    <w:lvl w:ilvl="0">
      <w:start w:val="1"/>
      <w:numFmt w:val="decimal"/>
      <w:lvlText w:val="%1."/>
      <w:lvlJc w:val="left"/>
      <w:pPr>
        <w:tabs>
          <w:tab w:val="num" w:pos="360"/>
        </w:tabs>
        <w:ind w:left="340" w:hanging="340"/>
      </w:pPr>
      <w:rPr>
        <w:rFonts w:cs="Times New Roman" w:hint="default"/>
        <w:sz w:val="20"/>
      </w:rPr>
    </w:lvl>
    <w:lvl w:ilvl="1">
      <w:start w:val="1"/>
      <w:numFmt w:val="lowerLetter"/>
      <w:lvlText w:val="%2."/>
      <w:lvlJc w:val="left"/>
      <w:pPr>
        <w:ind w:left="1440" w:hanging="360"/>
      </w:pPr>
    </w:lvl>
    <w:lvl w:ilvl="2">
      <w:start w:val="1"/>
      <w:numFmt w:val="upp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1AFB4AF5"/>
    <w:multiLevelType w:val="hybridMultilevel"/>
    <w:tmpl w:val="DEFAB4D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1B9267BB"/>
    <w:multiLevelType w:val="multilevel"/>
    <w:tmpl w:val="7F1AA1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1BE56534"/>
    <w:multiLevelType w:val="hybridMultilevel"/>
    <w:tmpl w:val="5CAE15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C2E52A1"/>
    <w:multiLevelType w:val="hybridMultilevel"/>
    <w:tmpl w:val="CFD4A312"/>
    <w:lvl w:ilvl="0" w:tplc="0415000F">
      <w:start w:val="1"/>
      <w:numFmt w:val="decimal"/>
      <w:lvlText w:val="%1."/>
      <w:lvlJc w:val="left"/>
      <w:pPr>
        <w:ind w:left="720" w:hanging="360"/>
      </w:pPr>
    </w:lvl>
    <w:lvl w:ilvl="1" w:tplc="3322F70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74"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7"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78" w15:restartNumberingAfterBreak="0">
    <w:nsid w:val="1F2B6D0A"/>
    <w:multiLevelType w:val="hybridMultilevel"/>
    <w:tmpl w:val="B02043A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9" w15:restartNumberingAfterBreak="0">
    <w:nsid w:val="1F8C6EFE"/>
    <w:multiLevelType w:val="hybridMultilevel"/>
    <w:tmpl w:val="C2EED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1FCA3943"/>
    <w:multiLevelType w:val="hybridMultilevel"/>
    <w:tmpl w:val="BCFA5978"/>
    <w:lvl w:ilvl="0" w:tplc="B0C2B0BE">
      <w:start w:val="1"/>
      <w:numFmt w:val="decimal"/>
      <w:lvlText w:val="%1."/>
      <w:lvlJc w:val="left"/>
      <w:pPr>
        <w:ind w:left="420" w:hanging="360"/>
      </w:pPr>
      <w:rPr>
        <w:rFonts w:ascii="Calibri" w:hAnsi="Calibri" w:cs="Calibri" w:hint="default"/>
        <w:b w:val="0"/>
        <w:sz w:val="22"/>
        <w:szCs w:val="22"/>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2" w15:restartNumberingAfterBreak="0">
    <w:nsid w:val="20867306"/>
    <w:multiLevelType w:val="multilevel"/>
    <w:tmpl w:val="7272FAC0"/>
    <w:lvl w:ilvl="0">
      <w:numFmt w:val="bullet"/>
      <w:lvlText w:val=""/>
      <w:lvlJc w:val="left"/>
      <w:pPr>
        <w:ind w:left="360" w:hanging="360"/>
      </w:pPr>
      <w:rPr>
        <w:rFonts w:ascii="Symbol" w:hAnsi="Symbol"/>
        <w:b w:val="0"/>
      </w:rPr>
    </w:lvl>
    <w:lvl w:ilvl="1">
      <w:start w:val="1"/>
      <w:numFmt w:val="lowerLetter"/>
      <w:lvlText w:val="%2."/>
      <w:lvlJc w:val="left"/>
      <w:pPr>
        <w:ind w:left="1440" w:hanging="360"/>
      </w:pPr>
      <w:rPr>
        <w:rFonts w:cs="Times New Roman"/>
      </w:rPr>
    </w:lvl>
    <w:lvl w:ilvl="2">
      <w:start w:val="1"/>
      <w:numFmt w:val="decimal"/>
      <w:lvlText w:val="%3."/>
      <w:lvlJc w:val="left"/>
      <w:pPr>
        <w:ind w:left="360" w:hanging="360"/>
      </w:pPr>
      <w:rPr>
        <w:rFonts w:asciiTheme="minorHAnsi" w:hAnsiTheme="minorHAnsi" w:cstheme="minorHAnsi" w:hint="default"/>
        <w:b w:val="0"/>
        <w:sz w:val="20"/>
        <w:szCs w:val="2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numFmt w:val="bullet"/>
      <w:lvlText w:val=""/>
      <w:lvlJc w:val="left"/>
      <w:pPr>
        <w:ind w:left="4320" w:hanging="180"/>
      </w:pPr>
      <w:rPr>
        <w:rFonts w:ascii="Symbol" w:hAnsi="Symbol"/>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3" w15:restartNumberingAfterBreak="0">
    <w:nsid w:val="208F4DF7"/>
    <w:multiLevelType w:val="hybridMultilevel"/>
    <w:tmpl w:val="F61A05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4" w15:restartNumberingAfterBreak="0">
    <w:nsid w:val="2246018F"/>
    <w:multiLevelType w:val="hybridMultilevel"/>
    <w:tmpl w:val="47B0931A"/>
    <w:lvl w:ilvl="0" w:tplc="0415000F">
      <w:start w:val="1"/>
      <w:numFmt w:val="decimal"/>
      <w:lvlText w:val="%1."/>
      <w:lvlJc w:val="left"/>
      <w:pPr>
        <w:ind w:left="720" w:hanging="360"/>
      </w:pPr>
      <w:rPr>
        <w:rFonts w:hint="default"/>
      </w:rPr>
    </w:lvl>
    <w:lvl w:ilvl="1" w:tplc="ED102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3663FA3"/>
    <w:multiLevelType w:val="hybridMultilevel"/>
    <w:tmpl w:val="E074432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BF8846A4">
      <w:start w:val="1"/>
      <w:numFmt w:val="lowerLetter"/>
      <w:lvlText w:val="%4)"/>
      <w:lvlJc w:val="left"/>
      <w:pPr>
        <w:ind w:left="2520" w:hanging="360"/>
      </w:pPr>
      <w:rPr>
        <w:rFonts w:hint="default"/>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23774FE8"/>
    <w:multiLevelType w:val="hybridMultilevel"/>
    <w:tmpl w:val="6520E206"/>
    <w:lvl w:ilvl="0" w:tplc="A3544F1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4894A81"/>
    <w:multiLevelType w:val="hybridMultilevel"/>
    <w:tmpl w:val="E5B8572A"/>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15:restartNumberingAfterBreak="0">
    <w:nsid w:val="255D1C14"/>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2573560E"/>
    <w:multiLevelType w:val="hybridMultilevel"/>
    <w:tmpl w:val="235AB60A"/>
    <w:lvl w:ilvl="0" w:tplc="4146AD6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5B42408"/>
    <w:multiLevelType w:val="singleLevel"/>
    <w:tmpl w:val="3044E8F2"/>
    <w:lvl w:ilvl="0">
      <w:start w:val="1"/>
      <w:numFmt w:val="lowerLetter"/>
      <w:lvlText w:val="%1)"/>
      <w:lvlJc w:val="left"/>
      <w:pPr>
        <w:ind w:left="1069" w:hanging="360"/>
      </w:pPr>
      <w:rPr>
        <w:rFonts w:cs="Times New Roman" w:hint="default"/>
        <w:b w:val="0"/>
        <w:bCs w:val="0"/>
        <w:i w:val="0"/>
      </w:rPr>
    </w:lvl>
  </w:abstractNum>
  <w:abstractNum w:abstractNumId="91" w15:restartNumberingAfterBreak="0">
    <w:nsid w:val="26320047"/>
    <w:multiLevelType w:val="hybridMultilevel"/>
    <w:tmpl w:val="E7867BCA"/>
    <w:lvl w:ilvl="0" w:tplc="7F6A8CDA">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93" w15:restartNumberingAfterBreak="0">
    <w:nsid w:val="26F07C8D"/>
    <w:multiLevelType w:val="hybridMultilevel"/>
    <w:tmpl w:val="E004BA7C"/>
    <w:lvl w:ilvl="0" w:tplc="04150017">
      <w:start w:val="1"/>
      <w:numFmt w:val="lowerLetter"/>
      <w:lvlText w:val="%1)"/>
      <w:lvlJc w:val="left"/>
      <w:pPr>
        <w:tabs>
          <w:tab w:val="num" w:pos="76"/>
        </w:tabs>
        <w:ind w:left="56" w:hanging="340"/>
      </w:pPr>
      <w:rPr>
        <w:rFonts w:hint="default"/>
        <w:sz w:val="20"/>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94"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5"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27B8052A"/>
    <w:multiLevelType w:val="hybridMultilevel"/>
    <w:tmpl w:val="B4BE52D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27EE15EA"/>
    <w:multiLevelType w:val="hybridMultilevel"/>
    <w:tmpl w:val="BF6AEE3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288352CC"/>
    <w:multiLevelType w:val="hybridMultilevel"/>
    <w:tmpl w:val="B72C80F4"/>
    <w:lvl w:ilvl="0" w:tplc="A732DA0C">
      <w:start w:val="8"/>
      <w:numFmt w:val="decimal"/>
      <w:lvlText w:val="%1."/>
      <w:lvlJc w:val="left"/>
      <w:pPr>
        <w:ind w:left="720" w:hanging="360"/>
      </w:pPr>
      <w:rPr>
        <w:rFonts w:asciiTheme="minorHAnsi" w:eastAsia="Calibri" w:hAnsiTheme="minorHAnsi"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2A06620C"/>
    <w:multiLevelType w:val="hybridMultilevel"/>
    <w:tmpl w:val="5CE06BE4"/>
    <w:lvl w:ilvl="0" w:tplc="A4B2E4C2">
      <w:start w:val="1"/>
      <w:numFmt w:val="lowerLetter"/>
      <w:lvlText w:val="%1)"/>
      <w:lvlJc w:val="left"/>
      <w:pPr>
        <w:ind w:left="785" w:hanging="360"/>
      </w:pPr>
      <w:rPr>
        <w:rFonts w:cs="Times New Roman" w:hint="default"/>
        <w:u w:val="none"/>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2A8743E3"/>
    <w:multiLevelType w:val="multilevel"/>
    <w:tmpl w:val="2C12F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2C045F5C"/>
    <w:multiLevelType w:val="hybridMultilevel"/>
    <w:tmpl w:val="A0569DC8"/>
    <w:lvl w:ilvl="0" w:tplc="092ACC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4" w15:restartNumberingAfterBreak="0">
    <w:nsid w:val="2DC75EA9"/>
    <w:multiLevelType w:val="hybridMultilevel"/>
    <w:tmpl w:val="B4BE52D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5" w15:restartNumberingAfterBreak="0">
    <w:nsid w:val="2DEB4E42"/>
    <w:multiLevelType w:val="hybridMultilevel"/>
    <w:tmpl w:val="7B7A5726"/>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6" w15:restartNumberingAfterBreak="0">
    <w:nsid w:val="2E5A70FA"/>
    <w:multiLevelType w:val="hybridMultilevel"/>
    <w:tmpl w:val="02387C06"/>
    <w:lvl w:ilvl="0" w:tplc="672EB1BE">
      <w:start w:val="1"/>
      <w:numFmt w:val="lowerLetter"/>
      <w:lvlText w:val="%1)"/>
      <w:lvlJc w:val="left"/>
      <w:pPr>
        <w:ind w:left="927"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01C67A1"/>
    <w:multiLevelType w:val="hybridMultilevel"/>
    <w:tmpl w:val="A8CAFE5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09" w15:restartNumberingAfterBreak="0">
    <w:nsid w:val="32896743"/>
    <w:multiLevelType w:val="hybridMultilevel"/>
    <w:tmpl w:val="79588FB6"/>
    <w:lvl w:ilvl="0" w:tplc="0415000F">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3365B4F"/>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2" w15:restartNumberingAfterBreak="0">
    <w:nsid w:val="33A33329"/>
    <w:multiLevelType w:val="hybridMultilevel"/>
    <w:tmpl w:val="85742DEA"/>
    <w:lvl w:ilvl="0" w:tplc="FED6210E">
      <w:start w:val="1"/>
      <w:numFmt w:val="lowerLetter"/>
      <w:lvlText w:val="%1)"/>
      <w:lvlJc w:val="left"/>
      <w:pPr>
        <w:ind w:left="1415" w:hanging="705"/>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3" w15:restartNumberingAfterBreak="0">
    <w:nsid w:val="33E0532D"/>
    <w:multiLevelType w:val="hybridMultilevel"/>
    <w:tmpl w:val="4412F6B6"/>
    <w:lvl w:ilvl="0" w:tplc="552CDCE0">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433509B"/>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5" w15:restartNumberingAfterBreak="0">
    <w:nsid w:val="3444593A"/>
    <w:multiLevelType w:val="hybridMultilevel"/>
    <w:tmpl w:val="BBBEFD0A"/>
    <w:lvl w:ilvl="0" w:tplc="04150019">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6" w15:restartNumberingAfterBreak="0">
    <w:nsid w:val="352059AF"/>
    <w:multiLevelType w:val="multilevel"/>
    <w:tmpl w:val="9B9ACC4E"/>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35640AAF"/>
    <w:multiLevelType w:val="hybridMultilevel"/>
    <w:tmpl w:val="38684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56C2B8C"/>
    <w:multiLevelType w:val="hybridMultilevel"/>
    <w:tmpl w:val="D8C81552"/>
    <w:styleLink w:val="WWNum131"/>
    <w:lvl w:ilvl="0" w:tplc="371C8604">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36121F62"/>
    <w:multiLevelType w:val="hybridMultilevel"/>
    <w:tmpl w:val="9BD846C8"/>
    <w:lvl w:ilvl="0" w:tplc="159A1F22">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0" w15:restartNumberingAfterBreak="0">
    <w:nsid w:val="36981E0E"/>
    <w:multiLevelType w:val="hybridMultilevel"/>
    <w:tmpl w:val="A49EC08A"/>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37A73D88"/>
    <w:multiLevelType w:val="hybridMultilevel"/>
    <w:tmpl w:val="B2864C6A"/>
    <w:lvl w:ilvl="0" w:tplc="AA7E0D4E">
      <w:start w:val="1"/>
      <w:numFmt w:val="decimal"/>
      <w:pStyle w:val="HGU11"/>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2"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123" w15:restartNumberingAfterBreak="0">
    <w:nsid w:val="39181D95"/>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24" w15:restartNumberingAfterBreak="0">
    <w:nsid w:val="3955352F"/>
    <w:multiLevelType w:val="hybridMultilevel"/>
    <w:tmpl w:val="38684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9651315"/>
    <w:multiLevelType w:val="hybridMultilevel"/>
    <w:tmpl w:val="AF168B8E"/>
    <w:lvl w:ilvl="0" w:tplc="0415000F">
      <w:start w:val="1"/>
      <w:numFmt w:val="decimal"/>
      <w:lvlText w:val="%1."/>
      <w:lvlJc w:val="left"/>
      <w:pPr>
        <w:ind w:left="928"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26" w15:restartNumberingAfterBreak="0">
    <w:nsid w:val="39925725"/>
    <w:multiLevelType w:val="multilevel"/>
    <w:tmpl w:val="D0A84712"/>
    <w:lvl w:ilvl="0">
      <w:start w:val="1"/>
      <w:numFmt w:val="decimal"/>
      <w:lvlText w:val="%1."/>
      <w:lvlJc w:val="left"/>
      <w:pPr>
        <w:ind w:left="720" w:hanging="360"/>
      </w:pPr>
      <w:rPr>
        <w:b w:val="0"/>
        <w:bCs/>
        <w:u w:val="none"/>
      </w:rPr>
    </w:lvl>
    <w:lvl w:ilvl="1">
      <w:start w:val="1"/>
      <w:numFmt w:val="bullet"/>
      <w:lvlText w:val=""/>
      <w:lvlJc w:val="left"/>
      <w:pPr>
        <w:ind w:left="1440" w:hanging="360"/>
      </w:pPr>
      <w:rPr>
        <w:rFonts w:ascii="Wingdings" w:hAnsi="Wingdings"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7" w15:restartNumberingAfterBreak="0">
    <w:nsid w:val="39D0240B"/>
    <w:multiLevelType w:val="hybridMultilevel"/>
    <w:tmpl w:val="D72665A0"/>
    <w:lvl w:ilvl="0" w:tplc="9DC416EC">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8" w15:restartNumberingAfterBreak="0">
    <w:nsid w:val="3A1A3619"/>
    <w:multiLevelType w:val="hybridMultilevel"/>
    <w:tmpl w:val="0B7CFEF6"/>
    <w:lvl w:ilvl="0" w:tplc="D222E1FE">
      <w:start w:val="1"/>
      <w:numFmt w:val="bullet"/>
      <w:lvlText w:val="-"/>
      <w:lvlJc w:val="left"/>
      <w:pPr>
        <w:ind w:left="1364" w:hanging="360"/>
      </w:pPr>
      <w:rPr>
        <w:rFonts w:ascii="Arial" w:hAnsi="Arial" w:hint="default"/>
        <w:b w:val="0"/>
        <w:i w:val="0"/>
        <w:sz w:val="20"/>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29" w15:restartNumberingAfterBreak="0">
    <w:nsid w:val="3A5E66E9"/>
    <w:multiLevelType w:val="hybridMultilevel"/>
    <w:tmpl w:val="6B7E4C5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3A9F306D"/>
    <w:multiLevelType w:val="hybridMultilevel"/>
    <w:tmpl w:val="E0E2E6EA"/>
    <w:lvl w:ilvl="0" w:tplc="FB6AC62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1" w15:restartNumberingAfterBreak="0">
    <w:nsid w:val="3ACB2AE3"/>
    <w:multiLevelType w:val="hybridMultilevel"/>
    <w:tmpl w:val="E690D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3C4A1F13"/>
    <w:multiLevelType w:val="hybridMultilevel"/>
    <w:tmpl w:val="6E3A3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3C8278B7"/>
    <w:multiLevelType w:val="multilevel"/>
    <w:tmpl w:val="60B0C5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4" w15:restartNumberingAfterBreak="0">
    <w:nsid w:val="3D547E5B"/>
    <w:multiLevelType w:val="hybridMultilevel"/>
    <w:tmpl w:val="732852F2"/>
    <w:lvl w:ilvl="0" w:tplc="04150017">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35" w15:restartNumberingAfterBreak="0">
    <w:nsid w:val="3E91057E"/>
    <w:multiLevelType w:val="hybridMultilevel"/>
    <w:tmpl w:val="C5C8420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6" w15:restartNumberingAfterBreak="0">
    <w:nsid w:val="3EC37916"/>
    <w:multiLevelType w:val="hybridMultilevel"/>
    <w:tmpl w:val="31109FF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7" w15:restartNumberingAfterBreak="0">
    <w:nsid w:val="3EF570C6"/>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8" w15:restartNumberingAfterBreak="0">
    <w:nsid w:val="3F0D22FE"/>
    <w:multiLevelType w:val="hybridMultilevel"/>
    <w:tmpl w:val="4830CF6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F5D1462"/>
    <w:multiLevelType w:val="hybridMultilevel"/>
    <w:tmpl w:val="51B2AA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0" w15:restartNumberingAfterBreak="0">
    <w:nsid w:val="3F5E44C5"/>
    <w:multiLevelType w:val="multilevel"/>
    <w:tmpl w:val="52922F58"/>
    <w:lvl w:ilvl="0">
      <w:start w:val="1"/>
      <w:numFmt w:val="decimal"/>
      <w:lvlText w:val="%1."/>
      <w:lvlJc w:val="left"/>
      <w:pPr>
        <w:tabs>
          <w:tab w:val="num" w:pos="360"/>
        </w:tabs>
        <w:ind w:left="360" w:hanging="360"/>
      </w:pPr>
      <w:rPr>
        <w:rFonts w:cs="Times New Roman" w:hint="default"/>
        <w:b w:val="0"/>
        <w:bCs w:val="0"/>
        <w:i w:val="0"/>
        <w:iCs w:val="0"/>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1"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2"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41010187"/>
    <w:multiLevelType w:val="multilevel"/>
    <w:tmpl w:val="6A5CD1D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4"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45"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46"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1A0720A">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8" w15:restartNumberingAfterBreak="0">
    <w:nsid w:val="43002BDA"/>
    <w:multiLevelType w:val="hybridMultilevel"/>
    <w:tmpl w:val="EFB6D5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150" w15:restartNumberingAfterBreak="0">
    <w:nsid w:val="43781E31"/>
    <w:multiLevelType w:val="hybridMultilevel"/>
    <w:tmpl w:val="DD20BB34"/>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1"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2" w15:restartNumberingAfterBreak="0">
    <w:nsid w:val="44C57674"/>
    <w:multiLevelType w:val="hybridMultilevel"/>
    <w:tmpl w:val="E370EA6C"/>
    <w:lvl w:ilvl="0" w:tplc="39EC6130">
      <w:start w:val="1"/>
      <w:numFmt w:val="lowerRoman"/>
      <w:lvlText w:val="%1."/>
      <w:lvlJc w:val="left"/>
      <w:pPr>
        <w:ind w:left="1746" w:hanging="720"/>
      </w:pPr>
      <w:rPr>
        <w:rFonts w:hint="default"/>
      </w:r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153" w15:restartNumberingAfterBreak="0">
    <w:nsid w:val="450D4E60"/>
    <w:multiLevelType w:val="multilevel"/>
    <w:tmpl w:val="7F8814AE"/>
    <w:styleLink w:val="WWNum22"/>
    <w:lvl w:ilvl="0">
      <w:start w:val="6"/>
      <w:numFmt w:val="decimal"/>
      <w:pStyle w:val="punkt"/>
      <w:lvlText w:val="%1"/>
      <w:lvlJc w:val="left"/>
      <w:pPr>
        <w:ind w:left="360" w:hanging="360"/>
      </w:pPr>
      <w:rPr>
        <w:rFonts w:cs="Times New Roman" w:hint="default"/>
      </w:rPr>
    </w:lvl>
    <w:lvl w:ilvl="1">
      <w:start w:val="1"/>
      <w:numFmt w:val="decimal"/>
      <w:lvlText w:val="%2)"/>
      <w:lvlJc w:val="left"/>
      <w:pPr>
        <w:ind w:left="1080" w:hanging="360"/>
      </w:pPr>
      <w:rPr>
        <w:rFonts w:ascii="Arial" w:hAnsi="Arial" w:cs="Arial" w:hint="default"/>
        <w:sz w:val="22"/>
        <w:szCs w:val="22"/>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54" w15:restartNumberingAfterBreak="0">
    <w:nsid w:val="45D53B4A"/>
    <w:multiLevelType w:val="hybridMultilevel"/>
    <w:tmpl w:val="8EB8A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47B9466D"/>
    <w:multiLevelType w:val="hybridMultilevel"/>
    <w:tmpl w:val="4DD083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9A1622C"/>
    <w:multiLevelType w:val="hybridMultilevel"/>
    <w:tmpl w:val="ACB2B392"/>
    <w:lvl w:ilvl="0" w:tplc="662E4B46">
      <w:start w:val="1"/>
      <w:numFmt w:val="decimal"/>
      <w:lvlText w:val="%1."/>
      <w:lvlJc w:val="left"/>
      <w:pPr>
        <w:tabs>
          <w:tab w:val="num" w:pos="709"/>
        </w:tabs>
        <w:ind w:left="709" w:hanging="567"/>
      </w:pPr>
      <w:rPr>
        <w:rFonts w:hint="default"/>
        <w:b w:val="0"/>
        <w:i w:val="0"/>
        <w:iCs w:val="0"/>
      </w:rPr>
    </w:lvl>
    <w:lvl w:ilvl="1" w:tplc="59A8F1B0">
      <w:start w:val="1"/>
      <w:numFmt w:val="lowerLetter"/>
      <w:lvlText w:val="%2)"/>
      <w:lvlJc w:val="left"/>
      <w:pPr>
        <w:tabs>
          <w:tab w:val="num" w:pos="1440"/>
        </w:tabs>
        <w:ind w:left="1440" w:hanging="360"/>
      </w:pPr>
      <w:rPr>
        <w:rFonts w:cs="Times New Roman" w:hint="default"/>
      </w:rPr>
    </w:lvl>
    <w:lvl w:ilvl="2" w:tplc="652CC490">
      <w:start w:val="2"/>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8" w15:restartNumberingAfterBreak="0">
    <w:nsid w:val="4A9629EB"/>
    <w:multiLevelType w:val="hybridMultilevel"/>
    <w:tmpl w:val="8B6AE6F8"/>
    <w:lvl w:ilvl="0" w:tplc="04150017">
      <w:start w:val="1"/>
      <w:numFmt w:val="lowerLetter"/>
      <w:lvlText w:val="%1)"/>
      <w:lvlJc w:val="left"/>
      <w:pPr>
        <w:ind w:left="720" w:hanging="360"/>
      </w:pPr>
      <w:rPr>
        <w:rFonts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9" w15:restartNumberingAfterBreak="0">
    <w:nsid w:val="4C551801"/>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0" w15:restartNumberingAfterBreak="0">
    <w:nsid w:val="4C6A4649"/>
    <w:multiLevelType w:val="hybridMultilevel"/>
    <w:tmpl w:val="C0D8A4B4"/>
    <w:lvl w:ilvl="0" w:tplc="0966EFF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1" w15:restartNumberingAfterBreak="0">
    <w:nsid w:val="4C870D2E"/>
    <w:multiLevelType w:val="multilevel"/>
    <w:tmpl w:val="750A6B0A"/>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162" w15:restartNumberingAfterBreak="0">
    <w:nsid w:val="4C9D6D93"/>
    <w:multiLevelType w:val="multilevel"/>
    <w:tmpl w:val="E47290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3" w15:restartNumberingAfterBreak="0">
    <w:nsid w:val="4D75585B"/>
    <w:multiLevelType w:val="hybridMultilevel"/>
    <w:tmpl w:val="CDF497DE"/>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4" w15:restartNumberingAfterBreak="0">
    <w:nsid w:val="4E606FE9"/>
    <w:multiLevelType w:val="multilevel"/>
    <w:tmpl w:val="A3044BAA"/>
    <w:lvl w:ilvl="0">
      <w:start w:val="1"/>
      <w:numFmt w:val="decimal"/>
      <w:lvlText w:val="%1."/>
      <w:lvlJc w:val="left"/>
      <w:pPr>
        <w:tabs>
          <w:tab w:val="num" w:pos="1135"/>
        </w:tabs>
        <w:ind w:left="1135" w:hanging="567"/>
      </w:pPr>
      <w:rPr>
        <w:rFonts w:ascii="Tahoma" w:hAnsi="Tahoma" w:cs="Tahoma" w:hint="default"/>
        <w:strike w:val="0"/>
      </w:rPr>
    </w:lvl>
    <w:lvl w:ilvl="1">
      <w:start w:val="1"/>
      <w:numFmt w:val="lowerLetter"/>
      <w:lvlText w:val="%2)"/>
      <w:lvlJc w:val="left"/>
      <w:pPr>
        <w:tabs>
          <w:tab w:val="num" w:pos="567"/>
        </w:tabs>
        <w:ind w:left="567" w:hanging="567"/>
      </w:pPr>
      <w:rPr>
        <w:rFonts w:hint="default"/>
        <w:b/>
        <w:color w:val="000000" w:themeColor="text1"/>
        <w:sz w:val="20"/>
        <w:szCs w:val="20"/>
      </w:rPr>
    </w:lvl>
    <w:lvl w:ilvl="2">
      <w:start w:val="1"/>
      <w:numFmt w:val="decimal"/>
      <w:isLgl/>
      <w:lvlText w:val="%1.%2.%3."/>
      <w:lvlJc w:val="left"/>
      <w:pPr>
        <w:tabs>
          <w:tab w:val="num" w:pos="567"/>
        </w:tabs>
        <w:ind w:left="567" w:hanging="567"/>
      </w:pPr>
      <w:rPr>
        <w:rFonts w:ascii="Tahoma" w:hAnsi="Tahoma" w:cs="Tahoma" w:hint="default"/>
        <w:b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65"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F9C57E4"/>
    <w:multiLevelType w:val="hybridMultilevel"/>
    <w:tmpl w:val="AA38BDEA"/>
    <w:lvl w:ilvl="0" w:tplc="C1BCE62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7" w15:restartNumberingAfterBreak="0">
    <w:nsid w:val="4FC326A9"/>
    <w:multiLevelType w:val="hybridMultilevel"/>
    <w:tmpl w:val="B066AFE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8" w15:restartNumberingAfterBreak="0">
    <w:nsid w:val="50273ADE"/>
    <w:multiLevelType w:val="multilevel"/>
    <w:tmpl w:val="ADD8A9CC"/>
    <w:lvl w:ilvl="0">
      <w:start w:val="4"/>
      <w:numFmt w:val="decimal"/>
      <w:lvlText w:val="%1."/>
      <w:lvlJc w:val="left"/>
      <w:pPr>
        <w:tabs>
          <w:tab w:val="num" w:pos="360"/>
        </w:tabs>
        <w:ind w:left="360" w:hanging="360"/>
      </w:pPr>
      <w:rPr>
        <w:rFonts w:hint="default"/>
        <w:b/>
        <w:sz w:val="20"/>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9" w15:restartNumberingAfterBreak="0">
    <w:nsid w:val="503D6966"/>
    <w:multiLevelType w:val="hybridMultilevel"/>
    <w:tmpl w:val="2EFE30BE"/>
    <w:lvl w:ilvl="0" w:tplc="90BCE92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70" w15:restartNumberingAfterBreak="0">
    <w:nsid w:val="509C3AA6"/>
    <w:multiLevelType w:val="hybridMultilevel"/>
    <w:tmpl w:val="48F666D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1" w15:restartNumberingAfterBreak="0">
    <w:nsid w:val="51102AD3"/>
    <w:multiLevelType w:val="hybridMultilevel"/>
    <w:tmpl w:val="9B269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1">
    <w:nsid w:val="51270F98"/>
    <w:multiLevelType w:val="hybridMultilevel"/>
    <w:tmpl w:val="D7CC2DE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519473B7"/>
    <w:multiLevelType w:val="hybridMultilevel"/>
    <w:tmpl w:val="313AFE64"/>
    <w:lvl w:ilvl="0" w:tplc="04D6CC10">
      <w:start w:val="1"/>
      <w:numFmt w:val="lowerLetter"/>
      <w:lvlText w:val="%1)"/>
      <w:lvlJc w:val="left"/>
      <w:pPr>
        <w:ind w:left="257" w:hanging="360"/>
      </w:pPr>
      <w:rPr>
        <w:rFonts w:hint="default"/>
      </w:rPr>
    </w:lvl>
    <w:lvl w:ilvl="1" w:tplc="04150019" w:tentative="1">
      <w:start w:val="1"/>
      <w:numFmt w:val="lowerLetter"/>
      <w:lvlText w:val="%2."/>
      <w:lvlJc w:val="left"/>
      <w:pPr>
        <w:ind w:left="977" w:hanging="360"/>
      </w:pPr>
    </w:lvl>
    <w:lvl w:ilvl="2" w:tplc="0415001B" w:tentative="1">
      <w:start w:val="1"/>
      <w:numFmt w:val="lowerRoman"/>
      <w:lvlText w:val="%3."/>
      <w:lvlJc w:val="right"/>
      <w:pPr>
        <w:ind w:left="1697" w:hanging="180"/>
      </w:pPr>
    </w:lvl>
    <w:lvl w:ilvl="3" w:tplc="0415000F" w:tentative="1">
      <w:start w:val="1"/>
      <w:numFmt w:val="decimal"/>
      <w:lvlText w:val="%4."/>
      <w:lvlJc w:val="left"/>
      <w:pPr>
        <w:ind w:left="2417" w:hanging="360"/>
      </w:pPr>
    </w:lvl>
    <w:lvl w:ilvl="4" w:tplc="04150019" w:tentative="1">
      <w:start w:val="1"/>
      <w:numFmt w:val="lowerLetter"/>
      <w:lvlText w:val="%5."/>
      <w:lvlJc w:val="left"/>
      <w:pPr>
        <w:ind w:left="3137" w:hanging="360"/>
      </w:pPr>
    </w:lvl>
    <w:lvl w:ilvl="5" w:tplc="0415001B" w:tentative="1">
      <w:start w:val="1"/>
      <w:numFmt w:val="lowerRoman"/>
      <w:lvlText w:val="%6."/>
      <w:lvlJc w:val="right"/>
      <w:pPr>
        <w:ind w:left="3857" w:hanging="180"/>
      </w:pPr>
    </w:lvl>
    <w:lvl w:ilvl="6" w:tplc="0415000F" w:tentative="1">
      <w:start w:val="1"/>
      <w:numFmt w:val="decimal"/>
      <w:lvlText w:val="%7."/>
      <w:lvlJc w:val="left"/>
      <w:pPr>
        <w:ind w:left="4577" w:hanging="360"/>
      </w:pPr>
    </w:lvl>
    <w:lvl w:ilvl="7" w:tplc="04150019" w:tentative="1">
      <w:start w:val="1"/>
      <w:numFmt w:val="lowerLetter"/>
      <w:lvlText w:val="%8."/>
      <w:lvlJc w:val="left"/>
      <w:pPr>
        <w:ind w:left="5297" w:hanging="360"/>
      </w:pPr>
    </w:lvl>
    <w:lvl w:ilvl="8" w:tplc="0415001B" w:tentative="1">
      <w:start w:val="1"/>
      <w:numFmt w:val="lowerRoman"/>
      <w:lvlText w:val="%9."/>
      <w:lvlJc w:val="right"/>
      <w:pPr>
        <w:ind w:left="6017" w:hanging="180"/>
      </w:pPr>
    </w:lvl>
  </w:abstractNum>
  <w:abstractNum w:abstractNumId="174" w15:restartNumberingAfterBreak="0">
    <w:nsid w:val="522A665D"/>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5" w15:restartNumberingAfterBreak="1">
    <w:nsid w:val="52886082"/>
    <w:multiLevelType w:val="hybridMultilevel"/>
    <w:tmpl w:val="2B5021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528F0149"/>
    <w:multiLevelType w:val="hybridMultilevel"/>
    <w:tmpl w:val="6964B900"/>
    <w:lvl w:ilvl="0" w:tplc="CF84ACB0">
      <w:start w:val="3"/>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7" w15:restartNumberingAfterBreak="0">
    <w:nsid w:val="52D15E13"/>
    <w:multiLevelType w:val="hybridMultilevel"/>
    <w:tmpl w:val="A462B0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9"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0" w15:restartNumberingAfterBreak="0">
    <w:nsid w:val="561355E0"/>
    <w:multiLevelType w:val="hybridMultilevel"/>
    <w:tmpl w:val="D2EADDD6"/>
    <w:lvl w:ilvl="0" w:tplc="FFC86100">
      <w:start w:val="1"/>
      <w:numFmt w:val="decimal"/>
      <w:lvlText w:val="%1."/>
      <w:lvlJc w:val="left"/>
      <w:pPr>
        <w:ind w:left="3054" w:hanging="360"/>
      </w:pPr>
      <w:rPr>
        <w:i w:val="0"/>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181" w15:restartNumberingAfterBreak="0">
    <w:nsid w:val="57E420DB"/>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2" w15:restartNumberingAfterBreak="0">
    <w:nsid w:val="5881052D"/>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3" w15:restartNumberingAfterBreak="0">
    <w:nsid w:val="58A86ECF"/>
    <w:multiLevelType w:val="hybridMultilevel"/>
    <w:tmpl w:val="A6323D4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4" w15:restartNumberingAfterBreak="0">
    <w:nsid w:val="58B619F4"/>
    <w:multiLevelType w:val="hybridMultilevel"/>
    <w:tmpl w:val="F094F292"/>
    <w:lvl w:ilvl="0" w:tplc="8006CBB6">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5" w15:restartNumberingAfterBreak="0">
    <w:nsid w:val="59316D57"/>
    <w:multiLevelType w:val="hybridMultilevel"/>
    <w:tmpl w:val="F6EAFE0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6" w15:restartNumberingAfterBreak="0">
    <w:nsid w:val="594C0D36"/>
    <w:multiLevelType w:val="hybridMultilevel"/>
    <w:tmpl w:val="007630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7" w15:restartNumberingAfterBreak="0">
    <w:nsid w:val="59525B4B"/>
    <w:multiLevelType w:val="multilevel"/>
    <w:tmpl w:val="48F06D12"/>
    <w:styleLink w:val="Styl22"/>
    <w:lvl w:ilvl="0">
      <w:start w:val="1"/>
      <w:numFmt w:val="decimal"/>
      <w:lvlText w:val="%1."/>
      <w:lvlJc w:val="left"/>
      <w:pPr>
        <w:ind w:left="3148" w:hanging="454"/>
      </w:pPr>
      <w:rPr>
        <w:rFonts w:ascii="Arial" w:hAnsi="Arial" w:cs="Arial" w:hint="default"/>
        <w:sz w:val="21"/>
        <w:szCs w:val="21"/>
      </w:rPr>
    </w:lvl>
    <w:lvl w:ilvl="1">
      <w:start w:val="1"/>
      <w:numFmt w:val="decimal"/>
      <w:lvlText w:val="%2. "/>
      <w:lvlJc w:val="left"/>
      <w:pPr>
        <w:ind w:left="1229"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8" w15:restartNumberingAfterBreak="0">
    <w:nsid w:val="59EC70A2"/>
    <w:multiLevelType w:val="multilevel"/>
    <w:tmpl w:val="BA98FF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0" w15:restartNumberingAfterBreak="0">
    <w:nsid w:val="5B895109"/>
    <w:multiLevelType w:val="singleLevel"/>
    <w:tmpl w:val="9C120576"/>
    <w:lvl w:ilvl="0">
      <w:start w:val="1"/>
      <w:numFmt w:val="lowerLetter"/>
      <w:lvlText w:val="%1)"/>
      <w:lvlJc w:val="left"/>
      <w:pPr>
        <w:tabs>
          <w:tab w:val="num" w:pos="930"/>
        </w:tabs>
        <w:ind w:left="930" w:hanging="360"/>
      </w:pPr>
      <w:rPr>
        <w:rFonts w:cs="Times New Roman" w:hint="default"/>
      </w:rPr>
    </w:lvl>
  </w:abstractNum>
  <w:abstractNum w:abstractNumId="191" w15:restartNumberingAfterBreak="0">
    <w:nsid w:val="5BDB32CA"/>
    <w:multiLevelType w:val="hybridMultilevel"/>
    <w:tmpl w:val="5C746B3C"/>
    <w:lvl w:ilvl="0" w:tplc="A906F686">
      <w:start w:val="1"/>
      <w:numFmt w:val="decimal"/>
      <w:lvlText w:val="%1."/>
      <w:lvlJc w:val="left"/>
      <w:pPr>
        <w:tabs>
          <w:tab w:val="num" w:pos="76"/>
        </w:tabs>
        <w:ind w:left="56" w:hanging="340"/>
      </w:pPr>
      <w:rPr>
        <w:rFonts w:cs="Times New Roman" w:hint="default"/>
        <w:sz w:val="20"/>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192" w15:restartNumberingAfterBreak="0">
    <w:nsid w:val="5BE40DB9"/>
    <w:multiLevelType w:val="multilevel"/>
    <w:tmpl w:val="1C16EAF4"/>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i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93" w15:restartNumberingAfterBreak="0">
    <w:nsid w:val="5BE80F94"/>
    <w:multiLevelType w:val="hybridMultilevel"/>
    <w:tmpl w:val="ED1AAC68"/>
    <w:lvl w:ilvl="0" w:tplc="357059EA">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4" w15:restartNumberingAfterBreak="0">
    <w:nsid w:val="5C6A0C62"/>
    <w:multiLevelType w:val="hybridMultilevel"/>
    <w:tmpl w:val="C5FAA8E4"/>
    <w:lvl w:ilvl="0" w:tplc="5E9267C0">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95"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196"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7" w15:restartNumberingAfterBreak="0">
    <w:nsid w:val="5D26380A"/>
    <w:multiLevelType w:val="singleLevel"/>
    <w:tmpl w:val="3044E8F2"/>
    <w:styleLink w:val="Styl23"/>
    <w:lvl w:ilvl="0">
      <w:start w:val="1"/>
      <w:numFmt w:val="lowerLetter"/>
      <w:lvlText w:val="%1)"/>
      <w:lvlJc w:val="left"/>
      <w:pPr>
        <w:ind w:left="1069" w:hanging="360"/>
      </w:pPr>
      <w:rPr>
        <w:rFonts w:cs="Times New Roman" w:hint="default"/>
        <w:b w:val="0"/>
        <w:bCs w:val="0"/>
        <w:i w:val="0"/>
      </w:rPr>
    </w:lvl>
  </w:abstractNum>
  <w:abstractNum w:abstractNumId="198" w15:restartNumberingAfterBreak="0">
    <w:nsid w:val="5E1803D0"/>
    <w:multiLevelType w:val="multilevel"/>
    <w:tmpl w:val="FD38F5CC"/>
    <w:styleLink w:val="WWNum2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5E77453E"/>
    <w:multiLevelType w:val="hybridMultilevel"/>
    <w:tmpl w:val="EEC6AA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1"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2" w15:restartNumberingAfterBreak="0">
    <w:nsid w:val="5F6E3EB8"/>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3" w15:restartNumberingAfterBreak="0">
    <w:nsid w:val="5F8E02C2"/>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4" w15:restartNumberingAfterBreak="0">
    <w:nsid w:val="5FB57E41"/>
    <w:multiLevelType w:val="hybridMultilevel"/>
    <w:tmpl w:val="0C36F572"/>
    <w:lvl w:ilvl="0" w:tplc="CA6624C2">
      <w:start w:val="1"/>
      <w:numFmt w:val="lowerLetter"/>
      <w:lvlText w:val="%1)"/>
      <w:lvlJc w:val="left"/>
      <w:pPr>
        <w:ind w:left="927" w:hanging="360"/>
      </w:pPr>
      <w:rPr>
        <w:rFonts w:hint="default"/>
      </w:rPr>
    </w:lvl>
    <w:lvl w:ilvl="1" w:tplc="4FFAA6DA">
      <w:start w:val="1"/>
      <w:numFmt w:val="lowerRoman"/>
      <w:lvlText w:val="%2)"/>
      <w:lvlJc w:val="left"/>
      <w:pPr>
        <w:ind w:left="1647" w:hanging="360"/>
      </w:pPr>
      <w:rPr>
        <w:rFonts w:asciiTheme="minorHAnsi" w:eastAsia="Times New Roman" w:hAnsiTheme="minorHAnsi" w:cs="Calibri"/>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5"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206" w15:restartNumberingAfterBreak="0">
    <w:nsid w:val="604871AE"/>
    <w:multiLevelType w:val="hybridMultilevel"/>
    <w:tmpl w:val="568E0DAC"/>
    <w:lvl w:ilvl="0" w:tplc="04150017">
      <w:start w:val="1"/>
      <w:numFmt w:val="lowerLetter"/>
      <w:lvlText w:val="%1)"/>
      <w:lvlJc w:val="left"/>
      <w:pPr>
        <w:tabs>
          <w:tab w:val="num" w:pos="360"/>
        </w:tabs>
        <w:ind w:left="360" w:hanging="360"/>
      </w:pPr>
      <w:rPr>
        <w:rFonts w:hint="default"/>
      </w:rPr>
    </w:lvl>
    <w:lvl w:ilvl="1" w:tplc="C720D2DA">
      <w:start w:val="1"/>
      <w:numFmt w:val="lowerLetter"/>
      <w:lvlText w:val="%2)"/>
      <w:lvlJc w:val="left"/>
      <w:pPr>
        <w:tabs>
          <w:tab w:val="num" w:pos="1080"/>
        </w:tabs>
        <w:ind w:left="1080" w:hanging="360"/>
      </w:pPr>
      <w:rPr>
        <w:rFonts w:cs="Times New Roman" w:hint="default"/>
        <w:b/>
        <w:bCs w:val="0"/>
        <w:i w:val="0"/>
        <w:iCs w:val="0"/>
        <w:sz w:val="20"/>
        <w:szCs w:val="20"/>
        <w:effect w:val="none"/>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644"/>
        </w:tabs>
        <w:ind w:left="644"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7" w15:restartNumberingAfterBreak="0">
    <w:nsid w:val="60A02B44"/>
    <w:multiLevelType w:val="hybridMultilevel"/>
    <w:tmpl w:val="989C2314"/>
    <w:lvl w:ilvl="0" w:tplc="04150019">
      <w:start w:val="1"/>
      <w:numFmt w:val="lowerLetter"/>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8"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9" w15:restartNumberingAfterBreak="0">
    <w:nsid w:val="611D4EAA"/>
    <w:multiLevelType w:val="hybridMultilevel"/>
    <w:tmpl w:val="4E0C9ACC"/>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10" w15:restartNumberingAfterBreak="0">
    <w:nsid w:val="615E3000"/>
    <w:multiLevelType w:val="hybridMultilevel"/>
    <w:tmpl w:val="AF98F4F8"/>
    <w:lvl w:ilvl="0" w:tplc="51D0EAFA">
      <w:start w:val="1"/>
      <w:numFmt w:val="lowerRoman"/>
      <w:lvlText w:val="%1."/>
      <w:lvlJc w:val="left"/>
      <w:pPr>
        <w:ind w:left="720" w:hanging="360"/>
      </w:pPr>
      <w:rPr>
        <w:rFonts w:ascii="Tahoma" w:eastAsia="Times New Roman" w:hAnsi="Tahoma" w:cs="Tahoma"/>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1" w15:restartNumberingAfterBreak="0">
    <w:nsid w:val="619F4CD1"/>
    <w:multiLevelType w:val="hybridMultilevel"/>
    <w:tmpl w:val="732852F2"/>
    <w:lvl w:ilvl="0" w:tplc="04150017">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212" w15:restartNumberingAfterBreak="0">
    <w:nsid w:val="622B4A4E"/>
    <w:multiLevelType w:val="hybridMultilevel"/>
    <w:tmpl w:val="C66EF9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623E30E2"/>
    <w:multiLevelType w:val="hybridMultilevel"/>
    <w:tmpl w:val="84AA09C0"/>
    <w:lvl w:ilvl="0" w:tplc="04150017">
      <w:start w:val="1"/>
      <w:numFmt w:val="lowerLetter"/>
      <w:lvlText w:val="%1)"/>
      <w:lvlJc w:val="left"/>
      <w:pPr>
        <w:ind w:left="1364" w:hanging="360"/>
      </w:pPr>
    </w:lvl>
    <w:lvl w:ilvl="1" w:tplc="04150017">
      <w:start w:val="1"/>
      <w:numFmt w:val="lowerLetter"/>
      <w:lvlText w:val="%2)"/>
      <w:lvlJc w:val="left"/>
      <w:pPr>
        <w:ind w:left="2084" w:hanging="360"/>
      </w:pPr>
    </w:lvl>
    <w:lvl w:ilvl="2" w:tplc="49E41E08">
      <w:start w:val="1"/>
      <w:numFmt w:val="lowerRoman"/>
      <w:lvlText w:val="%3."/>
      <w:lvlJc w:val="left"/>
      <w:pPr>
        <w:ind w:left="3344" w:hanging="720"/>
      </w:pPr>
      <w:rPr>
        <w:rFonts w:hint="default"/>
      </w:rPr>
    </w:lvl>
    <w:lvl w:ilvl="3" w:tplc="56AA3624">
      <w:start w:val="1"/>
      <w:numFmt w:val="decimal"/>
      <w:lvlText w:val="%4."/>
      <w:lvlJc w:val="left"/>
      <w:pPr>
        <w:ind w:left="3524" w:hanging="360"/>
      </w:pPr>
      <w:rPr>
        <w:rFonts w:hint="default"/>
        <w:b w:val="0"/>
      </w:rPr>
    </w:lvl>
    <w:lvl w:ilvl="4" w:tplc="CA361C98">
      <w:start w:val="1"/>
      <w:numFmt w:val="decimal"/>
      <w:lvlText w:val="%5)"/>
      <w:lvlJc w:val="left"/>
      <w:pPr>
        <w:ind w:left="4244" w:hanging="360"/>
      </w:pPr>
      <w:rPr>
        <w:rFonts w:hint="default"/>
      </w:rPr>
    </w:lvl>
    <w:lvl w:ilvl="5" w:tplc="CF6CF012">
      <w:start w:val="1"/>
      <w:numFmt w:val="upperRoman"/>
      <w:lvlText w:val="%6."/>
      <w:lvlJc w:val="left"/>
      <w:pPr>
        <w:ind w:left="5504" w:hanging="720"/>
      </w:pPr>
      <w:rPr>
        <w:rFonts w:hint="default"/>
      </w:rPr>
    </w:lvl>
    <w:lvl w:ilvl="6" w:tplc="647672F4">
      <w:numFmt w:val="bullet"/>
      <w:lvlText w:val=""/>
      <w:lvlJc w:val="left"/>
      <w:pPr>
        <w:ind w:left="5684" w:hanging="360"/>
      </w:pPr>
      <w:rPr>
        <w:rFonts w:ascii="Symbol" w:eastAsia="Times New Roman" w:hAnsi="Symbol" w:cs="Tahoma" w:hint="default"/>
      </w:r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4" w15:restartNumberingAfterBreak="0">
    <w:nsid w:val="62786D78"/>
    <w:multiLevelType w:val="hybridMultilevel"/>
    <w:tmpl w:val="24229A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5" w15:restartNumberingAfterBreak="0">
    <w:nsid w:val="62C5729F"/>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6" w15:restartNumberingAfterBreak="0">
    <w:nsid w:val="62F11226"/>
    <w:multiLevelType w:val="hybridMultilevel"/>
    <w:tmpl w:val="DC76362E"/>
    <w:lvl w:ilvl="0" w:tplc="04150017">
      <w:start w:val="1"/>
      <w:numFmt w:val="lowerLetter"/>
      <w:lvlText w:val="%1)"/>
      <w:lvlJc w:val="left"/>
      <w:pPr>
        <w:ind w:left="1178" w:hanging="360"/>
      </w:p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217" w15:restartNumberingAfterBreak="0">
    <w:nsid w:val="638E0E42"/>
    <w:multiLevelType w:val="hybridMultilevel"/>
    <w:tmpl w:val="6F94FC56"/>
    <w:lvl w:ilvl="0" w:tplc="C736DAB8">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8" w15:restartNumberingAfterBreak="0">
    <w:nsid w:val="63C969E4"/>
    <w:multiLevelType w:val="hybridMultilevel"/>
    <w:tmpl w:val="35DEED88"/>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219"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0" w15:restartNumberingAfterBreak="0">
    <w:nsid w:val="64D2292F"/>
    <w:multiLevelType w:val="hybridMultilevel"/>
    <w:tmpl w:val="64BC04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64F43DCD"/>
    <w:multiLevelType w:val="hybridMultilevel"/>
    <w:tmpl w:val="2DC672BC"/>
    <w:lvl w:ilvl="0" w:tplc="FB6AC628">
      <w:start w:val="1"/>
      <w:numFmt w:val="lowerLetter"/>
      <w:lvlText w:val="(%1)"/>
      <w:lvlJc w:val="left"/>
      <w:pPr>
        <w:ind w:left="3198" w:hanging="360"/>
      </w:pPr>
      <w:rPr>
        <w:rFonts w:hint="default"/>
      </w:rPr>
    </w:lvl>
    <w:lvl w:ilvl="1" w:tplc="04150019" w:tentative="1">
      <w:start w:val="1"/>
      <w:numFmt w:val="lowerLetter"/>
      <w:lvlText w:val="%2."/>
      <w:lvlJc w:val="left"/>
      <w:pPr>
        <w:ind w:left="3918" w:hanging="360"/>
      </w:pPr>
    </w:lvl>
    <w:lvl w:ilvl="2" w:tplc="0415001B" w:tentative="1">
      <w:start w:val="1"/>
      <w:numFmt w:val="lowerRoman"/>
      <w:lvlText w:val="%3."/>
      <w:lvlJc w:val="right"/>
      <w:pPr>
        <w:ind w:left="4638" w:hanging="180"/>
      </w:pPr>
    </w:lvl>
    <w:lvl w:ilvl="3" w:tplc="0415000F" w:tentative="1">
      <w:start w:val="1"/>
      <w:numFmt w:val="decimal"/>
      <w:lvlText w:val="%4."/>
      <w:lvlJc w:val="left"/>
      <w:pPr>
        <w:ind w:left="5358" w:hanging="360"/>
      </w:pPr>
    </w:lvl>
    <w:lvl w:ilvl="4" w:tplc="04150019" w:tentative="1">
      <w:start w:val="1"/>
      <w:numFmt w:val="lowerLetter"/>
      <w:lvlText w:val="%5."/>
      <w:lvlJc w:val="left"/>
      <w:pPr>
        <w:ind w:left="6078" w:hanging="360"/>
      </w:pPr>
    </w:lvl>
    <w:lvl w:ilvl="5" w:tplc="0415001B" w:tentative="1">
      <w:start w:val="1"/>
      <w:numFmt w:val="lowerRoman"/>
      <w:lvlText w:val="%6."/>
      <w:lvlJc w:val="right"/>
      <w:pPr>
        <w:ind w:left="6798" w:hanging="180"/>
      </w:pPr>
    </w:lvl>
    <w:lvl w:ilvl="6" w:tplc="0415000F" w:tentative="1">
      <w:start w:val="1"/>
      <w:numFmt w:val="decimal"/>
      <w:lvlText w:val="%7."/>
      <w:lvlJc w:val="left"/>
      <w:pPr>
        <w:ind w:left="7518" w:hanging="360"/>
      </w:pPr>
    </w:lvl>
    <w:lvl w:ilvl="7" w:tplc="04150019" w:tentative="1">
      <w:start w:val="1"/>
      <w:numFmt w:val="lowerLetter"/>
      <w:lvlText w:val="%8."/>
      <w:lvlJc w:val="left"/>
      <w:pPr>
        <w:ind w:left="8238" w:hanging="360"/>
      </w:pPr>
    </w:lvl>
    <w:lvl w:ilvl="8" w:tplc="0415001B" w:tentative="1">
      <w:start w:val="1"/>
      <w:numFmt w:val="lowerRoman"/>
      <w:lvlText w:val="%9."/>
      <w:lvlJc w:val="right"/>
      <w:pPr>
        <w:ind w:left="8958" w:hanging="180"/>
      </w:pPr>
    </w:lvl>
  </w:abstractNum>
  <w:abstractNum w:abstractNumId="222" w15:restartNumberingAfterBreak="0">
    <w:nsid w:val="64FC66BF"/>
    <w:multiLevelType w:val="hybridMultilevel"/>
    <w:tmpl w:val="D45C6AD4"/>
    <w:lvl w:ilvl="0" w:tplc="645A2A52">
      <w:start w:val="1"/>
      <w:numFmt w:val="lowerLetter"/>
      <w:lvlText w:val="%1)"/>
      <w:lvlJc w:val="left"/>
      <w:pPr>
        <w:ind w:left="957" w:hanging="39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3"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4" w15:restartNumberingAfterBreak="0">
    <w:nsid w:val="656E0A76"/>
    <w:multiLevelType w:val="hybridMultilevel"/>
    <w:tmpl w:val="B96ABA18"/>
    <w:styleLink w:val="Styl2131"/>
    <w:lvl w:ilvl="0" w:tplc="04090001">
      <w:start w:val="1"/>
      <w:numFmt w:val="bullet"/>
      <w:pStyle w:val="06BodyCopyBullet"/>
      <w:lvlText w:val=""/>
      <w:lvlJc w:val="left"/>
      <w:pPr>
        <w:tabs>
          <w:tab w:val="num" w:pos="170"/>
        </w:tabs>
        <w:ind w:left="170" w:hanging="170"/>
      </w:pPr>
      <w:rPr>
        <w:rFonts w:ascii="Wingdings" w:hAnsi="Wingdings" w:cs="Arial" w:hint="default"/>
        <w:b w:val="0"/>
        <w:bCs w:val="0"/>
        <w:i w:val="0"/>
        <w:iCs w:val="0"/>
        <w:caps w:val="0"/>
        <w:smallCaps w:val="0"/>
        <w:strike w:val="0"/>
        <w:dstrike w:val="0"/>
        <w:noProof w:val="0"/>
        <w:snapToGrid w:val="0"/>
        <w:vanish w:val="0"/>
        <w:color w:val="999999"/>
        <w:spacing w:val="0"/>
        <w:w w:val="0"/>
        <w:kern w:val="0"/>
        <w:position w:val="0"/>
        <w:sz w:val="14"/>
        <w:szCs w:val="14"/>
        <w:u w:val="none"/>
        <w:vertAlign w:val="baseline"/>
        <w:em w:val="none"/>
      </w:rPr>
    </w:lvl>
    <w:lvl w:ilvl="1" w:tplc="04090003">
      <w:start w:val="1"/>
      <w:numFmt w:val="bullet"/>
      <w:lvlText w:val="o"/>
      <w:lvlJc w:val="left"/>
      <w:pPr>
        <w:tabs>
          <w:tab w:val="num" w:pos="1440"/>
        </w:tabs>
        <w:ind w:left="1440" w:hanging="360"/>
      </w:pPr>
      <w:rPr>
        <w:rFonts w:ascii="Courier New" w:hAnsi="Courier New" w:cs="Courier New" w:hint="default"/>
        <w:b w:val="0"/>
        <w:bCs w:val="0"/>
        <w:i w:val="0"/>
        <w:iCs w:val="0"/>
        <w:caps w:val="0"/>
        <w:smallCaps w:val="0"/>
        <w:strike w:val="0"/>
        <w:dstrike w:val="0"/>
        <w:noProof w:val="0"/>
        <w:snapToGrid w:val="0"/>
        <w:vanish w:val="0"/>
        <w:color w:val="999999"/>
        <w:spacing w:val="0"/>
        <w:w w:val="0"/>
        <w:kern w:val="0"/>
        <w:position w:val="0"/>
        <w:sz w:val="14"/>
        <w:szCs w:val="14"/>
        <w:u w:val="none"/>
        <w:vertAlign w:val="baseline"/>
        <w:em w:val="no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65A53FA9"/>
    <w:multiLevelType w:val="hybridMultilevel"/>
    <w:tmpl w:val="CB12F5BE"/>
    <w:lvl w:ilvl="0" w:tplc="04150019">
      <w:start w:val="1"/>
      <w:numFmt w:val="lowerLetter"/>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6" w15:restartNumberingAfterBreak="0">
    <w:nsid w:val="65BF2FFE"/>
    <w:multiLevelType w:val="hybridMultilevel"/>
    <w:tmpl w:val="45A664D0"/>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27" w15:restartNumberingAfterBreak="0">
    <w:nsid w:val="6664480D"/>
    <w:multiLevelType w:val="hybridMultilevel"/>
    <w:tmpl w:val="BF2A5B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8"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67045DE9"/>
    <w:multiLevelType w:val="hybridMultilevel"/>
    <w:tmpl w:val="78B0693C"/>
    <w:lvl w:ilvl="0" w:tplc="BFA0F7C0">
      <w:start w:val="1"/>
      <w:numFmt w:val="decimal"/>
      <w:lvlText w:val="%1."/>
      <w:lvlJc w:val="left"/>
      <w:pPr>
        <w:tabs>
          <w:tab w:val="num" w:pos="360"/>
        </w:tabs>
        <w:ind w:left="340" w:hanging="340"/>
      </w:pPr>
      <w:rPr>
        <w:rFonts w:cs="Times New Roman" w:hint="default"/>
        <w:b w:val="0"/>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0"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1" w15:restartNumberingAfterBreak="0">
    <w:nsid w:val="68026597"/>
    <w:multiLevelType w:val="hybridMultilevel"/>
    <w:tmpl w:val="4134E8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68CD5685"/>
    <w:multiLevelType w:val="hybridMultilevel"/>
    <w:tmpl w:val="E72652C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3" w15:restartNumberingAfterBreak="0">
    <w:nsid w:val="68E3079A"/>
    <w:multiLevelType w:val="hybridMultilevel"/>
    <w:tmpl w:val="C360E3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4"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5" w15:restartNumberingAfterBreak="0">
    <w:nsid w:val="6AAE729C"/>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6"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237" w15:restartNumberingAfterBreak="0">
    <w:nsid w:val="6B950917"/>
    <w:multiLevelType w:val="hybridMultilevel"/>
    <w:tmpl w:val="D25ED7AE"/>
    <w:lvl w:ilvl="0" w:tplc="344C9148">
      <w:start w:val="1"/>
      <w:numFmt w:val="bullet"/>
      <w:lvlText w:val=""/>
      <w:lvlJc w:val="left"/>
      <w:pPr>
        <w:tabs>
          <w:tab w:val="num" w:pos="360"/>
        </w:tabs>
        <w:ind w:left="360" w:hanging="360"/>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15:restartNumberingAfterBreak="0">
    <w:nsid w:val="6BDA512F"/>
    <w:multiLevelType w:val="hybridMultilevel"/>
    <w:tmpl w:val="81A4FC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2" w15:restartNumberingAfterBreak="0">
    <w:nsid w:val="6DC15AAE"/>
    <w:multiLevelType w:val="hybridMultilevel"/>
    <w:tmpl w:val="E932AE20"/>
    <w:lvl w:ilvl="0" w:tplc="ACA4C02A">
      <w:start w:val="1"/>
      <w:numFmt w:val="lowerLetter"/>
      <w:lvlText w:val="%1)"/>
      <w:lvlJc w:val="left"/>
      <w:pPr>
        <w:ind w:left="360" w:hanging="360"/>
      </w:pPr>
      <w:rPr>
        <w:rFonts w:asciiTheme="minorHAnsi" w:eastAsia="Times New Roman" w:hAnsiTheme="minorHAnsi" w:cstheme="minorHAnsi" w:hint="default"/>
        <w:b w:val="0"/>
        <w:i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3"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4" w15:restartNumberingAfterBreak="0">
    <w:nsid w:val="6ED53D20"/>
    <w:multiLevelType w:val="hybridMultilevel"/>
    <w:tmpl w:val="620615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5" w15:restartNumberingAfterBreak="0">
    <w:nsid w:val="6F3C31D5"/>
    <w:multiLevelType w:val="hybridMultilevel"/>
    <w:tmpl w:val="0FC4386C"/>
    <w:lvl w:ilvl="0" w:tplc="17DE10BA">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6" w15:restartNumberingAfterBreak="0">
    <w:nsid w:val="6F9E4BED"/>
    <w:multiLevelType w:val="hybridMultilevel"/>
    <w:tmpl w:val="75EE86E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7"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8"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249" w15:restartNumberingAfterBreak="0">
    <w:nsid w:val="70AF3DA5"/>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1"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2" w15:restartNumberingAfterBreak="0">
    <w:nsid w:val="714F2529"/>
    <w:multiLevelType w:val="hybridMultilevel"/>
    <w:tmpl w:val="5CE06BE4"/>
    <w:lvl w:ilvl="0" w:tplc="A4B2E4C2">
      <w:start w:val="1"/>
      <w:numFmt w:val="lowerLetter"/>
      <w:lvlText w:val="%1)"/>
      <w:lvlJc w:val="left"/>
      <w:pPr>
        <w:ind w:left="1080" w:hanging="360"/>
      </w:pPr>
      <w:rPr>
        <w:rFonts w:cs="Times New Roman" w:hint="default"/>
        <w:u w:val="none"/>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53" w15:restartNumberingAfterBreak="0">
    <w:nsid w:val="71AD5BE1"/>
    <w:multiLevelType w:val="hybridMultilevel"/>
    <w:tmpl w:val="998AE54A"/>
    <w:lvl w:ilvl="0" w:tplc="7F1EFFA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4" w15:restartNumberingAfterBreak="0">
    <w:nsid w:val="71C13A85"/>
    <w:multiLevelType w:val="singleLevel"/>
    <w:tmpl w:val="B3984D4C"/>
    <w:lvl w:ilvl="0">
      <w:start w:val="1"/>
      <w:numFmt w:val="decimal"/>
      <w:lvlText w:val="%1."/>
      <w:lvlJc w:val="left"/>
      <w:pPr>
        <w:tabs>
          <w:tab w:val="num" w:pos="360"/>
        </w:tabs>
        <w:ind w:left="360" w:hanging="360"/>
      </w:pPr>
      <w:rPr>
        <w:rFonts w:cs="Times New Roman"/>
      </w:rPr>
    </w:lvl>
  </w:abstractNum>
  <w:abstractNum w:abstractNumId="255"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56" w15:restartNumberingAfterBreak="0">
    <w:nsid w:val="72382AA1"/>
    <w:multiLevelType w:val="hybridMultilevel"/>
    <w:tmpl w:val="B436EC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8" w15:restartNumberingAfterBreak="0">
    <w:nsid w:val="730E3763"/>
    <w:multiLevelType w:val="hybridMultilevel"/>
    <w:tmpl w:val="85742DEA"/>
    <w:lvl w:ilvl="0" w:tplc="FED6210E">
      <w:start w:val="1"/>
      <w:numFmt w:val="lowerLetter"/>
      <w:lvlText w:val="%1)"/>
      <w:lvlJc w:val="left"/>
      <w:pPr>
        <w:ind w:left="1415" w:hanging="705"/>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59" w15:restartNumberingAfterBreak="0">
    <w:nsid w:val="732E080E"/>
    <w:multiLevelType w:val="hybridMultilevel"/>
    <w:tmpl w:val="45A664D0"/>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60" w15:restartNumberingAfterBreak="0">
    <w:nsid w:val="734578C0"/>
    <w:multiLevelType w:val="hybridMultilevel"/>
    <w:tmpl w:val="82B02728"/>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61"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2"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63" w15:restartNumberingAfterBreak="0">
    <w:nsid w:val="762B1626"/>
    <w:multiLevelType w:val="hybridMultilevel"/>
    <w:tmpl w:val="28C4546C"/>
    <w:lvl w:ilvl="0" w:tplc="962A4700">
      <w:start w:val="1"/>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15:restartNumberingAfterBreak="0">
    <w:nsid w:val="76A26CB8"/>
    <w:multiLevelType w:val="hybridMultilevel"/>
    <w:tmpl w:val="D0EEF6F6"/>
    <w:styleLink w:val="WWNum241"/>
    <w:lvl w:ilvl="0" w:tplc="D870DEB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6"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7" w15:restartNumberingAfterBreak="0">
    <w:nsid w:val="77223326"/>
    <w:multiLevelType w:val="hybridMultilevel"/>
    <w:tmpl w:val="0FC4386C"/>
    <w:lvl w:ilvl="0" w:tplc="17DE10BA">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8" w15:restartNumberingAfterBreak="0">
    <w:nsid w:val="77460D7B"/>
    <w:multiLevelType w:val="hybridMultilevel"/>
    <w:tmpl w:val="C54C922E"/>
    <w:styleLink w:val="Zaimportowanystyl17"/>
    <w:lvl w:ilvl="0" w:tplc="7D4C6F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F8D16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22E456">
      <w:start w:val="1"/>
      <w:numFmt w:val="lowerRoman"/>
      <w:lvlText w:val="%3."/>
      <w:lvlJc w:val="left"/>
      <w:pPr>
        <w:ind w:left="180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67DE159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85A00F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E260FB8">
      <w:start w:val="1"/>
      <w:numFmt w:val="lowerRoman"/>
      <w:lvlText w:val="%6."/>
      <w:lvlJc w:val="left"/>
      <w:pPr>
        <w:ind w:left="396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E56740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7448B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3E45906">
      <w:start w:val="1"/>
      <w:numFmt w:val="lowerRoman"/>
      <w:lvlText w:val="%9."/>
      <w:lvlJc w:val="left"/>
      <w:pPr>
        <w:ind w:left="612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9" w15:restartNumberingAfterBreak="0">
    <w:nsid w:val="78093BC4"/>
    <w:multiLevelType w:val="hybridMultilevel"/>
    <w:tmpl w:val="93442F16"/>
    <w:lvl w:ilvl="0" w:tplc="B8A06A34">
      <w:start w:val="1"/>
      <w:numFmt w:val="decimal"/>
      <w:lvlText w:val="%1."/>
      <w:lvlJc w:val="left"/>
      <w:pPr>
        <w:ind w:left="720" w:hanging="360"/>
      </w:pPr>
      <w:rPr>
        <w:rFonts w:cs="Times New Roman" w:hint="default"/>
      </w:rPr>
    </w:lvl>
    <w:lvl w:ilvl="1" w:tplc="429A5AA6">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0" w15:restartNumberingAfterBreak="0">
    <w:nsid w:val="79784130"/>
    <w:multiLevelType w:val="hybridMultilevel"/>
    <w:tmpl w:val="05DAC4EC"/>
    <w:lvl w:ilvl="0" w:tplc="04150019">
      <w:start w:val="1"/>
      <w:numFmt w:val="lowerLetter"/>
      <w:lvlText w:val="%1."/>
      <w:lvlJc w:val="left"/>
      <w:pPr>
        <w:tabs>
          <w:tab w:val="num" w:pos="1440"/>
        </w:tabs>
        <w:ind w:left="1440" w:hanging="360"/>
      </w:pPr>
    </w:lvl>
    <w:lvl w:ilvl="1" w:tplc="49DE292A">
      <w:start w:val="1"/>
      <w:numFmt w:val="decimal"/>
      <w:lvlText w:val="%2."/>
      <w:lvlJc w:val="left"/>
      <w:pPr>
        <w:tabs>
          <w:tab w:val="num" w:pos="2160"/>
        </w:tabs>
        <w:ind w:left="2160" w:hanging="360"/>
      </w:pPr>
      <w:rPr>
        <w:rFonts w:hint="default"/>
      </w:r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71" w15:restartNumberingAfterBreak="0">
    <w:nsid w:val="7AD51AB1"/>
    <w:multiLevelType w:val="multilevel"/>
    <w:tmpl w:val="47607C7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2" w15:restartNumberingAfterBreak="0">
    <w:nsid w:val="7B7F1555"/>
    <w:multiLevelType w:val="multilevel"/>
    <w:tmpl w:val="97D2D410"/>
    <w:lvl w:ilvl="0">
      <w:start w:val="1"/>
      <w:numFmt w:val="lowerLetter"/>
      <w:lvlText w:val="%1)"/>
      <w:lvlJc w:val="left"/>
      <w:pPr>
        <w:tabs>
          <w:tab w:val="num" w:pos="1135"/>
        </w:tabs>
        <w:ind w:left="1135" w:hanging="567"/>
      </w:pPr>
      <w:rPr>
        <w:rFonts w:hint="default"/>
        <w:b w:val="0"/>
        <w:strike w:val="0"/>
      </w:rPr>
    </w:lvl>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273" w15:restartNumberingAfterBreak="0">
    <w:nsid w:val="7BDA2486"/>
    <w:multiLevelType w:val="multilevel"/>
    <w:tmpl w:val="FAB6BB64"/>
    <w:lvl w:ilvl="0">
      <w:start w:val="1"/>
      <w:numFmt w:val="decimal"/>
      <w:lvlText w:val="%1."/>
      <w:lvlJc w:val="left"/>
      <w:pPr>
        <w:ind w:left="720" w:hanging="360"/>
      </w:pPr>
      <w:rPr>
        <w:rFonts w:asciiTheme="minorHAnsi" w:hAnsiTheme="minorHAnsi" w:cstheme="minorHAnsi"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4"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5" w15:restartNumberingAfterBreak="0">
    <w:nsid w:val="7C33737B"/>
    <w:multiLevelType w:val="hybridMultilevel"/>
    <w:tmpl w:val="4CBA13DA"/>
    <w:lvl w:ilvl="0" w:tplc="FEB4D012">
      <w:start w:val="1"/>
      <w:numFmt w:val="decimal"/>
      <w:lvlText w:val="%1."/>
      <w:lvlJc w:val="left"/>
      <w:pPr>
        <w:ind w:left="360" w:hanging="360"/>
      </w:pPr>
      <w:rPr>
        <w:rFonts w:ascii="Calibri" w:hAnsi="Calibri" w:cs="Calibri"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6"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7"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8" w15:restartNumberingAfterBreak="0">
    <w:nsid w:val="7DE504FC"/>
    <w:multiLevelType w:val="hybridMultilevel"/>
    <w:tmpl w:val="F46A49E2"/>
    <w:styleLink w:val="Zaimportowanystyl90"/>
    <w:lvl w:ilvl="0" w:tplc="D9D0B24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4C2E42">
      <w:start w:val="1"/>
      <w:numFmt w:val="lowerLetter"/>
      <w:lvlText w:val="%2."/>
      <w:lvlJc w:val="left"/>
      <w:pPr>
        <w:ind w:left="8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8A1EFC">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167C1BA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4E818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45298FE">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D42A45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4A06F8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8307DE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9"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abstractNumId w:val="197"/>
    <w:lvlOverride w:ilvl="0">
      <w:lvl w:ilvl="0">
        <w:start w:val="1"/>
        <w:numFmt w:val="lowerLetter"/>
        <w:lvlText w:val="%1)"/>
        <w:lvlJc w:val="left"/>
        <w:pPr>
          <w:ind w:left="1069" w:hanging="360"/>
        </w:pPr>
        <w:rPr>
          <w:rFonts w:cs="Times New Roman" w:hint="default"/>
          <w:b w:val="0"/>
          <w:bCs w:val="0"/>
          <w:i w:val="0"/>
          <w:color w:val="auto"/>
        </w:rPr>
      </w:lvl>
    </w:lvlOverride>
  </w:num>
  <w:num w:numId="2">
    <w:abstractNumId w:val="192"/>
  </w:num>
  <w:num w:numId="3">
    <w:abstractNumId w:val="223"/>
  </w:num>
  <w:num w:numId="4">
    <w:abstractNumId w:val="122"/>
  </w:num>
  <w:num w:numId="5">
    <w:abstractNumId w:val="161"/>
  </w:num>
  <w:num w:numId="6">
    <w:abstractNumId w:val="201"/>
  </w:num>
  <w:num w:numId="7">
    <w:abstractNumId w:val="205"/>
  </w:num>
  <w:num w:numId="8">
    <w:abstractNumId w:val="51"/>
  </w:num>
  <w:num w:numId="9">
    <w:abstractNumId w:val="248"/>
  </w:num>
  <w:num w:numId="10">
    <w:abstractNumId w:val="219"/>
  </w:num>
  <w:num w:numId="11">
    <w:abstractNumId w:val="262"/>
  </w:num>
  <w:num w:numId="12">
    <w:abstractNumId w:val="23"/>
  </w:num>
  <w:num w:numId="13">
    <w:abstractNumId w:val="0"/>
  </w:num>
  <w:num w:numId="14">
    <w:abstractNumId w:val="192"/>
  </w:num>
  <w:num w:numId="15">
    <w:abstractNumId w:val="192"/>
  </w:num>
  <w:num w:numId="16">
    <w:abstractNumId w:val="255"/>
  </w:num>
  <w:num w:numId="17">
    <w:abstractNumId w:val="192"/>
  </w:num>
  <w:num w:numId="18">
    <w:abstractNumId w:val="199"/>
  </w:num>
  <w:num w:numId="19">
    <w:abstractNumId w:val="276"/>
  </w:num>
  <w:num w:numId="20">
    <w:abstractNumId w:val="28"/>
  </w:num>
  <w:num w:numId="21">
    <w:abstractNumId w:val="155"/>
  </w:num>
  <w:num w:numId="22">
    <w:abstractNumId w:val="120"/>
  </w:num>
  <w:num w:numId="23">
    <w:abstractNumId w:val="228"/>
  </w:num>
  <w:num w:numId="24">
    <w:abstractNumId w:val="39"/>
  </w:num>
  <w:num w:numId="25">
    <w:abstractNumId w:val="95"/>
  </w:num>
  <w:num w:numId="26">
    <w:abstractNumId w:val="192"/>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7">
    <w:abstractNumId w:val="1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8">
    <w:abstractNumId w:val="1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192"/>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0">
    <w:abstractNumId w:val="1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192"/>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178"/>
  </w:num>
  <w:num w:numId="33">
    <w:abstractNumId w:val="111"/>
  </w:num>
  <w:num w:numId="34">
    <w:abstractNumId w:val="179"/>
  </w:num>
  <w:num w:numId="35">
    <w:abstractNumId w:val="165"/>
  </w:num>
  <w:num w:numId="36">
    <w:abstractNumId w:val="24"/>
  </w:num>
  <w:num w:numId="37">
    <w:abstractNumId w:val="274"/>
  </w:num>
  <w:num w:numId="38">
    <w:abstractNumId w:val="147"/>
  </w:num>
  <w:num w:numId="39">
    <w:abstractNumId w:val="167"/>
  </w:num>
  <w:num w:numId="40">
    <w:abstractNumId w:val="197"/>
  </w:num>
  <w:num w:numId="41">
    <w:abstractNumId w:val="192"/>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2">
    <w:abstractNumId w:val="261"/>
  </w:num>
  <w:num w:numId="43">
    <w:abstractNumId w:val="217"/>
  </w:num>
  <w:num w:numId="44">
    <w:abstractNumId w:val="263"/>
  </w:num>
  <w:num w:numId="45">
    <w:abstractNumId w:val="118"/>
  </w:num>
  <w:num w:numId="46">
    <w:abstractNumId w:val="265"/>
  </w:num>
  <w:num w:numId="47">
    <w:abstractNumId w:val="77"/>
  </w:num>
  <w:num w:numId="48">
    <w:abstractNumId w:val="243"/>
  </w:num>
  <w:num w:numId="49">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6"/>
  </w:num>
  <w:num w:numId="52">
    <w:abstractNumId w:val="61"/>
  </w:num>
  <w:num w:numId="53">
    <w:abstractNumId w:val="153"/>
  </w:num>
  <w:num w:numId="54">
    <w:abstractNumId w:val="151"/>
  </w:num>
  <w:num w:numId="55">
    <w:abstractNumId w:val="180"/>
  </w:num>
  <w:num w:numId="56">
    <w:abstractNumId w:val="85"/>
  </w:num>
  <w:num w:numId="57">
    <w:abstractNumId w:val="60"/>
  </w:num>
  <w:num w:numId="58">
    <w:abstractNumId w:val="145"/>
  </w:num>
  <w:num w:numId="59">
    <w:abstractNumId w:val="264"/>
  </w:num>
  <w:num w:numId="60">
    <w:abstractNumId w:val="34"/>
  </w:num>
  <w:num w:numId="61">
    <w:abstractNumId w:val="241"/>
  </w:num>
  <w:num w:numId="62">
    <w:abstractNumId w:val="74"/>
  </w:num>
  <w:num w:numId="63">
    <w:abstractNumId w:val="141"/>
  </w:num>
  <w:num w:numId="64">
    <w:abstractNumId w:val="64"/>
  </w:num>
  <w:num w:numId="65">
    <w:abstractNumId w:val="192"/>
    <w:lvlOverride w:ilvl="0">
      <w:lvl w:ilvl="0">
        <w:start w:val="1"/>
        <w:numFmt w:val="decimal"/>
        <w:pStyle w:val="Nagwek2"/>
        <w:lvlText w:val="%1."/>
        <w:lvlJc w:val="left"/>
        <w:pPr>
          <w:tabs>
            <w:tab w:val="num" w:pos="1135"/>
          </w:tabs>
          <w:ind w:left="1135" w:hanging="567"/>
        </w:pPr>
        <w:rPr>
          <w:rFonts w:ascii="Tahoma" w:hAnsi="Tahoma" w:cs="Tahoma" w:hint="default"/>
          <w:b/>
          <w:strike w:val="0"/>
        </w:rPr>
      </w:lvl>
    </w:lvlOverride>
  </w:num>
  <w:num w:numId="66">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2"/>
  </w:num>
  <w:num w:numId="70">
    <w:abstractNumId w:val="172"/>
  </w:num>
  <w:num w:numId="71">
    <w:abstractNumId w:val="175"/>
  </w:num>
  <w:num w:numId="72">
    <w:abstractNumId w:val="42"/>
  </w:num>
  <w:num w:numId="73">
    <w:abstractNumId w:val="29"/>
  </w:num>
  <w:num w:numId="74">
    <w:abstractNumId w:val="188"/>
  </w:num>
  <w:num w:numId="75">
    <w:abstractNumId w:val="36"/>
  </w:num>
  <w:num w:numId="76">
    <w:abstractNumId w:val="198"/>
  </w:num>
  <w:num w:numId="77">
    <w:abstractNumId w:val="70"/>
  </w:num>
  <w:num w:numId="78">
    <w:abstractNumId w:val="143"/>
  </w:num>
  <w:num w:numId="79">
    <w:abstractNumId w:val="116"/>
  </w:num>
  <w:num w:numId="80">
    <w:abstractNumId w:val="32"/>
  </w:num>
  <w:num w:numId="81">
    <w:abstractNumId w:val="273"/>
  </w:num>
  <w:num w:numId="82">
    <w:abstractNumId w:val="66"/>
  </w:num>
  <w:num w:numId="83">
    <w:abstractNumId w:val="162"/>
  </w:num>
  <w:num w:numId="84">
    <w:abstractNumId w:val="101"/>
  </w:num>
  <w:num w:numId="85">
    <w:abstractNumId w:val="79"/>
  </w:num>
  <w:num w:numId="86">
    <w:abstractNumId w:val="233"/>
  </w:num>
  <w:num w:numId="87">
    <w:abstractNumId w:val="220"/>
  </w:num>
  <w:num w:numId="88">
    <w:abstractNumId w:val="113"/>
  </w:num>
  <w:num w:numId="89">
    <w:abstractNumId w:val="44"/>
  </w:num>
  <w:num w:numId="90">
    <w:abstractNumId w:val="126"/>
  </w:num>
  <w:num w:numId="91">
    <w:abstractNumId w:val="87"/>
  </w:num>
  <w:num w:numId="92">
    <w:abstractNumId w:val="177"/>
  </w:num>
  <w:num w:numId="93">
    <w:abstractNumId w:val="69"/>
  </w:num>
  <w:num w:numId="94">
    <w:abstractNumId w:val="259"/>
  </w:num>
  <w:num w:numId="95">
    <w:abstractNumId w:val="226"/>
  </w:num>
  <w:num w:numId="96">
    <w:abstractNumId w:val="166"/>
  </w:num>
  <w:num w:numId="97">
    <w:abstractNumId w:val="192"/>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num>
  <w:num w:numId="98">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8"/>
  </w:num>
  <w:num w:numId="100">
    <w:abstractNumId w:val="227"/>
  </w:num>
  <w:num w:numId="101">
    <w:abstractNumId w:val="91"/>
  </w:num>
  <w:num w:numId="102">
    <w:abstractNumId w:val="119"/>
  </w:num>
  <w:num w:numId="103">
    <w:abstractNumId w:val="96"/>
  </w:num>
  <w:num w:numId="104">
    <w:abstractNumId w:val="193"/>
  </w:num>
  <w:num w:numId="105">
    <w:abstractNumId w:val="104"/>
  </w:num>
  <w:num w:numId="106">
    <w:abstractNumId w:val="50"/>
  </w:num>
  <w:num w:numId="107">
    <w:abstractNumId w:val="82"/>
  </w:num>
  <w:num w:numId="108">
    <w:abstractNumId w:val="154"/>
  </w:num>
  <w:num w:numId="109">
    <w:abstractNumId w:val="138"/>
  </w:num>
  <w:num w:numId="110">
    <w:abstractNumId w:val="173"/>
  </w:num>
  <w:num w:numId="111">
    <w:abstractNumId w:val="110"/>
  </w:num>
  <w:num w:numId="112">
    <w:abstractNumId w:val="81"/>
  </w:num>
  <w:num w:numId="113">
    <w:abstractNumId w:val="129"/>
  </w:num>
  <w:num w:numId="114">
    <w:abstractNumId w:val="200"/>
  </w:num>
  <w:num w:numId="115">
    <w:abstractNumId w:val="105"/>
  </w:num>
  <w:num w:numId="116">
    <w:abstractNumId w:val="130"/>
  </w:num>
  <w:num w:numId="117">
    <w:abstractNumId w:val="139"/>
  </w:num>
  <w:num w:numId="118">
    <w:abstractNumId w:val="253"/>
  </w:num>
  <w:num w:numId="119">
    <w:abstractNumId w:val="221"/>
  </w:num>
  <w:num w:numId="120">
    <w:abstractNumId w:val="67"/>
  </w:num>
  <w:num w:numId="121">
    <w:abstractNumId w:val="275"/>
  </w:num>
  <w:num w:numId="122">
    <w:abstractNumId w:val="86"/>
  </w:num>
  <w:num w:numId="123">
    <w:abstractNumId w:val="57"/>
  </w:num>
  <w:num w:numId="124">
    <w:abstractNumId w:val="239"/>
  </w:num>
  <w:num w:numId="125">
    <w:abstractNumId w:val="109"/>
  </w:num>
  <w:num w:numId="126">
    <w:abstractNumId w:val="148"/>
  </w:num>
  <w:num w:numId="127">
    <w:abstractNumId w:val="237"/>
  </w:num>
  <w:num w:numId="128">
    <w:abstractNumId w:val="214"/>
  </w:num>
  <w:num w:numId="129">
    <w:abstractNumId w:val="71"/>
  </w:num>
  <w:num w:numId="130">
    <w:abstractNumId w:val="72"/>
  </w:num>
  <w:num w:numId="1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06"/>
  </w:num>
  <w:num w:numId="133">
    <w:abstractNumId w:val="186"/>
  </w:num>
  <w:num w:numId="134">
    <w:abstractNumId w:val="157"/>
  </w:num>
  <w:num w:numId="135">
    <w:abstractNumId w:val="89"/>
  </w:num>
  <w:num w:numId="136">
    <w:abstractNumId w:val="269"/>
  </w:num>
  <w:num w:numId="137">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0"/>
  </w:num>
  <w:num w:numId="139">
    <w:abstractNumId w:val="63"/>
  </w:num>
  <w:num w:numId="140">
    <w:abstractNumId w:val="212"/>
  </w:num>
  <w:num w:numId="141">
    <w:abstractNumId w:val="27"/>
  </w:num>
  <w:num w:numId="142">
    <w:abstractNumId w:val="176"/>
  </w:num>
  <w:num w:numId="143">
    <w:abstractNumId w:val="133"/>
  </w:num>
  <w:num w:numId="144">
    <w:abstractNumId w:val="49"/>
  </w:num>
  <w:num w:numId="145">
    <w:abstractNumId w:val="216"/>
  </w:num>
  <w:num w:numId="146">
    <w:abstractNumId w:val="271"/>
  </w:num>
  <w:num w:numId="147">
    <w:abstractNumId w:val="53"/>
  </w:num>
  <w:num w:numId="148">
    <w:abstractNumId w:val="270"/>
  </w:num>
  <w:num w:numId="149">
    <w:abstractNumId w:val="33"/>
  </w:num>
  <w:num w:numId="150">
    <w:abstractNumId w:val="213"/>
  </w:num>
  <w:num w:numId="151">
    <w:abstractNumId w:val="222"/>
  </w:num>
  <w:num w:numId="152">
    <w:abstractNumId w:val="184"/>
  </w:num>
  <w:num w:numId="153">
    <w:abstractNumId w:val="156"/>
  </w:num>
  <w:num w:numId="154">
    <w:abstractNumId w:val="135"/>
  </w:num>
  <w:num w:numId="155">
    <w:abstractNumId w:val="164"/>
  </w:num>
  <w:num w:numId="156">
    <w:abstractNumId w:val="62"/>
  </w:num>
  <w:num w:numId="157">
    <w:abstractNumId w:val="35"/>
  </w:num>
  <w:num w:numId="158">
    <w:abstractNumId w:val="160"/>
  </w:num>
  <w:num w:numId="159">
    <w:abstractNumId w:val="150"/>
  </w:num>
  <w:num w:numId="160">
    <w:abstractNumId w:val="21"/>
  </w:num>
  <w:num w:numId="161">
    <w:abstractNumId w:val="192"/>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ahoma" w:hAnsi="Tahoma" w:cs="Tahoma"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162">
    <w:abstractNumId w:val="46"/>
  </w:num>
  <w:num w:numId="163">
    <w:abstractNumId w:val="170"/>
  </w:num>
  <w:num w:numId="164">
    <w:abstractNumId w:val="260"/>
  </w:num>
  <w:num w:numId="165">
    <w:abstractNumId w:val="202"/>
  </w:num>
  <w:num w:numId="166">
    <w:abstractNumId w:val="52"/>
  </w:num>
  <w:num w:numId="167">
    <w:abstractNumId w:val="192"/>
    <w:lvlOverride w:ilvl="0">
      <w:lvl w:ilvl="0">
        <w:start w:val="1"/>
        <w:numFmt w:val="decimal"/>
        <w:pStyle w:val="Nagwek2"/>
        <w:lvlText w:val="%1."/>
        <w:lvlJc w:val="left"/>
        <w:pPr>
          <w:tabs>
            <w:tab w:val="num" w:pos="1135"/>
          </w:tabs>
          <w:ind w:left="1135" w:hanging="567"/>
        </w:pPr>
        <w:rPr>
          <w:rFonts w:ascii="Tahoma" w:hAnsi="Tahoma" w:cs="Tahoma" w:hint="default"/>
          <w:strike w:val="0"/>
        </w:rPr>
      </w:lvl>
    </w:lvlOverride>
    <w:lvlOverride w:ilvl="1">
      <w:lvl w:ilvl="1">
        <w:start w:val="1"/>
        <w:numFmt w:val="decimal"/>
        <w:isLgl/>
        <w:lvlText w:val="%1.%2."/>
        <w:lvlJc w:val="left"/>
        <w:pPr>
          <w:tabs>
            <w:tab w:val="num" w:pos="567"/>
          </w:tabs>
          <w:ind w:left="567" w:hanging="567"/>
        </w:pPr>
        <w:rPr>
          <w:rFonts w:ascii="Calibri" w:hAnsi="Calibri" w:cs="Calibr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hint="default"/>
        </w:rPr>
      </w:lvl>
    </w:lvlOverride>
    <w:lvlOverride w:ilvl="4">
      <w:lvl w:ilvl="4">
        <w:start w:val="1"/>
        <w:numFmt w:val="decimal"/>
        <w:isLgl/>
        <w:lvlText w:val="%1.%2.%3.%4.%5."/>
        <w:lvlJc w:val="left"/>
        <w:pPr>
          <w:tabs>
            <w:tab w:val="num" w:pos="5104"/>
          </w:tabs>
          <w:ind w:left="5104" w:hanging="567"/>
        </w:pPr>
        <w:rPr>
          <w:rFonts w:cs="Times New Roman" w:hint="default"/>
        </w:rPr>
      </w:lvl>
    </w:lvlOverride>
    <w:lvlOverride w:ilvl="5">
      <w:lvl w:ilvl="5">
        <w:start w:val="1"/>
        <w:numFmt w:val="decimal"/>
        <w:isLgl/>
        <w:lvlText w:val="%1.%2.%3.%4.%5.%6."/>
        <w:lvlJc w:val="left"/>
        <w:pPr>
          <w:tabs>
            <w:tab w:val="num" w:pos="5104"/>
          </w:tabs>
          <w:ind w:left="5104" w:hanging="567"/>
        </w:pPr>
        <w:rPr>
          <w:rFonts w:cs="Times New Roman" w:hint="default"/>
        </w:rPr>
      </w:lvl>
    </w:lvlOverride>
    <w:lvlOverride w:ilvl="6">
      <w:lvl w:ilvl="6">
        <w:start w:val="1"/>
        <w:numFmt w:val="decimal"/>
        <w:isLgl/>
        <w:lvlText w:val="%1.%2.%3.%4.%5.%6.%7."/>
        <w:lvlJc w:val="left"/>
        <w:pPr>
          <w:tabs>
            <w:tab w:val="num" w:pos="5104"/>
          </w:tabs>
          <w:ind w:left="5104" w:hanging="567"/>
        </w:pPr>
        <w:rPr>
          <w:rFonts w:cs="Times New Roman" w:hint="default"/>
        </w:rPr>
      </w:lvl>
    </w:lvlOverride>
    <w:lvlOverride w:ilvl="7">
      <w:lvl w:ilvl="7">
        <w:start w:val="1"/>
        <w:numFmt w:val="decimal"/>
        <w:isLgl/>
        <w:lvlText w:val="%1.%2.%3.%4.%5.%6.%7.%8."/>
        <w:lvlJc w:val="left"/>
        <w:pPr>
          <w:tabs>
            <w:tab w:val="num" w:pos="5104"/>
          </w:tabs>
          <w:ind w:left="5104" w:hanging="567"/>
        </w:pPr>
        <w:rPr>
          <w:rFonts w:cs="Times New Roman" w:hint="default"/>
        </w:rPr>
      </w:lvl>
    </w:lvlOverride>
    <w:lvlOverride w:ilvl="8">
      <w:lvl w:ilvl="8">
        <w:start w:val="1"/>
        <w:numFmt w:val="decimal"/>
        <w:isLgl/>
        <w:lvlText w:val="%1.%2.%3.%4.%5.%6.%7.%8.%9."/>
        <w:lvlJc w:val="left"/>
        <w:pPr>
          <w:tabs>
            <w:tab w:val="num" w:pos="5104"/>
          </w:tabs>
          <w:ind w:left="5104" w:hanging="567"/>
        </w:pPr>
        <w:rPr>
          <w:rFonts w:cs="Times New Roman" w:hint="default"/>
        </w:rPr>
      </w:lvl>
    </w:lvlOverride>
  </w:num>
  <w:num w:numId="168">
    <w:abstractNumId w:val="114"/>
  </w:num>
  <w:num w:numId="169">
    <w:abstractNumId w:val="242"/>
  </w:num>
  <w:num w:numId="170">
    <w:abstractNumId w:val="163"/>
  </w:num>
  <w:num w:numId="171">
    <w:abstractNumId w:val="132"/>
  </w:num>
  <w:num w:numId="172">
    <w:abstractNumId w:val="25"/>
  </w:num>
  <w:num w:numId="173">
    <w:abstractNumId w:val="169"/>
  </w:num>
  <w:num w:numId="174">
    <w:abstractNumId w:val="192"/>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175">
    <w:abstractNumId w:val="108"/>
  </w:num>
  <w:num w:numId="176">
    <w:abstractNumId w:val="192"/>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i w:val="0"/>
        </w:rPr>
      </w:lvl>
    </w:lvlOverride>
  </w:num>
  <w:num w:numId="177">
    <w:abstractNumId w:val="196"/>
  </w:num>
  <w:num w:numId="178">
    <w:abstractNumId w:val="190"/>
    <w:lvlOverride w:ilvl="0">
      <w:startOverride w:val="1"/>
    </w:lvlOverride>
  </w:num>
  <w:num w:numId="1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92"/>
    <w:lvlOverride w:ilvl="0">
      <w:lvl w:ilvl="0">
        <w:start w:val="1"/>
        <w:numFmt w:val="decimal"/>
        <w:pStyle w:val="Nagwek2"/>
        <w:lvlText w:val="%1."/>
        <w:lvlJc w:val="left"/>
        <w:pPr>
          <w:tabs>
            <w:tab w:val="num" w:pos="1135"/>
          </w:tabs>
          <w:ind w:left="1135" w:hanging="567"/>
        </w:pPr>
        <w:rPr>
          <w:rFonts w:ascii="Arial" w:hAnsi="Arial" w:cs="Arial"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181">
    <w:abstractNumId w:val="209"/>
  </w:num>
  <w:num w:numId="182">
    <w:abstractNumId w:val="249"/>
  </w:num>
  <w:num w:numId="183">
    <w:abstractNumId w:val="232"/>
  </w:num>
  <w:num w:numId="184">
    <w:abstractNumId w:val="230"/>
  </w:num>
  <w:num w:numId="185">
    <w:abstractNumId w:val="272"/>
  </w:num>
  <w:num w:numId="186">
    <w:abstractNumId w:val="58"/>
  </w:num>
  <w:num w:numId="187">
    <w:abstractNumId w:val="279"/>
  </w:num>
  <w:num w:numId="188">
    <w:abstractNumId w:val="142"/>
  </w:num>
  <w:num w:numId="189">
    <w:abstractNumId w:val="48"/>
  </w:num>
  <w:num w:numId="19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31"/>
  </w:num>
  <w:num w:numId="192">
    <w:abstractNumId w:val="152"/>
  </w:num>
  <w:num w:numId="193">
    <w:abstractNumId w:val="168"/>
  </w:num>
  <w:num w:numId="194">
    <w:abstractNumId w:val="78"/>
  </w:num>
  <w:num w:numId="195">
    <w:abstractNumId w:val="41"/>
  </w:num>
  <w:num w:numId="196">
    <w:abstractNumId w:val="252"/>
  </w:num>
  <w:num w:numId="197">
    <w:abstractNumId w:val="106"/>
  </w:num>
  <w:num w:numId="198">
    <w:abstractNumId w:val="88"/>
  </w:num>
  <w:num w:numId="199">
    <w:abstractNumId w:val="90"/>
  </w:num>
  <w:num w:numId="200">
    <w:abstractNumId w:val="204"/>
  </w:num>
  <w:num w:numId="201">
    <w:abstractNumId w:val="127"/>
  </w:num>
  <w:num w:numId="202">
    <w:abstractNumId w:val="56"/>
  </w:num>
  <w:num w:numId="203">
    <w:abstractNumId w:val="229"/>
  </w:num>
  <w:num w:numId="204">
    <w:abstractNumId w:val="83"/>
  </w:num>
  <w:num w:numId="205">
    <w:abstractNumId w:val="140"/>
  </w:num>
  <w:num w:numId="206">
    <w:abstractNumId w:val="112"/>
  </w:num>
  <w:num w:numId="207">
    <w:abstractNumId w:val="75"/>
  </w:num>
  <w:num w:numId="208">
    <w:abstractNumId w:val="277"/>
  </w:num>
  <w:num w:numId="209">
    <w:abstractNumId w:val="247"/>
  </w:num>
  <w:num w:numId="210">
    <w:abstractNumId w:val="146"/>
  </w:num>
  <w:num w:numId="211">
    <w:abstractNumId w:val="195"/>
  </w:num>
  <w:num w:numId="212">
    <w:abstractNumId w:val="73"/>
  </w:num>
  <w:num w:numId="213">
    <w:abstractNumId w:val="92"/>
  </w:num>
  <w:num w:numId="214">
    <w:abstractNumId w:val="224"/>
  </w:num>
  <w:num w:numId="215">
    <w:abstractNumId w:val="238"/>
  </w:num>
  <w:num w:numId="216">
    <w:abstractNumId w:val="240"/>
  </w:num>
  <w:num w:numId="217">
    <w:abstractNumId w:val="234"/>
  </w:num>
  <w:num w:numId="218">
    <w:abstractNumId w:val="37"/>
  </w:num>
  <w:num w:numId="219">
    <w:abstractNumId w:val="187"/>
  </w:num>
  <w:num w:numId="220">
    <w:abstractNumId w:val="80"/>
  </w:num>
  <w:num w:numId="221">
    <w:abstractNumId w:val="236"/>
  </w:num>
  <w:num w:numId="222">
    <w:abstractNumId w:val="2"/>
  </w:num>
  <w:num w:numId="223">
    <w:abstractNumId w:val="1"/>
  </w:num>
  <w:num w:numId="224">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49"/>
    <w:lvlOverride w:ilvl="0">
      <w:startOverride w:val="1"/>
    </w:lvlOverride>
  </w:num>
  <w:num w:numId="226">
    <w:abstractNumId w:val="121"/>
    <w:lvlOverride w:ilvl="0">
      <w:startOverride w:val="1"/>
    </w:lvlOverride>
  </w:num>
  <w:num w:numId="227">
    <w:abstractNumId w:val="278"/>
  </w:num>
  <w:num w:numId="228">
    <w:abstractNumId w:val="268"/>
  </w:num>
  <w:num w:numId="229">
    <w:abstractNumId w:val="55"/>
  </w:num>
  <w:num w:numId="230">
    <w:abstractNumId w:val="210"/>
  </w:num>
  <w:num w:numId="231">
    <w:abstractNumId w:val="244"/>
  </w:num>
  <w:num w:numId="232">
    <w:abstractNumId w:val="159"/>
  </w:num>
  <w:num w:numId="233">
    <w:abstractNumId w:val="123"/>
  </w:num>
  <w:num w:numId="234">
    <w:abstractNumId w:val="207"/>
  </w:num>
  <w:num w:numId="235">
    <w:abstractNumId w:val="225"/>
  </w:num>
  <w:num w:numId="236">
    <w:abstractNumId w:val="191"/>
  </w:num>
  <w:num w:numId="237">
    <w:abstractNumId w:val="68"/>
  </w:num>
  <w:num w:numId="238">
    <w:abstractNumId w:val="254"/>
  </w:num>
  <w:num w:numId="239">
    <w:abstractNumId w:val="185"/>
  </w:num>
  <w:num w:numId="240">
    <w:abstractNumId w:val="136"/>
  </w:num>
  <w:num w:numId="241">
    <w:abstractNumId w:val="128"/>
  </w:num>
  <w:num w:numId="242">
    <w:abstractNumId w:val="100"/>
  </w:num>
  <w:num w:numId="243">
    <w:abstractNumId w:val="107"/>
  </w:num>
  <w:num w:numId="244">
    <w:abstractNumId w:val="43"/>
  </w:num>
  <w:num w:numId="245">
    <w:abstractNumId w:val="194"/>
  </w:num>
  <w:num w:numId="246">
    <w:abstractNumId w:val="258"/>
  </w:num>
  <w:num w:numId="247">
    <w:abstractNumId w:val="245"/>
  </w:num>
  <w:num w:numId="248">
    <w:abstractNumId w:val="134"/>
  </w:num>
  <w:num w:numId="249">
    <w:abstractNumId w:val="211"/>
  </w:num>
  <w:num w:numId="250">
    <w:abstractNumId w:val="40"/>
  </w:num>
  <w:num w:numId="251">
    <w:abstractNumId w:val="215"/>
  </w:num>
  <w:num w:numId="252">
    <w:abstractNumId w:val="65"/>
  </w:num>
  <w:num w:numId="253">
    <w:abstractNumId w:val="182"/>
  </w:num>
  <w:num w:numId="254">
    <w:abstractNumId w:val="54"/>
  </w:num>
  <w:num w:numId="255">
    <w:abstractNumId w:val="137"/>
  </w:num>
  <w:num w:numId="256">
    <w:abstractNumId w:val="203"/>
  </w:num>
  <w:num w:numId="257">
    <w:abstractNumId w:val="235"/>
  </w:num>
  <w:num w:numId="258">
    <w:abstractNumId w:val="22"/>
  </w:num>
  <w:num w:numId="259">
    <w:abstractNumId w:val="231"/>
  </w:num>
  <w:num w:numId="260">
    <w:abstractNumId w:val="267"/>
  </w:num>
  <w:num w:numId="261">
    <w:abstractNumId w:val="246"/>
  </w:num>
  <w:num w:numId="262">
    <w:abstractNumId w:val="93"/>
  </w:num>
  <w:num w:numId="263">
    <w:abstractNumId w:val="256"/>
  </w:num>
  <w:num w:numId="264">
    <w:abstractNumId w:val="125"/>
  </w:num>
  <w:num w:numId="265">
    <w:abstractNumId w:val="174"/>
  </w:num>
  <w:num w:numId="266">
    <w:abstractNumId w:val="102"/>
  </w:num>
  <w:num w:numId="267">
    <w:abstractNumId w:val="117"/>
  </w:num>
  <w:num w:numId="268">
    <w:abstractNumId w:val="124"/>
  </w:num>
  <w:num w:numId="269">
    <w:abstractNumId w:val="84"/>
  </w:num>
  <w:num w:numId="270">
    <w:abstractNumId w:val="97"/>
  </w:num>
  <w:num w:numId="271">
    <w:abstractNumId w:val="183"/>
  </w:num>
  <w:num w:numId="272">
    <w:abstractNumId w:val="171"/>
  </w:num>
  <w:num w:numId="273">
    <w:abstractNumId w:val="26"/>
  </w:num>
  <w:num w:numId="274">
    <w:abstractNumId w:val="47"/>
  </w:num>
  <w:num w:numId="275">
    <w:abstractNumId w:val="98"/>
  </w:num>
  <w:num w:numId="276">
    <w:abstractNumId w:val="218"/>
  </w:num>
  <w:num w:numId="277">
    <w:abstractNumId w:val="59"/>
  </w:num>
  <w:num w:numId="278">
    <w:abstractNumId w:val="115"/>
  </w:num>
  <w:numIdMacAtCleanup w:val="2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9"/>
  <w:hyphenationZone w:val="425"/>
  <w:drawingGridHorizontalSpacing w:val="181"/>
  <w:drawingGridVerticalSpacing w:val="181"/>
  <w:characterSpacingControl w:val="doNotCompress"/>
  <w:hdrShapeDefaults>
    <o:shapedefaults v:ext="edit" spidmax="40961"/>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0C32"/>
    <w:rsid w:val="00000F20"/>
    <w:rsid w:val="000014D8"/>
    <w:rsid w:val="00001520"/>
    <w:rsid w:val="00001550"/>
    <w:rsid w:val="00001F29"/>
    <w:rsid w:val="00001FA2"/>
    <w:rsid w:val="00002068"/>
    <w:rsid w:val="00002A86"/>
    <w:rsid w:val="00002C49"/>
    <w:rsid w:val="00002C71"/>
    <w:rsid w:val="000038B6"/>
    <w:rsid w:val="00004074"/>
    <w:rsid w:val="0000469F"/>
    <w:rsid w:val="000047EC"/>
    <w:rsid w:val="00004DCF"/>
    <w:rsid w:val="00005CBA"/>
    <w:rsid w:val="00006256"/>
    <w:rsid w:val="00006414"/>
    <w:rsid w:val="0000678E"/>
    <w:rsid w:val="0000684B"/>
    <w:rsid w:val="0000689A"/>
    <w:rsid w:val="0000742A"/>
    <w:rsid w:val="000077B4"/>
    <w:rsid w:val="000077E6"/>
    <w:rsid w:val="00010152"/>
    <w:rsid w:val="000104CC"/>
    <w:rsid w:val="00010E4B"/>
    <w:rsid w:val="000116D0"/>
    <w:rsid w:val="00011824"/>
    <w:rsid w:val="0001182B"/>
    <w:rsid w:val="00011E32"/>
    <w:rsid w:val="00013322"/>
    <w:rsid w:val="0001336B"/>
    <w:rsid w:val="000134FD"/>
    <w:rsid w:val="00014234"/>
    <w:rsid w:val="0001460F"/>
    <w:rsid w:val="00014A2C"/>
    <w:rsid w:val="00014A90"/>
    <w:rsid w:val="00014EAE"/>
    <w:rsid w:val="000153F1"/>
    <w:rsid w:val="00015C84"/>
    <w:rsid w:val="00015E13"/>
    <w:rsid w:val="00016940"/>
    <w:rsid w:val="000169D3"/>
    <w:rsid w:val="00017108"/>
    <w:rsid w:val="00017111"/>
    <w:rsid w:val="00020030"/>
    <w:rsid w:val="00020698"/>
    <w:rsid w:val="00020998"/>
    <w:rsid w:val="0002170E"/>
    <w:rsid w:val="0002180D"/>
    <w:rsid w:val="000220CE"/>
    <w:rsid w:val="00022527"/>
    <w:rsid w:val="0002337A"/>
    <w:rsid w:val="0002368E"/>
    <w:rsid w:val="00023E61"/>
    <w:rsid w:val="00023ED9"/>
    <w:rsid w:val="000242A5"/>
    <w:rsid w:val="000253D4"/>
    <w:rsid w:val="000255E9"/>
    <w:rsid w:val="00026446"/>
    <w:rsid w:val="00026BD4"/>
    <w:rsid w:val="00026CF5"/>
    <w:rsid w:val="0002735E"/>
    <w:rsid w:val="000306C0"/>
    <w:rsid w:val="00030E0C"/>
    <w:rsid w:val="00031216"/>
    <w:rsid w:val="0003157A"/>
    <w:rsid w:val="000315D9"/>
    <w:rsid w:val="000319A4"/>
    <w:rsid w:val="00032849"/>
    <w:rsid w:val="0003318B"/>
    <w:rsid w:val="00033206"/>
    <w:rsid w:val="00033732"/>
    <w:rsid w:val="00033E73"/>
    <w:rsid w:val="00034B86"/>
    <w:rsid w:val="00034C08"/>
    <w:rsid w:val="00034C97"/>
    <w:rsid w:val="00034FD1"/>
    <w:rsid w:val="00035737"/>
    <w:rsid w:val="00036E8E"/>
    <w:rsid w:val="00037CB4"/>
    <w:rsid w:val="00037CC3"/>
    <w:rsid w:val="0004000B"/>
    <w:rsid w:val="00040814"/>
    <w:rsid w:val="000408DE"/>
    <w:rsid w:val="00040969"/>
    <w:rsid w:val="00041A67"/>
    <w:rsid w:val="00042B46"/>
    <w:rsid w:val="00042DB6"/>
    <w:rsid w:val="00043173"/>
    <w:rsid w:val="000432B0"/>
    <w:rsid w:val="00043488"/>
    <w:rsid w:val="0004391A"/>
    <w:rsid w:val="00043ADA"/>
    <w:rsid w:val="00044285"/>
    <w:rsid w:val="00044C29"/>
    <w:rsid w:val="00044D89"/>
    <w:rsid w:val="00044E78"/>
    <w:rsid w:val="00044F53"/>
    <w:rsid w:val="00045B2B"/>
    <w:rsid w:val="00046C3F"/>
    <w:rsid w:val="00046C41"/>
    <w:rsid w:val="0004711E"/>
    <w:rsid w:val="00047127"/>
    <w:rsid w:val="000478E6"/>
    <w:rsid w:val="00050E8E"/>
    <w:rsid w:val="000512C8"/>
    <w:rsid w:val="000513B3"/>
    <w:rsid w:val="00051A9B"/>
    <w:rsid w:val="00051F95"/>
    <w:rsid w:val="0005286B"/>
    <w:rsid w:val="00052904"/>
    <w:rsid w:val="00052E5B"/>
    <w:rsid w:val="000539DA"/>
    <w:rsid w:val="00053DB0"/>
    <w:rsid w:val="00054631"/>
    <w:rsid w:val="000547C3"/>
    <w:rsid w:val="00055ABB"/>
    <w:rsid w:val="00055CC1"/>
    <w:rsid w:val="00056249"/>
    <w:rsid w:val="00056813"/>
    <w:rsid w:val="00056F23"/>
    <w:rsid w:val="00056FAD"/>
    <w:rsid w:val="00057813"/>
    <w:rsid w:val="000603F0"/>
    <w:rsid w:val="000606FE"/>
    <w:rsid w:val="00060B0F"/>
    <w:rsid w:val="00060BE7"/>
    <w:rsid w:val="00060FC6"/>
    <w:rsid w:val="000612B1"/>
    <w:rsid w:val="000617E3"/>
    <w:rsid w:val="000621FF"/>
    <w:rsid w:val="00062326"/>
    <w:rsid w:val="000629CD"/>
    <w:rsid w:val="00062FF3"/>
    <w:rsid w:val="00063734"/>
    <w:rsid w:val="00063B96"/>
    <w:rsid w:val="00063BEC"/>
    <w:rsid w:val="00063C28"/>
    <w:rsid w:val="0006406F"/>
    <w:rsid w:val="0006419A"/>
    <w:rsid w:val="00064BA6"/>
    <w:rsid w:val="00064D2E"/>
    <w:rsid w:val="0006662B"/>
    <w:rsid w:val="00066672"/>
    <w:rsid w:val="0006675D"/>
    <w:rsid w:val="00066768"/>
    <w:rsid w:val="00066826"/>
    <w:rsid w:val="00066976"/>
    <w:rsid w:val="00066F41"/>
    <w:rsid w:val="00067919"/>
    <w:rsid w:val="00067B6A"/>
    <w:rsid w:val="00070052"/>
    <w:rsid w:val="00070364"/>
    <w:rsid w:val="000719CD"/>
    <w:rsid w:val="00071F33"/>
    <w:rsid w:val="00072313"/>
    <w:rsid w:val="00072705"/>
    <w:rsid w:val="00072B6C"/>
    <w:rsid w:val="00072C49"/>
    <w:rsid w:val="00072D3D"/>
    <w:rsid w:val="00072F09"/>
    <w:rsid w:val="0007356F"/>
    <w:rsid w:val="00073765"/>
    <w:rsid w:val="00074642"/>
    <w:rsid w:val="00074D38"/>
    <w:rsid w:val="00074EBC"/>
    <w:rsid w:val="000759F0"/>
    <w:rsid w:val="0007615F"/>
    <w:rsid w:val="00076CD1"/>
    <w:rsid w:val="00076E7A"/>
    <w:rsid w:val="00077333"/>
    <w:rsid w:val="00077A31"/>
    <w:rsid w:val="00077B8D"/>
    <w:rsid w:val="00077C6F"/>
    <w:rsid w:val="00077F53"/>
    <w:rsid w:val="00080793"/>
    <w:rsid w:val="00080841"/>
    <w:rsid w:val="000809E8"/>
    <w:rsid w:val="00080E67"/>
    <w:rsid w:val="00082234"/>
    <w:rsid w:val="000825FD"/>
    <w:rsid w:val="0008295F"/>
    <w:rsid w:val="00082A0A"/>
    <w:rsid w:val="00082A8F"/>
    <w:rsid w:val="00082F64"/>
    <w:rsid w:val="00082FFB"/>
    <w:rsid w:val="00083020"/>
    <w:rsid w:val="00083A22"/>
    <w:rsid w:val="00083CD9"/>
    <w:rsid w:val="00084007"/>
    <w:rsid w:val="0008432B"/>
    <w:rsid w:val="0008451A"/>
    <w:rsid w:val="00084803"/>
    <w:rsid w:val="00084AF8"/>
    <w:rsid w:val="000854F8"/>
    <w:rsid w:val="00085E76"/>
    <w:rsid w:val="00085EC5"/>
    <w:rsid w:val="000864B9"/>
    <w:rsid w:val="000865B7"/>
    <w:rsid w:val="00086976"/>
    <w:rsid w:val="00087DD7"/>
    <w:rsid w:val="00090F43"/>
    <w:rsid w:val="00090F61"/>
    <w:rsid w:val="000917E9"/>
    <w:rsid w:val="00091B6B"/>
    <w:rsid w:val="0009204C"/>
    <w:rsid w:val="000924FF"/>
    <w:rsid w:val="00092A5A"/>
    <w:rsid w:val="00092D6E"/>
    <w:rsid w:val="00092E6C"/>
    <w:rsid w:val="00093CA8"/>
    <w:rsid w:val="00094084"/>
    <w:rsid w:val="00094835"/>
    <w:rsid w:val="00094A5B"/>
    <w:rsid w:val="00095945"/>
    <w:rsid w:val="000965AE"/>
    <w:rsid w:val="000967D2"/>
    <w:rsid w:val="00096BCB"/>
    <w:rsid w:val="00096BF6"/>
    <w:rsid w:val="000973B4"/>
    <w:rsid w:val="0009774B"/>
    <w:rsid w:val="00097D9A"/>
    <w:rsid w:val="000A02B0"/>
    <w:rsid w:val="000A08B9"/>
    <w:rsid w:val="000A0C1F"/>
    <w:rsid w:val="000A0CE8"/>
    <w:rsid w:val="000A138D"/>
    <w:rsid w:val="000A1440"/>
    <w:rsid w:val="000A167C"/>
    <w:rsid w:val="000A16CD"/>
    <w:rsid w:val="000A16D8"/>
    <w:rsid w:val="000A17CC"/>
    <w:rsid w:val="000A18A6"/>
    <w:rsid w:val="000A1D3B"/>
    <w:rsid w:val="000A1E0F"/>
    <w:rsid w:val="000A2C13"/>
    <w:rsid w:val="000A2E81"/>
    <w:rsid w:val="000A30A4"/>
    <w:rsid w:val="000A4821"/>
    <w:rsid w:val="000A4D6C"/>
    <w:rsid w:val="000A4F34"/>
    <w:rsid w:val="000A549C"/>
    <w:rsid w:val="000A5595"/>
    <w:rsid w:val="000A59C5"/>
    <w:rsid w:val="000A5F8D"/>
    <w:rsid w:val="000A6822"/>
    <w:rsid w:val="000A6EFF"/>
    <w:rsid w:val="000A6F79"/>
    <w:rsid w:val="000A72E0"/>
    <w:rsid w:val="000B063C"/>
    <w:rsid w:val="000B188A"/>
    <w:rsid w:val="000B3129"/>
    <w:rsid w:val="000B31BA"/>
    <w:rsid w:val="000B324A"/>
    <w:rsid w:val="000B3294"/>
    <w:rsid w:val="000B35C1"/>
    <w:rsid w:val="000B3B8B"/>
    <w:rsid w:val="000B4AC4"/>
    <w:rsid w:val="000B4C15"/>
    <w:rsid w:val="000B50D6"/>
    <w:rsid w:val="000B535F"/>
    <w:rsid w:val="000B5ED0"/>
    <w:rsid w:val="000B5F2D"/>
    <w:rsid w:val="000B6724"/>
    <w:rsid w:val="000B6778"/>
    <w:rsid w:val="000B69CD"/>
    <w:rsid w:val="000C008D"/>
    <w:rsid w:val="000C0AFC"/>
    <w:rsid w:val="000C0CA4"/>
    <w:rsid w:val="000C0D74"/>
    <w:rsid w:val="000C1100"/>
    <w:rsid w:val="000C12CB"/>
    <w:rsid w:val="000C22C4"/>
    <w:rsid w:val="000C27D9"/>
    <w:rsid w:val="000C31C1"/>
    <w:rsid w:val="000C3CB2"/>
    <w:rsid w:val="000C3D31"/>
    <w:rsid w:val="000C4145"/>
    <w:rsid w:val="000C43A1"/>
    <w:rsid w:val="000C4CDB"/>
    <w:rsid w:val="000C4F70"/>
    <w:rsid w:val="000C65C2"/>
    <w:rsid w:val="000C6F5E"/>
    <w:rsid w:val="000C708F"/>
    <w:rsid w:val="000C73BF"/>
    <w:rsid w:val="000C763B"/>
    <w:rsid w:val="000C7687"/>
    <w:rsid w:val="000C776C"/>
    <w:rsid w:val="000C7836"/>
    <w:rsid w:val="000C7DDC"/>
    <w:rsid w:val="000D0002"/>
    <w:rsid w:val="000D0019"/>
    <w:rsid w:val="000D03F6"/>
    <w:rsid w:val="000D04F0"/>
    <w:rsid w:val="000D0EAB"/>
    <w:rsid w:val="000D1503"/>
    <w:rsid w:val="000D358D"/>
    <w:rsid w:val="000D3658"/>
    <w:rsid w:val="000D3941"/>
    <w:rsid w:val="000D3F98"/>
    <w:rsid w:val="000D4100"/>
    <w:rsid w:val="000D4741"/>
    <w:rsid w:val="000D4C34"/>
    <w:rsid w:val="000D54A8"/>
    <w:rsid w:val="000D5C23"/>
    <w:rsid w:val="000D61C6"/>
    <w:rsid w:val="000D6445"/>
    <w:rsid w:val="000D64F0"/>
    <w:rsid w:val="000D651B"/>
    <w:rsid w:val="000D6C66"/>
    <w:rsid w:val="000D780E"/>
    <w:rsid w:val="000D79B3"/>
    <w:rsid w:val="000D79ED"/>
    <w:rsid w:val="000D7A15"/>
    <w:rsid w:val="000E0564"/>
    <w:rsid w:val="000E0DFA"/>
    <w:rsid w:val="000E11B8"/>
    <w:rsid w:val="000E1A1B"/>
    <w:rsid w:val="000E1D42"/>
    <w:rsid w:val="000E1E9B"/>
    <w:rsid w:val="000E24B6"/>
    <w:rsid w:val="000E29D4"/>
    <w:rsid w:val="000E2D04"/>
    <w:rsid w:val="000E4482"/>
    <w:rsid w:val="000E4C02"/>
    <w:rsid w:val="000E4D04"/>
    <w:rsid w:val="000E4D53"/>
    <w:rsid w:val="000E5C22"/>
    <w:rsid w:val="000E6042"/>
    <w:rsid w:val="000E65DB"/>
    <w:rsid w:val="000E6C85"/>
    <w:rsid w:val="000E6E3D"/>
    <w:rsid w:val="000E7041"/>
    <w:rsid w:val="000F00E2"/>
    <w:rsid w:val="000F0B4A"/>
    <w:rsid w:val="000F0DA5"/>
    <w:rsid w:val="000F170F"/>
    <w:rsid w:val="000F1A65"/>
    <w:rsid w:val="000F21F7"/>
    <w:rsid w:val="000F22EA"/>
    <w:rsid w:val="000F31F7"/>
    <w:rsid w:val="000F335E"/>
    <w:rsid w:val="000F3577"/>
    <w:rsid w:val="000F3587"/>
    <w:rsid w:val="000F35C9"/>
    <w:rsid w:val="000F3967"/>
    <w:rsid w:val="000F4EE2"/>
    <w:rsid w:val="000F580D"/>
    <w:rsid w:val="000F5969"/>
    <w:rsid w:val="000F601D"/>
    <w:rsid w:val="000F6CA6"/>
    <w:rsid w:val="000F6DDD"/>
    <w:rsid w:val="000F70CA"/>
    <w:rsid w:val="000F7C95"/>
    <w:rsid w:val="00100A0F"/>
    <w:rsid w:val="00101BC7"/>
    <w:rsid w:val="00102F6E"/>
    <w:rsid w:val="00103DAF"/>
    <w:rsid w:val="001044CA"/>
    <w:rsid w:val="00104518"/>
    <w:rsid w:val="00104CBD"/>
    <w:rsid w:val="00104D8F"/>
    <w:rsid w:val="00105956"/>
    <w:rsid w:val="00106068"/>
    <w:rsid w:val="00106CD5"/>
    <w:rsid w:val="00107A27"/>
    <w:rsid w:val="00110CA5"/>
    <w:rsid w:val="00110CDF"/>
    <w:rsid w:val="00110D00"/>
    <w:rsid w:val="0011135D"/>
    <w:rsid w:val="00113A3E"/>
    <w:rsid w:val="00114220"/>
    <w:rsid w:val="001146AE"/>
    <w:rsid w:val="00114FAB"/>
    <w:rsid w:val="0011508E"/>
    <w:rsid w:val="001153C0"/>
    <w:rsid w:val="001158E4"/>
    <w:rsid w:val="001162C4"/>
    <w:rsid w:val="001179FA"/>
    <w:rsid w:val="00117EC0"/>
    <w:rsid w:val="00120F1E"/>
    <w:rsid w:val="00121245"/>
    <w:rsid w:val="0012138B"/>
    <w:rsid w:val="001213B3"/>
    <w:rsid w:val="00121778"/>
    <w:rsid w:val="00121BD8"/>
    <w:rsid w:val="00121F3A"/>
    <w:rsid w:val="001229C8"/>
    <w:rsid w:val="00122B4F"/>
    <w:rsid w:val="0012384E"/>
    <w:rsid w:val="00123CD1"/>
    <w:rsid w:val="00124C75"/>
    <w:rsid w:val="00126662"/>
    <w:rsid w:val="001266B2"/>
    <w:rsid w:val="00126891"/>
    <w:rsid w:val="001268F7"/>
    <w:rsid w:val="00126AA4"/>
    <w:rsid w:val="001274D5"/>
    <w:rsid w:val="001275D2"/>
    <w:rsid w:val="00127835"/>
    <w:rsid w:val="001278FF"/>
    <w:rsid w:val="0013085F"/>
    <w:rsid w:val="00130A08"/>
    <w:rsid w:val="001311D3"/>
    <w:rsid w:val="001311F3"/>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649F"/>
    <w:rsid w:val="00137F99"/>
    <w:rsid w:val="001403CB"/>
    <w:rsid w:val="00140B64"/>
    <w:rsid w:val="00140BA5"/>
    <w:rsid w:val="00140F5B"/>
    <w:rsid w:val="001412F9"/>
    <w:rsid w:val="00141582"/>
    <w:rsid w:val="001418D0"/>
    <w:rsid w:val="00142A3B"/>
    <w:rsid w:val="00143462"/>
    <w:rsid w:val="001439EB"/>
    <w:rsid w:val="00144961"/>
    <w:rsid w:val="00144B55"/>
    <w:rsid w:val="0014561D"/>
    <w:rsid w:val="0014596E"/>
    <w:rsid w:val="0014650C"/>
    <w:rsid w:val="00146A97"/>
    <w:rsid w:val="00146F4F"/>
    <w:rsid w:val="00150075"/>
    <w:rsid w:val="00150776"/>
    <w:rsid w:val="00150E4D"/>
    <w:rsid w:val="001515FA"/>
    <w:rsid w:val="00151C51"/>
    <w:rsid w:val="001528ED"/>
    <w:rsid w:val="00152B6E"/>
    <w:rsid w:val="00152B71"/>
    <w:rsid w:val="00152C20"/>
    <w:rsid w:val="00153280"/>
    <w:rsid w:val="0015359B"/>
    <w:rsid w:val="00153A0D"/>
    <w:rsid w:val="001554D6"/>
    <w:rsid w:val="00155621"/>
    <w:rsid w:val="0015591E"/>
    <w:rsid w:val="00155A72"/>
    <w:rsid w:val="00155C2A"/>
    <w:rsid w:val="00156240"/>
    <w:rsid w:val="00156423"/>
    <w:rsid w:val="00156D52"/>
    <w:rsid w:val="00156EFD"/>
    <w:rsid w:val="00157643"/>
    <w:rsid w:val="00157AC2"/>
    <w:rsid w:val="00157D1E"/>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252"/>
    <w:rsid w:val="001704CF"/>
    <w:rsid w:val="0017067F"/>
    <w:rsid w:val="00170998"/>
    <w:rsid w:val="00170BF6"/>
    <w:rsid w:val="00171C87"/>
    <w:rsid w:val="00172181"/>
    <w:rsid w:val="0017252B"/>
    <w:rsid w:val="00172E32"/>
    <w:rsid w:val="00172E51"/>
    <w:rsid w:val="001737BD"/>
    <w:rsid w:val="00173BD8"/>
    <w:rsid w:val="00173C21"/>
    <w:rsid w:val="00173F10"/>
    <w:rsid w:val="0017408F"/>
    <w:rsid w:val="001743F4"/>
    <w:rsid w:val="0017448E"/>
    <w:rsid w:val="00174563"/>
    <w:rsid w:val="001750BB"/>
    <w:rsid w:val="00175379"/>
    <w:rsid w:val="00175F47"/>
    <w:rsid w:val="00176FC6"/>
    <w:rsid w:val="001777DD"/>
    <w:rsid w:val="0018040C"/>
    <w:rsid w:val="00180599"/>
    <w:rsid w:val="00180CCA"/>
    <w:rsid w:val="00180FC4"/>
    <w:rsid w:val="001811FB"/>
    <w:rsid w:val="0018298E"/>
    <w:rsid w:val="0018385B"/>
    <w:rsid w:val="00183CD1"/>
    <w:rsid w:val="0018470D"/>
    <w:rsid w:val="0018559F"/>
    <w:rsid w:val="00185A35"/>
    <w:rsid w:val="00185B3A"/>
    <w:rsid w:val="0018708D"/>
    <w:rsid w:val="001870C7"/>
    <w:rsid w:val="001902F7"/>
    <w:rsid w:val="00190874"/>
    <w:rsid w:val="00190D02"/>
    <w:rsid w:val="00191291"/>
    <w:rsid w:val="00191821"/>
    <w:rsid w:val="001926B1"/>
    <w:rsid w:val="001928ED"/>
    <w:rsid w:val="00192BB3"/>
    <w:rsid w:val="00193127"/>
    <w:rsid w:val="001931B5"/>
    <w:rsid w:val="00193B5F"/>
    <w:rsid w:val="00193D33"/>
    <w:rsid w:val="00193E18"/>
    <w:rsid w:val="00194CD6"/>
    <w:rsid w:val="00194EE6"/>
    <w:rsid w:val="00195160"/>
    <w:rsid w:val="0019521C"/>
    <w:rsid w:val="00195B4A"/>
    <w:rsid w:val="0019694D"/>
    <w:rsid w:val="00196BD4"/>
    <w:rsid w:val="00196E17"/>
    <w:rsid w:val="00197708"/>
    <w:rsid w:val="00197D11"/>
    <w:rsid w:val="001A0332"/>
    <w:rsid w:val="001A0E04"/>
    <w:rsid w:val="001A13A3"/>
    <w:rsid w:val="001A1AA4"/>
    <w:rsid w:val="001A1B42"/>
    <w:rsid w:val="001A2562"/>
    <w:rsid w:val="001A3D59"/>
    <w:rsid w:val="001A442A"/>
    <w:rsid w:val="001A48FA"/>
    <w:rsid w:val="001A49FE"/>
    <w:rsid w:val="001A62F2"/>
    <w:rsid w:val="001A6802"/>
    <w:rsid w:val="001A74B9"/>
    <w:rsid w:val="001A7618"/>
    <w:rsid w:val="001B0137"/>
    <w:rsid w:val="001B02CA"/>
    <w:rsid w:val="001B03EB"/>
    <w:rsid w:val="001B1161"/>
    <w:rsid w:val="001B1257"/>
    <w:rsid w:val="001B1A6C"/>
    <w:rsid w:val="001B1F24"/>
    <w:rsid w:val="001B2BDE"/>
    <w:rsid w:val="001B2EC3"/>
    <w:rsid w:val="001B2F68"/>
    <w:rsid w:val="001B3059"/>
    <w:rsid w:val="001B33F9"/>
    <w:rsid w:val="001B427D"/>
    <w:rsid w:val="001B446E"/>
    <w:rsid w:val="001B44BE"/>
    <w:rsid w:val="001B48D9"/>
    <w:rsid w:val="001B4D26"/>
    <w:rsid w:val="001B533D"/>
    <w:rsid w:val="001B5529"/>
    <w:rsid w:val="001B5F60"/>
    <w:rsid w:val="001B6B8C"/>
    <w:rsid w:val="001B6CF2"/>
    <w:rsid w:val="001B71CD"/>
    <w:rsid w:val="001B7581"/>
    <w:rsid w:val="001B7BC7"/>
    <w:rsid w:val="001B7E55"/>
    <w:rsid w:val="001C04D3"/>
    <w:rsid w:val="001C05F4"/>
    <w:rsid w:val="001C1366"/>
    <w:rsid w:val="001C2075"/>
    <w:rsid w:val="001C23D0"/>
    <w:rsid w:val="001C2AB4"/>
    <w:rsid w:val="001C2C69"/>
    <w:rsid w:val="001C3A3D"/>
    <w:rsid w:val="001C3BDA"/>
    <w:rsid w:val="001C3F0B"/>
    <w:rsid w:val="001C3F12"/>
    <w:rsid w:val="001C45B6"/>
    <w:rsid w:val="001C47B2"/>
    <w:rsid w:val="001C483A"/>
    <w:rsid w:val="001C5933"/>
    <w:rsid w:val="001C5E9C"/>
    <w:rsid w:val="001C6C2E"/>
    <w:rsid w:val="001D058E"/>
    <w:rsid w:val="001D0B21"/>
    <w:rsid w:val="001D0C46"/>
    <w:rsid w:val="001D0F1D"/>
    <w:rsid w:val="001D2011"/>
    <w:rsid w:val="001D239C"/>
    <w:rsid w:val="001D283B"/>
    <w:rsid w:val="001D30F0"/>
    <w:rsid w:val="001D4FFC"/>
    <w:rsid w:val="001D5973"/>
    <w:rsid w:val="001D5B0A"/>
    <w:rsid w:val="001D5DF6"/>
    <w:rsid w:val="001D61BB"/>
    <w:rsid w:val="001D6235"/>
    <w:rsid w:val="001D62A5"/>
    <w:rsid w:val="001D6636"/>
    <w:rsid w:val="001D6E0C"/>
    <w:rsid w:val="001E035F"/>
    <w:rsid w:val="001E0375"/>
    <w:rsid w:val="001E04EB"/>
    <w:rsid w:val="001E0CAD"/>
    <w:rsid w:val="001E1D56"/>
    <w:rsid w:val="001E1E7D"/>
    <w:rsid w:val="001E22A4"/>
    <w:rsid w:val="001E2A95"/>
    <w:rsid w:val="001E2CF5"/>
    <w:rsid w:val="001E2FFB"/>
    <w:rsid w:val="001E3132"/>
    <w:rsid w:val="001E3EA3"/>
    <w:rsid w:val="001E3F56"/>
    <w:rsid w:val="001E3F95"/>
    <w:rsid w:val="001E427B"/>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DEF"/>
    <w:rsid w:val="001F6F42"/>
    <w:rsid w:val="001F7C34"/>
    <w:rsid w:val="002012F3"/>
    <w:rsid w:val="0020139E"/>
    <w:rsid w:val="00202AE4"/>
    <w:rsid w:val="00202EB7"/>
    <w:rsid w:val="002032A4"/>
    <w:rsid w:val="002039D0"/>
    <w:rsid w:val="002042AA"/>
    <w:rsid w:val="002047B8"/>
    <w:rsid w:val="00204C84"/>
    <w:rsid w:val="00206AA6"/>
    <w:rsid w:val="00206C20"/>
    <w:rsid w:val="00207141"/>
    <w:rsid w:val="002073DB"/>
    <w:rsid w:val="00210273"/>
    <w:rsid w:val="00211590"/>
    <w:rsid w:val="00211795"/>
    <w:rsid w:val="00211A1C"/>
    <w:rsid w:val="00211EA9"/>
    <w:rsid w:val="00211FE3"/>
    <w:rsid w:val="00212620"/>
    <w:rsid w:val="00212BB4"/>
    <w:rsid w:val="00212CA8"/>
    <w:rsid w:val="002133C0"/>
    <w:rsid w:val="002139BE"/>
    <w:rsid w:val="00213E42"/>
    <w:rsid w:val="0021486D"/>
    <w:rsid w:val="00216220"/>
    <w:rsid w:val="0021631B"/>
    <w:rsid w:val="002163FC"/>
    <w:rsid w:val="00216609"/>
    <w:rsid w:val="00216A81"/>
    <w:rsid w:val="00216CA8"/>
    <w:rsid w:val="00216E85"/>
    <w:rsid w:val="002172EE"/>
    <w:rsid w:val="00220350"/>
    <w:rsid w:val="002206F5"/>
    <w:rsid w:val="0022090F"/>
    <w:rsid w:val="00220AB9"/>
    <w:rsid w:val="00220BD9"/>
    <w:rsid w:val="00220D0A"/>
    <w:rsid w:val="00220D5B"/>
    <w:rsid w:val="00221766"/>
    <w:rsid w:val="00221828"/>
    <w:rsid w:val="00221DC3"/>
    <w:rsid w:val="00221EFB"/>
    <w:rsid w:val="00221F61"/>
    <w:rsid w:val="0022201E"/>
    <w:rsid w:val="00222719"/>
    <w:rsid w:val="00222C12"/>
    <w:rsid w:val="00222E77"/>
    <w:rsid w:val="002233E9"/>
    <w:rsid w:val="00223795"/>
    <w:rsid w:val="002238BE"/>
    <w:rsid w:val="0022418D"/>
    <w:rsid w:val="00224753"/>
    <w:rsid w:val="00224925"/>
    <w:rsid w:val="00224FC3"/>
    <w:rsid w:val="0022584B"/>
    <w:rsid w:val="002258AD"/>
    <w:rsid w:val="00226781"/>
    <w:rsid w:val="002268E1"/>
    <w:rsid w:val="00230259"/>
    <w:rsid w:val="00230551"/>
    <w:rsid w:val="00230AA8"/>
    <w:rsid w:val="00230E46"/>
    <w:rsid w:val="00230F66"/>
    <w:rsid w:val="00231367"/>
    <w:rsid w:val="002314B1"/>
    <w:rsid w:val="002318A4"/>
    <w:rsid w:val="00231A2B"/>
    <w:rsid w:val="00231A50"/>
    <w:rsid w:val="002328F4"/>
    <w:rsid w:val="002337FA"/>
    <w:rsid w:val="002340A1"/>
    <w:rsid w:val="00234296"/>
    <w:rsid w:val="00234BC2"/>
    <w:rsid w:val="00234E31"/>
    <w:rsid w:val="00235138"/>
    <w:rsid w:val="002353EA"/>
    <w:rsid w:val="002354C1"/>
    <w:rsid w:val="0023561C"/>
    <w:rsid w:val="00235B73"/>
    <w:rsid w:val="00235C5F"/>
    <w:rsid w:val="00235CDE"/>
    <w:rsid w:val="00235D79"/>
    <w:rsid w:val="00236DC9"/>
    <w:rsid w:val="002375A8"/>
    <w:rsid w:val="0023772C"/>
    <w:rsid w:val="002379E5"/>
    <w:rsid w:val="00237BAC"/>
    <w:rsid w:val="00237C00"/>
    <w:rsid w:val="002400E7"/>
    <w:rsid w:val="0024050A"/>
    <w:rsid w:val="002408B9"/>
    <w:rsid w:val="002408E4"/>
    <w:rsid w:val="002409AD"/>
    <w:rsid w:val="002412DA"/>
    <w:rsid w:val="002422DB"/>
    <w:rsid w:val="002431DC"/>
    <w:rsid w:val="00244468"/>
    <w:rsid w:val="0024448F"/>
    <w:rsid w:val="00245286"/>
    <w:rsid w:val="002464A9"/>
    <w:rsid w:val="0024745A"/>
    <w:rsid w:val="00250E9C"/>
    <w:rsid w:val="00250FD7"/>
    <w:rsid w:val="0025103D"/>
    <w:rsid w:val="002513E1"/>
    <w:rsid w:val="00252161"/>
    <w:rsid w:val="00252BEE"/>
    <w:rsid w:val="00253091"/>
    <w:rsid w:val="0025327E"/>
    <w:rsid w:val="002537C1"/>
    <w:rsid w:val="00254154"/>
    <w:rsid w:val="002542B0"/>
    <w:rsid w:val="00254485"/>
    <w:rsid w:val="00255BAF"/>
    <w:rsid w:val="0025651D"/>
    <w:rsid w:val="00256777"/>
    <w:rsid w:val="00256C2E"/>
    <w:rsid w:val="00257DC5"/>
    <w:rsid w:val="00261F8A"/>
    <w:rsid w:val="00262A0B"/>
    <w:rsid w:val="00262A78"/>
    <w:rsid w:val="00262BA3"/>
    <w:rsid w:val="002631D6"/>
    <w:rsid w:val="0026407B"/>
    <w:rsid w:val="002640E6"/>
    <w:rsid w:val="0026429E"/>
    <w:rsid w:val="0026448B"/>
    <w:rsid w:val="00265056"/>
    <w:rsid w:val="002655E3"/>
    <w:rsid w:val="00265745"/>
    <w:rsid w:val="00266057"/>
    <w:rsid w:val="00266741"/>
    <w:rsid w:val="002668A9"/>
    <w:rsid w:val="00266B5B"/>
    <w:rsid w:val="00266FEA"/>
    <w:rsid w:val="00267172"/>
    <w:rsid w:val="00267783"/>
    <w:rsid w:val="00267F02"/>
    <w:rsid w:val="00270300"/>
    <w:rsid w:val="00270B5D"/>
    <w:rsid w:val="002711A3"/>
    <w:rsid w:val="002713FD"/>
    <w:rsid w:val="00271BA4"/>
    <w:rsid w:val="00272068"/>
    <w:rsid w:val="002725BE"/>
    <w:rsid w:val="00272B1C"/>
    <w:rsid w:val="00273120"/>
    <w:rsid w:val="0027323E"/>
    <w:rsid w:val="00273A80"/>
    <w:rsid w:val="00273F08"/>
    <w:rsid w:val="002740BF"/>
    <w:rsid w:val="00274585"/>
    <w:rsid w:val="00274620"/>
    <w:rsid w:val="00274836"/>
    <w:rsid w:val="002749AF"/>
    <w:rsid w:val="00274ACF"/>
    <w:rsid w:val="002750B0"/>
    <w:rsid w:val="0027559D"/>
    <w:rsid w:val="00275A60"/>
    <w:rsid w:val="00275E54"/>
    <w:rsid w:val="00276463"/>
    <w:rsid w:val="00277038"/>
    <w:rsid w:val="0027715B"/>
    <w:rsid w:val="00280342"/>
    <w:rsid w:val="002804F0"/>
    <w:rsid w:val="00280850"/>
    <w:rsid w:val="00281580"/>
    <w:rsid w:val="00282CB4"/>
    <w:rsid w:val="00283111"/>
    <w:rsid w:val="00283E81"/>
    <w:rsid w:val="002842F2"/>
    <w:rsid w:val="0028513D"/>
    <w:rsid w:val="002853B0"/>
    <w:rsid w:val="00285AEB"/>
    <w:rsid w:val="00285FD0"/>
    <w:rsid w:val="00286471"/>
    <w:rsid w:val="00286B09"/>
    <w:rsid w:val="00286C08"/>
    <w:rsid w:val="00286E2F"/>
    <w:rsid w:val="002874DF"/>
    <w:rsid w:val="0028765C"/>
    <w:rsid w:val="0029008A"/>
    <w:rsid w:val="00290CEE"/>
    <w:rsid w:val="002910AD"/>
    <w:rsid w:val="0029178F"/>
    <w:rsid w:val="002926DF"/>
    <w:rsid w:val="0029296E"/>
    <w:rsid w:val="0029314D"/>
    <w:rsid w:val="00293EEC"/>
    <w:rsid w:val="00294633"/>
    <w:rsid w:val="0029501A"/>
    <w:rsid w:val="00295822"/>
    <w:rsid w:val="00295BF2"/>
    <w:rsid w:val="00295D92"/>
    <w:rsid w:val="0029611A"/>
    <w:rsid w:val="00296775"/>
    <w:rsid w:val="00296CB5"/>
    <w:rsid w:val="00297B4F"/>
    <w:rsid w:val="002A00F4"/>
    <w:rsid w:val="002A01C7"/>
    <w:rsid w:val="002A01CB"/>
    <w:rsid w:val="002A0311"/>
    <w:rsid w:val="002A073E"/>
    <w:rsid w:val="002A0AF6"/>
    <w:rsid w:val="002A0E49"/>
    <w:rsid w:val="002A122F"/>
    <w:rsid w:val="002A184A"/>
    <w:rsid w:val="002A19A8"/>
    <w:rsid w:val="002A1C68"/>
    <w:rsid w:val="002A2006"/>
    <w:rsid w:val="002A2017"/>
    <w:rsid w:val="002A30DE"/>
    <w:rsid w:val="002A321E"/>
    <w:rsid w:val="002A348A"/>
    <w:rsid w:val="002A3B81"/>
    <w:rsid w:val="002A3D21"/>
    <w:rsid w:val="002A46E6"/>
    <w:rsid w:val="002A482D"/>
    <w:rsid w:val="002A485C"/>
    <w:rsid w:val="002A588D"/>
    <w:rsid w:val="002A59A4"/>
    <w:rsid w:val="002A5AA7"/>
    <w:rsid w:val="002A68C2"/>
    <w:rsid w:val="002A6ABC"/>
    <w:rsid w:val="002A7102"/>
    <w:rsid w:val="002A7582"/>
    <w:rsid w:val="002A7C72"/>
    <w:rsid w:val="002A7D84"/>
    <w:rsid w:val="002A7E8C"/>
    <w:rsid w:val="002B0503"/>
    <w:rsid w:val="002B07B5"/>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0F9"/>
    <w:rsid w:val="002C0764"/>
    <w:rsid w:val="002C0879"/>
    <w:rsid w:val="002C0B37"/>
    <w:rsid w:val="002C0EAF"/>
    <w:rsid w:val="002C2084"/>
    <w:rsid w:val="002C25BD"/>
    <w:rsid w:val="002C2AAB"/>
    <w:rsid w:val="002C300F"/>
    <w:rsid w:val="002C332B"/>
    <w:rsid w:val="002C3756"/>
    <w:rsid w:val="002C61A0"/>
    <w:rsid w:val="002C65EF"/>
    <w:rsid w:val="002C66FD"/>
    <w:rsid w:val="002C676C"/>
    <w:rsid w:val="002C6CA1"/>
    <w:rsid w:val="002C6FFC"/>
    <w:rsid w:val="002C7462"/>
    <w:rsid w:val="002C7FA8"/>
    <w:rsid w:val="002D02BD"/>
    <w:rsid w:val="002D0598"/>
    <w:rsid w:val="002D0618"/>
    <w:rsid w:val="002D06E2"/>
    <w:rsid w:val="002D136E"/>
    <w:rsid w:val="002D1536"/>
    <w:rsid w:val="002D18F2"/>
    <w:rsid w:val="002D2CF0"/>
    <w:rsid w:val="002D3182"/>
    <w:rsid w:val="002D3515"/>
    <w:rsid w:val="002D35E4"/>
    <w:rsid w:val="002D455B"/>
    <w:rsid w:val="002D5451"/>
    <w:rsid w:val="002D5EFF"/>
    <w:rsid w:val="002D64F0"/>
    <w:rsid w:val="002D6819"/>
    <w:rsid w:val="002D694E"/>
    <w:rsid w:val="002D6BDD"/>
    <w:rsid w:val="002D6D18"/>
    <w:rsid w:val="002D734F"/>
    <w:rsid w:val="002D7457"/>
    <w:rsid w:val="002D79EE"/>
    <w:rsid w:val="002E055A"/>
    <w:rsid w:val="002E0586"/>
    <w:rsid w:val="002E076E"/>
    <w:rsid w:val="002E1243"/>
    <w:rsid w:val="002E18B6"/>
    <w:rsid w:val="002E1BBF"/>
    <w:rsid w:val="002E1CF6"/>
    <w:rsid w:val="002E1D44"/>
    <w:rsid w:val="002E1EC5"/>
    <w:rsid w:val="002E2247"/>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F1A"/>
    <w:rsid w:val="002F616A"/>
    <w:rsid w:val="002F7731"/>
    <w:rsid w:val="0030026F"/>
    <w:rsid w:val="00300781"/>
    <w:rsid w:val="003009CF"/>
    <w:rsid w:val="00300A7F"/>
    <w:rsid w:val="003010E4"/>
    <w:rsid w:val="0030150A"/>
    <w:rsid w:val="00301518"/>
    <w:rsid w:val="00301CD8"/>
    <w:rsid w:val="00301D66"/>
    <w:rsid w:val="00302F73"/>
    <w:rsid w:val="0030366E"/>
    <w:rsid w:val="0030391A"/>
    <w:rsid w:val="003039C7"/>
    <w:rsid w:val="003045CF"/>
    <w:rsid w:val="00304CAE"/>
    <w:rsid w:val="00304DC5"/>
    <w:rsid w:val="00305930"/>
    <w:rsid w:val="003064E1"/>
    <w:rsid w:val="00306EEA"/>
    <w:rsid w:val="00307386"/>
    <w:rsid w:val="00307CBF"/>
    <w:rsid w:val="00307EC5"/>
    <w:rsid w:val="00307F93"/>
    <w:rsid w:val="003100AE"/>
    <w:rsid w:val="00311D00"/>
    <w:rsid w:val="00311F53"/>
    <w:rsid w:val="003125D4"/>
    <w:rsid w:val="00312A72"/>
    <w:rsid w:val="00312BA9"/>
    <w:rsid w:val="0031429C"/>
    <w:rsid w:val="003146B7"/>
    <w:rsid w:val="00314DFF"/>
    <w:rsid w:val="00315660"/>
    <w:rsid w:val="003160DC"/>
    <w:rsid w:val="00316554"/>
    <w:rsid w:val="0031659F"/>
    <w:rsid w:val="00316AFD"/>
    <w:rsid w:val="0031713C"/>
    <w:rsid w:val="0031714A"/>
    <w:rsid w:val="003171FC"/>
    <w:rsid w:val="003174DF"/>
    <w:rsid w:val="003178AD"/>
    <w:rsid w:val="00317B28"/>
    <w:rsid w:val="0032003C"/>
    <w:rsid w:val="00320834"/>
    <w:rsid w:val="00320DB6"/>
    <w:rsid w:val="00321927"/>
    <w:rsid w:val="003220D4"/>
    <w:rsid w:val="00322441"/>
    <w:rsid w:val="003224C8"/>
    <w:rsid w:val="00322B62"/>
    <w:rsid w:val="00322EA5"/>
    <w:rsid w:val="00323276"/>
    <w:rsid w:val="0032342C"/>
    <w:rsid w:val="00323E18"/>
    <w:rsid w:val="00324B7D"/>
    <w:rsid w:val="00324B97"/>
    <w:rsid w:val="00324DB4"/>
    <w:rsid w:val="00324E3C"/>
    <w:rsid w:val="00324EEE"/>
    <w:rsid w:val="00325021"/>
    <w:rsid w:val="00325830"/>
    <w:rsid w:val="0032583E"/>
    <w:rsid w:val="00325BA4"/>
    <w:rsid w:val="00325CA2"/>
    <w:rsid w:val="00326A18"/>
    <w:rsid w:val="00327A2C"/>
    <w:rsid w:val="00330B6C"/>
    <w:rsid w:val="00330C66"/>
    <w:rsid w:val="003312B5"/>
    <w:rsid w:val="0033139E"/>
    <w:rsid w:val="0033159F"/>
    <w:rsid w:val="003315D7"/>
    <w:rsid w:val="00331C45"/>
    <w:rsid w:val="00332EDE"/>
    <w:rsid w:val="00332F54"/>
    <w:rsid w:val="0033358E"/>
    <w:rsid w:val="0033383E"/>
    <w:rsid w:val="00333928"/>
    <w:rsid w:val="003347D5"/>
    <w:rsid w:val="0033509C"/>
    <w:rsid w:val="003350E2"/>
    <w:rsid w:val="003352EF"/>
    <w:rsid w:val="00335C55"/>
    <w:rsid w:val="003368E8"/>
    <w:rsid w:val="00337E57"/>
    <w:rsid w:val="00340170"/>
    <w:rsid w:val="00340383"/>
    <w:rsid w:val="00340968"/>
    <w:rsid w:val="00340B39"/>
    <w:rsid w:val="00341A34"/>
    <w:rsid w:val="00341BA6"/>
    <w:rsid w:val="00341EA6"/>
    <w:rsid w:val="00341EDB"/>
    <w:rsid w:val="00341F3E"/>
    <w:rsid w:val="00342D78"/>
    <w:rsid w:val="003435CB"/>
    <w:rsid w:val="003435E5"/>
    <w:rsid w:val="003440D3"/>
    <w:rsid w:val="00344877"/>
    <w:rsid w:val="00345486"/>
    <w:rsid w:val="00345489"/>
    <w:rsid w:val="00345B80"/>
    <w:rsid w:val="00345DB3"/>
    <w:rsid w:val="0034628C"/>
    <w:rsid w:val="003469CD"/>
    <w:rsid w:val="00350201"/>
    <w:rsid w:val="00350A57"/>
    <w:rsid w:val="00352206"/>
    <w:rsid w:val="003524CA"/>
    <w:rsid w:val="003537F4"/>
    <w:rsid w:val="003538DA"/>
    <w:rsid w:val="003548DA"/>
    <w:rsid w:val="00354AB3"/>
    <w:rsid w:val="003554D5"/>
    <w:rsid w:val="00355864"/>
    <w:rsid w:val="003559BD"/>
    <w:rsid w:val="00355BEC"/>
    <w:rsid w:val="0035628A"/>
    <w:rsid w:val="0035651B"/>
    <w:rsid w:val="00357E87"/>
    <w:rsid w:val="0036006F"/>
    <w:rsid w:val="00360522"/>
    <w:rsid w:val="00360589"/>
    <w:rsid w:val="00360F67"/>
    <w:rsid w:val="0036115A"/>
    <w:rsid w:val="003614D0"/>
    <w:rsid w:val="003615A3"/>
    <w:rsid w:val="003617FE"/>
    <w:rsid w:val="00361D59"/>
    <w:rsid w:val="00361DA4"/>
    <w:rsid w:val="00361E75"/>
    <w:rsid w:val="003620CB"/>
    <w:rsid w:val="003628AD"/>
    <w:rsid w:val="00362C34"/>
    <w:rsid w:val="0036326A"/>
    <w:rsid w:val="003632AA"/>
    <w:rsid w:val="003634BF"/>
    <w:rsid w:val="003637EA"/>
    <w:rsid w:val="00364632"/>
    <w:rsid w:val="00364848"/>
    <w:rsid w:val="00364A45"/>
    <w:rsid w:val="00364ABC"/>
    <w:rsid w:val="00365486"/>
    <w:rsid w:val="003659C8"/>
    <w:rsid w:val="00365AEF"/>
    <w:rsid w:val="00365B50"/>
    <w:rsid w:val="00365CC3"/>
    <w:rsid w:val="00365E8D"/>
    <w:rsid w:val="003704E7"/>
    <w:rsid w:val="003705C4"/>
    <w:rsid w:val="003715A8"/>
    <w:rsid w:val="00371AFE"/>
    <w:rsid w:val="0037210B"/>
    <w:rsid w:val="0037258A"/>
    <w:rsid w:val="00372CC0"/>
    <w:rsid w:val="00372D1B"/>
    <w:rsid w:val="0037320F"/>
    <w:rsid w:val="00373267"/>
    <w:rsid w:val="0037419F"/>
    <w:rsid w:val="003747C9"/>
    <w:rsid w:val="00374A94"/>
    <w:rsid w:val="00374C4F"/>
    <w:rsid w:val="00376450"/>
    <w:rsid w:val="00376731"/>
    <w:rsid w:val="003770C0"/>
    <w:rsid w:val="003777F5"/>
    <w:rsid w:val="00377B58"/>
    <w:rsid w:val="00377E93"/>
    <w:rsid w:val="0038133B"/>
    <w:rsid w:val="00381B53"/>
    <w:rsid w:val="00381E25"/>
    <w:rsid w:val="00382055"/>
    <w:rsid w:val="00382214"/>
    <w:rsid w:val="00382780"/>
    <w:rsid w:val="003827F4"/>
    <w:rsid w:val="0038282A"/>
    <w:rsid w:val="00382966"/>
    <w:rsid w:val="00382C04"/>
    <w:rsid w:val="003835A8"/>
    <w:rsid w:val="0038411B"/>
    <w:rsid w:val="003845A0"/>
    <w:rsid w:val="00385EAC"/>
    <w:rsid w:val="003868A4"/>
    <w:rsid w:val="003878DB"/>
    <w:rsid w:val="00387B7E"/>
    <w:rsid w:val="00390F1D"/>
    <w:rsid w:val="00390F71"/>
    <w:rsid w:val="003910AB"/>
    <w:rsid w:val="00391C90"/>
    <w:rsid w:val="00392E58"/>
    <w:rsid w:val="00393497"/>
    <w:rsid w:val="003939AF"/>
    <w:rsid w:val="003942FA"/>
    <w:rsid w:val="00394669"/>
    <w:rsid w:val="003954FF"/>
    <w:rsid w:val="00395C27"/>
    <w:rsid w:val="00396582"/>
    <w:rsid w:val="00396847"/>
    <w:rsid w:val="00396DC1"/>
    <w:rsid w:val="00397003"/>
    <w:rsid w:val="0039727A"/>
    <w:rsid w:val="003A035A"/>
    <w:rsid w:val="003A0D56"/>
    <w:rsid w:val="003A1440"/>
    <w:rsid w:val="003A14B4"/>
    <w:rsid w:val="003A1E07"/>
    <w:rsid w:val="003A260E"/>
    <w:rsid w:val="003A2917"/>
    <w:rsid w:val="003A2AEE"/>
    <w:rsid w:val="003A2CEF"/>
    <w:rsid w:val="003A335E"/>
    <w:rsid w:val="003A3AC3"/>
    <w:rsid w:val="003A3ECF"/>
    <w:rsid w:val="003A4171"/>
    <w:rsid w:val="003A4706"/>
    <w:rsid w:val="003A521D"/>
    <w:rsid w:val="003A53AC"/>
    <w:rsid w:val="003A56AE"/>
    <w:rsid w:val="003A59CC"/>
    <w:rsid w:val="003A625B"/>
    <w:rsid w:val="003A627E"/>
    <w:rsid w:val="003A62A7"/>
    <w:rsid w:val="003A6706"/>
    <w:rsid w:val="003A6A5D"/>
    <w:rsid w:val="003A6BB8"/>
    <w:rsid w:val="003A6F36"/>
    <w:rsid w:val="003A70A2"/>
    <w:rsid w:val="003A7276"/>
    <w:rsid w:val="003A7598"/>
    <w:rsid w:val="003B0337"/>
    <w:rsid w:val="003B09EA"/>
    <w:rsid w:val="003B0AD6"/>
    <w:rsid w:val="003B0ED2"/>
    <w:rsid w:val="003B17F3"/>
    <w:rsid w:val="003B2195"/>
    <w:rsid w:val="003B23F9"/>
    <w:rsid w:val="003B2C48"/>
    <w:rsid w:val="003B4118"/>
    <w:rsid w:val="003B4967"/>
    <w:rsid w:val="003B4A45"/>
    <w:rsid w:val="003B4B4F"/>
    <w:rsid w:val="003B74FF"/>
    <w:rsid w:val="003B7B34"/>
    <w:rsid w:val="003B7F2E"/>
    <w:rsid w:val="003C008D"/>
    <w:rsid w:val="003C0230"/>
    <w:rsid w:val="003C0424"/>
    <w:rsid w:val="003C0B14"/>
    <w:rsid w:val="003C0CB0"/>
    <w:rsid w:val="003C12F2"/>
    <w:rsid w:val="003C178A"/>
    <w:rsid w:val="003C1EB6"/>
    <w:rsid w:val="003C205B"/>
    <w:rsid w:val="003C282E"/>
    <w:rsid w:val="003C3138"/>
    <w:rsid w:val="003C390D"/>
    <w:rsid w:val="003C46E2"/>
    <w:rsid w:val="003C5DAE"/>
    <w:rsid w:val="003C69E6"/>
    <w:rsid w:val="003C6AF6"/>
    <w:rsid w:val="003C6DBD"/>
    <w:rsid w:val="003C6FBD"/>
    <w:rsid w:val="003C77A5"/>
    <w:rsid w:val="003C7B94"/>
    <w:rsid w:val="003C7BCB"/>
    <w:rsid w:val="003C7E19"/>
    <w:rsid w:val="003D01B9"/>
    <w:rsid w:val="003D01D2"/>
    <w:rsid w:val="003D10F2"/>
    <w:rsid w:val="003D15D0"/>
    <w:rsid w:val="003D17E6"/>
    <w:rsid w:val="003D1ABC"/>
    <w:rsid w:val="003D2447"/>
    <w:rsid w:val="003D2939"/>
    <w:rsid w:val="003D420C"/>
    <w:rsid w:val="003D4929"/>
    <w:rsid w:val="003D4C2E"/>
    <w:rsid w:val="003D4C91"/>
    <w:rsid w:val="003D5158"/>
    <w:rsid w:val="003D5F1D"/>
    <w:rsid w:val="003D603A"/>
    <w:rsid w:val="003D62F7"/>
    <w:rsid w:val="003D6B9C"/>
    <w:rsid w:val="003D7363"/>
    <w:rsid w:val="003D73BE"/>
    <w:rsid w:val="003D7A41"/>
    <w:rsid w:val="003D7ECF"/>
    <w:rsid w:val="003E1010"/>
    <w:rsid w:val="003E198A"/>
    <w:rsid w:val="003E1CAE"/>
    <w:rsid w:val="003E236D"/>
    <w:rsid w:val="003E2A77"/>
    <w:rsid w:val="003E356F"/>
    <w:rsid w:val="003E35EC"/>
    <w:rsid w:val="003E36B0"/>
    <w:rsid w:val="003E3C6D"/>
    <w:rsid w:val="003E4418"/>
    <w:rsid w:val="003E4B7A"/>
    <w:rsid w:val="003E4F22"/>
    <w:rsid w:val="003E553D"/>
    <w:rsid w:val="003E58CC"/>
    <w:rsid w:val="003E658B"/>
    <w:rsid w:val="003E6A77"/>
    <w:rsid w:val="003E6B53"/>
    <w:rsid w:val="003E701E"/>
    <w:rsid w:val="003E7880"/>
    <w:rsid w:val="003E7AB8"/>
    <w:rsid w:val="003E7BA6"/>
    <w:rsid w:val="003E7E12"/>
    <w:rsid w:val="003F0178"/>
    <w:rsid w:val="003F021F"/>
    <w:rsid w:val="003F04D9"/>
    <w:rsid w:val="003F17BC"/>
    <w:rsid w:val="003F2329"/>
    <w:rsid w:val="003F25A1"/>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C18"/>
    <w:rsid w:val="004003E7"/>
    <w:rsid w:val="00400461"/>
    <w:rsid w:val="00400CE4"/>
    <w:rsid w:val="00401A11"/>
    <w:rsid w:val="00401A69"/>
    <w:rsid w:val="00401B34"/>
    <w:rsid w:val="00402184"/>
    <w:rsid w:val="0040273F"/>
    <w:rsid w:val="00403117"/>
    <w:rsid w:val="0040327C"/>
    <w:rsid w:val="00403399"/>
    <w:rsid w:val="004045F2"/>
    <w:rsid w:val="004058C9"/>
    <w:rsid w:val="0040626D"/>
    <w:rsid w:val="0040786F"/>
    <w:rsid w:val="00407B65"/>
    <w:rsid w:val="00407C6F"/>
    <w:rsid w:val="0041127D"/>
    <w:rsid w:val="00411776"/>
    <w:rsid w:val="00411785"/>
    <w:rsid w:val="00411D51"/>
    <w:rsid w:val="004135FE"/>
    <w:rsid w:val="00413B1A"/>
    <w:rsid w:val="00414CA4"/>
    <w:rsid w:val="00414CE6"/>
    <w:rsid w:val="00415117"/>
    <w:rsid w:val="0041536D"/>
    <w:rsid w:val="00415EDD"/>
    <w:rsid w:val="004168A8"/>
    <w:rsid w:val="00416EE6"/>
    <w:rsid w:val="00416F67"/>
    <w:rsid w:val="00417A1B"/>
    <w:rsid w:val="00417B83"/>
    <w:rsid w:val="00417C64"/>
    <w:rsid w:val="004217A5"/>
    <w:rsid w:val="00421941"/>
    <w:rsid w:val="00422230"/>
    <w:rsid w:val="00422AC0"/>
    <w:rsid w:val="00422C0B"/>
    <w:rsid w:val="0042367E"/>
    <w:rsid w:val="00423DDE"/>
    <w:rsid w:val="00424E12"/>
    <w:rsid w:val="0042533C"/>
    <w:rsid w:val="004253D0"/>
    <w:rsid w:val="0042565B"/>
    <w:rsid w:val="004257A9"/>
    <w:rsid w:val="00425919"/>
    <w:rsid w:val="004260CC"/>
    <w:rsid w:val="00426A0F"/>
    <w:rsid w:val="00426EBC"/>
    <w:rsid w:val="004272CB"/>
    <w:rsid w:val="004278C1"/>
    <w:rsid w:val="00427E93"/>
    <w:rsid w:val="0043034A"/>
    <w:rsid w:val="0043131C"/>
    <w:rsid w:val="00433809"/>
    <w:rsid w:val="00433C29"/>
    <w:rsid w:val="00434841"/>
    <w:rsid w:val="004352B5"/>
    <w:rsid w:val="004355AC"/>
    <w:rsid w:val="00435628"/>
    <w:rsid w:val="0043620B"/>
    <w:rsid w:val="00436568"/>
    <w:rsid w:val="004371E6"/>
    <w:rsid w:val="00437428"/>
    <w:rsid w:val="004402BB"/>
    <w:rsid w:val="004416CC"/>
    <w:rsid w:val="00442327"/>
    <w:rsid w:val="00442FDC"/>
    <w:rsid w:val="00443DAF"/>
    <w:rsid w:val="00443FE8"/>
    <w:rsid w:val="00444A2B"/>
    <w:rsid w:val="00445FEF"/>
    <w:rsid w:val="004460FA"/>
    <w:rsid w:val="00446251"/>
    <w:rsid w:val="0044693F"/>
    <w:rsid w:val="00446A1B"/>
    <w:rsid w:val="00446C80"/>
    <w:rsid w:val="00446D30"/>
    <w:rsid w:val="0044707A"/>
    <w:rsid w:val="00447130"/>
    <w:rsid w:val="004477AC"/>
    <w:rsid w:val="0044781D"/>
    <w:rsid w:val="004500F2"/>
    <w:rsid w:val="00450432"/>
    <w:rsid w:val="0045094E"/>
    <w:rsid w:val="00450A76"/>
    <w:rsid w:val="00450C05"/>
    <w:rsid w:val="004511CD"/>
    <w:rsid w:val="00451266"/>
    <w:rsid w:val="0045291C"/>
    <w:rsid w:val="00452C14"/>
    <w:rsid w:val="00452D98"/>
    <w:rsid w:val="00453B1E"/>
    <w:rsid w:val="00453EC5"/>
    <w:rsid w:val="0045445A"/>
    <w:rsid w:val="004551F9"/>
    <w:rsid w:val="0045560C"/>
    <w:rsid w:val="00455970"/>
    <w:rsid w:val="00456DBD"/>
    <w:rsid w:val="00456F53"/>
    <w:rsid w:val="004573EC"/>
    <w:rsid w:val="00457CEE"/>
    <w:rsid w:val="004607CA"/>
    <w:rsid w:val="00460956"/>
    <w:rsid w:val="00460A45"/>
    <w:rsid w:val="00461525"/>
    <w:rsid w:val="004617BA"/>
    <w:rsid w:val="00461B73"/>
    <w:rsid w:val="004620E3"/>
    <w:rsid w:val="004624CC"/>
    <w:rsid w:val="00462E84"/>
    <w:rsid w:val="00462EC2"/>
    <w:rsid w:val="004638E9"/>
    <w:rsid w:val="00463F7F"/>
    <w:rsid w:val="004647DF"/>
    <w:rsid w:val="004648C3"/>
    <w:rsid w:val="00465162"/>
    <w:rsid w:val="004651F3"/>
    <w:rsid w:val="004657A2"/>
    <w:rsid w:val="00466483"/>
    <w:rsid w:val="0046686B"/>
    <w:rsid w:val="00466EEA"/>
    <w:rsid w:val="0046701D"/>
    <w:rsid w:val="00467100"/>
    <w:rsid w:val="004672A6"/>
    <w:rsid w:val="0046731E"/>
    <w:rsid w:val="00467965"/>
    <w:rsid w:val="00470221"/>
    <w:rsid w:val="004702EC"/>
    <w:rsid w:val="0047037C"/>
    <w:rsid w:val="004705CD"/>
    <w:rsid w:val="00470B27"/>
    <w:rsid w:val="00471D8E"/>
    <w:rsid w:val="00472D99"/>
    <w:rsid w:val="00472F96"/>
    <w:rsid w:val="00473B5A"/>
    <w:rsid w:val="0047439C"/>
    <w:rsid w:val="0047451B"/>
    <w:rsid w:val="00474BE9"/>
    <w:rsid w:val="00475571"/>
    <w:rsid w:val="004760D4"/>
    <w:rsid w:val="00477090"/>
    <w:rsid w:val="00477C6E"/>
    <w:rsid w:val="0048004B"/>
    <w:rsid w:val="00480797"/>
    <w:rsid w:val="00481084"/>
    <w:rsid w:val="00481B5D"/>
    <w:rsid w:val="00482546"/>
    <w:rsid w:val="00482838"/>
    <w:rsid w:val="00484846"/>
    <w:rsid w:val="00484AF3"/>
    <w:rsid w:val="004850ED"/>
    <w:rsid w:val="00485267"/>
    <w:rsid w:val="00485686"/>
    <w:rsid w:val="00485822"/>
    <w:rsid w:val="00485985"/>
    <w:rsid w:val="0048620F"/>
    <w:rsid w:val="00486677"/>
    <w:rsid w:val="00486853"/>
    <w:rsid w:val="004870CA"/>
    <w:rsid w:val="00487404"/>
    <w:rsid w:val="0049166F"/>
    <w:rsid w:val="004918E3"/>
    <w:rsid w:val="00491B77"/>
    <w:rsid w:val="00491D77"/>
    <w:rsid w:val="00491E9F"/>
    <w:rsid w:val="004924AB"/>
    <w:rsid w:val="00492604"/>
    <w:rsid w:val="00492642"/>
    <w:rsid w:val="004930DB"/>
    <w:rsid w:val="004933B1"/>
    <w:rsid w:val="0049362D"/>
    <w:rsid w:val="00493665"/>
    <w:rsid w:val="004936A7"/>
    <w:rsid w:val="004941E5"/>
    <w:rsid w:val="00494659"/>
    <w:rsid w:val="00494D08"/>
    <w:rsid w:val="00495AC8"/>
    <w:rsid w:val="00495BD6"/>
    <w:rsid w:val="004960DA"/>
    <w:rsid w:val="00496AFF"/>
    <w:rsid w:val="00497B04"/>
    <w:rsid w:val="00497CA4"/>
    <w:rsid w:val="00497E2D"/>
    <w:rsid w:val="004A0158"/>
    <w:rsid w:val="004A16CA"/>
    <w:rsid w:val="004A1CDC"/>
    <w:rsid w:val="004A1F6A"/>
    <w:rsid w:val="004A30E0"/>
    <w:rsid w:val="004A34F8"/>
    <w:rsid w:val="004A38C6"/>
    <w:rsid w:val="004A49B9"/>
    <w:rsid w:val="004A4D2E"/>
    <w:rsid w:val="004A5041"/>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3067"/>
    <w:rsid w:val="004B34F1"/>
    <w:rsid w:val="004B38A6"/>
    <w:rsid w:val="004B38C0"/>
    <w:rsid w:val="004B3967"/>
    <w:rsid w:val="004B416A"/>
    <w:rsid w:val="004B5B19"/>
    <w:rsid w:val="004B5C54"/>
    <w:rsid w:val="004B6B80"/>
    <w:rsid w:val="004B6F9A"/>
    <w:rsid w:val="004B7067"/>
    <w:rsid w:val="004B7744"/>
    <w:rsid w:val="004B77B1"/>
    <w:rsid w:val="004B79FA"/>
    <w:rsid w:val="004B7E05"/>
    <w:rsid w:val="004C0504"/>
    <w:rsid w:val="004C1460"/>
    <w:rsid w:val="004C1A39"/>
    <w:rsid w:val="004C1D92"/>
    <w:rsid w:val="004C1ECA"/>
    <w:rsid w:val="004C2294"/>
    <w:rsid w:val="004C28E4"/>
    <w:rsid w:val="004C2D97"/>
    <w:rsid w:val="004C334F"/>
    <w:rsid w:val="004C3CC5"/>
    <w:rsid w:val="004C4A7C"/>
    <w:rsid w:val="004C4AD8"/>
    <w:rsid w:val="004C522B"/>
    <w:rsid w:val="004C658A"/>
    <w:rsid w:val="004C65A0"/>
    <w:rsid w:val="004C6A84"/>
    <w:rsid w:val="004C758C"/>
    <w:rsid w:val="004C7BA6"/>
    <w:rsid w:val="004C7E69"/>
    <w:rsid w:val="004C7F2E"/>
    <w:rsid w:val="004D0550"/>
    <w:rsid w:val="004D0A74"/>
    <w:rsid w:val="004D0DAA"/>
    <w:rsid w:val="004D12DC"/>
    <w:rsid w:val="004D178F"/>
    <w:rsid w:val="004D1ACA"/>
    <w:rsid w:val="004D2CF4"/>
    <w:rsid w:val="004D3F09"/>
    <w:rsid w:val="004D41D0"/>
    <w:rsid w:val="004D4563"/>
    <w:rsid w:val="004D4FC1"/>
    <w:rsid w:val="004D5056"/>
    <w:rsid w:val="004D5804"/>
    <w:rsid w:val="004D5A8F"/>
    <w:rsid w:val="004D7208"/>
    <w:rsid w:val="004D7292"/>
    <w:rsid w:val="004D73CB"/>
    <w:rsid w:val="004D7ADA"/>
    <w:rsid w:val="004D7ADC"/>
    <w:rsid w:val="004E0637"/>
    <w:rsid w:val="004E071D"/>
    <w:rsid w:val="004E0739"/>
    <w:rsid w:val="004E0A76"/>
    <w:rsid w:val="004E0B9B"/>
    <w:rsid w:val="004E0C5E"/>
    <w:rsid w:val="004E0D9F"/>
    <w:rsid w:val="004E0E69"/>
    <w:rsid w:val="004E178E"/>
    <w:rsid w:val="004E1968"/>
    <w:rsid w:val="004E1EAC"/>
    <w:rsid w:val="004E3F05"/>
    <w:rsid w:val="004E3F2E"/>
    <w:rsid w:val="004E4432"/>
    <w:rsid w:val="004E4771"/>
    <w:rsid w:val="004E4CE2"/>
    <w:rsid w:val="004E5739"/>
    <w:rsid w:val="004E5A16"/>
    <w:rsid w:val="004E6257"/>
    <w:rsid w:val="004E656E"/>
    <w:rsid w:val="004E657B"/>
    <w:rsid w:val="004E69BD"/>
    <w:rsid w:val="004E6DC2"/>
    <w:rsid w:val="004E7656"/>
    <w:rsid w:val="004F0AF0"/>
    <w:rsid w:val="004F0F8B"/>
    <w:rsid w:val="004F1651"/>
    <w:rsid w:val="004F1A10"/>
    <w:rsid w:val="004F2168"/>
    <w:rsid w:val="004F291A"/>
    <w:rsid w:val="004F2FBA"/>
    <w:rsid w:val="004F36F0"/>
    <w:rsid w:val="004F3C0C"/>
    <w:rsid w:val="004F3C9D"/>
    <w:rsid w:val="004F4317"/>
    <w:rsid w:val="004F5158"/>
    <w:rsid w:val="004F5223"/>
    <w:rsid w:val="004F579E"/>
    <w:rsid w:val="004F5B1B"/>
    <w:rsid w:val="004F5EA7"/>
    <w:rsid w:val="004F61F8"/>
    <w:rsid w:val="004F6632"/>
    <w:rsid w:val="004F6DE8"/>
    <w:rsid w:val="004F729B"/>
    <w:rsid w:val="004F7F27"/>
    <w:rsid w:val="004F7F4B"/>
    <w:rsid w:val="00501D0C"/>
    <w:rsid w:val="00502D37"/>
    <w:rsid w:val="00503186"/>
    <w:rsid w:val="005031AC"/>
    <w:rsid w:val="005031D1"/>
    <w:rsid w:val="00503F66"/>
    <w:rsid w:val="0050403C"/>
    <w:rsid w:val="00504316"/>
    <w:rsid w:val="005049F1"/>
    <w:rsid w:val="00505017"/>
    <w:rsid w:val="00505796"/>
    <w:rsid w:val="005061B8"/>
    <w:rsid w:val="0050692A"/>
    <w:rsid w:val="00506B2A"/>
    <w:rsid w:val="00506C9E"/>
    <w:rsid w:val="005070A4"/>
    <w:rsid w:val="0050739D"/>
    <w:rsid w:val="00510480"/>
    <w:rsid w:val="005105E5"/>
    <w:rsid w:val="0051067E"/>
    <w:rsid w:val="00510960"/>
    <w:rsid w:val="00510D83"/>
    <w:rsid w:val="00511769"/>
    <w:rsid w:val="00511A50"/>
    <w:rsid w:val="00511A62"/>
    <w:rsid w:val="00511B4B"/>
    <w:rsid w:val="00511DF1"/>
    <w:rsid w:val="00511E0F"/>
    <w:rsid w:val="00511EED"/>
    <w:rsid w:val="00511EF4"/>
    <w:rsid w:val="005124FE"/>
    <w:rsid w:val="0051265E"/>
    <w:rsid w:val="0051280D"/>
    <w:rsid w:val="00512824"/>
    <w:rsid w:val="005138AB"/>
    <w:rsid w:val="00513976"/>
    <w:rsid w:val="005144DD"/>
    <w:rsid w:val="00514728"/>
    <w:rsid w:val="00516197"/>
    <w:rsid w:val="00517E3C"/>
    <w:rsid w:val="00520239"/>
    <w:rsid w:val="00520A91"/>
    <w:rsid w:val="005214A9"/>
    <w:rsid w:val="00521672"/>
    <w:rsid w:val="005217A4"/>
    <w:rsid w:val="00522747"/>
    <w:rsid w:val="00522ACB"/>
    <w:rsid w:val="00522D0D"/>
    <w:rsid w:val="00523BA3"/>
    <w:rsid w:val="00523FF7"/>
    <w:rsid w:val="00524454"/>
    <w:rsid w:val="00524E4E"/>
    <w:rsid w:val="00525A6E"/>
    <w:rsid w:val="005271AF"/>
    <w:rsid w:val="0052787E"/>
    <w:rsid w:val="00527FFB"/>
    <w:rsid w:val="00530021"/>
    <w:rsid w:val="005307B7"/>
    <w:rsid w:val="00532070"/>
    <w:rsid w:val="005320A5"/>
    <w:rsid w:val="00532F6F"/>
    <w:rsid w:val="00533576"/>
    <w:rsid w:val="0053396F"/>
    <w:rsid w:val="005339CE"/>
    <w:rsid w:val="00533C3E"/>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B39"/>
    <w:rsid w:val="00540DF1"/>
    <w:rsid w:val="00541914"/>
    <w:rsid w:val="00541D76"/>
    <w:rsid w:val="005421AD"/>
    <w:rsid w:val="00542D18"/>
    <w:rsid w:val="00543442"/>
    <w:rsid w:val="00543E79"/>
    <w:rsid w:val="00544384"/>
    <w:rsid w:val="00545615"/>
    <w:rsid w:val="00546045"/>
    <w:rsid w:val="0054633F"/>
    <w:rsid w:val="00546921"/>
    <w:rsid w:val="00546964"/>
    <w:rsid w:val="00546A7B"/>
    <w:rsid w:val="00546BB9"/>
    <w:rsid w:val="00546C49"/>
    <w:rsid w:val="00546C7D"/>
    <w:rsid w:val="00547669"/>
    <w:rsid w:val="005477F0"/>
    <w:rsid w:val="0055041B"/>
    <w:rsid w:val="0055072E"/>
    <w:rsid w:val="005507F7"/>
    <w:rsid w:val="00550A03"/>
    <w:rsid w:val="00550F20"/>
    <w:rsid w:val="005510D6"/>
    <w:rsid w:val="00551173"/>
    <w:rsid w:val="005514D3"/>
    <w:rsid w:val="00551707"/>
    <w:rsid w:val="00552108"/>
    <w:rsid w:val="0055224C"/>
    <w:rsid w:val="00553438"/>
    <w:rsid w:val="00553967"/>
    <w:rsid w:val="0055416D"/>
    <w:rsid w:val="0055430B"/>
    <w:rsid w:val="00554435"/>
    <w:rsid w:val="0055472E"/>
    <w:rsid w:val="00554A6D"/>
    <w:rsid w:val="00555696"/>
    <w:rsid w:val="00555E2F"/>
    <w:rsid w:val="0055703A"/>
    <w:rsid w:val="00557B2C"/>
    <w:rsid w:val="00557F59"/>
    <w:rsid w:val="00560A8A"/>
    <w:rsid w:val="00560F1B"/>
    <w:rsid w:val="005614D2"/>
    <w:rsid w:val="005619CD"/>
    <w:rsid w:val="00562039"/>
    <w:rsid w:val="005621AC"/>
    <w:rsid w:val="00562596"/>
    <w:rsid w:val="00562EE0"/>
    <w:rsid w:val="0056430D"/>
    <w:rsid w:val="005643B5"/>
    <w:rsid w:val="00564639"/>
    <w:rsid w:val="005647B7"/>
    <w:rsid w:val="00564D8E"/>
    <w:rsid w:val="005655AC"/>
    <w:rsid w:val="005657B4"/>
    <w:rsid w:val="00565F57"/>
    <w:rsid w:val="00565F71"/>
    <w:rsid w:val="00566B91"/>
    <w:rsid w:val="00566EE9"/>
    <w:rsid w:val="00570186"/>
    <w:rsid w:val="00570366"/>
    <w:rsid w:val="005704E2"/>
    <w:rsid w:val="00570563"/>
    <w:rsid w:val="00570D69"/>
    <w:rsid w:val="0057155F"/>
    <w:rsid w:val="00571877"/>
    <w:rsid w:val="00572320"/>
    <w:rsid w:val="00573061"/>
    <w:rsid w:val="005748C7"/>
    <w:rsid w:val="0057567E"/>
    <w:rsid w:val="005757B5"/>
    <w:rsid w:val="005759FD"/>
    <w:rsid w:val="00575A27"/>
    <w:rsid w:val="00575B1D"/>
    <w:rsid w:val="00575D7D"/>
    <w:rsid w:val="00575E87"/>
    <w:rsid w:val="00576916"/>
    <w:rsid w:val="00576B73"/>
    <w:rsid w:val="00577021"/>
    <w:rsid w:val="00577216"/>
    <w:rsid w:val="0057723A"/>
    <w:rsid w:val="005775AC"/>
    <w:rsid w:val="005776CD"/>
    <w:rsid w:val="005776D7"/>
    <w:rsid w:val="00577E4D"/>
    <w:rsid w:val="005800F2"/>
    <w:rsid w:val="00580663"/>
    <w:rsid w:val="005808F6"/>
    <w:rsid w:val="00581AA2"/>
    <w:rsid w:val="00582241"/>
    <w:rsid w:val="0058269F"/>
    <w:rsid w:val="00582A4B"/>
    <w:rsid w:val="00582A73"/>
    <w:rsid w:val="00582C15"/>
    <w:rsid w:val="00583D86"/>
    <w:rsid w:val="005841B3"/>
    <w:rsid w:val="0058536D"/>
    <w:rsid w:val="0058582F"/>
    <w:rsid w:val="005862A8"/>
    <w:rsid w:val="00586613"/>
    <w:rsid w:val="00587427"/>
    <w:rsid w:val="00587B4F"/>
    <w:rsid w:val="00590146"/>
    <w:rsid w:val="005902C6"/>
    <w:rsid w:val="005904FA"/>
    <w:rsid w:val="00590584"/>
    <w:rsid w:val="005914BC"/>
    <w:rsid w:val="005915F2"/>
    <w:rsid w:val="00591DE3"/>
    <w:rsid w:val="00591E72"/>
    <w:rsid w:val="005923C3"/>
    <w:rsid w:val="005923E7"/>
    <w:rsid w:val="005926F9"/>
    <w:rsid w:val="005932B8"/>
    <w:rsid w:val="00593A65"/>
    <w:rsid w:val="00593B2C"/>
    <w:rsid w:val="00594038"/>
    <w:rsid w:val="0059408B"/>
    <w:rsid w:val="00594225"/>
    <w:rsid w:val="00594DDC"/>
    <w:rsid w:val="00595AAC"/>
    <w:rsid w:val="00595FCF"/>
    <w:rsid w:val="005963C9"/>
    <w:rsid w:val="00596708"/>
    <w:rsid w:val="00596CFA"/>
    <w:rsid w:val="00596ED1"/>
    <w:rsid w:val="00596F7E"/>
    <w:rsid w:val="00597297"/>
    <w:rsid w:val="0059756F"/>
    <w:rsid w:val="00597647"/>
    <w:rsid w:val="00597EDC"/>
    <w:rsid w:val="005A01B6"/>
    <w:rsid w:val="005A0F01"/>
    <w:rsid w:val="005A11E2"/>
    <w:rsid w:val="005A1BC6"/>
    <w:rsid w:val="005A1E8A"/>
    <w:rsid w:val="005A38F4"/>
    <w:rsid w:val="005A3BF6"/>
    <w:rsid w:val="005A3FA2"/>
    <w:rsid w:val="005A5384"/>
    <w:rsid w:val="005A59DC"/>
    <w:rsid w:val="005A62C5"/>
    <w:rsid w:val="005A654D"/>
    <w:rsid w:val="005A6817"/>
    <w:rsid w:val="005A6CB7"/>
    <w:rsid w:val="005A732D"/>
    <w:rsid w:val="005A7CA3"/>
    <w:rsid w:val="005B0021"/>
    <w:rsid w:val="005B07CB"/>
    <w:rsid w:val="005B099B"/>
    <w:rsid w:val="005B1F35"/>
    <w:rsid w:val="005B2F74"/>
    <w:rsid w:val="005B35A9"/>
    <w:rsid w:val="005B35FC"/>
    <w:rsid w:val="005B3910"/>
    <w:rsid w:val="005B3E57"/>
    <w:rsid w:val="005B50CC"/>
    <w:rsid w:val="005B5916"/>
    <w:rsid w:val="005B59AC"/>
    <w:rsid w:val="005B5D8C"/>
    <w:rsid w:val="005B627C"/>
    <w:rsid w:val="005C0369"/>
    <w:rsid w:val="005C0B46"/>
    <w:rsid w:val="005C0F07"/>
    <w:rsid w:val="005C1A58"/>
    <w:rsid w:val="005C1B19"/>
    <w:rsid w:val="005C20DB"/>
    <w:rsid w:val="005C2275"/>
    <w:rsid w:val="005C24BE"/>
    <w:rsid w:val="005C2725"/>
    <w:rsid w:val="005C2779"/>
    <w:rsid w:val="005C302A"/>
    <w:rsid w:val="005C390B"/>
    <w:rsid w:val="005C3C00"/>
    <w:rsid w:val="005C4D85"/>
    <w:rsid w:val="005C5157"/>
    <w:rsid w:val="005C52A8"/>
    <w:rsid w:val="005C53EC"/>
    <w:rsid w:val="005C5594"/>
    <w:rsid w:val="005C5756"/>
    <w:rsid w:val="005C5876"/>
    <w:rsid w:val="005C5EE5"/>
    <w:rsid w:val="005C6013"/>
    <w:rsid w:val="005C6F8F"/>
    <w:rsid w:val="005C71C1"/>
    <w:rsid w:val="005D0052"/>
    <w:rsid w:val="005D0068"/>
    <w:rsid w:val="005D03C3"/>
    <w:rsid w:val="005D058E"/>
    <w:rsid w:val="005D083B"/>
    <w:rsid w:val="005D0B50"/>
    <w:rsid w:val="005D1F1E"/>
    <w:rsid w:val="005D2D26"/>
    <w:rsid w:val="005D2FBB"/>
    <w:rsid w:val="005D321C"/>
    <w:rsid w:val="005D37D7"/>
    <w:rsid w:val="005D43EF"/>
    <w:rsid w:val="005D44F5"/>
    <w:rsid w:val="005D46C4"/>
    <w:rsid w:val="005D5010"/>
    <w:rsid w:val="005D5EAF"/>
    <w:rsid w:val="005D69EC"/>
    <w:rsid w:val="005D6CCB"/>
    <w:rsid w:val="005D6CEB"/>
    <w:rsid w:val="005D70A4"/>
    <w:rsid w:val="005D712F"/>
    <w:rsid w:val="005D77EF"/>
    <w:rsid w:val="005D7B5C"/>
    <w:rsid w:val="005D7C35"/>
    <w:rsid w:val="005D7F84"/>
    <w:rsid w:val="005E0CEB"/>
    <w:rsid w:val="005E114E"/>
    <w:rsid w:val="005E127E"/>
    <w:rsid w:val="005E1A5B"/>
    <w:rsid w:val="005E1D36"/>
    <w:rsid w:val="005E2884"/>
    <w:rsid w:val="005E28CC"/>
    <w:rsid w:val="005E2F2A"/>
    <w:rsid w:val="005E35EE"/>
    <w:rsid w:val="005E3913"/>
    <w:rsid w:val="005E3C01"/>
    <w:rsid w:val="005E3C70"/>
    <w:rsid w:val="005E3F68"/>
    <w:rsid w:val="005E3F90"/>
    <w:rsid w:val="005E4C78"/>
    <w:rsid w:val="005E5890"/>
    <w:rsid w:val="005E6661"/>
    <w:rsid w:val="005E6C61"/>
    <w:rsid w:val="005E6F79"/>
    <w:rsid w:val="005E711E"/>
    <w:rsid w:val="005E7360"/>
    <w:rsid w:val="005E789B"/>
    <w:rsid w:val="005F0126"/>
    <w:rsid w:val="005F1A38"/>
    <w:rsid w:val="005F1E51"/>
    <w:rsid w:val="005F1F86"/>
    <w:rsid w:val="005F21C7"/>
    <w:rsid w:val="005F2C59"/>
    <w:rsid w:val="005F412F"/>
    <w:rsid w:val="005F4859"/>
    <w:rsid w:val="005F5495"/>
    <w:rsid w:val="005F5A85"/>
    <w:rsid w:val="005F6785"/>
    <w:rsid w:val="005F72B1"/>
    <w:rsid w:val="005F74A5"/>
    <w:rsid w:val="006006BE"/>
    <w:rsid w:val="00602008"/>
    <w:rsid w:val="00602965"/>
    <w:rsid w:val="00602B74"/>
    <w:rsid w:val="00602EC1"/>
    <w:rsid w:val="00603151"/>
    <w:rsid w:val="006031A0"/>
    <w:rsid w:val="006032A6"/>
    <w:rsid w:val="00603E4D"/>
    <w:rsid w:val="00605270"/>
    <w:rsid w:val="00605353"/>
    <w:rsid w:val="006067FB"/>
    <w:rsid w:val="0060680E"/>
    <w:rsid w:val="00610314"/>
    <w:rsid w:val="00610BDD"/>
    <w:rsid w:val="00611823"/>
    <w:rsid w:val="006118AF"/>
    <w:rsid w:val="00612469"/>
    <w:rsid w:val="006126F7"/>
    <w:rsid w:val="00613430"/>
    <w:rsid w:val="006143AE"/>
    <w:rsid w:val="00614541"/>
    <w:rsid w:val="00614AE6"/>
    <w:rsid w:val="00614F90"/>
    <w:rsid w:val="00615D44"/>
    <w:rsid w:val="006162A4"/>
    <w:rsid w:val="006163FF"/>
    <w:rsid w:val="00620017"/>
    <w:rsid w:val="006201AF"/>
    <w:rsid w:val="00620C4F"/>
    <w:rsid w:val="00620E4A"/>
    <w:rsid w:val="006217E0"/>
    <w:rsid w:val="0062199F"/>
    <w:rsid w:val="00621EBA"/>
    <w:rsid w:val="00622068"/>
    <w:rsid w:val="0062215E"/>
    <w:rsid w:val="006227F2"/>
    <w:rsid w:val="00622898"/>
    <w:rsid w:val="006238B8"/>
    <w:rsid w:val="00623DC7"/>
    <w:rsid w:val="006245B8"/>
    <w:rsid w:val="006251E7"/>
    <w:rsid w:val="00625E87"/>
    <w:rsid w:val="00626212"/>
    <w:rsid w:val="006269C8"/>
    <w:rsid w:val="00626D1E"/>
    <w:rsid w:val="0062769F"/>
    <w:rsid w:val="00627E73"/>
    <w:rsid w:val="006300BE"/>
    <w:rsid w:val="00630738"/>
    <w:rsid w:val="00630CDF"/>
    <w:rsid w:val="0063177E"/>
    <w:rsid w:val="006318E3"/>
    <w:rsid w:val="006322D0"/>
    <w:rsid w:val="00632A42"/>
    <w:rsid w:val="006331BD"/>
    <w:rsid w:val="0063400D"/>
    <w:rsid w:val="0063446C"/>
    <w:rsid w:val="0063461A"/>
    <w:rsid w:val="0063495A"/>
    <w:rsid w:val="00634B45"/>
    <w:rsid w:val="00634D07"/>
    <w:rsid w:val="006354A6"/>
    <w:rsid w:val="00635674"/>
    <w:rsid w:val="00635785"/>
    <w:rsid w:val="00635E62"/>
    <w:rsid w:val="00635E78"/>
    <w:rsid w:val="00636BE2"/>
    <w:rsid w:val="00636F68"/>
    <w:rsid w:val="00636FAD"/>
    <w:rsid w:val="00637190"/>
    <w:rsid w:val="006373B7"/>
    <w:rsid w:val="00637833"/>
    <w:rsid w:val="00637FF7"/>
    <w:rsid w:val="0064029D"/>
    <w:rsid w:val="00640CF9"/>
    <w:rsid w:val="00641A03"/>
    <w:rsid w:val="00641F3A"/>
    <w:rsid w:val="00643511"/>
    <w:rsid w:val="00643628"/>
    <w:rsid w:val="00643BB9"/>
    <w:rsid w:val="006442A8"/>
    <w:rsid w:val="006445A5"/>
    <w:rsid w:val="00644818"/>
    <w:rsid w:val="00644FF6"/>
    <w:rsid w:val="00645375"/>
    <w:rsid w:val="00645532"/>
    <w:rsid w:val="00645F46"/>
    <w:rsid w:val="006462D0"/>
    <w:rsid w:val="006467C1"/>
    <w:rsid w:val="00646969"/>
    <w:rsid w:val="00646E73"/>
    <w:rsid w:val="00647E27"/>
    <w:rsid w:val="00650391"/>
    <w:rsid w:val="00650762"/>
    <w:rsid w:val="006507D9"/>
    <w:rsid w:val="006509B7"/>
    <w:rsid w:val="00650C5E"/>
    <w:rsid w:val="00650F50"/>
    <w:rsid w:val="00651393"/>
    <w:rsid w:val="00652D0A"/>
    <w:rsid w:val="00653176"/>
    <w:rsid w:val="006531E0"/>
    <w:rsid w:val="00653494"/>
    <w:rsid w:val="0065462C"/>
    <w:rsid w:val="00655061"/>
    <w:rsid w:val="00655802"/>
    <w:rsid w:val="00656959"/>
    <w:rsid w:val="00656AFF"/>
    <w:rsid w:val="00657087"/>
    <w:rsid w:val="006570BD"/>
    <w:rsid w:val="006576EF"/>
    <w:rsid w:val="00657AAA"/>
    <w:rsid w:val="00657B07"/>
    <w:rsid w:val="00660305"/>
    <w:rsid w:val="0066036B"/>
    <w:rsid w:val="006604E5"/>
    <w:rsid w:val="00660917"/>
    <w:rsid w:val="0066117C"/>
    <w:rsid w:val="00661909"/>
    <w:rsid w:val="00661B0F"/>
    <w:rsid w:val="00662754"/>
    <w:rsid w:val="00662C0C"/>
    <w:rsid w:val="00662C11"/>
    <w:rsid w:val="00662CD2"/>
    <w:rsid w:val="006639F5"/>
    <w:rsid w:val="00663A5A"/>
    <w:rsid w:val="00663A63"/>
    <w:rsid w:val="00663B31"/>
    <w:rsid w:val="00663D45"/>
    <w:rsid w:val="00663D54"/>
    <w:rsid w:val="00663F07"/>
    <w:rsid w:val="00664583"/>
    <w:rsid w:val="00664A1D"/>
    <w:rsid w:val="00664EE1"/>
    <w:rsid w:val="00665199"/>
    <w:rsid w:val="006656D4"/>
    <w:rsid w:val="00665DD9"/>
    <w:rsid w:val="00666012"/>
    <w:rsid w:val="0066622D"/>
    <w:rsid w:val="00666732"/>
    <w:rsid w:val="00666E10"/>
    <w:rsid w:val="00667FE5"/>
    <w:rsid w:val="006700D0"/>
    <w:rsid w:val="0067018E"/>
    <w:rsid w:val="006701A7"/>
    <w:rsid w:val="0067051E"/>
    <w:rsid w:val="006707A9"/>
    <w:rsid w:val="00670F28"/>
    <w:rsid w:val="006716B4"/>
    <w:rsid w:val="00672693"/>
    <w:rsid w:val="00672938"/>
    <w:rsid w:val="0067327A"/>
    <w:rsid w:val="00673427"/>
    <w:rsid w:val="00673499"/>
    <w:rsid w:val="00673C99"/>
    <w:rsid w:val="00673E07"/>
    <w:rsid w:val="006746BF"/>
    <w:rsid w:val="00674E26"/>
    <w:rsid w:val="006752B9"/>
    <w:rsid w:val="00675A6B"/>
    <w:rsid w:val="00675A7B"/>
    <w:rsid w:val="00675AC5"/>
    <w:rsid w:val="00675DC2"/>
    <w:rsid w:val="00675E8D"/>
    <w:rsid w:val="006763BF"/>
    <w:rsid w:val="00676A39"/>
    <w:rsid w:val="00676E4F"/>
    <w:rsid w:val="00676E7E"/>
    <w:rsid w:val="00676F64"/>
    <w:rsid w:val="006772A0"/>
    <w:rsid w:val="00677A25"/>
    <w:rsid w:val="006808C4"/>
    <w:rsid w:val="006819C9"/>
    <w:rsid w:val="00682F66"/>
    <w:rsid w:val="0068329D"/>
    <w:rsid w:val="006836E0"/>
    <w:rsid w:val="0068450A"/>
    <w:rsid w:val="0068479A"/>
    <w:rsid w:val="00684813"/>
    <w:rsid w:val="00684BAF"/>
    <w:rsid w:val="00684E01"/>
    <w:rsid w:val="00685428"/>
    <w:rsid w:val="00686751"/>
    <w:rsid w:val="00686B1D"/>
    <w:rsid w:val="00687BAF"/>
    <w:rsid w:val="0069058C"/>
    <w:rsid w:val="00690E69"/>
    <w:rsid w:val="00691908"/>
    <w:rsid w:val="00691E63"/>
    <w:rsid w:val="00692264"/>
    <w:rsid w:val="006939EE"/>
    <w:rsid w:val="00693B76"/>
    <w:rsid w:val="00693F07"/>
    <w:rsid w:val="0069433F"/>
    <w:rsid w:val="00694410"/>
    <w:rsid w:val="00694BC7"/>
    <w:rsid w:val="006953B3"/>
    <w:rsid w:val="0069569C"/>
    <w:rsid w:val="0069626D"/>
    <w:rsid w:val="00696324"/>
    <w:rsid w:val="0069647E"/>
    <w:rsid w:val="006977A7"/>
    <w:rsid w:val="006A0221"/>
    <w:rsid w:val="006A0659"/>
    <w:rsid w:val="006A13DA"/>
    <w:rsid w:val="006A1C9E"/>
    <w:rsid w:val="006A1CD4"/>
    <w:rsid w:val="006A1D23"/>
    <w:rsid w:val="006A1DFB"/>
    <w:rsid w:val="006A21F9"/>
    <w:rsid w:val="006A29F7"/>
    <w:rsid w:val="006A2FCE"/>
    <w:rsid w:val="006A3228"/>
    <w:rsid w:val="006A32A7"/>
    <w:rsid w:val="006A3438"/>
    <w:rsid w:val="006A356D"/>
    <w:rsid w:val="006A36C0"/>
    <w:rsid w:val="006A37B8"/>
    <w:rsid w:val="006A387F"/>
    <w:rsid w:val="006A443E"/>
    <w:rsid w:val="006A6B1A"/>
    <w:rsid w:val="006A7226"/>
    <w:rsid w:val="006A76F4"/>
    <w:rsid w:val="006B0364"/>
    <w:rsid w:val="006B0990"/>
    <w:rsid w:val="006B0ABA"/>
    <w:rsid w:val="006B1452"/>
    <w:rsid w:val="006B167C"/>
    <w:rsid w:val="006B1703"/>
    <w:rsid w:val="006B1877"/>
    <w:rsid w:val="006B1C63"/>
    <w:rsid w:val="006B2467"/>
    <w:rsid w:val="006B2850"/>
    <w:rsid w:val="006B48C3"/>
    <w:rsid w:val="006B4A38"/>
    <w:rsid w:val="006B5AD3"/>
    <w:rsid w:val="006B5C88"/>
    <w:rsid w:val="006B5FB8"/>
    <w:rsid w:val="006B6500"/>
    <w:rsid w:val="006B6D40"/>
    <w:rsid w:val="006B70F2"/>
    <w:rsid w:val="006B7182"/>
    <w:rsid w:val="006B735B"/>
    <w:rsid w:val="006B7389"/>
    <w:rsid w:val="006B7391"/>
    <w:rsid w:val="006B7FA7"/>
    <w:rsid w:val="006C0A99"/>
    <w:rsid w:val="006C0B57"/>
    <w:rsid w:val="006C0BE3"/>
    <w:rsid w:val="006C197C"/>
    <w:rsid w:val="006C1C50"/>
    <w:rsid w:val="006C249E"/>
    <w:rsid w:val="006C29FF"/>
    <w:rsid w:val="006C2CFE"/>
    <w:rsid w:val="006C2EB2"/>
    <w:rsid w:val="006C314A"/>
    <w:rsid w:val="006C3E2F"/>
    <w:rsid w:val="006C4383"/>
    <w:rsid w:val="006C4956"/>
    <w:rsid w:val="006C4AD3"/>
    <w:rsid w:val="006C55EF"/>
    <w:rsid w:val="006C5620"/>
    <w:rsid w:val="006C592D"/>
    <w:rsid w:val="006C5DFC"/>
    <w:rsid w:val="006C5ED9"/>
    <w:rsid w:val="006C711A"/>
    <w:rsid w:val="006C7594"/>
    <w:rsid w:val="006C7893"/>
    <w:rsid w:val="006C7F76"/>
    <w:rsid w:val="006D0432"/>
    <w:rsid w:val="006D0875"/>
    <w:rsid w:val="006D0BE5"/>
    <w:rsid w:val="006D1087"/>
    <w:rsid w:val="006D1A99"/>
    <w:rsid w:val="006D2975"/>
    <w:rsid w:val="006D2DA6"/>
    <w:rsid w:val="006D3A3F"/>
    <w:rsid w:val="006D51B4"/>
    <w:rsid w:val="006D523A"/>
    <w:rsid w:val="006D53CB"/>
    <w:rsid w:val="006D5439"/>
    <w:rsid w:val="006D56AD"/>
    <w:rsid w:val="006D6281"/>
    <w:rsid w:val="006D62E4"/>
    <w:rsid w:val="006D6399"/>
    <w:rsid w:val="006D6CB5"/>
    <w:rsid w:val="006D6F18"/>
    <w:rsid w:val="006D7269"/>
    <w:rsid w:val="006E1296"/>
    <w:rsid w:val="006E21FC"/>
    <w:rsid w:val="006E2AD3"/>
    <w:rsid w:val="006E30E3"/>
    <w:rsid w:val="006E31D2"/>
    <w:rsid w:val="006E375E"/>
    <w:rsid w:val="006E37D3"/>
    <w:rsid w:val="006E3D07"/>
    <w:rsid w:val="006E3D50"/>
    <w:rsid w:val="006E3F03"/>
    <w:rsid w:val="006E3F9A"/>
    <w:rsid w:val="006E407B"/>
    <w:rsid w:val="006E49D9"/>
    <w:rsid w:val="006E4FC0"/>
    <w:rsid w:val="006E50F7"/>
    <w:rsid w:val="006E6E8B"/>
    <w:rsid w:val="006E7FCB"/>
    <w:rsid w:val="006F039C"/>
    <w:rsid w:val="006F0CDD"/>
    <w:rsid w:val="006F12D6"/>
    <w:rsid w:val="006F2C61"/>
    <w:rsid w:val="006F3969"/>
    <w:rsid w:val="006F40B5"/>
    <w:rsid w:val="006F447A"/>
    <w:rsid w:val="006F4623"/>
    <w:rsid w:val="006F4BE1"/>
    <w:rsid w:val="006F5DBD"/>
    <w:rsid w:val="006F636F"/>
    <w:rsid w:val="006F6595"/>
    <w:rsid w:val="006F678A"/>
    <w:rsid w:val="006F6E24"/>
    <w:rsid w:val="006F6FD2"/>
    <w:rsid w:val="006F725D"/>
    <w:rsid w:val="006F7A95"/>
    <w:rsid w:val="0070052C"/>
    <w:rsid w:val="00700B69"/>
    <w:rsid w:val="007013EA"/>
    <w:rsid w:val="00701404"/>
    <w:rsid w:val="0070143D"/>
    <w:rsid w:val="00702057"/>
    <w:rsid w:val="00702D38"/>
    <w:rsid w:val="00702FA0"/>
    <w:rsid w:val="00703B7C"/>
    <w:rsid w:val="00704053"/>
    <w:rsid w:val="00704AD5"/>
    <w:rsid w:val="00704C46"/>
    <w:rsid w:val="007050AC"/>
    <w:rsid w:val="007050F2"/>
    <w:rsid w:val="00705366"/>
    <w:rsid w:val="00705729"/>
    <w:rsid w:val="00705F4A"/>
    <w:rsid w:val="00706BCC"/>
    <w:rsid w:val="00706DC0"/>
    <w:rsid w:val="00707313"/>
    <w:rsid w:val="007075E3"/>
    <w:rsid w:val="00707BB6"/>
    <w:rsid w:val="00711379"/>
    <w:rsid w:val="00711E5F"/>
    <w:rsid w:val="00712608"/>
    <w:rsid w:val="00713174"/>
    <w:rsid w:val="00713EE8"/>
    <w:rsid w:val="0071433D"/>
    <w:rsid w:val="00714585"/>
    <w:rsid w:val="007146F3"/>
    <w:rsid w:val="007154DE"/>
    <w:rsid w:val="007159DC"/>
    <w:rsid w:val="00715A14"/>
    <w:rsid w:val="00715D1A"/>
    <w:rsid w:val="007161CC"/>
    <w:rsid w:val="0071655E"/>
    <w:rsid w:val="0071734B"/>
    <w:rsid w:val="00717BA1"/>
    <w:rsid w:val="00717C2D"/>
    <w:rsid w:val="00717EFF"/>
    <w:rsid w:val="007205F0"/>
    <w:rsid w:val="00721045"/>
    <w:rsid w:val="00721631"/>
    <w:rsid w:val="0072204D"/>
    <w:rsid w:val="00722670"/>
    <w:rsid w:val="00722A5A"/>
    <w:rsid w:val="00723527"/>
    <w:rsid w:val="00723A77"/>
    <w:rsid w:val="00723B01"/>
    <w:rsid w:val="00723FAC"/>
    <w:rsid w:val="00724A5F"/>
    <w:rsid w:val="00724DC0"/>
    <w:rsid w:val="00725A76"/>
    <w:rsid w:val="00725D4E"/>
    <w:rsid w:val="00725D56"/>
    <w:rsid w:val="007261B9"/>
    <w:rsid w:val="0072628C"/>
    <w:rsid w:val="00726A48"/>
    <w:rsid w:val="00726CB8"/>
    <w:rsid w:val="00727142"/>
    <w:rsid w:val="00727BD5"/>
    <w:rsid w:val="007305D5"/>
    <w:rsid w:val="007308BB"/>
    <w:rsid w:val="00730B10"/>
    <w:rsid w:val="00730B85"/>
    <w:rsid w:val="00731444"/>
    <w:rsid w:val="00731690"/>
    <w:rsid w:val="00731737"/>
    <w:rsid w:val="00731AC7"/>
    <w:rsid w:val="00731CE4"/>
    <w:rsid w:val="007321D2"/>
    <w:rsid w:val="007323BF"/>
    <w:rsid w:val="007323FB"/>
    <w:rsid w:val="00732701"/>
    <w:rsid w:val="00732D19"/>
    <w:rsid w:val="007336C8"/>
    <w:rsid w:val="0073433B"/>
    <w:rsid w:val="00734B64"/>
    <w:rsid w:val="00734BD1"/>
    <w:rsid w:val="00735229"/>
    <w:rsid w:val="00735783"/>
    <w:rsid w:val="00735807"/>
    <w:rsid w:val="007366D0"/>
    <w:rsid w:val="00736706"/>
    <w:rsid w:val="00736FA4"/>
    <w:rsid w:val="007372A6"/>
    <w:rsid w:val="0073794B"/>
    <w:rsid w:val="0074042F"/>
    <w:rsid w:val="00741BD9"/>
    <w:rsid w:val="00741FDD"/>
    <w:rsid w:val="007426B9"/>
    <w:rsid w:val="007438C6"/>
    <w:rsid w:val="00744148"/>
    <w:rsid w:val="007442CF"/>
    <w:rsid w:val="007444BC"/>
    <w:rsid w:val="0074464B"/>
    <w:rsid w:val="0074498E"/>
    <w:rsid w:val="00744B68"/>
    <w:rsid w:val="00744D6E"/>
    <w:rsid w:val="007458E2"/>
    <w:rsid w:val="00745A43"/>
    <w:rsid w:val="00745F55"/>
    <w:rsid w:val="007460F2"/>
    <w:rsid w:val="007462AE"/>
    <w:rsid w:val="007462B0"/>
    <w:rsid w:val="00747594"/>
    <w:rsid w:val="007477EB"/>
    <w:rsid w:val="00750044"/>
    <w:rsid w:val="00750508"/>
    <w:rsid w:val="0075070E"/>
    <w:rsid w:val="00750B5B"/>
    <w:rsid w:val="007515DD"/>
    <w:rsid w:val="00751663"/>
    <w:rsid w:val="007518C9"/>
    <w:rsid w:val="0075231B"/>
    <w:rsid w:val="00752373"/>
    <w:rsid w:val="00752B66"/>
    <w:rsid w:val="00753171"/>
    <w:rsid w:val="007533E2"/>
    <w:rsid w:val="0075418E"/>
    <w:rsid w:val="00754C1A"/>
    <w:rsid w:val="007554AE"/>
    <w:rsid w:val="0075558B"/>
    <w:rsid w:val="00755752"/>
    <w:rsid w:val="00756F94"/>
    <w:rsid w:val="00757686"/>
    <w:rsid w:val="00757821"/>
    <w:rsid w:val="00757A75"/>
    <w:rsid w:val="00760226"/>
    <w:rsid w:val="0076023B"/>
    <w:rsid w:val="0076071D"/>
    <w:rsid w:val="00761521"/>
    <w:rsid w:val="007616B5"/>
    <w:rsid w:val="007616F2"/>
    <w:rsid w:val="007620DD"/>
    <w:rsid w:val="00762137"/>
    <w:rsid w:val="0076237B"/>
    <w:rsid w:val="0076248F"/>
    <w:rsid w:val="007624DC"/>
    <w:rsid w:val="00763F63"/>
    <w:rsid w:val="007640DF"/>
    <w:rsid w:val="007645E8"/>
    <w:rsid w:val="007652EA"/>
    <w:rsid w:val="00765605"/>
    <w:rsid w:val="007666F2"/>
    <w:rsid w:val="00767C21"/>
    <w:rsid w:val="00767C5A"/>
    <w:rsid w:val="00767EA3"/>
    <w:rsid w:val="00767FF3"/>
    <w:rsid w:val="00770782"/>
    <w:rsid w:val="00771706"/>
    <w:rsid w:val="00771F37"/>
    <w:rsid w:val="0077224F"/>
    <w:rsid w:val="00772CD5"/>
    <w:rsid w:val="007730EE"/>
    <w:rsid w:val="0077334A"/>
    <w:rsid w:val="00773375"/>
    <w:rsid w:val="00773B65"/>
    <w:rsid w:val="007740CE"/>
    <w:rsid w:val="0077518D"/>
    <w:rsid w:val="0077543A"/>
    <w:rsid w:val="00775567"/>
    <w:rsid w:val="00775868"/>
    <w:rsid w:val="00775B71"/>
    <w:rsid w:val="00775D34"/>
    <w:rsid w:val="0077616C"/>
    <w:rsid w:val="00776D66"/>
    <w:rsid w:val="00777591"/>
    <w:rsid w:val="007776D2"/>
    <w:rsid w:val="00777D96"/>
    <w:rsid w:val="00780944"/>
    <w:rsid w:val="00780AD5"/>
    <w:rsid w:val="00781266"/>
    <w:rsid w:val="007815B7"/>
    <w:rsid w:val="00781CC2"/>
    <w:rsid w:val="00781D58"/>
    <w:rsid w:val="00782184"/>
    <w:rsid w:val="00782458"/>
    <w:rsid w:val="00782656"/>
    <w:rsid w:val="0078313F"/>
    <w:rsid w:val="007831A1"/>
    <w:rsid w:val="0078464C"/>
    <w:rsid w:val="007848B1"/>
    <w:rsid w:val="00784BA8"/>
    <w:rsid w:val="00784F7B"/>
    <w:rsid w:val="00785557"/>
    <w:rsid w:val="0078580F"/>
    <w:rsid w:val="00785AE3"/>
    <w:rsid w:val="00785E57"/>
    <w:rsid w:val="0078630D"/>
    <w:rsid w:val="00786582"/>
    <w:rsid w:val="00786787"/>
    <w:rsid w:val="0078691B"/>
    <w:rsid w:val="00786AC9"/>
    <w:rsid w:val="0078711D"/>
    <w:rsid w:val="007872D8"/>
    <w:rsid w:val="007878DE"/>
    <w:rsid w:val="00787DF2"/>
    <w:rsid w:val="00787F6E"/>
    <w:rsid w:val="007902C7"/>
    <w:rsid w:val="0079031F"/>
    <w:rsid w:val="00790A0E"/>
    <w:rsid w:val="00790ACD"/>
    <w:rsid w:val="00790EFE"/>
    <w:rsid w:val="0079175C"/>
    <w:rsid w:val="00791A38"/>
    <w:rsid w:val="0079224C"/>
    <w:rsid w:val="00793D44"/>
    <w:rsid w:val="00794404"/>
    <w:rsid w:val="00794AA8"/>
    <w:rsid w:val="00794B59"/>
    <w:rsid w:val="00795B5E"/>
    <w:rsid w:val="00795DBE"/>
    <w:rsid w:val="00795FB3"/>
    <w:rsid w:val="007960B9"/>
    <w:rsid w:val="007965ED"/>
    <w:rsid w:val="00797045"/>
    <w:rsid w:val="00797C92"/>
    <w:rsid w:val="007A0E27"/>
    <w:rsid w:val="007A0F4B"/>
    <w:rsid w:val="007A1C80"/>
    <w:rsid w:val="007A34C5"/>
    <w:rsid w:val="007A3F84"/>
    <w:rsid w:val="007A404C"/>
    <w:rsid w:val="007A4E61"/>
    <w:rsid w:val="007A4FC0"/>
    <w:rsid w:val="007A532E"/>
    <w:rsid w:val="007A5713"/>
    <w:rsid w:val="007A66D5"/>
    <w:rsid w:val="007A6703"/>
    <w:rsid w:val="007A67B9"/>
    <w:rsid w:val="007A7887"/>
    <w:rsid w:val="007A7C73"/>
    <w:rsid w:val="007A7CCC"/>
    <w:rsid w:val="007B01E2"/>
    <w:rsid w:val="007B07B8"/>
    <w:rsid w:val="007B157E"/>
    <w:rsid w:val="007B15EC"/>
    <w:rsid w:val="007B194E"/>
    <w:rsid w:val="007B1C34"/>
    <w:rsid w:val="007B20B7"/>
    <w:rsid w:val="007B2579"/>
    <w:rsid w:val="007B25AE"/>
    <w:rsid w:val="007B2819"/>
    <w:rsid w:val="007B312F"/>
    <w:rsid w:val="007B3342"/>
    <w:rsid w:val="007B4AEC"/>
    <w:rsid w:val="007B4F30"/>
    <w:rsid w:val="007B558F"/>
    <w:rsid w:val="007B5789"/>
    <w:rsid w:val="007B5ADF"/>
    <w:rsid w:val="007B5D58"/>
    <w:rsid w:val="007B6908"/>
    <w:rsid w:val="007B6DB2"/>
    <w:rsid w:val="007B79F8"/>
    <w:rsid w:val="007C0203"/>
    <w:rsid w:val="007C166C"/>
    <w:rsid w:val="007C2107"/>
    <w:rsid w:val="007C2821"/>
    <w:rsid w:val="007C2A2C"/>
    <w:rsid w:val="007C3755"/>
    <w:rsid w:val="007C378A"/>
    <w:rsid w:val="007C395C"/>
    <w:rsid w:val="007C3C5E"/>
    <w:rsid w:val="007C42D8"/>
    <w:rsid w:val="007C529F"/>
    <w:rsid w:val="007C58A5"/>
    <w:rsid w:val="007C59DE"/>
    <w:rsid w:val="007C65C4"/>
    <w:rsid w:val="007C725B"/>
    <w:rsid w:val="007C7825"/>
    <w:rsid w:val="007C7C98"/>
    <w:rsid w:val="007D0212"/>
    <w:rsid w:val="007D02D4"/>
    <w:rsid w:val="007D068C"/>
    <w:rsid w:val="007D0B12"/>
    <w:rsid w:val="007D0F83"/>
    <w:rsid w:val="007D12A0"/>
    <w:rsid w:val="007D2152"/>
    <w:rsid w:val="007D2562"/>
    <w:rsid w:val="007D2628"/>
    <w:rsid w:val="007D2EF4"/>
    <w:rsid w:val="007D33C7"/>
    <w:rsid w:val="007D3A1F"/>
    <w:rsid w:val="007D3D19"/>
    <w:rsid w:val="007D3DD8"/>
    <w:rsid w:val="007D3F26"/>
    <w:rsid w:val="007D4449"/>
    <w:rsid w:val="007D45C7"/>
    <w:rsid w:val="007D45D8"/>
    <w:rsid w:val="007D4C59"/>
    <w:rsid w:val="007D5081"/>
    <w:rsid w:val="007D5D62"/>
    <w:rsid w:val="007D64AB"/>
    <w:rsid w:val="007D64BB"/>
    <w:rsid w:val="007D70C6"/>
    <w:rsid w:val="007D7463"/>
    <w:rsid w:val="007D7D35"/>
    <w:rsid w:val="007D7E58"/>
    <w:rsid w:val="007E0153"/>
    <w:rsid w:val="007E058C"/>
    <w:rsid w:val="007E0B2F"/>
    <w:rsid w:val="007E0FD7"/>
    <w:rsid w:val="007E10ED"/>
    <w:rsid w:val="007E19BF"/>
    <w:rsid w:val="007E1EF7"/>
    <w:rsid w:val="007E1FF3"/>
    <w:rsid w:val="007E215C"/>
    <w:rsid w:val="007E29F9"/>
    <w:rsid w:val="007E409C"/>
    <w:rsid w:val="007E4311"/>
    <w:rsid w:val="007E46BF"/>
    <w:rsid w:val="007E49BE"/>
    <w:rsid w:val="007E4C27"/>
    <w:rsid w:val="007E5254"/>
    <w:rsid w:val="007E5ADC"/>
    <w:rsid w:val="007E5B02"/>
    <w:rsid w:val="007E5F75"/>
    <w:rsid w:val="007E60EA"/>
    <w:rsid w:val="007E63D3"/>
    <w:rsid w:val="007E7042"/>
    <w:rsid w:val="007E75F7"/>
    <w:rsid w:val="007E762E"/>
    <w:rsid w:val="007E78B4"/>
    <w:rsid w:val="007E7E64"/>
    <w:rsid w:val="007F1073"/>
    <w:rsid w:val="007F15C7"/>
    <w:rsid w:val="007F1A23"/>
    <w:rsid w:val="007F1DE7"/>
    <w:rsid w:val="007F1E10"/>
    <w:rsid w:val="007F2007"/>
    <w:rsid w:val="007F2572"/>
    <w:rsid w:val="007F26F2"/>
    <w:rsid w:val="007F2761"/>
    <w:rsid w:val="007F3180"/>
    <w:rsid w:val="007F429A"/>
    <w:rsid w:val="007F4B1D"/>
    <w:rsid w:val="007F6397"/>
    <w:rsid w:val="007F6806"/>
    <w:rsid w:val="007F7075"/>
    <w:rsid w:val="007F75C7"/>
    <w:rsid w:val="007F79AB"/>
    <w:rsid w:val="0080054C"/>
    <w:rsid w:val="008009EE"/>
    <w:rsid w:val="0080152C"/>
    <w:rsid w:val="00801E3C"/>
    <w:rsid w:val="0080229B"/>
    <w:rsid w:val="0080240C"/>
    <w:rsid w:val="00802FBE"/>
    <w:rsid w:val="008033C8"/>
    <w:rsid w:val="008034CB"/>
    <w:rsid w:val="00803FD2"/>
    <w:rsid w:val="008040EA"/>
    <w:rsid w:val="00804156"/>
    <w:rsid w:val="00804F48"/>
    <w:rsid w:val="008058E2"/>
    <w:rsid w:val="008067A3"/>
    <w:rsid w:val="0080698A"/>
    <w:rsid w:val="008069A2"/>
    <w:rsid w:val="00807437"/>
    <w:rsid w:val="0080777E"/>
    <w:rsid w:val="00807D31"/>
    <w:rsid w:val="0081016C"/>
    <w:rsid w:val="0081069C"/>
    <w:rsid w:val="008109AF"/>
    <w:rsid w:val="00810BE0"/>
    <w:rsid w:val="00811019"/>
    <w:rsid w:val="00811986"/>
    <w:rsid w:val="00811A00"/>
    <w:rsid w:val="00811ADE"/>
    <w:rsid w:val="00811B58"/>
    <w:rsid w:val="00811E3E"/>
    <w:rsid w:val="00812133"/>
    <w:rsid w:val="00812D97"/>
    <w:rsid w:val="00813A4A"/>
    <w:rsid w:val="00813B38"/>
    <w:rsid w:val="008146F5"/>
    <w:rsid w:val="00814B0A"/>
    <w:rsid w:val="00814D7D"/>
    <w:rsid w:val="00815BB4"/>
    <w:rsid w:val="00815C4E"/>
    <w:rsid w:val="00816A63"/>
    <w:rsid w:val="00816BCE"/>
    <w:rsid w:val="008174A8"/>
    <w:rsid w:val="008176FB"/>
    <w:rsid w:val="00817F87"/>
    <w:rsid w:val="00820543"/>
    <w:rsid w:val="00820631"/>
    <w:rsid w:val="00820662"/>
    <w:rsid w:val="00820CA2"/>
    <w:rsid w:val="00820D8F"/>
    <w:rsid w:val="0082177B"/>
    <w:rsid w:val="00821C31"/>
    <w:rsid w:val="00821D8A"/>
    <w:rsid w:val="008221B7"/>
    <w:rsid w:val="00822750"/>
    <w:rsid w:val="00823745"/>
    <w:rsid w:val="0082451F"/>
    <w:rsid w:val="008245A2"/>
    <w:rsid w:val="008248D1"/>
    <w:rsid w:val="0082635F"/>
    <w:rsid w:val="00826B7E"/>
    <w:rsid w:val="00827572"/>
    <w:rsid w:val="00827C04"/>
    <w:rsid w:val="00827C7A"/>
    <w:rsid w:val="00830221"/>
    <w:rsid w:val="008316D9"/>
    <w:rsid w:val="00831A47"/>
    <w:rsid w:val="0083288A"/>
    <w:rsid w:val="00832A7B"/>
    <w:rsid w:val="00833530"/>
    <w:rsid w:val="00833633"/>
    <w:rsid w:val="00833994"/>
    <w:rsid w:val="00833FE4"/>
    <w:rsid w:val="008341B9"/>
    <w:rsid w:val="0083545D"/>
    <w:rsid w:val="008354EA"/>
    <w:rsid w:val="00836096"/>
    <w:rsid w:val="008366CA"/>
    <w:rsid w:val="00836B3D"/>
    <w:rsid w:val="008375C1"/>
    <w:rsid w:val="00840198"/>
    <w:rsid w:val="00840E66"/>
    <w:rsid w:val="00840EF5"/>
    <w:rsid w:val="00841686"/>
    <w:rsid w:val="0084198E"/>
    <w:rsid w:val="00842926"/>
    <w:rsid w:val="008433DA"/>
    <w:rsid w:val="008436AE"/>
    <w:rsid w:val="00843A2D"/>
    <w:rsid w:val="00843EE7"/>
    <w:rsid w:val="00844394"/>
    <w:rsid w:val="00844A3D"/>
    <w:rsid w:val="00844F19"/>
    <w:rsid w:val="008455B3"/>
    <w:rsid w:val="008459D1"/>
    <w:rsid w:val="00845D15"/>
    <w:rsid w:val="00846464"/>
    <w:rsid w:val="0084651D"/>
    <w:rsid w:val="00846F00"/>
    <w:rsid w:val="0084718B"/>
    <w:rsid w:val="0084737F"/>
    <w:rsid w:val="00847C9F"/>
    <w:rsid w:val="008504A0"/>
    <w:rsid w:val="008507ED"/>
    <w:rsid w:val="00850870"/>
    <w:rsid w:val="00850E55"/>
    <w:rsid w:val="00851077"/>
    <w:rsid w:val="00851DC9"/>
    <w:rsid w:val="008522B3"/>
    <w:rsid w:val="008523C5"/>
    <w:rsid w:val="008528B0"/>
    <w:rsid w:val="008546B8"/>
    <w:rsid w:val="00854767"/>
    <w:rsid w:val="00854D44"/>
    <w:rsid w:val="00855033"/>
    <w:rsid w:val="0085547B"/>
    <w:rsid w:val="00855657"/>
    <w:rsid w:val="0086087D"/>
    <w:rsid w:val="00860D66"/>
    <w:rsid w:val="0086200C"/>
    <w:rsid w:val="008622BA"/>
    <w:rsid w:val="00862C80"/>
    <w:rsid w:val="00862DC3"/>
    <w:rsid w:val="00863969"/>
    <w:rsid w:val="008639DB"/>
    <w:rsid w:val="00863B8A"/>
    <w:rsid w:val="008646A0"/>
    <w:rsid w:val="008646D4"/>
    <w:rsid w:val="00864817"/>
    <w:rsid w:val="00865461"/>
    <w:rsid w:val="00865A7A"/>
    <w:rsid w:val="00865F3D"/>
    <w:rsid w:val="008664A8"/>
    <w:rsid w:val="00866BD1"/>
    <w:rsid w:val="00866C33"/>
    <w:rsid w:val="00867A6F"/>
    <w:rsid w:val="00867BAC"/>
    <w:rsid w:val="00867F09"/>
    <w:rsid w:val="00867FD1"/>
    <w:rsid w:val="008703F4"/>
    <w:rsid w:val="00870BC3"/>
    <w:rsid w:val="00870CCF"/>
    <w:rsid w:val="00871FA8"/>
    <w:rsid w:val="00871FFC"/>
    <w:rsid w:val="008721A4"/>
    <w:rsid w:val="00872208"/>
    <w:rsid w:val="00872E22"/>
    <w:rsid w:val="0087384B"/>
    <w:rsid w:val="00873AF2"/>
    <w:rsid w:val="0087467D"/>
    <w:rsid w:val="0087573C"/>
    <w:rsid w:val="008757C8"/>
    <w:rsid w:val="00875FF2"/>
    <w:rsid w:val="00876E42"/>
    <w:rsid w:val="008775DD"/>
    <w:rsid w:val="00877913"/>
    <w:rsid w:val="008779AF"/>
    <w:rsid w:val="00877D5D"/>
    <w:rsid w:val="00877D63"/>
    <w:rsid w:val="00877FD3"/>
    <w:rsid w:val="00880079"/>
    <w:rsid w:val="0088070C"/>
    <w:rsid w:val="00880B28"/>
    <w:rsid w:val="00880C86"/>
    <w:rsid w:val="00881080"/>
    <w:rsid w:val="00881425"/>
    <w:rsid w:val="008816D1"/>
    <w:rsid w:val="0088197B"/>
    <w:rsid w:val="0088239E"/>
    <w:rsid w:val="008828B1"/>
    <w:rsid w:val="008829FC"/>
    <w:rsid w:val="00882C2C"/>
    <w:rsid w:val="00883A5F"/>
    <w:rsid w:val="00884B19"/>
    <w:rsid w:val="00884CC7"/>
    <w:rsid w:val="008856C5"/>
    <w:rsid w:val="00885A0C"/>
    <w:rsid w:val="00885B8D"/>
    <w:rsid w:val="00887001"/>
    <w:rsid w:val="00887194"/>
    <w:rsid w:val="008871E6"/>
    <w:rsid w:val="00887BF4"/>
    <w:rsid w:val="00887E1A"/>
    <w:rsid w:val="0089033D"/>
    <w:rsid w:val="008908AB"/>
    <w:rsid w:val="008909EC"/>
    <w:rsid w:val="00890C60"/>
    <w:rsid w:val="0089107F"/>
    <w:rsid w:val="008918CF"/>
    <w:rsid w:val="00891B4D"/>
    <w:rsid w:val="00891F95"/>
    <w:rsid w:val="0089259A"/>
    <w:rsid w:val="008929DD"/>
    <w:rsid w:val="0089390E"/>
    <w:rsid w:val="00893B23"/>
    <w:rsid w:val="00893FA1"/>
    <w:rsid w:val="00894AA5"/>
    <w:rsid w:val="00895654"/>
    <w:rsid w:val="008967D3"/>
    <w:rsid w:val="00897606"/>
    <w:rsid w:val="00897A9D"/>
    <w:rsid w:val="008A10D3"/>
    <w:rsid w:val="008A10EC"/>
    <w:rsid w:val="008A147B"/>
    <w:rsid w:val="008A19CB"/>
    <w:rsid w:val="008A2C53"/>
    <w:rsid w:val="008A2F8D"/>
    <w:rsid w:val="008A3097"/>
    <w:rsid w:val="008A41B6"/>
    <w:rsid w:val="008A41E8"/>
    <w:rsid w:val="008A4B6A"/>
    <w:rsid w:val="008A4D8F"/>
    <w:rsid w:val="008A4E4D"/>
    <w:rsid w:val="008A507D"/>
    <w:rsid w:val="008A5E25"/>
    <w:rsid w:val="008A60D1"/>
    <w:rsid w:val="008A64A8"/>
    <w:rsid w:val="008A674E"/>
    <w:rsid w:val="008A6DEF"/>
    <w:rsid w:val="008A7050"/>
    <w:rsid w:val="008A7063"/>
    <w:rsid w:val="008A708E"/>
    <w:rsid w:val="008A7B63"/>
    <w:rsid w:val="008B036C"/>
    <w:rsid w:val="008B0976"/>
    <w:rsid w:val="008B142B"/>
    <w:rsid w:val="008B143C"/>
    <w:rsid w:val="008B1D82"/>
    <w:rsid w:val="008B1FE6"/>
    <w:rsid w:val="008B3204"/>
    <w:rsid w:val="008B3791"/>
    <w:rsid w:val="008B3E4E"/>
    <w:rsid w:val="008B4217"/>
    <w:rsid w:val="008B4759"/>
    <w:rsid w:val="008B4938"/>
    <w:rsid w:val="008B53A8"/>
    <w:rsid w:val="008B5FD4"/>
    <w:rsid w:val="008B6AB7"/>
    <w:rsid w:val="008B6B6F"/>
    <w:rsid w:val="008B6C22"/>
    <w:rsid w:val="008B6D79"/>
    <w:rsid w:val="008B6ED3"/>
    <w:rsid w:val="008B7352"/>
    <w:rsid w:val="008B7524"/>
    <w:rsid w:val="008B77C2"/>
    <w:rsid w:val="008C0107"/>
    <w:rsid w:val="008C01AF"/>
    <w:rsid w:val="008C1392"/>
    <w:rsid w:val="008C2C92"/>
    <w:rsid w:val="008C2F6E"/>
    <w:rsid w:val="008C4226"/>
    <w:rsid w:val="008C4330"/>
    <w:rsid w:val="008C4CA1"/>
    <w:rsid w:val="008C4E90"/>
    <w:rsid w:val="008C4FA9"/>
    <w:rsid w:val="008C50DA"/>
    <w:rsid w:val="008C59ED"/>
    <w:rsid w:val="008C5AE6"/>
    <w:rsid w:val="008C69E4"/>
    <w:rsid w:val="008C7474"/>
    <w:rsid w:val="008D0DB4"/>
    <w:rsid w:val="008D11CA"/>
    <w:rsid w:val="008D14A1"/>
    <w:rsid w:val="008D3111"/>
    <w:rsid w:val="008D328D"/>
    <w:rsid w:val="008D3A00"/>
    <w:rsid w:val="008D4183"/>
    <w:rsid w:val="008D4253"/>
    <w:rsid w:val="008D43FA"/>
    <w:rsid w:val="008D4716"/>
    <w:rsid w:val="008D475B"/>
    <w:rsid w:val="008D54F6"/>
    <w:rsid w:val="008D5949"/>
    <w:rsid w:val="008D5E72"/>
    <w:rsid w:val="008D6A0B"/>
    <w:rsid w:val="008D6DE2"/>
    <w:rsid w:val="008D71CE"/>
    <w:rsid w:val="008D7ED1"/>
    <w:rsid w:val="008E11BF"/>
    <w:rsid w:val="008E19F3"/>
    <w:rsid w:val="008E28E7"/>
    <w:rsid w:val="008E30B8"/>
    <w:rsid w:val="008E339C"/>
    <w:rsid w:val="008E4426"/>
    <w:rsid w:val="008E4823"/>
    <w:rsid w:val="008E4CFD"/>
    <w:rsid w:val="008E4DF7"/>
    <w:rsid w:val="008E5293"/>
    <w:rsid w:val="008E535F"/>
    <w:rsid w:val="008E5475"/>
    <w:rsid w:val="008E5684"/>
    <w:rsid w:val="008E5846"/>
    <w:rsid w:val="008E5F84"/>
    <w:rsid w:val="008E6170"/>
    <w:rsid w:val="008E6964"/>
    <w:rsid w:val="008E7F24"/>
    <w:rsid w:val="008F0008"/>
    <w:rsid w:val="008F02A7"/>
    <w:rsid w:val="008F0790"/>
    <w:rsid w:val="008F0B63"/>
    <w:rsid w:val="008F0F7A"/>
    <w:rsid w:val="008F1EF4"/>
    <w:rsid w:val="008F1EFD"/>
    <w:rsid w:val="008F22DF"/>
    <w:rsid w:val="008F2789"/>
    <w:rsid w:val="008F2844"/>
    <w:rsid w:val="008F2D15"/>
    <w:rsid w:val="008F3942"/>
    <w:rsid w:val="008F4069"/>
    <w:rsid w:val="008F4293"/>
    <w:rsid w:val="008F467F"/>
    <w:rsid w:val="008F4753"/>
    <w:rsid w:val="008F54A7"/>
    <w:rsid w:val="008F56EC"/>
    <w:rsid w:val="008F59F3"/>
    <w:rsid w:val="008F6157"/>
    <w:rsid w:val="008F692F"/>
    <w:rsid w:val="008F6D22"/>
    <w:rsid w:val="008F6F62"/>
    <w:rsid w:val="008F7133"/>
    <w:rsid w:val="00900038"/>
    <w:rsid w:val="00900424"/>
    <w:rsid w:val="009005FC"/>
    <w:rsid w:val="00900712"/>
    <w:rsid w:val="0090092F"/>
    <w:rsid w:val="00900A21"/>
    <w:rsid w:val="0090106B"/>
    <w:rsid w:val="009013B3"/>
    <w:rsid w:val="00901A6D"/>
    <w:rsid w:val="00902182"/>
    <w:rsid w:val="009027AB"/>
    <w:rsid w:val="00902DE3"/>
    <w:rsid w:val="00902ECE"/>
    <w:rsid w:val="00903A14"/>
    <w:rsid w:val="0090494D"/>
    <w:rsid w:val="00904BFC"/>
    <w:rsid w:val="00904D64"/>
    <w:rsid w:val="0090502E"/>
    <w:rsid w:val="0090587A"/>
    <w:rsid w:val="009061CE"/>
    <w:rsid w:val="00907995"/>
    <w:rsid w:val="0091013F"/>
    <w:rsid w:val="00910935"/>
    <w:rsid w:val="00911618"/>
    <w:rsid w:val="00911884"/>
    <w:rsid w:val="00912191"/>
    <w:rsid w:val="00912B1B"/>
    <w:rsid w:val="00912BF9"/>
    <w:rsid w:val="0091305E"/>
    <w:rsid w:val="0091310C"/>
    <w:rsid w:val="00913B9F"/>
    <w:rsid w:val="00913CE5"/>
    <w:rsid w:val="00914303"/>
    <w:rsid w:val="00916201"/>
    <w:rsid w:val="0091642F"/>
    <w:rsid w:val="0091662D"/>
    <w:rsid w:val="00916910"/>
    <w:rsid w:val="00920353"/>
    <w:rsid w:val="00920C8E"/>
    <w:rsid w:val="009216D0"/>
    <w:rsid w:val="00921902"/>
    <w:rsid w:val="0092218C"/>
    <w:rsid w:val="00922602"/>
    <w:rsid w:val="0092327A"/>
    <w:rsid w:val="00924684"/>
    <w:rsid w:val="00924974"/>
    <w:rsid w:val="0092682B"/>
    <w:rsid w:val="00926CC4"/>
    <w:rsid w:val="00926E96"/>
    <w:rsid w:val="009276D7"/>
    <w:rsid w:val="00930547"/>
    <w:rsid w:val="009306D7"/>
    <w:rsid w:val="009317C1"/>
    <w:rsid w:val="00932682"/>
    <w:rsid w:val="00932A7A"/>
    <w:rsid w:val="00933964"/>
    <w:rsid w:val="009339A8"/>
    <w:rsid w:val="00933C84"/>
    <w:rsid w:val="0093410C"/>
    <w:rsid w:val="00934D4C"/>
    <w:rsid w:val="009358E9"/>
    <w:rsid w:val="0093594A"/>
    <w:rsid w:val="00935EC7"/>
    <w:rsid w:val="00936AB8"/>
    <w:rsid w:val="0093721F"/>
    <w:rsid w:val="009405F6"/>
    <w:rsid w:val="00940646"/>
    <w:rsid w:val="009409E7"/>
    <w:rsid w:val="00940AA1"/>
    <w:rsid w:val="009410D2"/>
    <w:rsid w:val="009414AC"/>
    <w:rsid w:val="00941E86"/>
    <w:rsid w:val="009421D5"/>
    <w:rsid w:val="009429B3"/>
    <w:rsid w:val="00942E94"/>
    <w:rsid w:val="009431D6"/>
    <w:rsid w:val="009434A1"/>
    <w:rsid w:val="00943844"/>
    <w:rsid w:val="00943DE8"/>
    <w:rsid w:val="00944023"/>
    <w:rsid w:val="0094429C"/>
    <w:rsid w:val="009450A8"/>
    <w:rsid w:val="00945A23"/>
    <w:rsid w:val="00946371"/>
    <w:rsid w:val="00947DC6"/>
    <w:rsid w:val="009504C4"/>
    <w:rsid w:val="00950596"/>
    <w:rsid w:val="00950694"/>
    <w:rsid w:val="00950826"/>
    <w:rsid w:val="00950AA1"/>
    <w:rsid w:val="0095135B"/>
    <w:rsid w:val="009514BD"/>
    <w:rsid w:val="00951801"/>
    <w:rsid w:val="00951F9B"/>
    <w:rsid w:val="009532B6"/>
    <w:rsid w:val="0095371F"/>
    <w:rsid w:val="00953C50"/>
    <w:rsid w:val="00954337"/>
    <w:rsid w:val="00954623"/>
    <w:rsid w:val="00954FA0"/>
    <w:rsid w:val="00955912"/>
    <w:rsid w:val="009560B4"/>
    <w:rsid w:val="009561BE"/>
    <w:rsid w:val="00956B31"/>
    <w:rsid w:val="00956EE8"/>
    <w:rsid w:val="00957092"/>
    <w:rsid w:val="009576AE"/>
    <w:rsid w:val="00957B81"/>
    <w:rsid w:val="00960DA9"/>
    <w:rsid w:val="00960FA1"/>
    <w:rsid w:val="00961575"/>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6D96"/>
    <w:rsid w:val="00967E5F"/>
    <w:rsid w:val="00967F6C"/>
    <w:rsid w:val="009700BA"/>
    <w:rsid w:val="009701EF"/>
    <w:rsid w:val="00970260"/>
    <w:rsid w:val="00970427"/>
    <w:rsid w:val="00970655"/>
    <w:rsid w:val="009709A6"/>
    <w:rsid w:val="0097143A"/>
    <w:rsid w:val="009718F1"/>
    <w:rsid w:val="00971ACE"/>
    <w:rsid w:val="00971B3E"/>
    <w:rsid w:val="009726B0"/>
    <w:rsid w:val="00972709"/>
    <w:rsid w:val="00972A16"/>
    <w:rsid w:val="00972B00"/>
    <w:rsid w:val="00972BAD"/>
    <w:rsid w:val="00973D3D"/>
    <w:rsid w:val="00975729"/>
    <w:rsid w:val="009763CE"/>
    <w:rsid w:val="0097659F"/>
    <w:rsid w:val="009769BE"/>
    <w:rsid w:val="0097741C"/>
    <w:rsid w:val="009775B8"/>
    <w:rsid w:val="009775F5"/>
    <w:rsid w:val="00977992"/>
    <w:rsid w:val="009802C7"/>
    <w:rsid w:val="009804F7"/>
    <w:rsid w:val="009805D7"/>
    <w:rsid w:val="00980BDF"/>
    <w:rsid w:val="00980F30"/>
    <w:rsid w:val="0098102B"/>
    <w:rsid w:val="0098130B"/>
    <w:rsid w:val="00981810"/>
    <w:rsid w:val="009818CF"/>
    <w:rsid w:val="00981F9A"/>
    <w:rsid w:val="00981FF8"/>
    <w:rsid w:val="009820AB"/>
    <w:rsid w:val="009828A0"/>
    <w:rsid w:val="00982FE9"/>
    <w:rsid w:val="00983226"/>
    <w:rsid w:val="00983520"/>
    <w:rsid w:val="00983C58"/>
    <w:rsid w:val="00983E6E"/>
    <w:rsid w:val="00984046"/>
    <w:rsid w:val="00984DA8"/>
    <w:rsid w:val="00985341"/>
    <w:rsid w:val="00985447"/>
    <w:rsid w:val="009860DE"/>
    <w:rsid w:val="00986249"/>
    <w:rsid w:val="00986926"/>
    <w:rsid w:val="00986F3A"/>
    <w:rsid w:val="009901F6"/>
    <w:rsid w:val="009904EB"/>
    <w:rsid w:val="00990CCD"/>
    <w:rsid w:val="00990D91"/>
    <w:rsid w:val="009914F7"/>
    <w:rsid w:val="009920BD"/>
    <w:rsid w:val="009921E4"/>
    <w:rsid w:val="00992558"/>
    <w:rsid w:val="00992972"/>
    <w:rsid w:val="0099410E"/>
    <w:rsid w:val="00994B43"/>
    <w:rsid w:val="009959B6"/>
    <w:rsid w:val="00996E52"/>
    <w:rsid w:val="00997FDD"/>
    <w:rsid w:val="009A0035"/>
    <w:rsid w:val="009A0095"/>
    <w:rsid w:val="009A0393"/>
    <w:rsid w:val="009A0A43"/>
    <w:rsid w:val="009A0D30"/>
    <w:rsid w:val="009A1479"/>
    <w:rsid w:val="009A1845"/>
    <w:rsid w:val="009A2D7C"/>
    <w:rsid w:val="009A3EB6"/>
    <w:rsid w:val="009A3F8E"/>
    <w:rsid w:val="009A40FA"/>
    <w:rsid w:val="009A4608"/>
    <w:rsid w:val="009A4C68"/>
    <w:rsid w:val="009A4CCB"/>
    <w:rsid w:val="009A4D84"/>
    <w:rsid w:val="009A552E"/>
    <w:rsid w:val="009A59A6"/>
    <w:rsid w:val="009A600B"/>
    <w:rsid w:val="009A654B"/>
    <w:rsid w:val="009A68C1"/>
    <w:rsid w:val="009A712A"/>
    <w:rsid w:val="009A7138"/>
    <w:rsid w:val="009A7873"/>
    <w:rsid w:val="009A79C1"/>
    <w:rsid w:val="009A7A55"/>
    <w:rsid w:val="009A7BD7"/>
    <w:rsid w:val="009A7CF2"/>
    <w:rsid w:val="009B155E"/>
    <w:rsid w:val="009B1871"/>
    <w:rsid w:val="009B18E7"/>
    <w:rsid w:val="009B1AB2"/>
    <w:rsid w:val="009B22A8"/>
    <w:rsid w:val="009B2328"/>
    <w:rsid w:val="009B2905"/>
    <w:rsid w:val="009B3421"/>
    <w:rsid w:val="009B3894"/>
    <w:rsid w:val="009B4439"/>
    <w:rsid w:val="009B4F30"/>
    <w:rsid w:val="009B52CE"/>
    <w:rsid w:val="009B5DDA"/>
    <w:rsid w:val="009B5F6A"/>
    <w:rsid w:val="009B652D"/>
    <w:rsid w:val="009B6884"/>
    <w:rsid w:val="009B6C0B"/>
    <w:rsid w:val="009B6F06"/>
    <w:rsid w:val="009B778B"/>
    <w:rsid w:val="009C0D4B"/>
    <w:rsid w:val="009C0DF6"/>
    <w:rsid w:val="009C18F3"/>
    <w:rsid w:val="009C2C0D"/>
    <w:rsid w:val="009C2EB8"/>
    <w:rsid w:val="009C2ECB"/>
    <w:rsid w:val="009C3CFF"/>
    <w:rsid w:val="009C46BB"/>
    <w:rsid w:val="009C5355"/>
    <w:rsid w:val="009C5473"/>
    <w:rsid w:val="009C589C"/>
    <w:rsid w:val="009C58B8"/>
    <w:rsid w:val="009C5D99"/>
    <w:rsid w:val="009C6281"/>
    <w:rsid w:val="009C661A"/>
    <w:rsid w:val="009C6831"/>
    <w:rsid w:val="009C6C6D"/>
    <w:rsid w:val="009C7C2D"/>
    <w:rsid w:val="009D18F5"/>
    <w:rsid w:val="009D1CF8"/>
    <w:rsid w:val="009D1F5E"/>
    <w:rsid w:val="009D206F"/>
    <w:rsid w:val="009D2E1E"/>
    <w:rsid w:val="009D3197"/>
    <w:rsid w:val="009D376E"/>
    <w:rsid w:val="009D388D"/>
    <w:rsid w:val="009D3BF8"/>
    <w:rsid w:val="009D4B5F"/>
    <w:rsid w:val="009D4D33"/>
    <w:rsid w:val="009D5CBA"/>
    <w:rsid w:val="009D655C"/>
    <w:rsid w:val="009D68E6"/>
    <w:rsid w:val="009D6B2F"/>
    <w:rsid w:val="009D6FB2"/>
    <w:rsid w:val="009D72D4"/>
    <w:rsid w:val="009D78C4"/>
    <w:rsid w:val="009D7EA5"/>
    <w:rsid w:val="009E0357"/>
    <w:rsid w:val="009E04D6"/>
    <w:rsid w:val="009E0EF7"/>
    <w:rsid w:val="009E1540"/>
    <w:rsid w:val="009E1B83"/>
    <w:rsid w:val="009E1D61"/>
    <w:rsid w:val="009E1E78"/>
    <w:rsid w:val="009E21C9"/>
    <w:rsid w:val="009E2963"/>
    <w:rsid w:val="009E4905"/>
    <w:rsid w:val="009E4DBD"/>
    <w:rsid w:val="009E58B0"/>
    <w:rsid w:val="009E6654"/>
    <w:rsid w:val="009E6CDB"/>
    <w:rsid w:val="009E6D7D"/>
    <w:rsid w:val="009F042F"/>
    <w:rsid w:val="009F04C6"/>
    <w:rsid w:val="009F08D8"/>
    <w:rsid w:val="009F0D3D"/>
    <w:rsid w:val="009F1265"/>
    <w:rsid w:val="009F140F"/>
    <w:rsid w:val="009F1F20"/>
    <w:rsid w:val="009F2707"/>
    <w:rsid w:val="009F3A54"/>
    <w:rsid w:val="009F45B5"/>
    <w:rsid w:val="009F5305"/>
    <w:rsid w:val="009F6BF0"/>
    <w:rsid w:val="009F79AC"/>
    <w:rsid w:val="00A0025D"/>
    <w:rsid w:val="00A008BF"/>
    <w:rsid w:val="00A00966"/>
    <w:rsid w:val="00A00F80"/>
    <w:rsid w:val="00A0101D"/>
    <w:rsid w:val="00A01453"/>
    <w:rsid w:val="00A02150"/>
    <w:rsid w:val="00A02413"/>
    <w:rsid w:val="00A024DC"/>
    <w:rsid w:val="00A03717"/>
    <w:rsid w:val="00A03B1E"/>
    <w:rsid w:val="00A0419F"/>
    <w:rsid w:val="00A041ED"/>
    <w:rsid w:val="00A04219"/>
    <w:rsid w:val="00A04FE1"/>
    <w:rsid w:val="00A07726"/>
    <w:rsid w:val="00A10522"/>
    <w:rsid w:val="00A108CC"/>
    <w:rsid w:val="00A116C1"/>
    <w:rsid w:val="00A116E5"/>
    <w:rsid w:val="00A119DB"/>
    <w:rsid w:val="00A124A7"/>
    <w:rsid w:val="00A12C52"/>
    <w:rsid w:val="00A132A7"/>
    <w:rsid w:val="00A139DA"/>
    <w:rsid w:val="00A13D68"/>
    <w:rsid w:val="00A14297"/>
    <w:rsid w:val="00A1485D"/>
    <w:rsid w:val="00A14944"/>
    <w:rsid w:val="00A14CF1"/>
    <w:rsid w:val="00A15A66"/>
    <w:rsid w:val="00A164F2"/>
    <w:rsid w:val="00A16F5F"/>
    <w:rsid w:val="00A2001E"/>
    <w:rsid w:val="00A213CD"/>
    <w:rsid w:val="00A218C7"/>
    <w:rsid w:val="00A21D9D"/>
    <w:rsid w:val="00A21E0E"/>
    <w:rsid w:val="00A21FD4"/>
    <w:rsid w:val="00A22061"/>
    <w:rsid w:val="00A22353"/>
    <w:rsid w:val="00A2307F"/>
    <w:rsid w:val="00A23483"/>
    <w:rsid w:val="00A238AD"/>
    <w:rsid w:val="00A23AF6"/>
    <w:rsid w:val="00A23EF1"/>
    <w:rsid w:val="00A2515E"/>
    <w:rsid w:val="00A25A77"/>
    <w:rsid w:val="00A25BAF"/>
    <w:rsid w:val="00A25D11"/>
    <w:rsid w:val="00A25E1D"/>
    <w:rsid w:val="00A2669D"/>
    <w:rsid w:val="00A26C05"/>
    <w:rsid w:val="00A271DA"/>
    <w:rsid w:val="00A277AE"/>
    <w:rsid w:val="00A27A21"/>
    <w:rsid w:val="00A27DE4"/>
    <w:rsid w:val="00A27E66"/>
    <w:rsid w:val="00A27F8E"/>
    <w:rsid w:val="00A30086"/>
    <w:rsid w:val="00A3023B"/>
    <w:rsid w:val="00A3078A"/>
    <w:rsid w:val="00A311B1"/>
    <w:rsid w:val="00A31B79"/>
    <w:rsid w:val="00A33691"/>
    <w:rsid w:val="00A33DCC"/>
    <w:rsid w:val="00A342D9"/>
    <w:rsid w:val="00A343C9"/>
    <w:rsid w:val="00A345A1"/>
    <w:rsid w:val="00A34634"/>
    <w:rsid w:val="00A346E0"/>
    <w:rsid w:val="00A347E9"/>
    <w:rsid w:val="00A34BF8"/>
    <w:rsid w:val="00A3508C"/>
    <w:rsid w:val="00A35CCA"/>
    <w:rsid w:val="00A35FF7"/>
    <w:rsid w:val="00A3626F"/>
    <w:rsid w:val="00A36D80"/>
    <w:rsid w:val="00A37359"/>
    <w:rsid w:val="00A3797B"/>
    <w:rsid w:val="00A37BD3"/>
    <w:rsid w:val="00A37F6E"/>
    <w:rsid w:val="00A37FB7"/>
    <w:rsid w:val="00A4024D"/>
    <w:rsid w:val="00A403BD"/>
    <w:rsid w:val="00A4065E"/>
    <w:rsid w:val="00A40870"/>
    <w:rsid w:val="00A40C5E"/>
    <w:rsid w:val="00A40EC8"/>
    <w:rsid w:val="00A40FA3"/>
    <w:rsid w:val="00A41796"/>
    <w:rsid w:val="00A41C40"/>
    <w:rsid w:val="00A41DB9"/>
    <w:rsid w:val="00A42D28"/>
    <w:rsid w:val="00A431B1"/>
    <w:rsid w:val="00A4333D"/>
    <w:rsid w:val="00A433DB"/>
    <w:rsid w:val="00A439A2"/>
    <w:rsid w:val="00A442BC"/>
    <w:rsid w:val="00A4497A"/>
    <w:rsid w:val="00A4551B"/>
    <w:rsid w:val="00A4563E"/>
    <w:rsid w:val="00A45E06"/>
    <w:rsid w:val="00A46244"/>
    <w:rsid w:val="00A46C2D"/>
    <w:rsid w:val="00A477E1"/>
    <w:rsid w:val="00A5036F"/>
    <w:rsid w:val="00A50BAD"/>
    <w:rsid w:val="00A50C54"/>
    <w:rsid w:val="00A5120C"/>
    <w:rsid w:val="00A51B3E"/>
    <w:rsid w:val="00A51B4F"/>
    <w:rsid w:val="00A52936"/>
    <w:rsid w:val="00A545C0"/>
    <w:rsid w:val="00A54880"/>
    <w:rsid w:val="00A548C0"/>
    <w:rsid w:val="00A54A27"/>
    <w:rsid w:val="00A54A97"/>
    <w:rsid w:val="00A54FDF"/>
    <w:rsid w:val="00A5509F"/>
    <w:rsid w:val="00A5562E"/>
    <w:rsid w:val="00A556D1"/>
    <w:rsid w:val="00A55941"/>
    <w:rsid w:val="00A56715"/>
    <w:rsid w:val="00A56A4A"/>
    <w:rsid w:val="00A56A5C"/>
    <w:rsid w:val="00A57348"/>
    <w:rsid w:val="00A57412"/>
    <w:rsid w:val="00A577BD"/>
    <w:rsid w:val="00A57D9E"/>
    <w:rsid w:val="00A60012"/>
    <w:rsid w:val="00A601E6"/>
    <w:rsid w:val="00A603A6"/>
    <w:rsid w:val="00A60562"/>
    <w:rsid w:val="00A609B4"/>
    <w:rsid w:val="00A60CDD"/>
    <w:rsid w:val="00A61080"/>
    <w:rsid w:val="00A61928"/>
    <w:rsid w:val="00A62363"/>
    <w:rsid w:val="00A62B3F"/>
    <w:rsid w:val="00A62CC9"/>
    <w:rsid w:val="00A62E28"/>
    <w:rsid w:val="00A636AE"/>
    <w:rsid w:val="00A63929"/>
    <w:rsid w:val="00A641F9"/>
    <w:rsid w:val="00A64942"/>
    <w:rsid w:val="00A657C0"/>
    <w:rsid w:val="00A65A5F"/>
    <w:rsid w:val="00A66CB9"/>
    <w:rsid w:val="00A66EBE"/>
    <w:rsid w:val="00A66F4A"/>
    <w:rsid w:val="00A6747F"/>
    <w:rsid w:val="00A676CB"/>
    <w:rsid w:val="00A67EC5"/>
    <w:rsid w:val="00A707BA"/>
    <w:rsid w:val="00A710C9"/>
    <w:rsid w:val="00A7150D"/>
    <w:rsid w:val="00A71663"/>
    <w:rsid w:val="00A71ADA"/>
    <w:rsid w:val="00A71F88"/>
    <w:rsid w:val="00A73933"/>
    <w:rsid w:val="00A74169"/>
    <w:rsid w:val="00A742D4"/>
    <w:rsid w:val="00A745B3"/>
    <w:rsid w:val="00A7483B"/>
    <w:rsid w:val="00A749E8"/>
    <w:rsid w:val="00A750BF"/>
    <w:rsid w:val="00A7556A"/>
    <w:rsid w:val="00A75A60"/>
    <w:rsid w:val="00A75F97"/>
    <w:rsid w:val="00A76A5F"/>
    <w:rsid w:val="00A76E46"/>
    <w:rsid w:val="00A76F7B"/>
    <w:rsid w:val="00A770E1"/>
    <w:rsid w:val="00A8097A"/>
    <w:rsid w:val="00A80AD9"/>
    <w:rsid w:val="00A8109E"/>
    <w:rsid w:val="00A81330"/>
    <w:rsid w:val="00A81608"/>
    <w:rsid w:val="00A81CE8"/>
    <w:rsid w:val="00A820C5"/>
    <w:rsid w:val="00A82406"/>
    <w:rsid w:val="00A82AF7"/>
    <w:rsid w:val="00A82B71"/>
    <w:rsid w:val="00A83345"/>
    <w:rsid w:val="00A83606"/>
    <w:rsid w:val="00A837B7"/>
    <w:rsid w:val="00A83BD0"/>
    <w:rsid w:val="00A841C8"/>
    <w:rsid w:val="00A84884"/>
    <w:rsid w:val="00A84EBD"/>
    <w:rsid w:val="00A858B3"/>
    <w:rsid w:val="00A86A8F"/>
    <w:rsid w:val="00A86BAD"/>
    <w:rsid w:val="00A86FBC"/>
    <w:rsid w:val="00A87092"/>
    <w:rsid w:val="00A87719"/>
    <w:rsid w:val="00A87EAE"/>
    <w:rsid w:val="00A9013E"/>
    <w:rsid w:val="00A90525"/>
    <w:rsid w:val="00A907BB"/>
    <w:rsid w:val="00A90AD2"/>
    <w:rsid w:val="00A9128B"/>
    <w:rsid w:val="00A91543"/>
    <w:rsid w:val="00A9211B"/>
    <w:rsid w:val="00A92460"/>
    <w:rsid w:val="00A9337C"/>
    <w:rsid w:val="00A93640"/>
    <w:rsid w:val="00A9384B"/>
    <w:rsid w:val="00A93990"/>
    <w:rsid w:val="00A93DF9"/>
    <w:rsid w:val="00A93F34"/>
    <w:rsid w:val="00A945D5"/>
    <w:rsid w:val="00A94BB0"/>
    <w:rsid w:val="00A95185"/>
    <w:rsid w:val="00A9524E"/>
    <w:rsid w:val="00A95580"/>
    <w:rsid w:val="00A9563E"/>
    <w:rsid w:val="00A95EB2"/>
    <w:rsid w:val="00A96C3F"/>
    <w:rsid w:val="00A97345"/>
    <w:rsid w:val="00A975D3"/>
    <w:rsid w:val="00AA0F70"/>
    <w:rsid w:val="00AA12E6"/>
    <w:rsid w:val="00AA1744"/>
    <w:rsid w:val="00AA1984"/>
    <w:rsid w:val="00AA3040"/>
    <w:rsid w:val="00AA4150"/>
    <w:rsid w:val="00AA537D"/>
    <w:rsid w:val="00AA54E4"/>
    <w:rsid w:val="00AA5504"/>
    <w:rsid w:val="00AA576D"/>
    <w:rsid w:val="00AA5B63"/>
    <w:rsid w:val="00AA615F"/>
    <w:rsid w:val="00AA6A1B"/>
    <w:rsid w:val="00AA7614"/>
    <w:rsid w:val="00AA7F2C"/>
    <w:rsid w:val="00AB0741"/>
    <w:rsid w:val="00AB0AE3"/>
    <w:rsid w:val="00AB1181"/>
    <w:rsid w:val="00AB120D"/>
    <w:rsid w:val="00AB197F"/>
    <w:rsid w:val="00AB1D33"/>
    <w:rsid w:val="00AB23A7"/>
    <w:rsid w:val="00AB26B1"/>
    <w:rsid w:val="00AB2950"/>
    <w:rsid w:val="00AB2DBE"/>
    <w:rsid w:val="00AB376F"/>
    <w:rsid w:val="00AB4AC9"/>
    <w:rsid w:val="00AB53CB"/>
    <w:rsid w:val="00AB5719"/>
    <w:rsid w:val="00AB5BD7"/>
    <w:rsid w:val="00AB6C2E"/>
    <w:rsid w:val="00AB6CE3"/>
    <w:rsid w:val="00AB7292"/>
    <w:rsid w:val="00AB7D6C"/>
    <w:rsid w:val="00AC025B"/>
    <w:rsid w:val="00AC0387"/>
    <w:rsid w:val="00AC08A0"/>
    <w:rsid w:val="00AC0D1A"/>
    <w:rsid w:val="00AC1105"/>
    <w:rsid w:val="00AC138C"/>
    <w:rsid w:val="00AC1391"/>
    <w:rsid w:val="00AC2464"/>
    <w:rsid w:val="00AC303A"/>
    <w:rsid w:val="00AC35FF"/>
    <w:rsid w:val="00AC375A"/>
    <w:rsid w:val="00AC3F18"/>
    <w:rsid w:val="00AC4C55"/>
    <w:rsid w:val="00AC4E93"/>
    <w:rsid w:val="00AC4F6D"/>
    <w:rsid w:val="00AC5005"/>
    <w:rsid w:val="00AC5253"/>
    <w:rsid w:val="00AC530A"/>
    <w:rsid w:val="00AC55C4"/>
    <w:rsid w:val="00AC5AC6"/>
    <w:rsid w:val="00AC5E5B"/>
    <w:rsid w:val="00AC6666"/>
    <w:rsid w:val="00AC666D"/>
    <w:rsid w:val="00AC7ABD"/>
    <w:rsid w:val="00AC7D8A"/>
    <w:rsid w:val="00AD0257"/>
    <w:rsid w:val="00AD0B05"/>
    <w:rsid w:val="00AD11E4"/>
    <w:rsid w:val="00AD12AA"/>
    <w:rsid w:val="00AD1349"/>
    <w:rsid w:val="00AD13D7"/>
    <w:rsid w:val="00AD158A"/>
    <w:rsid w:val="00AD15E0"/>
    <w:rsid w:val="00AD2469"/>
    <w:rsid w:val="00AD2B1F"/>
    <w:rsid w:val="00AD302A"/>
    <w:rsid w:val="00AD316D"/>
    <w:rsid w:val="00AD36A3"/>
    <w:rsid w:val="00AD3948"/>
    <w:rsid w:val="00AD3966"/>
    <w:rsid w:val="00AD3ED9"/>
    <w:rsid w:val="00AD4282"/>
    <w:rsid w:val="00AD4CF3"/>
    <w:rsid w:val="00AD5231"/>
    <w:rsid w:val="00AD5DDC"/>
    <w:rsid w:val="00AD7687"/>
    <w:rsid w:val="00AD79E7"/>
    <w:rsid w:val="00AD7A29"/>
    <w:rsid w:val="00AE00EF"/>
    <w:rsid w:val="00AE01E1"/>
    <w:rsid w:val="00AE07EC"/>
    <w:rsid w:val="00AE1471"/>
    <w:rsid w:val="00AE16D2"/>
    <w:rsid w:val="00AE16E9"/>
    <w:rsid w:val="00AE1854"/>
    <w:rsid w:val="00AE1A09"/>
    <w:rsid w:val="00AE20EF"/>
    <w:rsid w:val="00AE2164"/>
    <w:rsid w:val="00AE2A1D"/>
    <w:rsid w:val="00AE2CE5"/>
    <w:rsid w:val="00AE365E"/>
    <w:rsid w:val="00AE4249"/>
    <w:rsid w:val="00AE536D"/>
    <w:rsid w:val="00AE6E78"/>
    <w:rsid w:val="00AE71F5"/>
    <w:rsid w:val="00AE76E4"/>
    <w:rsid w:val="00AE7D20"/>
    <w:rsid w:val="00AE7E97"/>
    <w:rsid w:val="00AF0339"/>
    <w:rsid w:val="00AF06CA"/>
    <w:rsid w:val="00AF1869"/>
    <w:rsid w:val="00AF1E45"/>
    <w:rsid w:val="00AF1E9D"/>
    <w:rsid w:val="00AF206A"/>
    <w:rsid w:val="00AF2F2C"/>
    <w:rsid w:val="00AF39A9"/>
    <w:rsid w:val="00AF3A17"/>
    <w:rsid w:val="00AF3C8C"/>
    <w:rsid w:val="00AF4570"/>
    <w:rsid w:val="00AF4745"/>
    <w:rsid w:val="00AF47C2"/>
    <w:rsid w:val="00AF4B8B"/>
    <w:rsid w:val="00AF586F"/>
    <w:rsid w:val="00AF6D91"/>
    <w:rsid w:val="00AF752F"/>
    <w:rsid w:val="00AF7E66"/>
    <w:rsid w:val="00AF7EDA"/>
    <w:rsid w:val="00B00476"/>
    <w:rsid w:val="00B010E2"/>
    <w:rsid w:val="00B017E7"/>
    <w:rsid w:val="00B01D6C"/>
    <w:rsid w:val="00B02374"/>
    <w:rsid w:val="00B0274D"/>
    <w:rsid w:val="00B028C8"/>
    <w:rsid w:val="00B02904"/>
    <w:rsid w:val="00B02A56"/>
    <w:rsid w:val="00B03058"/>
    <w:rsid w:val="00B03139"/>
    <w:rsid w:val="00B03CC0"/>
    <w:rsid w:val="00B0461B"/>
    <w:rsid w:val="00B04834"/>
    <w:rsid w:val="00B04AB2"/>
    <w:rsid w:val="00B04B1B"/>
    <w:rsid w:val="00B04F43"/>
    <w:rsid w:val="00B0522A"/>
    <w:rsid w:val="00B05A0F"/>
    <w:rsid w:val="00B062D1"/>
    <w:rsid w:val="00B06CB6"/>
    <w:rsid w:val="00B07095"/>
    <w:rsid w:val="00B0784D"/>
    <w:rsid w:val="00B07AF3"/>
    <w:rsid w:val="00B07E55"/>
    <w:rsid w:val="00B101A7"/>
    <w:rsid w:val="00B104E0"/>
    <w:rsid w:val="00B10992"/>
    <w:rsid w:val="00B10CA9"/>
    <w:rsid w:val="00B10F8B"/>
    <w:rsid w:val="00B11040"/>
    <w:rsid w:val="00B11EC1"/>
    <w:rsid w:val="00B12242"/>
    <w:rsid w:val="00B12AF6"/>
    <w:rsid w:val="00B12D6A"/>
    <w:rsid w:val="00B1390F"/>
    <w:rsid w:val="00B13F48"/>
    <w:rsid w:val="00B141F1"/>
    <w:rsid w:val="00B14BC2"/>
    <w:rsid w:val="00B14D50"/>
    <w:rsid w:val="00B14EB6"/>
    <w:rsid w:val="00B15120"/>
    <w:rsid w:val="00B1536F"/>
    <w:rsid w:val="00B1541E"/>
    <w:rsid w:val="00B15678"/>
    <w:rsid w:val="00B166BB"/>
    <w:rsid w:val="00B16B42"/>
    <w:rsid w:val="00B16CCB"/>
    <w:rsid w:val="00B17829"/>
    <w:rsid w:val="00B2094C"/>
    <w:rsid w:val="00B21141"/>
    <w:rsid w:val="00B21198"/>
    <w:rsid w:val="00B222D7"/>
    <w:rsid w:val="00B22F83"/>
    <w:rsid w:val="00B22FD0"/>
    <w:rsid w:val="00B23091"/>
    <w:rsid w:val="00B23199"/>
    <w:rsid w:val="00B23C11"/>
    <w:rsid w:val="00B23D07"/>
    <w:rsid w:val="00B2455D"/>
    <w:rsid w:val="00B25A1D"/>
    <w:rsid w:val="00B25ACC"/>
    <w:rsid w:val="00B260DE"/>
    <w:rsid w:val="00B26438"/>
    <w:rsid w:val="00B26E9D"/>
    <w:rsid w:val="00B2798F"/>
    <w:rsid w:val="00B27C54"/>
    <w:rsid w:val="00B27CA0"/>
    <w:rsid w:val="00B27CF9"/>
    <w:rsid w:val="00B302F3"/>
    <w:rsid w:val="00B30B67"/>
    <w:rsid w:val="00B3109E"/>
    <w:rsid w:val="00B31488"/>
    <w:rsid w:val="00B3153E"/>
    <w:rsid w:val="00B32230"/>
    <w:rsid w:val="00B33A2D"/>
    <w:rsid w:val="00B33F1F"/>
    <w:rsid w:val="00B34AE5"/>
    <w:rsid w:val="00B3505D"/>
    <w:rsid w:val="00B3566A"/>
    <w:rsid w:val="00B35696"/>
    <w:rsid w:val="00B35EA9"/>
    <w:rsid w:val="00B35FE8"/>
    <w:rsid w:val="00B36191"/>
    <w:rsid w:val="00B36421"/>
    <w:rsid w:val="00B36BF7"/>
    <w:rsid w:val="00B36F9E"/>
    <w:rsid w:val="00B37731"/>
    <w:rsid w:val="00B378E9"/>
    <w:rsid w:val="00B37CC3"/>
    <w:rsid w:val="00B40854"/>
    <w:rsid w:val="00B40F1D"/>
    <w:rsid w:val="00B4134C"/>
    <w:rsid w:val="00B4145E"/>
    <w:rsid w:val="00B41771"/>
    <w:rsid w:val="00B41AEF"/>
    <w:rsid w:val="00B41F2F"/>
    <w:rsid w:val="00B421A9"/>
    <w:rsid w:val="00B43170"/>
    <w:rsid w:val="00B449EA"/>
    <w:rsid w:val="00B45147"/>
    <w:rsid w:val="00B4547B"/>
    <w:rsid w:val="00B45598"/>
    <w:rsid w:val="00B455AA"/>
    <w:rsid w:val="00B45D9D"/>
    <w:rsid w:val="00B45EF4"/>
    <w:rsid w:val="00B4611E"/>
    <w:rsid w:val="00B46349"/>
    <w:rsid w:val="00B46DEB"/>
    <w:rsid w:val="00B4732E"/>
    <w:rsid w:val="00B47521"/>
    <w:rsid w:val="00B4787D"/>
    <w:rsid w:val="00B50902"/>
    <w:rsid w:val="00B51022"/>
    <w:rsid w:val="00B52011"/>
    <w:rsid w:val="00B522D6"/>
    <w:rsid w:val="00B52729"/>
    <w:rsid w:val="00B528C1"/>
    <w:rsid w:val="00B52A02"/>
    <w:rsid w:val="00B52A8B"/>
    <w:rsid w:val="00B52EE6"/>
    <w:rsid w:val="00B535E5"/>
    <w:rsid w:val="00B53903"/>
    <w:rsid w:val="00B53E3A"/>
    <w:rsid w:val="00B53E7A"/>
    <w:rsid w:val="00B53EC4"/>
    <w:rsid w:val="00B53ED4"/>
    <w:rsid w:val="00B54639"/>
    <w:rsid w:val="00B5532E"/>
    <w:rsid w:val="00B55D09"/>
    <w:rsid w:val="00B5608E"/>
    <w:rsid w:val="00B56147"/>
    <w:rsid w:val="00B5615C"/>
    <w:rsid w:val="00B561C5"/>
    <w:rsid w:val="00B563CB"/>
    <w:rsid w:val="00B564E3"/>
    <w:rsid w:val="00B5656D"/>
    <w:rsid w:val="00B5662D"/>
    <w:rsid w:val="00B56CD5"/>
    <w:rsid w:val="00B57074"/>
    <w:rsid w:val="00B574F9"/>
    <w:rsid w:val="00B602A7"/>
    <w:rsid w:val="00B625A3"/>
    <w:rsid w:val="00B62616"/>
    <w:rsid w:val="00B62752"/>
    <w:rsid w:val="00B62A1B"/>
    <w:rsid w:val="00B62A9C"/>
    <w:rsid w:val="00B62DAA"/>
    <w:rsid w:val="00B63EBC"/>
    <w:rsid w:val="00B64851"/>
    <w:rsid w:val="00B64879"/>
    <w:rsid w:val="00B654CD"/>
    <w:rsid w:val="00B65880"/>
    <w:rsid w:val="00B658B0"/>
    <w:rsid w:val="00B658C6"/>
    <w:rsid w:val="00B65F2B"/>
    <w:rsid w:val="00B660AF"/>
    <w:rsid w:val="00B66EEB"/>
    <w:rsid w:val="00B6711B"/>
    <w:rsid w:val="00B67A5A"/>
    <w:rsid w:val="00B67B79"/>
    <w:rsid w:val="00B70032"/>
    <w:rsid w:val="00B70881"/>
    <w:rsid w:val="00B70B16"/>
    <w:rsid w:val="00B721F1"/>
    <w:rsid w:val="00B721FA"/>
    <w:rsid w:val="00B7293C"/>
    <w:rsid w:val="00B7428A"/>
    <w:rsid w:val="00B742EA"/>
    <w:rsid w:val="00B7499B"/>
    <w:rsid w:val="00B750E5"/>
    <w:rsid w:val="00B759F0"/>
    <w:rsid w:val="00B75C21"/>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38F"/>
    <w:rsid w:val="00B816C9"/>
    <w:rsid w:val="00B817BA"/>
    <w:rsid w:val="00B81985"/>
    <w:rsid w:val="00B82373"/>
    <w:rsid w:val="00B82F7E"/>
    <w:rsid w:val="00B83332"/>
    <w:rsid w:val="00B83422"/>
    <w:rsid w:val="00B834A4"/>
    <w:rsid w:val="00B8372E"/>
    <w:rsid w:val="00B83BFB"/>
    <w:rsid w:val="00B83D77"/>
    <w:rsid w:val="00B84154"/>
    <w:rsid w:val="00B8441A"/>
    <w:rsid w:val="00B84E23"/>
    <w:rsid w:val="00B84FAF"/>
    <w:rsid w:val="00B851E5"/>
    <w:rsid w:val="00B85941"/>
    <w:rsid w:val="00B85B31"/>
    <w:rsid w:val="00B85CFA"/>
    <w:rsid w:val="00B86773"/>
    <w:rsid w:val="00B86F9C"/>
    <w:rsid w:val="00B90022"/>
    <w:rsid w:val="00B90144"/>
    <w:rsid w:val="00B90F15"/>
    <w:rsid w:val="00B92107"/>
    <w:rsid w:val="00B9286F"/>
    <w:rsid w:val="00B92922"/>
    <w:rsid w:val="00B933D8"/>
    <w:rsid w:val="00B94568"/>
    <w:rsid w:val="00B94665"/>
    <w:rsid w:val="00B951C9"/>
    <w:rsid w:val="00B95BEB"/>
    <w:rsid w:val="00B95CC6"/>
    <w:rsid w:val="00B979A3"/>
    <w:rsid w:val="00B97B61"/>
    <w:rsid w:val="00BA0105"/>
    <w:rsid w:val="00BA0118"/>
    <w:rsid w:val="00BA098A"/>
    <w:rsid w:val="00BA0B81"/>
    <w:rsid w:val="00BA100D"/>
    <w:rsid w:val="00BA197D"/>
    <w:rsid w:val="00BA2607"/>
    <w:rsid w:val="00BA372B"/>
    <w:rsid w:val="00BA3B7B"/>
    <w:rsid w:val="00BA44AB"/>
    <w:rsid w:val="00BA4B76"/>
    <w:rsid w:val="00BA4D79"/>
    <w:rsid w:val="00BA5354"/>
    <w:rsid w:val="00BA6FEB"/>
    <w:rsid w:val="00BA7151"/>
    <w:rsid w:val="00BB04BB"/>
    <w:rsid w:val="00BB06CF"/>
    <w:rsid w:val="00BB091A"/>
    <w:rsid w:val="00BB0BF8"/>
    <w:rsid w:val="00BB1588"/>
    <w:rsid w:val="00BB1E89"/>
    <w:rsid w:val="00BB2314"/>
    <w:rsid w:val="00BB246D"/>
    <w:rsid w:val="00BB2B46"/>
    <w:rsid w:val="00BB3410"/>
    <w:rsid w:val="00BB3414"/>
    <w:rsid w:val="00BB3775"/>
    <w:rsid w:val="00BB3A2F"/>
    <w:rsid w:val="00BB4911"/>
    <w:rsid w:val="00BB552A"/>
    <w:rsid w:val="00BB5C9D"/>
    <w:rsid w:val="00BB5EA2"/>
    <w:rsid w:val="00BB65B1"/>
    <w:rsid w:val="00BB671C"/>
    <w:rsid w:val="00BB6C5B"/>
    <w:rsid w:val="00BB7193"/>
    <w:rsid w:val="00BB7524"/>
    <w:rsid w:val="00BB7897"/>
    <w:rsid w:val="00BB7B3C"/>
    <w:rsid w:val="00BC0298"/>
    <w:rsid w:val="00BC1247"/>
    <w:rsid w:val="00BC1859"/>
    <w:rsid w:val="00BC1DFE"/>
    <w:rsid w:val="00BC260C"/>
    <w:rsid w:val="00BC2A3D"/>
    <w:rsid w:val="00BC2AF1"/>
    <w:rsid w:val="00BC2FE9"/>
    <w:rsid w:val="00BC362A"/>
    <w:rsid w:val="00BC4416"/>
    <w:rsid w:val="00BC4856"/>
    <w:rsid w:val="00BC5043"/>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80"/>
    <w:rsid w:val="00BD4CC6"/>
    <w:rsid w:val="00BD5E7E"/>
    <w:rsid w:val="00BD60D8"/>
    <w:rsid w:val="00BD727E"/>
    <w:rsid w:val="00BD7F80"/>
    <w:rsid w:val="00BE00A4"/>
    <w:rsid w:val="00BE0192"/>
    <w:rsid w:val="00BE04DA"/>
    <w:rsid w:val="00BE0F32"/>
    <w:rsid w:val="00BE1FBD"/>
    <w:rsid w:val="00BE2991"/>
    <w:rsid w:val="00BE2CD2"/>
    <w:rsid w:val="00BE30D1"/>
    <w:rsid w:val="00BE34FC"/>
    <w:rsid w:val="00BE3558"/>
    <w:rsid w:val="00BE3875"/>
    <w:rsid w:val="00BE38F3"/>
    <w:rsid w:val="00BE4A7C"/>
    <w:rsid w:val="00BE558A"/>
    <w:rsid w:val="00BE5977"/>
    <w:rsid w:val="00BE5FD8"/>
    <w:rsid w:val="00BE62DE"/>
    <w:rsid w:val="00BE6C0E"/>
    <w:rsid w:val="00BE6DEA"/>
    <w:rsid w:val="00BE7962"/>
    <w:rsid w:val="00BE7AE2"/>
    <w:rsid w:val="00BF0631"/>
    <w:rsid w:val="00BF0B39"/>
    <w:rsid w:val="00BF0C25"/>
    <w:rsid w:val="00BF0E84"/>
    <w:rsid w:val="00BF0EBB"/>
    <w:rsid w:val="00BF1389"/>
    <w:rsid w:val="00BF1F55"/>
    <w:rsid w:val="00BF1F69"/>
    <w:rsid w:val="00BF23E2"/>
    <w:rsid w:val="00BF2886"/>
    <w:rsid w:val="00BF32C8"/>
    <w:rsid w:val="00BF336B"/>
    <w:rsid w:val="00BF3B54"/>
    <w:rsid w:val="00BF3C01"/>
    <w:rsid w:val="00BF3E42"/>
    <w:rsid w:val="00BF4A4C"/>
    <w:rsid w:val="00BF5E60"/>
    <w:rsid w:val="00BF63DD"/>
    <w:rsid w:val="00BF6458"/>
    <w:rsid w:val="00BF7664"/>
    <w:rsid w:val="00BF79D3"/>
    <w:rsid w:val="00C002BD"/>
    <w:rsid w:val="00C00518"/>
    <w:rsid w:val="00C0158A"/>
    <w:rsid w:val="00C01D81"/>
    <w:rsid w:val="00C01EC0"/>
    <w:rsid w:val="00C02D95"/>
    <w:rsid w:val="00C02FD5"/>
    <w:rsid w:val="00C03221"/>
    <w:rsid w:val="00C03594"/>
    <w:rsid w:val="00C038AC"/>
    <w:rsid w:val="00C03B0E"/>
    <w:rsid w:val="00C03C20"/>
    <w:rsid w:val="00C03DDA"/>
    <w:rsid w:val="00C04C9B"/>
    <w:rsid w:val="00C071A1"/>
    <w:rsid w:val="00C071D4"/>
    <w:rsid w:val="00C076C8"/>
    <w:rsid w:val="00C10291"/>
    <w:rsid w:val="00C105B3"/>
    <w:rsid w:val="00C10938"/>
    <w:rsid w:val="00C11BED"/>
    <w:rsid w:val="00C121CD"/>
    <w:rsid w:val="00C1256F"/>
    <w:rsid w:val="00C13234"/>
    <w:rsid w:val="00C133C3"/>
    <w:rsid w:val="00C136FA"/>
    <w:rsid w:val="00C13DFD"/>
    <w:rsid w:val="00C14AC5"/>
    <w:rsid w:val="00C14CC3"/>
    <w:rsid w:val="00C14D0E"/>
    <w:rsid w:val="00C158FB"/>
    <w:rsid w:val="00C15D83"/>
    <w:rsid w:val="00C163C3"/>
    <w:rsid w:val="00C16541"/>
    <w:rsid w:val="00C16751"/>
    <w:rsid w:val="00C16EB6"/>
    <w:rsid w:val="00C16F32"/>
    <w:rsid w:val="00C170C3"/>
    <w:rsid w:val="00C171FE"/>
    <w:rsid w:val="00C17B86"/>
    <w:rsid w:val="00C17F24"/>
    <w:rsid w:val="00C17FFD"/>
    <w:rsid w:val="00C20338"/>
    <w:rsid w:val="00C20405"/>
    <w:rsid w:val="00C2041D"/>
    <w:rsid w:val="00C20D7D"/>
    <w:rsid w:val="00C21815"/>
    <w:rsid w:val="00C21EF2"/>
    <w:rsid w:val="00C2219B"/>
    <w:rsid w:val="00C224E0"/>
    <w:rsid w:val="00C22B77"/>
    <w:rsid w:val="00C23297"/>
    <w:rsid w:val="00C236AA"/>
    <w:rsid w:val="00C24382"/>
    <w:rsid w:val="00C243F7"/>
    <w:rsid w:val="00C2460E"/>
    <w:rsid w:val="00C24803"/>
    <w:rsid w:val="00C24921"/>
    <w:rsid w:val="00C24DFD"/>
    <w:rsid w:val="00C2586F"/>
    <w:rsid w:val="00C25F84"/>
    <w:rsid w:val="00C26715"/>
    <w:rsid w:val="00C26B83"/>
    <w:rsid w:val="00C27065"/>
    <w:rsid w:val="00C27587"/>
    <w:rsid w:val="00C27994"/>
    <w:rsid w:val="00C27A30"/>
    <w:rsid w:val="00C27BC5"/>
    <w:rsid w:val="00C27C27"/>
    <w:rsid w:val="00C30205"/>
    <w:rsid w:val="00C30859"/>
    <w:rsid w:val="00C30BB8"/>
    <w:rsid w:val="00C31298"/>
    <w:rsid w:val="00C31676"/>
    <w:rsid w:val="00C31CBE"/>
    <w:rsid w:val="00C31E02"/>
    <w:rsid w:val="00C3230F"/>
    <w:rsid w:val="00C329F8"/>
    <w:rsid w:val="00C32E08"/>
    <w:rsid w:val="00C33140"/>
    <w:rsid w:val="00C331E3"/>
    <w:rsid w:val="00C3354B"/>
    <w:rsid w:val="00C346E3"/>
    <w:rsid w:val="00C3476F"/>
    <w:rsid w:val="00C34793"/>
    <w:rsid w:val="00C348A3"/>
    <w:rsid w:val="00C34A6A"/>
    <w:rsid w:val="00C34E61"/>
    <w:rsid w:val="00C362FE"/>
    <w:rsid w:val="00C37303"/>
    <w:rsid w:val="00C376AE"/>
    <w:rsid w:val="00C4014C"/>
    <w:rsid w:val="00C406C3"/>
    <w:rsid w:val="00C40C32"/>
    <w:rsid w:val="00C41018"/>
    <w:rsid w:val="00C413BC"/>
    <w:rsid w:val="00C414E3"/>
    <w:rsid w:val="00C418D6"/>
    <w:rsid w:val="00C41C9E"/>
    <w:rsid w:val="00C42084"/>
    <w:rsid w:val="00C42178"/>
    <w:rsid w:val="00C42249"/>
    <w:rsid w:val="00C44535"/>
    <w:rsid w:val="00C44AC2"/>
    <w:rsid w:val="00C44FB8"/>
    <w:rsid w:val="00C4519F"/>
    <w:rsid w:val="00C451C9"/>
    <w:rsid w:val="00C47019"/>
    <w:rsid w:val="00C4755F"/>
    <w:rsid w:val="00C47867"/>
    <w:rsid w:val="00C47976"/>
    <w:rsid w:val="00C50800"/>
    <w:rsid w:val="00C5090F"/>
    <w:rsid w:val="00C51DF5"/>
    <w:rsid w:val="00C51FB1"/>
    <w:rsid w:val="00C5258B"/>
    <w:rsid w:val="00C530C8"/>
    <w:rsid w:val="00C536C5"/>
    <w:rsid w:val="00C54433"/>
    <w:rsid w:val="00C54440"/>
    <w:rsid w:val="00C54961"/>
    <w:rsid w:val="00C54CAE"/>
    <w:rsid w:val="00C54EDB"/>
    <w:rsid w:val="00C55588"/>
    <w:rsid w:val="00C56038"/>
    <w:rsid w:val="00C56E85"/>
    <w:rsid w:val="00C56F46"/>
    <w:rsid w:val="00C5706A"/>
    <w:rsid w:val="00C57162"/>
    <w:rsid w:val="00C5782B"/>
    <w:rsid w:val="00C57C1A"/>
    <w:rsid w:val="00C57CD3"/>
    <w:rsid w:val="00C6024B"/>
    <w:rsid w:val="00C603B1"/>
    <w:rsid w:val="00C60EFF"/>
    <w:rsid w:val="00C60F2A"/>
    <w:rsid w:val="00C6113A"/>
    <w:rsid w:val="00C61746"/>
    <w:rsid w:val="00C61BC0"/>
    <w:rsid w:val="00C623A2"/>
    <w:rsid w:val="00C62505"/>
    <w:rsid w:val="00C62632"/>
    <w:rsid w:val="00C6276B"/>
    <w:rsid w:val="00C62795"/>
    <w:rsid w:val="00C62C79"/>
    <w:rsid w:val="00C62FEB"/>
    <w:rsid w:val="00C638CB"/>
    <w:rsid w:val="00C64B33"/>
    <w:rsid w:val="00C65707"/>
    <w:rsid w:val="00C65A12"/>
    <w:rsid w:val="00C6608B"/>
    <w:rsid w:val="00C66156"/>
    <w:rsid w:val="00C6616C"/>
    <w:rsid w:val="00C666F9"/>
    <w:rsid w:val="00C66A6A"/>
    <w:rsid w:val="00C67087"/>
    <w:rsid w:val="00C673CE"/>
    <w:rsid w:val="00C673E4"/>
    <w:rsid w:val="00C677C2"/>
    <w:rsid w:val="00C679A6"/>
    <w:rsid w:val="00C70104"/>
    <w:rsid w:val="00C701F2"/>
    <w:rsid w:val="00C7030F"/>
    <w:rsid w:val="00C7080A"/>
    <w:rsid w:val="00C70DC1"/>
    <w:rsid w:val="00C71AA0"/>
    <w:rsid w:val="00C7298E"/>
    <w:rsid w:val="00C72FE8"/>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6AE"/>
    <w:rsid w:val="00C779F6"/>
    <w:rsid w:val="00C8143E"/>
    <w:rsid w:val="00C821A1"/>
    <w:rsid w:val="00C82337"/>
    <w:rsid w:val="00C82EE8"/>
    <w:rsid w:val="00C83D97"/>
    <w:rsid w:val="00C842CA"/>
    <w:rsid w:val="00C84712"/>
    <w:rsid w:val="00C847C8"/>
    <w:rsid w:val="00C8494C"/>
    <w:rsid w:val="00C84FB2"/>
    <w:rsid w:val="00C850CB"/>
    <w:rsid w:val="00C85B00"/>
    <w:rsid w:val="00C86024"/>
    <w:rsid w:val="00C86655"/>
    <w:rsid w:val="00C86F02"/>
    <w:rsid w:val="00C8708E"/>
    <w:rsid w:val="00C874BF"/>
    <w:rsid w:val="00C87CE7"/>
    <w:rsid w:val="00C90ACD"/>
    <w:rsid w:val="00C9227A"/>
    <w:rsid w:val="00C92810"/>
    <w:rsid w:val="00C935CF"/>
    <w:rsid w:val="00C93B87"/>
    <w:rsid w:val="00C93CF4"/>
    <w:rsid w:val="00C942CB"/>
    <w:rsid w:val="00C94457"/>
    <w:rsid w:val="00C944C9"/>
    <w:rsid w:val="00C94EFC"/>
    <w:rsid w:val="00C95265"/>
    <w:rsid w:val="00C95467"/>
    <w:rsid w:val="00C955FE"/>
    <w:rsid w:val="00C95DAB"/>
    <w:rsid w:val="00C96121"/>
    <w:rsid w:val="00C96BA7"/>
    <w:rsid w:val="00C97D01"/>
    <w:rsid w:val="00C97FF0"/>
    <w:rsid w:val="00CA07E9"/>
    <w:rsid w:val="00CA0C58"/>
    <w:rsid w:val="00CA12AD"/>
    <w:rsid w:val="00CA1416"/>
    <w:rsid w:val="00CA15F8"/>
    <w:rsid w:val="00CA1CDE"/>
    <w:rsid w:val="00CA210A"/>
    <w:rsid w:val="00CA2A7C"/>
    <w:rsid w:val="00CA324A"/>
    <w:rsid w:val="00CA370E"/>
    <w:rsid w:val="00CA3F47"/>
    <w:rsid w:val="00CA409B"/>
    <w:rsid w:val="00CA497D"/>
    <w:rsid w:val="00CA563D"/>
    <w:rsid w:val="00CA642C"/>
    <w:rsid w:val="00CA7848"/>
    <w:rsid w:val="00CA7975"/>
    <w:rsid w:val="00CB057D"/>
    <w:rsid w:val="00CB1556"/>
    <w:rsid w:val="00CB2052"/>
    <w:rsid w:val="00CB2744"/>
    <w:rsid w:val="00CB323A"/>
    <w:rsid w:val="00CB3F97"/>
    <w:rsid w:val="00CB40A6"/>
    <w:rsid w:val="00CB447C"/>
    <w:rsid w:val="00CB44BA"/>
    <w:rsid w:val="00CB47EA"/>
    <w:rsid w:val="00CB4B13"/>
    <w:rsid w:val="00CB52B8"/>
    <w:rsid w:val="00CB532C"/>
    <w:rsid w:val="00CB55EE"/>
    <w:rsid w:val="00CB5789"/>
    <w:rsid w:val="00CB6B6B"/>
    <w:rsid w:val="00CB70E8"/>
    <w:rsid w:val="00CB7CA9"/>
    <w:rsid w:val="00CB7CE1"/>
    <w:rsid w:val="00CB7DE0"/>
    <w:rsid w:val="00CC03A5"/>
    <w:rsid w:val="00CC04D8"/>
    <w:rsid w:val="00CC0537"/>
    <w:rsid w:val="00CC08B4"/>
    <w:rsid w:val="00CC0914"/>
    <w:rsid w:val="00CC1458"/>
    <w:rsid w:val="00CC1D2E"/>
    <w:rsid w:val="00CC2041"/>
    <w:rsid w:val="00CC2324"/>
    <w:rsid w:val="00CC27D4"/>
    <w:rsid w:val="00CC29E3"/>
    <w:rsid w:val="00CC2A32"/>
    <w:rsid w:val="00CC2B83"/>
    <w:rsid w:val="00CC2D0E"/>
    <w:rsid w:val="00CC3CCD"/>
    <w:rsid w:val="00CC5382"/>
    <w:rsid w:val="00CC55E3"/>
    <w:rsid w:val="00CC560A"/>
    <w:rsid w:val="00CC568D"/>
    <w:rsid w:val="00CC5742"/>
    <w:rsid w:val="00CC57B5"/>
    <w:rsid w:val="00CC654A"/>
    <w:rsid w:val="00CC6E92"/>
    <w:rsid w:val="00CC6FF1"/>
    <w:rsid w:val="00CD00C0"/>
    <w:rsid w:val="00CD0158"/>
    <w:rsid w:val="00CD01B0"/>
    <w:rsid w:val="00CD0863"/>
    <w:rsid w:val="00CD0CB8"/>
    <w:rsid w:val="00CD1800"/>
    <w:rsid w:val="00CD19BA"/>
    <w:rsid w:val="00CD1AA4"/>
    <w:rsid w:val="00CD214A"/>
    <w:rsid w:val="00CD230C"/>
    <w:rsid w:val="00CD2505"/>
    <w:rsid w:val="00CD2606"/>
    <w:rsid w:val="00CD2FB8"/>
    <w:rsid w:val="00CD30E3"/>
    <w:rsid w:val="00CD4672"/>
    <w:rsid w:val="00CD4E84"/>
    <w:rsid w:val="00CD506B"/>
    <w:rsid w:val="00CD55FF"/>
    <w:rsid w:val="00CD5BF0"/>
    <w:rsid w:val="00CD5CE8"/>
    <w:rsid w:val="00CD7E23"/>
    <w:rsid w:val="00CE001C"/>
    <w:rsid w:val="00CE0568"/>
    <w:rsid w:val="00CE09BA"/>
    <w:rsid w:val="00CE0EF8"/>
    <w:rsid w:val="00CE1A25"/>
    <w:rsid w:val="00CE1D53"/>
    <w:rsid w:val="00CE23DB"/>
    <w:rsid w:val="00CE2562"/>
    <w:rsid w:val="00CE2D8E"/>
    <w:rsid w:val="00CE2FA4"/>
    <w:rsid w:val="00CE502A"/>
    <w:rsid w:val="00CE5112"/>
    <w:rsid w:val="00CE5243"/>
    <w:rsid w:val="00CE554F"/>
    <w:rsid w:val="00CE58F8"/>
    <w:rsid w:val="00CE5A6E"/>
    <w:rsid w:val="00CE62F6"/>
    <w:rsid w:val="00CE64A6"/>
    <w:rsid w:val="00CE6AE6"/>
    <w:rsid w:val="00CE6C35"/>
    <w:rsid w:val="00CE7CE6"/>
    <w:rsid w:val="00CE7E1F"/>
    <w:rsid w:val="00CF05F6"/>
    <w:rsid w:val="00CF152E"/>
    <w:rsid w:val="00CF1847"/>
    <w:rsid w:val="00CF1B2D"/>
    <w:rsid w:val="00CF1D8D"/>
    <w:rsid w:val="00CF221B"/>
    <w:rsid w:val="00CF2624"/>
    <w:rsid w:val="00CF27B9"/>
    <w:rsid w:val="00CF2B60"/>
    <w:rsid w:val="00CF2E27"/>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140"/>
    <w:rsid w:val="00D01158"/>
    <w:rsid w:val="00D01237"/>
    <w:rsid w:val="00D01370"/>
    <w:rsid w:val="00D019ED"/>
    <w:rsid w:val="00D021D8"/>
    <w:rsid w:val="00D031D7"/>
    <w:rsid w:val="00D036CA"/>
    <w:rsid w:val="00D03CF1"/>
    <w:rsid w:val="00D04749"/>
    <w:rsid w:val="00D048E3"/>
    <w:rsid w:val="00D04BE3"/>
    <w:rsid w:val="00D04E3E"/>
    <w:rsid w:val="00D05628"/>
    <w:rsid w:val="00D05A18"/>
    <w:rsid w:val="00D06492"/>
    <w:rsid w:val="00D0652F"/>
    <w:rsid w:val="00D06594"/>
    <w:rsid w:val="00D07BF0"/>
    <w:rsid w:val="00D07ED9"/>
    <w:rsid w:val="00D10148"/>
    <w:rsid w:val="00D105A9"/>
    <w:rsid w:val="00D1069C"/>
    <w:rsid w:val="00D10E4C"/>
    <w:rsid w:val="00D10E8B"/>
    <w:rsid w:val="00D11565"/>
    <w:rsid w:val="00D116ED"/>
    <w:rsid w:val="00D11721"/>
    <w:rsid w:val="00D11750"/>
    <w:rsid w:val="00D11B4C"/>
    <w:rsid w:val="00D11F0C"/>
    <w:rsid w:val="00D12959"/>
    <w:rsid w:val="00D12BA5"/>
    <w:rsid w:val="00D12ECC"/>
    <w:rsid w:val="00D12F27"/>
    <w:rsid w:val="00D13C82"/>
    <w:rsid w:val="00D14B3A"/>
    <w:rsid w:val="00D14C59"/>
    <w:rsid w:val="00D14E47"/>
    <w:rsid w:val="00D15090"/>
    <w:rsid w:val="00D15963"/>
    <w:rsid w:val="00D15A64"/>
    <w:rsid w:val="00D173A5"/>
    <w:rsid w:val="00D17445"/>
    <w:rsid w:val="00D177E1"/>
    <w:rsid w:val="00D214A6"/>
    <w:rsid w:val="00D216F2"/>
    <w:rsid w:val="00D2174B"/>
    <w:rsid w:val="00D218B0"/>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1EC"/>
    <w:rsid w:val="00D257A3"/>
    <w:rsid w:val="00D266AC"/>
    <w:rsid w:val="00D3020A"/>
    <w:rsid w:val="00D3053F"/>
    <w:rsid w:val="00D306E9"/>
    <w:rsid w:val="00D30A05"/>
    <w:rsid w:val="00D31A12"/>
    <w:rsid w:val="00D33328"/>
    <w:rsid w:val="00D3366F"/>
    <w:rsid w:val="00D34751"/>
    <w:rsid w:val="00D34C77"/>
    <w:rsid w:val="00D34FE3"/>
    <w:rsid w:val="00D3543A"/>
    <w:rsid w:val="00D356D0"/>
    <w:rsid w:val="00D35C47"/>
    <w:rsid w:val="00D35D72"/>
    <w:rsid w:val="00D36634"/>
    <w:rsid w:val="00D373FB"/>
    <w:rsid w:val="00D37DA1"/>
    <w:rsid w:val="00D407B5"/>
    <w:rsid w:val="00D40AA1"/>
    <w:rsid w:val="00D40B68"/>
    <w:rsid w:val="00D40D7C"/>
    <w:rsid w:val="00D4102D"/>
    <w:rsid w:val="00D41E6F"/>
    <w:rsid w:val="00D4221C"/>
    <w:rsid w:val="00D42BCC"/>
    <w:rsid w:val="00D434CF"/>
    <w:rsid w:val="00D4364C"/>
    <w:rsid w:val="00D43B60"/>
    <w:rsid w:val="00D440ED"/>
    <w:rsid w:val="00D44503"/>
    <w:rsid w:val="00D44661"/>
    <w:rsid w:val="00D446F2"/>
    <w:rsid w:val="00D45B8B"/>
    <w:rsid w:val="00D45F04"/>
    <w:rsid w:val="00D460C5"/>
    <w:rsid w:val="00D461A7"/>
    <w:rsid w:val="00D46373"/>
    <w:rsid w:val="00D463FD"/>
    <w:rsid w:val="00D46467"/>
    <w:rsid w:val="00D469DC"/>
    <w:rsid w:val="00D4701E"/>
    <w:rsid w:val="00D5128E"/>
    <w:rsid w:val="00D52119"/>
    <w:rsid w:val="00D525F7"/>
    <w:rsid w:val="00D53780"/>
    <w:rsid w:val="00D53909"/>
    <w:rsid w:val="00D54A0C"/>
    <w:rsid w:val="00D54DC4"/>
    <w:rsid w:val="00D55298"/>
    <w:rsid w:val="00D55342"/>
    <w:rsid w:val="00D5570E"/>
    <w:rsid w:val="00D5583C"/>
    <w:rsid w:val="00D55966"/>
    <w:rsid w:val="00D563E6"/>
    <w:rsid w:val="00D5661E"/>
    <w:rsid w:val="00D568D9"/>
    <w:rsid w:val="00D569E4"/>
    <w:rsid w:val="00D56E37"/>
    <w:rsid w:val="00D573CA"/>
    <w:rsid w:val="00D5748B"/>
    <w:rsid w:val="00D57A31"/>
    <w:rsid w:val="00D57AD9"/>
    <w:rsid w:val="00D61350"/>
    <w:rsid w:val="00D6213B"/>
    <w:rsid w:val="00D633FC"/>
    <w:rsid w:val="00D63573"/>
    <w:rsid w:val="00D637BE"/>
    <w:rsid w:val="00D63CC9"/>
    <w:rsid w:val="00D6440E"/>
    <w:rsid w:val="00D64830"/>
    <w:rsid w:val="00D64EB0"/>
    <w:rsid w:val="00D651E0"/>
    <w:rsid w:val="00D65714"/>
    <w:rsid w:val="00D658DC"/>
    <w:rsid w:val="00D65AC5"/>
    <w:rsid w:val="00D65CDA"/>
    <w:rsid w:val="00D66BD3"/>
    <w:rsid w:val="00D70078"/>
    <w:rsid w:val="00D712AC"/>
    <w:rsid w:val="00D71386"/>
    <w:rsid w:val="00D71C06"/>
    <w:rsid w:val="00D71D71"/>
    <w:rsid w:val="00D71F31"/>
    <w:rsid w:val="00D7214C"/>
    <w:rsid w:val="00D7316E"/>
    <w:rsid w:val="00D73631"/>
    <w:rsid w:val="00D7385C"/>
    <w:rsid w:val="00D73B0E"/>
    <w:rsid w:val="00D73B91"/>
    <w:rsid w:val="00D73E5B"/>
    <w:rsid w:val="00D75DA5"/>
    <w:rsid w:val="00D760BD"/>
    <w:rsid w:val="00D76466"/>
    <w:rsid w:val="00D76A78"/>
    <w:rsid w:val="00D76F9A"/>
    <w:rsid w:val="00D80C86"/>
    <w:rsid w:val="00D80E52"/>
    <w:rsid w:val="00D80FD9"/>
    <w:rsid w:val="00D812E7"/>
    <w:rsid w:val="00D81344"/>
    <w:rsid w:val="00D8183A"/>
    <w:rsid w:val="00D81D91"/>
    <w:rsid w:val="00D81F0D"/>
    <w:rsid w:val="00D8275E"/>
    <w:rsid w:val="00D82797"/>
    <w:rsid w:val="00D829AD"/>
    <w:rsid w:val="00D82C86"/>
    <w:rsid w:val="00D83301"/>
    <w:rsid w:val="00D8340C"/>
    <w:rsid w:val="00D83CA7"/>
    <w:rsid w:val="00D84DB4"/>
    <w:rsid w:val="00D8582A"/>
    <w:rsid w:val="00D858B3"/>
    <w:rsid w:val="00D86349"/>
    <w:rsid w:val="00D863FD"/>
    <w:rsid w:val="00D8676E"/>
    <w:rsid w:val="00D86A88"/>
    <w:rsid w:val="00D87125"/>
    <w:rsid w:val="00D9001B"/>
    <w:rsid w:val="00D90B7F"/>
    <w:rsid w:val="00D91279"/>
    <w:rsid w:val="00D9188E"/>
    <w:rsid w:val="00D92002"/>
    <w:rsid w:val="00D926BF"/>
    <w:rsid w:val="00D9359C"/>
    <w:rsid w:val="00D9397E"/>
    <w:rsid w:val="00D957EE"/>
    <w:rsid w:val="00D961B2"/>
    <w:rsid w:val="00D9694F"/>
    <w:rsid w:val="00D96FE5"/>
    <w:rsid w:val="00D9773A"/>
    <w:rsid w:val="00D97A76"/>
    <w:rsid w:val="00D97BBA"/>
    <w:rsid w:val="00D97C55"/>
    <w:rsid w:val="00D97E1F"/>
    <w:rsid w:val="00D97E6D"/>
    <w:rsid w:val="00DA07A3"/>
    <w:rsid w:val="00DA1069"/>
    <w:rsid w:val="00DA16AC"/>
    <w:rsid w:val="00DA1B26"/>
    <w:rsid w:val="00DA1F50"/>
    <w:rsid w:val="00DA2087"/>
    <w:rsid w:val="00DA31CB"/>
    <w:rsid w:val="00DA3EF4"/>
    <w:rsid w:val="00DA3F2E"/>
    <w:rsid w:val="00DA4158"/>
    <w:rsid w:val="00DA4813"/>
    <w:rsid w:val="00DA4B05"/>
    <w:rsid w:val="00DA531E"/>
    <w:rsid w:val="00DA593C"/>
    <w:rsid w:val="00DA5CC8"/>
    <w:rsid w:val="00DA5ED5"/>
    <w:rsid w:val="00DA6CF5"/>
    <w:rsid w:val="00DA79A0"/>
    <w:rsid w:val="00DA7B51"/>
    <w:rsid w:val="00DB0331"/>
    <w:rsid w:val="00DB053E"/>
    <w:rsid w:val="00DB057E"/>
    <w:rsid w:val="00DB0CEE"/>
    <w:rsid w:val="00DB0D0C"/>
    <w:rsid w:val="00DB0DB9"/>
    <w:rsid w:val="00DB102D"/>
    <w:rsid w:val="00DB1215"/>
    <w:rsid w:val="00DB124D"/>
    <w:rsid w:val="00DB1604"/>
    <w:rsid w:val="00DB16F0"/>
    <w:rsid w:val="00DB1F8E"/>
    <w:rsid w:val="00DB22F0"/>
    <w:rsid w:val="00DB2D7F"/>
    <w:rsid w:val="00DB31E4"/>
    <w:rsid w:val="00DB433C"/>
    <w:rsid w:val="00DB4408"/>
    <w:rsid w:val="00DB47AF"/>
    <w:rsid w:val="00DB59DD"/>
    <w:rsid w:val="00DB5CB1"/>
    <w:rsid w:val="00DB69BA"/>
    <w:rsid w:val="00DB72C8"/>
    <w:rsid w:val="00DB74B0"/>
    <w:rsid w:val="00DC02D9"/>
    <w:rsid w:val="00DC06E3"/>
    <w:rsid w:val="00DC0C9B"/>
    <w:rsid w:val="00DC1186"/>
    <w:rsid w:val="00DC1D24"/>
    <w:rsid w:val="00DC1DC6"/>
    <w:rsid w:val="00DC21A2"/>
    <w:rsid w:val="00DC2B34"/>
    <w:rsid w:val="00DC2FE5"/>
    <w:rsid w:val="00DC3092"/>
    <w:rsid w:val="00DC3DBA"/>
    <w:rsid w:val="00DC4BC3"/>
    <w:rsid w:val="00DC56B5"/>
    <w:rsid w:val="00DC60CD"/>
    <w:rsid w:val="00DC6692"/>
    <w:rsid w:val="00DC6866"/>
    <w:rsid w:val="00DC724C"/>
    <w:rsid w:val="00DD0015"/>
    <w:rsid w:val="00DD07F5"/>
    <w:rsid w:val="00DD0E80"/>
    <w:rsid w:val="00DD1F56"/>
    <w:rsid w:val="00DD23EE"/>
    <w:rsid w:val="00DD2795"/>
    <w:rsid w:val="00DD2C25"/>
    <w:rsid w:val="00DD3397"/>
    <w:rsid w:val="00DD3AD1"/>
    <w:rsid w:val="00DD4061"/>
    <w:rsid w:val="00DD42E4"/>
    <w:rsid w:val="00DD4ABA"/>
    <w:rsid w:val="00DD4CCD"/>
    <w:rsid w:val="00DD6F1F"/>
    <w:rsid w:val="00DD6FB7"/>
    <w:rsid w:val="00DD738B"/>
    <w:rsid w:val="00DD7672"/>
    <w:rsid w:val="00DD7DE1"/>
    <w:rsid w:val="00DE1368"/>
    <w:rsid w:val="00DE1402"/>
    <w:rsid w:val="00DE18A3"/>
    <w:rsid w:val="00DE1D2A"/>
    <w:rsid w:val="00DE2216"/>
    <w:rsid w:val="00DE2BBF"/>
    <w:rsid w:val="00DE2C92"/>
    <w:rsid w:val="00DE466A"/>
    <w:rsid w:val="00DE469B"/>
    <w:rsid w:val="00DE4751"/>
    <w:rsid w:val="00DE4A29"/>
    <w:rsid w:val="00DE4AEA"/>
    <w:rsid w:val="00DE5257"/>
    <w:rsid w:val="00DE535B"/>
    <w:rsid w:val="00DE575B"/>
    <w:rsid w:val="00DE678C"/>
    <w:rsid w:val="00DE6898"/>
    <w:rsid w:val="00DE6CE6"/>
    <w:rsid w:val="00DE75CA"/>
    <w:rsid w:val="00DE7793"/>
    <w:rsid w:val="00DF0D2E"/>
    <w:rsid w:val="00DF1516"/>
    <w:rsid w:val="00DF1DA9"/>
    <w:rsid w:val="00DF2000"/>
    <w:rsid w:val="00DF229A"/>
    <w:rsid w:val="00DF25EB"/>
    <w:rsid w:val="00DF3F24"/>
    <w:rsid w:val="00DF41F2"/>
    <w:rsid w:val="00DF4907"/>
    <w:rsid w:val="00DF4E07"/>
    <w:rsid w:val="00DF5699"/>
    <w:rsid w:val="00DF5984"/>
    <w:rsid w:val="00DF5B6A"/>
    <w:rsid w:val="00DF66B8"/>
    <w:rsid w:val="00DF6756"/>
    <w:rsid w:val="00DF78AC"/>
    <w:rsid w:val="00E00A19"/>
    <w:rsid w:val="00E00D75"/>
    <w:rsid w:val="00E00ED4"/>
    <w:rsid w:val="00E010B4"/>
    <w:rsid w:val="00E01195"/>
    <w:rsid w:val="00E01560"/>
    <w:rsid w:val="00E01BD3"/>
    <w:rsid w:val="00E01D0E"/>
    <w:rsid w:val="00E0242E"/>
    <w:rsid w:val="00E025AD"/>
    <w:rsid w:val="00E04450"/>
    <w:rsid w:val="00E04DAF"/>
    <w:rsid w:val="00E055A6"/>
    <w:rsid w:val="00E05775"/>
    <w:rsid w:val="00E05C80"/>
    <w:rsid w:val="00E05D33"/>
    <w:rsid w:val="00E06529"/>
    <w:rsid w:val="00E06D40"/>
    <w:rsid w:val="00E06E69"/>
    <w:rsid w:val="00E06F69"/>
    <w:rsid w:val="00E07969"/>
    <w:rsid w:val="00E103D0"/>
    <w:rsid w:val="00E10A4C"/>
    <w:rsid w:val="00E10B53"/>
    <w:rsid w:val="00E10DDE"/>
    <w:rsid w:val="00E10F2D"/>
    <w:rsid w:val="00E1125F"/>
    <w:rsid w:val="00E113E2"/>
    <w:rsid w:val="00E11A46"/>
    <w:rsid w:val="00E11A81"/>
    <w:rsid w:val="00E120D9"/>
    <w:rsid w:val="00E12274"/>
    <w:rsid w:val="00E12316"/>
    <w:rsid w:val="00E12460"/>
    <w:rsid w:val="00E12F65"/>
    <w:rsid w:val="00E1365F"/>
    <w:rsid w:val="00E138AC"/>
    <w:rsid w:val="00E13C3B"/>
    <w:rsid w:val="00E13ECB"/>
    <w:rsid w:val="00E13F2D"/>
    <w:rsid w:val="00E14727"/>
    <w:rsid w:val="00E14860"/>
    <w:rsid w:val="00E1513D"/>
    <w:rsid w:val="00E15377"/>
    <w:rsid w:val="00E15B7D"/>
    <w:rsid w:val="00E1631C"/>
    <w:rsid w:val="00E1711D"/>
    <w:rsid w:val="00E17439"/>
    <w:rsid w:val="00E17CB3"/>
    <w:rsid w:val="00E2076E"/>
    <w:rsid w:val="00E20944"/>
    <w:rsid w:val="00E20E0F"/>
    <w:rsid w:val="00E21200"/>
    <w:rsid w:val="00E212A5"/>
    <w:rsid w:val="00E21900"/>
    <w:rsid w:val="00E21B21"/>
    <w:rsid w:val="00E2211F"/>
    <w:rsid w:val="00E2365D"/>
    <w:rsid w:val="00E236B5"/>
    <w:rsid w:val="00E2386D"/>
    <w:rsid w:val="00E240D3"/>
    <w:rsid w:val="00E24969"/>
    <w:rsid w:val="00E24F5C"/>
    <w:rsid w:val="00E251CF"/>
    <w:rsid w:val="00E25922"/>
    <w:rsid w:val="00E2606F"/>
    <w:rsid w:val="00E269F6"/>
    <w:rsid w:val="00E26D21"/>
    <w:rsid w:val="00E26D5F"/>
    <w:rsid w:val="00E27044"/>
    <w:rsid w:val="00E2710F"/>
    <w:rsid w:val="00E271E6"/>
    <w:rsid w:val="00E271F5"/>
    <w:rsid w:val="00E27207"/>
    <w:rsid w:val="00E3103D"/>
    <w:rsid w:val="00E31878"/>
    <w:rsid w:val="00E32270"/>
    <w:rsid w:val="00E328AC"/>
    <w:rsid w:val="00E331E6"/>
    <w:rsid w:val="00E33409"/>
    <w:rsid w:val="00E33F2A"/>
    <w:rsid w:val="00E34905"/>
    <w:rsid w:val="00E34A52"/>
    <w:rsid w:val="00E34BFF"/>
    <w:rsid w:val="00E34FE8"/>
    <w:rsid w:val="00E35BCA"/>
    <w:rsid w:val="00E35F55"/>
    <w:rsid w:val="00E367EB"/>
    <w:rsid w:val="00E369E4"/>
    <w:rsid w:val="00E36A87"/>
    <w:rsid w:val="00E36ADA"/>
    <w:rsid w:val="00E36EAB"/>
    <w:rsid w:val="00E376A3"/>
    <w:rsid w:val="00E4038F"/>
    <w:rsid w:val="00E40635"/>
    <w:rsid w:val="00E409D9"/>
    <w:rsid w:val="00E41076"/>
    <w:rsid w:val="00E41168"/>
    <w:rsid w:val="00E422B7"/>
    <w:rsid w:val="00E42C1D"/>
    <w:rsid w:val="00E431EE"/>
    <w:rsid w:val="00E4339D"/>
    <w:rsid w:val="00E43420"/>
    <w:rsid w:val="00E4360A"/>
    <w:rsid w:val="00E43D29"/>
    <w:rsid w:val="00E43D65"/>
    <w:rsid w:val="00E43E7E"/>
    <w:rsid w:val="00E448EC"/>
    <w:rsid w:val="00E44C25"/>
    <w:rsid w:val="00E464A4"/>
    <w:rsid w:val="00E4726E"/>
    <w:rsid w:val="00E47420"/>
    <w:rsid w:val="00E47473"/>
    <w:rsid w:val="00E500DD"/>
    <w:rsid w:val="00E5038F"/>
    <w:rsid w:val="00E5079B"/>
    <w:rsid w:val="00E50ADE"/>
    <w:rsid w:val="00E51451"/>
    <w:rsid w:val="00E51FBD"/>
    <w:rsid w:val="00E526CF"/>
    <w:rsid w:val="00E52874"/>
    <w:rsid w:val="00E52AB1"/>
    <w:rsid w:val="00E52E7E"/>
    <w:rsid w:val="00E539F8"/>
    <w:rsid w:val="00E53B24"/>
    <w:rsid w:val="00E53E4C"/>
    <w:rsid w:val="00E54055"/>
    <w:rsid w:val="00E5410F"/>
    <w:rsid w:val="00E5431B"/>
    <w:rsid w:val="00E5474C"/>
    <w:rsid w:val="00E54A99"/>
    <w:rsid w:val="00E55178"/>
    <w:rsid w:val="00E55F04"/>
    <w:rsid w:val="00E5610B"/>
    <w:rsid w:val="00E56475"/>
    <w:rsid w:val="00E56A31"/>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36B0"/>
    <w:rsid w:val="00E63A50"/>
    <w:rsid w:val="00E65D12"/>
    <w:rsid w:val="00E660E6"/>
    <w:rsid w:val="00E66D8D"/>
    <w:rsid w:val="00E673EA"/>
    <w:rsid w:val="00E6752C"/>
    <w:rsid w:val="00E6763B"/>
    <w:rsid w:val="00E678E3"/>
    <w:rsid w:val="00E679A0"/>
    <w:rsid w:val="00E67ABD"/>
    <w:rsid w:val="00E67CD7"/>
    <w:rsid w:val="00E70D7B"/>
    <w:rsid w:val="00E70DD9"/>
    <w:rsid w:val="00E7150E"/>
    <w:rsid w:val="00E71FDA"/>
    <w:rsid w:val="00E72424"/>
    <w:rsid w:val="00E725DE"/>
    <w:rsid w:val="00E727AF"/>
    <w:rsid w:val="00E730C1"/>
    <w:rsid w:val="00E73CEB"/>
    <w:rsid w:val="00E7411D"/>
    <w:rsid w:val="00E7477A"/>
    <w:rsid w:val="00E75685"/>
    <w:rsid w:val="00E75FC1"/>
    <w:rsid w:val="00E760AB"/>
    <w:rsid w:val="00E7654B"/>
    <w:rsid w:val="00E7662D"/>
    <w:rsid w:val="00E76D11"/>
    <w:rsid w:val="00E76D6C"/>
    <w:rsid w:val="00E76EB4"/>
    <w:rsid w:val="00E76FE3"/>
    <w:rsid w:val="00E7704A"/>
    <w:rsid w:val="00E7793F"/>
    <w:rsid w:val="00E77B33"/>
    <w:rsid w:val="00E77DBF"/>
    <w:rsid w:val="00E77E13"/>
    <w:rsid w:val="00E8093B"/>
    <w:rsid w:val="00E819D8"/>
    <w:rsid w:val="00E82AE0"/>
    <w:rsid w:val="00E82EE5"/>
    <w:rsid w:val="00E83029"/>
    <w:rsid w:val="00E831D8"/>
    <w:rsid w:val="00E8338C"/>
    <w:rsid w:val="00E838FD"/>
    <w:rsid w:val="00E83B80"/>
    <w:rsid w:val="00E841F5"/>
    <w:rsid w:val="00E845A5"/>
    <w:rsid w:val="00E84772"/>
    <w:rsid w:val="00E84F50"/>
    <w:rsid w:val="00E8569D"/>
    <w:rsid w:val="00E85814"/>
    <w:rsid w:val="00E858C8"/>
    <w:rsid w:val="00E85CEE"/>
    <w:rsid w:val="00E85D21"/>
    <w:rsid w:val="00E8674F"/>
    <w:rsid w:val="00E86CF6"/>
    <w:rsid w:val="00E875D3"/>
    <w:rsid w:val="00E87F41"/>
    <w:rsid w:val="00E90312"/>
    <w:rsid w:val="00E90421"/>
    <w:rsid w:val="00E90736"/>
    <w:rsid w:val="00E90D3D"/>
    <w:rsid w:val="00E9123F"/>
    <w:rsid w:val="00E9270E"/>
    <w:rsid w:val="00E927F4"/>
    <w:rsid w:val="00E92DE6"/>
    <w:rsid w:val="00E948B3"/>
    <w:rsid w:val="00E949AA"/>
    <w:rsid w:val="00E94E46"/>
    <w:rsid w:val="00E95961"/>
    <w:rsid w:val="00E9626C"/>
    <w:rsid w:val="00E9674B"/>
    <w:rsid w:val="00E96ACD"/>
    <w:rsid w:val="00E973A7"/>
    <w:rsid w:val="00E9764B"/>
    <w:rsid w:val="00E976DF"/>
    <w:rsid w:val="00E97DAD"/>
    <w:rsid w:val="00E97E8A"/>
    <w:rsid w:val="00EA022D"/>
    <w:rsid w:val="00EA03E6"/>
    <w:rsid w:val="00EA0E23"/>
    <w:rsid w:val="00EA100E"/>
    <w:rsid w:val="00EA1302"/>
    <w:rsid w:val="00EA1B0D"/>
    <w:rsid w:val="00EA1FF8"/>
    <w:rsid w:val="00EA27E5"/>
    <w:rsid w:val="00EA2810"/>
    <w:rsid w:val="00EA28F0"/>
    <w:rsid w:val="00EA48F7"/>
    <w:rsid w:val="00EA52B8"/>
    <w:rsid w:val="00EA5878"/>
    <w:rsid w:val="00EA5A4E"/>
    <w:rsid w:val="00EA5BDF"/>
    <w:rsid w:val="00EA60D4"/>
    <w:rsid w:val="00EA6236"/>
    <w:rsid w:val="00EA6A95"/>
    <w:rsid w:val="00EA6FB0"/>
    <w:rsid w:val="00EB0B15"/>
    <w:rsid w:val="00EB0B62"/>
    <w:rsid w:val="00EB0C1B"/>
    <w:rsid w:val="00EB1161"/>
    <w:rsid w:val="00EB14AA"/>
    <w:rsid w:val="00EB14DC"/>
    <w:rsid w:val="00EB1641"/>
    <w:rsid w:val="00EB2351"/>
    <w:rsid w:val="00EB2386"/>
    <w:rsid w:val="00EB31AA"/>
    <w:rsid w:val="00EB322B"/>
    <w:rsid w:val="00EB331D"/>
    <w:rsid w:val="00EB333E"/>
    <w:rsid w:val="00EB37D3"/>
    <w:rsid w:val="00EB3CC9"/>
    <w:rsid w:val="00EB417E"/>
    <w:rsid w:val="00EB4410"/>
    <w:rsid w:val="00EB4C1F"/>
    <w:rsid w:val="00EB4F9F"/>
    <w:rsid w:val="00EB5055"/>
    <w:rsid w:val="00EB5A64"/>
    <w:rsid w:val="00EB6544"/>
    <w:rsid w:val="00EB65C7"/>
    <w:rsid w:val="00EB67F3"/>
    <w:rsid w:val="00EB6CAE"/>
    <w:rsid w:val="00EB773C"/>
    <w:rsid w:val="00EB7946"/>
    <w:rsid w:val="00EB7BD4"/>
    <w:rsid w:val="00EC015E"/>
    <w:rsid w:val="00EC1B63"/>
    <w:rsid w:val="00EC2106"/>
    <w:rsid w:val="00EC24DA"/>
    <w:rsid w:val="00EC327D"/>
    <w:rsid w:val="00EC3F6E"/>
    <w:rsid w:val="00EC3FF8"/>
    <w:rsid w:val="00EC5778"/>
    <w:rsid w:val="00EC68F8"/>
    <w:rsid w:val="00EC7264"/>
    <w:rsid w:val="00EC77BF"/>
    <w:rsid w:val="00ED02B0"/>
    <w:rsid w:val="00ED02E3"/>
    <w:rsid w:val="00ED0E9D"/>
    <w:rsid w:val="00ED1464"/>
    <w:rsid w:val="00ED15F2"/>
    <w:rsid w:val="00ED1974"/>
    <w:rsid w:val="00ED29F9"/>
    <w:rsid w:val="00ED2BD3"/>
    <w:rsid w:val="00ED2D1E"/>
    <w:rsid w:val="00ED3C8D"/>
    <w:rsid w:val="00ED3EB2"/>
    <w:rsid w:val="00ED43CC"/>
    <w:rsid w:val="00ED4695"/>
    <w:rsid w:val="00ED5D41"/>
    <w:rsid w:val="00ED6552"/>
    <w:rsid w:val="00ED6677"/>
    <w:rsid w:val="00ED6815"/>
    <w:rsid w:val="00ED692C"/>
    <w:rsid w:val="00ED7B9E"/>
    <w:rsid w:val="00ED7F80"/>
    <w:rsid w:val="00EE0581"/>
    <w:rsid w:val="00EE0AAC"/>
    <w:rsid w:val="00EE0C2B"/>
    <w:rsid w:val="00EE1271"/>
    <w:rsid w:val="00EE184E"/>
    <w:rsid w:val="00EE1A17"/>
    <w:rsid w:val="00EE1A4E"/>
    <w:rsid w:val="00EE2388"/>
    <w:rsid w:val="00EE33BC"/>
    <w:rsid w:val="00EE3D82"/>
    <w:rsid w:val="00EE3F79"/>
    <w:rsid w:val="00EE42E4"/>
    <w:rsid w:val="00EE5356"/>
    <w:rsid w:val="00EE56B8"/>
    <w:rsid w:val="00EE606B"/>
    <w:rsid w:val="00EE61C8"/>
    <w:rsid w:val="00EE64CE"/>
    <w:rsid w:val="00EE71E4"/>
    <w:rsid w:val="00EE7AC4"/>
    <w:rsid w:val="00EE7AE6"/>
    <w:rsid w:val="00EF0249"/>
    <w:rsid w:val="00EF0C7E"/>
    <w:rsid w:val="00EF2245"/>
    <w:rsid w:val="00EF248D"/>
    <w:rsid w:val="00EF26C9"/>
    <w:rsid w:val="00EF2FDE"/>
    <w:rsid w:val="00EF3698"/>
    <w:rsid w:val="00EF3A9F"/>
    <w:rsid w:val="00EF42C6"/>
    <w:rsid w:val="00EF44C4"/>
    <w:rsid w:val="00EF4765"/>
    <w:rsid w:val="00EF4832"/>
    <w:rsid w:val="00EF49A7"/>
    <w:rsid w:val="00EF4C28"/>
    <w:rsid w:val="00EF4D2C"/>
    <w:rsid w:val="00EF4D75"/>
    <w:rsid w:val="00EF520F"/>
    <w:rsid w:val="00EF52D5"/>
    <w:rsid w:val="00EF5B6F"/>
    <w:rsid w:val="00EF5E16"/>
    <w:rsid w:val="00EF62E3"/>
    <w:rsid w:val="00EF647D"/>
    <w:rsid w:val="00EF6A27"/>
    <w:rsid w:val="00EF7A5D"/>
    <w:rsid w:val="00EF7ECD"/>
    <w:rsid w:val="00F004F9"/>
    <w:rsid w:val="00F00FC5"/>
    <w:rsid w:val="00F0105C"/>
    <w:rsid w:val="00F01C82"/>
    <w:rsid w:val="00F0236B"/>
    <w:rsid w:val="00F02ACB"/>
    <w:rsid w:val="00F02BED"/>
    <w:rsid w:val="00F04F0D"/>
    <w:rsid w:val="00F05849"/>
    <w:rsid w:val="00F0596B"/>
    <w:rsid w:val="00F05A7E"/>
    <w:rsid w:val="00F06196"/>
    <w:rsid w:val="00F0621C"/>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A98"/>
    <w:rsid w:val="00F15AD7"/>
    <w:rsid w:val="00F15F72"/>
    <w:rsid w:val="00F16257"/>
    <w:rsid w:val="00F167CF"/>
    <w:rsid w:val="00F16DD8"/>
    <w:rsid w:val="00F1778C"/>
    <w:rsid w:val="00F1783E"/>
    <w:rsid w:val="00F17EE9"/>
    <w:rsid w:val="00F20359"/>
    <w:rsid w:val="00F216ED"/>
    <w:rsid w:val="00F21A82"/>
    <w:rsid w:val="00F21BC9"/>
    <w:rsid w:val="00F22193"/>
    <w:rsid w:val="00F22A21"/>
    <w:rsid w:val="00F232BE"/>
    <w:rsid w:val="00F23852"/>
    <w:rsid w:val="00F23E43"/>
    <w:rsid w:val="00F24422"/>
    <w:rsid w:val="00F246AF"/>
    <w:rsid w:val="00F24CAC"/>
    <w:rsid w:val="00F25C36"/>
    <w:rsid w:val="00F25F18"/>
    <w:rsid w:val="00F26137"/>
    <w:rsid w:val="00F26402"/>
    <w:rsid w:val="00F26A95"/>
    <w:rsid w:val="00F26F1D"/>
    <w:rsid w:val="00F26F58"/>
    <w:rsid w:val="00F270F1"/>
    <w:rsid w:val="00F300CB"/>
    <w:rsid w:val="00F308E8"/>
    <w:rsid w:val="00F30A44"/>
    <w:rsid w:val="00F312FB"/>
    <w:rsid w:val="00F31343"/>
    <w:rsid w:val="00F31539"/>
    <w:rsid w:val="00F31C18"/>
    <w:rsid w:val="00F320FC"/>
    <w:rsid w:val="00F3226C"/>
    <w:rsid w:val="00F32AF7"/>
    <w:rsid w:val="00F3315F"/>
    <w:rsid w:val="00F3338D"/>
    <w:rsid w:val="00F335DE"/>
    <w:rsid w:val="00F3373A"/>
    <w:rsid w:val="00F34830"/>
    <w:rsid w:val="00F34DB3"/>
    <w:rsid w:val="00F35132"/>
    <w:rsid w:val="00F352C6"/>
    <w:rsid w:val="00F359A0"/>
    <w:rsid w:val="00F35BCA"/>
    <w:rsid w:val="00F360F9"/>
    <w:rsid w:val="00F3613A"/>
    <w:rsid w:val="00F361FA"/>
    <w:rsid w:val="00F36F8C"/>
    <w:rsid w:val="00F3711C"/>
    <w:rsid w:val="00F37F3D"/>
    <w:rsid w:val="00F40083"/>
    <w:rsid w:val="00F40A49"/>
    <w:rsid w:val="00F40EE8"/>
    <w:rsid w:val="00F41396"/>
    <w:rsid w:val="00F41E62"/>
    <w:rsid w:val="00F42691"/>
    <w:rsid w:val="00F4325B"/>
    <w:rsid w:val="00F43298"/>
    <w:rsid w:val="00F434AF"/>
    <w:rsid w:val="00F43690"/>
    <w:rsid w:val="00F43E96"/>
    <w:rsid w:val="00F443E7"/>
    <w:rsid w:val="00F45180"/>
    <w:rsid w:val="00F462A1"/>
    <w:rsid w:val="00F463FE"/>
    <w:rsid w:val="00F47638"/>
    <w:rsid w:val="00F47FFD"/>
    <w:rsid w:val="00F50F9D"/>
    <w:rsid w:val="00F513B3"/>
    <w:rsid w:val="00F51831"/>
    <w:rsid w:val="00F51B9F"/>
    <w:rsid w:val="00F522D3"/>
    <w:rsid w:val="00F52D18"/>
    <w:rsid w:val="00F534A3"/>
    <w:rsid w:val="00F5375E"/>
    <w:rsid w:val="00F54017"/>
    <w:rsid w:val="00F55A37"/>
    <w:rsid w:val="00F55C86"/>
    <w:rsid w:val="00F565C4"/>
    <w:rsid w:val="00F566B5"/>
    <w:rsid w:val="00F569C0"/>
    <w:rsid w:val="00F56CA4"/>
    <w:rsid w:val="00F56F19"/>
    <w:rsid w:val="00F60C39"/>
    <w:rsid w:val="00F61A2E"/>
    <w:rsid w:val="00F61E9B"/>
    <w:rsid w:val="00F621F2"/>
    <w:rsid w:val="00F6238C"/>
    <w:rsid w:val="00F62450"/>
    <w:rsid w:val="00F63144"/>
    <w:rsid w:val="00F63674"/>
    <w:rsid w:val="00F638AE"/>
    <w:rsid w:val="00F639AB"/>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590"/>
    <w:rsid w:val="00F71AE7"/>
    <w:rsid w:val="00F71C0C"/>
    <w:rsid w:val="00F71E6A"/>
    <w:rsid w:val="00F724A0"/>
    <w:rsid w:val="00F724BF"/>
    <w:rsid w:val="00F72FBC"/>
    <w:rsid w:val="00F733F9"/>
    <w:rsid w:val="00F7359A"/>
    <w:rsid w:val="00F737B7"/>
    <w:rsid w:val="00F73848"/>
    <w:rsid w:val="00F73C69"/>
    <w:rsid w:val="00F75860"/>
    <w:rsid w:val="00F7671D"/>
    <w:rsid w:val="00F76760"/>
    <w:rsid w:val="00F76F06"/>
    <w:rsid w:val="00F770F3"/>
    <w:rsid w:val="00F808F5"/>
    <w:rsid w:val="00F8098E"/>
    <w:rsid w:val="00F80AED"/>
    <w:rsid w:val="00F8184F"/>
    <w:rsid w:val="00F81BA8"/>
    <w:rsid w:val="00F81BFB"/>
    <w:rsid w:val="00F8226A"/>
    <w:rsid w:val="00F82387"/>
    <w:rsid w:val="00F828DD"/>
    <w:rsid w:val="00F83138"/>
    <w:rsid w:val="00F83F4E"/>
    <w:rsid w:val="00F8414D"/>
    <w:rsid w:val="00F841F9"/>
    <w:rsid w:val="00F84335"/>
    <w:rsid w:val="00F84382"/>
    <w:rsid w:val="00F84835"/>
    <w:rsid w:val="00F85956"/>
    <w:rsid w:val="00F85E4A"/>
    <w:rsid w:val="00F862D1"/>
    <w:rsid w:val="00F86377"/>
    <w:rsid w:val="00F86723"/>
    <w:rsid w:val="00F86CFA"/>
    <w:rsid w:val="00F8729B"/>
    <w:rsid w:val="00F87316"/>
    <w:rsid w:val="00F874A5"/>
    <w:rsid w:val="00F87696"/>
    <w:rsid w:val="00F87A93"/>
    <w:rsid w:val="00F90133"/>
    <w:rsid w:val="00F90783"/>
    <w:rsid w:val="00F920C0"/>
    <w:rsid w:val="00F92121"/>
    <w:rsid w:val="00F9256E"/>
    <w:rsid w:val="00F92588"/>
    <w:rsid w:val="00F94A25"/>
    <w:rsid w:val="00F94FC2"/>
    <w:rsid w:val="00F95113"/>
    <w:rsid w:val="00F956B2"/>
    <w:rsid w:val="00F95ABC"/>
    <w:rsid w:val="00F95B1F"/>
    <w:rsid w:val="00F961B4"/>
    <w:rsid w:val="00F9679E"/>
    <w:rsid w:val="00F96A25"/>
    <w:rsid w:val="00F96B12"/>
    <w:rsid w:val="00F96C35"/>
    <w:rsid w:val="00F975F3"/>
    <w:rsid w:val="00F97783"/>
    <w:rsid w:val="00F97B2F"/>
    <w:rsid w:val="00F97C3D"/>
    <w:rsid w:val="00F97D9F"/>
    <w:rsid w:val="00F97E83"/>
    <w:rsid w:val="00FA0BEE"/>
    <w:rsid w:val="00FA0F18"/>
    <w:rsid w:val="00FA226C"/>
    <w:rsid w:val="00FA2462"/>
    <w:rsid w:val="00FA2BFA"/>
    <w:rsid w:val="00FA3A47"/>
    <w:rsid w:val="00FA3CD6"/>
    <w:rsid w:val="00FA415A"/>
    <w:rsid w:val="00FA41D3"/>
    <w:rsid w:val="00FA5224"/>
    <w:rsid w:val="00FA52CD"/>
    <w:rsid w:val="00FA55B8"/>
    <w:rsid w:val="00FA56CC"/>
    <w:rsid w:val="00FA58CA"/>
    <w:rsid w:val="00FA5B7D"/>
    <w:rsid w:val="00FA5F1B"/>
    <w:rsid w:val="00FA64BE"/>
    <w:rsid w:val="00FA65B7"/>
    <w:rsid w:val="00FA67F7"/>
    <w:rsid w:val="00FA6BC4"/>
    <w:rsid w:val="00FA73CA"/>
    <w:rsid w:val="00FA769F"/>
    <w:rsid w:val="00FA7764"/>
    <w:rsid w:val="00FB033C"/>
    <w:rsid w:val="00FB08CB"/>
    <w:rsid w:val="00FB0E79"/>
    <w:rsid w:val="00FB0F0C"/>
    <w:rsid w:val="00FB0FAE"/>
    <w:rsid w:val="00FB24DA"/>
    <w:rsid w:val="00FB2973"/>
    <w:rsid w:val="00FB32D3"/>
    <w:rsid w:val="00FB36C5"/>
    <w:rsid w:val="00FB3C53"/>
    <w:rsid w:val="00FB3D9E"/>
    <w:rsid w:val="00FB46CA"/>
    <w:rsid w:val="00FB5580"/>
    <w:rsid w:val="00FB5876"/>
    <w:rsid w:val="00FB66B4"/>
    <w:rsid w:val="00FB6906"/>
    <w:rsid w:val="00FB6BF4"/>
    <w:rsid w:val="00FB7322"/>
    <w:rsid w:val="00FB738A"/>
    <w:rsid w:val="00FB73EE"/>
    <w:rsid w:val="00FB7B03"/>
    <w:rsid w:val="00FB7E4D"/>
    <w:rsid w:val="00FC00E6"/>
    <w:rsid w:val="00FC04C2"/>
    <w:rsid w:val="00FC0D91"/>
    <w:rsid w:val="00FC0EB2"/>
    <w:rsid w:val="00FC1002"/>
    <w:rsid w:val="00FC109F"/>
    <w:rsid w:val="00FC1836"/>
    <w:rsid w:val="00FC250E"/>
    <w:rsid w:val="00FC2802"/>
    <w:rsid w:val="00FC2C14"/>
    <w:rsid w:val="00FC2F81"/>
    <w:rsid w:val="00FC411E"/>
    <w:rsid w:val="00FC4A6E"/>
    <w:rsid w:val="00FC4B8E"/>
    <w:rsid w:val="00FC5607"/>
    <w:rsid w:val="00FC5698"/>
    <w:rsid w:val="00FC56F5"/>
    <w:rsid w:val="00FC60B2"/>
    <w:rsid w:val="00FC619B"/>
    <w:rsid w:val="00FC628C"/>
    <w:rsid w:val="00FC6324"/>
    <w:rsid w:val="00FC661C"/>
    <w:rsid w:val="00FC6AC9"/>
    <w:rsid w:val="00FC714D"/>
    <w:rsid w:val="00FD02F4"/>
    <w:rsid w:val="00FD0415"/>
    <w:rsid w:val="00FD04E4"/>
    <w:rsid w:val="00FD0BDC"/>
    <w:rsid w:val="00FD12AB"/>
    <w:rsid w:val="00FD12C9"/>
    <w:rsid w:val="00FD166E"/>
    <w:rsid w:val="00FD17AB"/>
    <w:rsid w:val="00FD1A3D"/>
    <w:rsid w:val="00FD2B8A"/>
    <w:rsid w:val="00FD2F04"/>
    <w:rsid w:val="00FD3532"/>
    <w:rsid w:val="00FD3758"/>
    <w:rsid w:val="00FD3C7A"/>
    <w:rsid w:val="00FD4759"/>
    <w:rsid w:val="00FD4971"/>
    <w:rsid w:val="00FD5292"/>
    <w:rsid w:val="00FD5F8A"/>
    <w:rsid w:val="00FD605B"/>
    <w:rsid w:val="00FD6FF3"/>
    <w:rsid w:val="00FD70F6"/>
    <w:rsid w:val="00FE054E"/>
    <w:rsid w:val="00FE066D"/>
    <w:rsid w:val="00FE0880"/>
    <w:rsid w:val="00FE091B"/>
    <w:rsid w:val="00FE167D"/>
    <w:rsid w:val="00FE23E3"/>
    <w:rsid w:val="00FE3531"/>
    <w:rsid w:val="00FE38B1"/>
    <w:rsid w:val="00FE391E"/>
    <w:rsid w:val="00FE3E08"/>
    <w:rsid w:val="00FE3FA3"/>
    <w:rsid w:val="00FE480F"/>
    <w:rsid w:val="00FE56B5"/>
    <w:rsid w:val="00FE5C5C"/>
    <w:rsid w:val="00FE6CEC"/>
    <w:rsid w:val="00FE718D"/>
    <w:rsid w:val="00FE7C8B"/>
    <w:rsid w:val="00FE7F93"/>
    <w:rsid w:val="00FF0058"/>
    <w:rsid w:val="00FF041E"/>
    <w:rsid w:val="00FF05FE"/>
    <w:rsid w:val="00FF0C9A"/>
    <w:rsid w:val="00FF119F"/>
    <w:rsid w:val="00FF1888"/>
    <w:rsid w:val="00FF2452"/>
    <w:rsid w:val="00FF31E5"/>
    <w:rsid w:val="00FF3284"/>
    <w:rsid w:val="00FF3603"/>
    <w:rsid w:val="00FF3DEA"/>
    <w:rsid w:val="00FF4116"/>
    <w:rsid w:val="00FF416F"/>
    <w:rsid w:val="00FF444C"/>
    <w:rsid w:val="00FF4768"/>
    <w:rsid w:val="00FF4B88"/>
    <w:rsid w:val="00FF5588"/>
    <w:rsid w:val="00FF55D4"/>
    <w:rsid w:val="00FF68FA"/>
    <w:rsid w:val="00FF69CA"/>
    <w:rsid w:val="00FF704B"/>
    <w:rsid w:val="00FF7A5A"/>
    <w:rsid w:val="00FF7BDF"/>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3FD633F"/>
  <w15:docId w15:val="{55162BC5-BBDB-4C9F-A18E-58774D90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11F53"/>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uiPriority w:val="99"/>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69"/>
      </w:numPr>
      <w:tabs>
        <w:tab w:val="left" w:pos="539"/>
      </w:tabs>
      <w:spacing w:before="240"/>
      <w:outlineLvl w:val="1"/>
    </w:pPr>
    <w:rPr>
      <w:caps/>
      <w:sz w:val="20"/>
      <w:szCs w:val="20"/>
      <w:u w:val="single"/>
    </w:rPr>
  </w:style>
  <w:style w:type="paragraph" w:styleId="Nagwek3">
    <w:name w:val="heading 3"/>
    <w:aliases w:val="ASAP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
    <w:basedOn w:val="Normalny"/>
    <w:next w:val="Normalny"/>
    <w:link w:val="Nagwek4Znak"/>
    <w:uiPriority w:val="99"/>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uiPriority w:val="99"/>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uiPriority w:val="99"/>
    <w:qFormat/>
    <w:rsid w:val="008A6DEF"/>
    <w:pPr>
      <w:keepNext/>
      <w:ind w:left="1418" w:hanging="709"/>
      <w:outlineLvl w:val="5"/>
    </w:pPr>
    <w:rPr>
      <w:b/>
      <w:bCs/>
      <w:sz w:val="20"/>
      <w:szCs w:val="20"/>
    </w:rPr>
  </w:style>
  <w:style w:type="paragraph" w:styleId="Nagwek7">
    <w:name w:val="heading 7"/>
    <w:basedOn w:val="Normalny"/>
    <w:next w:val="Normalny"/>
    <w:link w:val="Nagwek7Znak"/>
    <w:uiPriority w:val="99"/>
    <w:qFormat/>
    <w:rsid w:val="008A6DEF"/>
    <w:pPr>
      <w:keepNext/>
      <w:spacing w:before="0"/>
      <w:jc w:val="center"/>
      <w:outlineLvl w:val="6"/>
    </w:pPr>
    <w:rPr>
      <w:b/>
      <w:bCs/>
      <w:sz w:val="52"/>
      <w:szCs w:val="52"/>
    </w:rPr>
  </w:style>
  <w:style w:type="paragraph" w:styleId="Nagwek8">
    <w:name w:val="heading 8"/>
    <w:basedOn w:val="Normalny"/>
    <w:next w:val="Normalny"/>
    <w:link w:val="Nagwek8Znak"/>
    <w:uiPriority w:val="99"/>
    <w:qFormat/>
    <w:rsid w:val="008A6DEF"/>
    <w:pPr>
      <w:keepNext/>
      <w:outlineLvl w:val="7"/>
    </w:pPr>
    <w:rPr>
      <w:b/>
      <w:bCs/>
      <w:sz w:val="20"/>
      <w:szCs w:val="20"/>
    </w:rPr>
  </w:style>
  <w:style w:type="paragraph" w:styleId="Nagwek9">
    <w:name w:val="heading 9"/>
    <w:basedOn w:val="Normalny"/>
    <w:next w:val="Wcicienormalne"/>
    <w:link w:val="Nagwek9Znak"/>
    <w:uiPriority w:val="99"/>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uiPriority w:val="99"/>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
    <w:basedOn w:val="Domylnaczcionkaakapitu"/>
    <w:link w:val="Nagwek4"/>
    <w:uiPriority w:val="99"/>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uiPriority w:val="99"/>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uiPriority w:val="99"/>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uiPriority w:val="99"/>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uiPriority w:val="99"/>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aliases w:val="ITT pdp"/>
    <w:basedOn w:val="Normalny"/>
    <w:link w:val="StopkaZnak"/>
    <w:uiPriority w:val="99"/>
    <w:rsid w:val="008A6DEF"/>
    <w:pPr>
      <w:tabs>
        <w:tab w:val="center" w:pos="4536"/>
        <w:tab w:val="right" w:pos="9072"/>
      </w:tabs>
    </w:pPr>
  </w:style>
  <w:style w:type="character" w:customStyle="1" w:styleId="StopkaZnak">
    <w:name w:val="Stopka Znak"/>
    <w:aliases w:val="ITT pdp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uiPriority w:val="99"/>
    <w:qFormat/>
    <w:rsid w:val="008A6DEF"/>
    <w:rPr>
      <w:sz w:val="20"/>
      <w:szCs w:val="20"/>
      <w:u w:val="single"/>
    </w:rPr>
  </w:style>
  <w:style w:type="character" w:customStyle="1" w:styleId="PodtytuZnak">
    <w:name w:val="Podtytuł Znak"/>
    <w:basedOn w:val="Domylnaczcionkaakapitu"/>
    <w:link w:val="Podtytu"/>
    <w:uiPriority w:val="99"/>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uiPriority w:val="99"/>
    <w:qFormat/>
    <w:rsid w:val="008A6DEF"/>
    <w:rPr>
      <w:b/>
      <w:bCs/>
    </w:rPr>
  </w:style>
  <w:style w:type="paragraph" w:styleId="Tekstpodstawowy2">
    <w:name w:val="Body Text 2"/>
    <w:aliases w:val="b2"/>
    <w:basedOn w:val="Normalny"/>
    <w:link w:val="Tekstpodstawowy2Znak"/>
    <w:uiPriority w:val="99"/>
    <w:rsid w:val="008A6DEF"/>
    <w:pPr>
      <w:spacing w:after="120" w:line="480" w:lineRule="auto"/>
    </w:pPr>
  </w:style>
  <w:style w:type="character" w:customStyle="1" w:styleId="Tekstpodstawowy2Znak">
    <w:name w:val="Tekst podstawowy 2 Znak"/>
    <w:aliases w:val="b2 Znak"/>
    <w:basedOn w:val="Domylnaczcionkaakapitu"/>
    <w:link w:val="Tekstpodstawowy2"/>
    <w:uiPriority w:val="99"/>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uiPriority w:val="99"/>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uiPriority w:val="99"/>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rsid w:val="008A6DEF"/>
    <w:pPr>
      <w:keepNext/>
    </w:pPr>
    <w:rPr>
      <w:sz w:val="20"/>
      <w:szCs w:val="20"/>
    </w:rPr>
  </w:style>
  <w:style w:type="character" w:customStyle="1" w:styleId="Tekstpodstawowy3Znak">
    <w:name w:val="Tekst podstawowy 3 Znak"/>
    <w:aliases w:val="b3 Znak"/>
    <w:basedOn w:val="Domylnaczcionkaakapitu"/>
    <w:link w:val="Tekstpodstawowy3"/>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uiPriority w:val="99"/>
    <w:rsid w:val="008A6DEF"/>
    <w:rPr>
      <w:sz w:val="20"/>
      <w:szCs w:val="20"/>
    </w:rPr>
  </w:style>
  <w:style w:type="character" w:customStyle="1" w:styleId="TekstkomentarzaZnak">
    <w:name w:val="Tekst komentarza Znak"/>
    <w:basedOn w:val="Domylnaczcionkaakapitu"/>
    <w:link w:val="Tekstkomentarza"/>
    <w:uiPriority w:val="99"/>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99"/>
    <w:rsid w:val="00434841"/>
    <w:pPr>
      <w:tabs>
        <w:tab w:val="right" w:leader="dot" w:pos="9769"/>
      </w:tabs>
      <w:ind w:left="426"/>
    </w:pPr>
    <w:rPr>
      <w:b/>
      <w:noProof/>
      <w:sz w:val="20"/>
      <w:szCs w:val="20"/>
    </w:rPr>
  </w:style>
  <w:style w:type="paragraph" w:styleId="Spistreci2">
    <w:name w:val="toc 2"/>
    <w:basedOn w:val="Normalny"/>
    <w:next w:val="Normalny"/>
    <w:autoRedefine/>
    <w:uiPriority w:val="99"/>
    <w:rsid w:val="00E11A46"/>
    <w:pPr>
      <w:tabs>
        <w:tab w:val="left" w:pos="1100"/>
        <w:tab w:val="right" w:leader="dot" w:pos="9487"/>
      </w:tabs>
      <w:ind w:left="567"/>
    </w:pPr>
    <w:rPr>
      <w:sz w:val="20"/>
      <w:szCs w:val="20"/>
    </w:rPr>
  </w:style>
  <w:style w:type="paragraph" w:styleId="Spistreci3">
    <w:name w:val="toc 3"/>
    <w:basedOn w:val="Normalny"/>
    <w:next w:val="Normalny"/>
    <w:autoRedefine/>
    <w:uiPriority w:val="99"/>
    <w:rsid w:val="004A49B9"/>
    <w:pPr>
      <w:tabs>
        <w:tab w:val="left" w:pos="709"/>
      </w:tabs>
      <w:spacing w:line="276" w:lineRule="auto"/>
    </w:pPr>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uiPriority w:val="99"/>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uiPriority w:val="99"/>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uiPriority w:val="99"/>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uiPriority w:val="99"/>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9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uiPriority w:val="99"/>
    <w:rsid w:val="008A5E25"/>
    <w:rPr>
      <w:rFonts w:ascii="Arial" w:eastAsia="Times New Roman" w:hAnsi="Arial" w:cs="Times New Roman"/>
      <w:i/>
      <w:szCs w:val="20"/>
      <w:lang w:eastAsia="pl-PL"/>
    </w:rPr>
  </w:style>
  <w:style w:type="paragraph" w:styleId="Wcicienormalne">
    <w:name w:val="Normal Indent"/>
    <w:basedOn w:val="Normalny"/>
    <w:uiPriority w:val="99"/>
    <w:rsid w:val="008A5E25"/>
    <w:pPr>
      <w:spacing w:before="0"/>
      <w:ind w:left="720"/>
      <w:jc w:val="left"/>
    </w:pPr>
    <w:rPr>
      <w:rFonts w:ascii="Arial" w:hAnsi="Arial" w:cs="Times New Roman"/>
      <w:sz w:val="22"/>
      <w:szCs w:val="20"/>
    </w:rPr>
  </w:style>
  <w:style w:type="character" w:styleId="Numerstrony">
    <w:name w:val="page number"/>
    <w:uiPriority w:val="99"/>
    <w:rsid w:val="008A5E25"/>
    <w:rPr>
      <w:rFonts w:cs="Times New Roman"/>
    </w:rPr>
  </w:style>
  <w:style w:type="paragraph" w:customStyle="1" w:styleId="scfbrieftext">
    <w:name w:val="scfbrieftext"/>
    <w:basedOn w:val="Normalny"/>
    <w:uiPriority w:val="99"/>
    <w:rsid w:val="008A5E25"/>
    <w:pPr>
      <w:spacing w:before="0"/>
      <w:jc w:val="left"/>
    </w:pPr>
    <w:rPr>
      <w:rFonts w:ascii="Arial" w:hAnsi="Arial" w:cs="Times New Roman"/>
      <w:sz w:val="22"/>
      <w:szCs w:val="20"/>
      <w:lang w:val="de-DE"/>
    </w:rPr>
  </w:style>
  <w:style w:type="paragraph" w:styleId="Tekstblokowy">
    <w:name w:val="Block Text"/>
    <w:basedOn w:val="Normalny"/>
    <w:uiPriority w:val="99"/>
    <w:rsid w:val="008A5E25"/>
    <w:pPr>
      <w:spacing w:before="0"/>
      <w:ind w:left="426" w:right="251" w:hanging="426"/>
    </w:pPr>
    <w:rPr>
      <w:rFonts w:ascii="Arial" w:hAnsi="Arial" w:cs="Times New Roman"/>
      <w:sz w:val="22"/>
      <w:szCs w:val="20"/>
    </w:rPr>
  </w:style>
  <w:style w:type="paragraph" w:customStyle="1" w:styleId="dotyczy">
    <w:name w:val="dotyczy"/>
    <w:basedOn w:val="Normalny"/>
    <w:uiPriority w:val="99"/>
    <w:rsid w:val="008A5E25"/>
    <w:pPr>
      <w:spacing w:before="720" w:after="360"/>
      <w:jc w:val="left"/>
    </w:pPr>
    <w:rPr>
      <w:rFonts w:ascii="Arial" w:hAnsi="Arial" w:cs="Times New Roman"/>
      <w:b/>
      <w:sz w:val="22"/>
      <w:szCs w:val="20"/>
    </w:rPr>
  </w:style>
  <w:style w:type="paragraph" w:customStyle="1" w:styleId="Haupttext">
    <w:name w:val="Haupttext"/>
    <w:basedOn w:val="Normalny"/>
    <w:uiPriority w:val="99"/>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uiPriority w:val="99"/>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uiPriority w:val="99"/>
    <w:rsid w:val="008A5E25"/>
    <w:pPr>
      <w:spacing w:before="0" w:after="240"/>
      <w:ind w:firstLine="1440"/>
      <w:jc w:val="left"/>
    </w:pPr>
    <w:rPr>
      <w:rFonts w:ascii="Arial" w:hAnsi="Arial" w:cs="Times New Roman"/>
      <w:szCs w:val="20"/>
    </w:rPr>
  </w:style>
  <w:style w:type="paragraph" w:customStyle="1" w:styleId="scfgruss">
    <w:name w:val="scf_gruss"/>
    <w:basedOn w:val="scfbrieftext"/>
    <w:uiPriority w:val="99"/>
    <w:rsid w:val="008A5E25"/>
    <w:pPr>
      <w:keepNext/>
      <w:keepLines/>
      <w:tabs>
        <w:tab w:val="left" w:pos="5387"/>
      </w:tabs>
    </w:pPr>
    <w:rPr>
      <w:sz w:val="20"/>
      <w:lang w:eastAsia="de-DE"/>
    </w:rPr>
  </w:style>
  <w:style w:type="character" w:styleId="Uwydatnienie">
    <w:name w:val="Emphasis"/>
    <w:uiPriority w:val="99"/>
    <w:qFormat/>
    <w:rsid w:val="008A5E25"/>
    <w:rPr>
      <w:rFonts w:cs="Times New Roman"/>
      <w:i/>
      <w:iCs/>
    </w:rPr>
  </w:style>
  <w:style w:type="paragraph" w:customStyle="1" w:styleId="scforgzeile">
    <w:name w:val="scforgzeile"/>
    <w:basedOn w:val="Normalny"/>
    <w:uiPriority w:val="99"/>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uiPriority w:val="99"/>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uiPriority w:val="99"/>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uiPriority w:val="99"/>
    <w:rsid w:val="008A5E25"/>
    <w:rPr>
      <w:rFonts w:cs="Times New Roman"/>
    </w:rPr>
  </w:style>
  <w:style w:type="paragraph" w:customStyle="1" w:styleId="Akapitzlist1">
    <w:name w:val="Akapit z listą1"/>
    <w:basedOn w:val="Normalny"/>
    <w:uiPriority w:val="99"/>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uiPriority w:val="99"/>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9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9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9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iPriority w:val="99"/>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9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aliases w:val="Plan dokumentu"/>
    <w:basedOn w:val="Normalny"/>
    <w:link w:val="MapadokumentuZnak"/>
    <w:uiPriority w:val="99"/>
    <w:semiHidden/>
    <w:unhideWhenUsed/>
    <w:rsid w:val="00790EFE"/>
    <w:pPr>
      <w:spacing w:before="0"/>
    </w:pPr>
    <w:rPr>
      <w:sz w:val="16"/>
      <w:szCs w:val="16"/>
    </w:rPr>
  </w:style>
  <w:style w:type="character" w:customStyle="1" w:styleId="MapadokumentuZnak">
    <w:name w:val="Mapa dokumentu Znak"/>
    <w:aliases w:val="Plan dokumentu Znak2"/>
    <w:basedOn w:val="Domylnaczcionkaakapitu"/>
    <w:link w:val="Mapadokumentu"/>
    <w:uiPriority w:val="99"/>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uiPriority w:val="99"/>
    <w:semiHidden/>
    <w:rsid w:val="00790EFE"/>
    <w:pPr>
      <w:spacing w:before="0"/>
      <w:jc w:val="left"/>
    </w:pPr>
    <w:rPr>
      <w:sz w:val="16"/>
      <w:szCs w:val="16"/>
    </w:rPr>
  </w:style>
  <w:style w:type="paragraph" w:customStyle="1" w:styleId="TekstPodst">
    <w:name w:val="TekstPodst"/>
    <w:basedOn w:val="Normalny"/>
    <w:uiPriority w:val="99"/>
    <w:rsid w:val="00790EFE"/>
    <w:pPr>
      <w:spacing w:before="0" w:after="120"/>
      <w:jc w:val="left"/>
    </w:pPr>
    <w:rPr>
      <w:rFonts w:ascii="Times New Roman" w:hAnsi="Times New Roman" w:cs="Times New Roman"/>
      <w:szCs w:val="20"/>
    </w:rPr>
  </w:style>
  <w:style w:type="paragraph" w:customStyle="1" w:styleId="Lista2">
    <w:name w:val="Lista2"/>
    <w:basedOn w:val="Normalny"/>
    <w:uiPriority w:val="99"/>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uiPriority w:val="99"/>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uiPriority w:val="99"/>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uiPriority w:val="99"/>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uiPriority w:val="99"/>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uiPriority w:val="99"/>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uiPriority w:val="99"/>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uiPriority w:val="99"/>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uiPriority w:val="99"/>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uiPriority w:val="99"/>
    <w:rsid w:val="00790EFE"/>
    <w:rPr>
      <w:rFonts w:ascii="Tahoma" w:hAnsi="Tahoma" w:cs="Times New Roman"/>
      <w:sz w:val="28"/>
      <w:lang w:val="pl-PL" w:eastAsia="en-US" w:bidi="ar-SA"/>
    </w:rPr>
  </w:style>
  <w:style w:type="paragraph" w:customStyle="1" w:styleId="Instruction">
    <w:name w:val="Instruction"/>
    <w:basedOn w:val="Normalny"/>
    <w:uiPriority w:val="99"/>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uiPriority w:val="99"/>
    <w:rsid w:val="00790EFE"/>
    <w:rPr>
      <w:color w:val="0000FF"/>
      <w:spacing w:val="0"/>
      <w:u w:val="double"/>
    </w:rPr>
  </w:style>
  <w:style w:type="character" w:customStyle="1" w:styleId="DeltaViewDeletion">
    <w:name w:val="DeltaView Deletion"/>
    <w:uiPriority w:val="99"/>
    <w:rsid w:val="00790EFE"/>
    <w:rPr>
      <w:strike/>
      <w:color w:val="FF0000"/>
      <w:spacing w:val="0"/>
    </w:rPr>
  </w:style>
  <w:style w:type="paragraph" w:styleId="Tekstpodstawowyzwciciem">
    <w:name w:val="Body Text First Indent"/>
    <w:basedOn w:val="Tekstpodstawowy"/>
    <w:link w:val="TekstpodstawowyzwciciemZnak"/>
    <w:uiPriority w:val="99"/>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uiPriority w:val="99"/>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uiPriority w:val="99"/>
    <w:semiHidden/>
    <w:locked/>
    <w:rsid w:val="00790EFE"/>
    <w:rPr>
      <w:rFonts w:cs="Times New Roman"/>
      <w:sz w:val="20"/>
      <w:szCs w:val="20"/>
    </w:rPr>
  </w:style>
  <w:style w:type="paragraph" w:customStyle="1" w:styleId="Paragraf0">
    <w:name w:val="Paragraf"/>
    <w:basedOn w:val="Tytu"/>
    <w:autoRedefine/>
    <w:uiPriority w:val="99"/>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uiPriority w:val="99"/>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uiPriority w:val="99"/>
    <w:rsid w:val="00790EFE"/>
    <w:pPr>
      <w:numPr>
        <w:ilvl w:val="2"/>
        <w:numId w:val="10"/>
      </w:numPr>
      <w:tabs>
        <w:tab w:val="left" w:pos="794"/>
      </w:tabs>
    </w:pPr>
  </w:style>
  <w:style w:type="paragraph" w:customStyle="1" w:styleId="TableHeading">
    <w:name w:val="Table_Heading"/>
    <w:basedOn w:val="Normalny"/>
    <w:next w:val="Normalny"/>
    <w:uiPriority w:val="99"/>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uiPriority w:val="99"/>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uiPriority w:val="99"/>
    <w:rsid w:val="00790EFE"/>
  </w:style>
  <w:style w:type="paragraph" w:customStyle="1" w:styleId="BulletedList">
    <w:name w:val="Bulleted List"/>
    <w:basedOn w:val="Tekstpodstawowy3"/>
    <w:uiPriority w:val="99"/>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uiPriority w:val="99"/>
    <w:rsid w:val="00790EFE"/>
    <w:pPr>
      <w:spacing w:before="0"/>
      <w:ind w:left="566" w:hanging="283"/>
      <w:contextualSpacing/>
      <w:jc w:val="left"/>
    </w:pPr>
    <w:rPr>
      <w:rFonts w:ascii="Times New Roman" w:hAnsi="Times New Roman" w:cs="Times New Roman"/>
    </w:rPr>
  </w:style>
  <w:style w:type="paragraph" w:styleId="Lista3">
    <w:name w:val="List 3"/>
    <w:basedOn w:val="Normalny"/>
    <w:uiPriority w:val="99"/>
    <w:rsid w:val="00790EFE"/>
    <w:pPr>
      <w:spacing w:before="0"/>
      <w:ind w:left="849" w:hanging="283"/>
      <w:contextualSpacing/>
      <w:jc w:val="left"/>
    </w:pPr>
    <w:rPr>
      <w:rFonts w:ascii="Times New Roman" w:hAnsi="Times New Roman" w:cs="Times New Roman"/>
    </w:rPr>
  </w:style>
  <w:style w:type="paragraph" w:styleId="Lista4">
    <w:name w:val="List 4"/>
    <w:basedOn w:val="Normalny"/>
    <w:uiPriority w:val="99"/>
    <w:rsid w:val="00790EFE"/>
    <w:pPr>
      <w:spacing w:before="0"/>
      <w:ind w:left="1132" w:hanging="283"/>
      <w:contextualSpacing/>
      <w:jc w:val="left"/>
    </w:pPr>
    <w:rPr>
      <w:rFonts w:ascii="Times New Roman" w:hAnsi="Times New Roman" w:cs="Times New Roman"/>
    </w:rPr>
  </w:style>
  <w:style w:type="paragraph" w:styleId="Lista5">
    <w:name w:val="List 5"/>
    <w:basedOn w:val="Normalny"/>
    <w:uiPriority w:val="99"/>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uiPriority w:val="99"/>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uiPriority w:val="99"/>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uiPriority w:val="99"/>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uiPriority w:val="99"/>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uiPriority w:val="99"/>
    <w:qFormat/>
    <w:rsid w:val="00790EFE"/>
    <w:pPr>
      <w:numPr>
        <w:numId w:val="6"/>
      </w:numPr>
      <w:spacing w:before="240" w:after="60"/>
    </w:pPr>
    <w:rPr>
      <w:b w:val="0"/>
      <w:bCs w:val="0"/>
      <w:kern w:val="28"/>
    </w:rPr>
  </w:style>
  <w:style w:type="character" w:customStyle="1" w:styleId="Styl1Znak">
    <w:name w:val="Styl1 Znak"/>
    <w:basedOn w:val="Nagwek1Znak"/>
    <w:link w:val="Styl1"/>
    <w:uiPriority w:val="99"/>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3"/>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4"/>
      </w:numPr>
    </w:pPr>
  </w:style>
  <w:style w:type="paragraph" w:customStyle="1" w:styleId="paragraf">
    <w:name w:val="paragraf"/>
    <w:basedOn w:val="Akapitzlist"/>
    <w:link w:val="paragrafZnak"/>
    <w:qFormat/>
    <w:rsid w:val="00BF0EBB"/>
    <w:pPr>
      <w:numPr>
        <w:numId w:val="35"/>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6"/>
      </w:numPr>
    </w:pPr>
  </w:style>
  <w:style w:type="numbering" w:customStyle="1" w:styleId="WWNum24">
    <w:name w:val="WWNum24"/>
    <w:basedOn w:val="Bezlisty"/>
    <w:rsid w:val="00BF0EBB"/>
    <w:pPr>
      <w:numPr>
        <w:numId w:val="37"/>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8"/>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40"/>
      </w:numPr>
    </w:pPr>
  </w:style>
  <w:style w:type="character" w:customStyle="1" w:styleId="PlandokumentuZnak1">
    <w:name w:val="Plan dokumentu Znak1"/>
    <w:link w:val="1"/>
    <w:uiPriority w:val="99"/>
    <w:rsid w:val="00C26715"/>
    <w:rPr>
      <w:rFonts w:ascii="Tahoma" w:eastAsia="Times New Roman" w:hAnsi="Tahoma" w:cs="Tahoma"/>
      <w:sz w:val="16"/>
      <w:szCs w:val="16"/>
      <w:lang w:eastAsia="pl-PL"/>
    </w:rPr>
  </w:style>
  <w:style w:type="character" w:customStyle="1" w:styleId="ListParagraphChar">
    <w:name w:val="List Paragraph Char"/>
    <w:link w:val="Akapitzlist3"/>
    <w:uiPriority w:val="99"/>
    <w:locked/>
    <w:rsid w:val="00C26715"/>
  </w:style>
  <w:style w:type="paragraph" w:customStyle="1" w:styleId="Akapitzlist3">
    <w:name w:val="Akapit z listą3"/>
    <w:basedOn w:val="Normalny"/>
    <w:link w:val="ListParagraphChar"/>
    <w:uiPriority w:val="99"/>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semiHidden/>
    <w:rsid w:val="00735783"/>
  </w:style>
  <w:style w:type="table" w:customStyle="1" w:styleId="Tabela-Siatka5">
    <w:name w:val="Tabela - Siatka5"/>
    <w:basedOn w:val="Standardowy"/>
    <w:next w:val="Tabela-Siatka"/>
    <w:uiPriority w:val="3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A87EAE"/>
    <w:pPr>
      <w:tabs>
        <w:tab w:val="left" w:pos="709"/>
      </w:tabs>
      <w:spacing w:before="0" w:after="0" w:line="276" w:lineRule="auto"/>
      <w:jc w:val="both"/>
      <w:outlineLvl w:val="9"/>
    </w:pPr>
    <w:rPr>
      <w:rFonts w:asciiTheme="minorHAnsi" w:hAnsiTheme="minorHAnsi" w:cstheme="minorHAnsi"/>
      <w:caps/>
      <w:sz w:val="20"/>
      <w:szCs w:val="20"/>
      <w:u w:val="single"/>
    </w:rPr>
  </w:style>
  <w:style w:type="character" w:customStyle="1" w:styleId="SpiszacznikwZnak">
    <w:name w:val="Spis załączników Znak"/>
    <w:basedOn w:val="Nagwek2Znak"/>
    <w:link w:val="Spiszacznikw"/>
    <w:rsid w:val="00A87EAE"/>
    <w:rPr>
      <w:rFonts w:ascii="Tahoma" w:eastAsia="Times New Roman" w:hAnsi="Tahoma" w:cstheme="minorHAnsi"/>
      <w:b/>
      <w:bCs/>
      <w:caps/>
      <w:sz w:val="20"/>
      <w:szCs w:val="20"/>
      <w:u w:val="single"/>
      <w:lang w:eastAsia="pl-PL"/>
    </w:rPr>
  </w:style>
  <w:style w:type="character" w:customStyle="1" w:styleId="Nierozpoznanawzmianka2">
    <w:name w:val="Nierozpoznana wzmianka2"/>
    <w:basedOn w:val="Domylnaczcionkaakapitu"/>
    <w:uiPriority w:val="99"/>
    <w:semiHidden/>
    <w:unhideWhenUsed/>
    <w:rsid w:val="00B83D77"/>
    <w:rPr>
      <w:color w:val="605E5C"/>
      <w:shd w:val="clear" w:color="auto" w:fill="E1DFDD"/>
    </w:rPr>
  </w:style>
  <w:style w:type="paragraph" w:customStyle="1" w:styleId="punkt">
    <w:name w:val="punkt"/>
    <w:basedOn w:val="Normalny"/>
    <w:autoRedefine/>
    <w:uiPriority w:val="99"/>
    <w:rsid w:val="00F733F9"/>
    <w:pPr>
      <w:numPr>
        <w:numId w:val="53"/>
      </w:numPr>
      <w:tabs>
        <w:tab w:val="num" w:pos="360"/>
      </w:tabs>
      <w:spacing w:after="160" w:line="360" w:lineRule="auto"/>
      <w:ind w:left="0" w:firstLine="0"/>
    </w:pPr>
    <w:rPr>
      <w:rFonts w:ascii="Arial" w:hAnsi="Arial" w:cs="Arial"/>
      <w:sz w:val="22"/>
      <w:szCs w:val="22"/>
    </w:rPr>
  </w:style>
  <w:style w:type="paragraph" w:customStyle="1" w:styleId="CNParagraphLeftBold">
    <w:name w:val="CN Paragraph Left Bold"/>
    <w:basedOn w:val="Normalny"/>
    <w:rsid w:val="00F733F9"/>
    <w:pPr>
      <w:spacing w:before="80" w:after="80"/>
      <w:jc w:val="left"/>
    </w:pPr>
    <w:rPr>
      <w:rFonts w:ascii="Arial" w:hAnsi="Arial" w:cs="Arial"/>
      <w:b/>
      <w:sz w:val="18"/>
      <w:szCs w:val="20"/>
      <w:lang w:val="en-US" w:eastAsia="en-US"/>
    </w:rPr>
  </w:style>
  <w:style w:type="paragraph" w:customStyle="1" w:styleId="Kolorowalistaakcent11">
    <w:name w:val="Kolorowa lista — akcent 11"/>
    <w:basedOn w:val="Normalny"/>
    <w:link w:val="Kolorowalistaakcent1Znak"/>
    <w:qFormat/>
    <w:rsid w:val="002A2017"/>
    <w:pPr>
      <w:spacing w:before="0"/>
      <w:ind w:left="708"/>
    </w:pPr>
    <w:rPr>
      <w:rFonts w:ascii="Times New Roman" w:hAnsi="Times New Roman" w:cs="Times New Roman"/>
      <w:noProof/>
      <w:szCs w:val="20"/>
    </w:rPr>
  </w:style>
  <w:style w:type="character" w:customStyle="1" w:styleId="Kolorowalistaakcent1Znak">
    <w:name w:val="Kolorowa lista — akcent 1 Znak"/>
    <w:link w:val="Kolorowalistaakcent11"/>
    <w:uiPriority w:val="34"/>
    <w:locked/>
    <w:rsid w:val="002A2017"/>
    <w:rPr>
      <w:rFonts w:ascii="Times New Roman" w:eastAsia="Times New Roman" w:hAnsi="Times New Roman" w:cs="Times New Roman"/>
      <w:noProof/>
      <w:sz w:val="24"/>
      <w:szCs w:val="20"/>
      <w:lang w:eastAsia="pl-PL"/>
    </w:rPr>
  </w:style>
  <w:style w:type="numbering" w:customStyle="1" w:styleId="WWNum29">
    <w:name w:val="WWNum29"/>
    <w:basedOn w:val="Bezlisty"/>
    <w:rsid w:val="00635674"/>
    <w:pPr>
      <w:numPr>
        <w:numId w:val="54"/>
      </w:numPr>
    </w:pPr>
  </w:style>
  <w:style w:type="character" w:customStyle="1" w:styleId="Nierozpoznanawzmianka3">
    <w:name w:val="Nierozpoznana wzmianka3"/>
    <w:basedOn w:val="Domylnaczcionkaakapitu"/>
    <w:uiPriority w:val="99"/>
    <w:semiHidden/>
    <w:unhideWhenUsed/>
    <w:rsid w:val="000621FF"/>
    <w:rPr>
      <w:color w:val="605E5C"/>
      <w:shd w:val="clear" w:color="auto" w:fill="E1DFDD"/>
    </w:rPr>
  </w:style>
  <w:style w:type="character" w:customStyle="1" w:styleId="Nierozpoznanawzmianka4">
    <w:name w:val="Nierozpoznana wzmianka4"/>
    <w:basedOn w:val="Domylnaczcionkaakapitu"/>
    <w:uiPriority w:val="99"/>
    <w:semiHidden/>
    <w:unhideWhenUsed/>
    <w:rsid w:val="00FE0880"/>
    <w:rPr>
      <w:color w:val="605E5C"/>
      <w:shd w:val="clear" w:color="auto" w:fill="E1DFDD"/>
    </w:rPr>
  </w:style>
  <w:style w:type="character" w:customStyle="1" w:styleId="Nierozpoznanawzmianka5">
    <w:name w:val="Nierozpoznana wzmianka5"/>
    <w:basedOn w:val="Domylnaczcionkaakapitu"/>
    <w:uiPriority w:val="99"/>
    <w:semiHidden/>
    <w:unhideWhenUsed/>
    <w:rsid w:val="004B6F9A"/>
    <w:rPr>
      <w:color w:val="605E5C"/>
      <w:shd w:val="clear" w:color="auto" w:fill="E1DFDD"/>
    </w:rPr>
  </w:style>
  <w:style w:type="character" w:customStyle="1" w:styleId="fontstyle21">
    <w:name w:val="fontstyle21"/>
    <w:basedOn w:val="Domylnaczcionkaakapitu"/>
    <w:rsid w:val="00AB376F"/>
    <w:rPr>
      <w:rFonts w:ascii="Arial" w:hAnsi="Arial" w:cs="Arial" w:hint="default"/>
      <w:b w:val="0"/>
      <w:bCs w:val="0"/>
      <w:i w:val="0"/>
      <w:iCs w:val="0"/>
      <w:color w:val="000000"/>
      <w:sz w:val="20"/>
      <w:szCs w:val="20"/>
    </w:rPr>
  </w:style>
  <w:style w:type="table" w:customStyle="1" w:styleId="TableGrid">
    <w:name w:val="TableGrid"/>
    <w:rsid w:val="0039727A"/>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C406C3"/>
  </w:style>
  <w:style w:type="character" w:customStyle="1" w:styleId="FontStyle30">
    <w:name w:val="Font Style30"/>
    <w:basedOn w:val="Domylnaczcionkaakapitu"/>
    <w:uiPriority w:val="99"/>
    <w:rsid w:val="00C406C3"/>
    <w:rPr>
      <w:rFonts w:ascii="Times New Roman" w:hAnsi="Times New Roman" w:cs="Times New Roman"/>
      <w:i/>
      <w:iCs/>
      <w:color w:val="000000"/>
      <w:sz w:val="20"/>
      <w:szCs w:val="20"/>
    </w:rPr>
  </w:style>
  <w:style w:type="table" w:customStyle="1" w:styleId="Tabela-Siatka41">
    <w:name w:val="Tabela - Siatka41"/>
    <w:basedOn w:val="Standardowy"/>
    <w:next w:val="Tabela-Siatka"/>
    <w:uiPriority w:val="3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5">
    <w:name w:val="Styl215"/>
    <w:uiPriority w:val="99"/>
    <w:rsid w:val="00C406C3"/>
  </w:style>
  <w:style w:type="table" w:customStyle="1" w:styleId="Tabela-Siatka24">
    <w:name w:val="Tabela - Siatka24"/>
    <w:basedOn w:val="Standardowy"/>
    <w:next w:val="Tabela-Siatka"/>
    <w:uiPriority w:val="5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Domylnaczcionkaakapitu"/>
    <w:rsid w:val="007D12A0"/>
    <w:rPr>
      <w:rFonts w:ascii="Arial" w:hAnsi="Arial" w:cs="Arial" w:hint="default"/>
      <w:b w:val="0"/>
      <w:bCs w:val="0"/>
      <w:i w:val="0"/>
      <w:iCs w:val="0"/>
      <w:color w:val="000000"/>
      <w:sz w:val="20"/>
      <w:szCs w:val="20"/>
    </w:rPr>
  </w:style>
  <w:style w:type="character" w:customStyle="1" w:styleId="markedcontent">
    <w:name w:val="markedcontent"/>
    <w:basedOn w:val="Domylnaczcionkaakapitu"/>
    <w:rsid w:val="00D44661"/>
  </w:style>
  <w:style w:type="character" w:customStyle="1" w:styleId="fontstyle31">
    <w:name w:val="fontstyle31"/>
    <w:basedOn w:val="Domylnaczcionkaakapitu"/>
    <w:rsid w:val="00863B8A"/>
    <w:rPr>
      <w:rFonts w:ascii="Helvetica-Bold" w:hAnsi="Helvetica-Bold" w:hint="default"/>
      <w:b/>
      <w:bCs/>
      <w:i w:val="0"/>
      <w:iCs w:val="0"/>
      <w:color w:val="000000"/>
      <w:sz w:val="20"/>
      <w:szCs w:val="20"/>
    </w:rPr>
  </w:style>
  <w:style w:type="character" w:customStyle="1" w:styleId="fontstyle41">
    <w:name w:val="fontstyle41"/>
    <w:basedOn w:val="Domylnaczcionkaakapitu"/>
    <w:rsid w:val="00863B8A"/>
    <w:rPr>
      <w:rFonts w:ascii="Arial" w:hAnsi="Arial" w:cs="Arial" w:hint="default"/>
      <w:b w:val="0"/>
      <w:bCs w:val="0"/>
      <w:i w:val="0"/>
      <w:iCs w:val="0"/>
      <w:color w:val="000000"/>
      <w:sz w:val="20"/>
      <w:szCs w:val="20"/>
    </w:rPr>
  </w:style>
  <w:style w:type="character" w:customStyle="1" w:styleId="FontStyle38">
    <w:name w:val="Font Style38"/>
    <w:uiPriority w:val="99"/>
    <w:rsid w:val="00B84E23"/>
    <w:rPr>
      <w:rFonts w:ascii="Arial" w:hAnsi="Arial"/>
    </w:rPr>
  </w:style>
  <w:style w:type="paragraph" w:customStyle="1" w:styleId="Style20">
    <w:name w:val="Style20"/>
    <w:basedOn w:val="Normalny"/>
    <w:uiPriority w:val="99"/>
    <w:rsid w:val="00B84E23"/>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B84E23"/>
    <w:rPr>
      <w:rFonts w:ascii="Tahoma" w:hAnsi="Tahoma"/>
      <w:color w:val="000000"/>
      <w:sz w:val="18"/>
    </w:rPr>
  </w:style>
  <w:style w:type="paragraph" w:customStyle="1" w:styleId="ZnakZnakZnakZnak">
    <w:name w:val="Znak Znak Znak Znak"/>
    <w:basedOn w:val="Normalny"/>
    <w:uiPriority w:val="99"/>
    <w:rsid w:val="00B84E23"/>
    <w:pPr>
      <w:spacing w:before="0"/>
      <w:jc w:val="left"/>
    </w:pPr>
    <w:rPr>
      <w:rFonts w:ascii="Arial" w:hAnsi="Arial" w:cs="Arial"/>
    </w:rPr>
  </w:style>
  <w:style w:type="table" w:customStyle="1" w:styleId="Tabela-Siatka9">
    <w:name w:val="Tabela - Siatka9"/>
    <w:basedOn w:val="Standardowy"/>
    <w:next w:val="Tabela-Siatka"/>
    <w:uiPriority w:val="39"/>
    <w:rsid w:val="00B84E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B84E23"/>
    <w:rPr>
      <w:color w:val="808080"/>
    </w:rPr>
  </w:style>
  <w:style w:type="character" w:customStyle="1" w:styleId="lslabeltext">
    <w:name w:val="lslabel__text"/>
    <w:basedOn w:val="Domylnaczcionkaakapitu"/>
    <w:rsid w:val="00B84E23"/>
  </w:style>
  <w:style w:type="character" w:customStyle="1" w:styleId="Nierozpoznanawzmianka6">
    <w:name w:val="Nierozpoznana wzmianka6"/>
    <w:basedOn w:val="Domylnaczcionkaakapitu"/>
    <w:uiPriority w:val="99"/>
    <w:semiHidden/>
    <w:unhideWhenUsed/>
    <w:rsid w:val="00FB24DA"/>
    <w:rPr>
      <w:color w:val="605E5C"/>
      <w:shd w:val="clear" w:color="auto" w:fill="E1DFDD"/>
    </w:rPr>
  </w:style>
  <w:style w:type="numbering" w:customStyle="1" w:styleId="WWNum131">
    <w:name w:val="WWNum131"/>
    <w:basedOn w:val="Bezlisty"/>
    <w:rsid w:val="002D79EE"/>
    <w:pPr>
      <w:numPr>
        <w:numId w:val="45"/>
      </w:numPr>
    </w:pPr>
  </w:style>
  <w:style w:type="numbering" w:customStyle="1" w:styleId="WWNum241">
    <w:name w:val="WWNum241"/>
    <w:basedOn w:val="Bezlisty"/>
    <w:rsid w:val="002D79EE"/>
    <w:pPr>
      <w:numPr>
        <w:numId w:val="46"/>
      </w:numPr>
    </w:pPr>
  </w:style>
  <w:style w:type="numbering" w:customStyle="1" w:styleId="WWNum22">
    <w:name w:val="WWNum22"/>
    <w:basedOn w:val="Bezlisty"/>
    <w:rsid w:val="002D79EE"/>
    <w:pPr>
      <w:numPr>
        <w:numId w:val="53"/>
      </w:numPr>
    </w:pPr>
  </w:style>
  <w:style w:type="numbering" w:customStyle="1" w:styleId="WWNum211">
    <w:name w:val="WWNum211"/>
    <w:basedOn w:val="Bezlisty"/>
    <w:rsid w:val="002D79EE"/>
    <w:pPr>
      <w:numPr>
        <w:numId w:val="76"/>
      </w:numPr>
    </w:pPr>
  </w:style>
  <w:style w:type="table" w:customStyle="1" w:styleId="Siatkatabelijasna2">
    <w:name w:val="Siatka tabeli — jasna2"/>
    <w:basedOn w:val="Standardowy"/>
    <w:next w:val="Siatkatabelijasna"/>
    <w:uiPriority w:val="40"/>
    <w:rsid w:val="002D79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aporttabela2">
    <w:name w:val="Raport_tabela2"/>
    <w:basedOn w:val="Standardowy"/>
    <w:next w:val="Tabela-Siatka"/>
    <w:uiPriority w:val="39"/>
    <w:rsid w:val="00675DC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7">
    <w:name w:val="Nierozpoznana wzmianka7"/>
    <w:uiPriority w:val="99"/>
    <w:semiHidden/>
    <w:unhideWhenUsed/>
    <w:rsid w:val="007A3F84"/>
    <w:rPr>
      <w:color w:val="605E5C"/>
      <w:shd w:val="clear" w:color="auto" w:fill="E1DFDD"/>
    </w:rPr>
  </w:style>
  <w:style w:type="numbering" w:customStyle="1" w:styleId="Styl232">
    <w:name w:val="Styl232"/>
    <w:uiPriority w:val="99"/>
    <w:rsid w:val="0051265E"/>
  </w:style>
  <w:style w:type="character" w:customStyle="1" w:styleId="Nierozpoznanawzmianka70">
    <w:name w:val="Nierozpoznana wzmianka7"/>
    <w:basedOn w:val="Domylnaczcionkaakapitu"/>
    <w:uiPriority w:val="99"/>
    <w:semiHidden/>
    <w:unhideWhenUsed/>
    <w:rsid w:val="00863969"/>
    <w:rPr>
      <w:color w:val="605E5C"/>
      <w:shd w:val="clear" w:color="auto" w:fill="E1DFDD"/>
    </w:rPr>
  </w:style>
  <w:style w:type="character" w:customStyle="1" w:styleId="Nierozpoznanawzmianka8">
    <w:name w:val="Nierozpoznana wzmianka8"/>
    <w:basedOn w:val="Domylnaczcionkaakapitu"/>
    <w:uiPriority w:val="99"/>
    <w:semiHidden/>
    <w:unhideWhenUsed/>
    <w:rsid w:val="00863969"/>
    <w:rPr>
      <w:color w:val="605E5C"/>
      <w:shd w:val="clear" w:color="auto" w:fill="E1DFDD"/>
    </w:rPr>
  </w:style>
  <w:style w:type="numbering" w:customStyle="1" w:styleId="Zaimportowanystyl901">
    <w:name w:val="Zaimportowany styl 9.01"/>
    <w:rsid w:val="00863969"/>
  </w:style>
  <w:style w:type="paragraph" w:customStyle="1" w:styleId="Style15">
    <w:name w:val="Style15"/>
    <w:basedOn w:val="Normalny"/>
    <w:uiPriority w:val="99"/>
    <w:rsid w:val="00863969"/>
    <w:pPr>
      <w:widowControl w:val="0"/>
      <w:autoSpaceDE w:val="0"/>
      <w:autoSpaceDN w:val="0"/>
      <w:adjustRightInd w:val="0"/>
      <w:spacing w:before="0" w:line="254" w:lineRule="exact"/>
    </w:pPr>
    <w:rPr>
      <w:rFonts w:ascii="Arial" w:hAnsi="Arial" w:cs="Arial"/>
    </w:rPr>
  </w:style>
  <w:style w:type="character" w:customStyle="1" w:styleId="FontStyle72">
    <w:name w:val="Font Style72"/>
    <w:uiPriority w:val="99"/>
    <w:rsid w:val="00863969"/>
    <w:rPr>
      <w:rFonts w:ascii="Arial" w:hAnsi="Arial" w:cs="Arial"/>
      <w:b/>
      <w:bCs/>
      <w:color w:val="000000"/>
      <w:sz w:val="20"/>
      <w:szCs w:val="20"/>
    </w:rPr>
  </w:style>
  <w:style w:type="character" w:customStyle="1" w:styleId="Nierozpoznanawzmianka9">
    <w:name w:val="Nierozpoznana wzmianka9"/>
    <w:basedOn w:val="Domylnaczcionkaakapitu"/>
    <w:uiPriority w:val="99"/>
    <w:semiHidden/>
    <w:unhideWhenUsed/>
    <w:rsid w:val="00863969"/>
    <w:rPr>
      <w:color w:val="605E5C"/>
      <w:shd w:val="clear" w:color="auto" w:fill="E1DFDD"/>
    </w:rPr>
  </w:style>
  <w:style w:type="numbering" w:customStyle="1" w:styleId="Bezlisty6">
    <w:name w:val="Bez listy6"/>
    <w:next w:val="Bezlisty"/>
    <w:uiPriority w:val="99"/>
    <w:semiHidden/>
    <w:unhideWhenUsed/>
    <w:rsid w:val="00E660E6"/>
  </w:style>
  <w:style w:type="table" w:customStyle="1" w:styleId="Raporttabela3">
    <w:name w:val="Raport_tabela3"/>
    <w:basedOn w:val="Standardowy"/>
    <w:next w:val="Tabela-Siatka"/>
    <w:uiPriority w:val="5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660E6"/>
  </w:style>
  <w:style w:type="table" w:customStyle="1" w:styleId="Tabela-Siatka12">
    <w:name w:val="Tabela - Siatka12"/>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next w:val="Siatkatabelijasna"/>
    <w:uiPriority w:val="40"/>
    <w:rsid w:val="00E660E6"/>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1">
    <w:name w:val="Tabela - Siatka111"/>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3">
    <w:name w:val="Siatka tabeli — jasna3"/>
    <w:basedOn w:val="Standardowy"/>
    <w:next w:val="Siatkatabelijasna"/>
    <w:uiPriority w:val="40"/>
    <w:rsid w:val="00E660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6">
    <w:name w:val="Styl216"/>
    <w:uiPriority w:val="99"/>
    <w:rsid w:val="00E660E6"/>
  </w:style>
  <w:style w:type="numbering" w:customStyle="1" w:styleId="Styl2121">
    <w:name w:val="Styl2121"/>
    <w:rsid w:val="00E660E6"/>
  </w:style>
  <w:style w:type="numbering" w:customStyle="1" w:styleId="Bezlisty111">
    <w:name w:val="Bez listy111"/>
    <w:next w:val="Bezlisty"/>
    <w:uiPriority w:val="99"/>
    <w:semiHidden/>
    <w:unhideWhenUsed/>
    <w:rsid w:val="00E660E6"/>
  </w:style>
  <w:style w:type="numbering" w:customStyle="1" w:styleId="Bezlisty21">
    <w:name w:val="Bez listy21"/>
    <w:next w:val="Bezlisty"/>
    <w:uiPriority w:val="99"/>
    <w:semiHidden/>
    <w:unhideWhenUsed/>
    <w:rsid w:val="00E660E6"/>
  </w:style>
  <w:style w:type="table" w:customStyle="1" w:styleId="redniasiatka2akcent11">
    <w:name w:val="Średnia siatka 2 — akcent 11"/>
    <w:basedOn w:val="Standardowy"/>
    <w:next w:val="redniasiatka2akcent1"/>
    <w:uiPriority w:val="68"/>
    <w:rsid w:val="00E660E6"/>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1">
    <w:name w:val="Tabela - Siatka31"/>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1">
    <w:name w:val="Raport_tabela11"/>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11">
    <w:name w:val="Tabela siatki 4 — akcent 11"/>
    <w:basedOn w:val="Standardowy"/>
    <w:next w:val="Tabelasiatki4akcent1"/>
    <w:uiPriority w:val="49"/>
    <w:rsid w:val="00E660E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1">
    <w:name w:val="Tabela siatki 4 — akcent 511"/>
    <w:basedOn w:val="Standardowy"/>
    <w:next w:val="Tabelasiatki4akcent5"/>
    <w:uiPriority w:val="49"/>
    <w:rsid w:val="00E660E6"/>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siatki4akcent52">
    <w:name w:val="Tabela siatki 4 — akcent 52"/>
    <w:basedOn w:val="Standardowy"/>
    <w:next w:val="Tabelasiatki4akcent5"/>
    <w:uiPriority w:val="49"/>
    <w:rsid w:val="00E660E6"/>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Styl2141">
    <w:name w:val="Styl2141"/>
    <w:uiPriority w:val="99"/>
    <w:rsid w:val="00E660E6"/>
  </w:style>
  <w:style w:type="numbering" w:customStyle="1" w:styleId="Styl231">
    <w:name w:val="Styl231"/>
    <w:uiPriority w:val="99"/>
    <w:rsid w:val="00E660E6"/>
  </w:style>
  <w:style w:type="numbering" w:customStyle="1" w:styleId="Bezlisty31">
    <w:name w:val="Bez listy31"/>
    <w:next w:val="Bezlisty"/>
    <w:semiHidden/>
    <w:unhideWhenUsed/>
    <w:rsid w:val="00E660E6"/>
  </w:style>
  <w:style w:type="table" w:customStyle="1" w:styleId="Tabela-Siatka42">
    <w:name w:val="Tabela - Siatka42"/>
    <w:basedOn w:val="Standardowy"/>
    <w:next w:val="Tabela-Siatka"/>
    <w:uiPriority w:val="39"/>
    <w:rsid w:val="00E660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semiHidden/>
    <w:rsid w:val="00E660E6"/>
  </w:style>
  <w:style w:type="table" w:customStyle="1" w:styleId="Tabela-Siatka51">
    <w:name w:val="Tabela - Siatka51"/>
    <w:basedOn w:val="Standardowy"/>
    <w:next w:val="Tabela-Siatka"/>
    <w:uiPriority w:val="39"/>
    <w:rsid w:val="00E660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3">
    <w:name w:val="Tabela - Siatka63"/>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1">
    <w:name w:val="Tabela - Siatka611"/>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3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1Znak">
    <w:name w:val="Tekst komentarza1 Znak"/>
    <w:link w:val="Tekstkomentarza1"/>
    <w:uiPriority w:val="99"/>
    <w:locked/>
    <w:rsid w:val="00E660E6"/>
    <w:rPr>
      <w:rFonts w:ascii="Tahoma" w:hAnsi="Tahoma"/>
      <w:lang w:val="x-none" w:eastAsia="ar-SA"/>
    </w:rPr>
  </w:style>
  <w:style w:type="paragraph" w:customStyle="1" w:styleId="Tekstkomentarza1">
    <w:name w:val="Tekst komentarza1"/>
    <w:basedOn w:val="Normalny"/>
    <w:link w:val="Tekstkomentarza1Znak"/>
    <w:uiPriority w:val="99"/>
    <w:rsid w:val="00E660E6"/>
    <w:pPr>
      <w:suppressAutoHyphens/>
    </w:pPr>
    <w:rPr>
      <w:rFonts w:eastAsiaTheme="minorHAnsi" w:cstheme="minorBidi"/>
      <w:sz w:val="22"/>
      <w:szCs w:val="22"/>
      <w:lang w:val="x-none" w:eastAsia="ar-SA"/>
    </w:rPr>
  </w:style>
  <w:style w:type="numbering" w:customStyle="1" w:styleId="Styl2151">
    <w:name w:val="Styl2151"/>
    <w:uiPriority w:val="99"/>
    <w:rsid w:val="00E660E6"/>
  </w:style>
  <w:style w:type="numbering" w:customStyle="1" w:styleId="Styl2161">
    <w:name w:val="Styl2161"/>
    <w:uiPriority w:val="99"/>
    <w:rsid w:val="00E660E6"/>
  </w:style>
  <w:style w:type="numbering" w:customStyle="1" w:styleId="Styl217">
    <w:name w:val="Styl217"/>
    <w:uiPriority w:val="99"/>
    <w:rsid w:val="00E660E6"/>
  </w:style>
  <w:style w:type="numbering" w:customStyle="1" w:styleId="Bezlisty51">
    <w:name w:val="Bez listy51"/>
    <w:next w:val="Bezlisty"/>
    <w:uiPriority w:val="99"/>
    <w:semiHidden/>
    <w:unhideWhenUsed/>
    <w:rsid w:val="00E660E6"/>
  </w:style>
  <w:style w:type="table" w:customStyle="1" w:styleId="Tabela-Siatka91">
    <w:name w:val="Tabela - Siatka9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E660E6"/>
  </w:style>
  <w:style w:type="paragraph" w:customStyle="1" w:styleId="ZnakZnak2ZnakZnak">
    <w:name w:val="Znak Znak2 Znak Znak"/>
    <w:basedOn w:val="Normalny"/>
    <w:rsid w:val="00E660E6"/>
    <w:pPr>
      <w:spacing w:before="0"/>
      <w:jc w:val="left"/>
    </w:pPr>
    <w:rPr>
      <w:rFonts w:ascii="Times New Roman" w:hAnsi="Times New Roman" w:cs="Times New Roman"/>
    </w:rPr>
  </w:style>
  <w:style w:type="paragraph" w:customStyle="1" w:styleId="pktumowy">
    <w:name w:val="pkt_umowy"/>
    <w:basedOn w:val="Normalny"/>
    <w:rsid w:val="00E660E6"/>
    <w:pPr>
      <w:numPr>
        <w:numId w:val="209"/>
      </w:numPr>
      <w:spacing w:before="0"/>
      <w:jc w:val="left"/>
    </w:pPr>
    <w:rPr>
      <w:rFonts w:ascii="Times New Roman" w:hAnsi="Times New Roman" w:cs="Times New Roman"/>
      <w:lang w:val="en-GB"/>
    </w:rPr>
  </w:style>
  <w:style w:type="paragraph" w:customStyle="1" w:styleId="PunktPoziom1">
    <w:name w:val="Punkt_Poziom_1"/>
    <w:basedOn w:val="Nagwek1"/>
    <w:rsid w:val="00E660E6"/>
    <w:pPr>
      <w:tabs>
        <w:tab w:val="num" w:pos="432"/>
      </w:tabs>
      <w:spacing w:before="360" w:after="360"/>
      <w:ind w:left="432" w:hanging="432"/>
      <w:jc w:val="both"/>
    </w:pPr>
    <w:rPr>
      <w:rFonts w:cs="Times New Roman"/>
      <w:bCs w:val="0"/>
      <w:kern w:val="28"/>
      <w:sz w:val="24"/>
    </w:rPr>
  </w:style>
  <w:style w:type="character" w:customStyle="1" w:styleId="FontStyle184">
    <w:name w:val="Font Style184"/>
    <w:basedOn w:val="Domylnaczcionkaakapitu"/>
    <w:uiPriority w:val="99"/>
    <w:rsid w:val="00E660E6"/>
    <w:rPr>
      <w:rFonts w:ascii="Tahoma" w:hAnsi="Tahoma" w:cs="Tahoma"/>
      <w:color w:val="000000"/>
      <w:sz w:val="18"/>
      <w:szCs w:val="18"/>
    </w:rPr>
  </w:style>
  <w:style w:type="character" w:customStyle="1" w:styleId="FontStyle33">
    <w:name w:val="Font Style33"/>
    <w:basedOn w:val="Domylnaczcionkaakapitu"/>
    <w:uiPriority w:val="99"/>
    <w:rsid w:val="00E660E6"/>
    <w:rPr>
      <w:rFonts w:ascii="Arial" w:hAnsi="Arial" w:cs="Arial" w:hint="default"/>
      <w:color w:val="000000"/>
    </w:rPr>
  </w:style>
  <w:style w:type="paragraph" w:customStyle="1" w:styleId="ZchnZchn1">
    <w:name w:val="Zchn Zchn1"/>
    <w:basedOn w:val="Normalny"/>
    <w:rsid w:val="00E660E6"/>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E660E6"/>
    <w:pPr>
      <w:spacing w:before="0"/>
      <w:ind w:left="720" w:hanging="720"/>
      <w:jc w:val="left"/>
    </w:pPr>
    <w:rPr>
      <w:rFonts w:ascii="Arial" w:hAnsi="Arial" w:cs="Times New Roman"/>
      <w:sz w:val="18"/>
      <w:szCs w:val="20"/>
      <w:lang w:eastAsia="en-US"/>
    </w:rPr>
  </w:style>
  <w:style w:type="paragraph" w:customStyle="1" w:styleId="Betreff">
    <w:name w:val="Betreff"/>
    <w:basedOn w:val="Normalny"/>
    <w:rsid w:val="00E660E6"/>
    <w:pPr>
      <w:jc w:val="left"/>
    </w:pPr>
    <w:rPr>
      <w:rFonts w:ascii="Arial" w:hAnsi="Arial" w:cs="Times New Roman"/>
      <w:b/>
      <w:sz w:val="20"/>
      <w:szCs w:val="20"/>
      <w:lang w:val="de-DE" w:eastAsia="en-US"/>
    </w:rPr>
  </w:style>
  <w:style w:type="paragraph" w:customStyle="1" w:styleId="BodyText23">
    <w:name w:val="Body Text 23"/>
    <w:basedOn w:val="Normalny"/>
    <w:rsid w:val="00E660E6"/>
    <w:pPr>
      <w:spacing w:before="0"/>
      <w:ind w:left="540"/>
      <w:jc w:val="left"/>
    </w:pPr>
    <w:rPr>
      <w:rFonts w:ascii="Arial" w:hAnsi="Arial" w:cs="Times New Roman"/>
      <w:sz w:val="18"/>
      <w:szCs w:val="20"/>
      <w:lang w:eastAsia="en-US"/>
    </w:rPr>
  </w:style>
  <w:style w:type="paragraph" w:customStyle="1" w:styleId="BodyText22">
    <w:name w:val="Body Text 22"/>
    <w:basedOn w:val="Normalny"/>
    <w:rsid w:val="00E660E6"/>
    <w:pPr>
      <w:spacing w:before="0"/>
      <w:ind w:left="1350" w:hanging="360"/>
      <w:jc w:val="left"/>
    </w:pPr>
    <w:rPr>
      <w:rFonts w:ascii="Arial" w:hAnsi="Arial" w:cs="Times New Roman"/>
      <w:sz w:val="18"/>
      <w:szCs w:val="20"/>
      <w:lang w:eastAsia="en-US"/>
    </w:rPr>
  </w:style>
  <w:style w:type="paragraph" w:customStyle="1" w:styleId="2LinieimVertragst">
    <w:name w:val="2_Linie im Vertragst"/>
    <w:rsid w:val="00E660E6"/>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E660E6"/>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E660E6"/>
  </w:style>
  <w:style w:type="table" w:customStyle="1" w:styleId="Tabela-Siatka121">
    <w:name w:val="Tabela - Siatka121"/>
    <w:basedOn w:val="Standardowy"/>
    <w:next w:val="Tabela-Siatka"/>
    <w:uiPriority w:val="5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E660E6"/>
  </w:style>
  <w:style w:type="table" w:customStyle="1" w:styleId="Tabela-Siatka211">
    <w:name w:val="Tabela - Siatka211"/>
    <w:basedOn w:val="Standardowy"/>
    <w:next w:val="Tabela-Siatka"/>
    <w:rsid w:val="00E660E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59"/>
    <w:rsid w:val="00E6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E660E6"/>
  </w:style>
  <w:style w:type="paragraph" w:customStyle="1" w:styleId="TytuEY1">
    <w:name w:val="TytułEY1"/>
    <w:basedOn w:val="Normalny"/>
    <w:next w:val="Normalny"/>
    <w:rsid w:val="00E660E6"/>
    <w:pPr>
      <w:spacing w:before="0"/>
      <w:jc w:val="center"/>
    </w:pPr>
    <w:rPr>
      <w:rFonts w:ascii="Times New Roman" w:hAnsi="Times New Roman" w:cs="Times New Roman"/>
      <w:b/>
      <w:noProof/>
      <w:sz w:val="32"/>
      <w:szCs w:val="20"/>
    </w:rPr>
  </w:style>
  <w:style w:type="paragraph" w:customStyle="1" w:styleId="Tekstpodstawowy21">
    <w:name w:val="Tekst podstawowy 21"/>
    <w:basedOn w:val="Normalny"/>
    <w:rsid w:val="00E660E6"/>
    <w:pPr>
      <w:widowControl w:val="0"/>
      <w:spacing w:before="0"/>
      <w:jc w:val="left"/>
    </w:pPr>
    <w:rPr>
      <w:rFonts w:ascii="Times New Roman" w:hAnsi="Times New Roman" w:cs="Times New Roman"/>
      <w:b/>
      <w:sz w:val="28"/>
      <w:szCs w:val="20"/>
    </w:rPr>
  </w:style>
  <w:style w:type="paragraph" w:customStyle="1" w:styleId="Podpis2">
    <w:name w:val="Podpis2"/>
    <w:basedOn w:val="Normalny"/>
    <w:next w:val="Normalny"/>
    <w:rsid w:val="00E660E6"/>
    <w:pPr>
      <w:tabs>
        <w:tab w:val="right" w:pos="9072"/>
      </w:tabs>
      <w:spacing w:before="0"/>
    </w:pPr>
    <w:rPr>
      <w:rFonts w:ascii="Times New Roman" w:hAnsi="Times New Roman" w:cs="Times New Roman"/>
      <w:noProof/>
      <w:szCs w:val="20"/>
    </w:rPr>
  </w:style>
  <w:style w:type="paragraph" w:customStyle="1" w:styleId="Style4">
    <w:name w:val="Style4"/>
    <w:basedOn w:val="Normalny"/>
    <w:uiPriority w:val="99"/>
    <w:rsid w:val="00E660E6"/>
    <w:pPr>
      <w:widowControl w:val="0"/>
      <w:autoSpaceDE w:val="0"/>
      <w:autoSpaceDN w:val="0"/>
      <w:adjustRightInd w:val="0"/>
      <w:spacing w:before="0" w:line="349" w:lineRule="exact"/>
    </w:pPr>
    <w:rPr>
      <w:rFonts w:ascii="Arial" w:hAnsi="Arial" w:cs="Arial"/>
    </w:rPr>
  </w:style>
  <w:style w:type="paragraph" w:customStyle="1" w:styleId="Tabelasiatki31">
    <w:name w:val="Tabela siatki 31"/>
    <w:basedOn w:val="Nagwek1"/>
    <w:next w:val="Normalny"/>
    <w:uiPriority w:val="39"/>
    <w:semiHidden/>
    <w:unhideWhenUsed/>
    <w:qFormat/>
    <w:rsid w:val="00E660E6"/>
    <w:pPr>
      <w:keepLines/>
      <w:spacing w:before="480" w:line="276" w:lineRule="auto"/>
      <w:jc w:val="left"/>
      <w:outlineLvl w:val="9"/>
    </w:pPr>
    <w:rPr>
      <w:rFonts w:ascii="Cambria" w:hAnsi="Cambria" w:cs="Times New Roman"/>
      <w:color w:val="365F91"/>
      <w:sz w:val="28"/>
      <w:szCs w:val="28"/>
      <w:lang w:eastAsia="en-US"/>
    </w:rPr>
  </w:style>
  <w:style w:type="character" w:customStyle="1" w:styleId="Teksttreci">
    <w:name w:val="Tekst treści"/>
    <w:link w:val="Teksttreci1"/>
    <w:uiPriority w:val="99"/>
    <w:rsid w:val="00E660E6"/>
    <w:rPr>
      <w:rFonts w:ascii="Verdana" w:hAnsi="Verdana" w:cs="Verdana"/>
      <w:shd w:val="clear" w:color="auto" w:fill="FFFFFF"/>
    </w:rPr>
  </w:style>
  <w:style w:type="paragraph" w:customStyle="1" w:styleId="Teksttreci1">
    <w:name w:val="Tekst treści1"/>
    <w:basedOn w:val="Normalny"/>
    <w:link w:val="Teksttreci"/>
    <w:uiPriority w:val="99"/>
    <w:rsid w:val="00E660E6"/>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E660E6"/>
    <w:rPr>
      <w:rFonts w:cs="Arial"/>
    </w:rPr>
  </w:style>
  <w:style w:type="table" w:styleId="Kolorowalistaakcent1">
    <w:name w:val="Colorful List Accent 1"/>
    <w:basedOn w:val="Standardowy"/>
    <w:uiPriority w:val="34"/>
    <w:rsid w:val="00E660E6"/>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E660E6"/>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E660E6"/>
    <w:pPr>
      <w:keepNext/>
      <w:suppressAutoHyphens/>
    </w:pPr>
    <w:rPr>
      <w:sz w:val="20"/>
      <w:szCs w:val="20"/>
      <w:lang w:eastAsia="ar-SA"/>
    </w:rPr>
  </w:style>
  <w:style w:type="paragraph" w:customStyle="1" w:styleId="nag">
    <w:name w:val="nagł"/>
    <w:basedOn w:val="Normalny"/>
    <w:uiPriority w:val="99"/>
    <w:rsid w:val="00E660E6"/>
    <w:pPr>
      <w:tabs>
        <w:tab w:val="num" w:pos="0"/>
        <w:tab w:val="left" w:pos="540"/>
      </w:tabs>
      <w:suppressAutoHyphens/>
      <w:snapToGrid w:val="0"/>
      <w:spacing w:before="0"/>
    </w:pPr>
    <w:rPr>
      <w:position w:val="-10"/>
      <w:sz w:val="20"/>
      <w:szCs w:val="20"/>
      <w:u w:val="single"/>
      <w:lang w:eastAsia="ar-SA"/>
    </w:rPr>
  </w:style>
  <w:style w:type="paragraph" w:customStyle="1" w:styleId="Tabela9pt">
    <w:name w:val="Tabela  9 pt"/>
    <w:basedOn w:val="Normalny"/>
    <w:uiPriority w:val="99"/>
    <w:rsid w:val="00E660E6"/>
    <w:pPr>
      <w:spacing w:before="40" w:after="40"/>
    </w:pPr>
    <w:rPr>
      <w:rFonts w:ascii="Arial" w:hAnsi="Arial" w:cs="Times New Roman"/>
      <w:sz w:val="18"/>
      <w:szCs w:val="20"/>
      <w:lang w:eastAsia="en-US"/>
    </w:rPr>
  </w:style>
  <w:style w:type="paragraph" w:customStyle="1" w:styleId="Tabelanagwek9pt">
    <w:name w:val="Tabela nagłówek  9 pt"/>
    <w:basedOn w:val="Tabela9pt"/>
    <w:uiPriority w:val="99"/>
    <w:rsid w:val="00E660E6"/>
  </w:style>
  <w:style w:type="character" w:customStyle="1" w:styleId="fontmediumbold">
    <w:name w:val="fontmediumbold"/>
    <w:basedOn w:val="Domylnaczcionkaakapitu"/>
    <w:uiPriority w:val="99"/>
    <w:rsid w:val="00E660E6"/>
    <w:rPr>
      <w:rFonts w:cs="Times New Roman"/>
    </w:rPr>
  </w:style>
  <w:style w:type="character" w:customStyle="1" w:styleId="NagwekZnak1">
    <w:name w:val="Nagłówek Znak1"/>
    <w:uiPriority w:val="99"/>
    <w:locked/>
    <w:rsid w:val="00E660E6"/>
    <w:rPr>
      <w:rFonts w:ascii="Tahoma" w:hAnsi="Tahoma"/>
      <w:sz w:val="24"/>
      <w:lang w:eastAsia="ar-SA" w:bidi="ar-SA"/>
    </w:rPr>
  </w:style>
  <w:style w:type="paragraph" w:customStyle="1" w:styleId="Zwykytekst1">
    <w:name w:val="Zwykły tekst1"/>
    <w:basedOn w:val="Normalny"/>
    <w:uiPriority w:val="99"/>
    <w:rsid w:val="00E660E6"/>
    <w:pPr>
      <w:suppressAutoHyphens/>
      <w:spacing w:before="0"/>
      <w:jc w:val="left"/>
    </w:pPr>
    <w:rPr>
      <w:rFonts w:ascii="Courier New" w:hAnsi="Courier New" w:cs="Courier New"/>
      <w:sz w:val="20"/>
      <w:szCs w:val="20"/>
      <w:lang w:eastAsia="ar-SA"/>
    </w:rPr>
  </w:style>
  <w:style w:type="character" w:customStyle="1" w:styleId="bold1">
    <w:name w:val="bold1"/>
    <w:uiPriority w:val="99"/>
    <w:rsid w:val="00E660E6"/>
    <w:rPr>
      <w:rFonts w:ascii="Arial" w:hAnsi="Arial"/>
      <w:b/>
      <w:sz w:val="20"/>
      <w:u w:val="none"/>
      <w:effect w:val="none"/>
    </w:rPr>
  </w:style>
  <w:style w:type="paragraph" w:customStyle="1" w:styleId="SCParagraf">
    <w:name w:val="SC Paragraf"/>
    <w:basedOn w:val="Normalny"/>
    <w:uiPriority w:val="99"/>
    <w:rsid w:val="00E660E6"/>
    <w:pPr>
      <w:tabs>
        <w:tab w:val="left" w:pos="425"/>
      </w:tabs>
      <w:spacing w:before="0" w:line="300" w:lineRule="exact"/>
      <w:ind w:left="181" w:firstLine="357"/>
    </w:pPr>
    <w:rPr>
      <w:rFonts w:cs="Times New Roman"/>
      <w:color w:val="000000"/>
    </w:rPr>
  </w:style>
  <w:style w:type="paragraph" w:customStyle="1" w:styleId="Zwykytekst0">
    <w:name w:val="Zwyk?y tekst"/>
    <w:basedOn w:val="Normalny"/>
    <w:uiPriority w:val="99"/>
    <w:rsid w:val="00E660E6"/>
    <w:pPr>
      <w:widowControl w:val="0"/>
      <w:suppressAutoHyphens/>
      <w:overflowPunct w:val="0"/>
      <w:autoSpaceDE w:val="0"/>
      <w:spacing w:before="0"/>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E660E6"/>
    <w:pPr>
      <w:spacing w:before="0" w:after="240"/>
      <w:ind w:left="851"/>
    </w:pPr>
    <w:rPr>
      <w:rFonts w:ascii="Times New Roman" w:hAnsi="Times New Roman" w:cs="Times New Roman"/>
      <w:sz w:val="22"/>
      <w:lang w:eastAsia="en-US"/>
    </w:rPr>
  </w:style>
  <w:style w:type="paragraph" w:customStyle="1" w:styleId="CMSSchL3">
    <w:name w:val="CMS Sch L3"/>
    <w:basedOn w:val="Normalny"/>
    <w:rsid w:val="00E660E6"/>
    <w:pPr>
      <w:numPr>
        <w:ilvl w:val="2"/>
        <w:numId w:val="211"/>
      </w:numPr>
      <w:spacing w:before="0" w:after="240"/>
      <w:outlineLvl w:val="2"/>
    </w:pPr>
    <w:rPr>
      <w:rFonts w:ascii="Times New Roman" w:hAnsi="Times New Roman" w:cs="Times New Roman"/>
      <w:sz w:val="22"/>
      <w:lang w:eastAsia="en-US"/>
    </w:rPr>
  </w:style>
  <w:style w:type="paragraph" w:customStyle="1" w:styleId="CMSSchL2">
    <w:name w:val="CMS Sch L2"/>
    <w:basedOn w:val="Normalny"/>
    <w:next w:val="CMSSchL3"/>
    <w:rsid w:val="00E660E6"/>
    <w:pPr>
      <w:numPr>
        <w:ilvl w:val="1"/>
        <w:numId w:val="211"/>
      </w:numPr>
      <w:spacing w:before="240" w:after="240"/>
      <w:outlineLvl w:val="1"/>
    </w:pPr>
    <w:rPr>
      <w:rFonts w:ascii="Times New Roman" w:hAnsi="Times New Roman" w:cs="Times New Roman"/>
      <w:sz w:val="22"/>
      <w:lang w:eastAsia="en-US"/>
    </w:rPr>
  </w:style>
  <w:style w:type="paragraph" w:customStyle="1" w:styleId="CMSSchL1">
    <w:name w:val="CMS Sch L1"/>
    <w:basedOn w:val="Normalny"/>
    <w:next w:val="Normalny"/>
    <w:rsid w:val="00E660E6"/>
    <w:pPr>
      <w:keepNext/>
      <w:pageBreakBefore/>
      <w:numPr>
        <w:numId w:val="211"/>
      </w:numPr>
      <w:spacing w:before="240" w:after="240"/>
      <w:jc w:val="center"/>
      <w:outlineLvl w:val="0"/>
    </w:pPr>
    <w:rPr>
      <w:rFonts w:ascii="Times New Roman" w:hAnsi="Times New Roman" w:cs="Times New Roman"/>
      <w:b/>
      <w:sz w:val="28"/>
      <w:lang w:eastAsia="en-US"/>
    </w:rPr>
  </w:style>
  <w:style w:type="paragraph" w:customStyle="1" w:styleId="CMSSchL4">
    <w:name w:val="CMS Sch L4"/>
    <w:basedOn w:val="Normalny"/>
    <w:rsid w:val="00E660E6"/>
    <w:pPr>
      <w:numPr>
        <w:ilvl w:val="3"/>
        <w:numId w:val="211"/>
      </w:numPr>
      <w:tabs>
        <w:tab w:val="left" w:pos="1701"/>
      </w:tabs>
      <w:spacing w:before="0" w:after="240"/>
      <w:outlineLvl w:val="3"/>
    </w:pPr>
    <w:rPr>
      <w:rFonts w:ascii="Times New Roman" w:hAnsi="Times New Roman" w:cs="Times New Roman"/>
      <w:sz w:val="22"/>
      <w:lang w:eastAsia="en-US"/>
    </w:rPr>
  </w:style>
  <w:style w:type="paragraph" w:customStyle="1" w:styleId="CMSSchL5">
    <w:name w:val="CMS Sch L5"/>
    <w:basedOn w:val="Normalny"/>
    <w:rsid w:val="00E660E6"/>
    <w:pPr>
      <w:numPr>
        <w:ilvl w:val="4"/>
        <w:numId w:val="211"/>
      </w:numPr>
      <w:tabs>
        <w:tab w:val="left" w:pos="2552"/>
      </w:tabs>
      <w:spacing w:before="0" w:after="240"/>
      <w:outlineLvl w:val="4"/>
    </w:pPr>
    <w:rPr>
      <w:rFonts w:ascii="Times New Roman" w:hAnsi="Times New Roman" w:cs="Times New Roman"/>
      <w:sz w:val="22"/>
      <w:lang w:eastAsia="en-US"/>
    </w:rPr>
  </w:style>
  <w:style w:type="paragraph" w:customStyle="1" w:styleId="CMSSchL6">
    <w:name w:val="CMS Sch L6"/>
    <w:basedOn w:val="Normalny"/>
    <w:rsid w:val="00E660E6"/>
    <w:pPr>
      <w:numPr>
        <w:ilvl w:val="5"/>
        <w:numId w:val="211"/>
      </w:numPr>
      <w:tabs>
        <w:tab w:val="left" w:pos="3402"/>
      </w:tabs>
      <w:spacing w:before="0" w:after="240"/>
      <w:outlineLvl w:val="5"/>
    </w:pPr>
    <w:rPr>
      <w:rFonts w:ascii="Times New Roman" w:hAnsi="Times New Roman" w:cs="Times New Roman"/>
      <w:sz w:val="22"/>
      <w:lang w:eastAsia="en-US"/>
    </w:rPr>
  </w:style>
  <w:style w:type="paragraph" w:customStyle="1" w:styleId="CMSSchL7">
    <w:name w:val="CMS Sch L7"/>
    <w:basedOn w:val="Normalny"/>
    <w:rsid w:val="00E660E6"/>
    <w:pPr>
      <w:numPr>
        <w:ilvl w:val="6"/>
        <w:numId w:val="211"/>
      </w:numPr>
      <w:spacing w:before="0" w:after="240"/>
      <w:outlineLvl w:val="6"/>
    </w:pPr>
    <w:rPr>
      <w:rFonts w:ascii="Times New Roman" w:hAnsi="Times New Roman" w:cs="Times New Roman"/>
      <w:sz w:val="22"/>
      <w:lang w:eastAsia="en-US"/>
    </w:rPr>
  </w:style>
  <w:style w:type="paragraph" w:customStyle="1" w:styleId="CMSSchL8">
    <w:name w:val="CMS Sch L8"/>
    <w:basedOn w:val="Normalny"/>
    <w:rsid w:val="00E660E6"/>
    <w:pPr>
      <w:numPr>
        <w:ilvl w:val="7"/>
        <w:numId w:val="211"/>
      </w:numPr>
      <w:tabs>
        <w:tab w:val="left" w:pos="1701"/>
      </w:tabs>
      <w:spacing w:before="0" w:after="240"/>
      <w:outlineLvl w:val="7"/>
    </w:pPr>
    <w:rPr>
      <w:rFonts w:ascii="Times New Roman" w:hAnsi="Times New Roman" w:cs="Times New Roman"/>
      <w:sz w:val="22"/>
      <w:lang w:eastAsia="en-US"/>
    </w:rPr>
  </w:style>
  <w:style w:type="paragraph" w:customStyle="1" w:styleId="CMSSchL9">
    <w:name w:val="CMS Sch L9"/>
    <w:basedOn w:val="Normalny"/>
    <w:rsid w:val="00E660E6"/>
    <w:pPr>
      <w:numPr>
        <w:ilvl w:val="8"/>
        <w:numId w:val="211"/>
      </w:numPr>
      <w:tabs>
        <w:tab w:val="left" w:pos="2552"/>
      </w:tabs>
      <w:spacing w:before="0" w:after="240"/>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E660E6"/>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E660E6"/>
    <w:rPr>
      <w:rFonts w:ascii="Calibri" w:eastAsia="Times New Roman" w:hAnsi="Calibri" w:cs="Times New Roman"/>
      <w:b/>
      <w:bCs/>
      <w:i/>
      <w:iCs/>
      <w:color w:val="4F81BD"/>
    </w:rPr>
  </w:style>
  <w:style w:type="paragraph" w:customStyle="1" w:styleId="dnb">
    <w:name w:val="dnb"/>
    <w:basedOn w:val="Tekstpodstawowy3"/>
    <w:link w:val="dnbZnak"/>
    <w:qFormat/>
    <w:rsid w:val="00E660E6"/>
    <w:pPr>
      <w:keepNext w:val="0"/>
      <w:numPr>
        <w:numId w:val="212"/>
      </w:numPr>
      <w:tabs>
        <w:tab w:val="left" w:pos="284"/>
      </w:tabs>
      <w:spacing w:before="0"/>
      <w:ind w:left="284" w:hanging="284"/>
    </w:pPr>
    <w:rPr>
      <w:rFonts w:ascii="Calibri" w:eastAsia="Corbel" w:hAnsi="Calibri" w:cs="Times New Roman"/>
      <w:sz w:val="15"/>
      <w:szCs w:val="16"/>
    </w:rPr>
  </w:style>
  <w:style w:type="paragraph" w:customStyle="1" w:styleId="dnb2">
    <w:name w:val="dnb2"/>
    <w:basedOn w:val="dnb"/>
    <w:link w:val="dnb2Znak"/>
    <w:qFormat/>
    <w:rsid w:val="00E660E6"/>
  </w:style>
  <w:style w:type="character" w:customStyle="1" w:styleId="dnbZnak">
    <w:name w:val="dnb Znak"/>
    <w:link w:val="dnb"/>
    <w:rsid w:val="00E660E6"/>
    <w:rPr>
      <w:rFonts w:ascii="Calibri" w:eastAsia="Corbel" w:hAnsi="Calibri" w:cs="Times New Roman"/>
      <w:sz w:val="15"/>
      <w:szCs w:val="16"/>
      <w:lang w:eastAsia="pl-PL"/>
    </w:rPr>
  </w:style>
  <w:style w:type="character" w:customStyle="1" w:styleId="dnb2Znak">
    <w:name w:val="dnb2 Znak"/>
    <w:basedOn w:val="dnbZnak"/>
    <w:link w:val="dnb2"/>
    <w:rsid w:val="00E660E6"/>
    <w:rPr>
      <w:rFonts w:ascii="Calibri" w:eastAsia="Corbel" w:hAnsi="Calibri" w:cs="Times New Roman"/>
      <w:sz w:val="15"/>
      <w:szCs w:val="16"/>
      <w:lang w:eastAsia="pl-PL"/>
    </w:rPr>
  </w:style>
  <w:style w:type="paragraph" w:customStyle="1" w:styleId="Tytu1">
    <w:name w:val="Tytuł 1"/>
    <w:basedOn w:val="Standard0"/>
    <w:next w:val="Standard0"/>
    <w:rsid w:val="00E660E6"/>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E660E6"/>
    <w:rPr>
      <w:sz w:val="22"/>
      <w:szCs w:val="22"/>
      <w:lang w:val="en-GB" w:eastAsia="en-US" w:bidi="ar-SA"/>
    </w:rPr>
  </w:style>
  <w:style w:type="paragraph" w:customStyle="1" w:styleId="InsideAddress">
    <w:name w:val="Inside Address"/>
    <w:basedOn w:val="Normalny"/>
    <w:rsid w:val="00E660E6"/>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E660E6"/>
    <w:pPr>
      <w:numPr>
        <w:numId w:val="213"/>
      </w:numPr>
      <w:spacing w:before="0"/>
      <w:jc w:val="left"/>
    </w:pPr>
    <w:rPr>
      <w:rFonts w:ascii="Times New Roman" w:hAnsi="Times New Roman" w:cs="Times New Roman"/>
      <w:snapToGrid w:val="0"/>
      <w:szCs w:val="20"/>
      <w:lang w:val="en-GB" w:eastAsia="en-US"/>
    </w:rPr>
  </w:style>
  <w:style w:type="paragraph" w:customStyle="1" w:styleId="06BodyCopyBullet">
    <w:name w:val="06_Body_Copy_Bullet"/>
    <w:basedOn w:val="Normalny"/>
    <w:link w:val="06BodyCopyBulletZchnZchn"/>
    <w:rsid w:val="00E660E6"/>
    <w:pPr>
      <w:numPr>
        <w:numId w:val="214"/>
      </w:numPr>
      <w:tabs>
        <w:tab w:val="clear" w:pos="170"/>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E660E6"/>
    <w:rPr>
      <w:rFonts w:ascii="Arial" w:eastAsia="Times New Roman" w:hAnsi="Arial" w:cs="Times New Roman"/>
      <w:sz w:val="20"/>
      <w:lang w:val="en-GB"/>
    </w:rPr>
  </w:style>
  <w:style w:type="paragraph" w:customStyle="1" w:styleId="DefaultParagraphF">
    <w:name w:val="Default Paragraph F"/>
    <w:basedOn w:val="Normalny"/>
    <w:rsid w:val="00E660E6"/>
    <w:pPr>
      <w:spacing w:before="0"/>
      <w:jc w:val="left"/>
    </w:pPr>
    <w:rPr>
      <w:rFonts w:ascii="Courier" w:hAnsi="Courier" w:cs="Times New Roman"/>
      <w:szCs w:val="20"/>
    </w:rPr>
  </w:style>
  <w:style w:type="numbering" w:customStyle="1" w:styleId="Bezlisty1111">
    <w:name w:val="Bez listy1111"/>
    <w:next w:val="Bezlisty"/>
    <w:uiPriority w:val="99"/>
    <w:semiHidden/>
    <w:unhideWhenUsed/>
    <w:rsid w:val="00E660E6"/>
  </w:style>
  <w:style w:type="paragraph" w:customStyle="1" w:styleId="Ustp">
    <w:name w:val="Ustęp"/>
    <w:basedOn w:val="Normalny"/>
    <w:link w:val="UstpZnak"/>
    <w:autoRedefine/>
    <w:qFormat/>
    <w:rsid w:val="00E660E6"/>
    <w:pPr>
      <w:spacing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E660E6"/>
    <w:rPr>
      <w:rFonts w:ascii="Cambria" w:eastAsia="Calibri" w:hAnsi="Cambria" w:cs="Times New Roman"/>
    </w:rPr>
  </w:style>
  <w:style w:type="numbering" w:customStyle="1" w:styleId="Rozdzia">
    <w:name w:val="Rozdział"/>
    <w:basedOn w:val="Bezlisty"/>
    <w:uiPriority w:val="99"/>
    <w:rsid w:val="00E660E6"/>
    <w:pPr>
      <w:numPr>
        <w:numId w:val="217"/>
      </w:numPr>
    </w:pPr>
  </w:style>
  <w:style w:type="numbering" w:customStyle="1" w:styleId="Tyturozdziau">
    <w:name w:val="Tytuł rozdziału"/>
    <w:basedOn w:val="Bezlisty"/>
    <w:uiPriority w:val="99"/>
    <w:rsid w:val="00E660E6"/>
    <w:pPr>
      <w:numPr>
        <w:numId w:val="218"/>
      </w:numPr>
    </w:pPr>
  </w:style>
  <w:style w:type="paragraph" w:customStyle="1" w:styleId="StylAkapitzlistPogrubienieWyrwnanydorodka">
    <w:name w:val="Styl Akapit z listą + Pogrubienie Wyrównany do środka"/>
    <w:basedOn w:val="Akapitzlist"/>
    <w:autoRedefine/>
    <w:rsid w:val="00E660E6"/>
    <w:pPr>
      <w:spacing w:before="480"/>
      <w:jc w:val="center"/>
    </w:pPr>
    <w:rPr>
      <w:b/>
      <w:bCs/>
      <w:szCs w:val="20"/>
    </w:rPr>
  </w:style>
  <w:style w:type="paragraph" w:customStyle="1" w:styleId="Centered">
    <w:name w:val="Centered"/>
    <w:basedOn w:val="Normalny"/>
    <w:uiPriority w:val="99"/>
    <w:rsid w:val="00E660E6"/>
    <w:pPr>
      <w:spacing w:before="60" w:after="60"/>
      <w:jc w:val="center"/>
    </w:pPr>
    <w:rPr>
      <w:rFonts w:ascii="Arial" w:eastAsia="Calibri" w:hAnsi="Arial" w:cs="Times New Roman"/>
      <w:sz w:val="22"/>
      <w:szCs w:val="22"/>
      <w:lang w:eastAsia="en-US"/>
    </w:rPr>
  </w:style>
  <w:style w:type="numbering" w:customStyle="1" w:styleId="Styl22">
    <w:name w:val="Styl22"/>
    <w:uiPriority w:val="99"/>
    <w:rsid w:val="00E660E6"/>
    <w:pPr>
      <w:numPr>
        <w:numId w:val="219"/>
      </w:numPr>
    </w:pPr>
  </w:style>
  <w:style w:type="paragraph" w:customStyle="1" w:styleId="Tytul2">
    <w:name w:val="Tytul 2"/>
    <w:basedOn w:val="Normalny"/>
    <w:uiPriority w:val="99"/>
    <w:rsid w:val="00E660E6"/>
    <w:pPr>
      <w:spacing w:before="60" w:after="60"/>
      <w:jc w:val="center"/>
    </w:pPr>
    <w:rPr>
      <w:rFonts w:ascii="Arial" w:hAnsi="Arial" w:cs="Times New Roman"/>
      <w:sz w:val="28"/>
      <w:szCs w:val="20"/>
      <w:lang w:eastAsia="en-US"/>
    </w:rPr>
  </w:style>
  <w:style w:type="table" w:customStyle="1" w:styleId="MediumShading1-Accent11">
    <w:name w:val="Medium Shading 1 - Accent 11"/>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311">
    <w:name w:val="Tabela - Siatka31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nhideWhenUsed/>
    <w:qFormat/>
    <w:rsid w:val="00E660E6"/>
    <w:pPr>
      <w:keepLines/>
      <w:spacing w:before="480" w:line="276" w:lineRule="auto"/>
      <w:jc w:val="left"/>
      <w:outlineLvl w:val="9"/>
    </w:pPr>
    <w:rPr>
      <w:rFonts w:ascii="Cambria" w:hAnsi="Cambria" w:cs="Times New Roman"/>
      <w:color w:val="365F91"/>
      <w:sz w:val="28"/>
      <w:szCs w:val="28"/>
    </w:rPr>
  </w:style>
  <w:style w:type="numbering" w:customStyle="1" w:styleId="Bezlisty11111">
    <w:name w:val="Bez listy11111"/>
    <w:next w:val="Bezlisty"/>
    <w:uiPriority w:val="99"/>
    <w:semiHidden/>
    <w:unhideWhenUsed/>
    <w:rsid w:val="00E660E6"/>
  </w:style>
  <w:style w:type="paragraph" w:customStyle="1" w:styleId="Spisilustracji1">
    <w:name w:val="Spis ilustracji1"/>
    <w:basedOn w:val="Normalny"/>
    <w:next w:val="Normalny"/>
    <w:uiPriority w:val="99"/>
    <w:unhideWhenUsed/>
    <w:rsid w:val="00E660E6"/>
    <w:pPr>
      <w:spacing w:before="0"/>
      <w:jc w:val="left"/>
    </w:pPr>
    <w:rPr>
      <w:rFonts w:ascii="Calibri" w:eastAsia="Calibri" w:hAnsi="Calibri" w:cs="Calibri"/>
      <w:sz w:val="22"/>
      <w:szCs w:val="22"/>
      <w:lang w:eastAsia="en-US"/>
    </w:rPr>
  </w:style>
  <w:style w:type="numbering" w:customStyle="1" w:styleId="Bezlisty2111">
    <w:name w:val="Bez listy2111"/>
    <w:next w:val="Bezlisty"/>
    <w:uiPriority w:val="99"/>
    <w:semiHidden/>
    <w:unhideWhenUsed/>
    <w:rsid w:val="00E660E6"/>
  </w:style>
  <w:style w:type="paragraph" w:customStyle="1" w:styleId="Tekstpodstawowywcity1">
    <w:name w:val="Tekst podstawowy wcięty1"/>
    <w:basedOn w:val="Normalny"/>
    <w:link w:val="BodyTextIndentChar"/>
    <w:rsid w:val="00E660E6"/>
    <w:pPr>
      <w:keepNext/>
    </w:pPr>
    <w:rPr>
      <w:rFonts w:eastAsia="Calibri" w:cs="Times New Roman"/>
      <w:color w:val="000000"/>
      <w:sz w:val="20"/>
      <w:szCs w:val="20"/>
    </w:rPr>
  </w:style>
  <w:style w:type="character" w:customStyle="1" w:styleId="BodyTextIndentChar">
    <w:name w:val="Body Text Indent Char"/>
    <w:link w:val="Tekstpodstawowywcity1"/>
    <w:rsid w:val="00E660E6"/>
    <w:rPr>
      <w:rFonts w:ascii="Tahoma" w:eastAsia="Calibri" w:hAnsi="Tahoma" w:cs="Times New Roman"/>
      <w:color w:val="000000"/>
      <w:sz w:val="20"/>
      <w:szCs w:val="20"/>
      <w:lang w:eastAsia="pl-PL"/>
    </w:rPr>
  </w:style>
  <w:style w:type="paragraph" w:customStyle="1" w:styleId="Poprawka1">
    <w:name w:val="Poprawka1"/>
    <w:hidden/>
    <w:semiHidden/>
    <w:rsid w:val="00E660E6"/>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E660E6"/>
    <w:pPr>
      <w:spacing w:before="0"/>
    </w:pPr>
    <w:rPr>
      <w:sz w:val="16"/>
      <w:szCs w:val="16"/>
    </w:rPr>
  </w:style>
  <w:style w:type="numbering" w:customStyle="1" w:styleId="Rozdzia1">
    <w:name w:val="Rozdział1"/>
    <w:basedOn w:val="Bezlisty"/>
    <w:uiPriority w:val="99"/>
    <w:rsid w:val="00E660E6"/>
    <w:pPr>
      <w:numPr>
        <w:numId w:val="215"/>
      </w:numPr>
    </w:pPr>
  </w:style>
  <w:style w:type="numbering" w:customStyle="1" w:styleId="Tyturozdziau1">
    <w:name w:val="Tytuł rozdziału1"/>
    <w:basedOn w:val="Bezlisty"/>
    <w:uiPriority w:val="99"/>
    <w:rsid w:val="00E660E6"/>
    <w:pPr>
      <w:numPr>
        <w:numId w:val="216"/>
      </w:numPr>
    </w:pPr>
  </w:style>
  <w:style w:type="numbering" w:customStyle="1" w:styleId="Styl218">
    <w:name w:val="Styl218"/>
    <w:uiPriority w:val="99"/>
    <w:rsid w:val="00E660E6"/>
  </w:style>
  <w:style w:type="table" w:customStyle="1" w:styleId="MediumShading1-Accent111">
    <w:name w:val="Medium Shading 1 - Accent 111"/>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E660E6"/>
    <w:pPr>
      <w:numPr>
        <w:numId w:val="220"/>
      </w:numPr>
      <w:spacing w:before="20" w:after="20"/>
      <w:jc w:val="left"/>
    </w:pPr>
    <w:rPr>
      <w:rFonts w:ascii="Arial" w:hAnsi="Arial" w:cs="Arial"/>
      <w:sz w:val="20"/>
      <w:szCs w:val="20"/>
      <w:lang w:eastAsia="en-US"/>
    </w:rPr>
  </w:style>
  <w:style w:type="paragraph" w:customStyle="1" w:styleId="PMOTT">
    <w:name w:val="PMO_TT"/>
    <w:basedOn w:val="Normalny"/>
    <w:rsid w:val="00E660E6"/>
    <w:pPr>
      <w:spacing w:before="40" w:after="40"/>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E660E6"/>
    <w:pPr>
      <w:numPr>
        <w:numId w:val="0"/>
      </w:numPr>
      <w:tabs>
        <w:tab w:val="clear" w:pos="539"/>
      </w:tabs>
      <w:spacing w:before="120" w:after="60"/>
      <w:jc w:val="left"/>
    </w:pPr>
    <w:rPr>
      <w:rFonts w:ascii="Arial" w:hAnsi="Arial" w:cs="Times New Roman"/>
      <w:b/>
      <w:bCs/>
      <w:caps w:val="0"/>
      <w:smallCaps/>
      <w:color w:val="000000"/>
      <w:sz w:val="24"/>
      <w:szCs w:val="24"/>
      <w:u w:val="none"/>
      <w:lang w:eastAsia="en-US"/>
    </w:rPr>
  </w:style>
  <w:style w:type="paragraph" w:customStyle="1" w:styleId="GuideHeader">
    <w:name w:val="Guide Header"/>
    <w:basedOn w:val="Normalny"/>
    <w:rsid w:val="00E660E6"/>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E660E6"/>
    <w:pPr>
      <w:pBdr>
        <w:top w:val="single" w:sz="4" w:space="10" w:color="4F81BD" w:themeColor="accent1"/>
        <w:bottom w:val="single" w:sz="4" w:space="10" w:color="4F81BD" w:themeColor="accent1"/>
      </w:pBdr>
      <w:spacing w:before="360" w:after="360"/>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E660E6"/>
    <w:rPr>
      <w:rFonts w:ascii="Tahoma" w:eastAsia="Times New Roman" w:hAnsi="Tahoma" w:cs="Tahoma"/>
      <w:i/>
      <w:iCs/>
      <w:color w:val="4F81BD" w:themeColor="accent1"/>
      <w:sz w:val="24"/>
      <w:szCs w:val="24"/>
      <w:lang w:eastAsia="pl-PL"/>
    </w:rPr>
  </w:style>
  <w:style w:type="numbering" w:customStyle="1" w:styleId="Bezlisty411">
    <w:name w:val="Bez listy411"/>
    <w:next w:val="Bezlisty"/>
    <w:uiPriority w:val="99"/>
    <w:semiHidden/>
    <w:unhideWhenUsed/>
    <w:rsid w:val="00E660E6"/>
  </w:style>
  <w:style w:type="table" w:customStyle="1" w:styleId="Tabela-Siatka411">
    <w:name w:val="Tabela - Siatka41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E660E6"/>
  </w:style>
  <w:style w:type="character" w:customStyle="1" w:styleId="ListParagraphChar1">
    <w:name w:val="List Paragraph Char1"/>
    <w:basedOn w:val="Domylnaczcionkaakapitu"/>
    <w:uiPriority w:val="34"/>
    <w:locked/>
    <w:rsid w:val="00E660E6"/>
    <w:rPr>
      <w:rFonts w:ascii="Calibri" w:eastAsia="Times New Roman" w:hAnsi="Calibri" w:cs="Times New Roman"/>
    </w:rPr>
  </w:style>
  <w:style w:type="numbering" w:customStyle="1" w:styleId="Bezlisty22">
    <w:name w:val="Bez listy22"/>
    <w:next w:val="Bezlisty"/>
    <w:uiPriority w:val="99"/>
    <w:semiHidden/>
    <w:unhideWhenUsed/>
    <w:rsid w:val="00E660E6"/>
  </w:style>
  <w:style w:type="numbering" w:customStyle="1" w:styleId="Bezlisty3111">
    <w:name w:val="Bez listy3111"/>
    <w:next w:val="Bezlisty"/>
    <w:uiPriority w:val="99"/>
    <w:semiHidden/>
    <w:unhideWhenUsed/>
    <w:rsid w:val="00E660E6"/>
  </w:style>
  <w:style w:type="numbering" w:customStyle="1" w:styleId="Rozdzia2">
    <w:name w:val="Rozdział2"/>
    <w:basedOn w:val="Bezlisty"/>
    <w:uiPriority w:val="99"/>
    <w:rsid w:val="00E660E6"/>
    <w:pPr>
      <w:numPr>
        <w:numId w:val="208"/>
      </w:numPr>
    </w:pPr>
  </w:style>
  <w:style w:type="numbering" w:customStyle="1" w:styleId="Tyturozdziau3">
    <w:name w:val="Tytuł rozdziału3"/>
    <w:basedOn w:val="Bezlisty"/>
    <w:uiPriority w:val="99"/>
    <w:rsid w:val="00E660E6"/>
    <w:pPr>
      <w:numPr>
        <w:numId w:val="207"/>
      </w:numPr>
    </w:pPr>
  </w:style>
  <w:style w:type="numbering" w:customStyle="1" w:styleId="Styl221">
    <w:name w:val="Styl221"/>
    <w:uiPriority w:val="99"/>
    <w:rsid w:val="00E660E6"/>
  </w:style>
  <w:style w:type="table" w:customStyle="1" w:styleId="MediumShading1-Accent112">
    <w:name w:val="Medium Shading 1 - Accent 112"/>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E660E6"/>
    <w:pPr>
      <w:numPr>
        <w:numId w:val="221"/>
      </w:numPr>
      <w:tabs>
        <w:tab w:val="clear" w:pos="460"/>
        <w:tab w:val="num" w:pos="0"/>
      </w:tabs>
      <w:spacing w:before="60" w:after="60"/>
      <w:ind w:left="360"/>
      <w:jc w:val="left"/>
    </w:pPr>
    <w:rPr>
      <w:rFonts w:ascii="Arial" w:hAnsi="Arial" w:cs="Times New Roman"/>
      <w:sz w:val="20"/>
      <w:szCs w:val="20"/>
      <w:lang w:bidi="en-US"/>
    </w:rPr>
  </w:style>
  <w:style w:type="paragraph" w:customStyle="1" w:styleId="Tabelatre">
    <w:name w:val="Tabela treść"/>
    <w:basedOn w:val="Normalny"/>
    <w:rsid w:val="00E660E6"/>
    <w:pPr>
      <w:spacing w:before="60" w:after="60"/>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E660E6"/>
    <w:pPr>
      <w:spacing w:before="0"/>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E660E6"/>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E660E6"/>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E660E6"/>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E660E6"/>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E660E6"/>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E660E6"/>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E660E6"/>
    <w:pPr>
      <w:pBdr>
        <w:top w:val="single" w:sz="4" w:space="1" w:color="auto"/>
      </w:pBdr>
      <w:tabs>
        <w:tab w:val="num" w:pos="432"/>
        <w:tab w:val="left" w:pos="900"/>
      </w:tabs>
      <w:spacing w:before="240" w:after="240"/>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E660E6"/>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E660E6"/>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E660E6"/>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E660E6"/>
    <w:rPr>
      <w:sz w:val="24"/>
      <w:szCs w:val="24"/>
    </w:rPr>
  </w:style>
  <w:style w:type="paragraph" w:customStyle="1" w:styleId="HeadingLevel4">
    <w:name w:val="Heading Level 4"/>
    <w:basedOn w:val="HeadingLevel3"/>
    <w:next w:val="Normalny"/>
    <w:rsid w:val="00E660E6"/>
    <w:rPr>
      <w:i/>
    </w:rPr>
  </w:style>
  <w:style w:type="paragraph" w:styleId="Listapunktowana3">
    <w:name w:val="List Bullet 3"/>
    <w:basedOn w:val="Normalny"/>
    <w:uiPriority w:val="99"/>
    <w:unhideWhenUsed/>
    <w:rsid w:val="00E660E6"/>
    <w:pPr>
      <w:numPr>
        <w:numId w:val="222"/>
      </w:numPr>
      <w:contextualSpacing/>
    </w:pPr>
  </w:style>
  <w:style w:type="paragraph" w:styleId="Listapunktowana4">
    <w:name w:val="List Bullet 4"/>
    <w:basedOn w:val="Normalny"/>
    <w:uiPriority w:val="99"/>
    <w:unhideWhenUsed/>
    <w:rsid w:val="00E660E6"/>
    <w:pPr>
      <w:numPr>
        <w:numId w:val="223"/>
      </w:numPr>
      <w:contextualSpacing/>
    </w:pPr>
  </w:style>
  <w:style w:type="paragraph" w:styleId="Lista-kontynuacja2">
    <w:name w:val="List Continue 2"/>
    <w:basedOn w:val="Normalny"/>
    <w:uiPriority w:val="99"/>
    <w:unhideWhenUsed/>
    <w:rsid w:val="00E660E6"/>
    <w:pPr>
      <w:spacing w:after="120"/>
      <w:ind w:left="566"/>
      <w:contextualSpacing/>
    </w:pPr>
  </w:style>
  <w:style w:type="paragraph" w:styleId="Lista-kontynuacja3">
    <w:name w:val="List Continue 3"/>
    <w:basedOn w:val="Normalny"/>
    <w:uiPriority w:val="99"/>
    <w:unhideWhenUsed/>
    <w:rsid w:val="00E660E6"/>
    <w:pPr>
      <w:spacing w:after="120"/>
      <w:ind w:left="849"/>
      <w:contextualSpacing/>
    </w:pPr>
  </w:style>
  <w:style w:type="paragraph" w:styleId="Lista-kontynuacja4">
    <w:name w:val="List Continue 4"/>
    <w:basedOn w:val="Normalny"/>
    <w:uiPriority w:val="99"/>
    <w:unhideWhenUsed/>
    <w:rsid w:val="00E660E6"/>
    <w:pPr>
      <w:spacing w:after="120"/>
      <w:ind w:left="1132"/>
      <w:contextualSpacing/>
    </w:pPr>
  </w:style>
  <w:style w:type="paragraph" w:customStyle="1" w:styleId="Numberedlist22">
    <w:name w:val="Numbered list 2.2"/>
    <w:basedOn w:val="Nagwek2"/>
    <w:next w:val="Normalny"/>
    <w:rsid w:val="00E660E6"/>
    <w:pPr>
      <w:numPr>
        <w:numId w:val="0"/>
      </w:numPr>
      <w:tabs>
        <w:tab w:val="clear" w:pos="539"/>
        <w:tab w:val="left" w:pos="720"/>
      </w:tabs>
      <w:spacing w:after="60"/>
      <w:jc w:val="left"/>
    </w:pPr>
    <w:rPr>
      <w:rFonts w:ascii="Futura Hv" w:eastAsia="Calibri" w:hAnsi="Futura Hv" w:cs="Times New Roman"/>
      <w:bCs/>
      <w:caps w:val="0"/>
      <w:sz w:val="24"/>
      <w:u w:val="none"/>
      <w:lang w:val="en-US" w:eastAsia="en-US"/>
    </w:rPr>
  </w:style>
  <w:style w:type="paragraph" w:customStyle="1" w:styleId="Style1">
    <w:name w:val="Style1"/>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paragraph" w:customStyle="1" w:styleId="Style270">
    <w:name w:val="Style27"/>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paragraph" w:customStyle="1" w:styleId="Style40">
    <w:name w:val="Style40"/>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paragraph" w:customStyle="1" w:styleId="Style43">
    <w:name w:val="Style43"/>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paragraph" w:customStyle="1" w:styleId="Style49">
    <w:name w:val="Style49"/>
    <w:basedOn w:val="Normalny"/>
    <w:uiPriority w:val="99"/>
    <w:rsid w:val="00E660E6"/>
    <w:pPr>
      <w:widowControl w:val="0"/>
      <w:autoSpaceDE w:val="0"/>
      <w:autoSpaceDN w:val="0"/>
      <w:adjustRightInd w:val="0"/>
      <w:spacing w:before="0"/>
      <w:jc w:val="left"/>
    </w:pPr>
    <w:rPr>
      <w:rFonts w:ascii="Times New Roman" w:hAnsi="Times New Roman" w:cs="Times New Roman"/>
    </w:rPr>
  </w:style>
  <w:style w:type="character" w:customStyle="1" w:styleId="FontStyle64">
    <w:name w:val="Font Style64"/>
    <w:uiPriority w:val="99"/>
    <w:rsid w:val="00E660E6"/>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E660E6"/>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E660E6"/>
    <w:rPr>
      <w:rFonts w:ascii="Arial" w:hAnsi="Arial" w:cs="Arial" w:hint="default"/>
      <w:b/>
      <w:bCs/>
      <w:color w:val="000000"/>
      <w:sz w:val="18"/>
      <w:szCs w:val="18"/>
    </w:rPr>
  </w:style>
  <w:style w:type="character" w:customStyle="1" w:styleId="FontStyle83">
    <w:name w:val="Font Style83"/>
    <w:uiPriority w:val="99"/>
    <w:rsid w:val="00E660E6"/>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E660E6"/>
    <w:rPr>
      <w:rFonts w:ascii="Tahoma" w:eastAsia="Times New Roman" w:hAnsi="Tahoma" w:cs="Tahoma"/>
      <w:sz w:val="24"/>
      <w:szCs w:val="24"/>
      <w:lang w:eastAsia="pl-PL"/>
    </w:rPr>
  </w:style>
  <w:style w:type="numbering" w:customStyle="1" w:styleId="Styl2111">
    <w:name w:val="Styl2111"/>
    <w:uiPriority w:val="99"/>
    <w:rsid w:val="00E660E6"/>
  </w:style>
  <w:style w:type="paragraph" w:styleId="Bibliografia">
    <w:name w:val="Bibliography"/>
    <w:basedOn w:val="Normalny"/>
    <w:next w:val="Normalny"/>
    <w:unhideWhenUsed/>
    <w:rsid w:val="00E660E6"/>
  </w:style>
  <w:style w:type="paragraph" w:customStyle="1" w:styleId="CM9">
    <w:name w:val="CM9"/>
    <w:basedOn w:val="Normalny"/>
    <w:next w:val="Normalny"/>
    <w:uiPriority w:val="99"/>
    <w:rsid w:val="00E660E6"/>
    <w:pPr>
      <w:widowControl w:val="0"/>
      <w:autoSpaceDE w:val="0"/>
      <w:autoSpaceDN w:val="0"/>
      <w:adjustRightInd w:val="0"/>
      <w:spacing w:before="0" w:line="246" w:lineRule="atLeast"/>
      <w:jc w:val="left"/>
    </w:pPr>
    <w:rPr>
      <w:rFonts w:ascii="Arial" w:hAnsi="Arial" w:cs="Arial"/>
    </w:rPr>
  </w:style>
  <w:style w:type="numbering" w:customStyle="1" w:styleId="Styl2311">
    <w:name w:val="Styl2311"/>
    <w:uiPriority w:val="99"/>
    <w:rsid w:val="00E660E6"/>
  </w:style>
  <w:style w:type="table" w:customStyle="1" w:styleId="Tabela-Siatka511">
    <w:name w:val="Tabela - Siatka511"/>
    <w:basedOn w:val="Standardowy"/>
    <w:next w:val="Tabela-Siatka"/>
    <w:uiPriority w:val="5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211">
    <w:name w:val="Styl21211"/>
    <w:rsid w:val="00E660E6"/>
  </w:style>
  <w:style w:type="paragraph" w:customStyle="1" w:styleId="wyliczenie">
    <w:name w:val="wyliczenie"/>
    <w:basedOn w:val="Normalny"/>
    <w:uiPriority w:val="99"/>
    <w:rsid w:val="00E660E6"/>
    <w:pPr>
      <w:widowControl w:val="0"/>
      <w:numPr>
        <w:numId w:val="224"/>
      </w:numPr>
      <w:spacing w:before="60" w:after="60" w:line="360" w:lineRule="auto"/>
    </w:pPr>
    <w:rPr>
      <w:rFonts w:cs="Times New Roman"/>
      <w:sz w:val="20"/>
      <w:szCs w:val="20"/>
    </w:rPr>
  </w:style>
  <w:style w:type="paragraph" w:styleId="Cytat">
    <w:name w:val="Quote"/>
    <w:basedOn w:val="Normalny"/>
    <w:next w:val="Normalny"/>
    <w:link w:val="CytatZnak"/>
    <w:uiPriority w:val="29"/>
    <w:qFormat/>
    <w:rsid w:val="00E660E6"/>
    <w:pPr>
      <w:spacing w:before="200"/>
      <w:ind w:left="864" w:right="864"/>
      <w:jc w:val="center"/>
    </w:pPr>
    <w:rPr>
      <w:rFonts w:ascii="Calibri" w:eastAsia="Calibri" w:hAnsi="Calibri" w:cs="Times New Roman"/>
      <w:i/>
      <w:iCs/>
      <w:color w:val="404040"/>
      <w:lang w:val="en-GB"/>
    </w:rPr>
  </w:style>
  <w:style w:type="character" w:customStyle="1" w:styleId="CytatZnak">
    <w:name w:val="Cytat Znak"/>
    <w:basedOn w:val="Domylnaczcionkaakapitu"/>
    <w:link w:val="Cytat"/>
    <w:uiPriority w:val="29"/>
    <w:rsid w:val="00E660E6"/>
    <w:rPr>
      <w:rFonts w:ascii="Calibri" w:eastAsia="Calibri" w:hAnsi="Calibri" w:cs="Times New Roman"/>
      <w:i/>
      <w:iCs/>
      <w:color w:val="404040"/>
      <w:sz w:val="24"/>
      <w:szCs w:val="24"/>
      <w:lang w:val="en-GB" w:eastAsia="pl-PL"/>
    </w:rPr>
  </w:style>
  <w:style w:type="paragraph" w:customStyle="1" w:styleId="p3">
    <w:name w:val="p3"/>
    <w:basedOn w:val="Normalny"/>
    <w:rsid w:val="00E660E6"/>
    <w:pPr>
      <w:spacing w:before="0" w:line="240" w:lineRule="atLeast"/>
      <w:jc w:val="left"/>
    </w:pPr>
    <w:rPr>
      <w:rFonts w:ascii="GoudyOldStylePl" w:hAnsi="GoudyOldStylePl" w:cs="Times New Roman"/>
      <w:szCs w:val="20"/>
    </w:rPr>
  </w:style>
  <w:style w:type="paragraph" w:customStyle="1" w:styleId="abc">
    <w:name w:val="abc)"/>
    <w:basedOn w:val="Normalny"/>
    <w:rsid w:val="00E660E6"/>
    <w:pPr>
      <w:numPr>
        <w:numId w:val="225"/>
      </w:numPr>
      <w:spacing w:before="0" w:after="120"/>
    </w:pPr>
    <w:rPr>
      <w:rFonts w:ascii="Franklin Gothic Book" w:hAnsi="Franklin Gothic Book" w:cs="Times New Roman"/>
      <w:szCs w:val="20"/>
    </w:rPr>
  </w:style>
  <w:style w:type="character" w:customStyle="1" w:styleId="Bodytext">
    <w:name w:val="Body text_"/>
    <w:basedOn w:val="Domylnaczcionkaakapitu"/>
    <w:link w:val="Tekstpodstawowy20"/>
    <w:rsid w:val="00E660E6"/>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E660E6"/>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E660E6"/>
    <w:rPr>
      <w:rFonts w:ascii="Tahoma" w:eastAsia="Tahoma" w:hAnsi="Tahoma" w:cs="Tahoma"/>
      <w:sz w:val="20"/>
      <w:szCs w:val="20"/>
      <w:shd w:val="clear" w:color="auto" w:fill="FFFFFF"/>
    </w:rPr>
  </w:style>
  <w:style w:type="character" w:customStyle="1" w:styleId="Bodytext95ptBold">
    <w:name w:val="Body text + 9.5 pt;Bold"/>
    <w:basedOn w:val="Bodytext"/>
    <w:rsid w:val="00E660E6"/>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E660E6"/>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E660E6"/>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E660E6"/>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E660E6"/>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E660E6"/>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E660E6"/>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E660E6"/>
    <w:rPr>
      <w:rFonts w:ascii="Tahoma" w:eastAsia="Tahoma" w:hAnsi="Tahoma" w:cs="Tahoma"/>
      <w:b/>
      <w:bCs/>
      <w:sz w:val="20"/>
      <w:szCs w:val="20"/>
      <w:shd w:val="clear" w:color="auto" w:fill="FFFFFF"/>
    </w:rPr>
  </w:style>
  <w:style w:type="paragraph" w:customStyle="1" w:styleId="Heading70">
    <w:name w:val="Heading #7"/>
    <w:basedOn w:val="Normalny"/>
    <w:link w:val="Heading7"/>
    <w:rsid w:val="00E660E6"/>
    <w:pPr>
      <w:widowControl w:val="0"/>
      <w:shd w:val="clear" w:color="auto" w:fill="FFFFFF"/>
      <w:spacing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E660E6"/>
    <w:rPr>
      <w:rFonts w:ascii="Tahoma" w:hAnsi="Tahoma" w:cs="Tahoma"/>
      <w:b/>
      <w:sz w:val="18"/>
      <w:szCs w:val="18"/>
    </w:rPr>
  </w:style>
  <w:style w:type="paragraph" w:customStyle="1" w:styleId="Nagwek1spistreci">
    <w:name w:val="Nagłówek 1 (spis treści)"/>
    <w:basedOn w:val="Normalny"/>
    <w:link w:val="Nagwek1spistreciZnak"/>
    <w:autoRedefine/>
    <w:qFormat/>
    <w:rsid w:val="00E660E6"/>
    <w:pPr>
      <w:tabs>
        <w:tab w:val="left" w:pos="0"/>
        <w:tab w:val="left" w:pos="1418"/>
        <w:tab w:val="right" w:pos="9639"/>
      </w:tabs>
      <w:spacing w:before="0"/>
      <w:ind w:left="-108"/>
      <w:jc w:val="center"/>
      <w:outlineLvl w:val="0"/>
    </w:pPr>
    <w:rPr>
      <w:rFonts w:eastAsiaTheme="minorHAnsi"/>
      <w:b/>
      <w:sz w:val="18"/>
      <w:szCs w:val="18"/>
      <w:lang w:eastAsia="en-US"/>
    </w:rPr>
  </w:style>
  <w:style w:type="table" w:customStyle="1" w:styleId="Tabela-Siatka621">
    <w:name w:val="Tabela - Siatka62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1">
    <w:name w:val="Bez listy511"/>
    <w:next w:val="Bezlisty"/>
    <w:uiPriority w:val="99"/>
    <w:semiHidden/>
    <w:unhideWhenUsed/>
    <w:rsid w:val="00E660E6"/>
  </w:style>
  <w:style w:type="numbering" w:customStyle="1" w:styleId="Bezlisty13">
    <w:name w:val="Bez listy13"/>
    <w:next w:val="Bezlisty"/>
    <w:uiPriority w:val="99"/>
    <w:semiHidden/>
    <w:unhideWhenUsed/>
    <w:rsid w:val="00E660E6"/>
  </w:style>
  <w:style w:type="numbering" w:customStyle="1" w:styleId="Styl24">
    <w:name w:val="Styl24"/>
    <w:uiPriority w:val="99"/>
    <w:rsid w:val="00E660E6"/>
  </w:style>
  <w:style w:type="character" w:customStyle="1" w:styleId="watch-title">
    <w:name w:val="watch-title"/>
    <w:basedOn w:val="Domylnaczcionkaakapitu"/>
    <w:rsid w:val="00E660E6"/>
  </w:style>
  <w:style w:type="table" w:customStyle="1" w:styleId="Tabela-Siatka14">
    <w:name w:val="Tabela - Siatka14"/>
    <w:basedOn w:val="Standardowy"/>
    <w:next w:val="Tabela-Siatka"/>
    <w:uiPriority w:val="5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E660E6"/>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E660E6"/>
    <w:rPr>
      <w:sz w:val="18"/>
      <w:szCs w:val="18"/>
      <w:shd w:val="clear" w:color="auto" w:fill="FFFFFF"/>
    </w:rPr>
  </w:style>
  <w:style w:type="paragraph" w:customStyle="1" w:styleId="Style5">
    <w:name w:val="Style 5"/>
    <w:basedOn w:val="Normalny"/>
    <w:link w:val="CharStyle6"/>
    <w:rsid w:val="00E660E6"/>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0"/>
    <w:rsid w:val="00E660E6"/>
    <w:rPr>
      <w:spacing w:val="10"/>
      <w:shd w:val="clear" w:color="auto" w:fill="FFFFFF"/>
    </w:rPr>
  </w:style>
  <w:style w:type="paragraph" w:customStyle="1" w:styleId="Style150">
    <w:name w:val="Style 15"/>
    <w:basedOn w:val="Normalny"/>
    <w:link w:val="CharStyle16"/>
    <w:rsid w:val="00E660E6"/>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E660E6"/>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2">
    <w:name w:val="Char Style 22"/>
    <w:basedOn w:val="Domylnaczcionkaakapitu"/>
    <w:link w:val="Style21"/>
    <w:rsid w:val="00E660E6"/>
    <w:rPr>
      <w:spacing w:val="20"/>
      <w:sz w:val="20"/>
      <w:szCs w:val="20"/>
      <w:shd w:val="clear" w:color="auto" w:fill="FFFFFF"/>
    </w:rPr>
  </w:style>
  <w:style w:type="character" w:customStyle="1" w:styleId="CharStyle24">
    <w:name w:val="Char Style 24"/>
    <w:basedOn w:val="Domylnaczcionkaakapitu"/>
    <w:link w:val="Style23"/>
    <w:rsid w:val="00E660E6"/>
    <w:rPr>
      <w:sz w:val="18"/>
      <w:szCs w:val="18"/>
      <w:shd w:val="clear" w:color="auto" w:fill="FFFFFF"/>
    </w:rPr>
  </w:style>
  <w:style w:type="character" w:customStyle="1" w:styleId="CharStyle27">
    <w:name w:val="Char Style 27"/>
    <w:basedOn w:val="CharStyle26"/>
    <w:rsid w:val="00E660E6"/>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E660E6"/>
    <w:rPr>
      <w:spacing w:val="20"/>
      <w:sz w:val="21"/>
      <w:szCs w:val="21"/>
      <w:shd w:val="clear" w:color="auto" w:fill="FFFFFF"/>
    </w:rPr>
  </w:style>
  <w:style w:type="paragraph" w:customStyle="1" w:styleId="Style21">
    <w:name w:val="Style 21"/>
    <w:basedOn w:val="Normalny"/>
    <w:link w:val="CharStyle22"/>
    <w:rsid w:val="00E660E6"/>
    <w:pPr>
      <w:widowControl w:val="0"/>
      <w:shd w:val="clear" w:color="auto" w:fill="FFFFFF"/>
      <w:spacing w:before="300" w:after="60" w:line="0" w:lineRule="atLeast"/>
      <w:jc w:val="left"/>
      <w:outlineLvl w:val="1"/>
    </w:pPr>
    <w:rPr>
      <w:rFonts w:asciiTheme="minorHAnsi" w:eastAsiaTheme="minorHAnsi" w:hAnsiTheme="minorHAnsi" w:cstheme="minorBidi"/>
      <w:spacing w:val="20"/>
      <w:sz w:val="20"/>
      <w:szCs w:val="20"/>
      <w:lang w:eastAsia="en-US"/>
    </w:rPr>
  </w:style>
  <w:style w:type="paragraph" w:customStyle="1" w:styleId="Style23">
    <w:name w:val="Style 23"/>
    <w:basedOn w:val="Normalny"/>
    <w:link w:val="CharStyle24"/>
    <w:rsid w:val="00E660E6"/>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E660E6"/>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E660E6"/>
    <w:rPr>
      <w:spacing w:val="10"/>
      <w:sz w:val="20"/>
      <w:szCs w:val="20"/>
      <w:shd w:val="clear" w:color="auto" w:fill="FFFFFF"/>
    </w:rPr>
  </w:style>
  <w:style w:type="character" w:customStyle="1" w:styleId="CharStyle35">
    <w:name w:val="Char Style 35"/>
    <w:basedOn w:val="Domylnaczcionkaakapitu"/>
    <w:link w:val="Style34"/>
    <w:rsid w:val="00E660E6"/>
    <w:rPr>
      <w:spacing w:val="40"/>
      <w:sz w:val="19"/>
      <w:szCs w:val="19"/>
      <w:shd w:val="clear" w:color="auto" w:fill="FFFFFF"/>
    </w:rPr>
  </w:style>
  <w:style w:type="paragraph" w:customStyle="1" w:styleId="Style30">
    <w:name w:val="Style 30"/>
    <w:basedOn w:val="Normalny"/>
    <w:link w:val="CharStyle31"/>
    <w:rsid w:val="00E660E6"/>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E660E6"/>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E660E6"/>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E660E6"/>
    <w:rPr>
      <w:spacing w:val="10"/>
      <w:sz w:val="20"/>
      <w:szCs w:val="20"/>
      <w:shd w:val="clear" w:color="auto" w:fill="FFFFFF"/>
    </w:rPr>
  </w:style>
  <w:style w:type="character" w:customStyle="1" w:styleId="CharStyle40">
    <w:name w:val="Char Style 40"/>
    <w:basedOn w:val="Domylnaczcionkaakapitu"/>
    <w:link w:val="Style39"/>
    <w:rsid w:val="00E660E6"/>
    <w:rPr>
      <w:sz w:val="18"/>
      <w:szCs w:val="18"/>
      <w:shd w:val="clear" w:color="auto" w:fill="FFFFFF"/>
    </w:rPr>
  </w:style>
  <w:style w:type="paragraph" w:customStyle="1" w:styleId="Style37">
    <w:name w:val="Style 37"/>
    <w:basedOn w:val="Normalny"/>
    <w:link w:val="CharStyle38"/>
    <w:rsid w:val="00E660E6"/>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E660E6"/>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E660E6"/>
    <w:rPr>
      <w:sz w:val="23"/>
      <w:szCs w:val="23"/>
      <w:shd w:val="clear" w:color="auto" w:fill="FFFFFF"/>
    </w:rPr>
  </w:style>
  <w:style w:type="paragraph" w:customStyle="1" w:styleId="Style45">
    <w:name w:val="Style 45"/>
    <w:basedOn w:val="Normalny"/>
    <w:link w:val="CharStyle46"/>
    <w:rsid w:val="00E660E6"/>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E660E6"/>
    <w:rPr>
      <w:sz w:val="20"/>
      <w:szCs w:val="20"/>
      <w:shd w:val="clear" w:color="auto" w:fill="FFFFFF"/>
    </w:rPr>
  </w:style>
  <w:style w:type="character" w:customStyle="1" w:styleId="CharStyle54">
    <w:name w:val="Char Style 54"/>
    <w:basedOn w:val="Domylnaczcionkaakapitu"/>
    <w:link w:val="Style53"/>
    <w:rsid w:val="00E660E6"/>
    <w:rPr>
      <w:sz w:val="20"/>
      <w:szCs w:val="20"/>
      <w:shd w:val="clear" w:color="auto" w:fill="FFFFFF"/>
    </w:rPr>
  </w:style>
  <w:style w:type="character" w:customStyle="1" w:styleId="CharStyle56">
    <w:name w:val="Char Style 56"/>
    <w:basedOn w:val="Domylnaczcionkaakapitu"/>
    <w:link w:val="Style55"/>
    <w:rsid w:val="00E660E6"/>
    <w:rPr>
      <w:sz w:val="18"/>
      <w:szCs w:val="18"/>
      <w:shd w:val="clear" w:color="auto" w:fill="FFFFFF"/>
    </w:rPr>
  </w:style>
  <w:style w:type="character" w:customStyle="1" w:styleId="CharStyle57">
    <w:name w:val="Char Style 57"/>
    <w:basedOn w:val="CharStyle56"/>
    <w:rsid w:val="00E660E6"/>
    <w:rPr>
      <w:sz w:val="18"/>
      <w:szCs w:val="18"/>
      <w:u w:val="single"/>
      <w:shd w:val="clear" w:color="auto" w:fill="FFFFFF"/>
    </w:rPr>
  </w:style>
  <w:style w:type="character" w:customStyle="1" w:styleId="CharStyle59">
    <w:name w:val="Char Style 59"/>
    <w:basedOn w:val="Domylnaczcionkaakapitu"/>
    <w:link w:val="Style58"/>
    <w:rsid w:val="00E660E6"/>
    <w:rPr>
      <w:sz w:val="20"/>
      <w:szCs w:val="20"/>
      <w:shd w:val="clear" w:color="auto" w:fill="FFFFFF"/>
    </w:rPr>
  </w:style>
  <w:style w:type="character" w:customStyle="1" w:styleId="CharStyle61">
    <w:name w:val="Char Style 61"/>
    <w:basedOn w:val="Domylnaczcionkaakapitu"/>
    <w:link w:val="Style60"/>
    <w:rsid w:val="00E660E6"/>
    <w:rPr>
      <w:sz w:val="20"/>
      <w:szCs w:val="20"/>
      <w:shd w:val="clear" w:color="auto" w:fill="FFFFFF"/>
    </w:rPr>
  </w:style>
  <w:style w:type="character" w:customStyle="1" w:styleId="CharStyle63">
    <w:name w:val="Char Style 63"/>
    <w:basedOn w:val="Domylnaczcionkaakapitu"/>
    <w:link w:val="Style62"/>
    <w:rsid w:val="00E660E6"/>
    <w:rPr>
      <w:sz w:val="20"/>
      <w:szCs w:val="20"/>
      <w:shd w:val="clear" w:color="auto" w:fill="FFFFFF"/>
    </w:rPr>
  </w:style>
  <w:style w:type="paragraph" w:customStyle="1" w:styleId="Style51">
    <w:name w:val="Style 51"/>
    <w:basedOn w:val="Normalny"/>
    <w:link w:val="CharStyle52"/>
    <w:rsid w:val="00E660E6"/>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E660E6"/>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E660E6"/>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E660E6"/>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E660E6"/>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E660E6"/>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E660E6"/>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E660E6"/>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E660E6"/>
    <w:rPr>
      <w:rFonts w:ascii="Arial" w:eastAsia="Arial" w:hAnsi="Arial" w:cs="Arial"/>
      <w:sz w:val="18"/>
      <w:szCs w:val="18"/>
      <w:shd w:val="clear" w:color="auto" w:fill="FFFFFF"/>
    </w:rPr>
  </w:style>
  <w:style w:type="paragraph" w:customStyle="1" w:styleId="Style7">
    <w:name w:val="Style 7"/>
    <w:basedOn w:val="Normalny"/>
    <w:link w:val="CharStyle8"/>
    <w:rsid w:val="00E660E6"/>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E660E6"/>
  </w:style>
  <w:style w:type="character" w:customStyle="1" w:styleId="urtxtstd23">
    <w:name w:val="urtxtstd23"/>
    <w:rsid w:val="00E660E6"/>
    <w:rPr>
      <w:rFonts w:ascii="Arial" w:hAnsi="Arial"/>
      <w:sz w:val="18"/>
    </w:rPr>
  </w:style>
  <w:style w:type="paragraph" w:customStyle="1" w:styleId="TableText1">
    <w:name w:val="TableText1"/>
    <w:basedOn w:val="Normalny"/>
    <w:link w:val="TableText1Char"/>
    <w:qFormat/>
    <w:rsid w:val="00E660E6"/>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E660E6"/>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E660E6"/>
  </w:style>
  <w:style w:type="character" w:customStyle="1" w:styleId="Wpenieniepodresline">
    <w:name w:val="Wpełnienie podresline"/>
    <w:uiPriority w:val="1"/>
    <w:qFormat/>
    <w:rsid w:val="00E660E6"/>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E660E6"/>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E660E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E660E6"/>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E660E6"/>
    <w:pPr>
      <w:widowControl w:val="0"/>
      <w:autoSpaceDE w:val="0"/>
      <w:autoSpaceDN w:val="0"/>
      <w:adjustRightInd w:val="0"/>
      <w:spacing w:before="0"/>
      <w:jc w:val="left"/>
    </w:pPr>
    <w:rPr>
      <w:rFonts w:ascii="Arial" w:hAnsi="Arial" w:cs="Arial"/>
    </w:rPr>
  </w:style>
  <w:style w:type="paragraph" w:customStyle="1" w:styleId="CM12">
    <w:name w:val="CM12"/>
    <w:basedOn w:val="Normalny"/>
    <w:next w:val="Normalny"/>
    <w:uiPriority w:val="99"/>
    <w:rsid w:val="00E660E6"/>
    <w:pPr>
      <w:widowControl w:val="0"/>
      <w:autoSpaceDE w:val="0"/>
      <w:autoSpaceDN w:val="0"/>
      <w:adjustRightInd w:val="0"/>
      <w:spacing w:before="0"/>
      <w:jc w:val="left"/>
    </w:pPr>
    <w:rPr>
      <w:rFonts w:ascii="Arial" w:hAnsi="Arial" w:cs="Arial"/>
    </w:rPr>
  </w:style>
  <w:style w:type="numbering" w:customStyle="1" w:styleId="Bezlisty112">
    <w:name w:val="Bez listy112"/>
    <w:next w:val="Bezlisty"/>
    <w:uiPriority w:val="99"/>
    <w:semiHidden/>
    <w:unhideWhenUsed/>
    <w:rsid w:val="00E660E6"/>
  </w:style>
  <w:style w:type="numbering" w:customStyle="1" w:styleId="Bezlisty111111">
    <w:name w:val="Bez listy111111"/>
    <w:next w:val="Bezlisty"/>
    <w:uiPriority w:val="99"/>
    <w:semiHidden/>
    <w:unhideWhenUsed/>
    <w:rsid w:val="00E660E6"/>
  </w:style>
  <w:style w:type="numbering" w:customStyle="1" w:styleId="Rozdzia3">
    <w:name w:val="Rozdział3"/>
    <w:basedOn w:val="Bezlisty"/>
    <w:uiPriority w:val="99"/>
    <w:rsid w:val="00E660E6"/>
    <w:pPr>
      <w:numPr>
        <w:numId w:val="212"/>
      </w:numPr>
    </w:pPr>
  </w:style>
  <w:style w:type="numbering" w:customStyle="1" w:styleId="Tyturozdziau4">
    <w:name w:val="Tytuł rozdziału4"/>
    <w:basedOn w:val="Bezlisty"/>
    <w:uiPriority w:val="99"/>
    <w:rsid w:val="00E660E6"/>
    <w:pPr>
      <w:numPr>
        <w:numId w:val="213"/>
      </w:numPr>
    </w:pPr>
  </w:style>
  <w:style w:type="numbering" w:customStyle="1" w:styleId="Styl2131">
    <w:name w:val="Styl2131"/>
    <w:uiPriority w:val="99"/>
    <w:rsid w:val="00E660E6"/>
    <w:pPr>
      <w:numPr>
        <w:numId w:val="214"/>
      </w:numPr>
    </w:pPr>
  </w:style>
  <w:style w:type="table" w:customStyle="1" w:styleId="MediumShading1-Accent113">
    <w:name w:val="Medium Shading 1 - Accent 113"/>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1">
    <w:name w:val="Tabela - Siatka2111"/>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11">
    <w:name w:val="Bez listy21111"/>
    <w:next w:val="Bezlisty"/>
    <w:uiPriority w:val="99"/>
    <w:semiHidden/>
    <w:unhideWhenUsed/>
    <w:rsid w:val="00E660E6"/>
  </w:style>
  <w:style w:type="numbering" w:customStyle="1" w:styleId="Bezlisty1111111">
    <w:name w:val="Bez listy1111111"/>
    <w:next w:val="Bezlisty"/>
    <w:uiPriority w:val="99"/>
    <w:semiHidden/>
    <w:unhideWhenUsed/>
    <w:rsid w:val="00E660E6"/>
  </w:style>
  <w:style w:type="numbering" w:customStyle="1" w:styleId="Bezlisty211111">
    <w:name w:val="Bez listy211111"/>
    <w:next w:val="Bezlisty"/>
    <w:uiPriority w:val="99"/>
    <w:semiHidden/>
    <w:unhideWhenUsed/>
    <w:rsid w:val="00E660E6"/>
  </w:style>
  <w:style w:type="table" w:customStyle="1" w:styleId="Tabela-Siatka112">
    <w:name w:val="Tabela - Siatka112"/>
    <w:basedOn w:val="Standardowy"/>
    <w:next w:val="Tabela-Siatka"/>
    <w:uiPriority w:val="59"/>
    <w:rsid w:val="00E660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E660E6"/>
    <w:pPr>
      <w:numPr>
        <w:numId w:val="210"/>
      </w:numPr>
    </w:pPr>
  </w:style>
  <w:style w:type="numbering" w:customStyle="1" w:styleId="Tyturozdziau11">
    <w:name w:val="Tytuł rozdziału11"/>
    <w:basedOn w:val="Bezlisty"/>
    <w:uiPriority w:val="99"/>
    <w:rsid w:val="00E660E6"/>
    <w:pPr>
      <w:numPr>
        <w:numId w:val="211"/>
      </w:numPr>
    </w:pPr>
  </w:style>
  <w:style w:type="numbering" w:customStyle="1" w:styleId="Styl21111">
    <w:name w:val="Styl21111"/>
    <w:uiPriority w:val="99"/>
    <w:rsid w:val="00E660E6"/>
  </w:style>
  <w:style w:type="table" w:customStyle="1" w:styleId="MediumShading1-Accent1111">
    <w:name w:val="Medium Shading 1 - Accent 1111"/>
    <w:uiPriority w:val="99"/>
    <w:rsid w:val="00E660E6"/>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E660E6"/>
  </w:style>
  <w:style w:type="paragraph" w:styleId="Spisilustracji">
    <w:name w:val="table of figures"/>
    <w:basedOn w:val="Normalny"/>
    <w:next w:val="Normalny"/>
    <w:uiPriority w:val="99"/>
    <w:unhideWhenUsed/>
    <w:rsid w:val="00E660E6"/>
    <w:pPr>
      <w:spacing w:before="0"/>
      <w:jc w:val="left"/>
    </w:pPr>
    <w:rPr>
      <w:rFonts w:ascii="Calibri" w:eastAsia="Calibri" w:hAnsi="Calibri" w:cs="Calibri"/>
      <w:sz w:val="22"/>
      <w:szCs w:val="22"/>
      <w:lang w:eastAsia="en-US"/>
    </w:rPr>
  </w:style>
  <w:style w:type="character" w:customStyle="1" w:styleId="xbe">
    <w:name w:val="_xbe"/>
    <w:rsid w:val="00E660E6"/>
  </w:style>
  <w:style w:type="paragraph" w:customStyle="1" w:styleId="Tekstpodstawowywcity31">
    <w:name w:val="Tekst podstawowy wcięty 31"/>
    <w:basedOn w:val="standard"/>
    <w:rsid w:val="00E660E6"/>
    <w:pPr>
      <w:widowControl w:val="0"/>
      <w:suppressAutoHyphens/>
      <w:autoSpaceDN w:val="0"/>
      <w:spacing w:before="0" w:beforeAutospacing="0" w:after="120" w:afterAutospacing="0"/>
      <w:ind w:left="283"/>
    </w:pPr>
    <w:rPr>
      <w:rFonts w:ascii="Times New Roman" w:eastAsia="Lucida Sans Unicode" w:hAnsi="Times New Roman"/>
      <w:color w:val="000000"/>
      <w:kern w:val="3"/>
      <w:sz w:val="16"/>
      <w:szCs w:val="16"/>
      <w:lang w:eastAsia="zh-CN"/>
    </w:rPr>
  </w:style>
  <w:style w:type="table" w:customStyle="1" w:styleId="Siatkatabelijasna21">
    <w:name w:val="Siatka tabeli — jasna21"/>
    <w:basedOn w:val="Standardowy"/>
    <w:next w:val="Siatkatabelijasna"/>
    <w:uiPriority w:val="40"/>
    <w:rsid w:val="00E660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Normal1">
    <w:name w:val="Table Normal1"/>
    <w:rsid w:val="00E660E6"/>
    <w:rPr>
      <w:rFonts w:ascii="Calibri" w:eastAsia="Calibri" w:hAnsi="Calibri" w:cs="Calibri"/>
      <w:color w:val="000000"/>
      <w:lang w:val="en-US"/>
    </w:rPr>
    <w:tblPr>
      <w:tblCellMar>
        <w:top w:w="0" w:type="dxa"/>
        <w:left w:w="0" w:type="dxa"/>
        <w:bottom w:w="0" w:type="dxa"/>
        <w:right w:w="0" w:type="dxa"/>
      </w:tblCellMar>
    </w:tblPr>
  </w:style>
  <w:style w:type="character" w:customStyle="1" w:styleId="os-bold">
    <w:name w:val="os-bold"/>
    <w:basedOn w:val="Domylnaczcionkaakapitu"/>
    <w:rsid w:val="00E660E6"/>
  </w:style>
  <w:style w:type="paragraph" w:customStyle="1" w:styleId="HGU11">
    <w:name w:val="HGU1 1."/>
    <w:next w:val="Normalny"/>
    <w:qFormat/>
    <w:rsid w:val="00E660E6"/>
    <w:pPr>
      <w:numPr>
        <w:numId w:val="226"/>
      </w:numPr>
      <w:tabs>
        <w:tab w:val="left" w:pos="0"/>
      </w:tabs>
      <w:spacing w:before="120" w:after="120" w:line="240" w:lineRule="auto"/>
      <w:ind w:left="1069"/>
      <w:jc w:val="both"/>
    </w:pPr>
    <w:rPr>
      <w:rFonts w:ascii="Arial" w:eastAsia="Lucida Sans Unicode" w:hAnsi="Arial" w:cs="Arial"/>
      <w:color w:val="000000"/>
      <w:lang w:eastAsia="pl-PL"/>
    </w:rPr>
  </w:style>
  <w:style w:type="table" w:styleId="rednialista1akcent5">
    <w:name w:val="Medium List 1 Accent 5"/>
    <w:basedOn w:val="Standardowy"/>
    <w:uiPriority w:val="65"/>
    <w:rsid w:val="00E660E6"/>
    <w:pPr>
      <w:spacing w:after="0" w:line="240" w:lineRule="auto"/>
    </w:pPr>
    <w:rPr>
      <w:rFonts w:ascii="Calibri" w:eastAsia="Calibri" w:hAnsi="Calibri" w:cs="Times New Roman"/>
      <w:color w:val="000000"/>
    </w:rPr>
    <w:tblPr>
      <w:tblStyleRowBandSize w:val="1"/>
      <w:tblStyleColBandSize w:val="1"/>
      <w:tblBorders>
        <w:top w:val="single" w:sz="8" w:space="0" w:color="4BACC6"/>
        <w:bottom w:val="single" w:sz="8" w:space="0" w:color="4BACC6"/>
      </w:tblBorders>
    </w:tblPr>
    <w:tblStylePr w:type="firstRow">
      <w:rPr>
        <w:rFonts w:ascii="Tahoma" w:eastAsia="Times New Roman" w:hAnsi="Tahom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numbering" w:customStyle="1" w:styleId="Zaimportowanystyl90">
    <w:name w:val="Zaimportowany styl 9.0"/>
    <w:rsid w:val="00E660E6"/>
    <w:pPr>
      <w:numPr>
        <w:numId w:val="227"/>
      </w:numPr>
    </w:pPr>
  </w:style>
  <w:style w:type="numbering" w:customStyle="1" w:styleId="Zaimportowanystyl17">
    <w:name w:val="Zaimportowany styl 17"/>
    <w:rsid w:val="00E660E6"/>
    <w:pPr>
      <w:numPr>
        <w:numId w:val="228"/>
      </w:numPr>
    </w:pPr>
  </w:style>
  <w:style w:type="numbering" w:customStyle="1" w:styleId="Zaimportowanystyl18">
    <w:name w:val="Zaimportowany styl 18"/>
    <w:rsid w:val="00E660E6"/>
    <w:pPr>
      <w:numPr>
        <w:numId w:val="229"/>
      </w:numPr>
    </w:pPr>
  </w:style>
  <w:style w:type="character" w:styleId="HTML-cytat">
    <w:name w:val="HTML Cite"/>
    <w:uiPriority w:val="99"/>
    <w:semiHidden/>
    <w:unhideWhenUsed/>
    <w:rsid w:val="00E660E6"/>
    <w:rPr>
      <w:i/>
      <w:iCs/>
    </w:rPr>
  </w:style>
  <w:style w:type="numbering" w:customStyle="1" w:styleId="Bezlisty61">
    <w:name w:val="Bez listy61"/>
    <w:next w:val="Bezlisty"/>
    <w:uiPriority w:val="99"/>
    <w:semiHidden/>
    <w:unhideWhenUsed/>
    <w:rsid w:val="00E660E6"/>
  </w:style>
  <w:style w:type="table" w:customStyle="1" w:styleId="Tabela-Siatka10">
    <w:name w:val="Tabela - Siatka10"/>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E660E6"/>
  </w:style>
  <w:style w:type="numbering" w:customStyle="1" w:styleId="Bezlisty24">
    <w:name w:val="Bez listy24"/>
    <w:next w:val="Bezlisty"/>
    <w:uiPriority w:val="99"/>
    <w:semiHidden/>
    <w:unhideWhenUsed/>
    <w:rsid w:val="00E660E6"/>
  </w:style>
  <w:style w:type="table" w:customStyle="1" w:styleId="Tabela-Siatka15">
    <w:name w:val="Tabela - Siatka15"/>
    <w:basedOn w:val="Standardowy"/>
    <w:next w:val="Tabela-Siatka"/>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3">
    <w:name w:val="Bez listy33"/>
    <w:next w:val="Bezlisty"/>
    <w:uiPriority w:val="99"/>
    <w:semiHidden/>
    <w:unhideWhenUsed/>
    <w:rsid w:val="00E660E6"/>
  </w:style>
  <w:style w:type="table" w:customStyle="1" w:styleId="Tabela-Siatka23">
    <w:name w:val="Tabela - Siatka23"/>
    <w:basedOn w:val="Standardowy"/>
    <w:next w:val="Tabela-Siatka"/>
    <w:uiPriority w:val="99"/>
    <w:rsid w:val="00E660E6"/>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321">
    <w:name w:val="Styl2321"/>
    <w:uiPriority w:val="99"/>
    <w:rsid w:val="00E660E6"/>
  </w:style>
  <w:style w:type="numbering" w:customStyle="1" w:styleId="Zaimportowanystyl9011">
    <w:name w:val="Zaimportowany styl 9.011"/>
    <w:rsid w:val="00E660E6"/>
  </w:style>
  <w:style w:type="character" w:customStyle="1" w:styleId="fn-ref">
    <w:name w:val="fn-ref"/>
    <w:basedOn w:val="Domylnaczcionkaakapitu"/>
    <w:rsid w:val="00E66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93791773">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01332847">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53786497">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88171810">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3173304">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50645637">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394816277">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3255199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06666771">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32366350">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10231653">
      <w:bodyDiv w:val="1"/>
      <w:marLeft w:val="0"/>
      <w:marRight w:val="0"/>
      <w:marTop w:val="0"/>
      <w:marBottom w:val="0"/>
      <w:divBdr>
        <w:top w:val="none" w:sz="0" w:space="0" w:color="auto"/>
        <w:left w:val="none" w:sz="0" w:space="0" w:color="auto"/>
        <w:bottom w:val="none" w:sz="0" w:space="0" w:color="auto"/>
        <w:right w:val="none" w:sz="0" w:space="0" w:color="auto"/>
      </w:divBdr>
      <w:divsChild>
        <w:div w:id="1816528122">
          <w:marLeft w:val="0"/>
          <w:marRight w:val="0"/>
          <w:marTop w:val="0"/>
          <w:marBottom w:val="0"/>
          <w:divBdr>
            <w:top w:val="none" w:sz="0" w:space="0" w:color="auto"/>
            <w:left w:val="none" w:sz="0" w:space="0" w:color="auto"/>
            <w:bottom w:val="none" w:sz="0" w:space="0" w:color="auto"/>
            <w:right w:val="none" w:sz="0" w:space="0" w:color="auto"/>
          </w:divBdr>
          <w:divsChild>
            <w:div w:id="1747921856">
              <w:marLeft w:val="0"/>
              <w:marRight w:val="0"/>
              <w:marTop w:val="0"/>
              <w:marBottom w:val="0"/>
              <w:divBdr>
                <w:top w:val="none" w:sz="0" w:space="0" w:color="auto"/>
                <w:left w:val="none" w:sz="0" w:space="0" w:color="auto"/>
                <w:bottom w:val="none" w:sz="0" w:space="0" w:color="auto"/>
                <w:right w:val="none" w:sz="0" w:space="0" w:color="auto"/>
              </w:divBdr>
              <w:divsChild>
                <w:div w:id="2115707022">
                  <w:marLeft w:val="0"/>
                  <w:marRight w:val="0"/>
                  <w:marTop w:val="0"/>
                  <w:marBottom w:val="0"/>
                  <w:divBdr>
                    <w:top w:val="none" w:sz="0" w:space="0" w:color="auto"/>
                    <w:left w:val="none" w:sz="0" w:space="0" w:color="auto"/>
                    <w:bottom w:val="none" w:sz="0" w:space="0" w:color="auto"/>
                    <w:right w:val="none" w:sz="0" w:space="0" w:color="auto"/>
                  </w:divBdr>
                </w:div>
              </w:divsChild>
            </w:div>
            <w:div w:id="490103220">
              <w:marLeft w:val="0"/>
              <w:marRight w:val="0"/>
              <w:marTop w:val="0"/>
              <w:marBottom w:val="0"/>
              <w:divBdr>
                <w:top w:val="none" w:sz="0" w:space="0" w:color="auto"/>
                <w:left w:val="none" w:sz="0" w:space="0" w:color="auto"/>
                <w:bottom w:val="none" w:sz="0" w:space="0" w:color="auto"/>
                <w:right w:val="none" w:sz="0" w:space="0" w:color="auto"/>
              </w:divBdr>
              <w:divsChild>
                <w:div w:id="1595430438">
                  <w:marLeft w:val="0"/>
                  <w:marRight w:val="0"/>
                  <w:marTop w:val="0"/>
                  <w:marBottom w:val="0"/>
                  <w:divBdr>
                    <w:top w:val="none" w:sz="0" w:space="0" w:color="auto"/>
                    <w:left w:val="none" w:sz="0" w:space="0" w:color="auto"/>
                    <w:bottom w:val="none" w:sz="0" w:space="0" w:color="auto"/>
                    <w:right w:val="none" w:sz="0" w:space="0" w:color="auto"/>
                  </w:divBdr>
                  <w:divsChild>
                    <w:div w:id="2136822999">
                      <w:marLeft w:val="0"/>
                      <w:marRight w:val="0"/>
                      <w:marTop w:val="0"/>
                      <w:marBottom w:val="0"/>
                      <w:divBdr>
                        <w:top w:val="none" w:sz="0" w:space="0" w:color="auto"/>
                        <w:left w:val="none" w:sz="0" w:space="0" w:color="auto"/>
                        <w:bottom w:val="none" w:sz="0" w:space="0" w:color="auto"/>
                        <w:right w:val="none" w:sz="0" w:space="0" w:color="auto"/>
                      </w:divBdr>
                      <w:divsChild>
                        <w:div w:id="200285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906510">
          <w:marLeft w:val="0"/>
          <w:marRight w:val="0"/>
          <w:marTop w:val="0"/>
          <w:marBottom w:val="0"/>
          <w:divBdr>
            <w:top w:val="none" w:sz="0" w:space="0" w:color="auto"/>
            <w:left w:val="none" w:sz="0" w:space="0" w:color="auto"/>
            <w:bottom w:val="none" w:sz="0" w:space="0" w:color="auto"/>
            <w:right w:val="none" w:sz="0" w:space="0" w:color="auto"/>
          </w:divBdr>
          <w:divsChild>
            <w:div w:id="743339039">
              <w:marLeft w:val="0"/>
              <w:marRight w:val="0"/>
              <w:marTop w:val="0"/>
              <w:marBottom w:val="0"/>
              <w:divBdr>
                <w:top w:val="none" w:sz="0" w:space="0" w:color="auto"/>
                <w:left w:val="none" w:sz="0" w:space="0" w:color="auto"/>
                <w:bottom w:val="none" w:sz="0" w:space="0" w:color="auto"/>
                <w:right w:val="none" w:sz="0" w:space="0" w:color="auto"/>
              </w:divBdr>
              <w:divsChild>
                <w:div w:id="1968662731">
                  <w:marLeft w:val="0"/>
                  <w:marRight w:val="0"/>
                  <w:marTop w:val="0"/>
                  <w:marBottom w:val="0"/>
                  <w:divBdr>
                    <w:top w:val="none" w:sz="0" w:space="0" w:color="auto"/>
                    <w:left w:val="none" w:sz="0" w:space="0" w:color="auto"/>
                    <w:bottom w:val="none" w:sz="0" w:space="0" w:color="auto"/>
                    <w:right w:val="none" w:sz="0" w:space="0" w:color="auto"/>
                  </w:divBdr>
                </w:div>
                <w:div w:id="1646620160">
                  <w:marLeft w:val="0"/>
                  <w:marRight w:val="0"/>
                  <w:marTop w:val="0"/>
                  <w:marBottom w:val="0"/>
                  <w:divBdr>
                    <w:top w:val="none" w:sz="0" w:space="0" w:color="auto"/>
                    <w:left w:val="none" w:sz="0" w:space="0" w:color="auto"/>
                    <w:bottom w:val="none" w:sz="0" w:space="0" w:color="auto"/>
                    <w:right w:val="none" w:sz="0" w:space="0" w:color="auto"/>
                  </w:divBdr>
                </w:div>
              </w:divsChild>
            </w:div>
            <w:div w:id="137304608">
              <w:marLeft w:val="0"/>
              <w:marRight w:val="0"/>
              <w:marTop w:val="0"/>
              <w:marBottom w:val="0"/>
              <w:divBdr>
                <w:top w:val="none" w:sz="0" w:space="0" w:color="auto"/>
                <w:left w:val="none" w:sz="0" w:space="0" w:color="auto"/>
                <w:bottom w:val="none" w:sz="0" w:space="0" w:color="auto"/>
                <w:right w:val="none" w:sz="0" w:space="0" w:color="auto"/>
              </w:divBdr>
              <w:divsChild>
                <w:div w:id="1635451894">
                  <w:marLeft w:val="0"/>
                  <w:marRight w:val="0"/>
                  <w:marTop w:val="0"/>
                  <w:marBottom w:val="0"/>
                  <w:divBdr>
                    <w:top w:val="none" w:sz="0" w:space="0" w:color="auto"/>
                    <w:left w:val="none" w:sz="0" w:space="0" w:color="auto"/>
                    <w:bottom w:val="none" w:sz="0" w:space="0" w:color="auto"/>
                    <w:right w:val="none" w:sz="0" w:space="0" w:color="auto"/>
                  </w:divBdr>
                  <w:divsChild>
                    <w:div w:id="1845702905">
                      <w:marLeft w:val="0"/>
                      <w:marRight w:val="0"/>
                      <w:marTop w:val="0"/>
                      <w:marBottom w:val="0"/>
                      <w:divBdr>
                        <w:top w:val="none" w:sz="0" w:space="0" w:color="auto"/>
                        <w:left w:val="none" w:sz="0" w:space="0" w:color="auto"/>
                        <w:bottom w:val="none" w:sz="0" w:space="0" w:color="auto"/>
                        <w:right w:val="none" w:sz="0" w:space="0" w:color="auto"/>
                      </w:divBdr>
                      <w:divsChild>
                        <w:div w:id="17351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73987">
          <w:marLeft w:val="0"/>
          <w:marRight w:val="0"/>
          <w:marTop w:val="0"/>
          <w:marBottom w:val="0"/>
          <w:divBdr>
            <w:top w:val="none" w:sz="0" w:space="0" w:color="auto"/>
            <w:left w:val="none" w:sz="0" w:space="0" w:color="auto"/>
            <w:bottom w:val="none" w:sz="0" w:space="0" w:color="auto"/>
            <w:right w:val="none" w:sz="0" w:space="0" w:color="auto"/>
          </w:divBdr>
          <w:divsChild>
            <w:div w:id="623390102">
              <w:marLeft w:val="0"/>
              <w:marRight w:val="0"/>
              <w:marTop w:val="0"/>
              <w:marBottom w:val="0"/>
              <w:divBdr>
                <w:top w:val="none" w:sz="0" w:space="0" w:color="auto"/>
                <w:left w:val="none" w:sz="0" w:space="0" w:color="auto"/>
                <w:bottom w:val="none" w:sz="0" w:space="0" w:color="auto"/>
                <w:right w:val="none" w:sz="0" w:space="0" w:color="auto"/>
              </w:divBdr>
              <w:divsChild>
                <w:div w:id="956326415">
                  <w:marLeft w:val="0"/>
                  <w:marRight w:val="0"/>
                  <w:marTop w:val="0"/>
                  <w:marBottom w:val="0"/>
                  <w:divBdr>
                    <w:top w:val="none" w:sz="0" w:space="0" w:color="auto"/>
                    <w:left w:val="none" w:sz="0" w:space="0" w:color="auto"/>
                    <w:bottom w:val="none" w:sz="0" w:space="0" w:color="auto"/>
                    <w:right w:val="none" w:sz="0" w:space="0" w:color="auto"/>
                  </w:divBdr>
                </w:div>
                <w:div w:id="148405678">
                  <w:marLeft w:val="0"/>
                  <w:marRight w:val="0"/>
                  <w:marTop w:val="0"/>
                  <w:marBottom w:val="0"/>
                  <w:divBdr>
                    <w:top w:val="none" w:sz="0" w:space="0" w:color="auto"/>
                    <w:left w:val="none" w:sz="0" w:space="0" w:color="auto"/>
                    <w:bottom w:val="none" w:sz="0" w:space="0" w:color="auto"/>
                    <w:right w:val="none" w:sz="0" w:space="0" w:color="auto"/>
                  </w:divBdr>
                </w:div>
              </w:divsChild>
            </w:div>
            <w:div w:id="1433403992">
              <w:marLeft w:val="0"/>
              <w:marRight w:val="0"/>
              <w:marTop w:val="0"/>
              <w:marBottom w:val="0"/>
              <w:divBdr>
                <w:top w:val="none" w:sz="0" w:space="0" w:color="auto"/>
                <w:left w:val="none" w:sz="0" w:space="0" w:color="auto"/>
                <w:bottom w:val="none" w:sz="0" w:space="0" w:color="auto"/>
                <w:right w:val="none" w:sz="0" w:space="0" w:color="auto"/>
              </w:divBdr>
              <w:divsChild>
                <w:div w:id="21784745">
                  <w:marLeft w:val="0"/>
                  <w:marRight w:val="0"/>
                  <w:marTop w:val="0"/>
                  <w:marBottom w:val="0"/>
                  <w:divBdr>
                    <w:top w:val="none" w:sz="0" w:space="0" w:color="auto"/>
                    <w:left w:val="none" w:sz="0" w:space="0" w:color="auto"/>
                    <w:bottom w:val="none" w:sz="0" w:space="0" w:color="auto"/>
                    <w:right w:val="none" w:sz="0" w:space="0" w:color="auto"/>
                  </w:divBdr>
                  <w:divsChild>
                    <w:div w:id="586039751">
                      <w:marLeft w:val="0"/>
                      <w:marRight w:val="0"/>
                      <w:marTop w:val="0"/>
                      <w:marBottom w:val="0"/>
                      <w:divBdr>
                        <w:top w:val="none" w:sz="0" w:space="0" w:color="auto"/>
                        <w:left w:val="none" w:sz="0" w:space="0" w:color="auto"/>
                        <w:bottom w:val="none" w:sz="0" w:space="0" w:color="auto"/>
                        <w:right w:val="none" w:sz="0" w:space="0" w:color="auto"/>
                      </w:divBdr>
                      <w:divsChild>
                        <w:div w:id="148323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961171">
          <w:marLeft w:val="0"/>
          <w:marRight w:val="0"/>
          <w:marTop w:val="0"/>
          <w:marBottom w:val="0"/>
          <w:divBdr>
            <w:top w:val="none" w:sz="0" w:space="0" w:color="auto"/>
            <w:left w:val="none" w:sz="0" w:space="0" w:color="auto"/>
            <w:bottom w:val="none" w:sz="0" w:space="0" w:color="auto"/>
            <w:right w:val="none" w:sz="0" w:space="0" w:color="auto"/>
          </w:divBdr>
          <w:divsChild>
            <w:div w:id="1850756256">
              <w:marLeft w:val="0"/>
              <w:marRight w:val="0"/>
              <w:marTop w:val="0"/>
              <w:marBottom w:val="0"/>
              <w:divBdr>
                <w:top w:val="none" w:sz="0" w:space="0" w:color="auto"/>
                <w:left w:val="none" w:sz="0" w:space="0" w:color="auto"/>
                <w:bottom w:val="none" w:sz="0" w:space="0" w:color="auto"/>
                <w:right w:val="none" w:sz="0" w:space="0" w:color="auto"/>
              </w:divBdr>
              <w:divsChild>
                <w:div w:id="1458185826">
                  <w:marLeft w:val="0"/>
                  <w:marRight w:val="0"/>
                  <w:marTop w:val="0"/>
                  <w:marBottom w:val="0"/>
                  <w:divBdr>
                    <w:top w:val="none" w:sz="0" w:space="0" w:color="auto"/>
                    <w:left w:val="none" w:sz="0" w:space="0" w:color="auto"/>
                    <w:bottom w:val="none" w:sz="0" w:space="0" w:color="auto"/>
                    <w:right w:val="none" w:sz="0" w:space="0" w:color="auto"/>
                  </w:divBdr>
                </w:div>
                <w:div w:id="497116387">
                  <w:marLeft w:val="0"/>
                  <w:marRight w:val="0"/>
                  <w:marTop w:val="0"/>
                  <w:marBottom w:val="0"/>
                  <w:divBdr>
                    <w:top w:val="none" w:sz="0" w:space="0" w:color="auto"/>
                    <w:left w:val="none" w:sz="0" w:space="0" w:color="auto"/>
                    <w:bottom w:val="none" w:sz="0" w:space="0" w:color="auto"/>
                    <w:right w:val="none" w:sz="0" w:space="0" w:color="auto"/>
                  </w:divBdr>
                </w:div>
              </w:divsChild>
            </w:div>
            <w:div w:id="2002083065">
              <w:marLeft w:val="0"/>
              <w:marRight w:val="0"/>
              <w:marTop w:val="0"/>
              <w:marBottom w:val="0"/>
              <w:divBdr>
                <w:top w:val="none" w:sz="0" w:space="0" w:color="auto"/>
                <w:left w:val="none" w:sz="0" w:space="0" w:color="auto"/>
                <w:bottom w:val="none" w:sz="0" w:space="0" w:color="auto"/>
                <w:right w:val="none" w:sz="0" w:space="0" w:color="auto"/>
              </w:divBdr>
              <w:divsChild>
                <w:div w:id="1679848182">
                  <w:marLeft w:val="0"/>
                  <w:marRight w:val="0"/>
                  <w:marTop w:val="0"/>
                  <w:marBottom w:val="0"/>
                  <w:divBdr>
                    <w:top w:val="none" w:sz="0" w:space="0" w:color="auto"/>
                    <w:left w:val="none" w:sz="0" w:space="0" w:color="auto"/>
                    <w:bottom w:val="none" w:sz="0" w:space="0" w:color="auto"/>
                    <w:right w:val="none" w:sz="0" w:space="0" w:color="auto"/>
                  </w:divBdr>
                  <w:divsChild>
                    <w:div w:id="81151043">
                      <w:marLeft w:val="0"/>
                      <w:marRight w:val="0"/>
                      <w:marTop w:val="0"/>
                      <w:marBottom w:val="0"/>
                      <w:divBdr>
                        <w:top w:val="none" w:sz="0" w:space="0" w:color="auto"/>
                        <w:left w:val="none" w:sz="0" w:space="0" w:color="auto"/>
                        <w:bottom w:val="none" w:sz="0" w:space="0" w:color="auto"/>
                        <w:right w:val="none" w:sz="0" w:space="0" w:color="auto"/>
                      </w:divBdr>
                      <w:divsChild>
                        <w:div w:id="9544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5882">
          <w:marLeft w:val="0"/>
          <w:marRight w:val="0"/>
          <w:marTop w:val="0"/>
          <w:marBottom w:val="0"/>
          <w:divBdr>
            <w:top w:val="none" w:sz="0" w:space="0" w:color="auto"/>
            <w:left w:val="none" w:sz="0" w:space="0" w:color="auto"/>
            <w:bottom w:val="none" w:sz="0" w:space="0" w:color="auto"/>
            <w:right w:val="none" w:sz="0" w:space="0" w:color="auto"/>
          </w:divBdr>
          <w:divsChild>
            <w:div w:id="467358418">
              <w:marLeft w:val="0"/>
              <w:marRight w:val="0"/>
              <w:marTop w:val="0"/>
              <w:marBottom w:val="0"/>
              <w:divBdr>
                <w:top w:val="none" w:sz="0" w:space="0" w:color="auto"/>
                <w:left w:val="none" w:sz="0" w:space="0" w:color="auto"/>
                <w:bottom w:val="none" w:sz="0" w:space="0" w:color="auto"/>
                <w:right w:val="none" w:sz="0" w:space="0" w:color="auto"/>
              </w:divBdr>
              <w:divsChild>
                <w:div w:id="1262908740">
                  <w:marLeft w:val="0"/>
                  <w:marRight w:val="0"/>
                  <w:marTop w:val="0"/>
                  <w:marBottom w:val="0"/>
                  <w:divBdr>
                    <w:top w:val="none" w:sz="0" w:space="0" w:color="auto"/>
                    <w:left w:val="none" w:sz="0" w:space="0" w:color="auto"/>
                    <w:bottom w:val="none" w:sz="0" w:space="0" w:color="auto"/>
                    <w:right w:val="none" w:sz="0" w:space="0" w:color="auto"/>
                  </w:divBdr>
                </w:div>
                <w:div w:id="1627662987">
                  <w:marLeft w:val="0"/>
                  <w:marRight w:val="0"/>
                  <w:marTop w:val="0"/>
                  <w:marBottom w:val="0"/>
                  <w:divBdr>
                    <w:top w:val="none" w:sz="0" w:space="0" w:color="auto"/>
                    <w:left w:val="none" w:sz="0" w:space="0" w:color="auto"/>
                    <w:bottom w:val="none" w:sz="0" w:space="0" w:color="auto"/>
                    <w:right w:val="none" w:sz="0" w:space="0" w:color="auto"/>
                  </w:divBdr>
                </w:div>
              </w:divsChild>
            </w:div>
            <w:div w:id="1600139061">
              <w:marLeft w:val="0"/>
              <w:marRight w:val="0"/>
              <w:marTop w:val="0"/>
              <w:marBottom w:val="0"/>
              <w:divBdr>
                <w:top w:val="none" w:sz="0" w:space="0" w:color="auto"/>
                <w:left w:val="none" w:sz="0" w:space="0" w:color="auto"/>
                <w:bottom w:val="none" w:sz="0" w:space="0" w:color="auto"/>
                <w:right w:val="none" w:sz="0" w:space="0" w:color="auto"/>
              </w:divBdr>
              <w:divsChild>
                <w:div w:id="790786565">
                  <w:marLeft w:val="0"/>
                  <w:marRight w:val="0"/>
                  <w:marTop w:val="0"/>
                  <w:marBottom w:val="0"/>
                  <w:divBdr>
                    <w:top w:val="none" w:sz="0" w:space="0" w:color="auto"/>
                    <w:left w:val="none" w:sz="0" w:space="0" w:color="auto"/>
                    <w:bottom w:val="none" w:sz="0" w:space="0" w:color="auto"/>
                    <w:right w:val="none" w:sz="0" w:space="0" w:color="auto"/>
                  </w:divBdr>
                  <w:divsChild>
                    <w:div w:id="1417559753">
                      <w:marLeft w:val="0"/>
                      <w:marRight w:val="0"/>
                      <w:marTop w:val="0"/>
                      <w:marBottom w:val="0"/>
                      <w:divBdr>
                        <w:top w:val="none" w:sz="0" w:space="0" w:color="auto"/>
                        <w:left w:val="none" w:sz="0" w:space="0" w:color="auto"/>
                        <w:bottom w:val="none" w:sz="0" w:space="0" w:color="auto"/>
                        <w:right w:val="none" w:sz="0" w:space="0" w:color="auto"/>
                      </w:divBdr>
                      <w:divsChild>
                        <w:div w:id="19813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4230">
          <w:marLeft w:val="0"/>
          <w:marRight w:val="0"/>
          <w:marTop w:val="0"/>
          <w:marBottom w:val="0"/>
          <w:divBdr>
            <w:top w:val="none" w:sz="0" w:space="0" w:color="auto"/>
            <w:left w:val="none" w:sz="0" w:space="0" w:color="auto"/>
            <w:bottom w:val="none" w:sz="0" w:space="0" w:color="auto"/>
            <w:right w:val="none" w:sz="0" w:space="0" w:color="auto"/>
          </w:divBdr>
          <w:divsChild>
            <w:div w:id="1256019863">
              <w:marLeft w:val="0"/>
              <w:marRight w:val="0"/>
              <w:marTop w:val="0"/>
              <w:marBottom w:val="0"/>
              <w:divBdr>
                <w:top w:val="none" w:sz="0" w:space="0" w:color="auto"/>
                <w:left w:val="none" w:sz="0" w:space="0" w:color="auto"/>
                <w:bottom w:val="none" w:sz="0" w:space="0" w:color="auto"/>
                <w:right w:val="none" w:sz="0" w:space="0" w:color="auto"/>
              </w:divBdr>
              <w:divsChild>
                <w:div w:id="782650108">
                  <w:marLeft w:val="0"/>
                  <w:marRight w:val="0"/>
                  <w:marTop w:val="0"/>
                  <w:marBottom w:val="0"/>
                  <w:divBdr>
                    <w:top w:val="none" w:sz="0" w:space="0" w:color="auto"/>
                    <w:left w:val="none" w:sz="0" w:space="0" w:color="auto"/>
                    <w:bottom w:val="none" w:sz="0" w:space="0" w:color="auto"/>
                    <w:right w:val="none" w:sz="0" w:space="0" w:color="auto"/>
                  </w:divBdr>
                </w:div>
                <w:div w:id="959341173">
                  <w:marLeft w:val="0"/>
                  <w:marRight w:val="0"/>
                  <w:marTop w:val="0"/>
                  <w:marBottom w:val="0"/>
                  <w:divBdr>
                    <w:top w:val="none" w:sz="0" w:space="0" w:color="auto"/>
                    <w:left w:val="none" w:sz="0" w:space="0" w:color="auto"/>
                    <w:bottom w:val="none" w:sz="0" w:space="0" w:color="auto"/>
                    <w:right w:val="none" w:sz="0" w:space="0" w:color="auto"/>
                  </w:divBdr>
                </w:div>
              </w:divsChild>
            </w:div>
            <w:div w:id="177232488">
              <w:marLeft w:val="0"/>
              <w:marRight w:val="0"/>
              <w:marTop w:val="0"/>
              <w:marBottom w:val="0"/>
              <w:divBdr>
                <w:top w:val="none" w:sz="0" w:space="0" w:color="auto"/>
                <w:left w:val="none" w:sz="0" w:space="0" w:color="auto"/>
                <w:bottom w:val="none" w:sz="0" w:space="0" w:color="auto"/>
                <w:right w:val="none" w:sz="0" w:space="0" w:color="auto"/>
              </w:divBdr>
              <w:divsChild>
                <w:div w:id="2090270844">
                  <w:marLeft w:val="0"/>
                  <w:marRight w:val="0"/>
                  <w:marTop w:val="0"/>
                  <w:marBottom w:val="0"/>
                  <w:divBdr>
                    <w:top w:val="none" w:sz="0" w:space="0" w:color="auto"/>
                    <w:left w:val="none" w:sz="0" w:space="0" w:color="auto"/>
                    <w:bottom w:val="none" w:sz="0" w:space="0" w:color="auto"/>
                    <w:right w:val="none" w:sz="0" w:space="0" w:color="auto"/>
                  </w:divBdr>
                  <w:divsChild>
                    <w:div w:id="141774470">
                      <w:marLeft w:val="0"/>
                      <w:marRight w:val="0"/>
                      <w:marTop w:val="0"/>
                      <w:marBottom w:val="0"/>
                      <w:divBdr>
                        <w:top w:val="none" w:sz="0" w:space="0" w:color="auto"/>
                        <w:left w:val="none" w:sz="0" w:space="0" w:color="auto"/>
                        <w:bottom w:val="none" w:sz="0" w:space="0" w:color="auto"/>
                        <w:right w:val="none" w:sz="0" w:space="0" w:color="auto"/>
                      </w:divBdr>
                      <w:divsChild>
                        <w:div w:id="16580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513">
          <w:marLeft w:val="0"/>
          <w:marRight w:val="0"/>
          <w:marTop w:val="0"/>
          <w:marBottom w:val="0"/>
          <w:divBdr>
            <w:top w:val="none" w:sz="0" w:space="0" w:color="auto"/>
            <w:left w:val="none" w:sz="0" w:space="0" w:color="auto"/>
            <w:bottom w:val="none" w:sz="0" w:space="0" w:color="auto"/>
            <w:right w:val="none" w:sz="0" w:space="0" w:color="auto"/>
          </w:divBdr>
          <w:divsChild>
            <w:div w:id="225265095">
              <w:marLeft w:val="0"/>
              <w:marRight w:val="0"/>
              <w:marTop w:val="0"/>
              <w:marBottom w:val="0"/>
              <w:divBdr>
                <w:top w:val="none" w:sz="0" w:space="0" w:color="auto"/>
                <w:left w:val="none" w:sz="0" w:space="0" w:color="auto"/>
                <w:bottom w:val="none" w:sz="0" w:space="0" w:color="auto"/>
                <w:right w:val="none" w:sz="0" w:space="0" w:color="auto"/>
              </w:divBdr>
              <w:divsChild>
                <w:div w:id="47268193">
                  <w:marLeft w:val="0"/>
                  <w:marRight w:val="0"/>
                  <w:marTop w:val="0"/>
                  <w:marBottom w:val="0"/>
                  <w:divBdr>
                    <w:top w:val="none" w:sz="0" w:space="0" w:color="auto"/>
                    <w:left w:val="none" w:sz="0" w:space="0" w:color="auto"/>
                    <w:bottom w:val="none" w:sz="0" w:space="0" w:color="auto"/>
                    <w:right w:val="none" w:sz="0" w:space="0" w:color="auto"/>
                  </w:divBdr>
                </w:div>
                <w:div w:id="86737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51005405">
      <w:bodyDiv w:val="1"/>
      <w:marLeft w:val="0"/>
      <w:marRight w:val="0"/>
      <w:marTop w:val="0"/>
      <w:marBottom w:val="0"/>
      <w:divBdr>
        <w:top w:val="none" w:sz="0" w:space="0" w:color="auto"/>
        <w:left w:val="none" w:sz="0" w:space="0" w:color="auto"/>
        <w:bottom w:val="none" w:sz="0" w:space="0" w:color="auto"/>
        <w:right w:val="none" w:sz="0" w:space="0" w:color="auto"/>
      </w:divBdr>
    </w:div>
    <w:div w:id="769087268">
      <w:bodyDiv w:val="1"/>
      <w:marLeft w:val="0"/>
      <w:marRight w:val="0"/>
      <w:marTop w:val="0"/>
      <w:marBottom w:val="0"/>
      <w:divBdr>
        <w:top w:val="none" w:sz="0" w:space="0" w:color="auto"/>
        <w:left w:val="none" w:sz="0" w:space="0" w:color="auto"/>
        <w:bottom w:val="none" w:sz="0" w:space="0" w:color="auto"/>
        <w:right w:val="none" w:sz="0" w:space="0" w:color="auto"/>
      </w:divBdr>
    </w:div>
    <w:div w:id="863713216">
      <w:bodyDiv w:val="1"/>
      <w:marLeft w:val="0"/>
      <w:marRight w:val="0"/>
      <w:marTop w:val="0"/>
      <w:marBottom w:val="0"/>
      <w:divBdr>
        <w:top w:val="none" w:sz="0" w:space="0" w:color="auto"/>
        <w:left w:val="none" w:sz="0" w:space="0" w:color="auto"/>
        <w:bottom w:val="none" w:sz="0" w:space="0" w:color="auto"/>
        <w:right w:val="none" w:sz="0" w:space="0" w:color="auto"/>
      </w:divBdr>
    </w:div>
    <w:div w:id="879634071">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32784913">
      <w:bodyDiv w:val="1"/>
      <w:marLeft w:val="0"/>
      <w:marRight w:val="0"/>
      <w:marTop w:val="0"/>
      <w:marBottom w:val="0"/>
      <w:divBdr>
        <w:top w:val="none" w:sz="0" w:space="0" w:color="auto"/>
        <w:left w:val="none" w:sz="0" w:space="0" w:color="auto"/>
        <w:bottom w:val="none" w:sz="0" w:space="0" w:color="auto"/>
        <w:right w:val="none" w:sz="0" w:space="0" w:color="auto"/>
      </w:divBdr>
    </w:div>
    <w:div w:id="96705434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0543257">
      <w:bodyDiv w:val="1"/>
      <w:marLeft w:val="0"/>
      <w:marRight w:val="0"/>
      <w:marTop w:val="0"/>
      <w:marBottom w:val="0"/>
      <w:divBdr>
        <w:top w:val="none" w:sz="0" w:space="0" w:color="auto"/>
        <w:left w:val="none" w:sz="0" w:space="0" w:color="auto"/>
        <w:bottom w:val="none" w:sz="0" w:space="0" w:color="auto"/>
        <w:right w:val="none" w:sz="0" w:space="0" w:color="auto"/>
      </w:divBdr>
    </w:div>
    <w:div w:id="1011101062">
      <w:bodyDiv w:val="1"/>
      <w:marLeft w:val="0"/>
      <w:marRight w:val="0"/>
      <w:marTop w:val="0"/>
      <w:marBottom w:val="0"/>
      <w:divBdr>
        <w:top w:val="none" w:sz="0" w:space="0" w:color="auto"/>
        <w:left w:val="none" w:sz="0" w:space="0" w:color="auto"/>
        <w:bottom w:val="none" w:sz="0" w:space="0" w:color="auto"/>
        <w:right w:val="none" w:sz="0" w:space="0" w:color="auto"/>
      </w:divBdr>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098259812">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0560181">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184825819">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36631909">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5974">
      <w:bodyDiv w:val="1"/>
      <w:marLeft w:val="0"/>
      <w:marRight w:val="0"/>
      <w:marTop w:val="0"/>
      <w:marBottom w:val="0"/>
      <w:divBdr>
        <w:top w:val="none" w:sz="0" w:space="0" w:color="auto"/>
        <w:left w:val="none" w:sz="0" w:space="0" w:color="auto"/>
        <w:bottom w:val="none" w:sz="0" w:space="0" w:color="auto"/>
        <w:right w:val="none" w:sz="0" w:space="0" w:color="auto"/>
      </w:divBdr>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39025832">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25941208">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37654135">
      <w:bodyDiv w:val="1"/>
      <w:marLeft w:val="0"/>
      <w:marRight w:val="0"/>
      <w:marTop w:val="0"/>
      <w:marBottom w:val="0"/>
      <w:divBdr>
        <w:top w:val="none" w:sz="0" w:space="0" w:color="auto"/>
        <w:left w:val="none" w:sz="0" w:space="0" w:color="auto"/>
        <w:bottom w:val="none" w:sz="0" w:space="0" w:color="auto"/>
        <w:right w:val="none" w:sz="0" w:space="0" w:color="auto"/>
      </w:divBdr>
    </w:div>
    <w:div w:id="2049378217">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453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p.koronowo.pl/?cid=703" TargetMode="External"/><Relationship Id="rId18" Type="http://schemas.openxmlformats.org/officeDocument/2006/relationships/hyperlink" Target="mailto:epo.iod@enea.pl" TargetMode="External"/><Relationship Id="rId26" Type="http://schemas.openxmlformats.org/officeDocument/2006/relationships/hyperlink" Target="mailto:pec.iod@enea.pl" TargetMode="External"/><Relationship Id="rId3" Type="http://schemas.openxmlformats.org/officeDocument/2006/relationships/customXml" Target="../customXml/item3.xml"/><Relationship Id="rId21" Type="http://schemas.openxmlformats.org/officeDocument/2006/relationships/hyperlink" Target="mailto:ese.iod@enea.pl" TargetMode="Externa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yperlink" Target="mailto:elog.iod@enea.pl" TargetMode="External"/><Relationship Id="rId25" Type="http://schemas.openxmlformats.org/officeDocument/2006/relationships/hyperlink" Target="mailto:ene.iod@enea.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be.iod@enea.pl" TargetMode="External"/><Relationship Id="rId20" Type="http://schemas.openxmlformats.org/officeDocument/2006/relationships/hyperlink" Target="mailto:eop.iod@ene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mec.iod@enea.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eep.iod@enea.pl" TargetMode="External"/><Relationship Id="rId23" Type="http://schemas.openxmlformats.org/officeDocument/2006/relationships/hyperlink" Target="mailto:ecn.iod@enea.pl" TargetMode="External"/><Relationship Id="rId28" Type="http://schemas.openxmlformats.org/officeDocument/2006/relationships/header" Target="header1.xml"/><Relationship Id="rId9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yperlink" Target="mailto:eosw.iod@enea.p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pg.iod@enea.pl" TargetMode="External"/><Relationship Id="rId22" Type="http://schemas.openxmlformats.org/officeDocument/2006/relationships/hyperlink" Target="mailto:ewsa.iod@enea.pl" TargetMode="External"/><Relationship Id="rId27" Type="http://schemas.openxmlformats.org/officeDocument/2006/relationships/hyperlink" Target="mailto:eco.iod@enea.pl" TargetMode="External"/><Relationship Id="rId30" Type="http://schemas.openxmlformats.org/officeDocument/2006/relationships/header" Target="header2.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528EA-90EA-4200-905F-504620CAE69B}">
  <ds:schemaRefs>
    <ds:schemaRef ds:uri="http://purl.org/dc/terms/"/>
    <ds:schemaRef ds:uri="http://www.w3.org/XML/1998/namespace"/>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3.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48BA5A-162A-4F30-A54B-8A76F6C217B0}">
  <ds:schemaRefs>
    <ds:schemaRef ds:uri="http://schemas.openxmlformats.org/officeDocument/2006/bibliography"/>
  </ds:schemaRefs>
</ds:datastoreItem>
</file>

<file path=customXml/itemProps5.xml><?xml version="1.0" encoding="utf-8"?>
<ds:datastoreItem xmlns:ds="http://schemas.openxmlformats.org/officeDocument/2006/customXml" ds:itemID="{908EED54-B08C-4812-9373-06CBCA36E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33</Pages>
  <Words>5677</Words>
  <Characters>34065</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39663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Wójkiewicz Beata</cp:lastModifiedBy>
  <cp:revision>3</cp:revision>
  <cp:lastPrinted>2023-10-30T11:24:00Z</cp:lastPrinted>
  <dcterms:created xsi:type="dcterms:W3CDTF">2024-02-06T11:03:00Z</dcterms:created>
  <dcterms:modified xsi:type="dcterms:W3CDTF">2024-02-06T11:06:00Z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