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23B6B" w14:textId="47596CF8" w:rsidR="00E75685" w:rsidRDefault="00E75685" w:rsidP="00CC654A">
      <w:pPr>
        <w:spacing w:before="0" w:after="200" w:line="276" w:lineRule="auto"/>
        <w:jc w:val="left"/>
        <w:rPr>
          <w:rStyle w:val="Pogrubienie"/>
          <w:rFonts w:asciiTheme="minorHAnsi" w:hAnsiTheme="minorHAnsi" w:cstheme="minorHAnsi"/>
          <w:b w:val="0"/>
          <w:bCs w:val="0"/>
          <w:sz w:val="20"/>
          <w:szCs w:val="20"/>
          <w:lang w:eastAsia="en-US"/>
        </w:rPr>
      </w:pPr>
    </w:p>
    <w:p w14:paraId="5FCE67BD" w14:textId="77777777" w:rsidR="00AE00EF" w:rsidRPr="00C20338" w:rsidRDefault="009A4C68" w:rsidP="004705CD">
      <w:pPr>
        <w:pStyle w:val="Nagwek"/>
        <w:tabs>
          <w:tab w:val="left" w:pos="7680"/>
        </w:tabs>
        <w:spacing w:before="0" w:after="120" w:line="276" w:lineRule="auto"/>
        <w:rPr>
          <w:rFonts w:ascii="Calibri" w:hAnsi="Calibri" w:cs="Calibri"/>
          <w:b/>
          <w:sz w:val="20"/>
          <w:szCs w:val="20"/>
          <w:u w:val="single"/>
        </w:rPr>
      </w:pPr>
      <w:r w:rsidRPr="00C20338">
        <w:rPr>
          <w:rFonts w:ascii="Calibri" w:hAnsi="Calibri" w:cs="Calibri"/>
          <w:b/>
          <w:sz w:val="20"/>
          <w:szCs w:val="20"/>
          <w:u w:val="single"/>
        </w:rPr>
        <w:t>ZAŁĄCZNIK NR 1</w:t>
      </w:r>
      <w:r w:rsidR="00DC4BC3" w:rsidRPr="00C20338">
        <w:rPr>
          <w:rFonts w:ascii="Calibri" w:hAnsi="Calibri" w:cs="Calibri"/>
          <w:b/>
          <w:sz w:val="20"/>
          <w:szCs w:val="20"/>
          <w:u w:val="single"/>
        </w:rPr>
        <w:t xml:space="preserve"> –</w:t>
      </w:r>
      <w:r w:rsidR="00AE00EF" w:rsidRPr="00C20338">
        <w:rPr>
          <w:rFonts w:ascii="Calibri" w:hAnsi="Calibri" w:cs="Calibri"/>
          <w:b/>
          <w:sz w:val="20"/>
          <w:szCs w:val="20"/>
          <w:u w:val="single"/>
        </w:rPr>
        <w:t xml:space="preserve"> </w:t>
      </w:r>
      <w:r w:rsidR="001F4C22" w:rsidRPr="001F4C22">
        <w:rPr>
          <w:rFonts w:ascii="Calibri" w:hAnsi="Calibri" w:cs="Calibri"/>
          <w:b/>
          <w:sz w:val="20"/>
          <w:szCs w:val="20"/>
          <w:u w:val="single"/>
        </w:rPr>
        <w:t>FORMULARZ OFERTY</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C20338" w14:paraId="1C68E4F9" w14:textId="77777777" w:rsidTr="00C002BD">
        <w:trPr>
          <w:trHeight w:val="1236"/>
        </w:trPr>
        <w:tc>
          <w:tcPr>
            <w:tcW w:w="160" w:type="dxa"/>
            <w:tcBorders>
              <w:top w:val="nil"/>
              <w:left w:val="nil"/>
              <w:bottom w:val="nil"/>
            </w:tcBorders>
            <w:vAlign w:val="bottom"/>
          </w:tcPr>
          <w:p w14:paraId="0C6E9ED8" w14:textId="77777777" w:rsidR="00AE00EF" w:rsidRPr="00C20338" w:rsidRDefault="00AE00EF" w:rsidP="004705CD">
            <w:pPr>
              <w:pStyle w:val="WW-Legenda"/>
              <w:spacing w:line="276" w:lineRule="auto"/>
              <w:jc w:val="center"/>
              <w:rPr>
                <w:rFonts w:ascii="Calibri" w:hAnsi="Calibri" w:cs="Calibri"/>
                <w:b w:val="0"/>
                <w:bCs w:val="0"/>
              </w:rPr>
            </w:pPr>
          </w:p>
        </w:tc>
        <w:tc>
          <w:tcPr>
            <w:tcW w:w="3741" w:type="dxa"/>
            <w:vAlign w:val="bottom"/>
          </w:tcPr>
          <w:p w14:paraId="0AD08E80" w14:textId="77777777" w:rsidR="00AE00EF" w:rsidRPr="00C20338" w:rsidRDefault="007D3A1F" w:rsidP="004705CD">
            <w:pPr>
              <w:pStyle w:val="WW-Legenda"/>
              <w:spacing w:line="276" w:lineRule="auto"/>
              <w:rPr>
                <w:rFonts w:ascii="Calibri" w:hAnsi="Calibri" w:cs="Calibri"/>
                <w:b w:val="0"/>
                <w:bCs w:val="0"/>
              </w:rPr>
            </w:pPr>
            <w:r w:rsidRPr="00C20338">
              <w:rPr>
                <w:rFonts w:ascii="Calibri" w:hAnsi="Calibri" w:cs="Calibri"/>
                <w:b w:val="0"/>
                <w:bCs w:val="0"/>
              </w:rPr>
              <w:t>(nazwa</w:t>
            </w:r>
            <w:r w:rsidR="00AE00EF" w:rsidRPr="00C20338">
              <w:rPr>
                <w:rFonts w:ascii="Calibri" w:hAnsi="Calibri" w:cs="Calibri"/>
                <w:b w:val="0"/>
                <w:bCs w:val="0"/>
              </w:rPr>
              <w:t xml:space="preserve"> </w:t>
            </w:r>
            <w:r w:rsidR="003C178A" w:rsidRPr="00C20338">
              <w:rPr>
                <w:rFonts w:ascii="Calibri" w:hAnsi="Calibri" w:cs="Calibri"/>
                <w:b w:val="0"/>
                <w:bCs w:val="0"/>
              </w:rPr>
              <w:t>W</w:t>
            </w:r>
            <w:r w:rsidR="00AE00EF" w:rsidRPr="00C20338">
              <w:rPr>
                <w:rFonts w:ascii="Calibri" w:hAnsi="Calibri" w:cs="Calibri"/>
                <w:b w:val="0"/>
                <w:bCs w:val="0"/>
              </w:rPr>
              <w:t>ykonawcy)</w:t>
            </w:r>
          </w:p>
        </w:tc>
        <w:tc>
          <w:tcPr>
            <w:tcW w:w="5927" w:type="dxa"/>
            <w:gridSpan w:val="2"/>
            <w:tcBorders>
              <w:top w:val="nil"/>
              <w:bottom w:val="nil"/>
              <w:right w:val="nil"/>
            </w:tcBorders>
          </w:tcPr>
          <w:p w14:paraId="7DF789A8" w14:textId="77777777" w:rsidR="00AE00EF" w:rsidRPr="00C20338" w:rsidRDefault="00AE00EF" w:rsidP="004705CD">
            <w:pPr>
              <w:pStyle w:val="WW-Legenda"/>
              <w:spacing w:line="276" w:lineRule="auto"/>
              <w:jc w:val="right"/>
              <w:rPr>
                <w:rFonts w:ascii="Calibri" w:hAnsi="Calibri" w:cs="Calibri"/>
                <w:b w:val="0"/>
                <w:bCs w:val="0"/>
              </w:rPr>
            </w:pPr>
          </w:p>
        </w:tc>
      </w:tr>
      <w:tr w:rsidR="00AE00EF" w:rsidRPr="00C20338" w14:paraId="472B9314" w14:textId="77777777" w:rsidTr="009E1B83">
        <w:trPr>
          <w:gridAfter w:val="1"/>
          <w:wAfter w:w="472" w:type="dxa"/>
          <w:trHeight w:val="491"/>
        </w:trPr>
        <w:tc>
          <w:tcPr>
            <w:tcW w:w="9356" w:type="dxa"/>
            <w:gridSpan w:val="3"/>
            <w:tcBorders>
              <w:top w:val="nil"/>
              <w:left w:val="nil"/>
              <w:bottom w:val="nil"/>
              <w:right w:val="nil"/>
            </w:tcBorders>
            <w:vAlign w:val="bottom"/>
          </w:tcPr>
          <w:p w14:paraId="7F24F081" w14:textId="7DF72461" w:rsidR="00AE00EF" w:rsidRPr="00C20338" w:rsidRDefault="00AE00EF" w:rsidP="004705CD">
            <w:pPr>
              <w:pStyle w:val="Nagwek"/>
              <w:tabs>
                <w:tab w:val="clear" w:pos="4536"/>
                <w:tab w:val="clear" w:pos="9072"/>
              </w:tabs>
              <w:spacing w:before="0" w:line="276" w:lineRule="auto"/>
              <w:rPr>
                <w:rFonts w:ascii="Calibri" w:hAnsi="Calibri" w:cs="Calibri"/>
                <w:b/>
                <w:bCs/>
                <w:sz w:val="20"/>
                <w:szCs w:val="20"/>
              </w:rPr>
            </w:pPr>
          </w:p>
        </w:tc>
      </w:tr>
      <w:tr w:rsidR="00AE00EF" w:rsidRPr="00C20338" w14:paraId="0261AD85"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6DB636D0"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Ja, niżej podpisany (My niżej podpisani):</w:t>
            </w:r>
          </w:p>
        </w:tc>
      </w:tr>
      <w:tr w:rsidR="00AE00EF" w:rsidRPr="00C20338" w14:paraId="5E217ABA"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784A86C7"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2C08B22D"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456E1AD8" w14:textId="77777777" w:rsidR="00AE00EF" w:rsidRPr="00C20338" w:rsidRDefault="00AE00EF" w:rsidP="004705CD">
            <w:pPr>
              <w:spacing w:before="0" w:line="276" w:lineRule="auto"/>
              <w:rPr>
                <w:rFonts w:ascii="Calibri" w:hAnsi="Calibri" w:cs="Calibri"/>
                <w:sz w:val="20"/>
                <w:szCs w:val="20"/>
              </w:rPr>
            </w:pPr>
            <w:r w:rsidRPr="00C20338">
              <w:rPr>
                <w:rFonts w:ascii="Calibri" w:hAnsi="Calibri" w:cs="Calibri"/>
                <w:sz w:val="20"/>
                <w:szCs w:val="20"/>
              </w:rPr>
              <w:t>działając w imieniu i na rzecz:</w:t>
            </w:r>
          </w:p>
        </w:tc>
      </w:tr>
      <w:tr w:rsidR="00AE00EF" w:rsidRPr="00C20338" w14:paraId="2531066C"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4A83CCA" w14:textId="77777777" w:rsidR="00AE00EF" w:rsidRPr="00C20338" w:rsidRDefault="00AE00EF" w:rsidP="004705CD">
            <w:pPr>
              <w:spacing w:before="0" w:line="276" w:lineRule="auto"/>
              <w:jc w:val="center"/>
              <w:rPr>
                <w:rFonts w:ascii="Calibri" w:hAnsi="Calibri" w:cs="Calibri"/>
                <w:b/>
                <w:bCs/>
                <w:sz w:val="20"/>
                <w:szCs w:val="20"/>
              </w:rPr>
            </w:pPr>
          </w:p>
        </w:tc>
      </w:tr>
      <w:tr w:rsidR="00AE00EF" w:rsidRPr="00C20338" w14:paraId="214577F1"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64D02C6F" w14:textId="77777777" w:rsidR="00AE00EF" w:rsidRPr="00C20338" w:rsidRDefault="00AE00EF" w:rsidP="004705CD">
            <w:pPr>
              <w:pStyle w:val="BodyText21"/>
              <w:tabs>
                <w:tab w:val="clear" w:pos="0"/>
              </w:tabs>
              <w:spacing w:line="276" w:lineRule="auto"/>
              <w:rPr>
                <w:rFonts w:ascii="Calibri" w:hAnsi="Calibri" w:cs="Calibri"/>
                <w:sz w:val="20"/>
                <w:szCs w:val="20"/>
              </w:rPr>
            </w:pPr>
            <w:r w:rsidRPr="00C20338">
              <w:rPr>
                <w:rFonts w:ascii="Calibri" w:hAnsi="Calibri" w:cs="Calibri"/>
                <w:sz w:val="20"/>
                <w:szCs w:val="20"/>
              </w:rPr>
              <w:t xml:space="preserve">Składam(y) </w:t>
            </w:r>
            <w:r w:rsidR="00C5090F" w:rsidRPr="00C20338">
              <w:rPr>
                <w:rFonts w:ascii="Calibri" w:hAnsi="Calibri" w:cs="Calibri"/>
                <w:sz w:val="20"/>
                <w:szCs w:val="20"/>
              </w:rPr>
              <w:t>o</w:t>
            </w:r>
            <w:r w:rsidRPr="00C20338">
              <w:rPr>
                <w:rFonts w:ascii="Calibri" w:hAnsi="Calibri" w:cs="Calibri"/>
                <w:sz w:val="20"/>
                <w:szCs w:val="20"/>
              </w:rPr>
              <w:t>fertę na wykonanie zamówienia, którego przedmiotem jest:</w:t>
            </w:r>
          </w:p>
        </w:tc>
      </w:tr>
      <w:tr w:rsidR="00AE00EF" w:rsidRPr="00C20338" w14:paraId="6D99AA2D"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01171552" w14:textId="13FDCE84" w:rsidR="00AE00EF" w:rsidRPr="00C421D1" w:rsidRDefault="002D7038" w:rsidP="008133B5">
            <w:pPr>
              <w:jc w:val="center"/>
              <w:rPr>
                <w:rFonts w:asciiTheme="minorHAnsi" w:hAnsiTheme="minorHAnsi" w:cstheme="minorHAnsi"/>
                <w:b/>
                <w:sz w:val="22"/>
                <w:szCs w:val="22"/>
              </w:rPr>
            </w:pPr>
            <w:r>
              <w:rPr>
                <w:rFonts w:ascii="Calibri" w:hAnsi="Calibri" w:cs="Calibri"/>
                <w:b/>
                <w:color w:val="0070C0"/>
                <w:sz w:val="22"/>
                <w:szCs w:val="22"/>
              </w:rPr>
              <w:t>„</w:t>
            </w:r>
            <w:r w:rsidR="008133B5" w:rsidRPr="008133B5">
              <w:rPr>
                <w:rFonts w:ascii="Calibri" w:hAnsi="Calibri" w:cs="Calibri"/>
                <w:b/>
                <w:color w:val="0070C0"/>
                <w:sz w:val="22"/>
                <w:szCs w:val="22"/>
              </w:rPr>
              <w:t>Dzierżawa 2 ciemnych włókien światłowodowych w relacji GPZ Pniewy – GPZ Duszniki</w:t>
            </w:r>
            <w:r>
              <w:rPr>
                <w:rFonts w:ascii="Calibri" w:hAnsi="Calibri" w:cs="Calibri"/>
                <w:b/>
                <w:color w:val="0070C0"/>
                <w:sz w:val="22"/>
                <w:szCs w:val="22"/>
              </w:rPr>
              <w:t>”</w:t>
            </w:r>
          </w:p>
        </w:tc>
      </w:tr>
    </w:tbl>
    <w:p w14:paraId="3B2273D0" w14:textId="0B5127AE" w:rsidR="00E71FDA" w:rsidRDefault="00E71FDA" w:rsidP="004705CD">
      <w:pPr>
        <w:pStyle w:val="Akapitzlist"/>
        <w:numPr>
          <w:ilvl w:val="0"/>
          <w:numId w:val="4"/>
        </w:numPr>
        <w:tabs>
          <w:tab w:val="clear" w:pos="502"/>
        </w:tabs>
        <w:spacing w:before="120" w:after="120"/>
        <w:ind w:left="425" w:hanging="425"/>
        <w:contextualSpacing w:val="0"/>
        <w:jc w:val="both"/>
        <w:rPr>
          <w:rFonts w:cs="Calibri"/>
          <w:b/>
          <w:iCs/>
          <w:sz w:val="20"/>
          <w:szCs w:val="20"/>
        </w:rPr>
      </w:pPr>
      <w:r w:rsidRPr="00C20338">
        <w:rPr>
          <w:rFonts w:cs="Calibri"/>
          <w:b/>
          <w:iCs/>
          <w:sz w:val="20"/>
          <w:szCs w:val="20"/>
          <w:lang w:eastAsia="pl-PL"/>
        </w:rPr>
        <w:t xml:space="preserve">Oferujemy wykonanie zamówienia w sposób i na warunkach określonych w </w:t>
      </w:r>
      <w:r w:rsidR="009E1B83" w:rsidRPr="00C20338">
        <w:rPr>
          <w:rFonts w:cs="Calibri"/>
          <w:b/>
          <w:iCs/>
          <w:sz w:val="20"/>
          <w:szCs w:val="20"/>
          <w:lang w:eastAsia="pl-PL"/>
        </w:rPr>
        <w:t xml:space="preserve">Warunkach Zamówienia, zgodnie z </w:t>
      </w:r>
      <w:r w:rsidRPr="00C20338">
        <w:rPr>
          <w:rFonts w:cs="Calibri"/>
          <w:b/>
          <w:iCs/>
          <w:sz w:val="20"/>
          <w:szCs w:val="20"/>
          <w:lang w:eastAsia="pl-PL"/>
        </w:rPr>
        <w:t>Opisem Przedmiotu Zamówienia (Rozdział II Warunków Zamówienia), i na zasadach określonych w umowie za cenę (PL</w:t>
      </w:r>
      <w:r w:rsidRPr="00C20338">
        <w:rPr>
          <w:rFonts w:cs="Calibri"/>
          <w:b/>
          <w:sz w:val="20"/>
          <w:szCs w:val="20"/>
        </w:rPr>
        <w:t>N)</w:t>
      </w:r>
      <w:r w:rsidRPr="00C20338">
        <w:rPr>
          <w:rFonts w:cs="Calibri"/>
          <w:b/>
          <w:iCs/>
          <w:sz w:val="20"/>
          <w:szCs w:val="20"/>
        </w:rPr>
        <w:t>:</w:t>
      </w:r>
    </w:p>
    <w:p w14:paraId="59C40781" w14:textId="087915BF" w:rsidR="001375EC" w:rsidRDefault="001375EC" w:rsidP="001375EC">
      <w:pPr>
        <w:pStyle w:val="Akapitzlist"/>
        <w:widowControl w:val="0"/>
        <w:numPr>
          <w:ilvl w:val="0"/>
          <w:numId w:val="160"/>
        </w:numPr>
        <w:spacing w:after="0"/>
        <w:ind w:left="709" w:hanging="283"/>
        <w:contextualSpacing w:val="0"/>
        <w:rPr>
          <w:rFonts w:asciiTheme="minorHAnsi" w:hAnsiTheme="minorHAnsi" w:cstheme="minorHAnsi"/>
          <w:b/>
          <w:sz w:val="20"/>
          <w:szCs w:val="20"/>
          <w:u w:val="single"/>
        </w:rPr>
      </w:pPr>
      <w:r>
        <w:rPr>
          <w:rFonts w:asciiTheme="minorHAnsi" w:hAnsiTheme="minorHAnsi" w:cstheme="minorHAnsi"/>
          <w:b/>
          <w:sz w:val="20"/>
          <w:szCs w:val="20"/>
          <w:u w:val="single"/>
        </w:rPr>
        <w:t>CENA ZA CZYNSZ DZIERŻAWY</w:t>
      </w:r>
      <w:r w:rsidR="00E33D1C">
        <w:rPr>
          <w:rFonts w:asciiTheme="minorHAnsi" w:hAnsiTheme="minorHAnsi" w:cstheme="minorHAnsi"/>
          <w:b/>
          <w:sz w:val="20"/>
          <w:szCs w:val="20"/>
          <w:u w:val="single"/>
        </w:rPr>
        <w:t xml:space="preserve"> </w:t>
      </w:r>
      <w:r w:rsidR="00E61004">
        <w:rPr>
          <w:rFonts w:asciiTheme="minorHAnsi" w:hAnsiTheme="minorHAnsi" w:cstheme="minorHAnsi"/>
          <w:b/>
          <w:sz w:val="20"/>
          <w:szCs w:val="20"/>
          <w:u w:val="single"/>
        </w:rPr>
        <w:t>za</w:t>
      </w:r>
      <w:r w:rsidR="00E33D1C">
        <w:rPr>
          <w:rFonts w:asciiTheme="minorHAnsi" w:hAnsiTheme="minorHAnsi" w:cstheme="minorHAnsi"/>
          <w:b/>
          <w:sz w:val="20"/>
          <w:szCs w:val="20"/>
          <w:u w:val="single"/>
        </w:rPr>
        <w:t xml:space="preserve"> 1 miesiąc:</w:t>
      </w:r>
    </w:p>
    <w:p w14:paraId="2B47C596" w14:textId="77777777" w:rsidR="00507273" w:rsidRDefault="00507273" w:rsidP="00507273">
      <w:pPr>
        <w:pStyle w:val="Akapitzlist"/>
        <w:widowControl w:val="0"/>
        <w:spacing w:after="0"/>
        <w:ind w:left="709"/>
        <w:contextualSpacing w:val="0"/>
        <w:rPr>
          <w:rFonts w:asciiTheme="minorHAnsi" w:hAnsiTheme="minorHAnsi" w:cstheme="minorHAnsi"/>
          <w:b/>
          <w:sz w:val="20"/>
          <w:szCs w:val="20"/>
          <w:u w:val="single"/>
        </w:rPr>
      </w:pPr>
    </w:p>
    <w:p w14:paraId="5481D30E" w14:textId="32BF5B60" w:rsidR="00E33D1C" w:rsidRDefault="00E33D1C" w:rsidP="00E33D1C">
      <w:pPr>
        <w:pStyle w:val="Akapitzlist"/>
        <w:widowControl w:val="0"/>
        <w:spacing w:after="0" w:line="360" w:lineRule="auto"/>
        <w:ind w:left="709"/>
        <w:contextualSpacing w:val="0"/>
        <w:rPr>
          <w:rFonts w:asciiTheme="minorHAnsi" w:hAnsiTheme="minorHAnsi" w:cstheme="minorHAnsi"/>
          <w:bCs/>
          <w:sz w:val="20"/>
          <w:szCs w:val="20"/>
          <w:u w:val="single"/>
        </w:rPr>
      </w:pPr>
      <w:r w:rsidRPr="00E33D1C">
        <w:rPr>
          <w:rFonts w:asciiTheme="minorHAnsi" w:hAnsiTheme="minorHAnsi" w:cstheme="minorHAnsi"/>
          <w:bCs/>
          <w:sz w:val="20"/>
          <w:szCs w:val="20"/>
          <w:u w:val="single"/>
        </w:rPr>
        <w:t>……………………………. zł/m-c netto (słownie: …………………………………………………………………. 00/100)</w:t>
      </w:r>
    </w:p>
    <w:p w14:paraId="72213502" w14:textId="5F0145D8" w:rsidR="00E33D1C" w:rsidRDefault="00E33D1C" w:rsidP="00E33D1C">
      <w:pPr>
        <w:pStyle w:val="Akapitzlist"/>
        <w:widowControl w:val="0"/>
        <w:spacing w:after="0" w:line="360" w:lineRule="auto"/>
        <w:ind w:left="709"/>
        <w:contextualSpacing w:val="0"/>
        <w:rPr>
          <w:rFonts w:asciiTheme="minorHAnsi" w:hAnsiTheme="minorHAnsi" w:cstheme="minorHAnsi"/>
          <w:bCs/>
          <w:sz w:val="20"/>
          <w:szCs w:val="20"/>
          <w:u w:val="single"/>
        </w:rPr>
      </w:pPr>
      <w:r>
        <w:rPr>
          <w:rFonts w:asciiTheme="minorHAnsi" w:hAnsiTheme="minorHAnsi" w:cstheme="minorHAnsi"/>
          <w:bCs/>
          <w:sz w:val="20"/>
          <w:szCs w:val="20"/>
          <w:u w:val="single"/>
        </w:rPr>
        <w:t>…………………………….. zł/m-c brutto (słownie: ……………………………………………………………….. 00/100)</w:t>
      </w:r>
    </w:p>
    <w:p w14:paraId="4EE1658E" w14:textId="77777777" w:rsidR="00E33D1C" w:rsidRPr="00E33D1C" w:rsidRDefault="00E33D1C" w:rsidP="00E33D1C">
      <w:pPr>
        <w:pStyle w:val="Akapitzlist"/>
        <w:widowControl w:val="0"/>
        <w:spacing w:after="0"/>
        <w:ind w:left="709"/>
        <w:contextualSpacing w:val="0"/>
        <w:rPr>
          <w:rFonts w:asciiTheme="minorHAnsi" w:hAnsiTheme="minorHAnsi" w:cstheme="minorHAnsi"/>
          <w:bCs/>
          <w:sz w:val="20"/>
          <w:szCs w:val="20"/>
          <w:u w:val="single"/>
        </w:rPr>
      </w:pPr>
    </w:p>
    <w:p w14:paraId="21572543" w14:textId="543D6CD0" w:rsidR="00346F5C" w:rsidRDefault="00346F5C" w:rsidP="001375EC">
      <w:pPr>
        <w:pStyle w:val="Akapitzlist"/>
        <w:widowControl w:val="0"/>
        <w:numPr>
          <w:ilvl w:val="0"/>
          <w:numId w:val="160"/>
        </w:numPr>
        <w:spacing w:after="0"/>
        <w:ind w:left="567" w:hanging="141"/>
        <w:contextualSpacing w:val="0"/>
        <w:rPr>
          <w:rFonts w:asciiTheme="minorHAnsi" w:hAnsiTheme="minorHAnsi" w:cstheme="minorHAnsi"/>
          <w:b/>
          <w:sz w:val="20"/>
          <w:szCs w:val="20"/>
          <w:u w:val="single"/>
        </w:rPr>
      </w:pPr>
      <w:r w:rsidRPr="00346F5C">
        <w:rPr>
          <w:rFonts w:asciiTheme="minorHAnsi" w:hAnsiTheme="minorHAnsi" w:cstheme="minorHAnsi"/>
          <w:b/>
          <w:sz w:val="20"/>
          <w:szCs w:val="20"/>
          <w:u w:val="single"/>
        </w:rPr>
        <w:t>ŁĄCZNA CENA OFERTY</w:t>
      </w:r>
    </w:p>
    <w:p w14:paraId="3876CD1B" w14:textId="77777777" w:rsidR="006F6447" w:rsidRPr="00346F5C" w:rsidRDefault="006F6447" w:rsidP="00346F5C">
      <w:pPr>
        <w:pStyle w:val="Akapitzlist"/>
        <w:widowControl w:val="0"/>
        <w:spacing w:after="0"/>
        <w:ind w:left="482"/>
        <w:contextualSpacing w:val="0"/>
        <w:rPr>
          <w:rFonts w:asciiTheme="minorHAnsi" w:hAnsiTheme="minorHAnsi" w:cstheme="minorHAnsi"/>
          <w:sz w:val="20"/>
          <w:szCs w:val="20"/>
        </w:rPr>
      </w:pPr>
    </w:p>
    <w:p w14:paraId="273D52A2" w14:textId="219249B9" w:rsidR="00346F5C" w:rsidRDefault="00346F5C" w:rsidP="0017038D">
      <w:pPr>
        <w:pStyle w:val="Akapitzlist"/>
        <w:widowControl w:val="0"/>
        <w:ind w:left="482" w:firstLine="227"/>
        <w:rPr>
          <w:rFonts w:asciiTheme="minorHAnsi" w:hAnsiTheme="minorHAnsi" w:cstheme="minorHAnsi"/>
          <w:sz w:val="20"/>
          <w:szCs w:val="20"/>
        </w:rPr>
      </w:pPr>
      <w:r w:rsidRPr="00346F5C">
        <w:rPr>
          <w:rFonts w:asciiTheme="minorHAnsi" w:hAnsiTheme="minorHAnsi" w:cstheme="minorHAnsi"/>
          <w:sz w:val="20"/>
          <w:szCs w:val="20"/>
        </w:rPr>
        <w:t>……………………………………… zł</w:t>
      </w:r>
      <w:r w:rsidR="0017038D">
        <w:rPr>
          <w:rFonts w:asciiTheme="minorHAnsi" w:hAnsiTheme="minorHAnsi" w:cstheme="minorHAnsi"/>
          <w:sz w:val="20"/>
          <w:szCs w:val="20"/>
        </w:rPr>
        <w:t xml:space="preserve"> netto (słownie: ……………………………………………………………………. 00/100)</w:t>
      </w:r>
    </w:p>
    <w:p w14:paraId="0422FECD" w14:textId="63A77B70" w:rsidR="0017038D" w:rsidRPr="00346F5C" w:rsidRDefault="0017038D" w:rsidP="0017038D">
      <w:pPr>
        <w:pStyle w:val="Akapitzlist"/>
        <w:widowControl w:val="0"/>
        <w:ind w:left="482" w:firstLine="227"/>
        <w:rPr>
          <w:rFonts w:asciiTheme="minorHAnsi" w:hAnsiTheme="minorHAnsi" w:cstheme="minorHAnsi"/>
          <w:sz w:val="20"/>
          <w:szCs w:val="20"/>
        </w:rPr>
      </w:pPr>
      <w:r>
        <w:rPr>
          <w:rFonts w:asciiTheme="minorHAnsi" w:hAnsiTheme="minorHAnsi" w:cstheme="minorHAnsi"/>
          <w:sz w:val="20"/>
          <w:szCs w:val="20"/>
        </w:rPr>
        <w:t>……………………………………… zł brutto (słownie: ………………………………………………………………….. 00/100)</w:t>
      </w:r>
    </w:p>
    <w:p w14:paraId="1A838C59" w14:textId="77777777" w:rsidR="008033BD" w:rsidRPr="006F6447" w:rsidRDefault="008033BD" w:rsidP="006F6447">
      <w:pPr>
        <w:keepNext/>
        <w:ind w:right="-34"/>
        <w:rPr>
          <w:rFonts w:asciiTheme="minorHAnsi" w:hAnsiTheme="minorHAnsi" w:cstheme="minorHAnsi"/>
          <w:iCs/>
          <w:sz w:val="20"/>
          <w:szCs w:val="20"/>
        </w:rPr>
      </w:pPr>
    </w:p>
    <w:p w14:paraId="121C70D7" w14:textId="5C2F158E" w:rsidR="00E71FDA" w:rsidRPr="00C20338" w:rsidRDefault="00E71FDA" w:rsidP="004705CD">
      <w:pPr>
        <w:numPr>
          <w:ilvl w:val="0"/>
          <w:numId w:val="4"/>
        </w:numPr>
        <w:tabs>
          <w:tab w:val="clear" w:pos="502"/>
        </w:tabs>
        <w:spacing w:line="276" w:lineRule="auto"/>
        <w:ind w:left="425" w:right="-34" w:hanging="425"/>
        <w:rPr>
          <w:rFonts w:ascii="Calibri" w:hAnsi="Calibri" w:cs="Calibri"/>
          <w:sz w:val="20"/>
          <w:szCs w:val="20"/>
        </w:rPr>
      </w:pPr>
      <w:r w:rsidRPr="00C20338">
        <w:rPr>
          <w:rFonts w:ascii="Calibri" w:hAnsi="Calibri" w:cs="Calibri"/>
          <w:sz w:val="20"/>
          <w:szCs w:val="20"/>
        </w:rPr>
        <w:t>Wykonamy</w:t>
      </w:r>
      <w:r w:rsidR="009E1B83" w:rsidRPr="00C20338">
        <w:rPr>
          <w:rFonts w:ascii="Calibri" w:hAnsi="Calibri" w:cs="Calibri"/>
          <w:sz w:val="20"/>
          <w:szCs w:val="20"/>
        </w:rPr>
        <w:t xml:space="preserve"> przedmiot zamówienia zgodnie z terminami wskazanymi w </w:t>
      </w:r>
      <w:r w:rsidRPr="00C20338">
        <w:rPr>
          <w:rFonts w:ascii="Calibri" w:hAnsi="Calibri" w:cs="Calibri"/>
          <w:sz w:val="20"/>
          <w:szCs w:val="20"/>
        </w:rPr>
        <w:t xml:space="preserve">rozdz. I pkt </w:t>
      </w:r>
      <w:r w:rsidR="009F2707">
        <w:rPr>
          <w:rFonts w:ascii="Calibri" w:hAnsi="Calibri" w:cs="Calibri"/>
          <w:sz w:val="20"/>
          <w:szCs w:val="20"/>
        </w:rPr>
        <w:t>5</w:t>
      </w:r>
      <w:r w:rsidRPr="00C20338">
        <w:rPr>
          <w:rFonts w:ascii="Calibri" w:hAnsi="Calibri" w:cs="Calibri"/>
          <w:sz w:val="20"/>
          <w:szCs w:val="20"/>
        </w:rPr>
        <w:t xml:space="preserve"> WZ.</w:t>
      </w:r>
    </w:p>
    <w:p w14:paraId="6821A1A6" w14:textId="77777777" w:rsidR="00D6213B" w:rsidRPr="00C20338" w:rsidRDefault="00D6213B" w:rsidP="004705CD">
      <w:pPr>
        <w:numPr>
          <w:ilvl w:val="0"/>
          <w:numId w:val="4"/>
        </w:numPr>
        <w:tabs>
          <w:tab w:val="clear" w:pos="502"/>
        </w:tabs>
        <w:spacing w:before="0" w:line="276" w:lineRule="auto"/>
        <w:ind w:left="426" w:right="-34" w:hanging="426"/>
        <w:rPr>
          <w:rFonts w:ascii="Calibri" w:hAnsi="Calibri" w:cs="Calibri"/>
          <w:i/>
          <w:iCs/>
          <w:sz w:val="20"/>
          <w:szCs w:val="20"/>
        </w:rPr>
      </w:pPr>
      <w:r w:rsidRPr="00C20338">
        <w:rPr>
          <w:rFonts w:ascii="Calibri" w:hAnsi="Calibri" w:cs="Calibri"/>
          <w:iCs/>
          <w:sz w:val="20"/>
          <w:szCs w:val="20"/>
        </w:rPr>
        <w:t>Oświadczam(y), że:</w:t>
      </w:r>
    </w:p>
    <w:p w14:paraId="6D434A53" w14:textId="12D20CD2" w:rsidR="002422DB" w:rsidRPr="00C20338" w:rsidRDefault="00AE00EF" w:rsidP="008E30B8">
      <w:pPr>
        <w:pStyle w:val="Akapitzlist"/>
        <w:numPr>
          <w:ilvl w:val="0"/>
          <w:numId w:val="18"/>
        </w:numPr>
        <w:spacing w:after="0"/>
        <w:jc w:val="both"/>
        <w:rPr>
          <w:rFonts w:cs="Calibri"/>
          <w:sz w:val="20"/>
          <w:szCs w:val="20"/>
        </w:rPr>
      </w:pPr>
      <w:r w:rsidRPr="00C20338">
        <w:rPr>
          <w:rFonts w:cs="Calibri"/>
          <w:sz w:val="20"/>
          <w:szCs w:val="20"/>
        </w:rPr>
        <w:t>jestem(</w:t>
      </w:r>
      <w:r w:rsidR="004B1AE6">
        <w:rPr>
          <w:rFonts w:cs="Calibri"/>
          <w:sz w:val="20"/>
          <w:szCs w:val="20"/>
        </w:rPr>
        <w:t>-</w:t>
      </w:r>
      <w:r w:rsidRPr="00C20338">
        <w:rPr>
          <w:rFonts w:cs="Calibri"/>
          <w:sz w:val="20"/>
          <w:szCs w:val="20"/>
        </w:rPr>
        <w:t xml:space="preserve">śmy) związany(i) niniejszą </w:t>
      </w:r>
      <w:r w:rsidR="00220350" w:rsidRPr="00C20338">
        <w:rPr>
          <w:rFonts w:cs="Calibri"/>
          <w:sz w:val="20"/>
          <w:szCs w:val="20"/>
        </w:rPr>
        <w:t>o</w:t>
      </w:r>
      <w:r w:rsidRPr="00C20338">
        <w:rPr>
          <w:rFonts w:cs="Calibri"/>
          <w:sz w:val="20"/>
          <w:szCs w:val="20"/>
        </w:rPr>
        <w:t xml:space="preserve">fertą przez okres </w:t>
      </w:r>
      <w:r w:rsidR="0029611A">
        <w:rPr>
          <w:rFonts w:cs="Calibri"/>
          <w:b/>
          <w:sz w:val="20"/>
          <w:szCs w:val="20"/>
        </w:rPr>
        <w:t>90</w:t>
      </w:r>
      <w:r w:rsidR="0029611A" w:rsidRPr="00C20338">
        <w:rPr>
          <w:rFonts w:cs="Calibri"/>
          <w:b/>
          <w:bCs/>
          <w:sz w:val="20"/>
          <w:szCs w:val="20"/>
        </w:rPr>
        <w:t xml:space="preserve"> </w:t>
      </w:r>
      <w:r w:rsidRPr="00C20338">
        <w:rPr>
          <w:rFonts w:cs="Calibri"/>
          <w:b/>
          <w:bCs/>
          <w:sz w:val="20"/>
          <w:szCs w:val="20"/>
        </w:rPr>
        <w:t>dni</w:t>
      </w:r>
      <w:r w:rsidRPr="00C20338">
        <w:rPr>
          <w:rFonts w:cs="Calibri"/>
          <w:sz w:val="20"/>
          <w:szCs w:val="20"/>
        </w:rPr>
        <w:t xml:space="preserve"> od upływu terminu składania </w:t>
      </w:r>
      <w:r w:rsidR="00C5090F" w:rsidRPr="00C20338">
        <w:rPr>
          <w:rFonts w:cs="Calibri"/>
          <w:sz w:val="20"/>
          <w:szCs w:val="20"/>
        </w:rPr>
        <w:t>o</w:t>
      </w:r>
      <w:r w:rsidRPr="00C20338">
        <w:rPr>
          <w:rFonts w:cs="Calibri"/>
          <w:sz w:val="20"/>
          <w:szCs w:val="20"/>
        </w:rPr>
        <w:t>fert</w:t>
      </w:r>
      <w:r w:rsidR="00A67484">
        <w:rPr>
          <w:rFonts w:cs="Calibri"/>
          <w:sz w:val="20"/>
          <w:szCs w:val="20"/>
        </w:rPr>
        <w:t>;</w:t>
      </w:r>
    </w:p>
    <w:p w14:paraId="2ACD401B" w14:textId="0A3DB392" w:rsidR="00C26715" w:rsidRDefault="007D3A1F" w:rsidP="00D97A37">
      <w:pPr>
        <w:pStyle w:val="Akapitzlist"/>
        <w:numPr>
          <w:ilvl w:val="0"/>
          <w:numId w:val="18"/>
        </w:numPr>
        <w:spacing w:after="0"/>
        <w:ind w:left="714" w:hanging="357"/>
        <w:contextualSpacing w:val="0"/>
        <w:jc w:val="both"/>
        <w:rPr>
          <w:rFonts w:cs="Calibri"/>
          <w:sz w:val="20"/>
          <w:szCs w:val="20"/>
        </w:rPr>
      </w:pPr>
      <w:r w:rsidRPr="00C26715">
        <w:rPr>
          <w:rFonts w:cs="Calibri"/>
          <w:sz w:val="20"/>
          <w:szCs w:val="20"/>
        </w:rPr>
        <w:t>otrzymałem(liśmy) wszelkie informacje konieczne do przygotowania oferty</w:t>
      </w:r>
      <w:r w:rsidR="00A67484">
        <w:rPr>
          <w:rFonts w:cs="Calibri"/>
          <w:sz w:val="20"/>
          <w:szCs w:val="20"/>
        </w:rPr>
        <w:t>;</w:t>
      </w:r>
    </w:p>
    <w:p w14:paraId="1F212114" w14:textId="3EED355B" w:rsidR="00C26715" w:rsidRPr="00FA2BFA" w:rsidRDefault="009A7BD7" w:rsidP="00D97A37">
      <w:pPr>
        <w:pStyle w:val="Akapitzlist"/>
        <w:numPr>
          <w:ilvl w:val="0"/>
          <w:numId w:val="23"/>
        </w:numPr>
        <w:spacing w:after="0"/>
        <w:rPr>
          <w:rFonts w:cs="Calibri"/>
          <w:sz w:val="20"/>
          <w:szCs w:val="20"/>
        </w:rPr>
      </w:pPr>
      <w:r w:rsidRPr="009A7BD7">
        <w:rPr>
          <w:rFonts w:cs="Calibri"/>
          <w:sz w:val="20"/>
          <w:szCs w:val="20"/>
        </w:rPr>
        <w:t>wyrażamy zgodę na wprowadzenie naszej oferty do platformy zakupowej Zamawiającego</w:t>
      </w:r>
      <w:r w:rsidR="00A67484">
        <w:rPr>
          <w:rFonts w:cs="Calibri"/>
          <w:sz w:val="20"/>
          <w:szCs w:val="20"/>
        </w:rPr>
        <w:t>;</w:t>
      </w:r>
    </w:p>
    <w:p w14:paraId="54FECADD" w14:textId="36B2AA0B" w:rsidR="00C26715" w:rsidRDefault="007D3A1F" w:rsidP="00B84E23">
      <w:pPr>
        <w:pStyle w:val="Akapitzlist"/>
        <w:widowControl w:val="0"/>
        <w:numPr>
          <w:ilvl w:val="0"/>
          <w:numId w:val="23"/>
        </w:numPr>
        <w:jc w:val="both"/>
        <w:rPr>
          <w:rFonts w:cs="Calibri"/>
          <w:sz w:val="20"/>
          <w:szCs w:val="20"/>
        </w:rPr>
      </w:pPr>
      <w:r w:rsidRPr="00C26715">
        <w:rPr>
          <w:rFonts w:cs="Calibri"/>
          <w:sz w:val="20"/>
          <w:szCs w:val="20"/>
        </w:rPr>
        <w:t>akceptuję(</w:t>
      </w:r>
      <w:r w:rsidR="004B1AE6">
        <w:rPr>
          <w:rFonts w:cs="Calibri"/>
          <w:sz w:val="20"/>
          <w:szCs w:val="20"/>
        </w:rPr>
        <w:t>-</w:t>
      </w:r>
      <w:r w:rsidRPr="00C26715">
        <w:rPr>
          <w:rFonts w:cs="Calibri"/>
          <w:sz w:val="20"/>
          <w:szCs w:val="20"/>
        </w:rPr>
        <w:t>emy) treść Warunków Zamówienia i w razie wybrania mojej (naszej) oferty zobowiązuję(</w:t>
      </w:r>
      <w:r w:rsidR="004B1AE6">
        <w:rPr>
          <w:rFonts w:cs="Calibri"/>
          <w:sz w:val="20"/>
          <w:szCs w:val="20"/>
        </w:rPr>
        <w:t xml:space="preserve">- </w:t>
      </w:r>
      <w:r w:rsidRPr="00C26715">
        <w:rPr>
          <w:rFonts w:cs="Calibri"/>
          <w:sz w:val="20"/>
          <w:szCs w:val="20"/>
        </w:rPr>
        <w:t>emy) się do podpisania Umowy</w:t>
      </w:r>
      <w:r w:rsidR="00CC04D8">
        <w:rPr>
          <w:rFonts w:cs="Calibri"/>
          <w:sz w:val="20"/>
          <w:szCs w:val="20"/>
        </w:rPr>
        <w:t xml:space="preserve">, </w:t>
      </w:r>
      <w:r w:rsidRPr="00C26715">
        <w:rPr>
          <w:rFonts w:cs="Calibri"/>
          <w:sz w:val="20"/>
          <w:szCs w:val="20"/>
        </w:rPr>
        <w:t xml:space="preserve">zgodnej z projektem stanowiącym </w:t>
      </w:r>
      <w:r w:rsidRPr="00C26715">
        <w:rPr>
          <w:rFonts w:cs="Calibri"/>
          <w:b/>
          <w:sz w:val="20"/>
          <w:szCs w:val="20"/>
        </w:rPr>
        <w:t xml:space="preserve">Załącznik nr </w:t>
      </w:r>
      <w:r w:rsidR="0067322E">
        <w:rPr>
          <w:rFonts w:cs="Calibri"/>
          <w:b/>
          <w:sz w:val="20"/>
          <w:szCs w:val="20"/>
        </w:rPr>
        <w:t>7</w:t>
      </w:r>
      <w:r w:rsidR="00756F94">
        <w:rPr>
          <w:rFonts w:cs="Calibri"/>
          <w:b/>
          <w:sz w:val="20"/>
          <w:szCs w:val="20"/>
        </w:rPr>
        <w:t xml:space="preserve"> </w:t>
      </w:r>
      <w:r w:rsidRPr="00C26715">
        <w:rPr>
          <w:rFonts w:cs="Calibri"/>
          <w:b/>
          <w:sz w:val="20"/>
          <w:szCs w:val="20"/>
        </w:rPr>
        <w:t>do Warunków Zamówienia</w:t>
      </w:r>
      <w:r w:rsidR="00A67484">
        <w:rPr>
          <w:rFonts w:cs="Calibri"/>
          <w:b/>
          <w:sz w:val="20"/>
          <w:szCs w:val="20"/>
        </w:rPr>
        <w:t>;</w:t>
      </w:r>
    </w:p>
    <w:p w14:paraId="4DB96EE1" w14:textId="1E701F8C" w:rsidR="00C26715" w:rsidRDefault="007D3A1F" w:rsidP="00B84E23">
      <w:pPr>
        <w:pStyle w:val="Akapitzlist"/>
        <w:widowControl w:val="0"/>
        <w:numPr>
          <w:ilvl w:val="0"/>
          <w:numId w:val="23"/>
        </w:numPr>
        <w:jc w:val="both"/>
        <w:rPr>
          <w:rFonts w:cs="Calibri"/>
          <w:sz w:val="20"/>
          <w:szCs w:val="20"/>
        </w:rPr>
      </w:pPr>
      <w:r w:rsidRPr="00C26715">
        <w:rPr>
          <w:rFonts w:cs="Calibri"/>
          <w:sz w:val="20"/>
          <w:szCs w:val="20"/>
        </w:rPr>
        <w:t>wszelkie informacje zawarte w formularzu oferty wraz z załącznikami są zgodne ze stanem faktycznym</w:t>
      </w:r>
      <w:r w:rsidR="00A67484">
        <w:rPr>
          <w:rFonts w:cs="Calibri"/>
          <w:sz w:val="20"/>
          <w:szCs w:val="20"/>
        </w:rPr>
        <w:t>;</w:t>
      </w:r>
    </w:p>
    <w:p w14:paraId="5DDF8B79" w14:textId="6AE75B40" w:rsidR="009A7BD7" w:rsidRPr="00D06EBD" w:rsidRDefault="009A7BD7" w:rsidP="00B84E23">
      <w:pPr>
        <w:pStyle w:val="Akapitzlist"/>
        <w:numPr>
          <w:ilvl w:val="0"/>
          <w:numId w:val="23"/>
        </w:numPr>
        <w:spacing w:after="160" w:line="256" w:lineRule="auto"/>
        <w:jc w:val="both"/>
        <w:rPr>
          <w:rFonts w:asciiTheme="minorHAnsi" w:hAnsiTheme="minorHAnsi" w:cstheme="minorHAnsi"/>
          <w:sz w:val="20"/>
          <w:szCs w:val="20"/>
        </w:rPr>
      </w:pPr>
      <w:r w:rsidRPr="00D73832">
        <w:rPr>
          <w:rFonts w:asciiTheme="minorHAnsi" w:hAnsiTheme="minorHAnsi" w:cstheme="minorHAnsi"/>
          <w:sz w:val="20"/>
          <w:szCs w:val="20"/>
        </w:rPr>
        <w:t xml:space="preserve">zapoznałem(liśmy) się z postanowieniami „Kodeksu Kontrahentów Grupy ENEA” dostępnego pod adresem </w:t>
      </w:r>
      <w:hyperlink r:id="rId12" w:history="1">
        <w:r w:rsidRPr="00D73832">
          <w:rPr>
            <w:rStyle w:val="Hipercze"/>
            <w:rFonts w:asciiTheme="minorHAnsi" w:hAnsiTheme="minorHAnsi" w:cstheme="minorHAnsi"/>
            <w:sz w:val="20"/>
            <w:szCs w:val="20"/>
          </w:rPr>
          <w:t>https://www.enea.pl/pl/grupaenea/compliance/kodeks-kontrahentow</w:t>
        </w:r>
      </w:hyperlink>
      <w:r w:rsidRPr="00D73832">
        <w:rPr>
          <w:rFonts w:asciiTheme="minorHAnsi" w:hAnsiTheme="minorHAnsi" w:cstheme="minorHAnsi"/>
          <w:sz w:val="20"/>
          <w:szCs w:val="20"/>
        </w:rPr>
        <w:t xml:space="preserve"> oraz zobowiązuję(</w:t>
      </w:r>
      <w:r w:rsidR="004B1AE6">
        <w:rPr>
          <w:rFonts w:asciiTheme="minorHAnsi" w:hAnsiTheme="minorHAnsi" w:cstheme="minorHAnsi"/>
          <w:sz w:val="20"/>
          <w:szCs w:val="20"/>
        </w:rPr>
        <w:t>-</w:t>
      </w:r>
      <w:r w:rsidRPr="00D73832">
        <w:rPr>
          <w:rFonts w:asciiTheme="minorHAnsi" w:hAnsiTheme="minorHAnsi" w:cstheme="minorHAnsi"/>
          <w:sz w:val="20"/>
          <w:szCs w:val="20"/>
        </w:rPr>
        <w:t xml:space="preserve">emy) się do </w:t>
      </w:r>
      <w:r w:rsidRPr="003F63E0">
        <w:rPr>
          <w:rFonts w:asciiTheme="minorHAnsi" w:hAnsiTheme="minorHAnsi" w:cstheme="minorHAnsi"/>
          <w:sz w:val="20"/>
          <w:szCs w:val="20"/>
        </w:rPr>
        <w:t xml:space="preserve">przestrzegania zawartych w nim </w:t>
      </w:r>
      <w:r w:rsidRPr="00D06EBD">
        <w:rPr>
          <w:rFonts w:asciiTheme="minorHAnsi" w:hAnsiTheme="minorHAnsi" w:cstheme="minorHAnsi"/>
          <w:sz w:val="20"/>
          <w:szCs w:val="20"/>
        </w:rPr>
        <w:t>zasad na etapie realizacji Zamówienia</w:t>
      </w:r>
      <w:r w:rsidR="00A67484">
        <w:rPr>
          <w:rFonts w:asciiTheme="minorHAnsi" w:hAnsiTheme="minorHAnsi" w:cstheme="minorHAnsi"/>
          <w:sz w:val="20"/>
          <w:szCs w:val="20"/>
        </w:rPr>
        <w:t>;</w:t>
      </w:r>
      <w:r w:rsidRPr="00D06EBD">
        <w:rPr>
          <w:rFonts w:asciiTheme="minorHAnsi" w:hAnsiTheme="minorHAnsi" w:cstheme="minorHAnsi"/>
          <w:sz w:val="20"/>
          <w:szCs w:val="20"/>
        </w:rPr>
        <w:t xml:space="preserve"> </w:t>
      </w:r>
    </w:p>
    <w:p w14:paraId="63F683B6" w14:textId="67B17782" w:rsidR="009A7BD7" w:rsidRDefault="00BF7DC7" w:rsidP="00B84E23">
      <w:pPr>
        <w:pStyle w:val="Akapitzlist"/>
        <w:numPr>
          <w:ilvl w:val="0"/>
          <w:numId w:val="23"/>
        </w:numPr>
        <w:spacing w:after="0"/>
        <w:jc w:val="both"/>
        <w:rPr>
          <w:rFonts w:asciiTheme="minorHAnsi" w:hAnsiTheme="minorHAnsi" w:cstheme="minorHAnsi"/>
          <w:sz w:val="20"/>
          <w:szCs w:val="20"/>
        </w:rPr>
      </w:pPr>
      <w:r>
        <w:rPr>
          <w:rFonts w:asciiTheme="minorHAnsi" w:hAnsiTheme="minorHAnsi" w:cstheme="minorHAnsi"/>
          <w:b/>
          <w:sz w:val="20"/>
          <w:szCs w:val="20"/>
        </w:rPr>
        <w:t>d</w:t>
      </w:r>
      <w:r w:rsidR="009A7BD7" w:rsidRPr="00D06EBD">
        <w:rPr>
          <w:rFonts w:asciiTheme="minorHAnsi" w:hAnsiTheme="minorHAnsi" w:cstheme="minorHAnsi"/>
          <w:b/>
          <w:sz w:val="20"/>
          <w:szCs w:val="20"/>
        </w:rPr>
        <w:t>ane osobowe reprezentantów, koordynatorów i personelu Zamawiającego</w:t>
      </w:r>
      <w:r w:rsidR="009A7BD7" w:rsidRPr="00D06EBD">
        <w:rPr>
          <w:rFonts w:asciiTheme="minorHAnsi" w:hAnsiTheme="minorHAnsi" w:cstheme="minorHAnsi"/>
          <w:sz w:val="20"/>
          <w:szCs w:val="20"/>
        </w:rPr>
        <w:t xml:space="preserve"> </w:t>
      </w:r>
      <w:r w:rsidR="009A7BD7" w:rsidRPr="00D06EBD">
        <w:rPr>
          <w:rFonts w:asciiTheme="minorHAnsi" w:hAnsiTheme="minorHAnsi" w:cstheme="minorHAns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009A7BD7" w:rsidRPr="00D06EBD">
        <w:rPr>
          <w:rFonts w:asciiTheme="minorHAnsi" w:hAnsiTheme="minorHAnsi" w:cstheme="minorHAnsi"/>
          <w:sz w:val="20"/>
          <w:szCs w:val="20"/>
        </w:rPr>
        <w:t>, której treść:</w:t>
      </w:r>
    </w:p>
    <w:p w14:paraId="19291515" w14:textId="77777777" w:rsidR="003E5FA0" w:rsidRPr="00D06EBD" w:rsidRDefault="003E5FA0" w:rsidP="003E5FA0">
      <w:pPr>
        <w:pStyle w:val="Akapitzlist"/>
        <w:spacing w:after="0"/>
        <w:jc w:val="both"/>
        <w:rPr>
          <w:rFonts w:asciiTheme="minorHAnsi" w:hAnsiTheme="minorHAnsi" w:cstheme="minorHAnsi"/>
          <w:sz w:val="20"/>
          <w:szCs w:val="20"/>
        </w:rPr>
      </w:pPr>
    </w:p>
    <w:p w14:paraId="27F2CC09" w14:textId="26D6856C" w:rsidR="009A7BD7" w:rsidRPr="007C6A6E" w:rsidRDefault="009A7BD7" w:rsidP="007C6A6E">
      <w:pPr>
        <w:pStyle w:val="Akapitzlist"/>
        <w:spacing w:after="0"/>
        <w:jc w:val="both"/>
        <w:rPr>
          <w:rFonts w:asciiTheme="minorHAnsi" w:hAnsiTheme="minorHAnsi" w:cstheme="minorHAnsi"/>
          <w:b/>
          <w:i/>
          <w:sz w:val="20"/>
          <w:szCs w:val="20"/>
        </w:rPr>
      </w:pPr>
      <w:r w:rsidRPr="00D06EBD">
        <w:rPr>
          <w:rFonts w:asciiTheme="minorHAnsi" w:hAnsiTheme="minorHAnsi" w:cstheme="minorHAnsi"/>
          <w:sz w:val="20"/>
          <w:szCs w:val="20"/>
        </w:rPr>
        <w:lastRenderedPageBreak/>
        <w:fldChar w:fldCharType="begin">
          <w:ffData>
            <w:name w:val="Wybór1"/>
            <w:enabled/>
            <w:calcOnExit w:val="0"/>
            <w:checkBox>
              <w:sizeAuto/>
              <w:default w:val="0"/>
            </w:checkBox>
          </w:ffData>
        </w:fldChar>
      </w:r>
      <w:r w:rsidRPr="00D06EBD">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D06EBD">
        <w:rPr>
          <w:rFonts w:asciiTheme="minorHAnsi" w:hAnsiTheme="minorHAnsi" w:cstheme="minorHAnsi"/>
          <w:sz w:val="20"/>
          <w:szCs w:val="20"/>
        </w:rPr>
        <w:fldChar w:fldCharType="end"/>
      </w:r>
      <w:r w:rsidRPr="00D06EBD">
        <w:rPr>
          <w:rFonts w:asciiTheme="minorHAnsi" w:hAnsiTheme="minorHAnsi" w:cstheme="minorHAnsi"/>
          <w:sz w:val="20"/>
          <w:szCs w:val="20"/>
        </w:rPr>
        <w:t xml:space="preserve"> dostępna jest na stronach internetowych Wykonawcy - link do klauzuli; </w:t>
      </w:r>
      <w:hyperlink w:history="1">
        <w:r w:rsidR="007C6A6E" w:rsidRPr="00E74EFE">
          <w:rPr>
            <w:rStyle w:val="Hipercze"/>
            <w:rFonts w:asciiTheme="minorHAnsi" w:hAnsiTheme="minorHAnsi" w:cstheme="minorHAnsi"/>
            <w:sz w:val="20"/>
            <w:szCs w:val="20"/>
          </w:rPr>
          <w:t>http://www. …………………</w:t>
        </w:r>
      </w:hyperlink>
      <w:r w:rsidRPr="00D06EBD">
        <w:rPr>
          <w:rFonts w:asciiTheme="minorHAnsi" w:hAnsiTheme="minorHAnsi" w:cstheme="minorHAnsi"/>
          <w:b/>
          <w:i/>
          <w:sz w:val="20"/>
          <w:szCs w:val="20"/>
        </w:rPr>
        <w:t xml:space="preserve"> (uzupełnić - jeśli Wykonawca zamieszcza swoją klauzulę na własnej stronie internetowej) </w:t>
      </w:r>
      <w:r w:rsidR="007C6A6E" w:rsidRPr="007C6A6E">
        <w:rPr>
          <w:rFonts w:asciiTheme="minorHAnsi" w:hAnsiTheme="minorHAnsi" w:cstheme="minorHAnsi"/>
          <w:bCs/>
          <w:iCs/>
          <w:sz w:val="20"/>
          <w:szCs w:val="20"/>
        </w:rPr>
        <w:t>albo</w:t>
      </w:r>
    </w:p>
    <w:p w14:paraId="288A49B8" w14:textId="6820A1D1" w:rsidR="009A7BD7" w:rsidRDefault="009A7BD7" w:rsidP="009A7BD7">
      <w:pPr>
        <w:pStyle w:val="Akapitzlist"/>
        <w:spacing w:after="0"/>
        <w:jc w:val="both"/>
        <w:rPr>
          <w:rFonts w:asciiTheme="minorHAnsi" w:hAnsiTheme="minorHAnsi" w:cstheme="minorHAnsi"/>
          <w:sz w:val="20"/>
          <w:szCs w:val="20"/>
        </w:rPr>
      </w:pPr>
      <w:r w:rsidRPr="00D06EBD">
        <w:rPr>
          <w:rFonts w:asciiTheme="minorHAnsi" w:hAnsiTheme="minorHAnsi" w:cstheme="minorHAnsi"/>
          <w:sz w:val="20"/>
          <w:szCs w:val="20"/>
        </w:rPr>
        <w:fldChar w:fldCharType="begin">
          <w:ffData>
            <w:name w:val="Wybór1"/>
            <w:enabled/>
            <w:calcOnExit w:val="0"/>
            <w:checkBox>
              <w:sizeAuto/>
              <w:default w:val="0"/>
            </w:checkBox>
          </w:ffData>
        </w:fldChar>
      </w:r>
      <w:r w:rsidRPr="00F03E10">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D06EBD">
        <w:rPr>
          <w:rFonts w:asciiTheme="minorHAnsi" w:hAnsiTheme="minorHAnsi" w:cstheme="minorHAnsi"/>
          <w:sz w:val="20"/>
          <w:szCs w:val="20"/>
        </w:rPr>
        <w:fldChar w:fldCharType="end"/>
      </w:r>
      <w:r w:rsidRPr="00D06EBD">
        <w:rPr>
          <w:rFonts w:asciiTheme="minorHAnsi" w:hAnsiTheme="minorHAnsi" w:cstheme="minorHAnsi"/>
          <w:sz w:val="20"/>
          <w:szCs w:val="20"/>
        </w:rPr>
        <w:t>przekazana zosta</w:t>
      </w:r>
      <w:r w:rsidR="003D0C60">
        <w:rPr>
          <w:rFonts w:asciiTheme="minorHAnsi" w:hAnsiTheme="minorHAnsi" w:cstheme="minorHAnsi"/>
          <w:sz w:val="20"/>
          <w:szCs w:val="20"/>
        </w:rPr>
        <w:t>ła</w:t>
      </w:r>
      <w:r w:rsidRPr="00D06EBD">
        <w:rPr>
          <w:rFonts w:asciiTheme="minorHAnsi" w:hAnsiTheme="minorHAnsi" w:cstheme="minorHAnsi"/>
          <w:sz w:val="20"/>
          <w:szCs w:val="20"/>
        </w:rPr>
        <w:t xml:space="preserve"> jako załącznik do </w:t>
      </w:r>
      <w:r w:rsidR="003D0C60">
        <w:rPr>
          <w:rFonts w:asciiTheme="minorHAnsi" w:hAnsiTheme="minorHAnsi" w:cstheme="minorHAnsi"/>
          <w:sz w:val="20"/>
          <w:szCs w:val="20"/>
        </w:rPr>
        <w:t>oferty</w:t>
      </w:r>
      <w:r w:rsidR="007C6A6E">
        <w:rPr>
          <w:rFonts w:asciiTheme="minorHAnsi" w:hAnsiTheme="minorHAnsi" w:cstheme="minorHAnsi"/>
          <w:sz w:val="20"/>
          <w:szCs w:val="20"/>
        </w:rPr>
        <w:t>;</w:t>
      </w:r>
    </w:p>
    <w:p w14:paraId="7682AFAA" w14:textId="0900346C" w:rsidR="007C6A6E" w:rsidRPr="00D06EBD" w:rsidRDefault="007C6A6E" w:rsidP="009A7BD7">
      <w:pPr>
        <w:pStyle w:val="Akapitzlist"/>
        <w:spacing w:after="0"/>
        <w:jc w:val="both"/>
        <w:rPr>
          <w:rFonts w:asciiTheme="minorHAnsi" w:hAnsiTheme="minorHAnsi" w:cstheme="minorHAnsi"/>
          <w:sz w:val="20"/>
          <w:szCs w:val="20"/>
        </w:rPr>
      </w:pPr>
    </w:p>
    <w:p w14:paraId="5C3AD728" w14:textId="61361440" w:rsidR="009A7BD7" w:rsidRPr="00D73832" w:rsidRDefault="009A7BD7" w:rsidP="00B84E23">
      <w:pPr>
        <w:pStyle w:val="Akapitzlist"/>
        <w:numPr>
          <w:ilvl w:val="0"/>
          <w:numId w:val="23"/>
        </w:numPr>
        <w:spacing w:after="120"/>
        <w:jc w:val="both"/>
        <w:rPr>
          <w:rFonts w:asciiTheme="minorHAnsi" w:hAnsiTheme="minorHAnsi" w:cstheme="minorHAnsi"/>
          <w:sz w:val="20"/>
          <w:szCs w:val="20"/>
        </w:rPr>
      </w:pPr>
      <w:r w:rsidRPr="00D06EBD">
        <w:rPr>
          <w:rFonts w:asciiTheme="minorHAnsi" w:hAnsiTheme="minorHAnsi" w:cstheme="minorHAnsi"/>
          <w:sz w:val="20"/>
          <w:szCs w:val="20"/>
        </w:rPr>
        <w:t xml:space="preserve">w terminie </w:t>
      </w:r>
      <w:r w:rsidR="003D0C60">
        <w:rPr>
          <w:rFonts w:asciiTheme="minorHAnsi" w:hAnsiTheme="minorHAnsi" w:cstheme="minorHAnsi"/>
          <w:sz w:val="20"/>
          <w:szCs w:val="20"/>
        </w:rPr>
        <w:t xml:space="preserve">3 </w:t>
      </w:r>
      <w:r w:rsidRPr="00D06EBD">
        <w:rPr>
          <w:rFonts w:asciiTheme="minorHAnsi" w:hAnsiTheme="minorHAnsi" w:cstheme="minorHAnsi"/>
          <w:sz w:val="20"/>
          <w:szCs w:val="20"/>
        </w:rPr>
        <w:t>dni od zawarcia umowy, przekażemy Koordynatorowi umowy kod(y) PKWiU, który(e) dotyczą przedmiotu umowy i będą następnie wskazywane</w:t>
      </w:r>
      <w:r w:rsidRPr="00D73832">
        <w:rPr>
          <w:rFonts w:asciiTheme="minorHAnsi" w:hAnsiTheme="minorHAnsi" w:cstheme="minorHAnsi"/>
          <w:sz w:val="20"/>
          <w:szCs w:val="20"/>
        </w:rPr>
        <w:t xml:space="preserve"> na wystawionej przez nas fakturze VAT</w:t>
      </w:r>
      <w:r w:rsidR="001E2E78">
        <w:rPr>
          <w:rFonts w:asciiTheme="minorHAnsi" w:hAnsiTheme="minorHAnsi" w:cstheme="minorHAnsi"/>
          <w:sz w:val="20"/>
          <w:szCs w:val="20"/>
        </w:rPr>
        <w:t>;</w:t>
      </w:r>
    </w:p>
    <w:p w14:paraId="585D0607" w14:textId="77777777" w:rsidR="009A7BD7" w:rsidRPr="00D73832" w:rsidRDefault="009A7BD7" w:rsidP="00B84E23">
      <w:pPr>
        <w:pStyle w:val="Akapitzlist"/>
        <w:numPr>
          <w:ilvl w:val="0"/>
          <w:numId w:val="23"/>
        </w:numPr>
        <w:spacing w:before="40" w:after="0"/>
        <w:jc w:val="both"/>
        <w:rPr>
          <w:rFonts w:asciiTheme="minorHAnsi" w:hAnsiTheme="minorHAnsi" w:cstheme="minorHAnsi"/>
          <w:sz w:val="20"/>
          <w:szCs w:val="20"/>
        </w:rPr>
      </w:pPr>
      <w:r w:rsidRPr="00D73832">
        <w:rPr>
          <w:rFonts w:asciiTheme="minorHAnsi" w:hAnsiTheme="minorHAnsi" w:cstheme="minorHAnsi"/>
          <w:sz w:val="20"/>
          <w:szCs w:val="20"/>
        </w:rPr>
        <w:t xml:space="preserve">jesteśmy podmiotem, w którym Skarb Państwa posiada bezpośrednio lub pośrednio udziały [dodatkowa informacja do celów statystycznych]: </w:t>
      </w:r>
    </w:p>
    <w:p w14:paraId="03BD14FC" w14:textId="0201A2A3" w:rsidR="009A7BD7" w:rsidRPr="00D73832" w:rsidRDefault="009A7BD7" w:rsidP="009A7BD7">
      <w:pPr>
        <w:spacing w:after="120"/>
        <w:ind w:left="720"/>
        <w:rPr>
          <w:rFonts w:asciiTheme="minorHAnsi" w:hAnsiTheme="minorHAnsi" w:cstheme="minorHAnsi"/>
          <w:sz w:val="20"/>
          <w:szCs w:val="20"/>
        </w:rPr>
      </w:pPr>
      <w:r w:rsidRPr="00D73832">
        <w:rPr>
          <w:rFonts w:asciiTheme="minorHAnsi" w:hAnsiTheme="minorHAnsi" w:cstheme="minorHAnsi"/>
          <w:sz w:val="20"/>
          <w:szCs w:val="20"/>
        </w:rPr>
        <w:fldChar w:fldCharType="begin">
          <w:ffData>
            <w:name w:val="Wybór1"/>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 xml:space="preserve"> tak / </w:t>
      </w:r>
      <w:r w:rsidRPr="00D73832">
        <w:rPr>
          <w:rFonts w:asciiTheme="minorHAnsi" w:hAnsiTheme="minorHAnsi" w:cstheme="minorHAnsi"/>
          <w:sz w:val="20"/>
          <w:szCs w:val="20"/>
        </w:rPr>
        <w:fldChar w:fldCharType="begin">
          <w:ffData>
            <w:name w:val="Wybór2"/>
            <w:enabled/>
            <w:calcOnExit w:val="0"/>
            <w:checkBox>
              <w:sizeAuto/>
              <w:default w:val="0"/>
            </w:checkBox>
          </w:ffData>
        </w:fldChar>
      </w:r>
      <w:r w:rsidRPr="00D73832">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D73832">
        <w:rPr>
          <w:rFonts w:asciiTheme="minorHAnsi" w:hAnsiTheme="minorHAnsi" w:cstheme="minorHAnsi"/>
          <w:sz w:val="20"/>
          <w:szCs w:val="20"/>
        </w:rPr>
        <w:fldChar w:fldCharType="end"/>
      </w:r>
      <w:r w:rsidRPr="00D73832">
        <w:rPr>
          <w:rFonts w:asciiTheme="minorHAnsi" w:hAnsiTheme="minorHAnsi" w:cstheme="minorHAnsi"/>
          <w:sz w:val="20"/>
          <w:szCs w:val="20"/>
        </w:rPr>
        <w:t xml:space="preserve"> nie</w:t>
      </w:r>
      <w:r w:rsidR="007C6A6E">
        <w:rPr>
          <w:rFonts w:asciiTheme="minorHAnsi" w:hAnsiTheme="minorHAnsi" w:cstheme="minorHAnsi"/>
          <w:sz w:val="20"/>
          <w:szCs w:val="20"/>
        </w:rPr>
        <w:t>;</w:t>
      </w:r>
    </w:p>
    <w:p w14:paraId="07DAC43E" w14:textId="77777777" w:rsidR="009A7BD7" w:rsidRPr="00D73832" w:rsidRDefault="009A7BD7" w:rsidP="00B84E23">
      <w:pPr>
        <w:pStyle w:val="Akapitzlist"/>
        <w:numPr>
          <w:ilvl w:val="0"/>
          <w:numId w:val="23"/>
        </w:numPr>
        <w:spacing w:before="200"/>
        <w:jc w:val="both"/>
        <w:rPr>
          <w:rFonts w:asciiTheme="minorHAnsi" w:hAnsiTheme="minorHAnsi" w:cstheme="minorHAnsi"/>
          <w:sz w:val="20"/>
          <w:szCs w:val="20"/>
        </w:rPr>
      </w:pPr>
      <w:r w:rsidRPr="00D73832">
        <w:rPr>
          <w:rFonts w:asciiTheme="minorHAnsi" w:hAnsiTheme="minorHAnsi" w:cstheme="minorHAnsi"/>
          <w:sz w:val="20"/>
          <w:szCs w:val="20"/>
        </w:rPr>
        <w:t>osobą uprawnioną do udzielania wyjaśnień Zamawiającemu w imieniu Wykonawcy jest:</w:t>
      </w:r>
    </w:p>
    <w:p w14:paraId="6EA736F1" w14:textId="72B3D741" w:rsidR="009A7BD7" w:rsidRPr="00E830CD" w:rsidRDefault="009A7BD7" w:rsidP="009A7BD7">
      <w:pPr>
        <w:spacing w:before="40"/>
        <w:ind w:left="709" w:right="402"/>
        <w:jc w:val="left"/>
        <w:rPr>
          <w:rFonts w:asciiTheme="minorHAnsi" w:hAnsiTheme="minorHAnsi" w:cstheme="minorHAnsi"/>
          <w:iCs/>
          <w:sz w:val="20"/>
          <w:szCs w:val="20"/>
          <w:lang w:val="pt-BR"/>
        </w:rPr>
      </w:pPr>
      <w:r w:rsidRPr="00E830CD">
        <w:rPr>
          <w:rFonts w:asciiTheme="minorHAnsi" w:hAnsiTheme="minorHAnsi" w:cstheme="minorHAnsi"/>
          <w:iCs/>
          <w:sz w:val="20"/>
          <w:szCs w:val="20"/>
          <w:lang w:val="pt-BR"/>
        </w:rPr>
        <w:t>Pan(i) ………………………. , tel.: ……………………….. e-mail: ………………………..</w:t>
      </w:r>
      <w:r w:rsidR="001E2E78">
        <w:rPr>
          <w:rFonts w:asciiTheme="minorHAnsi" w:hAnsiTheme="minorHAnsi" w:cstheme="minorHAnsi"/>
          <w:iCs/>
          <w:sz w:val="20"/>
          <w:szCs w:val="20"/>
          <w:lang w:val="pt-BR"/>
        </w:rPr>
        <w:t>;</w:t>
      </w:r>
    </w:p>
    <w:p w14:paraId="1FF3B323" w14:textId="77777777" w:rsidR="009A7BD7" w:rsidRPr="00D73832" w:rsidRDefault="009A7BD7" w:rsidP="00B84E23">
      <w:pPr>
        <w:pStyle w:val="Akapitzlist"/>
        <w:numPr>
          <w:ilvl w:val="0"/>
          <w:numId w:val="23"/>
        </w:numPr>
        <w:spacing w:before="200"/>
        <w:jc w:val="both"/>
        <w:rPr>
          <w:rFonts w:asciiTheme="minorHAnsi" w:hAnsiTheme="minorHAnsi" w:cstheme="minorHAnsi"/>
          <w:sz w:val="20"/>
          <w:szCs w:val="20"/>
        </w:rPr>
      </w:pPr>
      <w:r w:rsidRPr="00D73832">
        <w:rPr>
          <w:rFonts w:asciiTheme="minorHAnsi" w:hAnsiTheme="minorHAnsi" w:cstheme="minorHAnsi"/>
          <w:sz w:val="20"/>
          <w:szCs w:val="20"/>
        </w:rPr>
        <w:t>osobą uprawnioną do udziału w aukcji elektronicznej w imieniu Wykonawcy jest:</w:t>
      </w:r>
    </w:p>
    <w:p w14:paraId="632C1BA8" w14:textId="7855CA0D" w:rsidR="009A7BD7" w:rsidRDefault="009A7BD7" w:rsidP="009A7BD7">
      <w:pPr>
        <w:spacing w:before="0" w:after="120" w:line="276" w:lineRule="auto"/>
        <w:ind w:left="709" w:right="402"/>
        <w:rPr>
          <w:rFonts w:asciiTheme="minorHAnsi" w:hAnsiTheme="minorHAnsi" w:cstheme="minorHAnsi"/>
          <w:iCs/>
          <w:sz w:val="20"/>
          <w:szCs w:val="20"/>
          <w:lang w:val="pt-BR"/>
        </w:rPr>
      </w:pPr>
      <w:r w:rsidRPr="00E830CD">
        <w:rPr>
          <w:rFonts w:asciiTheme="minorHAnsi" w:hAnsiTheme="minorHAnsi" w:cstheme="minorHAnsi"/>
          <w:iCs/>
          <w:sz w:val="20"/>
          <w:szCs w:val="20"/>
          <w:lang w:val="pt-BR"/>
        </w:rPr>
        <w:t>Pan(i) ………………………. , tel.: ……………………….. e-mail: ………………………..</w:t>
      </w:r>
      <w:r w:rsidR="001E2E78">
        <w:rPr>
          <w:rFonts w:asciiTheme="minorHAnsi" w:hAnsiTheme="minorHAnsi" w:cstheme="minorHAnsi"/>
          <w:iCs/>
          <w:sz w:val="20"/>
          <w:szCs w:val="20"/>
          <w:lang w:val="pt-BR"/>
        </w:rPr>
        <w:t>;</w:t>
      </w:r>
    </w:p>
    <w:p w14:paraId="73A54C3D" w14:textId="1D778A4F" w:rsidR="006F35FA" w:rsidRPr="006F35FA" w:rsidRDefault="006F35FA" w:rsidP="006F35FA">
      <w:pPr>
        <w:pStyle w:val="Akapitzlist"/>
        <w:numPr>
          <w:ilvl w:val="0"/>
          <w:numId w:val="23"/>
        </w:numPr>
        <w:rPr>
          <w:rFonts w:asciiTheme="minorHAnsi" w:hAnsiTheme="minorHAnsi" w:cstheme="minorHAnsi"/>
          <w:iCs/>
          <w:sz w:val="20"/>
          <w:szCs w:val="20"/>
          <w:lang w:val="pt-BR"/>
        </w:rPr>
      </w:pPr>
      <w:r w:rsidRPr="006F35FA">
        <w:rPr>
          <w:rFonts w:asciiTheme="minorHAnsi" w:hAnsiTheme="minorHAnsi" w:cstheme="minorHAnsi"/>
          <w:iCs/>
          <w:sz w:val="20"/>
          <w:szCs w:val="20"/>
          <w:lang w:val="pt-BR"/>
        </w:rPr>
        <w:t>zapoznałem(liśmy) się z treścią dokumentu „Obowiązek informacyjny”, który znajduje się na stronie internetowej https://zamowienia.enea.pl pod poz. nr 1</w:t>
      </w:r>
      <w:r w:rsidR="007C6A6E">
        <w:rPr>
          <w:rFonts w:asciiTheme="minorHAnsi" w:hAnsiTheme="minorHAnsi" w:cstheme="minorHAnsi"/>
          <w:iCs/>
          <w:sz w:val="20"/>
          <w:szCs w:val="20"/>
          <w:lang w:val="pt-BR"/>
        </w:rPr>
        <w:t>.</w:t>
      </w:r>
    </w:p>
    <w:p w14:paraId="7AC8F137" w14:textId="0DAE0B0F" w:rsidR="006F35FA" w:rsidRPr="005303AD" w:rsidRDefault="006F35FA" w:rsidP="00554274">
      <w:pPr>
        <w:pStyle w:val="Akapitzlist"/>
        <w:spacing w:after="120"/>
        <w:ind w:right="402"/>
        <w:rPr>
          <w:rFonts w:asciiTheme="minorHAnsi" w:hAnsiTheme="minorHAnsi" w:cstheme="minorHAnsi"/>
          <w:iCs/>
          <w:sz w:val="20"/>
          <w:szCs w:val="20"/>
          <w:lang w:val="pt-BR"/>
        </w:rPr>
      </w:pPr>
    </w:p>
    <w:p w14:paraId="2E2DE2FC" w14:textId="77777777" w:rsidR="00D14E47" w:rsidRPr="00C20338" w:rsidRDefault="00D14E47" w:rsidP="004705CD">
      <w:pPr>
        <w:numPr>
          <w:ilvl w:val="0"/>
          <w:numId w:val="4"/>
        </w:numPr>
        <w:spacing w:line="276" w:lineRule="auto"/>
        <w:ind w:right="-34" w:hanging="426"/>
        <w:jc w:val="left"/>
        <w:rPr>
          <w:rFonts w:ascii="Calibri" w:hAnsi="Calibri" w:cs="Calibri"/>
          <w:iCs/>
          <w:sz w:val="20"/>
          <w:szCs w:val="20"/>
        </w:rPr>
      </w:pPr>
      <w:r w:rsidRPr="00C20338">
        <w:rPr>
          <w:rFonts w:ascii="Calibri" w:hAnsi="Calibri" w:cs="Calibri"/>
          <w:iCs/>
          <w:sz w:val="20"/>
          <w:szCs w:val="20"/>
        </w:rPr>
        <w:t>W przypadku wybrania naszej oferty jako najkorzystniejszej podaje</w:t>
      </w:r>
      <w:r w:rsidR="00756F94">
        <w:rPr>
          <w:rFonts w:ascii="Calibri" w:hAnsi="Calibri" w:cs="Calibri"/>
          <w:iCs/>
          <w:sz w:val="20"/>
          <w:szCs w:val="20"/>
        </w:rPr>
        <w:t>my dane, niezbędne do zawarcia U</w:t>
      </w:r>
      <w:r w:rsidRPr="00C20338">
        <w:rPr>
          <w:rFonts w:ascii="Calibri" w:hAnsi="Calibri" w:cs="Calibri"/>
          <w:iCs/>
          <w:sz w:val="20"/>
          <w:szCs w:val="20"/>
        </w:rPr>
        <w:t>mowy:</w:t>
      </w:r>
    </w:p>
    <w:p w14:paraId="3169A70E" w14:textId="77777777" w:rsidR="00D14E47" w:rsidRPr="00C20338" w:rsidRDefault="00D14E47" w:rsidP="00802FBE">
      <w:pPr>
        <w:spacing w:after="120" w:line="276" w:lineRule="auto"/>
        <w:ind w:left="482"/>
        <w:contextualSpacing/>
        <w:rPr>
          <w:rFonts w:ascii="Calibri" w:hAnsi="Calibri" w:cs="Calibri"/>
          <w:sz w:val="20"/>
          <w:szCs w:val="20"/>
        </w:rPr>
      </w:pPr>
    </w:p>
    <w:p w14:paraId="3D3A7ED5" w14:textId="77777777" w:rsidR="00D14E47" w:rsidRPr="00DA4B05" w:rsidRDefault="00D14E47" w:rsidP="00802FBE">
      <w:pPr>
        <w:spacing w:after="120" w:line="276" w:lineRule="auto"/>
        <w:ind w:left="482"/>
        <w:contextualSpacing/>
        <w:rPr>
          <w:rFonts w:ascii="Calibri" w:hAnsi="Calibri" w:cs="Calibri"/>
          <w:sz w:val="20"/>
          <w:szCs w:val="20"/>
          <w:u w:val="single"/>
        </w:rPr>
      </w:pPr>
      <w:r w:rsidRPr="00340B39">
        <w:rPr>
          <w:rFonts w:ascii="Calibri" w:hAnsi="Calibri" w:cs="Calibri"/>
          <w:sz w:val="20"/>
          <w:szCs w:val="20"/>
          <w:u w:val="single"/>
        </w:rPr>
        <w:t>[</w:t>
      </w:r>
      <w:r w:rsidRPr="00DA4B05">
        <w:rPr>
          <w:rFonts w:ascii="Calibri" w:hAnsi="Calibri" w:cs="Calibri"/>
          <w:sz w:val="20"/>
          <w:szCs w:val="20"/>
          <w:u w:val="single"/>
        </w:rPr>
        <w:t xml:space="preserve">należy uzupełnić, o ile dane są znane na etapie składania oferty] </w:t>
      </w:r>
    </w:p>
    <w:p w14:paraId="08207472" w14:textId="77777777" w:rsidR="00D14E47" w:rsidRPr="00DA4B05" w:rsidRDefault="00D14E47" w:rsidP="00CA6D1C">
      <w:pPr>
        <w:numPr>
          <w:ilvl w:val="2"/>
          <w:numId w:val="40"/>
        </w:numPr>
        <w:spacing w:after="120" w:line="276" w:lineRule="auto"/>
        <w:ind w:left="851" w:right="402" w:hanging="425"/>
        <w:contextualSpacing/>
        <w:rPr>
          <w:rFonts w:ascii="Calibri" w:hAnsi="Calibri" w:cs="Calibri"/>
          <w:sz w:val="20"/>
          <w:szCs w:val="20"/>
        </w:rPr>
      </w:pPr>
      <w:r w:rsidRPr="00DA4B05">
        <w:rPr>
          <w:rFonts w:ascii="Calibri" w:hAnsi="Calibri" w:cs="Calibri"/>
          <w:sz w:val="20"/>
          <w:szCs w:val="20"/>
        </w:rPr>
        <w:t xml:space="preserve">W moim(naszym) imieniu umowę zawrze Pan(i)………. Pełniący(a) funkcję………. </w:t>
      </w:r>
    </w:p>
    <w:p w14:paraId="601FDC54" w14:textId="77777777" w:rsidR="00D14E47" w:rsidRPr="00DA4B05" w:rsidRDefault="00D14E47" w:rsidP="00CA6D1C">
      <w:pPr>
        <w:numPr>
          <w:ilvl w:val="2"/>
          <w:numId w:val="40"/>
        </w:numPr>
        <w:spacing w:after="120" w:line="276" w:lineRule="auto"/>
        <w:ind w:left="851" w:right="402" w:hanging="425"/>
        <w:contextualSpacing/>
        <w:rPr>
          <w:rFonts w:ascii="Calibri" w:hAnsi="Calibri" w:cs="Calibri"/>
          <w:sz w:val="20"/>
          <w:szCs w:val="20"/>
        </w:rPr>
      </w:pPr>
      <w:r w:rsidRPr="00DA4B05">
        <w:rPr>
          <w:rFonts w:ascii="Calibri" w:hAnsi="Calibri" w:cs="Calibri"/>
          <w:sz w:val="20"/>
          <w:szCs w:val="20"/>
        </w:rPr>
        <w:t>W celu realizacji przedmiotu Umowy, wyznaczam(y) osobę odpowiedzialną za prawidłową realizację Umowy – Koordynatorów Umowy:</w:t>
      </w:r>
    </w:p>
    <w:p w14:paraId="41547515" w14:textId="77777777" w:rsidR="00D14E47" w:rsidRPr="00DA4B05" w:rsidRDefault="00D14E47" w:rsidP="00CD2FB8">
      <w:pPr>
        <w:spacing w:after="120" w:line="276" w:lineRule="auto"/>
        <w:ind w:left="851" w:right="402"/>
        <w:contextualSpacing/>
        <w:rPr>
          <w:rFonts w:ascii="Calibri" w:hAnsi="Calibri" w:cs="Calibri"/>
          <w:sz w:val="20"/>
          <w:szCs w:val="20"/>
        </w:rPr>
      </w:pPr>
      <w:r w:rsidRPr="00DA4B05">
        <w:rPr>
          <w:rFonts w:ascii="Calibri" w:hAnsi="Calibri" w:cs="Calibri"/>
          <w:sz w:val="20"/>
          <w:szCs w:val="20"/>
        </w:rPr>
        <w:t>Imię</w:t>
      </w:r>
      <w:r w:rsidR="00756F94" w:rsidRPr="00DA4B05">
        <w:rPr>
          <w:rFonts w:ascii="Calibri" w:hAnsi="Calibri" w:cs="Calibri"/>
          <w:sz w:val="20"/>
          <w:szCs w:val="20"/>
        </w:rPr>
        <w:t xml:space="preserve"> i</w:t>
      </w:r>
      <w:r w:rsidRPr="00DA4B05">
        <w:rPr>
          <w:rFonts w:ascii="Calibri" w:hAnsi="Calibri" w:cs="Calibri"/>
          <w:sz w:val="20"/>
          <w:szCs w:val="20"/>
        </w:rPr>
        <w:t xml:space="preserve"> nazwisko: </w:t>
      </w:r>
    </w:p>
    <w:p w14:paraId="601C760D" w14:textId="77777777" w:rsidR="00D14E47" w:rsidRPr="00DA4B05" w:rsidRDefault="00D14E47" w:rsidP="001C5E9C">
      <w:pPr>
        <w:spacing w:after="120" w:line="276" w:lineRule="auto"/>
        <w:ind w:left="851" w:right="402"/>
        <w:contextualSpacing/>
        <w:rPr>
          <w:rFonts w:ascii="Calibri" w:hAnsi="Calibri" w:cs="Calibri"/>
          <w:sz w:val="20"/>
          <w:szCs w:val="20"/>
        </w:rPr>
      </w:pPr>
      <w:r w:rsidRPr="00DA4B05">
        <w:rPr>
          <w:rFonts w:ascii="Calibri" w:hAnsi="Calibri" w:cs="Calibri"/>
          <w:sz w:val="20"/>
          <w:szCs w:val="20"/>
        </w:rPr>
        <w:t>e–mail – …..</w:t>
      </w:r>
    </w:p>
    <w:p w14:paraId="3EE9BF3E" w14:textId="77777777" w:rsidR="00D14E47" w:rsidRPr="00DA4B05" w:rsidRDefault="00D14E47" w:rsidP="00E12460">
      <w:pPr>
        <w:spacing w:after="120" w:line="276" w:lineRule="auto"/>
        <w:ind w:left="851" w:right="402"/>
        <w:contextualSpacing/>
        <w:rPr>
          <w:rFonts w:ascii="Calibri" w:hAnsi="Calibri" w:cs="Calibri"/>
          <w:sz w:val="20"/>
          <w:szCs w:val="20"/>
        </w:rPr>
      </w:pPr>
      <w:r w:rsidRPr="00DA4B05">
        <w:rPr>
          <w:rFonts w:ascii="Calibri" w:hAnsi="Calibri" w:cs="Calibri"/>
          <w:sz w:val="20"/>
          <w:szCs w:val="20"/>
        </w:rPr>
        <w:t>nr tel.  …..</w:t>
      </w:r>
    </w:p>
    <w:p w14:paraId="285A844B" w14:textId="77777777" w:rsidR="00D14E47" w:rsidRPr="00C20338" w:rsidRDefault="00D14E47" w:rsidP="004705CD">
      <w:pPr>
        <w:spacing w:after="240" w:line="276" w:lineRule="auto"/>
        <w:ind w:left="851" w:right="403"/>
        <w:rPr>
          <w:rFonts w:ascii="Calibri" w:hAnsi="Calibri" w:cs="Calibri"/>
          <w:iCs/>
          <w:sz w:val="20"/>
          <w:szCs w:val="20"/>
        </w:rPr>
      </w:pPr>
    </w:p>
    <w:tbl>
      <w:tblPr>
        <w:tblW w:w="0" w:type="auto"/>
        <w:jc w:val="center"/>
        <w:tblCellMar>
          <w:left w:w="70" w:type="dxa"/>
          <w:right w:w="70" w:type="dxa"/>
        </w:tblCellMar>
        <w:tblLook w:val="0000" w:firstRow="0" w:lastRow="0" w:firstColumn="0" w:lastColumn="0" w:noHBand="0" w:noVBand="0"/>
      </w:tblPr>
      <w:tblGrid>
        <w:gridCol w:w="6091"/>
      </w:tblGrid>
      <w:tr w:rsidR="00891B4D" w:rsidRPr="00C20338" w14:paraId="00F48861" w14:textId="77777777" w:rsidTr="00891B4D">
        <w:trPr>
          <w:trHeight w:val="1696"/>
          <w:jc w:val="center"/>
        </w:trPr>
        <w:tc>
          <w:tcPr>
            <w:tcW w:w="6091" w:type="dxa"/>
            <w:tcBorders>
              <w:top w:val="single" w:sz="4" w:space="0" w:color="auto"/>
              <w:left w:val="single" w:sz="4" w:space="0" w:color="auto"/>
              <w:bottom w:val="single" w:sz="4" w:space="0" w:color="auto"/>
              <w:right w:val="single" w:sz="4" w:space="0" w:color="auto"/>
            </w:tcBorders>
            <w:vAlign w:val="center"/>
          </w:tcPr>
          <w:p w14:paraId="3391F1C3" w14:textId="77777777" w:rsidR="00891B4D" w:rsidRPr="00C20338" w:rsidRDefault="00891B4D" w:rsidP="004705CD">
            <w:pPr>
              <w:spacing w:before="0" w:line="276" w:lineRule="auto"/>
              <w:rPr>
                <w:rFonts w:ascii="Calibri" w:hAnsi="Calibri" w:cs="Calibri"/>
                <w:sz w:val="20"/>
                <w:szCs w:val="20"/>
              </w:rPr>
            </w:pPr>
          </w:p>
        </w:tc>
      </w:tr>
      <w:tr w:rsidR="00891B4D" w:rsidRPr="00C20338" w14:paraId="4110BE7F" w14:textId="77777777" w:rsidTr="00891B4D">
        <w:trPr>
          <w:jc w:val="center"/>
        </w:trPr>
        <w:tc>
          <w:tcPr>
            <w:tcW w:w="6091" w:type="dxa"/>
            <w:tcBorders>
              <w:top w:val="nil"/>
              <w:left w:val="nil"/>
              <w:bottom w:val="nil"/>
              <w:right w:val="nil"/>
            </w:tcBorders>
          </w:tcPr>
          <w:p w14:paraId="4020B01A" w14:textId="77777777" w:rsidR="00891B4D" w:rsidRPr="00C20338" w:rsidRDefault="00891B4D" w:rsidP="004705CD">
            <w:pPr>
              <w:spacing w:before="0"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3A68E667" w14:textId="77777777" w:rsidR="00B46349" w:rsidRDefault="00C57CD3" w:rsidP="00B62DAA">
      <w:pPr>
        <w:spacing w:before="0" w:after="200" w:line="276" w:lineRule="auto"/>
        <w:jc w:val="left"/>
        <w:rPr>
          <w:rFonts w:ascii="Calibri" w:hAnsi="Calibri" w:cs="Calibri"/>
          <w:b/>
          <w:sz w:val="20"/>
          <w:szCs w:val="20"/>
          <w:u w:val="single"/>
        </w:rPr>
      </w:pPr>
      <w:bookmarkStart w:id="0" w:name="_Toc74857824"/>
      <w:bookmarkStart w:id="1" w:name="_Toc79664050"/>
      <w:r>
        <w:rPr>
          <w:rFonts w:ascii="Calibri" w:hAnsi="Calibri" w:cs="Calibri"/>
          <w:b/>
          <w:sz w:val="20"/>
          <w:szCs w:val="20"/>
          <w:u w:val="single"/>
        </w:rPr>
        <w:br w:type="page"/>
      </w:r>
    </w:p>
    <w:p w14:paraId="655BD635" w14:textId="6782B49F" w:rsidR="00511E0F" w:rsidRPr="00590146" w:rsidRDefault="00B64879" w:rsidP="00590146">
      <w:pPr>
        <w:spacing w:before="0" w:after="200" w:line="276" w:lineRule="auto"/>
        <w:jc w:val="left"/>
        <w:rPr>
          <w:rFonts w:asciiTheme="minorHAnsi" w:hAnsiTheme="minorHAnsi" w:cstheme="minorHAnsi"/>
          <w:b/>
          <w:sz w:val="20"/>
          <w:szCs w:val="22"/>
          <w:u w:val="single"/>
        </w:rPr>
      </w:pPr>
      <w:r w:rsidRPr="004705CD">
        <w:rPr>
          <w:rFonts w:asciiTheme="minorHAnsi" w:hAnsiTheme="minorHAnsi" w:cstheme="minorHAnsi"/>
          <w:b/>
          <w:sz w:val="20"/>
          <w:szCs w:val="22"/>
          <w:u w:val="single"/>
        </w:rPr>
        <w:lastRenderedPageBreak/>
        <w:t>Z</w:t>
      </w:r>
      <w:r w:rsidR="003315D7" w:rsidRPr="004705CD">
        <w:rPr>
          <w:rFonts w:asciiTheme="minorHAnsi" w:hAnsiTheme="minorHAnsi" w:cstheme="minorHAnsi"/>
          <w:b/>
          <w:sz w:val="20"/>
          <w:szCs w:val="22"/>
          <w:u w:val="single"/>
        </w:rPr>
        <w:t xml:space="preserve">AŁĄCZNIK NR </w:t>
      </w:r>
      <w:r w:rsidR="003F62A6" w:rsidRPr="004705CD">
        <w:rPr>
          <w:rFonts w:asciiTheme="minorHAnsi" w:hAnsiTheme="minorHAnsi" w:cstheme="minorHAnsi"/>
          <w:b/>
          <w:sz w:val="20"/>
          <w:szCs w:val="22"/>
          <w:u w:val="single"/>
        </w:rPr>
        <w:t>2</w:t>
      </w:r>
      <w:r w:rsidR="003315D7" w:rsidRPr="004705CD">
        <w:rPr>
          <w:rFonts w:asciiTheme="minorHAnsi" w:hAnsiTheme="minorHAnsi" w:cstheme="minorHAnsi"/>
          <w:b/>
          <w:sz w:val="20"/>
          <w:szCs w:val="22"/>
          <w:u w:val="single"/>
        </w:rPr>
        <w:t xml:space="preserve"> – OŚWIADCZENIE WYKONAWCY O BRAKU PODSTAW DO WYKLUCZENIA Z POSTĘPOWANIA</w:t>
      </w:r>
      <w:bookmarkEnd w:id="0"/>
      <w:bookmarkEnd w:id="1"/>
      <w:r w:rsidR="003F62A6" w:rsidRPr="004705CD">
        <w:rPr>
          <w:rFonts w:asciiTheme="minorHAnsi" w:hAnsiTheme="minorHAnsi" w:cstheme="minorHAnsi"/>
          <w:b/>
          <w:sz w:val="20"/>
          <w:szCs w:val="22"/>
          <w:u w:val="single"/>
        </w:rPr>
        <w:t xml:space="preserve"> ORAZ SPEŁNENIU WARUNKÓW UDZIAŁU W POSTĘPOWANIU </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C20338" w14:paraId="665D9D0C" w14:textId="77777777" w:rsidTr="007E762E">
        <w:trPr>
          <w:trHeight w:val="1562"/>
        </w:trPr>
        <w:tc>
          <w:tcPr>
            <w:tcW w:w="3850" w:type="dxa"/>
            <w:vAlign w:val="bottom"/>
          </w:tcPr>
          <w:p w14:paraId="0F359276" w14:textId="77777777" w:rsidR="00511E0F" w:rsidRPr="00C20338" w:rsidRDefault="00900038"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511E0F" w:rsidRPr="00C20338">
              <w:rPr>
                <w:rFonts w:ascii="Calibri" w:hAnsi="Calibri" w:cs="Calibri"/>
                <w:sz w:val="20"/>
                <w:szCs w:val="20"/>
              </w:rPr>
              <w:t>Wykonawcy)</w:t>
            </w:r>
          </w:p>
        </w:tc>
        <w:tc>
          <w:tcPr>
            <w:tcW w:w="5927" w:type="dxa"/>
            <w:tcBorders>
              <w:top w:val="nil"/>
              <w:left w:val="nil"/>
              <w:bottom w:val="nil"/>
              <w:right w:val="nil"/>
            </w:tcBorders>
          </w:tcPr>
          <w:p w14:paraId="15407F3A" w14:textId="77777777" w:rsidR="00511E0F" w:rsidRPr="00C20338" w:rsidRDefault="00511E0F" w:rsidP="004705CD">
            <w:pPr>
              <w:tabs>
                <w:tab w:val="left" w:pos="709"/>
              </w:tabs>
              <w:suppressAutoHyphens/>
              <w:overflowPunct w:val="0"/>
              <w:autoSpaceDE w:val="0"/>
              <w:autoSpaceDN w:val="0"/>
              <w:adjustRightInd w:val="0"/>
              <w:spacing w:before="0" w:line="276" w:lineRule="auto"/>
              <w:textAlignment w:val="baseline"/>
              <w:rPr>
                <w:rFonts w:ascii="Calibri" w:hAnsi="Calibri" w:cs="Calibri"/>
                <w:sz w:val="20"/>
                <w:szCs w:val="20"/>
              </w:rPr>
            </w:pPr>
          </w:p>
        </w:tc>
      </w:tr>
    </w:tbl>
    <w:p w14:paraId="2E7585D8" w14:textId="59409D46" w:rsidR="003D0C60" w:rsidRDefault="003D28F2" w:rsidP="005303AD">
      <w:pPr>
        <w:jc w:val="center"/>
        <w:rPr>
          <w:rFonts w:ascii="Calibri" w:hAnsi="Calibri" w:cs="Calibri"/>
          <w:b/>
          <w:color w:val="0070C0"/>
          <w:sz w:val="22"/>
          <w:szCs w:val="22"/>
        </w:rPr>
      </w:pPr>
      <w:r>
        <w:rPr>
          <w:rFonts w:ascii="Calibri" w:hAnsi="Calibri" w:cs="Calibri"/>
          <w:b/>
          <w:color w:val="0070C0"/>
          <w:sz w:val="22"/>
          <w:szCs w:val="22"/>
        </w:rPr>
        <w:t>„</w:t>
      </w:r>
      <w:r w:rsidR="001E2E78" w:rsidRPr="001E2E78">
        <w:rPr>
          <w:rFonts w:ascii="Calibri" w:hAnsi="Calibri" w:cs="Calibri"/>
          <w:b/>
          <w:color w:val="0070C0"/>
          <w:sz w:val="22"/>
          <w:szCs w:val="22"/>
        </w:rPr>
        <w:t>Dzierżawa 2 ciemnych włókien światłowodowych w relacji GPZ Pniewy – GPZ Duszniki</w:t>
      </w:r>
      <w:r>
        <w:rPr>
          <w:rFonts w:ascii="Calibri" w:hAnsi="Calibri" w:cs="Calibri"/>
          <w:b/>
          <w:color w:val="0070C0"/>
          <w:sz w:val="22"/>
          <w:szCs w:val="22"/>
        </w:rPr>
        <w:t>”</w:t>
      </w:r>
    </w:p>
    <w:p w14:paraId="75E6BDED" w14:textId="77777777" w:rsidR="002550E5" w:rsidRPr="002550E5" w:rsidRDefault="002550E5" w:rsidP="005303AD">
      <w:pPr>
        <w:jc w:val="center"/>
        <w:rPr>
          <w:rFonts w:asciiTheme="minorHAnsi" w:hAnsiTheme="minorHAnsi" w:cstheme="minorHAnsi"/>
          <w:b/>
          <w:sz w:val="16"/>
          <w:szCs w:val="16"/>
        </w:rPr>
      </w:pPr>
    </w:p>
    <w:tbl>
      <w:tblPr>
        <w:tblStyle w:val="Tabela-Siatka"/>
        <w:tblW w:w="9493" w:type="dxa"/>
        <w:tblLook w:val="04A0" w:firstRow="1" w:lastRow="0" w:firstColumn="1" w:lastColumn="0" w:noHBand="0" w:noVBand="1"/>
      </w:tblPr>
      <w:tblGrid>
        <w:gridCol w:w="7650"/>
        <w:gridCol w:w="1843"/>
      </w:tblGrid>
      <w:tr w:rsidR="003F62A6" w:rsidRPr="00AB6CE3" w14:paraId="62D82B87" w14:textId="77777777" w:rsidTr="00F302FD">
        <w:trPr>
          <w:trHeight w:val="386"/>
        </w:trPr>
        <w:tc>
          <w:tcPr>
            <w:tcW w:w="9493" w:type="dxa"/>
            <w:gridSpan w:val="2"/>
            <w:shd w:val="clear" w:color="auto" w:fill="EEECE1" w:themeFill="background2"/>
            <w:vAlign w:val="center"/>
          </w:tcPr>
          <w:p w14:paraId="40BB0C6B" w14:textId="77777777" w:rsidR="003F62A6" w:rsidRPr="00AB6CE3" w:rsidRDefault="003F62A6" w:rsidP="00CA6D1C">
            <w:pPr>
              <w:pStyle w:val="Akapitzlist"/>
              <w:numPr>
                <w:ilvl w:val="0"/>
                <w:numId w:val="43"/>
              </w:numPr>
              <w:spacing w:before="120" w:after="0"/>
              <w:ind w:left="426" w:hanging="284"/>
              <w:jc w:val="both"/>
              <w:rPr>
                <w:rFonts w:asciiTheme="minorHAnsi" w:hAnsiTheme="minorHAnsi" w:cstheme="minorHAnsi"/>
                <w:b/>
                <w:sz w:val="20"/>
                <w:szCs w:val="20"/>
              </w:rPr>
            </w:pPr>
            <w:r w:rsidRPr="00AB6CE3">
              <w:rPr>
                <w:rFonts w:asciiTheme="minorHAnsi" w:hAnsiTheme="minorHAnsi" w:cstheme="minorHAnsi"/>
                <w:b/>
                <w:sz w:val="20"/>
                <w:szCs w:val="20"/>
              </w:rPr>
              <w:t>Informacja dotycząca podstaw wykluczenia z postępowania:</w:t>
            </w:r>
          </w:p>
        </w:tc>
      </w:tr>
      <w:tr w:rsidR="003F62A6" w:rsidRPr="00AB6CE3" w14:paraId="21167140" w14:textId="77777777" w:rsidTr="00F302FD">
        <w:trPr>
          <w:trHeight w:val="386"/>
        </w:trPr>
        <w:tc>
          <w:tcPr>
            <w:tcW w:w="7650" w:type="dxa"/>
            <w:shd w:val="clear" w:color="auto" w:fill="auto"/>
            <w:vAlign w:val="center"/>
          </w:tcPr>
          <w:p w14:paraId="1A0ABEE6" w14:textId="77777777" w:rsidR="003F62A6" w:rsidRPr="00AB6CE3" w:rsidRDefault="003F62A6" w:rsidP="00CA6D1C">
            <w:pPr>
              <w:pStyle w:val="Akapitzlist"/>
              <w:numPr>
                <w:ilvl w:val="0"/>
                <w:numId w:val="44"/>
              </w:numPr>
              <w:spacing w:before="120" w:after="0"/>
              <w:ind w:left="457"/>
              <w:jc w:val="both"/>
              <w:rPr>
                <w:rFonts w:asciiTheme="minorHAnsi" w:hAnsiTheme="minorHAnsi" w:cstheme="minorHAnsi"/>
                <w:b/>
                <w:sz w:val="20"/>
                <w:szCs w:val="20"/>
              </w:rPr>
            </w:pPr>
            <w:r w:rsidRPr="00AB6CE3">
              <w:rPr>
                <w:rFonts w:asciiTheme="minorHAnsi" w:eastAsiaTheme="minorHAnsi" w:hAnsiTheme="minorHAnsi" w:cstheme="minorHAnsi"/>
                <w:sz w:val="20"/>
                <w:szCs w:val="20"/>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1843" w:type="dxa"/>
            <w:shd w:val="clear" w:color="auto" w:fill="auto"/>
            <w:vAlign w:val="center"/>
          </w:tcPr>
          <w:p w14:paraId="294A43C4" w14:textId="77777777" w:rsidR="003F62A6" w:rsidRPr="00AB6CE3" w:rsidRDefault="003F62A6" w:rsidP="004705CD">
            <w:pPr>
              <w:spacing w:after="120" w:line="276" w:lineRule="auto"/>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0DB2E0A2" w14:textId="77777777" w:rsidTr="00F302FD">
        <w:trPr>
          <w:trHeight w:val="386"/>
        </w:trPr>
        <w:tc>
          <w:tcPr>
            <w:tcW w:w="7650" w:type="dxa"/>
            <w:shd w:val="clear" w:color="auto" w:fill="auto"/>
            <w:vAlign w:val="center"/>
          </w:tcPr>
          <w:p w14:paraId="75035CD1" w14:textId="137A3EC3" w:rsidR="003F62A6" w:rsidRPr="00AB6CE3" w:rsidRDefault="003F62A6" w:rsidP="00CA6D1C">
            <w:pPr>
              <w:pStyle w:val="Akapitzlist"/>
              <w:numPr>
                <w:ilvl w:val="0"/>
                <w:numId w:val="44"/>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nie wykonał przedmiotu Zamówienia na rzecz Zamawiającego lub wykonał go nienależycie, a w ramach działań naprawczych nie doprowadził przedmiotu Zamówienia do</w:t>
            </w:r>
            <w:r w:rsidR="00A40870" w:rsidRPr="00AB6CE3">
              <w:rPr>
                <w:rFonts w:asciiTheme="minorHAnsi" w:eastAsiaTheme="minorHAnsi" w:hAnsiTheme="minorHAnsi" w:cstheme="minorHAnsi"/>
                <w:sz w:val="20"/>
                <w:szCs w:val="20"/>
              </w:rPr>
              <w:t xml:space="preserve"> </w:t>
            </w:r>
            <w:r w:rsidRPr="00AB6CE3">
              <w:rPr>
                <w:rFonts w:asciiTheme="minorHAnsi" w:eastAsiaTheme="minorHAnsi" w:hAnsiTheme="minorHAnsi" w:cstheme="minorHAnsi"/>
                <w:sz w:val="20"/>
                <w:szCs w:val="20"/>
              </w:rPr>
              <w:t>stanu zgodności z Umową lub nie naprawił powstałej w ten sposób szkody, chyba że niewykonanie lub nienależyte wykonanie jest następstwem okoliczności, za które Wykonawca nie ponosi odpowiedzialności;</w:t>
            </w:r>
          </w:p>
        </w:tc>
        <w:tc>
          <w:tcPr>
            <w:tcW w:w="1843" w:type="dxa"/>
            <w:shd w:val="clear" w:color="auto" w:fill="auto"/>
            <w:vAlign w:val="center"/>
          </w:tcPr>
          <w:p w14:paraId="1D0CC373"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420F2A3E" w14:textId="77777777" w:rsidTr="00F302FD">
        <w:trPr>
          <w:trHeight w:val="386"/>
        </w:trPr>
        <w:tc>
          <w:tcPr>
            <w:tcW w:w="7650" w:type="dxa"/>
            <w:shd w:val="clear" w:color="auto" w:fill="auto"/>
            <w:vAlign w:val="center"/>
          </w:tcPr>
          <w:p w14:paraId="22604FC4" w14:textId="77777777" w:rsidR="003F62A6" w:rsidRPr="00AB6CE3" w:rsidRDefault="003F62A6" w:rsidP="00CA6D1C">
            <w:pPr>
              <w:pStyle w:val="Akapitzlist"/>
              <w:numPr>
                <w:ilvl w:val="0"/>
                <w:numId w:val="44"/>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z przyczyn leżących po stronie Wykonawcy doprowadził do wypowiedzenia albo odstąpienia od Umowy w sprawie Zamówienia wykonywanego na rzecz Zamawiającego;</w:t>
            </w:r>
          </w:p>
        </w:tc>
        <w:tc>
          <w:tcPr>
            <w:tcW w:w="1843" w:type="dxa"/>
            <w:shd w:val="clear" w:color="auto" w:fill="auto"/>
            <w:vAlign w:val="center"/>
          </w:tcPr>
          <w:p w14:paraId="63E0CC6C"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4BAA6AF6" w14:textId="77777777" w:rsidTr="00F302FD">
        <w:trPr>
          <w:trHeight w:val="386"/>
        </w:trPr>
        <w:tc>
          <w:tcPr>
            <w:tcW w:w="7650" w:type="dxa"/>
            <w:shd w:val="clear" w:color="auto" w:fill="auto"/>
            <w:vAlign w:val="center"/>
          </w:tcPr>
          <w:p w14:paraId="5AD472A6" w14:textId="77777777" w:rsidR="003F62A6" w:rsidRPr="00AB6CE3" w:rsidRDefault="003F62A6" w:rsidP="00CA6D1C">
            <w:pPr>
              <w:pStyle w:val="Akapitzlist"/>
              <w:numPr>
                <w:ilvl w:val="0"/>
                <w:numId w:val="44"/>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1843" w:type="dxa"/>
            <w:shd w:val="clear" w:color="auto" w:fill="auto"/>
            <w:vAlign w:val="center"/>
          </w:tcPr>
          <w:p w14:paraId="233F3A40"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00E3E1C3" w14:textId="77777777" w:rsidTr="00F302FD">
        <w:trPr>
          <w:trHeight w:val="386"/>
        </w:trPr>
        <w:tc>
          <w:tcPr>
            <w:tcW w:w="7650" w:type="dxa"/>
            <w:shd w:val="clear" w:color="auto" w:fill="auto"/>
            <w:vAlign w:val="center"/>
          </w:tcPr>
          <w:p w14:paraId="63D644AB" w14:textId="77AEBBC5" w:rsidR="003F62A6" w:rsidRPr="00AB6CE3" w:rsidRDefault="00A40870" w:rsidP="00CA6D1C">
            <w:pPr>
              <w:pStyle w:val="Akapitzlist"/>
              <w:numPr>
                <w:ilvl w:val="0"/>
                <w:numId w:val="44"/>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w ciągu ostatnich 3 lat przed upływem terminu składania Ofert w sposób inny niż wskazany w pkt</w:t>
            </w:r>
            <w:r w:rsidR="007D10A8">
              <w:rPr>
                <w:rFonts w:asciiTheme="minorHAnsi" w:eastAsiaTheme="minorHAnsi" w:hAnsiTheme="minorHAnsi" w:cstheme="minorHAnsi"/>
                <w:sz w:val="20"/>
                <w:szCs w:val="20"/>
              </w:rPr>
              <w:t xml:space="preserve"> </w:t>
            </w:r>
            <w:r w:rsidR="003F62A6" w:rsidRPr="00AB6CE3">
              <w:rPr>
                <w:rFonts w:asciiTheme="minorHAnsi" w:eastAsiaTheme="minorHAnsi" w:hAnsiTheme="minorHAnsi" w:cstheme="minorHAnsi"/>
                <w:sz w:val="20"/>
                <w:szCs w:val="20"/>
              </w:rPr>
              <w:t>1-4 wyrządził Zamawiającemu szkodę w związku z realizacją Zamówienia, której to szkody nie naprawił w ramach podjętych działań naprawczych</w:t>
            </w:r>
          </w:p>
        </w:tc>
        <w:tc>
          <w:tcPr>
            <w:tcW w:w="1843" w:type="dxa"/>
            <w:shd w:val="clear" w:color="auto" w:fill="auto"/>
            <w:vAlign w:val="center"/>
          </w:tcPr>
          <w:p w14:paraId="2E15442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8D5DF39" w14:textId="77777777" w:rsidTr="00F302FD">
        <w:trPr>
          <w:trHeight w:val="386"/>
        </w:trPr>
        <w:tc>
          <w:tcPr>
            <w:tcW w:w="7650" w:type="dxa"/>
            <w:shd w:val="clear" w:color="auto" w:fill="auto"/>
            <w:vAlign w:val="center"/>
          </w:tcPr>
          <w:p w14:paraId="4158B0A9" w14:textId="77777777" w:rsidR="003F62A6" w:rsidRPr="00AB6CE3" w:rsidRDefault="00A40870" w:rsidP="00CA6D1C">
            <w:pPr>
              <w:pStyle w:val="Akapitzlist"/>
              <w:numPr>
                <w:ilvl w:val="0"/>
                <w:numId w:val="44"/>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Wykonawca </w:t>
            </w:r>
            <w:r w:rsidR="003F62A6" w:rsidRPr="00AB6CE3">
              <w:rPr>
                <w:rFonts w:asciiTheme="minorHAnsi" w:eastAsiaTheme="minorHAnsi" w:hAnsiTheme="minorHAnsi" w:cstheme="minorHAnsi"/>
                <w:sz w:val="20"/>
                <w:szCs w:val="20"/>
              </w:rPr>
              <w:t>został wpisany do Rejestru Wykonawców Wykluczonych zgodnie z „Zasadami dokonywania oceny Wykonawców w Obszarze Zakupowym Zakupy Ogólne w Grupie ENEA”</w:t>
            </w:r>
          </w:p>
        </w:tc>
        <w:tc>
          <w:tcPr>
            <w:tcW w:w="1843" w:type="dxa"/>
            <w:shd w:val="clear" w:color="auto" w:fill="auto"/>
            <w:vAlign w:val="center"/>
          </w:tcPr>
          <w:p w14:paraId="027E0D6E"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520A3538" w14:textId="77777777" w:rsidTr="00F302FD">
        <w:trPr>
          <w:trHeight w:val="386"/>
        </w:trPr>
        <w:tc>
          <w:tcPr>
            <w:tcW w:w="7650" w:type="dxa"/>
            <w:shd w:val="clear" w:color="auto" w:fill="auto"/>
            <w:vAlign w:val="center"/>
          </w:tcPr>
          <w:p w14:paraId="7FE15244" w14:textId="77777777" w:rsidR="003F62A6" w:rsidRPr="00AB6CE3" w:rsidRDefault="00A40870" w:rsidP="00CA6D1C">
            <w:pPr>
              <w:pStyle w:val="Akapitzlist"/>
              <w:numPr>
                <w:ilvl w:val="0"/>
                <w:numId w:val="44"/>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 xml:space="preserve">Otwarto </w:t>
            </w:r>
            <w:r w:rsidR="003F62A6" w:rsidRPr="00AB6CE3">
              <w:rPr>
                <w:rFonts w:asciiTheme="minorHAnsi" w:eastAsiaTheme="minorHAnsi" w:hAnsiTheme="minorHAnsi" w:cstheme="minorHAnsi"/>
                <w:sz w:val="20"/>
                <w:szCs w:val="20"/>
              </w:rPr>
              <w:t>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1843" w:type="dxa"/>
            <w:shd w:val="clear" w:color="auto" w:fill="auto"/>
            <w:vAlign w:val="center"/>
          </w:tcPr>
          <w:p w14:paraId="021DF34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5E6A771D" w14:textId="77777777" w:rsidTr="00F302FD">
        <w:trPr>
          <w:trHeight w:val="386"/>
        </w:trPr>
        <w:tc>
          <w:tcPr>
            <w:tcW w:w="7650" w:type="dxa"/>
            <w:shd w:val="clear" w:color="auto" w:fill="auto"/>
            <w:vAlign w:val="center"/>
          </w:tcPr>
          <w:p w14:paraId="6CA8840E" w14:textId="77777777" w:rsidR="003F62A6" w:rsidRPr="00AB6CE3" w:rsidRDefault="003F62A6" w:rsidP="00CA6D1C">
            <w:pPr>
              <w:pStyle w:val="Akapitzlist"/>
              <w:numPr>
                <w:ilvl w:val="0"/>
                <w:numId w:val="44"/>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doradzał lub w inny sposób był zaangażowany w przygotowanie Postępowania o udzielenie tego Zamówienia, a spowodowane tym zaangażowaniem zakłócenie konkurencji nie może być wyeliminowane w inny sposób niż przez wykluczenie Wykonawcy z udziału w tym Postępowaniu;</w:t>
            </w:r>
          </w:p>
        </w:tc>
        <w:tc>
          <w:tcPr>
            <w:tcW w:w="1843" w:type="dxa"/>
            <w:shd w:val="clear" w:color="auto" w:fill="auto"/>
            <w:vAlign w:val="center"/>
          </w:tcPr>
          <w:p w14:paraId="17DEEE58"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6F241B1F" w14:textId="77777777" w:rsidTr="00F302FD">
        <w:trPr>
          <w:trHeight w:val="386"/>
        </w:trPr>
        <w:tc>
          <w:tcPr>
            <w:tcW w:w="7650" w:type="dxa"/>
            <w:shd w:val="clear" w:color="auto" w:fill="auto"/>
            <w:vAlign w:val="center"/>
          </w:tcPr>
          <w:p w14:paraId="356888E0" w14:textId="77777777" w:rsidR="003F62A6" w:rsidRPr="00AB6CE3" w:rsidRDefault="003F62A6" w:rsidP="00802FBE">
            <w:pPr>
              <w:pStyle w:val="Akapitzlist"/>
              <w:ind w:left="457"/>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Jeżeli „tak” Wykonawca ma możliwość udowodnienia, że jego zaangażowanie w przygotowanie Postępowania o udzielenie zamówienia nie zakłóci konkurencji</w:t>
            </w:r>
          </w:p>
        </w:tc>
        <w:tc>
          <w:tcPr>
            <w:tcW w:w="1843" w:type="dxa"/>
            <w:shd w:val="clear" w:color="auto" w:fill="auto"/>
            <w:vAlign w:val="center"/>
          </w:tcPr>
          <w:p w14:paraId="0657BE17"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b/>
                <w:sz w:val="20"/>
                <w:szCs w:val="20"/>
              </w:rPr>
              <w:t>…</w:t>
            </w:r>
          </w:p>
        </w:tc>
      </w:tr>
      <w:tr w:rsidR="003F62A6" w:rsidRPr="00AB6CE3" w14:paraId="0138816B" w14:textId="77777777" w:rsidTr="00F302FD">
        <w:trPr>
          <w:trHeight w:val="386"/>
        </w:trPr>
        <w:tc>
          <w:tcPr>
            <w:tcW w:w="7650" w:type="dxa"/>
            <w:shd w:val="clear" w:color="auto" w:fill="auto"/>
            <w:vAlign w:val="center"/>
          </w:tcPr>
          <w:p w14:paraId="573158E4" w14:textId="4B74C68A" w:rsidR="003F62A6" w:rsidRPr="00AB6CE3" w:rsidRDefault="003F62A6" w:rsidP="00CA6D1C">
            <w:pPr>
              <w:pStyle w:val="Akapitzlist"/>
              <w:numPr>
                <w:ilvl w:val="0"/>
                <w:numId w:val="44"/>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lastRenderedPageBreak/>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1843" w:type="dxa"/>
            <w:shd w:val="clear" w:color="auto" w:fill="auto"/>
            <w:vAlign w:val="center"/>
          </w:tcPr>
          <w:p w14:paraId="1B2BFA92"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3B2EE083" w14:textId="77777777" w:rsidTr="00F302FD">
        <w:trPr>
          <w:trHeight w:val="386"/>
        </w:trPr>
        <w:tc>
          <w:tcPr>
            <w:tcW w:w="7650" w:type="dxa"/>
            <w:shd w:val="clear" w:color="auto" w:fill="auto"/>
            <w:vAlign w:val="center"/>
          </w:tcPr>
          <w:p w14:paraId="6FC99932" w14:textId="77777777" w:rsidR="003F62A6" w:rsidRPr="00AB6CE3" w:rsidRDefault="003F62A6" w:rsidP="00CA6D1C">
            <w:pPr>
              <w:pStyle w:val="Akapitzlist"/>
              <w:numPr>
                <w:ilvl w:val="0"/>
                <w:numId w:val="44"/>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1843" w:type="dxa"/>
            <w:shd w:val="clear" w:color="auto" w:fill="auto"/>
            <w:vAlign w:val="center"/>
          </w:tcPr>
          <w:p w14:paraId="2406FD44"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263601D0" w14:textId="77777777" w:rsidTr="00F302FD">
        <w:trPr>
          <w:trHeight w:val="386"/>
        </w:trPr>
        <w:tc>
          <w:tcPr>
            <w:tcW w:w="7650" w:type="dxa"/>
            <w:shd w:val="clear" w:color="auto" w:fill="auto"/>
            <w:vAlign w:val="center"/>
          </w:tcPr>
          <w:p w14:paraId="1067CE05" w14:textId="77777777" w:rsidR="003F62A6" w:rsidRPr="00AB6CE3" w:rsidRDefault="003F62A6" w:rsidP="00CA6D1C">
            <w:pPr>
              <w:pStyle w:val="Akapitzlist"/>
              <w:numPr>
                <w:ilvl w:val="0"/>
                <w:numId w:val="44"/>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złożył nieprawdziwe informacje mające lub mogące mieć wpływ na wynik Postępowania;</w:t>
            </w:r>
          </w:p>
        </w:tc>
        <w:tc>
          <w:tcPr>
            <w:tcW w:w="1843" w:type="dxa"/>
            <w:shd w:val="clear" w:color="auto" w:fill="auto"/>
            <w:vAlign w:val="center"/>
          </w:tcPr>
          <w:p w14:paraId="795753C7"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3F62A6" w:rsidRPr="00AB6CE3" w14:paraId="2276ED5F" w14:textId="77777777" w:rsidTr="00F302FD">
        <w:trPr>
          <w:trHeight w:val="386"/>
        </w:trPr>
        <w:tc>
          <w:tcPr>
            <w:tcW w:w="7650" w:type="dxa"/>
            <w:shd w:val="clear" w:color="auto" w:fill="auto"/>
            <w:vAlign w:val="center"/>
          </w:tcPr>
          <w:p w14:paraId="00F0609B" w14:textId="77777777" w:rsidR="003F62A6" w:rsidRPr="00AB6CE3" w:rsidRDefault="003F62A6" w:rsidP="00CA6D1C">
            <w:pPr>
              <w:pStyle w:val="Akapitzlist"/>
              <w:numPr>
                <w:ilvl w:val="0"/>
                <w:numId w:val="44"/>
              </w:numPr>
              <w:spacing w:before="120" w:after="0"/>
              <w:ind w:left="457"/>
              <w:jc w:val="both"/>
              <w:rPr>
                <w:rFonts w:asciiTheme="minorHAnsi" w:eastAsiaTheme="minorHAnsi" w:hAnsiTheme="minorHAnsi" w:cstheme="minorHAnsi"/>
                <w:sz w:val="20"/>
                <w:szCs w:val="20"/>
              </w:rPr>
            </w:pPr>
            <w:r w:rsidRPr="00AB6CE3">
              <w:rPr>
                <w:rFonts w:asciiTheme="minorHAnsi" w:eastAsiaTheme="minorHAnsi" w:hAnsiTheme="minorHAnsi" w:cstheme="minorHAnsi"/>
                <w:sz w:val="20"/>
                <w:szCs w:val="20"/>
              </w:rPr>
              <w:t>Wykonawca nie wykazał spełnienia warunków udziału w Postępowaniu;</w:t>
            </w:r>
          </w:p>
        </w:tc>
        <w:tc>
          <w:tcPr>
            <w:tcW w:w="1843" w:type="dxa"/>
            <w:shd w:val="clear" w:color="auto" w:fill="auto"/>
            <w:vAlign w:val="center"/>
          </w:tcPr>
          <w:p w14:paraId="20B6DE32" w14:textId="77777777" w:rsidR="003F62A6" w:rsidRPr="00AB6CE3" w:rsidRDefault="003F62A6" w:rsidP="004705CD">
            <w:pPr>
              <w:pStyle w:val="Akapitzlist"/>
              <w:spacing w:before="120" w:after="120"/>
              <w:ind w:left="0"/>
              <w:contextualSpacing w:val="0"/>
              <w:jc w:val="center"/>
              <w:rPr>
                <w:rFonts w:asciiTheme="minorHAnsi" w:hAnsiTheme="minorHAnsi" w:cstheme="minorHAnsi"/>
                <w:b/>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22CEEADD" w14:textId="77777777" w:rsidTr="00F302FD">
        <w:trPr>
          <w:trHeight w:val="386"/>
        </w:trPr>
        <w:tc>
          <w:tcPr>
            <w:tcW w:w="7650" w:type="dxa"/>
            <w:shd w:val="clear" w:color="auto" w:fill="auto"/>
            <w:vAlign w:val="center"/>
          </w:tcPr>
          <w:p w14:paraId="477D263F" w14:textId="77777777" w:rsidR="007D2EF4" w:rsidRPr="00AB6CE3" w:rsidRDefault="007D2EF4" w:rsidP="00CA6D1C">
            <w:pPr>
              <w:pStyle w:val="Akapitzlist"/>
              <w:numPr>
                <w:ilvl w:val="0"/>
                <w:numId w:val="44"/>
              </w:numPr>
              <w:spacing w:before="120" w:after="0"/>
              <w:ind w:left="457"/>
              <w:jc w:val="both"/>
              <w:rPr>
                <w:rFonts w:asciiTheme="minorHAnsi" w:eastAsiaTheme="minorHAnsi" w:hAnsiTheme="minorHAnsi" w:cstheme="minorHAnsi"/>
                <w:sz w:val="20"/>
                <w:szCs w:val="20"/>
              </w:rPr>
            </w:pPr>
            <w:r w:rsidRPr="00EB10CF">
              <w:rPr>
                <w:rFonts w:asciiTheme="minorHAnsi" w:eastAsiaTheme="minorHAnsi" w:hAnsiTheme="minorHAnsi" w:cstheme="minorHAnsi"/>
                <w:sz w:val="20"/>
                <w:szCs w:val="20"/>
              </w:rPr>
              <w:t>Wykonawca został wpisany na Listy Sankcyjne</w:t>
            </w:r>
            <w:r w:rsidRPr="00EB10CF">
              <w:rPr>
                <w:rFonts w:asciiTheme="minorHAnsi" w:eastAsiaTheme="minorHAnsi" w:hAnsiTheme="minorHAnsi" w:cstheme="minorHAnsi"/>
                <w:sz w:val="20"/>
                <w:szCs w:val="20"/>
                <w:vertAlign w:val="superscript"/>
              </w:rPr>
              <w:footnoteReference w:id="2"/>
            </w:r>
            <w:r w:rsidRPr="00EB10CF">
              <w:rPr>
                <w:rFonts w:asciiTheme="minorHAnsi" w:eastAsiaTheme="minorHAnsi" w:hAnsiTheme="minorHAnsi" w:cstheme="minorHAnsi"/>
                <w:sz w:val="20"/>
                <w:szCs w:val="20"/>
              </w:rPr>
              <w:t>;</w:t>
            </w:r>
          </w:p>
        </w:tc>
        <w:tc>
          <w:tcPr>
            <w:tcW w:w="1843" w:type="dxa"/>
            <w:shd w:val="clear" w:color="auto" w:fill="auto"/>
            <w:vAlign w:val="center"/>
          </w:tcPr>
          <w:p w14:paraId="27312115"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10A418BD" w14:textId="77777777" w:rsidTr="00F302FD">
        <w:trPr>
          <w:trHeight w:val="386"/>
        </w:trPr>
        <w:tc>
          <w:tcPr>
            <w:tcW w:w="7650" w:type="dxa"/>
            <w:shd w:val="clear" w:color="auto" w:fill="auto"/>
            <w:vAlign w:val="center"/>
          </w:tcPr>
          <w:p w14:paraId="7714D7A7" w14:textId="77777777" w:rsidR="00840198" w:rsidRPr="00561B86" w:rsidRDefault="007D2EF4" w:rsidP="00CA6D1C">
            <w:pPr>
              <w:numPr>
                <w:ilvl w:val="0"/>
                <w:numId w:val="44"/>
              </w:numPr>
              <w:spacing w:before="0" w:line="276" w:lineRule="auto"/>
              <w:ind w:left="457"/>
              <w:contextualSpacing/>
              <w:rPr>
                <w:rFonts w:asciiTheme="minorHAnsi" w:hAnsiTheme="minorHAnsi" w:cstheme="minorHAnsi"/>
                <w:sz w:val="20"/>
                <w:szCs w:val="20"/>
                <w:lang w:eastAsia="en-US"/>
              </w:rPr>
            </w:pPr>
            <w:r w:rsidRPr="002A1E97">
              <w:rPr>
                <w:rFonts w:asciiTheme="minorHAnsi" w:eastAsiaTheme="minorHAnsi" w:hAnsiTheme="minorHAnsi" w:cstheme="minorHAnsi"/>
                <w:sz w:val="20"/>
                <w:szCs w:val="20"/>
              </w:rPr>
              <w:t xml:space="preserve"> </w:t>
            </w:r>
            <w:r w:rsidR="00840198" w:rsidRPr="00561B86">
              <w:rPr>
                <w:rFonts w:asciiTheme="minorHAnsi" w:eastAsiaTheme="minorHAnsi" w:hAnsiTheme="minorHAnsi" w:cstheme="minorHAnsi"/>
                <w:sz w:val="20"/>
                <w:szCs w:val="20"/>
                <w:lang w:eastAsia="en-US"/>
              </w:rPr>
              <w:t>Beneficjentem rzeczywistym</w:t>
            </w:r>
            <w:r w:rsidR="00840198" w:rsidRPr="00561B86">
              <w:rPr>
                <w:rFonts w:asciiTheme="minorHAnsi" w:eastAsiaTheme="minorHAnsi" w:hAnsiTheme="minorHAnsi" w:cstheme="minorHAnsi"/>
                <w:sz w:val="20"/>
                <w:szCs w:val="20"/>
                <w:vertAlign w:val="superscript"/>
                <w:lang w:eastAsia="en-US"/>
              </w:rPr>
              <w:footnoteReference w:id="3"/>
            </w:r>
            <w:r w:rsidR="00840198" w:rsidRPr="00561B86">
              <w:rPr>
                <w:rFonts w:asciiTheme="minorHAnsi" w:eastAsiaTheme="minorHAnsi" w:hAnsiTheme="minorHAnsi" w:cstheme="minorHAnsi"/>
                <w:sz w:val="20"/>
                <w:szCs w:val="20"/>
                <w:lang w:eastAsia="en-US"/>
              </w:rPr>
              <w:t xml:space="preserve"> Wykonawcy jest:</w:t>
            </w:r>
          </w:p>
          <w:p w14:paraId="75A22AC9" w14:textId="77777777" w:rsidR="00840198" w:rsidRDefault="00840198" w:rsidP="00CA6D1C">
            <w:pPr>
              <w:numPr>
                <w:ilvl w:val="0"/>
                <w:numId w:val="63"/>
              </w:numPr>
              <w:spacing w:before="0" w:line="276" w:lineRule="auto"/>
              <w:ind w:left="742" w:hanging="142"/>
              <w:contextualSpacing/>
              <w:rPr>
                <w:rFonts w:asciiTheme="minorHAnsi" w:eastAsiaTheme="minorHAnsi" w:hAnsiTheme="minorHAnsi" w:cstheme="minorHAnsi"/>
                <w:sz w:val="20"/>
                <w:szCs w:val="20"/>
                <w:lang w:eastAsia="en-US"/>
              </w:rPr>
            </w:pPr>
            <w:r w:rsidRPr="00561B86">
              <w:rPr>
                <w:rFonts w:asciiTheme="minorHAnsi" w:eastAsiaTheme="minorHAnsi" w:hAnsiTheme="minorHAnsi" w:cstheme="minorHAnsi"/>
                <w:sz w:val="20"/>
                <w:szCs w:val="20"/>
                <w:lang w:eastAsia="en-US"/>
              </w:rPr>
              <w:t xml:space="preserve">jest osoba wpisana na Listy Sankcyjne lub </w:t>
            </w:r>
          </w:p>
          <w:p w14:paraId="69504A71" w14:textId="77777777" w:rsidR="007D2EF4" w:rsidRPr="006B7389" w:rsidRDefault="00840198" w:rsidP="00CA6D1C">
            <w:pPr>
              <w:numPr>
                <w:ilvl w:val="0"/>
                <w:numId w:val="63"/>
              </w:numPr>
              <w:spacing w:before="0" w:line="276" w:lineRule="auto"/>
              <w:ind w:left="742" w:hanging="142"/>
              <w:contextualSpacing/>
              <w:rPr>
                <w:rFonts w:asciiTheme="minorHAnsi" w:eastAsiaTheme="minorHAnsi" w:hAnsiTheme="minorHAnsi" w:cstheme="minorHAnsi"/>
                <w:sz w:val="20"/>
                <w:szCs w:val="20"/>
              </w:rPr>
            </w:pPr>
            <w:r w:rsidRPr="006B7389">
              <w:rPr>
                <w:rFonts w:asciiTheme="minorHAnsi" w:eastAsiaTheme="minorHAnsi" w:hAnsiTheme="minorHAnsi" w:cstheme="minorHAnsi"/>
                <w:sz w:val="20"/>
                <w:szCs w:val="20"/>
              </w:rPr>
              <w:t xml:space="preserve">była od </w:t>
            </w:r>
            <w:r w:rsidRPr="006B7389">
              <w:rPr>
                <w:rFonts w:asciiTheme="minorHAnsi" w:eastAsiaTheme="minorHAnsi" w:hAnsiTheme="minorHAnsi" w:cstheme="minorHAnsi"/>
                <w:sz w:val="20"/>
                <w:szCs w:val="20"/>
                <w:lang w:eastAsia="en-US"/>
              </w:rPr>
              <w:t>dnia</w:t>
            </w:r>
            <w:r w:rsidRPr="006B7389">
              <w:rPr>
                <w:rFonts w:asciiTheme="minorHAnsi" w:eastAsiaTheme="minorHAnsi" w:hAnsiTheme="minorHAnsi" w:cstheme="minorHAnsi"/>
                <w:sz w:val="20"/>
                <w:szCs w:val="20"/>
              </w:rPr>
              <w:t xml:space="preserve"> 24 lutego 2022 r. osoba wpisana na Listy Sankcyjne</w:t>
            </w:r>
          </w:p>
        </w:tc>
        <w:tc>
          <w:tcPr>
            <w:tcW w:w="1843" w:type="dxa"/>
            <w:shd w:val="clear" w:color="auto" w:fill="auto"/>
            <w:vAlign w:val="center"/>
          </w:tcPr>
          <w:p w14:paraId="4844C0C5"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520A01C4" w14:textId="77777777" w:rsidTr="00F302FD">
        <w:trPr>
          <w:trHeight w:val="386"/>
        </w:trPr>
        <w:tc>
          <w:tcPr>
            <w:tcW w:w="7650" w:type="dxa"/>
            <w:shd w:val="clear" w:color="auto" w:fill="auto"/>
            <w:vAlign w:val="center"/>
          </w:tcPr>
          <w:p w14:paraId="0255D5F8" w14:textId="77777777" w:rsidR="00840198" w:rsidRPr="004E3E76" w:rsidRDefault="00840198" w:rsidP="00CA6D1C">
            <w:pPr>
              <w:numPr>
                <w:ilvl w:val="0"/>
                <w:numId w:val="44"/>
              </w:numPr>
              <w:spacing w:before="0" w:line="276" w:lineRule="auto"/>
              <w:ind w:left="457"/>
              <w:contextualSpacing/>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 xml:space="preserve">Wykonawca podlega wyłączeniu od obowiązku zgłaszania informacji </w:t>
            </w:r>
            <w:r w:rsidRPr="004E3E76">
              <w:rPr>
                <w:rFonts w:asciiTheme="minorHAnsi" w:eastAsiaTheme="minorHAnsi" w:hAnsiTheme="minorHAnsi" w:cstheme="minorHAnsi"/>
                <w:sz w:val="20"/>
                <w:szCs w:val="20"/>
              </w:rPr>
              <w:br/>
              <w:t>o beneficjentach rzeczywistych do Centralnego Rejestru Beneficjentów Rzeczywistych na podstawie ……………………………………………………</w:t>
            </w:r>
          </w:p>
          <w:p w14:paraId="31FE2D43" w14:textId="77777777" w:rsidR="00840198" w:rsidRPr="00AB6CE3" w:rsidRDefault="00840198" w:rsidP="006B7389">
            <w:pPr>
              <w:pStyle w:val="Akapitzlist"/>
              <w:spacing w:before="120" w:after="0"/>
              <w:ind w:left="457"/>
              <w:jc w:val="both"/>
              <w:rPr>
                <w:rFonts w:asciiTheme="minorHAnsi" w:eastAsiaTheme="minorHAnsi" w:hAnsiTheme="minorHAnsi" w:cstheme="minorHAnsi"/>
                <w:sz w:val="20"/>
                <w:szCs w:val="20"/>
              </w:rPr>
            </w:pPr>
            <w:r w:rsidRPr="00BB1CE4">
              <w:rPr>
                <w:rFonts w:asciiTheme="minorHAnsi" w:eastAsiaTheme="minorHAnsi" w:hAnsiTheme="minorHAnsi" w:cstheme="minorHAnsi"/>
                <w:i/>
                <w:sz w:val="20"/>
                <w:szCs w:val="20"/>
              </w:rPr>
              <w:t>(wskazać podstawę prawną na podstawie której podlega wyłączeniu )</w:t>
            </w:r>
          </w:p>
        </w:tc>
        <w:tc>
          <w:tcPr>
            <w:tcW w:w="1843" w:type="dxa"/>
            <w:shd w:val="clear" w:color="auto" w:fill="auto"/>
            <w:vAlign w:val="center"/>
          </w:tcPr>
          <w:p w14:paraId="7F1B3696"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323867CB" w14:textId="77777777" w:rsidTr="00F302FD">
        <w:trPr>
          <w:trHeight w:val="386"/>
        </w:trPr>
        <w:tc>
          <w:tcPr>
            <w:tcW w:w="7650" w:type="dxa"/>
            <w:shd w:val="clear" w:color="auto" w:fill="auto"/>
            <w:vAlign w:val="center"/>
          </w:tcPr>
          <w:p w14:paraId="64F29DFC" w14:textId="77777777" w:rsidR="00840198" w:rsidRPr="004E3E76" w:rsidRDefault="00840198" w:rsidP="00CA6D1C">
            <w:pPr>
              <w:pStyle w:val="Akapitzlist"/>
              <w:numPr>
                <w:ilvl w:val="0"/>
                <w:numId w:val="44"/>
              </w:numPr>
              <w:ind w:left="457" w:hanging="457"/>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 xml:space="preserve">Jednostką dominującą  Wykonawcy jest: </w:t>
            </w:r>
          </w:p>
          <w:p w14:paraId="4AA3A7F6" w14:textId="77777777" w:rsidR="00840198" w:rsidRPr="004E3E76" w:rsidRDefault="00840198" w:rsidP="00840198">
            <w:pPr>
              <w:pStyle w:val="Akapitzlist"/>
              <w:ind w:left="447"/>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i.</w:t>
            </w:r>
            <w:r w:rsidRPr="004E3E76">
              <w:rPr>
                <w:rFonts w:asciiTheme="minorHAnsi" w:eastAsiaTheme="minorHAnsi" w:hAnsiTheme="minorHAnsi" w:cstheme="minorHAnsi"/>
                <w:sz w:val="20"/>
                <w:szCs w:val="20"/>
              </w:rPr>
              <w:tab/>
              <w:t xml:space="preserve">jest osoba wpisana na Listy Sankcyjne lub </w:t>
            </w:r>
          </w:p>
          <w:p w14:paraId="036F52ED" w14:textId="77777777" w:rsidR="007D2EF4" w:rsidRPr="00AB6CE3" w:rsidRDefault="00840198" w:rsidP="006B7389">
            <w:pPr>
              <w:pStyle w:val="Akapitzlist"/>
              <w:spacing w:before="120" w:after="0"/>
              <w:ind w:left="447"/>
              <w:jc w:val="both"/>
              <w:rPr>
                <w:rFonts w:asciiTheme="minorHAnsi" w:eastAsiaTheme="minorHAnsi" w:hAnsiTheme="minorHAnsi" w:cstheme="minorHAnsi"/>
                <w:sz w:val="20"/>
                <w:szCs w:val="20"/>
              </w:rPr>
            </w:pPr>
            <w:r w:rsidRPr="004E3E76">
              <w:rPr>
                <w:rFonts w:asciiTheme="minorHAnsi" w:eastAsiaTheme="minorHAnsi" w:hAnsiTheme="minorHAnsi" w:cstheme="minorHAnsi"/>
                <w:sz w:val="20"/>
                <w:szCs w:val="20"/>
              </w:rPr>
              <w:t>ii.</w:t>
            </w:r>
            <w:r w:rsidRPr="004E3E76">
              <w:rPr>
                <w:rFonts w:asciiTheme="minorHAnsi" w:eastAsiaTheme="minorHAnsi" w:hAnsiTheme="minorHAnsi" w:cstheme="minorHAnsi"/>
                <w:sz w:val="20"/>
                <w:szCs w:val="20"/>
              </w:rPr>
              <w:tab/>
              <w:t>była od dnia 24 lutego 2022 r. osoba wpisana na Listy Sankcyjne</w:t>
            </w:r>
          </w:p>
        </w:tc>
        <w:tc>
          <w:tcPr>
            <w:tcW w:w="1843" w:type="dxa"/>
            <w:shd w:val="clear" w:color="auto" w:fill="auto"/>
            <w:vAlign w:val="center"/>
          </w:tcPr>
          <w:p w14:paraId="60CCF74E" w14:textId="77777777" w:rsidR="007D2EF4" w:rsidRPr="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AB6CE3">
              <w:rPr>
                <w:rFonts w:asciiTheme="minorHAnsi" w:hAnsiTheme="minorHAnsi" w:cstheme="minorHAnsi"/>
                <w:sz w:val="20"/>
                <w:szCs w:val="20"/>
              </w:rPr>
              <w:fldChar w:fldCharType="begin">
                <w:ffData>
                  <w:name w:val="Wybór1"/>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tak / </w:t>
            </w:r>
            <w:r w:rsidRPr="00AB6CE3">
              <w:rPr>
                <w:rFonts w:asciiTheme="minorHAnsi" w:hAnsiTheme="minorHAnsi" w:cstheme="minorHAnsi"/>
                <w:sz w:val="20"/>
                <w:szCs w:val="20"/>
              </w:rPr>
              <w:fldChar w:fldCharType="begin">
                <w:ffData>
                  <w:name w:val="Wybór2"/>
                  <w:enabled/>
                  <w:calcOnExit w:val="0"/>
                  <w:checkBox>
                    <w:sizeAuto/>
                    <w:default w:val="0"/>
                  </w:checkBox>
                </w:ffData>
              </w:fldChar>
            </w:r>
            <w:r w:rsidRPr="00AB6CE3">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AB6CE3">
              <w:rPr>
                <w:rFonts w:asciiTheme="minorHAnsi" w:hAnsiTheme="minorHAnsi" w:cstheme="minorHAnsi"/>
                <w:sz w:val="20"/>
                <w:szCs w:val="20"/>
              </w:rPr>
              <w:fldChar w:fldCharType="end"/>
            </w:r>
            <w:r w:rsidRPr="00AB6CE3">
              <w:rPr>
                <w:rFonts w:asciiTheme="minorHAnsi" w:hAnsiTheme="minorHAnsi" w:cstheme="minorHAnsi"/>
                <w:sz w:val="20"/>
                <w:szCs w:val="20"/>
              </w:rPr>
              <w:t xml:space="preserve"> nie</w:t>
            </w:r>
          </w:p>
        </w:tc>
      </w:tr>
      <w:tr w:rsidR="007D2EF4" w:rsidRPr="00AB6CE3" w14:paraId="5B217B28" w14:textId="77777777" w:rsidTr="00F302FD">
        <w:trPr>
          <w:trHeight w:val="386"/>
        </w:trPr>
        <w:tc>
          <w:tcPr>
            <w:tcW w:w="7650" w:type="dxa"/>
            <w:shd w:val="clear" w:color="auto" w:fill="auto"/>
            <w:vAlign w:val="center"/>
          </w:tcPr>
          <w:p w14:paraId="38F2A546" w14:textId="77777777" w:rsidR="007D2EF4" w:rsidRPr="00AB6CE3" w:rsidRDefault="007D2EF4" w:rsidP="00CA6D1C">
            <w:pPr>
              <w:pStyle w:val="Akapitzlist"/>
              <w:numPr>
                <w:ilvl w:val="0"/>
                <w:numId w:val="44"/>
              </w:numPr>
              <w:spacing w:before="120" w:after="0"/>
              <w:ind w:left="447" w:hanging="425"/>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t xml:space="preserve">Wykonawca </w:t>
            </w:r>
            <w:r w:rsidRPr="00C60EFF">
              <w:rPr>
                <w:rFonts w:asciiTheme="minorHAnsi" w:eastAsiaTheme="minorHAnsi" w:hAnsiTheme="minorHAnsi" w:cstheme="minorHAnsi"/>
                <w:sz w:val="20"/>
                <w:szCs w:val="20"/>
              </w:rPr>
              <w:t xml:space="preserve">w rozumieniu art. 3 ust. 1 pkt 37 ustawy z 29 września 1994 r. o rachunkowości jest jednostką zależną, nad którą kontrolę sprawuje jednostka dominująca ……………………………………………………………………….… </w:t>
            </w:r>
            <w:r w:rsidRPr="00006D9A">
              <w:rPr>
                <w:rFonts w:asciiTheme="minorHAnsi" w:eastAsiaTheme="minorHAnsi" w:hAnsiTheme="minorHAnsi" w:cstheme="minorHAnsi"/>
                <w:sz w:val="14"/>
                <w:szCs w:val="20"/>
              </w:rPr>
              <w:t>(wskazać jednostkę dominującą jeżeli istnieje)</w:t>
            </w:r>
          </w:p>
        </w:tc>
        <w:tc>
          <w:tcPr>
            <w:tcW w:w="1843" w:type="dxa"/>
            <w:shd w:val="clear" w:color="auto" w:fill="auto"/>
            <w:vAlign w:val="center"/>
          </w:tcPr>
          <w:p w14:paraId="4FBB2FB1" w14:textId="77777777" w:rsidR="007D2EF4" w:rsidRPr="00AB6CE3" w:rsidDel="00AB6CE3" w:rsidRDefault="007D2EF4" w:rsidP="007D2EF4">
            <w:pPr>
              <w:pStyle w:val="Akapitzlist"/>
              <w:spacing w:before="120" w:after="120"/>
              <w:ind w:left="0"/>
              <w:contextualSpacing w:val="0"/>
              <w:jc w:val="center"/>
              <w:rPr>
                <w:rFonts w:asciiTheme="minorHAnsi" w:hAnsiTheme="minorHAnsi" w:cstheme="minorHAnsi"/>
                <w:sz w:val="20"/>
                <w:szCs w:val="20"/>
              </w:rPr>
            </w:pPr>
            <w:r w:rsidRPr="00E82EE5">
              <w:rPr>
                <w:rFonts w:asciiTheme="minorHAnsi" w:hAnsiTheme="minorHAnsi" w:cstheme="minorHAnsi"/>
                <w:sz w:val="20"/>
                <w:szCs w:val="20"/>
              </w:rPr>
              <w:fldChar w:fldCharType="begin">
                <w:ffData>
                  <w:name w:val="Wybór1"/>
                  <w:enabled/>
                  <w:calcOnExit w:val="0"/>
                  <w:checkBox>
                    <w:sizeAuto/>
                    <w:default w:val="0"/>
                  </w:checkBox>
                </w:ffData>
              </w:fldChar>
            </w:r>
            <w:r w:rsidRPr="00E82EE5">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E82EE5">
              <w:rPr>
                <w:rFonts w:asciiTheme="minorHAnsi" w:hAnsiTheme="minorHAnsi" w:cstheme="minorHAnsi"/>
                <w:sz w:val="20"/>
                <w:szCs w:val="20"/>
              </w:rPr>
              <w:fldChar w:fldCharType="end"/>
            </w:r>
            <w:r w:rsidRPr="00E82EE5">
              <w:rPr>
                <w:rFonts w:asciiTheme="minorHAnsi" w:hAnsiTheme="minorHAnsi" w:cstheme="minorHAnsi"/>
                <w:sz w:val="20"/>
                <w:szCs w:val="20"/>
              </w:rPr>
              <w:t xml:space="preserve"> tak / </w:t>
            </w:r>
            <w:r w:rsidRPr="00E82EE5">
              <w:rPr>
                <w:rFonts w:asciiTheme="minorHAnsi" w:hAnsiTheme="minorHAnsi" w:cstheme="minorHAnsi"/>
                <w:sz w:val="20"/>
                <w:szCs w:val="20"/>
              </w:rPr>
              <w:fldChar w:fldCharType="begin">
                <w:ffData>
                  <w:name w:val="Wybór2"/>
                  <w:enabled/>
                  <w:calcOnExit w:val="0"/>
                  <w:checkBox>
                    <w:sizeAuto/>
                    <w:default w:val="0"/>
                  </w:checkBox>
                </w:ffData>
              </w:fldChar>
            </w:r>
            <w:r w:rsidRPr="00E82EE5">
              <w:rPr>
                <w:rFonts w:asciiTheme="minorHAnsi" w:hAnsiTheme="minorHAnsi" w:cstheme="minorHAnsi"/>
                <w:sz w:val="20"/>
                <w:szCs w:val="20"/>
              </w:rPr>
              <w:instrText xml:space="preserve"> FORMCHECKBOX </w:instrText>
            </w:r>
            <w:r w:rsidR="00BD3B4B">
              <w:rPr>
                <w:rFonts w:asciiTheme="minorHAnsi" w:hAnsiTheme="minorHAnsi" w:cstheme="minorHAnsi"/>
                <w:sz w:val="20"/>
                <w:szCs w:val="20"/>
              </w:rPr>
            </w:r>
            <w:r w:rsidR="00BD3B4B">
              <w:rPr>
                <w:rFonts w:asciiTheme="minorHAnsi" w:hAnsiTheme="minorHAnsi" w:cstheme="minorHAnsi"/>
                <w:sz w:val="20"/>
                <w:szCs w:val="20"/>
              </w:rPr>
              <w:fldChar w:fldCharType="separate"/>
            </w:r>
            <w:r w:rsidRPr="00E82EE5">
              <w:rPr>
                <w:rFonts w:asciiTheme="minorHAnsi" w:hAnsiTheme="minorHAnsi" w:cstheme="minorHAnsi"/>
                <w:sz w:val="20"/>
                <w:szCs w:val="20"/>
              </w:rPr>
              <w:fldChar w:fldCharType="end"/>
            </w:r>
            <w:r w:rsidRPr="00E82EE5">
              <w:rPr>
                <w:rFonts w:asciiTheme="minorHAnsi" w:hAnsiTheme="minorHAnsi" w:cstheme="minorHAnsi"/>
                <w:sz w:val="20"/>
                <w:szCs w:val="20"/>
              </w:rPr>
              <w:t xml:space="preserve"> nie</w:t>
            </w:r>
          </w:p>
        </w:tc>
      </w:tr>
      <w:tr w:rsidR="007D2EF4" w:rsidRPr="00AB6CE3" w14:paraId="4863CA71" w14:textId="77777777" w:rsidTr="00F302FD">
        <w:tc>
          <w:tcPr>
            <w:tcW w:w="9493" w:type="dxa"/>
            <w:gridSpan w:val="2"/>
            <w:shd w:val="clear" w:color="auto" w:fill="EEECE1" w:themeFill="background2"/>
            <w:vAlign w:val="center"/>
          </w:tcPr>
          <w:p w14:paraId="2E7E8FEA" w14:textId="77777777" w:rsidR="007D2EF4" w:rsidRPr="00AB6CE3" w:rsidRDefault="007D2EF4" w:rsidP="00CA6D1C">
            <w:pPr>
              <w:pStyle w:val="Akapitzlist"/>
              <w:numPr>
                <w:ilvl w:val="0"/>
                <w:numId w:val="43"/>
              </w:numPr>
              <w:spacing w:before="120" w:after="120"/>
              <w:ind w:left="426" w:hanging="284"/>
              <w:contextualSpacing w:val="0"/>
              <w:jc w:val="both"/>
              <w:rPr>
                <w:rFonts w:asciiTheme="minorHAnsi" w:hAnsiTheme="minorHAnsi" w:cstheme="minorHAnsi"/>
                <w:b/>
                <w:iCs/>
                <w:sz w:val="20"/>
                <w:szCs w:val="20"/>
              </w:rPr>
            </w:pPr>
            <w:r w:rsidRPr="00AB6CE3">
              <w:rPr>
                <w:rFonts w:asciiTheme="minorHAnsi" w:hAnsiTheme="minorHAnsi" w:cstheme="minorHAnsi"/>
                <w:b/>
                <w:iCs/>
                <w:sz w:val="20"/>
                <w:szCs w:val="20"/>
              </w:rPr>
              <w:t xml:space="preserve"> Informacja dotycząca warunków udziału w postępowaniu</w:t>
            </w:r>
          </w:p>
        </w:tc>
      </w:tr>
    </w:tbl>
    <w:tbl>
      <w:tblPr>
        <w:tblStyle w:val="Tabela-Siatka6"/>
        <w:tblW w:w="9493" w:type="dxa"/>
        <w:tblLook w:val="04A0" w:firstRow="1" w:lastRow="0" w:firstColumn="1" w:lastColumn="0" w:noHBand="0" w:noVBand="1"/>
      </w:tblPr>
      <w:tblGrid>
        <w:gridCol w:w="7650"/>
        <w:gridCol w:w="1843"/>
      </w:tblGrid>
      <w:tr w:rsidR="00D81344" w14:paraId="17B0CF93" w14:textId="77777777" w:rsidTr="00F302FD">
        <w:tc>
          <w:tcPr>
            <w:tcW w:w="9493" w:type="dxa"/>
            <w:gridSpan w:val="2"/>
            <w:vAlign w:val="center"/>
          </w:tcPr>
          <w:p w14:paraId="375A2100" w14:textId="77777777" w:rsidR="00D81344" w:rsidRPr="00D251EC" w:rsidRDefault="00D81344" w:rsidP="00B84E23">
            <w:pPr>
              <w:pStyle w:val="Akapitzlist"/>
              <w:numPr>
                <w:ilvl w:val="3"/>
                <w:numId w:val="22"/>
              </w:numPr>
              <w:spacing w:after="0"/>
              <w:ind w:left="457"/>
              <w:jc w:val="both"/>
              <w:rPr>
                <w:rFonts w:asciiTheme="minorHAnsi" w:hAnsiTheme="minorHAnsi" w:cstheme="minorHAnsi"/>
                <w:iCs/>
                <w:sz w:val="20"/>
                <w:szCs w:val="20"/>
              </w:rPr>
            </w:pPr>
            <w:r w:rsidRPr="00D251EC">
              <w:rPr>
                <w:rFonts w:asciiTheme="minorHAnsi" w:eastAsiaTheme="minorHAnsi" w:hAnsiTheme="minorHAnsi" w:cstheme="minorHAnsi"/>
                <w:b/>
                <w:sz w:val="20"/>
                <w:szCs w:val="20"/>
              </w:rPr>
              <w:t>Wykonawca spełnia określone w WZ warunki udziału w postępowaniu dotyczące posiadania niezbędnej wiedzy i doświadczenia oraz dysponowania odpowiednim potencjałem technicznym</w:t>
            </w:r>
            <w:r w:rsidR="00F85E4A" w:rsidRPr="00D251EC">
              <w:rPr>
                <w:rFonts w:asciiTheme="minorHAnsi" w:eastAsiaTheme="minorHAnsi" w:hAnsiTheme="minorHAnsi" w:cstheme="minorHAnsi"/>
                <w:b/>
                <w:sz w:val="20"/>
                <w:szCs w:val="20"/>
              </w:rPr>
              <w:br/>
            </w:r>
            <w:r w:rsidRPr="00D251EC">
              <w:rPr>
                <w:rFonts w:asciiTheme="minorHAnsi" w:eastAsiaTheme="minorHAnsi" w:hAnsiTheme="minorHAnsi" w:cstheme="minorHAnsi"/>
                <w:b/>
                <w:sz w:val="20"/>
                <w:szCs w:val="20"/>
              </w:rPr>
              <w:t>i osobami zdolnymi do wykonania Zamówienia i posiada wymagane zgodnie z WZ dokumenty:</w:t>
            </w:r>
          </w:p>
        </w:tc>
      </w:tr>
      <w:tr w:rsidR="00E43420" w14:paraId="797CE442" w14:textId="77777777" w:rsidTr="00F302FD">
        <w:tc>
          <w:tcPr>
            <w:tcW w:w="7650" w:type="dxa"/>
            <w:vAlign w:val="center"/>
          </w:tcPr>
          <w:p w14:paraId="09929A70" w14:textId="080E6FF0" w:rsidR="00ED3204" w:rsidRPr="001122E8" w:rsidRDefault="001122E8" w:rsidP="001122E8">
            <w:pPr>
              <w:pStyle w:val="Akapitzlist"/>
              <w:numPr>
                <w:ilvl w:val="0"/>
                <w:numId w:val="162"/>
              </w:numPr>
              <w:jc w:val="both"/>
              <w:rPr>
                <w:rFonts w:cs="Calibri"/>
                <w:color w:val="000000"/>
                <w:sz w:val="20"/>
                <w:szCs w:val="20"/>
              </w:rPr>
            </w:pPr>
            <w:r>
              <w:rPr>
                <w:rFonts w:cs="Calibri"/>
                <w:color w:val="000000"/>
                <w:sz w:val="20"/>
                <w:szCs w:val="20"/>
              </w:rPr>
              <w:lastRenderedPageBreak/>
              <w:t>p</w:t>
            </w:r>
            <w:r w:rsidRPr="00F57B49">
              <w:rPr>
                <w:rFonts w:cs="Calibri"/>
                <w:color w:val="000000"/>
                <w:sz w:val="20"/>
                <w:szCs w:val="20"/>
              </w:rPr>
              <w:t>osiada status przedsiębiorcy telekomunikacyjnego</w:t>
            </w:r>
            <w:r>
              <w:rPr>
                <w:rFonts w:cs="Calibri"/>
                <w:color w:val="000000"/>
                <w:sz w:val="20"/>
                <w:szCs w:val="20"/>
              </w:rPr>
              <w:t xml:space="preserve"> w rozumieniu ustawy z dnia 16 lipca 2004 r. Prawo telekomunikacyjne (Dz. U. 2024.34. t.j. z dnia 10.10.2024 r. ze zm.)</w:t>
            </w:r>
            <w:r w:rsidRPr="00F57B49">
              <w:rPr>
                <w:rFonts w:cs="Calibri"/>
                <w:color w:val="000000"/>
                <w:sz w:val="20"/>
                <w:szCs w:val="20"/>
              </w:rPr>
              <w:t xml:space="preserve"> i </w:t>
            </w:r>
            <w:r w:rsidR="005266A1">
              <w:rPr>
                <w:rFonts w:cs="Calibri"/>
                <w:color w:val="000000"/>
                <w:sz w:val="20"/>
                <w:szCs w:val="20"/>
              </w:rPr>
              <w:t>jest</w:t>
            </w:r>
            <w:r w:rsidRPr="00F57B49">
              <w:rPr>
                <w:rFonts w:cs="Calibri"/>
                <w:color w:val="000000"/>
                <w:sz w:val="20"/>
                <w:szCs w:val="20"/>
              </w:rPr>
              <w:t xml:space="preserve"> zarejestrowany w Rejestrze Przedsiębiorców Telekomunikacyjnych prowadzonym przez Prezesa Urzęd</w:t>
            </w:r>
            <w:r>
              <w:rPr>
                <w:rFonts w:cs="Calibri"/>
                <w:color w:val="000000"/>
                <w:sz w:val="20"/>
                <w:szCs w:val="20"/>
              </w:rPr>
              <w:t>u</w:t>
            </w:r>
            <w:r w:rsidRPr="00F57B49">
              <w:rPr>
                <w:rFonts w:cs="Calibri"/>
                <w:color w:val="000000"/>
                <w:sz w:val="20"/>
                <w:szCs w:val="20"/>
              </w:rPr>
              <w:t xml:space="preserve"> Komunikacji Elektronicznej</w:t>
            </w:r>
            <w:r>
              <w:rPr>
                <w:rFonts w:cs="Calibri"/>
                <w:color w:val="000000"/>
                <w:sz w:val="20"/>
                <w:szCs w:val="20"/>
              </w:rPr>
              <w:t>.</w:t>
            </w:r>
            <w:r w:rsidRPr="00F57B49">
              <w:rPr>
                <w:rFonts w:cs="Calibri"/>
                <w:color w:val="000000"/>
                <w:sz w:val="20"/>
                <w:szCs w:val="20"/>
              </w:rPr>
              <w:t xml:space="preserve"> </w:t>
            </w:r>
          </w:p>
        </w:tc>
        <w:tc>
          <w:tcPr>
            <w:tcW w:w="1843" w:type="dxa"/>
            <w:vAlign w:val="center"/>
          </w:tcPr>
          <w:p w14:paraId="583B641F" w14:textId="77777777" w:rsidR="00E43420" w:rsidRPr="00D251EC" w:rsidRDefault="00E43420" w:rsidP="00802FBE">
            <w:pPr>
              <w:pStyle w:val="Akapitzlist"/>
              <w:ind w:left="-65"/>
              <w:jc w:val="center"/>
              <w:rPr>
                <w:rFonts w:asciiTheme="minorHAnsi" w:hAnsiTheme="minorHAnsi" w:cstheme="minorHAnsi"/>
                <w:iCs/>
                <w:sz w:val="20"/>
                <w:szCs w:val="20"/>
              </w:rPr>
            </w:pPr>
            <w:r w:rsidRPr="00D251EC">
              <w:rPr>
                <w:rFonts w:asciiTheme="minorHAnsi" w:hAnsiTheme="minorHAnsi" w:cstheme="minorHAnsi"/>
                <w:iCs/>
                <w:sz w:val="20"/>
                <w:szCs w:val="20"/>
              </w:rPr>
              <w:fldChar w:fldCharType="begin">
                <w:ffData>
                  <w:name w:val="Wybór1"/>
                  <w:enabled/>
                  <w:calcOnExit w:val="0"/>
                  <w:checkBox>
                    <w:sizeAuto/>
                    <w:default w:val="0"/>
                  </w:checkBox>
                </w:ffData>
              </w:fldChar>
            </w:r>
            <w:r w:rsidRPr="00463F7F">
              <w:rPr>
                <w:rFonts w:asciiTheme="minorHAnsi" w:hAnsiTheme="minorHAnsi" w:cstheme="minorHAnsi"/>
                <w:iCs/>
                <w:sz w:val="20"/>
                <w:szCs w:val="20"/>
              </w:rPr>
              <w:instrText xml:space="preserve"> FORMCHECKBOX </w:instrText>
            </w:r>
            <w:r w:rsidR="00BD3B4B">
              <w:rPr>
                <w:rFonts w:asciiTheme="minorHAnsi" w:hAnsiTheme="minorHAnsi" w:cstheme="minorHAnsi"/>
                <w:iCs/>
                <w:sz w:val="20"/>
                <w:szCs w:val="20"/>
              </w:rPr>
            </w:r>
            <w:r w:rsidR="00BD3B4B">
              <w:rPr>
                <w:rFonts w:asciiTheme="minorHAnsi" w:hAnsiTheme="minorHAnsi" w:cstheme="minorHAnsi"/>
                <w:iCs/>
                <w:sz w:val="20"/>
                <w:szCs w:val="20"/>
              </w:rPr>
              <w:fldChar w:fldCharType="separate"/>
            </w:r>
            <w:r w:rsidRPr="00D251EC">
              <w:rPr>
                <w:rFonts w:asciiTheme="minorHAnsi" w:hAnsiTheme="minorHAnsi" w:cstheme="minorHAnsi"/>
                <w:iCs/>
                <w:sz w:val="20"/>
                <w:szCs w:val="20"/>
              </w:rPr>
              <w:fldChar w:fldCharType="end"/>
            </w:r>
            <w:r w:rsidRPr="00D251EC">
              <w:rPr>
                <w:rFonts w:asciiTheme="minorHAnsi" w:hAnsiTheme="minorHAnsi" w:cstheme="minorHAnsi"/>
                <w:iCs/>
                <w:sz w:val="20"/>
                <w:szCs w:val="20"/>
              </w:rPr>
              <w:t xml:space="preserve"> tak / </w:t>
            </w:r>
            <w:r w:rsidRPr="00D251EC">
              <w:rPr>
                <w:rFonts w:asciiTheme="minorHAnsi" w:hAnsiTheme="minorHAnsi" w:cstheme="minorHAnsi"/>
                <w:iCs/>
                <w:sz w:val="20"/>
                <w:szCs w:val="20"/>
              </w:rPr>
              <w:fldChar w:fldCharType="begin">
                <w:ffData>
                  <w:name w:val="Wybór2"/>
                  <w:enabled/>
                  <w:calcOnExit w:val="0"/>
                  <w:checkBox>
                    <w:sizeAuto/>
                    <w:default w:val="0"/>
                  </w:checkBox>
                </w:ffData>
              </w:fldChar>
            </w:r>
            <w:r w:rsidRPr="00463F7F">
              <w:rPr>
                <w:rFonts w:asciiTheme="minorHAnsi" w:hAnsiTheme="minorHAnsi" w:cstheme="minorHAnsi"/>
                <w:iCs/>
                <w:sz w:val="20"/>
                <w:szCs w:val="20"/>
              </w:rPr>
              <w:instrText xml:space="preserve"> FORMCHECKBOX </w:instrText>
            </w:r>
            <w:r w:rsidR="00BD3B4B">
              <w:rPr>
                <w:rFonts w:asciiTheme="minorHAnsi" w:hAnsiTheme="minorHAnsi" w:cstheme="minorHAnsi"/>
                <w:iCs/>
                <w:sz w:val="20"/>
                <w:szCs w:val="20"/>
              </w:rPr>
            </w:r>
            <w:r w:rsidR="00BD3B4B">
              <w:rPr>
                <w:rFonts w:asciiTheme="minorHAnsi" w:hAnsiTheme="minorHAnsi" w:cstheme="minorHAnsi"/>
                <w:iCs/>
                <w:sz w:val="20"/>
                <w:szCs w:val="20"/>
              </w:rPr>
              <w:fldChar w:fldCharType="separate"/>
            </w:r>
            <w:r w:rsidRPr="00D251EC">
              <w:rPr>
                <w:rFonts w:asciiTheme="minorHAnsi" w:hAnsiTheme="minorHAnsi" w:cstheme="minorHAnsi"/>
                <w:iCs/>
                <w:sz w:val="20"/>
                <w:szCs w:val="20"/>
              </w:rPr>
              <w:fldChar w:fldCharType="end"/>
            </w:r>
            <w:r w:rsidRPr="00D251EC">
              <w:rPr>
                <w:rFonts w:asciiTheme="minorHAnsi" w:hAnsiTheme="minorHAnsi" w:cstheme="minorHAnsi"/>
                <w:iCs/>
                <w:sz w:val="20"/>
                <w:szCs w:val="20"/>
              </w:rPr>
              <w:t xml:space="preserve"> nie</w:t>
            </w:r>
          </w:p>
        </w:tc>
      </w:tr>
      <w:tr w:rsidR="007368FA" w14:paraId="0DC3570F" w14:textId="77777777" w:rsidTr="00F302FD">
        <w:tc>
          <w:tcPr>
            <w:tcW w:w="7650" w:type="dxa"/>
            <w:vAlign w:val="center"/>
          </w:tcPr>
          <w:p w14:paraId="51F9B941" w14:textId="77777777" w:rsidR="007368FA" w:rsidRPr="00857D56" w:rsidDel="007368FA" w:rsidRDefault="007368FA" w:rsidP="00857D56">
            <w:pPr>
              <w:spacing w:after="120"/>
              <w:rPr>
                <w:rFonts w:asciiTheme="minorHAnsi" w:eastAsiaTheme="minorHAnsi" w:hAnsiTheme="minorHAnsi" w:cstheme="minorHAnsi"/>
                <w:strike/>
                <w:sz w:val="20"/>
                <w:szCs w:val="20"/>
              </w:rPr>
            </w:pPr>
          </w:p>
        </w:tc>
        <w:tc>
          <w:tcPr>
            <w:tcW w:w="1843" w:type="dxa"/>
            <w:vAlign w:val="center"/>
          </w:tcPr>
          <w:p w14:paraId="7444C841" w14:textId="43CA134B" w:rsidR="007368FA" w:rsidRPr="00D251EC" w:rsidRDefault="007368FA" w:rsidP="00802FBE">
            <w:pPr>
              <w:pStyle w:val="Akapitzlist"/>
              <w:ind w:left="-65"/>
              <w:jc w:val="center"/>
              <w:rPr>
                <w:rFonts w:asciiTheme="minorHAnsi" w:hAnsiTheme="minorHAnsi" w:cstheme="minorHAnsi"/>
                <w:iCs/>
                <w:sz w:val="20"/>
                <w:szCs w:val="20"/>
              </w:rPr>
            </w:pPr>
            <w:r w:rsidRPr="007368FA">
              <w:rPr>
                <w:rFonts w:asciiTheme="minorHAnsi" w:hAnsiTheme="minorHAnsi" w:cstheme="minorHAnsi"/>
                <w:iCs/>
                <w:sz w:val="20"/>
                <w:szCs w:val="20"/>
              </w:rPr>
              <w:fldChar w:fldCharType="begin">
                <w:ffData>
                  <w:name w:val="Wybór1"/>
                  <w:enabled/>
                  <w:calcOnExit w:val="0"/>
                  <w:checkBox>
                    <w:sizeAuto/>
                    <w:default w:val="0"/>
                  </w:checkBox>
                </w:ffData>
              </w:fldChar>
            </w:r>
            <w:r w:rsidRPr="007368FA">
              <w:rPr>
                <w:rFonts w:asciiTheme="minorHAnsi" w:hAnsiTheme="minorHAnsi" w:cstheme="minorHAnsi"/>
                <w:iCs/>
                <w:sz w:val="20"/>
                <w:szCs w:val="20"/>
              </w:rPr>
              <w:instrText xml:space="preserve"> FORMCHECKBOX </w:instrText>
            </w:r>
            <w:r w:rsidR="00BD3B4B">
              <w:rPr>
                <w:rFonts w:asciiTheme="minorHAnsi" w:hAnsiTheme="minorHAnsi" w:cstheme="minorHAnsi"/>
                <w:iCs/>
                <w:sz w:val="20"/>
                <w:szCs w:val="20"/>
              </w:rPr>
            </w:r>
            <w:r w:rsidR="00BD3B4B">
              <w:rPr>
                <w:rFonts w:asciiTheme="minorHAnsi" w:hAnsiTheme="minorHAnsi" w:cstheme="minorHAnsi"/>
                <w:iCs/>
                <w:sz w:val="20"/>
                <w:szCs w:val="20"/>
              </w:rPr>
              <w:fldChar w:fldCharType="separate"/>
            </w:r>
            <w:r w:rsidRPr="007368FA">
              <w:rPr>
                <w:rFonts w:asciiTheme="minorHAnsi" w:hAnsiTheme="minorHAnsi" w:cstheme="minorHAnsi"/>
                <w:iCs/>
                <w:sz w:val="20"/>
                <w:szCs w:val="20"/>
              </w:rPr>
              <w:fldChar w:fldCharType="end"/>
            </w:r>
            <w:r w:rsidRPr="007368FA">
              <w:rPr>
                <w:rFonts w:asciiTheme="minorHAnsi" w:hAnsiTheme="minorHAnsi" w:cstheme="minorHAnsi"/>
                <w:iCs/>
                <w:sz w:val="20"/>
                <w:szCs w:val="20"/>
              </w:rPr>
              <w:t xml:space="preserve"> tak / </w:t>
            </w:r>
            <w:r w:rsidRPr="007368FA">
              <w:rPr>
                <w:rFonts w:asciiTheme="minorHAnsi" w:hAnsiTheme="minorHAnsi" w:cstheme="minorHAnsi"/>
                <w:iCs/>
                <w:sz w:val="20"/>
                <w:szCs w:val="20"/>
              </w:rPr>
              <w:fldChar w:fldCharType="begin">
                <w:ffData>
                  <w:name w:val="Wybór2"/>
                  <w:enabled/>
                  <w:calcOnExit w:val="0"/>
                  <w:checkBox>
                    <w:sizeAuto/>
                    <w:default w:val="0"/>
                  </w:checkBox>
                </w:ffData>
              </w:fldChar>
            </w:r>
            <w:r w:rsidRPr="007368FA">
              <w:rPr>
                <w:rFonts w:asciiTheme="minorHAnsi" w:hAnsiTheme="minorHAnsi" w:cstheme="minorHAnsi"/>
                <w:iCs/>
                <w:sz w:val="20"/>
                <w:szCs w:val="20"/>
              </w:rPr>
              <w:instrText xml:space="preserve"> FORMCHECKBOX </w:instrText>
            </w:r>
            <w:r w:rsidR="00BD3B4B">
              <w:rPr>
                <w:rFonts w:asciiTheme="minorHAnsi" w:hAnsiTheme="minorHAnsi" w:cstheme="minorHAnsi"/>
                <w:iCs/>
                <w:sz w:val="20"/>
                <w:szCs w:val="20"/>
              </w:rPr>
            </w:r>
            <w:r w:rsidR="00BD3B4B">
              <w:rPr>
                <w:rFonts w:asciiTheme="minorHAnsi" w:hAnsiTheme="minorHAnsi" w:cstheme="minorHAnsi"/>
                <w:iCs/>
                <w:sz w:val="20"/>
                <w:szCs w:val="20"/>
              </w:rPr>
              <w:fldChar w:fldCharType="separate"/>
            </w:r>
            <w:r w:rsidRPr="007368FA">
              <w:rPr>
                <w:rFonts w:asciiTheme="minorHAnsi" w:hAnsiTheme="minorHAnsi" w:cstheme="minorHAnsi"/>
                <w:iCs/>
                <w:sz w:val="20"/>
                <w:szCs w:val="20"/>
              </w:rPr>
              <w:fldChar w:fldCharType="end"/>
            </w:r>
            <w:r w:rsidRPr="007368FA">
              <w:rPr>
                <w:rFonts w:asciiTheme="minorHAnsi" w:hAnsiTheme="minorHAnsi" w:cstheme="minorHAnsi"/>
                <w:iCs/>
                <w:sz w:val="20"/>
                <w:szCs w:val="20"/>
              </w:rPr>
              <w:t xml:space="preserve"> nie</w:t>
            </w:r>
          </w:p>
        </w:tc>
      </w:tr>
    </w:tbl>
    <w:tbl>
      <w:tblPr>
        <w:tblStyle w:val="Tabela-Siatka"/>
        <w:tblW w:w="9493" w:type="dxa"/>
        <w:tblLook w:val="04A0" w:firstRow="1" w:lastRow="0" w:firstColumn="1" w:lastColumn="0" w:noHBand="0" w:noVBand="1"/>
      </w:tblPr>
      <w:tblGrid>
        <w:gridCol w:w="9493"/>
      </w:tblGrid>
      <w:tr w:rsidR="00FE0880" w:rsidRPr="00815E67" w14:paraId="7ABE76D5" w14:textId="77777777" w:rsidTr="00F302FD">
        <w:trPr>
          <w:trHeight w:val="501"/>
        </w:trPr>
        <w:tc>
          <w:tcPr>
            <w:tcW w:w="9493" w:type="dxa"/>
            <w:shd w:val="clear" w:color="auto" w:fill="EEECE1" w:themeFill="background2"/>
            <w:vAlign w:val="center"/>
          </w:tcPr>
          <w:p w14:paraId="793B8085" w14:textId="77777777" w:rsidR="00FE0880" w:rsidRPr="00815E67" w:rsidRDefault="00FE0880" w:rsidP="00CA6D1C">
            <w:pPr>
              <w:pStyle w:val="Akapitzlist"/>
              <w:numPr>
                <w:ilvl w:val="0"/>
                <w:numId w:val="43"/>
              </w:numPr>
              <w:spacing w:after="0"/>
              <w:ind w:left="426" w:hanging="284"/>
              <w:contextualSpacing w:val="0"/>
              <w:jc w:val="both"/>
              <w:rPr>
                <w:rFonts w:asciiTheme="minorHAnsi" w:hAnsiTheme="minorHAnsi" w:cstheme="minorHAnsi"/>
                <w:b/>
                <w:iCs/>
                <w:strike/>
                <w:sz w:val="20"/>
                <w:szCs w:val="20"/>
              </w:rPr>
            </w:pPr>
            <w:r w:rsidRPr="00815E67">
              <w:rPr>
                <w:rFonts w:asciiTheme="minorHAnsi" w:hAnsiTheme="minorHAnsi" w:cstheme="minorHAnsi"/>
                <w:b/>
                <w:iCs/>
                <w:strike/>
                <w:sz w:val="20"/>
                <w:szCs w:val="20"/>
              </w:rPr>
              <w:t>Informacja na temat podwykonawstwa</w:t>
            </w:r>
          </w:p>
        </w:tc>
      </w:tr>
    </w:tbl>
    <w:tbl>
      <w:tblPr>
        <w:tblStyle w:val="Tabela-Siatka6"/>
        <w:tblW w:w="9493" w:type="dxa"/>
        <w:tblLook w:val="04A0" w:firstRow="1" w:lastRow="0" w:firstColumn="1" w:lastColumn="0" w:noHBand="0" w:noVBand="1"/>
      </w:tblPr>
      <w:tblGrid>
        <w:gridCol w:w="7650"/>
        <w:gridCol w:w="1843"/>
      </w:tblGrid>
      <w:tr w:rsidR="00FE0880" w:rsidRPr="00815E67" w14:paraId="2082C66F" w14:textId="77777777" w:rsidTr="00F302FD">
        <w:tc>
          <w:tcPr>
            <w:tcW w:w="7650" w:type="dxa"/>
            <w:vAlign w:val="center"/>
          </w:tcPr>
          <w:p w14:paraId="77E1C7C8" w14:textId="77777777" w:rsidR="00FE0880" w:rsidRPr="00815E67" w:rsidRDefault="00FE0880" w:rsidP="00CA6D1C">
            <w:pPr>
              <w:pStyle w:val="Akapitzlist"/>
              <w:numPr>
                <w:ilvl w:val="0"/>
                <w:numId w:val="54"/>
              </w:numPr>
              <w:spacing w:after="0"/>
              <w:ind w:left="457"/>
              <w:jc w:val="both"/>
              <w:rPr>
                <w:rFonts w:asciiTheme="minorHAnsi" w:eastAsiaTheme="minorHAnsi" w:hAnsiTheme="minorHAnsi" w:cstheme="minorHAnsi"/>
                <w:i/>
                <w:strike/>
                <w:sz w:val="20"/>
                <w:szCs w:val="20"/>
              </w:rPr>
            </w:pPr>
            <w:r w:rsidRPr="00815E67">
              <w:rPr>
                <w:rFonts w:asciiTheme="minorHAnsi" w:eastAsiaTheme="minorHAnsi" w:hAnsiTheme="minorHAnsi" w:cstheme="minorHAnsi"/>
                <w:strike/>
                <w:sz w:val="20"/>
                <w:szCs w:val="20"/>
              </w:rPr>
              <w:t>Wykonawca zamierza zlecić osobom trzecim podwykonawstwo jakiejkolwiek części zamówienia</w:t>
            </w:r>
          </w:p>
        </w:tc>
        <w:tc>
          <w:tcPr>
            <w:tcW w:w="1843" w:type="dxa"/>
            <w:vAlign w:val="center"/>
          </w:tcPr>
          <w:p w14:paraId="2BBA2DFB" w14:textId="77777777" w:rsidR="00FE0880" w:rsidRPr="00815E67" w:rsidRDefault="00FE0880" w:rsidP="00F302FD">
            <w:pPr>
              <w:pStyle w:val="Akapitzlist"/>
              <w:spacing w:before="120" w:after="120"/>
              <w:ind w:left="169"/>
              <w:contextualSpacing w:val="0"/>
              <w:rPr>
                <w:rFonts w:ascii="Arial" w:eastAsiaTheme="minorHAnsi" w:hAnsi="Arial" w:cs="Arial"/>
                <w:strike/>
                <w:sz w:val="20"/>
                <w:szCs w:val="20"/>
              </w:rPr>
            </w:pPr>
            <w:r w:rsidRPr="00815E67">
              <w:rPr>
                <w:rFonts w:asciiTheme="minorHAnsi" w:hAnsiTheme="minorHAnsi" w:cstheme="minorHAnsi"/>
                <w:strike/>
                <w:sz w:val="20"/>
                <w:szCs w:val="20"/>
              </w:rPr>
              <w:fldChar w:fldCharType="begin">
                <w:ffData>
                  <w:name w:val="Wybór1"/>
                  <w:enabled/>
                  <w:calcOnExit w:val="0"/>
                  <w:checkBox>
                    <w:sizeAuto/>
                    <w:default w:val="0"/>
                  </w:checkBox>
                </w:ffData>
              </w:fldChar>
            </w:r>
            <w:r w:rsidRPr="00815E67">
              <w:rPr>
                <w:rFonts w:asciiTheme="minorHAnsi" w:hAnsiTheme="minorHAnsi" w:cstheme="minorHAnsi"/>
                <w:strike/>
                <w:sz w:val="20"/>
                <w:szCs w:val="20"/>
              </w:rPr>
              <w:instrText xml:space="preserve"> FORMCHECKBOX </w:instrText>
            </w:r>
            <w:r w:rsidR="00BD3B4B">
              <w:rPr>
                <w:rFonts w:asciiTheme="minorHAnsi" w:hAnsiTheme="minorHAnsi" w:cstheme="minorHAnsi"/>
                <w:strike/>
                <w:sz w:val="20"/>
                <w:szCs w:val="20"/>
              </w:rPr>
            </w:r>
            <w:r w:rsidR="00BD3B4B">
              <w:rPr>
                <w:rFonts w:asciiTheme="minorHAnsi" w:hAnsiTheme="minorHAnsi" w:cstheme="minorHAnsi"/>
                <w:strike/>
                <w:sz w:val="20"/>
                <w:szCs w:val="20"/>
              </w:rPr>
              <w:fldChar w:fldCharType="separate"/>
            </w:r>
            <w:r w:rsidRPr="00815E67">
              <w:rPr>
                <w:rFonts w:asciiTheme="minorHAnsi" w:hAnsiTheme="minorHAnsi" w:cstheme="minorHAnsi"/>
                <w:strike/>
                <w:sz w:val="20"/>
                <w:szCs w:val="20"/>
              </w:rPr>
              <w:fldChar w:fldCharType="end"/>
            </w:r>
            <w:r w:rsidRPr="00815E67">
              <w:rPr>
                <w:rFonts w:asciiTheme="minorHAnsi" w:hAnsiTheme="minorHAnsi" w:cstheme="minorHAnsi"/>
                <w:strike/>
                <w:sz w:val="20"/>
                <w:szCs w:val="20"/>
              </w:rPr>
              <w:t xml:space="preserve"> tak / </w:t>
            </w:r>
            <w:r w:rsidRPr="00815E67">
              <w:rPr>
                <w:rFonts w:asciiTheme="minorHAnsi" w:hAnsiTheme="minorHAnsi" w:cstheme="minorHAnsi"/>
                <w:strike/>
                <w:sz w:val="20"/>
                <w:szCs w:val="20"/>
              </w:rPr>
              <w:fldChar w:fldCharType="begin">
                <w:ffData>
                  <w:name w:val="Wybór2"/>
                  <w:enabled/>
                  <w:calcOnExit w:val="0"/>
                  <w:checkBox>
                    <w:sizeAuto/>
                    <w:default w:val="0"/>
                  </w:checkBox>
                </w:ffData>
              </w:fldChar>
            </w:r>
            <w:r w:rsidRPr="00815E67">
              <w:rPr>
                <w:rFonts w:asciiTheme="minorHAnsi" w:hAnsiTheme="minorHAnsi" w:cstheme="minorHAnsi"/>
                <w:strike/>
                <w:sz w:val="20"/>
                <w:szCs w:val="20"/>
              </w:rPr>
              <w:instrText xml:space="preserve"> FORMCHECKBOX </w:instrText>
            </w:r>
            <w:r w:rsidR="00BD3B4B">
              <w:rPr>
                <w:rFonts w:asciiTheme="minorHAnsi" w:hAnsiTheme="minorHAnsi" w:cstheme="minorHAnsi"/>
                <w:strike/>
                <w:sz w:val="20"/>
                <w:szCs w:val="20"/>
              </w:rPr>
            </w:r>
            <w:r w:rsidR="00BD3B4B">
              <w:rPr>
                <w:rFonts w:asciiTheme="minorHAnsi" w:hAnsiTheme="minorHAnsi" w:cstheme="minorHAnsi"/>
                <w:strike/>
                <w:sz w:val="20"/>
                <w:szCs w:val="20"/>
              </w:rPr>
              <w:fldChar w:fldCharType="separate"/>
            </w:r>
            <w:r w:rsidRPr="00815E67">
              <w:rPr>
                <w:rFonts w:asciiTheme="minorHAnsi" w:hAnsiTheme="minorHAnsi" w:cstheme="minorHAnsi"/>
                <w:strike/>
                <w:sz w:val="20"/>
                <w:szCs w:val="20"/>
              </w:rPr>
              <w:fldChar w:fldCharType="end"/>
            </w:r>
            <w:r w:rsidRPr="00815E67">
              <w:rPr>
                <w:rFonts w:asciiTheme="minorHAnsi" w:hAnsiTheme="minorHAnsi" w:cstheme="minorHAnsi"/>
                <w:strike/>
                <w:sz w:val="20"/>
                <w:szCs w:val="20"/>
              </w:rPr>
              <w:t xml:space="preserve"> nie</w:t>
            </w:r>
          </w:p>
        </w:tc>
      </w:tr>
      <w:tr w:rsidR="00FE0880" w:rsidRPr="00815E67" w14:paraId="4209E1C3" w14:textId="77777777" w:rsidTr="00F302FD">
        <w:tc>
          <w:tcPr>
            <w:tcW w:w="7650" w:type="dxa"/>
            <w:vAlign w:val="center"/>
          </w:tcPr>
          <w:p w14:paraId="54035868" w14:textId="222B1FE2" w:rsidR="00FE0880" w:rsidRPr="00815E67" w:rsidRDefault="00FE0880" w:rsidP="00CA6D1C">
            <w:pPr>
              <w:pStyle w:val="Akapitzlist"/>
              <w:numPr>
                <w:ilvl w:val="0"/>
                <w:numId w:val="54"/>
              </w:numPr>
              <w:spacing w:after="0"/>
              <w:ind w:left="457"/>
              <w:jc w:val="both"/>
              <w:rPr>
                <w:rFonts w:asciiTheme="minorHAnsi" w:eastAsiaTheme="minorHAnsi" w:hAnsiTheme="minorHAnsi" w:cstheme="minorHAnsi"/>
                <w:strike/>
                <w:sz w:val="20"/>
                <w:szCs w:val="20"/>
              </w:rPr>
            </w:pPr>
            <w:r w:rsidRPr="00815E67">
              <w:rPr>
                <w:rFonts w:asciiTheme="minorHAnsi" w:eastAsiaTheme="minorHAnsi" w:hAnsiTheme="minorHAnsi" w:cstheme="minorHAnsi"/>
                <w:strike/>
                <w:sz w:val="20"/>
                <w:szCs w:val="20"/>
              </w:rPr>
              <w:t>Wskazanie podwykonawcy</w:t>
            </w:r>
            <w:r w:rsidR="00F302FD" w:rsidRPr="00815E67">
              <w:rPr>
                <w:rFonts w:asciiTheme="minorHAnsi" w:eastAsiaTheme="minorHAnsi" w:hAnsiTheme="minorHAnsi" w:cstheme="minorHAnsi"/>
                <w:strike/>
                <w:sz w:val="20"/>
                <w:szCs w:val="20"/>
              </w:rPr>
              <w:t xml:space="preserve"> (nazwa, adres, NIP) </w:t>
            </w:r>
          </w:p>
        </w:tc>
        <w:tc>
          <w:tcPr>
            <w:tcW w:w="1843" w:type="dxa"/>
            <w:vAlign w:val="center"/>
          </w:tcPr>
          <w:p w14:paraId="1F635D95" w14:textId="77777777" w:rsidR="00FE0880" w:rsidRPr="00815E67" w:rsidRDefault="00FE0880" w:rsidP="00D251EC">
            <w:pPr>
              <w:pStyle w:val="Akapitzlist"/>
              <w:spacing w:before="120" w:after="120"/>
              <w:ind w:left="457"/>
              <w:contextualSpacing w:val="0"/>
              <w:rPr>
                <w:rFonts w:ascii="Arial" w:eastAsiaTheme="minorHAnsi" w:hAnsi="Arial" w:cs="Arial"/>
                <w:strike/>
                <w:sz w:val="20"/>
                <w:szCs w:val="20"/>
              </w:rPr>
            </w:pPr>
            <w:r w:rsidRPr="00815E67">
              <w:rPr>
                <w:rFonts w:ascii="Arial" w:eastAsiaTheme="minorHAnsi" w:hAnsi="Arial" w:cs="Arial"/>
                <w:strike/>
                <w:sz w:val="20"/>
                <w:szCs w:val="20"/>
              </w:rPr>
              <w:t>…</w:t>
            </w:r>
          </w:p>
        </w:tc>
      </w:tr>
    </w:tbl>
    <w:p w14:paraId="1026DE5E" w14:textId="77777777" w:rsidR="003F62A6" w:rsidRPr="00E82EE5" w:rsidRDefault="003F62A6" w:rsidP="00D251EC">
      <w:pPr>
        <w:tabs>
          <w:tab w:val="left" w:pos="709"/>
        </w:tabs>
        <w:spacing w:line="276" w:lineRule="auto"/>
        <w:rPr>
          <w:rFonts w:asciiTheme="minorHAnsi" w:hAnsiTheme="minorHAnsi" w:cstheme="minorHAnsi"/>
          <w:b/>
          <w:sz w:val="20"/>
          <w:szCs w:val="20"/>
        </w:rPr>
      </w:pPr>
      <w:r w:rsidRPr="00E82EE5">
        <w:rPr>
          <w:rFonts w:asciiTheme="minorHAnsi" w:hAnsiTheme="minorHAnsi" w:cstheme="minorHAnsi"/>
          <w:b/>
          <w:sz w:val="20"/>
          <w:szCs w:val="20"/>
        </w:rPr>
        <w:t>Oświadczenie:</w:t>
      </w:r>
    </w:p>
    <w:p w14:paraId="3E2D7E89" w14:textId="6B72DEC4" w:rsidR="003F62A6" w:rsidRPr="00E82EE5" w:rsidRDefault="003F62A6" w:rsidP="00D251EC">
      <w:pPr>
        <w:spacing w:before="0" w:after="120" w:line="276" w:lineRule="auto"/>
        <w:rPr>
          <w:rFonts w:asciiTheme="minorHAnsi" w:hAnsiTheme="minorHAnsi" w:cstheme="minorHAnsi"/>
          <w:i/>
          <w:sz w:val="20"/>
          <w:szCs w:val="20"/>
        </w:rPr>
      </w:pPr>
      <w:r w:rsidRPr="00E82EE5">
        <w:rPr>
          <w:rFonts w:asciiTheme="minorHAnsi" w:hAnsiTheme="minorHAnsi" w:cstheme="minorHAnsi"/>
          <w:i/>
          <w:sz w:val="20"/>
          <w:szCs w:val="20"/>
        </w:rPr>
        <w:t>Niżej podpisany(-a)(-i) oficjalnie oświadcza(-ją), że informacje podane powyżej są dokładne</w:t>
      </w:r>
      <w:r w:rsidR="00F85E4A">
        <w:rPr>
          <w:rFonts w:asciiTheme="minorHAnsi" w:hAnsiTheme="minorHAnsi" w:cstheme="minorHAnsi"/>
          <w:i/>
          <w:sz w:val="20"/>
          <w:szCs w:val="20"/>
        </w:rPr>
        <w:br/>
      </w:r>
      <w:r w:rsidRPr="00E82EE5">
        <w:rPr>
          <w:rFonts w:asciiTheme="minorHAnsi" w:hAnsiTheme="minorHAnsi" w:cstheme="minorHAnsi"/>
          <w:i/>
          <w:sz w:val="20"/>
          <w:szCs w:val="20"/>
        </w:rP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8C2F6E" w:rsidRPr="00DD3397" w14:paraId="5406A1BD" w14:textId="77777777" w:rsidTr="00D251EC">
        <w:trPr>
          <w:trHeight w:hRule="exact" w:val="774"/>
          <w:jc w:val="center"/>
        </w:trPr>
        <w:tc>
          <w:tcPr>
            <w:tcW w:w="4060" w:type="dxa"/>
            <w:tcBorders>
              <w:top w:val="single" w:sz="4" w:space="0" w:color="auto"/>
              <w:left w:val="single" w:sz="4" w:space="0" w:color="auto"/>
              <w:bottom w:val="single" w:sz="4" w:space="0" w:color="auto"/>
              <w:right w:val="single" w:sz="4" w:space="0" w:color="auto"/>
            </w:tcBorders>
            <w:vAlign w:val="center"/>
          </w:tcPr>
          <w:p w14:paraId="725C250F" w14:textId="77777777" w:rsidR="008C2F6E" w:rsidRPr="00DD3397" w:rsidRDefault="008C2F6E" w:rsidP="004705CD">
            <w:pPr>
              <w:tabs>
                <w:tab w:val="left" w:pos="709"/>
              </w:tabs>
              <w:spacing w:line="276" w:lineRule="auto"/>
              <w:rPr>
                <w:rFonts w:asciiTheme="minorHAnsi" w:hAnsiTheme="minorHAnsi" w:cstheme="minorHAnsi"/>
                <w:sz w:val="20"/>
                <w:szCs w:val="20"/>
              </w:rPr>
            </w:pPr>
          </w:p>
        </w:tc>
      </w:tr>
      <w:tr w:rsidR="008C2F6E" w:rsidRPr="00DD3397" w14:paraId="165D3AC1" w14:textId="77777777" w:rsidTr="00D251EC">
        <w:trPr>
          <w:trHeight w:val="70"/>
          <w:jc w:val="center"/>
        </w:trPr>
        <w:tc>
          <w:tcPr>
            <w:tcW w:w="4060" w:type="dxa"/>
            <w:tcBorders>
              <w:top w:val="nil"/>
              <w:left w:val="nil"/>
              <w:bottom w:val="nil"/>
              <w:right w:val="nil"/>
            </w:tcBorders>
            <w:vAlign w:val="center"/>
          </w:tcPr>
          <w:p w14:paraId="1D77C214" w14:textId="77777777" w:rsidR="008C2F6E" w:rsidRPr="00DD3397" w:rsidRDefault="008C2F6E" w:rsidP="00F302FD">
            <w:pPr>
              <w:tabs>
                <w:tab w:val="left" w:pos="709"/>
              </w:tabs>
              <w:spacing w:line="276" w:lineRule="auto"/>
              <w:jc w:val="center"/>
              <w:rPr>
                <w:rFonts w:asciiTheme="minorHAnsi" w:hAnsiTheme="minorHAnsi" w:cstheme="minorHAnsi"/>
                <w:b/>
                <w:sz w:val="20"/>
                <w:szCs w:val="20"/>
              </w:rPr>
            </w:pPr>
            <w:r w:rsidRPr="00DD3397">
              <w:rPr>
                <w:rFonts w:asciiTheme="minorHAnsi" w:hAnsiTheme="minorHAnsi" w:cstheme="minorHAnsi"/>
                <w:b/>
                <w:sz w:val="20"/>
                <w:szCs w:val="20"/>
              </w:rPr>
              <w:t>Podpis przedstawiciela(i) Wykonawcy</w:t>
            </w:r>
          </w:p>
        </w:tc>
      </w:tr>
    </w:tbl>
    <w:p w14:paraId="1CC86E38" w14:textId="77777777" w:rsidR="00B80FA9" w:rsidRDefault="00B80FA9" w:rsidP="004705CD">
      <w:pPr>
        <w:tabs>
          <w:tab w:val="left" w:pos="709"/>
        </w:tabs>
        <w:spacing w:before="0" w:line="276" w:lineRule="auto"/>
        <w:rPr>
          <w:rFonts w:ascii="Calibri" w:hAnsi="Calibri" w:cs="Calibri"/>
          <w:color w:val="000000"/>
          <w:sz w:val="20"/>
          <w:szCs w:val="20"/>
        </w:rPr>
      </w:pPr>
    </w:p>
    <w:p w14:paraId="387ABB76" w14:textId="77777777" w:rsidR="00B80FA9" w:rsidRDefault="00B80FA9" w:rsidP="004705CD">
      <w:pPr>
        <w:tabs>
          <w:tab w:val="left" w:pos="709"/>
        </w:tabs>
        <w:spacing w:before="0" w:line="276" w:lineRule="auto"/>
        <w:rPr>
          <w:rFonts w:ascii="Calibri" w:hAnsi="Calibri" w:cs="Calibri"/>
          <w:color w:val="000000"/>
          <w:sz w:val="20"/>
          <w:szCs w:val="20"/>
        </w:rPr>
      </w:pPr>
    </w:p>
    <w:p w14:paraId="7576BC76" w14:textId="77777777" w:rsidR="00B80FA9" w:rsidRDefault="00B80FA9" w:rsidP="004705CD">
      <w:pPr>
        <w:tabs>
          <w:tab w:val="left" w:pos="709"/>
        </w:tabs>
        <w:spacing w:before="0" w:line="276" w:lineRule="auto"/>
        <w:rPr>
          <w:rFonts w:ascii="Calibri" w:hAnsi="Calibri" w:cs="Calibri"/>
          <w:color w:val="000000"/>
          <w:sz w:val="20"/>
          <w:szCs w:val="20"/>
        </w:rPr>
      </w:pPr>
    </w:p>
    <w:p w14:paraId="263B2112" w14:textId="77777777" w:rsidR="00B80FA9" w:rsidRDefault="00B80FA9" w:rsidP="004705CD">
      <w:pPr>
        <w:tabs>
          <w:tab w:val="left" w:pos="709"/>
        </w:tabs>
        <w:spacing w:before="0" w:line="276" w:lineRule="auto"/>
        <w:rPr>
          <w:rFonts w:ascii="Calibri" w:hAnsi="Calibri" w:cs="Calibri"/>
          <w:color w:val="000000"/>
          <w:sz w:val="20"/>
          <w:szCs w:val="20"/>
        </w:rPr>
      </w:pPr>
    </w:p>
    <w:p w14:paraId="11A3CE84" w14:textId="6728E08B" w:rsidR="00132250" w:rsidRPr="00C20338" w:rsidRDefault="00132250" w:rsidP="004705CD">
      <w:pPr>
        <w:tabs>
          <w:tab w:val="left" w:pos="709"/>
        </w:tabs>
        <w:spacing w:before="0" w:line="276" w:lineRule="auto"/>
        <w:rPr>
          <w:rFonts w:ascii="Calibri" w:hAnsi="Calibri" w:cs="Calibri"/>
          <w:b/>
          <w:bCs/>
          <w:color w:val="000000"/>
          <w:sz w:val="20"/>
          <w:szCs w:val="20"/>
        </w:rPr>
      </w:pPr>
      <w:r w:rsidRPr="00C20338">
        <w:rPr>
          <w:rFonts w:ascii="Calibri" w:hAnsi="Calibri" w:cs="Calibri"/>
          <w:color w:val="000000"/>
          <w:sz w:val="20"/>
          <w:szCs w:val="20"/>
        </w:rPr>
        <w:br w:type="page"/>
      </w:r>
    </w:p>
    <w:p w14:paraId="54364D9B" w14:textId="7DDEDF35" w:rsidR="00435628" w:rsidRPr="004705CD" w:rsidRDefault="00F85E4A" w:rsidP="004705CD">
      <w:pPr>
        <w:rPr>
          <w:rFonts w:asciiTheme="minorHAnsi" w:hAnsiTheme="minorHAnsi" w:cstheme="minorHAnsi"/>
          <w:b/>
        </w:rPr>
      </w:pPr>
      <w:bookmarkStart w:id="2" w:name="_Toc382495770"/>
      <w:bookmarkStart w:id="3" w:name="_Toc389210258"/>
      <w:bookmarkStart w:id="4" w:name="_Toc405293691"/>
      <w:bookmarkStart w:id="5" w:name="_Toc74857825"/>
      <w:bookmarkStart w:id="6" w:name="_Toc79664051"/>
      <w:bookmarkStart w:id="7" w:name="_Toc87341619"/>
      <w:bookmarkStart w:id="8" w:name="_Toc95720377"/>
      <w:r w:rsidRPr="00F85E4A">
        <w:rPr>
          <w:rFonts w:asciiTheme="minorHAnsi" w:hAnsiTheme="minorHAnsi" w:cstheme="minorHAnsi"/>
          <w:b/>
          <w:sz w:val="20"/>
        </w:rPr>
        <w:lastRenderedPageBreak/>
        <w:t>ZAŁĄCZNIK NR 3 – UPOWAŻNIENIE UDZIELONE PRZEZ WYKONAWCĘ</w:t>
      </w:r>
      <w:bookmarkEnd w:id="2"/>
      <w:bookmarkEnd w:id="3"/>
      <w:bookmarkEnd w:id="4"/>
      <w:bookmarkEnd w:id="5"/>
      <w:bookmarkEnd w:id="6"/>
      <w:r w:rsidRPr="00F85E4A">
        <w:rPr>
          <w:rFonts w:asciiTheme="minorHAnsi" w:hAnsiTheme="minorHAnsi" w:cstheme="minorHAnsi"/>
          <w:b/>
          <w:sz w:val="20"/>
        </w:rPr>
        <w:t xml:space="preserve"> </w:t>
      </w:r>
      <w:bookmarkEnd w:id="7"/>
      <w:bookmarkEnd w:id="8"/>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C20338" w14:paraId="7DA399D0"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424C213B" w14:textId="77777777" w:rsidR="008A6DEF" w:rsidRPr="00C20338" w:rsidRDefault="008A6DEF" w:rsidP="004705CD">
            <w:pPr>
              <w:tabs>
                <w:tab w:val="left" w:pos="709"/>
              </w:tabs>
              <w:spacing w:line="276" w:lineRule="auto"/>
              <w:rPr>
                <w:rFonts w:ascii="Calibri" w:hAnsi="Calibri" w:cs="Calibri"/>
                <w:b/>
                <w:bCs/>
                <w:sz w:val="20"/>
                <w:szCs w:val="20"/>
              </w:rPr>
            </w:pPr>
          </w:p>
        </w:tc>
      </w:tr>
      <w:tr w:rsidR="008A6DEF" w:rsidRPr="00C20338" w14:paraId="11D9AB7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0850C869" w14:textId="77777777" w:rsidR="008A6DEF"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8A6DEF" w:rsidRPr="00C20338">
              <w:rPr>
                <w:rFonts w:ascii="Calibri" w:hAnsi="Calibri" w:cs="Calibri"/>
                <w:sz w:val="20"/>
                <w:szCs w:val="20"/>
              </w:rPr>
              <w:t>Wykonawcy)</w:t>
            </w:r>
          </w:p>
        </w:tc>
        <w:tc>
          <w:tcPr>
            <w:tcW w:w="5927" w:type="dxa"/>
            <w:gridSpan w:val="2"/>
            <w:tcBorders>
              <w:top w:val="nil"/>
              <w:left w:val="nil"/>
              <w:bottom w:val="nil"/>
              <w:right w:val="nil"/>
            </w:tcBorders>
          </w:tcPr>
          <w:p w14:paraId="1E2523C3" w14:textId="77777777" w:rsidR="008A6DEF" w:rsidRPr="00C20338" w:rsidRDefault="008A6DEF"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6BC5EC79" w14:textId="77777777" w:rsidR="006F35FA" w:rsidRDefault="006F35FA" w:rsidP="004705CD">
      <w:pPr>
        <w:rPr>
          <w:rFonts w:asciiTheme="minorHAnsi" w:hAnsiTheme="minorHAnsi" w:cstheme="minorHAnsi"/>
          <w:b/>
        </w:rPr>
      </w:pPr>
    </w:p>
    <w:p w14:paraId="22793E91" w14:textId="0C9ED367" w:rsidR="006F35FA" w:rsidRPr="00435A46" w:rsidRDefault="00B45322" w:rsidP="00435A46">
      <w:pPr>
        <w:jc w:val="center"/>
        <w:rPr>
          <w:rFonts w:ascii="Calibri" w:hAnsi="Calibri" w:cs="Calibri"/>
          <w:b/>
          <w:color w:val="0070C0"/>
          <w:sz w:val="22"/>
          <w:szCs w:val="22"/>
        </w:rPr>
      </w:pPr>
      <w:r>
        <w:rPr>
          <w:rFonts w:ascii="Calibri" w:hAnsi="Calibri" w:cs="Calibri"/>
          <w:b/>
          <w:color w:val="0070C0"/>
          <w:sz w:val="22"/>
          <w:szCs w:val="22"/>
        </w:rPr>
        <w:t>„</w:t>
      </w:r>
      <w:r w:rsidR="00D02A54" w:rsidRPr="00D02A54">
        <w:rPr>
          <w:rFonts w:ascii="Calibri" w:hAnsi="Calibri" w:cs="Calibri"/>
          <w:b/>
          <w:color w:val="0070C0"/>
          <w:sz w:val="22"/>
          <w:szCs w:val="22"/>
        </w:rPr>
        <w:t>Dzierżawa 2 ciemnych włókien światłowodowych w relacji GPZ Pniewy – GPZ Duszniki</w:t>
      </w:r>
      <w:r>
        <w:rPr>
          <w:rFonts w:ascii="Calibri" w:hAnsi="Calibri" w:cs="Calibri"/>
          <w:b/>
          <w:color w:val="0070C0"/>
          <w:sz w:val="22"/>
          <w:szCs w:val="22"/>
        </w:rPr>
        <w:t>”</w:t>
      </w:r>
    </w:p>
    <w:p w14:paraId="533CB113" w14:textId="77777777" w:rsidR="00F302FD" w:rsidRDefault="00F302FD" w:rsidP="004705CD">
      <w:pPr>
        <w:rPr>
          <w:rFonts w:ascii="Calibri" w:hAnsi="Calibri" w:cs="Calibri"/>
          <w:b/>
          <w:bCs/>
          <w:sz w:val="20"/>
          <w:szCs w:val="20"/>
        </w:rPr>
      </w:pPr>
    </w:p>
    <w:p w14:paraId="69B2AA8D" w14:textId="0D88C6BB" w:rsidR="00455970" w:rsidRPr="00C20338" w:rsidRDefault="00455970" w:rsidP="004705CD">
      <w:pPr>
        <w:rPr>
          <w:rFonts w:ascii="Calibri" w:hAnsi="Calibri" w:cs="Calibri"/>
          <w:b/>
          <w:bCs/>
          <w:sz w:val="20"/>
          <w:szCs w:val="20"/>
        </w:rPr>
      </w:pPr>
      <w:r w:rsidRPr="00C20338">
        <w:rPr>
          <w:rFonts w:ascii="Calibri" w:hAnsi="Calibri" w:cs="Calibri"/>
          <w:b/>
          <w:bCs/>
          <w:sz w:val="20"/>
          <w:szCs w:val="20"/>
        </w:rPr>
        <w:t>Upoważnienie</w:t>
      </w:r>
      <w:r w:rsidR="00A116E5" w:rsidRPr="00C20338">
        <w:rPr>
          <w:rFonts w:ascii="Calibri" w:hAnsi="Calibri" w:cs="Calibri"/>
          <w:b/>
          <w:bCs/>
          <w:sz w:val="20"/>
          <w:szCs w:val="20"/>
        </w:rPr>
        <w:t xml:space="preserve"> udzielone przez</w:t>
      </w:r>
      <w:r w:rsidRPr="00C20338">
        <w:rPr>
          <w:rFonts w:ascii="Calibri" w:hAnsi="Calibri" w:cs="Calibri"/>
          <w:b/>
          <w:bCs/>
          <w:sz w:val="20"/>
          <w:szCs w:val="20"/>
        </w:rPr>
        <w:t xml:space="preserve"> </w:t>
      </w:r>
      <w:r w:rsidR="00A116E5" w:rsidRPr="00C20338">
        <w:rPr>
          <w:rFonts w:ascii="Calibri" w:hAnsi="Calibri" w:cs="Calibri"/>
          <w:b/>
          <w:bCs/>
          <w:sz w:val="20"/>
          <w:szCs w:val="20"/>
        </w:rPr>
        <w:t xml:space="preserve">Wykonawcę </w:t>
      </w:r>
      <w:r w:rsidRPr="00C20338">
        <w:rPr>
          <w:rFonts w:ascii="Calibri" w:hAnsi="Calibri" w:cs="Calibri"/>
          <w:b/>
          <w:bCs/>
          <w:sz w:val="20"/>
          <w:szCs w:val="20"/>
        </w:rPr>
        <w:t>do podpisania oferty i załączników oraz składania i</w:t>
      </w:r>
      <w:r w:rsidR="009C5473" w:rsidRPr="00C20338">
        <w:rPr>
          <w:rFonts w:ascii="Calibri" w:hAnsi="Calibri" w:cs="Calibri"/>
          <w:b/>
          <w:bCs/>
          <w:sz w:val="20"/>
          <w:szCs w:val="20"/>
        </w:rPr>
        <w:t> </w:t>
      </w:r>
      <w:r w:rsidRPr="00C20338">
        <w:rPr>
          <w:rFonts w:ascii="Calibri" w:hAnsi="Calibri" w:cs="Calibri"/>
          <w:b/>
          <w:bCs/>
          <w:sz w:val="20"/>
          <w:szCs w:val="20"/>
        </w:rPr>
        <w:t>przyjmowania innych oświadczeń woli w imieniu Wykonawcy</w:t>
      </w:r>
      <w:r w:rsidR="00A403BD" w:rsidRPr="00C20338">
        <w:rPr>
          <w:rFonts w:ascii="Calibri" w:hAnsi="Calibri" w:cs="Calibri"/>
          <w:b/>
          <w:bCs/>
          <w:sz w:val="20"/>
          <w:szCs w:val="20"/>
        </w:rPr>
        <w:t xml:space="preserve"> w przedmiotowym postę</w:t>
      </w:r>
      <w:r w:rsidRPr="00C20338">
        <w:rPr>
          <w:rFonts w:ascii="Calibri" w:hAnsi="Calibri" w:cs="Calibri"/>
          <w:b/>
          <w:bCs/>
          <w:sz w:val="20"/>
          <w:szCs w:val="20"/>
        </w:rPr>
        <w:t>powaniu</w:t>
      </w:r>
    </w:p>
    <w:p w14:paraId="0645DA4A" w14:textId="77777777" w:rsidR="00455970"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W imieniu ………………………………………………………………….………………………….………………………..</w:t>
      </w:r>
    </w:p>
    <w:p w14:paraId="40D3EE0C" w14:textId="77777777" w:rsidR="00AE00EF" w:rsidRPr="00C20338" w:rsidRDefault="00455970" w:rsidP="004705CD">
      <w:pPr>
        <w:tabs>
          <w:tab w:val="left" w:pos="709"/>
        </w:tabs>
        <w:spacing w:line="276" w:lineRule="auto"/>
        <w:rPr>
          <w:rFonts w:ascii="Calibri" w:hAnsi="Calibri" w:cs="Calibri"/>
          <w:sz w:val="20"/>
          <w:szCs w:val="20"/>
        </w:rPr>
      </w:pPr>
      <w:r w:rsidRPr="00C20338">
        <w:rPr>
          <w:rFonts w:ascii="Calibri" w:hAnsi="Calibri" w:cs="Calibri"/>
          <w:sz w:val="20"/>
          <w:szCs w:val="20"/>
        </w:rPr>
        <w:t>upoważniam Pana/Panią ……………………………….......................………………………….. urodzonego/ą dnia ……………………………… w ……………………………………………. legitymującego się dowodem osobistym numer: ……………………</w:t>
      </w:r>
      <w:r w:rsidR="00AE365E" w:rsidRPr="00C20338">
        <w:rPr>
          <w:rFonts w:ascii="Calibri" w:hAnsi="Calibri" w:cs="Calibri"/>
          <w:sz w:val="20"/>
          <w:szCs w:val="20"/>
        </w:rPr>
        <w:t>………</w:t>
      </w:r>
      <w:r w:rsidRPr="00C20338">
        <w:rPr>
          <w:rFonts w:ascii="Calibri" w:hAnsi="Calibri" w:cs="Calibri"/>
          <w:sz w:val="20"/>
          <w:szCs w:val="20"/>
        </w:rPr>
        <w:t>. seria: …………………</w:t>
      </w:r>
      <w:r w:rsidR="00AE365E" w:rsidRPr="00C20338">
        <w:rPr>
          <w:rFonts w:ascii="Calibri" w:hAnsi="Calibri" w:cs="Calibri"/>
          <w:sz w:val="20"/>
          <w:szCs w:val="20"/>
        </w:rPr>
        <w:t>..</w:t>
      </w:r>
      <w:r w:rsidRPr="00C20338">
        <w:rPr>
          <w:rFonts w:ascii="Calibri" w:hAnsi="Calibri" w:cs="Calibri"/>
          <w:sz w:val="20"/>
          <w:szCs w:val="20"/>
        </w:rPr>
        <w:t xml:space="preserve">……………, </w:t>
      </w:r>
      <w:r w:rsidR="00A116E5" w:rsidRPr="00C20338">
        <w:rPr>
          <w:rFonts w:ascii="Calibri" w:hAnsi="Calibri" w:cs="Calibri"/>
          <w:sz w:val="20"/>
          <w:szCs w:val="20"/>
        </w:rPr>
        <w:t>PESEL: …</w:t>
      </w:r>
      <w:r w:rsidR="00AE365E" w:rsidRPr="00C20338">
        <w:rPr>
          <w:rFonts w:ascii="Calibri" w:hAnsi="Calibri" w:cs="Calibri"/>
          <w:sz w:val="20"/>
          <w:szCs w:val="20"/>
        </w:rPr>
        <w:t>……………………………………….</w:t>
      </w:r>
      <w:r w:rsidR="00A116E5" w:rsidRPr="00C20338">
        <w:rPr>
          <w:rFonts w:ascii="Calibri" w:hAnsi="Calibri" w:cs="Calibri"/>
          <w:sz w:val="20"/>
          <w:szCs w:val="20"/>
        </w:rPr>
        <w:t xml:space="preserve">. </w:t>
      </w:r>
      <w:r w:rsidRPr="00C20338">
        <w:rPr>
          <w:rFonts w:ascii="Calibri" w:hAnsi="Calibri" w:cs="Calibri"/>
          <w:sz w:val="20"/>
          <w:szCs w:val="20"/>
        </w:rPr>
        <w:t>do</w:t>
      </w:r>
      <w:r w:rsidR="00AE00EF" w:rsidRPr="00C20338">
        <w:rPr>
          <w:rFonts w:ascii="Calibri" w:hAnsi="Calibri" w:cs="Calibri"/>
          <w:sz w:val="20"/>
          <w:szCs w:val="20"/>
        </w:rPr>
        <w:t>:</w:t>
      </w:r>
    </w:p>
    <w:p w14:paraId="1D601FCC"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t>
      </w:r>
      <w:r w:rsidR="00455970" w:rsidRPr="00C20338">
        <w:rPr>
          <w:rFonts w:cs="Calibri"/>
          <w:sz w:val="20"/>
          <w:szCs w:val="20"/>
        </w:rPr>
        <w:t>oferty,</w:t>
      </w:r>
    </w:p>
    <w:p w14:paraId="0BB09BFF" w14:textId="77777777" w:rsidR="00AE00EF" w:rsidRPr="00C20338" w:rsidRDefault="00AE00EF" w:rsidP="008E30B8">
      <w:pPr>
        <w:pStyle w:val="Akapitzlist"/>
        <w:numPr>
          <w:ilvl w:val="0"/>
          <w:numId w:val="16"/>
        </w:numPr>
        <w:tabs>
          <w:tab w:val="left" w:pos="709"/>
        </w:tabs>
        <w:jc w:val="both"/>
        <w:rPr>
          <w:rFonts w:cs="Calibri"/>
          <w:sz w:val="20"/>
          <w:szCs w:val="20"/>
        </w:rPr>
      </w:pPr>
      <w:r w:rsidRPr="00C20338">
        <w:rPr>
          <w:rFonts w:cs="Calibri"/>
          <w:sz w:val="20"/>
          <w:szCs w:val="20"/>
        </w:rPr>
        <w:t xml:space="preserve">podpisania wszystkich </w:t>
      </w:r>
      <w:r w:rsidR="00B421A9" w:rsidRPr="00C20338">
        <w:rPr>
          <w:rFonts w:cs="Calibri"/>
          <w:sz w:val="20"/>
          <w:szCs w:val="20"/>
        </w:rPr>
        <w:t xml:space="preserve">załączników </w:t>
      </w:r>
      <w:r w:rsidR="009504C4" w:rsidRPr="00C20338">
        <w:rPr>
          <w:rFonts w:cs="Calibri"/>
          <w:sz w:val="20"/>
          <w:szCs w:val="20"/>
        </w:rPr>
        <w:t xml:space="preserve">do </w:t>
      </w:r>
      <w:r w:rsidR="00455970" w:rsidRPr="00C20338">
        <w:rPr>
          <w:rFonts w:cs="Calibri"/>
          <w:sz w:val="20"/>
          <w:szCs w:val="20"/>
        </w:rPr>
        <w:t>Warunków Zamówienia</w:t>
      </w:r>
      <w:r w:rsidRPr="00C20338">
        <w:rPr>
          <w:rFonts w:cs="Calibri"/>
          <w:sz w:val="20"/>
          <w:szCs w:val="20"/>
        </w:rPr>
        <w:t xml:space="preserve"> stanowiących integralną część oferty,</w:t>
      </w:r>
      <w:r w:rsidR="007C42D8" w:rsidRPr="00C20338">
        <w:rPr>
          <w:rFonts w:cs="Calibri"/>
          <w:sz w:val="20"/>
          <w:szCs w:val="20"/>
        </w:rPr>
        <w:t xml:space="preserve"> </w:t>
      </w:r>
    </w:p>
    <w:p w14:paraId="115D32AC" w14:textId="77777777" w:rsidR="00A82406" w:rsidRPr="00C20338" w:rsidRDefault="00AE00EF" w:rsidP="008E30B8">
      <w:pPr>
        <w:pStyle w:val="Akapitzlist"/>
        <w:numPr>
          <w:ilvl w:val="0"/>
          <w:numId w:val="16"/>
        </w:numPr>
        <w:tabs>
          <w:tab w:val="left" w:pos="709"/>
        </w:tabs>
        <w:jc w:val="both"/>
        <w:rPr>
          <w:rFonts w:cs="Calibri"/>
          <w:sz w:val="20"/>
          <w:szCs w:val="20"/>
        </w:rPr>
      </w:pPr>
      <w:r w:rsidRPr="00C20338">
        <w:rPr>
          <w:rFonts w:cs="Calibri"/>
          <w:bCs/>
          <w:sz w:val="20"/>
          <w:szCs w:val="20"/>
        </w:rPr>
        <w:t>s</w:t>
      </w:r>
      <w:r w:rsidR="00455970" w:rsidRPr="00C20338">
        <w:rPr>
          <w:rFonts w:cs="Calibri"/>
          <w:bCs/>
          <w:sz w:val="20"/>
          <w:szCs w:val="20"/>
        </w:rPr>
        <w:t>kładania i</w:t>
      </w:r>
      <w:r w:rsidR="00F0621C" w:rsidRPr="00C20338">
        <w:rPr>
          <w:rFonts w:cs="Calibri"/>
          <w:bCs/>
          <w:sz w:val="20"/>
          <w:szCs w:val="20"/>
        </w:rPr>
        <w:t> </w:t>
      </w:r>
      <w:r w:rsidR="00455970" w:rsidRPr="00C20338">
        <w:rPr>
          <w:rFonts w:cs="Calibri"/>
          <w:bCs/>
          <w:sz w:val="20"/>
          <w:szCs w:val="20"/>
        </w:rPr>
        <w:t xml:space="preserve">przyjmowania innych oświadczeń woli w imieniu Wykonawcy w przedmiotowym </w:t>
      </w:r>
      <w:r w:rsidR="00A116E5" w:rsidRPr="00C20338">
        <w:rPr>
          <w:rFonts w:cs="Calibri"/>
          <w:bCs/>
          <w:sz w:val="20"/>
          <w:szCs w:val="20"/>
        </w:rPr>
        <w:t>postępowaniu</w:t>
      </w:r>
      <w:r w:rsidR="00323276" w:rsidRPr="00C20338">
        <w:rPr>
          <w:rFonts w:cs="Calibri"/>
          <w:sz w:val="20"/>
          <w:szCs w:val="20"/>
        </w:rPr>
        <w:t>,</w:t>
      </w:r>
    </w:p>
    <w:p w14:paraId="3F6DAA54" w14:textId="6A25F2CE" w:rsidR="00A82406" w:rsidRDefault="00323276" w:rsidP="008E30B8">
      <w:pPr>
        <w:pStyle w:val="Akapitzlist"/>
        <w:numPr>
          <w:ilvl w:val="0"/>
          <w:numId w:val="16"/>
        </w:numPr>
        <w:tabs>
          <w:tab w:val="left" w:pos="709"/>
        </w:tabs>
        <w:jc w:val="both"/>
        <w:rPr>
          <w:rFonts w:cs="Calibri"/>
          <w:sz w:val="20"/>
          <w:szCs w:val="20"/>
        </w:rPr>
      </w:pPr>
      <w:r w:rsidRPr="00C20338">
        <w:rPr>
          <w:rFonts w:cs="Calibri"/>
          <w:sz w:val="20"/>
          <w:szCs w:val="20"/>
        </w:rPr>
        <w:t>z</w:t>
      </w:r>
      <w:r w:rsidR="00A82406" w:rsidRPr="00C20338">
        <w:rPr>
          <w:rFonts w:cs="Calibri"/>
          <w:sz w:val="20"/>
          <w:szCs w:val="20"/>
        </w:rPr>
        <w:t>awarcia umowy w przedmiotowym postępowaniu.</w:t>
      </w:r>
    </w:p>
    <w:p w14:paraId="4CE0C118" w14:textId="77777777" w:rsidR="00F302FD" w:rsidRPr="00C20338" w:rsidRDefault="00F302FD" w:rsidP="00F302FD">
      <w:pPr>
        <w:pStyle w:val="Akapitzlist"/>
        <w:tabs>
          <w:tab w:val="left" w:pos="709"/>
        </w:tabs>
        <w:ind w:left="788"/>
        <w:jc w:val="both"/>
        <w:rPr>
          <w:rFonts w:cs="Calibr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54E20FBA" w14:textId="77777777" w:rsidTr="004705CD">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center"/>
          </w:tcPr>
          <w:p w14:paraId="6D2C3B0B"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42FC66A4" w14:textId="77777777" w:rsidTr="004705CD">
        <w:trPr>
          <w:jc w:val="center"/>
        </w:trPr>
        <w:tc>
          <w:tcPr>
            <w:tcW w:w="4060" w:type="dxa"/>
            <w:tcBorders>
              <w:top w:val="nil"/>
              <w:left w:val="nil"/>
              <w:bottom w:val="nil"/>
              <w:right w:val="nil"/>
            </w:tcBorders>
            <w:vAlign w:val="center"/>
          </w:tcPr>
          <w:p w14:paraId="7F8240C9" w14:textId="77777777" w:rsidR="008C2F6E" w:rsidRPr="00C20338" w:rsidRDefault="008C2F6E" w:rsidP="004705CD">
            <w:pPr>
              <w:tabs>
                <w:tab w:val="left" w:pos="709"/>
              </w:tabs>
              <w:spacing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67FA72B9" w14:textId="77777777" w:rsidR="00132250" w:rsidRPr="00C20338" w:rsidRDefault="00132250" w:rsidP="004705CD">
      <w:pPr>
        <w:tabs>
          <w:tab w:val="left" w:pos="709"/>
        </w:tabs>
        <w:spacing w:before="0" w:after="200" w:line="276" w:lineRule="auto"/>
        <w:rPr>
          <w:rFonts w:ascii="Calibri" w:hAnsi="Calibri" w:cs="Calibri"/>
          <w:b/>
          <w:bCs/>
          <w:sz w:val="20"/>
          <w:szCs w:val="20"/>
        </w:rPr>
      </w:pPr>
      <w:r w:rsidRPr="00C20338">
        <w:rPr>
          <w:rFonts w:ascii="Calibri" w:hAnsi="Calibri" w:cs="Calibri"/>
          <w:b/>
          <w:bCs/>
          <w:sz w:val="20"/>
          <w:szCs w:val="20"/>
        </w:rPr>
        <w:br w:type="page"/>
      </w:r>
    </w:p>
    <w:p w14:paraId="0E10188C" w14:textId="6A5B0D0C" w:rsidR="00435628" w:rsidRPr="00381E25" w:rsidRDefault="00A87EAE" w:rsidP="004705CD">
      <w:pPr>
        <w:rPr>
          <w:rFonts w:ascii="Calibri" w:hAnsi="Calibri" w:cs="Calibri"/>
          <w:b/>
        </w:rPr>
      </w:pPr>
      <w:bookmarkStart w:id="9" w:name="_Toc382495771"/>
      <w:bookmarkStart w:id="10" w:name="_Toc389210259"/>
      <w:bookmarkStart w:id="11" w:name="_Toc405293692"/>
      <w:bookmarkStart w:id="12" w:name="_Toc74857826"/>
      <w:bookmarkStart w:id="13" w:name="_Toc79664052"/>
      <w:bookmarkStart w:id="14" w:name="_Toc87341620"/>
      <w:bookmarkStart w:id="15" w:name="_Toc95720378"/>
      <w:r w:rsidRPr="00A87EAE">
        <w:rPr>
          <w:rFonts w:ascii="Calibri" w:hAnsi="Calibri" w:cs="Calibri"/>
          <w:b/>
          <w:sz w:val="20"/>
        </w:rPr>
        <w:lastRenderedPageBreak/>
        <w:t>ZAŁĄCZNIK NR 4 – OŚWIADCZENIE WYKONAWCY O ZACHOWANIU POUFNOŚCI</w:t>
      </w:r>
      <w:bookmarkEnd w:id="9"/>
      <w:bookmarkEnd w:id="10"/>
      <w:bookmarkEnd w:id="11"/>
      <w:bookmarkEnd w:id="12"/>
      <w:bookmarkEnd w:id="13"/>
      <w:r w:rsidRPr="00A87EAE">
        <w:rPr>
          <w:rFonts w:ascii="Calibri" w:hAnsi="Calibri" w:cs="Calibri"/>
          <w:b/>
          <w:sz w:val="20"/>
        </w:rPr>
        <w:t xml:space="preserve"> </w:t>
      </w:r>
      <w:bookmarkEnd w:id="14"/>
      <w:bookmarkEnd w:id="15"/>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C20338" w14:paraId="4D19E52B" w14:textId="77777777" w:rsidTr="004705CD">
        <w:trPr>
          <w:gridAfter w:val="1"/>
          <w:wAfter w:w="6" w:type="dxa"/>
          <w:cantSplit/>
          <w:trHeight w:hRule="exact" w:val="190"/>
        </w:trPr>
        <w:tc>
          <w:tcPr>
            <w:tcW w:w="9771" w:type="dxa"/>
            <w:gridSpan w:val="2"/>
            <w:tcBorders>
              <w:top w:val="nil"/>
              <w:left w:val="nil"/>
              <w:bottom w:val="nil"/>
              <w:right w:val="nil"/>
            </w:tcBorders>
            <w:vAlign w:val="center"/>
          </w:tcPr>
          <w:p w14:paraId="1A8A7792" w14:textId="77777777" w:rsidR="00902182" w:rsidRPr="00C20338" w:rsidRDefault="00902182" w:rsidP="004705CD">
            <w:pPr>
              <w:tabs>
                <w:tab w:val="left" w:pos="709"/>
              </w:tabs>
              <w:spacing w:line="276" w:lineRule="auto"/>
              <w:rPr>
                <w:rFonts w:ascii="Calibri" w:hAnsi="Calibri" w:cs="Calibri"/>
                <w:b/>
                <w:bCs/>
                <w:sz w:val="20"/>
                <w:szCs w:val="20"/>
              </w:rPr>
            </w:pPr>
          </w:p>
        </w:tc>
      </w:tr>
      <w:tr w:rsidR="00902182" w:rsidRPr="00C20338" w14:paraId="74BFF3ED" w14:textId="77777777" w:rsidTr="004705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3"/>
        </w:trPr>
        <w:tc>
          <w:tcPr>
            <w:tcW w:w="3850" w:type="dxa"/>
            <w:vAlign w:val="bottom"/>
          </w:tcPr>
          <w:p w14:paraId="7579873F" w14:textId="77777777" w:rsidR="00902182" w:rsidRPr="00C20338" w:rsidRDefault="00900038" w:rsidP="004705CD">
            <w:pPr>
              <w:tabs>
                <w:tab w:val="left" w:pos="709"/>
              </w:tabs>
              <w:suppressAutoHyphens/>
              <w:overflowPunct w:val="0"/>
              <w:autoSpaceDE w:val="0"/>
              <w:autoSpaceDN w:val="0"/>
              <w:adjustRightInd w:val="0"/>
              <w:spacing w:after="20" w:line="276" w:lineRule="auto"/>
              <w:textAlignment w:val="baseline"/>
              <w:rPr>
                <w:rFonts w:ascii="Calibri" w:hAnsi="Calibri" w:cs="Calibri"/>
                <w:sz w:val="20"/>
                <w:szCs w:val="20"/>
              </w:rPr>
            </w:pPr>
            <w:r w:rsidRPr="00C20338">
              <w:rPr>
                <w:rFonts w:ascii="Calibri" w:hAnsi="Calibri" w:cs="Calibri"/>
                <w:sz w:val="20"/>
                <w:szCs w:val="20"/>
              </w:rPr>
              <w:t xml:space="preserve">(nazwa </w:t>
            </w:r>
            <w:r w:rsidR="00902182" w:rsidRPr="00C20338">
              <w:rPr>
                <w:rFonts w:ascii="Calibri" w:hAnsi="Calibri" w:cs="Calibri"/>
                <w:sz w:val="20"/>
                <w:szCs w:val="20"/>
              </w:rPr>
              <w:t>Wykonawcy)</w:t>
            </w:r>
          </w:p>
        </w:tc>
        <w:tc>
          <w:tcPr>
            <w:tcW w:w="5927" w:type="dxa"/>
            <w:gridSpan w:val="2"/>
            <w:tcBorders>
              <w:top w:val="nil"/>
              <w:left w:val="nil"/>
              <w:bottom w:val="nil"/>
              <w:right w:val="nil"/>
            </w:tcBorders>
          </w:tcPr>
          <w:p w14:paraId="524679EA" w14:textId="77777777" w:rsidR="00902182" w:rsidRPr="00C20338" w:rsidRDefault="00902182" w:rsidP="004705CD">
            <w:pPr>
              <w:tabs>
                <w:tab w:val="left" w:pos="709"/>
              </w:tabs>
              <w:suppressAutoHyphens/>
              <w:overflowPunct w:val="0"/>
              <w:autoSpaceDE w:val="0"/>
              <w:autoSpaceDN w:val="0"/>
              <w:adjustRightInd w:val="0"/>
              <w:spacing w:after="840" w:line="276" w:lineRule="auto"/>
              <w:textAlignment w:val="baseline"/>
              <w:rPr>
                <w:rFonts w:ascii="Calibri" w:hAnsi="Calibri" w:cs="Calibri"/>
                <w:sz w:val="20"/>
                <w:szCs w:val="20"/>
              </w:rPr>
            </w:pPr>
          </w:p>
        </w:tc>
      </w:tr>
    </w:tbl>
    <w:p w14:paraId="623B13B2" w14:textId="776C1B83" w:rsidR="006F35FA" w:rsidRDefault="006F35FA" w:rsidP="004705CD">
      <w:pPr>
        <w:pStyle w:val="Tekstpodstawowy"/>
        <w:tabs>
          <w:tab w:val="left" w:pos="709"/>
        </w:tabs>
        <w:spacing w:before="120" w:after="0" w:line="276" w:lineRule="auto"/>
        <w:jc w:val="both"/>
        <w:rPr>
          <w:rFonts w:asciiTheme="minorHAnsi" w:hAnsiTheme="minorHAnsi" w:cstheme="minorHAnsi"/>
          <w:b/>
        </w:rPr>
      </w:pPr>
    </w:p>
    <w:p w14:paraId="09686A0D" w14:textId="77777777" w:rsidR="00F302FD" w:rsidRDefault="00F302FD" w:rsidP="004705CD">
      <w:pPr>
        <w:pStyle w:val="Tekstpodstawowy"/>
        <w:tabs>
          <w:tab w:val="left" w:pos="709"/>
        </w:tabs>
        <w:spacing w:before="120" w:after="0" w:line="276" w:lineRule="auto"/>
        <w:jc w:val="both"/>
        <w:rPr>
          <w:rFonts w:asciiTheme="minorHAnsi" w:hAnsiTheme="minorHAnsi" w:cstheme="minorHAnsi"/>
          <w:b/>
        </w:rPr>
      </w:pPr>
    </w:p>
    <w:p w14:paraId="663C881B" w14:textId="746AD806" w:rsidR="006F35FA" w:rsidRPr="00B45322" w:rsidRDefault="00B45322" w:rsidP="00B45322">
      <w:pPr>
        <w:jc w:val="center"/>
        <w:rPr>
          <w:rFonts w:ascii="Calibri" w:hAnsi="Calibri" w:cs="Calibri"/>
          <w:b/>
          <w:color w:val="0070C0"/>
          <w:sz w:val="22"/>
          <w:szCs w:val="22"/>
        </w:rPr>
      </w:pPr>
      <w:r>
        <w:rPr>
          <w:rFonts w:ascii="Calibri" w:hAnsi="Calibri" w:cs="Calibri"/>
          <w:b/>
          <w:color w:val="0070C0"/>
          <w:sz w:val="22"/>
          <w:szCs w:val="22"/>
        </w:rPr>
        <w:t>„</w:t>
      </w:r>
      <w:r w:rsidR="00D02A54" w:rsidRPr="00D02A54">
        <w:rPr>
          <w:rFonts w:ascii="Calibri" w:hAnsi="Calibri" w:cs="Calibri"/>
          <w:b/>
          <w:color w:val="0070C0"/>
          <w:sz w:val="22"/>
          <w:szCs w:val="22"/>
        </w:rPr>
        <w:t>Dzierżawa 2 ciemnych włókien światłowodowych w relacji GPZ Pniewy – GPZ Duszniki</w:t>
      </w:r>
      <w:r>
        <w:rPr>
          <w:rFonts w:ascii="Calibri" w:hAnsi="Calibri" w:cs="Calibri"/>
          <w:b/>
          <w:color w:val="0070C0"/>
          <w:sz w:val="22"/>
          <w:szCs w:val="22"/>
        </w:rPr>
        <w:t>”</w:t>
      </w:r>
    </w:p>
    <w:p w14:paraId="0F06154E" w14:textId="77777777" w:rsidR="00F302FD" w:rsidRDefault="00F302FD" w:rsidP="004705CD">
      <w:pPr>
        <w:pStyle w:val="Tekstpodstawowy"/>
        <w:tabs>
          <w:tab w:val="left" w:pos="709"/>
        </w:tabs>
        <w:spacing w:before="120" w:after="0" w:line="276" w:lineRule="auto"/>
        <w:jc w:val="both"/>
        <w:rPr>
          <w:rFonts w:ascii="Calibri" w:hAnsi="Calibri" w:cs="Calibri"/>
          <w:sz w:val="20"/>
          <w:szCs w:val="20"/>
        </w:rPr>
      </w:pPr>
    </w:p>
    <w:p w14:paraId="5A5C5E19" w14:textId="42108689" w:rsidR="00E70DD9" w:rsidRPr="00C20338" w:rsidRDefault="00902182" w:rsidP="004705CD">
      <w:pPr>
        <w:pStyle w:val="Tekstpodstawowy"/>
        <w:tabs>
          <w:tab w:val="left" w:pos="709"/>
        </w:tabs>
        <w:spacing w:before="120" w:after="0" w:line="276" w:lineRule="auto"/>
        <w:jc w:val="both"/>
        <w:rPr>
          <w:rFonts w:ascii="Calibri" w:hAnsi="Calibri" w:cs="Calibri"/>
          <w:sz w:val="20"/>
          <w:szCs w:val="20"/>
        </w:rPr>
      </w:pPr>
      <w:r w:rsidRPr="00C20338">
        <w:rPr>
          <w:rFonts w:ascii="Calibri" w:hAnsi="Calibri" w:cs="Calibri"/>
          <w:sz w:val="20"/>
          <w:szCs w:val="20"/>
        </w:rPr>
        <w:t>Niniejszym oświadczam</w:t>
      </w:r>
      <w:r w:rsidR="00A57D9E" w:rsidRPr="00C20338">
        <w:rPr>
          <w:rFonts w:ascii="Calibri" w:hAnsi="Calibri" w:cs="Calibri"/>
          <w:sz w:val="20"/>
          <w:szCs w:val="20"/>
        </w:rPr>
        <w:t>(-</w:t>
      </w:r>
      <w:r w:rsidRPr="00C20338">
        <w:rPr>
          <w:rFonts w:ascii="Calibri" w:hAnsi="Calibri" w:cs="Calibri"/>
          <w:sz w:val="20"/>
          <w:szCs w:val="20"/>
        </w:rPr>
        <w:t>y</w:t>
      </w:r>
      <w:r w:rsidR="00A57D9E" w:rsidRPr="00C20338">
        <w:rPr>
          <w:rFonts w:ascii="Calibri" w:hAnsi="Calibri" w:cs="Calibri"/>
          <w:sz w:val="20"/>
          <w:szCs w:val="20"/>
        </w:rPr>
        <w:t>)</w:t>
      </w:r>
      <w:r w:rsidRPr="00C20338">
        <w:rPr>
          <w:rFonts w:ascii="Calibri" w:hAnsi="Calibri" w:cs="Calibri"/>
          <w:sz w:val="20"/>
          <w:szCs w:val="20"/>
        </w:rPr>
        <w:t xml:space="preserve"> że, zobowiązuj</w:t>
      </w:r>
      <w:r w:rsidR="00A57D9E" w:rsidRPr="00C20338">
        <w:rPr>
          <w:rFonts w:ascii="Calibri" w:hAnsi="Calibri" w:cs="Calibri"/>
          <w:sz w:val="20"/>
          <w:szCs w:val="20"/>
        </w:rPr>
        <w:t>ę (-emy)</w:t>
      </w:r>
      <w:r w:rsidRPr="00C20338">
        <w:rPr>
          <w:rFonts w:ascii="Calibri" w:hAnsi="Calibri" w:cs="Calibri"/>
          <w:sz w:val="20"/>
          <w:szCs w:val="20"/>
        </w:rPr>
        <w:t xml:space="preserve"> się wszelkie informacje handlowe, przekazane lub udostępnione przez </w:t>
      </w:r>
      <w:r w:rsidR="004C3CC5">
        <w:rPr>
          <w:rFonts w:ascii="Calibri" w:hAnsi="Calibri" w:cs="Calibri"/>
          <w:sz w:val="20"/>
          <w:szCs w:val="20"/>
        </w:rPr>
        <w:t>Zamawiającego</w:t>
      </w:r>
      <w:r w:rsidR="008D6DE2" w:rsidRPr="00C20338">
        <w:rPr>
          <w:rFonts w:ascii="Calibri" w:hAnsi="Calibri" w:cs="Calibri"/>
          <w:sz w:val="20"/>
          <w:szCs w:val="20"/>
        </w:rPr>
        <w:t xml:space="preserve"> </w:t>
      </w:r>
      <w:r w:rsidRPr="00C20338">
        <w:rPr>
          <w:rFonts w:ascii="Calibri" w:hAnsi="Calibri" w:cs="Calibri"/>
          <w:sz w:val="20"/>
          <w:szCs w:val="20"/>
        </w:rPr>
        <w:t xml:space="preserve">w ramach prowadzonego postępowania </w:t>
      </w:r>
      <w:r w:rsidR="00E70DD9" w:rsidRPr="00C20338">
        <w:rPr>
          <w:rFonts w:ascii="Calibri" w:hAnsi="Calibri" w:cs="Calibri"/>
          <w:sz w:val="20"/>
          <w:szCs w:val="20"/>
        </w:rPr>
        <w:t>o udzielenie zamówienia</w:t>
      </w:r>
      <w:r w:rsidRPr="00C20338">
        <w:rPr>
          <w:rFonts w:ascii="Calibri" w:hAnsi="Calibri" w:cs="Calibri"/>
          <w:sz w:val="20"/>
          <w:szCs w:val="20"/>
        </w:rPr>
        <w:t xml:space="preserve">, wykorzystywać jedynie do celów </w:t>
      </w:r>
      <w:r w:rsidR="00E70DD9" w:rsidRPr="00C20338">
        <w:rPr>
          <w:rFonts w:ascii="Calibri" w:hAnsi="Calibri" w:cs="Calibri"/>
          <w:sz w:val="20"/>
          <w:szCs w:val="20"/>
        </w:rPr>
        <w:t xml:space="preserve">uczestniczenia w niniejszym </w:t>
      </w:r>
      <w:r w:rsidRPr="00C20338">
        <w:rPr>
          <w:rFonts w:ascii="Calibri" w:hAnsi="Calibri" w:cs="Calibri"/>
          <w:sz w:val="20"/>
          <w:szCs w:val="20"/>
        </w:rPr>
        <w:t>postępowani</w:t>
      </w:r>
      <w:r w:rsidR="00E70DD9" w:rsidRPr="00C20338">
        <w:rPr>
          <w:rFonts w:ascii="Calibri" w:hAnsi="Calibri" w:cs="Calibri"/>
          <w:sz w:val="20"/>
          <w:szCs w:val="20"/>
        </w:rPr>
        <w:t>u</w:t>
      </w:r>
      <w:r w:rsidRPr="00C20338">
        <w:rPr>
          <w:rFonts w:ascii="Calibri" w:hAnsi="Calibri" w:cs="Calibri"/>
          <w:sz w:val="20"/>
          <w:szCs w:val="20"/>
        </w:rPr>
        <w:t xml:space="preserve">, nie udostępniać osobom trzecim, nie publikować w jakiejkolwiek formie w całości </w:t>
      </w:r>
      <w:r w:rsidR="00E70DD9" w:rsidRPr="00C20338">
        <w:rPr>
          <w:rFonts w:ascii="Calibri" w:hAnsi="Calibri" w:cs="Calibri"/>
          <w:sz w:val="20"/>
          <w:szCs w:val="20"/>
        </w:rPr>
        <w:t xml:space="preserve">ani w </w:t>
      </w:r>
      <w:r w:rsidRPr="00C20338">
        <w:rPr>
          <w:rFonts w:ascii="Calibri" w:hAnsi="Calibri" w:cs="Calibri"/>
          <w:sz w:val="20"/>
          <w:szCs w:val="20"/>
        </w:rPr>
        <w:t xml:space="preserve">części, </w:t>
      </w:r>
      <w:r w:rsidR="00CF62AA" w:rsidRPr="00C20338">
        <w:rPr>
          <w:rFonts w:ascii="Calibri" w:hAnsi="Calibri" w:cs="Calibri"/>
          <w:sz w:val="20"/>
          <w:szCs w:val="20"/>
        </w:rPr>
        <w:t xml:space="preserve">lecz je </w:t>
      </w:r>
      <w:r w:rsidRPr="00C20338">
        <w:rPr>
          <w:rFonts w:ascii="Calibri" w:hAnsi="Calibri" w:cs="Calibri"/>
          <w:sz w:val="20"/>
          <w:szCs w:val="20"/>
        </w:rPr>
        <w:t>zabezpieczać</w:t>
      </w:r>
      <w:r w:rsidR="00CF62AA" w:rsidRPr="00C20338">
        <w:rPr>
          <w:rFonts w:ascii="Calibri" w:hAnsi="Calibri" w:cs="Calibri"/>
          <w:sz w:val="20"/>
          <w:szCs w:val="20"/>
        </w:rPr>
        <w:t xml:space="preserve"> i</w:t>
      </w:r>
      <w:r w:rsidRPr="00C20338">
        <w:rPr>
          <w:rFonts w:ascii="Calibri" w:hAnsi="Calibri" w:cs="Calibri"/>
          <w:sz w:val="20"/>
          <w:szCs w:val="20"/>
        </w:rPr>
        <w:t xml:space="preserve"> chronić </w:t>
      </w:r>
      <w:r w:rsidR="00CF62AA" w:rsidRPr="00C20338">
        <w:rPr>
          <w:rFonts w:ascii="Calibri" w:hAnsi="Calibri" w:cs="Calibri"/>
          <w:sz w:val="20"/>
          <w:szCs w:val="20"/>
        </w:rPr>
        <w:t xml:space="preserve">przed ujawnieniem. Ponadto zobowiązujemy się je </w:t>
      </w:r>
      <w:r w:rsidRPr="00C20338">
        <w:rPr>
          <w:rFonts w:ascii="Calibri" w:hAnsi="Calibri" w:cs="Calibri"/>
          <w:sz w:val="20"/>
          <w:szCs w:val="20"/>
        </w:rPr>
        <w:t xml:space="preserve">zniszczyć, wraz z koniecznością trwałego usunięcia z systemów informatycznych, natychmiast po </w:t>
      </w:r>
      <w:r w:rsidR="00CF62AA" w:rsidRPr="00C20338">
        <w:rPr>
          <w:rFonts w:ascii="Calibri" w:hAnsi="Calibri" w:cs="Calibri"/>
          <w:sz w:val="20"/>
          <w:szCs w:val="20"/>
        </w:rPr>
        <w:t xml:space="preserve">zakończeniu </w:t>
      </w:r>
      <w:r w:rsidRPr="00C20338">
        <w:rPr>
          <w:rFonts w:ascii="Calibri" w:hAnsi="Calibri" w:cs="Calibri"/>
          <w:sz w:val="20"/>
          <w:szCs w:val="20"/>
        </w:rPr>
        <w:t>niniejszego postępowania</w:t>
      </w:r>
      <w:r w:rsidR="00CF62AA" w:rsidRPr="00C20338">
        <w:rPr>
          <w:rFonts w:ascii="Calibri" w:hAnsi="Calibri" w:cs="Calibri"/>
          <w:sz w:val="20"/>
          <w:szCs w:val="20"/>
        </w:rPr>
        <w:t>, chyba, że nasza oferta zostanie wybrana</w:t>
      </w:r>
      <w:r w:rsidR="00E70DD9" w:rsidRPr="00C20338">
        <w:rPr>
          <w:rFonts w:ascii="Calibri" w:hAnsi="Calibri" w:cs="Calibri"/>
          <w:sz w:val="20"/>
          <w:szCs w:val="20"/>
        </w:rPr>
        <w:t xml:space="preserve"> i Zamawiający </w:t>
      </w:r>
      <w:r w:rsidR="00C874BF" w:rsidRPr="00C20338">
        <w:rPr>
          <w:rFonts w:ascii="Calibri" w:hAnsi="Calibri" w:cs="Calibri"/>
          <w:sz w:val="20"/>
          <w:szCs w:val="20"/>
        </w:rPr>
        <w:t xml:space="preserve">pisemnie </w:t>
      </w:r>
      <w:r w:rsidR="00E70DD9" w:rsidRPr="00C20338">
        <w:rPr>
          <w:rFonts w:ascii="Calibri" w:hAnsi="Calibri" w:cs="Calibri"/>
          <w:sz w:val="20"/>
          <w:szCs w:val="20"/>
        </w:rPr>
        <w:t>zwolni nas z tego obowiązku</w:t>
      </w:r>
      <w:r w:rsidR="009C5473" w:rsidRPr="00C20338">
        <w:rPr>
          <w:rFonts w:ascii="Calibri" w:hAnsi="Calibri" w:cs="Calibri"/>
          <w:sz w:val="20"/>
          <w:szCs w:val="20"/>
        </w:rPr>
        <w:t>.</w:t>
      </w:r>
    </w:p>
    <w:p w14:paraId="2492D8ED" w14:textId="77777777" w:rsidR="00E70DD9" w:rsidRPr="00C20338" w:rsidRDefault="00E70DD9" w:rsidP="00CD2FB8">
      <w:pPr>
        <w:pStyle w:val="Tekstpodstawowy"/>
        <w:tabs>
          <w:tab w:val="left" w:pos="709"/>
        </w:tabs>
        <w:spacing w:after="0" w:line="276" w:lineRule="auto"/>
        <w:jc w:val="both"/>
        <w:rPr>
          <w:rFonts w:ascii="Calibri" w:hAnsi="Calibri" w:cs="Calibri"/>
          <w:sz w:val="20"/>
          <w:szCs w:val="20"/>
        </w:rPr>
      </w:pPr>
    </w:p>
    <w:p w14:paraId="3098BF89" w14:textId="5E193F35" w:rsidR="00435628" w:rsidRDefault="00E70DD9" w:rsidP="004705CD">
      <w:pPr>
        <w:pStyle w:val="Tekstpodstawowy"/>
        <w:tabs>
          <w:tab w:val="left" w:pos="709"/>
        </w:tabs>
        <w:spacing w:after="240" w:line="276" w:lineRule="auto"/>
        <w:jc w:val="both"/>
        <w:rPr>
          <w:rFonts w:ascii="Calibri" w:hAnsi="Calibri" w:cs="Calibri"/>
          <w:sz w:val="20"/>
          <w:szCs w:val="20"/>
        </w:rPr>
      </w:pPr>
      <w:r w:rsidRPr="00C20338">
        <w:rPr>
          <w:rFonts w:ascii="Calibri" w:hAnsi="Calibri" w:cs="Calibri"/>
          <w:sz w:val="20"/>
          <w:szCs w:val="20"/>
        </w:rPr>
        <w:t>Obowiązki te mają charakter bezterminowy.</w:t>
      </w:r>
    </w:p>
    <w:p w14:paraId="099AAA6D" w14:textId="77777777" w:rsidR="00F302FD" w:rsidRPr="00C20338" w:rsidRDefault="00F302FD" w:rsidP="004705CD">
      <w:pPr>
        <w:pStyle w:val="Tekstpodstawowy"/>
        <w:tabs>
          <w:tab w:val="left" w:pos="709"/>
        </w:tabs>
        <w:spacing w:after="240" w:line="276" w:lineRule="auto"/>
        <w:jc w:val="both"/>
        <w:rPr>
          <w:rFonts w:ascii="Calibri" w:hAnsi="Calibri" w:cs="Calibr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8C2F6E" w:rsidRPr="00C20338" w14:paraId="55990901" w14:textId="77777777" w:rsidTr="004705CD">
        <w:trPr>
          <w:trHeight w:hRule="exact" w:val="1686"/>
          <w:jc w:val="center"/>
        </w:trPr>
        <w:tc>
          <w:tcPr>
            <w:tcW w:w="4060" w:type="dxa"/>
            <w:tcBorders>
              <w:top w:val="single" w:sz="4" w:space="0" w:color="auto"/>
              <w:left w:val="single" w:sz="4" w:space="0" w:color="auto"/>
              <w:bottom w:val="single" w:sz="4" w:space="0" w:color="auto"/>
              <w:right w:val="single" w:sz="4" w:space="0" w:color="auto"/>
            </w:tcBorders>
            <w:vAlign w:val="center"/>
          </w:tcPr>
          <w:p w14:paraId="6EF8B086" w14:textId="77777777" w:rsidR="008C2F6E" w:rsidRPr="00C20338" w:rsidRDefault="008C2F6E" w:rsidP="004705CD">
            <w:pPr>
              <w:tabs>
                <w:tab w:val="left" w:pos="709"/>
              </w:tabs>
              <w:spacing w:line="276" w:lineRule="auto"/>
              <w:rPr>
                <w:rFonts w:ascii="Calibri" w:hAnsi="Calibri" w:cs="Calibri"/>
                <w:sz w:val="20"/>
                <w:szCs w:val="20"/>
              </w:rPr>
            </w:pPr>
          </w:p>
        </w:tc>
      </w:tr>
      <w:tr w:rsidR="008C2F6E" w:rsidRPr="00C20338" w14:paraId="4358BC0C" w14:textId="77777777" w:rsidTr="004705CD">
        <w:trPr>
          <w:jc w:val="center"/>
        </w:trPr>
        <w:tc>
          <w:tcPr>
            <w:tcW w:w="4060" w:type="dxa"/>
            <w:tcBorders>
              <w:top w:val="nil"/>
              <w:left w:val="nil"/>
              <w:bottom w:val="nil"/>
              <w:right w:val="nil"/>
            </w:tcBorders>
            <w:vAlign w:val="center"/>
          </w:tcPr>
          <w:p w14:paraId="6AFB3CCF" w14:textId="77777777" w:rsidR="008C2F6E" w:rsidRPr="00C20338" w:rsidRDefault="008C2F6E" w:rsidP="004705CD">
            <w:pPr>
              <w:tabs>
                <w:tab w:val="left" w:pos="709"/>
              </w:tabs>
              <w:spacing w:line="276" w:lineRule="auto"/>
              <w:jc w:val="center"/>
              <w:rPr>
                <w:rFonts w:ascii="Calibri" w:hAnsi="Calibri" w:cs="Calibri"/>
                <w:b/>
                <w:sz w:val="20"/>
                <w:szCs w:val="20"/>
              </w:rPr>
            </w:pPr>
            <w:r>
              <w:rPr>
                <w:rFonts w:ascii="Calibri" w:hAnsi="Calibri" w:cs="Calibri"/>
                <w:b/>
                <w:sz w:val="20"/>
                <w:szCs w:val="20"/>
              </w:rPr>
              <w:t>P</w:t>
            </w:r>
            <w:r w:rsidRPr="00C20338">
              <w:rPr>
                <w:rFonts w:ascii="Calibri" w:hAnsi="Calibri" w:cs="Calibri"/>
                <w:b/>
                <w:sz w:val="20"/>
                <w:szCs w:val="20"/>
              </w:rPr>
              <w:t>odpis przedstawiciela(i) Wykonawcy</w:t>
            </w:r>
          </w:p>
        </w:tc>
      </w:tr>
    </w:tbl>
    <w:p w14:paraId="3E32F319" w14:textId="77777777" w:rsidR="00132250" w:rsidRPr="00C20338" w:rsidRDefault="00132250" w:rsidP="004705CD">
      <w:pPr>
        <w:tabs>
          <w:tab w:val="left" w:pos="709"/>
        </w:tabs>
        <w:spacing w:before="0" w:after="200" w:line="276" w:lineRule="auto"/>
        <w:rPr>
          <w:rFonts w:ascii="Calibri" w:hAnsi="Calibri" w:cs="Calibri"/>
          <w:sz w:val="20"/>
          <w:szCs w:val="20"/>
          <w:u w:val="single"/>
        </w:rPr>
      </w:pPr>
      <w:r w:rsidRPr="00C20338">
        <w:rPr>
          <w:rFonts w:ascii="Calibri" w:hAnsi="Calibri" w:cs="Calibri"/>
          <w:sz w:val="20"/>
          <w:szCs w:val="20"/>
          <w:u w:val="single"/>
        </w:rPr>
        <w:br w:type="page"/>
      </w:r>
    </w:p>
    <w:p w14:paraId="43A4DEA6" w14:textId="52D8F083" w:rsidR="00082234" w:rsidRPr="00E97812" w:rsidRDefault="00082234" w:rsidP="00A87EAE">
      <w:pPr>
        <w:pStyle w:val="Spiszacznikw"/>
      </w:pPr>
      <w:bookmarkStart w:id="16" w:name="_Toc93572223"/>
      <w:bookmarkStart w:id="17" w:name="_Toc382495774"/>
      <w:bookmarkStart w:id="18" w:name="_Toc389210261"/>
      <w:r w:rsidRPr="00E97812">
        <w:lastRenderedPageBreak/>
        <w:t xml:space="preserve">ZAŁĄCZNIK NR 5 – INFORMACJA O ADMINISTRATORZE DANYCH OSOBOWYCH </w:t>
      </w:r>
      <w:bookmarkEnd w:id="16"/>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E97812" w14:paraId="5EC8A7C3" w14:textId="77777777" w:rsidTr="004705CD">
        <w:trPr>
          <w:trHeight w:val="979"/>
        </w:trPr>
        <w:tc>
          <w:tcPr>
            <w:tcW w:w="3850" w:type="dxa"/>
            <w:tcBorders>
              <w:top w:val="single" w:sz="4" w:space="0" w:color="auto"/>
              <w:left w:val="single" w:sz="4" w:space="0" w:color="auto"/>
              <w:bottom w:val="single" w:sz="4" w:space="0" w:color="auto"/>
              <w:right w:val="single" w:sz="4" w:space="0" w:color="auto"/>
            </w:tcBorders>
            <w:vAlign w:val="bottom"/>
            <w:hideMark/>
          </w:tcPr>
          <w:p w14:paraId="26FE549B" w14:textId="77777777" w:rsidR="00082234" w:rsidRPr="00E97812" w:rsidRDefault="00082234" w:rsidP="00A87EAE">
            <w:pPr>
              <w:pStyle w:val="WW-Legenda"/>
              <w:tabs>
                <w:tab w:val="left" w:pos="709"/>
              </w:tabs>
              <w:spacing w:line="276" w:lineRule="auto"/>
              <w:jc w:val="center"/>
              <w:rPr>
                <w:rFonts w:asciiTheme="minorHAnsi" w:hAnsiTheme="minorHAnsi" w:cstheme="minorHAnsi"/>
                <w:b w:val="0"/>
                <w:bCs w:val="0"/>
              </w:rPr>
            </w:pPr>
            <w:r w:rsidRPr="00E97812">
              <w:rPr>
                <w:rFonts w:asciiTheme="minorHAnsi" w:hAnsiTheme="minorHAnsi" w:cstheme="minorHAnsi"/>
                <w:b w:val="0"/>
                <w:bCs w:val="0"/>
              </w:rPr>
              <w:t>(nazwa Wykonawcy)</w:t>
            </w:r>
          </w:p>
        </w:tc>
        <w:tc>
          <w:tcPr>
            <w:tcW w:w="5927" w:type="dxa"/>
          </w:tcPr>
          <w:p w14:paraId="06009109" w14:textId="77777777" w:rsidR="00082234" w:rsidRPr="00E97812" w:rsidRDefault="00082234" w:rsidP="00A87EAE">
            <w:pPr>
              <w:pStyle w:val="WW-Legenda"/>
              <w:tabs>
                <w:tab w:val="left" w:pos="709"/>
              </w:tabs>
              <w:spacing w:line="276" w:lineRule="auto"/>
              <w:jc w:val="both"/>
              <w:rPr>
                <w:rFonts w:asciiTheme="minorHAnsi" w:hAnsiTheme="minorHAnsi" w:cstheme="minorHAnsi"/>
                <w:b w:val="0"/>
                <w:bCs w:val="0"/>
              </w:rPr>
            </w:pPr>
          </w:p>
        </w:tc>
      </w:tr>
    </w:tbl>
    <w:p w14:paraId="52D8C519" w14:textId="77777777" w:rsidR="00B62DAA" w:rsidRDefault="00B62DAA" w:rsidP="00B62DAA">
      <w:pPr>
        <w:spacing w:line="276" w:lineRule="auto"/>
        <w:jc w:val="center"/>
        <w:rPr>
          <w:rFonts w:asciiTheme="minorHAnsi" w:hAnsiTheme="minorHAnsi" w:cstheme="minorHAnsi"/>
          <w:b/>
          <w:sz w:val="20"/>
          <w:szCs w:val="20"/>
        </w:rPr>
      </w:pPr>
    </w:p>
    <w:p w14:paraId="5F75D700" w14:textId="7742E7CD" w:rsidR="003D28F2" w:rsidRPr="00B45322" w:rsidRDefault="003D28F2" w:rsidP="003D28F2">
      <w:pPr>
        <w:jc w:val="center"/>
        <w:rPr>
          <w:rFonts w:ascii="Calibri" w:hAnsi="Calibri" w:cs="Calibri"/>
          <w:b/>
          <w:color w:val="0070C0"/>
          <w:sz w:val="22"/>
          <w:szCs w:val="22"/>
        </w:rPr>
      </w:pPr>
      <w:r>
        <w:rPr>
          <w:rFonts w:ascii="Calibri" w:hAnsi="Calibri" w:cs="Calibri"/>
          <w:b/>
          <w:color w:val="0070C0"/>
          <w:sz w:val="22"/>
          <w:szCs w:val="22"/>
        </w:rPr>
        <w:t>„</w:t>
      </w:r>
      <w:r w:rsidR="00D02A54" w:rsidRPr="00D02A54">
        <w:rPr>
          <w:rFonts w:ascii="Calibri" w:hAnsi="Calibri" w:cs="Calibri"/>
          <w:b/>
          <w:color w:val="0070C0"/>
          <w:sz w:val="22"/>
          <w:szCs w:val="22"/>
        </w:rPr>
        <w:t>Dzierżawa 2 ciemnych włókien światłowodowych w relacji GPZ Pniewy – GPZ Duszniki</w:t>
      </w:r>
      <w:r>
        <w:rPr>
          <w:rFonts w:ascii="Calibri" w:hAnsi="Calibri" w:cs="Calibri"/>
          <w:b/>
          <w:color w:val="0070C0"/>
          <w:sz w:val="22"/>
          <w:szCs w:val="22"/>
        </w:rPr>
        <w:t>”</w:t>
      </w:r>
    </w:p>
    <w:p w14:paraId="0D85E413" w14:textId="77777777" w:rsidR="00082234" w:rsidRDefault="00082234" w:rsidP="004705CD">
      <w:pPr>
        <w:spacing w:line="276" w:lineRule="auto"/>
        <w:jc w:val="center"/>
        <w:rPr>
          <w:rFonts w:asciiTheme="minorHAnsi" w:hAnsiTheme="minorHAnsi" w:cstheme="minorHAnsi"/>
          <w:b/>
          <w:sz w:val="20"/>
          <w:szCs w:val="20"/>
        </w:rPr>
      </w:pPr>
      <w:r w:rsidRPr="00E97812">
        <w:rPr>
          <w:rFonts w:asciiTheme="minorHAnsi" w:hAnsiTheme="minorHAnsi" w:cstheme="minorHAnsi"/>
          <w:b/>
          <w:sz w:val="20"/>
          <w:szCs w:val="20"/>
        </w:rPr>
        <w:t>INFORMACJA O ADMINISTRATORZE DANYCH OSOBOWYCH</w:t>
      </w:r>
    </w:p>
    <w:p w14:paraId="648B755B" w14:textId="486DE8A2" w:rsidR="00082234" w:rsidRPr="00082234" w:rsidRDefault="00082234" w:rsidP="004705CD">
      <w:pPr>
        <w:spacing w:line="276" w:lineRule="auto"/>
        <w:rPr>
          <w:rFonts w:asciiTheme="minorHAnsi" w:eastAsia="Calibri" w:hAnsiTheme="minorHAnsi" w:cstheme="minorHAnsi"/>
          <w:sz w:val="20"/>
          <w:szCs w:val="20"/>
          <w:lang w:eastAsia="en-US"/>
        </w:rPr>
      </w:pPr>
      <w:r w:rsidRPr="00E97812">
        <w:rPr>
          <w:rFonts w:asciiTheme="minorHAnsi" w:eastAsia="Calibri" w:hAnsiTheme="minorHAnsi" w:cstheme="minorHAnsi"/>
          <w:sz w:val="20"/>
          <w:szCs w:val="20"/>
          <w:lang w:eastAsia="en-US"/>
        </w:rPr>
        <w:t xml:space="preserve">Oświadczam, że dopełniłem poniższego obowiązku </w:t>
      </w:r>
      <w:r w:rsidRPr="00082234">
        <w:rPr>
          <w:rFonts w:asciiTheme="minorHAnsi" w:eastAsia="Calibri" w:hAnsiTheme="minorHAnsi" w:cstheme="minorHAnsi"/>
          <w:sz w:val="20"/>
          <w:szCs w:val="20"/>
          <w:lang w:eastAsia="en-US"/>
        </w:rPr>
        <w:t xml:space="preserve">informacyjnego wobec osób fizycznych, od których dane osobowe bezpośrednio lub pośrednio pozyskałem w celu ubiegania się o udzielenie zamówienia w postępowaniu </w:t>
      </w:r>
      <w:r w:rsidRPr="00D8341F">
        <w:rPr>
          <w:rFonts w:asciiTheme="minorHAnsi" w:eastAsia="Calibri" w:hAnsiTheme="minorHAnsi" w:cstheme="minorHAnsi"/>
          <w:sz w:val="20"/>
          <w:szCs w:val="20"/>
          <w:lang w:eastAsia="en-US"/>
        </w:rPr>
        <w:t>nr </w:t>
      </w:r>
      <w:r w:rsidR="007C6A6E" w:rsidRPr="007C6A6E">
        <w:rPr>
          <w:rFonts w:ascii="Calibri" w:hAnsi="Calibri"/>
          <w:b/>
          <w:sz w:val="20"/>
          <w:szCs w:val="20"/>
        </w:rPr>
        <w:t>1200/BW00/ZT/KZ/2024/0000092611</w:t>
      </w:r>
      <w:r w:rsidR="003D28F2" w:rsidRPr="00D8341F">
        <w:rPr>
          <w:rFonts w:ascii="Calibri" w:hAnsi="Calibri"/>
          <w:b/>
          <w:sz w:val="20"/>
          <w:szCs w:val="20"/>
        </w:rPr>
        <w:t>:</w:t>
      </w:r>
    </w:p>
    <w:p w14:paraId="552216B3" w14:textId="77777777" w:rsidR="00BE0F32" w:rsidRPr="00BE0F32" w:rsidRDefault="00082234" w:rsidP="00CA6D1C">
      <w:pPr>
        <w:numPr>
          <w:ilvl w:val="0"/>
          <w:numId w:val="48"/>
        </w:numPr>
        <w:spacing w:before="0" w:line="276" w:lineRule="auto"/>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b/>
          <w:sz w:val="20"/>
          <w:szCs w:val="20"/>
          <w:lang w:eastAsia="en-US"/>
        </w:rPr>
        <w:t xml:space="preserve">[dane administratora danych] </w:t>
      </w:r>
      <w:r w:rsidRPr="00082234">
        <w:rPr>
          <w:rFonts w:asciiTheme="minorHAnsi" w:eastAsia="Calibri" w:hAnsiTheme="minorHAnsi" w:cstheme="minorHAnsi"/>
          <w:sz w:val="20"/>
          <w:szCs w:val="20"/>
          <w:lang w:eastAsia="en-US"/>
        </w:rPr>
        <w:t xml:space="preserve">Administratorem Pana/Pani danych osobowych jest </w:t>
      </w:r>
      <w:r w:rsidR="00BE0F32" w:rsidRPr="00BE0F32">
        <w:rPr>
          <w:rFonts w:asciiTheme="minorHAnsi" w:eastAsia="Calibri" w:hAnsiTheme="minorHAnsi" w:cstheme="minorHAnsi"/>
          <w:sz w:val="20"/>
          <w:szCs w:val="20"/>
          <w:lang w:eastAsia="en-US"/>
        </w:rPr>
        <w:t>ENEA Operator Spółka z o.o.,</w:t>
      </w:r>
    </w:p>
    <w:p w14:paraId="17CDA76C" w14:textId="77777777" w:rsidR="00082234" w:rsidRPr="00A87EAE" w:rsidRDefault="00BE0F32" w:rsidP="00BE0F32">
      <w:pPr>
        <w:spacing w:before="0" w:line="276" w:lineRule="auto"/>
        <w:ind w:left="360"/>
        <w:contextualSpacing/>
        <w:rPr>
          <w:rFonts w:asciiTheme="minorHAnsi" w:eastAsia="Calibri" w:hAnsiTheme="minorHAnsi" w:cstheme="minorHAnsi"/>
          <w:sz w:val="20"/>
          <w:szCs w:val="20"/>
          <w:lang w:eastAsia="en-US"/>
        </w:rPr>
      </w:pPr>
      <w:r w:rsidRPr="00BE0F32">
        <w:rPr>
          <w:rFonts w:asciiTheme="minorHAnsi" w:eastAsia="Calibri" w:hAnsiTheme="minorHAnsi" w:cstheme="minorHAnsi"/>
          <w:sz w:val="20"/>
          <w:szCs w:val="20"/>
          <w:lang w:eastAsia="en-US"/>
        </w:rPr>
        <w:t xml:space="preserve">ul. Strzeszyńska 58, 60-479 Poznań </w:t>
      </w:r>
      <w:r w:rsidR="00082234" w:rsidRPr="00082234">
        <w:rPr>
          <w:rFonts w:asciiTheme="minorHAnsi" w:eastAsia="Calibri" w:hAnsiTheme="minorHAnsi" w:cstheme="minorHAnsi"/>
          <w:sz w:val="20"/>
          <w:szCs w:val="20"/>
          <w:lang w:eastAsia="en-US"/>
        </w:rPr>
        <w:t xml:space="preserve">(dalej: </w:t>
      </w:r>
      <w:r w:rsidR="00082234" w:rsidRPr="00082234">
        <w:rPr>
          <w:rFonts w:asciiTheme="minorHAnsi" w:eastAsia="Calibri" w:hAnsiTheme="minorHAnsi" w:cstheme="minorHAnsi"/>
          <w:b/>
          <w:sz w:val="20"/>
          <w:szCs w:val="20"/>
          <w:lang w:eastAsia="en-US"/>
        </w:rPr>
        <w:t>Administrator</w:t>
      </w:r>
      <w:r w:rsidR="00082234" w:rsidRPr="00082234">
        <w:rPr>
          <w:rFonts w:asciiTheme="minorHAnsi" w:eastAsia="Calibri" w:hAnsiTheme="minorHAnsi" w:cstheme="minorHAnsi"/>
          <w:sz w:val="20"/>
          <w:szCs w:val="20"/>
          <w:lang w:eastAsia="en-US"/>
        </w:rPr>
        <w:t xml:space="preserve">). </w:t>
      </w:r>
      <w:r w:rsidR="00082234" w:rsidRPr="00A87EAE">
        <w:rPr>
          <w:rFonts w:asciiTheme="minorHAnsi" w:eastAsia="Calibri" w:hAnsiTheme="minorHAnsi" w:cstheme="minorHAnsi"/>
          <w:sz w:val="20"/>
          <w:szCs w:val="20"/>
          <w:lang w:eastAsia="en-US"/>
        </w:rPr>
        <w:t xml:space="preserve">Dane kontaktowe Inspektora Ochrony Danych: </w:t>
      </w:r>
      <w:hyperlink r:id="rId13" w:history="1">
        <w:r w:rsidR="00B62DAA" w:rsidRPr="00CE6AAC">
          <w:rPr>
            <w:rStyle w:val="Hipercze"/>
            <w:rFonts w:asciiTheme="minorHAnsi" w:eastAsia="Calibri" w:hAnsiTheme="minorHAnsi" w:cstheme="minorHAnsi"/>
            <w:sz w:val="20"/>
            <w:szCs w:val="20"/>
            <w:lang w:eastAsia="en-US"/>
          </w:rPr>
          <w:t>eop.iod@operator.enea.pl</w:t>
        </w:r>
      </w:hyperlink>
      <w:r w:rsidR="00B62DAA">
        <w:rPr>
          <w:rFonts w:asciiTheme="minorHAnsi" w:eastAsia="Calibri" w:hAnsiTheme="minorHAnsi" w:cstheme="minorHAnsi"/>
          <w:sz w:val="20"/>
          <w:szCs w:val="20"/>
          <w:lang w:eastAsia="en-US"/>
        </w:rPr>
        <w:t xml:space="preserve"> </w:t>
      </w:r>
    </w:p>
    <w:p w14:paraId="479C9E45" w14:textId="4D572AF4" w:rsidR="00082234" w:rsidRPr="00082234" w:rsidRDefault="00082234" w:rsidP="00CA6D1C">
      <w:pPr>
        <w:numPr>
          <w:ilvl w:val="0"/>
          <w:numId w:val="48"/>
        </w:numPr>
        <w:spacing w:before="0" w:line="276" w:lineRule="auto"/>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b/>
          <w:sz w:val="20"/>
          <w:szCs w:val="20"/>
          <w:lang w:eastAsia="en-US"/>
        </w:rPr>
        <w:t xml:space="preserve">[cele i podstawy przetwarzania danych] </w:t>
      </w:r>
      <w:r w:rsidRPr="00082234">
        <w:rPr>
          <w:rFonts w:asciiTheme="minorHAnsi" w:eastAsia="Calibri" w:hAnsiTheme="minorHAnsi" w:cstheme="minorHAnsi"/>
          <w:sz w:val="20"/>
          <w:szCs w:val="20"/>
          <w:lang w:eastAsia="en-US"/>
        </w:rPr>
        <w:t>Pana/Pani dane osobowe przetwarzane będą w celu uczestniczenia</w:t>
      </w:r>
      <w:r w:rsidR="00A87EAE">
        <w:rPr>
          <w:rFonts w:asciiTheme="minorHAnsi" w:eastAsia="Calibri" w:hAnsiTheme="minorHAnsi" w:cstheme="minorHAnsi"/>
          <w:sz w:val="20"/>
          <w:szCs w:val="20"/>
          <w:lang w:eastAsia="en-US"/>
        </w:rPr>
        <w:br/>
      </w:r>
      <w:r w:rsidRPr="00082234">
        <w:rPr>
          <w:rFonts w:asciiTheme="minorHAnsi" w:eastAsia="Calibri" w:hAnsiTheme="minorHAnsi" w:cstheme="minorHAnsi"/>
          <w:sz w:val="20"/>
          <w:szCs w:val="20"/>
          <w:lang w:eastAsia="en-US"/>
        </w:rPr>
        <w:t xml:space="preserve">w postępowaniu nr </w:t>
      </w:r>
      <w:r w:rsidR="007C6A6E" w:rsidRPr="007C6A6E">
        <w:rPr>
          <w:rFonts w:ascii="Calibri" w:hAnsi="Calibri"/>
          <w:b/>
          <w:sz w:val="20"/>
          <w:szCs w:val="20"/>
        </w:rPr>
        <w:t>1200/BW00/ZT/KZ/2024/0000092611</w:t>
      </w:r>
      <w:r w:rsidR="007C6A6E">
        <w:rPr>
          <w:rFonts w:ascii="Calibri" w:hAnsi="Calibri"/>
          <w:b/>
          <w:sz w:val="20"/>
          <w:szCs w:val="20"/>
        </w:rPr>
        <w:t xml:space="preserve"> </w:t>
      </w:r>
      <w:r w:rsidRPr="00082234">
        <w:rPr>
          <w:rFonts w:asciiTheme="minorHAnsi" w:eastAsia="Calibri" w:hAnsiTheme="minorHAnsi" w:cstheme="minorHAnsi"/>
          <w:sz w:val="20"/>
          <w:szCs w:val="20"/>
          <w:lang w:eastAsia="en-US"/>
        </w:rPr>
        <w:t>oraz po jego zakończeniu w celu realizacji usługi</w:t>
      </w:r>
      <w:r w:rsidRPr="00082234">
        <w:rPr>
          <w:rFonts w:asciiTheme="minorHAnsi" w:eastAsia="Calibri" w:hAnsiTheme="minorHAnsi" w:cstheme="minorHAnsi"/>
          <w:b/>
          <w:sz w:val="20"/>
          <w:szCs w:val="20"/>
          <w:lang w:eastAsia="en-US"/>
        </w:rPr>
        <w:t xml:space="preserve"> </w:t>
      </w:r>
      <w:r w:rsidRPr="00082234">
        <w:rPr>
          <w:rFonts w:asciiTheme="minorHAnsi" w:eastAsia="Calibri" w:hAnsiTheme="minorHAnsi" w:cstheme="minorHAnsi"/>
          <w:sz w:val="20"/>
          <w:szCs w:val="20"/>
          <w:lang w:eastAsia="en-US"/>
        </w:rPr>
        <w:t xml:space="preserve">na podstawie art. 6 ust. 1 lit. b, f Rozporządzenia Parlamentu Europejskiego i Rady (UE) 2016/679 z dnia 27 kwietnia 2016 r. tzw. ogólnego rozporządzenia o ochronie danych osobowych, dalej: </w:t>
      </w:r>
      <w:r w:rsidRPr="00082234">
        <w:rPr>
          <w:rFonts w:asciiTheme="minorHAnsi" w:eastAsia="Calibri" w:hAnsiTheme="minorHAnsi" w:cstheme="minorHAnsi"/>
          <w:b/>
          <w:sz w:val="20"/>
          <w:szCs w:val="20"/>
          <w:lang w:eastAsia="en-US"/>
        </w:rPr>
        <w:t>RODO</w:t>
      </w:r>
      <w:r w:rsidRPr="00082234">
        <w:rPr>
          <w:rFonts w:asciiTheme="minorHAnsi" w:eastAsia="Calibri" w:hAnsiTheme="minorHAnsi" w:cstheme="minorHAnsi"/>
          <w:sz w:val="20"/>
          <w:szCs w:val="20"/>
          <w:lang w:eastAsia="en-US"/>
        </w:rPr>
        <w:t>).</w:t>
      </w:r>
    </w:p>
    <w:p w14:paraId="5E709435" w14:textId="77777777" w:rsidR="00082234" w:rsidRPr="00082234" w:rsidRDefault="00082234" w:rsidP="00CA6D1C">
      <w:pPr>
        <w:numPr>
          <w:ilvl w:val="0"/>
          <w:numId w:val="48"/>
        </w:numPr>
        <w:spacing w:before="0" w:line="276" w:lineRule="auto"/>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sz w:val="20"/>
          <w:szCs w:val="20"/>
          <w:lang w:eastAsia="en-US"/>
        </w:rPr>
        <w:t>Podanie przez Pana/Panią danych osobowych jest dobrowolne, ale niezbędne do udziału w postępowaniu oraz realizacji usługi.</w:t>
      </w:r>
    </w:p>
    <w:p w14:paraId="1FF2989C" w14:textId="77777777" w:rsidR="00082234" w:rsidRPr="00082234" w:rsidRDefault="00082234" w:rsidP="00CA6D1C">
      <w:pPr>
        <w:numPr>
          <w:ilvl w:val="0"/>
          <w:numId w:val="48"/>
        </w:numPr>
        <w:spacing w:before="0" w:line="276" w:lineRule="auto"/>
        <w:ind w:left="357" w:hanging="357"/>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b/>
          <w:sz w:val="20"/>
          <w:szCs w:val="20"/>
          <w:lang w:eastAsia="en-US"/>
        </w:rPr>
        <w:t xml:space="preserve">[odbiorcy danych] </w:t>
      </w:r>
      <w:r w:rsidRPr="00082234">
        <w:rPr>
          <w:rFonts w:asciiTheme="minorHAnsi" w:eastAsia="Calibri" w:hAnsiTheme="minorHAnsi" w:cstheme="minorHAnsi"/>
          <w:sz w:val="20"/>
          <w:szCs w:val="20"/>
          <w:lang w:eastAsia="en-US"/>
        </w:rPr>
        <w:t>Administrator może ujawnić Pana/Pani dane osobowe podmiotom z grupy kapitałowej ENEA.</w:t>
      </w:r>
    </w:p>
    <w:p w14:paraId="38D56CF8" w14:textId="77777777" w:rsidR="00082234" w:rsidRPr="00082234" w:rsidRDefault="00082234" w:rsidP="00A87EAE">
      <w:pPr>
        <w:spacing w:before="0" w:line="276" w:lineRule="auto"/>
        <w:ind w:left="357"/>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sz w:val="20"/>
          <w:szCs w:val="20"/>
          <w:lang w:eastAsia="en-US"/>
        </w:rPr>
        <w:t>Administrator może również powierzyć przetwarzanie Pana/Pani danych osobowych dostawcom usług lub produktów działającym na jego rzecz, w szczególności podmiotom świadczącym Administratorowi usługi IT, serwisowe.</w:t>
      </w:r>
      <w:r w:rsidR="00A87EAE">
        <w:rPr>
          <w:rFonts w:asciiTheme="minorHAnsi" w:eastAsia="Calibri" w:hAnsiTheme="minorHAnsi" w:cstheme="minorHAnsi"/>
          <w:sz w:val="20"/>
          <w:szCs w:val="20"/>
          <w:lang w:eastAsia="en-US"/>
        </w:rPr>
        <w:t xml:space="preserve"> </w:t>
      </w:r>
      <w:r w:rsidRPr="00082234">
        <w:rPr>
          <w:rFonts w:asciiTheme="minorHAnsi" w:eastAsia="Calibri" w:hAnsiTheme="minorHAnsi" w:cstheme="minorHAnsi"/>
          <w:sz w:val="20"/>
          <w:szCs w:val="20"/>
          <w:lang w:eastAsia="en-US"/>
        </w:rPr>
        <w:t>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6EC226D4" w14:textId="7AF41E11" w:rsidR="00082234" w:rsidRPr="00082234" w:rsidRDefault="00082234" w:rsidP="00CA6D1C">
      <w:pPr>
        <w:numPr>
          <w:ilvl w:val="0"/>
          <w:numId w:val="48"/>
        </w:numPr>
        <w:spacing w:before="0" w:line="276" w:lineRule="auto"/>
        <w:contextualSpacing/>
        <w:rPr>
          <w:rFonts w:asciiTheme="minorHAnsi" w:eastAsia="Calibri" w:hAnsiTheme="minorHAnsi" w:cstheme="minorHAnsi"/>
          <w:strike/>
          <w:sz w:val="20"/>
          <w:szCs w:val="20"/>
          <w:lang w:eastAsia="en-US"/>
        </w:rPr>
      </w:pPr>
      <w:r w:rsidRPr="00082234">
        <w:rPr>
          <w:rFonts w:asciiTheme="minorHAnsi" w:eastAsia="Calibri" w:hAnsiTheme="minorHAnsi" w:cstheme="minorHAnsi"/>
          <w:b/>
          <w:sz w:val="20"/>
          <w:szCs w:val="20"/>
          <w:lang w:eastAsia="en-US"/>
        </w:rPr>
        <w:t>[okres przechowywania danych]</w:t>
      </w:r>
      <w:r w:rsidRPr="00082234">
        <w:rPr>
          <w:rFonts w:asciiTheme="minorHAnsi" w:eastAsia="Calibri" w:hAnsiTheme="minorHAnsi" w:cstheme="minorHAnsi"/>
          <w:sz w:val="20"/>
          <w:szCs w:val="20"/>
          <w:lang w:eastAsia="en-US"/>
        </w:rPr>
        <w:t xml:space="preserve"> Pani/Pana dane osobowe będą przechowywane do czasu wyboru wykonawcy</w:t>
      </w:r>
      <w:r w:rsidR="00A87EAE">
        <w:rPr>
          <w:rFonts w:asciiTheme="minorHAnsi" w:eastAsia="Calibri" w:hAnsiTheme="minorHAnsi" w:cstheme="minorHAnsi"/>
          <w:sz w:val="20"/>
          <w:szCs w:val="20"/>
          <w:lang w:eastAsia="en-US"/>
        </w:rPr>
        <w:br/>
      </w:r>
      <w:r w:rsidRPr="00082234">
        <w:rPr>
          <w:rFonts w:asciiTheme="minorHAnsi" w:eastAsia="Calibri" w:hAnsiTheme="minorHAnsi" w:cstheme="minorHAnsi"/>
          <w:sz w:val="20"/>
          <w:szCs w:val="20"/>
          <w:lang w:eastAsia="en-US"/>
        </w:rPr>
        <w:t>w postępowaniu nr</w:t>
      </w:r>
      <w:r w:rsidRPr="00082234">
        <w:rPr>
          <w:rFonts w:asciiTheme="minorHAnsi" w:eastAsia="Calibri" w:hAnsiTheme="minorHAnsi" w:cstheme="minorHAnsi"/>
          <w:b/>
          <w:sz w:val="20"/>
          <w:szCs w:val="20"/>
          <w:lang w:eastAsia="en-US"/>
        </w:rPr>
        <w:t xml:space="preserve"> </w:t>
      </w:r>
      <w:r w:rsidR="007C6A6E" w:rsidRPr="007C6A6E">
        <w:rPr>
          <w:rFonts w:ascii="Calibri" w:hAnsi="Calibri"/>
          <w:b/>
          <w:sz w:val="20"/>
          <w:szCs w:val="20"/>
        </w:rPr>
        <w:t>1200/BW00/ZT/KZ/2024/0000092611</w:t>
      </w:r>
      <w:r w:rsidRPr="00082234">
        <w:rPr>
          <w:rFonts w:asciiTheme="minorHAnsi" w:eastAsia="Calibri" w:hAnsiTheme="minorHAnsi" w:cstheme="minorHAnsi"/>
          <w:sz w:val="20"/>
          <w:szCs w:val="20"/>
          <w:lang w:eastAsia="en-US"/>
        </w:rPr>
        <w:t>.</w:t>
      </w:r>
      <w:r w:rsidRPr="00082234">
        <w:rPr>
          <w:rFonts w:asciiTheme="minorHAnsi" w:eastAsia="Calibri" w:hAnsiTheme="minorHAnsi" w:cstheme="minorHAnsi"/>
          <w:b/>
          <w:sz w:val="20"/>
          <w:szCs w:val="20"/>
          <w:lang w:eastAsia="en-US"/>
        </w:rPr>
        <w:t xml:space="preserve"> </w:t>
      </w:r>
      <w:r w:rsidRPr="00082234">
        <w:rPr>
          <w:rFonts w:asciiTheme="minorHAnsi" w:eastAsia="Calibri" w:hAnsiTheme="minorHAnsi" w:cstheme="minorHAnsi"/>
          <w:sz w:val="20"/>
          <w:szCs w:val="20"/>
          <w:lang w:eastAsia="en-US"/>
        </w:rPr>
        <w:t>Po zakończeniu postępowania  przez czas trwania umowy oraz czas niezbędny do dochodzenia ewentualnych roszczeń, zgodnie z obowiązującymi przepisami.</w:t>
      </w:r>
    </w:p>
    <w:p w14:paraId="295890D2" w14:textId="77777777" w:rsidR="00082234" w:rsidRPr="00082234" w:rsidRDefault="00082234" w:rsidP="00CA6D1C">
      <w:pPr>
        <w:numPr>
          <w:ilvl w:val="0"/>
          <w:numId w:val="48"/>
        </w:numPr>
        <w:spacing w:before="0" w:line="276" w:lineRule="auto"/>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b/>
          <w:sz w:val="20"/>
          <w:szCs w:val="20"/>
          <w:lang w:eastAsia="en-US"/>
        </w:rPr>
        <w:t>[Pana/Pani prawa]</w:t>
      </w:r>
      <w:r w:rsidRPr="00082234">
        <w:rPr>
          <w:rFonts w:asciiTheme="minorHAnsi" w:eastAsia="Calibri" w:hAnsiTheme="minorHAnsi" w:cstheme="minorHAnsi"/>
          <w:sz w:val="20"/>
          <w:szCs w:val="20"/>
          <w:lang w:eastAsia="en-US"/>
        </w:rPr>
        <w:t xml:space="preserve"> Posiada Pan/Pani prawo żądania:</w:t>
      </w:r>
    </w:p>
    <w:p w14:paraId="45B8A13B" w14:textId="77777777" w:rsidR="00082234" w:rsidRPr="00082234" w:rsidRDefault="00082234" w:rsidP="00CA6D1C">
      <w:pPr>
        <w:numPr>
          <w:ilvl w:val="0"/>
          <w:numId w:val="49"/>
        </w:numPr>
        <w:spacing w:before="0" w:line="276" w:lineRule="auto"/>
        <w:ind w:left="709"/>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sz w:val="20"/>
          <w:szCs w:val="20"/>
          <w:lang w:eastAsia="en-US"/>
        </w:rPr>
        <w:t>dostępu do treści swoich danych - w granicach art. 15 RODO,</w:t>
      </w:r>
    </w:p>
    <w:p w14:paraId="570E1F36" w14:textId="77777777" w:rsidR="00082234" w:rsidRPr="00082234" w:rsidRDefault="00082234" w:rsidP="00CA6D1C">
      <w:pPr>
        <w:numPr>
          <w:ilvl w:val="0"/>
          <w:numId w:val="49"/>
        </w:numPr>
        <w:spacing w:before="0" w:line="276" w:lineRule="auto"/>
        <w:ind w:left="709" w:hanging="357"/>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sz w:val="20"/>
          <w:szCs w:val="20"/>
          <w:lang w:eastAsia="en-US"/>
        </w:rPr>
        <w:t>ich sprostowania – w granicach art. 16 RODO,</w:t>
      </w:r>
    </w:p>
    <w:p w14:paraId="53D03F18" w14:textId="77777777" w:rsidR="00082234" w:rsidRPr="00082234" w:rsidRDefault="00082234" w:rsidP="00CA6D1C">
      <w:pPr>
        <w:numPr>
          <w:ilvl w:val="0"/>
          <w:numId w:val="49"/>
        </w:numPr>
        <w:spacing w:before="0" w:line="276" w:lineRule="auto"/>
        <w:ind w:left="709" w:hanging="357"/>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sz w:val="20"/>
          <w:szCs w:val="20"/>
          <w:lang w:eastAsia="en-US"/>
        </w:rPr>
        <w:t>ich usunięcia - w granicach art. 17 RODO,</w:t>
      </w:r>
    </w:p>
    <w:p w14:paraId="77116BCF" w14:textId="77777777" w:rsidR="00082234" w:rsidRPr="00082234" w:rsidRDefault="00082234" w:rsidP="00CA6D1C">
      <w:pPr>
        <w:numPr>
          <w:ilvl w:val="0"/>
          <w:numId w:val="49"/>
        </w:numPr>
        <w:spacing w:before="0" w:line="276" w:lineRule="auto"/>
        <w:ind w:left="709" w:hanging="357"/>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sz w:val="20"/>
          <w:szCs w:val="20"/>
          <w:lang w:eastAsia="en-US"/>
        </w:rPr>
        <w:t>ograniczenia przetwarzania - w granicach art. 18 RODO,</w:t>
      </w:r>
    </w:p>
    <w:p w14:paraId="7261DA35" w14:textId="77777777" w:rsidR="00082234" w:rsidRPr="00082234" w:rsidRDefault="00082234" w:rsidP="00CA6D1C">
      <w:pPr>
        <w:numPr>
          <w:ilvl w:val="0"/>
          <w:numId w:val="49"/>
        </w:numPr>
        <w:spacing w:before="0" w:line="276" w:lineRule="auto"/>
        <w:ind w:left="709" w:hanging="357"/>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sz w:val="20"/>
          <w:szCs w:val="20"/>
          <w:lang w:eastAsia="en-US"/>
        </w:rPr>
        <w:t>przenoszenia danych - w granicach art. 20 RODO,</w:t>
      </w:r>
    </w:p>
    <w:p w14:paraId="2EFD26C1" w14:textId="77777777" w:rsidR="00082234" w:rsidRPr="00082234" w:rsidRDefault="00082234" w:rsidP="00CA6D1C">
      <w:pPr>
        <w:numPr>
          <w:ilvl w:val="0"/>
          <w:numId w:val="49"/>
        </w:numPr>
        <w:spacing w:before="0" w:line="276" w:lineRule="auto"/>
        <w:ind w:left="709" w:hanging="357"/>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sz w:val="20"/>
          <w:szCs w:val="20"/>
          <w:lang w:eastAsia="en-US"/>
        </w:rPr>
        <w:t>prawo wniesienia sprzeciwu (w przypadku przetwarzania na podstawie art. 6 ust. 1 lit. f) RODO –</w:t>
      </w:r>
      <w:r w:rsidR="00A87EAE">
        <w:rPr>
          <w:rFonts w:asciiTheme="minorHAnsi" w:eastAsia="Calibri" w:hAnsiTheme="minorHAnsi" w:cstheme="minorHAnsi"/>
          <w:sz w:val="20"/>
          <w:szCs w:val="20"/>
          <w:lang w:eastAsia="en-US"/>
        </w:rPr>
        <w:t xml:space="preserve"> </w:t>
      </w:r>
      <w:r w:rsidRPr="00082234">
        <w:rPr>
          <w:rFonts w:asciiTheme="minorHAnsi" w:eastAsia="Calibri" w:hAnsiTheme="minorHAnsi" w:cstheme="minorHAnsi"/>
          <w:sz w:val="20"/>
          <w:szCs w:val="20"/>
          <w:lang w:eastAsia="en-US"/>
        </w:rPr>
        <w:t>w granicach art. 21 RODO,</w:t>
      </w:r>
    </w:p>
    <w:p w14:paraId="40C48B90" w14:textId="77777777" w:rsidR="00082234" w:rsidRPr="00082234" w:rsidRDefault="00082234" w:rsidP="00CA6D1C">
      <w:pPr>
        <w:numPr>
          <w:ilvl w:val="0"/>
          <w:numId w:val="48"/>
        </w:numPr>
        <w:spacing w:before="0" w:line="276" w:lineRule="auto"/>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sz w:val="20"/>
          <w:szCs w:val="20"/>
          <w:lang w:eastAsia="en-US"/>
        </w:rPr>
        <w:t xml:space="preserve">Realizacja praw, o których mowa powyżej może odbywać się poprzez wskazanie swoich żądań przesłane Inspektorowi Ochrony Danych na adres e-mail: </w:t>
      </w:r>
      <w:hyperlink r:id="rId14" w:history="1">
        <w:r w:rsidR="00B62DAA" w:rsidRPr="00CE6AAC">
          <w:rPr>
            <w:rStyle w:val="Hipercze"/>
            <w:rFonts w:asciiTheme="minorHAnsi" w:eastAsia="Calibri" w:hAnsiTheme="minorHAnsi" w:cstheme="minorHAnsi"/>
            <w:sz w:val="20"/>
            <w:szCs w:val="20"/>
            <w:lang w:eastAsia="en-US"/>
          </w:rPr>
          <w:t>eop.iod@operator.enea.pl</w:t>
        </w:r>
      </w:hyperlink>
      <w:r w:rsidR="00B62DAA">
        <w:rPr>
          <w:rFonts w:asciiTheme="minorHAnsi" w:eastAsia="Calibri" w:hAnsiTheme="minorHAnsi" w:cstheme="minorHAnsi"/>
          <w:sz w:val="20"/>
          <w:szCs w:val="20"/>
          <w:lang w:eastAsia="en-US"/>
        </w:rPr>
        <w:t xml:space="preserve"> </w:t>
      </w:r>
    </w:p>
    <w:p w14:paraId="4F2AD7CC" w14:textId="77777777" w:rsidR="00082234" w:rsidRPr="00E97812" w:rsidRDefault="00082234" w:rsidP="00CA6D1C">
      <w:pPr>
        <w:numPr>
          <w:ilvl w:val="0"/>
          <w:numId w:val="48"/>
        </w:numPr>
        <w:spacing w:before="0" w:line="276" w:lineRule="auto"/>
        <w:ind w:left="357" w:hanging="357"/>
        <w:contextualSpacing/>
        <w:rPr>
          <w:rFonts w:asciiTheme="minorHAnsi" w:eastAsia="Calibri" w:hAnsiTheme="minorHAnsi" w:cstheme="minorHAnsi"/>
          <w:sz w:val="20"/>
          <w:szCs w:val="20"/>
          <w:lang w:eastAsia="en-US"/>
        </w:rPr>
      </w:pPr>
      <w:r w:rsidRPr="00082234">
        <w:rPr>
          <w:rFonts w:asciiTheme="minorHAnsi" w:eastAsia="Calibri" w:hAnsiTheme="minorHAnsi" w:cstheme="minorHAnsi"/>
          <w:sz w:val="20"/>
          <w:szCs w:val="20"/>
          <w:lang w:eastAsia="en-US"/>
        </w:rPr>
        <w:t>Przysługuje Panu/Pani prawo wniesienia skargi do Prezesa Urzędu Ochrony</w:t>
      </w:r>
      <w:r w:rsidRPr="00E97812">
        <w:rPr>
          <w:rFonts w:asciiTheme="minorHAnsi" w:eastAsia="Calibri" w:hAnsiTheme="minorHAnsi" w:cstheme="minorHAnsi"/>
          <w:sz w:val="20"/>
          <w:szCs w:val="20"/>
          <w:lang w:eastAsia="en-US"/>
        </w:rPr>
        <w:t xml:space="preserve"> Danych Osobowych, gdy uzna Pan/Pani, iż przetwarzanie danych osobowych Pani/Pana dotyczących narusza przepisy RODO.</w:t>
      </w:r>
    </w:p>
    <w:p w14:paraId="39A587B3" w14:textId="77777777" w:rsidR="00082234" w:rsidRPr="00582A73" w:rsidRDefault="00082234" w:rsidP="008E28E7">
      <w:pPr>
        <w:spacing w:before="0" w:line="276" w:lineRule="auto"/>
        <w:ind w:left="357"/>
        <w:contextualSpacing/>
        <w:rPr>
          <w:rFonts w:asciiTheme="minorHAnsi" w:eastAsia="Calibri" w:hAnsiTheme="minorHAnsi" w:cstheme="minorHAnsi"/>
          <w:sz w:val="20"/>
          <w:szCs w:val="20"/>
          <w:lang w:eastAsia="en-US"/>
        </w:rPr>
      </w:pPr>
      <w:r w:rsidRPr="00582A73">
        <w:rPr>
          <w:rFonts w:asciiTheme="minorHAnsi" w:eastAsia="Calibri" w:hAnsiTheme="minorHAnsi" w:cstheme="minorHAnsi"/>
          <w:sz w:val="20"/>
          <w:szCs w:val="20"/>
          <w:lang w:eastAsia="en-US"/>
        </w:rPr>
        <w:t>Potwierdzam zapoznanie się zamieszczoną powyżej informacją Enei Centrum, dotyczącą przetwarzania danych osobowych.</w:t>
      </w:r>
    </w:p>
    <w:tbl>
      <w:tblPr>
        <w:tblW w:w="0" w:type="auto"/>
        <w:jc w:val="center"/>
        <w:tblCellMar>
          <w:left w:w="70" w:type="dxa"/>
          <w:right w:w="70" w:type="dxa"/>
        </w:tblCellMar>
        <w:tblLook w:val="0000" w:firstRow="0" w:lastRow="0" w:firstColumn="0" w:lastColumn="0" w:noHBand="0" w:noVBand="0"/>
      </w:tblPr>
      <w:tblGrid>
        <w:gridCol w:w="4060"/>
      </w:tblGrid>
      <w:tr w:rsidR="008C2F6E" w:rsidRPr="00E97812" w14:paraId="0A7A0B94" w14:textId="77777777" w:rsidTr="00F302FD">
        <w:trPr>
          <w:trHeight w:hRule="exact" w:val="1114"/>
          <w:jc w:val="center"/>
        </w:trPr>
        <w:tc>
          <w:tcPr>
            <w:tcW w:w="4060" w:type="dxa"/>
            <w:tcBorders>
              <w:top w:val="single" w:sz="4" w:space="0" w:color="auto"/>
              <w:left w:val="single" w:sz="4" w:space="0" w:color="auto"/>
              <w:bottom w:val="single" w:sz="4" w:space="0" w:color="auto"/>
              <w:right w:val="single" w:sz="4" w:space="0" w:color="auto"/>
            </w:tcBorders>
            <w:vAlign w:val="center"/>
          </w:tcPr>
          <w:p w14:paraId="1E53A8A9" w14:textId="77777777" w:rsidR="008C2F6E" w:rsidRPr="00E97812" w:rsidRDefault="008C2F6E" w:rsidP="008E28E7">
            <w:pPr>
              <w:spacing w:before="0" w:line="276" w:lineRule="auto"/>
              <w:jc w:val="left"/>
              <w:rPr>
                <w:rFonts w:asciiTheme="minorHAnsi" w:hAnsiTheme="minorHAnsi" w:cstheme="minorHAnsi"/>
                <w:sz w:val="20"/>
                <w:szCs w:val="20"/>
              </w:rPr>
            </w:pPr>
          </w:p>
        </w:tc>
      </w:tr>
      <w:tr w:rsidR="008C2F6E" w:rsidRPr="00E97812" w14:paraId="2BEBA9C7" w14:textId="77777777" w:rsidTr="004705CD">
        <w:trPr>
          <w:jc w:val="center"/>
        </w:trPr>
        <w:tc>
          <w:tcPr>
            <w:tcW w:w="4060" w:type="dxa"/>
            <w:tcBorders>
              <w:top w:val="nil"/>
              <w:left w:val="nil"/>
              <w:bottom w:val="nil"/>
              <w:right w:val="nil"/>
            </w:tcBorders>
            <w:vAlign w:val="center"/>
          </w:tcPr>
          <w:p w14:paraId="071AD861" w14:textId="77777777" w:rsidR="008C2F6E" w:rsidRPr="00E97812" w:rsidRDefault="008C2F6E" w:rsidP="00802FBE">
            <w:pPr>
              <w:spacing w:before="0" w:line="276" w:lineRule="auto"/>
              <w:jc w:val="center"/>
              <w:rPr>
                <w:rFonts w:asciiTheme="minorHAnsi" w:hAnsiTheme="minorHAnsi" w:cstheme="minorHAnsi"/>
                <w:b/>
                <w:sz w:val="20"/>
                <w:szCs w:val="20"/>
                <w:lang w:val="de-DE"/>
              </w:rPr>
            </w:pPr>
            <w:r w:rsidRPr="00E97812">
              <w:rPr>
                <w:rFonts w:asciiTheme="minorHAnsi" w:hAnsiTheme="minorHAnsi" w:cstheme="minorHAnsi"/>
                <w:b/>
                <w:sz w:val="20"/>
                <w:szCs w:val="20"/>
              </w:rPr>
              <w:t>Podpis przedstawiciela(i) Wykonawcy</w:t>
            </w:r>
          </w:p>
        </w:tc>
      </w:tr>
    </w:tbl>
    <w:p w14:paraId="59B12785" w14:textId="77777777" w:rsidR="00820631" w:rsidRPr="00C20338" w:rsidRDefault="00820631" w:rsidP="004705CD">
      <w:pPr>
        <w:keepNext/>
        <w:spacing w:before="0" w:line="276" w:lineRule="auto"/>
        <w:rPr>
          <w:rFonts w:ascii="Calibri" w:hAnsi="Calibri" w:cs="Calibri"/>
          <w:b/>
          <w:bCs/>
          <w:sz w:val="20"/>
          <w:szCs w:val="20"/>
          <w:u w:val="single"/>
        </w:rPr>
        <w:sectPr w:rsidR="00820631" w:rsidRPr="00C20338" w:rsidSect="0016095F">
          <w:headerReference w:type="default" r:id="rId15"/>
          <w:footerReference w:type="default" r:id="rId16"/>
          <w:headerReference w:type="first" r:id="rId17"/>
          <w:footerReference w:type="first" r:id="rId18"/>
          <w:footnotePr>
            <w:numRestart w:val="eachPage"/>
          </w:footnotePr>
          <w:pgSz w:w="11906" w:h="16838" w:code="9"/>
          <w:pgMar w:top="1134" w:right="992" w:bottom="1134" w:left="1418" w:header="709" w:footer="709" w:gutter="0"/>
          <w:cols w:space="708"/>
          <w:titlePg/>
          <w:docGrid w:linePitch="360"/>
        </w:sectPr>
      </w:pPr>
      <w:bookmarkStart w:id="20" w:name="_Toc409695893"/>
      <w:bookmarkStart w:id="21" w:name="_Toc518474589"/>
      <w:bookmarkEnd w:id="20"/>
      <w:bookmarkEnd w:id="21"/>
    </w:p>
    <w:bookmarkEnd w:id="17"/>
    <w:bookmarkEnd w:id="18"/>
    <w:p w14:paraId="3C193C23" w14:textId="7A30FB34" w:rsidR="0030391A" w:rsidRPr="00900038" w:rsidRDefault="0030391A" w:rsidP="00EB7BD4">
      <w:pPr>
        <w:spacing w:before="0" w:after="200" w:line="276" w:lineRule="auto"/>
        <w:rPr>
          <w:rFonts w:asciiTheme="minorHAnsi" w:hAnsiTheme="minorHAnsi" w:cstheme="minorHAnsi"/>
          <w:b/>
          <w:sz w:val="20"/>
          <w:szCs w:val="20"/>
          <w:u w:val="single"/>
        </w:rPr>
      </w:pPr>
      <w:r w:rsidRPr="00FB3E5E">
        <w:rPr>
          <w:rFonts w:asciiTheme="minorHAnsi" w:hAnsiTheme="minorHAnsi" w:cstheme="minorHAnsi"/>
          <w:b/>
          <w:sz w:val="20"/>
          <w:szCs w:val="20"/>
          <w:u w:val="single"/>
        </w:rPr>
        <w:lastRenderedPageBreak/>
        <w:t>ZAŁĄCZNIK NR</w:t>
      </w:r>
      <w:r w:rsidR="00044C29" w:rsidRPr="00FB3E5E">
        <w:rPr>
          <w:rFonts w:asciiTheme="minorHAnsi" w:hAnsiTheme="minorHAnsi" w:cstheme="minorHAnsi"/>
          <w:b/>
          <w:sz w:val="20"/>
          <w:szCs w:val="20"/>
          <w:u w:val="single"/>
        </w:rPr>
        <w:t xml:space="preserve"> </w:t>
      </w:r>
      <w:r w:rsidR="00FB3E5E" w:rsidRPr="00FB3E5E">
        <w:rPr>
          <w:rFonts w:asciiTheme="minorHAnsi" w:hAnsiTheme="minorHAnsi" w:cstheme="minorHAnsi"/>
          <w:b/>
          <w:sz w:val="20"/>
          <w:szCs w:val="20"/>
          <w:u w:val="single"/>
        </w:rPr>
        <w:t>6</w:t>
      </w:r>
      <w:r w:rsidRPr="00FB3E5E">
        <w:rPr>
          <w:rFonts w:asciiTheme="minorHAnsi" w:hAnsiTheme="minorHAnsi" w:cstheme="minorHAnsi"/>
          <w:b/>
          <w:sz w:val="20"/>
          <w:szCs w:val="20"/>
          <w:u w:val="single"/>
        </w:rPr>
        <w:t xml:space="preserve"> – OŚWIADCZENIE O UCZESTNICTWIE W GRUPIE KAPITAŁOWEJ</w:t>
      </w:r>
      <w:r w:rsidR="007E46BF">
        <w:rPr>
          <w:rFonts w:asciiTheme="minorHAnsi" w:hAnsiTheme="minorHAnsi" w:cstheme="minorHAnsi"/>
          <w:b/>
          <w:sz w:val="20"/>
          <w:szCs w:val="20"/>
          <w:u w:val="single"/>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359"/>
      </w:tblGrid>
      <w:tr w:rsidR="0030391A" w:rsidRPr="00900038" w14:paraId="11F2EC81" w14:textId="77777777" w:rsidTr="00EB7BD4">
        <w:trPr>
          <w:trHeight w:val="1067"/>
        </w:trPr>
        <w:tc>
          <w:tcPr>
            <w:tcW w:w="3850" w:type="dxa"/>
            <w:vAlign w:val="bottom"/>
          </w:tcPr>
          <w:p w14:paraId="2F24DC3D" w14:textId="77777777" w:rsidR="0030391A" w:rsidRPr="00900038" w:rsidRDefault="0030391A" w:rsidP="004705CD">
            <w:pPr>
              <w:pStyle w:val="WW-Legenda"/>
              <w:spacing w:after="20" w:line="276" w:lineRule="auto"/>
              <w:ind w:right="-313"/>
              <w:rPr>
                <w:rFonts w:asciiTheme="minorHAnsi" w:hAnsiTheme="minorHAnsi" w:cstheme="minorHAnsi"/>
                <w:b w:val="0"/>
                <w:bCs w:val="0"/>
              </w:rPr>
            </w:pPr>
            <w:r w:rsidRPr="00900038">
              <w:rPr>
                <w:rFonts w:asciiTheme="minorHAnsi" w:hAnsiTheme="minorHAnsi" w:cstheme="minorHAnsi"/>
                <w:b w:val="0"/>
                <w:bCs w:val="0"/>
              </w:rPr>
              <w:t>(</w:t>
            </w:r>
            <w:r>
              <w:rPr>
                <w:rFonts w:asciiTheme="minorHAnsi" w:hAnsiTheme="minorHAnsi" w:cstheme="minorHAnsi"/>
                <w:b w:val="0"/>
                <w:bCs w:val="0"/>
              </w:rPr>
              <w:t xml:space="preserve">nazwa </w:t>
            </w:r>
            <w:r w:rsidRPr="00900038">
              <w:rPr>
                <w:rFonts w:asciiTheme="minorHAnsi" w:hAnsiTheme="minorHAnsi" w:cstheme="minorHAnsi"/>
                <w:b w:val="0"/>
                <w:bCs w:val="0"/>
              </w:rPr>
              <w:t>Wykonawcy)</w:t>
            </w:r>
          </w:p>
        </w:tc>
        <w:tc>
          <w:tcPr>
            <w:tcW w:w="5359" w:type="dxa"/>
            <w:tcBorders>
              <w:top w:val="nil"/>
              <w:left w:val="nil"/>
              <w:bottom w:val="nil"/>
              <w:right w:val="nil"/>
            </w:tcBorders>
          </w:tcPr>
          <w:p w14:paraId="3421DB9D" w14:textId="77777777" w:rsidR="0030391A" w:rsidRPr="00900038" w:rsidRDefault="0030391A" w:rsidP="004705CD">
            <w:pPr>
              <w:pStyle w:val="WW-Legenda"/>
              <w:spacing w:after="840" w:line="276" w:lineRule="auto"/>
              <w:ind w:right="-313"/>
              <w:jc w:val="right"/>
              <w:rPr>
                <w:rFonts w:asciiTheme="minorHAnsi" w:hAnsiTheme="minorHAnsi" w:cstheme="minorHAnsi"/>
                <w:b w:val="0"/>
                <w:bCs w:val="0"/>
              </w:rPr>
            </w:pPr>
          </w:p>
        </w:tc>
      </w:tr>
      <w:tr w:rsidR="0030391A" w:rsidRPr="00900038" w14:paraId="3E6AA6AB" w14:textId="77777777" w:rsidTr="00EB7BD4">
        <w:trPr>
          <w:trHeight w:val="786"/>
        </w:trPr>
        <w:tc>
          <w:tcPr>
            <w:tcW w:w="9209" w:type="dxa"/>
            <w:gridSpan w:val="2"/>
            <w:tcBorders>
              <w:top w:val="nil"/>
              <w:left w:val="nil"/>
              <w:bottom w:val="nil"/>
              <w:right w:val="nil"/>
            </w:tcBorders>
          </w:tcPr>
          <w:p w14:paraId="133B20DB" w14:textId="77777777" w:rsidR="00731CC6" w:rsidRDefault="00731CC6" w:rsidP="00731CC6">
            <w:pPr>
              <w:spacing w:before="0"/>
              <w:jc w:val="center"/>
              <w:rPr>
                <w:rFonts w:ascii="Calibri" w:hAnsi="Calibri" w:cs="Calibri"/>
                <w:b/>
                <w:color w:val="0070C0"/>
                <w:sz w:val="22"/>
                <w:szCs w:val="22"/>
              </w:rPr>
            </w:pPr>
          </w:p>
          <w:p w14:paraId="0CDF9C50" w14:textId="0F2C0418" w:rsidR="005B31D5" w:rsidRPr="00B45322" w:rsidRDefault="005B31D5" w:rsidP="00731CC6">
            <w:pPr>
              <w:spacing w:before="0"/>
              <w:jc w:val="center"/>
              <w:rPr>
                <w:rFonts w:ascii="Calibri" w:hAnsi="Calibri" w:cs="Calibri"/>
                <w:b/>
                <w:color w:val="0070C0"/>
                <w:sz w:val="22"/>
                <w:szCs w:val="22"/>
              </w:rPr>
            </w:pPr>
            <w:r>
              <w:rPr>
                <w:rFonts w:ascii="Calibri" w:hAnsi="Calibri" w:cs="Calibri"/>
                <w:b/>
                <w:color w:val="0070C0"/>
                <w:sz w:val="22"/>
                <w:szCs w:val="22"/>
              </w:rPr>
              <w:t>„</w:t>
            </w:r>
            <w:r w:rsidR="00D02A54" w:rsidRPr="00D02A54">
              <w:rPr>
                <w:rFonts w:ascii="Calibri" w:hAnsi="Calibri" w:cs="Calibri"/>
                <w:b/>
                <w:color w:val="0070C0"/>
                <w:sz w:val="22"/>
                <w:szCs w:val="22"/>
              </w:rPr>
              <w:t>Dzierżawa 2 ciemnych włókien światłowodowych w relacji GPZ Pniewy – GPZ Duszniki</w:t>
            </w:r>
            <w:r>
              <w:rPr>
                <w:rFonts w:ascii="Calibri" w:hAnsi="Calibri" w:cs="Calibri"/>
                <w:b/>
                <w:color w:val="0070C0"/>
                <w:sz w:val="22"/>
                <w:szCs w:val="22"/>
              </w:rPr>
              <w:t>”</w:t>
            </w:r>
          </w:p>
          <w:p w14:paraId="2F67DBDE" w14:textId="7CE8DFD3" w:rsidR="0030391A" w:rsidRPr="0078313F" w:rsidRDefault="0030391A" w:rsidP="00547669">
            <w:pPr>
              <w:spacing w:line="276" w:lineRule="auto"/>
              <w:jc w:val="center"/>
              <w:rPr>
                <w:rFonts w:ascii="Calibri" w:hAnsi="Calibri"/>
                <w:b/>
                <w:bCs/>
                <w:color w:val="FFFFFF"/>
                <w:sz w:val="22"/>
                <w:szCs w:val="22"/>
              </w:rPr>
            </w:pPr>
          </w:p>
        </w:tc>
      </w:tr>
    </w:tbl>
    <w:p w14:paraId="1C88D1DA"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47E768F8"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 xml:space="preserve">Działając w imieniu i na rzecz (nazwa/firma/adres Wykonawcy) </w:t>
      </w:r>
    </w:p>
    <w:p w14:paraId="13B2C498"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4C2CAE2B"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6922953D"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p>
    <w:p w14:paraId="6EC43B65" w14:textId="77777777" w:rsidR="0030391A" w:rsidRPr="00900038" w:rsidRDefault="0030391A" w:rsidP="004705CD">
      <w:pPr>
        <w:suppressAutoHyphens/>
        <w:spacing w:before="0" w:line="276" w:lineRule="auto"/>
        <w:ind w:right="-173"/>
        <w:rPr>
          <w:rFonts w:asciiTheme="minorHAnsi" w:hAnsiTheme="minorHAnsi" w:cstheme="minorHAnsi"/>
          <w:sz w:val="20"/>
          <w:szCs w:val="20"/>
          <w:lang w:eastAsia="ar-SA"/>
        </w:rPr>
      </w:pPr>
      <w:r w:rsidRPr="00900038">
        <w:rPr>
          <w:rFonts w:asciiTheme="minorHAnsi" w:hAnsiTheme="minorHAnsi" w:cstheme="minorHAnsi"/>
          <w:sz w:val="20"/>
          <w:szCs w:val="20"/>
          <w:lang w:eastAsia="ar-SA"/>
        </w:rPr>
        <w:t>.....................................................................................................................................................</w:t>
      </w:r>
    </w:p>
    <w:p w14:paraId="792783A7" w14:textId="77777777" w:rsidR="0030391A" w:rsidRPr="00900038" w:rsidRDefault="0030391A" w:rsidP="00CA6D1C">
      <w:pPr>
        <w:numPr>
          <w:ilvl w:val="0"/>
          <w:numId w:val="46"/>
        </w:numPr>
        <w:suppressAutoHyphens/>
        <w:spacing w:after="120" w:line="276" w:lineRule="auto"/>
        <w:ind w:left="442" w:hanging="357"/>
        <w:rPr>
          <w:rFonts w:asciiTheme="minorHAnsi" w:hAnsiTheme="minorHAnsi" w:cstheme="minorHAnsi"/>
          <w:sz w:val="20"/>
          <w:szCs w:val="20"/>
          <w:lang w:eastAsia="ar-SA"/>
        </w:rPr>
      </w:pPr>
      <w:r w:rsidRPr="00900038">
        <w:rPr>
          <w:rFonts w:asciiTheme="minorHAnsi" w:hAnsiTheme="minorHAnsi" w:cstheme="minorHAnsi"/>
          <w:sz w:val="20"/>
          <w:szCs w:val="20"/>
          <w:lang w:eastAsia="ar-SA"/>
        </w:rPr>
        <w:t>**oświadczam, że przynależę do tej samej grupy kapitałowej w rozumieniu ustawy z dnia 16 lutego 2007r.</w:t>
      </w:r>
      <w:r w:rsidR="00A87EAE">
        <w:rPr>
          <w:rFonts w:asciiTheme="minorHAnsi" w:hAnsiTheme="minorHAnsi" w:cstheme="minorHAnsi"/>
          <w:sz w:val="20"/>
          <w:szCs w:val="20"/>
          <w:lang w:eastAsia="ar-SA"/>
        </w:rPr>
        <w:br/>
      </w:r>
      <w:r w:rsidRPr="00900038">
        <w:rPr>
          <w:rFonts w:asciiTheme="minorHAnsi" w:hAnsiTheme="minorHAnsi" w:cstheme="minorHAnsi"/>
          <w:sz w:val="20"/>
          <w:szCs w:val="20"/>
          <w:lang w:eastAsia="ar-SA"/>
        </w:rPr>
        <w:t xml:space="preserve">o ochronie konkurencji i konsumentów </w:t>
      </w:r>
      <w:r w:rsidRPr="00900038">
        <w:rPr>
          <w:rFonts w:asciiTheme="minorHAnsi" w:hAnsiTheme="minorHAnsi" w:cstheme="minorHAnsi"/>
          <w:sz w:val="20"/>
          <w:szCs w:val="20"/>
        </w:rPr>
        <w:t>z wymienionymi poniżej Podmiotami:</w:t>
      </w:r>
    </w:p>
    <w:tbl>
      <w:tblPr>
        <w:tblW w:w="9214" w:type="dxa"/>
        <w:tblInd w:w="-5" w:type="dxa"/>
        <w:tblLayout w:type="fixed"/>
        <w:tblLook w:val="0000" w:firstRow="0" w:lastRow="0" w:firstColumn="0" w:lastColumn="0" w:noHBand="0" w:noVBand="0"/>
      </w:tblPr>
      <w:tblGrid>
        <w:gridCol w:w="993"/>
        <w:gridCol w:w="3969"/>
        <w:gridCol w:w="4252"/>
      </w:tblGrid>
      <w:tr w:rsidR="0030391A" w:rsidRPr="00900038" w14:paraId="22AB4F83" w14:textId="77777777" w:rsidTr="00EB7BD4">
        <w:trPr>
          <w:trHeight w:val="351"/>
        </w:trPr>
        <w:tc>
          <w:tcPr>
            <w:tcW w:w="993" w:type="dxa"/>
            <w:tcBorders>
              <w:top w:val="single" w:sz="4" w:space="0" w:color="000000"/>
              <w:left w:val="single" w:sz="4" w:space="0" w:color="000000"/>
              <w:bottom w:val="single" w:sz="4" w:space="0" w:color="000000"/>
            </w:tcBorders>
          </w:tcPr>
          <w:p w14:paraId="7BF2A882" w14:textId="0D0495C6" w:rsidR="0030391A" w:rsidRPr="00900038" w:rsidRDefault="00E9761E" w:rsidP="00E9761E">
            <w:pPr>
              <w:suppressAutoHyphens/>
              <w:spacing w:before="0" w:line="276" w:lineRule="auto"/>
              <w:ind w:right="569"/>
              <w:rPr>
                <w:rFonts w:asciiTheme="minorHAnsi" w:hAnsiTheme="minorHAnsi" w:cstheme="minorHAnsi"/>
                <w:sz w:val="20"/>
                <w:szCs w:val="20"/>
                <w:lang w:eastAsia="ar-SA"/>
              </w:rPr>
            </w:pPr>
            <w:r>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27377365"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Nazwa podmiotu</w:t>
            </w:r>
          </w:p>
        </w:tc>
        <w:tc>
          <w:tcPr>
            <w:tcW w:w="4252" w:type="dxa"/>
            <w:tcBorders>
              <w:top w:val="single" w:sz="4" w:space="0" w:color="000000"/>
              <w:left w:val="single" w:sz="4" w:space="0" w:color="000000"/>
              <w:bottom w:val="single" w:sz="4" w:space="0" w:color="000000"/>
              <w:right w:val="single" w:sz="4" w:space="0" w:color="000000"/>
            </w:tcBorders>
          </w:tcPr>
          <w:p w14:paraId="1552C063" w14:textId="77777777" w:rsidR="0030391A" w:rsidRPr="00900038" w:rsidRDefault="0030391A" w:rsidP="004705CD">
            <w:pPr>
              <w:suppressAutoHyphens/>
              <w:spacing w:before="0"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Adres</w:t>
            </w:r>
          </w:p>
        </w:tc>
      </w:tr>
      <w:tr w:rsidR="0030391A" w:rsidRPr="00900038" w14:paraId="703BDFD6" w14:textId="77777777" w:rsidTr="00EB7BD4">
        <w:tc>
          <w:tcPr>
            <w:tcW w:w="993" w:type="dxa"/>
            <w:tcBorders>
              <w:top w:val="single" w:sz="4" w:space="0" w:color="000000"/>
              <w:left w:val="single" w:sz="4" w:space="0" w:color="000000"/>
              <w:bottom w:val="single" w:sz="4" w:space="0" w:color="000000"/>
            </w:tcBorders>
          </w:tcPr>
          <w:p w14:paraId="21161B40"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682024BD"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342E533B"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r w:rsidR="0030391A" w:rsidRPr="00900038" w14:paraId="1CAF6C02" w14:textId="77777777" w:rsidTr="00EB7BD4">
        <w:tc>
          <w:tcPr>
            <w:tcW w:w="993" w:type="dxa"/>
            <w:tcBorders>
              <w:top w:val="single" w:sz="4" w:space="0" w:color="000000"/>
              <w:left w:val="single" w:sz="4" w:space="0" w:color="000000"/>
              <w:bottom w:val="single" w:sz="4" w:space="0" w:color="000000"/>
            </w:tcBorders>
          </w:tcPr>
          <w:p w14:paraId="44071A0A"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r w:rsidRPr="00900038">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5F7ED0DD"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c>
          <w:tcPr>
            <w:tcW w:w="4252" w:type="dxa"/>
            <w:tcBorders>
              <w:top w:val="single" w:sz="4" w:space="0" w:color="000000"/>
              <w:left w:val="single" w:sz="4" w:space="0" w:color="000000"/>
              <w:bottom w:val="single" w:sz="4" w:space="0" w:color="000000"/>
              <w:right w:val="single" w:sz="4" w:space="0" w:color="000000"/>
            </w:tcBorders>
          </w:tcPr>
          <w:p w14:paraId="1F1FA952" w14:textId="77777777" w:rsidR="0030391A" w:rsidRPr="00900038" w:rsidRDefault="0030391A" w:rsidP="004705CD">
            <w:pPr>
              <w:suppressAutoHyphens/>
              <w:snapToGrid w:val="0"/>
              <w:spacing w:line="276" w:lineRule="auto"/>
              <w:ind w:right="584"/>
              <w:rPr>
                <w:rFonts w:asciiTheme="minorHAnsi" w:hAnsiTheme="minorHAnsi" w:cstheme="minorHAnsi"/>
                <w:sz w:val="20"/>
                <w:szCs w:val="20"/>
                <w:lang w:eastAsia="ar-SA"/>
              </w:rPr>
            </w:pPr>
          </w:p>
        </w:tc>
      </w:tr>
    </w:tbl>
    <w:p w14:paraId="10CF4B91" w14:textId="77777777" w:rsidR="0030391A" w:rsidRPr="00900038" w:rsidRDefault="0030391A" w:rsidP="004705CD">
      <w:pPr>
        <w:widowControl w:val="0"/>
        <w:spacing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900038" w14:paraId="443A4255"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7B92AE0C" w14:textId="77777777" w:rsidR="0030391A" w:rsidRPr="00900038" w:rsidRDefault="0030391A" w:rsidP="004705CD">
            <w:pPr>
              <w:spacing w:line="276" w:lineRule="auto"/>
              <w:jc w:val="left"/>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52C014A" w14:textId="77777777" w:rsidR="0030391A" w:rsidRPr="00900038" w:rsidRDefault="0030391A" w:rsidP="004705CD">
            <w:pPr>
              <w:spacing w:line="276" w:lineRule="auto"/>
              <w:jc w:val="center"/>
              <w:rPr>
                <w:rFonts w:asciiTheme="minorHAnsi" w:hAnsiTheme="minorHAnsi" w:cstheme="minorHAnsi"/>
                <w:sz w:val="20"/>
                <w:szCs w:val="20"/>
              </w:rPr>
            </w:pPr>
          </w:p>
        </w:tc>
      </w:tr>
      <w:tr w:rsidR="0030391A" w:rsidRPr="00900038" w14:paraId="7E34A964" w14:textId="77777777" w:rsidTr="00EB14DC">
        <w:trPr>
          <w:jc w:val="center"/>
        </w:trPr>
        <w:tc>
          <w:tcPr>
            <w:tcW w:w="4059" w:type="dxa"/>
            <w:tcBorders>
              <w:top w:val="nil"/>
              <w:left w:val="nil"/>
              <w:bottom w:val="nil"/>
              <w:right w:val="nil"/>
            </w:tcBorders>
          </w:tcPr>
          <w:p w14:paraId="0A0F978A"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miejscowość i data</w:t>
            </w:r>
          </w:p>
        </w:tc>
        <w:tc>
          <w:tcPr>
            <w:tcW w:w="4060" w:type="dxa"/>
            <w:tcBorders>
              <w:top w:val="nil"/>
              <w:left w:val="nil"/>
              <w:bottom w:val="nil"/>
              <w:right w:val="nil"/>
            </w:tcBorders>
          </w:tcPr>
          <w:p w14:paraId="133548C0"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Podpis przedstawiciela(i) Wykonawcy</w:t>
            </w:r>
          </w:p>
        </w:tc>
      </w:tr>
    </w:tbl>
    <w:p w14:paraId="455351A5" w14:textId="77777777" w:rsidR="0030391A" w:rsidRPr="00900038" w:rsidRDefault="00EB7BD4" w:rsidP="004705CD">
      <w:pPr>
        <w:suppressAutoHyphens/>
        <w:spacing w:after="120" w:line="276" w:lineRule="auto"/>
        <w:ind w:right="584"/>
        <w:rPr>
          <w:rFonts w:asciiTheme="minorHAnsi" w:hAnsiTheme="minorHAnsi" w:cstheme="minorHAnsi"/>
          <w:sz w:val="20"/>
          <w:szCs w:val="20"/>
          <w:lang w:eastAsia="ar-SA"/>
        </w:rPr>
      </w:pPr>
      <w:r>
        <w:rPr>
          <w:rFonts w:asciiTheme="minorHAnsi" w:hAnsiTheme="minorHAnsi" w:cstheme="minorHAnsi"/>
          <w:noProof/>
          <w:sz w:val="20"/>
          <w:szCs w:val="20"/>
        </w:rPr>
        <mc:AlternateContent>
          <mc:Choice Requires="wps">
            <w:drawing>
              <wp:anchor distT="0" distB="0" distL="114300" distR="114300" simplePos="0" relativeHeight="251662336" behindDoc="0" locked="0" layoutInCell="1" allowOverlap="1" wp14:anchorId="627E5378" wp14:editId="23551550">
                <wp:simplePos x="0" y="0"/>
                <wp:positionH relativeFrom="column">
                  <wp:posOffset>42545</wp:posOffset>
                </wp:positionH>
                <wp:positionV relativeFrom="paragraph">
                  <wp:posOffset>99061</wp:posOffset>
                </wp:positionV>
                <wp:extent cx="5734050" cy="0"/>
                <wp:effectExtent l="0" t="0" r="19050" b="19050"/>
                <wp:wrapNone/>
                <wp:docPr id="2" name="Łącznik prosty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1C2A46" id="Łącznik prosty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5pt,7.8pt" to="454.8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" strokecolor="black [3040]"/>
            </w:pict>
          </mc:Fallback>
        </mc:AlternateContent>
      </w:r>
    </w:p>
    <w:p w14:paraId="28700B92" w14:textId="77777777" w:rsidR="0030391A" w:rsidRPr="00900038" w:rsidRDefault="0030391A" w:rsidP="00CA6D1C">
      <w:pPr>
        <w:numPr>
          <w:ilvl w:val="0"/>
          <w:numId w:val="46"/>
        </w:numPr>
        <w:suppressAutoHyphens/>
        <w:spacing w:before="0" w:line="276" w:lineRule="auto"/>
        <w:ind w:right="584"/>
        <w:rPr>
          <w:rFonts w:asciiTheme="minorHAnsi" w:hAnsiTheme="minorHAnsi" w:cstheme="minorHAnsi"/>
          <w:color w:val="000000" w:themeColor="text1"/>
          <w:sz w:val="20"/>
          <w:szCs w:val="20"/>
          <w:lang w:eastAsia="ar-SA"/>
        </w:rPr>
      </w:pPr>
      <w:r w:rsidRPr="00900038">
        <w:rPr>
          <w:rFonts w:asciiTheme="minorHAnsi" w:hAnsiTheme="minorHAnsi" w:cstheme="minorHAnsi"/>
          <w:color w:val="000000" w:themeColor="text1"/>
          <w:sz w:val="20"/>
          <w:szCs w:val="20"/>
          <w:lang w:eastAsia="ar-SA"/>
        </w:rPr>
        <w:t xml:space="preserve">* oświadczam, że nie przynależę do tej samej grupy kapitałowej </w:t>
      </w:r>
      <w:r w:rsidRPr="00900038">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59"/>
        <w:gridCol w:w="4060"/>
      </w:tblGrid>
      <w:tr w:rsidR="0030391A" w:rsidRPr="00900038" w14:paraId="00BE9CC9" w14:textId="77777777" w:rsidTr="00EB14DC">
        <w:trPr>
          <w:trHeight w:hRule="exact" w:val="1110"/>
          <w:jc w:val="center"/>
        </w:trPr>
        <w:tc>
          <w:tcPr>
            <w:tcW w:w="4059" w:type="dxa"/>
            <w:tcBorders>
              <w:top w:val="single" w:sz="4" w:space="0" w:color="auto"/>
              <w:left w:val="single" w:sz="4" w:space="0" w:color="auto"/>
              <w:bottom w:val="single" w:sz="4" w:space="0" w:color="auto"/>
              <w:right w:val="single" w:sz="4" w:space="0" w:color="auto"/>
            </w:tcBorders>
            <w:vAlign w:val="center"/>
          </w:tcPr>
          <w:p w14:paraId="6D78B7B4" w14:textId="77777777" w:rsidR="0030391A" w:rsidRPr="00900038" w:rsidRDefault="0030391A" w:rsidP="004705CD">
            <w:pPr>
              <w:spacing w:line="276" w:lineRule="auto"/>
              <w:jc w:val="left"/>
              <w:rPr>
                <w:rFonts w:asciiTheme="minorHAnsi" w:hAnsiTheme="minorHAnsi" w:cstheme="minorHAnsi"/>
                <w:sz w:val="20"/>
                <w:szCs w:val="20"/>
              </w:rPr>
            </w:pPr>
          </w:p>
        </w:tc>
        <w:tc>
          <w:tcPr>
            <w:tcW w:w="4060" w:type="dxa"/>
            <w:tcBorders>
              <w:top w:val="single" w:sz="4" w:space="0" w:color="auto"/>
              <w:left w:val="single" w:sz="4" w:space="0" w:color="auto"/>
              <w:bottom w:val="single" w:sz="4" w:space="0" w:color="auto"/>
              <w:right w:val="single" w:sz="4" w:space="0" w:color="auto"/>
            </w:tcBorders>
            <w:vAlign w:val="bottom"/>
          </w:tcPr>
          <w:p w14:paraId="4B2C6229" w14:textId="77777777" w:rsidR="0030391A" w:rsidRPr="00900038" w:rsidRDefault="0030391A" w:rsidP="004705CD">
            <w:pPr>
              <w:spacing w:line="276" w:lineRule="auto"/>
              <w:jc w:val="center"/>
              <w:rPr>
                <w:rFonts w:asciiTheme="minorHAnsi" w:hAnsiTheme="minorHAnsi" w:cstheme="minorHAnsi"/>
                <w:sz w:val="20"/>
                <w:szCs w:val="20"/>
              </w:rPr>
            </w:pPr>
          </w:p>
        </w:tc>
      </w:tr>
      <w:tr w:rsidR="0030391A" w:rsidRPr="00900038" w14:paraId="26460DBA" w14:textId="77777777" w:rsidTr="00EB14DC">
        <w:trPr>
          <w:jc w:val="center"/>
        </w:trPr>
        <w:tc>
          <w:tcPr>
            <w:tcW w:w="4059" w:type="dxa"/>
            <w:tcBorders>
              <w:top w:val="nil"/>
              <w:left w:val="nil"/>
              <w:bottom w:val="nil"/>
              <w:right w:val="nil"/>
            </w:tcBorders>
          </w:tcPr>
          <w:p w14:paraId="2B916EFD"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miejscowość i data</w:t>
            </w:r>
          </w:p>
        </w:tc>
        <w:tc>
          <w:tcPr>
            <w:tcW w:w="4060" w:type="dxa"/>
            <w:tcBorders>
              <w:top w:val="nil"/>
              <w:left w:val="nil"/>
              <w:bottom w:val="nil"/>
              <w:right w:val="nil"/>
            </w:tcBorders>
          </w:tcPr>
          <w:p w14:paraId="055B9A96" w14:textId="77777777" w:rsidR="0030391A" w:rsidRPr="00900038" w:rsidRDefault="0030391A" w:rsidP="004705CD">
            <w:pPr>
              <w:spacing w:before="0" w:line="276" w:lineRule="auto"/>
              <w:jc w:val="center"/>
              <w:rPr>
                <w:rFonts w:asciiTheme="minorHAnsi" w:hAnsiTheme="minorHAnsi" w:cstheme="minorHAnsi"/>
                <w:sz w:val="20"/>
                <w:szCs w:val="20"/>
              </w:rPr>
            </w:pPr>
            <w:r w:rsidRPr="00880D39">
              <w:rPr>
                <w:rFonts w:asciiTheme="minorHAnsi" w:hAnsiTheme="minorHAnsi" w:cstheme="minorHAnsi"/>
                <w:b/>
                <w:sz w:val="18"/>
                <w:szCs w:val="20"/>
              </w:rPr>
              <w:t>Podpis przedstawiciela(i) Wykonawcy</w:t>
            </w:r>
          </w:p>
        </w:tc>
      </w:tr>
    </w:tbl>
    <w:p w14:paraId="68894E41" w14:textId="77777777" w:rsidR="0030391A" w:rsidRPr="00900038" w:rsidRDefault="0030391A" w:rsidP="004705CD">
      <w:pPr>
        <w:suppressAutoHyphens/>
        <w:spacing w:line="276" w:lineRule="auto"/>
        <w:ind w:right="584"/>
        <w:rPr>
          <w:rFonts w:asciiTheme="minorHAnsi" w:hAnsiTheme="minorHAnsi" w:cstheme="minorHAnsi"/>
          <w:sz w:val="20"/>
          <w:szCs w:val="20"/>
          <w:lang w:eastAsia="ar-SA"/>
        </w:rPr>
      </w:pPr>
    </w:p>
    <w:p w14:paraId="768C0637" w14:textId="77777777" w:rsidR="0030391A" w:rsidRPr="00900038" w:rsidRDefault="0030391A" w:rsidP="004705CD">
      <w:pPr>
        <w:suppressAutoHyphens/>
        <w:spacing w:line="276" w:lineRule="auto"/>
        <w:ind w:right="584"/>
        <w:rPr>
          <w:rFonts w:asciiTheme="minorHAnsi" w:hAnsiTheme="minorHAnsi" w:cstheme="minorHAnsi"/>
          <w:b/>
          <w:i/>
          <w:color w:val="FF0000"/>
          <w:sz w:val="22"/>
          <w:szCs w:val="20"/>
          <w:lang w:eastAsia="ar-SA"/>
        </w:rPr>
      </w:pPr>
      <w:r w:rsidRPr="00900038">
        <w:rPr>
          <w:rFonts w:asciiTheme="minorHAnsi" w:hAnsiTheme="minorHAnsi" w:cstheme="minorHAnsi"/>
          <w:b/>
          <w:i/>
          <w:color w:val="FF0000"/>
          <w:sz w:val="22"/>
          <w:szCs w:val="20"/>
          <w:lang w:eastAsia="ar-SA"/>
        </w:rPr>
        <w:t>* niepotrzebne skreślić</w:t>
      </w:r>
    </w:p>
    <w:p w14:paraId="74D75208" w14:textId="77777777" w:rsidR="001C5E9C" w:rsidRDefault="0030391A" w:rsidP="004705CD">
      <w:pPr>
        <w:pStyle w:val="Nagwek"/>
        <w:tabs>
          <w:tab w:val="clear" w:pos="4536"/>
          <w:tab w:val="clear" w:pos="9072"/>
        </w:tabs>
        <w:spacing w:before="0" w:line="276" w:lineRule="auto"/>
        <w:ind w:right="584"/>
        <w:rPr>
          <w:rFonts w:asciiTheme="minorHAnsi" w:hAnsiTheme="minorHAnsi" w:cstheme="minorHAnsi"/>
          <w:b/>
          <w:i/>
          <w:color w:val="FF0000"/>
          <w:sz w:val="22"/>
          <w:szCs w:val="20"/>
          <w:lang w:eastAsia="ar-SA"/>
        </w:rPr>
      </w:pPr>
      <w:r w:rsidRPr="00900038">
        <w:rPr>
          <w:rFonts w:asciiTheme="minorHAnsi" w:hAnsiTheme="minorHAnsi" w:cstheme="minorHAnsi"/>
          <w:b/>
          <w:i/>
          <w:color w:val="FF0000"/>
          <w:sz w:val="22"/>
          <w:szCs w:val="20"/>
          <w:lang w:eastAsia="ar-SA"/>
        </w:rPr>
        <w:t>**wypełnić w przypadku, gdy Wykonawca należy do grupy kapitałowej</w:t>
      </w:r>
    </w:p>
    <w:p w14:paraId="0372E609" w14:textId="4B4C6D94" w:rsidR="001C5E9C" w:rsidRDefault="001C5E9C" w:rsidP="004705CD">
      <w:pPr>
        <w:pStyle w:val="Nagwek"/>
        <w:tabs>
          <w:tab w:val="clear" w:pos="4536"/>
          <w:tab w:val="clear" w:pos="9072"/>
        </w:tabs>
        <w:spacing w:before="0" w:line="276" w:lineRule="auto"/>
        <w:ind w:right="584"/>
        <w:rPr>
          <w:rFonts w:asciiTheme="minorHAnsi" w:hAnsiTheme="minorHAnsi" w:cstheme="minorHAnsi"/>
          <w:b/>
          <w:i/>
          <w:color w:val="FF0000"/>
          <w:sz w:val="22"/>
          <w:szCs w:val="20"/>
          <w:lang w:eastAsia="ar-SA"/>
        </w:rPr>
      </w:pPr>
      <w:r>
        <w:rPr>
          <w:rFonts w:asciiTheme="minorHAnsi" w:hAnsiTheme="minorHAnsi" w:cstheme="minorHAnsi"/>
          <w:b/>
          <w:i/>
          <w:color w:val="FF0000"/>
          <w:sz w:val="22"/>
          <w:szCs w:val="20"/>
          <w:lang w:eastAsia="ar-SA"/>
        </w:rPr>
        <w:br w:type="page"/>
      </w:r>
    </w:p>
    <w:p w14:paraId="40282935" w14:textId="62EF7251" w:rsidR="00B80FA9" w:rsidRDefault="00C314F6" w:rsidP="005303AD">
      <w:pPr>
        <w:keepNext/>
        <w:keepLines/>
        <w:jc w:val="left"/>
        <w:rPr>
          <w:rFonts w:asciiTheme="minorHAnsi" w:hAnsiTheme="minorHAnsi" w:cstheme="minorHAnsi"/>
          <w:b/>
          <w:sz w:val="20"/>
          <w:szCs w:val="20"/>
          <w:u w:val="single"/>
        </w:rPr>
      </w:pPr>
      <w:bookmarkStart w:id="22" w:name="_Toc413996456"/>
      <w:bookmarkStart w:id="23" w:name="_Toc415479949"/>
      <w:bookmarkStart w:id="24" w:name="_Toc421872471"/>
      <w:bookmarkStart w:id="25" w:name="_Toc413996457"/>
      <w:bookmarkStart w:id="26" w:name="_Toc415479950"/>
      <w:bookmarkStart w:id="27" w:name="_Toc421872472"/>
      <w:bookmarkStart w:id="28" w:name="_Toc413996458"/>
      <w:bookmarkStart w:id="29" w:name="_Toc415479951"/>
      <w:bookmarkStart w:id="30" w:name="_Toc421872473"/>
      <w:bookmarkStart w:id="31" w:name="_gjdgxs" w:colFirst="0" w:colLast="0"/>
      <w:bookmarkStart w:id="32" w:name="_Toc448498916"/>
      <w:bookmarkStart w:id="33" w:name="_Toc448499177"/>
      <w:bookmarkStart w:id="34" w:name="_Toc448498917"/>
      <w:bookmarkStart w:id="35" w:name="_Toc448499178"/>
      <w:bookmarkStart w:id="36" w:name="_Toc448498919"/>
      <w:bookmarkStart w:id="37" w:name="_Toc448499180"/>
      <w:bookmarkStart w:id="38" w:name="_Toc448498923"/>
      <w:bookmarkStart w:id="39" w:name="_Toc448499184"/>
      <w:bookmarkStart w:id="40" w:name="_Toc448499570"/>
      <w:bookmarkStart w:id="41" w:name="_Toc448499764"/>
      <w:bookmarkStart w:id="42" w:name="_Toc448499947"/>
      <w:bookmarkStart w:id="43" w:name="_Toc448499992"/>
      <w:bookmarkStart w:id="44" w:name="_Toc361315865"/>
      <w:bookmarkStart w:id="45" w:name="_Toc361315922"/>
      <w:bookmarkStart w:id="46" w:name="_Toc361315872"/>
      <w:bookmarkStart w:id="47" w:name="_Toc36131592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044C29">
        <w:rPr>
          <w:rFonts w:asciiTheme="minorHAnsi" w:hAnsiTheme="minorHAnsi" w:cstheme="minorHAnsi"/>
          <w:b/>
          <w:sz w:val="20"/>
          <w:szCs w:val="20"/>
          <w:u w:val="single"/>
        </w:rPr>
        <w:lastRenderedPageBreak/>
        <w:t xml:space="preserve">ZAŁĄCZNIK NR </w:t>
      </w:r>
      <w:r w:rsidR="002F39FF">
        <w:rPr>
          <w:rFonts w:asciiTheme="minorHAnsi" w:hAnsiTheme="minorHAnsi" w:cstheme="minorHAnsi"/>
          <w:b/>
          <w:sz w:val="20"/>
          <w:szCs w:val="20"/>
          <w:u w:val="single"/>
        </w:rPr>
        <w:t>7</w:t>
      </w:r>
      <w:r>
        <w:rPr>
          <w:rFonts w:asciiTheme="minorHAnsi" w:hAnsiTheme="minorHAnsi" w:cstheme="minorHAnsi"/>
          <w:b/>
          <w:sz w:val="20"/>
          <w:szCs w:val="20"/>
          <w:u w:val="single"/>
        </w:rPr>
        <w:t xml:space="preserve"> – PROJEKT UMOWY </w:t>
      </w:r>
    </w:p>
    <w:p w14:paraId="21A1FC04" w14:textId="77777777" w:rsidR="00B80FA9" w:rsidRDefault="00B80FA9" w:rsidP="005303AD">
      <w:pPr>
        <w:keepNext/>
        <w:keepLines/>
        <w:jc w:val="left"/>
        <w:rPr>
          <w:rFonts w:asciiTheme="minorHAnsi" w:hAnsiTheme="minorHAnsi" w:cstheme="minorHAnsi"/>
          <w:b/>
          <w:sz w:val="20"/>
          <w:szCs w:val="20"/>
          <w:u w:val="single"/>
        </w:rPr>
      </w:pPr>
    </w:p>
    <w:p w14:paraId="11626BD1" w14:textId="021A8E9A" w:rsidR="00B85B48" w:rsidRPr="00B80FA9" w:rsidRDefault="00B80FA9" w:rsidP="005303AD">
      <w:pPr>
        <w:keepNext/>
        <w:keepLines/>
        <w:jc w:val="left"/>
        <w:rPr>
          <w:rFonts w:ascii="Calibri" w:hAnsi="Calibri" w:cs="Calibri"/>
          <w:bCs/>
          <w:color w:val="0070C0"/>
        </w:rPr>
      </w:pPr>
      <w:r w:rsidRPr="00B80FA9">
        <w:rPr>
          <w:rFonts w:asciiTheme="minorHAnsi" w:hAnsiTheme="minorHAnsi" w:cstheme="minorHAnsi"/>
          <w:sz w:val="20"/>
          <w:szCs w:val="20"/>
          <w:u w:val="single"/>
        </w:rPr>
        <w:t xml:space="preserve">Dołączony do </w:t>
      </w:r>
      <w:r w:rsidR="00BD3B4B">
        <w:rPr>
          <w:rFonts w:asciiTheme="minorHAnsi" w:hAnsiTheme="minorHAnsi" w:cstheme="minorHAnsi"/>
          <w:sz w:val="20"/>
          <w:szCs w:val="20"/>
          <w:u w:val="single"/>
        </w:rPr>
        <w:t>WZ</w:t>
      </w:r>
      <w:r w:rsidRPr="00B80FA9">
        <w:rPr>
          <w:rFonts w:asciiTheme="minorHAnsi" w:hAnsiTheme="minorHAnsi" w:cstheme="minorHAnsi"/>
          <w:sz w:val="20"/>
          <w:szCs w:val="20"/>
          <w:u w:val="single"/>
        </w:rPr>
        <w:t xml:space="preserve">  </w:t>
      </w:r>
      <w:r w:rsidR="00B1072F">
        <w:rPr>
          <w:rFonts w:asciiTheme="minorHAnsi" w:hAnsiTheme="minorHAnsi" w:cstheme="minorHAnsi"/>
          <w:sz w:val="20"/>
          <w:szCs w:val="20"/>
          <w:u w:val="single"/>
        </w:rPr>
        <w:t>jako Załącznik nr 7 do WZ</w:t>
      </w:r>
      <w:r w:rsidR="00D02A54">
        <w:rPr>
          <w:rFonts w:asciiTheme="minorHAnsi" w:hAnsiTheme="minorHAnsi" w:cstheme="minorHAnsi"/>
          <w:sz w:val="20"/>
          <w:szCs w:val="20"/>
          <w:u w:val="single"/>
        </w:rPr>
        <w:t>.</w:t>
      </w:r>
      <w:r w:rsidRPr="00B80FA9">
        <w:rPr>
          <w:rFonts w:asciiTheme="minorHAnsi" w:hAnsiTheme="minorHAnsi" w:cstheme="minorHAnsi"/>
          <w:sz w:val="20"/>
          <w:szCs w:val="20"/>
          <w:u w:val="single"/>
        </w:rPr>
        <w:t xml:space="preserve"> </w:t>
      </w:r>
    </w:p>
    <w:sectPr w:rsidR="00B85B48" w:rsidRPr="00B80FA9" w:rsidSect="007F52A1">
      <w:pgSz w:w="11906" w:h="16838" w:code="9"/>
      <w:pgMar w:top="1134" w:right="992"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66AF0" w14:textId="77777777" w:rsidR="00BE650C" w:rsidRDefault="00BE650C" w:rsidP="007A1C80">
      <w:pPr>
        <w:spacing w:before="0"/>
      </w:pPr>
      <w:r>
        <w:separator/>
      </w:r>
    </w:p>
  </w:endnote>
  <w:endnote w:type="continuationSeparator" w:id="0">
    <w:p w14:paraId="5A52086E" w14:textId="77777777" w:rsidR="00BE650C" w:rsidRDefault="00BE650C" w:rsidP="007A1C80">
      <w:pPr>
        <w:spacing w:before="0"/>
      </w:pPr>
      <w:r>
        <w:continuationSeparator/>
      </w:r>
    </w:p>
  </w:endnote>
  <w:endnote w:type="continuationNotice" w:id="1">
    <w:p w14:paraId="44A1920A" w14:textId="77777777" w:rsidR="00BE650C" w:rsidRDefault="00BE650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4D"/>
    <w:family w:val="roman"/>
    <w:notTrueType/>
    <w:pitch w:val="variable"/>
    <w:sig w:usb0="00000003" w:usb1="00000000" w:usb2="00000000" w:usb3="00000000" w:csb0="00000001" w:csb1="00000000"/>
  </w:font>
  <w:font w:name="Cambria">
    <w:altName w:val="Palatino Linotype"/>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auto"/>
    <w:pitch w:val="variable"/>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Helvetica-Bold">
    <w:altName w:val="Helvetica"/>
    <w:panose1 w:val="00000000000000000000"/>
    <w:charset w:val="00"/>
    <w:family w:val="roman"/>
    <w:notTrueType/>
    <w:pitch w:val="default"/>
  </w:font>
  <w:font w:name="Candara">
    <w:panose1 w:val="020E0502030303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Helv">
    <w:panose1 w:val="020B0604020202030204"/>
    <w:charset w:val="01"/>
    <w:family w:val="roman"/>
    <w:pitch w:val="variable"/>
  </w:font>
  <w:font w:name="Helvetica Neu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406817"/>
      <w:docPartObj>
        <w:docPartGallery w:val="Page Numbers (Bottom of Page)"/>
        <w:docPartUnique/>
      </w:docPartObj>
    </w:sdtPr>
    <w:sdtEndPr>
      <w:rPr>
        <w:rFonts w:asciiTheme="minorHAnsi" w:hAnsiTheme="minorHAnsi" w:cstheme="minorHAnsi"/>
        <w:sz w:val="20"/>
      </w:rPr>
    </w:sdtEndPr>
    <w:sdtContent>
      <w:p w14:paraId="16AA67F8" w14:textId="76EE5C4A" w:rsidR="00633DC1" w:rsidRPr="006C4383" w:rsidRDefault="00633DC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sidR="00403A18">
          <w:rPr>
            <w:rFonts w:asciiTheme="minorHAnsi" w:hAnsiTheme="minorHAnsi" w:cstheme="minorHAnsi"/>
            <w:noProof/>
            <w:sz w:val="20"/>
          </w:rPr>
          <w:t>6</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22635409" w14:textId="77777777" w:rsidR="00633DC1" w:rsidRPr="00CC08B4" w:rsidRDefault="00633DC1">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54841"/>
      <w:docPartObj>
        <w:docPartGallery w:val="Page Numbers (Bottom of Page)"/>
        <w:docPartUnique/>
      </w:docPartObj>
    </w:sdtPr>
    <w:sdtEndPr>
      <w:rPr>
        <w:rFonts w:asciiTheme="minorHAnsi" w:hAnsiTheme="minorHAnsi" w:cstheme="minorHAnsi"/>
        <w:sz w:val="20"/>
      </w:rPr>
    </w:sdtEndPr>
    <w:sdtContent>
      <w:p w14:paraId="179ED6A9" w14:textId="2998F0B8" w:rsidR="00633DC1" w:rsidRPr="006C4383" w:rsidRDefault="00633DC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sidR="00403A18">
          <w:rPr>
            <w:rFonts w:asciiTheme="minorHAnsi" w:hAnsiTheme="minorHAnsi" w:cstheme="minorHAnsi"/>
            <w:noProof/>
            <w:sz w:val="20"/>
          </w:rPr>
          <w:t>16</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439DDFFF" w14:textId="77777777" w:rsidR="00633DC1" w:rsidRPr="00902DE3" w:rsidRDefault="00633DC1">
    <w:pPr>
      <w:pStyle w:val="Stopka"/>
      <w:spacing w:before="0"/>
      <w:rPr>
        <w:rFonts w:asciiTheme="minorHAnsi" w:hAnsiTheme="minorHAnsi" w:cstheme="minorHAnsi"/>
        <w:sz w:val="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97BAC" w14:textId="77777777" w:rsidR="00BE650C" w:rsidRDefault="00BE650C" w:rsidP="007A1C80">
      <w:pPr>
        <w:spacing w:before="0"/>
      </w:pPr>
      <w:r>
        <w:separator/>
      </w:r>
    </w:p>
  </w:footnote>
  <w:footnote w:type="continuationSeparator" w:id="0">
    <w:p w14:paraId="688AD07F" w14:textId="77777777" w:rsidR="00BE650C" w:rsidRDefault="00BE650C" w:rsidP="007A1C80">
      <w:pPr>
        <w:spacing w:before="0"/>
      </w:pPr>
      <w:r>
        <w:continuationSeparator/>
      </w:r>
    </w:p>
  </w:footnote>
  <w:footnote w:type="continuationNotice" w:id="1">
    <w:p w14:paraId="775794D3" w14:textId="77777777" w:rsidR="00BE650C" w:rsidRDefault="00BE650C">
      <w:pPr>
        <w:spacing w:before="0"/>
      </w:pPr>
    </w:p>
  </w:footnote>
  <w:footnote w:id="2">
    <w:p w14:paraId="3392C195" w14:textId="77777777" w:rsidR="00633DC1" w:rsidRPr="00DF0F8F" w:rsidRDefault="00633DC1" w:rsidP="006B7389">
      <w:pPr>
        <w:rPr>
          <w:rFonts w:eastAsiaTheme="minorHAnsi" w:cstheme="minorHAnsi"/>
          <w:sz w:val="18"/>
          <w:szCs w:val="20"/>
          <w:lang w:eastAsia="en-US"/>
        </w:rPr>
      </w:pPr>
      <w:r w:rsidRPr="00DF0F8F">
        <w:rPr>
          <w:rStyle w:val="Odwoanieprzypisudolnego"/>
          <w:rFonts w:cstheme="minorHAnsi"/>
          <w:sz w:val="18"/>
          <w:szCs w:val="20"/>
        </w:rPr>
        <w:footnoteRef/>
      </w:r>
      <w:r w:rsidRPr="00DF0F8F">
        <w:rPr>
          <w:rFonts w:cstheme="minorHAnsi"/>
          <w:sz w:val="18"/>
          <w:szCs w:val="20"/>
        </w:rPr>
        <w:t xml:space="preserve"> </w:t>
      </w:r>
      <w:r w:rsidRPr="00155AFE">
        <w:rPr>
          <w:rFonts w:asciiTheme="minorHAnsi" w:eastAsiaTheme="minorHAnsi" w:hAnsiTheme="minorHAnsi" w:cstheme="minorHAnsi"/>
          <w:b/>
          <w:sz w:val="18"/>
          <w:szCs w:val="20"/>
          <w:lang w:eastAsia="en-US"/>
        </w:rPr>
        <w:t>Listy</w:t>
      </w:r>
      <w:r w:rsidRPr="00DF0F8F">
        <w:rPr>
          <w:rFonts w:eastAsiaTheme="minorHAnsi" w:cstheme="minorHAnsi"/>
          <w:b/>
          <w:sz w:val="18"/>
          <w:szCs w:val="20"/>
          <w:lang w:eastAsia="en-US"/>
        </w:rPr>
        <w:t xml:space="preserve"> </w:t>
      </w:r>
      <w:r w:rsidRPr="00155AFE">
        <w:rPr>
          <w:rFonts w:asciiTheme="minorHAnsi" w:eastAsiaTheme="minorHAnsi" w:hAnsiTheme="minorHAnsi" w:cstheme="minorHAnsi"/>
          <w:b/>
          <w:sz w:val="18"/>
          <w:szCs w:val="20"/>
          <w:lang w:eastAsia="en-US"/>
        </w:rPr>
        <w:t>Sankcyjne</w:t>
      </w:r>
      <w:r w:rsidRPr="00DF0F8F">
        <w:rPr>
          <w:rFonts w:eastAsiaTheme="minorHAnsi" w:cstheme="minorHAnsi"/>
          <w:b/>
          <w:sz w:val="18"/>
          <w:szCs w:val="20"/>
          <w:lang w:eastAsia="en-US"/>
        </w:rPr>
        <w:t xml:space="preserve"> </w:t>
      </w:r>
    </w:p>
    <w:p w14:paraId="20192F19" w14:textId="77777777" w:rsidR="00633DC1" w:rsidRPr="00DF0F8F" w:rsidRDefault="00633DC1" w:rsidP="00CA6D1C">
      <w:pPr>
        <w:pStyle w:val="Akapitzlist"/>
        <w:numPr>
          <w:ilvl w:val="0"/>
          <w:numId w:val="62"/>
        </w:numPr>
        <w:tabs>
          <w:tab w:val="left" w:pos="284"/>
        </w:tabs>
        <w:spacing w:after="0" w:line="240" w:lineRule="auto"/>
        <w:ind w:left="284" w:hanging="284"/>
        <w:jc w:val="both"/>
        <w:rPr>
          <w:rFonts w:asciiTheme="minorHAnsi" w:eastAsiaTheme="minorHAnsi" w:hAnsiTheme="minorHAnsi" w:cstheme="minorHAnsi"/>
          <w:sz w:val="18"/>
          <w:szCs w:val="20"/>
        </w:rPr>
      </w:pPr>
      <w:r w:rsidRPr="00DF0F8F">
        <w:rPr>
          <w:rFonts w:asciiTheme="minorHAnsi" w:eastAsiaTheme="minorHAnsi" w:hAnsiTheme="minorHAnsi" w:cstheme="minorHAnsi"/>
          <w:sz w:val="18"/>
          <w:szCs w:val="20"/>
        </w:rPr>
        <w:t>wykazy osób lub podmiotów określone w:</w:t>
      </w:r>
    </w:p>
    <w:p w14:paraId="01308DE1" w14:textId="77777777" w:rsidR="00633DC1" w:rsidRPr="00276318" w:rsidRDefault="00633DC1" w:rsidP="006B7389">
      <w:pPr>
        <w:tabs>
          <w:tab w:val="left" w:pos="284"/>
        </w:tabs>
        <w:ind w:left="284" w:hanging="284"/>
        <w:rPr>
          <w:rFonts w:asciiTheme="minorHAnsi" w:eastAsiaTheme="minorHAnsi" w:hAnsiTheme="minorHAnsi" w:cstheme="minorHAnsi"/>
          <w:sz w:val="18"/>
          <w:szCs w:val="20"/>
          <w:lang w:eastAsia="en-US"/>
        </w:rPr>
      </w:pPr>
      <w:r w:rsidRPr="00276318">
        <w:rPr>
          <w:rFonts w:asciiTheme="minorHAnsi" w:eastAsiaTheme="minorHAnsi" w:hAnsiTheme="minorHAnsi" w:cstheme="minorHAnsi"/>
          <w:sz w:val="18"/>
          <w:szCs w:val="20"/>
          <w:lang w:eastAsia="en-US"/>
        </w:rPr>
        <w:t xml:space="preserve">- rozporządzeniu Rady (WE) 765/2006 z dnia 18 maja 2006 r. dotyczącym środków ograniczających w związku z sytuacją na Białorusi i udziałem Białorusi w agresji Rosji wobec Ukrainy, </w:t>
      </w:r>
    </w:p>
    <w:p w14:paraId="3EBFA244" w14:textId="77777777" w:rsidR="00633DC1" w:rsidRPr="00276318" w:rsidRDefault="00633DC1" w:rsidP="006B7389">
      <w:pPr>
        <w:tabs>
          <w:tab w:val="left" w:pos="284"/>
        </w:tabs>
        <w:ind w:left="284" w:hanging="284"/>
        <w:rPr>
          <w:rFonts w:asciiTheme="minorHAnsi" w:eastAsiaTheme="minorHAnsi" w:hAnsiTheme="minorHAnsi" w:cstheme="minorHAnsi"/>
          <w:sz w:val="18"/>
          <w:szCs w:val="20"/>
          <w:lang w:eastAsia="en-US"/>
        </w:rPr>
      </w:pPr>
      <w:r w:rsidRPr="00276318">
        <w:rPr>
          <w:rFonts w:asciiTheme="minorHAnsi" w:eastAsiaTheme="minorHAnsi" w:hAnsiTheme="minorHAnsi" w:cstheme="minorHAnsi"/>
          <w:sz w:val="18"/>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58C0E704" w14:textId="77777777" w:rsidR="00633DC1" w:rsidRPr="00DF0F8F" w:rsidRDefault="00633DC1" w:rsidP="00CA6D1C">
      <w:pPr>
        <w:pStyle w:val="Akapitzlist"/>
        <w:numPr>
          <w:ilvl w:val="0"/>
          <w:numId w:val="62"/>
        </w:numPr>
        <w:tabs>
          <w:tab w:val="left" w:pos="284"/>
        </w:tabs>
        <w:spacing w:after="0" w:line="240" w:lineRule="auto"/>
        <w:ind w:left="284" w:hanging="284"/>
        <w:jc w:val="both"/>
        <w:rPr>
          <w:rFonts w:asciiTheme="minorHAnsi" w:eastAsiaTheme="minorHAnsi" w:hAnsiTheme="minorHAnsi" w:cstheme="minorHAnsi"/>
          <w:sz w:val="18"/>
          <w:szCs w:val="20"/>
        </w:rPr>
      </w:pPr>
      <w:r w:rsidRPr="00DF0F8F">
        <w:rPr>
          <w:rFonts w:asciiTheme="minorHAnsi" w:eastAsiaTheme="minorHAnsi" w:hAnsiTheme="minorHAnsi" w:cstheme="minorHAnsi"/>
          <w:sz w:val="18"/>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 z postępowania o udzielenie zamówienia publicznego lub konkursu prowadzonego na podstawie ustawy z dnia 11 września 2019 r. - Prawo zamówień publicznych.</w:t>
      </w:r>
    </w:p>
  </w:footnote>
  <w:footnote w:id="3">
    <w:p w14:paraId="7B6B615C" w14:textId="77777777" w:rsidR="00633DC1" w:rsidRPr="00637DEE" w:rsidRDefault="00633DC1" w:rsidP="00840198">
      <w:pPr>
        <w:pStyle w:val="Tekstprzypisudolnego"/>
        <w:rPr>
          <w:rFonts w:asciiTheme="minorHAnsi" w:eastAsiaTheme="minorHAnsi" w:hAnsiTheme="minorHAnsi" w:cstheme="minorHAnsi"/>
          <w:sz w:val="18"/>
          <w:lang w:eastAsia="en-US"/>
        </w:rPr>
      </w:pPr>
      <w:r w:rsidRPr="00637DEE">
        <w:rPr>
          <w:rFonts w:asciiTheme="minorHAnsi" w:eastAsiaTheme="minorHAnsi" w:hAnsiTheme="minorHAnsi" w:cstheme="minorHAnsi"/>
          <w:sz w:val="18"/>
          <w:vertAlign w:val="superscript"/>
          <w:lang w:eastAsia="en-US"/>
        </w:rPr>
        <w:footnoteRef/>
      </w:r>
      <w:r w:rsidRPr="00637DEE">
        <w:rPr>
          <w:rFonts w:asciiTheme="minorHAnsi" w:eastAsiaTheme="minorHAnsi" w:hAnsiTheme="minorHAnsi" w:cstheme="minorHAnsi"/>
          <w:sz w:val="18"/>
          <w:lang w:eastAsia="en-US"/>
        </w:rPr>
        <w:t xml:space="preserve"> w rozumieniu ustawy z dnia 1 marca 2018 r. o przeciwdziałaniu praniu pieniędzy oraz finansowaniu terroryzmu,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bottom w:val="single" w:sz="4" w:space="0" w:color="auto"/>
      </w:tblBorders>
      <w:tblCellMar>
        <w:left w:w="70" w:type="dxa"/>
        <w:right w:w="70" w:type="dxa"/>
      </w:tblCellMar>
      <w:tblLook w:val="0000" w:firstRow="0" w:lastRow="0" w:firstColumn="0" w:lastColumn="0" w:noHBand="0" w:noVBand="0"/>
    </w:tblPr>
    <w:tblGrid>
      <w:gridCol w:w="6208"/>
      <w:gridCol w:w="3290"/>
    </w:tblGrid>
    <w:tr w:rsidR="00633DC1" w:rsidRPr="00DD3397" w14:paraId="03104D00" w14:textId="77777777" w:rsidTr="004705CD">
      <w:trPr>
        <w:cantSplit/>
        <w:trHeight w:val="284"/>
      </w:trPr>
      <w:tc>
        <w:tcPr>
          <w:tcW w:w="6486" w:type="dxa"/>
          <w:tcBorders>
            <w:top w:val="nil"/>
            <w:left w:val="nil"/>
            <w:bottom w:val="nil"/>
            <w:right w:val="nil"/>
          </w:tcBorders>
        </w:tcPr>
        <w:p w14:paraId="08388EF7" w14:textId="77777777" w:rsidR="00633DC1" w:rsidRPr="00DD3397" w:rsidRDefault="00633DC1" w:rsidP="00121F3A">
          <w:pPr>
            <w:pStyle w:val="Nagwek"/>
            <w:spacing w:before="0"/>
            <w:jc w:val="left"/>
            <w:rPr>
              <w:rFonts w:asciiTheme="minorHAnsi" w:hAnsiTheme="minorHAnsi" w:cstheme="minorHAnsi"/>
              <w:b/>
              <w:bCs/>
              <w:sz w:val="18"/>
              <w:szCs w:val="18"/>
            </w:rPr>
          </w:pPr>
        </w:p>
      </w:tc>
      <w:tc>
        <w:tcPr>
          <w:tcW w:w="3012" w:type="dxa"/>
          <w:tcBorders>
            <w:top w:val="nil"/>
            <w:left w:val="nil"/>
            <w:bottom w:val="nil"/>
            <w:right w:val="nil"/>
          </w:tcBorders>
          <w:vAlign w:val="center"/>
        </w:tcPr>
        <w:p w14:paraId="7CD14350" w14:textId="77777777" w:rsidR="00633DC1" w:rsidRPr="00DD3397" w:rsidRDefault="00633DC1"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633DC1" w:rsidRPr="00DD3397" w14:paraId="6802880B" w14:textId="77777777" w:rsidTr="004705CD">
      <w:trPr>
        <w:cantSplit/>
      </w:trPr>
      <w:tc>
        <w:tcPr>
          <w:tcW w:w="6486" w:type="dxa"/>
          <w:tcBorders>
            <w:top w:val="nil"/>
            <w:left w:val="nil"/>
            <w:bottom w:val="single" w:sz="4" w:space="0" w:color="auto"/>
            <w:right w:val="nil"/>
          </w:tcBorders>
          <w:vAlign w:val="center"/>
        </w:tcPr>
        <w:p w14:paraId="2366B312" w14:textId="77777777" w:rsidR="00633DC1" w:rsidRPr="00DD3397" w:rsidRDefault="00633DC1" w:rsidP="007E4C27">
          <w:pPr>
            <w:pStyle w:val="Nagwek"/>
            <w:spacing w:before="0"/>
            <w:jc w:val="left"/>
            <w:rPr>
              <w:rFonts w:asciiTheme="minorHAnsi" w:hAnsiTheme="minorHAnsi" w:cstheme="minorHAnsi"/>
              <w:sz w:val="18"/>
              <w:szCs w:val="18"/>
            </w:rPr>
          </w:pPr>
          <w:bookmarkStart w:id="19" w:name="_Hlk159236056"/>
          <w:r w:rsidRPr="00DD3397">
            <w:rPr>
              <w:rFonts w:asciiTheme="minorHAnsi" w:hAnsiTheme="minorHAnsi" w:cstheme="minorHAnsi"/>
              <w:b/>
              <w:bCs/>
              <w:sz w:val="18"/>
              <w:szCs w:val="18"/>
            </w:rPr>
            <w:t>WARUNKI ZAMÓWIENIA</w:t>
          </w:r>
        </w:p>
      </w:tc>
      <w:tc>
        <w:tcPr>
          <w:tcW w:w="3012" w:type="dxa"/>
          <w:tcBorders>
            <w:top w:val="nil"/>
            <w:left w:val="nil"/>
            <w:bottom w:val="single" w:sz="4" w:space="0" w:color="auto"/>
            <w:right w:val="nil"/>
          </w:tcBorders>
          <w:vAlign w:val="center"/>
        </w:tcPr>
        <w:p w14:paraId="35F08A9D" w14:textId="32C6E55F" w:rsidR="00633DC1" w:rsidRPr="005257FA" w:rsidRDefault="007C6A6E" w:rsidP="00CE001C">
          <w:pPr>
            <w:pStyle w:val="Nagwek"/>
            <w:spacing w:before="0"/>
            <w:jc w:val="right"/>
            <w:rPr>
              <w:rFonts w:asciiTheme="minorHAnsi" w:hAnsiTheme="minorHAnsi" w:cstheme="minorHAnsi"/>
              <w:bCs/>
              <w:sz w:val="18"/>
              <w:szCs w:val="18"/>
              <w:highlight w:val="yellow"/>
            </w:rPr>
          </w:pPr>
          <w:r w:rsidRPr="000941F8">
            <w:rPr>
              <w:rFonts w:ascii="Calibri" w:hAnsi="Calibri"/>
              <w:b/>
              <w:sz w:val="20"/>
              <w:szCs w:val="20"/>
            </w:rPr>
            <w:t>1200/BW00/ZT/KZ/2024/0000092611</w:t>
          </w:r>
        </w:p>
      </w:tc>
    </w:tr>
    <w:bookmarkEnd w:id="19"/>
  </w:tbl>
  <w:p w14:paraId="4429F420" w14:textId="77777777" w:rsidR="00633DC1" w:rsidRPr="00C842CA" w:rsidRDefault="00633DC1" w:rsidP="00802FBE">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Borders>
        <w:bottom w:val="single" w:sz="4" w:space="0" w:color="auto"/>
      </w:tblBorders>
      <w:tblCellMar>
        <w:left w:w="70" w:type="dxa"/>
        <w:right w:w="70" w:type="dxa"/>
      </w:tblCellMar>
      <w:tblLook w:val="0000" w:firstRow="0" w:lastRow="0" w:firstColumn="0" w:lastColumn="0" w:noHBand="0" w:noVBand="0"/>
    </w:tblPr>
    <w:tblGrid>
      <w:gridCol w:w="6066"/>
      <w:gridCol w:w="3290"/>
    </w:tblGrid>
    <w:tr w:rsidR="00633DC1" w:rsidRPr="00DD3397" w14:paraId="26F6035A" w14:textId="77777777" w:rsidTr="004705CD">
      <w:trPr>
        <w:cantSplit/>
        <w:trHeight w:val="284"/>
      </w:trPr>
      <w:tc>
        <w:tcPr>
          <w:tcW w:w="6489" w:type="dxa"/>
          <w:tcBorders>
            <w:top w:val="nil"/>
            <w:left w:val="nil"/>
            <w:bottom w:val="nil"/>
            <w:right w:val="nil"/>
          </w:tcBorders>
        </w:tcPr>
        <w:p w14:paraId="095F9AC8" w14:textId="49409AB7" w:rsidR="00633DC1" w:rsidRPr="00DD3397" w:rsidRDefault="00633DC1" w:rsidP="00121F3A">
          <w:pPr>
            <w:pStyle w:val="Nagwek"/>
            <w:spacing w:before="0"/>
            <w:jc w:val="left"/>
            <w:rPr>
              <w:rFonts w:asciiTheme="minorHAnsi" w:hAnsiTheme="minorHAnsi" w:cstheme="minorHAnsi"/>
              <w:b/>
              <w:bCs/>
              <w:sz w:val="18"/>
              <w:szCs w:val="18"/>
            </w:rPr>
          </w:pPr>
        </w:p>
      </w:tc>
      <w:tc>
        <w:tcPr>
          <w:tcW w:w="2867" w:type="dxa"/>
          <w:tcBorders>
            <w:top w:val="nil"/>
            <w:left w:val="nil"/>
            <w:bottom w:val="nil"/>
            <w:right w:val="nil"/>
          </w:tcBorders>
          <w:vAlign w:val="center"/>
        </w:tcPr>
        <w:p w14:paraId="33C1A57A" w14:textId="77777777" w:rsidR="00633DC1" w:rsidRPr="00DD3397" w:rsidRDefault="00633DC1"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633DC1" w:rsidRPr="00F737B7" w14:paraId="56D8889E" w14:textId="77777777" w:rsidTr="004705CD">
      <w:trPr>
        <w:cantSplit/>
      </w:trPr>
      <w:tc>
        <w:tcPr>
          <w:tcW w:w="6489" w:type="dxa"/>
          <w:tcBorders>
            <w:top w:val="nil"/>
            <w:left w:val="nil"/>
            <w:bottom w:val="single" w:sz="4" w:space="0" w:color="auto"/>
            <w:right w:val="nil"/>
          </w:tcBorders>
          <w:vAlign w:val="center"/>
        </w:tcPr>
        <w:p w14:paraId="46EB58DB" w14:textId="77777777" w:rsidR="00633DC1" w:rsidRPr="00DD3397" w:rsidRDefault="00633DC1"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2867" w:type="dxa"/>
          <w:tcBorders>
            <w:top w:val="nil"/>
            <w:left w:val="nil"/>
            <w:bottom w:val="single" w:sz="4" w:space="0" w:color="auto"/>
            <w:right w:val="nil"/>
          </w:tcBorders>
          <w:vAlign w:val="center"/>
        </w:tcPr>
        <w:p w14:paraId="4DBC9623" w14:textId="3A334679" w:rsidR="00633DC1" w:rsidRPr="00CE7025" w:rsidRDefault="007C6A6E" w:rsidP="00CE001C">
          <w:pPr>
            <w:pStyle w:val="Nagwek"/>
            <w:spacing w:before="0"/>
            <w:jc w:val="right"/>
            <w:rPr>
              <w:rFonts w:asciiTheme="minorHAnsi" w:hAnsiTheme="minorHAnsi" w:cstheme="minorHAnsi"/>
              <w:b/>
              <w:bCs/>
              <w:sz w:val="18"/>
              <w:szCs w:val="18"/>
              <w:highlight w:val="yellow"/>
            </w:rPr>
          </w:pPr>
          <w:r w:rsidRPr="000941F8">
            <w:rPr>
              <w:rFonts w:ascii="Calibri" w:hAnsi="Calibri"/>
              <w:b/>
              <w:sz w:val="20"/>
              <w:szCs w:val="20"/>
            </w:rPr>
            <w:t>1200/BW00/ZT/KZ/2024/0000092611</w:t>
          </w:r>
        </w:p>
      </w:tc>
    </w:tr>
  </w:tbl>
  <w:p w14:paraId="4BFDEF50" w14:textId="77777777" w:rsidR="00633DC1" w:rsidRPr="00121F3A" w:rsidRDefault="00633DC1" w:rsidP="00121F3A">
    <w:pPr>
      <w:pStyle w:val="Nagwek"/>
      <w:spacing w:before="0"/>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B8270EE"/>
    <w:lvl w:ilvl="0">
      <w:start w:val="1"/>
      <w:numFmt w:val="bullet"/>
      <w:pStyle w:val="Listapunktowana5"/>
      <w:lvlText w:val=""/>
      <w:lvlJc w:val="left"/>
      <w:pPr>
        <w:tabs>
          <w:tab w:val="num" w:pos="1918"/>
        </w:tabs>
        <w:ind w:left="1918" w:hanging="360"/>
      </w:pPr>
      <w:rPr>
        <w:rFonts w:ascii="Symbol" w:hAnsi="Symbol" w:hint="default"/>
      </w:rPr>
    </w:lvl>
  </w:abstractNum>
  <w:abstractNum w:abstractNumId="1"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4"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5"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0" w15:restartNumberingAfterBreak="0">
    <w:nsid w:val="0000000B"/>
    <w:multiLevelType w:val="multilevel"/>
    <w:tmpl w:val="1F845522"/>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2"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10"/>
    <w:multiLevelType w:val="multilevel"/>
    <w:tmpl w:val="49B4DE44"/>
    <w:name w:val="WWNum56"/>
    <w:lvl w:ilvl="0">
      <w:start w:val="1"/>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16" w15:restartNumberingAfterBreak="0">
    <w:nsid w:val="00000011"/>
    <w:multiLevelType w:val="multilevel"/>
    <w:tmpl w:val="F376BE62"/>
    <w:name w:val="WW8Num172"/>
    <w:lvl w:ilvl="0">
      <w:start w:val="3"/>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17" w15:restartNumberingAfterBreak="0">
    <w:nsid w:val="00000014"/>
    <w:multiLevelType w:val="singleLevel"/>
    <w:tmpl w:val="00000014"/>
    <w:name w:val="WW8Num29"/>
    <w:lvl w:ilvl="0">
      <w:start w:val="1"/>
      <w:numFmt w:val="lowerLetter"/>
      <w:lvlText w:val="%1."/>
      <w:lvlJc w:val="left"/>
      <w:pPr>
        <w:tabs>
          <w:tab w:val="num" w:pos="720"/>
        </w:tabs>
        <w:ind w:left="720" w:hanging="360"/>
      </w:pPr>
      <w:rPr>
        <w:rFonts w:cs="Times New Roman"/>
      </w:rPr>
    </w:lvl>
  </w:abstractNum>
  <w:abstractNum w:abstractNumId="18"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19"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01DA3363"/>
    <w:multiLevelType w:val="hybridMultilevel"/>
    <w:tmpl w:val="AB68589A"/>
    <w:lvl w:ilvl="0" w:tplc="04150017">
      <w:start w:val="1"/>
      <w:numFmt w:val="lowerLetter"/>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21"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2"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02B45868"/>
    <w:multiLevelType w:val="hybridMultilevel"/>
    <w:tmpl w:val="9A448FB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4" w15:restartNumberingAfterBreak="0">
    <w:nsid w:val="03272AB0"/>
    <w:multiLevelType w:val="hybridMultilevel"/>
    <w:tmpl w:val="BAA85004"/>
    <w:name w:val="WW8Num222"/>
    <w:lvl w:ilvl="0" w:tplc="866A0F4A">
      <w:start w:val="1"/>
      <w:numFmt w:val="lowerLetter"/>
      <w:lvlText w:val="%1."/>
      <w:lvlJc w:val="left"/>
      <w:pPr>
        <w:tabs>
          <w:tab w:val="num" w:pos="757"/>
        </w:tabs>
        <w:ind w:left="757" w:hanging="397"/>
      </w:pPr>
      <w:rPr>
        <w:rFonts w:ascii="Calibri" w:eastAsia="Times New Roman" w:hAnsi="Calibri" w:cs="Calibri" w:hint="default"/>
        <w:b w:val="0"/>
        <w:i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04EE3D10"/>
    <w:multiLevelType w:val="hybridMultilevel"/>
    <w:tmpl w:val="187483CE"/>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7">
      <w:start w:val="1"/>
      <w:numFmt w:val="lowerLetter"/>
      <w:lvlText w:val="%3)"/>
      <w:lvlJc w:val="left"/>
      <w:pPr>
        <w:ind w:left="1800" w:hanging="180"/>
      </w:pPr>
    </w:lvl>
    <w:lvl w:ilvl="3" w:tplc="280CB25E">
      <w:start w:val="1"/>
      <w:numFmt w:val="upperRoman"/>
      <w:lvlText w:val="%4."/>
      <w:lvlJc w:val="left"/>
      <w:pPr>
        <w:ind w:left="2880" w:hanging="720"/>
      </w:pPr>
      <w:rPr>
        <w:rFonts w:hint="default"/>
      </w:rPr>
    </w:lvl>
    <w:lvl w:ilvl="4" w:tplc="FEB640C4">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06872AAB"/>
    <w:multiLevelType w:val="hybridMultilevel"/>
    <w:tmpl w:val="36F4AB5E"/>
    <w:lvl w:ilvl="0" w:tplc="04150015">
      <w:start w:val="1"/>
      <w:numFmt w:val="upperLetter"/>
      <w:lvlText w:val="%1."/>
      <w:lvlJc w:val="left"/>
      <w:pPr>
        <w:ind w:left="1343" w:hanging="360"/>
      </w:pPr>
    </w:lvl>
    <w:lvl w:ilvl="1" w:tplc="04150019" w:tentative="1">
      <w:start w:val="1"/>
      <w:numFmt w:val="lowerLetter"/>
      <w:lvlText w:val="%2."/>
      <w:lvlJc w:val="left"/>
      <w:pPr>
        <w:ind w:left="2063" w:hanging="360"/>
      </w:pPr>
    </w:lvl>
    <w:lvl w:ilvl="2" w:tplc="0415001B" w:tentative="1">
      <w:start w:val="1"/>
      <w:numFmt w:val="lowerRoman"/>
      <w:lvlText w:val="%3."/>
      <w:lvlJc w:val="right"/>
      <w:pPr>
        <w:ind w:left="2783" w:hanging="180"/>
      </w:pPr>
    </w:lvl>
    <w:lvl w:ilvl="3" w:tplc="0415000F" w:tentative="1">
      <w:start w:val="1"/>
      <w:numFmt w:val="decimal"/>
      <w:lvlText w:val="%4."/>
      <w:lvlJc w:val="left"/>
      <w:pPr>
        <w:ind w:left="3503" w:hanging="360"/>
      </w:pPr>
    </w:lvl>
    <w:lvl w:ilvl="4" w:tplc="04150019" w:tentative="1">
      <w:start w:val="1"/>
      <w:numFmt w:val="lowerLetter"/>
      <w:lvlText w:val="%5."/>
      <w:lvlJc w:val="left"/>
      <w:pPr>
        <w:ind w:left="4223" w:hanging="360"/>
      </w:pPr>
    </w:lvl>
    <w:lvl w:ilvl="5" w:tplc="0415001B" w:tentative="1">
      <w:start w:val="1"/>
      <w:numFmt w:val="lowerRoman"/>
      <w:lvlText w:val="%6."/>
      <w:lvlJc w:val="right"/>
      <w:pPr>
        <w:ind w:left="4943" w:hanging="180"/>
      </w:pPr>
    </w:lvl>
    <w:lvl w:ilvl="6" w:tplc="0415000F" w:tentative="1">
      <w:start w:val="1"/>
      <w:numFmt w:val="decimal"/>
      <w:lvlText w:val="%7."/>
      <w:lvlJc w:val="left"/>
      <w:pPr>
        <w:ind w:left="5663" w:hanging="360"/>
      </w:pPr>
    </w:lvl>
    <w:lvl w:ilvl="7" w:tplc="04150019" w:tentative="1">
      <w:start w:val="1"/>
      <w:numFmt w:val="lowerLetter"/>
      <w:lvlText w:val="%8."/>
      <w:lvlJc w:val="left"/>
      <w:pPr>
        <w:ind w:left="6383" w:hanging="360"/>
      </w:pPr>
    </w:lvl>
    <w:lvl w:ilvl="8" w:tplc="0415001B" w:tentative="1">
      <w:start w:val="1"/>
      <w:numFmt w:val="lowerRoman"/>
      <w:lvlText w:val="%9."/>
      <w:lvlJc w:val="right"/>
      <w:pPr>
        <w:ind w:left="7103" w:hanging="180"/>
      </w:pPr>
    </w:lvl>
  </w:abstractNum>
  <w:abstractNum w:abstractNumId="27" w15:restartNumberingAfterBreak="0">
    <w:nsid w:val="09070FF6"/>
    <w:multiLevelType w:val="hybridMultilevel"/>
    <w:tmpl w:val="218C6912"/>
    <w:lvl w:ilvl="0" w:tplc="0415000F">
      <w:start w:val="1"/>
      <w:numFmt w:val="decimal"/>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28"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0C0846E4"/>
    <w:multiLevelType w:val="hybridMultilevel"/>
    <w:tmpl w:val="AB68589A"/>
    <w:lvl w:ilvl="0" w:tplc="04150017">
      <w:start w:val="1"/>
      <w:numFmt w:val="lowerLetter"/>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30" w15:restartNumberingAfterBreak="0">
    <w:nsid w:val="0C735260"/>
    <w:multiLevelType w:val="hybridMultilevel"/>
    <w:tmpl w:val="FB08198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0D5F334E"/>
    <w:multiLevelType w:val="hybridMultilevel"/>
    <w:tmpl w:val="0A7C72B4"/>
    <w:lvl w:ilvl="0" w:tplc="0415000F">
      <w:start w:val="1"/>
      <w:numFmt w:val="decimal"/>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33"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0EB97D8D"/>
    <w:multiLevelType w:val="hybridMultilevel"/>
    <w:tmpl w:val="C3AE98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270596"/>
    <w:multiLevelType w:val="hybridMultilevel"/>
    <w:tmpl w:val="333E359C"/>
    <w:lvl w:ilvl="0" w:tplc="0415000F">
      <w:start w:val="1"/>
      <w:numFmt w:val="decimal"/>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36"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02E7482"/>
    <w:multiLevelType w:val="hybridMultilevel"/>
    <w:tmpl w:val="F40AD6AA"/>
    <w:lvl w:ilvl="0" w:tplc="76E216B8">
      <w:start w:val="1"/>
      <w:numFmt w:val="lowerLetter"/>
      <w:lvlText w:val="%1)"/>
      <w:lvlJc w:val="left"/>
      <w:pPr>
        <w:ind w:left="927" w:hanging="360"/>
      </w:pPr>
      <w:rPr>
        <w:rFonts w:ascii="Calibri" w:hAnsi="Calibri" w:cs="Calibri"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104D7C63"/>
    <w:multiLevelType w:val="singleLevel"/>
    <w:tmpl w:val="C12EA4FC"/>
    <w:lvl w:ilvl="0">
      <w:start w:val="1"/>
      <w:numFmt w:val="decimal"/>
      <w:lvlText w:val="%1."/>
      <w:lvlJc w:val="left"/>
      <w:pPr>
        <w:tabs>
          <w:tab w:val="num" w:pos="360"/>
        </w:tabs>
        <w:ind w:left="360" w:hanging="360"/>
      </w:pPr>
      <w:rPr>
        <w:rFonts w:cs="Times New Roman"/>
      </w:rPr>
    </w:lvl>
  </w:abstractNum>
  <w:abstractNum w:abstractNumId="39" w15:restartNumberingAfterBreak="0">
    <w:nsid w:val="107F1480"/>
    <w:multiLevelType w:val="hybridMultilevel"/>
    <w:tmpl w:val="617657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8C64D9"/>
    <w:multiLevelType w:val="hybridMultilevel"/>
    <w:tmpl w:val="EBDCDBDE"/>
    <w:lvl w:ilvl="0" w:tplc="04150019">
      <w:start w:val="1"/>
      <w:numFmt w:val="lowerLetter"/>
      <w:lvlText w:val="%1."/>
      <w:lvlJc w:val="left"/>
      <w:pPr>
        <w:tabs>
          <w:tab w:val="num" w:pos="1440"/>
        </w:tabs>
        <w:ind w:left="1440" w:hanging="360"/>
      </w:pPr>
      <w:rPr>
        <w:rFonts w:hint="default"/>
        <w:b w:val="0"/>
        <w:bCs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150B0EAF"/>
    <w:multiLevelType w:val="hybridMultilevel"/>
    <w:tmpl w:val="853CBB6A"/>
    <w:lvl w:ilvl="0" w:tplc="7C5A03B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154F3B23"/>
    <w:multiLevelType w:val="hybridMultilevel"/>
    <w:tmpl w:val="482E8B0A"/>
    <w:lvl w:ilvl="0" w:tplc="04150019">
      <w:start w:val="1"/>
      <w:numFmt w:val="lowerLetter"/>
      <w:lvlText w:val="%1."/>
      <w:lvlJc w:val="left"/>
      <w:pPr>
        <w:ind w:left="1212" w:hanging="360"/>
      </w:pPr>
      <w:rPr>
        <w:rFonts w:hint="default"/>
      </w:rPr>
    </w:lvl>
    <w:lvl w:ilvl="1" w:tplc="04150019">
      <w:start w:val="1"/>
      <w:numFmt w:val="lowerLetter"/>
      <w:lvlText w:val="%2."/>
      <w:lvlJc w:val="left"/>
      <w:pPr>
        <w:ind w:left="1932" w:hanging="360"/>
      </w:pPr>
      <w:rPr>
        <w:rFonts w:cs="Times New Roman"/>
      </w:rPr>
    </w:lvl>
    <w:lvl w:ilvl="2" w:tplc="0415001B">
      <w:start w:val="1"/>
      <w:numFmt w:val="lowerRoman"/>
      <w:lvlText w:val="%3."/>
      <w:lvlJc w:val="right"/>
      <w:pPr>
        <w:ind w:left="2652" w:hanging="180"/>
      </w:pPr>
      <w:rPr>
        <w:rFonts w:cs="Times New Roman"/>
      </w:rPr>
    </w:lvl>
    <w:lvl w:ilvl="3" w:tplc="F864B92E">
      <w:start w:val="1"/>
      <w:numFmt w:val="decimal"/>
      <w:lvlText w:val="%4."/>
      <w:lvlJc w:val="left"/>
      <w:pPr>
        <w:ind w:left="3372" w:hanging="360"/>
      </w:pPr>
      <w:rPr>
        <w:rFonts w:ascii="Calibri" w:eastAsia="Times New Roman" w:hAnsi="Calibri" w:cs="Calibri"/>
      </w:rPr>
    </w:lvl>
    <w:lvl w:ilvl="4" w:tplc="04150019" w:tentative="1">
      <w:start w:val="1"/>
      <w:numFmt w:val="lowerLetter"/>
      <w:lvlText w:val="%5."/>
      <w:lvlJc w:val="left"/>
      <w:pPr>
        <w:ind w:left="4092" w:hanging="360"/>
      </w:pPr>
      <w:rPr>
        <w:rFonts w:cs="Times New Roman"/>
      </w:rPr>
    </w:lvl>
    <w:lvl w:ilvl="5" w:tplc="0415001B" w:tentative="1">
      <w:start w:val="1"/>
      <w:numFmt w:val="lowerRoman"/>
      <w:lvlText w:val="%6."/>
      <w:lvlJc w:val="right"/>
      <w:pPr>
        <w:ind w:left="4812" w:hanging="180"/>
      </w:pPr>
      <w:rPr>
        <w:rFonts w:cs="Times New Roman"/>
      </w:rPr>
    </w:lvl>
    <w:lvl w:ilvl="6" w:tplc="0415000F" w:tentative="1">
      <w:start w:val="1"/>
      <w:numFmt w:val="decimal"/>
      <w:lvlText w:val="%7."/>
      <w:lvlJc w:val="left"/>
      <w:pPr>
        <w:ind w:left="5532" w:hanging="360"/>
      </w:pPr>
      <w:rPr>
        <w:rFonts w:cs="Times New Roman"/>
      </w:rPr>
    </w:lvl>
    <w:lvl w:ilvl="7" w:tplc="04150019" w:tentative="1">
      <w:start w:val="1"/>
      <w:numFmt w:val="lowerLetter"/>
      <w:lvlText w:val="%8."/>
      <w:lvlJc w:val="left"/>
      <w:pPr>
        <w:ind w:left="6252" w:hanging="360"/>
      </w:pPr>
      <w:rPr>
        <w:rFonts w:cs="Times New Roman"/>
      </w:rPr>
    </w:lvl>
    <w:lvl w:ilvl="8" w:tplc="0415001B" w:tentative="1">
      <w:start w:val="1"/>
      <w:numFmt w:val="lowerRoman"/>
      <w:lvlText w:val="%9."/>
      <w:lvlJc w:val="right"/>
      <w:pPr>
        <w:ind w:left="6972" w:hanging="180"/>
      </w:pPr>
      <w:rPr>
        <w:rFonts w:cs="Times New Roman"/>
      </w:rPr>
    </w:lvl>
  </w:abstractNum>
  <w:abstractNum w:abstractNumId="43" w15:restartNumberingAfterBreak="0">
    <w:nsid w:val="15DD796F"/>
    <w:multiLevelType w:val="hybridMultilevel"/>
    <w:tmpl w:val="57223A62"/>
    <w:lvl w:ilvl="0" w:tplc="1C5C7E32">
      <w:start w:val="1"/>
      <w:numFmt w:val="decimal"/>
      <w:lvlText w:val="§ %1"/>
      <w:lvlJc w:val="left"/>
      <w:pPr>
        <w:tabs>
          <w:tab w:val="num" w:pos="927"/>
        </w:tabs>
        <w:ind w:left="927" w:hanging="567"/>
      </w:pPr>
      <w:rPr>
        <w:rFonts w:cs="Times New Roman" w:hint="default"/>
        <w:b/>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161567A3"/>
    <w:multiLevelType w:val="hybridMultilevel"/>
    <w:tmpl w:val="F68CDF1E"/>
    <w:lvl w:ilvl="0" w:tplc="27847724">
      <w:start w:val="1"/>
      <w:numFmt w:val="lowerLetter"/>
      <w:lvlText w:val="%1)"/>
      <w:lvlJc w:val="left"/>
      <w:pPr>
        <w:ind w:left="1336" w:hanging="360"/>
      </w:pPr>
      <w:rPr>
        <w:i w:val="0"/>
      </w:rPr>
    </w:lvl>
    <w:lvl w:ilvl="1" w:tplc="04150019">
      <w:start w:val="1"/>
      <w:numFmt w:val="lowerLetter"/>
      <w:lvlText w:val="%2."/>
      <w:lvlJc w:val="left"/>
      <w:pPr>
        <w:ind w:left="2056" w:hanging="360"/>
      </w:pPr>
    </w:lvl>
    <w:lvl w:ilvl="2" w:tplc="0415001B" w:tentative="1">
      <w:start w:val="1"/>
      <w:numFmt w:val="lowerRoman"/>
      <w:lvlText w:val="%3."/>
      <w:lvlJc w:val="right"/>
      <w:pPr>
        <w:ind w:left="2776" w:hanging="180"/>
      </w:pPr>
    </w:lvl>
    <w:lvl w:ilvl="3" w:tplc="0415000F" w:tentative="1">
      <w:start w:val="1"/>
      <w:numFmt w:val="decimal"/>
      <w:lvlText w:val="%4."/>
      <w:lvlJc w:val="left"/>
      <w:pPr>
        <w:ind w:left="3496" w:hanging="360"/>
      </w:pPr>
    </w:lvl>
    <w:lvl w:ilvl="4" w:tplc="04150019" w:tentative="1">
      <w:start w:val="1"/>
      <w:numFmt w:val="lowerLetter"/>
      <w:lvlText w:val="%5."/>
      <w:lvlJc w:val="left"/>
      <w:pPr>
        <w:ind w:left="4216" w:hanging="360"/>
      </w:pPr>
    </w:lvl>
    <w:lvl w:ilvl="5" w:tplc="0415001B" w:tentative="1">
      <w:start w:val="1"/>
      <w:numFmt w:val="lowerRoman"/>
      <w:lvlText w:val="%6."/>
      <w:lvlJc w:val="right"/>
      <w:pPr>
        <w:ind w:left="4936" w:hanging="180"/>
      </w:pPr>
    </w:lvl>
    <w:lvl w:ilvl="6" w:tplc="0415000F" w:tentative="1">
      <w:start w:val="1"/>
      <w:numFmt w:val="decimal"/>
      <w:lvlText w:val="%7."/>
      <w:lvlJc w:val="left"/>
      <w:pPr>
        <w:ind w:left="5656" w:hanging="360"/>
      </w:pPr>
    </w:lvl>
    <w:lvl w:ilvl="7" w:tplc="04150019" w:tentative="1">
      <w:start w:val="1"/>
      <w:numFmt w:val="lowerLetter"/>
      <w:lvlText w:val="%8."/>
      <w:lvlJc w:val="left"/>
      <w:pPr>
        <w:ind w:left="6376" w:hanging="360"/>
      </w:pPr>
    </w:lvl>
    <w:lvl w:ilvl="8" w:tplc="0415001B" w:tentative="1">
      <w:start w:val="1"/>
      <w:numFmt w:val="lowerRoman"/>
      <w:lvlText w:val="%9."/>
      <w:lvlJc w:val="right"/>
      <w:pPr>
        <w:ind w:left="7096" w:hanging="180"/>
      </w:pPr>
    </w:lvl>
  </w:abstractNum>
  <w:abstractNum w:abstractNumId="45"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7041BCF"/>
    <w:multiLevelType w:val="multilevel"/>
    <w:tmpl w:val="2FA2D990"/>
    <w:name w:val="WW8Num17222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7" w15:restartNumberingAfterBreak="0">
    <w:nsid w:val="17B77133"/>
    <w:multiLevelType w:val="hybridMultilevel"/>
    <w:tmpl w:val="1B92F4D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184C4A50"/>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49" w15:restartNumberingAfterBreak="0">
    <w:nsid w:val="18DE2410"/>
    <w:multiLevelType w:val="hybridMultilevel"/>
    <w:tmpl w:val="6248C5A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19E75E89"/>
    <w:multiLevelType w:val="singleLevel"/>
    <w:tmpl w:val="3438D540"/>
    <w:lvl w:ilvl="0">
      <w:start w:val="1"/>
      <w:numFmt w:val="decimal"/>
      <w:lvlText w:val="%1."/>
      <w:lvlJc w:val="left"/>
      <w:pPr>
        <w:tabs>
          <w:tab w:val="num" w:pos="360"/>
        </w:tabs>
        <w:ind w:left="360" w:hanging="360"/>
      </w:pPr>
      <w:rPr>
        <w:rFonts w:cs="Times New Roman" w:hint="default"/>
        <w:b w:val="0"/>
      </w:rPr>
    </w:lvl>
  </w:abstractNum>
  <w:abstractNum w:abstractNumId="51"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54" w15:restartNumberingAfterBreak="0">
    <w:nsid w:val="1F721984"/>
    <w:multiLevelType w:val="hybridMultilevel"/>
    <w:tmpl w:val="AB68589A"/>
    <w:lvl w:ilvl="0" w:tplc="04150017">
      <w:start w:val="1"/>
      <w:numFmt w:val="lowerLetter"/>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55" w15:restartNumberingAfterBreak="0">
    <w:nsid w:val="210B4AB8"/>
    <w:multiLevelType w:val="hybridMultilevel"/>
    <w:tmpl w:val="7134724E"/>
    <w:lvl w:ilvl="0" w:tplc="04150019">
      <w:start w:val="1"/>
      <w:numFmt w:val="lowerLetter"/>
      <w:lvlText w:val="%1."/>
      <w:lvlJc w:val="left"/>
      <w:pPr>
        <w:tabs>
          <w:tab w:val="num" w:pos="1429"/>
        </w:tabs>
        <w:ind w:left="1429" w:hanging="360"/>
      </w:pPr>
    </w:lvl>
    <w:lvl w:ilvl="1" w:tplc="04150019">
      <w:start w:val="1"/>
      <w:numFmt w:val="lowerLetter"/>
      <w:lvlText w:val="%2."/>
      <w:lvlJc w:val="left"/>
      <w:pPr>
        <w:tabs>
          <w:tab w:val="num" w:pos="2149"/>
        </w:tabs>
        <w:ind w:left="2149" w:hanging="360"/>
      </w:pPr>
      <w:rPr>
        <w:rFonts w:cs="Times New Roman"/>
      </w:rPr>
    </w:lvl>
    <w:lvl w:ilvl="2" w:tplc="0415001B">
      <w:start w:val="1"/>
      <w:numFmt w:val="lowerRoman"/>
      <w:lvlText w:val="%3."/>
      <w:lvlJc w:val="right"/>
      <w:pPr>
        <w:tabs>
          <w:tab w:val="num" w:pos="2869"/>
        </w:tabs>
        <w:ind w:left="2869" w:hanging="180"/>
      </w:pPr>
      <w:rPr>
        <w:rFonts w:cs="Times New Roman"/>
      </w:rPr>
    </w:lvl>
    <w:lvl w:ilvl="3" w:tplc="0415000F">
      <w:start w:val="1"/>
      <w:numFmt w:val="decimal"/>
      <w:lvlText w:val="%4."/>
      <w:lvlJc w:val="left"/>
      <w:pPr>
        <w:tabs>
          <w:tab w:val="num" w:pos="3589"/>
        </w:tabs>
        <w:ind w:left="3589" w:hanging="360"/>
      </w:pPr>
      <w:rPr>
        <w:rFonts w:cs="Times New Roman"/>
      </w:rPr>
    </w:lvl>
    <w:lvl w:ilvl="4" w:tplc="04150019">
      <w:start w:val="1"/>
      <w:numFmt w:val="lowerLetter"/>
      <w:lvlText w:val="%5."/>
      <w:lvlJc w:val="left"/>
      <w:pPr>
        <w:tabs>
          <w:tab w:val="num" w:pos="4309"/>
        </w:tabs>
        <w:ind w:left="4309" w:hanging="360"/>
      </w:pPr>
      <w:rPr>
        <w:rFonts w:cs="Times New Roman"/>
      </w:rPr>
    </w:lvl>
    <w:lvl w:ilvl="5" w:tplc="0415001B">
      <w:start w:val="1"/>
      <w:numFmt w:val="lowerRoman"/>
      <w:lvlText w:val="%6."/>
      <w:lvlJc w:val="right"/>
      <w:pPr>
        <w:tabs>
          <w:tab w:val="num" w:pos="5029"/>
        </w:tabs>
        <w:ind w:left="5029" w:hanging="180"/>
      </w:pPr>
      <w:rPr>
        <w:rFonts w:cs="Times New Roman"/>
      </w:rPr>
    </w:lvl>
    <w:lvl w:ilvl="6" w:tplc="0415000F">
      <w:start w:val="1"/>
      <w:numFmt w:val="decimal"/>
      <w:lvlText w:val="%7."/>
      <w:lvlJc w:val="left"/>
      <w:pPr>
        <w:tabs>
          <w:tab w:val="num" w:pos="5749"/>
        </w:tabs>
        <w:ind w:left="5749" w:hanging="360"/>
      </w:pPr>
      <w:rPr>
        <w:rFonts w:cs="Times New Roman"/>
      </w:rPr>
    </w:lvl>
    <w:lvl w:ilvl="7" w:tplc="04150019">
      <w:start w:val="1"/>
      <w:numFmt w:val="lowerLetter"/>
      <w:lvlText w:val="%8."/>
      <w:lvlJc w:val="left"/>
      <w:pPr>
        <w:tabs>
          <w:tab w:val="num" w:pos="6469"/>
        </w:tabs>
        <w:ind w:left="6469" w:hanging="360"/>
      </w:pPr>
      <w:rPr>
        <w:rFonts w:cs="Times New Roman"/>
      </w:rPr>
    </w:lvl>
    <w:lvl w:ilvl="8" w:tplc="0415001B">
      <w:start w:val="1"/>
      <w:numFmt w:val="lowerRoman"/>
      <w:lvlText w:val="%9."/>
      <w:lvlJc w:val="right"/>
      <w:pPr>
        <w:tabs>
          <w:tab w:val="num" w:pos="7189"/>
        </w:tabs>
        <w:ind w:left="7189" w:hanging="180"/>
      </w:pPr>
      <w:rPr>
        <w:rFonts w:cs="Times New Roman"/>
      </w:rPr>
    </w:lvl>
  </w:abstractNum>
  <w:abstractNum w:abstractNumId="56" w15:restartNumberingAfterBreak="0">
    <w:nsid w:val="22D861C1"/>
    <w:multiLevelType w:val="hybridMultilevel"/>
    <w:tmpl w:val="C62642F8"/>
    <w:lvl w:ilvl="0" w:tplc="3AFAD516">
      <w:start w:val="1"/>
      <w:numFmt w:val="lowerLetter"/>
      <w:lvlText w:val="%1)"/>
      <w:lvlJc w:val="left"/>
      <w:pPr>
        <w:tabs>
          <w:tab w:val="num" w:pos="1440"/>
        </w:tabs>
        <w:ind w:left="1440" w:hanging="360"/>
      </w:pPr>
      <w:rPr>
        <w:rFonts w:cs="Times New Roman" w:hint="default"/>
        <w:b w:val="0"/>
        <w:bCs w:val="0"/>
      </w:rPr>
    </w:lvl>
    <w:lvl w:ilvl="1" w:tplc="B74441AA">
      <w:start w:val="1"/>
      <w:numFmt w:val="lowerLetter"/>
      <w:lvlText w:val="%2."/>
      <w:lvlJc w:val="left"/>
      <w:pPr>
        <w:ind w:left="1778"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23663FA3"/>
    <w:multiLevelType w:val="hybridMultilevel"/>
    <w:tmpl w:val="FA0AEEF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23A0618F"/>
    <w:multiLevelType w:val="hybridMultilevel"/>
    <w:tmpl w:val="21EEFD36"/>
    <w:lvl w:ilvl="0" w:tplc="04150011">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9" w15:restartNumberingAfterBreak="0">
    <w:nsid w:val="23FD4DC5"/>
    <w:multiLevelType w:val="hybridMultilevel"/>
    <w:tmpl w:val="E0C6C1E2"/>
    <w:lvl w:ilvl="0" w:tplc="0415000F">
      <w:start w:val="1"/>
      <w:numFmt w:val="decimal"/>
      <w:lvlText w:val="%1."/>
      <w:lvlJc w:val="left"/>
      <w:pPr>
        <w:ind w:left="493" w:hanging="360"/>
      </w:pPr>
      <w:rPr>
        <w:rFonts w:cs="Times New Roman"/>
      </w:rPr>
    </w:lvl>
    <w:lvl w:ilvl="1" w:tplc="7C2E6AEC">
      <w:start w:val="1"/>
      <w:numFmt w:val="decimal"/>
      <w:lvlText w:val="%2)"/>
      <w:lvlJc w:val="left"/>
      <w:pPr>
        <w:ind w:left="1558" w:hanging="705"/>
      </w:pPr>
      <w:rPr>
        <w:rFonts w:cs="Times New Roman" w:hint="default"/>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60" w15:restartNumberingAfterBreak="0">
    <w:nsid w:val="24B90143"/>
    <w:multiLevelType w:val="hybridMultilevel"/>
    <w:tmpl w:val="0BE49812"/>
    <w:name w:val="WW8Num292"/>
    <w:lvl w:ilvl="0" w:tplc="EAAA0C2C">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51F580C"/>
    <w:multiLevelType w:val="hybridMultilevel"/>
    <w:tmpl w:val="F9FCF54E"/>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25944DE0"/>
    <w:multiLevelType w:val="hybridMultilevel"/>
    <w:tmpl w:val="7E7E27EC"/>
    <w:lvl w:ilvl="0" w:tplc="04150019">
      <w:start w:val="1"/>
      <w:numFmt w:val="lowerLetter"/>
      <w:lvlText w:val="%1."/>
      <w:lvlJc w:val="left"/>
      <w:pPr>
        <w:ind w:left="1219" w:hanging="360"/>
      </w:pPr>
      <w:rPr>
        <w:rFonts w:cs="Times New Roman"/>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63" w15:restartNumberingAfterBreak="0">
    <w:nsid w:val="25BC4612"/>
    <w:multiLevelType w:val="hybridMultilevel"/>
    <w:tmpl w:val="B6F0A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strike w:val="0"/>
        <w:dstrike w:val="0"/>
        <w:color w:val="auto"/>
      </w:rPr>
    </w:lvl>
    <w:lvl w:ilvl="2">
      <w:start w:val="1"/>
      <w:numFmt w:val="lowerLetter"/>
      <w:lvlText w:val="%3)"/>
      <w:lvlJc w:val="left"/>
      <w:pPr>
        <w:tabs>
          <w:tab w:val="num" w:pos="840"/>
        </w:tabs>
        <w:ind w:left="84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278E1D41"/>
    <w:multiLevelType w:val="hybridMultilevel"/>
    <w:tmpl w:val="1AE41EC8"/>
    <w:lvl w:ilvl="0" w:tplc="0616EF52">
      <w:start w:val="1"/>
      <w:numFmt w:val="lowerLetter"/>
      <w:lvlText w:val="%1."/>
      <w:lvlJc w:val="left"/>
      <w:pPr>
        <w:ind w:left="1778" w:hanging="360"/>
      </w:pPr>
      <w:rPr>
        <w:rFonts w:cs="Times New Roman"/>
        <w:b w:val="0"/>
      </w:rPr>
    </w:lvl>
    <w:lvl w:ilvl="1" w:tplc="04150019" w:tentative="1">
      <w:start w:val="1"/>
      <w:numFmt w:val="lowerLetter"/>
      <w:lvlText w:val="%2."/>
      <w:lvlJc w:val="left"/>
      <w:pPr>
        <w:ind w:left="1778" w:hanging="360"/>
      </w:pPr>
      <w:rPr>
        <w:rFonts w:cs="Times New Roman"/>
      </w:rPr>
    </w:lvl>
    <w:lvl w:ilvl="2" w:tplc="0415001B" w:tentative="1">
      <w:start w:val="1"/>
      <w:numFmt w:val="lowerRoman"/>
      <w:lvlText w:val="%3."/>
      <w:lvlJc w:val="right"/>
      <w:pPr>
        <w:ind w:left="2498" w:hanging="180"/>
      </w:pPr>
      <w:rPr>
        <w:rFonts w:cs="Times New Roman"/>
      </w:rPr>
    </w:lvl>
    <w:lvl w:ilvl="3" w:tplc="0415000F" w:tentative="1">
      <w:start w:val="1"/>
      <w:numFmt w:val="decimal"/>
      <w:lvlText w:val="%4."/>
      <w:lvlJc w:val="left"/>
      <w:pPr>
        <w:ind w:left="3218" w:hanging="360"/>
      </w:pPr>
      <w:rPr>
        <w:rFonts w:cs="Times New Roman"/>
      </w:rPr>
    </w:lvl>
    <w:lvl w:ilvl="4" w:tplc="04150019" w:tentative="1">
      <w:start w:val="1"/>
      <w:numFmt w:val="lowerLetter"/>
      <w:lvlText w:val="%5."/>
      <w:lvlJc w:val="left"/>
      <w:pPr>
        <w:ind w:left="3938" w:hanging="360"/>
      </w:pPr>
      <w:rPr>
        <w:rFonts w:cs="Times New Roman"/>
      </w:rPr>
    </w:lvl>
    <w:lvl w:ilvl="5" w:tplc="0415001B" w:tentative="1">
      <w:start w:val="1"/>
      <w:numFmt w:val="lowerRoman"/>
      <w:lvlText w:val="%6."/>
      <w:lvlJc w:val="right"/>
      <w:pPr>
        <w:ind w:left="4658" w:hanging="180"/>
      </w:pPr>
      <w:rPr>
        <w:rFonts w:cs="Times New Roman"/>
      </w:rPr>
    </w:lvl>
    <w:lvl w:ilvl="6" w:tplc="0415000F" w:tentative="1">
      <w:start w:val="1"/>
      <w:numFmt w:val="decimal"/>
      <w:lvlText w:val="%7."/>
      <w:lvlJc w:val="left"/>
      <w:pPr>
        <w:ind w:left="5378" w:hanging="360"/>
      </w:pPr>
      <w:rPr>
        <w:rFonts w:cs="Times New Roman"/>
      </w:rPr>
    </w:lvl>
    <w:lvl w:ilvl="7" w:tplc="04150019" w:tentative="1">
      <w:start w:val="1"/>
      <w:numFmt w:val="lowerLetter"/>
      <w:lvlText w:val="%8."/>
      <w:lvlJc w:val="left"/>
      <w:pPr>
        <w:ind w:left="6098" w:hanging="360"/>
      </w:pPr>
      <w:rPr>
        <w:rFonts w:cs="Times New Roman"/>
      </w:rPr>
    </w:lvl>
    <w:lvl w:ilvl="8" w:tplc="0415001B" w:tentative="1">
      <w:start w:val="1"/>
      <w:numFmt w:val="lowerRoman"/>
      <w:lvlText w:val="%9."/>
      <w:lvlJc w:val="right"/>
      <w:pPr>
        <w:ind w:left="6818" w:hanging="180"/>
      </w:pPr>
      <w:rPr>
        <w:rFonts w:cs="Times New Roman"/>
      </w:rPr>
    </w:lvl>
  </w:abstractNum>
  <w:abstractNum w:abstractNumId="67" w15:restartNumberingAfterBreak="0">
    <w:nsid w:val="27CB5817"/>
    <w:multiLevelType w:val="hybridMultilevel"/>
    <w:tmpl w:val="853CBB6A"/>
    <w:lvl w:ilvl="0" w:tplc="7C5A03BE">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29850B52"/>
    <w:multiLevelType w:val="hybridMultilevel"/>
    <w:tmpl w:val="1576CBD6"/>
    <w:lvl w:ilvl="0" w:tplc="0415000F">
      <w:start w:val="1"/>
      <w:numFmt w:val="decimal"/>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70" w15:restartNumberingAfterBreak="0">
    <w:nsid w:val="2A5F3EFE"/>
    <w:multiLevelType w:val="hybridMultilevel"/>
    <w:tmpl w:val="EA84593E"/>
    <w:lvl w:ilvl="0" w:tplc="1276AB48">
      <w:start w:val="3"/>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2" w15:restartNumberingAfterBreak="0">
    <w:nsid w:val="2D1C3B70"/>
    <w:multiLevelType w:val="hybridMultilevel"/>
    <w:tmpl w:val="CAE8BD70"/>
    <w:lvl w:ilvl="0" w:tplc="E43A4618">
      <w:start w:val="1"/>
      <w:numFmt w:val="lowerLetter"/>
      <w:lvlText w:val="%1."/>
      <w:lvlJc w:val="left"/>
      <w:pPr>
        <w:ind w:left="144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2E384653"/>
    <w:multiLevelType w:val="hybridMultilevel"/>
    <w:tmpl w:val="F202FDF0"/>
    <w:lvl w:ilvl="0" w:tplc="4E907E36">
      <w:start w:val="1"/>
      <w:numFmt w:val="lowerLetter"/>
      <w:lvlText w:val="%1)"/>
      <w:lvlJc w:val="left"/>
      <w:pPr>
        <w:tabs>
          <w:tab w:val="num" w:pos="1080"/>
        </w:tabs>
        <w:ind w:left="1080" w:hanging="360"/>
      </w:pPr>
      <w:rPr>
        <w:rFonts w:cs="Times New Roman" w:hint="default"/>
        <w:b w:val="0"/>
        <w:bCs w:val="0"/>
        <w:i w:val="0"/>
        <w:iCs w:val="0"/>
        <w:caps w:val="0"/>
        <w:strike w:val="0"/>
        <w:dstrike w:val="0"/>
        <w:vanish w:val="0"/>
        <w:vertAlign w:val="baseline"/>
      </w:rPr>
    </w:lvl>
    <w:lvl w:ilvl="1" w:tplc="AE32583E">
      <w:start w:val="1"/>
      <w:numFmt w:val="lowerLetter"/>
      <w:lvlText w:val="%2."/>
      <w:lvlJc w:val="left"/>
      <w:pPr>
        <w:tabs>
          <w:tab w:val="num" w:pos="928"/>
        </w:tabs>
        <w:ind w:left="928" w:hanging="360"/>
      </w:pPr>
      <w:rPr>
        <w:rFonts w:ascii="Tahoma" w:eastAsia="Calibri" w:hAnsi="Tahoma" w:cs="Tahoma"/>
      </w:rPr>
    </w:lvl>
    <w:lvl w:ilvl="2" w:tplc="0415001B">
      <w:start w:val="1"/>
      <w:numFmt w:val="lowerRoman"/>
      <w:lvlText w:val="%3."/>
      <w:lvlJc w:val="right"/>
      <w:pPr>
        <w:tabs>
          <w:tab w:val="num" w:pos="1980"/>
        </w:tabs>
        <w:ind w:left="1980" w:hanging="180"/>
      </w:pPr>
      <w:rPr>
        <w:rFonts w:cs="Times New Roman"/>
      </w:rPr>
    </w:lvl>
    <w:lvl w:ilvl="3" w:tplc="9444668C">
      <w:start w:val="1"/>
      <w:numFmt w:val="decimal"/>
      <w:lvlText w:val="%4."/>
      <w:lvlJc w:val="left"/>
      <w:pPr>
        <w:tabs>
          <w:tab w:val="num" w:pos="2700"/>
        </w:tabs>
        <w:ind w:left="2700" w:hanging="360"/>
      </w:pPr>
      <w:rPr>
        <w:rFonts w:ascii="Tahoma" w:hAnsi="Tahoma" w:cs="Tahoma" w:hint="default"/>
        <w:sz w:val="20"/>
        <w:szCs w:val="20"/>
      </w:rPr>
    </w:lvl>
    <w:lvl w:ilvl="4" w:tplc="04150019">
      <w:start w:val="1"/>
      <w:numFmt w:val="lowerLetter"/>
      <w:lvlText w:val="%5."/>
      <w:lvlJc w:val="left"/>
      <w:pPr>
        <w:tabs>
          <w:tab w:val="num" w:pos="3420"/>
        </w:tabs>
        <w:ind w:left="3420" w:hanging="360"/>
      </w:pPr>
      <w:rPr>
        <w:rFonts w:cs="Times New Roman"/>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abstractNum w:abstractNumId="74"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75" w15:restartNumberingAfterBreak="0">
    <w:nsid w:val="32ED7E07"/>
    <w:multiLevelType w:val="hybridMultilevel"/>
    <w:tmpl w:val="366067EA"/>
    <w:name w:val="WW8Num2222"/>
    <w:lvl w:ilvl="0" w:tplc="B36E0E06">
      <w:start w:val="1"/>
      <w:numFmt w:val="lowerLetter"/>
      <w:lvlText w:val="%1."/>
      <w:lvlJc w:val="left"/>
      <w:pPr>
        <w:tabs>
          <w:tab w:val="num" w:pos="757"/>
        </w:tabs>
        <w:ind w:left="757" w:hanging="397"/>
      </w:pPr>
      <w:rPr>
        <w:rFonts w:ascii="Calibri" w:eastAsia="Times New Roman"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7" w15:restartNumberingAfterBreak="0">
    <w:nsid w:val="33AC7A26"/>
    <w:multiLevelType w:val="hybridMultilevel"/>
    <w:tmpl w:val="90FEC484"/>
    <w:lvl w:ilvl="0" w:tplc="0415000F">
      <w:start w:val="1"/>
      <w:numFmt w:val="decimal"/>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78" w15:restartNumberingAfterBreak="0">
    <w:nsid w:val="356C2B8C"/>
    <w:multiLevelType w:val="hybridMultilevel"/>
    <w:tmpl w:val="D8C81552"/>
    <w:lvl w:ilvl="0" w:tplc="371C8604">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35A775E4"/>
    <w:multiLevelType w:val="hybridMultilevel"/>
    <w:tmpl w:val="A2D0A23E"/>
    <w:lvl w:ilvl="0" w:tplc="76E216B8">
      <w:start w:val="1"/>
      <w:numFmt w:val="lowerLetter"/>
      <w:lvlText w:val="%1)"/>
      <w:lvlJc w:val="left"/>
      <w:pPr>
        <w:ind w:left="927" w:hanging="360"/>
      </w:pPr>
      <w:rPr>
        <w:rFonts w:ascii="Calibri" w:hAnsi="Calibri" w:cs="Calibri"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0" w15:restartNumberingAfterBreak="0">
    <w:nsid w:val="35D60137"/>
    <w:multiLevelType w:val="hybridMultilevel"/>
    <w:tmpl w:val="AB68589A"/>
    <w:lvl w:ilvl="0" w:tplc="04150017">
      <w:start w:val="1"/>
      <w:numFmt w:val="lowerLetter"/>
      <w:lvlText w:val="%1)"/>
      <w:lvlJc w:val="left"/>
      <w:pPr>
        <w:ind w:left="493" w:hanging="360"/>
      </w:pPr>
      <w:rPr>
        <w:rFonts w:cs="Times New Roman"/>
      </w:rPr>
    </w:lvl>
    <w:lvl w:ilvl="1" w:tplc="04150019">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81" w15:restartNumberingAfterBreak="0">
    <w:nsid w:val="35F94A6D"/>
    <w:multiLevelType w:val="singleLevel"/>
    <w:tmpl w:val="00000014"/>
    <w:lvl w:ilvl="0">
      <w:start w:val="1"/>
      <w:numFmt w:val="lowerLetter"/>
      <w:lvlText w:val="%1."/>
      <w:lvlJc w:val="left"/>
      <w:pPr>
        <w:tabs>
          <w:tab w:val="num" w:pos="720"/>
        </w:tabs>
        <w:ind w:left="720" w:hanging="360"/>
      </w:pPr>
      <w:rPr>
        <w:rFonts w:cs="Times New Roman"/>
      </w:rPr>
    </w:lvl>
  </w:abstractNum>
  <w:abstractNum w:abstractNumId="82" w15:restartNumberingAfterBreak="0">
    <w:nsid w:val="367855C0"/>
    <w:multiLevelType w:val="hybridMultilevel"/>
    <w:tmpl w:val="2F06779E"/>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36981E0E"/>
    <w:multiLevelType w:val="hybridMultilevel"/>
    <w:tmpl w:val="A49EC08A"/>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36DF368A"/>
    <w:multiLevelType w:val="hybridMultilevel"/>
    <w:tmpl w:val="333E359C"/>
    <w:lvl w:ilvl="0" w:tplc="0415000F">
      <w:start w:val="1"/>
      <w:numFmt w:val="decimal"/>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85" w15:restartNumberingAfterBreak="0">
    <w:nsid w:val="36E05D2F"/>
    <w:multiLevelType w:val="hybridMultilevel"/>
    <w:tmpl w:val="41D04338"/>
    <w:lvl w:ilvl="0" w:tplc="0415000F">
      <w:start w:val="1"/>
      <w:numFmt w:val="decimal"/>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86" w15:restartNumberingAfterBreak="0">
    <w:nsid w:val="36FB69C9"/>
    <w:multiLevelType w:val="hybridMultilevel"/>
    <w:tmpl w:val="289A0A8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37533316"/>
    <w:multiLevelType w:val="hybridMultilevel"/>
    <w:tmpl w:val="3968A39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15:restartNumberingAfterBreak="0">
    <w:nsid w:val="384873CF"/>
    <w:multiLevelType w:val="hybridMultilevel"/>
    <w:tmpl w:val="A2D0A23E"/>
    <w:lvl w:ilvl="0" w:tplc="76E216B8">
      <w:start w:val="1"/>
      <w:numFmt w:val="lowerLetter"/>
      <w:lvlText w:val="%1)"/>
      <w:lvlJc w:val="left"/>
      <w:pPr>
        <w:ind w:left="927" w:hanging="360"/>
      </w:pPr>
      <w:rPr>
        <w:rFonts w:ascii="Calibri" w:hAnsi="Calibri" w:cs="Calibri"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9"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90" w15:restartNumberingAfterBreak="0">
    <w:nsid w:val="39D67425"/>
    <w:multiLevelType w:val="hybridMultilevel"/>
    <w:tmpl w:val="08829C4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3A587531"/>
    <w:multiLevelType w:val="hybridMultilevel"/>
    <w:tmpl w:val="4F029862"/>
    <w:lvl w:ilvl="0" w:tplc="0E74D192">
      <w:start w:val="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919A497E">
      <w:start w:val="1"/>
      <w:numFmt w:val="decimal"/>
      <w:lvlText w:val="%4."/>
      <w:lvlJc w:val="left"/>
      <w:pPr>
        <w:ind w:left="2880" w:hanging="360"/>
      </w:pPr>
      <w:rPr>
        <w:rFonts w:cs="Times New Roman"/>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3AD82C60"/>
    <w:multiLevelType w:val="hybridMultilevel"/>
    <w:tmpl w:val="AB68589A"/>
    <w:lvl w:ilvl="0" w:tplc="04150017">
      <w:start w:val="1"/>
      <w:numFmt w:val="lowerLetter"/>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93" w15:restartNumberingAfterBreak="0">
    <w:nsid w:val="3EEF2357"/>
    <w:multiLevelType w:val="hybridMultilevel"/>
    <w:tmpl w:val="AB68589A"/>
    <w:lvl w:ilvl="0" w:tplc="04150017">
      <w:start w:val="1"/>
      <w:numFmt w:val="lowerLetter"/>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94" w15:restartNumberingAfterBreak="0">
    <w:nsid w:val="3F6840A4"/>
    <w:multiLevelType w:val="hybridMultilevel"/>
    <w:tmpl w:val="12C09A5A"/>
    <w:lvl w:ilvl="0" w:tplc="9FFADFE2">
      <w:start w:val="1"/>
      <w:numFmt w:val="lowerLetter"/>
      <w:lvlText w:val="%1."/>
      <w:lvlJc w:val="left"/>
      <w:pPr>
        <w:tabs>
          <w:tab w:val="num" w:pos="1080"/>
        </w:tabs>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FB7123F"/>
    <w:multiLevelType w:val="hybridMultilevel"/>
    <w:tmpl w:val="65FCF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7" w15:restartNumberingAfterBreak="0">
    <w:nsid w:val="408911AA"/>
    <w:multiLevelType w:val="hybridMultilevel"/>
    <w:tmpl w:val="BEBA6C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99"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00" w15:restartNumberingAfterBreak="0">
    <w:nsid w:val="42207931"/>
    <w:multiLevelType w:val="multilevel"/>
    <w:tmpl w:val="F376BE62"/>
    <w:name w:val="WW8Num172"/>
    <w:lvl w:ilvl="0">
      <w:start w:val="3"/>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101" w15:restartNumberingAfterBreak="0">
    <w:nsid w:val="422C5BC9"/>
    <w:multiLevelType w:val="hybridMultilevel"/>
    <w:tmpl w:val="15C2F5E2"/>
    <w:styleLink w:val="Styl22"/>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42A87810"/>
    <w:multiLevelType w:val="hybridMultilevel"/>
    <w:tmpl w:val="0415000F"/>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1A0720A">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439C055F"/>
    <w:multiLevelType w:val="multilevel"/>
    <w:tmpl w:val="7B6070CC"/>
    <w:styleLink w:val="WWNum29"/>
    <w:lvl w:ilvl="0">
      <w:numFmt w:val="bullet"/>
      <w:lvlText w:val=""/>
      <w:lvlJc w:val="left"/>
      <w:pPr>
        <w:ind w:left="720" w:hanging="360"/>
      </w:pPr>
      <w:rPr>
        <w:rFonts w:ascii="Symbol" w:hAnsi="Symbol"/>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4" w15:restartNumberingAfterBreak="0">
    <w:nsid w:val="44856CFD"/>
    <w:multiLevelType w:val="hybridMultilevel"/>
    <w:tmpl w:val="76F05F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15:restartNumberingAfterBreak="0">
    <w:nsid w:val="450D4E60"/>
    <w:multiLevelType w:val="multilevel"/>
    <w:tmpl w:val="7F8814AE"/>
    <w:lvl w:ilvl="0">
      <w:start w:val="6"/>
      <w:numFmt w:val="decimal"/>
      <w:pStyle w:val="punkt"/>
      <w:lvlText w:val="%1"/>
      <w:lvlJc w:val="left"/>
      <w:pPr>
        <w:ind w:left="360" w:hanging="360"/>
      </w:pPr>
      <w:rPr>
        <w:rFonts w:cs="Times New Roman" w:hint="default"/>
      </w:rPr>
    </w:lvl>
    <w:lvl w:ilvl="1">
      <w:start w:val="1"/>
      <w:numFmt w:val="decimal"/>
      <w:lvlText w:val="%2)"/>
      <w:lvlJc w:val="left"/>
      <w:pPr>
        <w:ind w:left="1080" w:hanging="360"/>
      </w:pPr>
      <w:rPr>
        <w:rFonts w:ascii="Arial" w:hAnsi="Arial" w:cs="Arial" w:hint="default"/>
        <w:sz w:val="22"/>
        <w:szCs w:val="22"/>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06" w15:restartNumberingAfterBreak="0">
    <w:nsid w:val="450F2465"/>
    <w:multiLevelType w:val="hybridMultilevel"/>
    <w:tmpl w:val="C630990E"/>
    <w:lvl w:ilvl="0" w:tplc="0415000F">
      <w:start w:val="1"/>
      <w:numFmt w:val="decimal"/>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107" w15:restartNumberingAfterBreak="0">
    <w:nsid w:val="455B736C"/>
    <w:multiLevelType w:val="multilevel"/>
    <w:tmpl w:val="8ADE12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8" w15:restartNumberingAfterBreak="0">
    <w:nsid w:val="46392BBA"/>
    <w:multiLevelType w:val="hybridMultilevel"/>
    <w:tmpl w:val="14F0A23E"/>
    <w:styleLink w:val="1ai2"/>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497D77D8"/>
    <w:multiLevelType w:val="multilevel"/>
    <w:tmpl w:val="F24835CE"/>
    <w:name w:val="WW8Num1722"/>
    <w:lvl w:ilvl="0">
      <w:start w:val="1"/>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110" w15:restartNumberingAfterBreak="1">
    <w:nsid w:val="49A1622C"/>
    <w:multiLevelType w:val="hybridMultilevel"/>
    <w:tmpl w:val="86A01E08"/>
    <w:lvl w:ilvl="0" w:tplc="7570CFEA">
      <w:start w:val="1"/>
      <w:numFmt w:val="decimal"/>
      <w:lvlText w:val="§ %1"/>
      <w:lvlJc w:val="left"/>
      <w:pPr>
        <w:tabs>
          <w:tab w:val="num" w:pos="567"/>
        </w:tabs>
        <w:ind w:left="567" w:hanging="567"/>
      </w:pPr>
      <w:rPr>
        <w:rFonts w:cs="Times New Roman" w:hint="default"/>
        <w:b/>
        <w:i w:val="0"/>
      </w:rPr>
    </w:lvl>
    <w:lvl w:ilvl="1" w:tplc="59A8F1B0">
      <w:start w:val="1"/>
      <w:numFmt w:val="lowerLetter"/>
      <w:lvlText w:val="%2)"/>
      <w:lvlJc w:val="left"/>
      <w:pPr>
        <w:tabs>
          <w:tab w:val="num" w:pos="1440"/>
        </w:tabs>
        <w:ind w:left="1440" w:hanging="360"/>
      </w:pPr>
      <w:rPr>
        <w:rFonts w:cs="Times New Roman" w:hint="default"/>
      </w:rPr>
    </w:lvl>
    <w:lvl w:ilvl="2" w:tplc="D4D47EC0">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1" w15:restartNumberingAfterBreak="0">
    <w:nsid w:val="4C870D2E"/>
    <w:multiLevelType w:val="multilevel"/>
    <w:tmpl w:val="750A6B0A"/>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112" w15:restartNumberingAfterBreak="0">
    <w:nsid w:val="4CC026DD"/>
    <w:multiLevelType w:val="hybridMultilevel"/>
    <w:tmpl w:val="47AC278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F924887"/>
    <w:multiLevelType w:val="multilevel"/>
    <w:tmpl w:val="2FA2D990"/>
    <w:name w:val="WW8Num1722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5" w15:restartNumberingAfterBreak="0">
    <w:nsid w:val="509F35A9"/>
    <w:multiLevelType w:val="hybridMultilevel"/>
    <w:tmpl w:val="AC6E87B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6"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17" w15:restartNumberingAfterBreak="0">
    <w:nsid w:val="544B0D23"/>
    <w:multiLevelType w:val="hybridMultilevel"/>
    <w:tmpl w:val="4A0874FE"/>
    <w:lvl w:ilvl="0" w:tplc="7C509122">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8" w15:restartNumberingAfterBreak="0">
    <w:nsid w:val="54963EE9"/>
    <w:multiLevelType w:val="hybridMultilevel"/>
    <w:tmpl w:val="895E6B98"/>
    <w:lvl w:ilvl="0" w:tplc="0415000F">
      <w:start w:val="1"/>
      <w:numFmt w:val="decimal"/>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119" w15:restartNumberingAfterBreak="0">
    <w:nsid w:val="553647B7"/>
    <w:multiLevelType w:val="hybridMultilevel"/>
    <w:tmpl w:val="14CEAB44"/>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0"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1" w15:restartNumberingAfterBreak="0">
    <w:nsid w:val="55FD2317"/>
    <w:multiLevelType w:val="hybridMultilevel"/>
    <w:tmpl w:val="2948276E"/>
    <w:lvl w:ilvl="0" w:tplc="AD6EF470">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2" w15:restartNumberingAfterBreak="0">
    <w:nsid w:val="561355E0"/>
    <w:multiLevelType w:val="hybridMultilevel"/>
    <w:tmpl w:val="D2EADDD6"/>
    <w:lvl w:ilvl="0" w:tplc="FFC86100">
      <w:start w:val="1"/>
      <w:numFmt w:val="decimal"/>
      <w:lvlText w:val="%1."/>
      <w:lvlJc w:val="left"/>
      <w:pPr>
        <w:ind w:left="3054" w:hanging="360"/>
      </w:pPr>
      <w:rPr>
        <w:i w:val="0"/>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123" w15:restartNumberingAfterBreak="0">
    <w:nsid w:val="581F764B"/>
    <w:multiLevelType w:val="singleLevel"/>
    <w:tmpl w:val="D2A46E2E"/>
    <w:lvl w:ilvl="0">
      <w:start w:val="1"/>
      <w:numFmt w:val="decimal"/>
      <w:pStyle w:val="Ustpwym"/>
      <w:lvlText w:val="%1)"/>
      <w:lvlJc w:val="left"/>
      <w:pPr>
        <w:tabs>
          <w:tab w:val="num" w:pos="510"/>
        </w:tabs>
        <w:ind w:left="510" w:hanging="510"/>
      </w:pPr>
      <w:rPr>
        <w:rFonts w:hint="default"/>
      </w:rPr>
    </w:lvl>
  </w:abstractNum>
  <w:abstractNum w:abstractNumId="124" w15:restartNumberingAfterBreak="0">
    <w:nsid w:val="58DE1655"/>
    <w:multiLevelType w:val="hybridMultilevel"/>
    <w:tmpl w:val="AB68589A"/>
    <w:lvl w:ilvl="0" w:tplc="04150017">
      <w:start w:val="1"/>
      <w:numFmt w:val="lowerLetter"/>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125"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hint="default"/>
      </w:rPr>
    </w:lvl>
    <w:lvl w:ilvl="2" w:tplc="04150005">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26"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7" w15:restartNumberingAfterBreak="0">
    <w:nsid w:val="5BE40DB9"/>
    <w:multiLevelType w:val="multilevel"/>
    <w:tmpl w:val="1C16EAF4"/>
    <w:styleLink w:val="Styl221"/>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i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128"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9" w15:restartNumberingAfterBreak="0">
    <w:nsid w:val="5D26380A"/>
    <w:multiLevelType w:val="singleLevel"/>
    <w:tmpl w:val="3044E8F2"/>
    <w:styleLink w:val="Styl23"/>
    <w:lvl w:ilvl="0">
      <w:start w:val="1"/>
      <w:numFmt w:val="lowerLetter"/>
      <w:lvlText w:val="%1)"/>
      <w:lvlJc w:val="left"/>
      <w:pPr>
        <w:ind w:left="1069" w:hanging="360"/>
      </w:pPr>
      <w:rPr>
        <w:rFonts w:cs="Times New Roman" w:hint="default"/>
        <w:b w:val="0"/>
        <w:bCs w:val="0"/>
        <w:i w:val="0"/>
      </w:rPr>
    </w:lvl>
  </w:abstractNum>
  <w:abstractNum w:abstractNumId="130"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E204026"/>
    <w:multiLevelType w:val="hybridMultilevel"/>
    <w:tmpl w:val="07942950"/>
    <w:lvl w:ilvl="0" w:tplc="7C5A03B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2" w15:restartNumberingAfterBreak="0">
    <w:nsid w:val="5EE65A5B"/>
    <w:multiLevelType w:val="hybridMultilevel"/>
    <w:tmpl w:val="F9249B10"/>
    <w:lvl w:ilvl="0" w:tplc="5C0EDA80">
      <w:start w:val="1"/>
      <w:numFmt w:val="decimal"/>
      <w:lvlText w:val="%1."/>
      <w:lvlJc w:val="left"/>
      <w:pPr>
        <w:tabs>
          <w:tab w:val="num" w:pos="720"/>
        </w:tabs>
        <w:ind w:left="720" w:hanging="360"/>
      </w:pPr>
      <w:rPr>
        <w:rFonts w:cs="Times New Roman"/>
      </w:rPr>
    </w:lvl>
    <w:lvl w:ilvl="1" w:tplc="0D282998">
      <w:start w:val="1"/>
      <w:numFmt w:val="lowerLetter"/>
      <w:lvlText w:val="%2."/>
      <w:lvlJc w:val="left"/>
      <w:pPr>
        <w:tabs>
          <w:tab w:val="num" w:pos="1440"/>
        </w:tabs>
        <w:ind w:left="1440" w:hanging="360"/>
      </w:pPr>
      <w:rPr>
        <w:rFonts w:cs="Times New Roman"/>
      </w:rPr>
    </w:lvl>
    <w:lvl w:ilvl="2" w:tplc="31BECD9A">
      <w:start w:val="1"/>
      <w:numFmt w:val="lowerRoman"/>
      <w:lvlText w:val="%3."/>
      <w:lvlJc w:val="right"/>
      <w:pPr>
        <w:tabs>
          <w:tab w:val="num" w:pos="2160"/>
        </w:tabs>
        <w:ind w:left="2160" w:hanging="180"/>
      </w:pPr>
      <w:rPr>
        <w:rFonts w:cs="Times New Roman"/>
      </w:rPr>
    </w:lvl>
    <w:lvl w:ilvl="3" w:tplc="1E1427A2">
      <w:start w:val="1"/>
      <w:numFmt w:val="decimal"/>
      <w:lvlText w:val="%4."/>
      <w:lvlJc w:val="left"/>
      <w:pPr>
        <w:tabs>
          <w:tab w:val="num" w:pos="2880"/>
        </w:tabs>
        <w:ind w:left="2880" w:hanging="360"/>
      </w:pPr>
      <w:rPr>
        <w:rFonts w:cs="Times New Roman"/>
      </w:rPr>
    </w:lvl>
    <w:lvl w:ilvl="4" w:tplc="DAEC3182">
      <w:start w:val="1"/>
      <w:numFmt w:val="lowerLetter"/>
      <w:lvlText w:val="%5."/>
      <w:lvlJc w:val="left"/>
      <w:pPr>
        <w:tabs>
          <w:tab w:val="num" w:pos="3600"/>
        </w:tabs>
        <w:ind w:left="3600" w:hanging="360"/>
      </w:pPr>
      <w:rPr>
        <w:rFonts w:cs="Times New Roman"/>
      </w:rPr>
    </w:lvl>
    <w:lvl w:ilvl="5" w:tplc="D840B280">
      <w:start w:val="1"/>
      <w:numFmt w:val="lowerRoman"/>
      <w:lvlText w:val="%6."/>
      <w:lvlJc w:val="right"/>
      <w:pPr>
        <w:tabs>
          <w:tab w:val="num" w:pos="4320"/>
        </w:tabs>
        <w:ind w:left="4320" w:hanging="180"/>
      </w:pPr>
      <w:rPr>
        <w:rFonts w:cs="Times New Roman"/>
      </w:rPr>
    </w:lvl>
    <w:lvl w:ilvl="6" w:tplc="57968286">
      <w:start w:val="1"/>
      <w:numFmt w:val="decimal"/>
      <w:lvlText w:val="%7."/>
      <w:lvlJc w:val="left"/>
      <w:pPr>
        <w:tabs>
          <w:tab w:val="num" w:pos="5040"/>
        </w:tabs>
        <w:ind w:left="5040" w:hanging="360"/>
      </w:pPr>
      <w:rPr>
        <w:rFonts w:cs="Times New Roman"/>
      </w:rPr>
    </w:lvl>
    <w:lvl w:ilvl="7" w:tplc="B50637C4">
      <w:start w:val="1"/>
      <w:numFmt w:val="lowerLetter"/>
      <w:lvlText w:val="%8."/>
      <w:lvlJc w:val="left"/>
      <w:pPr>
        <w:tabs>
          <w:tab w:val="num" w:pos="5760"/>
        </w:tabs>
        <w:ind w:left="5760" w:hanging="360"/>
      </w:pPr>
      <w:rPr>
        <w:rFonts w:cs="Times New Roman"/>
      </w:rPr>
    </w:lvl>
    <w:lvl w:ilvl="8" w:tplc="CE263A18">
      <w:start w:val="1"/>
      <w:numFmt w:val="lowerRoman"/>
      <w:lvlText w:val="%9."/>
      <w:lvlJc w:val="right"/>
      <w:pPr>
        <w:tabs>
          <w:tab w:val="num" w:pos="6480"/>
        </w:tabs>
        <w:ind w:left="6480" w:hanging="180"/>
      </w:pPr>
      <w:rPr>
        <w:rFonts w:cs="Times New Roman"/>
      </w:rPr>
    </w:lvl>
  </w:abstractNum>
  <w:abstractNum w:abstractNumId="133"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4" w15:restartNumberingAfterBreak="0">
    <w:nsid w:val="5FA32C4F"/>
    <w:multiLevelType w:val="multilevel"/>
    <w:tmpl w:val="6A3E454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b w:val="0"/>
      </w:rPr>
    </w:lvl>
    <w:lvl w:ilvl="2">
      <w:start w:val="1"/>
      <w:numFmt w:val="decimal"/>
      <w:lvlText w:val="%3."/>
      <w:lvlJc w:val="left"/>
      <w:pPr>
        <w:tabs>
          <w:tab w:val="num" w:pos="2340"/>
        </w:tabs>
        <w:ind w:left="234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5"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136" w15:restartNumberingAfterBreak="0">
    <w:nsid w:val="60B53EA5"/>
    <w:multiLevelType w:val="hybridMultilevel"/>
    <w:tmpl w:val="F49233C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38E0E42"/>
    <w:multiLevelType w:val="hybridMultilevel"/>
    <w:tmpl w:val="6F94FC56"/>
    <w:lvl w:ilvl="0" w:tplc="C736DAB8">
      <w:start w:val="1"/>
      <w:numFmt w:val="lowerLetter"/>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8" w15:restartNumberingAfterBreak="0">
    <w:nsid w:val="63DA6394"/>
    <w:multiLevelType w:val="hybridMultilevel"/>
    <w:tmpl w:val="E728A35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9" w15:restartNumberingAfterBreak="0">
    <w:nsid w:val="644A32E5"/>
    <w:multiLevelType w:val="hybridMultilevel"/>
    <w:tmpl w:val="889098DA"/>
    <w:lvl w:ilvl="0" w:tplc="2744E9CC">
      <w:start w:val="7"/>
      <w:numFmt w:val="lowerLetter"/>
      <w:lvlText w:val="%1)"/>
      <w:lvlJc w:val="left"/>
      <w:pPr>
        <w:ind w:left="927"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1" w15:restartNumberingAfterBreak="0">
    <w:nsid w:val="65023C06"/>
    <w:multiLevelType w:val="hybridMultilevel"/>
    <w:tmpl w:val="5FCCA144"/>
    <w:lvl w:ilvl="0" w:tplc="62CCC1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2"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3" w15:restartNumberingAfterBreak="0">
    <w:nsid w:val="66AF158C"/>
    <w:multiLevelType w:val="hybridMultilevel"/>
    <w:tmpl w:val="6E705F80"/>
    <w:lvl w:ilvl="0" w:tplc="D570C2C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6D430B9"/>
    <w:multiLevelType w:val="hybridMultilevel"/>
    <w:tmpl w:val="AB68589A"/>
    <w:lvl w:ilvl="0" w:tplc="04150017">
      <w:start w:val="1"/>
      <w:numFmt w:val="lowerLetter"/>
      <w:lvlText w:val="%1)"/>
      <w:lvlJc w:val="left"/>
      <w:pPr>
        <w:ind w:left="493" w:hanging="360"/>
      </w:pPr>
      <w:rPr>
        <w:rFonts w:cs="Times New Roman"/>
      </w:rPr>
    </w:lvl>
    <w:lvl w:ilvl="1" w:tplc="04150019" w:tentative="1">
      <w:start w:val="1"/>
      <w:numFmt w:val="lowerLetter"/>
      <w:lvlText w:val="%2."/>
      <w:lvlJc w:val="left"/>
      <w:pPr>
        <w:ind w:left="1213" w:hanging="360"/>
      </w:pPr>
      <w:rPr>
        <w:rFonts w:cs="Times New Roman"/>
      </w:rPr>
    </w:lvl>
    <w:lvl w:ilvl="2" w:tplc="0415001B" w:tentative="1">
      <w:start w:val="1"/>
      <w:numFmt w:val="lowerRoman"/>
      <w:lvlText w:val="%3."/>
      <w:lvlJc w:val="right"/>
      <w:pPr>
        <w:ind w:left="1933" w:hanging="180"/>
      </w:pPr>
      <w:rPr>
        <w:rFonts w:cs="Times New Roman"/>
      </w:rPr>
    </w:lvl>
    <w:lvl w:ilvl="3" w:tplc="0415000F" w:tentative="1">
      <w:start w:val="1"/>
      <w:numFmt w:val="decimal"/>
      <w:lvlText w:val="%4."/>
      <w:lvlJc w:val="left"/>
      <w:pPr>
        <w:ind w:left="2653" w:hanging="360"/>
      </w:pPr>
      <w:rPr>
        <w:rFonts w:cs="Times New Roman"/>
      </w:rPr>
    </w:lvl>
    <w:lvl w:ilvl="4" w:tplc="04150019" w:tentative="1">
      <w:start w:val="1"/>
      <w:numFmt w:val="lowerLetter"/>
      <w:lvlText w:val="%5."/>
      <w:lvlJc w:val="left"/>
      <w:pPr>
        <w:ind w:left="3373" w:hanging="360"/>
      </w:pPr>
      <w:rPr>
        <w:rFonts w:cs="Times New Roman"/>
      </w:rPr>
    </w:lvl>
    <w:lvl w:ilvl="5" w:tplc="0415001B" w:tentative="1">
      <w:start w:val="1"/>
      <w:numFmt w:val="lowerRoman"/>
      <w:lvlText w:val="%6."/>
      <w:lvlJc w:val="right"/>
      <w:pPr>
        <w:ind w:left="4093" w:hanging="180"/>
      </w:pPr>
      <w:rPr>
        <w:rFonts w:cs="Times New Roman"/>
      </w:rPr>
    </w:lvl>
    <w:lvl w:ilvl="6" w:tplc="0415000F" w:tentative="1">
      <w:start w:val="1"/>
      <w:numFmt w:val="decimal"/>
      <w:lvlText w:val="%7."/>
      <w:lvlJc w:val="left"/>
      <w:pPr>
        <w:ind w:left="4813" w:hanging="360"/>
      </w:pPr>
      <w:rPr>
        <w:rFonts w:cs="Times New Roman"/>
      </w:rPr>
    </w:lvl>
    <w:lvl w:ilvl="7" w:tplc="04150019" w:tentative="1">
      <w:start w:val="1"/>
      <w:numFmt w:val="lowerLetter"/>
      <w:lvlText w:val="%8."/>
      <w:lvlJc w:val="left"/>
      <w:pPr>
        <w:ind w:left="5533" w:hanging="360"/>
      </w:pPr>
      <w:rPr>
        <w:rFonts w:cs="Times New Roman"/>
      </w:rPr>
    </w:lvl>
    <w:lvl w:ilvl="8" w:tplc="0415001B" w:tentative="1">
      <w:start w:val="1"/>
      <w:numFmt w:val="lowerRoman"/>
      <w:lvlText w:val="%9."/>
      <w:lvlJc w:val="right"/>
      <w:pPr>
        <w:ind w:left="6253" w:hanging="180"/>
      </w:pPr>
      <w:rPr>
        <w:rFonts w:cs="Times New Roman"/>
      </w:rPr>
    </w:lvl>
  </w:abstractNum>
  <w:abstractNum w:abstractNumId="145" w15:restartNumberingAfterBreak="0">
    <w:nsid w:val="68832A9C"/>
    <w:multiLevelType w:val="hybridMultilevel"/>
    <w:tmpl w:val="23FCD704"/>
    <w:lvl w:ilvl="0" w:tplc="639A6976">
      <w:start w:val="1"/>
      <w:numFmt w:val="lowerLetter"/>
      <w:lvlText w:val="%1)"/>
      <w:lvlJc w:val="left"/>
      <w:pPr>
        <w:ind w:left="360" w:hanging="360"/>
      </w:pPr>
      <w:rPr>
        <w:rFonts w:asciiTheme="minorHAnsi" w:eastAsia="Times New Roman" w:hAnsiTheme="minorHAnsi" w:cs="Calibri" w:hint="default"/>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6" w15:restartNumberingAfterBreak="0">
    <w:nsid w:val="6AF34B1B"/>
    <w:multiLevelType w:val="hybridMultilevel"/>
    <w:tmpl w:val="144C02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7"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8" w15:restartNumberingAfterBreak="0">
    <w:nsid w:val="6CF00FD6"/>
    <w:multiLevelType w:val="hybridMultilevel"/>
    <w:tmpl w:val="BAA85004"/>
    <w:lvl w:ilvl="0" w:tplc="866A0F4A">
      <w:start w:val="1"/>
      <w:numFmt w:val="lowerLetter"/>
      <w:lvlText w:val="%1."/>
      <w:lvlJc w:val="left"/>
      <w:pPr>
        <w:tabs>
          <w:tab w:val="num" w:pos="757"/>
        </w:tabs>
        <w:ind w:left="757" w:hanging="397"/>
      </w:pPr>
      <w:rPr>
        <w:rFonts w:ascii="Calibri" w:eastAsia="Times New Roman" w:hAnsi="Calibri" w:cs="Calibri" w:hint="default"/>
        <w:b w:val="0"/>
        <w:i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9"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0" w15:restartNumberingAfterBreak="0">
    <w:nsid w:val="6D867104"/>
    <w:multiLevelType w:val="hybridMultilevel"/>
    <w:tmpl w:val="F22AF4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6EAE5214"/>
    <w:multiLevelType w:val="hybridMultilevel"/>
    <w:tmpl w:val="528E8DFE"/>
    <w:lvl w:ilvl="0" w:tplc="B4E0A3DA">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2" w15:restartNumberingAfterBreak="0">
    <w:nsid w:val="6FB37B47"/>
    <w:multiLevelType w:val="hybridMultilevel"/>
    <w:tmpl w:val="65FCF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54"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5"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6"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57"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58"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9" w15:restartNumberingAfterBreak="0">
    <w:nsid w:val="74F9588E"/>
    <w:multiLevelType w:val="hybridMultilevel"/>
    <w:tmpl w:val="4F109326"/>
    <w:lvl w:ilvl="0" w:tplc="D8804C38">
      <w:start w:val="1"/>
      <w:numFmt w:val="lowerLetter"/>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0"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61" w15:restartNumberingAfterBreak="0">
    <w:nsid w:val="762B1626"/>
    <w:multiLevelType w:val="hybridMultilevel"/>
    <w:tmpl w:val="28C4546C"/>
    <w:lvl w:ilvl="0" w:tplc="962A4700">
      <w:start w:val="1"/>
      <w:numFmt w:val="upperRoman"/>
      <w:lvlText w:val="%1."/>
      <w:lvlJc w:val="left"/>
      <w:pPr>
        <w:ind w:left="1080" w:hanging="72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6A26CB8"/>
    <w:multiLevelType w:val="hybridMultilevel"/>
    <w:tmpl w:val="D0EEF6F6"/>
    <w:lvl w:ilvl="0" w:tplc="D870DEB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4"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5" w15:restartNumberingAfterBreak="1">
    <w:nsid w:val="77DF04E8"/>
    <w:multiLevelType w:val="hybridMultilevel"/>
    <w:tmpl w:val="AC583340"/>
    <w:lvl w:ilvl="0" w:tplc="7C3802C6">
      <w:start w:val="1"/>
      <w:numFmt w:val="decimal"/>
      <w:lvlText w:val="%1."/>
      <w:lvlJc w:val="left"/>
      <w:pPr>
        <w:tabs>
          <w:tab w:val="num" w:pos="360"/>
        </w:tabs>
        <w:ind w:left="360" w:hanging="360"/>
      </w:pPr>
      <w:rPr>
        <w:rFonts w:cs="Times New Roman" w:hint="default"/>
        <w:b w:val="0"/>
      </w:rPr>
    </w:lvl>
    <w:lvl w:ilvl="1" w:tplc="9DECF6B6">
      <w:start w:val="1"/>
      <w:numFmt w:val="lowerLetter"/>
      <w:lvlText w:val="%2)"/>
      <w:lvlJc w:val="left"/>
      <w:pPr>
        <w:tabs>
          <w:tab w:val="num" w:pos="1080"/>
        </w:tabs>
        <w:ind w:left="1080" w:hanging="360"/>
      </w:pPr>
      <w:rPr>
        <w:rFonts w:cs="Times New Roman"/>
        <w:sz w:val="22"/>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66" w15:restartNumberingAfterBreak="0">
    <w:nsid w:val="7806407A"/>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7" w15:restartNumberingAfterBreak="0">
    <w:nsid w:val="78133E33"/>
    <w:multiLevelType w:val="hybridMultilevel"/>
    <w:tmpl w:val="BB16D93C"/>
    <w:lvl w:ilvl="0" w:tplc="04150019">
      <w:start w:val="1"/>
      <w:numFmt w:val="lowerLetter"/>
      <w:lvlText w:val="%1."/>
      <w:lvlJc w:val="left"/>
      <w:pPr>
        <w:tabs>
          <w:tab w:val="num" w:pos="1069"/>
        </w:tabs>
        <w:ind w:left="1069" w:hanging="360"/>
      </w:pPr>
    </w:lvl>
    <w:lvl w:ilvl="1" w:tplc="04150019">
      <w:start w:val="1"/>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168"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9" w15:restartNumberingAfterBreak="0">
    <w:nsid w:val="7BDB56B1"/>
    <w:multiLevelType w:val="hybridMultilevel"/>
    <w:tmpl w:val="10F4C79C"/>
    <w:lvl w:ilvl="0" w:tplc="4E907E36">
      <w:start w:val="1"/>
      <w:numFmt w:val="lowerLetter"/>
      <w:lvlText w:val="%1)"/>
      <w:lvlJc w:val="left"/>
      <w:pPr>
        <w:tabs>
          <w:tab w:val="num" w:pos="1080"/>
        </w:tabs>
        <w:ind w:left="1080" w:hanging="360"/>
      </w:pPr>
      <w:rPr>
        <w:rFonts w:cs="Times New Roman" w:hint="default"/>
        <w:b w:val="0"/>
        <w:bCs w:val="0"/>
        <w:i w:val="0"/>
        <w:iCs w:val="0"/>
        <w:caps w:val="0"/>
        <w:strike w:val="0"/>
        <w:dstrike w:val="0"/>
        <w:vanish w:val="0"/>
        <w:vertAlign w:val="baseline"/>
      </w:rPr>
    </w:lvl>
    <w:lvl w:ilvl="1" w:tplc="CA3C0F44">
      <w:start w:val="1"/>
      <w:numFmt w:val="lowerLetter"/>
      <w:lvlText w:val="%2."/>
      <w:lvlJc w:val="left"/>
      <w:pPr>
        <w:tabs>
          <w:tab w:val="num" w:pos="928"/>
        </w:tabs>
        <w:ind w:left="928" w:hanging="360"/>
      </w:pPr>
      <w:rPr>
        <w:rFonts w:cs="Times New Roman"/>
      </w:rPr>
    </w:lvl>
    <w:lvl w:ilvl="2" w:tplc="0415001B">
      <w:start w:val="1"/>
      <w:numFmt w:val="lowerRoman"/>
      <w:lvlText w:val="%3."/>
      <w:lvlJc w:val="right"/>
      <w:pPr>
        <w:tabs>
          <w:tab w:val="num" w:pos="1980"/>
        </w:tabs>
        <w:ind w:left="1980" w:hanging="180"/>
      </w:pPr>
      <w:rPr>
        <w:rFonts w:cs="Times New Roman"/>
      </w:rPr>
    </w:lvl>
    <w:lvl w:ilvl="3" w:tplc="9444668C">
      <w:start w:val="1"/>
      <w:numFmt w:val="decimal"/>
      <w:lvlText w:val="%4."/>
      <w:lvlJc w:val="left"/>
      <w:pPr>
        <w:tabs>
          <w:tab w:val="num" w:pos="2700"/>
        </w:tabs>
        <w:ind w:left="2700" w:hanging="360"/>
      </w:pPr>
      <w:rPr>
        <w:rFonts w:ascii="Tahoma" w:hAnsi="Tahoma" w:cs="Tahoma" w:hint="default"/>
        <w:sz w:val="20"/>
        <w:szCs w:val="20"/>
      </w:rPr>
    </w:lvl>
    <w:lvl w:ilvl="4" w:tplc="39A82E02">
      <w:start w:val="1"/>
      <w:numFmt w:val="lowerLetter"/>
      <w:lvlText w:val="%5."/>
      <w:lvlJc w:val="left"/>
      <w:pPr>
        <w:tabs>
          <w:tab w:val="num" w:pos="3420"/>
        </w:tabs>
        <w:ind w:left="3420" w:hanging="360"/>
      </w:pPr>
      <w:rPr>
        <w:rFonts w:cs="Times New Roman"/>
        <w:b w:val="0"/>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abstractNum w:abstractNumId="170"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1"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9"/>
    <w:lvlOverride w:ilvl="0">
      <w:lvl w:ilvl="0">
        <w:start w:val="1"/>
        <w:numFmt w:val="lowerLetter"/>
        <w:lvlText w:val="%1)"/>
        <w:lvlJc w:val="left"/>
        <w:pPr>
          <w:ind w:left="1069" w:hanging="360"/>
        </w:pPr>
        <w:rPr>
          <w:rFonts w:cs="Times New Roman" w:hint="default"/>
          <w:b w:val="0"/>
          <w:bCs w:val="0"/>
          <w:i w:val="0"/>
          <w:color w:val="auto"/>
        </w:rPr>
      </w:lvl>
    </w:lvlOverride>
  </w:num>
  <w:num w:numId="2">
    <w:abstractNumId w:val="127"/>
  </w:num>
  <w:num w:numId="3">
    <w:abstractNumId w:val="142"/>
  </w:num>
  <w:num w:numId="4">
    <w:abstractNumId w:val="89"/>
  </w:num>
  <w:num w:numId="5">
    <w:abstractNumId w:val="111"/>
  </w:num>
  <w:num w:numId="6">
    <w:abstractNumId w:val="133"/>
  </w:num>
  <w:num w:numId="7">
    <w:abstractNumId w:val="135"/>
  </w:num>
  <w:num w:numId="8">
    <w:abstractNumId w:val="36"/>
  </w:num>
  <w:num w:numId="9">
    <w:abstractNumId w:val="153"/>
  </w:num>
  <w:num w:numId="10">
    <w:abstractNumId w:val="140"/>
  </w:num>
  <w:num w:numId="11">
    <w:abstractNumId w:val="160"/>
  </w:num>
  <w:num w:numId="12">
    <w:abstractNumId w:val="21"/>
  </w:num>
  <w:num w:numId="13">
    <w:abstractNumId w:val="0"/>
  </w:num>
  <w:num w:numId="14">
    <w:abstractNumId w:val="127"/>
  </w:num>
  <w:num w:numId="15">
    <w:abstractNumId w:val="127"/>
  </w:num>
  <w:num w:numId="16">
    <w:abstractNumId w:val="156"/>
  </w:num>
  <w:num w:numId="17">
    <w:abstractNumId w:val="127"/>
  </w:num>
  <w:num w:numId="18">
    <w:abstractNumId w:val="130"/>
  </w:num>
  <w:num w:numId="19">
    <w:abstractNumId w:val="171"/>
  </w:num>
  <w:num w:numId="20">
    <w:abstractNumId w:val="25"/>
  </w:num>
  <w:num w:numId="21">
    <w:abstractNumId w:val="108"/>
  </w:num>
  <w:num w:numId="22">
    <w:abstractNumId w:val="83"/>
  </w:num>
  <w:num w:numId="23">
    <w:abstractNumId w:val="143"/>
  </w:num>
  <w:num w:numId="24">
    <w:abstractNumId w:val="31"/>
  </w:num>
  <w:num w:numId="25">
    <w:abstractNumId w:val="65"/>
  </w:num>
  <w:num w:numId="26">
    <w:abstractNumId w:val="127"/>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7">
    <w:abstractNumId w:val="127"/>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8">
    <w:abstractNumId w:val="127"/>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9">
    <w:abstractNumId w:val="127"/>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30">
    <w:abstractNumId w:val="127"/>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127"/>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2">
    <w:abstractNumId w:val="119"/>
  </w:num>
  <w:num w:numId="33">
    <w:abstractNumId w:val="76"/>
  </w:num>
  <w:num w:numId="34">
    <w:abstractNumId w:val="120"/>
  </w:num>
  <w:num w:numId="35">
    <w:abstractNumId w:val="113"/>
  </w:num>
  <w:num w:numId="36">
    <w:abstractNumId w:val="22"/>
  </w:num>
  <w:num w:numId="37">
    <w:abstractNumId w:val="170"/>
  </w:num>
  <w:num w:numId="38">
    <w:abstractNumId w:val="102"/>
  </w:num>
  <w:num w:numId="39">
    <w:abstractNumId w:val="129"/>
  </w:num>
  <w:num w:numId="40">
    <w:abstractNumId w:val="127"/>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41">
    <w:abstractNumId w:val="159"/>
  </w:num>
  <w:num w:numId="42">
    <w:abstractNumId w:val="137"/>
  </w:num>
  <w:num w:numId="43">
    <w:abstractNumId w:val="161"/>
  </w:num>
  <w:num w:numId="44">
    <w:abstractNumId w:val="78"/>
  </w:num>
  <w:num w:numId="45">
    <w:abstractNumId w:val="163"/>
  </w:num>
  <w:num w:numId="46">
    <w:abstractNumId w:val="53"/>
  </w:num>
  <w:num w:numId="47">
    <w:abstractNumId w:val="151"/>
  </w:num>
  <w:num w:numId="48">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2"/>
  </w:num>
  <w:num w:numId="51">
    <w:abstractNumId w:val="45"/>
  </w:num>
  <w:num w:numId="52">
    <w:abstractNumId w:val="105"/>
  </w:num>
  <w:num w:numId="53">
    <w:abstractNumId w:val="103"/>
  </w:num>
  <w:num w:numId="54">
    <w:abstractNumId w:val="122"/>
  </w:num>
  <w:num w:numId="55">
    <w:abstractNumId w:val="57"/>
  </w:num>
  <w:num w:numId="56">
    <w:abstractNumId w:val="44"/>
  </w:num>
  <w:num w:numId="57">
    <w:abstractNumId w:val="99"/>
  </w:num>
  <w:num w:numId="58">
    <w:abstractNumId w:val="162"/>
  </w:num>
  <w:num w:numId="59">
    <w:abstractNumId w:val="28"/>
  </w:num>
  <w:num w:numId="60">
    <w:abstractNumId w:val="149"/>
  </w:num>
  <w:num w:numId="61">
    <w:abstractNumId w:val="51"/>
  </w:num>
  <w:num w:numId="62">
    <w:abstractNumId w:val="96"/>
  </w:num>
  <w:num w:numId="63">
    <w:abstractNumId w:val="48"/>
  </w:num>
  <w:num w:numId="64">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7"/>
  </w:num>
  <w:num w:numId="68">
    <w:abstractNumId w:val="33"/>
  </w:num>
  <w:num w:numId="69">
    <w:abstractNumId w:val="165"/>
  </w:num>
  <w:num w:numId="70">
    <w:abstractNumId w:val="50"/>
  </w:num>
  <w:num w:numId="71">
    <w:abstractNumId w:val="146"/>
  </w:num>
  <w:num w:numId="72">
    <w:abstractNumId w:val="58"/>
  </w:num>
  <w:num w:numId="73">
    <w:abstractNumId w:val="168"/>
  </w:num>
  <w:num w:numId="74">
    <w:abstractNumId w:val="43"/>
  </w:num>
  <w:num w:numId="75">
    <w:abstractNumId w:val="132"/>
  </w:num>
  <w:num w:numId="76">
    <w:abstractNumId w:val="123"/>
  </w:num>
  <w:num w:numId="77">
    <w:abstractNumId w:val="147"/>
  </w:num>
  <w:num w:numId="78">
    <w:abstractNumId w:val="167"/>
  </w:num>
  <w:num w:numId="79">
    <w:abstractNumId w:val="55"/>
  </w:num>
  <w:num w:numId="80">
    <w:abstractNumId w:val="104"/>
  </w:num>
  <w:num w:numId="81">
    <w:abstractNumId w:val="95"/>
  </w:num>
  <w:num w:numId="82">
    <w:abstractNumId w:val="152"/>
  </w:num>
  <w:num w:numId="83">
    <w:abstractNumId w:val="39"/>
  </w:num>
  <w:num w:numId="84">
    <w:abstractNumId w:val="134"/>
  </w:num>
  <w:num w:numId="85">
    <w:abstractNumId w:val="79"/>
  </w:num>
  <w:num w:numId="86">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3"/>
  </w:num>
  <w:num w:numId="88">
    <w:abstractNumId w:val="17"/>
  </w:num>
  <w:num w:numId="89">
    <w:abstractNumId w:val="136"/>
  </w:num>
  <w:num w:numId="90">
    <w:abstractNumId w:val="34"/>
  </w:num>
  <w:num w:numId="91">
    <w:abstractNumId w:val="121"/>
  </w:num>
  <w:num w:numId="92">
    <w:abstractNumId w:val="24"/>
  </w:num>
  <w:num w:numId="93">
    <w:abstractNumId w:val="73"/>
  </w:num>
  <w:num w:numId="94">
    <w:abstractNumId w:val="62"/>
  </w:num>
  <w:num w:numId="95">
    <w:abstractNumId w:val="110"/>
  </w:num>
  <w:num w:numId="96">
    <w:abstractNumId w:val="10"/>
  </w:num>
  <w:num w:numId="97">
    <w:abstractNumId w:val="15"/>
  </w:num>
  <w:num w:numId="98">
    <w:abstractNumId w:val="16"/>
  </w:num>
  <w:num w:numId="99">
    <w:abstractNumId w:val="18"/>
  </w:num>
  <w:num w:numId="100">
    <w:abstractNumId w:val="40"/>
  </w:num>
  <w:num w:numId="101">
    <w:abstractNumId w:val="38"/>
  </w:num>
  <w:num w:numId="102">
    <w:abstractNumId w:val="47"/>
  </w:num>
  <w:num w:numId="103">
    <w:abstractNumId w:val="42"/>
  </w:num>
  <w:num w:numId="104">
    <w:abstractNumId w:val="61"/>
  </w:num>
  <w:num w:numId="105">
    <w:abstractNumId w:val="91"/>
  </w:num>
  <w:num w:numId="106">
    <w:abstractNumId w:val="117"/>
  </w:num>
  <w:num w:numId="107">
    <w:abstractNumId w:val="72"/>
  </w:num>
  <w:num w:numId="108">
    <w:abstractNumId w:val="56"/>
  </w:num>
  <w:num w:numId="109">
    <w:abstractNumId w:val="66"/>
  </w:num>
  <w:num w:numId="110">
    <w:abstractNumId w:val="166"/>
  </w:num>
  <w:num w:numId="111">
    <w:abstractNumId w:val="82"/>
  </w:num>
  <w:num w:numId="112">
    <w:abstractNumId w:val="70"/>
  </w:num>
  <w:num w:numId="113">
    <w:abstractNumId w:val="112"/>
  </w:num>
  <w:num w:numId="114">
    <w:abstractNumId w:val="148"/>
  </w:num>
  <w:num w:numId="115">
    <w:abstractNumId w:val="131"/>
  </w:num>
  <w:num w:numId="116">
    <w:abstractNumId w:val="81"/>
  </w:num>
  <w:num w:numId="117">
    <w:abstractNumId w:val="94"/>
  </w:num>
  <w:num w:numId="118">
    <w:abstractNumId w:val="150"/>
  </w:num>
  <w:num w:numId="119">
    <w:abstractNumId w:val="109"/>
  </w:num>
  <w:num w:numId="120">
    <w:abstractNumId w:val="41"/>
  </w:num>
  <w:num w:numId="121">
    <w:abstractNumId w:val="67"/>
  </w:num>
  <w:num w:numId="122">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1"/>
  </w:num>
  <w:num w:numId="124">
    <w:abstractNumId w:val="54"/>
  </w:num>
  <w:num w:numId="125">
    <w:abstractNumId w:val="125"/>
  </w:num>
  <w:num w:numId="126">
    <w:abstractNumId w:val="92"/>
  </w:num>
  <w:num w:numId="127">
    <w:abstractNumId w:val="124"/>
  </w:num>
  <w:num w:numId="128">
    <w:abstractNumId w:val="144"/>
  </w:num>
  <w:num w:numId="129">
    <w:abstractNumId w:val="20"/>
  </w:num>
  <w:num w:numId="130">
    <w:abstractNumId w:val="80"/>
  </w:num>
  <w:num w:numId="131">
    <w:abstractNumId w:val="29"/>
  </w:num>
  <w:num w:numId="132">
    <w:abstractNumId w:val="145"/>
  </w:num>
  <w:num w:numId="133">
    <w:abstractNumId w:val="32"/>
  </w:num>
  <w:num w:numId="134">
    <w:abstractNumId w:val="84"/>
  </w:num>
  <w:num w:numId="135">
    <w:abstractNumId w:val="35"/>
  </w:num>
  <w:num w:numId="136">
    <w:abstractNumId w:val="106"/>
  </w:num>
  <w:num w:numId="137">
    <w:abstractNumId w:val="93"/>
  </w:num>
  <w:num w:numId="138">
    <w:abstractNumId w:val="27"/>
  </w:num>
  <w:num w:numId="139">
    <w:abstractNumId w:val="77"/>
  </w:num>
  <w:num w:numId="140">
    <w:abstractNumId w:val="118"/>
  </w:num>
  <w:num w:numId="141">
    <w:abstractNumId w:val="85"/>
  </w:num>
  <w:num w:numId="142">
    <w:abstractNumId w:val="59"/>
  </w:num>
  <w:num w:numId="143">
    <w:abstractNumId w:val="69"/>
  </w:num>
  <w:num w:numId="144">
    <w:abstractNumId w:val="138"/>
  </w:num>
  <w:num w:numId="145">
    <w:abstractNumId w:val="86"/>
  </w:num>
  <w:num w:numId="146">
    <w:abstractNumId w:val="87"/>
  </w:num>
  <w:num w:numId="147">
    <w:abstractNumId w:val="115"/>
  </w:num>
  <w:num w:numId="148">
    <w:abstractNumId w:val="49"/>
  </w:num>
  <w:num w:numId="149">
    <w:abstractNumId w:val="90"/>
  </w:num>
  <w:num w:numId="150">
    <w:abstractNumId w:val="30"/>
  </w:num>
  <w:num w:numId="151">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41"/>
  </w:num>
  <w:num w:numId="153">
    <w:abstractNumId w:val="157"/>
  </w:num>
  <w:num w:numId="154">
    <w:abstractNumId w:val="23"/>
  </w:num>
  <w:num w:numId="155">
    <w:abstractNumId w:val="63"/>
  </w:num>
  <w:num w:numId="156">
    <w:abstractNumId w:val="116"/>
  </w:num>
  <w:num w:numId="157">
    <w:abstractNumId w:val="127"/>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ahoma" w:hAnsi="Tahoma" w:cs="Tahoma"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15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37"/>
  </w:num>
  <w:num w:numId="160">
    <w:abstractNumId w:val="26"/>
  </w:num>
  <w:num w:numId="161">
    <w:abstractNumId w:val="139"/>
  </w:num>
  <w:num w:numId="162">
    <w:abstractNumId w:val="88"/>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drawingGridHorizontalSpacing w:val="181"/>
  <w:drawingGridVerticalSpacing w:val="181"/>
  <w:characterSpacingControl w:val="doNotCompress"/>
  <w:hdrShapeDefaults>
    <o:shapedefaults v:ext="edit" spidmax="16385"/>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0C32"/>
    <w:rsid w:val="000014D8"/>
    <w:rsid w:val="00001520"/>
    <w:rsid w:val="00001550"/>
    <w:rsid w:val="00001F29"/>
    <w:rsid w:val="00001FA2"/>
    <w:rsid w:val="00002068"/>
    <w:rsid w:val="00002A86"/>
    <w:rsid w:val="00002C49"/>
    <w:rsid w:val="00002C71"/>
    <w:rsid w:val="000038B6"/>
    <w:rsid w:val="00004074"/>
    <w:rsid w:val="0000469F"/>
    <w:rsid w:val="000047EC"/>
    <w:rsid w:val="00005CBA"/>
    <w:rsid w:val="00005E51"/>
    <w:rsid w:val="00006256"/>
    <w:rsid w:val="0000678E"/>
    <w:rsid w:val="0000684B"/>
    <w:rsid w:val="0000742A"/>
    <w:rsid w:val="000077B4"/>
    <w:rsid w:val="000077E6"/>
    <w:rsid w:val="00010152"/>
    <w:rsid w:val="000104CC"/>
    <w:rsid w:val="00010E4B"/>
    <w:rsid w:val="000116D0"/>
    <w:rsid w:val="00011824"/>
    <w:rsid w:val="0001182B"/>
    <w:rsid w:val="00011E32"/>
    <w:rsid w:val="00013322"/>
    <w:rsid w:val="0001336B"/>
    <w:rsid w:val="000134FD"/>
    <w:rsid w:val="00014234"/>
    <w:rsid w:val="0001460F"/>
    <w:rsid w:val="00014A2C"/>
    <w:rsid w:val="00014A90"/>
    <w:rsid w:val="00014EAE"/>
    <w:rsid w:val="000153F1"/>
    <w:rsid w:val="00015C84"/>
    <w:rsid w:val="00015E13"/>
    <w:rsid w:val="000169D3"/>
    <w:rsid w:val="00017108"/>
    <w:rsid w:val="00017111"/>
    <w:rsid w:val="00020030"/>
    <w:rsid w:val="00020698"/>
    <w:rsid w:val="000206D4"/>
    <w:rsid w:val="00020998"/>
    <w:rsid w:val="00020D29"/>
    <w:rsid w:val="000216E1"/>
    <w:rsid w:val="0002170E"/>
    <w:rsid w:val="0002180D"/>
    <w:rsid w:val="00022527"/>
    <w:rsid w:val="0002337A"/>
    <w:rsid w:val="0002368E"/>
    <w:rsid w:val="00023AFD"/>
    <w:rsid w:val="00023E61"/>
    <w:rsid w:val="00023ED9"/>
    <w:rsid w:val="000242A5"/>
    <w:rsid w:val="00024E8B"/>
    <w:rsid w:val="000253D4"/>
    <w:rsid w:val="000254B6"/>
    <w:rsid w:val="000255E9"/>
    <w:rsid w:val="00026446"/>
    <w:rsid w:val="00026BD4"/>
    <w:rsid w:val="00026CF5"/>
    <w:rsid w:val="0002735E"/>
    <w:rsid w:val="000306C0"/>
    <w:rsid w:val="00030E0C"/>
    <w:rsid w:val="00031216"/>
    <w:rsid w:val="0003157A"/>
    <w:rsid w:val="000315D9"/>
    <w:rsid w:val="000319A4"/>
    <w:rsid w:val="00032849"/>
    <w:rsid w:val="0003318B"/>
    <w:rsid w:val="00033206"/>
    <w:rsid w:val="00033732"/>
    <w:rsid w:val="00033E73"/>
    <w:rsid w:val="000341BB"/>
    <w:rsid w:val="00034945"/>
    <w:rsid w:val="00034B86"/>
    <w:rsid w:val="00034C08"/>
    <w:rsid w:val="00034C97"/>
    <w:rsid w:val="00034FD1"/>
    <w:rsid w:val="00035737"/>
    <w:rsid w:val="00036E8E"/>
    <w:rsid w:val="00037AD3"/>
    <w:rsid w:val="00037CB4"/>
    <w:rsid w:val="00037CC3"/>
    <w:rsid w:val="0004000B"/>
    <w:rsid w:val="00040814"/>
    <w:rsid w:val="000408DE"/>
    <w:rsid w:val="00040969"/>
    <w:rsid w:val="000425C6"/>
    <w:rsid w:val="00042B46"/>
    <w:rsid w:val="00042DB6"/>
    <w:rsid w:val="00043173"/>
    <w:rsid w:val="000432B0"/>
    <w:rsid w:val="00043488"/>
    <w:rsid w:val="0004391A"/>
    <w:rsid w:val="00043ADA"/>
    <w:rsid w:val="00044285"/>
    <w:rsid w:val="00044C29"/>
    <w:rsid w:val="00044D89"/>
    <w:rsid w:val="00044E78"/>
    <w:rsid w:val="00045B2B"/>
    <w:rsid w:val="00046801"/>
    <w:rsid w:val="00046C3F"/>
    <w:rsid w:val="00046C41"/>
    <w:rsid w:val="00047127"/>
    <w:rsid w:val="000471EF"/>
    <w:rsid w:val="000478E6"/>
    <w:rsid w:val="00050E8E"/>
    <w:rsid w:val="000512C8"/>
    <w:rsid w:val="000513B3"/>
    <w:rsid w:val="00051A9B"/>
    <w:rsid w:val="00051F95"/>
    <w:rsid w:val="00052672"/>
    <w:rsid w:val="0005286B"/>
    <w:rsid w:val="00052904"/>
    <w:rsid w:val="00052E5B"/>
    <w:rsid w:val="000539DA"/>
    <w:rsid w:val="00054631"/>
    <w:rsid w:val="000547C3"/>
    <w:rsid w:val="00055ABB"/>
    <w:rsid w:val="00055CC1"/>
    <w:rsid w:val="00056813"/>
    <w:rsid w:val="00056F23"/>
    <w:rsid w:val="00056FAD"/>
    <w:rsid w:val="00057813"/>
    <w:rsid w:val="000603F0"/>
    <w:rsid w:val="000606FE"/>
    <w:rsid w:val="00060B0F"/>
    <w:rsid w:val="00060BE7"/>
    <w:rsid w:val="00060FC6"/>
    <w:rsid w:val="000612B1"/>
    <w:rsid w:val="000617E3"/>
    <w:rsid w:val="000621FF"/>
    <w:rsid w:val="00062326"/>
    <w:rsid w:val="000629CD"/>
    <w:rsid w:val="00062AD6"/>
    <w:rsid w:val="00062FF3"/>
    <w:rsid w:val="00063734"/>
    <w:rsid w:val="00063B96"/>
    <w:rsid w:val="00063BEC"/>
    <w:rsid w:val="00063C28"/>
    <w:rsid w:val="0006419A"/>
    <w:rsid w:val="00064BA6"/>
    <w:rsid w:val="00064D2E"/>
    <w:rsid w:val="0006662B"/>
    <w:rsid w:val="00066672"/>
    <w:rsid w:val="0006675D"/>
    <w:rsid w:val="00066768"/>
    <w:rsid w:val="00066826"/>
    <w:rsid w:val="00066976"/>
    <w:rsid w:val="00066F41"/>
    <w:rsid w:val="0006736B"/>
    <w:rsid w:val="00067919"/>
    <w:rsid w:val="00067B6A"/>
    <w:rsid w:val="00070052"/>
    <w:rsid w:val="00070364"/>
    <w:rsid w:val="00071050"/>
    <w:rsid w:val="000719CD"/>
    <w:rsid w:val="00072313"/>
    <w:rsid w:val="00072B6C"/>
    <w:rsid w:val="00072C49"/>
    <w:rsid w:val="00072D3D"/>
    <w:rsid w:val="00072F09"/>
    <w:rsid w:val="0007356F"/>
    <w:rsid w:val="00073765"/>
    <w:rsid w:val="00074642"/>
    <w:rsid w:val="00074D38"/>
    <w:rsid w:val="00074EBC"/>
    <w:rsid w:val="000759F0"/>
    <w:rsid w:val="0007615F"/>
    <w:rsid w:val="00076CD1"/>
    <w:rsid w:val="00076E7A"/>
    <w:rsid w:val="00077333"/>
    <w:rsid w:val="00077B8D"/>
    <w:rsid w:val="00077C6F"/>
    <w:rsid w:val="00077C9E"/>
    <w:rsid w:val="00077F53"/>
    <w:rsid w:val="00080793"/>
    <w:rsid w:val="00080841"/>
    <w:rsid w:val="000809E8"/>
    <w:rsid w:val="00080E67"/>
    <w:rsid w:val="00082234"/>
    <w:rsid w:val="000825FD"/>
    <w:rsid w:val="00082A0A"/>
    <w:rsid w:val="00082A8F"/>
    <w:rsid w:val="00082F64"/>
    <w:rsid w:val="00082FFB"/>
    <w:rsid w:val="00083020"/>
    <w:rsid w:val="00083A22"/>
    <w:rsid w:val="00083CD9"/>
    <w:rsid w:val="00084007"/>
    <w:rsid w:val="0008432B"/>
    <w:rsid w:val="0008451A"/>
    <w:rsid w:val="00084803"/>
    <w:rsid w:val="00084AF8"/>
    <w:rsid w:val="000854F8"/>
    <w:rsid w:val="00085E76"/>
    <w:rsid w:val="00085EC5"/>
    <w:rsid w:val="000864B9"/>
    <w:rsid w:val="000865B7"/>
    <w:rsid w:val="00086976"/>
    <w:rsid w:val="00087DD7"/>
    <w:rsid w:val="00087F1A"/>
    <w:rsid w:val="00090F43"/>
    <w:rsid w:val="00090F61"/>
    <w:rsid w:val="000917E9"/>
    <w:rsid w:val="00091B6B"/>
    <w:rsid w:val="0009204C"/>
    <w:rsid w:val="000924FF"/>
    <w:rsid w:val="00092A5A"/>
    <w:rsid w:val="00092D7D"/>
    <w:rsid w:val="00092E6C"/>
    <w:rsid w:val="00093CA8"/>
    <w:rsid w:val="00094084"/>
    <w:rsid w:val="00094835"/>
    <w:rsid w:val="00094A5B"/>
    <w:rsid w:val="00095945"/>
    <w:rsid w:val="000965AE"/>
    <w:rsid w:val="000967D2"/>
    <w:rsid w:val="00096B1B"/>
    <w:rsid w:val="00096BCB"/>
    <w:rsid w:val="000973B4"/>
    <w:rsid w:val="0009774B"/>
    <w:rsid w:val="00097D9A"/>
    <w:rsid w:val="000A02B0"/>
    <w:rsid w:val="000A08B9"/>
    <w:rsid w:val="000A0C1F"/>
    <w:rsid w:val="000A0CE8"/>
    <w:rsid w:val="000A138D"/>
    <w:rsid w:val="000A167C"/>
    <w:rsid w:val="000A16CD"/>
    <w:rsid w:val="000A16D8"/>
    <w:rsid w:val="000A17CC"/>
    <w:rsid w:val="000A18A6"/>
    <w:rsid w:val="000A1D3B"/>
    <w:rsid w:val="000A1E0F"/>
    <w:rsid w:val="000A2C13"/>
    <w:rsid w:val="000A2E81"/>
    <w:rsid w:val="000A30A4"/>
    <w:rsid w:val="000A4119"/>
    <w:rsid w:val="000A4821"/>
    <w:rsid w:val="000A4D6C"/>
    <w:rsid w:val="000A549C"/>
    <w:rsid w:val="000A5595"/>
    <w:rsid w:val="000A59C5"/>
    <w:rsid w:val="000A5F8D"/>
    <w:rsid w:val="000A6822"/>
    <w:rsid w:val="000A6EFF"/>
    <w:rsid w:val="000A6F79"/>
    <w:rsid w:val="000A72E0"/>
    <w:rsid w:val="000B063C"/>
    <w:rsid w:val="000B188A"/>
    <w:rsid w:val="000B1FED"/>
    <w:rsid w:val="000B3129"/>
    <w:rsid w:val="000B31BA"/>
    <w:rsid w:val="000B3294"/>
    <w:rsid w:val="000B35C1"/>
    <w:rsid w:val="000B3B8B"/>
    <w:rsid w:val="000B4AC4"/>
    <w:rsid w:val="000B4C15"/>
    <w:rsid w:val="000B50D6"/>
    <w:rsid w:val="000B535F"/>
    <w:rsid w:val="000B5ED0"/>
    <w:rsid w:val="000B5F2D"/>
    <w:rsid w:val="000B6724"/>
    <w:rsid w:val="000B6778"/>
    <w:rsid w:val="000B69CD"/>
    <w:rsid w:val="000C008D"/>
    <w:rsid w:val="000C069A"/>
    <w:rsid w:val="000C0AFC"/>
    <w:rsid w:val="000C0CA4"/>
    <w:rsid w:val="000C0D74"/>
    <w:rsid w:val="000C1100"/>
    <w:rsid w:val="000C12CB"/>
    <w:rsid w:val="000C22C4"/>
    <w:rsid w:val="000C27D9"/>
    <w:rsid w:val="000C31C1"/>
    <w:rsid w:val="000C3CB2"/>
    <w:rsid w:val="000C3D31"/>
    <w:rsid w:val="000C4145"/>
    <w:rsid w:val="000C43A1"/>
    <w:rsid w:val="000C4F70"/>
    <w:rsid w:val="000C65C2"/>
    <w:rsid w:val="000C708F"/>
    <w:rsid w:val="000C763B"/>
    <w:rsid w:val="000C7687"/>
    <w:rsid w:val="000C776C"/>
    <w:rsid w:val="000C7836"/>
    <w:rsid w:val="000C7DDC"/>
    <w:rsid w:val="000D0002"/>
    <w:rsid w:val="000D0019"/>
    <w:rsid w:val="000D03F6"/>
    <w:rsid w:val="000D04F0"/>
    <w:rsid w:val="000D0EAB"/>
    <w:rsid w:val="000D1503"/>
    <w:rsid w:val="000D25BB"/>
    <w:rsid w:val="000D358D"/>
    <w:rsid w:val="000D3658"/>
    <w:rsid w:val="000D3941"/>
    <w:rsid w:val="000D4100"/>
    <w:rsid w:val="000D4152"/>
    <w:rsid w:val="000D4741"/>
    <w:rsid w:val="000D4BAC"/>
    <w:rsid w:val="000D4C34"/>
    <w:rsid w:val="000D54A8"/>
    <w:rsid w:val="000D5C23"/>
    <w:rsid w:val="000D61C6"/>
    <w:rsid w:val="000D64F0"/>
    <w:rsid w:val="000D651B"/>
    <w:rsid w:val="000D6C66"/>
    <w:rsid w:val="000D780E"/>
    <w:rsid w:val="000D79B3"/>
    <w:rsid w:val="000D79ED"/>
    <w:rsid w:val="000D7A15"/>
    <w:rsid w:val="000E0564"/>
    <w:rsid w:val="000E0DFA"/>
    <w:rsid w:val="000E11B8"/>
    <w:rsid w:val="000E1D42"/>
    <w:rsid w:val="000E1E9B"/>
    <w:rsid w:val="000E24B6"/>
    <w:rsid w:val="000E29D4"/>
    <w:rsid w:val="000E2D04"/>
    <w:rsid w:val="000E4482"/>
    <w:rsid w:val="000E4C02"/>
    <w:rsid w:val="000E4D04"/>
    <w:rsid w:val="000E4D53"/>
    <w:rsid w:val="000E5C22"/>
    <w:rsid w:val="000E6042"/>
    <w:rsid w:val="000E65DB"/>
    <w:rsid w:val="000E6C85"/>
    <w:rsid w:val="000E6E3D"/>
    <w:rsid w:val="000E7041"/>
    <w:rsid w:val="000F00E2"/>
    <w:rsid w:val="000F0B4A"/>
    <w:rsid w:val="000F0DA5"/>
    <w:rsid w:val="000F170F"/>
    <w:rsid w:val="000F1A65"/>
    <w:rsid w:val="000F21F7"/>
    <w:rsid w:val="000F22EA"/>
    <w:rsid w:val="000F31F7"/>
    <w:rsid w:val="000F335E"/>
    <w:rsid w:val="000F3577"/>
    <w:rsid w:val="000F3587"/>
    <w:rsid w:val="000F35C9"/>
    <w:rsid w:val="000F3967"/>
    <w:rsid w:val="000F4EE2"/>
    <w:rsid w:val="000F580D"/>
    <w:rsid w:val="000F5969"/>
    <w:rsid w:val="000F601D"/>
    <w:rsid w:val="000F6CA6"/>
    <w:rsid w:val="000F6DDD"/>
    <w:rsid w:val="000F70CA"/>
    <w:rsid w:val="000F7C95"/>
    <w:rsid w:val="00100079"/>
    <w:rsid w:val="00100A0F"/>
    <w:rsid w:val="00101BC7"/>
    <w:rsid w:val="00102F6E"/>
    <w:rsid w:val="00103DAF"/>
    <w:rsid w:val="001044CA"/>
    <w:rsid w:val="00104CBD"/>
    <w:rsid w:val="00104D8F"/>
    <w:rsid w:val="00105956"/>
    <w:rsid w:val="00105B14"/>
    <w:rsid w:val="00106068"/>
    <w:rsid w:val="00106CD5"/>
    <w:rsid w:val="00107884"/>
    <w:rsid w:val="00107A27"/>
    <w:rsid w:val="00110CA5"/>
    <w:rsid w:val="00110CDF"/>
    <w:rsid w:val="00110D00"/>
    <w:rsid w:val="0011135D"/>
    <w:rsid w:val="001122E8"/>
    <w:rsid w:val="00113A3E"/>
    <w:rsid w:val="00113B45"/>
    <w:rsid w:val="00114220"/>
    <w:rsid w:val="001146AE"/>
    <w:rsid w:val="00114FAB"/>
    <w:rsid w:val="0011508E"/>
    <w:rsid w:val="001153C0"/>
    <w:rsid w:val="001155E7"/>
    <w:rsid w:val="001158E4"/>
    <w:rsid w:val="001162C4"/>
    <w:rsid w:val="00116A0E"/>
    <w:rsid w:val="001179FA"/>
    <w:rsid w:val="00117EC0"/>
    <w:rsid w:val="00120F1E"/>
    <w:rsid w:val="00121245"/>
    <w:rsid w:val="0012138B"/>
    <w:rsid w:val="001213B3"/>
    <w:rsid w:val="00121778"/>
    <w:rsid w:val="00121BD8"/>
    <w:rsid w:val="00121F3A"/>
    <w:rsid w:val="001229C8"/>
    <w:rsid w:val="00122B4F"/>
    <w:rsid w:val="0012384E"/>
    <w:rsid w:val="00123CD1"/>
    <w:rsid w:val="00124C75"/>
    <w:rsid w:val="00124DAA"/>
    <w:rsid w:val="00125285"/>
    <w:rsid w:val="00126662"/>
    <w:rsid w:val="001266B2"/>
    <w:rsid w:val="00126891"/>
    <w:rsid w:val="001268F7"/>
    <w:rsid w:val="00126AA4"/>
    <w:rsid w:val="001274D5"/>
    <w:rsid w:val="001275D2"/>
    <w:rsid w:val="00127660"/>
    <w:rsid w:val="00127835"/>
    <w:rsid w:val="001278FF"/>
    <w:rsid w:val="00127E9E"/>
    <w:rsid w:val="0013085F"/>
    <w:rsid w:val="00130A08"/>
    <w:rsid w:val="001311D3"/>
    <w:rsid w:val="001311F3"/>
    <w:rsid w:val="00132250"/>
    <w:rsid w:val="001323C9"/>
    <w:rsid w:val="00133165"/>
    <w:rsid w:val="001333CF"/>
    <w:rsid w:val="00133B49"/>
    <w:rsid w:val="00133EC7"/>
    <w:rsid w:val="00134081"/>
    <w:rsid w:val="001342F5"/>
    <w:rsid w:val="0013430A"/>
    <w:rsid w:val="00134C9E"/>
    <w:rsid w:val="00134CCA"/>
    <w:rsid w:val="00134F6A"/>
    <w:rsid w:val="00134F97"/>
    <w:rsid w:val="001354F2"/>
    <w:rsid w:val="0013573B"/>
    <w:rsid w:val="0013598F"/>
    <w:rsid w:val="001359F8"/>
    <w:rsid w:val="0013649F"/>
    <w:rsid w:val="001375EC"/>
    <w:rsid w:val="00137869"/>
    <w:rsid w:val="00137F99"/>
    <w:rsid w:val="001403CB"/>
    <w:rsid w:val="0014065B"/>
    <w:rsid w:val="00140B64"/>
    <w:rsid w:val="00140BA5"/>
    <w:rsid w:val="00140F5B"/>
    <w:rsid w:val="0014117E"/>
    <w:rsid w:val="001412F9"/>
    <w:rsid w:val="00141582"/>
    <w:rsid w:val="001418D0"/>
    <w:rsid w:val="00142A3B"/>
    <w:rsid w:val="00143462"/>
    <w:rsid w:val="001439EB"/>
    <w:rsid w:val="00144961"/>
    <w:rsid w:val="00144B55"/>
    <w:rsid w:val="0014561D"/>
    <w:rsid w:val="0014596E"/>
    <w:rsid w:val="00145C10"/>
    <w:rsid w:val="0014650C"/>
    <w:rsid w:val="00146A97"/>
    <w:rsid w:val="00146F4F"/>
    <w:rsid w:val="00150075"/>
    <w:rsid w:val="00150776"/>
    <w:rsid w:val="00150E4D"/>
    <w:rsid w:val="001515FA"/>
    <w:rsid w:val="00151C51"/>
    <w:rsid w:val="001528ED"/>
    <w:rsid w:val="00152B6E"/>
    <w:rsid w:val="00152B71"/>
    <w:rsid w:val="00152C20"/>
    <w:rsid w:val="00153042"/>
    <w:rsid w:val="00153280"/>
    <w:rsid w:val="0015359B"/>
    <w:rsid w:val="00153A0D"/>
    <w:rsid w:val="001554D6"/>
    <w:rsid w:val="00155621"/>
    <w:rsid w:val="0015591E"/>
    <w:rsid w:val="00155A72"/>
    <w:rsid w:val="00155C2A"/>
    <w:rsid w:val="00155F38"/>
    <w:rsid w:val="00156240"/>
    <w:rsid w:val="00156423"/>
    <w:rsid w:val="00156EFD"/>
    <w:rsid w:val="00157643"/>
    <w:rsid w:val="00157AC2"/>
    <w:rsid w:val="0016040E"/>
    <w:rsid w:val="0016095F"/>
    <w:rsid w:val="00160C8A"/>
    <w:rsid w:val="00161254"/>
    <w:rsid w:val="00161313"/>
    <w:rsid w:val="00161415"/>
    <w:rsid w:val="00161762"/>
    <w:rsid w:val="00161B6B"/>
    <w:rsid w:val="00161C20"/>
    <w:rsid w:val="00162115"/>
    <w:rsid w:val="0016407F"/>
    <w:rsid w:val="00164283"/>
    <w:rsid w:val="001644FC"/>
    <w:rsid w:val="0016481C"/>
    <w:rsid w:val="001649CD"/>
    <w:rsid w:val="00165A10"/>
    <w:rsid w:val="00165C12"/>
    <w:rsid w:val="0016647D"/>
    <w:rsid w:val="0016673B"/>
    <w:rsid w:val="00167381"/>
    <w:rsid w:val="00167AD2"/>
    <w:rsid w:val="00167E4B"/>
    <w:rsid w:val="00170252"/>
    <w:rsid w:val="0017038D"/>
    <w:rsid w:val="001704CF"/>
    <w:rsid w:val="0017067F"/>
    <w:rsid w:val="00170998"/>
    <w:rsid w:val="00171C87"/>
    <w:rsid w:val="00172181"/>
    <w:rsid w:val="0017252B"/>
    <w:rsid w:val="00172A71"/>
    <w:rsid w:val="00172E32"/>
    <w:rsid w:val="00172E51"/>
    <w:rsid w:val="001737BD"/>
    <w:rsid w:val="00173BD8"/>
    <w:rsid w:val="00173C21"/>
    <w:rsid w:val="00173F10"/>
    <w:rsid w:val="0017408F"/>
    <w:rsid w:val="001743F4"/>
    <w:rsid w:val="0017448E"/>
    <w:rsid w:val="00174563"/>
    <w:rsid w:val="001750BB"/>
    <w:rsid w:val="00175379"/>
    <w:rsid w:val="00175F47"/>
    <w:rsid w:val="00176FC6"/>
    <w:rsid w:val="001777DD"/>
    <w:rsid w:val="0018040C"/>
    <w:rsid w:val="00180599"/>
    <w:rsid w:val="00180CCA"/>
    <w:rsid w:val="00180FC4"/>
    <w:rsid w:val="001811FB"/>
    <w:rsid w:val="0018298E"/>
    <w:rsid w:val="0018385B"/>
    <w:rsid w:val="00183CD1"/>
    <w:rsid w:val="0018470D"/>
    <w:rsid w:val="0018497F"/>
    <w:rsid w:val="0018559F"/>
    <w:rsid w:val="00185A35"/>
    <w:rsid w:val="00185B14"/>
    <w:rsid w:val="00185B3A"/>
    <w:rsid w:val="0018708D"/>
    <w:rsid w:val="001870C7"/>
    <w:rsid w:val="001902F7"/>
    <w:rsid w:val="00190874"/>
    <w:rsid w:val="00190D02"/>
    <w:rsid w:val="00191291"/>
    <w:rsid w:val="00191821"/>
    <w:rsid w:val="001926B1"/>
    <w:rsid w:val="001928ED"/>
    <w:rsid w:val="00192BB3"/>
    <w:rsid w:val="00193127"/>
    <w:rsid w:val="001931B5"/>
    <w:rsid w:val="00193B5F"/>
    <w:rsid w:val="00193D33"/>
    <w:rsid w:val="00193E18"/>
    <w:rsid w:val="00194CD6"/>
    <w:rsid w:val="00194EE6"/>
    <w:rsid w:val="0019521C"/>
    <w:rsid w:val="00195B4A"/>
    <w:rsid w:val="0019694D"/>
    <w:rsid w:val="00196BD4"/>
    <w:rsid w:val="00196E17"/>
    <w:rsid w:val="00197708"/>
    <w:rsid w:val="00197D11"/>
    <w:rsid w:val="001A0332"/>
    <w:rsid w:val="001A0E04"/>
    <w:rsid w:val="001A13A3"/>
    <w:rsid w:val="001A1AA4"/>
    <w:rsid w:val="001A1B42"/>
    <w:rsid w:val="001A2562"/>
    <w:rsid w:val="001A2C4E"/>
    <w:rsid w:val="001A3D59"/>
    <w:rsid w:val="001A442A"/>
    <w:rsid w:val="001A48FA"/>
    <w:rsid w:val="001A49FE"/>
    <w:rsid w:val="001A62F2"/>
    <w:rsid w:val="001A6802"/>
    <w:rsid w:val="001A74B9"/>
    <w:rsid w:val="001B0137"/>
    <w:rsid w:val="001B02CA"/>
    <w:rsid w:val="001B1161"/>
    <w:rsid w:val="001B1257"/>
    <w:rsid w:val="001B1A6C"/>
    <w:rsid w:val="001B1F24"/>
    <w:rsid w:val="001B2BDE"/>
    <w:rsid w:val="001B2EC3"/>
    <w:rsid w:val="001B3059"/>
    <w:rsid w:val="001B3389"/>
    <w:rsid w:val="001B33F9"/>
    <w:rsid w:val="001B427D"/>
    <w:rsid w:val="001B446E"/>
    <w:rsid w:val="001B44BE"/>
    <w:rsid w:val="001B48D9"/>
    <w:rsid w:val="001B4D26"/>
    <w:rsid w:val="001B533D"/>
    <w:rsid w:val="001B5529"/>
    <w:rsid w:val="001B5F60"/>
    <w:rsid w:val="001B6B8C"/>
    <w:rsid w:val="001B6CF2"/>
    <w:rsid w:val="001B71CD"/>
    <w:rsid w:val="001B7581"/>
    <w:rsid w:val="001B7BC7"/>
    <w:rsid w:val="001B7E55"/>
    <w:rsid w:val="001C04D3"/>
    <w:rsid w:val="001C05F4"/>
    <w:rsid w:val="001C1366"/>
    <w:rsid w:val="001C2075"/>
    <w:rsid w:val="001C23D0"/>
    <w:rsid w:val="001C2AB4"/>
    <w:rsid w:val="001C2C69"/>
    <w:rsid w:val="001C2EBA"/>
    <w:rsid w:val="001C3A3D"/>
    <w:rsid w:val="001C3BDA"/>
    <w:rsid w:val="001C3F0B"/>
    <w:rsid w:val="001C3F12"/>
    <w:rsid w:val="001C45B6"/>
    <w:rsid w:val="001C47B2"/>
    <w:rsid w:val="001C5933"/>
    <w:rsid w:val="001C5E9C"/>
    <w:rsid w:val="001C64EE"/>
    <w:rsid w:val="001C6C2E"/>
    <w:rsid w:val="001D0080"/>
    <w:rsid w:val="001D058E"/>
    <w:rsid w:val="001D0B21"/>
    <w:rsid w:val="001D0C46"/>
    <w:rsid w:val="001D0F1D"/>
    <w:rsid w:val="001D2011"/>
    <w:rsid w:val="001D239C"/>
    <w:rsid w:val="001D30F0"/>
    <w:rsid w:val="001D4FFC"/>
    <w:rsid w:val="001D5973"/>
    <w:rsid w:val="001D5B0A"/>
    <w:rsid w:val="001D5DF6"/>
    <w:rsid w:val="001D61BB"/>
    <w:rsid w:val="001D6235"/>
    <w:rsid w:val="001D62A5"/>
    <w:rsid w:val="001D6514"/>
    <w:rsid w:val="001D6636"/>
    <w:rsid w:val="001D6E0C"/>
    <w:rsid w:val="001D775C"/>
    <w:rsid w:val="001E035F"/>
    <w:rsid w:val="001E0375"/>
    <w:rsid w:val="001E04EB"/>
    <w:rsid w:val="001E1D7D"/>
    <w:rsid w:val="001E1E7D"/>
    <w:rsid w:val="001E22A4"/>
    <w:rsid w:val="001E2A95"/>
    <w:rsid w:val="001E2CF5"/>
    <w:rsid w:val="001E2E78"/>
    <w:rsid w:val="001E2FFB"/>
    <w:rsid w:val="001E3132"/>
    <w:rsid w:val="001E3BCB"/>
    <w:rsid w:val="001E3EA3"/>
    <w:rsid w:val="001E3F56"/>
    <w:rsid w:val="001E3F95"/>
    <w:rsid w:val="001E427B"/>
    <w:rsid w:val="001E55FB"/>
    <w:rsid w:val="001E5718"/>
    <w:rsid w:val="001E6A5A"/>
    <w:rsid w:val="001E7CFE"/>
    <w:rsid w:val="001F01B8"/>
    <w:rsid w:val="001F03A5"/>
    <w:rsid w:val="001F0720"/>
    <w:rsid w:val="001F0D6F"/>
    <w:rsid w:val="001F0F08"/>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DEF"/>
    <w:rsid w:val="001F6F42"/>
    <w:rsid w:val="001F7C34"/>
    <w:rsid w:val="0020139E"/>
    <w:rsid w:val="00202AE4"/>
    <w:rsid w:val="00202EB7"/>
    <w:rsid w:val="002032A4"/>
    <w:rsid w:val="002039D0"/>
    <w:rsid w:val="00204058"/>
    <w:rsid w:val="002042AA"/>
    <w:rsid w:val="002047B8"/>
    <w:rsid w:val="00204C84"/>
    <w:rsid w:val="00206AA6"/>
    <w:rsid w:val="00206C20"/>
    <w:rsid w:val="00207141"/>
    <w:rsid w:val="002073DB"/>
    <w:rsid w:val="00210273"/>
    <w:rsid w:val="00211590"/>
    <w:rsid w:val="00211795"/>
    <w:rsid w:val="00211A1C"/>
    <w:rsid w:val="00211EA9"/>
    <w:rsid w:val="00211FE3"/>
    <w:rsid w:val="00212BB4"/>
    <w:rsid w:val="00212CA8"/>
    <w:rsid w:val="002133C0"/>
    <w:rsid w:val="002139BE"/>
    <w:rsid w:val="00213E42"/>
    <w:rsid w:val="00213F75"/>
    <w:rsid w:val="0021486D"/>
    <w:rsid w:val="00216220"/>
    <w:rsid w:val="0021631B"/>
    <w:rsid w:val="002163FC"/>
    <w:rsid w:val="00216609"/>
    <w:rsid w:val="00216A81"/>
    <w:rsid w:val="00216CA8"/>
    <w:rsid w:val="00216E85"/>
    <w:rsid w:val="00220350"/>
    <w:rsid w:val="002206F5"/>
    <w:rsid w:val="0022090F"/>
    <w:rsid w:val="00220AB9"/>
    <w:rsid w:val="00220BD9"/>
    <w:rsid w:val="00220D5B"/>
    <w:rsid w:val="00221766"/>
    <w:rsid w:val="00221828"/>
    <w:rsid w:val="00221DC3"/>
    <w:rsid w:val="00221EFB"/>
    <w:rsid w:val="00221F61"/>
    <w:rsid w:val="0022201E"/>
    <w:rsid w:val="00222719"/>
    <w:rsid w:val="00222C12"/>
    <w:rsid w:val="002233E9"/>
    <w:rsid w:val="00223795"/>
    <w:rsid w:val="0022418D"/>
    <w:rsid w:val="0022428E"/>
    <w:rsid w:val="00224753"/>
    <w:rsid w:val="00224FC3"/>
    <w:rsid w:val="002255C5"/>
    <w:rsid w:val="0022584B"/>
    <w:rsid w:val="002258AD"/>
    <w:rsid w:val="00226781"/>
    <w:rsid w:val="002268E1"/>
    <w:rsid w:val="00230259"/>
    <w:rsid w:val="00230551"/>
    <w:rsid w:val="00230E46"/>
    <w:rsid w:val="00230F66"/>
    <w:rsid w:val="00231367"/>
    <w:rsid w:val="002314B1"/>
    <w:rsid w:val="002318A4"/>
    <w:rsid w:val="00231A2B"/>
    <w:rsid w:val="00231A50"/>
    <w:rsid w:val="002328F4"/>
    <w:rsid w:val="002337FA"/>
    <w:rsid w:val="002340A1"/>
    <w:rsid w:val="00234296"/>
    <w:rsid w:val="00234BC2"/>
    <w:rsid w:val="00234E31"/>
    <w:rsid w:val="00235138"/>
    <w:rsid w:val="002353EA"/>
    <w:rsid w:val="002354C1"/>
    <w:rsid w:val="0023561C"/>
    <w:rsid w:val="00235B73"/>
    <w:rsid w:val="00235C5F"/>
    <w:rsid w:val="00235CDE"/>
    <w:rsid w:val="00235D79"/>
    <w:rsid w:val="00236DC9"/>
    <w:rsid w:val="002375A8"/>
    <w:rsid w:val="0023772C"/>
    <w:rsid w:val="0023796D"/>
    <w:rsid w:val="00237BAC"/>
    <w:rsid w:val="00237C00"/>
    <w:rsid w:val="002400E7"/>
    <w:rsid w:val="0024050A"/>
    <w:rsid w:val="002408B9"/>
    <w:rsid w:val="002408E4"/>
    <w:rsid w:val="002409AD"/>
    <w:rsid w:val="002412DA"/>
    <w:rsid w:val="002422DB"/>
    <w:rsid w:val="002431D3"/>
    <w:rsid w:val="002431DC"/>
    <w:rsid w:val="002442C1"/>
    <w:rsid w:val="00244468"/>
    <w:rsid w:val="0024448F"/>
    <w:rsid w:val="00245286"/>
    <w:rsid w:val="002453C5"/>
    <w:rsid w:val="002464A9"/>
    <w:rsid w:val="0024745A"/>
    <w:rsid w:val="00250E9C"/>
    <w:rsid w:val="00250FD7"/>
    <w:rsid w:val="0025103D"/>
    <w:rsid w:val="002513E1"/>
    <w:rsid w:val="00252161"/>
    <w:rsid w:val="00252BEE"/>
    <w:rsid w:val="00253091"/>
    <w:rsid w:val="0025327E"/>
    <w:rsid w:val="002537C1"/>
    <w:rsid w:val="00254154"/>
    <w:rsid w:val="002542B0"/>
    <w:rsid w:val="00254485"/>
    <w:rsid w:val="002550E5"/>
    <w:rsid w:val="00255BAF"/>
    <w:rsid w:val="0025627C"/>
    <w:rsid w:val="0025651D"/>
    <w:rsid w:val="00256777"/>
    <w:rsid w:val="00256C2E"/>
    <w:rsid w:val="00257DC5"/>
    <w:rsid w:val="00261F8A"/>
    <w:rsid w:val="00262A0B"/>
    <w:rsid w:val="00262A78"/>
    <w:rsid w:val="00262BA3"/>
    <w:rsid w:val="002631D6"/>
    <w:rsid w:val="0026407B"/>
    <w:rsid w:val="002640E6"/>
    <w:rsid w:val="0026429E"/>
    <w:rsid w:val="0026448B"/>
    <w:rsid w:val="00265056"/>
    <w:rsid w:val="002655E3"/>
    <w:rsid w:val="00265745"/>
    <w:rsid w:val="00266057"/>
    <w:rsid w:val="00266741"/>
    <w:rsid w:val="002668A9"/>
    <w:rsid w:val="00266B5B"/>
    <w:rsid w:val="00266FEA"/>
    <w:rsid w:val="00267172"/>
    <w:rsid w:val="00267783"/>
    <w:rsid w:val="00267F02"/>
    <w:rsid w:val="00270300"/>
    <w:rsid w:val="00270B5D"/>
    <w:rsid w:val="002711A3"/>
    <w:rsid w:val="002713FD"/>
    <w:rsid w:val="00271BA4"/>
    <w:rsid w:val="00272068"/>
    <w:rsid w:val="002725BE"/>
    <w:rsid w:val="00273120"/>
    <w:rsid w:val="0027323E"/>
    <w:rsid w:val="00273A80"/>
    <w:rsid w:val="00273F08"/>
    <w:rsid w:val="002740BF"/>
    <w:rsid w:val="00274585"/>
    <w:rsid w:val="00274836"/>
    <w:rsid w:val="002749AF"/>
    <w:rsid w:val="002750B0"/>
    <w:rsid w:val="0027559D"/>
    <w:rsid w:val="00275A60"/>
    <w:rsid w:val="00275E54"/>
    <w:rsid w:val="0027616D"/>
    <w:rsid w:val="00276463"/>
    <w:rsid w:val="00277038"/>
    <w:rsid w:val="0027715B"/>
    <w:rsid w:val="002804F0"/>
    <w:rsid w:val="00280850"/>
    <w:rsid w:val="00281580"/>
    <w:rsid w:val="00282CB4"/>
    <w:rsid w:val="00283111"/>
    <w:rsid w:val="00283E81"/>
    <w:rsid w:val="002842F2"/>
    <w:rsid w:val="0028513D"/>
    <w:rsid w:val="002853B0"/>
    <w:rsid w:val="00285AEB"/>
    <w:rsid w:val="00285FD0"/>
    <w:rsid w:val="00286471"/>
    <w:rsid w:val="00286B09"/>
    <w:rsid w:val="00286C08"/>
    <w:rsid w:val="00286E2F"/>
    <w:rsid w:val="002874DF"/>
    <w:rsid w:val="0028765C"/>
    <w:rsid w:val="0029008A"/>
    <w:rsid w:val="00290CEE"/>
    <w:rsid w:val="002910AD"/>
    <w:rsid w:val="0029178F"/>
    <w:rsid w:val="002926DF"/>
    <w:rsid w:val="0029296E"/>
    <w:rsid w:val="0029314D"/>
    <w:rsid w:val="00293EEC"/>
    <w:rsid w:val="00294633"/>
    <w:rsid w:val="0029501A"/>
    <w:rsid w:val="00295822"/>
    <w:rsid w:val="00295B82"/>
    <w:rsid w:val="00295BF2"/>
    <w:rsid w:val="00295D92"/>
    <w:rsid w:val="0029611A"/>
    <w:rsid w:val="00296775"/>
    <w:rsid w:val="00296CB5"/>
    <w:rsid w:val="00297B4F"/>
    <w:rsid w:val="002A00F4"/>
    <w:rsid w:val="002A01C7"/>
    <w:rsid w:val="002A01CB"/>
    <w:rsid w:val="002A0311"/>
    <w:rsid w:val="002A073E"/>
    <w:rsid w:val="002A0AF6"/>
    <w:rsid w:val="002A0E49"/>
    <w:rsid w:val="002A122F"/>
    <w:rsid w:val="002A184A"/>
    <w:rsid w:val="002A19A8"/>
    <w:rsid w:val="002A1C68"/>
    <w:rsid w:val="002A2006"/>
    <w:rsid w:val="002A2017"/>
    <w:rsid w:val="002A241D"/>
    <w:rsid w:val="002A30DE"/>
    <w:rsid w:val="002A348A"/>
    <w:rsid w:val="002A3B81"/>
    <w:rsid w:val="002A3D21"/>
    <w:rsid w:val="002A46E6"/>
    <w:rsid w:val="002A482D"/>
    <w:rsid w:val="002A485C"/>
    <w:rsid w:val="002A588D"/>
    <w:rsid w:val="002A59A4"/>
    <w:rsid w:val="002A5AA7"/>
    <w:rsid w:val="002A68C2"/>
    <w:rsid w:val="002A7102"/>
    <w:rsid w:val="002A7C72"/>
    <w:rsid w:val="002A7D84"/>
    <w:rsid w:val="002A7E8C"/>
    <w:rsid w:val="002B0503"/>
    <w:rsid w:val="002B07B5"/>
    <w:rsid w:val="002B0EF6"/>
    <w:rsid w:val="002B1778"/>
    <w:rsid w:val="002B18E6"/>
    <w:rsid w:val="002B1925"/>
    <w:rsid w:val="002B2C70"/>
    <w:rsid w:val="002B31D3"/>
    <w:rsid w:val="002B3743"/>
    <w:rsid w:val="002B3784"/>
    <w:rsid w:val="002B3C6B"/>
    <w:rsid w:val="002B3D08"/>
    <w:rsid w:val="002B44CC"/>
    <w:rsid w:val="002B578C"/>
    <w:rsid w:val="002B5E22"/>
    <w:rsid w:val="002B63FD"/>
    <w:rsid w:val="002B6B88"/>
    <w:rsid w:val="002B7C3C"/>
    <w:rsid w:val="002C00F9"/>
    <w:rsid w:val="002C0764"/>
    <w:rsid w:val="002C0B37"/>
    <w:rsid w:val="002C0EAF"/>
    <w:rsid w:val="002C25BD"/>
    <w:rsid w:val="002C2AAB"/>
    <w:rsid w:val="002C300F"/>
    <w:rsid w:val="002C332B"/>
    <w:rsid w:val="002C3351"/>
    <w:rsid w:val="002C3756"/>
    <w:rsid w:val="002C61A0"/>
    <w:rsid w:val="002C65EF"/>
    <w:rsid w:val="002C66FD"/>
    <w:rsid w:val="002C676C"/>
    <w:rsid w:val="002C6BA6"/>
    <w:rsid w:val="002C6CA1"/>
    <w:rsid w:val="002C6FFC"/>
    <w:rsid w:val="002C7FA8"/>
    <w:rsid w:val="002D02BD"/>
    <w:rsid w:val="002D0532"/>
    <w:rsid w:val="002D0598"/>
    <w:rsid w:val="002D0618"/>
    <w:rsid w:val="002D06E2"/>
    <w:rsid w:val="002D1190"/>
    <w:rsid w:val="002D136E"/>
    <w:rsid w:val="002D1536"/>
    <w:rsid w:val="002D157E"/>
    <w:rsid w:val="002D18F2"/>
    <w:rsid w:val="002D2CF0"/>
    <w:rsid w:val="002D3182"/>
    <w:rsid w:val="002D35E4"/>
    <w:rsid w:val="002D41FF"/>
    <w:rsid w:val="002D455B"/>
    <w:rsid w:val="002D5451"/>
    <w:rsid w:val="002D5EFF"/>
    <w:rsid w:val="002D64F0"/>
    <w:rsid w:val="002D6819"/>
    <w:rsid w:val="002D694E"/>
    <w:rsid w:val="002D6BDD"/>
    <w:rsid w:val="002D6D18"/>
    <w:rsid w:val="002D7038"/>
    <w:rsid w:val="002D7106"/>
    <w:rsid w:val="002D734F"/>
    <w:rsid w:val="002D7457"/>
    <w:rsid w:val="002E055A"/>
    <w:rsid w:val="002E076E"/>
    <w:rsid w:val="002E1243"/>
    <w:rsid w:val="002E18B6"/>
    <w:rsid w:val="002E1CF6"/>
    <w:rsid w:val="002E1D44"/>
    <w:rsid w:val="002E2247"/>
    <w:rsid w:val="002E24F1"/>
    <w:rsid w:val="002E2838"/>
    <w:rsid w:val="002E2935"/>
    <w:rsid w:val="002E29E4"/>
    <w:rsid w:val="002E2B41"/>
    <w:rsid w:val="002E2D3A"/>
    <w:rsid w:val="002E4200"/>
    <w:rsid w:val="002E4A6D"/>
    <w:rsid w:val="002E4E03"/>
    <w:rsid w:val="002E4E82"/>
    <w:rsid w:val="002E4ECD"/>
    <w:rsid w:val="002E540F"/>
    <w:rsid w:val="002E541A"/>
    <w:rsid w:val="002E5C57"/>
    <w:rsid w:val="002E5D6E"/>
    <w:rsid w:val="002E6567"/>
    <w:rsid w:val="002E6BDF"/>
    <w:rsid w:val="002E72DA"/>
    <w:rsid w:val="002E74CD"/>
    <w:rsid w:val="002E7DB3"/>
    <w:rsid w:val="002F0798"/>
    <w:rsid w:val="002F1032"/>
    <w:rsid w:val="002F2342"/>
    <w:rsid w:val="002F2502"/>
    <w:rsid w:val="002F29E8"/>
    <w:rsid w:val="002F3267"/>
    <w:rsid w:val="002F343F"/>
    <w:rsid w:val="002F39FF"/>
    <w:rsid w:val="002F403F"/>
    <w:rsid w:val="002F418B"/>
    <w:rsid w:val="002F47A6"/>
    <w:rsid w:val="002F4B8D"/>
    <w:rsid w:val="002F56E6"/>
    <w:rsid w:val="002F5BCA"/>
    <w:rsid w:val="002F5F1A"/>
    <w:rsid w:val="002F616A"/>
    <w:rsid w:val="002F6A8F"/>
    <w:rsid w:val="002F7731"/>
    <w:rsid w:val="0030026F"/>
    <w:rsid w:val="00300781"/>
    <w:rsid w:val="003009CF"/>
    <w:rsid w:val="00300A7F"/>
    <w:rsid w:val="0030150A"/>
    <w:rsid w:val="00301518"/>
    <w:rsid w:val="00301CD8"/>
    <w:rsid w:val="00301D66"/>
    <w:rsid w:val="00302F73"/>
    <w:rsid w:val="00303229"/>
    <w:rsid w:val="0030366E"/>
    <w:rsid w:val="0030391A"/>
    <w:rsid w:val="003039C7"/>
    <w:rsid w:val="003045CF"/>
    <w:rsid w:val="00304CAE"/>
    <w:rsid w:val="003064E1"/>
    <w:rsid w:val="00306EEA"/>
    <w:rsid w:val="00307386"/>
    <w:rsid w:val="00307CBF"/>
    <w:rsid w:val="00307EC5"/>
    <w:rsid w:val="00307EE0"/>
    <w:rsid w:val="00307F58"/>
    <w:rsid w:val="00307F93"/>
    <w:rsid w:val="003100AE"/>
    <w:rsid w:val="00311D00"/>
    <w:rsid w:val="003125D4"/>
    <w:rsid w:val="00312A72"/>
    <w:rsid w:val="00312BA9"/>
    <w:rsid w:val="0031429C"/>
    <w:rsid w:val="003146B7"/>
    <w:rsid w:val="00314DFF"/>
    <w:rsid w:val="0031549A"/>
    <w:rsid w:val="00315660"/>
    <w:rsid w:val="003160DC"/>
    <w:rsid w:val="00316554"/>
    <w:rsid w:val="0031659F"/>
    <w:rsid w:val="00316AFD"/>
    <w:rsid w:val="0031713C"/>
    <w:rsid w:val="0031714A"/>
    <w:rsid w:val="003171FC"/>
    <w:rsid w:val="003174DF"/>
    <w:rsid w:val="003177F4"/>
    <w:rsid w:val="003178AD"/>
    <w:rsid w:val="00317B28"/>
    <w:rsid w:val="00317DB2"/>
    <w:rsid w:val="00320834"/>
    <w:rsid w:val="00320DB6"/>
    <w:rsid w:val="00321927"/>
    <w:rsid w:val="00322441"/>
    <w:rsid w:val="003224C8"/>
    <w:rsid w:val="00322B62"/>
    <w:rsid w:val="00322EA5"/>
    <w:rsid w:val="00323276"/>
    <w:rsid w:val="0032342C"/>
    <w:rsid w:val="00323E18"/>
    <w:rsid w:val="00324B7D"/>
    <w:rsid w:val="00324B97"/>
    <w:rsid w:val="00324DB4"/>
    <w:rsid w:val="00324E3C"/>
    <w:rsid w:val="00324EEE"/>
    <w:rsid w:val="00325021"/>
    <w:rsid w:val="00325830"/>
    <w:rsid w:val="0032583E"/>
    <w:rsid w:val="00325BA4"/>
    <w:rsid w:val="00325BF4"/>
    <w:rsid w:val="00325CA2"/>
    <w:rsid w:val="00326A18"/>
    <w:rsid w:val="00327A2C"/>
    <w:rsid w:val="00330B6C"/>
    <w:rsid w:val="00330C66"/>
    <w:rsid w:val="003312B5"/>
    <w:rsid w:val="0033139E"/>
    <w:rsid w:val="0033159F"/>
    <w:rsid w:val="003315D7"/>
    <w:rsid w:val="00331C45"/>
    <w:rsid w:val="00332EDE"/>
    <w:rsid w:val="00332F54"/>
    <w:rsid w:val="0033358E"/>
    <w:rsid w:val="0033383E"/>
    <w:rsid w:val="00333928"/>
    <w:rsid w:val="003347D5"/>
    <w:rsid w:val="0033509C"/>
    <w:rsid w:val="003350E2"/>
    <w:rsid w:val="003352EF"/>
    <w:rsid w:val="00335C55"/>
    <w:rsid w:val="003368E8"/>
    <w:rsid w:val="00337E57"/>
    <w:rsid w:val="00340170"/>
    <w:rsid w:val="00340383"/>
    <w:rsid w:val="00340968"/>
    <w:rsid w:val="00340B39"/>
    <w:rsid w:val="00341A34"/>
    <w:rsid w:val="00341BA6"/>
    <w:rsid w:val="00341EA6"/>
    <w:rsid w:val="00341EDB"/>
    <w:rsid w:val="00341F3E"/>
    <w:rsid w:val="00342D78"/>
    <w:rsid w:val="003435CB"/>
    <w:rsid w:val="003435E5"/>
    <w:rsid w:val="003440D3"/>
    <w:rsid w:val="003443F5"/>
    <w:rsid w:val="00344877"/>
    <w:rsid w:val="00345486"/>
    <w:rsid w:val="00345489"/>
    <w:rsid w:val="00345B80"/>
    <w:rsid w:val="00345DB3"/>
    <w:rsid w:val="0034628C"/>
    <w:rsid w:val="00346F5C"/>
    <w:rsid w:val="00350201"/>
    <w:rsid w:val="00350A57"/>
    <w:rsid w:val="003517E4"/>
    <w:rsid w:val="00352206"/>
    <w:rsid w:val="003524CA"/>
    <w:rsid w:val="003537F4"/>
    <w:rsid w:val="003538DA"/>
    <w:rsid w:val="00354AB3"/>
    <w:rsid w:val="003554D5"/>
    <w:rsid w:val="00355864"/>
    <w:rsid w:val="003559BD"/>
    <w:rsid w:val="00355BEC"/>
    <w:rsid w:val="0035628A"/>
    <w:rsid w:val="0035651B"/>
    <w:rsid w:val="00357E87"/>
    <w:rsid w:val="0036006F"/>
    <w:rsid w:val="00360201"/>
    <w:rsid w:val="00360522"/>
    <w:rsid w:val="00360589"/>
    <w:rsid w:val="00360F67"/>
    <w:rsid w:val="0036115A"/>
    <w:rsid w:val="003614D0"/>
    <w:rsid w:val="003615A3"/>
    <w:rsid w:val="003617FE"/>
    <w:rsid w:val="00361D59"/>
    <w:rsid w:val="00361DA4"/>
    <w:rsid w:val="00361E75"/>
    <w:rsid w:val="003620CB"/>
    <w:rsid w:val="003628AD"/>
    <w:rsid w:val="00362C34"/>
    <w:rsid w:val="0036326A"/>
    <w:rsid w:val="003632AA"/>
    <w:rsid w:val="003634BF"/>
    <w:rsid w:val="003637EA"/>
    <w:rsid w:val="00364632"/>
    <w:rsid w:val="00364848"/>
    <w:rsid w:val="00364A45"/>
    <w:rsid w:val="00364ABC"/>
    <w:rsid w:val="00365486"/>
    <w:rsid w:val="003659C8"/>
    <w:rsid w:val="00365AEF"/>
    <w:rsid w:val="00365B50"/>
    <w:rsid w:val="00365CC3"/>
    <w:rsid w:val="00365E8D"/>
    <w:rsid w:val="00366607"/>
    <w:rsid w:val="0037046A"/>
    <w:rsid w:val="003704E7"/>
    <w:rsid w:val="003705C4"/>
    <w:rsid w:val="003715A8"/>
    <w:rsid w:val="00371A5A"/>
    <w:rsid w:val="00371AFE"/>
    <w:rsid w:val="0037210B"/>
    <w:rsid w:val="0037258A"/>
    <w:rsid w:val="00372CC0"/>
    <w:rsid w:val="0037320F"/>
    <w:rsid w:val="00373267"/>
    <w:rsid w:val="0037419F"/>
    <w:rsid w:val="003747C9"/>
    <w:rsid w:val="00374A94"/>
    <w:rsid w:val="00374C4F"/>
    <w:rsid w:val="00376450"/>
    <w:rsid w:val="00376731"/>
    <w:rsid w:val="003770C0"/>
    <w:rsid w:val="003777F5"/>
    <w:rsid w:val="00377B58"/>
    <w:rsid w:val="00377E93"/>
    <w:rsid w:val="0038133B"/>
    <w:rsid w:val="00381890"/>
    <w:rsid w:val="00381B53"/>
    <w:rsid w:val="00381E25"/>
    <w:rsid w:val="00382055"/>
    <w:rsid w:val="00382214"/>
    <w:rsid w:val="00382780"/>
    <w:rsid w:val="003827F4"/>
    <w:rsid w:val="0038282A"/>
    <w:rsid w:val="00382966"/>
    <w:rsid w:val="00382C04"/>
    <w:rsid w:val="003835A8"/>
    <w:rsid w:val="00383F29"/>
    <w:rsid w:val="0038411B"/>
    <w:rsid w:val="003845A0"/>
    <w:rsid w:val="00385EAC"/>
    <w:rsid w:val="00386BDF"/>
    <w:rsid w:val="003878DB"/>
    <w:rsid w:val="00387B7E"/>
    <w:rsid w:val="00390F1D"/>
    <w:rsid w:val="00390F71"/>
    <w:rsid w:val="003910AB"/>
    <w:rsid w:val="00391C90"/>
    <w:rsid w:val="00392E58"/>
    <w:rsid w:val="00393497"/>
    <w:rsid w:val="003939AF"/>
    <w:rsid w:val="003942FA"/>
    <w:rsid w:val="00394669"/>
    <w:rsid w:val="003954FF"/>
    <w:rsid w:val="003958F2"/>
    <w:rsid w:val="00395C27"/>
    <w:rsid w:val="00395F9E"/>
    <w:rsid w:val="00396847"/>
    <w:rsid w:val="00396DC1"/>
    <w:rsid w:val="00397003"/>
    <w:rsid w:val="0039727A"/>
    <w:rsid w:val="003A035A"/>
    <w:rsid w:val="003A0D56"/>
    <w:rsid w:val="003A1440"/>
    <w:rsid w:val="003A14B4"/>
    <w:rsid w:val="003A1E07"/>
    <w:rsid w:val="003A260E"/>
    <w:rsid w:val="003A2917"/>
    <w:rsid w:val="003A2AEE"/>
    <w:rsid w:val="003A2CEF"/>
    <w:rsid w:val="003A335E"/>
    <w:rsid w:val="003A345E"/>
    <w:rsid w:val="003A3AC3"/>
    <w:rsid w:val="003A3ECF"/>
    <w:rsid w:val="003A4171"/>
    <w:rsid w:val="003A4706"/>
    <w:rsid w:val="003A521D"/>
    <w:rsid w:val="003A53AC"/>
    <w:rsid w:val="003A56AE"/>
    <w:rsid w:val="003A59CC"/>
    <w:rsid w:val="003A627E"/>
    <w:rsid w:val="003A62A7"/>
    <w:rsid w:val="003A6A5D"/>
    <w:rsid w:val="003A6BB8"/>
    <w:rsid w:val="003A70A2"/>
    <w:rsid w:val="003A7276"/>
    <w:rsid w:val="003A7598"/>
    <w:rsid w:val="003A7CD3"/>
    <w:rsid w:val="003B0337"/>
    <w:rsid w:val="003B09EA"/>
    <w:rsid w:val="003B17F3"/>
    <w:rsid w:val="003B2195"/>
    <w:rsid w:val="003B23F9"/>
    <w:rsid w:val="003B2C48"/>
    <w:rsid w:val="003B3690"/>
    <w:rsid w:val="003B4118"/>
    <w:rsid w:val="003B4967"/>
    <w:rsid w:val="003B4B4F"/>
    <w:rsid w:val="003B74FF"/>
    <w:rsid w:val="003B7B34"/>
    <w:rsid w:val="003B7F2E"/>
    <w:rsid w:val="003C008D"/>
    <w:rsid w:val="003C0230"/>
    <w:rsid w:val="003C0424"/>
    <w:rsid w:val="003C0A57"/>
    <w:rsid w:val="003C0B14"/>
    <w:rsid w:val="003C0CB0"/>
    <w:rsid w:val="003C12F2"/>
    <w:rsid w:val="003C178A"/>
    <w:rsid w:val="003C1EB6"/>
    <w:rsid w:val="003C205B"/>
    <w:rsid w:val="003C282E"/>
    <w:rsid w:val="003C3138"/>
    <w:rsid w:val="003C390D"/>
    <w:rsid w:val="003C46E2"/>
    <w:rsid w:val="003C495E"/>
    <w:rsid w:val="003C5DAE"/>
    <w:rsid w:val="003C69E6"/>
    <w:rsid w:val="003C6DBD"/>
    <w:rsid w:val="003C77A5"/>
    <w:rsid w:val="003C7B94"/>
    <w:rsid w:val="003C7BCB"/>
    <w:rsid w:val="003C7E19"/>
    <w:rsid w:val="003D01B9"/>
    <w:rsid w:val="003D01D2"/>
    <w:rsid w:val="003D0C60"/>
    <w:rsid w:val="003D10F2"/>
    <w:rsid w:val="003D15D0"/>
    <w:rsid w:val="003D17E6"/>
    <w:rsid w:val="003D1ABC"/>
    <w:rsid w:val="003D2447"/>
    <w:rsid w:val="003D2605"/>
    <w:rsid w:val="003D263D"/>
    <w:rsid w:val="003D28F2"/>
    <w:rsid w:val="003D2939"/>
    <w:rsid w:val="003D420C"/>
    <w:rsid w:val="003D4929"/>
    <w:rsid w:val="003D4C2E"/>
    <w:rsid w:val="003D4C91"/>
    <w:rsid w:val="003D5158"/>
    <w:rsid w:val="003D603A"/>
    <w:rsid w:val="003D62F7"/>
    <w:rsid w:val="003D6B9C"/>
    <w:rsid w:val="003D7363"/>
    <w:rsid w:val="003D73BE"/>
    <w:rsid w:val="003D7A41"/>
    <w:rsid w:val="003D7ECF"/>
    <w:rsid w:val="003D7F82"/>
    <w:rsid w:val="003E1010"/>
    <w:rsid w:val="003E198A"/>
    <w:rsid w:val="003E1CAE"/>
    <w:rsid w:val="003E236D"/>
    <w:rsid w:val="003E2A77"/>
    <w:rsid w:val="003E356F"/>
    <w:rsid w:val="003E35EC"/>
    <w:rsid w:val="003E36B0"/>
    <w:rsid w:val="003E3C6D"/>
    <w:rsid w:val="003E4418"/>
    <w:rsid w:val="003E4F22"/>
    <w:rsid w:val="003E553D"/>
    <w:rsid w:val="003E58CC"/>
    <w:rsid w:val="003E5FA0"/>
    <w:rsid w:val="003E658B"/>
    <w:rsid w:val="003E6A77"/>
    <w:rsid w:val="003E6B53"/>
    <w:rsid w:val="003E701E"/>
    <w:rsid w:val="003E7880"/>
    <w:rsid w:val="003E7AB8"/>
    <w:rsid w:val="003E7BA6"/>
    <w:rsid w:val="003E7E12"/>
    <w:rsid w:val="003F0178"/>
    <w:rsid w:val="003F021F"/>
    <w:rsid w:val="003F04D9"/>
    <w:rsid w:val="003F0D17"/>
    <w:rsid w:val="003F17BC"/>
    <w:rsid w:val="003F2329"/>
    <w:rsid w:val="003F25A1"/>
    <w:rsid w:val="003F3070"/>
    <w:rsid w:val="003F3090"/>
    <w:rsid w:val="003F37E7"/>
    <w:rsid w:val="003F4020"/>
    <w:rsid w:val="003F4160"/>
    <w:rsid w:val="003F41F1"/>
    <w:rsid w:val="003F48CA"/>
    <w:rsid w:val="003F4D38"/>
    <w:rsid w:val="003F50A3"/>
    <w:rsid w:val="003F5244"/>
    <w:rsid w:val="003F5696"/>
    <w:rsid w:val="003F58C5"/>
    <w:rsid w:val="003F5920"/>
    <w:rsid w:val="003F62A6"/>
    <w:rsid w:val="003F6EED"/>
    <w:rsid w:val="003F7C18"/>
    <w:rsid w:val="004003E7"/>
    <w:rsid w:val="004004E1"/>
    <w:rsid w:val="00401A11"/>
    <w:rsid w:val="00401A69"/>
    <w:rsid w:val="00401B34"/>
    <w:rsid w:val="00402184"/>
    <w:rsid w:val="0040273F"/>
    <w:rsid w:val="00403117"/>
    <w:rsid w:val="0040327C"/>
    <w:rsid w:val="00403399"/>
    <w:rsid w:val="00403A18"/>
    <w:rsid w:val="004045F2"/>
    <w:rsid w:val="004058C9"/>
    <w:rsid w:val="0040626D"/>
    <w:rsid w:val="0040786F"/>
    <w:rsid w:val="00407B65"/>
    <w:rsid w:val="00407C6F"/>
    <w:rsid w:val="0041127D"/>
    <w:rsid w:val="00411776"/>
    <w:rsid w:val="00411785"/>
    <w:rsid w:val="00411D51"/>
    <w:rsid w:val="004133F0"/>
    <w:rsid w:val="004135FE"/>
    <w:rsid w:val="00413B1A"/>
    <w:rsid w:val="00414CA4"/>
    <w:rsid w:val="00414CE6"/>
    <w:rsid w:val="0041536D"/>
    <w:rsid w:val="00415EDD"/>
    <w:rsid w:val="004168A8"/>
    <w:rsid w:val="00416EE6"/>
    <w:rsid w:val="00416F67"/>
    <w:rsid w:val="00417A1B"/>
    <w:rsid w:val="00417B83"/>
    <w:rsid w:val="00417C64"/>
    <w:rsid w:val="00417DA7"/>
    <w:rsid w:val="004214B0"/>
    <w:rsid w:val="004217A5"/>
    <w:rsid w:val="00421941"/>
    <w:rsid w:val="00422230"/>
    <w:rsid w:val="00422AC0"/>
    <w:rsid w:val="00422C0B"/>
    <w:rsid w:val="0042367E"/>
    <w:rsid w:val="00423DDE"/>
    <w:rsid w:val="00424E12"/>
    <w:rsid w:val="0042533C"/>
    <w:rsid w:val="004253D0"/>
    <w:rsid w:val="0042565B"/>
    <w:rsid w:val="004257A9"/>
    <w:rsid w:val="00425919"/>
    <w:rsid w:val="00426A0F"/>
    <w:rsid w:val="00426EBC"/>
    <w:rsid w:val="004272CB"/>
    <w:rsid w:val="004278C1"/>
    <w:rsid w:val="00427E93"/>
    <w:rsid w:val="0043034A"/>
    <w:rsid w:val="0043055B"/>
    <w:rsid w:val="0043131C"/>
    <w:rsid w:val="00433809"/>
    <w:rsid w:val="00433C29"/>
    <w:rsid w:val="00434841"/>
    <w:rsid w:val="004352B5"/>
    <w:rsid w:val="004355AC"/>
    <w:rsid w:val="00435628"/>
    <w:rsid w:val="00435A46"/>
    <w:rsid w:val="0043620B"/>
    <w:rsid w:val="00436568"/>
    <w:rsid w:val="004371E6"/>
    <w:rsid w:val="00437428"/>
    <w:rsid w:val="004402BB"/>
    <w:rsid w:val="004416CC"/>
    <w:rsid w:val="00442327"/>
    <w:rsid w:val="00442600"/>
    <w:rsid w:val="004429A7"/>
    <w:rsid w:val="00443DAF"/>
    <w:rsid w:val="00443FE8"/>
    <w:rsid w:val="00444A2B"/>
    <w:rsid w:val="00445FEF"/>
    <w:rsid w:val="004460FA"/>
    <w:rsid w:val="00446251"/>
    <w:rsid w:val="0044693F"/>
    <w:rsid w:val="00446C80"/>
    <w:rsid w:val="00446D30"/>
    <w:rsid w:val="0044707A"/>
    <w:rsid w:val="00447130"/>
    <w:rsid w:val="004477AC"/>
    <w:rsid w:val="0044781D"/>
    <w:rsid w:val="004500F2"/>
    <w:rsid w:val="00450432"/>
    <w:rsid w:val="0045094E"/>
    <w:rsid w:val="00450A76"/>
    <w:rsid w:val="00450C05"/>
    <w:rsid w:val="004511CD"/>
    <w:rsid w:val="00451266"/>
    <w:rsid w:val="00451EEF"/>
    <w:rsid w:val="0045291C"/>
    <w:rsid w:val="00452C14"/>
    <w:rsid w:val="00452D98"/>
    <w:rsid w:val="00452EBD"/>
    <w:rsid w:val="0045384D"/>
    <w:rsid w:val="00453B1E"/>
    <w:rsid w:val="00453EC5"/>
    <w:rsid w:val="0045445A"/>
    <w:rsid w:val="004551F9"/>
    <w:rsid w:val="0045560C"/>
    <w:rsid w:val="00455970"/>
    <w:rsid w:val="00456DBD"/>
    <w:rsid w:val="00456F53"/>
    <w:rsid w:val="004573EC"/>
    <w:rsid w:val="00457601"/>
    <w:rsid w:val="00457CEE"/>
    <w:rsid w:val="004607CA"/>
    <w:rsid w:val="00460956"/>
    <w:rsid w:val="00460A45"/>
    <w:rsid w:val="00460C96"/>
    <w:rsid w:val="00461525"/>
    <w:rsid w:val="004617BA"/>
    <w:rsid w:val="00461B73"/>
    <w:rsid w:val="004620E3"/>
    <w:rsid w:val="004624CC"/>
    <w:rsid w:val="00462E84"/>
    <w:rsid w:val="00462EC2"/>
    <w:rsid w:val="004638E9"/>
    <w:rsid w:val="00463F7F"/>
    <w:rsid w:val="004647DF"/>
    <w:rsid w:val="004648C3"/>
    <w:rsid w:val="004651F3"/>
    <w:rsid w:val="004657A2"/>
    <w:rsid w:val="00465C5E"/>
    <w:rsid w:val="00466483"/>
    <w:rsid w:val="0046686B"/>
    <w:rsid w:val="00466EEA"/>
    <w:rsid w:val="0046701D"/>
    <w:rsid w:val="004672A6"/>
    <w:rsid w:val="00467965"/>
    <w:rsid w:val="00470221"/>
    <w:rsid w:val="004702EC"/>
    <w:rsid w:val="0047037C"/>
    <w:rsid w:val="004705CD"/>
    <w:rsid w:val="00470B27"/>
    <w:rsid w:val="00471D8E"/>
    <w:rsid w:val="00472D99"/>
    <w:rsid w:val="00472F96"/>
    <w:rsid w:val="00473B5A"/>
    <w:rsid w:val="0047439C"/>
    <w:rsid w:val="0047451B"/>
    <w:rsid w:val="00474BE9"/>
    <w:rsid w:val="00475571"/>
    <w:rsid w:val="004760D4"/>
    <w:rsid w:val="00477090"/>
    <w:rsid w:val="0048004B"/>
    <w:rsid w:val="00480797"/>
    <w:rsid w:val="00481084"/>
    <w:rsid w:val="00481B5D"/>
    <w:rsid w:val="00482546"/>
    <w:rsid w:val="00482838"/>
    <w:rsid w:val="00484846"/>
    <w:rsid w:val="00484AF3"/>
    <w:rsid w:val="004850ED"/>
    <w:rsid w:val="00485267"/>
    <w:rsid w:val="00485686"/>
    <w:rsid w:val="00485985"/>
    <w:rsid w:val="0048620F"/>
    <w:rsid w:val="00486677"/>
    <w:rsid w:val="00486853"/>
    <w:rsid w:val="004870CA"/>
    <w:rsid w:val="0049166F"/>
    <w:rsid w:val="00491B77"/>
    <w:rsid w:val="00491D77"/>
    <w:rsid w:val="00491E9F"/>
    <w:rsid w:val="004924AB"/>
    <w:rsid w:val="00492604"/>
    <w:rsid w:val="00492642"/>
    <w:rsid w:val="004930DB"/>
    <w:rsid w:val="0049362D"/>
    <w:rsid w:val="00493665"/>
    <w:rsid w:val="004936A7"/>
    <w:rsid w:val="004941E5"/>
    <w:rsid w:val="00494659"/>
    <w:rsid w:val="00494D08"/>
    <w:rsid w:val="00495AC8"/>
    <w:rsid w:val="00495BD6"/>
    <w:rsid w:val="004960DA"/>
    <w:rsid w:val="00496AFF"/>
    <w:rsid w:val="00497B04"/>
    <w:rsid w:val="00497CA4"/>
    <w:rsid w:val="00497E2D"/>
    <w:rsid w:val="004A0158"/>
    <w:rsid w:val="004A16CA"/>
    <w:rsid w:val="004A1CDC"/>
    <w:rsid w:val="004A1F6A"/>
    <w:rsid w:val="004A30E0"/>
    <w:rsid w:val="004A34F8"/>
    <w:rsid w:val="004A38C6"/>
    <w:rsid w:val="004A49B9"/>
    <w:rsid w:val="004A4D2E"/>
    <w:rsid w:val="004A56DD"/>
    <w:rsid w:val="004A66A3"/>
    <w:rsid w:val="004A68A9"/>
    <w:rsid w:val="004A6C22"/>
    <w:rsid w:val="004A713D"/>
    <w:rsid w:val="004A7312"/>
    <w:rsid w:val="004A7943"/>
    <w:rsid w:val="004A79AD"/>
    <w:rsid w:val="004B0236"/>
    <w:rsid w:val="004B0551"/>
    <w:rsid w:val="004B17FB"/>
    <w:rsid w:val="004B18E9"/>
    <w:rsid w:val="004B1A77"/>
    <w:rsid w:val="004B1AE6"/>
    <w:rsid w:val="004B1DCE"/>
    <w:rsid w:val="004B3067"/>
    <w:rsid w:val="004B34F1"/>
    <w:rsid w:val="004B38A6"/>
    <w:rsid w:val="004B38C0"/>
    <w:rsid w:val="004B416A"/>
    <w:rsid w:val="004B5B19"/>
    <w:rsid w:val="004B5C54"/>
    <w:rsid w:val="004B6B80"/>
    <w:rsid w:val="004B6F9A"/>
    <w:rsid w:val="004B7067"/>
    <w:rsid w:val="004B7744"/>
    <w:rsid w:val="004B77B1"/>
    <w:rsid w:val="004B79FA"/>
    <w:rsid w:val="004B7E05"/>
    <w:rsid w:val="004C0504"/>
    <w:rsid w:val="004C1460"/>
    <w:rsid w:val="004C1A39"/>
    <w:rsid w:val="004C1D92"/>
    <w:rsid w:val="004C1ECA"/>
    <w:rsid w:val="004C28E4"/>
    <w:rsid w:val="004C2D97"/>
    <w:rsid w:val="004C334F"/>
    <w:rsid w:val="004C3CC5"/>
    <w:rsid w:val="004C4A7C"/>
    <w:rsid w:val="004C4AD8"/>
    <w:rsid w:val="004C522B"/>
    <w:rsid w:val="004C658A"/>
    <w:rsid w:val="004C65A0"/>
    <w:rsid w:val="004C6A84"/>
    <w:rsid w:val="004C758C"/>
    <w:rsid w:val="004C7F2E"/>
    <w:rsid w:val="004D0550"/>
    <w:rsid w:val="004D0A74"/>
    <w:rsid w:val="004D0DAA"/>
    <w:rsid w:val="004D12DC"/>
    <w:rsid w:val="004D178F"/>
    <w:rsid w:val="004D1ACA"/>
    <w:rsid w:val="004D2CF4"/>
    <w:rsid w:val="004D3F09"/>
    <w:rsid w:val="004D41D0"/>
    <w:rsid w:val="004D4563"/>
    <w:rsid w:val="004D4AD9"/>
    <w:rsid w:val="004D4EE1"/>
    <w:rsid w:val="004D4FC1"/>
    <w:rsid w:val="004D5804"/>
    <w:rsid w:val="004D5A8F"/>
    <w:rsid w:val="004D7208"/>
    <w:rsid w:val="004D7292"/>
    <w:rsid w:val="004D73CB"/>
    <w:rsid w:val="004D7ADA"/>
    <w:rsid w:val="004D7ADC"/>
    <w:rsid w:val="004E03D4"/>
    <w:rsid w:val="004E0637"/>
    <w:rsid w:val="004E071D"/>
    <w:rsid w:val="004E0739"/>
    <w:rsid w:val="004E0A76"/>
    <w:rsid w:val="004E0B9B"/>
    <w:rsid w:val="004E0C5E"/>
    <w:rsid w:val="004E0D9F"/>
    <w:rsid w:val="004E0E69"/>
    <w:rsid w:val="004E1968"/>
    <w:rsid w:val="004E1EAC"/>
    <w:rsid w:val="004E2B69"/>
    <w:rsid w:val="004E3F05"/>
    <w:rsid w:val="004E3F2E"/>
    <w:rsid w:val="004E4432"/>
    <w:rsid w:val="004E4771"/>
    <w:rsid w:val="004E4CE2"/>
    <w:rsid w:val="004E5739"/>
    <w:rsid w:val="004E5A16"/>
    <w:rsid w:val="004E6257"/>
    <w:rsid w:val="004E656E"/>
    <w:rsid w:val="004E657B"/>
    <w:rsid w:val="004E69BD"/>
    <w:rsid w:val="004E6DC2"/>
    <w:rsid w:val="004E7656"/>
    <w:rsid w:val="004F0AF0"/>
    <w:rsid w:val="004F0F8B"/>
    <w:rsid w:val="004F1651"/>
    <w:rsid w:val="004F1A10"/>
    <w:rsid w:val="004F2168"/>
    <w:rsid w:val="004F291A"/>
    <w:rsid w:val="004F2FBA"/>
    <w:rsid w:val="004F36F0"/>
    <w:rsid w:val="004F3C0C"/>
    <w:rsid w:val="004F3C9D"/>
    <w:rsid w:val="004F5158"/>
    <w:rsid w:val="004F5223"/>
    <w:rsid w:val="004F579E"/>
    <w:rsid w:val="004F5B1B"/>
    <w:rsid w:val="004F5EA7"/>
    <w:rsid w:val="004F61F8"/>
    <w:rsid w:val="004F6632"/>
    <w:rsid w:val="004F6DE8"/>
    <w:rsid w:val="004F729B"/>
    <w:rsid w:val="004F7F27"/>
    <w:rsid w:val="004F7F4B"/>
    <w:rsid w:val="00501D0C"/>
    <w:rsid w:val="00502D37"/>
    <w:rsid w:val="00503186"/>
    <w:rsid w:val="005031AC"/>
    <w:rsid w:val="005031D1"/>
    <w:rsid w:val="00503F66"/>
    <w:rsid w:val="0050403C"/>
    <w:rsid w:val="00504316"/>
    <w:rsid w:val="005049F1"/>
    <w:rsid w:val="00505017"/>
    <w:rsid w:val="00505796"/>
    <w:rsid w:val="005061B8"/>
    <w:rsid w:val="0050692A"/>
    <w:rsid w:val="00506B2A"/>
    <w:rsid w:val="00506C9E"/>
    <w:rsid w:val="005070A4"/>
    <w:rsid w:val="00507273"/>
    <w:rsid w:val="0050739D"/>
    <w:rsid w:val="00510480"/>
    <w:rsid w:val="005105E5"/>
    <w:rsid w:val="00510960"/>
    <w:rsid w:val="00510D83"/>
    <w:rsid w:val="00511769"/>
    <w:rsid w:val="00511A50"/>
    <w:rsid w:val="00511A62"/>
    <w:rsid w:val="00511B4B"/>
    <w:rsid w:val="00511DF1"/>
    <w:rsid w:val="00511E0F"/>
    <w:rsid w:val="00511EED"/>
    <w:rsid w:val="00511EF4"/>
    <w:rsid w:val="005124FE"/>
    <w:rsid w:val="0051280D"/>
    <w:rsid w:val="00512824"/>
    <w:rsid w:val="005138AB"/>
    <w:rsid w:val="00513976"/>
    <w:rsid w:val="005144DD"/>
    <w:rsid w:val="00514728"/>
    <w:rsid w:val="00516197"/>
    <w:rsid w:val="00517E3C"/>
    <w:rsid w:val="00520239"/>
    <w:rsid w:val="00520772"/>
    <w:rsid w:val="00520E7F"/>
    <w:rsid w:val="005214A9"/>
    <w:rsid w:val="00521672"/>
    <w:rsid w:val="005217A4"/>
    <w:rsid w:val="00522747"/>
    <w:rsid w:val="00522ACB"/>
    <w:rsid w:val="00522B3F"/>
    <w:rsid w:val="00523FF7"/>
    <w:rsid w:val="00524454"/>
    <w:rsid w:val="00524E4E"/>
    <w:rsid w:val="005257FA"/>
    <w:rsid w:val="00525A6E"/>
    <w:rsid w:val="005266A1"/>
    <w:rsid w:val="005271AF"/>
    <w:rsid w:val="0052787E"/>
    <w:rsid w:val="00527FFB"/>
    <w:rsid w:val="005303AD"/>
    <w:rsid w:val="005307B7"/>
    <w:rsid w:val="00532070"/>
    <w:rsid w:val="005320A5"/>
    <w:rsid w:val="00532F6F"/>
    <w:rsid w:val="00533576"/>
    <w:rsid w:val="0053396F"/>
    <w:rsid w:val="00533C3E"/>
    <w:rsid w:val="00533C44"/>
    <w:rsid w:val="005345CA"/>
    <w:rsid w:val="00534719"/>
    <w:rsid w:val="00534DE6"/>
    <w:rsid w:val="00534F90"/>
    <w:rsid w:val="00535565"/>
    <w:rsid w:val="005358BC"/>
    <w:rsid w:val="00536FD4"/>
    <w:rsid w:val="00537188"/>
    <w:rsid w:val="0053719B"/>
    <w:rsid w:val="00537318"/>
    <w:rsid w:val="005375B2"/>
    <w:rsid w:val="00537622"/>
    <w:rsid w:val="00537E69"/>
    <w:rsid w:val="00540300"/>
    <w:rsid w:val="005406DD"/>
    <w:rsid w:val="005408CE"/>
    <w:rsid w:val="00540B39"/>
    <w:rsid w:val="00540DF1"/>
    <w:rsid w:val="00541D76"/>
    <w:rsid w:val="005421AD"/>
    <w:rsid w:val="00542A4A"/>
    <w:rsid w:val="00542D18"/>
    <w:rsid w:val="00543442"/>
    <w:rsid w:val="00543E79"/>
    <w:rsid w:val="00544384"/>
    <w:rsid w:val="0054547E"/>
    <w:rsid w:val="00545615"/>
    <w:rsid w:val="00546045"/>
    <w:rsid w:val="0054633F"/>
    <w:rsid w:val="00546921"/>
    <w:rsid w:val="00546964"/>
    <w:rsid w:val="00546A7B"/>
    <w:rsid w:val="00546BB9"/>
    <w:rsid w:val="00546C49"/>
    <w:rsid w:val="00546C7D"/>
    <w:rsid w:val="00547669"/>
    <w:rsid w:val="005477F0"/>
    <w:rsid w:val="0055041B"/>
    <w:rsid w:val="0055072E"/>
    <w:rsid w:val="005507F7"/>
    <w:rsid w:val="00550A03"/>
    <w:rsid w:val="00550F20"/>
    <w:rsid w:val="005510D6"/>
    <w:rsid w:val="00551173"/>
    <w:rsid w:val="005514D3"/>
    <w:rsid w:val="00551707"/>
    <w:rsid w:val="00552108"/>
    <w:rsid w:val="0055224C"/>
    <w:rsid w:val="00553438"/>
    <w:rsid w:val="0055416D"/>
    <w:rsid w:val="00554274"/>
    <w:rsid w:val="0055430B"/>
    <w:rsid w:val="00554435"/>
    <w:rsid w:val="0055472E"/>
    <w:rsid w:val="00554A6D"/>
    <w:rsid w:val="00555082"/>
    <w:rsid w:val="00555696"/>
    <w:rsid w:val="005558D2"/>
    <w:rsid w:val="00555E2F"/>
    <w:rsid w:val="005568A7"/>
    <w:rsid w:val="0055703A"/>
    <w:rsid w:val="00557B2C"/>
    <w:rsid w:val="00557F59"/>
    <w:rsid w:val="00560F1B"/>
    <w:rsid w:val="005614D2"/>
    <w:rsid w:val="005619CD"/>
    <w:rsid w:val="00562039"/>
    <w:rsid w:val="005621AC"/>
    <w:rsid w:val="00562596"/>
    <w:rsid w:val="00562EE0"/>
    <w:rsid w:val="005643B5"/>
    <w:rsid w:val="00564639"/>
    <w:rsid w:val="005647B7"/>
    <w:rsid w:val="00564D8E"/>
    <w:rsid w:val="005655AC"/>
    <w:rsid w:val="005657B4"/>
    <w:rsid w:val="00565F57"/>
    <w:rsid w:val="00565F71"/>
    <w:rsid w:val="00566B91"/>
    <w:rsid w:val="00566EE9"/>
    <w:rsid w:val="00570062"/>
    <w:rsid w:val="00570186"/>
    <w:rsid w:val="00570366"/>
    <w:rsid w:val="005704E2"/>
    <w:rsid w:val="00570563"/>
    <w:rsid w:val="00570D69"/>
    <w:rsid w:val="0057155F"/>
    <w:rsid w:val="00571877"/>
    <w:rsid w:val="00572320"/>
    <w:rsid w:val="00573061"/>
    <w:rsid w:val="005748C7"/>
    <w:rsid w:val="00575189"/>
    <w:rsid w:val="0057567E"/>
    <w:rsid w:val="005757B5"/>
    <w:rsid w:val="005759FD"/>
    <w:rsid w:val="00575A27"/>
    <w:rsid w:val="00575B1D"/>
    <w:rsid w:val="00575D7D"/>
    <w:rsid w:val="00575E87"/>
    <w:rsid w:val="00576916"/>
    <w:rsid w:val="00576B73"/>
    <w:rsid w:val="00577021"/>
    <w:rsid w:val="00577216"/>
    <w:rsid w:val="0057723A"/>
    <w:rsid w:val="0057740B"/>
    <w:rsid w:val="005775AC"/>
    <w:rsid w:val="005776D7"/>
    <w:rsid w:val="00577E4D"/>
    <w:rsid w:val="005800F2"/>
    <w:rsid w:val="00580516"/>
    <w:rsid w:val="00580663"/>
    <w:rsid w:val="005808F6"/>
    <w:rsid w:val="00582241"/>
    <w:rsid w:val="0058269F"/>
    <w:rsid w:val="00582A4B"/>
    <w:rsid w:val="00582A73"/>
    <w:rsid w:val="00582C15"/>
    <w:rsid w:val="00583D86"/>
    <w:rsid w:val="005841B3"/>
    <w:rsid w:val="0058536D"/>
    <w:rsid w:val="0058582F"/>
    <w:rsid w:val="005862A8"/>
    <w:rsid w:val="00586613"/>
    <w:rsid w:val="00587B4F"/>
    <w:rsid w:val="00590146"/>
    <w:rsid w:val="005902C6"/>
    <w:rsid w:val="005904FA"/>
    <w:rsid w:val="00590584"/>
    <w:rsid w:val="005914BC"/>
    <w:rsid w:val="00591DE3"/>
    <w:rsid w:val="00591E72"/>
    <w:rsid w:val="005923E7"/>
    <w:rsid w:val="005926F9"/>
    <w:rsid w:val="005932B8"/>
    <w:rsid w:val="00593A65"/>
    <w:rsid w:val="00593B2C"/>
    <w:rsid w:val="00594038"/>
    <w:rsid w:val="0059408B"/>
    <w:rsid w:val="00594225"/>
    <w:rsid w:val="00594DDC"/>
    <w:rsid w:val="00595AAC"/>
    <w:rsid w:val="00595FCF"/>
    <w:rsid w:val="005963C9"/>
    <w:rsid w:val="00596708"/>
    <w:rsid w:val="00596CFA"/>
    <w:rsid w:val="00596ED1"/>
    <w:rsid w:val="00596F7E"/>
    <w:rsid w:val="00597297"/>
    <w:rsid w:val="0059756F"/>
    <w:rsid w:val="00597647"/>
    <w:rsid w:val="005A01B6"/>
    <w:rsid w:val="005A0F01"/>
    <w:rsid w:val="005A11E2"/>
    <w:rsid w:val="005A1BC6"/>
    <w:rsid w:val="005A2636"/>
    <w:rsid w:val="005A28AA"/>
    <w:rsid w:val="005A3BF6"/>
    <w:rsid w:val="005A3FA2"/>
    <w:rsid w:val="005A5384"/>
    <w:rsid w:val="005A59DC"/>
    <w:rsid w:val="005A654D"/>
    <w:rsid w:val="005A6817"/>
    <w:rsid w:val="005A6CB7"/>
    <w:rsid w:val="005A732D"/>
    <w:rsid w:val="005A7CA3"/>
    <w:rsid w:val="005B0021"/>
    <w:rsid w:val="005B07CB"/>
    <w:rsid w:val="005B099B"/>
    <w:rsid w:val="005B1F35"/>
    <w:rsid w:val="005B2F74"/>
    <w:rsid w:val="005B31D5"/>
    <w:rsid w:val="005B35FC"/>
    <w:rsid w:val="005B3910"/>
    <w:rsid w:val="005B3E57"/>
    <w:rsid w:val="005B50CC"/>
    <w:rsid w:val="005B5916"/>
    <w:rsid w:val="005B59AC"/>
    <w:rsid w:val="005B5D8C"/>
    <w:rsid w:val="005B627C"/>
    <w:rsid w:val="005C0369"/>
    <w:rsid w:val="005C0B46"/>
    <w:rsid w:val="005C0F07"/>
    <w:rsid w:val="005C1A58"/>
    <w:rsid w:val="005C1B19"/>
    <w:rsid w:val="005C20DB"/>
    <w:rsid w:val="005C2275"/>
    <w:rsid w:val="005C24BE"/>
    <w:rsid w:val="005C2725"/>
    <w:rsid w:val="005C2779"/>
    <w:rsid w:val="005C302A"/>
    <w:rsid w:val="005C3C00"/>
    <w:rsid w:val="005C4D85"/>
    <w:rsid w:val="005C5157"/>
    <w:rsid w:val="005C52A8"/>
    <w:rsid w:val="005C53EC"/>
    <w:rsid w:val="005C5594"/>
    <w:rsid w:val="005C5756"/>
    <w:rsid w:val="005C5876"/>
    <w:rsid w:val="005C5EE5"/>
    <w:rsid w:val="005C6013"/>
    <w:rsid w:val="005C6A83"/>
    <w:rsid w:val="005C6F8F"/>
    <w:rsid w:val="005C6FB8"/>
    <w:rsid w:val="005C71C1"/>
    <w:rsid w:val="005C769C"/>
    <w:rsid w:val="005D0068"/>
    <w:rsid w:val="005D032A"/>
    <w:rsid w:val="005D03C3"/>
    <w:rsid w:val="005D058E"/>
    <w:rsid w:val="005D083B"/>
    <w:rsid w:val="005D0B50"/>
    <w:rsid w:val="005D0D65"/>
    <w:rsid w:val="005D1F1E"/>
    <w:rsid w:val="005D2FBB"/>
    <w:rsid w:val="005D321C"/>
    <w:rsid w:val="005D37D7"/>
    <w:rsid w:val="005D43EF"/>
    <w:rsid w:val="005D44F5"/>
    <w:rsid w:val="005D46C4"/>
    <w:rsid w:val="005D5010"/>
    <w:rsid w:val="005D5EAF"/>
    <w:rsid w:val="005D69EC"/>
    <w:rsid w:val="005D6CCB"/>
    <w:rsid w:val="005D6CEB"/>
    <w:rsid w:val="005D70A4"/>
    <w:rsid w:val="005D712F"/>
    <w:rsid w:val="005D77EF"/>
    <w:rsid w:val="005D7B5C"/>
    <w:rsid w:val="005D7C35"/>
    <w:rsid w:val="005D7F84"/>
    <w:rsid w:val="005E0CEB"/>
    <w:rsid w:val="005E114E"/>
    <w:rsid w:val="005E127E"/>
    <w:rsid w:val="005E1A5B"/>
    <w:rsid w:val="005E1D36"/>
    <w:rsid w:val="005E2884"/>
    <w:rsid w:val="005E28CC"/>
    <w:rsid w:val="005E2F2A"/>
    <w:rsid w:val="005E31EC"/>
    <w:rsid w:val="005E35EE"/>
    <w:rsid w:val="005E3913"/>
    <w:rsid w:val="005E3C01"/>
    <w:rsid w:val="005E3C70"/>
    <w:rsid w:val="005E3F68"/>
    <w:rsid w:val="005E3F90"/>
    <w:rsid w:val="005E42AE"/>
    <w:rsid w:val="005E4981"/>
    <w:rsid w:val="005E4C78"/>
    <w:rsid w:val="005E5890"/>
    <w:rsid w:val="005E6661"/>
    <w:rsid w:val="005E6C61"/>
    <w:rsid w:val="005E711E"/>
    <w:rsid w:val="005E7360"/>
    <w:rsid w:val="005E789B"/>
    <w:rsid w:val="005F0126"/>
    <w:rsid w:val="005F03CB"/>
    <w:rsid w:val="005F1A38"/>
    <w:rsid w:val="005F1E51"/>
    <w:rsid w:val="005F1F86"/>
    <w:rsid w:val="005F2C59"/>
    <w:rsid w:val="005F412F"/>
    <w:rsid w:val="005F4859"/>
    <w:rsid w:val="005F50D0"/>
    <w:rsid w:val="005F53D6"/>
    <w:rsid w:val="005F5495"/>
    <w:rsid w:val="005F5A85"/>
    <w:rsid w:val="005F6785"/>
    <w:rsid w:val="005F72B1"/>
    <w:rsid w:val="005F74A5"/>
    <w:rsid w:val="005F75B6"/>
    <w:rsid w:val="006006BE"/>
    <w:rsid w:val="00601848"/>
    <w:rsid w:val="00602008"/>
    <w:rsid w:val="00602965"/>
    <w:rsid w:val="00602EC1"/>
    <w:rsid w:val="00603151"/>
    <w:rsid w:val="006031A0"/>
    <w:rsid w:val="006032A6"/>
    <w:rsid w:val="00603E4D"/>
    <w:rsid w:val="00605270"/>
    <w:rsid w:val="00605353"/>
    <w:rsid w:val="006067FB"/>
    <w:rsid w:val="0060680E"/>
    <w:rsid w:val="00610314"/>
    <w:rsid w:val="006109F7"/>
    <w:rsid w:val="00610BDD"/>
    <w:rsid w:val="00611657"/>
    <w:rsid w:val="00611823"/>
    <w:rsid w:val="006118AF"/>
    <w:rsid w:val="00612469"/>
    <w:rsid w:val="006126F7"/>
    <w:rsid w:val="00613430"/>
    <w:rsid w:val="006143AE"/>
    <w:rsid w:val="00614541"/>
    <w:rsid w:val="00614AE6"/>
    <w:rsid w:val="00614F90"/>
    <w:rsid w:val="00615C1B"/>
    <w:rsid w:val="006162A4"/>
    <w:rsid w:val="006163FF"/>
    <w:rsid w:val="00620017"/>
    <w:rsid w:val="006201AF"/>
    <w:rsid w:val="00620E4A"/>
    <w:rsid w:val="006217E0"/>
    <w:rsid w:val="0062199F"/>
    <w:rsid w:val="00621EBA"/>
    <w:rsid w:val="00622068"/>
    <w:rsid w:val="0062215E"/>
    <w:rsid w:val="006227F2"/>
    <w:rsid w:val="00622898"/>
    <w:rsid w:val="006238B8"/>
    <w:rsid w:val="00623DC7"/>
    <w:rsid w:val="006245B8"/>
    <w:rsid w:val="006251E7"/>
    <w:rsid w:val="00625E87"/>
    <w:rsid w:val="00626212"/>
    <w:rsid w:val="006269C8"/>
    <w:rsid w:val="00626D1E"/>
    <w:rsid w:val="00626EF6"/>
    <w:rsid w:val="0062769F"/>
    <w:rsid w:val="00627E73"/>
    <w:rsid w:val="006300BE"/>
    <w:rsid w:val="00630738"/>
    <w:rsid w:val="00630CDF"/>
    <w:rsid w:val="0063177E"/>
    <w:rsid w:val="006318E3"/>
    <w:rsid w:val="006322D0"/>
    <w:rsid w:val="006331BD"/>
    <w:rsid w:val="00633A32"/>
    <w:rsid w:val="00633DC1"/>
    <w:rsid w:val="0063400D"/>
    <w:rsid w:val="0063446C"/>
    <w:rsid w:val="0063461A"/>
    <w:rsid w:val="0063495A"/>
    <w:rsid w:val="00634B45"/>
    <w:rsid w:val="00634D07"/>
    <w:rsid w:val="006354A6"/>
    <w:rsid w:val="00635674"/>
    <w:rsid w:val="00635785"/>
    <w:rsid w:val="00635E62"/>
    <w:rsid w:val="00635E78"/>
    <w:rsid w:val="00636BE2"/>
    <w:rsid w:val="00636FAD"/>
    <w:rsid w:val="006373B7"/>
    <w:rsid w:val="00637833"/>
    <w:rsid w:val="00637FF7"/>
    <w:rsid w:val="0064029D"/>
    <w:rsid w:val="00640CF9"/>
    <w:rsid w:val="00641A03"/>
    <w:rsid w:val="00641F3A"/>
    <w:rsid w:val="00642DAA"/>
    <w:rsid w:val="00643511"/>
    <w:rsid w:val="00643628"/>
    <w:rsid w:val="0064398D"/>
    <w:rsid w:val="006442ED"/>
    <w:rsid w:val="006445A5"/>
    <w:rsid w:val="00644818"/>
    <w:rsid w:val="00644FF6"/>
    <w:rsid w:val="00645532"/>
    <w:rsid w:val="00645713"/>
    <w:rsid w:val="00645F46"/>
    <w:rsid w:val="006467C1"/>
    <w:rsid w:val="00646969"/>
    <w:rsid w:val="00646E73"/>
    <w:rsid w:val="00647E27"/>
    <w:rsid w:val="006502FA"/>
    <w:rsid w:val="00650391"/>
    <w:rsid w:val="00650762"/>
    <w:rsid w:val="006507D9"/>
    <w:rsid w:val="006509B7"/>
    <w:rsid w:val="00650C5E"/>
    <w:rsid w:val="00650F50"/>
    <w:rsid w:val="00651393"/>
    <w:rsid w:val="00652D0A"/>
    <w:rsid w:val="00653176"/>
    <w:rsid w:val="006531E0"/>
    <w:rsid w:val="00653494"/>
    <w:rsid w:val="0065462C"/>
    <w:rsid w:val="00654AC3"/>
    <w:rsid w:val="00655061"/>
    <w:rsid w:val="00656AFF"/>
    <w:rsid w:val="00657087"/>
    <w:rsid w:val="006570BD"/>
    <w:rsid w:val="006576EF"/>
    <w:rsid w:val="00657B07"/>
    <w:rsid w:val="00660305"/>
    <w:rsid w:val="0066036B"/>
    <w:rsid w:val="006604E5"/>
    <w:rsid w:val="00660917"/>
    <w:rsid w:val="0066117C"/>
    <w:rsid w:val="00661B0F"/>
    <w:rsid w:val="00662754"/>
    <w:rsid w:val="00662C0C"/>
    <w:rsid w:val="00662C11"/>
    <w:rsid w:val="00662CD2"/>
    <w:rsid w:val="006639F5"/>
    <w:rsid w:val="00663A5A"/>
    <w:rsid w:val="00663A63"/>
    <w:rsid w:val="00663D45"/>
    <w:rsid w:val="00663D54"/>
    <w:rsid w:val="00663F07"/>
    <w:rsid w:val="00664583"/>
    <w:rsid w:val="00664A1D"/>
    <w:rsid w:val="00664EE1"/>
    <w:rsid w:val="00665199"/>
    <w:rsid w:val="006656D4"/>
    <w:rsid w:val="00665DD9"/>
    <w:rsid w:val="00666012"/>
    <w:rsid w:val="0066622D"/>
    <w:rsid w:val="00666732"/>
    <w:rsid w:val="00666E10"/>
    <w:rsid w:val="00667FE5"/>
    <w:rsid w:val="006700D0"/>
    <w:rsid w:val="0067018E"/>
    <w:rsid w:val="006701A7"/>
    <w:rsid w:val="0067051E"/>
    <w:rsid w:val="006707A9"/>
    <w:rsid w:val="00670F28"/>
    <w:rsid w:val="0067109B"/>
    <w:rsid w:val="006716B4"/>
    <w:rsid w:val="00672938"/>
    <w:rsid w:val="0067322E"/>
    <w:rsid w:val="0067327A"/>
    <w:rsid w:val="00673427"/>
    <w:rsid w:val="00673499"/>
    <w:rsid w:val="00673C99"/>
    <w:rsid w:val="00673E07"/>
    <w:rsid w:val="006746BF"/>
    <w:rsid w:val="00674E26"/>
    <w:rsid w:val="006752B9"/>
    <w:rsid w:val="00675A6B"/>
    <w:rsid w:val="00675A7B"/>
    <w:rsid w:val="00675AC5"/>
    <w:rsid w:val="00675E8D"/>
    <w:rsid w:val="006763BF"/>
    <w:rsid w:val="00676A39"/>
    <w:rsid w:val="00676E4F"/>
    <w:rsid w:val="00676E7E"/>
    <w:rsid w:val="00676F64"/>
    <w:rsid w:val="006773F1"/>
    <w:rsid w:val="00677A25"/>
    <w:rsid w:val="006808C4"/>
    <w:rsid w:val="006819C9"/>
    <w:rsid w:val="00681F74"/>
    <w:rsid w:val="00682F66"/>
    <w:rsid w:val="0068329D"/>
    <w:rsid w:val="006836E0"/>
    <w:rsid w:val="0068450A"/>
    <w:rsid w:val="0068479A"/>
    <w:rsid w:val="00684813"/>
    <w:rsid w:val="00684BAF"/>
    <w:rsid w:val="00684E01"/>
    <w:rsid w:val="00685428"/>
    <w:rsid w:val="00686751"/>
    <w:rsid w:val="00686B1D"/>
    <w:rsid w:val="00687BAF"/>
    <w:rsid w:val="00687D51"/>
    <w:rsid w:val="0069058C"/>
    <w:rsid w:val="00690E69"/>
    <w:rsid w:val="00691E63"/>
    <w:rsid w:val="00692264"/>
    <w:rsid w:val="006939EE"/>
    <w:rsid w:val="00693B76"/>
    <w:rsid w:val="00693F07"/>
    <w:rsid w:val="0069433F"/>
    <w:rsid w:val="00694410"/>
    <w:rsid w:val="00694BC7"/>
    <w:rsid w:val="006953B3"/>
    <w:rsid w:val="0069569C"/>
    <w:rsid w:val="0069626D"/>
    <w:rsid w:val="0069627A"/>
    <w:rsid w:val="00696324"/>
    <w:rsid w:val="006977A7"/>
    <w:rsid w:val="006A0221"/>
    <w:rsid w:val="006A0659"/>
    <w:rsid w:val="006A13DA"/>
    <w:rsid w:val="006A1C9E"/>
    <w:rsid w:val="006A1CD4"/>
    <w:rsid w:val="006A1CFA"/>
    <w:rsid w:val="006A1D23"/>
    <w:rsid w:val="006A1DFB"/>
    <w:rsid w:val="006A21F9"/>
    <w:rsid w:val="006A29F7"/>
    <w:rsid w:val="006A2FCE"/>
    <w:rsid w:val="006A3228"/>
    <w:rsid w:val="006A32A7"/>
    <w:rsid w:val="006A3438"/>
    <w:rsid w:val="006A356D"/>
    <w:rsid w:val="006A36C0"/>
    <w:rsid w:val="006A37B8"/>
    <w:rsid w:val="006A387F"/>
    <w:rsid w:val="006A443E"/>
    <w:rsid w:val="006A6B1A"/>
    <w:rsid w:val="006A7226"/>
    <w:rsid w:val="006A76F4"/>
    <w:rsid w:val="006B0364"/>
    <w:rsid w:val="006B0990"/>
    <w:rsid w:val="006B0ABA"/>
    <w:rsid w:val="006B1452"/>
    <w:rsid w:val="006B167C"/>
    <w:rsid w:val="006B1703"/>
    <w:rsid w:val="006B1877"/>
    <w:rsid w:val="006B1C63"/>
    <w:rsid w:val="006B2467"/>
    <w:rsid w:val="006B2850"/>
    <w:rsid w:val="006B2F83"/>
    <w:rsid w:val="006B48C3"/>
    <w:rsid w:val="006B4A38"/>
    <w:rsid w:val="006B4C58"/>
    <w:rsid w:val="006B5AD3"/>
    <w:rsid w:val="006B5C88"/>
    <w:rsid w:val="006B5FB8"/>
    <w:rsid w:val="006B6500"/>
    <w:rsid w:val="006B6D40"/>
    <w:rsid w:val="006B70F2"/>
    <w:rsid w:val="006B7182"/>
    <w:rsid w:val="006B735B"/>
    <w:rsid w:val="006B7389"/>
    <w:rsid w:val="006B7391"/>
    <w:rsid w:val="006B7AEA"/>
    <w:rsid w:val="006B7FA7"/>
    <w:rsid w:val="006C0954"/>
    <w:rsid w:val="006C0A99"/>
    <w:rsid w:val="006C0B57"/>
    <w:rsid w:val="006C0BE3"/>
    <w:rsid w:val="006C1C50"/>
    <w:rsid w:val="006C249E"/>
    <w:rsid w:val="006C29FF"/>
    <w:rsid w:val="006C2CFE"/>
    <w:rsid w:val="006C2EB2"/>
    <w:rsid w:val="006C314A"/>
    <w:rsid w:val="006C3E2F"/>
    <w:rsid w:val="006C4193"/>
    <w:rsid w:val="006C4383"/>
    <w:rsid w:val="006C4956"/>
    <w:rsid w:val="006C4AD3"/>
    <w:rsid w:val="006C55EF"/>
    <w:rsid w:val="006C5620"/>
    <w:rsid w:val="006C5DFC"/>
    <w:rsid w:val="006C5ED9"/>
    <w:rsid w:val="006C711A"/>
    <w:rsid w:val="006C7594"/>
    <w:rsid w:val="006C7893"/>
    <w:rsid w:val="006C7F76"/>
    <w:rsid w:val="006D0432"/>
    <w:rsid w:val="006D0875"/>
    <w:rsid w:val="006D0BE5"/>
    <w:rsid w:val="006D1087"/>
    <w:rsid w:val="006D10A3"/>
    <w:rsid w:val="006D1A99"/>
    <w:rsid w:val="006D2975"/>
    <w:rsid w:val="006D2DA6"/>
    <w:rsid w:val="006D3022"/>
    <w:rsid w:val="006D3A3F"/>
    <w:rsid w:val="006D49E0"/>
    <w:rsid w:val="006D523A"/>
    <w:rsid w:val="006D53CB"/>
    <w:rsid w:val="006D5439"/>
    <w:rsid w:val="006D56AD"/>
    <w:rsid w:val="006D6281"/>
    <w:rsid w:val="006D62E4"/>
    <w:rsid w:val="006D6399"/>
    <w:rsid w:val="006D6CB5"/>
    <w:rsid w:val="006D6F18"/>
    <w:rsid w:val="006D7269"/>
    <w:rsid w:val="006D75AE"/>
    <w:rsid w:val="006E1296"/>
    <w:rsid w:val="006E21FC"/>
    <w:rsid w:val="006E2AD3"/>
    <w:rsid w:val="006E30E3"/>
    <w:rsid w:val="006E31D2"/>
    <w:rsid w:val="006E375E"/>
    <w:rsid w:val="006E3D07"/>
    <w:rsid w:val="006E3D50"/>
    <w:rsid w:val="006E3F03"/>
    <w:rsid w:val="006E3F9A"/>
    <w:rsid w:val="006E4FC0"/>
    <w:rsid w:val="006E50F7"/>
    <w:rsid w:val="006E7FCB"/>
    <w:rsid w:val="006F039C"/>
    <w:rsid w:val="006F0CDD"/>
    <w:rsid w:val="006F12D6"/>
    <w:rsid w:val="006F2C61"/>
    <w:rsid w:val="006F35FA"/>
    <w:rsid w:val="006F3969"/>
    <w:rsid w:val="006F40B5"/>
    <w:rsid w:val="006F447A"/>
    <w:rsid w:val="006F4623"/>
    <w:rsid w:val="006F4BE1"/>
    <w:rsid w:val="006F5DBD"/>
    <w:rsid w:val="006F636F"/>
    <w:rsid w:val="006F6447"/>
    <w:rsid w:val="006F6595"/>
    <w:rsid w:val="006F678A"/>
    <w:rsid w:val="006F6E24"/>
    <w:rsid w:val="006F6FD2"/>
    <w:rsid w:val="006F725D"/>
    <w:rsid w:val="006F7935"/>
    <w:rsid w:val="006F7A95"/>
    <w:rsid w:val="0070052C"/>
    <w:rsid w:val="00700B69"/>
    <w:rsid w:val="007013EA"/>
    <w:rsid w:val="00701404"/>
    <w:rsid w:val="0070143D"/>
    <w:rsid w:val="00702057"/>
    <w:rsid w:val="00702D38"/>
    <w:rsid w:val="00702FA0"/>
    <w:rsid w:val="007030DF"/>
    <w:rsid w:val="00703B16"/>
    <w:rsid w:val="00703B7C"/>
    <w:rsid w:val="00704053"/>
    <w:rsid w:val="00704AD5"/>
    <w:rsid w:val="00704C46"/>
    <w:rsid w:val="00704E9E"/>
    <w:rsid w:val="007050AC"/>
    <w:rsid w:val="007050F2"/>
    <w:rsid w:val="00705366"/>
    <w:rsid w:val="00705729"/>
    <w:rsid w:val="00705F4A"/>
    <w:rsid w:val="00706BCC"/>
    <w:rsid w:val="00706DC0"/>
    <w:rsid w:val="00707313"/>
    <w:rsid w:val="007075E3"/>
    <w:rsid w:val="00707BB6"/>
    <w:rsid w:val="00711379"/>
    <w:rsid w:val="00712608"/>
    <w:rsid w:val="00712821"/>
    <w:rsid w:val="00713174"/>
    <w:rsid w:val="00713EE8"/>
    <w:rsid w:val="00714585"/>
    <w:rsid w:val="007146F3"/>
    <w:rsid w:val="007154DE"/>
    <w:rsid w:val="007159DC"/>
    <w:rsid w:val="00715A14"/>
    <w:rsid w:val="00715D1A"/>
    <w:rsid w:val="00715F47"/>
    <w:rsid w:val="0071655E"/>
    <w:rsid w:val="00717BA1"/>
    <w:rsid w:val="00717C2D"/>
    <w:rsid w:val="00717EFF"/>
    <w:rsid w:val="00720039"/>
    <w:rsid w:val="007205F0"/>
    <w:rsid w:val="00721045"/>
    <w:rsid w:val="00721631"/>
    <w:rsid w:val="0072204D"/>
    <w:rsid w:val="007224D9"/>
    <w:rsid w:val="00722670"/>
    <w:rsid w:val="00722A5A"/>
    <w:rsid w:val="00723527"/>
    <w:rsid w:val="00723A77"/>
    <w:rsid w:val="00723B01"/>
    <w:rsid w:val="00723FAC"/>
    <w:rsid w:val="00724904"/>
    <w:rsid w:val="00724A5F"/>
    <w:rsid w:val="00724DC0"/>
    <w:rsid w:val="0072528F"/>
    <w:rsid w:val="00725A76"/>
    <w:rsid w:val="00725D4E"/>
    <w:rsid w:val="00725D56"/>
    <w:rsid w:val="007261B9"/>
    <w:rsid w:val="0072628C"/>
    <w:rsid w:val="00726A48"/>
    <w:rsid w:val="00726CB8"/>
    <w:rsid w:val="00727142"/>
    <w:rsid w:val="00727BD5"/>
    <w:rsid w:val="007305D5"/>
    <w:rsid w:val="007308BB"/>
    <w:rsid w:val="00730AAA"/>
    <w:rsid w:val="00730B10"/>
    <w:rsid w:val="00730B85"/>
    <w:rsid w:val="00731690"/>
    <w:rsid w:val="00731737"/>
    <w:rsid w:val="00731AC7"/>
    <w:rsid w:val="00731CC6"/>
    <w:rsid w:val="00731CE4"/>
    <w:rsid w:val="00731F7B"/>
    <w:rsid w:val="007321D2"/>
    <w:rsid w:val="007323FB"/>
    <w:rsid w:val="00732701"/>
    <w:rsid w:val="00732D19"/>
    <w:rsid w:val="007336C8"/>
    <w:rsid w:val="0073433B"/>
    <w:rsid w:val="00734B64"/>
    <w:rsid w:val="00734BD1"/>
    <w:rsid w:val="00735092"/>
    <w:rsid w:val="00735229"/>
    <w:rsid w:val="0073550F"/>
    <w:rsid w:val="00735783"/>
    <w:rsid w:val="00735807"/>
    <w:rsid w:val="007366D0"/>
    <w:rsid w:val="00736706"/>
    <w:rsid w:val="007368FA"/>
    <w:rsid w:val="00736FA4"/>
    <w:rsid w:val="0073794B"/>
    <w:rsid w:val="0074042F"/>
    <w:rsid w:val="00741BD9"/>
    <w:rsid w:val="007426B9"/>
    <w:rsid w:val="007438C6"/>
    <w:rsid w:val="00744148"/>
    <w:rsid w:val="007442CF"/>
    <w:rsid w:val="007444BC"/>
    <w:rsid w:val="0074498E"/>
    <w:rsid w:val="00744B68"/>
    <w:rsid w:val="00744D6E"/>
    <w:rsid w:val="007458E2"/>
    <w:rsid w:val="00745A43"/>
    <w:rsid w:val="00745F55"/>
    <w:rsid w:val="007460F2"/>
    <w:rsid w:val="007462AE"/>
    <w:rsid w:val="007462B0"/>
    <w:rsid w:val="007477EB"/>
    <w:rsid w:val="00750044"/>
    <w:rsid w:val="00750508"/>
    <w:rsid w:val="00750B5B"/>
    <w:rsid w:val="007515DD"/>
    <w:rsid w:val="00751663"/>
    <w:rsid w:val="007518C9"/>
    <w:rsid w:val="00751C17"/>
    <w:rsid w:val="00752251"/>
    <w:rsid w:val="0075231B"/>
    <w:rsid w:val="00752373"/>
    <w:rsid w:val="00752B66"/>
    <w:rsid w:val="00753171"/>
    <w:rsid w:val="0075418E"/>
    <w:rsid w:val="00754C1A"/>
    <w:rsid w:val="007554AE"/>
    <w:rsid w:val="0075558B"/>
    <w:rsid w:val="00755752"/>
    <w:rsid w:val="00756F94"/>
    <w:rsid w:val="00757686"/>
    <w:rsid w:val="00757821"/>
    <w:rsid w:val="00757A75"/>
    <w:rsid w:val="0076023B"/>
    <w:rsid w:val="0076071D"/>
    <w:rsid w:val="007616B5"/>
    <w:rsid w:val="007616F2"/>
    <w:rsid w:val="007620DD"/>
    <w:rsid w:val="00762137"/>
    <w:rsid w:val="0076237B"/>
    <w:rsid w:val="0076248F"/>
    <w:rsid w:val="007624DC"/>
    <w:rsid w:val="00763F63"/>
    <w:rsid w:val="007640DF"/>
    <w:rsid w:val="007645E8"/>
    <w:rsid w:val="00764B1C"/>
    <w:rsid w:val="007652EA"/>
    <w:rsid w:val="00765605"/>
    <w:rsid w:val="007667B0"/>
    <w:rsid w:val="00766867"/>
    <w:rsid w:val="00767C21"/>
    <w:rsid w:val="00767C5A"/>
    <w:rsid w:val="00767EA3"/>
    <w:rsid w:val="00767FF3"/>
    <w:rsid w:val="00770782"/>
    <w:rsid w:val="00771F37"/>
    <w:rsid w:val="0077224F"/>
    <w:rsid w:val="007730EE"/>
    <w:rsid w:val="0077334A"/>
    <w:rsid w:val="00773375"/>
    <w:rsid w:val="0077518D"/>
    <w:rsid w:val="0077543A"/>
    <w:rsid w:val="007754B9"/>
    <w:rsid w:val="00775567"/>
    <w:rsid w:val="00775868"/>
    <w:rsid w:val="00775B71"/>
    <w:rsid w:val="00775D34"/>
    <w:rsid w:val="0077616C"/>
    <w:rsid w:val="00776D66"/>
    <w:rsid w:val="007774BD"/>
    <w:rsid w:val="00777591"/>
    <w:rsid w:val="007776D2"/>
    <w:rsid w:val="00777D96"/>
    <w:rsid w:val="007800D4"/>
    <w:rsid w:val="00780944"/>
    <w:rsid w:val="00780AD5"/>
    <w:rsid w:val="007810A1"/>
    <w:rsid w:val="00781266"/>
    <w:rsid w:val="007815B7"/>
    <w:rsid w:val="00781D58"/>
    <w:rsid w:val="00782184"/>
    <w:rsid w:val="00782458"/>
    <w:rsid w:val="00782656"/>
    <w:rsid w:val="0078313F"/>
    <w:rsid w:val="007831A1"/>
    <w:rsid w:val="0078464C"/>
    <w:rsid w:val="007848B1"/>
    <w:rsid w:val="00784BA8"/>
    <w:rsid w:val="00784F7B"/>
    <w:rsid w:val="00785557"/>
    <w:rsid w:val="0078580F"/>
    <w:rsid w:val="00785AE3"/>
    <w:rsid w:val="00785E57"/>
    <w:rsid w:val="0078630D"/>
    <w:rsid w:val="0078691B"/>
    <w:rsid w:val="00786AC9"/>
    <w:rsid w:val="0078711D"/>
    <w:rsid w:val="007872D8"/>
    <w:rsid w:val="007878DE"/>
    <w:rsid w:val="00787DF2"/>
    <w:rsid w:val="00787F6E"/>
    <w:rsid w:val="007902C7"/>
    <w:rsid w:val="0079031F"/>
    <w:rsid w:val="00790A0E"/>
    <w:rsid w:val="00790ACD"/>
    <w:rsid w:val="00790EFE"/>
    <w:rsid w:val="0079175C"/>
    <w:rsid w:val="00791A38"/>
    <w:rsid w:val="0079224C"/>
    <w:rsid w:val="00793D44"/>
    <w:rsid w:val="00794404"/>
    <w:rsid w:val="00794AA8"/>
    <w:rsid w:val="00794B59"/>
    <w:rsid w:val="00795B5E"/>
    <w:rsid w:val="00795DBE"/>
    <w:rsid w:val="00795DEF"/>
    <w:rsid w:val="00795FB3"/>
    <w:rsid w:val="007965ED"/>
    <w:rsid w:val="00797045"/>
    <w:rsid w:val="00797C92"/>
    <w:rsid w:val="007A01C7"/>
    <w:rsid w:val="007A0E27"/>
    <w:rsid w:val="007A0F4B"/>
    <w:rsid w:val="007A139D"/>
    <w:rsid w:val="007A1C80"/>
    <w:rsid w:val="007A34C5"/>
    <w:rsid w:val="007A404C"/>
    <w:rsid w:val="007A4899"/>
    <w:rsid w:val="007A4E61"/>
    <w:rsid w:val="007A4FC0"/>
    <w:rsid w:val="007A532E"/>
    <w:rsid w:val="007A5713"/>
    <w:rsid w:val="007A66D5"/>
    <w:rsid w:val="007A6703"/>
    <w:rsid w:val="007A67B9"/>
    <w:rsid w:val="007A7887"/>
    <w:rsid w:val="007A7BFB"/>
    <w:rsid w:val="007A7C73"/>
    <w:rsid w:val="007A7CCC"/>
    <w:rsid w:val="007B01E2"/>
    <w:rsid w:val="007B07B8"/>
    <w:rsid w:val="007B157E"/>
    <w:rsid w:val="007B15EC"/>
    <w:rsid w:val="007B194E"/>
    <w:rsid w:val="007B1C34"/>
    <w:rsid w:val="007B1CCB"/>
    <w:rsid w:val="007B20B7"/>
    <w:rsid w:val="007B2579"/>
    <w:rsid w:val="007B25AE"/>
    <w:rsid w:val="007B2819"/>
    <w:rsid w:val="007B312F"/>
    <w:rsid w:val="007B3342"/>
    <w:rsid w:val="007B4AEC"/>
    <w:rsid w:val="007B4F30"/>
    <w:rsid w:val="007B5515"/>
    <w:rsid w:val="007B558F"/>
    <w:rsid w:val="007B5789"/>
    <w:rsid w:val="007B5ADF"/>
    <w:rsid w:val="007B5D58"/>
    <w:rsid w:val="007B6908"/>
    <w:rsid w:val="007B79F8"/>
    <w:rsid w:val="007C0203"/>
    <w:rsid w:val="007C166C"/>
    <w:rsid w:val="007C2107"/>
    <w:rsid w:val="007C2A2C"/>
    <w:rsid w:val="007C3098"/>
    <w:rsid w:val="007C3755"/>
    <w:rsid w:val="007C378A"/>
    <w:rsid w:val="007C395C"/>
    <w:rsid w:val="007C3C5E"/>
    <w:rsid w:val="007C42D8"/>
    <w:rsid w:val="007C529F"/>
    <w:rsid w:val="007C58A5"/>
    <w:rsid w:val="007C59DE"/>
    <w:rsid w:val="007C65C4"/>
    <w:rsid w:val="007C6A6E"/>
    <w:rsid w:val="007C725B"/>
    <w:rsid w:val="007C7825"/>
    <w:rsid w:val="007C7C98"/>
    <w:rsid w:val="007D0212"/>
    <w:rsid w:val="007D02D4"/>
    <w:rsid w:val="007D068C"/>
    <w:rsid w:val="007D0B12"/>
    <w:rsid w:val="007D0F83"/>
    <w:rsid w:val="007D10A8"/>
    <w:rsid w:val="007D12A0"/>
    <w:rsid w:val="007D2152"/>
    <w:rsid w:val="007D2562"/>
    <w:rsid w:val="007D2628"/>
    <w:rsid w:val="007D2EF4"/>
    <w:rsid w:val="007D33C7"/>
    <w:rsid w:val="007D3A1F"/>
    <w:rsid w:val="007D3D19"/>
    <w:rsid w:val="007D3DD8"/>
    <w:rsid w:val="007D3F26"/>
    <w:rsid w:val="007D4449"/>
    <w:rsid w:val="007D45C7"/>
    <w:rsid w:val="007D45D8"/>
    <w:rsid w:val="007D4C59"/>
    <w:rsid w:val="007D5081"/>
    <w:rsid w:val="007D64AB"/>
    <w:rsid w:val="007D64BB"/>
    <w:rsid w:val="007D70C6"/>
    <w:rsid w:val="007D7463"/>
    <w:rsid w:val="007D7D35"/>
    <w:rsid w:val="007D7E58"/>
    <w:rsid w:val="007E0153"/>
    <w:rsid w:val="007E058C"/>
    <w:rsid w:val="007E0B2F"/>
    <w:rsid w:val="007E0E9E"/>
    <w:rsid w:val="007E0FD7"/>
    <w:rsid w:val="007E10ED"/>
    <w:rsid w:val="007E1BB9"/>
    <w:rsid w:val="007E1E5A"/>
    <w:rsid w:val="007E1FF3"/>
    <w:rsid w:val="007E215C"/>
    <w:rsid w:val="007E29F9"/>
    <w:rsid w:val="007E3CC5"/>
    <w:rsid w:val="007E409C"/>
    <w:rsid w:val="007E4311"/>
    <w:rsid w:val="007E46BF"/>
    <w:rsid w:val="007E49BE"/>
    <w:rsid w:val="007E4C27"/>
    <w:rsid w:val="007E4FC1"/>
    <w:rsid w:val="007E5254"/>
    <w:rsid w:val="007E55CB"/>
    <w:rsid w:val="007E5ADC"/>
    <w:rsid w:val="007E5F75"/>
    <w:rsid w:val="007E60EA"/>
    <w:rsid w:val="007E63D3"/>
    <w:rsid w:val="007E7042"/>
    <w:rsid w:val="007E75F7"/>
    <w:rsid w:val="007E762E"/>
    <w:rsid w:val="007E78B4"/>
    <w:rsid w:val="007E7E64"/>
    <w:rsid w:val="007F1073"/>
    <w:rsid w:val="007F15C7"/>
    <w:rsid w:val="007F1A23"/>
    <w:rsid w:val="007F1DE7"/>
    <w:rsid w:val="007F1E10"/>
    <w:rsid w:val="007F2007"/>
    <w:rsid w:val="007F2572"/>
    <w:rsid w:val="007F26F2"/>
    <w:rsid w:val="007F2761"/>
    <w:rsid w:val="007F3180"/>
    <w:rsid w:val="007F429A"/>
    <w:rsid w:val="007F4B1D"/>
    <w:rsid w:val="007F52A1"/>
    <w:rsid w:val="007F6258"/>
    <w:rsid w:val="007F6397"/>
    <w:rsid w:val="007F6806"/>
    <w:rsid w:val="007F7075"/>
    <w:rsid w:val="007F75C7"/>
    <w:rsid w:val="007F79AB"/>
    <w:rsid w:val="0080054C"/>
    <w:rsid w:val="008009EE"/>
    <w:rsid w:val="0080152C"/>
    <w:rsid w:val="00801E3C"/>
    <w:rsid w:val="0080229B"/>
    <w:rsid w:val="0080240C"/>
    <w:rsid w:val="00802FBE"/>
    <w:rsid w:val="008033BD"/>
    <w:rsid w:val="008033C8"/>
    <w:rsid w:val="008034CB"/>
    <w:rsid w:val="00803FD2"/>
    <w:rsid w:val="008040EA"/>
    <w:rsid w:val="00804156"/>
    <w:rsid w:val="00804F48"/>
    <w:rsid w:val="008058E2"/>
    <w:rsid w:val="00805E3D"/>
    <w:rsid w:val="008067A3"/>
    <w:rsid w:val="008069A2"/>
    <w:rsid w:val="0080726F"/>
    <w:rsid w:val="00807437"/>
    <w:rsid w:val="0080777E"/>
    <w:rsid w:val="00807D31"/>
    <w:rsid w:val="0081016C"/>
    <w:rsid w:val="0081069C"/>
    <w:rsid w:val="008109AF"/>
    <w:rsid w:val="00810BE0"/>
    <w:rsid w:val="00811019"/>
    <w:rsid w:val="00811986"/>
    <w:rsid w:val="00811A00"/>
    <w:rsid w:val="00811ADE"/>
    <w:rsid w:val="00811B58"/>
    <w:rsid w:val="00811E3E"/>
    <w:rsid w:val="00812133"/>
    <w:rsid w:val="008133B5"/>
    <w:rsid w:val="00813A4A"/>
    <w:rsid w:val="00813B38"/>
    <w:rsid w:val="00814614"/>
    <w:rsid w:val="008146F5"/>
    <w:rsid w:val="00814B0A"/>
    <w:rsid w:val="00815BB4"/>
    <w:rsid w:val="00815C4E"/>
    <w:rsid w:val="00815E67"/>
    <w:rsid w:val="00816A63"/>
    <w:rsid w:val="00816BCE"/>
    <w:rsid w:val="008174A8"/>
    <w:rsid w:val="00817F87"/>
    <w:rsid w:val="00820543"/>
    <w:rsid w:val="00820631"/>
    <w:rsid w:val="00820662"/>
    <w:rsid w:val="00820D8F"/>
    <w:rsid w:val="0082177B"/>
    <w:rsid w:val="00821B28"/>
    <w:rsid w:val="00821C31"/>
    <w:rsid w:val="00821D8A"/>
    <w:rsid w:val="008221B7"/>
    <w:rsid w:val="00822750"/>
    <w:rsid w:val="00823069"/>
    <w:rsid w:val="00823745"/>
    <w:rsid w:val="0082451F"/>
    <w:rsid w:val="008245A2"/>
    <w:rsid w:val="008248D1"/>
    <w:rsid w:val="0082635F"/>
    <w:rsid w:val="00826B7E"/>
    <w:rsid w:val="00827572"/>
    <w:rsid w:val="00827C04"/>
    <w:rsid w:val="00827C7A"/>
    <w:rsid w:val="00830221"/>
    <w:rsid w:val="008316D9"/>
    <w:rsid w:val="00832224"/>
    <w:rsid w:val="0083288A"/>
    <w:rsid w:val="00832A7B"/>
    <w:rsid w:val="00833530"/>
    <w:rsid w:val="00833633"/>
    <w:rsid w:val="00833994"/>
    <w:rsid w:val="008341B9"/>
    <w:rsid w:val="0083543B"/>
    <w:rsid w:val="0083545D"/>
    <w:rsid w:val="008354EA"/>
    <w:rsid w:val="00836096"/>
    <w:rsid w:val="00836398"/>
    <w:rsid w:val="008366CA"/>
    <w:rsid w:val="00836B3D"/>
    <w:rsid w:val="008375C1"/>
    <w:rsid w:val="00837AC5"/>
    <w:rsid w:val="00837BB2"/>
    <w:rsid w:val="00837C62"/>
    <w:rsid w:val="00840198"/>
    <w:rsid w:val="00840296"/>
    <w:rsid w:val="00840E66"/>
    <w:rsid w:val="00840EF5"/>
    <w:rsid w:val="00841686"/>
    <w:rsid w:val="0084198E"/>
    <w:rsid w:val="008426B6"/>
    <w:rsid w:val="00842926"/>
    <w:rsid w:val="00842A48"/>
    <w:rsid w:val="008433DA"/>
    <w:rsid w:val="008436AE"/>
    <w:rsid w:val="00843A2D"/>
    <w:rsid w:val="00843EE7"/>
    <w:rsid w:val="00844394"/>
    <w:rsid w:val="00844A3D"/>
    <w:rsid w:val="00844F19"/>
    <w:rsid w:val="008455B3"/>
    <w:rsid w:val="008459D1"/>
    <w:rsid w:val="00845D15"/>
    <w:rsid w:val="00846464"/>
    <w:rsid w:val="0084651D"/>
    <w:rsid w:val="00846F00"/>
    <w:rsid w:val="0084718B"/>
    <w:rsid w:val="0084737F"/>
    <w:rsid w:val="00847C9F"/>
    <w:rsid w:val="008504A0"/>
    <w:rsid w:val="008507ED"/>
    <w:rsid w:val="00850870"/>
    <w:rsid w:val="00850E55"/>
    <w:rsid w:val="00851077"/>
    <w:rsid w:val="008515B0"/>
    <w:rsid w:val="00851DC9"/>
    <w:rsid w:val="008522B3"/>
    <w:rsid w:val="008523C5"/>
    <w:rsid w:val="008528B0"/>
    <w:rsid w:val="008546B8"/>
    <w:rsid w:val="00854767"/>
    <w:rsid w:val="00854D44"/>
    <w:rsid w:val="00855033"/>
    <w:rsid w:val="00855657"/>
    <w:rsid w:val="00857D56"/>
    <w:rsid w:val="0086087D"/>
    <w:rsid w:val="00860D66"/>
    <w:rsid w:val="0086200C"/>
    <w:rsid w:val="008622BA"/>
    <w:rsid w:val="00862C80"/>
    <w:rsid w:val="00862DC3"/>
    <w:rsid w:val="008639DB"/>
    <w:rsid w:val="00863B8A"/>
    <w:rsid w:val="008646A0"/>
    <w:rsid w:val="008646D4"/>
    <w:rsid w:val="00864700"/>
    <w:rsid w:val="00864817"/>
    <w:rsid w:val="00865461"/>
    <w:rsid w:val="00865A37"/>
    <w:rsid w:val="00865A7A"/>
    <w:rsid w:val="00865F3D"/>
    <w:rsid w:val="008664A8"/>
    <w:rsid w:val="00866BD1"/>
    <w:rsid w:val="00866C33"/>
    <w:rsid w:val="00867A6F"/>
    <w:rsid w:val="00867BAC"/>
    <w:rsid w:val="00867F09"/>
    <w:rsid w:val="00867FD1"/>
    <w:rsid w:val="008703F4"/>
    <w:rsid w:val="00870BC3"/>
    <w:rsid w:val="00870CCF"/>
    <w:rsid w:val="00871FA8"/>
    <w:rsid w:val="00871FFC"/>
    <w:rsid w:val="008721A4"/>
    <w:rsid w:val="00872208"/>
    <w:rsid w:val="00872E22"/>
    <w:rsid w:val="0087384B"/>
    <w:rsid w:val="00873AF2"/>
    <w:rsid w:val="0087467D"/>
    <w:rsid w:val="0087573C"/>
    <w:rsid w:val="008757C8"/>
    <w:rsid w:val="00875FF2"/>
    <w:rsid w:val="00876E42"/>
    <w:rsid w:val="008775DD"/>
    <w:rsid w:val="00877913"/>
    <w:rsid w:val="008779AF"/>
    <w:rsid w:val="00877A91"/>
    <w:rsid w:val="00877D5D"/>
    <w:rsid w:val="00877D63"/>
    <w:rsid w:val="00880079"/>
    <w:rsid w:val="0088070C"/>
    <w:rsid w:val="00880B28"/>
    <w:rsid w:val="00880C86"/>
    <w:rsid w:val="00881080"/>
    <w:rsid w:val="00881425"/>
    <w:rsid w:val="008816D1"/>
    <w:rsid w:val="0088197B"/>
    <w:rsid w:val="0088239E"/>
    <w:rsid w:val="008829FC"/>
    <w:rsid w:val="00882C2C"/>
    <w:rsid w:val="00884B19"/>
    <w:rsid w:val="00884CC7"/>
    <w:rsid w:val="008856C5"/>
    <w:rsid w:val="00885A0C"/>
    <w:rsid w:val="00885B8D"/>
    <w:rsid w:val="00886F07"/>
    <w:rsid w:val="00887001"/>
    <w:rsid w:val="00887194"/>
    <w:rsid w:val="008871E6"/>
    <w:rsid w:val="00887BF4"/>
    <w:rsid w:val="00887E1A"/>
    <w:rsid w:val="0089033D"/>
    <w:rsid w:val="008908AB"/>
    <w:rsid w:val="008909EC"/>
    <w:rsid w:val="00890C60"/>
    <w:rsid w:val="0089107F"/>
    <w:rsid w:val="008918C6"/>
    <w:rsid w:val="008918CF"/>
    <w:rsid w:val="00891B4D"/>
    <w:rsid w:val="00891F95"/>
    <w:rsid w:val="0089259A"/>
    <w:rsid w:val="008929DD"/>
    <w:rsid w:val="0089315B"/>
    <w:rsid w:val="0089390E"/>
    <w:rsid w:val="00893B23"/>
    <w:rsid w:val="00893FA1"/>
    <w:rsid w:val="00894AA5"/>
    <w:rsid w:val="00895654"/>
    <w:rsid w:val="008967D3"/>
    <w:rsid w:val="00897606"/>
    <w:rsid w:val="008A10D3"/>
    <w:rsid w:val="008A10EC"/>
    <w:rsid w:val="008A147B"/>
    <w:rsid w:val="008A19CB"/>
    <w:rsid w:val="008A2C53"/>
    <w:rsid w:val="008A2F8D"/>
    <w:rsid w:val="008A3097"/>
    <w:rsid w:val="008A3D47"/>
    <w:rsid w:val="008A41B6"/>
    <w:rsid w:val="008A41E8"/>
    <w:rsid w:val="008A4B6A"/>
    <w:rsid w:val="008A4E4D"/>
    <w:rsid w:val="008A507D"/>
    <w:rsid w:val="008A53FE"/>
    <w:rsid w:val="008A5E25"/>
    <w:rsid w:val="008A60D1"/>
    <w:rsid w:val="008A64A8"/>
    <w:rsid w:val="008A674E"/>
    <w:rsid w:val="008A6DEF"/>
    <w:rsid w:val="008A7050"/>
    <w:rsid w:val="008A7063"/>
    <w:rsid w:val="008A708E"/>
    <w:rsid w:val="008A7B63"/>
    <w:rsid w:val="008B036C"/>
    <w:rsid w:val="008B0976"/>
    <w:rsid w:val="008B11E7"/>
    <w:rsid w:val="008B142B"/>
    <w:rsid w:val="008B143C"/>
    <w:rsid w:val="008B1D82"/>
    <w:rsid w:val="008B1FE6"/>
    <w:rsid w:val="008B3204"/>
    <w:rsid w:val="008B3791"/>
    <w:rsid w:val="008B3E4E"/>
    <w:rsid w:val="008B4759"/>
    <w:rsid w:val="008B4938"/>
    <w:rsid w:val="008B5FD4"/>
    <w:rsid w:val="008B6AB7"/>
    <w:rsid w:val="008B6B6F"/>
    <w:rsid w:val="008B6C22"/>
    <w:rsid w:val="008B6D79"/>
    <w:rsid w:val="008B6ED3"/>
    <w:rsid w:val="008B7352"/>
    <w:rsid w:val="008B7524"/>
    <w:rsid w:val="008B77C2"/>
    <w:rsid w:val="008C0107"/>
    <w:rsid w:val="008C01AF"/>
    <w:rsid w:val="008C1392"/>
    <w:rsid w:val="008C2C92"/>
    <w:rsid w:val="008C2F6E"/>
    <w:rsid w:val="008C4226"/>
    <w:rsid w:val="008C4330"/>
    <w:rsid w:val="008C4CA1"/>
    <w:rsid w:val="008C4E90"/>
    <w:rsid w:val="008C4FA9"/>
    <w:rsid w:val="008C50DA"/>
    <w:rsid w:val="008C59ED"/>
    <w:rsid w:val="008C69E4"/>
    <w:rsid w:val="008C7474"/>
    <w:rsid w:val="008D0DB4"/>
    <w:rsid w:val="008D11CA"/>
    <w:rsid w:val="008D14A1"/>
    <w:rsid w:val="008D1CF1"/>
    <w:rsid w:val="008D3111"/>
    <w:rsid w:val="008D3A00"/>
    <w:rsid w:val="008D4183"/>
    <w:rsid w:val="008D4253"/>
    <w:rsid w:val="008D43FA"/>
    <w:rsid w:val="008D4716"/>
    <w:rsid w:val="008D475B"/>
    <w:rsid w:val="008D54F6"/>
    <w:rsid w:val="008D5949"/>
    <w:rsid w:val="008D6A0B"/>
    <w:rsid w:val="008D6DE2"/>
    <w:rsid w:val="008D71CE"/>
    <w:rsid w:val="008D7ED1"/>
    <w:rsid w:val="008E11BF"/>
    <w:rsid w:val="008E19F3"/>
    <w:rsid w:val="008E28E7"/>
    <w:rsid w:val="008E30B8"/>
    <w:rsid w:val="008E339C"/>
    <w:rsid w:val="008E34D2"/>
    <w:rsid w:val="008E4426"/>
    <w:rsid w:val="008E4823"/>
    <w:rsid w:val="008E4CFD"/>
    <w:rsid w:val="008E4DF7"/>
    <w:rsid w:val="008E5293"/>
    <w:rsid w:val="008E535F"/>
    <w:rsid w:val="008E5475"/>
    <w:rsid w:val="008E5684"/>
    <w:rsid w:val="008E5846"/>
    <w:rsid w:val="008E5F84"/>
    <w:rsid w:val="008E6170"/>
    <w:rsid w:val="008E6964"/>
    <w:rsid w:val="008E7F24"/>
    <w:rsid w:val="008F0008"/>
    <w:rsid w:val="008F02A7"/>
    <w:rsid w:val="008F03A9"/>
    <w:rsid w:val="008F0790"/>
    <w:rsid w:val="008F0B63"/>
    <w:rsid w:val="008F0F7A"/>
    <w:rsid w:val="008F1EF4"/>
    <w:rsid w:val="008F1EFD"/>
    <w:rsid w:val="008F22DF"/>
    <w:rsid w:val="008F2789"/>
    <w:rsid w:val="008F2844"/>
    <w:rsid w:val="008F3942"/>
    <w:rsid w:val="008F4069"/>
    <w:rsid w:val="008F467F"/>
    <w:rsid w:val="008F4753"/>
    <w:rsid w:val="008F54A7"/>
    <w:rsid w:val="008F56EC"/>
    <w:rsid w:val="008F59F3"/>
    <w:rsid w:val="008F6157"/>
    <w:rsid w:val="008F692F"/>
    <w:rsid w:val="008F6D22"/>
    <w:rsid w:val="008F6D49"/>
    <w:rsid w:val="008F6F62"/>
    <w:rsid w:val="008F7133"/>
    <w:rsid w:val="00900038"/>
    <w:rsid w:val="00900424"/>
    <w:rsid w:val="00900712"/>
    <w:rsid w:val="00900A21"/>
    <w:rsid w:val="0090106B"/>
    <w:rsid w:val="0090129A"/>
    <w:rsid w:val="009013B3"/>
    <w:rsid w:val="0090184D"/>
    <w:rsid w:val="00901A6D"/>
    <w:rsid w:val="00902182"/>
    <w:rsid w:val="009027AB"/>
    <w:rsid w:val="00902DE3"/>
    <w:rsid w:val="00902ECE"/>
    <w:rsid w:val="00903A14"/>
    <w:rsid w:val="0090494D"/>
    <w:rsid w:val="00904BFC"/>
    <w:rsid w:val="00904D64"/>
    <w:rsid w:val="00904F9E"/>
    <w:rsid w:val="0090502E"/>
    <w:rsid w:val="0090587A"/>
    <w:rsid w:val="009061BD"/>
    <w:rsid w:val="009061CE"/>
    <w:rsid w:val="00907995"/>
    <w:rsid w:val="0091013F"/>
    <w:rsid w:val="00911884"/>
    <w:rsid w:val="00912191"/>
    <w:rsid w:val="00912B1B"/>
    <w:rsid w:val="00912BF9"/>
    <w:rsid w:val="0091305E"/>
    <w:rsid w:val="0091310C"/>
    <w:rsid w:val="00913B9F"/>
    <w:rsid w:val="00913CE5"/>
    <w:rsid w:val="00916201"/>
    <w:rsid w:val="0091642F"/>
    <w:rsid w:val="0091662D"/>
    <w:rsid w:val="00916910"/>
    <w:rsid w:val="00920353"/>
    <w:rsid w:val="00920C8E"/>
    <w:rsid w:val="009216D0"/>
    <w:rsid w:val="00921902"/>
    <w:rsid w:val="0092218C"/>
    <w:rsid w:val="00922602"/>
    <w:rsid w:val="0092327A"/>
    <w:rsid w:val="009241F7"/>
    <w:rsid w:val="00924684"/>
    <w:rsid w:val="00924974"/>
    <w:rsid w:val="0092682B"/>
    <w:rsid w:val="00926CC4"/>
    <w:rsid w:val="009276D7"/>
    <w:rsid w:val="00930547"/>
    <w:rsid w:val="009306D7"/>
    <w:rsid w:val="009317C1"/>
    <w:rsid w:val="00932682"/>
    <w:rsid w:val="00932A7A"/>
    <w:rsid w:val="00933964"/>
    <w:rsid w:val="00933C84"/>
    <w:rsid w:val="0093410C"/>
    <w:rsid w:val="00934D4C"/>
    <w:rsid w:val="009358E9"/>
    <w:rsid w:val="0093594A"/>
    <w:rsid w:val="00935BB0"/>
    <w:rsid w:val="00935EC7"/>
    <w:rsid w:val="00936AB8"/>
    <w:rsid w:val="009405F6"/>
    <w:rsid w:val="00940646"/>
    <w:rsid w:val="009409E7"/>
    <w:rsid w:val="00940AA1"/>
    <w:rsid w:val="009410D2"/>
    <w:rsid w:val="009414AC"/>
    <w:rsid w:val="00941E86"/>
    <w:rsid w:val="009421D5"/>
    <w:rsid w:val="00942E94"/>
    <w:rsid w:val="009431D6"/>
    <w:rsid w:val="009434A1"/>
    <w:rsid w:val="00943844"/>
    <w:rsid w:val="00943DE8"/>
    <w:rsid w:val="00944023"/>
    <w:rsid w:val="0094429C"/>
    <w:rsid w:val="009450A8"/>
    <w:rsid w:val="00945A23"/>
    <w:rsid w:val="00946371"/>
    <w:rsid w:val="00947DC6"/>
    <w:rsid w:val="009504C4"/>
    <w:rsid w:val="00950596"/>
    <w:rsid w:val="00950694"/>
    <w:rsid w:val="00950826"/>
    <w:rsid w:val="00950AA1"/>
    <w:rsid w:val="0095135B"/>
    <w:rsid w:val="009514BD"/>
    <w:rsid w:val="00951801"/>
    <w:rsid w:val="00951F9B"/>
    <w:rsid w:val="0095239B"/>
    <w:rsid w:val="009532B6"/>
    <w:rsid w:val="0095371F"/>
    <w:rsid w:val="00953C50"/>
    <w:rsid w:val="00954337"/>
    <w:rsid w:val="00954623"/>
    <w:rsid w:val="00955912"/>
    <w:rsid w:val="009560B4"/>
    <w:rsid w:val="009561BE"/>
    <w:rsid w:val="00956EE8"/>
    <w:rsid w:val="00957092"/>
    <w:rsid w:val="009576AE"/>
    <w:rsid w:val="00957B81"/>
    <w:rsid w:val="00960DA9"/>
    <w:rsid w:val="00960FA1"/>
    <w:rsid w:val="00961575"/>
    <w:rsid w:val="00961EAA"/>
    <w:rsid w:val="009622BA"/>
    <w:rsid w:val="0096263B"/>
    <w:rsid w:val="00962669"/>
    <w:rsid w:val="00962A17"/>
    <w:rsid w:val="00962F40"/>
    <w:rsid w:val="009642BE"/>
    <w:rsid w:val="00965200"/>
    <w:rsid w:val="00965516"/>
    <w:rsid w:val="00965602"/>
    <w:rsid w:val="00965A1C"/>
    <w:rsid w:val="00965B7E"/>
    <w:rsid w:val="00966626"/>
    <w:rsid w:val="0096680D"/>
    <w:rsid w:val="00966D96"/>
    <w:rsid w:val="00967D32"/>
    <w:rsid w:val="00967E5F"/>
    <w:rsid w:val="00967F6C"/>
    <w:rsid w:val="009700BA"/>
    <w:rsid w:val="009701EF"/>
    <w:rsid w:val="00970260"/>
    <w:rsid w:val="00970427"/>
    <w:rsid w:val="00970655"/>
    <w:rsid w:val="009709A6"/>
    <w:rsid w:val="0097153D"/>
    <w:rsid w:val="009718F1"/>
    <w:rsid w:val="00971ACE"/>
    <w:rsid w:val="00971B3E"/>
    <w:rsid w:val="0097219B"/>
    <w:rsid w:val="009726B0"/>
    <w:rsid w:val="00972709"/>
    <w:rsid w:val="00972A16"/>
    <w:rsid w:val="00972B00"/>
    <w:rsid w:val="00972BAD"/>
    <w:rsid w:val="00973D3D"/>
    <w:rsid w:val="00974C49"/>
    <w:rsid w:val="00975729"/>
    <w:rsid w:val="009763CE"/>
    <w:rsid w:val="0097659F"/>
    <w:rsid w:val="009769BE"/>
    <w:rsid w:val="0097741C"/>
    <w:rsid w:val="009775B8"/>
    <w:rsid w:val="00977992"/>
    <w:rsid w:val="009802C7"/>
    <w:rsid w:val="009804F7"/>
    <w:rsid w:val="009805D7"/>
    <w:rsid w:val="00980BDF"/>
    <w:rsid w:val="00980F30"/>
    <w:rsid w:val="0098102B"/>
    <w:rsid w:val="0098130B"/>
    <w:rsid w:val="00981810"/>
    <w:rsid w:val="009818CF"/>
    <w:rsid w:val="00981D5D"/>
    <w:rsid w:val="00981F9A"/>
    <w:rsid w:val="00981FF8"/>
    <w:rsid w:val="009820AB"/>
    <w:rsid w:val="009828A0"/>
    <w:rsid w:val="00982FE9"/>
    <w:rsid w:val="00983226"/>
    <w:rsid w:val="00983520"/>
    <w:rsid w:val="00983C58"/>
    <w:rsid w:val="00983E6E"/>
    <w:rsid w:val="00984046"/>
    <w:rsid w:val="00984DA8"/>
    <w:rsid w:val="00985341"/>
    <w:rsid w:val="00985447"/>
    <w:rsid w:val="009860DE"/>
    <w:rsid w:val="00986249"/>
    <w:rsid w:val="009863A0"/>
    <w:rsid w:val="00986926"/>
    <w:rsid w:val="00986F3A"/>
    <w:rsid w:val="009901F6"/>
    <w:rsid w:val="009904EB"/>
    <w:rsid w:val="00990CCD"/>
    <w:rsid w:val="00990D91"/>
    <w:rsid w:val="009914F7"/>
    <w:rsid w:val="009920BD"/>
    <w:rsid w:val="009921E4"/>
    <w:rsid w:val="00992558"/>
    <w:rsid w:val="00992972"/>
    <w:rsid w:val="0099410E"/>
    <w:rsid w:val="00994B43"/>
    <w:rsid w:val="009959B6"/>
    <w:rsid w:val="00996C5E"/>
    <w:rsid w:val="00996E52"/>
    <w:rsid w:val="00997FDD"/>
    <w:rsid w:val="009A0035"/>
    <w:rsid w:val="009A0095"/>
    <w:rsid w:val="009A0393"/>
    <w:rsid w:val="009A0A43"/>
    <w:rsid w:val="009A0D30"/>
    <w:rsid w:val="009A1479"/>
    <w:rsid w:val="009A1845"/>
    <w:rsid w:val="009A2D7C"/>
    <w:rsid w:val="009A3F8E"/>
    <w:rsid w:val="009A40FA"/>
    <w:rsid w:val="009A4608"/>
    <w:rsid w:val="009A4C68"/>
    <w:rsid w:val="009A4CCB"/>
    <w:rsid w:val="009A4D84"/>
    <w:rsid w:val="009A552E"/>
    <w:rsid w:val="009A59A6"/>
    <w:rsid w:val="009A5A91"/>
    <w:rsid w:val="009A600B"/>
    <w:rsid w:val="009A654B"/>
    <w:rsid w:val="009A68C1"/>
    <w:rsid w:val="009A712A"/>
    <w:rsid w:val="009A7138"/>
    <w:rsid w:val="009A7873"/>
    <w:rsid w:val="009A79C1"/>
    <w:rsid w:val="009A7BD7"/>
    <w:rsid w:val="009A7CF2"/>
    <w:rsid w:val="009B1871"/>
    <w:rsid w:val="009B18E7"/>
    <w:rsid w:val="009B1AB2"/>
    <w:rsid w:val="009B22A8"/>
    <w:rsid w:val="009B2328"/>
    <w:rsid w:val="009B2905"/>
    <w:rsid w:val="009B3421"/>
    <w:rsid w:val="009B3894"/>
    <w:rsid w:val="009B4439"/>
    <w:rsid w:val="009B4AD6"/>
    <w:rsid w:val="009B4F30"/>
    <w:rsid w:val="009B52CE"/>
    <w:rsid w:val="009B5DDA"/>
    <w:rsid w:val="009B5F6A"/>
    <w:rsid w:val="009B6884"/>
    <w:rsid w:val="009B6C0B"/>
    <w:rsid w:val="009B6F06"/>
    <w:rsid w:val="009B778B"/>
    <w:rsid w:val="009B7AAE"/>
    <w:rsid w:val="009C0D4B"/>
    <w:rsid w:val="009C0DF6"/>
    <w:rsid w:val="009C18F3"/>
    <w:rsid w:val="009C20BD"/>
    <w:rsid w:val="009C24E2"/>
    <w:rsid w:val="009C2C0D"/>
    <w:rsid w:val="009C2EB8"/>
    <w:rsid w:val="009C2ECB"/>
    <w:rsid w:val="009C3CFF"/>
    <w:rsid w:val="009C46BB"/>
    <w:rsid w:val="009C5355"/>
    <w:rsid w:val="009C5473"/>
    <w:rsid w:val="009C589C"/>
    <w:rsid w:val="009C58B8"/>
    <w:rsid w:val="009C5D99"/>
    <w:rsid w:val="009C6281"/>
    <w:rsid w:val="009C6831"/>
    <w:rsid w:val="009C6C6D"/>
    <w:rsid w:val="009C7C2D"/>
    <w:rsid w:val="009D18F5"/>
    <w:rsid w:val="009D1CF8"/>
    <w:rsid w:val="009D1F5E"/>
    <w:rsid w:val="009D206F"/>
    <w:rsid w:val="009D2E1E"/>
    <w:rsid w:val="009D3197"/>
    <w:rsid w:val="009D376E"/>
    <w:rsid w:val="009D388D"/>
    <w:rsid w:val="009D3BF8"/>
    <w:rsid w:val="009D4B5F"/>
    <w:rsid w:val="009D4D33"/>
    <w:rsid w:val="009D5CBA"/>
    <w:rsid w:val="009D655C"/>
    <w:rsid w:val="009D6B2F"/>
    <w:rsid w:val="009D6FB2"/>
    <w:rsid w:val="009D72D4"/>
    <w:rsid w:val="009D78C4"/>
    <w:rsid w:val="009D7EA5"/>
    <w:rsid w:val="009E0357"/>
    <w:rsid w:val="009E04D6"/>
    <w:rsid w:val="009E0EF7"/>
    <w:rsid w:val="009E1540"/>
    <w:rsid w:val="009E1B83"/>
    <w:rsid w:val="009E1D61"/>
    <w:rsid w:val="009E21C9"/>
    <w:rsid w:val="009E36A4"/>
    <w:rsid w:val="009E4905"/>
    <w:rsid w:val="009E4DBD"/>
    <w:rsid w:val="009E58B0"/>
    <w:rsid w:val="009E6654"/>
    <w:rsid w:val="009E6CDB"/>
    <w:rsid w:val="009F042F"/>
    <w:rsid w:val="009F04C6"/>
    <w:rsid w:val="009F0D3D"/>
    <w:rsid w:val="009F1265"/>
    <w:rsid w:val="009F140F"/>
    <w:rsid w:val="009F1842"/>
    <w:rsid w:val="009F1F20"/>
    <w:rsid w:val="009F2707"/>
    <w:rsid w:val="009F2DA7"/>
    <w:rsid w:val="009F31C9"/>
    <w:rsid w:val="009F3A54"/>
    <w:rsid w:val="009F45B5"/>
    <w:rsid w:val="009F5305"/>
    <w:rsid w:val="009F6BF0"/>
    <w:rsid w:val="009F79AC"/>
    <w:rsid w:val="00A0025D"/>
    <w:rsid w:val="00A008BF"/>
    <w:rsid w:val="00A00966"/>
    <w:rsid w:val="00A0101D"/>
    <w:rsid w:val="00A01453"/>
    <w:rsid w:val="00A02150"/>
    <w:rsid w:val="00A02413"/>
    <w:rsid w:val="00A024DC"/>
    <w:rsid w:val="00A02573"/>
    <w:rsid w:val="00A03717"/>
    <w:rsid w:val="00A03B1E"/>
    <w:rsid w:val="00A0419F"/>
    <w:rsid w:val="00A041ED"/>
    <w:rsid w:val="00A04219"/>
    <w:rsid w:val="00A04FE1"/>
    <w:rsid w:val="00A07726"/>
    <w:rsid w:val="00A108CC"/>
    <w:rsid w:val="00A116E5"/>
    <w:rsid w:val="00A119DB"/>
    <w:rsid w:val="00A124A7"/>
    <w:rsid w:val="00A12C52"/>
    <w:rsid w:val="00A132A7"/>
    <w:rsid w:val="00A139DA"/>
    <w:rsid w:val="00A13D68"/>
    <w:rsid w:val="00A14297"/>
    <w:rsid w:val="00A1485D"/>
    <w:rsid w:val="00A14944"/>
    <w:rsid w:val="00A14CF1"/>
    <w:rsid w:val="00A15A66"/>
    <w:rsid w:val="00A164F2"/>
    <w:rsid w:val="00A16F5F"/>
    <w:rsid w:val="00A2001E"/>
    <w:rsid w:val="00A213CD"/>
    <w:rsid w:val="00A218C7"/>
    <w:rsid w:val="00A21D9D"/>
    <w:rsid w:val="00A21E0E"/>
    <w:rsid w:val="00A21E48"/>
    <w:rsid w:val="00A21FD4"/>
    <w:rsid w:val="00A22061"/>
    <w:rsid w:val="00A22353"/>
    <w:rsid w:val="00A2307F"/>
    <w:rsid w:val="00A23483"/>
    <w:rsid w:val="00A238AD"/>
    <w:rsid w:val="00A23AF6"/>
    <w:rsid w:val="00A23EF1"/>
    <w:rsid w:val="00A2515E"/>
    <w:rsid w:val="00A25A77"/>
    <w:rsid w:val="00A25BAF"/>
    <w:rsid w:val="00A25D11"/>
    <w:rsid w:val="00A25E1D"/>
    <w:rsid w:val="00A2669D"/>
    <w:rsid w:val="00A26C05"/>
    <w:rsid w:val="00A271DA"/>
    <w:rsid w:val="00A27A21"/>
    <w:rsid w:val="00A27DE4"/>
    <w:rsid w:val="00A27E66"/>
    <w:rsid w:val="00A27F8E"/>
    <w:rsid w:val="00A30086"/>
    <w:rsid w:val="00A3023B"/>
    <w:rsid w:val="00A3078A"/>
    <w:rsid w:val="00A311B1"/>
    <w:rsid w:val="00A31B79"/>
    <w:rsid w:val="00A33691"/>
    <w:rsid w:val="00A33DCC"/>
    <w:rsid w:val="00A342D9"/>
    <w:rsid w:val="00A343C9"/>
    <w:rsid w:val="00A345A1"/>
    <w:rsid w:val="00A34634"/>
    <w:rsid w:val="00A346E0"/>
    <w:rsid w:val="00A347E9"/>
    <w:rsid w:val="00A34BF8"/>
    <w:rsid w:val="00A3508C"/>
    <w:rsid w:val="00A35CCA"/>
    <w:rsid w:val="00A35FF7"/>
    <w:rsid w:val="00A3626F"/>
    <w:rsid w:val="00A36D80"/>
    <w:rsid w:val="00A37359"/>
    <w:rsid w:val="00A3797B"/>
    <w:rsid w:val="00A37BD3"/>
    <w:rsid w:val="00A37C0C"/>
    <w:rsid w:val="00A37F6E"/>
    <w:rsid w:val="00A37FB7"/>
    <w:rsid w:val="00A4024D"/>
    <w:rsid w:val="00A403BD"/>
    <w:rsid w:val="00A4065E"/>
    <w:rsid w:val="00A40870"/>
    <w:rsid w:val="00A40C5E"/>
    <w:rsid w:val="00A40CFD"/>
    <w:rsid w:val="00A40EC8"/>
    <w:rsid w:val="00A41C40"/>
    <w:rsid w:val="00A41DB9"/>
    <w:rsid w:val="00A42D28"/>
    <w:rsid w:val="00A431B1"/>
    <w:rsid w:val="00A4333D"/>
    <w:rsid w:val="00A433DB"/>
    <w:rsid w:val="00A439A2"/>
    <w:rsid w:val="00A442BC"/>
    <w:rsid w:val="00A4497A"/>
    <w:rsid w:val="00A4551B"/>
    <w:rsid w:val="00A4563E"/>
    <w:rsid w:val="00A45E06"/>
    <w:rsid w:val="00A46244"/>
    <w:rsid w:val="00A46C2D"/>
    <w:rsid w:val="00A477E1"/>
    <w:rsid w:val="00A5036F"/>
    <w:rsid w:val="00A50C54"/>
    <w:rsid w:val="00A5164D"/>
    <w:rsid w:val="00A51B3E"/>
    <w:rsid w:val="00A51B4F"/>
    <w:rsid w:val="00A52936"/>
    <w:rsid w:val="00A545C0"/>
    <w:rsid w:val="00A54880"/>
    <w:rsid w:val="00A548C0"/>
    <w:rsid w:val="00A54A27"/>
    <w:rsid w:val="00A54A97"/>
    <w:rsid w:val="00A54FDF"/>
    <w:rsid w:val="00A5509F"/>
    <w:rsid w:val="00A5562E"/>
    <w:rsid w:val="00A556D1"/>
    <w:rsid w:val="00A55941"/>
    <w:rsid w:val="00A56715"/>
    <w:rsid w:val="00A56A4A"/>
    <w:rsid w:val="00A56A5C"/>
    <w:rsid w:val="00A57348"/>
    <w:rsid w:val="00A57412"/>
    <w:rsid w:val="00A577BD"/>
    <w:rsid w:val="00A57D9E"/>
    <w:rsid w:val="00A601E6"/>
    <w:rsid w:val="00A603A6"/>
    <w:rsid w:val="00A60562"/>
    <w:rsid w:val="00A609B4"/>
    <w:rsid w:val="00A60CDD"/>
    <w:rsid w:val="00A61080"/>
    <w:rsid w:val="00A61928"/>
    <w:rsid w:val="00A62363"/>
    <w:rsid w:val="00A62B3F"/>
    <w:rsid w:val="00A62CC9"/>
    <w:rsid w:val="00A62E28"/>
    <w:rsid w:val="00A636AE"/>
    <w:rsid w:val="00A63929"/>
    <w:rsid w:val="00A641F9"/>
    <w:rsid w:val="00A64942"/>
    <w:rsid w:val="00A657C0"/>
    <w:rsid w:val="00A65A5F"/>
    <w:rsid w:val="00A66CB9"/>
    <w:rsid w:val="00A66EBE"/>
    <w:rsid w:val="00A66F4A"/>
    <w:rsid w:val="00A6747F"/>
    <w:rsid w:val="00A67484"/>
    <w:rsid w:val="00A676CB"/>
    <w:rsid w:val="00A67D7A"/>
    <w:rsid w:val="00A67EC5"/>
    <w:rsid w:val="00A707BA"/>
    <w:rsid w:val="00A70F85"/>
    <w:rsid w:val="00A710C9"/>
    <w:rsid w:val="00A71663"/>
    <w:rsid w:val="00A71ADA"/>
    <w:rsid w:val="00A71F88"/>
    <w:rsid w:val="00A73933"/>
    <w:rsid w:val="00A74169"/>
    <w:rsid w:val="00A742D4"/>
    <w:rsid w:val="00A745B3"/>
    <w:rsid w:val="00A7483B"/>
    <w:rsid w:val="00A749E8"/>
    <w:rsid w:val="00A750BF"/>
    <w:rsid w:val="00A7556A"/>
    <w:rsid w:val="00A75A60"/>
    <w:rsid w:val="00A75F97"/>
    <w:rsid w:val="00A76A5F"/>
    <w:rsid w:val="00A76E46"/>
    <w:rsid w:val="00A76F7B"/>
    <w:rsid w:val="00A770E1"/>
    <w:rsid w:val="00A8097A"/>
    <w:rsid w:val="00A80AD9"/>
    <w:rsid w:val="00A8109E"/>
    <w:rsid w:val="00A81330"/>
    <w:rsid w:val="00A81608"/>
    <w:rsid w:val="00A81CE8"/>
    <w:rsid w:val="00A820C5"/>
    <w:rsid w:val="00A82406"/>
    <w:rsid w:val="00A82AF7"/>
    <w:rsid w:val="00A82B71"/>
    <w:rsid w:val="00A83345"/>
    <w:rsid w:val="00A83606"/>
    <w:rsid w:val="00A837B7"/>
    <w:rsid w:val="00A83BD0"/>
    <w:rsid w:val="00A841C8"/>
    <w:rsid w:val="00A84884"/>
    <w:rsid w:val="00A84EBD"/>
    <w:rsid w:val="00A858B3"/>
    <w:rsid w:val="00A86A8F"/>
    <w:rsid w:val="00A86BAD"/>
    <w:rsid w:val="00A86FBC"/>
    <w:rsid w:val="00A87092"/>
    <w:rsid w:val="00A87719"/>
    <w:rsid w:val="00A87EAE"/>
    <w:rsid w:val="00A9013E"/>
    <w:rsid w:val="00A90525"/>
    <w:rsid w:val="00A90641"/>
    <w:rsid w:val="00A90AD2"/>
    <w:rsid w:val="00A9128B"/>
    <w:rsid w:val="00A91543"/>
    <w:rsid w:val="00A9211B"/>
    <w:rsid w:val="00A92460"/>
    <w:rsid w:val="00A9337C"/>
    <w:rsid w:val="00A93640"/>
    <w:rsid w:val="00A9384B"/>
    <w:rsid w:val="00A93990"/>
    <w:rsid w:val="00A93DF9"/>
    <w:rsid w:val="00A93F34"/>
    <w:rsid w:val="00A945D5"/>
    <w:rsid w:val="00A94BB0"/>
    <w:rsid w:val="00A95185"/>
    <w:rsid w:val="00A95580"/>
    <w:rsid w:val="00A9563E"/>
    <w:rsid w:val="00A95EB2"/>
    <w:rsid w:val="00A96C3F"/>
    <w:rsid w:val="00A97345"/>
    <w:rsid w:val="00A975D3"/>
    <w:rsid w:val="00AA0F70"/>
    <w:rsid w:val="00AA1744"/>
    <w:rsid w:val="00AA1984"/>
    <w:rsid w:val="00AA3040"/>
    <w:rsid w:val="00AA4150"/>
    <w:rsid w:val="00AA537D"/>
    <w:rsid w:val="00AA54E4"/>
    <w:rsid w:val="00AA5504"/>
    <w:rsid w:val="00AA576D"/>
    <w:rsid w:val="00AA615F"/>
    <w:rsid w:val="00AA6A1B"/>
    <w:rsid w:val="00AA7614"/>
    <w:rsid w:val="00AA7F2C"/>
    <w:rsid w:val="00AB024A"/>
    <w:rsid w:val="00AB0741"/>
    <w:rsid w:val="00AB1181"/>
    <w:rsid w:val="00AB120D"/>
    <w:rsid w:val="00AB197F"/>
    <w:rsid w:val="00AB1D33"/>
    <w:rsid w:val="00AB23A7"/>
    <w:rsid w:val="00AB2950"/>
    <w:rsid w:val="00AB2DBE"/>
    <w:rsid w:val="00AB376F"/>
    <w:rsid w:val="00AB3EED"/>
    <w:rsid w:val="00AB4A78"/>
    <w:rsid w:val="00AB4AC9"/>
    <w:rsid w:val="00AB5719"/>
    <w:rsid w:val="00AB5BD7"/>
    <w:rsid w:val="00AB6C2E"/>
    <w:rsid w:val="00AB6CE3"/>
    <w:rsid w:val="00AB7292"/>
    <w:rsid w:val="00AB7431"/>
    <w:rsid w:val="00AB7D6C"/>
    <w:rsid w:val="00AC025B"/>
    <w:rsid w:val="00AC0387"/>
    <w:rsid w:val="00AC08A0"/>
    <w:rsid w:val="00AC0D1A"/>
    <w:rsid w:val="00AC1105"/>
    <w:rsid w:val="00AC138C"/>
    <w:rsid w:val="00AC1391"/>
    <w:rsid w:val="00AC2464"/>
    <w:rsid w:val="00AC303A"/>
    <w:rsid w:val="00AC35FF"/>
    <w:rsid w:val="00AC375A"/>
    <w:rsid w:val="00AC3F18"/>
    <w:rsid w:val="00AC4C55"/>
    <w:rsid w:val="00AC4E93"/>
    <w:rsid w:val="00AC4F6D"/>
    <w:rsid w:val="00AC5005"/>
    <w:rsid w:val="00AC5253"/>
    <w:rsid w:val="00AC530A"/>
    <w:rsid w:val="00AC55C4"/>
    <w:rsid w:val="00AC5AC6"/>
    <w:rsid w:val="00AC5E5B"/>
    <w:rsid w:val="00AC6666"/>
    <w:rsid w:val="00AC666D"/>
    <w:rsid w:val="00AC7D8A"/>
    <w:rsid w:val="00AD0B05"/>
    <w:rsid w:val="00AD11E4"/>
    <w:rsid w:val="00AD12AA"/>
    <w:rsid w:val="00AD1349"/>
    <w:rsid w:val="00AD13D7"/>
    <w:rsid w:val="00AD14C4"/>
    <w:rsid w:val="00AD158A"/>
    <w:rsid w:val="00AD15E0"/>
    <w:rsid w:val="00AD2469"/>
    <w:rsid w:val="00AD2B1F"/>
    <w:rsid w:val="00AD302A"/>
    <w:rsid w:val="00AD316D"/>
    <w:rsid w:val="00AD36A3"/>
    <w:rsid w:val="00AD3948"/>
    <w:rsid w:val="00AD3966"/>
    <w:rsid w:val="00AD3ED9"/>
    <w:rsid w:val="00AD4282"/>
    <w:rsid w:val="00AD4CF3"/>
    <w:rsid w:val="00AD5231"/>
    <w:rsid w:val="00AD5DDC"/>
    <w:rsid w:val="00AD7687"/>
    <w:rsid w:val="00AD79E7"/>
    <w:rsid w:val="00AD7A29"/>
    <w:rsid w:val="00AE00EF"/>
    <w:rsid w:val="00AE01E1"/>
    <w:rsid w:val="00AE07EC"/>
    <w:rsid w:val="00AE16D2"/>
    <w:rsid w:val="00AE16E9"/>
    <w:rsid w:val="00AE1854"/>
    <w:rsid w:val="00AE1A09"/>
    <w:rsid w:val="00AE20EF"/>
    <w:rsid w:val="00AE2164"/>
    <w:rsid w:val="00AE365E"/>
    <w:rsid w:val="00AE4249"/>
    <w:rsid w:val="00AE6E78"/>
    <w:rsid w:val="00AE71F5"/>
    <w:rsid w:val="00AE73F1"/>
    <w:rsid w:val="00AE76E4"/>
    <w:rsid w:val="00AE7D20"/>
    <w:rsid w:val="00AE7E97"/>
    <w:rsid w:val="00AF0339"/>
    <w:rsid w:val="00AF06CA"/>
    <w:rsid w:val="00AF1E45"/>
    <w:rsid w:val="00AF1E9D"/>
    <w:rsid w:val="00AF206A"/>
    <w:rsid w:val="00AF2F2C"/>
    <w:rsid w:val="00AF39A9"/>
    <w:rsid w:val="00AF3A17"/>
    <w:rsid w:val="00AF3C8C"/>
    <w:rsid w:val="00AF4570"/>
    <w:rsid w:val="00AF4745"/>
    <w:rsid w:val="00AF475F"/>
    <w:rsid w:val="00AF47C2"/>
    <w:rsid w:val="00AF688F"/>
    <w:rsid w:val="00AF6D91"/>
    <w:rsid w:val="00AF752F"/>
    <w:rsid w:val="00AF7E66"/>
    <w:rsid w:val="00AF7EDA"/>
    <w:rsid w:val="00B00476"/>
    <w:rsid w:val="00B010E2"/>
    <w:rsid w:val="00B017E7"/>
    <w:rsid w:val="00B01D6C"/>
    <w:rsid w:val="00B02374"/>
    <w:rsid w:val="00B0274D"/>
    <w:rsid w:val="00B028C8"/>
    <w:rsid w:val="00B02904"/>
    <w:rsid w:val="00B02A56"/>
    <w:rsid w:val="00B03058"/>
    <w:rsid w:val="00B03139"/>
    <w:rsid w:val="00B03CC0"/>
    <w:rsid w:val="00B0461B"/>
    <w:rsid w:val="00B04834"/>
    <w:rsid w:val="00B04AB2"/>
    <w:rsid w:val="00B04B1B"/>
    <w:rsid w:val="00B04F43"/>
    <w:rsid w:val="00B0522A"/>
    <w:rsid w:val="00B062D1"/>
    <w:rsid w:val="00B06CB6"/>
    <w:rsid w:val="00B07095"/>
    <w:rsid w:val="00B0784D"/>
    <w:rsid w:val="00B07AF3"/>
    <w:rsid w:val="00B07D72"/>
    <w:rsid w:val="00B07E55"/>
    <w:rsid w:val="00B104E0"/>
    <w:rsid w:val="00B1072F"/>
    <w:rsid w:val="00B10CA9"/>
    <w:rsid w:val="00B10F8B"/>
    <w:rsid w:val="00B11040"/>
    <w:rsid w:val="00B11EC1"/>
    <w:rsid w:val="00B12242"/>
    <w:rsid w:val="00B12AF6"/>
    <w:rsid w:val="00B12D6A"/>
    <w:rsid w:val="00B1390F"/>
    <w:rsid w:val="00B13F48"/>
    <w:rsid w:val="00B14BC2"/>
    <w:rsid w:val="00B14D50"/>
    <w:rsid w:val="00B14EB6"/>
    <w:rsid w:val="00B15120"/>
    <w:rsid w:val="00B1536F"/>
    <w:rsid w:val="00B1541E"/>
    <w:rsid w:val="00B15678"/>
    <w:rsid w:val="00B166BB"/>
    <w:rsid w:val="00B16B42"/>
    <w:rsid w:val="00B16CCB"/>
    <w:rsid w:val="00B17829"/>
    <w:rsid w:val="00B2094C"/>
    <w:rsid w:val="00B21141"/>
    <w:rsid w:val="00B21198"/>
    <w:rsid w:val="00B222D7"/>
    <w:rsid w:val="00B22F83"/>
    <w:rsid w:val="00B22FD0"/>
    <w:rsid w:val="00B23091"/>
    <w:rsid w:val="00B23199"/>
    <w:rsid w:val="00B23365"/>
    <w:rsid w:val="00B23C11"/>
    <w:rsid w:val="00B23D07"/>
    <w:rsid w:val="00B2455D"/>
    <w:rsid w:val="00B25A1D"/>
    <w:rsid w:val="00B25ACC"/>
    <w:rsid w:val="00B260DE"/>
    <w:rsid w:val="00B26438"/>
    <w:rsid w:val="00B26E9D"/>
    <w:rsid w:val="00B2798F"/>
    <w:rsid w:val="00B27C54"/>
    <w:rsid w:val="00B27CA0"/>
    <w:rsid w:val="00B27CF9"/>
    <w:rsid w:val="00B302F3"/>
    <w:rsid w:val="00B30B67"/>
    <w:rsid w:val="00B3109E"/>
    <w:rsid w:val="00B3153E"/>
    <w:rsid w:val="00B32230"/>
    <w:rsid w:val="00B33A2D"/>
    <w:rsid w:val="00B34AE5"/>
    <w:rsid w:val="00B3505D"/>
    <w:rsid w:val="00B3566A"/>
    <w:rsid w:val="00B35696"/>
    <w:rsid w:val="00B35EA9"/>
    <w:rsid w:val="00B35FE8"/>
    <w:rsid w:val="00B36191"/>
    <w:rsid w:val="00B36421"/>
    <w:rsid w:val="00B36BF7"/>
    <w:rsid w:val="00B36F9E"/>
    <w:rsid w:val="00B37731"/>
    <w:rsid w:val="00B378E9"/>
    <w:rsid w:val="00B37CC3"/>
    <w:rsid w:val="00B40854"/>
    <w:rsid w:val="00B4134C"/>
    <w:rsid w:val="00B413BC"/>
    <w:rsid w:val="00B4145E"/>
    <w:rsid w:val="00B41AEF"/>
    <w:rsid w:val="00B41F2F"/>
    <w:rsid w:val="00B421A9"/>
    <w:rsid w:val="00B43170"/>
    <w:rsid w:val="00B449EA"/>
    <w:rsid w:val="00B45147"/>
    <w:rsid w:val="00B45322"/>
    <w:rsid w:val="00B4547B"/>
    <w:rsid w:val="00B45598"/>
    <w:rsid w:val="00B455AA"/>
    <w:rsid w:val="00B45695"/>
    <w:rsid w:val="00B45D9D"/>
    <w:rsid w:val="00B45EF4"/>
    <w:rsid w:val="00B4611E"/>
    <w:rsid w:val="00B46349"/>
    <w:rsid w:val="00B46DEB"/>
    <w:rsid w:val="00B46E86"/>
    <w:rsid w:val="00B47521"/>
    <w:rsid w:val="00B4787D"/>
    <w:rsid w:val="00B50902"/>
    <w:rsid w:val="00B50E73"/>
    <w:rsid w:val="00B51022"/>
    <w:rsid w:val="00B52011"/>
    <w:rsid w:val="00B522D6"/>
    <w:rsid w:val="00B52729"/>
    <w:rsid w:val="00B528C1"/>
    <w:rsid w:val="00B52A02"/>
    <w:rsid w:val="00B52A8B"/>
    <w:rsid w:val="00B52EE6"/>
    <w:rsid w:val="00B535E5"/>
    <w:rsid w:val="00B53879"/>
    <w:rsid w:val="00B53903"/>
    <w:rsid w:val="00B53E3A"/>
    <w:rsid w:val="00B53E7A"/>
    <w:rsid w:val="00B53EC4"/>
    <w:rsid w:val="00B53ED4"/>
    <w:rsid w:val="00B54639"/>
    <w:rsid w:val="00B5532E"/>
    <w:rsid w:val="00B55513"/>
    <w:rsid w:val="00B55D09"/>
    <w:rsid w:val="00B5608E"/>
    <w:rsid w:val="00B56147"/>
    <w:rsid w:val="00B563CB"/>
    <w:rsid w:val="00B564E3"/>
    <w:rsid w:val="00B5656D"/>
    <w:rsid w:val="00B5662D"/>
    <w:rsid w:val="00B56CD5"/>
    <w:rsid w:val="00B57074"/>
    <w:rsid w:val="00B574F9"/>
    <w:rsid w:val="00B57BF5"/>
    <w:rsid w:val="00B602A7"/>
    <w:rsid w:val="00B62616"/>
    <w:rsid w:val="00B62752"/>
    <w:rsid w:val="00B62A1B"/>
    <w:rsid w:val="00B62A9C"/>
    <w:rsid w:val="00B62DAA"/>
    <w:rsid w:val="00B63EBC"/>
    <w:rsid w:val="00B64851"/>
    <w:rsid w:val="00B64879"/>
    <w:rsid w:val="00B651A1"/>
    <w:rsid w:val="00B654CD"/>
    <w:rsid w:val="00B65573"/>
    <w:rsid w:val="00B65880"/>
    <w:rsid w:val="00B658B0"/>
    <w:rsid w:val="00B658C6"/>
    <w:rsid w:val="00B65F2B"/>
    <w:rsid w:val="00B660AF"/>
    <w:rsid w:val="00B66EEB"/>
    <w:rsid w:val="00B6711B"/>
    <w:rsid w:val="00B67A5A"/>
    <w:rsid w:val="00B70032"/>
    <w:rsid w:val="00B70881"/>
    <w:rsid w:val="00B70B16"/>
    <w:rsid w:val="00B721F1"/>
    <w:rsid w:val="00B721FA"/>
    <w:rsid w:val="00B7293C"/>
    <w:rsid w:val="00B7428A"/>
    <w:rsid w:val="00B742EA"/>
    <w:rsid w:val="00B7499B"/>
    <w:rsid w:val="00B74DA5"/>
    <w:rsid w:val="00B750E5"/>
    <w:rsid w:val="00B759F0"/>
    <w:rsid w:val="00B75C21"/>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0FA9"/>
    <w:rsid w:val="00B8138F"/>
    <w:rsid w:val="00B817BA"/>
    <w:rsid w:val="00B82373"/>
    <w:rsid w:val="00B82F7E"/>
    <w:rsid w:val="00B83332"/>
    <w:rsid w:val="00B83422"/>
    <w:rsid w:val="00B834A4"/>
    <w:rsid w:val="00B83BFB"/>
    <w:rsid w:val="00B83D77"/>
    <w:rsid w:val="00B84154"/>
    <w:rsid w:val="00B8441A"/>
    <w:rsid w:val="00B84E23"/>
    <w:rsid w:val="00B84FAF"/>
    <w:rsid w:val="00B851E5"/>
    <w:rsid w:val="00B85941"/>
    <w:rsid w:val="00B85B31"/>
    <w:rsid w:val="00B85B48"/>
    <w:rsid w:val="00B85CFA"/>
    <w:rsid w:val="00B86773"/>
    <w:rsid w:val="00B86F9C"/>
    <w:rsid w:val="00B90022"/>
    <w:rsid w:val="00B90144"/>
    <w:rsid w:val="00B90F15"/>
    <w:rsid w:val="00B92107"/>
    <w:rsid w:val="00B9286F"/>
    <w:rsid w:val="00B92922"/>
    <w:rsid w:val="00B933D8"/>
    <w:rsid w:val="00B94568"/>
    <w:rsid w:val="00B94665"/>
    <w:rsid w:val="00B951C9"/>
    <w:rsid w:val="00B95BEB"/>
    <w:rsid w:val="00B95CC6"/>
    <w:rsid w:val="00B979A3"/>
    <w:rsid w:val="00B97B61"/>
    <w:rsid w:val="00BA0105"/>
    <w:rsid w:val="00BA0118"/>
    <w:rsid w:val="00BA098A"/>
    <w:rsid w:val="00BA0B81"/>
    <w:rsid w:val="00BA100D"/>
    <w:rsid w:val="00BA197D"/>
    <w:rsid w:val="00BA2607"/>
    <w:rsid w:val="00BA372B"/>
    <w:rsid w:val="00BA3B7B"/>
    <w:rsid w:val="00BA4B76"/>
    <w:rsid w:val="00BA4D79"/>
    <w:rsid w:val="00BA5354"/>
    <w:rsid w:val="00BA6FEB"/>
    <w:rsid w:val="00BA7151"/>
    <w:rsid w:val="00BB06CF"/>
    <w:rsid w:val="00BB091A"/>
    <w:rsid w:val="00BB0BF8"/>
    <w:rsid w:val="00BB1588"/>
    <w:rsid w:val="00BB1E89"/>
    <w:rsid w:val="00BB2314"/>
    <w:rsid w:val="00BB246D"/>
    <w:rsid w:val="00BB2B46"/>
    <w:rsid w:val="00BB3410"/>
    <w:rsid w:val="00BB3775"/>
    <w:rsid w:val="00BB3A2F"/>
    <w:rsid w:val="00BB4911"/>
    <w:rsid w:val="00BB552A"/>
    <w:rsid w:val="00BB5AA3"/>
    <w:rsid w:val="00BB5C9D"/>
    <w:rsid w:val="00BB5EA2"/>
    <w:rsid w:val="00BB65B1"/>
    <w:rsid w:val="00BB6C5B"/>
    <w:rsid w:val="00BB7193"/>
    <w:rsid w:val="00BB7524"/>
    <w:rsid w:val="00BB7897"/>
    <w:rsid w:val="00BB7B3C"/>
    <w:rsid w:val="00BC0298"/>
    <w:rsid w:val="00BC1247"/>
    <w:rsid w:val="00BC1859"/>
    <w:rsid w:val="00BC1DFE"/>
    <w:rsid w:val="00BC260C"/>
    <w:rsid w:val="00BC2A3D"/>
    <w:rsid w:val="00BC2AF1"/>
    <w:rsid w:val="00BC2FE9"/>
    <w:rsid w:val="00BC305E"/>
    <w:rsid w:val="00BC362A"/>
    <w:rsid w:val="00BC4416"/>
    <w:rsid w:val="00BC451C"/>
    <w:rsid w:val="00BC4856"/>
    <w:rsid w:val="00BC5043"/>
    <w:rsid w:val="00BC5412"/>
    <w:rsid w:val="00BC550F"/>
    <w:rsid w:val="00BC560D"/>
    <w:rsid w:val="00BC56AC"/>
    <w:rsid w:val="00BC5CEC"/>
    <w:rsid w:val="00BC633B"/>
    <w:rsid w:val="00BC666B"/>
    <w:rsid w:val="00BC67B5"/>
    <w:rsid w:val="00BC684E"/>
    <w:rsid w:val="00BC6BDC"/>
    <w:rsid w:val="00BC716F"/>
    <w:rsid w:val="00BC7763"/>
    <w:rsid w:val="00BC7C75"/>
    <w:rsid w:val="00BD11C5"/>
    <w:rsid w:val="00BD1B53"/>
    <w:rsid w:val="00BD2997"/>
    <w:rsid w:val="00BD3B4B"/>
    <w:rsid w:val="00BD4680"/>
    <w:rsid w:val="00BD4CC6"/>
    <w:rsid w:val="00BD5E7E"/>
    <w:rsid w:val="00BD60D8"/>
    <w:rsid w:val="00BD727E"/>
    <w:rsid w:val="00BD7F80"/>
    <w:rsid w:val="00BE00A4"/>
    <w:rsid w:val="00BE0192"/>
    <w:rsid w:val="00BE04DA"/>
    <w:rsid w:val="00BE0F32"/>
    <w:rsid w:val="00BE16C2"/>
    <w:rsid w:val="00BE1FBD"/>
    <w:rsid w:val="00BE2991"/>
    <w:rsid w:val="00BE2A73"/>
    <w:rsid w:val="00BE2CD2"/>
    <w:rsid w:val="00BE30D1"/>
    <w:rsid w:val="00BE3558"/>
    <w:rsid w:val="00BE3875"/>
    <w:rsid w:val="00BE38F3"/>
    <w:rsid w:val="00BE4703"/>
    <w:rsid w:val="00BE4A7C"/>
    <w:rsid w:val="00BE558A"/>
    <w:rsid w:val="00BE5977"/>
    <w:rsid w:val="00BE5FD8"/>
    <w:rsid w:val="00BE62DE"/>
    <w:rsid w:val="00BE650C"/>
    <w:rsid w:val="00BE6C0E"/>
    <w:rsid w:val="00BE6DEA"/>
    <w:rsid w:val="00BE7962"/>
    <w:rsid w:val="00BE7AE2"/>
    <w:rsid w:val="00BE7D6C"/>
    <w:rsid w:val="00BF0631"/>
    <w:rsid w:val="00BF0B39"/>
    <w:rsid w:val="00BF0C25"/>
    <w:rsid w:val="00BF0E84"/>
    <w:rsid w:val="00BF0EBB"/>
    <w:rsid w:val="00BF0FA7"/>
    <w:rsid w:val="00BF1389"/>
    <w:rsid w:val="00BF1F69"/>
    <w:rsid w:val="00BF23E2"/>
    <w:rsid w:val="00BF2886"/>
    <w:rsid w:val="00BF32C8"/>
    <w:rsid w:val="00BF336B"/>
    <w:rsid w:val="00BF3B54"/>
    <w:rsid w:val="00BF3C01"/>
    <w:rsid w:val="00BF3E42"/>
    <w:rsid w:val="00BF4657"/>
    <w:rsid w:val="00BF4A4C"/>
    <w:rsid w:val="00BF5E60"/>
    <w:rsid w:val="00BF63DD"/>
    <w:rsid w:val="00BF6458"/>
    <w:rsid w:val="00BF7664"/>
    <w:rsid w:val="00BF79D3"/>
    <w:rsid w:val="00BF7DC7"/>
    <w:rsid w:val="00C002BD"/>
    <w:rsid w:val="00C00518"/>
    <w:rsid w:val="00C0158A"/>
    <w:rsid w:val="00C01D81"/>
    <w:rsid w:val="00C01EC0"/>
    <w:rsid w:val="00C02D95"/>
    <w:rsid w:val="00C02FD5"/>
    <w:rsid w:val="00C03221"/>
    <w:rsid w:val="00C03594"/>
    <w:rsid w:val="00C038AC"/>
    <w:rsid w:val="00C03C20"/>
    <w:rsid w:val="00C03DDA"/>
    <w:rsid w:val="00C04C9B"/>
    <w:rsid w:val="00C060B9"/>
    <w:rsid w:val="00C071A1"/>
    <w:rsid w:val="00C071D4"/>
    <w:rsid w:val="00C076C8"/>
    <w:rsid w:val="00C10291"/>
    <w:rsid w:val="00C105B3"/>
    <w:rsid w:val="00C10938"/>
    <w:rsid w:val="00C11BED"/>
    <w:rsid w:val="00C121CD"/>
    <w:rsid w:val="00C1256F"/>
    <w:rsid w:val="00C13234"/>
    <w:rsid w:val="00C133C3"/>
    <w:rsid w:val="00C13DFD"/>
    <w:rsid w:val="00C14AC5"/>
    <w:rsid w:val="00C14CC3"/>
    <w:rsid w:val="00C158FB"/>
    <w:rsid w:val="00C15D83"/>
    <w:rsid w:val="00C163C3"/>
    <w:rsid w:val="00C16541"/>
    <w:rsid w:val="00C16751"/>
    <w:rsid w:val="00C16EB6"/>
    <w:rsid w:val="00C16F32"/>
    <w:rsid w:val="00C1702E"/>
    <w:rsid w:val="00C170C3"/>
    <w:rsid w:val="00C171FE"/>
    <w:rsid w:val="00C17B86"/>
    <w:rsid w:val="00C17F24"/>
    <w:rsid w:val="00C17FFD"/>
    <w:rsid w:val="00C20338"/>
    <w:rsid w:val="00C20405"/>
    <w:rsid w:val="00C2041D"/>
    <w:rsid w:val="00C20D7D"/>
    <w:rsid w:val="00C21815"/>
    <w:rsid w:val="00C21EF2"/>
    <w:rsid w:val="00C2216B"/>
    <w:rsid w:val="00C2219B"/>
    <w:rsid w:val="00C224E0"/>
    <w:rsid w:val="00C22B77"/>
    <w:rsid w:val="00C23297"/>
    <w:rsid w:val="00C236AA"/>
    <w:rsid w:val="00C24382"/>
    <w:rsid w:val="00C243F7"/>
    <w:rsid w:val="00C2460E"/>
    <w:rsid w:val="00C24803"/>
    <w:rsid w:val="00C24921"/>
    <w:rsid w:val="00C24DFD"/>
    <w:rsid w:val="00C25F84"/>
    <w:rsid w:val="00C26715"/>
    <w:rsid w:val="00C26B83"/>
    <w:rsid w:val="00C26C80"/>
    <w:rsid w:val="00C27587"/>
    <w:rsid w:val="00C27994"/>
    <w:rsid w:val="00C27A30"/>
    <w:rsid w:val="00C27BC5"/>
    <w:rsid w:val="00C27C27"/>
    <w:rsid w:val="00C300C0"/>
    <w:rsid w:val="00C30205"/>
    <w:rsid w:val="00C30BB8"/>
    <w:rsid w:val="00C31298"/>
    <w:rsid w:val="00C31331"/>
    <w:rsid w:val="00C314F6"/>
    <w:rsid w:val="00C31676"/>
    <w:rsid w:val="00C31CBE"/>
    <w:rsid w:val="00C31E02"/>
    <w:rsid w:val="00C3230F"/>
    <w:rsid w:val="00C329F8"/>
    <w:rsid w:val="00C33140"/>
    <w:rsid w:val="00C331E3"/>
    <w:rsid w:val="00C3354B"/>
    <w:rsid w:val="00C335CD"/>
    <w:rsid w:val="00C346E3"/>
    <w:rsid w:val="00C3476F"/>
    <w:rsid w:val="00C34793"/>
    <w:rsid w:val="00C348A3"/>
    <w:rsid w:val="00C34A6A"/>
    <w:rsid w:val="00C34E61"/>
    <w:rsid w:val="00C362FE"/>
    <w:rsid w:val="00C37303"/>
    <w:rsid w:val="00C376AE"/>
    <w:rsid w:val="00C4014C"/>
    <w:rsid w:val="00C406C3"/>
    <w:rsid w:val="00C4073E"/>
    <w:rsid w:val="00C40C32"/>
    <w:rsid w:val="00C41018"/>
    <w:rsid w:val="00C413BC"/>
    <w:rsid w:val="00C414E3"/>
    <w:rsid w:val="00C418D6"/>
    <w:rsid w:val="00C41C9E"/>
    <w:rsid w:val="00C41FA3"/>
    <w:rsid w:val="00C42084"/>
    <w:rsid w:val="00C42178"/>
    <w:rsid w:val="00C421D1"/>
    <w:rsid w:val="00C42249"/>
    <w:rsid w:val="00C44535"/>
    <w:rsid w:val="00C44FB8"/>
    <w:rsid w:val="00C4519F"/>
    <w:rsid w:val="00C47019"/>
    <w:rsid w:val="00C4755F"/>
    <w:rsid w:val="00C47976"/>
    <w:rsid w:val="00C50800"/>
    <w:rsid w:val="00C5090F"/>
    <w:rsid w:val="00C51DF5"/>
    <w:rsid w:val="00C51FB1"/>
    <w:rsid w:val="00C5258B"/>
    <w:rsid w:val="00C530C8"/>
    <w:rsid w:val="00C536C5"/>
    <w:rsid w:val="00C54433"/>
    <w:rsid w:val="00C54440"/>
    <w:rsid w:val="00C54CAE"/>
    <w:rsid w:val="00C54EDB"/>
    <w:rsid w:val="00C55588"/>
    <w:rsid w:val="00C56038"/>
    <w:rsid w:val="00C56E85"/>
    <w:rsid w:val="00C56F46"/>
    <w:rsid w:val="00C5706A"/>
    <w:rsid w:val="00C57162"/>
    <w:rsid w:val="00C5782B"/>
    <w:rsid w:val="00C57A71"/>
    <w:rsid w:val="00C57C1A"/>
    <w:rsid w:val="00C57CD3"/>
    <w:rsid w:val="00C6024B"/>
    <w:rsid w:val="00C603B1"/>
    <w:rsid w:val="00C6043A"/>
    <w:rsid w:val="00C60EFF"/>
    <w:rsid w:val="00C60F2A"/>
    <w:rsid w:val="00C6113A"/>
    <w:rsid w:val="00C61746"/>
    <w:rsid w:val="00C61BC0"/>
    <w:rsid w:val="00C623A2"/>
    <w:rsid w:val="00C62505"/>
    <w:rsid w:val="00C62632"/>
    <w:rsid w:val="00C6276B"/>
    <w:rsid w:val="00C62795"/>
    <w:rsid w:val="00C62C79"/>
    <w:rsid w:val="00C62FEB"/>
    <w:rsid w:val="00C635F5"/>
    <w:rsid w:val="00C64B33"/>
    <w:rsid w:val="00C65707"/>
    <w:rsid w:val="00C65A12"/>
    <w:rsid w:val="00C6608B"/>
    <w:rsid w:val="00C66156"/>
    <w:rsid w:val="00C6616C"/>
    <w:rsid w:val="00C666F9"/>
    <w:rsid w:val="00C66A6A"/>
    <w:rsid w:val="00C67087"/>
    <w:rsid w:val="00C673CE"/>
    <w:rsid w:val="00C673E4"/>
    <w:rsid w:val="00C677C2"/>
    <w:rsid w:val="00C679A6"/>
    <w:rsid w:val="00C70104"/>
    <w:rsid w:val="00C701F2"/>
    <w:rsid w:val="00C7030F"/>
    <w:rsid w:val="00C7080A"/>
    <w:rsid w:val="00C70DC1"/>
    <w:rsid w:val="00C71AA0"/>
    <w:rsid w:val="00C7298E"/>
    <w:rsid w:val="00C72FE8"/>
    <w:rsid w:val="00C740BD"/>
    <w:rsid w:val="00C74378"/>
    <w:rsid w:val="00C744A8"/>
    <w:rsid w:val="00C744AB"/>
    <w:rsid w:val="00C74656"/>
    <w:rsid w:val="00C7500E"/>
    <w:rsid w:val="00C756F1"/>
    <w:rsid w:val="00C758FE"/>
    <w:rsid w:val="00C75EBC"/>
    <w:rsid w:val="00C76503"/>
    <w:rsid w:val="00C765F7"/>
    <w:rsid w:val="00C7689D"/>
    <w:rsid w:val="00C76AF5"/>
    <w:rsid w:val="00C76C44"/>
    <w:rsid w:val="00C7726C"/>
    <w:rsid w:val="00C77499"/>
    <w:rsid w:val="00C779F6"/>
    <w:rsid w:val="00C8143E"/>
    <w:rsid w:val="00C821A1"/>
    <w:rsid w:val="00C822DC"/>
    <w:rsid w:val="00C82EE8"/>
    <w:rsid w:val="00C83D97"/>
    <w:rsid w:val="00C842CA"/>
    <w:rsid w:val="00C84712"/>
    <w:rsid w:val="00C847C8"/>
    <w:rsid w:val="00C8494C"/>
    <w:rsid w:val="00C84FB2"/>
    <w:rsid w:val="00C850CB"/>
    <w:rsid w:val="00C85B00"/>
    <w:rsid w:val="00C86024"/>
    <w:rsid w:val="00C86F02"/>
    <w:rsid w:val="00C8708E"/>
    <w:rsid w:val="00C874BF"/>
    <w:rsid w:val="00C87CE7"/>
    <w:rsid w:val="00C90ACD"/>
    <w:rsid w:val="00C9227A"/>
    <w:rsid w:val="00C92810"/>
    <w:rsid w:val="00C935CF"/>
    <w:rsid w:val="00C93B87"/>
    <w:rsid w:val="00C93CF4"/>
    <w:rsid w:val="00C942CB"/>
    <w:rsid w:val="00C94457"/>
    <w:rsid w:val="00C944C9"/>
    <w:rsid w:val="00C946C5"/>
    <w:rsid w:val="00C94EFC"/>
    <w:rsid w:val="00C95265"/>
    <w:rsid w:val="00C95467"/>
    <w:rsid w:val="00C955FE"/>
    <w:rsid w:val="00C95DAB"/>
    <w:rsid w:val="00C96121"/>
    <w:rsid w:val="00C96BA7"/>
    <w:rsid w:val="00C97D01"/>
    <w:rsid w:val="00C97FF0"/>
    <w:rsid w:val="00CA07E9"/>
    <w:rsid w:val="00CA0C58"/>
    <w:rsid w:val="00CA1416"/>
    <w:rsid w:val="00CA15F8"/>
    <w:rsid w:val="00CA1CDE"/>
    <w:rsid w:val="00CA210A"/>
    <w:rsid w:val="00CA2A7C"/>
    <w:rsid w:val="00CA324A"/>
    <w:rsid w:val="00CA370E"/>
    <w:rsid w:val="00CA3DD2"/>
    <w:rsid w:val="00CA3DD4"/>
    <w:rsid w:val="00CA3F47"/>
    <w:rsid w:val="00CA409B"/>
    <w:rsid w:val="00CA497D"/>
    <w:rsid w:val="00CA642C"/>
    <w:rsid w:val="00CA6D1C"/>
    <w:rsid w:val="00CA6D66"/>
    <w:rsid w:val="00CA7951"/>
    <w:rsid w:val="00CA7975"/>
    <w:rsid w:val="00CB1556"/>
    <w:rsid w:val="00CB2052"/>
    <w:rsid w:val="00CB2744"/>
    <w:rsid w:val="00CB323A"/>
    <w:rsid w:val="00CB3F97"/>
    <w:rsid w:val="00CB40A6"/>
    <w:rsid w:val="00CB447C"/>
    <w:rsid w:val="00CB44BA"/>
    <w:rsid w:val="00CB47EA"/>
    <w:rsid w:val="00CB4B13"/>
    <w:rsid w:val="00CB52B8"/>
    <w:rsid w:val="00CB532C"/>
    <w:rsid w:val="00CB55EE"/>
    <w:rsid w:val="00CB5789"/>
    <w:rsid w:val="00CB6B6B"/>
    <w:rsid w:val="00CB7CA9"/>
    <w:rsid w:val="00CB7CE1"/>
    <w:rsid w:val="00CB7DE0"/>
    <w:rsid w:val="00CC03A5"/>
    <w:rsid w:val="00CC04D8"/>
    <w:rsid w:val="00CC0537"/>
    <w:rsid w:val="00CC08B4"/>
    <w:rsid w:val="00CC0914"/>
    <w:rsid w:val="00CC1458"/>
    <w:rsid w:val="00CC1D2E"/>
    <w:rsid w:val="00CC2041"/>
    <w:rsid w:val="00CC2324"/>
    <w:rsid w:val="00CC27D4"/>
    <w:rsid w:val="00CC29E3"/>
    <w:rsid w:val="00CC2A32"/>
    <w:rsid w:val="00CC2B83"/>
    <w:rsid w:val="00CC2D0E"/>
    <w:rsid w:val="00CC3CCD"/>
    <w:rsid w:val="00CC5382"/>
    <w:rsid w:val="00CC55E3"/>
    <w:rsid w:val="00CC560A"/>
    <w:rsid w:val="00CC568D"/>
    <w:rsid w:val="00CC5742"/>
    <w:rsid w:val="00CC57B5"/>
    <w:rsid w:val="00CC654A"/>
    <w:rsid w:val="00CC6E92"/>
    <w:rsid w:val="00CC6FF1"/>
    <w:rsid w:val="00CD00C0"/>
    <w:rsid w:val="00CD0158"/>
    <w:rsid w:val="00CD01B0"/>
    <w:rsid w:val="00CD0863"/>
    <w:rsid w:val="00CD0CB8"/>
    <w:rsid w:val="00CD1800"/>
    <w:rsid w:val="00CD19BA"/>
    <w:rsid w:val="00CD1AA4"/>
    <w:rsid w:val="00CD230C"/>
    <w:rsid w:val="00CD2505"/>
    <w:rsid w:val="00CD2578"/>
    <w:rsid w:val="00CD2606"/>
    <w:rsid w:val="00CD2FB8"/>
    <w:rsid w:val="00CD30E3"/>
    <w:rsid w:val="00CD4672"/>
    <w:rsid w:val="00CD4E84"/>
    <w:rsid w:val="00CD506B"/>
    <w:rsid w:val="00CD55FF"/>
    <w:rsid w:val="00CD5BF0"/>
    <w:rsid w:val="00CD5CE8"/>
    <w:rsid w:val="00CD7E23"/>
    <w:rsid w:val="00CE001C"/>
    <w:rsid w:val="00CE0568"/>
    <w:rsid w:val="00CE09BA"/>
    <w:rsid w:val="00CE0EF8"/>
    <w:rsid w:val="00CE1615"/>
    <w:rsid w:val="00CE1A25"/>
    <w:rsid w:val="00CE1D53"/>
    <w:rsid w:val="00CE23DB"/>
    <w:rsid w:val="00CE2562"/>
    <w:rsid w:val="00CE2D8E"/>
    <w:rsid w:val="00CE2FA4"/>
    <w:rsid w:val="00CE502A"/>
    <w:rsid w:val="00CE5112"/>
    <w:rsid w:val="00CE5243"/>
    <w:rsid w:val="00CE554F"/>
    <w:rsid w:val="00CE58F8"/>
    <w:rsid w:val="00CE5A6E"/>
    <w:rsid w:val="00CE62F6"/>
    <w:rsid w:val="00CE64A6"/>
    <w:rsid w:val="00CE6AE6"/>
    <w:rsid w:val="00CE6C35"/>
    <w:rsid w:val="00CE7025"/>
    <w:rsid w:val="00CE7CE6"/>
    <w:rsid w:val="00CE7E1F"/>
    <w:rsid w:val="00CF05F6"/>
    <w:rsid w:val="00CF152E"/>
    <w:rsid w:val="00CF1847"/>
    <w:rsid w:val="00CF1B2D"/>
    <w:rsid w:val="00CF1D8D"/>
    <w:rsid w:val="00CF221B"/>
    <w:rsid w:val="00CF2624"/>
    <w:rsid w:val="00CF2B60"/>
    <w:rsid w:val="00CF2E27"/>
    <w:rsid w:val="00CF310E"/>
    <w:rsid w:val="00CF3DBD"/>
    <w:rsid w:val="00CF3DDE"/>
    <w:rsid w:val="00CF3FEF"/>
    <w:rsid w:val="00CF45C4"/>
    <w:rsid w:val="00CF4760"/>
    <w:rsid w:val="00CF5417"/>
    <w:rsid w:val="00CF5B4D"/>
    <w:rsid w:val="00CF5C06"/>
    <w:rsid w:val="00CF5C48"/>
    <w:rsid w:val="00CF5C91"/>
    <w:rsid w:val="00CF5D41"/>
    <w:rsid w:val="00CF5E53"/>
    <w:rsid w:val="00CF621A"/>
    <w:rsid w:val="00CF62AA"/>
    <w:rsid w:val="00CF6866"/>
    <w:rsid w:val="00CF729B"/>
    <w:rsid w:val="00CF7527"/>
    <w:rsid w:val="00CF75F8"/>
    <w:rsid w:val="00D0076C"/>
    <w:rsid w:val="00D01370"/>
    <w:rsid w:val="00D019ED"/>
    <w:rsid w:val="00D021D8"/>
    <w:rsid w:val="00D02A54"/>
    <w:rsid w:val="00D031D7"/>
    <w:rsid w:val="00D03CF1"/>
    <w:rsid w:val="00D04749"/>
    <w:rsid w:val="00D048E3"/>
    <w:rsid w:val="00D04BE3"/>
    <w:rsid w:val="00D04E3E"/>
    <w:rsid w:val="00D05628"/>
    <w:rsid w:val="00D05A18"/>
    <w:rsid w:val="00D06492"/>
    <w:rsid w:val="00D06594"/>
    <w:rsid w:val="00D07BF0"/>
    <w:rsid w:val="00D07ED9"/>
    <w:rsid w:val="00D10148"/>
    <w:rsid w:val="00D105A9"/>
    <w:rsid w:val="00D1069C"/>
    <w:rsid w:val="00D10E31"/>
    <w:rsid w:val="00D10E4C"/>
    <w:rsid w:val="00D10E8B"/>
    <w:rsid w:val="00D11565"/>
    <w:rsid w:val="00D116ED"/>
    <w:rsid w:val="00D11721"/>
    <w:rsid w:val="00D11750"/>
    <w:rsid w:val="00D11B4C"/>
    <w:rsid w:val="00D11F0C"/>
    <w:rsid w:val="00D12959"/>
    <w:rsid w:val="00D12BA5"/>
    <w:rsid w:val="00D12ECC"/>
    <w:rsid w:val="00D12F27"/>
    <w:rsid w:val="00D13C82"/>
    <w:rsid w:val="00D14B3A"/>
    <w:rsid w:val="00D14C59"/>
    <w:rsid w:val="00D14E47"/>
    <w:rsid w:val="00D15090"/>
    <w:rsid w:val="00D15963"/>
    <w:rsid w:val="00D15A64"/>
    <w:rsid w:val="00D173A5"/>
    <w:rsid w:val="00D17445"/>
    <w:rsid w:val="00D177E1"/>
    <w:rsid w:val="00D214A6"/>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1EC"/>
    <w:rsid w:val="00D257A3"/>
    <w:rsid w:val="00D266AC"/>
    <w:rsid w:val="00D3020A"/>
    <w:rsid w:val="00D3053F"/>
    <w:rsid w:val="00D306E9"/>
    <w:rsid w:val="00D30A05"/>
    <w:rsid w:val="00D31A12"/>
    <w:rsid w:val="00D33328"/>
    <w:rsid w:val="00D3366F"/>
    <w:rsid w:val="00D34751"/>
    <w:rsid w:val="00D34C77"/>
    <w:rsid w:val="00D34FE3"/>
    <w:rsid w:val="00D3543A"/>
    <w:rsid w:val="00D356D0"/>
    <w:rsid w:val="00D35C47"/>
    <w:rsid w:val="00D35D72"/>
    <w:rsid w:val="00D36634"/>
    <w:rsid w:val="00D373FB"/>
    <w:rsid w:val="00D37DA1"/>
    <w:rsid w:val="00D407B5"/>
    <w:rsid w:val="00D40AA1"/>
    <w:rsid w:val="00D40B68"/>
    <w:rsid w:val="00D40D7C"/>
    <w:rsid w:val="00D4102D"/>
    <w:rsid w:val="00D41E6F"/>
    <w:rsid w:val="00D4221C"/>
    <w:rsid w:val="00D42BCC"/>
    <w:rsid w:val="00D434CF"/>
    <w:rsid w:val="00D4364C"/>
    <w:rsid w:val="00D43B60"/>
    <w:rsid w:val="00D440ED"/>
    <w:rsid w:val="00D44503"/>
    <w:rsid w:val="00D44661"/>
    <w:rsid w:val="00D446F2"/>
    <w:rsid w:val="00D45B8B"/>
    <w:rsid w:val="00D45F04"/>
    <w:rsid w:val="00D460C5"/>
    <w:rsid w:val="00D461A7"/>
    <w:rsid w:val="00D46373"/>
    <w:rsid w:val="00D463FD"/>
    <w:rsid w:val="00D46467"/>
    <w:rsid w:val="00D469DC"/>
    <w:rsid w:val="00D4701E"/>
    <w:rsid w:val="00D47A34"/>
    <w:rsid w:val="00D52119"/>
    <w:rsid w:val="00D525F7"/>
    <w:rsid w:val="00D53780"/>
    <w:rsid w:val="00D53909"/>
    <w:rsid w:val="00D54DC4"/>
    <w:rsid w:val="00D54FF2"/>
    <w:rsid w:val="00D55298"/>
    <w:rsid w:val="00D55342"/>
    <w:rsid w:val="00D55686"/>
    <w:rsid w:val="00D5570E"/>
    <w:rsid w:val="00D5583C"/>
    <w:rsid w:val="00D55966"/>
    <w:rsid w:val="00D563E6"/>
    <w:rsid w:val="00D5661E"/>
    <w:rsid w:val="00D568D9"/>
    <w:rsid w:val="00D56E37"/>
    <w:rsid w:val="00D573CA"/>
    <w:rsid w:val="00D5748B"/>
    <w:rsid w:val="00D57A31"/>
    <w:rsid w:val="00D60884"/>
    <w:rsid w:val="00D61350"/>
    <w:rsid w:val="00D6213B"/>
    <w:rsid w:val="00D633FC"/>
    <w:rsid w:val="00D63573"/>
    <w:rsid w:val="00D637BE"/>
    <w:rsid w:val="00D63CC9"/>
    <w:rsid w:val="00D6440E"/>
    <w:rsid w:val="00D64830"/>
    <w:rsid w:val="00D64EB0"/>
    <w:rsid w:val="00D651E0"/>
    <w:rsid w:val="00D65714"/>
    <w:rsid w:val="00D658DC"/>
    <w:rsid w:val="00D65AC5"/>
    <w:rsid w:val="00D66BD3"/>
    <w:rsid w:val="00D6783C"/>
    <w:rsid w:val="00D70078"/>
    <w:rsid w:val="00D712AC"/>
    <w:rsid w:val="00D71386"/>
    <w:rsid w:val="00D71C06"/>
    <w:rsid w:val="00D71D71"/>
    <w:rsid w:val="00D7214C"/>
    <w:rsid w:val="00D7316E"/>
    <w:rsid w:val="00D73631"/>
    <w:rsid w:val="00D7385C"/>
    <w:rsid w:val="00D73B0E"/>
    <w:rsid w:val="00D73E5B"/>
    <w:rsid w:val="00D747DC"/>
    <w:rsid w:val="00D75DA5"/>
    <w:rsid w:val="00D76466"/>
    <w:rsid w:val="00D76A78"/>
    <w:rsid w:val="00D76F9A"/>
    <w:rsid w:val="00D80C86"/>
    <w:rsid w:val="00D80E52"/>
    <w:rsid w:val="00D80FD9"/>
    <w:rsid w:val="00D812E7"/>
    <w:rsid w:val="00D81344"/>
    <w:rsid w:val="00D8183A"/>
    <w:rsid w:val="00D81D91"/>
    <w:rsid w:val="00D81F0D"/>
    <w:rsid w:val="00D8275E"/>
    <w:rsid w:val="00D82797"/>
    <w:rsid w:val="00D829AD"/>
    <w:rsid w:val="00D82C86"/>
    <w:rsid w:val="00D83301"/>
    <w:rsid w:val="00D8340C"/>
    <w:rsid w:val="00D8341F"/>
    <w:rsid w:val="00D83CA7"/>
    <w:rsid w:val="00D84DB4"/>
    <w:rsid w:val="00D8582A"/>
    <w:rsid w:val="00D858B3"/>
    <w:rsid w:val="00D86349"/>
    <w:rsid w:val="00D8676E"/>
    <w:rsid w:val="00D86A88"/>
    <w:rsid w:val="00D87125"/>
    <w:rsid w:val="00D9001B"/>
    <w:rsid w:val="00D90B7F"/>
    <w:rsid w:val="00D91279"/>
    <w:rsid w:val="00D9188E"/>
    <w:rsid w:val="00D92002"/>
    <w:rsid w:val="00D926BF"/>
    <w:rsid w:val="00D9359C"/>
    <w:rsid w:val="00D9397E"/>
    <w:rsid w:val="00D957EE"/>
    <w:rsid w:val="00D9694F"/>
    <w:rsid w:val="00D96FE5"/>
    <w:rsid w:val="00D97A37"/>
    <w:rsid w:val="00D97A76"/>
    <w:rsid w:val="00D97BBA"/>
    <w:rsid w:val="00D97C55"/>
    <w:rsid w:val="00D97E1F"/>
    <w:rsid w:val="00D97E6D"/>
    <w:rsid w:val="00DA07A3"/>
    <w:rsid w:val="00DA1069"/>
    <w:rsid w:val="00DA16AC"/>
    <w:rsid w:val="00DA1B26"/>
    <w:rsid w:val="00DA1F50"/>
    <w:rsid w:val="00DA2087"/>
    <w:rsid w:val="00DA31CB"/>
    <w:rsid w:val="00DA3EF4"/>
    <w:rsid w:val="00DA4158"/>
    <w:rsid w:val="00DA4813"/>
    <w:rsid w:val="00DA4B05"/>
    <w:rsid w:val="00DA531E"/>
    <w:rsid w:val="00DA573D"/>
    <w:rsid w:val="00DA593C"/>
    <w:rsid w:val="00DA5ED5"/>
    <w:rsid w:val="00DA79A0"/>
    <w:rsid w:val="00DA7B51"/>
    <w:rsid w:val="00DB0331"/>
    <w:rsid w:val="00DB053E"/>
    <w:rsid w:val="00DB057E"/>
    <w:rsid w:val="00DB0CEE"/>
    <w:rsid w:val="00DB0D0C"/>
    <w:rsid w:val="00DB102D"/>
    <w:rsid w:val="00DB1215"/>
    <w:rsid w:val="00DB124D"/>
    <w:rsid w:val="00DB1604"/>
    <w:rsid w:val="00DB16F0"/>
    <w:rsid w:val="00DB1F8E"/>
    <w:rsid w:val="00DB22F0"/>
    <w:rsid w:val="00DB2D7F"/>
    <w:rsid w:val="00DB31E4"/>
    <w:rsid w:val="00DB433C"/>
    <w:rsid w:val="00DB4408"/>
    <w:rsid w:val="00DB47AF"/>
    <w:rsid w:val="00DB59DD"/>
    <w:rsid w:val="00DB5CB1"/>
    <w:rsid w:val="00DB69BA"/>
    <w:rsid w:val="00DB72C8"/>
    <w:rsid w:val="00DB74B0"/>
    <w:rsid w:val="00DC06E3"/>
    <w:rsid w:val="00DC0C9B"/>
    <w:rsid w:val="00DC1186"/>
    <w:rsid w:val="00DC1D24"/>
    <w:rsid w:val="00DC1DC6"/>
    <w:rsid w:val="00DC21A2"/>
    <w:rsid w:val="00DC2FE5"/>
    <w:rsid w:val="00DC3092"/>
    <w:rsid w:val="00DC4BC3"/>
    <w:rsid w:val="00DC56B5"/>
    <w:rsid w:val="00DC5F2B"/>
    <w:rsid w:val="00DC60CD"/>
    <w:rsid w:val="00DC6692"/>
    <w:rsid w:val="00DC6866"/>
    <w:rsid w:val="00DC724C"/>
    <w:rsid w:val="00DD0015"/>
    <w:rsid w:val="00DD07F5"/>
    <w:rsid w:val="00DD0E80"/>
    <w:rsid w:val="00DD1F56"/>
    <w:rsid w:val="00DD23EE"/>
    <w:rsid w:val="00DD2795"/>
    <w:rsid w:val="00DD2C25"/>
    <w:rsid w:val="00DD3397"/>
    <w:rsid w:val="00DD3AD1"/>
    <w:rsid w:val="00DD4061"/>
    <w:rsid w:val="00DD42E4"/>
    <w:rsid w:val="00DD4ABA"/>
    <w:rsid w:val="00DD4CCD"/>
    <w:rsid w:val="00DD55D0"/>
    <w:rsid w:val="00DD6F1F"/>
    <w:rsid w:val="00DD6FB7"/>
    <w:rsid w:val="00DD738B"/>
    <w:rsid w:val="00DD7672"/>
    <w:rsid w:val="00DD7DE1"/>
    <w:rsid w:val="00DE1368"/>
    <w:rsid w:val="00DE1402"/>
    <w:rsid w:val="00DE17F1"/>
    <w:rsid w:val="00DE18A3"/>
    <w:rsid w:val="00DE1D2A"/>
    <w:rsid w:val="00DE2216"/>
    <w:rsid w:val="00DE2BBF"/>
    <w:rsid w:val="00DE2C92"/>
    <w:rsid w:val="00DE466A"/>
    <w:rsid w:val="00DE469B"/>
    <w:rsid w:val="00DE4751"/>
    <w:rsid w:val="00DE4A29"/>
    <w:rsid w:val="00DE4AEA"/>
    <w:rsid w:val="00DE5257"/>
    <w:rsid w:val="00DE535B"/>
    <w:rsid w:val="00DE575B"/>
    <w:rsid w:val="00DE678C"/>
    <w:rsid w:val="00DE6898"/>
    <w:rsid w:val="00DE6CE6"/>
    <w:rsid w:val="00DE75CA"/>
    <w:rsid w:val="00DE7793"/>
    <w:rsid w:val="00DF0D2E"/>
    <w:rsid w:val="00DF1516"/>
    <w:rsid w:val="00DF1DA9"/>
    <w:rsid w:val="00DF2000"/>
    <w:rsid w:val="00DF229A"/>
    <w:rsid w:val="00DF3C79"/>
    <w:rsid w:val="00DF41F2"/>
    <w:rsid w:val="00DF4907"/>
    <w:rsid w:val="00DF4E07"/>
    <w:rsid w:val="00DF5699"/>
    <w:rsid w:val="00DF5984"/>
    <w:rsid w:val="00DF5B6A"/>
    <w:rsid w:val="00DF66B8"/>
    <w:rsid w:val="00E003D2"/>
    <w:rsid w:val="00E00A19"/>
    <w:rsid w:val="00E00D75"/>
    <w:rsid w:val="00E00ED4"/>
    <w:rsid w:val="00E010B4"/>
    <w:rsid w:val="00E01195"/>
    <w:rsid w:val="00E01BD3"/>
    <w:rsid w:val="00E0242E"/>
    <w:rsid w:val="00E04450"/>
    <w:rsid w:val="00E04DAF"/>
    <w:rsid w:val="00E055A6"/>
    <w:rsid w:val="00E05775"/>
    <w:rsid w:val="00E05C80"/>
    <w:rsid w:val="00E05D33"/>
    <w:rsid w:val="00E06529"/>
    <w:rsid w:val="00E06D40"/>
    <w:rsid w:val="00E06E69"/>
    <w:rsid w:val="00E06F69"/>
    <w:rsid w:val="00E07969"/>
    <w:rsid w:val="00E103D0"/>
    <w:rsid w:val="00E10A4C"/>
    <w:rsid w:val="00E10B53"/>
    <w:rsid w:val="00E10F2D"/>
    <w:rsid w:val="00E1125F"/>
    <w:rsid w:val="00E113E2"/>
    <w:rsid w:val="00E11A46"/>
    <w:rsid w:val="00E11A81"/>
    <w:rsid w:val="00E120D9"/>
    <w:rsid w:val="00E12274"/>
    <w:rsid w:val="00E12316"/>
    <w:rsid w:val="00E12460"/>
    <w:rsid w:val="00E12F65"/>
    <w:rsid w:val="00E1365F"/>
    <w:rsid w:val="00E138AC"/>
    <w:rsid w:val="00E13C3B"/>
    <w:rsid w:val="00E13ECB"/>
    <w:rsid w:val="00E13F2D"/>
    <w:rsid w:val="00E14727"/>
    <w:rsid w:val="00E14860"/>
    <w:rsid w:val="00E1513D"/>
    <w:rsid w:val="00E15B7D"/>
    <w:rsid w:val="00E1631C"/>
    <w:rsid w:val="00E1711D"/>
    <w:rsid w:val="00E17439"/>
    <w:rsid w:val="00E17CB3"/>
    <w:rsid w:val="00E2076E"/>
    <w:rsid w:val="00E20944"/>
    <w:rsid w:val="00E20E0F"/>
    <w:rsid w:val="00E21200"/>
    <w:rsid w:val="00E212A5"/>
    <w:rsid w:val="00E21900"/>
    <w:rsid w:val="00E21B21"/>
    <w:rsid w:val="00E21B61"/>
    <w:rsid w:val="00E2211F"/>
    <w:rsid w:val="00E2365D"/>
    <w:rsid w:val="00E236B5"/>
    <w:rsid w:val="00E2386D"/>
    <w:rsid w:val="00E240D3"/>
    <w:rsid w:val="00E24969"/>
    <w:rsid w:val="00E24F5C"/>
    <w:rsid w:val="00E251CF"/>
    <w:rsid w:val="00E25922"/>
    <w:rsid w:val="00E2606F"/>
    <w:rsid w:val="00E269F6"/>
    <w:rsid w:val="00E26D21"/>
    <w:rsid w:val="00E26D5F"/>
    <w:rsid w:val="00E27044"/>
    <w:rsid w:val="00E2710F"/>
    <w:rsid w:val="00E271E6"/>
    <w:rsid w:val="00E271F5"/>
    <w:rsid w:val="00E27207"/>
    <w:rsid w:val="00E3103D"/>
    <w:rsid w:val="00E31878"/>
    <w:rsid w:val="00E32270"/>
    <w:rsid w:val="00E328AC"/>
    <w:rsid w:val="00E331E6"/>
    <w:rsid w:val="00E33D1C"/>
    <w:rsid w:val="00E33F2A"/>
    <w:rsid w:val="00E34905"/>
    <w:rsid w:val="00E34A52"/>
    <w:rsid w:val="00E34BFF"/>
    <w:rsid w:val="00E34FE8"/>
    <w:rsid w:val="00E35BCA"/>
    <w:rsid w:val="00E35F55"/>
    <w:rsid w:val="00E367EB"/>
    <w:rsid w:val="00E369E4"/>
    <w:rsid w:val="00E36A87"/>
    <w:rsid w:val="00E36ADA"/>
    <w:rsid w:val="00E36EAB"/>
    <w:rsid w:val="00E376A3"/>
    <w:rsid w:val="00E37806"/>
    <w:rsid w:val="00E4038F"/>
    <w:rsid w:val="00E40635"/>
    <w:rsid w:val="00E409D9"/>
    <w:rsid w:val="00E41076"/>
    <w:rsid w:val="00E41168"/>
    <w:rsid w:val="00E422B7"/>
    <w:rsid w:val="00E42C1D"/>
    <w:rsid w:val="00E431EE"/>
    <w:rsid w:val="00E4339D"/>
    <w:rsid w:val="00E43420"/>
    <w:rsid w:val="00E4360A"/>
    <w:rsid w:val="00E43D29"/>
    <w:rsid w:val="00E43D65"/>
    <w:rsid w:val="00E43E7E"/>
    <w:rsid w:val="00E448EC"/>
    <w:rsid w:val="00E44C25"/>
    <w:rsid w:val="00E45CBF"/>
    <w:rsid w:val="00E464A4"/>
    <w:rsid w:val="00E4726E"/>
    <w:rsid w:val="00E47420"/>
    <w:rsid w:val="00E47473"/>
    <w:rsid w:val="00E500DD"/>
    <w:rsid w:val="00E5038F"/>
    <w:rsid w:val="00E5079B"/>
    <w:rsid w:val="00E50ADE"/>
    <w:rsid w:val="00E51451"/>
    <w:rsid w:val="00E51691"/>
    <w:rsid w:val="00E51FBD"/>
    <w:rsid w:val="00E526CF"/>
    <w:rsid w:val="00E52874"/>
    <w:rsid w:val="00E52AB1"/>
    <w:rsid w:val="00E52E7E"/>
    <w:rsid w:val="00E539F8"/>
    <w:rsid w:val="00E53B24"/>
    <w:rsid w:val="00E53E4C"/>
    <w:rsid w:val="00E54055"/>
    <w:rsid w:val="00E5410F"/>
    <w:rsid w:val="00E5431B"/>
    <w:rsid w:val="00E5474C"/>
    <w:rsid w:val="00E54A99"/>
    <w:rsid w:val="00E54F4E"/>
    <w:rsid w:val="00E55178"/>
    <w:rsid w:val="00E5580F"/>
    <w:rsid w:val="00E55F04"/>
    <w:rsid w:val="00E5610B"/>
    <w:rsid w:val="00E56475"/>
    <w:rsid w:val="00E57106"/>
    <w:rsid w:val="00E57153"/>
    <w:rsid w:val="00E57261"/>
    <w:rsid w:val="00E57341"/>
    <w:rsid w:val="00E5751E"/>
    <w:rsid w:val="00E577E8"/>
    <w:rsid w:val="00E601CD"/>
    <w:rsid w:val="00E60303"/>
    <w:rsid w:val="00E605C0"/>
    <w:rsid w:val="00E6067F"/>
    <w:rsid w:val="00E607A9"/>
    <w:rsid w:val="00E61004"/>
    <w:rsid w:val="00E617EF"/>
    <w:rsid w:val="00E61ACD"/>
    <w:rsid w:val="00E61D82"/>
    <w:rsid w:val="00E61D90"/>
    <w:rsid w:val="00E61F61"/>
    <w:rsid w:val="00E636B0"/>
    <w:rsid w:val="00E63A50"/>
    <w:rsid w:val="00E65D12"/>
    <w:rsid w:val="00E66D8D"/>
    <w:rsid w:val="00E673EA"/>
    <w:rsid w:val="00E6752C"/>
    <w:rsid w:val="00E679A0"/>
    <w:rsid w:val="00E67ABD"/>
    <w:rsid w:val="00E67CD7"/>
    <w:rsid w:val="00E70D7B"/>
    <w:rsid w:val="00E70DD9"/>
    <w:rsid w:val="00E7150E"/>
    <w:rsid w:val="00E71AFD"/>
    <w:rsid w:val="00E71FDA"/>
    <w:rsid w:val="00E72424"/>
    <w:rsid w:val="00E725DE"/>
    <w:rsid w:val="00E727AF"/>
    <w:rsid w:val="00E72DB3"/>
    <w:rsid w:val="00E73CEB"/>
    <w:rsid w:val="00E7411D"/>
    <w:rsid w:val="00E7477A"/>
    <w:rsid w:val="00E75685"/>
    <w:rsid w:val="00E75FC1"/>
    <w:rsid w:val="00E760AB"/>
    <w:rsid w:val="00E7654B"/>
    <w:rsid w:val="00E7662D"/>
    <w:rsid w:val="00E76D11"/>
    <w:rsid w:val="00E76D6C"/>
    <w:rsid w:val="00E76EB4"/>
    <w:rsid w:val="00E76FE3"/>
    <w:rsid w:val="00E7704A"/>
    <w:rsid w:val="00E7793F"/>
    <w:rsid w:val="00E77B33"/>
    <w:rsid w:val="00E77DBF"/>
    <w:rsid w:val="00E77E13"/>
    <w:rsid w:val="00E80D17"/>
    <w:rsid w:val="00E819D8"/>
    <w:rsid w:val="00E82AE0"/>
    <w:rsid w:val="00E82EE5"/>
    <w:rsid w:val="00E83029"/>
    <w:rsid w:val="00E831D8"/>
    <w:rsid w:val="00E8338C"/>
    <w:rsid w:val="00E838FD"/>
    <w:rsid w:val="00E83B80"/>
    <w:rsid w:val="00E841F5"/>
    <w:rsid w:val="00E845A5"/>
    <w:rsid w:val="00E84772"/>
    <w:rsid w:val="00E84F50"/>
    <w:rsid w:val="00E8569D"/>
    <w:rsid w:val="00E85814"/>
    <w:rsid w:val="00E85CEE"/>
    <w:rsid w:val="00E85D21"/>
    <w:rsid w:val="00E85E41"/>
    <w:rsid w:val="00E8674F"/>
    <w:rsid w:val="00E86CF6"/>
    <w:rsid w:val="00E875D3"/>
    <w:rsid w:val="00E87F41"/>
    <w:rsid w:val="00E90312"/>
    <w:rsid w:val="00E90421"/>
    <w:rsid w:val="00E90736"/>
    <w:rsid w:val="00E90D3D"/>
    <w:rsid w:val="00E9123F"/>
    <w:rsid w:val="00E9270E"/>
    <w:rsid w:val="00E927F4"/>
    <w:rsid w:val="00E92DE6"/>
    <w:rsid w:val="00E93EEA"/>
    <w:rsid w:val="00E948B3"/>
    <w:rsid w:val="00E949AA"/>
    <w:rsid w:val="00E94E46"/>
    <w:rsid w:val="00E95961"/>
    <w:rsid w:val="00E9626C"/>
    <w:rsid w:val="00E9674B"/>
    <w:rsid w:val="00E973A7"/>
    <w:rsid w:val="00E9761E"/>
    <w:rsid w:val="00E9764B"/>
    <w:rsid w:val="00E976DF"/>
    <w:rsid w:val="00E97DAD"/>
    <w:rsid w:val="00E97E8A"/>
    <w:rsid w:val="00EA022D"/>
    <w:rsid w:val="00EA03E6"/>
    <w:rsid w:val="00EA0590"/>
    <w:rsid w:val="00EA0E23"/>
    <w:rsid w:val="00EA100E"/>
    <w:rsid w:val="00EA1302"/>
    <w:rsid w:val="00EA1B0D"/>
    <w:rsid w:val="00EA1FF8"/>
    <w:rsid w:val="00EA27E5"/>
    <w:rsid w:val="00EA2810"/>
    <w:rsid w:val="00EA28F0"/>
    <w:rsid w:val="00EA48F7"/>
    <w:rsid w:val="00EA49A8"/>
    <w:rsid w:val="00EA52B8"/>
    <w:rsid w:val="00EA5878"/>
    <w:rsid w:val="00EA5A4E"/>
    <w:rsid w:val="00EA5BDF"/>
    <w:rsid w:val="00EA60D4"/>
    <w:rsid w:val="00EA6236"/>
    <w:rsid w:val="00EA6A95"/>
    <w:rsid w:val="00EA6B77"/>
    <w:rsid w:val="00EA6FB0"/>
    <w:rsid w:val="00EB0B62"/>
    <w:rsid w:val="00EB0C1B"/>
    <w:rsid w:val="00EB1161"/>
    <w:rsid w:val="00EB14AA"/>
    <w:rsid w:val="00EB14DC"/>
    <w:rsid w:val="00EB1641"/>
    <w:rsid w:val="00EB181E"/>
    <w:rsid w:val="00EB2351"/>
    <w:rsid w:val="00EB2386"/>
    <w:rsid w:val="00EB23F8"/>
    <w:rsid w:val="00EB31AA"/>
    <w:rsid w:val="00EB322B"/>
    <w:rsid w:val="00EB331D"/>
    <w:rsid w:val="00EB333E"/>
    <w:rsid w:val="00EB37D3"/>
    <w:rsid w:val="00EB3CC9"/>
    <w:rsid w:val="00EB417E"/>
    <w:rsid w:val="00EB4410"/>
    <w:rsid w:val="00EB4C1F"/>
    <w:rsid w:val="00EB4F9F"/>
    <w:rsid w:val="00EB5A64"/>
    <w:rsid w:val="00EB5D2B"/>
    <w:rsid w:val="00EB6544"/>
    <w:rsid w:val="00EB65C7"/>
    <w:rsid w:val="00EB67F3"/>
    <w:rsid w:val="00EB6CAE"/>
    <w:rsid w:val="00EB773C"/>
    <w:rsid w:val="00EB7946"/>
    <w:rsid w:val="00EB7BD4"/>
    <w:rsid w:val="00EC015E"/>
    <w:rsid w:val="00EC1B63"/>
    <w:rsid w:val="00EC2106"/>
    <w:rsid w:val="00EC24DA"/>
    <w:rsid w:val="00EC327D"/>
    <w:rsid w:val="00EC3F6E"/>
    <w:rsid w:val="00EC3FF8"/>
    <w:rsid w:val="00EC5778"/>
    <w:rsid w:val="00EC68F8"/>
    <w:rsid w:val="00EC7264"/>
    <w:rsid w:val="00EC77BF"/>
    <w:rsid w:val="00ED02B0"/>
    <w:rsid w:val="00ED02E3"/>
    <w:rsid w:val="00ED0E9D"/>
    <w:rsid w:val="00ED1464"/>
    <w:rsid w:val="00ED1974"/>
    <w:rsid w:val="00ED29F9"/>
    <w:rsid w:val="00ED2BD3"/>
    <w:rsid w:val="00ED2D1E"/>
    <w:rsid w:val="00ED3204"/>
    <w:rsid w:val="00ED3C8D"/>
    <w:rsid w:val="00ED3EB2"/>
    <w:rsid w:val="00ED43CC"/>
    <w:rsid w:val="00ED4695"/>
    <w:rsid w:val="00ED5D41"/>
    <w:rsid w:val="00ED6552"/>
    <w:rsid w:val="00ED6677"/>
    <w:rsid w:val="00ED6815"/>
    <w:rsid w:val="00ED692C"/>
    <w:rsid w:val="00ED7B9E"/>
    <w:rsid w:val="00EE0581"/>
    <w:rsid w:val="00EE0AAC"/>
    <w:rsid w:val="00EE0C2B"/>
    <w:rsid w:val="00EE1271"/>
    <w:rsid w:val="00EE184E"/>
    <w:rsid w:val="00EE1A17"/>
    <w:rsid w:val="00EE1A4E"/>
    <w:rsid w:val="00EE2388"/>
    <w:rsid w:val="00EE33BC"/>
    <w:rsid w:val="00EE3D82"/>
    <w:rsid w:val="00EE3F79"/>
    <w:rsid w:val="00EE42E4"/>
    <w:rsid w:val="00EE500F"/>
    <w:rsid w:val="00EE5356"/>
    <w:rsid w:val="00EE56B8"/>
    <w:rsid w:val="00EE606B"/>
    <w:rsid w:val="00EE61C8"/>
    <w:rsid w:val="00EE64CE"/>
    <w:rsid w:val="00EE6B09"/>
    <w:rsid w:val="00EE71E4"/>
    <w:rsid w:val="00EE7793"/>
    <w:rsid w:val="00EE7AC4"/>
    <w:rsid w:val="00EE7AE6"/>
    <w:rsid w:val="00EF0240"/>
    <w:rsid w:val="00EF0249"/>
    <w:rsid w:val="00EF0C7E"/>
    <w:rsid w:val="00EF2245"/>
    <w:rsid w:val="00EF248D"/>
    <w:rsid w:val="00EF26C9"/>
    <w:rsid w:val="00EF2FDE"/>
    <w:rsid w:val="00EF3698"/>
    <w:rsid w:val="00EF3A9F"/>
    <w:rsid w:val="00EF42C6"/>
    <w:rsid w:val="00EF44C4"/>
    <w:rsid w:val="00EF4765"/>
    <w:rsid w:val="00EF4832"/>
    <w:rsid w:val="00EF49A7"/>
    <w:rsid w:val="00EF4C28"/>
    <w:rsid w:val="00EF4D2C"/>
    <w:rsid w:val="00EF4D75"/>
    <w:rsid w:val="00EF520F"/>
    <w:rsid w:val="00EF52D5"/>
    <w:rsid w:val="00EF5B6F"/>
    <w:rsid w:val="00EF5E16"/>
    <w:rsid w:val="00EF62E3"/>
    <w:rsid w:val="00EF647D"/>
    <w:rsid w:val="00EF6A27"/>
    <w:rsid w:val="00EF7A5D"/>
    <w:rsid w:val="00EF7ECD"/>
    <w:rsid w:val="00F004F9"/>
    <w:rsid w:val="00F00FC5"/>
    <w:rsid w:val="00F0105C"/>
    <w:rsid w:val="00F01C82"/>
    <w:rsid w:val="00F0236B"/>
    <w:rsid w:val="00F02ACB"/>
    <w:rsid w:val="00F02BED"/>
    <w:rsid w:val="00F05849"/>
    <w:rsid w:val="00F0596B"/>
    <w:rsid w:val="00F05A7E"/>
    <w:rsid w:val="00F06196"/>
    <w:rsid w:val="00F0621C"/>
    <w:rsid w:val="00F07BF2"/>
    <w:rsid w:val="00F1021F"/>
    <w:rsid w:val="00F1068E"/>
    <w:rsid w:val="00F10CAA"/>
    <w:rsid w:val="00F10DC2"/>
    <w:rsid w:val="00F111C0"/>
    <w:rsid w:val="00F119FD"/>
    <w:rsid w:val="00F1255F"/>
    <w:rsid w:val="00F129D7"/>
    <w:rsid w:val="00F13C57"/>
    <w:rsid w:val="00F14765"/>
    <w:rsid w:val="00F14A85"/>
    <w:rsid w:val="00F15410"/>
    <w:rsid w:val="00F154EC"/>
    <w:rsid w:val="00F159A9"/>
    <w:rsid w:val="00F15A98"/>
    <w:rsid w:val="00F15AD7"/>
    <w:rsid w:val="00F15F72"/>
    <w:rsid w:val="00F16257"/>
    <w:rsid w:val="00F167CF"/>
    <w:rsid w:val="00F16DD8"/>
    <w:rsid w:val="00F1707A"/>
    <w:rsid w:val="00F1778C"/>
    <w:rsid w:val="00F1783E"/>
    <w:rsid w:val="00F17EE9"/>
    <w:rsid w:val="00F20359"/>
    <w:rsid w:val="00F2080C"/>
    <w:rsid w:val="00F216ED"/>
    <w:rsid w:val="00F21A82"/>
    <w:rsid w:val="00F21BC9"/>
    <w:rsid w:val="00F22193"/>
    <w:rsid w:val="00F22A21"/>
    <w:rsid w:val="00F232BE"/>
    <w:rsid w:val="00F23485"/>
    <w:rsid w:val="00F23852"/>
    <w:rsid w:val="00F23E43"/>
    <w:rsid w:val="00F24422"/>
    <w:rsid w:val="00F246AF"/>
    <w:rsid w:val="00F24CAC"/>
    <w:rsid w:val="00F25C36"/>
    <w:rsid w:val="00F25F18"/>
    <w:rsid w:val="00F26137"/>
    <w:rsid w:val="00F2633F"/>
    <w:rsid w:val="00F26402"/>
    <w:rsid w:val="00F26A95"/>
    <w:rsid w:val="00F26F1D"/>
    <w:rsid w:val="00F26F58"/>
    <w:rsid w:val="00F270F1"/>
    <w:rsid w:val="00F300CB"/>
    <w:rsid w:val="00F302FD"/>
    <w:rsid w:val="00F308E8"/>
    <w:rsid w:val="00F30A44"/>
    <w:rsid w:val="00F312FB"/>
    <w:rsid w:val="00F31539"/>
    <w:rsid w:val="00F3226C"/>
    <w:rsid w:val="00F32AF7"/>
    <w:rsid w:val="00F3338D"/>
    <w:rsid w:val="00F335DE"/>
    <w:rsid w:val="00F3373A"/>
    <w:rsid w:val="00F34830"/>
    <w:rsid w:val="00F34DB3"/>
    <w:rsid w:val="00F35132"/>
    <w:rsid w:val="00F352C6"/>
    <w:rsid w:val="00F359A0"/>
    <w:rsid w:val="00F35BCA"/>
    <w:rsid w:val="00F360B2"/>
    <w:rsid w:val="00F360F9"/>
    <w:rsid w:val="00F3613A"/>
    <w:rsid w:val="00F361FA"/>
    <w:rsid w:val="00F36F8C"/>
    <w:rsid w:val="00F3711C"/>
    <w:rsid w:val="00F37F3D"/>
    <w:rsid w:val="00F40083"/>
    <w:rsid w:val="00F40A49"/>
    <w:rsid w:val="00F40EE8"/>
    <w:rsid w:val="00F41396"/>
    <w:rsid w:val="00F41856"/>
    <w:rsid w:val="00F41E62"/>
    <w:rsid w:val="00F42691"/>
    <w:rsid w:val="00F42717"/>
    <w:rsid w:val="00F4325B"/>
    <w:rsid w:val="00F43298"/>
    <w:rsid w:val="00F434AF"/>
    <w:rsid w:val="00F43690"/>
    <w:rsid w:val="00F43E96"/>
    <w:rsid w:val="00F443E7"/>
    <w:rsid w:val="00F45180"/>
    <w:rsid w:val="00F462A1"/>
    <w:rsid w:val="00F463FE"/>
    <w:rsid w:val="00F47638"/>
    <w:rsid w:val="00F47FFD"/>
    <w:rsid w:val="00F50F9D"/>
    <w:rsid w:val="00F513B3"/>
    <w:rsid w:val="00F51831"/>
    <w:rsid w:val="00F51B9F"/>
    <w:rsid w:val="00F522D3"/>
    <w:rsid w:val="00F52D18"/>
    <w:rsid w:val="00F53219"/>
    <w:rsid w:val="00F534A3"/>
    <w:rsid w:val="00F5375E"/>
    <w:rsid w:val="00F54017"/>
    <w:rsid w:val="00F55A37"/>
    <w:rsid w:val="00F55C86"/>
    <w:rsid w:val="00F565C4"/>
    <w:rsid w:val="00F566B5"/>
    <w:rsid w:val="00F569C0"/>
    <w:rsid w:val="00F57B49"/>
    <w:rsid w:val="00F60C39"/>
    <w:rsid w:val="00F61A2E"/>
    <w:rsid w:val="00F61E9B"/>
    <w:rsid w:val="00F62296"/>
    <w:rsid w:val="00F6238C"/>
    <w:rsid w:val="00F62450"/>
    <w:rsid w:val="00F63144"/>
    <w:rsid w:val="00F63674"/>
    <w:rsid w:val="00F638AE"/>
    <w:rsid w:val="00F639AB"/>
    <w:rsid w:val="00F6425D"/>
    <w:rsid w:val="00F6448E"/>
    <w:rsid w:val="00F64674"/>
    <w:rsid w:val="00F64983"/>
    <w:rsid w:val="00F649D7"/>
    <w:rsid w:val="00F657E5"/>
    <w:rsid w:val="00F65BA5"/>
    <w:rsid w:val="00F66381"/>
    <w:rsid w:val="00F66F03"/>
    <w:rsid w:val="00F67426"/>
    <w:rsid w:val="00F701BF"/>
    <w:rsid w:val="00F704B7"/>
    <w:rsid w:val="00F70592"/>
    <w:rsid w:val="00F705DB"/>
    <w:rsid w:val="00F7085D"/>
    <w:rsid w:val="00F70F0A"/>
    <w:rsid w:val="00F711B3"/>
    <w:rsid w:val="00F71224"/>
    <w:rsid w:val="00F71309"/>
    <w:rsid w:val="00F71590"/>
    <w:rsid w:val="00F71C0C"/>
    <w:rsid w:val="00F71E6A"/>
    <w:rsid w:val="00F724A0"/>
    <w:rsid w:val="00F724BF"/>
    <w:rsid w:val="00F72FBC"/>
    <w:rsid w:val="00F733F9"/>
    <w:rsid w:val="00F7359A"/>
    <w:rsid w:val="00F737B7"/>
    <w:rsid w:val="00F73848"/>
    <w:rsid w:val="00F73C69"/>
    <w:rsid w:val="00F75860"/>
    <w:rsid w:val="00F7671D"/>
    <w:rsid w:val="00F76760"/>
    <w:rsid w:val="00F76F06"/>
    <w:rsid w:val="00F770F3"/>
    <w:rsid w:val="00F775EF"/>
    <w:rsid w:val="00F808F5"/>
    <w:rsid w:val="00F8098E"/>
    <w:rsid w:val="00F8184F"/>
    <w:rsid w:val="00F819C9"/>
    <w:rsid w:val="00F81BA8"/>
    <w:rsid w:val="00F81BFB"/>
    <w:rsid w:val="00F82387"/>
    <w:rsid w:val="00F828DD"/>
    <w:rsid w:val="00F83138"/>
    <w:rsid w:val="00F83F4E"/>
    <w:rsid w:val="00F8414D"/>
    <w:rsid w:val="00F841F9"/>
    <w:rsid w:val="00F84335"/>
    <w:rsid w:val="00F84382"/>
    <w:rsid w:val="00F84835"/>
    <w:rsid w:val="00F85956"/>
    <w:rsid w:val="00F85E4A"/>
    <w:rsid w:val="00F862D1"/>
    <w:rsid w:val="00F86377"/>
    <w:rsid w:val="00F86723"/>
    <w:rsid w:val="00F86CFA"/>
    <w:rsid w:val="00F8729B"/>
    <w:rsid w:val="00F87316"/>
    <w:rsid w:val="00F874A5"/>
    <w:rsid w:val="00F87696"/>
    <w:rsid w:val="00F87A93"/>
    <w:rsid w:val="00F90133"/>
    <w:rsid w:val="00F90783"/>
    <w:rsid w:val="00F920C0"/>
    <w:rsid w:val="00F92121"/>
    <w:rsid w:val="00F9256E"/>
    <w:rsid w:val="00F92588"/>
    <w:rsid w:val="00F94A25"/>
    <w:rsid w:val="00F94D7E"/>
    <w:rsid w:val="00F94FC2"/>
    <w:rsid w:val="00F95113"/>
    <w:rsid w:val="00F956B2"/>
    <w:rsid w:val="00F95ABC"/>
    <w:rsid w:val="00F95B1F"/>
    <w:rsid w:val="00F961B4"/>
    <w:rsid w:val="00F9679E"/>
    <w:rsid w:val="00F96A25"/>
    <w:rsid w:val="00F96B12"/>
    <w:rsid w:val="00F96C35"/>
    <w:rsid w:val="00F975F3"/>
    <w:rsid w:val="00F97696"/>
    <w:rsid w:val="00F97783"/>
    <w:rsid w:val="00F97B2F"/>
    <w:rsid w:val="00F97C3D"/>
    <w:rsid w:val="00F97D9F"/>
    <w:rsid w:val="00F97E83"/>
    <w:rsid w:val="00FA0BEE"/>
    <w:rsid w:val="00FA0C45"/>
    <w:rsid w:val="00FA0F18"/>
    <w:rsid w:val="00FA226C"/>
    <w:rsid w:val="00FA2462"/>
    <w:rsid w:val="00FA2BFA"/>
    <w:rsid w:val="00FA3A47"/>
    <w:rsid w:val="00FA3CD6"/>
    <w:rsid w:val="00FA415A"/>
    <w:rsid w:val="00FA41D3"/>
    <w:rsid w:val="00FA5224"/>
    <w:rsid w:val="00FA52CD"/>
    <w:rsid w:val="00FA55B8"/>
    <w:rsid w:val="00FA56CC"/>
    <w:rsid w:val="00FA58CA"/>
    <w:rsid w:val="00FA5B7D"/>
    <w:rsid w:val="00FA5F1B"/>
    <w:rsid w:val="00FA64BE"/>
    <w:rsid w:val="00FA65B7"/>
    <w:rsid w:val="00FA67F7"/>
    <w:rsid w:val="00FA6BC4"/>
    <w:rsid w:val="00FA73CA"/>
    <w:rsid w:val="00FA769F"/>
    <w:rsid w:val="00FA7764"/>
    <w:rsid w:val="00FB033C"/>
    <w:rsid w:val="00FB08CB"/>
    <w:rsid w:val="00FB0E79"/>
    <w:rsid w:val="00FB0F0C"/>
    <w:rsid w:val="00FB0FAE"/>
    <w:rsid w:val="00FB2973"/>
    <w:rsid w:val="00FB32D3"/>
    <w:rsid w:val="00FB36C5"/>
    <w:rsid w:val="00FB3C53"/>
    <w:rsid w:val="00FB3D9E"/>
    <w:rsid w:val="00FB3E5E"/>
    <w:rsid w:val="00FB46CA"/>
    <w:rsid w:val="00FB5580"/>
    <w:rsid w:val="00FB66B4"/>
    <w:rsid w:val="00FB6906"/>
    <w:rsid w:val="00FB6BF4"/>
    <w:rsid w:val="00FB738A"/>
    <w:rsid w:val="00FB73EE"/>
    <w:rsid w:val="00FB7673"/>
    <w:rsid w:val="00FB7B03"/>
    <w:rsid w:val="00FB7E4D"/>
    <w:rsid w:val="00FC00E6"/>
    <w:rsid w:val="00FC04C2"/>
    <w:rsid w:val="00FC0D91"/>
    <w:rsid w:val="00FC1002"/>
    <w:rsid w:val="00FC109F"/>
    <w:rsid w:val="00FC1836"/>
    <w:rsid w:val="00FC1E4E"/>
    <w:rsid w:val="00FC2802"/>
    <w:rsid w:val="00FC287B"/>
    <w:rsid w:val="00FC2C14"/>
    <w:rsid w:val="00FC2F81"/>
    <w:rsid w:val="00FC339B"/>
    <w:rsid w:val="00FC411E"/>
    <w:rsid w:val="00FC4212"/>
    <w:rsid w:val="00FC4A6E"/>
    <w:rsid w:val="00FC4B8E"/>
    <w:rsid w:val="00FC5607"/>
    <w:rsid w:val="00FC56F5"/>
    <w:rsid w:val="00FC60B2"/>
    <w:rsid w:val="00FC619B"/>
    <w:rsid w:val="00FC628C"/>
    <w:rsid w:val="00FC6324"/>
    <w:rsid w:val="00FC661C"/>
    <w:rsid w:val="00FC6AC9"/>
    <w:rsid w:val="00FC6D9D"/>
    <w:rsid w:val="00FC714D"/>
    <w:rsid w:val="00FD02F4"/>
    <w:rsid w:val="00FD0415"/>
    <w:rsid w:val="00FD04E4"/>
    <w:rsid w:val="00FD0BDC"/>
    <w:rsid w:val="00FD12AB"/>
    <w:rsid w:val="00FD12C9"/>
    <w:rsid w:val="00FD166E"/>
    <w:rsid w:val="00FD17AB"/>
    <w:rsid w:val="00FD1A3D"/>
    <w:rsid w:val="00FD2B8A"/>
    <w:rsid w:val="00FD2F04"/>
    <w:rsid w:val="00FD3532"/>
    <w:rsid w:val="00FD3758"/>
    <w:rsid w:val="00FD3C7A"/>
    <w:rsid w:val="00FD4759"/>
    <w:rsid w:val="00FD4971"/>
    <w:rsid w:val="00FD5292"/>
    <w:rsid w:val="00FD5450"/>
    <w:rsid w:val="00FD5F8A"/>
    <w:rsid w:val="00FD605B"/>
    <w:rsid w:val="00FD6FF3"/>
    <w:rsid w:val="00FD70F6"/>
    <w:rsid w:val="00FE054E"/>
    <w:rsid w:val="00FE066D"/>
    <w:rsid w:val="00FE0880"/>
    <w:rsid w:val="00FE091B"/>
    <w:rsid w:val="00FE0CEA"/>
    <w:rsid w:val="00FE167D"/>
    <w:rsid w:val="00FE23E3"/>
    <w:rsid w:val="00FE3531"/>
    <w:rsid w:val="00FE38B1"/>
    <w:rsid w:val="00FE391E"/>
    <w:rsid w:val="00FE3FA3"/>
    <w:rsid w:val="00FE480F"/>
    <w:rsid w:val="00FE56B5"/>
    <w:rsid w:val="00FE5C5C"/>
    <w:rsid w:val="00FE6CEC"/>
    <w:rsid w:val="00FE7C8B"/>
    <w:rsid w:val="00FE7F93"/>
    <w:rsid w:val="00FF003F"/>
    <w:rsid w:val="00FF0058"/>
    <w:rsid w:val="00FF041E"/>
    <w:rsid w:val="00FF05FE"/>
    <w:rsid w:val="00FF0C9A"/>
    <w:rsid w:val="00FF0E1C"/>
    <w:rsid w:val="00FF119F"/>
    <w:rsid w:val="00FF11B8"/>
    <w:rsid w:val="00FF2452"/>
    <w:rsid w:val="00FF3284"/>
    <w:rsid w:val="00FF3603"/>
    <w:rsid w:val="00FF4116"/>
    <w:rsid w:val="00FF416F"/>
    <w:rsid w:val="00FF444C"/>
    <w:rsid w:val="00FF4768"/>
    <w:rsid w:val="00FF4B88"/>
    <w:rsid w:val="00FF4BDC"/>
    <w:rsid w:val="00FF5588"/>
    <w:rsid w:val="00FF55D4"/>
    <w:rsid w:val="00FF5817"/>
    <w:rsid w:val="00FF68FA"/>
    <w:rsid w:val="00FF69CA"/>
    <w:rsid w:val="00FF704B"/>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3FD633F"/>
  <w15:docId w15:val="{55162BC5-BBDB-4C9F-A18E-58774D90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75F8"/>
    <w:pPr>
      <w:spacing w:before="120" w:after="0" w:line="240" w:lineRule="auto"/>
      <w:jc w:val="both"/>
    </w:pPr>
    <w:rPr>
      <w:rFonts w:ascii="Tahoma" w:eastAsia="Times New Roman" w:hAnsi="Tahoma" w:cs="Tahoma"/>
      <w:sz w:val="24"/>
      <w:szCs w:val="24"/>
      <w:lang w:eastAsia="pl-PL"/>
    </w:rPr>
  </w:style>
  <w:style w:type="paragraph" w:styleId="Nagwek1">
    <w:name w:val="heading 1"/>
    <w:basedOn w:val="Normalny"/>
    <w:next w:val="Normalny"/>
    <w:link w:val="Nagwek1Znak"/>
    <w:uiPriority w:val="99"/>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uiPriority w:val="9"/>
    <w:qFormat/>
    <w:rsid w:val="008A6DEF"/>
    <w:pPr>
      <w:keepNext/>
      <w:numPr>
        <w:numId w:val="67"/>
      </w:numPr>
      <w:tabs>
        <w:tab w:val="left" w:pos="539"/>
      </w:tabs>
      <w:spacing w:before="240"/>
      <w:outlineLvl w:val="1"/>
    </w:pPr>
    <w:rPr>
      <w:caps/>
      <w:sz w:val="20"/>
      <w:szCs w:val="20"/>
      <w:u w:val="single"/>
    </w:rPr>
  </w:style>
  <w:style w:type="paragraph" w:styleId="Nagwek3">
    <w:name w:val="heading 3"/>
    <w:aliases w:val="alt+3 (3. tason otsikko)"/>
    <w:basedOn w:val="Normalny"/>
    <w:next w:val="Normalny"/>
    <w:link w:val="Nagwek3Znak"/>
    <w:uiPriority w:val="99"/>
    <w:qFormat/>
    <w:rsid w:val="008A6DEF"/>
    <w:pPr>
      <w:keepNext/>
      <w:numPr>
        <w:numId w:val="3"/>
      </w:numPr>
      <w:outlineLvl w:val="2"/>
    </w:pPr>
    <w:rPr>
      <w:sz w:val="20"/>
      <w:szCs w:val="20"/>
    </w:rPr>
  </w:style>
  <w:style w:type="paragraph" w:styleId="Nagwek4">
    <w:name w:val="heading 4"/>
    <w:aliases w:val="alt+4 (4. tason otsikko)"/>
    <w:basedOn w:val="Normalny"/>
    <w:next w:val="Normalny"/>
    <w:link w:val="Nagwek4Znak"/>
    <w:uiPriority w:val="99"/>
    <w:qFormat/>
    <w:rsid w:val="008A6DEF"/>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rsid w:val="008A6DEF"/>
    <w:pPr>
      <w:keepNext/>
      <w:spacing w:before="0"/>
      <w:jc w:val="center"/>
      <w:outlineLvl w:val="4"/>
    </w:pPr>
    <w:rPr>
      <w:b/>
      <w:bCs/>
      <w:sz w:val="20"/>
      <w:szCs w:val="20"/>
    </w:rPr>
  </w:style>
  <w:style w:type="paragraph" w:styleId="Nagwek6">
    <w:name w:val="heading 6"/>
    <w:basedOn w:val="Normalny"/>
    <w:next w:val="Normalny"/>
    <w:link w:val="Nagwek6Znak"/>
    <w:uiPriority w:val="99"/>
    <w:qFormat/>
    <w:rsid w:val="008A6DEF"/>
    <w:pPr>
      <w:keepNext/>
      <w:ind w:left="1418" w:hanging="709"/>
      <w:outlineLvl w:val="5"/>
    </w:pPr>
    <w:rPr>
      <w:b/>
      <w:bCs/>
      <w:sz w:val="20"/>
      <w:szCs w:val="20"/>
    </w:rPr>
  </w:style>
  <w:style w:type="paragraph" w:styleId="Nagwek7">
    <w:name w:val="heading 7"/>
    <w:basedOn w:val="Normalny"/>
    <w:next w:val="Normalny"/>
    <w:link w:val="Nagwek7Znak"/>
    <w:uiPriority w:val="99"/>
    <w:qFormat/>
    <w:rsid w:val="008A6DEF"/>
    <w:pPr>
      <w:keepNext/>
      <w:spacing w:before="0"/>
      <w:jc w:val="center"/>
      <w:outlineLvl w:val="6"/>
    </w:pPr>
    <w:rPr>
      <w:b/>
      <w:bCs/>
      <w:sz w:val="52"/>
      <w:szCs w:val="52"/>
    </w:rPr>
  </w:style>
  <w:style w:type="paragraph" w:styleId="Nagwek8">
    <w:name w:val="heading 8"/>
    <w:basedOn w:val="Normalny"/>
    <w:next w:val="Normalny"/>
    <w:link w:val="Nagwek8Znak"/>
    <w:uiPriority w:val="9"/>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uiPriority w:val="99"/>
    <w:rsid w:val="008A6DEF"/>
    <w:rPr>
      <w:rFonts w:ascii="Tahoma" w:eastAsia="Times New Roman" w:hAnsi="Tahoma" w:cs="Tahoma"/>
      <w:caps/>
      <w:sz w:val="20"/>
      <w:szCs w:val="20"/>
      <w:u w:val="single"/>
      <w:lang w:eastAsia="pl-PL"/>
    </w:rPr>
  </w:style>
  <w:style w:type="character" w:customStyle="1" w:styleId="Nagwek3Znak">
    <w:name w:val="Nagłówek 3 Znak"/>
    <w:aliases w:val="alt+3 (3. tason otsikko)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aliases w:val="alt+4 (4. tason otsikko) Znak"/>
    <w:basedOn w:val="Domylnaczcionkaakapitu"/>
    <w:link w:val="Nagwek4"/>
    <w:uiPriority w:val="99"/>
    <w:rsid w:val="008A6DEF"/>
    <w:rPr>
      <w:rFonts w:ascii="Tahoma" w:eastAsia="Times New Roman" w:hAnsi="Tahoma" w:cs="Tahoma"/>
      <w:b/>
      <w:bCs/>
      <w:sz w:val="28"/>
      <w:szCs w:val="28"/>
      <w:lang w:eastAsia="pl-PL"/>
    </w:rPr>
  </w:style>
  <w:style w:type="character" w:customStyle="1" w:styleId="Nagwek5Znak">
    <w:name w:val="Nagłówek 5 Znak"/>
    <w:basedOn w:val="Domylnaczcionkaakapitu"/>
    <w:link w:val="Nagwek5"/>
    <w:uiPriority w:val="99"/>
    <w:rsid w:val="008A6DEF"/>
    <w:rPr>
      <w:rFonts w:ascii="Tahoma" w:eastAsia="Times New Roman" w:hAnsi="Tahoma" w:cs="Tahoma"/>
      <w:b/>
      <w:bCs/>
      <w:sz w:val="20"/>
      <w:szCs w:val="20"/>
      <w:lang w:eastAsia="pl-PL"/>
    </w:rPr>
  </w:style>
  <w:style w:type="character" w:customStyle="1" w:styleId="Nagwek6Znak">
    <w:name w:val="Nagłówek 6 Znak"/>
    <w:basedOn w:val="Domylnaczcionkaakapitu"/>
    <w:link w:val="Nagwek6"/>
    <w:uiPriority w:val="99"/>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uiPriority w:val="99"/>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uiPriority w:val="9"/>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uiPriority w:val="99"/>
    <w:qFormat/>
    <w:rsid w:val="008A6DEF"/>
    <w:rPr>
      <w:sz w:val="20"/>
      <w:szCs w:val="20"/>
      <w:u w:val="single"/>
    </w:rPr>
  </w:style>
  <w:style w:type="character" w:customStyle="1" w:styleId="PodtytuZnak">
    <w:name w:val="Podtytuł Znak"/>
    <w:basedOn w:val="Domylnaczcionkaakapitu"/>
    <w:link w:val="Podtytu"/>
    <w:uiPriority w:val="99"/>
    <w:rsid w:val="008A6DEF"/>
    <w:rPr>
      <w:rFonts w:ascii="Tahoma" w:eastAsia="Times New Roman" w:hAnsi="Tahoma" w:cs="Tahoma"/>
      <w:sz w:val="20"/>
      <w:szCs w:val="20"/>
      <w:u w:val="single"/>
      <w:lang w:eastAsia="pl-PL"/>
    </w:rPr>
  </w:style>
  <w:style w:type="paragraph" w:customStyle="1" w:styleId="standardowy0">
    <w:name w:val="standardowy"/>
    <w:basedOn w:val="Normalny"/>
    <w:rsid w:val="008A6DEF"/>
    <w:pPr>
      <w:spacing w:before="0"/>
    </w:pPr>
  </w:style>
  <w:style w:type="paragraph" w:styleId="Legenda">
    <w:name w:val="caption"/>
    <w:basedOn w:val="Normalny"/>
    <w:next w:val="Normalny"/>
    <w:uiPriority w:val="99"/>
    <w:qFormat/>
    <w:rsid w:val="008A6DEF"/>
    <w:rPr>
      <w:b/>
      <w:bCs/>
    </w:rPr>
  </w:style>
  <w:style w:type="paragraph" w:styleId="Tekstpodstawowy2">
    <w:name w:val="Body Text 2"/>
    <w:basedOn w:val="Normalny"/>
    <w:link w:val="Tekstpodstawowy2Znak"/>
    <w:uiPriority w:val="99"/>
    <w:rsid w:val="008A6DEF"/>
    <w:pPr>
      <w:spacing w:after="120" w:line="480" w:lineRule="auto"/>
    </w:pPr>
  </w:style>
  <w:style w:type="character" w:customStyle="1" w:styleId="Tekstpodstawowy2Znak">
    <w:name w:val="Tekst podstawowy 2 Znak"/>
    <w:basedOn w:val="Domylnaczcionkaakapitu"/>
    <w:link w:val="Tekstpodstawowy2"/>
    <w:uiPriority w:val="99"/>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uiPriority w:val="99"/>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rsid w:val="008A6DEF"/>
    <w:rPr>
      <w:rFonts w:ascii="Verdana" w:eastAsia="Times New Roman" w:hAnsi="Verdana" w:cs="Verdana"/>
      <w:sz w:val="20"/>
      <w:szCs w:val="20"/>
      <w:lang w:eastAsia="pl-PL"/>
    </w:rPr>
  </w:style>
  <w:style w:type="paragraph" w:customStyle="1" w:styleId="BodyText21">
    <w:name w:val="Body Text 21"/>
    <w:basedOn w:val="Normalny"/>
    <w:uiPriority w:val="99"/>
    <w:rsid w:val="008A6DEF"/>
    <w:pPr>
      <w:tabs>
        <w:tab w:val="left" w:pos="0"/>
      </w:tabs>
      <w:spacing w:before="0"/>
    </w:pPr>
  </w:style>
  <w:style w:type="paragraph" w:styleId="Tekstpodstawowywcity3">
    <w:name w:val="Body Text Indent 3"/>
    <w:basedOn w:val="Normalny"/>
    <w:link w:val="Tekstpodstawowywcity3Znak"/>
    <w:uiPriority w:val="99"/>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Znak"/>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Znak Znak3"/>
    <w:basedOn w:val="Domylnaczcionkaakapitu"/>
    <w:link w:val="Tekstpodstawowy"/>
    <w:uiPriority w:val="99"/>
    <w:qFormat/>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uiPriority w:val="99"/>
    <w:rsid w:val="008A6DEF"/>
    <w:pPr>
      <w:keepNext/>
    </w:pPr>
    <w:rPr>
      <w:sz w:val="20"/>
      <w:szCs w:val="20"/>
    </w:rPr>
  </w:style>
  <w:style w:type="character" w:customStyle="1" w:styleId="Tekstpodstawowy3Znak">
    <w:name w:val="Tekst podstawowy 3 Znak"/>
    <w:aliases w:val="b3 Znak"/>
    <w:basedOn w:val="Domylnaczcionkaakapitu"/>
    <w:link w:val="Tekstpodstawowy3"/>
    <w:uiPriority w:val="99"/>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qFormat/>
    <w:rsid w:val="008A6DEF"/>
    <w:rPr>
      <w:sz w:val="20"/>
      <w:szCs w:val="20"/>
    </w:rPr>
  </w:style>
  <w:style w:type="character" w:customStyle="1" w:styleId="TekstkomentarzaZnak">
    <w:name w:val="Tekst komentarza Znak"/>
    <w:basedOn w:val="Domylnaczcionkaakapitu"/>
    <w:link w:val="Tekstkomentarza"/>
    <w:qFormat/>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434841"/>
    <w:pPr>
      <w:tabs>
        <w:tab w:val="right" w:leader="dot" w:pos="9769"/>
      </w:tabs>
      <w:ind w:left="426"/>
    </w:pPr>
    <w:rPr>
      <w:b/>
      <w:noProof/>
      <w:sz w:val="20"/>
      <w:szCs w:val="20"/>
    </w:rPr>
  </w:style>
  <w:style w:type="paragraph" w:styleId="Spistreci2">
    <w:name w:val="toc 2"/>
    <w:basedOn w:val="Normalny"/>
    <w:next w:val="Normalny"/>
    <w:autoRedefine/>
    <w:uiPriority w:val="99"/>
    <w:rsid w:val="00E11A46"/>
    <w:pPr>
      <w:tabs>
        <w:tab w:val="left" w:pos="1100"/>
        <w:tab w:val="right" w:leader="dot" w:pos="9487"/>
      </w:tabs>
      <w:ind w:left="567"/>
    </w:pPr>
    <w:rPr>
      <w:sz w:val="20"/>
      <w:szCs w:val="20"/>
    </w:rPr>
  </w:style>
  <w:style w:type="paragraph" w:styleId="Spistreci3">
    <w:name w:val="toc 3"/>
    <w:basedOn w:val="Normalny"/>
    <w:next w:val="Normalny"/>
    <w:autoRedefine/>
    <w:uiPriority w:val="39"/>
    <w:rsid w:val="004A49B9"/>
    <w:pPr>
      <w:tabs>
        <w:tab w:val="left" w:pos="709"/>
      </w:tabs>
      <w:spacing w:line="276" w:lineRule="auto"/>
    </w:pPr>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uiPriority w:val="99"/>
    <w:rsid w:val="008A6DEF"/>
    <w:rPr>
      <w:rFonts w:cs="Times New Roman"/>
      <w:color w:val="800080"/>
      <w:u w:val="single"/>
    </w:rPr>
  </w:style>
  <w:style w:type="paragraph" w:styleId="Tekstdymka">
    <w:name w:val="Balloon Text"/>
    <w:basedOn w:val="Normalny"/>
    <w:link w:val="TekstdymkaZnak"/>
    <w:uiPriority w:val="99"/>
    <w:rsid w:val="008A6DEF"/>
    <w:rPr>
      <w:sz w:val="16"/>
      <w:szCs w:val="16"/>
    </w:rPr>
  </w:style>
  <w:style w:type="character" w:customStyle="1" w:styleId="TekstdymkaZnak">
    <w:name w:val="Tekst dymka Znak"/>
    <w:basedOn w:val="Domylnaczcionkaakapitu"/>
    <w:link w:val="Tekstdymka"/>
    <w:uiPriority w:val="99"/>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5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8A6DEF"/>
    <w:pPr>
      <w:keepNext/>
    </w:pPr>
    <w:rPr>
      <w:color w:val="000000"/>
      <w:sz w:val="20"/>
      <w:szCs w:val="20"/>
    </w:rPr>
  </w:style>
  <w:style w:type="character" w:customStyle="1" w:styleId="TekstpodstawowywcityZnak">
    <w:name w:val="Tekst podstawowy wcięty Znak"/>
    <w:basedOn w:val="Domylnaczcionkaakapitu"/>
    <w:link w:val="Tekstpodstawowywcity"/>
    <w:uiPriority w:val="99"/>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uiPriority w:val="99"/>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basedOn w:val="Normalny"/>
    <w:link w:val="TytuZnak"/>
    <w:uiPriority w:val="99"/>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basedOn w:val="Domylnaczcionkaakapitu"/>
    <w:link w:val="Tytu"/>
    <w:uiPriority w:val="99"/>
    <w:rsid w:val="008A6DEF"/>
    <w:rPr>
      <w:rFonts w:ascii="Times New Roman" w:eastAsia="Times New Roman" w:hAnsi="Times New Roman" w:cs="Times New Roman"/>
      <w:b/>
      <w:color w:val="000000"/>
      <w:sz w:val="24"/>
      <w:szCs w:val="20"/>
    </w:rPr>
  </w:style>
  <w:style w:type="paragraph" w:styleId="Lista">
    <w:name w:val="List"/>
    <w:basedOn w:val="Normalny"/>
    <w:uiPriority w:val="99"/>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uiPriority w:val="99"/>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99"/>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qFormat/>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9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uiPriority w:val="99"/>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uiPriority w:val="99"/>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uiPriority w:val="99"/>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9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9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9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iPriority w:val="99"/>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uiPriority w:val="99"/>
    <w:unhideWhenUsed/>
    <w:rsid w:val="00790EFE"/>
    <w:pPr>
      <w:spacing w:before="0"/>
    </w:pPr>
    <w:rPr>
      <w:sz w:val="16"/>
      <w:szCs w:val="16"/>
    </w:rPr>
  </w:style>
  <w:style w:type="character" w:customStyle="1" w:styleId="MapadokumentuZnak">
    <w:name w:val="Mapa dokumentu Znak"/>
    <w:basedOn w:val="Domylnaczcionkaakapitu"/>
    <w:link w:val="Mapadokumentu"/>
    <w:uiPriority w:val="99"/>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uiPriority w:val="99"/>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uiPriority w:val="99"/>
    <w:rsid w:val="00790EFE"/>
    <w:pPr>
      <w:spacing w:before="0"/>
      <w:ind w:left="566" w:hanging="283"/>
      <w:contextualSpacing/>
      <w:jc w:val="left"/>
    </w:pPr>
    <w:rPr>
      <w:rFonts w:ascii="Times New Roman" w:hAnsi="Times New Roman" w:cs="Times New Roman"/>
    </w:rPr>
  </w:style>
  <w:style w:type="paragraph" w:styleId="Lista3">
    <w:name w:val="List 3"/>
    <w:basedOn w:val="Normalny"/>
    <w:uiPriority w:val="99"/>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uiPriority w:val="99"/>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uiPriority w:val="99"/>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99"/>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3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3"/>
      </w:numPr>
    </w:pPr>
  </w:style>
  <w:style w:type="numbering" w:customStyle="1" w:styleId="Styl213">
    <w:name w:val="Styl213"/>
    <w:uiPriority w:val="99"/>
    <w:rsid w:val="00ED43CC"/>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uiPriority w:val="39"/>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4"/>
      </w:numPr>
    </w:pPr>
  </w:style>
  <w:style w:type="paragraph" w:customStyle="1" w:styleId="paragraf">
    <w:name w:val="paragraf"/>
    <w:basedOn w:val="Akapitzlist"/>
    <w:link w:val="paragrafZnak"/>
    <w:qFormat/>
    <w:rsid w:val="00BF0EBB"/>
    <w:pPr>
      <w:numPr>
        <w:numId w:val="35"/>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uiPriority w:val="39"/>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6"/>
      </w:numPr>
    </w:pPr>
  </w:style>
  <w:style w:type="numbering" w:customStyle="1" w:styleId="WWNum24">
    <w:name w:val="WWNum24"/>
    <w:basedOn w:val="Bezlisty"/>
    <w:rsid w:val="00BF0EBB"/>
    <w:pPr>
      <w:numPr>
        <w:numId w:val="37"/>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8"/>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uiPriority w:val="99"/>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uiPriority w:val="9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39"/>
      </w:numPr>
    </w:pPr>
  </w:style>
  <w:style w:type="character" w:customStyle="1" w:styleId="PlandokumentuZnak1">
    <w:name w:val="Plan dokumentu Znak1"/>
    <w:link w:val="1"/>
    <w:uiPriority w:val="99"/>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uiPriority w:val="99"/>
    <w:locked/>
    <w:rsid w:val="001E3F95"/>
    <w:rPr>
      <w:rFonts w:ascii="Arial" w:hAnsi="Arial" w:cs="Arial"/>
      <w:sz w:val="15"/>
      <w:szCs w:val="15"/>
      <w:shd w:val="clear" w:color="auto" w:fill="FFFFFF"/>
    </w:rPr>
  </w:style>
  <w:style w:type="paragraph" w:customStyle="1" w:styleId="Style13">
    <w:name w:val="Style 13"/>
    <w:basedOn w:val="Normalny"/>
    <w:link w:val="CharStyle14"/>
    <w:uiPriority w:val="99"/>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semiHidden/>
    <w:unhideWhenUsed/>
    <w:rsid w:val="00044C29"/>
  </w:style>
  <w:style w:type="table" w:customStyle="1" w:styleId="Tabela-Siatka4">
    <w:name w:val="Tabela - Siatka4"/>
    <w:basedOn w:val="Standardowy"/>
    <w:next w:val="Tabela-Siatka"/>
    <w:uiPriority w:val="39"/>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semiHidden/>
    <w:rsid w:val="00735783"/>
  </w:style>
  <w:style w:type="table" w:customStyle="1" w:styleId="Tabela-Siatka5">
    <w:name w:val="Tabela - Siatka5"/>
    <w:basedOn w:val="Standardowy"/>
    <w:next w:val="Tabela-Siatka"/>
    <w:uiPriority w:val="3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A87EAE"/>
    <w:pPr>
      <w:tabs>
        <w:tab w:val="left" w:pos="709"/>
      </w:tabs>
      <w:spacing w:before="0" w:after="0" w:line="276" w:lineRule="auto"/>
      <w:jc w:val="both"/>
      <w:outlineLvl w:val="9"/>
    </w:pPr>
    <w:rPr>
      <w:rFonts w:asciiTheme="minorHAnsi" w:hAnsiTheme="minorHAnsi" w:cstheme="minorHAnsi"/>
      <w:caps/>
      <w:sz w:val="20"/>
      <w:szCs w:val="20"/>
      <w:u w:val="single"/>
    </w:rPr>
  </w:style>
  <w:style w:type="character" w:customStyle="1" w:styleId="SpiszacznikwZnak">
    <w:name w:val="Spis załączników Znak"/>
    <w:basedOn w:val="Nagwek2Znak"/>
    <w:link w:val="Spiszacznikw"/>
    <w:rsid w:val="00A87EAE"/>
    <w:rPr>
      <w:rFonts w:ascii="Tahoma" w:eastAsia="Times New Roman" w:hAnsi="Tahoma" w:cstheme="minorHAnsi"/>
      <w:b/>
      <w:bCs/>
      <w:caps/>
      <w:sz w:val="20"/>
      <w:szCs w:val="20"/>
      <w:u w:val="single"/>
      <w:lang w:eastAsia="pl-PL"/>
    </w:rPr>
  </w:style>
  <w:style w:type="character" w:customStyle="1" w:styleId="Nierozpoznanawzmianka2">
    <w:name w:val="Nierozpoznana wzmianka2"/>
    <w:basedOn w:val="Domylnaczcionkaakapitu"/>
    <w:uiPriority w:val="99"/>
    <w:semiHidden/>
    <w:unhideWhenUsed/>
    <w:rsid w:val="00B83D77"/>
    <w:rPr>
      <w:color w:val="605E5C"/>
      <w:shd w:val="clear" w:color="auto" w:fill="E1DFDD"/>
    </w:rPr>
  </w:style>
  <w:style w:type="paragraph" w:customStyle="1" w:styleId="punkt">
    <w:name w:val="punkt"/>
    <w:basedOn w:val="Normalny"/>
    <w:autoRedefine/>
    <w:uiPriority w:val="99"/>
    <w:rsid w:val="00F733F9"/>
    <w:pPr>
      <w:numPr>
        <w:numId w:val="52"/>
      </w:numPr>
      <w:tabs>
        <w:tab w:val="num" w:pos="360"/>
      </w:tabs>
      <w:spacing w:after="160" w:line="360" w:lineRule="auto"/>
      <w:ind w:left="0" w:firstLine="0"/>
    </w:pPr>
    <w:rPr>
      <w:rFonts w:ascii="Arial" w:hAnsi="Arial" w:cs="Arial"/>
      <w:sz w:val="22"/>
      <w:szCs w:val="22"/>
    </w:rPr>
  </w:style>
  <w:style w:type="paragraph" w:customStyle="1" w:styleId="CNParagraphLeftBold">
    <w:name w:val="CN Paragraph Left Bold"/>
    <w:basedOn w:val="Normalny"/>
    <w:rsid w:val="00F733F9"/>
    <w:pPr>
      <w:spacing w:before="80" w:after="80"/>
      <w:jc w:val="left"/>
    </w:pPr>
    <w:rPr>
      <w:rFonts w:ascii="Arial" w:hAnsi="Arial" w:cs="Arial"/>
      <w:b/>
      <w:sz w:val="18"/>
      <w:szCs w:val="20"/>
      <w:lang w:val="en-US" w:eastAsia="en-US"/>
    </w:rPr>
  </w:style>
  <w:style w:type="paragraph" w:customStyle="1" w:styleId="Kolorowalistaakcent11">
    <w:name w:val="Kolorowa lista — akcent 11"/>
    <w:basedOn w:val="Normalny"/>
    <w:link w:val="Kolorowalistaakcent1Znak"/>
    <w:uiPriority w:val="34"/>
    <w:qFormat/>
    <w:rsid w:val="002A2017"/>
    <w:pPr>
      <w:spacing w:before="0"/>
      <w:ind w:left="708"/>
    </w:pPr>
    <w:rPr>
      <w:rFonts w:ascii="Times New Roman" w:hAnsi="Times New Roman" w:cs="Times New Roman"/>
      <w:noProof/>
      <w:szCs w:val="20"/>
    </w:rPr>
  </w:style>
  <w:style w:type="character" w:customStyle="1" w:styleId="Kolorowalistaakcent1Znak">
    <w:name w:val="Kolorowa lista — akcent 1 Znak"/>
    <w:link w:val="Kolorowalistaakcent11"/>
    <w:uiPriority w:val="34"/>
    <w:locked/>
    <w:rsid w:val="002A2017"/>
    <w:rPr>
      <w:rFonts w:ascii="Times New Roman" w:eastAsia="Times New Roman" w:hAnsi="Times New Roman" w:cs="Times New Roman"/>
      <w:noProof/>
      <w:sz w:val="24"/>
      <w:szCs w:val="20"/>
      <w:lang w:eastAsia="pl-PL"/>
    </w:rPr>
  </w:style>
  <w:style w:type="numbering" w:customStyle="1" w:styleId="WWNum29">
    <w:name w:val="WWNum29"/>
    <w:basedOn w:val="Bezlisty"/>
    <w:rsid w:val="00635674"/>
    <w:pPr>
      <w:numPr>
        <w:numId w:val="53"/>
      </w:numPr>
    </w:pPr>
  </w:style>
  <w:style w:type="character" w:customStyle="1" w:styleId="Nierozpoznanawzmianka3">
    <w:name w:val="Nierozpoznana wzmianka3"/>
    <w:basedOn w:val="Domylnaczcionkaakapitu"/>
    <w:uiPriority w:val="99"/>
    <w:semiHidden/>
    <w:unhideWhenUsed/>
    <w:rsid w:val="000621FF"/>
    <w:rPr>
      <w:color w:val="605E5C"/>
      <w:shd w:val="clear" w:color="auto" w:fill="E1DFDD"/>
    </w:rPr>
  </w:style>
  <w:style w:type="character" w:customStyle="1" w:styleId="Nierozpoznanawzmianka4">
    <w:name w:val="Nierozpoznana wzmianka4"/>
    <w:basedOn w:val="Domylnaczcionkaakapitu"/>
    <w:uiPriority w:val="99"/>
    <w:semiHidden/>
    <w:unhideWhenUsed/>
    <w:rsid w:val="00FE0880"/>
    <w:rPr>
      <w:color w:val="605E5C"/>
      <w:shd w:val="clear" w:color="auto" w:fill="E1DFDD"/>
    </w:rPr>
  </w:style>
  <w:style w:type="character" w:customStyle="1" w:styleId="Nierozpoznanawzmianka5">
    <w:name w:val="Nierozpoznana wzmianka5"/>
    <w:basedOn w:val="Domylnaczcionkaakapitu"/>
    <w:uiPriority w:val="99"/>
    <w:semiHidden/>
    <w:unhideWhenUsed/>
    <w:rsid w:val="004B6F9A"/>
    <w:rPr>
      <w:color w:val="605E5C"/>
      <w:shd w:val="clear" w:color="auto" w:fill="E1DFDD"/>
    </w:rPr>
  </w:style>
  <w:style w:type="character" w:customStyle="1" w:styleId="fontstyle21">
    <w:name w:val="fontstyle21"/>
    <w:basedOn w:val="Domylnaczcionkaakapitu"/>
    <w:rsid w:val="00AB376F"/>
    <w:rPr>
      <w:rFonts w:ascii="Arial" w:hAnsi="Arial" w:cs="Arial" w:hint="default"/>
      <w:b w:val="0"/>
      <w:bCs w:val="0"/>
      <w:i w:val="0"/>
      <w:iCs w:val="0"/>
      <w:color w:val="000000"/>
      <w:sz w:val="20"/>
      <w:szCs w:val="20"/>
    </w:rPr>
  </w:style>
  <w:style w:type="table" w:customStyle="1" w:styleId="TableGrid">
    <w:name w:val="TableGrid"/>
    <w:rsid w:val="0039727A"/>
    <w:pPr>
      <w:spacing w:after="0" w:line="240" w:lineRule="auto"/>
    </w:pPr>
    <w:rPr>
      <w:rFonts w:eastAsia="Times New Roman"/>
      <w:lang w:eastAsia="pl-PL"/>
    </w:rPr>
    <w:tblPr>
      <w:tblCellMar>
        <w:top w:w="0" w:type="dxa"/>
        <w:left w:w="0" w:type="dxa"/>
        <w:bottom w:w="0" w:type="dxa"/>
        <w:right w:w="0" w:type="dxa"/>
      </w:tblCellMar>
    </w:tblPr>
  </w:style>
  <w:style w:type="numbering" w:customStyle="1" w:styleId="Bezlisty5">
    <w:name w:val="Bez listy5"/>
    <w:next w:val="Bezlisty"/>
    <w:uiPriority w:val="99"/>
    <w:semiHidden/>
    <w:unhideWhenUsed/>
    <w:rsid w:val="00C406C3"/>
  </w:style>
  <w:style w:type="character" w:customStyle="1" w:styleId="FontStyle30">
    <w:name w:val="Font Style30"/>
    <w:basedOn w:val="Domylnaczcionkaakapitu"/>
    <w:uiPriority w:val="99"/>
    <w:rsid w:val="00C406C3"/>
    <w:rPr>
      <w:rFonts w:ascii="Times New Roman" w:hAnsi="Times New Roman" w:cs="Times New Roman"/>
      <w:i/>
      <w:iCs/>
      <w:color w:val="000000"/>
      <w:sz w:val="20"/>
      <w:szCs w:val="20"/>
    </w:rPr>
  </w:style>
  <w:style w:type="table" w:customStyle="1" w:styleId="Tabela-Siatka41">
    <w:name w:val="Tabela - Siatka41"/>
    <w:basedOn w:val="Standardowy"/>
    <w:next w:val="Tabela-Siatka"/>
    <w:uiPriority w:val="3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5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C40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5">
    <w:name w:val="Styl215"/>
    <w:uiPriority w:val="99"/>
    <w:rsid w:val="00C406C3"/>
  </w:style>
  <w:style w:type="table" w:customStyle="1" w:styleId="Tabela-Siatka24">
    <w:name w:val="Tabela - Siatka24"/>
    <w:basedOn w:val="Standardowy"/>
    <w:next w:val="Tabela-Siatka"/>
    <w:uiPriority w:val="59"/>
    <w:rsid w:val="00C406C3"/>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style11"/>
    <w:basedOn w:val="Domylnaczcionkaakapitu"/>
    <w:rsid w:val="007D12A0"/>
    <w:rPr>
      <w:rFonts w:ascii="Arial" w:hAnsi="Arial" w:cs="Arial" w:hint="default"/>
      <w:b w:val="0"/>
      <w:bCs w:val="0"/>
      <w:i w:val="0"/>
      <w:iCs w:val="0"/>
      <w:color w:val="000000"/>
      <w:sz w:val="20"/>
      <w:szCs w:val="20"/>
    </w:rPr>
  </w:style>
  <w:style w:type="character" w:customStyle="1" w:styleId="markedcontent">
    <w:name w:val="markedcontent"/>
    <w:basedOn w:val="Domylnaczcionkaakapitu"/>
    <w:rsid w:val="00D44661"/>
  </w:style>
  <w:style w:type="character" w:customStyle="1" w:styleId="fontstyle31">
    <w:name w:val="fontstyle31"/>
    <w:basedOn w:val="Domylnaczcionkaakapitu"/>
    <w:rsid w:val="00863B8A"/>
    <w:rPr>
      <w:rFonts w:ascii="Helvetica-Bold" w:hAnsi="Helvetica-Bold" w:hint="default"/>
      <w:b/>
      <w:bCs/>
      <w:i w:val="0"/>
      <w:iCs w:val="0"/>
      <w:color w:val="000000"/>
      <w:sz w:val="20"/>
      <w:szCs w:val="20"/>
    </w:rPr>
  </w:style>
  <w:style w:type="character" w:customStyle="1" w:styleId="fontstyle41">
    <w:name w:val="fontstyle41"/>
    <w:basedOn w:val="Domylnaczcionkaakapitu"/>
    <w:rsid w:val="00863B8A"/>
    <w:rPr>
      <w:rFonts w:ascii="Arial" w:hAnsi="Arial" w:cs="Arial" w:hint="default"/>
      <w:b w:val="0"/>
      <w:bCs w:val="0"/>
      <w:i w:val="0"/>
      <w:iCs w:val="0"/>
      <w:color w:val="000000"/>
      <w:sz w:val="20"/>
      <w:szCs w:val="20"/>
    </w:rPr>
  </w:style>
  <w:style w:type="character" w:customStyle="1" w:styleId="FontStyle38">
    <w:name w:val="Font Style38"/>
    <w:uiPriority w:val="99"/>
    <w:rsid w:val="00B84E23"/>
    <w:rPr>
      <w:rFonts w:ascii="Arial" w:hAnsi="Arial"/>
    </w:rPr>
  </w:style>
  <w:style w:type="paragraph" w:customStyle="1" w:styleId="Style20">
    <w:name w:val="Style20"/>
    <w:basedOn w:val="Normalny"/>
    <w:uiPriority w:val="99"/>
    <w:rsid w:val="00B84E23"/>
    <w:pPr>
      <w:widowControl w:val="0"/>
      <w:autoSpaceDE w:val="0"/>
      <w:autoSpaceDN w:val="0"/>
      <w:adjustRightInd w:val="0"/>
      <w:spacing w:before="0" w:line="243" w:lineRule="exact"/>
      <w:ind w:hanging="346"/>
      <w:jc w:val="left"/>
    </w:pPr>
    <w:rPr>
      <w:rFonts w:ascii="Candara" w:hAnsi="Candara" w:cs="Times New Roman"/>
    </w:rPr>
  </w:style>
  <w:style w:type="character" w:customStyle="1" w:styleId="FontStyle35">
    <w:name w:val="Font Style35"/>
    <w:uiPriority w:val="99"/>
    <w:rsid w:val="00B84E23"/>
    <w:rPr>
      <w:rFonts w:ascii="Tahoma" w:hAnsi="Tahoma"/>
      <w:color w:val="000000"/>
      <w:sz w:val="18"/>
    </w:rPr>
  </w:style>
  <w:style w:type="paragraph" w:customStyle="1" w:styleId="ZnakZnakZnakZnak">
    <w:name w:val="Znak Znak Znak Znak"/>
    <w:basedOn w:val="Normalny"/>
    <w:uiPriority w:val="99"/>
    <w:rsid w:val="00B84E23"/>
    <w:pPr>
      <w:spacing w:before="0"/>
      <w:jc w:val="left"/>
    </w:pPr>
    <w:rPr>
      <w:rFonts w:ascii="Arial" w:hAnsi="Arial" w:cs="Arial"/>
    </w:rPr>
  </w:style>
  <w:style w:type="table" w:customStyle="1" w:styleId="Tabela-Siatka9">
    <w:name w:val="Tabela - Siatka9"/>
    <w:basedOn w:val="Standardowy"/>
    <w:next w:val="Tabela-Siatka"/>
    <w:uiPriority w:val="39"/>
    <w:rsid w:val="00B84E2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B84E23"/>
    <w:rPr>
      <w:color w:val="808080"/>
    </w:rPr>
  </w:style>
  <w:style w:type="character" w:customStyle="1" w:styleId="lslabeltext">
    <w:name w:val="lslabel__text"/>
    <w:basedOn w:val="Domylnaczcionkaakapitu"/>
    <w:rsid w:val="00B84E23"/>
  </w:style>
  <w:style w:type="character" w:customStyle="1" w:styleId="Nierozpoznanawzmianka6">
    <w:name w:val="Nierozpoznana wzmianka6"/>
    <w:basedOn w:val="Domylnaczcionkaakapitu"/>
    <w:uiPriority w:val="99"/>
    <w:semiHidden/>
    <w:unhideWhenUsed/>
    <w:rsid w:val="00CD2578"/>
    <w:rPr>
      <w:color w:val="605E5C"/>
      <w:shd w:val="clear" w:color="auto" w:fill="E1DFDD"/>
    </w:rPr>
  </w:style>
  <w:style w:type="paragraph" w:customStyle="1" w:styleId="Normalny10pt">
    <w:name w:val="Normalny + 10 pt"/>
    <w:aliases w:val="Wyrównany do środka"/>
    <w:basedOn w:val="Tytu"/>
    <w:rsid w:val="00837C62"/>
    <w:pPr>
      <w:pBdr>
        <w:bottom w:val="single" w:sz="8" w:space="4" w:color="4F81BD"/>
      </w:pBdr>
      <w:tabs>
        <w:tab w:val="clear" w:pos="4514"/>
      </w:tabs>
      <w:spacing w:after="300"/>
      <w:contextualSpacing/>
      <w:jc w:val="both"/>
    </w:pPr>
    <w:rPr>
      <w:rFonts w:ascii="Cambria" w:hAnsi="Cambria"/>
      <w:b w:val="0"/>
      <w:color w:val="17365D"/>
      <w:spacing w:val="5"/>
      <w:kern w:val="28"/>
      <w:sz w:val="52"/>
      <w:szCs w:val="52"/>
      <w:lang w:eastAsia="pl-PL"/>
    </w:rPr>
  </w:style>
  <w:style w:type="character" w:customStyle="1" w:styleId="FontStyle184">
    <w:name w:val="Font Style184"/>
    <w:basedOn w:val="Domylnaczcionkaakapitu"/>
    <w:uiPriority w:val="99"/>
    <w:rsid w:val="00837C62"/>
    <w:rPr>
      <w:rFonts w:ascii="Tahoma" w:hAnsi="Tahoma" w:cs="Tahoma" w:hint="default"/>
      <w:color w:val="000000"/>
      <w:sz w:val="18"/>
      <w:szCs w:val="18"/>
    </w:rPr>
  </w:style>
  <w:style w:type="character" w:customStyle="1" w:styleId="Nierozpoznanawzmianka7">
    <w:name w:val="Nierozpoznana wzmianka7"/>
    <w:basedOn w:val="Domylnaczcionkaakapitu"/>
    <w:uiPriority w:val="99"/>
    <w:semiHidden/>
    <w:unhideWhenUsed/>
    <w:rsid w:val="00A5164D"/>
    <w:rPr>
      <w:color w:val="605E5C"/>
      <w:shd w:val="clear" w:color="auto" w:fill="E1DFDD"/>
    </w:rPr>
  </w:style>
  <w:style w:type="numbering" w:customStyle="1" w:styleId="Bezlisty6">
    <w:name w:val="Bez listy6"/>
    <w:next w:val="Bezlisty"/>
    <w:uiPriority w:val="99"/>
    <w:semiHidden/>
    <w:unhideWhenUsed/>
    <w:rsid w:val="006C0954"/>
  </w:style>
  <w:style w:type="table" w:customStyle="1" w:styleId="Tabela-Siatka10">
    <w:name w:val="Tabela - Siatka10"/>
    <w:basedOn w:val="Standardowy"/>
    <w:next w:val="Tabela-Siatka"/>
    <w:rsid w:val="006C0954"/>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stpwym">
    <w:name w:val="Ustęp_wym"/>
    <w:basedOn w:val="Normalny"/>
    <w:rsid w:val="006C0954"/>
    <w:pPr>
      <w:keepLines/>
      <w:numPr>
        <w:numId w:val="76"/>
      </w:numPr>
      <w:spacing w:before="0"/>
      <w:jc w:val="left"/>
      <w:outlineLvl w:val="2"/>
    </w:pPr>
    <w:rPr>
      <w:rFonts w:ascii="Arial" w:hAnsi="Arial" w:cs="Arial"/>
    </w:rPr>
  </w:style>
  <w:style w:type="paragraph" w:customStyle="1" w:styleId="Wymienianienaz">
    <w:name w:val="Wymienianie_naz"/>
    <w:basedOn w:val="Normalny"/>
    <w:rsid w:val="006C0954"/>
    <w:pPr>
      <w:spacing w:after="120"/>
      <w:ind w:left="850" w:hanging="357"/>
      <w:jc w:val="left"/>
    </w:pPr>
    <w:rPr>
      <w:rFonts w:ascii="Arial" w:hAnsi="Arial" w:cs="Arial"/>
    </w:rPr>
  </w:style>
  <w:style w:type="paragraph" w:customStyle="1" w:styleId="ZnakZnakZnakZnakZnak">
    <w:name w:val="Znak Znak Znak Znak Znak"/>
    <w:basedOn w:val="Normalny"/>
    <w:rsid w:val="006C0954"/>
    <w:pPr>
      <w:spacing w:before="0"/>
      <w:jc w:val="left"/>
    </w:pPr>
    <w:rPr>
      <w:rFonts w:ascii="Arial" w:hAnsi="Arial" w:cs="Arial"/>
    </w:rPr>
  </w:style>
  <w:style w:type="paragraph" w:customStyle="1" w:styleId="Ustpnumerowany">
    <w:name w:val="Ustęp numerowany"/>
    <w:basedOn w:val="Normalny"/>
    <w:uiPriority w:val="99"/>
    <w:rsid w:val="006C0954"/>
    <w:pPr>
      <w:tabs>
        <w:tab w:val="num" w:pos="709"/>
      </w:tabs>
      <w:spacing w:before="180"/>
      <w:ind w:left="709" w:hanging="709"/>
    </w:pPr>
    <w:rPr>
      <w:rFonts w:ascii="Garamond" w:hAnsi="Garamond" w:cs="Garamond"/>
      <w:kern w:val="16"/>
    </w:rPr>
  </w:style>
  <w:style w:type="paragraph" w:customStyle="1" w:styleId="T4">
    <w:name w:val="T4"/>
    <w:rsid w:val="006C0954"/>
    <w:pPr>
      <w:keepNext/>
      <w:tabs>
        <w:tab w:val="left" w:pos="454"/>
      </w:tabs>
      <w:overflowPunct w:val="0"/>
      <w:autoSpaceDE w:val="0"/>
      <w:autoSpaceDN w:val="0"/>
      <w:adjustRightInd w:val="0"/>
      <w:spacing w:after="0" w:line="240" w:lineRule="atLeast"/>
      <w:textAlignment w:val="baseline"/>
    </w:pPr>
    <w:rPr>
      <w:rFonts w:ascii="Calibri" w:eastAsia="Calibri" w:hAnsi="Calibri" w:cs="Times New Roman"/>
      <w:b/>
      <w:bCs/>
      <w:sz w:val="20"/>
      <w:szCs w:val="20"/>
      <w:lang w:val="en-GB" w:eastAsia="pl-PL"/>
    </w:rPr>
  </w:style>
  <w:style w:type="paragraph" w:customStyle="1" w:styleId="PN">
    <w:name w:val="PN"/>
    <w:rsid w:val="006C0954"/>
    <w:pPr>
      <w:spacing w:after="0" w:line="240" w:lineRule="atLeast"/>
    </w:pPr>
    <w:rPr>
      <w:rFonts w:ascii="Calibri" w:eastAsia="Calibri" w:hAnsi="Calibri" w:cs="Times New Roman"/>
      <w:sz w:val="20"/>
      <w:szCs w:val="20"/>
      <w:lang w:val="en-GB" w:eastAsia="pl-PL"/>
    </w:rPr>
  </w:style>
  <w:style w:type="paragraph" w:customStyle="1" w:styleId="HN">
    <w:name w:val="HN"/>
    <w:rsid w:val="006C0954"/>
    <w:pPr>
      <w:keepNext/>
      <w:tabs>
        <w:tab w:val="left" w:pos="2268"/>
        <w:tab w:val="left" w:leader="underscore" w:pos="8222"/>
      </w:tabs>
      <w:spacing w:after="240" w:line="240" w:lineRule="auto"/>
      <w:jc w:val="both"/>
    </w:pPr>
    <w:rPr>
      <w:rFonts w:ascii="Calibri" w:eastAsia="Calibri" w:hAnsi="Calibri" w:cs="Times New Roman"/>
      <w:b/>
      <w:bCs/>
      <w:sz w:val="20"/>
      <w:szCs w:val="20"/>
      <w:lang w:val="en-GB" w:eastAsia="pl-PL"/>
    </w:rPr>
  </w:style>
  <w:style w:type="paragraph" w:customStyle="1" w:styleId="SIWZ1">
    <w:name w:val="SIWZ 1"/>
    <w:basedOn w:val="Normalny"/>
    <w:rsid w:val="006C0954"/>
    <w:pPr>
      <w:keepNext/>
      <w:tabs>
        <w:tab w:val="num" w:pos="2552"/>
      </w:tabs>
      <w:spacing w:before="240" w:after="60" w:line="360" w:lineRule="auto"/>
      <w:ind w:left="2552" w:hanging="2552"/>
      <w:jc w:val="left"/>
      <w:outlineLvl w:val="0"/>
    </w:pPr>
    <w:rPr>
      <w:rFonts w:ascii="Times New Roman" w:hAnsi="Times New Roman" w:cs="Times New Roman"/>
      <w:b/>
      <w:sz w:val="28"/>
      <w:szCs w:val="28"/>
    </w:rPr>
  </w:style>
  <w:style w:type="paragraph" w:customStyle="1" w:styleId="SIWZ2">
    <w:name w:val="SIWZ 2"/>
    <w:basedOn w:val="Normalny"/>
    <w:rsid w:val="006C0954"/>
    <w:pPr>
      <w:tabs>
        <w:tab w:val="num" w:pos="340"/>
      </w:tabs>
      <w:spacing w:before="60" w:line="360" w:lineRule="auto"/>
      <w:ind w:left="340" w:hanging="340"/>
    </w:pPr>
    <w:rPr>
      <w:rFonts w:ascii="Times New Roman" w:hAnsi="Times New Roman" w:cs="Times New Roman"/>
    </w:rPr>
  </w:style>
  <w:style w:type="paragraph" w:customStyle="1" w:styleId="SIWZ3">
    <w:name w:val="SIWZ 3"/>
    <w:basedOn w:val="Normalny"/>
    <w:rsid w:val="006C0954"/>
    <w:pPr>
      <w:tabs>
        <w:tab w:val="num" w:pos="720"/>
      </w:tabs>
      <w:spacing w:before="60" w:line="288" w:lineRule="auto"/>
      <w:ind w:left="720" w:hanging="360"/>
    </w:pPr>
    <w:rPr>
      <w:rFonts w:ascii="Times New Roman" w:hAnsi="Times New Roman" w:cs="Times New Roman"/>
    </w:rPr>
  </w:style>
  <w:style w:type="paragraph" w:customStyle="1" w:styleId="SIWZ4">
    <w:name w:val="SIWZ 4"/>
    <w:basedOn w:val="Normalny"/>
    <w:rsid w:val="006C0954"/>
    <w:pPr>
      <w:tabs>
        <w:tab w:val="num" w:pos="1021"/>
      </w:tabs>
      <w:spacing w:before="60" w:line="288" w:lineRule="auto"/>
      <w:ind w:left="1021" w:hanging="341"/>
    </w:pPr>
    <w:rPr>
      <w:rFonts w:ascii="Times New Roman" w:hAnsi="Times New Roman" w:cs="Times New Roman"/>
    </w:rPr>
  </w:style>
  <w:style w:type="paragraph" w:customStyle="1" w:styleId="SIWZ5">
    <w:name w:val="SIWZ 5"/>
    <w:basedOn w:val="SIWZ4"/>
    <w:rsid w:val="006C0954"/>
    <w:pPr>
      <w:tabs>
        <w:tab w:val="clear" w:pos="1021"/>
        <w:tab w:val="num" w:pos="1361"/>
      </w:tabs>
      <w:ind w:left="1361" w:hanging="340"/>
    </w:pPr>
  </w:style>
  <w:style w:type="paragraph" w:customStyle="1" w:styleId="SIWZ6">
    <w:name w:val="SIWZ 6"/>
    <w:basedOn w:val="SIWZ4"/>
    <w:rsid w:val="006C0954"/>
    <w:pPr>
      <w:tabs>
        <w:tab w:val="clear" w:pos="1021"/>
        <w:tab w:val="num" w:pos="1701"/>
      </w:tabs>
      <w:ind w:left="1701" w:hanging="340"/>
    </w:pPr>
  </w:style>
  <w:style w:type="paragraph" w:customStyle="1" w:styleId="SIWZ7">
    <w:name w:val="SIWZ 7"/>
    <w:basedOn w:val="SIWZ4"/>
    <w:rsid w:val="006C0954"/>
    <w:pPr>
      <w:tabs>
        <w:tab w:val="clear" w:pos="1021"/>
        <w:tab w:val="num" w:pos="2041"/>
      </w:tabs>
      <w:ind w:left="2041" w:hanging="340"/>
    </w:pPr>
  </w:style>
  <w:style w:type="paragraph" w:customStyle="1" w:styleId="SIWZ8">
    <w:name w:val="SIWZ 8"/>
    <w:basedOn w:val="SIWZ4"/>
    <w:rsid w:val="006C0954"/>
    <w:pPr>
      <w:tabs>
        <w:tab w:val="clear" w:pos="1021"/>
        <w:tab w:val="num" w:pos="2381"/>
      </w:tabs>
      <w:ind w:left="2381" w:hanging="340"/>
    </w:pPr>
  </w:style>
  <w:style w:type="paragraph" w:customStyle="1" w:styleId="POBheading2">
    <w:name w:val="POBheading 2"/>
    <w:basedOn w:val="Nagwek2"/>
    <w:rsid w:val="006C0954"/>
    <w:pPr>
      <w:keepNext w:val="0"/>
      <w:keepLines/>
      <w:numPr>
        <w:numId w:val="0"/>
      </w:numPr>
      <w:tabs>
        <w:tab w:val="clear" w:pos="539"/>
      </w:tabs>
      <w:spacing w:before="0" w:line="360" w:lineRule="atLeast"/>
      <w:outlineLvl w:val="9"/>
    </w:pPr>
    <w:rPr>
      <w:rFonts w:ascii="Helv" w:hAnsi="Helv" w:cs="Times New Roman"/>
      <w:b/>
      <w:caps w:val="0"/>
      <w:sz w:val="24"/>
      <w:u w:val="none"/>
      <w:lang w:val="en-GB"/>
    </w:rPr>
  </w:style>
  <w:style w:type="paragraph" w:customStyle="1" w:styleId="Tre">
    <w:name w:val="Treść"/>
    <w:rsid w:val="006C0954"/>
    <w:pPr>
      <w:spacing w:after="0" w:line="240" w:lineRule="auto"/>
    </w:pPr>
    <w:rPr>
      <w:rFonts w:ascii="Helvetica Neue" w:eastAsia="Arial Unicode MS" w:hAnsi="Helvetica Neue" w:cs="Arial Unicode MS"/>
      <w:color w:val="000000"/>
      <w:lang w:eastAsia="pl-PL"/>
      <w14:textOutline w14:w="0" w14:cap="flat" w14:cmpd="sng" w14:algn="ctr">
        <w14:noFill/>
        <w14:prstDash w14:val="solid"/>
        <w14:bevel/>
      </w14:textOutline>
    </w:rPr>
  </w:style>
  <w:style w:type="table" w:customStyle="1" w:styleId="Raporttabela2">
    <w:name w:val="Raport_tabela2"/>
    <w:basedOn w:val="Standardowy"/>
    <w:next w:val="Tabela-Siatka"/>
    <w:uiPriority w:val="39"/>
    <w:rsid w:val="005303AD"/>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C822DC"/>
    <w:rPr>
      <w:color w:val="605E5C"/>
      <w:shd w:val="clear" w:color="auto" w:fill="E1DFDD"/>
    </w:rPr>
  </w:style>
  <w:style w:type="paragraph" w:customStyle="1" w:styleId="Style21">
    <w:name w:val="Style21"/>
    <w:basedOn w:val="Normalny"/>
    <w:uiPriority w:val="99"/>
    <w:rsid w:val="002D41FF"/>
    <w:pPr>
      <w:widowControl w:val="0"/>
      <w:autoSpaceDE w:val="0"/>
      <w:autoSpaceDN w:val="0"/>
      <w:adjustRightInd w:val="0"/>
      <w:spacing w:before="0" w:line="250" w:lineRule="exact"/>
      <w:ind w:hanging="240"/>
    </w:pPr>
  </w:style>
  <w:style w:type="table" w:customStyle="1" w:styleId="Tabela-Siatka12">
    <w:name w:val="Tabela - Siatka12"/>
    <w:basedOn w:val="Standardowy"/>
    <w:next w:val="Tabela-Siatka"/>
    <w:uiPriority w:val="59"/>
    <w:rsid w:val="002D41F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0">
    <w:name w:val="Style13"/>
    <w:basedOn w:val="Normalny"/>
    <w:uiPriority w:val="99"/>
    <w:rsid w:val="002D41FF"/>
    <w:pPr>
      <w:widowControl w:val="0"/>
      <w:autoSpaceDE w:val="0"/>
      <w:autoSpaceDN w:val="0"/>
      <w:adjustRightInd w:val="0"/>
      <w:spacing w:before="0" w:line="238" w:lineRule="exact"/>
      <w:ind w:hanging="346"/>
    </w:pPr>
  </w:style>
  <w:style w:type="paragraph" w:customStyle="1" w:styleId="Style270">
    <w:name w:val="Style27"/>
    <w:basedOn w:val="Normalny"/>
    <w:uiPriority w:val="99"/>
    <w:rsid w:val="002D41FF"/>
    <w:pPr>
      <w:widowControl w:val="0"/>
      <w:autoSpaceDE w:val="0"/>
      <w:autoSpaceDN w:val="0"/>
      <w:adjustRightInd w:val="0"/>
      <w:spacing w:before="0"/>
      <w:jc w:val="left"/>
    </w:pPr>
  </w:style>
  <w:style w:type="paragraph" w:customStyle="1" w:styleId="WW-Default">
    <w:name w:val="WW-Default"/>
    <w:rsid w:val="002D41FF"/>
    <w:pPr>
      <w:widowControl w:val="0"/>
      <w:suppressAutoHyphens/>
      <w:autoSpaceDE w:val="0"/>
      <w:spacing w:after="0" w:line="240" w:lineRule="auto"/>
      <w:jc w:val="both"/>
    </w:pPr>
    <w:rPr>
      <w:rFonts w:ascii="Times New Roman" w:eastAsia="Times New Roman" w:hAnsi="Times New Roman" w:cs="Times New Roman"/>
      <w:sz w:val="24"/>
      <w:szCs w:val="24"/>
      <w:lang w:val="en-US" w:eastAsia="ar-SA"/>
    </w:rPr>
  </w:style>
  <w:style w:type="paragraph" w:customStyle="1" w:styleId="xl101">
    <w:name w:val="xl101"/>
    <w:basedOn w:val="Normalny"/>
    <w:rsid w:val="002D41FF"/>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sz w:val="20"/>
      <w:szCs w:val="20"/>
    </w:rPr>
  </w:style>
  <w:style w:type="paragraph" w:customStyle="1" w:styleId="xl102">
    <w:name w:val="xl102"/>
    <w:basedOn w:val="Normalny"/>
    <w:rsid w:val="002D41FF"/>
    <w:pPr>
      <w:pBdr>
        <w:top w:val="single" w:sz="4" w:space="0" w:color="auto"/>
        <w:left w:val="single" w:sz="4" w:space="0" w:color="auto"/>
        <w:right w:val="single" w:sz="8" w:space="0" w:color="auto"/>
      </w:pBdr>
      <w:spacing w:before="100" w:beforeAutospacing="1" w:after="100" w:afterAutospacing="1"/>
      <w:jc w:val="center"/>
    </w:pPr>
    <w:rPr>
      <w:rFonts w:ascii="Times New Roman" w:hAnsi="Times New Roman" w:cs="Times New Roman"/>
      <w:sz w:val="20"/>
      <w:szCs w:val="20"/>
    </w:rPr>
  </w:style>
  <w:style w:type="paragraph" w:customStyle="1" w:styleId="xl103">
    <w:name w:val="xl103"/>
    <w:basedOn w:val="Normalny"/>
    <w:rsid w:val="002D41FF"/>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0"/>
      <w:szCs w:val="20"/>
    </w:rPr>
  </w:style>
  <w:style w:type="paragraph" w:customStyle="1" w:styleId="xl104">
    <w:name w:val="xl104"/>
    <w:basedOn w:val="Normalny"/>
    <w:rsid w:val="002D41FF"/>
    <w:pPr>
      <w:pBdr>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cs="Times New Roman"/>
      <w:sz w:val="20"/>
      <w:szCs w:val="20"/>
    </w:rPr>
  </w:style>
  <w:style w:type="paragraph" w:customStyle="1" w:styleId="xl105">
    <w:name w:val="xl105"/>
    <w:basedOn w:val="Normalny"/>
    <w:rsid w:val="002D41F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sz w:val="20"/>
      <w:szCs w:val="20"/>
    </w:rPr>
  </w:style>
  <w:style w:type="paragraph" w:customStyle="1" w:styleId="xl106">
    <w:name w:val="xl106"/>
    <w:basedOn w:val="Normalny"/>
    <w:rsid w:val="002D41FF"/>
    <w:pPr>
      <w:pBdr>
        <w:top w:val="single" w:sz="4"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cs="Times New Roman"/>
      <w:sz w:val="20"/>
      <w:szCs w:val="20"/>
    </w:rPr>
  </w:style>
  <w:style w:type="paragraph" w:customStyle="1" w:styleId="xl107">
    <w:name w:val="xl107"/>
    <w:basedOn w:val="Normalny"/>
    <w:rsid w:val="002D41FF"/>
    <w:pPr>
      <w:pBdr>
        <w:top w:val="single" w:sz="4"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cs="Times New Roman"/>
      <w:sz w:val="20"/>
      <w:szCs w:val="20"/>
    </w:rPr>
  </w:style>
  <w:style w:type="paragraph" w:customStyle="1" w:styleId="xl108">
    <w:name w:val="xl108"/>
    <w:basedOn w:val="Normalny"/>
    <w:rsid w:val="002D41FF"/>
    <w:pPr>
      <w:pBdr>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sz w:val="20"/>
      <w:szCs w:val="20"/>
    </w:rPr>
  </w:style>
  <w:style w:type="paragraph" w:customStyle="1" w:styleId="xl109">
    <w:name w:val="xl109"/>
    <w:basedOn w:val="Normalny"/>
    <w:rsid w:val="002D41FF"/>
    <w:pPr>
      <w:pBdr>
        <w:right w:val="single" w:sz="8" w:space="0" w:color="auto"/>
      </w:pBdr>
      <w:spacing w:before="100" w:beforeAutospacing="1" w:after="100" w:afterAutospacing="1"/>
      <w:jc w:val="left"/>
      <w:textAlignment w:val="center"/>
    </w:pPr>
    <w:rPr>
      <w:rFonts w:ascii="Times New Roman" w:hAnsi="Times New Roman" w:cs="Times New Roman"/>
      <w:sz w:val="20"/>
      <w:szCs w:val="20"/>
    </w:rPr>
  </w:style>
  <w:style w:type="paragraph" w:customStyle="1" w:styleId="xl110">
    <w:name w:val="xl110"/>
    <w:basedOn w:val="Normalny"/>
    <w:rsid w:val="002D41FF"/>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sz w:val="20"/>
      <w:szCs w:val="20"/>
    </w:rPr>
  </w:style>
  <w:style w:type="paragraph" w:customStyle="1" w:styleId="xl111">
    <w:name w:val="xl111"/>
    <w:basedOn w:val="Normalny"/>
    <w:rsid w:val="002D41FF"/>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sz w:val="20"/>
      <w:szCs w:val="20"/>
    </w:rPr>
  </w:style>
  <w:style w:type="paragraph" w:customStyle="1" w:styleId="xl112">
    <w:name w:val="xl112"/>
    <w:basedOn w:val="Normalny"/>
    <w:rsid w:val="002D41FF"/>
    <w:pPr>
      <w:pBdr>
        <w:top w:val="single" w:sz="8"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cs="Times New Roman"/>
      <w:sz w:val="20"/>
      <w:szCs w:val="20"/>
    </w:rPr>
  </w:style>
  <w:style w:type="paragraph" w:customStyle="1" w:styleId="xl113">
    <w:name w:val="xl113"/>
    <w:basedOn w:val="Normalny"/>
    <w:rsid w:val="002D41F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s="Times New Roman"/>
      <w:sz w:val="20"/>
      <w:szCs w:val="20"/>
    </w:rPr>
  </w:style>
  <w:style w:type="paragraph" w:customStyle="1" w:styleId="xl114">
    <w:name w:val="xl114"/>
    <w:basedOn w:val="Normalny"/>
    <w:rsid w:val="002D41FF"/>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0"/>
      <w:szCs w:val="20"/>
    </w:rPr>
  </w:style>
  <w:style w:type="paragraph" w:customStyle="1" w:styleId="xl115">
    <w:name w:val="xl115"/>
    <w:basedOn w:val="Normalny"/>
    <w:rsid w:val="002D41F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0"/>
      <w:szCs w:val="20"/>
    </w:rPr>
  </w:style>
  <w:style w:type="paragraph" w:customStyle="1" w:styleId="xl116">
    <w:name w:val="xl116"/>
    <w:basedOn w:val="Normalny"/>
    <w:rsid w:val="002D41F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cs="Times New Roman"/>
      <w:sz w:val="20"/>
      <w:szCs w:val="20"/>
    </w:rPr>
  </w:style>
  <w:style w:type="paragraph" w:customStyle="1" w:styleId="xl117">
    <w:name w:val="xl117"/>
    <w:basedOn w:val="Normalny"/>
    <w:rsid w:val="002D41FF"/>
    <w:pPr>
      <w:pBdr>
        <w:bottom w:val="single" w:sz="8" w:space="0" w:color="auto"/>
        <w:right w:val="single" w:sz="8" w:space="0" w:color="auto"/>
      </w:pBdr>
      <w:spacing w:before="100" w:beforeAutospacing="1" w:after="100" w:afterAutospacing="1"/>
      <w:jc w:val="left"/>
      <w:textAlignment w:val="center"/>
    </w:pPr>
    <w:rPr>
      <w:rFonts w:ascii="Times New Roman" w:hAnsi="Times New Roman" w:cs="Times New Roman"/>
      <w:sz w:val="20"/>
      <w:szCs w:val="20"/>
    </w:rPr>
  </w:style>
  <w:style w:type="paragraph" w:customStyle="1" w:styleId="xl118">
    <w:name w:val="xl118"/>
    <w:basedOn w:val="Normalny"/>
    <w:rsid w:val="002D41FF"/>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cs="Times New Roman"/>
      <w:sz w:val="20"/>
      <w:szCs w:val="20"/>
    </w:rPr>
  </w:style>
  <w:style w:type="paragraph" w:customStyle="1" w:styleId="xl119">
    <w:name w:val="xl119"/>
    <w:basedOn w:val="Normalny"/>
    <w:rsid w:val="002D41F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s="Times New Roman"/>
      <w:sz w:val="20"/>
      <w:szCs w:val="20"/>
    </w:rPr>
  </w:style>
  <w:style w:type="paragraph" w:customStyle="1" w:styleId="xl120">
    <w:name w:val="xl120"/>
    <w:basedOn w:val="Normalny"/>
    <w:rsid w:val="002D41F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s="Times New Roman"/>
      <w:sz w:val="20"/>
      <w:szCs w:val="20"/>
    </w:rPr>
  </w:style>
  <w:style w:type="paragraph" w:customStyle="1" w:styleId="xl121">
    <w:name w:val="xl121"/>
    <w:basedOn w:val="Normalny"/>
    <w:rsid w:val="002D41FF"/>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cs="Times New Roman"/>
      <w:sz w:val="20"/>
      <w:szCs w:val="20"/>
    </w:rPr>
  </w:style>
  <w:style w:type="paragraph" w:customStyle="1" w:styleId="xl122">
    <w:name w:val="xl122"/>
    <w:basedOn w:val="Normalny"/>
    <w:rsid w:val="002D41FF"/>
    <w:pPr>
      <w:pBdr>
        <w:top w:val="single" w:sz="4"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Times New Roman" w:hAnsi="Times New Roman" w:cs="Times New Roman"/>
      <w:sz w:val="20"/>
      <w:szCs w:val="20"/>
    </w:rPr>
  </w:style>
  <w:style w:type="paragraph" w:customStyle="1" w:styleId="xl123">
    <w:name w:val="xl123"/>
    <w:basedOn w:val="Normalny"/>
    <w:rsid w:val="002D41FF"/>
    <w:pPr>
      <w:pBdr>
        <w:top w:val="single" w:sz="4" w:space="0" w:color="auto"/>
        <w:bottom w:val="single" w:sz="8" w:space="0" w:color="auto"/>
        <w:right w:val="single" w:sz="8" w:space="0" w:color="auto"/>
      </w:pBdr>
      <w:spacing w:before="100" w:beforeAutospacing="1" w:after="100" w:afterAutospacing="1"/>
      <w:jc w:val="left"/>
      <w:textAlignment w:val="center"/>
    </w:pPr>
    <w:rPr>
      <w:rFonts w:ascii="Times New Roman" w:hAnsi="Times New Roman" w:cs="Times New Roman"/>
      <w:sz w:val="20"/>
      <w:szCs w:val="20"/>
    </w:rPr>
  </w:style>
  <w:style w:type="paragraph" w:customStyle="1" w:styleId="xl124">
    <w:name w:val="xl124"/>
    <w:basedOn w:val="Normalny"/>
    <w:rsid w:val="002D41F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sz w:val="20"/>
      <w:szCs w:val="20"/>
    </w:rPr>
  </w:style>
  <w:style w:type="paragraph" w:customStyle="1" w:styleId="Style14">
    <w:name w:val="Style14"/>
    <w:basedOn w:val="Normalny"/>
    <w:uiPriority w:val="99"/>
    <w:rsid w:val="002D41FF"/>
    <w:pPr>
      <w:widowControl w:val="0"/>
      <w:autoSpaceDE w:val="0"/>
      <w:autoSpaceDN w:val="0"/>
      <w:adjustRightInd w:val="0"/>
      <w:spacing w:before="0" w:line="240" w:lineRule="exact"/>
      <w:ind w:hanging="331"/>
    </w:pPr>
  </w:style>
  <w:style w:type="paragraph" w:customStyle="1" w:styleId="Style22">
    <w:name w:val="Style22"/>
    <w:basedOn w:val="Normalny"/>
    <w:uiPriority w:val="99"/>
    <w:rsid w:val="002D41FF"/>
    <w:pPr>
      <w:widowControl w:val="0"/>
      <w:autoSpaceDE w:val="0"/>
      <w:autoSpaceDN w:val="0"/>
      <w:adjustRightInd w:val="0"/>
      <w:spacing w:before="0" w:line="240" w:lineRule="exact"/>
      <w:ind w:hanging="106"/>
      <w:jc w:val="left"/>
    </w:pPr>
  </w:style>
  <w:style w:type="paragraph" w:customStyle="1" w:styleId="Style45">
    <w:name w:val="Style45"/>
    <w:basedOn w:val="Normalny"/>
    <w:uiPriority w:val="99"/>
    <w:rsid w:val="002D41FF"/>
    <w:pPr>
      <w:widowControl w:val="0"/>
      <w:autoSpaceDE w:val="0"/>
      <w:autoSpaceDN w:val="0"/>
      <w:adjustRightInd w:val="0"/>
      <w:spacing w:before="0" w:line="240" w:lineRule="exact"/>
      <w:ind w:hanging="355"/>
    </w:pPr>
  </w:style>
  <w:style w:type="character" w:customStyle="1" w:styleId="FontStyle62">
    <w:name w:val="Font Style62"/>
    <w:uiPriority w:val="99"/>
    <w:rsid w:val="002D41FF"/>
    <w:rPr>
      <w:rFonts w:ascii="Tahoma" w:hAnsi="Tahoma"/>
      <w:color w:val="000000"/>
      <w:sz w:val="18"/>
    </w:rPr>
  </w:style>
  <w:style w:type="paragraph" w:customStyle="1" w:styleId="Style42">
    <w:name w:val="Style42"/>
    <w:basedOn w:val="Normalny"/>
    <w:uiPriority w:val="99"/>
    <w:rsid w:val="002D41FF"/>
    <w:pPr>
      <w:widowControl w:val="0"/>
      <w:autoSpaceDE w:val="0"/>
      <w:autoSpaceDN w:val="0"/>
      <w:adjustRightInd w:val="0"/>
      <w:spacing w:before="0" w:line="240" w:lineRule="exact"/>
      <w:ind w:hanging="182"/>
      <w:jc w:val="left"/>
    </w:pPr>
  </w:style>
  <w:style w:type="paragraph" w:customStyle="1" w:styleId="FR2">
    <w:name w:val="FR2"/>
    <w:uiPriority w:val="99"/>
    <w:rsid w:val="002D41FF"/>
    <w:pPr>
      <w:widowControl w:val="0"/>
      <w:spacing w:after="0" w:line="240" w:lineRule="auto"/>
      <w:jc w:val="center"/>
    </w:pPr>
    <w:rPr>
      <w:rFonts w:ascii="Tahoma" w:eastAsia="Times New Roman" w:hAnsi="Tahoma" w:cs="Tahoma"/>
      <w:b/>
      <w:bCs/>
      <w:sz w:val="24"/>
      <w:szCs w:val="24"/>
      <w:lang w:eastAsia="pl-PL"/>
    </w:rPr>
  </w:style>
  <w:style w:type="paragraph" w:customStyle="1" w:styleId="fr20">
    <w:name w:val="fr2"/>
    <w:basedOn w:val="Normalny"/>
    <w:uiPriority w:val="99"/>
    <w:rsid w:val="002D41FF"/>
    <w:pPr>
      <w:spacing w:before="0"/>
      <w:jc w:val="center"/>
    </w:pPr>
    <w:rPr>
      <w:b/>
      <w:bCs/>
    </w:rPr>
  </w:style>
  <w:style w:type="paragraph" w:customStyle="1" w:styleId="par0">
    <w:name w:val="par"/>
    <w:basedOn w:val="Normalny"/>
    <w:uiPriority w:val="99"/>
    <w:rsid w:val="002D41FF"/>
    <w:pPr>
      <w:spacing w:before="0" w:after="120"/>
      <w:jc w:val="center"/>
    </w:pPr>
  </w:style>
  <w:style w:type="paragraph" w:customStyle="1" w:styleId="Domylnyteks">
    <w:name w:val="Domyślny teks"/>
    <w:uiPriority w:val="99"/>
    <w:rsid w:val="002D41FF"/>
    <w:pPr>
      <w:spacing w:after="0" w:line="240" w:lineRule="auto"/>
      <w:jc w:val="both"/>
    </w:pPr>
    <w:rPr>
      <w:rFonts w:ascii="Tahoma" w:eastAsia="Times New Roman" w:hAnsi="Tahoma" w:cs="Tahoma"/>
      <w:color w:val="000000"/>
      <w:sz w:val="24"/>
      <w:szCs w:val="24"/>
      <w:lang w:eastAsia="pl-PL"/>
    </w:rPr>
  </w:style>
  <w:style w:type="paragraph" w:customStyle="1" w:styleId="Stopka1">
    <w:name w:val="Stopka1"/>
    <w:uiPriority w:val="99"/>
    <w:rsid w:val="002D41FF"/>
    <w:pPr>
      <w:spacing w:after="0" w:line="240" w:lineRule="auto"/>
      <w:jc w:val="both"/>
    </w:pPr>
    <w:rPr>
      <w:rFonts w:ascii="Tahoma" w:eastAsia="Times New Roman" w:hAnsi="Tahoma" w:cs="Tahoma"/>
      <w:color w:val="000000"/>
      <w:sz w:val="24"/>
      <w:szCs w:val="24"/>
      <w:lang w:eastAsia="pl-PL"/>
    </w:rPr>
  </w:style>
  <w:style w:type="character" w:customStyle="1" w:styleId="ZnakZnak21">
    <w:name w:val="Znak Znak21"/>
    <w:basedOn w:val="Domylnaczcionkaakapitu"/>
    <w:uiPriority w:val="99"/>
    <w:rsid w:val="002D41FF"/>
    <w:rPr>
      <w:rFonts w:cs="Times New Roman"/>
      <w:lang w:val="pl-PL" w:eastAsia="pl-PL"/>
    </w:rPr>
  </w:style>
  <w:style w:type="paragraph" w:customStyle="1" w:styleId="NumerowanieGL">
    <w:name w:val="Numerowanie GL"/>
    <w:basedOn w:val="Normalny"/>
    <w:autoRedefine/>
    <w:uiPriority w:val="99"/>
    <w:rsid w:val="002D41FF"/>
    <w:pPr>
      <w:spacing w:before="0"/>
      <w:jc w:val="left"/>
    </w:pPr>
    <w:rPr>
      <w:rFonts w:ascii="Arial" w:hAnsi="Arial" w:cs="Arial"/>
      <w:sz w:val="20"/>
      <w:szCs w:val="20"/>
    </w:rPr>
  </w:style>
  <w:style w:type="paragraph" w:customStyle="1" w:styleId="Tabela">
    <w:name w:val="Tabela"/>
    <w:basedOn w:val="Normalny"/>
    <w:uiPriority w:val="99"/>
    <w:rsid w:val="002D41FF"/>
    <w:pPr>
      <w:spacing w:after="120" w:line="264" w:lineRule="auto"/>
      <w:jc w:val="left"/>
    </w:pPr>
  </w:style>
  <w:style w:type="character" w:customStyle="1" w:styleId="ZnakZnak22">
    <w:name w:val="Znak Znak22"/>
    <w:basedOn w:val="Domylnaczcionkaakapitu"/>
    <w:uiPriority w:val="99"/>
    <w:rsid w:val="002D41FF"/>
    <w:rPr>
      <w:rFonts w:cs="Times New Roman"/>
      <w:lang w:val="pl-PL" w:eastAsia="pl-PL"/>
    </w:rPr>
  </w:style>
  <w:style w:type="paragraph" w:customStyle="1" w:styleId="xl125">
    <w:name w:val="xl125"/>
    <w:basedOn w:val="Normalny"/>
    <w:rsid w:val="002D41FF"/>
    <w:pPr>
      <w:pBdr>
        <w:left w:val="single" w:sz="8" w:space="0" w:color="auto"/>
        <w:bottom w:val="single" w:sz="8" w:space="0" w:color="auto"/>
        <w:right w:val="single" w:sz="8" w:space="0" w:color="auto"/>
      </w:pBdr>
      <w:shd w:val="clear" w:color="000000" w:fill="E2EFDA"/>
      <w:spacing w:before="100" w:beforeAutospacing="1" w:after="100" w:afterAutospacing="1"/>
      <w:jc w:val="center"/>
      <w:textAlignment w:val="center"/>
    </w:pPr>
    <w:rPr>
      <w:rFonts w:ascii="Times New Roman" w:hAnsi="Times New Roman" w:cs="Times New Roman"/>
      <w:b/>
      <w:bCs/>
    </w:rPr>
  </w:style>
  <w:style w:type="numbering" w:styleId="1ai">
    <w:name w:val="Outline List 1"/>
    <w:basedOn w:val="Bezlisty"/>
    <w:uiPriority w:val="99"/>
    <w:semiHidden/>
    <w:unhideWhenUsed/>
    <w:rsid w:val="002D41FF"/>
    <w:pPr>
      <w:numPr>
        <w:numId w:val="110"/>
      </w:numPr>
    </w:pPr>
  </w:style>
  <w:style w:type="paragraph" w:customStyle="1" w:styleId="msonormal0">
    <w:name w:val="msonormal"/>
    <w:basedOn w:val="Normalny"/>
    <w:rsid w:val="002D41FF"/>
    <w:pPr>
      <w:spacing w:before="100" w:beforeAutospacing="1" w:after="100" w:afterAutospacing="1"/>
      <w:jc w:val="left"/>
    </w:pPr>
    <w:rPr>
      <w:rFonts w:ascii="Times New Roman" w:hAnsi="Times New Roman" w:cs="Times New Roman"/>
    </w:rPr>
  </w:style>
  <w:style w:type="paragraph" w:customStyle="1" w:styleId="xl63">
    <w:name w:val="xl63"/>
    <w:basedOn w:val="Normalny"/>
    <w:rsid w:val="002D41FF"/>
    <w:pPr>
      <w:pBdr>
        <w:bottom w:val="single" w:sz="8" w:space="0" w:color="auto"/>
        <w:right w:val="single" w:sz="8" w:space="0" w:color="auto"/>
      </w:pBdr>
      <w:spacing w:before="100" w:beforeAutospacing="1" w:after="100" w:afterAutospacing="1"/>
      <w:jc w:val="left"/>
      <w:textAlignment w:val="center"/>
    </w:pPr>
    <w:rPr>
      <w:rFonts w:ascii="Times New Roman" w:hAnsi="Times New Roman" w:cs="Times New Roman"/>
    </w:rPr>
  </w:style>
  <w:style w:type="paragraph" w:customStyle="1" w:styleId="xl64">
    <w:name w:val="xl64"/>
    <w:basedOn w:val="Normalny"/>
    <w:rsid w:val="002D41FF"/>
    <w:pPr>
      <w:spacing w:before="100" w:beforeAutospacing="1" w:after="100" w:afterAutospacing="1"/>
      <w:jc w:val="center"/>
      <w:textAlignment w:val="center"/>
    </w:pPr>
    <w:rPr>
      <w:rFonts w:ascii="Times New Roman" w:hAnsi="Times New Roman" w:cs="Times New Roman"/>
    </w:rPr>
  </w:style>
  <w:style w:type="paragraph" w:customStyle="1" w:styleId="xl126">
    <w:name w:val="xl126"/>
    <w:basedOn w:val="Normalny"/>
    <w:rsid w:val="002D41FF"/>
    <w:pPr>
      <w:pBdr>
        <w:top w:val="single" w:sz="8" w:space="0" w:color="auto"/>
        <w:left w:val="single" w:sz="4" w:space="0" w:color="auto"/>
        <w:bottom w:val="single" w:sz="4" w:space="0" w:color="auto"/>
      </w:pBdr>
      <w:shd w:val="clear" w:color="000000" w:fill="E2EFDA"/>
      <w:spacing w:before="100" w:beforeAutospacing="1" w:after="100" w:afterAutospacing="1"/>
      <w:jc w:val="center"/>
      <w:textAlignment w:val="center"/>
    </w:pPr>
    <w:rPr>
      <w:rFonts w:ascii="Times New Roman" w:hAnsi="Times New Roman" w:cs="Times New Roman"/>
    </w:rPr>
  </w:style>
  <w:style w:type="paragraph" w:customStyle="1" w:styleId="xl127">
    <w:name w:val="xl127"/>
    <w:basedOn w:val="Normalny"/>
    <w:rsid w:val="002D41FF"/>
    <w:pPr>
      <w:pBdr>
        <w:top w:val="single" w:sz="8" w:space="0" w:color="auto"/>
        <w:bottom w:val="single" w:sz="4" w:space="0" w:color="auto"/>
        <w:right w:val="single" w:sz="8" w:space="0" w:color="auto"/>
      </w:pBdr>
      <w:shd w:val="clear" w:color="000000" w:fill="E2EFDA"/>
      <w:spacing w:before="100" w:beforeAutospacing="1" w:after="100" w:afterAutospacing="1"/>
      <w:jc w:val="center"/>
      <w:textAlignment w:val="center"/>
    </w:pPr>
    <w:rPr>
      <w:rFonts w:ascii="Times New Roman" w:hAnsi="Times New Roman" w:cs="Times New Roman"/>
    </w:rPr>
  </w:style>
  <w:style w:type="paragraph" w:customStyle="1" w:styleId="xl128">
    <w:name w:val="xl128"/>
    <w:basedOn w:val="Normalny"/>
    <w:rsid w:val="002D41FF"/>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129">
    <w:name w:val="xl129"/>
    <w:basedOn w:val="Normalny"/>
    <w:rsid w:val="002D41FF"/>
    <w:pPr>
      <w:pBdr>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130">
    <w:name w:val="xl130"/>
    <w:basedOn w:val="Normalny"/>
    <w:rsid w:val="002D41FF"/>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131">
    <w:name w:val="xl131"/>
    <w:basedOn w:val="Normalny"/>
    <w:rsid w:val="002D41FF"/>
    <w:pPr>
      <w:pBdr>
        <w:top w:val="single" w:sz="8" w:space="0" w:color="auto"/>
        <w:left w:val="single" w:sz="8" w:space="0" w:color="auto"/>
        <w:right w:val="single" w:sz="8" w:space="0" w:color="auto"/>
      </w:pBdr>
      <w:shd w:val="clear" w:color="000000" w:fill="E2EFDA"/>
      <w:spacing w:before="100" w:beforeAutospacing="1" w:after="100" w:afterAutospacing="1"/>
      <w:jc w:val="center"/>
      <w:textAlignment w:val="center"/>
    </w:pPr>
    <w:rPr>
      <w:rFonts w:ascii="Times New Roman" w:hAnsi="Times New Roman" w:cs="Times New Roman"/>
      <w:b/>
      <w:bCs/>
    </w:rPr>
  </w:style>
  <w:style w:type="paragraph" w:customStyle="1" w:styleId="xl132">
    <w:name w:val="xl132"/>
    <w:basedOn w:val="Normalny"/>
    <w:rsid w:val="002D41FF"/>
    <w:pPr>
      <w:pBdr>
        <w:left w:val="single" w:sz="8" w:space="0" w:color="auto"/>
        <w:bottom w:val="single" w:sz="8" w:space="0" w:color="auto"/>
        <w:right w:val="single" w:sz="8" w:space="0" w:color="auto"/>
      </w:pBdr>
      <w:shd w:val="clear" w:color="000000" w:fill="E2EFDA"/>
      <w:spacing w:before="100" w:beforeAutospacing="1" w:after="100" w:afterAutospacing="1"/>
      <w:jc w:val="center"/>
      <w:textAlignment w:val="center"/>
    </w:pPr>
    <w:rPr>
      <w:rFonts w:ascii="Times New Roman" w:hAnsi="Times New Roman" w:cs="Times New Roman"/>
      <w:b/>
      <w:bCs/>
    </w:rPr>
  </w:style>
  <w:style w:type="paragraph" w:customStyle="1" w:styleId="xl133">
    <w:name w:val="xl133"/>
    <w:basedOn w:val="Normalny"/>
    <w:rsid w:val="002D41FF"/>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134">
    <w:name w:val="xl134"/>
    <w:basedOn w:val="Normalny"/>
    <w:rsid w:val="002D41FF"/>
    <w:pPr>
      <w:pBdr>
        <w:right w:val="single" w:sz="8" w:space="0" w:color="auto"/>
      </w:pBdr>
      <w:spacing w:before="100" w:beforeAutospacing="1" w:after="100" w:afterAutospacing="1"/>
      <w:jc w:val="center"/>
      <w:textAlignment w:val="center"/>
    </w:pPr>
    <w:rPr>
      <w:rFonts w:ascii="Times New Roman" w:hAnsi="Times New Roman" w:cs="Times New Roman"/>
      <w:sz w:val="16"/>
      <w:szCs w:val="16"/>
    </w:rPr>
  </w:style>
  <w:style w:type="paragraph" w:customStyle="1" w:styleId="xl135">
    <w:name w:val="xl135"/>
    <w:basedOn w:val="Normalny"/>
    <w:rsid w:val="002D41FF"/>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sz w:val="16"/>
      <w:szCs w:val="16"/>
    </w:rPr>
  </w:style>
  <w:style w:type="paragraph" w:customStyle="1" w:styleId="xl136">
    <w:name w:val="xl136"/>
    <w:basedOn w:val="Normalny"/>
    <w:rsid w:val="002D41FF"/>
    <w:pPr>
      <w:pBdr>
        <w:left w:val="single" w:sz="8" w:space="0" w:color="auto"/>
        <w:bottom w:val="single" w:sz="8" w:space="0" w:color="auto"/>
      </w:pBdr>
      <w:shd w:val="clear" w:color="000000" w:fill="E2EFDA"/>
      <w:spacing w:before="100" w:beforeAutospacing="1" w:after="100" w:afterAutospacing="1"/>
      <w:jc w:val="left"/>
      <w:textAlignment w:val="center"/>
    </w:pPr>
    <w:rPr>
      <w:rFonts w:ascii="Times New Roman" w:hAnsi="Times New Roman" w:cs="Times New Roman"/>
    </w:rPr>
  </w:style>
  <w:style w:type="paragraph" w:customStyle="1" w:styleId="xl137">
    <w:name w:val="xl137"/>
    <w:basedOn w:val="Normalny"/>
    <w:rsid w:val="002D41FF"/>
    <w:pPr>
      <w:pBdr>
        <w:top w:val="single" w:sz="4"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138">
    <w:name w:val="xl138"/>
    <w:basedOn w:val="Normalny"/>
    <w:rsid w:val="002D41F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39">
    <w:name w:val="xl139"/>
    <w:basedOn w:val="Normalny"/>
    <w:rsid w:val="002D41FF"/>
    <w:pPr>
      <w:pBdr>
        <w:right w:val="single" w:sz="8" w:space="0" w:color="auto"/>
      </w:pBdr>
      <w:spacing w:before="100" w:beforeAutospacing="1" w:after="100" w:afterAutospacing="1"/>
      <w:jc w:val="left"/>
      <w:textAlignment w:val="center"/>
    </w:pPr>
    <w:rPr>
      <w:rFonts w:ascii="Times New Roman" w:hAnsi="Times New Roman" w:cs="Times New Roman"/>
    </w:rPr>
  </w:style>
  <w:style w:type="paragraph" w:customStyle="1" w:styleId="xl140">
    <w:name w:val="xl140"/>
    <w:basedOn w:val="Normalny"/>
    <w:rsid w:val="002D41FF"/>
    <w:pPr>
      <w:pBdr>
        <w:top w:val="single" w:sz="4"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Times New Roman" w:hAnsi="Times New Roman" w:cs="Times New Roman"/>
    </w:rPr>
  </w:style>
  <w:style w:type="paragraph" w:customStyle="1" w:styleId="xl141">
    <w:name w:val="xl141"/>
    <w:basedOn w:val="Normalny"/>
    <w:rsid w:val="002D41FF"/>
    <w:pPr>
      <w:pBdr>
        <w:top w:val="single" w:sz="4" w:space="0" w:color="auto"/>
        <w:left w:val="single" w:sz="8" w:space="0" w:color="auto"/>
      </w:pBdr>
      <w:spacing w:before="100" w:beforeAutospacing="1" w:after="100" w:afterAutospacing="1"/>
      <w:jc w:val="center"/>
      <w:textAlignment w:val="center"/>
    </w:pPr>
    <w:rPr>
      <w:rFonts w:ascii="Times New Roman" w:hAnsi="Times New Roman" w:cs="Times New Roman"/>
    </w:rPr>
  </w:style>
  <w:style w:type="paragraph" w:customStyle="1" w:styleId="xl142">
    <w:name w:val="xl142"/>
    <w:basedOn w:val="Normalny"/>
    <w:rsid w:val="002D41FF"/>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43">
    <w:name w:val="xl143"/>
    <w:basedOn w:val="Normalny"/>
    <w:rsid w:val="002D41FF"/>
    <w:pPr>
      <w:pBdr>
        <w:top w:val="single" w:sz="8" w:space="0" w:color="auto"/>
        <w:left w:val="single" w:sz="8" w:space="0" w:color="auto"/>
        <w:bottom w:val="single" w:sz="8" w:space="0" w:color="auto"/>
      </w:pBdr>
      <w:shd w:val="clear" w:color="000000" w:fill="E2EFDA"/>
      <w:spacing w:before="100" w:beforeAutospacing="1" w:after="100" w:afterAutospacing="1"/>
      <w:jc w:val="center"/>
      <w:textAlignment w:val="center"/>
    </w:pPr>
    <w:rPr>
      <w:rFonts w:ascii="Times New Roman" w:hAnsi="Times New Roman" w:cs="Times New Roman"/>
      <w:b/>
      <w:bCs/>
    </w:rPr>
  </w:style>
  <w:style w:type="character" w:customStyle="1" w:styleId="apple-converted-space">
    <w:name w:val="apple-converted-space"/>
    <w:basedOn w:val="Domylnaczcionkaakapitu"/>
    <w:rsid w:val="003177F4"/>
  </w:style>
  <w:style w:type="numbering" w:customStyle="1" w:styleId="Bezlisty7">
    <w:name w:val="Bez listy7"/>
    <w:next w:val="Bezlisty"/>
    <w:uiPriority w:val="99"/>
    <w:semiHidden/>
    <w:unhideWhenUsed/>
    <w:rsid w:val="0025627C"/>
  </w:style>
  <w:style w:type="table" w:customStyle="1" w:styleId="Tabela-Siatka13">
    <w:name w:val="Tabela - Siatka13"/>
    <w:basedOn w:val="Standardowy"/>
    <w:next w:val="Tabela-Siatka"/>
    <w:uiPriority w:val="59"/>
    <w:rsid w:val="0025627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25627C"/>
  </w:style>
  <w:style w:type="table" w:customStyle="1" w:styleId="Tabela-Siatka14">
    <w:name w:val="Tabela - Siatka14"/>
    <w:basedOn w:val="Standardowy"/>
    <w:next w:val="Tabela-Siatka"/>
    <w:uiPriority w:val="39"/>
    <w:rsid w:val="0025627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
    <w:name w:val="Siatka tabeli — jasna11"/>
    <w:basedOn w:val="Standardowy"/>
    <w:next w:val="Siatkatabelijasna"/>
    <w:uiPriority w:val="40"/>
    <w:rsid w:val="0025627C"/>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1">
    <w:name w:val="Tabela - Siatka111"/>
    <w:basedOn w:val="Standardowy"/>
    <w:next w:val="Tabela-Siatka"/>
    <w:uiPriority w:val="39"/>
    <w:rsid w:val="0025627C"/>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2">
    <w:name w:val="Siatka tabeli — jasna2"/>
    <w:basedOn w:val="Standardowy"/>
    <w:next w:val="Siatkatabelijasna"/>
    <w:uiPriority w:val="40"/>
    <w:rsid w:val="0025627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216">
    <w:name w:val="Styl216"/>
    <w:uiPriority w:val="99"/>
    <w:rsid w:val="0025627C"/>
  </w:style>
  <w:style w:type="numbering" w:customStyle="1" w:styleId="Styl231">
    <w:name w:val="Styl231"/>
    <w:uiPriority w:val="99"/>
    <w:rsid w:val="0025627C"/>
  </w:style>
  <w:style w:type="numbering" w:customStyle="1" w:styleId="Styl22">
    <w:name w:val="Styl22"/>
    <w:uiPriority w:val="99"/>
    <w:rsid w:val="0025627C"/>
    <w:pPr>
      <w:numPr>
        <w:numId w:val="123"/>
      </w:numPr>
    </w:pPr>
  </w:style>
  <w:style w:type="character" w:customStyle="1" w:styleId="BezodstpwZnak">
    <w:name w:val="Bez odstępów Znak"/>
    <w:link w:val="Bezodstpw"/>
    <w:uiPriority w:val="1"/>
    <w:locked/>
    <w:rsid w:val="0025627C"/>
    <w:rPr>
      <w:rFonts w:ascii="Tahoma" w:eastAsia="Times New Roman" w:hAnsi="Tahoma" w:cs="Tahoma"/>
      <w:sz w:val="24"/>
      <w:szCs w:val="24"/>
      <w:lang w:eastAsia="pl-PL"/>
    </w:rPr>
  </w:style>
  <w:style w:type="numbering" w:customStyle="1" w:styleId="1ai1">
    <w:name w:val="1 / a / i1"/>
    <w:basedOn w:val="Bezlisty"/>
    <w:next w:val="1ai"/>
    <w:uiPriority w:val="99"/>
    <w:semiHidden/>
    <w:unhideWhenUsed/>
    <w:rsid w:val="0025627C"/>
  </w:style>
  <w:style w:type="numbering" w:customStyle="1" w:styleId="Bezlisty8">
    <w:name w:val="Bez listy8"/>
    <w:next w:val="Bezlisty"/>
    <w:uiPriority w:val="99"/>
    <w:semiHidden/>
    <w:unhideWhenUsed/>
    <w:rsid w:val="007F52A1"/>
  </w:style>
  <w:style w:type="table" w:customStyle="1" w:styleId="Tabela-Siatka15">
    <w:name w:val="Tabela - Siatka15"/>
    <w:basedOn w:val="Standardowy"/>
    <w:next w:val="Tabela-Siatka"/>
    <w:uiPriority w:val="59"/>
    <w:rsid w:val="007F52A1"/>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7F52A1"/>
  </w:style>
  <w:style w:type="table" w:customStyle="1" w:styleId="Tabela-Siatka16">
    <w:name w:val="Tabela - Siatka16"/>
    <w:basedOn w:val="Standardowy"/>
    <w:next w:val="Tabela-Siatka"/>
    <w:uiPriority w:val="39"/>
    <w:rsid w:val="007F52A1"/>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2">
    <w:name w:val="Siatka tabeli — jasna12"/>
    <w:basedOn w:val="Standardowy"/>
    <w:next w:val="Siatkatabelijasna"/>
    <w:uiPriority w:val="40"/>
    <w:rsid w:val="007F52A1"/>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2">
    <w:name w:val="Tabela - Siatka112"/>
    <w:basedOn w:val="Standardowy"/>
    <w:next w:val="Tabela-Siatka"/>
    <w:uiPriority w:val="39"/>
    <w:rsid w:val="007F52A1"/>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3">
    <w:name w:val="Siatka tabeli — jasna3"/>
    <w:basedOn w:val="Standardowy"/>
    <w:next w:val="Siatkatabelijasna"/>
    <w:uiPriority w:val="40"/>
    <w:rsid w:val="007F52A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217">
    <w:name w:val="Styl217"/>
    <w:uiPriority w:val="99"/>
    <w:rsid w:val="007F52A1"/>
  </w:style>
  <w:style w:type="numbering" w:customStyle="1" w:styleId="Styl232">
    <w:name w:val="Styl232"/>
    <w:uiPriority w:val="99"/>
    <w:rsid w:val="007F52A1"/>
  </w:style>
  <w:style w:type="numbering" w:customStyle="1" w:styleId="Styl221">
    <w:name w:val="Styl221"/>
    <w:uiPriority w:val="99"/>
    <w:rsid w:val="007F52A1"/>
    <w:pPr>
      <w:numPr>
        <w:numId w:val="2"/>
      </w:numPr>
    </w:pPr>
  </w:style>
  <w:style w:type="numbering" w:customStyle="1" w:styleId="1ai2">
    <w:name w:val="1 / a / i2"/>
    <w:basedOn w:val="Bezlisty"/>
    <w:next w:val="1ai"/>
    <w:uiPriority w:val="99"/>
    <w:semiHidden/>
    <w:unhideWhenUsed/>
    <w:rsid w:val="007F52A1"/>
    <w:pPr>
      <w:numPr>
        <w:numId w:val="21"/>
      </w:numPr>
    </w:pPr>
  </w:style>
  <w:style w:type="character" w:styleId="Nierozpoznanawzmianka">
    <w:name w:val="Unresolved Mention"/>
    <w:basedOn w:val="Domylnaczcionkaakapitu"/>
    <w:uiPriority w:val="99"/>
    <w:semiHidden/>
    <w:unhideWhenUsed/>
    <w:rsid w:val="007C6A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93791773">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01332847">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53786497">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88171810">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43173304">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394816277">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3255199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06666771">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10231653">
      <w:bodyDiv w:val="1"/>
      <w:marLeft w:val="0"/>
      <w:marRight w:val="0"/>
      <w:marTop w:val="0"/>
      <w:marBottom w:val="0"/>
      <w:divBdr>
        <w:top w:val="none" w:sz="0" w:space="0" w:color="auto"/>
        <w:left w:val="none" w:sz="0" w:space="0" w:color="auto"/>
        <w:bottom w:val="none" w:sz="0" w:space="0" w:color="auto"/>
        <w:right w:val="none" w:sz="0" w:space="0" w:color="auto"/>
      </w:divBdr>
      <w:divsChild>
        <w:div w:id="1816528122">
          <w:marLeft w:val="0"/>
          <w:marRight w:val="0"/>
          <w:marTop w:val="0"/>
          <w:marBottom w:val="0"/>
          <w:divBdr>
            <w:top w:val="none" w:sz="0" w:space="0" w:color="auto"/>
            <w:left w:val="none" w:sz="0" w:space="0" w:color="auto"/>
            <w:bottom w:val="none" w:sz="0" w:space="0" w:color="auto"/>
            <w:right w:val="none" w:sz="0" w:space="0" w:color="auto"/>
          </w:divBdr>
          <w:divsChild>
            <w:div w:id="1747921856">
              <w:marLeft w:val="0"/>
              <w:marRight w:val="0"/>
              <w:marTop w:val="0"/>
              <w:marBottom w:val="0"/>
              <w:divBdr>
                <w:top w:val="none" w:sz="0" w:space="0" w:color="auto"/>
                <w:left w:val="none" w:sz="0" w:space="0" w:color="auto"/>
                <w:bottom w:val="none" w:sz="0" w:space="0" w:color="auto"/>
                <w:right w:val="none" w:sz="0" w:space="0" w:color="auto"/>
              </w:divBdr>
              <w:divsChild>
                <w:div w:id="2115707022">
                  <w:marLeft w:val="0"/>
                  <w:marRight w:val="0"/>
                  <w:marTop w:val="0"/>
                  <w:marBottom w:val="0"/>
                  <w:divBdr>
                    <w:top w:val="none" w:sz="0" w:space="0" w:color="auto"/>
                    <w:left w:val="none" w:sz="0" w:space="0" w:color="auto"/>
                    <w:bottom w:val="none" w:sz="0" w:space="0" w:color="auto"/>
                    <w:right w:val="none" w:sz="0" w:space="0" w:color="auto"/>
                  </w:divBdr>
                </w:div>
              </w:divsChild>
            </w:div>
            <w:div w:id="490103220">
              <w:marLeft w:val="0"/>
              <w:marRight w:val="0"/>
              <w:marTop w:val="0"/>
              <w:marBottom w:val="0"/>
              <w:divBdr>
                <w:top w:val="none" w:sz="0" w:space="0" w:color="auto"/>
                <w:left w:val="none" w:sz="0" w:space="0" w:color="auto"/>
                <w:bottom w:val="none" w:sz="0" w:space="0" w:color="auto"/>
                <w:right w:val="none" w:sz="0" w:space="0" w:color="auto"/>
              </w:divBdr>
              <w:divsChild>
                <w:div w:id="1595430438">
                  <w:marLeft w:val="0"/>
                  <w:marRight w:val="0"/>
                  <w:marTop w:val="0"/>
                  <w:marBottom w:val="0"/>
                  <w:divBdr>
                    <w:top w:val="none" w:sz="0" w:space="0" w:color="auto"/>
                    <w:left w:val="none" w:sz="0" w:space="0" w:color="auto"/>
                    <w:bottom w:val="none" w:sz="0" w:space="0" w:color="auto"/>
                    <w:right w:val="none" w:sz="0" w:space="0" w:color="auto"/>
                  </w:divBdr>
                  <w:divsChild>
                    <w:div w:id="2136822999">
                      <w:marLeft w:val="0"/>
                      <w:marRight w:val="0"/>
                      <w:marTop w:val="0"/>
                      <w:marBottom w:val="0"/>
                      <w:divBdr>
                        <w:top w:val="none" w:sz="0" w:space="0" w:color="auto"/>
                        <w:left w:val="none" w:sz="0" w:space="0" w:color="auto"/>
                        <w:bottom w:val="none" w:sz="0" w:space="0" w:color="auto"/>
                        <w:right w:val="none" w:sz="0" w:space="0" w:color="auto"/>
                      </w:divBdr>
                      <w:divsChild>
                        <w:div w:id="200285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906510">
          <w:marLeft w:val="0"/>
          <w:marRight w:val="0"/>
          <w:marTop w:val="0"/>
          <w:marBottom w:val="0"/>
          <w:divBdr>
            <w:top w:val="none" w:sz="0" w:space="0" w:color="auto"/>
            <w:left w:val="none" w:sz="0" w:space="0" w:color="auto"/>
            <w:bottom w:val="none" w:sz="0" w:space="0" w:color="auto"/>
            <w:right w:val="none" w:sz="0" w:space="0" w:color="auto"/>
          </w:divBdr>
          <w:divsChild>
            <w:div w:id="743339039">
              <w:marLeft w:val="0"/>
              <w:marRight w:val="0"/>
              <w:marTop w:val="0"/>
              <w:marBottom w:val="0"/>
              <w:divBdr>
                <w:top w:val="none" w:sz="0" w:space="0" w:color="auto"/>
                <w:left w:val="none" w:sz="0" w:space="0" w:color="auto"/>
                <w:bottom w:val="none" w:sz="0" w:space="0" w:color="auto"/>
                <w:right w:val="none" w:sz="0" w:space="0" w:color="auto"/>
              </w:divBdr>
              <w:divsChild>
                <w:div w:id="1968662731">
                  <w:marLeft w:val="0"/>
                  <w:marRight w:val="0"/>
                  <w:marTop w:val="0"/>
                  <w:marBottom w:val="0"/>
                  <w:divBdr>
                    <w:top w:val="none" w:sz="0" w:space="0" w:color="auto"/>
                    <w:left w:val="none" w:sz="0" w:space="0" w:color="auto"/>
                    <w:bottom w:val="none" w:sz="0" w:space="0" w:color="auto"/>
                    <w:right w:val="none" w:sz="0" w:space="0" w:color="auto"/>
                  </w:divBdr>
                </w:div>
                <w:div w:id="1646620160">
                  <w:marLeft w:val="0"/>
                  <w:marRight w:val="0"/>
                  <w:marTop w:val="0"/>
                  <w:marBottom w:val="0"/>
                  <w:divBdr>
                    <w:top w:val="none" w:sz="0" w:space="0" w:color="auto"/>
                    <w:left w:val="none" w:sz="0" w:space="0" w:color="auto"/>
                    <w:bottom w:val="none" w:sz="0" w:space="0" w:color="auto"/>
                    <w:right w:val="none" w:sz="0" w:space="0" w:color="auto"/>
                  </w:divBdr>
                </w:div>
              </w:divsChild>
            </w:div>
            <w:div w:id="137304608">
              <w:marLeft w:val="0"/>
              <w:marRight w:val="0"/>
              <w:marTop w:val="0"/>
              <w:marBottom w:val="0"/>
              <w:divBdr>
                <w:top w:val="none" w:sz="0" w:space="0" w:color="auto"/>
                <w:left w:val="none" w:sz="0" w:space="0" w:color="auto"/>
                <w:bottom w:val="none" w:sz="0" w:space="0" w:color="auto"/>
                <w:right w:val="none" w:sz="0" w:space="0" w:color="auto"/>
              </w:divBdr>
              <w:divsChild>
                <w:div w:id="1635451894">
                  <w:marLeft w:val="0"/>
                  <w:marRight w:val="0"/>
                  <w:marTop w:val="0"/>
                  <w:marBottom w:val="0"/>
                  <w:divBdr>
                    <w:top w:val="none" w:sz="0" w:space="0" w:color="auto"/>
                    <w:left w:val="none" w:sz="0" w:space="0" w:color="auto"/>
                    <w:bottom w:val="none" w:sz="0" w:space="0" w:color="auto"/>
                    <w:right w:val="none" w:sz="0" w:space="0" w:color="auto"/>
                  </w:divBdr>
                  <w:divsChild>
                    <w:div w:id="1845702905">
                      <w:marLeft w:val="0"/>
                      <w:marRight w:val="0"/>
                      <w:marTop w:val="0"/>
                      <w:marBottom w:val="0"/>
                      <w:divBdr>
                        <w:top w:val="none" w:sz="0" w:space="0" w:color="auto"/>
                        <w:left w:val="none" w:sz="0" w:space="0" w:color="auto"/>
                        <w:bottom w:val="none" w:sz="0" w:space="0" w:color="auto"/>
                        <w:right w:val="none" w:sz="0" w:space="0" w:color="auto"/>
                      </w:divBdr>
                      <w:divsChild>
                        <w:div w:id="173516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73987">
          <w:marLeft w:val="0"/>
          <w:marRight w:val="0"/>
          <w:marTop w:val="0"/>
          <w:marBottom w:val="0"/>
          <w:divBdr>
            <w:top w:val="none" w:sz="0" w:space="0" w:color="auto"/>
            <w:left w:val="none" w:sz="0" w:space="0" w:color="auto"/>
            <w:bottom w:val="none" w:sz="0" w:space="0" w:color="auto"/>
            <w:right w:val="none" w:sz="0" w:space="0" w:color="auto"/>
          </w:divBdr>
          <w:divsChild>
            <w:div w:id="623390102">
              <w:marLeft w:val="0"/>
              <w:marRight w:val="0"/>
              <w:marTop w:val="0"/>
              <w:marBottom w:val="0"/>
              <w:divBdr>
                <w:top w:val="none" w:sz="0" w:space="0" w:color="auto"/>
                <w:left w:val="none" w:sz="0" w:space="0" w:color="auto"/>
                <w:bottom w:val="none" w:sz="0" w:space="0" w:color="auto"/>
                <w:right w:val="none" w:sz="0" w:space="0" w:color="auto"/>
              </w:divBdr>
              <w:divsChild>
                <w:div w:id="956326415">
                  <w:marLeft w:val="0"/>
                  <w:marRight w:val="0"/>
                  <w:marTop w:val="0"/>
                  <w:marBottom w:val="0"/>
                  <w:divBdr>
                    <w:top w:val="none" w:sz="0" w:space="0" w:color="auto"/>
                    <w:left w:val="none" w:sz="0" w:space="0" w:color="auto"/>
                    <w:bottom w:val="none" w:sz="0" w:space="0" w:color="auto"/>
                    <w:right w:val="none" w:sz="0" w:space="0" w:color="auto"/>
                  </w:divBdr>
                </w:div>
                <w:div w:id="148405678">
                  <w:marLeft w:val="0"/>
                  <w:marRight w:val="0"/>
                  <w:marTop w:val="0"/>
                  <w:marBottom w:val="0"/>
                  <w:divBdr>
                    <w:top w:val="none" w:sz="0" w:space="0" w:color="auto"/>
                    <w:left w:val="none" w:sz="0" w:space="0" w:color="auto"/>
                    <w:bottom w:val="none" w:sz="0" w:space="0" w:color="auto"/>
                    <w:right w:val="none" w:sz="0" w:space="0" w:color="auto"/>
                  </w:divBdr>
                </w:div>
              </w:divsChild>
            </w:div>
            <w:div w:id="1433403992">
              <w:marLeft w:val="0"/>
              <w:marRight w:val="0"/>
              <w:marTop w:val="0"/>
              <w:marBottom w:val="0"/>
              <w:divBdr>
                <w:top w:val="none" w:sz="0" w:space="0" w:color="auto"/>
                <w:left w:val="none" w:sz="0" w:space="0" w:color="auto"/>
                <w:bottom w:val="none" w:sz="0" w:space="0" w:color="auto"/>
                <w:right w:val="none" w:sz="0" w:space="0" w:color="auto"/>
              </w:divBdr>
              <w:divsChild>
                <w:div w:id="21784745">
                  <w:marLeft w:val="0"/>
                  <w:marRight w:val="0"/>
                  <w:marTop w:val="0"/>
                  <w:marBottom w:val="0"/>
                  <w:divBdr>
                    <w:top w:val="none" w:sz="0" w:space="0" w:color="auto"/>
                    <w:left w:val="none" w:sz="0" w:space="0" w:color="auto"/>
                    <w:bottom w:val="none" w:sz="0" w:space="0" w:color="auto"/>
                    <w:right w:val="none" w:sz="0" w:space="0" w:color="auto"/>
                  </w:divBdr>
                  <w:divsChild>
                    <w:div w:id="586039751">
                      <w:marLeft w:val="0"/>
                      <w:marRight w:val="0"/>
                      <w:marTop w:val="0"/>
                      <w:marBottom w:val="0"/>
                      <w:divBdr>
                        <w:top w:val="none" w:sz="0" w:space="0" w:color="auto"/>
                        <w:left w:val="none" w:sz="0" w:space="0" w:color="auto"/>
                        <w:bottom w:val="none" w:sz="0" w:space="0" w:color="auto"/>
                        <w:right w:val="none" w:sz="0" w:space="0" w:color="auto"/>
                      </w:divBdr>
                      <w:divsChild>
                        <w:div w:id="148323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961171">
          <w:marLeft w:val="0"/>
          <w:marRight w:val="0"/>
          <w:marTop w:val="0"/>
          <w:marBottom w:val="0"/>
          <w:divBdr>
            <w:top w:val="none" w:sz="0" w:space="0" w:color="auto"/>
            <w:left w:val="none" w:sz="0" w:space="0" w:color="auto"/>
            <w:bottom w:val="none" w:sz="0" w:space="0" w:color="auto"/>
            <w:right w:val="none" w:sz="0" w:space="0" w:color="auto"/>
          </w:divBdr>
          <w:divsChild>
            <w:div w:id="1850756256">
              <w:marLeft w:val="0"/>
              <w:marRight w:val="0"/>
              <w:marTop w:val="0"/>
              <w:marBottom w:val="0"/>
              <w:divBdr>
                <w:top w:val="none" w:sz="0" w:space="0" w:color="auto"/>
                <w:left w:val="none" w:sz="0" w:space="0" w:color="auto"/>
                <w:bottom w:val="none" w:sz="0" w:space="0" w:color="auto"/>
                <w:right w:val="none" w:sz="0" w:space="0" w:color="auto"/>
              </w:divBdr>
              <w:divsChild>
                <w:div w:id="1458185826">
                  <w:marLeft w:val="0"/>
                  <w:marRight w:val="0"/>
                  <w:marTop w:val="0"/>
                  <w:marBottom w:val="0"/>
                  <w:divBdr>
                    <w:top w:val="none" w:sz="0" w:space="0" w:color="auto"/>
                    <w:left w:val="none" w:sz="0" w:space="0" w:color="auto"/>
                    <w:bottom w:val="none" w:sz="0" w:space="0" w:color="auto"/>
                    <w:right w:val="none" w:sz="0" w:space="0" w:color="auto"/>
                  </w:divBdr>
                </w:div>
                <w:div w:id="497116387">
                  <w:marLeft w:val="0"/>
                  <w:marRight w:val="0"/>
                  <w:marTop w:val="0"/>
                  <w:marBottom w:val="0"/>
                  <w:divBdr>
                    <w:top w:val="none" w:sz="0" w:space="0" w:color="auto"/>
                    <w:left w:val="none" w:sz="0" w:space="0" w:color="auto"/>
                    <w:bottom w:val="none" w:sz="0" w:space="0" w:color="auto"/>
                    <w:right w:val="none" w:sz="0" w:space="0" w:color="auto"/>
                  </w:divBdr>
                </w:div>
              </w:divsChild>
            </w:div>
            <w:div w:id="2002083065">
              <w:marLeft w:val="0"/>
              <w:marRight w:val="0"/>
              <w:marTop w:val="0"/>
              <w:marBottom w:val="0"/>
              <w:divBdr>
                <w:top w:val="none" w:sz="0" w:space="0" w:color="auto"/>
                <w:left w:val="none" w:sz="0" w:space="0" w:color="auto"/>
                <w:bottom w:val="none" w:sz="0" w:space="0" w:color="auto"/>
                <w:right w:val="none" w:sz="0" w:space="0" w:color="auto"/>
              </w:divBdr>
              <w:divsChild>
                <w:div w:id="1679848182">
                  <w:marLeft w:val="0"/>
                  <w:marRight w:val="0"/>
                  <w:marTop w:val="0"/>
                  <w:marBottom w:val="0"/>
                  <w:divBdr>
                    <w:top w:val="none" w:sz="0" w:space="0" w:color="auto"/>
                    <w:left w:val="none" w:sz="0" w:space="0" w:color="auto"/>
                    <w:bottom w:val="none" w:sz="0" w:space="0" w:color="auto"/>
                    <w:right w:val="none" w:sz="0" w:space="0" w:color="auto"/>
                  </w:divBdr>
                  <w:divsChild>
                    <w:div w:id="81151043">
                      <w:marLeft w:val="0"/>
                      <w:marRight w:val="0"/>
                      <w:marTop w:val="0"/>
                      <w:marBottom w:val="0"/>
                      <w:divBdr>
                        <w:top w:val="none" w:sz="0" w:space="0" w:color="auto"/>
                        <w:left w:val="none" w:sz="0" w:space="0" w:color="auto"/>
                        <w:bottom w:val="none" w:sz="0" w:space="0" w:color="auto"/>
                        <w:right w:val="none" w:sz="0" w:space="0" w:color="auto"/>
                      </w:divBdr>
                      <w:divsChild>
                        <w:div w:id="95448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5882">
          <w:marLeft w:val="0"/>
          <w:marRight w:val="0"/>
          <w:marTop w:val="0"/>
          <w:marBottom w:val="0"/>
          <w:divBdr>
            <w:top w:val="none" w:sz="0" w:space="0" w:color="auto"/>
            <w:left w:val="none" w:sz="0" w:space="0" w:color="auto"/>
            <w:bottom w:val="none" w:sz="0" w:space="0" w:color="auto"/>
            <w:right w:val="none" w:sz="0" w:space="0" w:color="auto"/>
          </w:divBdr>
          <w:divsChild>
            <w:div w:id="467358418">
              <w:marLeft w:val="0"/>
              <w:marRight w:val="0"/>
              <w:marTop w:val="0"/>
              <w:marBottom w:val="0"/>
              <w:divBdr>
                <w:top w:val="none" w:sz="0" w:space="0" w:color="auto"/>
                <w:left w:val="none" w:sz="0" w:space="0" w:color="auto"/>
                <w:bottom w:val="none" w:sz="0" w:space="0" w:color="auto"/>
                <w:right w:val="none" w:sz="0" w:space="0" w:color="auto"/>
              </w:divBdr>
              <w:divsChild>
                <w:div w:id="1262908740">
                  <w:marLeft w:val="0"/>
                  <w:marRight w:val="0"/>
                  <w:marTop w:val="0"/>
                  <w:marBottom w:val="0"/>
                  <w:divBdr>
                    <w:top w:val="none" w:sz="0" w:space="0" w:color="auto"/>
                    <w:left w:val="none" w:sz="0" w:space="0" w:color="auto"/>
                    <w:bottom w:val="none" w:sz="0" w:space="0" w:color="auto"/>
                    <w:right w:val="none" w:sz="0" w:space="0" w:color="auto"/>
                  </w:divBdr>
                </w:div>
                <w:div w:id="1627662987">
                  <w:marLeft w:val="0"/>
                  <w:marRight w:val="0"/>
                  <w:marTop w:val="0"/>
                  <w:marBottom w:val="0"/>
                  <w:divBdr>
                    <w:top w:val="none" w:sz="0" w:space="0" w:color="auto"/>
                    <w:left w:val="none" w:sz="0" w:space="0" w:color="auto"/>
                    <w:bottom w:val="none" w:sz="0" w:space="0" w:color="auto"/>
                    <w:right w:val="none" w:sz="0" w:space="0" w:color="auto"/>
                  </w:divBdr>
                </w:div>
              </w:divsChild>
            </w:div>
            <w:div w:id="1600139061">
              <w:marLeft w:val="0"/>
              <w:marRight w:val="0"/>
              <w:marTop w:val="0"/>
              <w:marBottom w:val="0"/>
              <w:divBdr>
                <w:top w:val="none" w:sz="0" w:space="0" w:color="auto"/>
                <w:left w:val="none" w:sz="0" w:space="0" w:color="auto"/>
                <w:bottom w:val="none" w:sz="0" w:space="0" w:color="auto"/>
                <w:right w:val="none" w:sz="0" w:space="0" w:color="auto"/>
              </w:divBdr>
              <w:divsChild>
                <w:div w:id="790786565">
                  <w:marLeft w:val="0"/>
                  <w:marRight w:val="0"/>
                  <w:marTop w:val="0"/>
                  <w:marBottom w:val="0"/>
                  <w:divBdr>
                    <w:top w:val="none" w:sz="0" w:space="0" w:color="auto"/>
                    <w:left w:val="none" w:sz="0" w:space="0" w:color="auto"/>
                    <w:bottom w:val="none" w:sz="0" w:space="0" w:color="auto"/>
                    <w:right w:val="none" w:sz="0" w:space="0" w:color="auto"/>
                  </w:divBdr>
                  <w:divsChild>
                    <w:div w:id="1417559753">
                      <w:marLeft w:val="0"/>
                      <w:marRight w:val="0"/>
                      <w:marTop w:val="0"/>
                      <w:marBottom w:val="0"/>
                      <w:divBdr>
                        <w:top w:val="none" w:sz="0" w:space="0" w:color="auto"/>
                        <w:left w:val="none" w:sz="0" w:space="0" w:color="auto"/>
                        <w:bottom w:val="none" w:sz="0" w:space="0" w:color="auto"/>
                        <w:right w:val="none" w:sz="0" w:space="0" w:color="auto"/>
                      </w:divBdr>
                      <w:divsChild>
                        <w:div w:id="198137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054230">
          <w:marLeft w:val="0"/>
          <w:marRight w:val="0"/>
          <w:marTop w:val="0"/>
          <w:marBottom w:val="0"/>
          <w:divBdr>
            <w:top w:val="none" w:sz="0" w:space="0" w:color="auto"/>
            <w:left w:val="none" w:sz="0" w:space="0" w:color="auto"/>
            <w:bottom w:val="none" w:sz="0" w:space="0" w:color="auto"/>
            <w:right w:val="none" w:sz="0" w:space="0" w:color="auto"/>
          </w:divBdr>
          <w:divsChild>
            <w:div w:id="1256019863">
              <w:marLeft w:val="0"/>
              <w:marRight w:val="0"/>
              <w:marTop w:val="0"/>
              <w:marBottom w:val="0"/>
              <w:divBdr>
                <w:top w:val="none" w:sz="0" w:space="0" w:color="auto"/>
                <w:left w:val="none" w:sz="0" w:space="0" w:color="auto"/>
                <w:bottom w:val="none" w:sz="0" w:space="0" w:color="auto"/>
                <w:right w:val="none" w:sz="0" w:space="0" w:color="auto"/>
              </w:divBdr>
              <w:divsChild>
                <w:div w:id="782650108">
                  <w:marLeft w:val="0"/>
                  <w:marRight w:val="0"/>
                  <w:marTop w:val="0"/>
                  <w:marBottom w:val="0"/>
                  <w:divBdr>
                    <w:top w:val="none" w:sz="0" w:space="0" w:color="auto"/>
                    <w:left w:val="none" w:sz="0" w:space="0" w:color="auto"/>
                    <w:bottom w:val="none" w:sz="0" w:space="0" w:color="auto"/>
                    <w:right w:val="none" w:sz="0" w:space="0" w:color="auto"/>
                  </w:divBdr>
                </w:div>
                <w:div w:id="959341173">
                  <w:marLeft w:val="0"/>
                  <w:marRight w:val="0"/>
                  <w:marTop w:val="0"/>
                  <w:marBottom w:val="0"/>
                  <w:divBdr>
                    <w:top w:val="none" w:sz="0" w:space="0" w:color="auto"/>
                    <w:left w:val="none" w:sz="0" w:space="0" w:color="auto"/>
                    <w:bottom w:val="none" w:sz="0" w:space="0" w:color="auto"/>
                    <w:right w:val="none" w:sz="0" w:space="0" w:color="auto"/>
                  </w:divBdr>
                </w:div>
              </w:divsChild>
            </w:div>
            <w:div w:id="177232488">
              <w:marLeft w:val="0"/>
              <w:marRight w:val="0"/>
              <w:marTop w:val="0"/>
              <w:marBottom w:val="0"/>
              <w:divBdr>
                <w:top w:val="none" w:sz="0" w:space="0" w:color="auto"/>
                <w:left w:val="none" w:sz="0" w:space="0" w:color="auto"/>
                <w:bottom w:val="none" w:sz="0" w:space="0" w:color="auto"/>
                <w:right w:val="none" w:sz="0" w:space="0" w:color="auto"/>
              </w:divBdr>
              <w:divsChild>
                <w:div w:id="2090270844">
                  <w:marLeft w:val="0"/>
                  <w:marRight w:val="0"/>
                  <w:marTop w:val="0"/>
                  <w:marBottom w:val="0"/>
                  <w:divBdr>
                    <w:top w:val="none" w:sz="0" w:space="0" w:color="auto"/>
                    <w:left w:val="none" w:sz="0" w:space="0" w:color="auto"/>
                    <w:bottom w:val="none" w:sz="0" w:space="0" w:color="auto"/>
                    <w:right w:val="none" w:sz="0" w:space="0" w:color="auto"/>
                  </w:divBdr>
                  <w:divsChild>
                    <w:div w:id="141774470">
                      <w:marLeft w:val="0"/>
                      <w:marRight w:val="0"/>
                      <w:marTop w:val="0"/>
                      <w:marBottom w:val="0"/>
                      <w:divBdr>
                        <w:top w:val="none" w:sz="0" w:space="0" w:color="auto"/>
                        <w:left w:val="none" w:sz="0" w:space="0" w:color="auto"/>
                        <w:bottom w:val="none" w:sz="0" w:space="0" w:color="auto"/>
                        <w:right w:val="none" w:sz="0" w:space="0" w:color="auto"/>
                      </w:divBdr>
                      <w:divsChild>
                        <w:div w:id="165807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2513">
          <w:marLeft w:val="0"/>
          <w:marRight w:val="0"/>
          <w:marTop w:val="0"/>
          <w:marBottom w:val="0"/>
          <w:divBdr>
            <w:top w:val="none" w:sz="0" w:space="0" w:color="auto"/>
            <w:left w:val="none" w:sz="0" w:space="0" w:color="auto"/>
            <w:bottom w:val="none" w:sz="0" w:space="0" w:color="auto"/>
            <w:right w:val="none" w:sz="0" w:space="0" w:color="auto"/>
          </w:divBdr>
          <w:divsChild>
            <w:div w:id="225265095">
              <w:marLeft w:val="0"/>
              <w:marRight w:val="0"/>
              <w:marTop w:val="0"/>
              <w:marBottom w:val="0"/>
              <w:divBdr>
                <w:top w:val="none" w:sz="0" w:space="0" w:color="auto"/>
                <w:left w:val="none" w:sz="0" w:space="0" w:color="auto"/>
                <w:bottom w:val="none" w:sz="0" w:space="0" w:color="auto"/>
                <w:right w:val="none" w:sz="0" w:space="0" w:color="auto"/>
              </w:divBdr>
              <w:divsChild>
                <w:div w:id="47268193">
                  <w:marLeft w:val="0"/>
                  <w:marRight w:val="0"/>
                  <w:marTop w:val="0"/>
                  <w:marBottom w:val="0"/>
                  <w:divBdr>
                    <w:top w:val="none" w:sz="0" w:space="0" w:color="auto"/>
                    <w:left w:val="none" w:sz="0" w:space="0" w:color="auto"/>
                    <w:bottom w:val="none" w:sz="0" w:space="0" w:color="auto"/>
                    <w:right w:val="none" w:sz="0" w:space="0" w:color="auto"/>
                  </w:divBdr>
                </w:div>
                <w:div w:id="86737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51005405">
      <w:bodyDiv w:val="1"/>
      <w:marLeft w:val="0"/>
      <w:marRight w:val="0"/>
      <w:marTop w:val="0"/>
      <w:marBottom w:val="0"/>
      <w:divBdr>
        <w:top w:val="none" w:sz="0" w:space="0" w:color="auto"/>
        <w:left w:val="none" w:sz="0" w:space="0" w:color="auto"/>
        <w:bottom w:val="none" w:sz="0" w:space="0" w:color="auto"/>
        <w:right w:val="none" w:sz="0" w:space="0" w:color="auto"/>
      </w:divBdr>
    </w:div>
    <w:div w:id="769087268">
      <w:bodyDiv w:val="1"/>
      <w:marLeft w:val="0"/>
      <w:marRight w:val="0"/>
      <w:marTop w:val="0"/>
      <w:marBottom w:val="0"/>
      <w:divBdr>
        <w:top w:val="none" w:sz="0" w:space="0" w:color="auto"/>
        <w:left w:val="none" w:sz="0" w:space="0" w:color="auto"/>
        <w:bottom w:val="none" w:sz="0" w:space="0" w:color="auto"/>
        <w:right w:val="none" w:sz="0" w:space="0" w:color="auto"/>
      </w:divBdr>
    </w:div>
    <w:div w:id="786317966">
      <w:bodyDiv w:val="1"/>
      <w:marLeft w:val="0"/>
      <w:marRight w:val="0"/>
      <w:marTop w:val="0"/>
      <w:marBottom w:val="0"/>
      <w:divBdr>
        <w:top w:val="none" w:sz="0" w:space="0" w:color="auto"/>
        <w:left w:val="none" w:sz="0" w:space="0" w:color="auto"/>
        <w:bottom w:val="none" w:sz="0" w:space="0" w:color="auto"/>
        <w:right w:val="none" w:sz="0" w:space="0" w:color="auto"/>
      </w:divBdr>
    </w:div>
    <w:div w:id="863713216">
      <w:bodyDiv w:val="1"/>
      <w:marLeft w:val="0"/>
      <w:marRight w:val="0"/>
      <w:marTop w:val="0"/>
      <w:marBottom w:val="0"/>
      <w:divBdr>
        <w:top w:val="none" w:sz="0" w:space="0" w:color="auto"/>
        <w:left w:val="none" w:sz="0" w:space="0" w:color="auto"/>
        <w:bottom w:val="none" w:sz="0" w:space="0" w:color="auto"/>
        <w:right w:val="none" w:sz="0" w:space="0" w:color="auto"/>
      </w:divBdr>
    </w:div>
    <w:div w:id="879634071">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32784913">
      <w:bodyDiv w:val="1"/>
      <w:marLeft w:val="0"/>
      <w:marRight w:val="0"/>
      <w:marTop w:val="0"/>
      <w:marBottom w:val="0"/>
      <w:divBdr>
        <w:top w:val="none" w:sz="0" w:space="0" w:color="auto"/>
        <w:left w:val="none" w:sz="0" w:space="0" w:color="auto"/>
        <w:bottom w:val="none" w:sz="0" w:space="0" w:color="auto"/>
        <w:right w:val="none" w:sz="0" w:space="0" w:color="auto"/>
      </w:divBdr>
    </w:div>
    <w:div w:id="967054344">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0543257">
      <w:bodyDiv w:val="1"/>
      <w:marLeft w:val="0"/>
      <w:marRight w:val="0"/>
      <w:marTop w:val="0"/>
      <w:marBottom w:val="0"/>
      <w:divBdr>
        <w:top w:val="none" w:sz="0" w:space="0" w:color="auto"/>
        <w:left w:val="none" w:sz="0" w:space="0" w:color="auto"/>
        <w:bottom w:val="none" w:sz="0" w:space="0" w:color="auto"/>
        <w:right w:val="none" w:sz="0" w:space="0" w:color="auto"/>
      </w:divBdr>
    </w:div>
    <w:div w:id="1011101062">
      <w:bodyDiv w:val="1"/>
      <w:marLeft w:val="0"/>
      <w:marRight w:val="0"/>
      <w:marTop w:val="0"/>
      <w:marBottom w:val="0"/>
      <w:divBdr>
        <w:top w:val="none" w:sz="0" w:space="0" w:color="auto"/>
        <w:left w:val="none" w:sz="0" w:space="0" w:color="auto"/>
        <w:bottom w:val="none" w:sz="0" w:space="0" w:color="auto"/>
        <w:right w:val="none" w:sz="0" w:space="0" w:color="auto"/>
      </w:divBdr>
    </w:div>
    <w:div w:id="1037000058">
      <w:bodyDiv w:val="1"/>
      <w:marLeft w:val="0"/>
      <w:marRight w:val="0"/>
      <w:marTop w:val="0"/>
      <w:marBottom w:val="0"/>
      <w:divBdr>
        <w:top w:val="none" w:sz="0" w:space="0" w:color="auto"/>
        <w:left w:val="none" w:sz="0" w:space="0" w:color="auto"/>
        <w:bottom w:val="none" w:sz="0" w:space="0" w:color="auto"/>
        <w:right w:val="none" w:sz="0" w:space="0" w:color="auto"/>
      </w:divBdr>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098259812">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50560181">
      <w:bodyDiv w:val="1"/>
      <w:marLeft w:val="0"/>
      <w:marRight w:val="0"/>
      <w:marTop w:val="0"/>
      <w:marBottom w:val="0"/>
      <w:divBdr>
        <w:top w:val="none" w:sz="0" w:space="0" w:color="auto"/>
        <w:left w:val="none" w:sz="0" w:space="0" w:color="auto"/>
        <w:bottom w:val="none" w:sz="0" w:space="0" w:color="auto"/>
        <w:right w:val="none" w:sz="0" w:space="0" w:color="auto"/>
      </w:divBdr>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53783108">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61780538">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397434572">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125974">
      <w:bodyDiv w:val="1"/>
      <w:marLeft w:val="0"/>
      <w:marRight w:val="0"/>
      <w:marTop w:val="0"/>
      <w:marBottom w:val="0"/>
      <w:divBdr>
        <w:top w:val="none" w:sz="0" w:space="0" w:color="auto"/>
        <w:left w:val="none" w:sz="0" w:space="0" w:color="auto"/>
        <w:bottom w:val="none" w:sz="0" w:space="0" w:color="auto"/>
        <w:right w:val="none" w:sz="0" w:space="0" w:color="auto"/>
      </w:divBdr>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15017602">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45513645">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39025832">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25941208">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37654135">
      <w:bodyDiv w:val="1"/>
      <w:marLeft w:val="0"/>
      <w:marRight w:val="0"/>
      <w:marTop w:val="0"/>
      <w:marBottom w:val="0"/>
      <w:divBdr>
        <w:top w:val="none" w:sz="0" w:space="0" w:color="auto"/>
        <w:left w:val="none" w:sz="0" w:space="0" w:color="auto"/>
        <w:bottom w:val="none" w:sz="0" w:space="0" w:color="auto"/>
        <w:right w:val="none" w:sz="0" w:space="0" w:color="auto"/>
      </w:divBdr>
    </w:div>
    <w:div w:id="2049378217">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 w:id="214534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op.iod@operator.enea.p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op.iod@operator.ene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EF818C-2888-4B7E-A4DD-5701BB008749}">
  <ds:schemaRefs>
    <ds:schemaRef ds:uri="http://schemas.openxmlformats.org/officeDocument/2006/bibliography"/>
  </ds:schemaRefs>
</ds:datastoreItem>
</file>

<file path=customXml/itemProps2.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4.xml><?xml version="1.0" encoding="utf-8"?>
<ds:datastoreItem xmlns:ds="http://schemas.openxmlformats.org/officeDocument/2006/customXml" ds:itemID="{BEE528EA-90EA-4200-905F-504620CAE69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AF23737-4F10-4305-AA71-087D7D47A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2335</Words>
  <Characters>14013</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16316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Jarmuszkiewicz Krystian</cp:lastModifiedBy>
  <cp:revision>5</cp:revision>
  <cp:lastPrinted>2024-01-19T13:15:00Z</cp:lastPrinted>
  <dcterms:created xsi:type="dcterms:W3CDTF">2024-09-27T12:19:00Z</dcterms:created>
  <dcterms:modified xsi:type="dcterms:W3CDTF">2024-10-01T14:50:00Z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